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A05A57"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621823" w:rsidRPr="000D67AD" w:rsidRDefault="00621823"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621823" w:rsidRPr="000D67AD" w:rsidRDefault="00621823"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621823" w:rsidRPr="000D67AD" w:rsidRDefault="00621823"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621823" w:rsidRPr="000D67AD" w:rsidRDefault="00621823"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621823" w:rsidRPr="000D67AD" w:rsidRDefault="00621823" w:rsidP="00A13E63">
                  <w:pPr>
                    <w:spacing w:line="240" w:lineRule="auto"/>
                    <w:ind w:right="-23"/>
                    <w:rPr>
                      <w:rFonts w:ascii="Helios" w:hAnsi="Helios"/>
                      <w:sz w:val="12"/>
                      <w:szCs w:val="12"/>
                    </w:rPr>
                  </w:pPr>
                  <w:r w:rsidRPr="000D67AD">
                    <w:rPr>
                      <w:rFonts w:ascii="Helios" w:hAnsi="Helios"/>
                      <w:sz w:val="12"/>
                      <w:szCs w:val="12"/>
                    </w:rPr>
                    <w:t>тел.: +7 (495) 747-92-92,</w:t>
                  </w:r>
                </w:p>
                <w:p w:rsidR="00621823" w:rsidRPr="000D67AD" w:rsidRDefault="00621823"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621823" w:rsidRPr="000D67AD" w:rsidRDefault="0062182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621823" w:rsidRPr="000D67AD" w:rsidRDefault="0062182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621823" w:rsidRPr="000D67AD" w:rsidRDefault="00621823"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621823" w:rsidRPr="00E1633B" w:rsidRDefault="00621823"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E1633B">
                    <w:rPr>
                      <w:rFonts w:ascii="Helios" w:hAnsi="Helios"/>
                      <w:sz w:val="12"/>
                      <w:szCs w:val="12"/>
                      <w:lang w:val="en-US"/>
                    </w:rPr>
                    <w:t>-</w:t>
                  </w:r>
                  <w:r w:rsidRPr="000D67AD">
                    <w:rPr>
                      <w:rFonts w:ascii="Helios" w:hAnsi="Helios"/>
                      <w:sz w:val="12"/>
                      <w:szCs w:val="12"/>
                      <w:lang w:val="en-US"/>
                    </w:rPr>
                    <w:t>mail</w:t>
                  </w:r>
                  <w:proofErr w:type="gramEnd"/>
                  <w:r w:rsidRPr="00E1633B">
                    <w:rPr>
                      <w:rFonts w:ascii="Helios" w:hAnsi="Helios"/>
                      <w:sz w:val="12"/>
                      <w:szCs w:val="12"/>
                      <w:lang w:val="en-US"/>
                    </w:rPr>
                    <w:t xml:space="preserve">: </w:t>
                  </w:r>
                  <w:hyperlink r:id="rId9" w:history="1">
                    <w:r w:rsidRPr="000D67AD">
                      <w:rPr>
                        <w:rFonts w:ascii="Helios" w:hAnsi="Helios"/>
                        <w:sz w:val="12"/>
                        <w:szCs w:val="12"/>
                        <w:lang w:val="en-US"/>
                      </w:rPr>
                      <w:t>posta</w:t>
                    </w:r>
                    <w:r w:rsidRPr="00E1633B">
                      <w:rPr>
                        <w:rFonts w:ascii="Helios" w:hAnsi="Helios"/>
                        <w:sz w:val="12"/>
                        <w:szCs w:val="12"/>
                        <w:lang w:val="en-US"/>
                      </w:rPr>
                      <w:t>@</w:t>
                    </w:r>
                    <w:r w:rsidRPr="000D67AD">
                      <w:rPr>
                        <w:rFonts w:ascii="Helios" w:hAnsi="Helios"/>
                        <w:sz w:val="12"/>
                        <w:szCs w:val="12"/>
                        <w:lang w:val="en-US"/>
                      </w:rPr>
                      <w:t>mrsk</w:t>
                    </w:r>
                    <w:r w:rsidRPr="00E1633B">
                      <w:rPr>
                        <w:rFonts w:ascii="Helios" w:hAnsi="Helios"/>
                        <w:sz w:val="12"/>
                        <w:szCs w:val="12"/>
                        <w:lang w:val="en-US"/>
                      </w:rPr>
                      <w:t>-1.</w:t>
                    </w:r>
                    <w:r w:rsidRPr="000D67AD">
                      <w:rPr>
                        <w:rFonts w:ascii="Helios" w:hAnsi="Helios"/>
                        <w:sz w:val="12"/>
                        <w:szCs w:val="12"/>
                        <w:lang w:val="en-US"/>
                      </w:rPr>
                      <w:t>ru</w:t>
                    </w:r>
                  </w:hyperlink>
                  <w:r w:rsidRPr="00E1633B">
                    <w:rPr>
                      <w:rFonts w:ascii="Helios" w:hAnsi="Helios"/>
                      <w:sz w:val="12"/>
                      <w:szCs w:val="12"/>
                      <w:lang w:val="en-US"/>
                    </w:rPr>
                    <w:t xml:space="preserve">, </w:t>
                  </w:r>
                  <w:hyperlink r:id="rId10" w:history="1">
                    <w:r w:rsidRPr="000D67AD">
                      <w:rPr>
                        <w:rFonts w:ascii="Helios" w:hAnsi="Helios"/>
                        <w:sz w:val="12"/>
                        <w:szCs w:val="12"/>
                        <w:lang w:val="en-US"/>
                      </w:rPr>
                      <w:t>www</w:t>
                    </w:r>
                    <w:r w:rsidRPr="00E1633B">
                      <w:rPr>
                        <w:rFonts w:ascii="Helios" w:hAnsi="Helios"/>
                        <w:sz w:val="12"/>
                        <w:szCs w:val="12"/>
                        <w:lang w:val="en-US"/>
                      </w:rPr>
                      <w:t>.</w:t>
                    </w:r>
                    <w:r w:rsidRPr="000D67AD">
                      <w:rPr>
                        <w:rFonts w:ascii="Helios" w:hAnsi="Helios"/>
                        <w:sz w:val="12"/>
                        <w:szCs w:val="12"/>
                        <w:lang w:val="en-US"/>
                      </w:rPr>
                      <w:t>mrsk</w:t>
                    </w:r>
                    <w:r w:rsidRPr="00E1633B">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556FF" w:rsidRDefault="007556FF" w:rsidP="007556FF">
      <w:pPr>
        <w:spacing w:line="240" w:lineRule="auto"/>
        <w:jc w:val="right"/>
        <w:rPr>
          <w:sz w:val="24"/>
          <w:szCs w:val="24"/>
        </w:rPr>
      </w:pPr>
      <w:r>
        <w:rPr>
          <w:sz w:val="24"/>
          <w:szCs w:val="24"/>
        </w:rPr>
        <w:t>Председатель закупочной комиссии -</w:t>
      </w:r>
    </w:p>
    <w:p w:rsidR="00621823" w:rsidRPr="00621823" w:rsidRDefault="00621823" w:rsidP="00621823">
      <w:pPr>
        <w:spacing w:line="240" w:lineRule="auto"/>
        <w:jc w:val="right"/>
        <w:rPr>
          <w:sz w:val="24"/>
          <w:szCs w:val="24"/>
        </w:rPr>
      </w:pPr>
      <w:r w:rsidRPr="00621823">
        <w:rPr>
          <w:sz w:val="24"/>
          <w:szCs w:val="24"/>
        </w:rPr>
        <w:t xml:space="preserve">Заместитель генерального директора – </w:t>
      </w:r>
    </w:p>
    <w:p w:rsidR="007556FF" w:rsidRPr="00C12FA4" w:rsidRDefault="00621823" w:rsidP="00621823">
      <w:pPr>
        <w:spacing w:line="240" w:lineRule="auto"/>
        <w:jc w:val="right"/>
        <w:rPr>
          <w:sz w:val="24"/>
          <w:szCs w:val="24"/>
        </w:rPr>
      </w:pPr>
      <w:r w:rsidRPr="00621823">
        <w:rPr>
          <w:sz w:val="24"/>
          <w:szCs w:val="24"/>
        </w:rPr>
        <w:t>директор филиала ПАО «МРСК Центра» - «Ярэнерго»</w:t>
      </w:r>
    </w:p>
    <w:p w:rsidR="007556FF" w:rsidRDefault="007556FF" w:rsidP="007556FF">
      <w:pPr>
        <w:spacing w:line="240" w:lineRule="auto"/>
        <w:jc w:val="right"/>
      </w:pPr>
    </w:p>
    <w:p w:rsidR="009C1997" w:rsidRPr="00C12FA4" w:rsidRDefault="009C1997"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 xml:space="preserve">____________________ </w:t>
      </w:r>
      <w:r w:rsidR="00621823">
        <w:rPr>
          <w:sz w:val="24"/>
          <w:szCs w:val="24"/>
        </w:rPr>
        <w:t>А.А. Герасимов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w:t>
      </w:r>
      <w:r w:rsidR="009C1997">
        <w:rPr>
          <w:sz w:val="24"/>
          <w:szCs w:val="24"/>
        </w:rPr>
        <w:t>2018</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от «___» _______ </w:t>
      </w:r>
      <w:r w:rsidR="009C1997">
        <w:rPr>
          <w:b/>
          <w:kern w:val="36"/>
          <w:sz w:val="24"/>
          <w:szCs w:val="24"/>
        </w:rPr>
        <w:t>2018</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621823" w:rsidRDefault="00717F60" w:rsidP="00E71A48">
      <w:pPr>
        <w:pStyle w:val="1f4"/>
        <w:spacing w:line="264" w:lineRule="auto"/>
        <w:ind w:left="0" w:right="0"/>
        <w:jc w:val="center"/>
        <w:rPr>
          <w:rFonts w:ascii="Times New Roman" w:hAnsi="Times New Roman"/>
          <w:b/>
          <w:bCs w:val="0"/>
          <w:sz w:val="24"/>
          <w:szCs w:val="24"/>
        </w:rPr>
      </w:pPr>
      <w:r w:rsidRPr="00621823">
        <w:rPr>
          <w:rFonts w:ascii="Times New Roman" w:hAnsi="Times New Roman"/>
          <w:b/>
          <w:bCs w:val="0"/>
          <w:sz w:val="24"/>
          <w:szCs w:val="24"/>
        </w:rPr>
        <w:t>Документация по запросу предложений</w:t>
      </w:r>
    </w:p>
    <w:p w:rsidR="00717F60" w:rsidRPr="00621823" w:rsidRDefault="00717F60" w:rsidP="00E71A48">
      <w:pPr>
        <w:pStyle w:val="1f4"/>
        <w:spacing w:line="264" w:lineRule="auto"/>
        <w:ind w:left="0" w:right="0"/>
        <w:jc w:val="center"/>
        <w:rPr>
          <w:rFonts w:ascii="Times New Roman" w:hAnsi="Times New Roman"/>
          <w:sz w:val="24"/>
          <w:szCs w:val="24"/>
        </w:rPr>
      </w:pPr>
    </w:p>
    <w:p w:rsidR="00717F60" w:rsidRPr="00621823" w:rsidRDefault="00717F60" w:rsidP="00E71A48">
      <w:pPr>
        <w:pStyle w:val="1f4"/>
        <w:spacing w:line="264" w:lineRule="auto"/>
        <w:ind w:left="0" w:right="0"/>
        <w:jc w:val="center"/>
        <w:rPr>
          <w:rFonts w:ascii="Times New Roman" w:hAnsi="Times New Roman"/>
          <w:b/>
          <w:sz w:val="24"/>
          <w:szCs w:val="24"/>
        </w:rPr>
      </w:pPr>
      <w:r w:rsidRPr="00621823">
        <w:rPr>
          <w:rFonts w:ascii="Times New Roman" w:hAnsi="Times New Roman"/>
          <w:b/>
          <w:sz w:val="24"/>
          <w:szCs w:val="24"/>
        </w:rPr>
        <w:t>ОТКРЫТЫЙ ЗАПРОС ПРЕДЛОЖЕНИЙ</w:t>
      </w:r>
    </w:p>
    <w:p w:rsidR="00717F60" w:rsidRPr="00621823" w:rsidRDefault="00717F60" w:rsidP="007556FF">
      <w:pPr>
        <w:spacing w:line="264" w:lineRule="auto"/>
        <w:ind w:firstLine="0"/>
        <w:jc w:val="center"/>
        <w:rPr>
          <w:b/>
          <w:sz w:val="24"/>
          <w:szCs w:val="24"/>
        </w:rPr>
      </w:pPr>
      <w:r w:rsidRPr="00621823">
        <w:rPr>
          <w:b/>
          <w:sz w:val="24"/>
          <w:szCs w:val="24"/>
        </w:rPr>
        <w:t xml:space="preserve">на право заключения </w:t>
      </w:r>
      <w:proofErr w:type="gramStart"/>
      <w:r w:rsidR="00366652" w:rsidRPr="00621823">
        <w:rPr>
          <w:b/>
          <w:sz w:val="24"/>
          <w:szCs w:val="24"/>
        </w:rPr>
        <w:t>Договор</w:t>
      </w:r>
      <w:r w:rsidR="00621823" w:rsidRPr="00621823">
        <w:rPr>
          <w:b/>
          <w:sz w:val="24"/>
          <w:szCs w:val="24"/>
        </w:rPr>
        <w:t>а</w:t>
      </w:r>
      <w:proofErr w:type="gramEnd"/>
      <w:r w:rsidR="00366652" w:rsidRPr="00621823">
        <w:rPr>
          <w:b/>
          <w:sz w:val="24"/>
          <w:szCs w:val="24"/>
        </w:rPr>
        <w:t xml:space="preserve"> </w:t>
      </w:r>
      <w:r w:rsidR="005E6BD5" w:rsidRPr="005E6BD5">
        <w:rPr>
          <w:b/>
          <w:sz w:val="24"/>
          <w:szCs w:val="24"/>
        </w:rPr>
        <w:t>на выполнение работ по ремонту КЛС и ВОЛС</w:t>
      </w:r>
      <w:r w:rsidR="00366652" w:rsidRPr="00621823">
        <w:rPr>
          <w:b/>
          <w:sz w:val="24"/>
          <w:szCs w:val="24"/>
        </w:rPr>
        <w:t xml:space="preserve"> для нужд ПАО «МРСК Центра»</w:t>
      </w:r>
      <w:r w:rsidR="007556FF" w:rsidRPr="00621823">
        <w:rPr>
          <w:b/>
          <w:sz w:val="24"/>
          <w:szCs w:val="24"/>
        </w:rPr>
        <w:t xml:space="preserve"> (филиал</w:t>
      </w:r>
      <w:r w:rsidR="00621823" w:rsidRPr="00621823">
        <w:rPr>
          <w:b/>
          <w:sz w:val="24"/>
          <w:szCs w:val="24"/>
        </w:rPr>
        <w:t>а</w:t>
      </w:r>
      <w:r w:rsidR="007556FF" w:rsidRPr="00621823">
        <w:rPr>
          <w:b/>
          <w:sz w:val="24"/>
          <w:szCs w:val="24"/>
        </w:rPr>
        <w:t xml:space="preserve"> «</w:t>
      </w:r>
      <w:r w:rsidR="00621823" w:rsidRPr="00621823">
        <w:rPr>
          <w:b/>
          <w:sz w:val="24"/>
          <w:szCs w:val="24"/>
        </w:rPr>
        <w:t>Яр</w:t>
      </w:r>
      <w:r w:rsidR="007556FF" w:rsidRPr="00621823">
        <w:rPr>
          <w:b/>
          <w:sz w:val="24"/>
          <w:szCs w:val="24"/>
        </w:rPr>
        <w:t>энерго»)</w:t>
      </w:r>
    </w:p>
    <w:p w:rsidR="007556FF" w:rsidRPr="00621823"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621823">
        <w:rPr>
          <w:rFonts w:ascii="Times New Roman" w:eastAsia="Times New Roman" w:hAnsi="Times New Roman" w:cs="Times New Roman"/>
          <w:b/>
          <w:caps/>
        </w:rPr>
        <w:t xml:space="preserve"> «ОБЩАЯ</w:t>
      </w:r>
      <w:r w:rsidR="00B51A18" w:rsidRPr="00621823">
        <w:rPr>
          <w:rFonts w:ascii="Times New Roman" w:eastAsia="Times New Roman" w:hAnsi="Times New Roman" w:cs="Times New Roman"/>
          <w:b/>
          <w:caps/>
        </w:rPr>
        <w:t>,</w:t>
      </w:r>
      <w:r w:rsidRPr="00621823">
        <w:rPr>
          <w:rFonts w:ascii="Times New Roman" w:eastAsia="Times New Roman" w:hAnsi="Times New Roman" w:cs="Times New Roman"/>
          <w:b/>
          <w:caps/>
        </w:rPr>
        <w:t xml:space="preserve"> КОММЕРЧЕСКАЯ</w:t>
      </w:r>
      <w:r w:rsidR="00B51A18" w:rsidRPr="00621823">
        <w:rPr>
          <w:rFonts w:ascii="Times New Roman" w:eastAsia="Times New Roman" w:hAnsi="Times New Roman" w:cs="Times New Roman"/>
          <w:b/>
          <w:caps/>
        </w:rPr>
        <w:t xml:space="preserve"> и техническая</w:t>
      </w:r>
      <w:r w:rsidRPr="00621823">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621823">
        <w:rPr>
          <w:sz w:val="24"/>
          <w:szCs w:val="24"/>
        </w:rPr>
        <w:t>Ярославль</w:t>
      </w:r>
      <w:r w:rsidRPr="00C12FA4">
        <w:rPr>
          <w:sz w:val="24"/>
          <w:szCs w:val="24"/>
        </w:rPr>
        <w:br/>
      </w:r>
      <w:r w:rsidR="009C1997">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9F264D" w:rsidRDefault="00812BD9">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5C3700">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BD9">
        <w:rPr>
          <w:noProof/>
        </w:rPr>
        <w:fldChar w:fldCharType="begin"/>
      </w:r>
      <w:r>
        <w:rPr>
          <w:noProof/>
        </w:rPr>
        <w:instrText xml:space="preserve"> PAGEREF _Toc471897484 \h </w:instrText>
      </w:r>
      <w:r w:rsidR="00812BD9">
        <w:rPr>
          <w:noProof/>
        </w:rPr>
      </w:r>
      <w:r w:rsidR="00812BD9">
        <w:rPr>
          <w:noProof/>
        </w:rPr>
        <w:fldChar w:fldCharType="separate"/>
      </w:r>
      <w:r w:rsidR="005C3700">
        <w:rPr>
          <w:noProof/>
        </w:rPr>
        <w:t>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BD9">
        <w:rPr>
          <w:noProof/>
        </w:rPr>
        <w:fldChar w:fldCharType="begin"/>
      </w:r>
      <w:r>
        <w:rPr>
          <w:noProof/>
        </w:rPr>
        <w:instrText xml:space="preserve"> PAGEREF _Toc471897485 \h </w:instrText>
      </w:r>
      <w:r w:rsidR="00812BD9">
        <w:rPr>
          <w:noProof/>
        </w:rPr>
      </w:r>
      <w:r w:rsidR="00812BD9">
        <w:rPr>
          <w:noProof/>
        </w:rPr>
        <w:fldChar w:fldCharType="separate"/>
      </w:r>
      <w:r w:rsidR="005C3700">
        <w:rPr>
          <w:noProof/>
        </w:rPr>
        <w:t>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913D5">
        <w:rPr>
          <w:noProof/>
        </w:rPr>
        <w:tab/>
      </w:r>
      <w:r w:rsidR="00812BD9">
        <w:rPr>
          <w:noProof/>
        </w:rPr>
        <w:fldChar w:fldCharType="begin"/>
      </w:r>
      <w:r>
        <w:rPr>
          <w:noProof/>
        </w:rPr>
        <w:instrText xml:space="preserve"> PAGEREF _Toc471897486 \h </w:instrText>
      </w:r>
      <w:r w:rsidR="00812BD9">
        <w:rPr>
          <w:noProof/>
        </w:rPr>
      </w:r>
      <w:r w:rsidR="00812BD9">
        <w:rPr>
          <w:noProof/>
        </w:rPr>
        <w:fldChar w:fldCharType="separate"/>
      </w:r>
      <w:r w:rsidR="005C3700">
        <w:rPr>
          <w:noProof/>
        </w:rPr>
        <w:t>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BD9">
        <w:rPr>
          <w:noProof/>
        </w:rPr>
        <w:fldChar w:fldCharType="begin"/>
      </w:r>
      <w:r>
        <w:rPr>
          <w:noProof/>
        </w:rPr>
        <w:instrText xml:space="preserve"> PAGEREF _Toc471897487 \h </w:instrText>
      </w:r>
      <w:r w:rsidR="00812BD9">
        <w:rPr>
          <w:noProof/>
        </w:rPr>
      </w:r>
      <w:r w:rsidR="00812BD9">
        <w:rPr>
          <w:noProof/>
        </w:rPr>
        <w:fldChar w:fldCharType="separate"/>
      </w:r>
      <w:r w:rsidR="005C3700">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BD9">
        <w:rPr>
          <w:noProof/>
        </w:rPr>
        <w:fldChar w:fldCharType="begin"/>
      </w:r>
      <w:r>
        <w:rPr>
          <w:noProof/>
        </w:rPr>
        <w:instrText xml:space="preserve"> PAGEREF _Toc471897488 \h </w:instrText>
      </w:r>
      <w:r w:rsidR="00812BD9">
        <w:rPr>
          <w:noProof/>
        </w:rPr>
      </w:r>
      <w:r w:rsidR="00812BD9">
        <w:rPr>
          <w:noProof/>
        </w:rPr>
        <w:fldChar w:fldCharType="separate"/>
      </w:r>
      <w:r w:rsidR="005C3700">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812BD9">
        <w:rPr>
          <w:noProof/>
        </w:rPr>
        <w:fldChar w:fldCharType="begin"/>
      </w:r>
      <w:r>
        <w:rPr>
          <w:noProof/>
        </w:rPr>
        <w:instrText xml:space="preserve"> PAGEREF _Toc471897489 \h </w:instrText>
      </w:r>
      <w:r w:rsidR="00812BD9">
        <w:rPr>
          <w:noProof/>
        </w:rPr>
      </w:r>
      <w:r w:rsidR="00812BD9">
        <w:rPr>
          <w:noProof/>
        </w:rPr>
        <w:fldChar w:fldCharType="separate"/>
      </w:r>
      <w:r w:rsidR="005C3700">
        <w:rPr>
          <w:noProof/>
        </w:rPr>
        <w:t>9</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_Toc471897496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BD9">
        <w:rPr>
          <w:noProof/>
        </w:rPr>
        <w:fldChar w:fldCharType="begin"/>
      </w:r>
      <w:r>
        <w:rPr>
          <w:noProof/>
        </w:rPr>
        <w:instrText xml:space="preserve"> PAGEREF _Toc471897497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_Toc471897501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812BD9">
        <w:rPr>
          <w:noProof/>
        </w:rPr>
        <w:fldChar w:fldCharType="begin"/>
      </w:r>
      <w:r>
        <w:rPr>
          <w:noProof/>
        </w:rPr>
        <w:instrText xml:space="preserve"> PAGEREF _Toc471897505 \h </w:instrText>
      </w:r>
      <w:r w:rsidR="00812BD9">
        <w:rPr>
          <w:noProof/>
        </w:rPr>
      </w:r>
      <w:r w:rsidR="00812BD9">
        <w:rPr>
          <w:noProof/>
        </w:rPr>
        <w:fldChar w:fldCharType="separate"/>
      </w:r>
      <w:r w:rsidR="005C3700">
        <w:rPr>
          <w:noProof/>
        </w:rPr>
        <w:t>11</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BD9">
        <w:rPr>
          <w:noProof/>
        </w:rPr>
        <w:fldChar w:fldCharType="begin"/>
      </w:r>
      <w:r>
        <w:rPr>
          <w:noProof/>
        </w:rPr>
        <w:instrText xml:space="preserve"> PAGEREF _Toc471897513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BD9">
        <w:rPr>
          <w:noProof/>
        </w:rPr>
        <w:fldChar w:fldCharType="begin"/>
      </w:r>
      <w:r>
        <w:rPr>
          <w:noProof/>
        </w:rPr>
        <w:instrText xml:space="preserve"> PAGEREF _Toc471897514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BD9">
        <w:rPr>
          <w:noProof/>
        </w:rPr>
        <w:fldChar w:fldCharType="begin"/>
      </w:r>
      <w:r>
        <w:rPr>
          <w:noProof/>
        </w:rPr>
        <w:instrText xml:space="preserve"> PAGEREF _Toc471897517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BD9">
        <w:rPr>
          <w:noProof/>
        </w:rPr>
        <w:fldChar w:fldCharType="begin"/>
      </w:r>
      <w:r>
        <w:rPr>
          <w:noProof/>
        </w:rPr>
        <w:instrText xml:space="preserve"> PAGEREF _Toc471897518 \h </w:instrText>
      </w:r>
      <w:r w:rsidR="00812BD9">
        <w:rPr>
          <w:noProof/>
        </w:rPr>
      </w:r>
      <w:r w:rsidR="00812BD9">
        <w:rPr>
          <w:noProof/>
        </w:rPr>
        <w:fldChar w:fldCharType="separate"/>
      </w:r>
      <w:r w:rsidR="005C3700">
        <w:rPr>
          <w:noProof/>
        </w:rPr>
        <w:t>14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BD9">
        <w:rPr>
          <w:noProof/>
        </w:rPr>
        <w:fldChar w:fldCharType="begin"/>
      </w:r>
      <w:r>
        <w:rPr>
          <w:noProof/>
        </w:rPr>
        <w:instrText xml:space="preserve"> PAGEREF _Toc471897533 \h </w:instrText>
      </w:r>
      <w:r w:rsidR="00812BD9">
        <w:rPr>
          <w:noProof/>
        </w:rPr>
      </w:r>
      <w:r w:rsidR="00812BD9">
        <w:rPr>
          <w:noProof/>
        </w:rPr>
        <w:fldChar w:fldCharType="separate"/>
      </w:r>
      <w:r w:rsidR="005C3700">
        <w:rPr>
          <w:noProof/>
        </w:rPr>
        <w:t>35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BD9">
        <w:rPr>
          <w:noProof/>
        </w:rPr>
        <w:fldChar w:fldCharType="begin"/>
      </w:r>
      <w:r>
        <w:rPr>
          <w:noProof/>
        </w:rPr>
        <w:instrText xml:space="preserve"> PAGEREF _Toc471897536 \h </w:instrText>
      </w:r>
      <w:r w:rsidR="00812BD9">
        <w:rPr>
          <w:noProof/>
        </w:rPr>
      </w:r>
      <w:r w:rsidR="00812BD9">
        <w:rPr>
          <w:noProof/>
        </w:rPr>
        <w:fldChar w:fldCharType="separate"/>
      </w:r>
      <w:r w:rsidR="005C3700">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BD9">
        <w:rPr>
          <w:noProof/>
        </w:rPr>
        <w:fldChar w:fldCharType="begin"/>
      </w:r>
      <w:r>
        <w:rPr>
          <w:noProof/>
        </w:rPr>
        <w:instrText xml:space="preserve"> PAGEREF _Toc471897537 \h </w:instrText>
      </w:r>
      <w:r w:rsidR="00812BD9">
        <w:rPr>
          <w:noProof/>
        </w:rPr>
      </w:r>
      <w:r w:rsidR="00812BD9">
        <w:rPr>
          <w:noProof/>
        </w:rPr>
        <w:fldChar w:fldCharType="separate"/>
      </w:r>
      <w:r w:rsidR="005C3700">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BD9">
        <w:rPr>
          <w:noProof/>
        </w:rPr>
        <w:fldChar w:fldCharType="begin"/>
      </w:r>
      <w:r>
        <w:rPr>
          <w:noProof/>
        </w:rPr>
        <w:instrText xml:space="preserve"> PAGEREF _Toc471897542 \h </w:instrText>
      </w:r>
      <w:r w:rsidR="00812BD9">
        <w:rPr>
          <w:noProof/>
        </w:rPr>
      </w:r>
      <w:r w:rsidR="00812BD9">
        <w:rPr>
          <w:noProof/>
        </w:rPr>
        <w:fldChar w:fldCharType="separate"/>
      </w:r>
      <w:r w:rsidR="005C3700">
        <w:rPr>
          <w:noProof/>
        </w:rPr>
        <w:t>38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812BD9">
        <w:rPr>
          <w:noProof/>
        </w:rPr>
        <w:fldChar w:fldCharType="begin"/>
      </w:r>
      <w:r>
        <w:rPr>
          <w:noProof/>
        </w:rPr>
        <w:instrText xml:space="preserve"> PAGEREF _Toc471897543 \h </w:instrText>
      </w:r>
      <w:r w:rsidR="00812BD9">
        <w:rPr>
          <w:noProof/>
        </w:rPr>
      </w:r>
      <w:r w:rsidR="00812BD9">
        <w:rPr>
          <w:noProof/>
        </w:rPr>
        <w:fldChar w:fldCharType="separate"/>
      </w:r>
      <w:r w:rsidR="005C3700">
        <w:rPr>
          <w:noProof/>
        </w:rPr>
        <w:t>40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BD9">
        <w:rPr>
          <w:noProof/>
        </w:rPr>
        <w:fldChar w:fldCharType="begin"/>
      </w:r>
      <w:r>
        <w:rPr>
          <w:noProof/>
        </w:rPr>
        <w:instrText xml:space="preserve"> PAGEREF _Toc471897544 \h </w:instrText>
      </w:r>
      <w:r w:rsidR="00812BD9">
        <w:rPr>
          <w:noProof/>
        </w:rPr>
      </w:r>
      <w:r w:rsidR="00812BD9">
        <w:rPr>
          <w:noProof/>
        </w:rPr>
        <w:fldChar w:fldCharType="separate"/>
      </w:r>
      <w:r w:rsidR="005C3700">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BD9">
        <w:rPr>
          <w:noProof/>
        </w:rPr>
        <w:fldChar w:fldCharType="begin"/>
      </w:r>
      <w:r>
        <w:rPr>
          <w:noProof/>
        </w:rPr>
        <w:instrText xml:space="preserve"> PAGEREF _Toc471897545 \h </w:instrText>
      </w:r>
      <w:r w:rsidR="00812BD9">
        <w:rPr>
          <w:noProof/>
        </w:rPr>
      </w:r>
      <w:r w:rsidR="00812BD9">
        <w:rPr>
          <w:noProof/>
        </w:rPr>
        <w:fldChar w:fldCharType="separate"/>
      </w:r>
      <w:r w:rsidR="005C3700">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812BD9">
        <w:rPr>
          <w:noProof/>
        </w:rPr>
        <w:fldChar w:fldCharType="begin"/>
      </w:r>
      <w:r>
        <w:rPr>
          <w:noProof/>
        </w:rPr>
        <w:instrText xml:space="preserve"> PAGEREF _Toc471897546 \h </w:instrText>
      </w:r>
      <w:r w:rsidR="00812BD9">
        <w:rPr>
          <w:noProof/>
        </w:rPr>
      </w:r>
      <w:r w:rsidR="00812BD9">
        <w:rPr>
          <w:noProof/>
        </w:rPr>
        <w:fldChar w:fldCharType="separate"/>
      </w:r>
      <w:r w:rsidR="005C3700">
        <w:rPr>
          <w:noProof/>
        </w:rPr>
        <w:t>42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BD9">
        <w:rPr>
          <w:noProof/>
        </w:rPr>
        <w:fldChar w:fldCharType="begin"/>
      </w:r>
      <w:r>
        <w:rPr>
          <w:noProof/>
        </w:rPr>
        <w:instrText xml:space="preserve"> PAGEREF _Toc471897547 \h </w:instrText>
      </w:r>
      <w:r w:rsidR="00812BD9">
        <w:rPr>
          <w:noProof/>
        </w:rPr>
      </w:r>
      <w:r w:rsidR="00812BD9">
        <w:rPr>
          <w:noProof/>
        </w:rPr>
        <w:fldChar w:fldCharType="separate"/>
      </w:r>
      <w:r w:rsidR="005C3700">
        <w:rPr>
          <w:noProof/>
        </w:rPr>
        <w:t>43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812BD9">
        <w:rPr>
          <w:noProof/>
        </w:rPr>
        <w:fldChar w:fldCharType="begin"/>
      </w:r>
      <w:r>
        <w:rPr>
          <w:noProof/>
        </w:rPr>
        <w:instrText xml:space="preserve"> PAGEREF _Toc471897548 \h </w:instrText>
      </w:r>
      <w:r w:rsidR="00812BD9">
        <w:rPr>
          <w:noProof/>
        </w:rPr>
      </w:r>
      <w:r w:rsidR="00812BD9">
        <w:rPr>
          <w:noProof/>
        </w:rPr>
        <w:fldChar w:fldCharType="separate"/>
      </w:r>
      <w:r w:rsidR="005C3700">
        <w:rPr>
          <w:noProof/>
        </w:rPr>
        <w:t>45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BD9">
        <w:rPr>
          <w:noProof/>
        </w:rPr>
        <w:fldChar w:fldCharType="begin"/>
      </w:r>
      <w:r>
        <w:rPr>
          <w:noProof/>
        </w:rPr>
        <w:instrText xml:space="preserve"> PAGEREF _Toc471897549 \h </w:instrText>
      </w:r>
      <w:r w:rsidR="00812BD9">
        <w:rPr>
          <w:noProof/>
        </w:rPr>
      </w:r>
      <w:r w:rsidR="00812BD9">
        <w:rPr>
          <w:noProof/>
        </w:rPr>
        <w:fldChar w:fldCharType="separate"/>
      </w:r>
      <w:r w:rsidR="005C3700">
        <w:rPr>
          <w:noProof/>
        </w:rPr>
        <w:t>46</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BD9">
        <w:rPr>
          <w:noProof/>
        </w:rPr>
        <w:fldChar w:fldCharType="begin"/>
      </w:r>
      <w:r>
        <w:rPr>
          <w:noProof/>
        </w:rPr>
        <w:instrText xml:space="preserve"> PAGEREF _Toc471897550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812BD9">
        <w:rPr>
          <w:noProof/>
        </w:rPr>
        <w:fldChar w:fldCharType="begin"/>
      </w:r>
      <w:r>
        <w:rPr>
          <w:noProof/>
        </w:rPr>
        <w:instrText xml:space="preserve"> PAGEREF _Toc471897551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812BD9">
        <w:rPr>
          <w:noProof/>
        </w:rPr>
        <w:fldChar w:fldCharType="begin"/>
      </w:r>
      <w:r>
        <w:rPr>
          <w:noProof/>
        </w:rPr>
        <w:instrText xml:space="preserve"> PAGEREF _Toc471897553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812BD9">
        <w:rPr>
          <w:noProof/>
        </w:rPr>
        <w:fldChar w:fldCharType="begin"/>
      </w:r>
      <w:r>
        <w:rPr>
          <w:noProof/>
        </w:rPr>
        <w:instrText xml:space="preserve"> PAGEREF _Toc471897555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BD9">
        <w:rPr>
          <w:noProof/>
        </w:rPr>
        <w:fldChar w:fldCharType="begin"/>
      </w:r>
      <w:r>
        <w:rPr>
          <w:noProof/>
        </w:rPr>
        <w:instrText xml:space="preserve"> PAGEREF _Toc471897557 \h </w:instrText>
      </w:r>
      <w:r w:rsidR="00812BD9">
        <w:rPr>
          <w:noProof/>
        </w:rPr>
      </w:r>
      <w:r w:rsidR="00812BD9">
        <w:rPr>
          <w:noProof/>
        </w:rPr>
        <w:fldChar w:fldCharType="separate"/>
      </w:r>
      <w:r w:rsidR="005C3700">
        <w:rPr>
          <w:noProof/>
        </w:rPr>
        <w:t>48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BD9">
        <w:rPr>
          <w:noProof/>
        </w:rPr>
        <w:fldChar w:fldCharType="begin"/>
      </w:r>
      <w:r>
        <w:rPr>
          <w:noProof/>
        </w:rPr>
        <w:instrText xml:space="preserve"> PAGEREF _Toc471897558 \h </w:instrText>
      </w:r>
      <w:r w:rsidR="00812BD9">
        <w:rPr>
          <w:noProof/>
        </w:rPr>
      </w:r>
      <w:r w:rsidR="00812BD9">
        <w:rPr>
          <w:noProof/>
        </w:rPr>
        <w:fldChar w:fldCharType="separate"/>
      </w:r>
      <w:r w:rsidR="005C3700">
        <w:rPr>
          <w:noProof/>
        </w:rPr>
        <w:t>48</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BD9">
        <w:rPr>
          <w:noProof/>
        </w:rPr>
        <w:fldChar w:fldCharType="begin"/>
      </w:r>
      <w:r>
        <w:rPr>
          <w:noProof/>
        </w:rPr>
        <w:instrText xml:space="preserve"> PAGEREF _Toc471897561 \h </w:instrText>
      </w:r>
      <w:r w:rsidR="00812BD9">
        <w:rPr>
          <w:noProof/>
        </w:rPr>
      </w:r>
      <w:r w:rsidR="00812BD9">
        <w:rPr>
          <w:noProof/>
        </w:rPr>
        <w:fldChar w:fldCharType="separate"/>
      </w:r>
      <w:r w:rsidR="005C3700">
        <w:rPr>
          <w:noProof/>
        </w:rPr>
        <w:t>52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812BD9">
        <w:rPr>
          <w:noProof/>
        </w:rPr>
        <w:fldChar w:fldCharType="begin"/>
      </w:r>
      <w:r>
        <w:rPr>
          <w:noProof/>
        </w:rPr>
        <w:instrText xml:space="preserve"> PAGEREF _Toc471897563 \h </w:instrText>
      </w:r>
      <w:r w:rsidR="00812BD9">
        <w:rPr>
          <w:noProof/>
        </w:rPr>
      </w:r>
      <w:r w:rsidR="00812BD9">
        <w:rPr>
          <w:noProof/>
        </w:rPr>
        <w:fldChar w:fldCharType="separate"/>
      </w:r>
      <w:r w:rsidR="005C3700">
        <w:rPr>
          <w:noProof/>
        </w:rPr>
        <w:t>54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812BD9">
        <w:rPr>
          <w:noProof/>
        </w:rPr>
        <w:fldChar w:fldCharType="begin"/>
      </w:r>
      <w:r>
        <w:rPr>
          <w:noProof/>
        </w:rPr>
        <w:instrText xml:space="preserve"> PAGEREF _Toc471897566 \h </w:instrText>
      </w:r>
      <w:r w:rsidR="00812BD9">
        <w:rPr>
          <w:noProof/>
        </w:rPr>
      </w:r>
      <w:r w:rsidR="00812BD9">
        <w:rPr>
          <w:noProof/>
        </w:rPr>
        <w:fldChar w:fldCharType="separate"/>
      </w:r>
      <w:r w:rsidR="005C3700">
        <w:rPr>
          <w:noProof/>
        </w:rPr>
        <w:t>56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812BD9">
        <w:rPr>
          <w:noProof/>
        </w:rPr>
        <w:fldChar w:fldCharType="begin"/>
      </w:r>
      <w:r>
        <w:rPr>
          <w:noProof/>
        </w:rPr>
        <w:instrText xml:space="preserve"> PAGEREF _Toc471897569 \h </w:instrText>
      </w:r>
      <w:r w:rsidR="00812BD9">
        <w:rPr>
          <w:noProof/>
        </w:rPr>
      </w:r>
      <w:r w:rsidR="00812BD9">
        <w:rPr>
          <w:noProof/>
        </w:rPr>
        <w:fldChar w:fldCharType="separate"/>
      </w:r>
      <w:r w:rsidR="005C3700">
        <w:rPr>
          <w:noProof/>
        </w:rPr>
        <w:t>58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812BD9">
        <w:rPr>
          <w:noProof/>
        </w:rPr>
        <w:fldChar w:fldCharType="begin"/>
      </w:r>
      <w:r>
        <w:rPr>
          <w:noProof/>
        </w:rPr>
        <w:instrText xml:space="preserve"> PAGEREF _Toc471897572 \h </w:instrText>
      </w:r>
      <w:r w:rsidR="00812BD9">
        <w:rPr>
          <w:noProof/>
        </w:rPr>
      </w:r>
      <w:r w:rsidR="00812BD9">
        <w:rPr>
          <w:noProof/>
        </w:rPr>
        <w:fldChar w:fldCharType="separate"/>
      </w:r>
      <w:r w:rsidR="005C3700">
        <w:rPr>
          <w:noProof/>
        </w:rPr>
        <w:t>60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812BD9">
        <w:rPr>
          <w:noProof/>
        </w:rPr>
        <w:fldChar w:fldCharType="begin"/>
      </w:r>
      <w:r>
        <w:rPr>
          <w:noProof/>
        </w:rPr>
        <w:instrText xml:space="preserve"> PAGEREF _Toc471897575 \h </w:instrText>
      </w:r>
      <w:r w:rsidR="00812BD9">
        <w:rPr>
          <w:noProof/>
        </w:rPr>
      </w:r>
      <w:r w:rsidR="00812BD9">
        <w:rPr>
          <w:noProof/>
        </w:rPr>
        <w:fldChar w:fldCharType="separate"/>
      </w:r>
      <w:r w:rsidR="005C3700">
        <w:rPr>
          <w:noProof/>
        </w:rPr>
        <w:t>62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12BD9">
        <w:rPr>
          <w:noProof/>
        </w:rPr>
        <w:fldChar w:fldCharType="begin"/>
      </w:r>
      <w:r>
        <w:rPr>
          <w:noProof/>
        </w:rPr>
        <w:instrText xml:space="preserve"> PAGEREF _Toc471897578 \h </w:instrText>
      </w:r>
      <w:r w:rsidR="00812BD9">
        <w:rPr>
          <w:noProof/>
        </w:rPr>
      </w:r>
      <w:r w:rsidR="00812BD9">
        <w:rPr>
          <w:noProof/>
        </w:rPr>
        <w:fldChar w:fldCharType="separate"/>
      </w:r>
      <w:r w:rsidR="005C3700">
        <w:rPr>
          <w:noProof/>
        </w:rPr>
        <w:t>64</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812BD9">
        <w:rPr>
          <w:noProof/>
        </w:rPr>
        <w:fldChar w:fldCharType="begin"/>
      </w:r>
      <w:r>
        <w:rPr>
          <w:noProof/>
        </w:rPr>
        <w:instrText xml:space="preserve"> PAGEREF _Toc471897580 \h </w:instrText>
      </w:r>
      <w:r w:rsidR="00812BD9">
        <w:rPr>
          <w:noProof/>
        </w:rPr>
      </w:r>
      <w:r w:rsidR="00812BD9">
        <w:rPr>
          <w:noProof/>
        </w:rPr>
        <w:fldChar w:fldCharType="separate"/>
      </w:r>
      <w:r w:rsidR="005C3700">
        <w:rPr>
          <w:noProof/>
        </w:rPr>
        <w:t>65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12BD9">
        <w:rPr>
          <w:noProof/>
        </w:rPr>
        <w:fldChar w:fldCharType="begin"/>
      </w:r>
      <w:r>
        <w:rPr>
          <w:noProof/>
        </w:rPr>
        <w:instrText xml:space="preserve"> PAGEREF _Toc471897582 \h </w:instrText>
      </w:r>
      <w:r w:rsidR="00812BD9">
        <w:rPr>
          <w:noProof/>
        </w:rPr>
      </w:r>
      <w:r w:rsidR="00812BD9">
        <w:rPr>
          <w:noProof/>
        </w:rPr>
        <w:fldChar w:fldCharType="separate"/>
      </w:r>
      <w:r w:rsidR="005C3700">
        <w:rPr>
          <w:noProof/>
        </w:rPr>
        <w:t>73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12BD9">
        <w:rPr>
          <w:noProof/>
        </w:rPr>
        <w:fldChar w:fldCharType="begin"/>
      </w:r>
      <w:r>
        <w:rPr>
          <w:noProof/>
        </w:rPr>
        <w:instrText xml:space="preserve"> PAGEREF _Toc471897585 \h </w:instrText>
      </w:r>
      <w:r w:rsidR="00812BD9">
        <w:rPr>
          <w:noProof/>
        </w:rPr>
      </w:r>
      <w:r w:rsidR="00812BD9">
        <w:rPr>
          <w:noProof/>
        </w:rPr>
        <w:fldChar w:fldCharType="separate"/>
      </w:r>
      <w:r w:rsidR="005C3700">
        <w:rPr>
          <w:noProof/>
        </w:rPr>
        <w:t>75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12BD9">
        <w:rPr>
          <w:noProof/>
        </w:rPr>
        <w:fldChar w:fldCharType="begin"/>
      </w:r>
      <w:r>
        <w:rPr>
          <w:noProof/>
        </w:rPr>
        <w:instrText xml:space="preserve"> PAGEREF _Toc471897588 \h </w:instrText>
      </w:r>
      <w:r w:rsidR="00812BD9">
        <w:rPr>
          <w:noProof/>
        </w:rPr>
      </w:r>
      <w:r w:rsidR="00812BD9">
        <w:rPr>
          <w:noProof/>
        </w:rPr>
        <w:fldChar w:fldCharType="separate"/>
      </w:r>
      <w:r w:rsidR="005C3700">
        <w:rPr>
          <w:noProof/>
        </w:rPr>
        <w:t>77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12BD9">
        <w:rPr>
          <w:noProof/>
        </w:rPr>
        <w:fldChar w:fldCharType="begin"/>
      </w:r>
      <w:r>
        <w:rPr>
          <w:noProof/>
        </w:rPr>
        <w:instrText xml:space="preserve"> PAGEREF _Toc471897591 \h </w:instrText>
      </w:r>
      <w:r w:rsidR="00812BD9">
        <w:rPr>
          <w:noProof/>
        </w:rPr>
      </w:r>
      <w:r w:rsidR="00812BD9">
        <w:rPr>
          <w:noProof/>
        </w:rPr>
        <w:fldChar w:fldCharType="separate"/>
      </w:r>
      <w:r w:rsidR="005C3700">
        <w:rPr>
          <w:noProof/>
        </w:rPr>
        <w:t>80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12BD9">
        <w:rPr>
          <w:noProof/>
        </w:rPr>
        <w:fldChar w:fldCharType="begin"/>
      </w:r>
      <w:r>
        <w:rPr>
          <w:noProof/>
        </w:rPr>
        <w:instrText xml:space="preserve"> PAGEREF _Toc471897594 \h </w:instrText>
      </w:r>
      <w:r w:rsidR="00812BD9">
        <w:rPr>
          <w:noProof/>
        </w:rPr>
      </w:r>
      <w:r w:rsidR="00812BD9">
        <w:rPr>
          <w:noProof/>
        </w:rPr>
        <w:fldChar w:fldCharType="separate"/>
      </w:r>
      <w:r w:rsidR="005C3700">
        <w:rPr>
          <w:noProof/>
        </w:rPr>
        <w:t>82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12BD9">
        <w:rPr>
          <w:noProof/>
        </w:rPr>
        <w:fldChar w:fldCharType="begin"/>
      </w:r>
      <w:r>
        <w:rPr>
          <w:noProof/>
        </w:rPr>
        <w:instrText xml:space="preserve"> PAGEREF _Toc471897597 \h </w:instrText>
      </w:r>
      <w:r w:rsidR="00812BD9">
        <w:rPr>
          <w:noProof/>
        </w:rPr>
      </w:r>
      <w:r w:rsidR="00812BD9">
        <w:rPr>
          <w:noProof/>
        </w:rPr>
        <w:fldChar w:fldCharType="separate"/>
      </w:r>
      <w:r w:rsidR="005C3700">
        <w:rPr>
          <w:noProof/>
        </w:rPr>
        <w:t>84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12BD9">
        <w:rPr>
          <w:noProof/>
        </w:rPr>
        <w:fldChar w:fldCharType="begin"/>
      </w:r>
      <w:r>
        <w:rPr>
          <w:noProof/>
        </w:rPr>
        <w:instrText xml:space="preserve"> PAGEREF _Toc471897602 \h </w:instrText>
      </w:r>
      <w:r w:rsidR="00812BD9">
        <w:rPr>
          <w:noProof/>
        </w:rPr>
      </w:r>
      <w:r w:rsidR="00812BD9">
        <w:rPr>
          <w:noProof/>
        </w:rPr>
        <w:fldChar w:fldCharType="separate"/>
      </w:r>
      <w:r w:rsidR="005C3700">
        <w:rPr>
          <w:noProof/>
        </w:rPr>
        <w:t>90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812BD9">
        <w:rPr>
          <w:noProof/>
        </w:rPr>
        <w:fldChar w:fldCharType="begin"/>
      </w:r>
      <w:r>
        <w:rPr>
          <w:noProof/>
        </w:rPr>
        <w:instrText xml:space="preserve"> PAGEREF _Toc471897605 \h </w:instrText>
      </w:r>
      <w:r w:rsidR="00812BD9">
        <w:rPr>
          <w:noProof/>
        </w:rPr>
      </w:r>
      <w:r w:rsidR="00812BD9">
        <w:rPr>
          <w:noProof/>
        </w:rPr>
        <w:fldChar w:fldCharType="separate"/>
      </w:r>
      <w:r w:rsidR="005C3700">
        <w:rPr>
          <w:noProof/>
        </w:rPr>
        <w:t>93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812BD9">
        <w:rPr>
          <w:noProof/>
        </w:rPr>
        <w:fldChar w:fldCharType="begin"/>
      </w:r>
      <w:r>
        <w:rPr>
          <w:noProof/>
        </w:rPr>
        <w:instrText xml:space="preserve"> PAGEREF _Toc471897608 \h </w:instrText>
      </w:r>
      <w:r w:rsidR="00812BD9">
        <w:rPr>
          <w:noProof/>
        </w:rPr>
      </w:r>
      <w:r w:rsidR="00812BD9">
        <w:rPr>
          <w:noProof/>
        </w:rPr>
        <w:fldChar w:fldCharType="separate"/>
      </w:r>
      <w:r w:rsidR="005C3700">
        <w:rPr>
          <w:noProof/>
        </w:rPr>
        <w:t>95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812BD9">
        <w:rPr>
          <w:noProof/>
        </w:rPr>
        <w:fldChar w:fldCharType="begin"/>
      </w:r>
      <w:r>
        <w:rPr>
          <w:noProof/>
        </w:rPr>
        <w:instrText xml:space="preserve"> PAGEREF _Toc471897611 \h </w:instrText>
      </w:r>
      <w:r w:rsidR="00812BD9">
        <w:rPr>
          <w:noProof/>
        </w:rPr>
      </w:r>
      <w:r w:rsidR="00812BD9">
        <w:rPr>
          <w:noProof/>
        </w:rPr>
        <w:fldChar w:fldCharType="separate"/>
      </w:r>
      <w:r w:rsidR="005C3700">
        <w:rPr>
          <w:noProof/>
        </w:rPr>
        <w:t>97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812BD9">
        <w:rPr>
          <w:noProof/>
        </w:rPr>
        <w:fldChar w:fldCharType="begin"/>
      </w:r>
      <w:r>
        <w:rPr>
          <w:noProof/>
        </w:rPr>
        <w:instrText xml:space="preserve"> PAGEREF _Toc471897614 \h </w:instrText>
      </w:r>
      <w:r w:rsidR="00812BD9">
        <w:rPr>
          <w:noProof/>
        </w:rPr>
      </w:r>
      <w:r w:rsidR="00812BD9">
        <w:rPr>
          <w:noProof/>
        </w:rPr>
        <w:fldChar w:fldCharType="separate"/>
      </w:r>
      <w:r w:rsidR="005C3700">
        <w:rPr>
          <w:noProof/>
        </w:rPr>
        <w:t>99</w:t>
      </w:r>
      <w:r w:rsidR="00812BD9">
        <w:rPr>
          <w:noProof/>
        </w:rPr>
        <w:fldChar w:fldCharType="end"/>
      </w:r>
    </w:p>
    <w:p w:rsidR="00717F60" w:rsidRPr="00E71A48" w:rsidRDefault="00812BD9"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621823">
        <w:rPr>
          <w:iCs/>
          <w:sz w:val="24"/>
          <w:szCs w:val="24"/>
        </w:rPr>
        <w:t>специалист 1 категории отдела закупочной деятельности управления логистики и МТО филиала</w:t>
      </w:r>
      <w:r w:rsidR="007556FF" w:rsidRPr="00702B2C">
        <w:rPr>
          <w:iCs/>
          <w:sz w:val="24"/>
          <w:szCs w:val="24"/>
        </w:rPr>
        <w:t xml:space="preserve"> ПАО «МРСК Центра»</w:t>
      </w:r>
      <w:r w:rsidR="00621823">
        <w:rPr>
          <w:iCs/>
          <w:sz w:val="24"/>
          <w:szCs w:val="24"/>
        </w:rPr>
        <w:t xml:space="preserve"> - «Ярэнерго»</w:t>
      </w:r>
      <w:r w:rsidR="007556FF" w:rsidRPr="00702B2C">
        <w:rPr>
          <w:iCs/>
          <w:sz w:val="24"/>
          <w:szCs w:val="24"/>
        </w:rPr>
        <w:t xml:space="preserve"> </w:t>
      </w:r>
      <w:r w:rsidR="00621823" w:rsidRPr="00621823">
        <w:rPr>
          <w:iCs/>
          <w:sz w:val="24"/>
          <w:szCs w:val="24"/>
        </w:rPr>
        <w:t>Донсков А.Ю.</w:t>
      </w:r>
      <w:r w:rsidR="007556FF" w:rsidRPr="00621823">
        <w:rPr>
          <w:iCs/>
          <w:sz w:val="24"/>
          <w:szCs w:val="24"/>
        </w:rPr>
        <w:t>, контактные телефоны: (4</w:t>
      </w:r>
      <w:r w:rsidR="00621823" w:rsidRPr="00621823">
        <w:rPr>
          <w:iCs/>
          <w:sz w:val="24"/>
          <w:szCs w:val="24"/>
        </w:rPr>
        <w:t>852</w:t>
      </w:r>
      <w:r w:rsidR="007556FF" w:rsidRPr="00621823">
        <w:rPr>
          <w:iCs/>
          <w:sz w:val="24"/>
          <w:szCs w:val="24"/>
        </w:rPr>
        <w:t>) 7</w:t>
      </w:r>
      <w:r w:rsidR="00621823" w:rsidRPr="00621823">
        <w:rPr>
          <w:iCs/>
          <w:sz w:val="24"/>
          <w:szCs w:val="24"/>
        </w:rPr>
        <w:t>8</w:t>
      </w:r>
      <w:r w:rsidR="007556FF" w:rsidRPr="00621823">
        <w:rPr>
          <w:iCs/>
          <w:sz w:val="24"/>
          <w:szCs w:val="24"/>
        </w:rPr>
        <w:t>-</w:t>
      </w:r>
      <w:r w:rsidR="00621823" w:rsidRPr="00621823">
        <w:rPr>
          <w:iCs/>
          <w:sz w:val="24"/>
          <w:szCs w:val="24"/>
        </w:rPr>
        <w:t>14</w:t>
      </w:r>
      <w:r w:rsidR="007556FF" w:rsidRPr="00621823">
        <w:rPr>
          <w:iCs/>
          <w:sz w:val="24"/>
          <w:szCs w:val="24"/>
        </w:rPr>
        <w:t>-</w:t>
      </w:r>
      <w:r w:rsidR="00621823" w:rsidRPr="00621823">
        <w:rPr>
          <w:iCs/>
          <w:sz w:val="24"/>
          <w:szCs w:val="24"/>
        </w:rPr>
        <w:t>78</w:t>
      </w:r>
      <w:r w:rsidR="007556FF" w:rsidRPr="00621823">
        <w:rPr>
          <w:iCs/>
          <w:sz w:val="24"/>
          <w:szCs w:val="24"/>
        </w:rPr>
        <w:t xml:space="preserve">, </w:t>
      </w:r>
      <w:r w:rsidR="007556FF" w:rsidRPr="00621823">
        <w:rPr>
          <w:sz w:val="24"/>
          <w:szCs w:val="24"/>
        </w:rPr>
        <w:t xml:space="preserve">адрес электронной почты: </w:t>
      </w:r>
      <w:hyperlink r:id="rId18" w:history="1">
        <w:r w:rsidR="00621823" w:rsidRPr="00621823">
          <w:rPr>
            <w:rStyle w:val="a7"/>
            <w:sz w:val="24"/>
            <w:szCs w:val="24"/>
            <w:lang w:val="en-US"/>
          </w:rPr>
          <w:t>Donskov</w:t>
        </w:r>
        <w:r w:rsidR="00621823" w:rsidRPr="00621823">
          <w:rPr>
            <w:rStyle w:val="a7"/>
            <w:sz w:val="24"/>
            <w:szCs w:val="24"/>
          </w:rPr>
          <w:t>.</w:t>
        </w:r>
        <w:r w:rsidR="00621823" w:rsidRPr="00621823">
          <w:rPr>
            <w:rStyle w:val="a7"/>
            <w:sz w:val="24"/>
            <w:szCs w:val="24"/>
            <w:lang w:val="en-US"/>
          </w:rPr>
          <w:t>AY</w:t>
        </w:r>
        <w:r w:rsidR="00621823" w:rsidRPr="00621823">
          <w:rPr>
            <w:rStyle w:val="a7"/>
            <w:sz w:val="24"/>
            <w:szCs w:val="24"/>
          </w:rPr>
          <w:t>@mrsk-1.ru</w:t>
        </w:r>
      </w:hyperlink>
      <w:r w:rsidRPr="00621823">
        <w:rPr>
          <w:iCs/>
          <w:sz w:val="24"/>
          <w:szCs w:val="24"/>
        </w:rPr>
        <w:t>, ответственное лицо –</w:t>
      </w:r>
      <w:r w:rsidRPr="00621823">
        <w:rPr>
          <w:sz w:val="24"/>
          <w:szCs w:val="24"/>
        </w:rPr>
        <w:t xml:space="preserve"> </w:t>
      </w:r>
      <w:r w:rsidR="00621823" w:rsidRPr="00621823">
        <w:rPr>
          <w:sz w:val="24"/>
          <w:szCs w:val="24"/>
        </w:rPr>
        <w:t>Донсков Антон Юрьевич</w:t>
      </w:r>
      <w:r w:rsidR="00467A32" w:rsidRPr="00621823">
        <w:rPr>
          <w:sz w:val="24"/>
          <w:szCs w:val="24"/>
        </w:rPr>
        <w:t>, контактные телефоны - (4</w:t>
      </w:r>
      <w:r w:rsidR="00621823" w:rsidRPr="00621823">
        <w:rPr>
          <w:sz w:val="24"/>
          <w:szCs w:val="24"/>
        </w:rPr>
        <w:t>852</w:t>
      </w:r>
      <w:r w:rsidR="00467A32" w:rsidRPr="00621823">
        <w:rPr>
          <w:sz w:val="24"/>
          <w:szCs w:val="24"/>
        </w:rPr>
        <w:t>) 7</w:t>
      </w:r>
      <w:r w:rsidR="00621823" w:rsidRPr="00621823">
        <w:rPr>
          <w:sz w:val="24"/>
          <w:szCs w:val="24"/>
        </w:rPr>
        <w:t>8</w:t>
      </w:r>
      <w:r w:rsidR="00467A32" w:rsidRPr="00621823">
        <w:rPr>
          <w:sz w:val="24"/>
          <w:szCs w:val="24"/>
        </w:rPr>
        <w:t>-</w:t>
      </w:r>
      <w:r w:rsidR="00621823" w:rsidRPr="00621823">
        <w:rPr>
          <w:sz w:val="24"/>
          <w:szCs w:val="24"/>
        </w:rPr>
        <w:t>14</w:t>
      </w:r>
      <w:r w:rsidR="00467A32" w:rsidRPr="00621823">
        <w:rPr>
          <w:sz w:val="24"/>
          <w:szCs w:val="24"/>
        </w:rPr>
        <w:t>-</w:t>
      </w:r>
      <w:r w:rsidR="00621823" w:rsidRPr="00621823">
        <w:rPr>
          <w:sz w:val="24"/>
          <w:szCs w:val="24"/>
        </w:rPr>
        <w:t>78</w:t>
      </w:r>
      <w:r w:rsidR="00467A32" w:rsidRPr="00621823">
        <w:rPr>
          <w:sz w:val="24"/>
          <w:szCs w:val="24"/>
        </w:rPr>
        <w:t xml:space="preserve">, адрес электронной почты: </w:t>
      </w:r>
      <w:hyperlink r:id="rId19" w:history="1">
        <w:r w:rsidR="00621823" w:rsidRPr="00621823">
          <w:rPr>
            <w:rStyle w:val="a7"/>
            <w:sz w:val="24"/>
            <w:szCs w:val="24"/>
            <w:lang w:val="en-US"/>
          </w:rPr>
          <w:t>Donskov</w:t>
        </w:r>
        <w:r w:rsidR="00621823" w:rsidRPr="00621823">
          <w:rPr>
            <w:rStyle w:val="a7"/>
            <w:sz w:val="24"/>
            <w:szCs w:val="24"/>
          </w:rPr>
          <w:t>.</w:t>
        </w:r>
        <w:r w:rsidR="00621823" w:rsidRPr="00621823">
          <w:rPr>
            <w:rStyle w:val="a7"/>
            <w:sz w:val="24"/>
            <w:szCs w:val="24"/>
            <w:lang w:val="en-US"/>
          </w:rPr>
          <w:t>AY</w:t>
        </w:r>
        <w:r w:rsidR="00621823" w:rsidRPr="00621823">
          <w:rPr>
            <w:rStyle w:val="a7"/>
            <w:sz w:val="24"/>
            <w:szCs w:val="24"/>
          </w:rPr>
          <w:t>@mrsk-1.ru</w:t>
        </w:r>
      </w:hyperlink>
      <w:r w:rsidR="00467A32" w:rsidRPr="00621823">
        <w:rPr>
          <w:sz w:val="24"/>
          <w:szCs w:val="24"/>
        </w:rPr>
        <w:t>.</w:t>
      </w:r>
      <w:r w:rsidR="00862664" w:rsidRPr="00621823">
        <w:rPr>
          <w:sz w:val="24"/>
          <w:szCs w:val="24"/>
        </w:rPr>
        <w:t xml:space="preserve"> </w:t>
      </w:r>
      <w:proofErr w:type="gramStart"/>
      <w:r w:rsidR="004B5EB3" w:rsidRPr="00621823">
        <w:rPr>
          <w:iCs/>
          <w:sz w:val="24"/>
          <w:szCs w:val="24"/>
        </w:rPr>
        <w:t>Извещени</w:t>
      </w:r>
      <w:r w:rsidRPr="00621823">
        <w:rPr>
          <w:iCs/>
          <w:sz w:val="24"/>
          <w:szCs w:val="24"/>
        </w:rPr>
        <w:t>ем</w:t>
      </w:r>
      <w:r w:rsidRPr="00621823">
        <w:rPr>
          <w:sz w:val="24"/>
          <w:szCs w:val="24"/>
        </w:rPr>
        <w:t xml:space="preserve"> о проведении открытого </w:t>
      </w:r>
      <w:r w:rsidRPr="00621823">
        <w:rPr>
          <w:iCs/>
          <w:sz w:val="24"/>
          <w:szCs w:val="24"/>
        </w:rPr>
        <w:t>запроса предложений</w:t>
      </w:r>
      <w:r w:rsidRPr="00621823">
        <w:rPr>
          <w:sz w:val="24"/>
          <w:szCs w:val="24"/>
        </w:rPr>
        <w:t xml:space="preserve">, опубликованным </w:t>
      </w:r>
      <w:r w:rsidRPr="00621823">
        <w:rPr>
          <w:b/>
          <w:sz w:val="24"/>
          <w:szCs w:val="24"/>
        </w:rPr>
        <w:t>«</w:t>
      </w:r>
      <w:r w:rsidR="005E6BD5">
        <w:rPr>
          <w:b/>
          <w:sz w:val="24"/>
          <w:szCs w:val="24"/>
        </w:rPr>
        <w:t>15</w:t>
      </w:r>
      <w:r w:rsidRPr="00621823">
        <w:rPr>
          <w:b/>
          <w:sz w:val="24"/>
          <w:szCs w:val="24"/>
        </w:rPr>
        <w:t xml:space="preserve">» </w:t>
      </w:r>
      <w:r w:rsidR="005E6BD5">
        <w:rPr>
          <w:b/>
          <w:sz w:val="24"/>
          <w:szCs w:val="24"/>
        </w:rPr>
        <w:t>ноября</w:t>
      </w:r>
      <w:r w:rsidRPr="00621823">
        <w:rPr>
          <w:b/>
          <w:sz w:val="24"/>
          <w:szCs w:val="24"/>
        </w:rPr>
        <w:t xml:space="preserve"> </w:t>
      </w:r>
      <w:r w:rsidR="009C1997" w:rsidRPr="00621823">
        <w:rPr>
          <w:b/>
          <w:sz w:val="24"/>
          <w:szCs w:val="24"/>
        </w:rPr>
        <w:t>2018</w:t>
      </w:r>
      <w:r w:rsidRPr="00621823">
        <w:rPr>
          <w:b/>
          <w:sz w:val="24"/>
          <w:szCs w:val="24"/>
        </w:rPr>
        <w:t xml:space="preserve"> г.</w:t>
      </w:r>
      <w:r w:rsidRPr="00621823">
        <w:rPr>
          <w:sz w:val="24"/>
          <w:szCs w:val="24"/>
        </w:rPr>
        <w:t xml:space="preserve"> на официальном сайте (</w:t>
      </w:r>
      <w:hyperlink r:id="rId20" w:history="1">
        <w:r w:rsidR="00345CCA" w:rsidRPr="00621823">
          <w:rPr>
            <w:rStyle w:val="a7"/>
            <w:sz w:val="24"/>
            <w:szCs w:val="24"/>
          </w:rPr>
          <w:t>www.zakupki.</w:t>
        </w:r>
        <w:r w:rsidR="00345CCA" w:rsidRPr="00621823">
          <w:rPr>
            <w:rStyle w:val="a7"/>
            <w:sz w:val="24"/>
            <w:szCs w:val="24"/>
            <w:lang w:val="en-US"/>
          </w:rPr>
          <w:t>gov</w:t>
        </w:r>
        <w:r w:rsidR="00345CCA" w:rsidRPr="00621823">
          <w:rPr>
            <w:rStyle w:val="a7"/>
            <w:sz w:val="24"/>
            <w:szCs w:val="24"/>
          </w:rPr>
          <w:t>.ru</w:t>
        </w:r>
      </w:hyperlink>
      <w:r w:rsidRPr="00621823">
        <w:rPr>
          <w:sz w:val="24"/>
          <w:szCs w:val="24"/>
        </w:rPr>
        <w:t>),</w:t>
      </w:r>
      <w:r w:rsidR="009D7F01" w:rsidRPr="00621823">
        <w:rPr>
          <w:iCs/>
          <w:sz w:val="24"/>
          <w:szCs w:val="24"/>
        </w:rPr>
        <w:t xml:space="preserve"> </w:t>
      </w:r>
      <w:r w:rsidR="009D7F01" w:rsidRPr="00621823">
        <w:rPr>
          <w:sz w:val="24"/>
          <w:szCs w:val="24"/>
        </w:rPr>
        <w:t xml:space="preserve">на сайте </w:t>
      </w:r>
      <w:r w:rsidR="007556FF" w:rsidRPr="00621823">
        <w:rPr>
          <w:iCs/>
          <w:sz w:val="24"/>
          <w:szCs w:val="24"/>
        </w:rPr>
        <w:t>ПАО «МРСК Центра»</w:t>
      </w:r>
      <w:r w:rsidR="009D7F01" w:rsidRPr="00621823">
        <w:rPr>
          <w:sz w:val="24"/>
          <w:szCs w:val="24"/>
        </w:rPr>
        <w:t xml:space="preserve"> (</w:t>
      </w:r>
      <w:hyperlink r:id="rId21" w:history="1">
        <w:r w:rsidR="007556FF" w:rsidRPr="00621823">
          <w:rPr>
            <w:rStyle w:val="a7"/>
            <w:sz w:val="24"/>
            <w:szCs w:val="24"/>
          </w:rPr>
          <w:t>www.mrsk-1.ru</w:t>
        </w:r>
      </w:hyperlink>
      <w:r w:rsidR="00862664" w:rsidRPr="00621823">
        <w:rPr>
          <w:sz w:val="24"/>
          <w:szCs w:val="24"/>
        </w:rPr>
        <w:t>)</w:t>
      </w:r>
      <w:r w:rsidR="00702B2C" w:rsidRPr="00621823">
        <w:rPr>
          <w:sz w:val="24"/>
          <w:szCs w:val="24"/>
        </w:rPr>
        <w:t xml:space="preserve">, на сайте ЭТП, указанном в п. </w:t>
      </w:r>
      <w:r w:rsidR="004E0F05" w:rsidRPr="00621823">
        <w:fldChar w:fldCharType="begin"/>
      </w:r>
      <w:r w:rsidR="004E0F05" w:rsidRPr="00621823">
        <w:instrText xml:space="preserve"> REF _Ref440269836 \r \h  \* MERGEFORMAT </w:instrText>
      </w:r>
      <w:r w:rsidR="004E0F05" w:rsidRPr="00621823">
        <w:fldChar w:fldCharType="separate"/>
      </w:r>
      <w:r w:rsidR="00644A23" w:rsidRPr="00621823">
        <w:rPr>
          <w:sz w:val="24"/>
          <w:szCs w:val="24"/>
        </w:rPr>
        <w:t>1.1.2</w:t>
      </w:r>
      <w:r w:rsidR="004E0F05" w:rsidRPr="00621823">
        <w:fldChar w:fldCharType="end"/>
      </w:r>
      <w:r w:rsidR="00702B2C" w:rsidRPr="00621823">
        <w:rPr>
          <w:sz w:val="24"/>
          <w:szCs w:val="24"/>
        </w:rPr>
        <w:t xml:space="preserve"> настоящей Документации, </w:t>
      </w:r>
      <w:r w:rsidR="009A7733" w:rsidRPr="00621823">
        <w:rPr>
          <w:iCs/>
          <w:sz w:val="24"/>
          <w:szCs w:val="24"/>
        </w:rPr>
        <w:t xml:space="preserve"> </w:t>
      </w:r>
      <w:r w:rsidRPr="00621823">
        <w:rPr>
          <w:iCs/>
          <w:sz w:val="24"/>
          <w:szCs w:val="24"/>
        </w:rPr>
        <w:t>приг</w:t>
      </w:r>
      <w:r w:rsidRPr="00621823">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C6125">
        <w:rPr>
          <w:sz w:val="24"/>
          <w:szCs w:val="24"/>
        </w:rPr>
        <w:t xml:space="preserve"> </w:t>
      </w:r>
      <w:r w:rsidR="00E1633B" w:rsidRPr="00E1633B">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00E1633B" w:rsidRPr="00E1633B">
        <w:rPr>
          <w:sz w:val="24"/>
          <w:szCs w:val="24"/>
        </w:rPr>
        <w:t xml:space="preserve"> </w:t>
      </w:r>
      <w:proofErr w:type="gramStart"/>
      <w:r w:rsidR="00E1633B" w:rsidRPr="00E1633B">
        <w:rPr>
          <w:sz w:val="24"/>
          <w:szCs w:val="24"/>
        </w:rPr>
        <w:t xml:space="preserve">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Pr>
          <w:sz w:val="24"/>
          <w:szCs w:val="24"/>
        </w:rPr>
        <w:t>(далее - Участники)</w:t>
      </w:r>
      <w:r w:rsidR="009D7F01" w:rsidRPr="00862664">
        <w:rPr>
          <w:sz w:val="24"/>
          <w:szCs w:val="24"/>
        </w:rPr>
        <w:t xml:space="preserve"> </w:t>
      </w:r>
      <w:r w:rsidR="004B5EB3" w:rsidRPr="00862664">
        <w:rPr>
          <w:sz w:val="24"/>
          <w:szCs w:val="24"/>
        </w:rPr>
        <w:t xml:space="preserve">к </w:t>
      </w:r>
      <w:r w:rsidR="004B5EB3" w:rsidRPr="00621823">
        <w:rPr>
          <w:sz w:val="24"/>
          <w:szCs w:val="24"/>
        </w:rPr>
        <w:t>участию в процедуре О</w:t>
      </w:r>
      <w:r w:rsidRPr="00621823">
        <w:rPr>
          <w:sz w:val="24"/>
          <w:szCs w:val="24"/>
        </w:rPr>
        <w:t xml:space="preserve">ткрытого запроса предложений (далее – запрос предложений) </w:t>
      </w:r>
      <w:bookmarkEnd w:id="10"/>
      <w:r w:rsidR="004B5EB3" w:rsidRPr="00621823">
        <w:rPr>
          <w:sz w:val="24"/>
          <w:szCs w:val="24"/>
        </w:rPr>
        <w:t xml:space="preserve">на право заключения </w:t>
      </w:r>
      <w:r w:rsidR="00366652" w:rsidRPr="00621823">
        <w:rPr>
          <w:sz w:val="24"/>
          <w:szCs w:val="24"/>
        </w:rPr>
        <w:t>Договор</w:t>
      </w:r>
      <w:r w:rsidR="00621823" w:rsidRPr="00621823">
        <w:rPr>
          <w:sz w:val="24"/>
          <w:szCs w:val="24"/>
        </w:rPr>
        <w:t>а</w:t>
      </w:r>
      <w:r w:rsidR="00366652" w:rsidRPr="00621823">
        <w:rPr>
          <w:sz w:val="24"/>
          <w:szCs w:val="24"/>
        </w:rPr>
        <w:t xml:space="preserve"> </w:t>
      </w:r>
      <w:r w:rsidR="005E6BD5" w:rsidRPr="005E6BD5">
        <w:rPr>
          <w:sz w:val="24"/>
          <w:szCs w:val="24"/>
        </w:rPr>
        <w:t>на выполнение работ по ремонту КЛС и ВОЛС</w:t>
      </w:r>
      <w:r w:rsidR="00366652" w:rsidRPr="00621823">
        <w:rPr>
          <w:sz w:val="24"/>
          <w:szCs w:val="24"/>
        </w:rPr>
        <w:t xml:space="preserve"> для нужд ПАО «МРСК Центра»</w:t>
      </w:r>
      <w:r w:rsidR="00702B2C" w:rsidRPr="00621823">
        <w:rPr>
          <w:sz w:val="24"/>
          <w:szCs w:val="24"/>
        </w:rPr>
        <w:t xml:space="preserve"> </w:t>
      </w:r>
      <w:r w:rsidR="00862664" w:rsidRPr="00621823">
        <w:rPr>
          <w:sz w:val="24"/>
          <w:szCs w:val="24"/>
        </w:rPr>
        <w:t>(филиала «Ярэнерго», расположенного по адресу:</w:t>
      </w:r>
      <w:proofErr w:type="gramEnd"/>
      <w:r w:rsidR="00862664" w:rsidRPr="00621823">
        <w:rPr>
          <w:sz w:val="24"/>
          <w:szCs w:val="24"/>
        </w:rPr>
        <w:t xml:space="preserve"> </w:t>
      </w:r>
      <w:proofErr w:type="gramStart"/>
      <w:r w:rsidR="00862664" w:rsidRPr="00621823">
        <w:rPr>
          <w:sz w:val="24"/>
          <w:szCs w:val="24"/>
        </w:rPr>
        <w:t xml:space="preserve">РФ, 150003, г. Ярославль, ул. </w:t>
      </w:r>
      <w:proofErr w:type="spellStart"/>
      <w:r w:rsidR="00862664" w:rsidRPr="00621823">
        <w:rPr>
          <w:sz w:val="24"/>
          <w:szCs w:val="24"/>
        </w:rPr>
        <w:t>Во</w:t>
      </w:r>
      <w:r w:rsidR="00621823" w:rsidRPr="00621823">
        <w:rPr>
          <w:sz w:val="24"/>
          <w:szCs w:val="24"/>
        </w:rPr>
        <w:t>й</w:t>
      </w:r>
      <w:r w:rsidR="00862664" w:rsidRPr="00621823">
        <w:rPr>
          <w:sz w:val="24"/>
          <w:szCs w:val="24"/>
        </w:rPr>
        <w:t>нова</w:t>
      </w:r>
      <w:proofErr w:type="spellEnd"/>
      <w:r w:rsidR="00862664" w:rsidRPr="00621823">
        <w:rPr>
          <w:sz w:val="24"/>
          <w:szCs w:val="24"/>
        </w:rPr>
        <w:t>, д. 12)</w:t>
      </w:r>
      <w:r w:rsidRPr="00621823">
        <w:rPr>
          <w:sz w:val="24"/>
          <w:szCs w:val="24"/>
        </w:rPr>
        <w:t>.</w:t>
      </w:r>
      <w:bookmarkEnd w:id="11"/>
      <w:bookmarkEnd w:id="12"/>
      <w:bookmarkEnd w:id="13"/>
      <w:proofErr w:type="gramEnd"/>
    </w:p>
    <w:p w:rsidR="00717F60" w:rsidRPr="00621823"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621823">
        <w:rPr>
          <w:sz w:val="24"/>
          <w:szCs w:val="24"/>
        </w:rPr>
        <w:t xml:space="preserve">Настоящий </w:t>
      </w:r>
      <w:r w:rsidR="004B5EB3" w:rsidRPr="00621823">
        <w:rPr>
          <w:sz w:val="24"/>
          <w:szCs w:val="24"/>
        </w:rPr>
        <w:t>З</w:t>
      </w:r>
      <w:r w:rsidRPr="00621823">
        <w:rPr>
          <w:sz w:val="24"/>
          <w:szCs w:val="24"/>
        </w:rPr>
        <w:t xml:space="preserve">апрос предложений проводится в соответствии с правилами и с использованием функционала </w:t>
      </w:r>
      <w:r w:rsidR="007264F9" w:rsidRPr="00621823">
        <w:rPr>
          <w:sz w:val="24"/>
          <w:szCs w:val="24"/>
        </w:rPr>
        <w:t>электронной торговой площадки ПАО «</w:t>
      </w:r>
      <w:proofErr w:type="spellStart"/>
      <w:r w:rsidR="007264F9" w:rsidRPr="00621823">
        <w:rPr>
          <w:sz w:val="24"/>
          <w:szCs w:val="24"/>
        </w:rPr>
        <w:t>Россети</w:t>
      </w:r>
      <w:proofErr w:type="spellEnd"/>
      <w:r w:rsidR="007264F9" w:rsidRPr="00621823">
        <w:rPr>
          <w:sz w:val="24"/>
          <w:szCs w:val="24"/>
        </w:rPr>
        <w:t xml:space="preserve">» </w:t>
      </w:r>
      <w:hyperlink r:id="rId22" w:history="1">
        <w:r w:rsidR="00621823" w:rsidRPr="00621823">
          <w:rPr>
            <w:rStyle w:val="a7"/>
            <w:sz w:val="24"/>
            <w:szCs w:val="24"/>
          </w:rPr>
          <w:t>etp.rosseti.ru</w:t>
        </w:r>
      </w:hyperlink>
      <w:r w:rsidR="00644A23" w:rsidRPr="00621823">
        <w:rPr>
          <w:sz w:val="24"/>
          <w:szCs w:val="24"/>
        </w:rPr>
        <w:t xml:space="preserve"> </w:t>
      </w:r>
      <w:r w:rsidR="00702B2C" w:rsidRPr="00621823">
        <w:rPr>
          <w:sz w:val="24"/>
          <w:szCs w:val="24"/>
        </w:rPr>
        <w:t>(далее — ЭТП)</w:t>
      </w:r>
      <w:r w:rsidR="005B75A6" w:rsidRPr="00621823">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621823">
        <w:rPr>
          <w:sz w:val="24"/>
          <w:szCs w:val="24"/>
        </w:rPr>
        <w:t>Заказчик</w:t>
      </w:r>
      <w:r w:rsidR="00702B2C" w:rsidRPr="00621823">
        <w:rPr>
          <w:sz w:val="24"/>
          <w:szCs w:val="24"/>
        </w:rPr>
        <w:t xml:space="preserve">: </w:t>
      </w:r>
      <w:r w:rsidRPr="00621823">
        <w:rPr>
          <w:sz w:val="24"/>
          <w:szCs w:val="24"/>
        </w:rPr>
        <w:t xml:space="preserve"> </w:t>
      </w:r>
      <w:r w:rsidR="00702B2C" w:rsidRPr="00621823">
        <w:rPr>
          <w:iCs/>
          <w:sz w:val="24"/>
          <w:szCs w:val="24"/>
        </w:rPr>
        <w:t>ПАО «МРСК Центра</w:t>
      </w:r>
      <w:r w:rsidR="00702B2C" w:rsidRPr="00C12FA4">
        <w:rPr>
          <w:iCs/>
          <w:sz w:val="24"/>
          <w:szCs w:val="24"/>
        </w:rPr>
        <w:t>».</w:t>
      </w:r>
      <w:r w:rsidRPr="00C12FA4">
        <w:rPr>
          <w:rStyle w:val="aa"/>
          <w:sz w:val="24"/>
          <w:szCs w:val="24"/>
        </w:rPr>
        <w:t xml:space="preserve"> </w:t>
      </w:r>
      <w:bookmarkEnd w:id="15"/>
    </w:p>
    <w:p w:rsidR="008C4223" w:rsidRPr="006218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621823">
        <w:rPr>
          <w:sz w:val="24"/>
          <w:szCs w:val="24"/>
        </w:rPr>
        <w:t>Предмет З</w:t>
      </w:r>
      <w:r w:rsidR="00717F60" w:rsidRPr="00621823">
        <w:rPr>
          <w:sz w:val="24"/>
          <w:szCs w:val="24"/>
        </w:rPr>
        <w:t>апроса предложений</w:t>
      </w:r>
      <w:r w:rsidR="00702B2C" w:rsidRPr="00621823">
        <w:rPr>
          <w:sz w:val="24"/>
          <w:szCs w:val="24"/>
        </w:rPr>
        <w:t>:</w:t>
      </w:r>
      <w:bookmarkEnd w:id="16"/>
    </w:p>
    <w:p w:rsidR="00A40714" w:rsidRPr="00621823"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621823">
        <w:rPr>
          <w:b/>
          <w:sz w:val="24"/>
          <w:szCs w:val="24"/>
          <w:u w:val="single"/>
        </w:rPr>
        <w:t>Лот №1:</w:t>
      </w:r>
      <w:r w:rsidR="00717F60" w:rsidRPr="00621823">
        <w:rPr>
          <w:sz w:val="24"/>
          <w:szCs w:val="24"/>
        </w:rPr>
        <w:t xml:space="preserve"> право заключения </w:t>
      </w:r>
      <w:r w:rsidR="00123C70" w:rsidRPr="00621823">
        <w:rPr>
          <w:sz w:val="24"/>
          <w:szCs w:val="24"/>
        </w:rPr>
        <w:t>Договор</w:t>
      </w:r>
      <w:r w:rsidR="00621823" w:rsidRPr="00621823">
        <w:rPr>
          <w:sz w:val="24"/>
          <w:szCs w:val="24"/>
        </w:rPr>
        <w:t>а</w:t>
      </w:r>
      <w:r w:rsidR="00A40714" w:rsidRPr="00621823">
        <w:rPr>
          <w:sz w:val="24"/>
          <w:szCs w:val="24"/>
        </w:rPr>
        <w:t xml:space="preserve"> </w:t>
      </w:r>
      <w:r w:rsidR="005E6BD5" w:rsidRPr="005E6BD5">
        <w:rPr>
          <w:sz w:val="24"/>
          <w:szCs w:val="24"/>
        </w:rPr>
        <w:t>на выполнение работ по ремонту КЛС и ВОЛС</w:t>
      </w:r>
      <w:r w:rsidR="00366652" w:rsidRPr="00621823">
        <w:rPr>
          <w:sz w:val="24"/>
          <w:szCs w:val="24"/>
        </w:rPr>
        <w:t xml:space="preserve"> для нужд ПАО «МРСК Центра»</w:t>
      </w:r>
      <w:r w:rsidR="00702B2C" w:rsidRPr="00621823">
        <w:rPr>
          <w:sz w:val="24"/>
          <w:szCs w:val="24"/>
        </w:rPr>
        <w:t xml:space="preserve"> (филиал</w:t>
      </w:r>
      <w:r w:rsidR="00621823" w:rsidRPr="00621823">
        <w:rPr>
          <w:sz w:val="24"/>
          <w:szCs w:val="24"/>
        </w:rPr>
        <w:t>а</w:t>
      </w:r>
      <w:r w:rsidR="00702B2C" w:rsidRPr="00621823">
        <w:rPr>
          <w:sz w:val="24"/>
          <w:szCs w:val="24"/>
        </w:rPr>
        <w:t xml:space="preserve"> </w:t>
      </w:r>
      <w:r w:rsidR="00862664" w:rsidRPr="00621823">
        <w:rPr>
          <w:sz w:val="24"/>
          <w:szCs w:val="24"/>
        </w:rPr>
        <w:t>«Ярэнерго»</w:t>
      </w:r>
      <w:r w:rsidR="00702B2C" w:rsidRPr="00621823">
        <w:rPr>
          <w:sz w:val="24"/>
          <w:szCs w:val="24"/>
        </w:rPr>
        <w:t>)</w:t>
      </w:r>
      <w:bookmarkEnd w:id="17"/>
      <w:r w:rsidR="00702B2C" w:rsidRPr="00621823">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621823">
        <w:rPr>
          <w:sz w:val="24"/>
          <w:szCs w:val="24"/>
        </w:rPr>
        <w:t xml:space="preserve">Количество лотов: </w:t>
      </w:r>
      <w:r w:rsidRPr="00621823">
        <w:rPr>
          <w:b/>
          <w:sz w:val="24"/>
          <w:szCs w:val="24"/>
        </w:rPr>
        <w:t>1 (один)</w:t>
      </w:r>
      <w:r w:rsidRPr="00621823">
        <w:rPr>
          <w:sz w:val="24"/>
          <w:szCs w:val="24"/>
        </w:rPr>
        <w:t>.</w:t>
      </w:r>
    </w:p>
    <w:bookmarkEnd w:id="18"/>
    <w:p w:rsidR="00804801" w:rsidRPr="00621823"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sidRPr="00621823">
        <w:rPr>
          <w:sz w:val="24"/>
          <w:szCs w:val="24"/>
        </w:rPr>
        <w:t>выполнение работ</w:t>
      </w:r>
      <w:r w:rsidRPr="00621823">
        <w:rPr>
          <w:sz w:val="24"/>
          <w:szCs w:val="24"/>
        </w:rPr>
        <w:t xml:space="preserve"> не допускается.</w:t>
      </w:r>
    </w:p>
    <w:p w:rsidR="00717F60" w:rsidRPr="00621823"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621823">
        <w:rPr>
          <w:sz w:val="24"/>
          <w:szCs w:val="24"/>
        </w:rPr>
        <w:t>Сроки</w:t>
      </w:r>
      <w:r w:rsidR="00717F60" w:rsidRPr="00621823">
        <w:rPr>
          <w:sz w:val="24"/>
          <w:szCs w:val="24"/>
        </w:rPr>
        <w:t xml:space="preserve"> </w:t>
      </w:r>
      <w:r w:rsidR="00BE644E" w:rsidRPr="00621823">
        <w:rPr>
          <w:sz w:val="24"/>
          <w:szCs w:val="24"/>
        </w:rPr>
        <w:t>выполнения работ</w:t>
      </w:r>
      <w:r w:rsidR="00717F60" w:rsidRPr="00621823">
        <w:rPr>
          <w:sz w:val="24"/>
          <w:szCs w:val="24"/>
        </w:rPr>
        <w:t xml:space="preserve">: </w:t>
      </w:r>
      <w:r w:rsidR="00621823" w:rsidRPr="00621823">
        <w:rPr>
          <w:b/>
          <w:sz w:val="24"/>
          <w:szCs w:val="24"/>
        </w:rPr>
        <w:t>С 01.01.2019 по 31.12.2021г.</w:t>
      </w:r>
      <w:bookmarkEnd w:id="19"/>
    </w:p>
    <w:p w:rsidR="008D2928" w:rsidRPr="00621823"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621823">
        <w:rPr>
          <w:sz w:val="24"/>
          <w:szCs w:val="24"/>
        </w:rPr>
        <w:t>Выполнение работ</w:t>
      </w:r>
      <w:r w:rsidR="00366652" w:rsidRPr="00621823">
        <w:rPr>
          <w:sz w:val="24"/>
          <w:szCs w:val="24"/>
        </w:rPr>
        <w:t xml:space="preserve"> Участником будет осуществляться на объектах Заказчика.</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621823">
        <w:rPr>
          <w:iCs/>
          <w:sz w:val="24"/>
          <w:szCs w:val="24"/>
        </w:rPr>
        <w:t xml:space="preserve">Форма и порядок оплаты: </w:t>
      </w:r>
      <w:r w:rsidR="00BE644E" w:rsidRPr="00621823">
        <w:rPr>
          <w:sz w:val="24"/>
          <w:szCs w:val="24"/>
        </w:rPr>
        <w:t xml:space="preserve">безналичный расчет, в течение 30 (тридцати) </w:t>
      </w:r>
      <w:r w:rsidR="00621823">
        <w:rPr>
          <w:sz w:val="24"/>
          <w:szCs w:val="24"/>
        </w:rPr>
        <w:t>календарных</w:t>
      </w:r>
      <w:r w:rsidR="00BE644E" w:rsidRPr="00621823">
        <w:rPr>
          <w:sz w:val="24"/>
          <w:szCs w:val="24"/>
        </w:rPr>
        <w:t xml:space="preserve"> дней с момента подписания сторонами Акта приемки</w:t>
      </w:r>
      <w:r w:rsidR="00BE644E">
        <w:rPr>
          <w:sz w:val="24"/>
          <w:szCs w:val="24"/>
        </w:rPr>
        <w:t xml:space="preserve">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2BD9">
        <w:rPr>
          <w:iCs/>
          <w:sz w:val="24"/>
          <w:szCs w:val="24"/>
        </w:rPr>
        <w:fldChar w:fldCharType="begin"/>
      </w:r>
      <w:r w:rsidR="00E71A48">
        <w:rPr>
          <w:iCs/>
          <w:sz w:val="24"/>
          <w:szCs w:val="24"/>
        </w:rPr>
        <w:instrText xml:space="preserve"> REF _Ref311232052 \r \h </w:instrText>
      </w:r>
      <w:r w:rsidR="00812BD9">
        <w:rPr>
          <w:iCs/>
          <w:sz w:val="24"/>
          <w:szCs w:val="24"/>
        </w:rPr>
      </w:r>
      <w:r w:rsidR="00812BD9">
        <w:rPr>
          <w:iCs/>
          <w:sz w:val="24"/>
          <w:szCs w:val="24"/>
        </w:rPr>
        <w:fldChar w:fldCharType="separate"/>
      </w:r>
      <w:r w:rsidR="00644A23">
        <w:rPr>
          <w:iCs/>
          <w:sz w:val="24"/>
          <w:szCs w:val="24"/>
        </w:rPr>
        <w:t>3</w:t>
      </w:r>
      <w:r w:rsidR="00812BD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2BD9">
        <w:rPr>
          <w:sz w:val="24"/>
          <w:szCs w:val="24"/>
        </w:rPr>
        <w:fldChar w:fldCharType="begin"/>
      </w:r>
      <w:r w:rsidR="008D2928">
        <w:rPr>
          <w:sz w:val="24"/>
          <w:szCs w:val="24"/>
        </w:rPr>
        <w:instrText xml:space="preserve"> REF _Ref440270568 \r \h </w:instrText>
      </w:r>
      <w:r w:rsidR="00812BD9">
        <w:rPr>
          <w:sz w:val="24"/>
          <w:szCs w:val="24"/>
        </w:rPr>
      </w:r>
      <w:r w:rsidR="00812BD9">
        <w:rPr>
          <w:sz w:val="24"/>
          <w:szCs w:val="24"/>
        </w:rPr>
        <w:fldChar w:fldCharType="separate"/>
      </w:r>
      <w:r w:rsidR="00644A23">
        <w:rPr>
          <w:sz w:val="24"/>
          <w:szCs w:val="24"/>
        </w:rPr>
        <w:t>4</w:t>
      </w:r>
      <w:r w:rsidR="00812BD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4E0F05">
        <w:fldChar w:fldCharType="begin"/>
      </w:r>
      <w:r w:rsidR="004E0F05">
        <w:instrText xml:space="preserve"> REF _Ref305973574 \r \h  \* MERGEFORMAT </w:instrText>
      </w:r>
      <w:r w:rsidR="004E0F05">
        <w:fldChar w:fldCharType="separate"/>
      </w:r>
      <w:r w:rsidR="00644A23">
        <w:t>2</w:t>
      </w:r>
      <w:r w:rsidR="004E0F05">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12BD9">
        <w:rPr>
          <w:iCs/>
          <w:sz w:val="24"/>
          <w:szCs w:val="24"/>
        </w:rPr>
        <w:fldChar w:fldCharType="begin"/>
      </w:r>
      <w:r w:rsidR="008D2928">
        <w:rPr>
          <w:iCs/>
          <w:sz w:val="24"/>
          <w:szCs w:val="24"/>
        </w:rPr>
        <w:instrText xml:space="preserve"> REF _Ref440270602 \r \h </w:instrText>
      </w:r>
      <w:r w:rsidR="00812BD9">
        <w:rPr>
          <w:iCs/>
          <w:sz w:val="24"/>
          <w:szCs w:val="24"/>
        </w:rPr>
      </w:r>
      <w:r w:rsidR="00812BD9">
        <w:rPr>
          <w:iCs/>
          <w:sz w:val="24"/>
          <w:szCs w:val="24"/>
        </w:rPr>
        <w:fldChar w:fldCharType="separate"/>
      </w:r>
      <w:r w:rsidR="00644A23">
        <w:rPr>
          <w:iCs/>
          <w:sz w:val="24"/>
          <w:szCs w:val="24"/>
        </w:rPr>
        <w:t>5</w:t>
      </w:r>
      <w:r w:rsidR="00812BD9">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4E0F05">
        <w:fldChar w:fldCharType="begin"/>
      </w:r>
      <w:r w:rsidR="004E0F05">
        <w:instrText xml:space="preserve"> REF _Ref440270637 \r \h  \* MERGEFORMAT </w:instrText>
      </w:r>
      <w:r w:rsidR="004E0F05">
        <w:fldChar w:fldCharType="separate"/>
      </w:r>
      <w:r w:rsidR="00644A23" w:rsidRPr="00644A23">
        <w:rPr>
          <w:sz w:val="24"/>
          <w:szCs w:val="24"/>
        </w:rPr>
        <w:t>1.1.5</w:t>
      </w:r>
      <w:r w:rsidR="004E0F05">
        <w:fldChar w:fldCharType="end"/>
      </w:r>
      <w:r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392410">
        <w:rPr>
          <w:sz w:val="24"/>
          <w:szCs w:val="24"/>
        </w:rPr>
        <w:t xml:space="preserve"> настоящей Документации, противоречат соответствующим </w:t>
      </w:r>
      <w:r w:rsidR="00BE644E" w:rsidRPr="00392410">
        <w:rPr>
          <w:sz w:val="24"/>
          <w:szCs w:val="24"/>
        </w:rPr>
        <w:lastRenderedPageBreak/>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w:t>
      </w:r>
      <w:proofErr w:type="spellStart"/>
      <w:r w:rsidRPr="00392410">
        <w:rPr>
          <w:sz w:val="24"/>
          <w:szCs w:val="24"/>
        </w:rPr>
        <w:t>п.п</w:t>
      </w:r>
      <w:proofErr w:type="spellEnd"/>
      <w:r w:rsidRPr="00392410">
        <w:rPr>
          <w:sz w:val="24"/>
          <w:szCs w:val="24"/>
        </w:rPr>
        <w:t xml:space="preserve">. </w:t>
      </w:r>
      <w:r w:rsidR="004E0F05">
        <w:fldChar w:fldCharType="begin"/>
      </w:r>
      <w:r w:rsidR="004E0F05">
        <w:instrText xml:space="preserve"> REF _Ref440270637 \r \h  \* MERGEFORMAT </w:instrText>
      </w:r>
      <w:r w:rsidR="004E0F05">
        <w:fldChar w:fldCharType="separate"/>
      </w:r>
      <w:r w:rsidR="00644A23" w:rsidRPr="00644A23">
        <w:rPr>
          <w:sz w:val="24"/>
          <w:szCs w:val="24"/>
        </w:rPr>
        <w:t>1.1.5</w:t>
      </w:r>
      <w:r w:rsidR="004E0F05">
        <w:fldChar w:fldCharType="end"/>
      </w:r>
      <w:r w:rsidR="008D2928"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4E0F05">
        <w:fldChar w:fldCharType="begin"/>
      </w:r>
      <w:r w:rsidR="004E0F05">
        <w:instrText xml:space="preserve"> REF _Ref440270637 \r \h  \* MERGEFORMAT </w:instrText>
      </w:r>
      <w:r w:rsidR="004E0F05">
        <w:fldChar w:fldCharType="separate"/>
      </w:r>
      <w:r w:rsidR="00644A23" w:rsidRPr="00644A23">
        <w:rPr>
          <w:bCs w:val="0"/>
          <w:iCs/>
          <w:sz w:val="24"/>
          <w:szCs w:val="24"/>
        </w:rPr>
        <w:t>1.1.5</w:t>
      </w:r>
      <w:r w:rsidR="004E0F05">
        <w:fldChar w:fldCharType="end"/>
      </w:r>
      <w:r w:rsidR="00306DE6" w:rsidRPr="007C0A35">
        <w:rPr>
          <w:bCs w:val="0"/>
          <w:iCs/>
          <w:sz w:val="24"/>
          <w:szCs w:val="24"/>
        </w:rPr>
        <w:t xml:space="preserve"> и</w:t>
      </w:r>
      <w:r w:rsidR="00306DE6" w:rsidRPr="007C0A35">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7C0A35">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748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4E0F05">
        <w:fldChar w:fldCharType="begin"/>
      </w:r>
      <w:r w:rsidR="004E0F05">
        <w:instrText xml:space="preserve"> REF _Ref305973033 \r \h  \* MERGEFORMAT </w:instrText>
      </w:r>
      <w:r w:rsidR="004E0F05">
        <w:fldChar w:fldCharType="separate"/>
      </w:r>
      <w:r w:rsidR="00644A23" w:rsidRPr="00644A23">
        <w:rPr>
          <w:sz w:val="24"/>
          <w:szCs w:val="24"/>
        </w:rPr>
        <w:t>3.2</w:t>
      </w:r>
      <w:r w:rsidR="004E0F0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748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4E0F05">
        <w:fldChar w:fldCharType="begin"/>
      </w:r>
      <w:r w:rsidR="004E0F05">
        <w:instrText xml:space="preserve"> REF _Ref191386109 \n \h  \* MERGEFORMAT </w:instrText>
      </w:r>
      <w:r w:rsidR="004E0F05">
        <w:fldChar w:fldCharType="separate"/>
      </w:r>
      <w:r w:rsidR="00644A23" w:rsidRPr="00644A23">
        <w:rPr>
          <w:color w:val="000000"/>
          <w:sz w:val="24"/>
          <w:szCs w:val="24"/>
        </w:rPr>
        <w:t>3.3.2</w:t>
      </w:r>
      <w:r w:rsidR="004E0F05">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_Ref467752100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w:t>
      </w:r>
      <w:proofErr w:type="gramEnd"/>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4" w:name="__RefNumPara__1267_443845793"/>
      <w:bookmarkStart w:id="35" w:name="_Toc471897487"/>
      <w:bookmarkEnd w:id="34"/>
      <w:r w:rsidRPr="009C78C3">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4E0F05">
        <w:fldChar w:fldCharType="begin"/>
      </w:r>
      <w:r w:rsidR="004E0F05">
        <w:instrText xml:space="preserve"> REF _Ref191386164 \r \h  \* MERGEFORMAT </w:instrText>
      </w:r>
      <w:r w:rsidR="004E0F05">
        <w:fldChar w:fldCharType="separate"/>
      </w:r>
      <w:r w:rsidR="00644A23" w:rsidRPr="00644A23">
        <w:rPr>
          <w:sz w:val="24"/>
          <w:szCs w:val="24"/>
        </w:rPr>
        <w:t xml:space="preserve"> 1.4.1 </w:t>
      </w:r>
      <w:r w:rsidR="004E0F05">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w:t>
      </w:r>
      <w:r w:rsidRPr="00E71A48">
        <w:rPr>
          <w:sz w:val="24"/>
          <w:szCs w:val="24"/>
        </w:rPr>
        <w:lastRenderedPageBreak/>
        <w:t>предложений своих обязательств, не урегулированные в порядке, предусмотренном п.</w:t>
      </w:r>
      <w:r w:rsidR="004E0F05">
        <w:fldChar w:fldCharType="begin"/>
      </w:r>
      <w:r w:rsidR="004E0F05">
        <w:instrText xml:space="preserve"> REF _Ref306978606 \r \h  \* MERGEFORMAT </w:instrText>
      </w:r>
      <w:r w:rsidR="004E0F05">
        <w:fldChar w:fldCharType="separate"/>
      </w:r>
      <w:r w:rsidR="00644A23" w:rsidRPr="00644A23">
        <w:rPr>
          <w:sz w:val="24"/>
          <w:szCs w:val="24"/>
        </w:rPr>
        <w:t xml:space="preserve"> 1.4.2 </w:t>
      </w:r>
      <w:r w:rsidR="004E0F0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748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644A23" w:rsidRDefault="00644A23" w:rsidP="00750D4A">
      <w:pPr>
        <w:keepNext/>
        <w:numPr>
          <w:ilvl w:val="2"/>
          <w:numId w:val="13"/>
        </w:numPr>
        <w:shd w:val="clear" w:color="auto" w:fill="FFFFFF"/>
        <w:tabs>
          <w:tab w:val="left" w:pos="1700"/>
        </w:tabs>
        <w:spacing w:before="60" w:line="264" w:lineRule="auto"/>
        <w:ind w:left="0" w:right="11" w:firstLine="709"/>
        <w:rPr>
          <w:sz w:val="24"/>
          <w:szCs w:val="24"/>
        </w:rPr>
      </w:pPr>
      <w:r w:rsidRPr="00644A23">
        <w:rPr>
          <w:sz w:val="24"/>
          <w:szCs w:val="24"/>
        </w:rPr>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644A23">
        <w:rPr>
          <w:color w:val="FF0000"/>
          <w:sz w:val="24"/>
          <w:szCs w:val="24"/>
        </w:rPr>
        <w:t xml:space="preserve"> </w:t>
      </w:r>
      <w:r w:rsidRPr="00644A23">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644A23">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644A23">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4E0F05">
        <w:fldChar w:fldCharType="begin"/>
      </w:r>
      <w:r w:rsidR="004E0F05">
        <w:instrText xml:space="preserve"> REF _Ref306114966 \r \h  \* MERGEFORMAT </w:instrText>
      </w:r>
      <w:r w:rsidR="004E0F05">
        <w:fldChar w:fldCharType="separate"/>
      </w:r>
      <w:r w:rsidR="00644A23" w:rsidRPr="00644A23">
        <w:rPr>
          <w:sz w:val="24"/>
          <w:szCs w:val="24"/>
        </w:rPr>
        <w:t>3.3.11</w:t>
      </w:r>
      <w:r w:rsidR="004E0F05">
        <w:fldChar w:fldCharType="end"/>
      </w:r>
      <w:r w:rsidRPr="00E71A48">
        <w:rPr>
          <w:sz w:val="24"/>
          <w:szCs w:val="24"/>
        </w:rPr>
        <w:t xml:space="preserve"> настоящей Документации).</w:t>
      </w:r>
    </w:p>
    <w:p w:rsidR="00750D4A" w:rsidRPr="00AB3823" w:rsidRDefault="00AB3823"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AB3823">
        <w:rPr>
          <w:sz w:val="24"/>
          <w:szCs w:val="24"/>
        </w:rPr>
        <w:t xml:space="preserve">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w:t>
      </w:r>
      <w:r w:rsidRPr="00AB3823">
        <w:rPr>
          <w:bCs w:val="0"/>
          <w:sz w:val="24"/>
          <w:szCs w:val="24"/>
        </w:rPr>
        <w:t xml:space="preserve">в любой момент </w:t>
      </w:r>
      <w:r w:rsidRPr="00AB3823">
        <w:rPr>
          <w:sz w:val="24"/>
          <w:szCs w:val="24"/>
        </w:rPr>
        <w:t>до наступления даты и времени окончания срока подачи заявок на участие в закупке, не неся при этом никакой материальной ответственности перед Участниками запроса предложений.</w:t>
      </w:r>
      <w:proofErr w:type="gramEnd"/>
      <w:r w:rsidRPr="00AB3823">
        <w:rPr>
          <w:sz w:val="24"/>
          <w:szCs w:val="24"/>
        </w:rPr>
        <w:t xml:space="preserve"> </w:t>
      </w:r>
      <w:proofErr w:type="gramStart"/>
      <w:r w:rsidRPr="00AB3823">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r w:rsidRPr="00AB3823">
        <w:rPr>
          <w:sz w:val="24"/>
          <w:szCs w:val="24"/>
        </w:rPr>
        <w:t xml:space="preserve">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r w:rsidR="00717F60" w:rsidRPr="00AB3823">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7489"/>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6287"/>
      <w:bookmarkStart w:id="64" w:name="_Toc469483008"/>
      <w:bookmarkStart w:id="65"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12BD9">
        <w:rPr>
          <w:b w:val="0"/>
        </w:rPr>
        <w:fldChar w:fldCharType="begin"/>
      </w:r>
      <w:r w:rsidR="002D4BC6">
        <w:rPr>
          <w:b w:val="0"/>
        </w:rPr>
        <w:instrText xml:space="preserve"> REF _Ref440275279 \r \h </w:instrText>
      </w:r>
      <w:r w:rsidR="00812BD9">
        <w:rPr>
          <w:b w:val="0"/>
        </w:rPr>
      </w:r>
      <w:r w:rsidR="00812BD9">
        <w:rPr>
          <w:b w:val="0"/>
        </w:rPr>
        <w:fldChar w:fldCharType="separate"/>
      </w:r>
      <w:r w:rsidR="00644A23">
        <w:rPr>
          <w:b w:val="0"/>
        </w:rPr>
        <w:t>1.1.4</w:t>
      </w:r>
      <w:r w:rsidR="00812BD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6288"/>
      <w:bookmarkStart w:id="77" w:name="_Toc469483009"/>
      <w:bookmarkStart w:id="78"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4E0F05">
        <w:fldChar w:fldCharType="begin"/>
      </w:r>
      <w:r w:rsidR="004E0F05">
        <w:instrText xml:space="preserve"> REF _Ref305973147 \r \h  \* MERGEFORMAT </w:instrText>
      </w:r>
      <w:r w:rsidR="004E0F05">
        <w:fldChar w:fldCharType="separate"/>
      </w:r>
      <w:r w:rsidR="00644A23" w:rsidRPr="00644A23">
        <w:rPr>
          <w:b w:val="0"/>
          <w:szCs w:val="24"/>
        </w:rPr>
        <w:t>3.3</w:t>
      </w:r>
      <w:r w:rsidR="004E0F05">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6289"/>
      <w:bookmarkStart w:id="90" w:name="_Toc469483010"/>
      <w:bookmarkStart w:id="91" w:name="_Toc471897492"/>
      <w:r w:rsidRPr="002D4BC6">
        <w:rPr>
          <w:b w:val="0"/>
          <w:szCs w:val="24"/>
        </w:rPr>
        <w:t xml:space="preserve">Письмо о подаче оферты (подраздел </w:t>
      </w:r>
      <w:r w:rsidR="004E0F05">
        <w:fldChar w:fldCharType="begin"/>
      </w:r>
      <w:r w:rsidR="004E0F05">
        <w:instrText xml:space="preserve"> REF _Ref55336310 \r \h  \* MERGEFORMAT </w:instrText>
      </w:r>
      <w:r w:rsidR="004E0F05">
        <w:fldChar w:fldCharType="separate"/>
      </w:r>
      <w:r w:rsidR="00644A23" w:rsidRPr="00644A23">
        <w:rPr>
          <w:b w:val="0"/>
          <w:szCs w:val="24"/>
        </w:rPr>
        <w:t>5.1</w:t>
      </w:r>
      <w:r w:rsidR="004E0F05">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6290"/>
      <w:bookmarkStart w:id="103" w:name="_Toc469483011"/>
      <w:bookmarkStart w:id="104"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4E0F05">
        <w:fldChar w:fldCharType="begin"/>
      </w:r>
      <w:r w:rsidR="004E0F05">
        <w:instrText xml:space="preserve"> REF _Ref440284918 \r \h  \* MERGEFORMAT </w:instrText>
      </w:r>
      <w:r w:rsidR="004E0F05">
        <w:fldChar w:fldCharType="separate"/>
      </w:r>
      <w:r w:rsidR="00644A23" w:rsidRPr="00644A23">
        <w:rPr>
          <w:b w:val="0"/>
          <w:szCs w:val="24"/>
        </w:rPr>
        <w:t>5.2</w:t>
      </w:r>
      <w:r w:rsidR="004E0F05">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4E0F05">
        <w:fldChar w:fldCharType="begin"/>
      </w:r>
      <w:r w:rsidR="004E0F05">
        <w:instrText xml:space="preserve"> REF _Ref440537086 \r \h  \* MERGEFORMAT </w:instrText>
      </w:r>
      <w:r w:rsidR="004E0F05">
        <w:fldChar w:fldCharType="separate"/>
      </w:r>
      <w:r w:rsidR="00644A23" w:rsidRPr="00644A23">
        <w:rPr>
          <w:b w:val="0"/>
          <w:bCs w:val="0"/>
          <w:szCs w:val="24"/>
        </w:rPr>
        <w:t>5.3</w:t>
      </w:r>
      <w:r w:rsidR="004E0F05">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4E0F05">
        <w:fldChar w:fldCharType="begin"/>
      </w:r>
      <w:r w:rsidR="004E0F05">
        <w:instrText xml:space="preserve"> REF _Ref440284947 \r \h  \* MERGEFORMAT </w:instrText>
      </w:r>
      <w:r w:rsidR="004E0F05">
        <w:fldChar w:fldCharType="separate"/>
      </w:r>
      <w:r w:rsidR="00644A23" w:rsidRPr="00644A23">
        <w:rPr>
          <w:b w:val="0"/>
          <w:szCs w:val="24"/>
        </w:rPr>
        <w:t>5.4</w:t>
      </w:r>
      <w:r w:rsidR="004E0F05">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812BD9">
        <w:rPr>
          <w:b w:val="0"/>
          <w:szCs w:val="24"/>
        </w:rPr>
        <w:fldChar w:fldCharType="begin"/>
      </w:r>
      <w:r w:rsidR="00B8118F">
        <w:rPr>
          <w:b w:val="0"/>
          <w:szCs w:val="24"/>
        </w:rPr>
        <w:instrText xml:space="preserve"> REF _Ref440361439 \r \h </w:instrText>
      </w:r>
      <w:r w:rsidR="00812BD9">
        <w:rPr>
          <w:b w:val="0"/>
          <w:szCs w:val="24"/>
        </w:rPr>
      </w:r>
      <w:r w:rsidR="00812BD9">
        <w:rPr>
          <w:b w:val="0"/>
          <w:szCs w:val="24"/>
        </w:rPr>
        <w:fldChar w:fldCharType="separate"/>
      </w:r>
      <w:r w:rsidR="00644A23">
        <w:rPr>
          <w:b w:val="0"/>
          <w:szCs w:val="24"/>
        </w:rPr>
        <w:t>5.5</w:t>
      </w:r>
      <w:r w:rsidR="00812BD9">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12BD9">
        <w:rPr>
          <w:b w:val="0"/>
          <w:szCs w:val="24"/>
        </w:rPr>
        <w:fldChar w:fldCharType="begin"/>
      </w:r>
      <w:r w:rsidR="00B8118F">
        <w:rPr>
          <w:b w:val="0"/>
          <w:szCs w:val="24"/>
        </w:rPr>
        <w:instrText xml:space="preserve"> REF _Ref440361531 \r \h </w:instrText>
      </w:r>
      <w:r w:rsidR="00812BD9">
        <w:rPr>
          <w:b w:val="0"/>
          <w:szCs w:val="24"/>
        </w:rPr>
      </w:r>
      <w:r w:rsidR="00812BD9">
        <w:rPr>
          <w:b w:val="0"/>
          <w:szCs w:val="24"/>
        </w:rPr>
        <w:fldChar w:fldCharType="separate"/>
      </w:r>
      <w:r w:rsidR="00644A23">
        <w:rPr>
          <w:b w:val="0"/>
          <w:szCs w:val="24"/>
        </w:rPr>
        <w:t>5.6</w:t>
      </w:r>
      <w:r w:rsidR="00812BD9">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6291"/>
      <w:bookmarkStart w:id="116" w:name="_Toc469483012"/>
      <w:bookmarkStart w:id="117"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12BD9">
        <w:rPr>
          <w:b w:val="0"/>
          <w:szCs w:val="24"/>
        </w:rPr>
        <w:fldChar w:fldCharType="begin"/>
      </w:r>
      <w:r>
        <w:rPr>
          <w:b w:val="0"/>
          <w:szCs w:val="24"/>
        </w:rPr>
        <w:instrText xml:space="preserve"> REF _Ref440285128 \r \h </w:instrText>
      </w:r>
      <w:r w:rsidR="00812BD9">
        <w:rPr>
          <w:b w:val="0"/>
          <w:szCs w:val="24"/>
        </w:rPr>
      </w:r>
      <w:r w:rsidR="00812BD9">
        <w:rPr>
          <w:b w:val="0"/>
          <w:szCs w:val="24"/>
        </w:rPr>
        <w:fldChar w:fldCharType="separate"/>
      </w:r>
      <w:r w:rsidR="00644A23">
        <w:rPr>
          <w:b w:val="0"/>
          <w:szCs w:val="24"/>
        </w:rPr>
        <w:t>3.3.14</w:t>
      </w:r>
      <w:r w:rsidR="00812BD9">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6292"/>
      <w:bookmarkStart w:id="129" w:name="_Toc469483013"/>
      <w:bookmarkStart w:id="130" w:name="_Toc471897495"/>
      <w:r w:rsidRPr="002D4BC6">
        <w:rPr>
          <w:b w:val="0"/>
          <w:szCs w:val="24"/>
        </w:rPr>
        <w:lastRenderedPageBreak/>
        <w:t xml:space="preserve">Оценка заявок (подраздел </w:t>
      </w:r>
      <w:r w:rsidR="00812BD9">
        <w:rPr>
          <w:b w:val="0"/>
          <w:szCs w:val="24"/>
        </w:rPr>
        <w:fldChar w:fldCharType="begin"/>
      </w:r>
      <w:r w:rsidR="001248B1">
        <w:rPr>
          <w:b w:val="0"/>
          <w:szCs w:val="24"/>
        </w:rPr>
        <w:instrText xml:space="preserve"> REF _Ref468195580 \r \h </w:instrText>
      </w:r>
      <w:r w:rsidR="00812BD9">
        <w:rPr>
          <w:b w:val="0"/>
          <w:szCs w:val="24"/>
        </w:rPr>
      </w:r>
      <w:r w:rsidR="00812BD9">
        <w:rPr>
          <w:b w:val="0"/>
          <w:szCs w:val="24"/>
        </w:rPr>
        <w:fldChar w:fldCharType="separate"/>
      </w:r>
      <w:r w:rsidR="00644A23">
        <w:rPr>
          <w:b w:val="0"/>
          <w:szCs w:val="24"/>
        </w:rPr>
        <w:t>3.6</w:t>
      </w:r>
      <w:r w:rsidR="00812BD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12BD9">
        <w:rPr>
          <w:b w:val="0"/>
          <w:szCs w:val="24"/>
        </w:rPr>
        <w:fldChar w:fldCharType="begin"/>
      </w:r>
      <w:r w:rsidR="00B218BA">
        <w:rPr>
          <w:b w:val="0"/>
          <w:szCs w:val="24"/>
        </w:rPr>
        <w:instrText xml:space="preserve"> REF _Ref471897715 \r \h </w:instrText>
      </w:r>
      <w:r w:rsidR="00812BD9">
        <w:rPr>
          <w:b w:val="0"/>
          <w:szCs w:val="24"/>
        </w:rPr>
      </w:r>
      <w:r w:rsidR="00812BD9">
        <w:rPr>
          <w:b w:val="0"/>
          <w:szCs w:val="24"/>
        </w:rPr>
        <w:fldChar w:fldCharType="separate"/>
      </w:r>
      <w:r w:rsidR="00644A23">
        <w:rPr>
          <w:b w:val="0"/>
          <w:szCs w:val="24"/>
        </w:rPr>
        <w:t>3.9</w:t>
      </w:r>
      <w:r w:rsidR="00812BD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7496"/>
      <w:bookmarkEnd w:id="52"/>
      <w:bookmarkEnd w:id="131"/>
      <w:r w:rsidRPr="006238AF">
        <w:rPr>
          <w:szCs w:val="24"/>
        </w:rPr>
        <w:lastRenderedPageBreak/>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71897497"/>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6295"/>
      <w:bookmarkStart w:id="154" w:name="_Toc469483016"/>
      <w:bookmarkStart w:id="155"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6296"/>
      <w:bookmarkStart w:id="172" w:name="_Toc469483017"/>
      <w:bookmarkStart w:id="173"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2BD9">
        <w:rPr>
          <w:b w:val="0"/>
        </w:rPr>
        <w:fldChar w:fldCharType="begin"/>
      </w:r>
      <w:r w:rsidR="001248B1">
        <w:rPr>
          <w:b w:val="0"/>
        </w:rPr>
        <w:instrText xml:space="preserve"> REF _Ref440361531 \r \h </w:instrText>
      </w:r>
      <w:r w:rsidR="00812BD9">
        <w:rPr>
          <w:b w:val="0"/>
        </w:rPr>
      </w:r>
      <w:r w:rsidR="00812BD9">
        <w:rPr>
          <w:b w:val="0"/>
        </w:rPr>
        <w:fldChar w:fldCharType="separate"/>
      </w:r>
      <w:r w:rsidR="00644A23">
        <w:rPr>
          <w:b w:val="0"/>
        </w:rPr>
        <w:t>5.6</w:t>
      </w:r>
      <w:r w:rsidR="00812BD9">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6297"/>
      <w:bookmarkStart w:id="190" w:name="_Toc469483018"/>
      <w:bookmarkStart w:id="191"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71897501"/>
      <w:r w:rsidRPr="003303E9">
        <w:rPr>
          <w:bCs w:val="0"/>
        </w:rPr>
        <w:t>Антикоррупционная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6299"/>
      <w:bookmarkStart w:id="208" w:name="_Toc469483020"/>
      <w:bookmarkStart w:id="209"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BD9">
        <w:rPr>
          <w:b w:val="0"/>
        </w:rPr>
        <w:fldChar w:fldCharType="begin"/>
      </w:r>
      <w:r w:rsidR="008D2928">
        <w:rPr>
          <w:b w:val="0"/>
        </w:rPr>
        <w:instrText xml:space="preserve"> REF _Ref440270867 \r \h </w:instrText>
      </w:r>
      <w:r w:rsidR="00812BD9">
        <w:rPr>
          <w:b w:val="0"/>
        </w:rPr>
      </w:r>
      <w:r w:rsidR="00812BD9">
        <w:rPr>
          <w:b w:val="0"/>
        </w:rPr>
        <w:fldChar w:fldCharType="separate"/>
      </w:r>
      <w:r w:rsidR="00644A23">
        <w:rPr>
          <w:b w:val="0"/>
        </w:rPr>
        <w:t>2.2.3</w:t>
      </w:r>
      <w:r w:rsidR="00812BD9">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6300"/>
      <w:bookmarkStart w:id="225" w:name="_Toc469483021"/>
      <w:bookmarkStart w:id="226"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6301"/>
      <w:bookmarkStart w:id="243" w:name="_Toc469483022"/>
      <w:bookmarkStart w:id="244" w:name="_Toc471897504"/>
      <w:r w:rsidRPr="003303E9">
        <w:rPr>
          <w:b w:val="0"/>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8"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726981" w:rsidRPr="00F31976" w:rsidRDefault="00726981" w:rsidP="00726981">
      <w:pPr>
        <w:pStyle w:val="2"/>
        <w:tabs>
          <w:tab w:val="clear" w:pos="1700"/>
          <w:tab w:val="left" w:pos="567"/>
        </w:tabs>
        <w:spacing w:line="264" w:lineRule="auto"/>
        <w:rPr>
          <w:bCs w:val="0"/>
        </w:rPr>
      </w:pPr>
      <w:bookmarkStart w:id="249" w:name="_Toc469470557"/>
      <w:bookmarkStart w:id="250" w:name="_Toc471897505"/>
      <w:r w:rsidRPr="00F31976">
        <w:rPr>
          <w:bCs w:val="0"/>
        </w:rPr>
        <w:lastRenderedPageBreak/>
        <w:t>Дополнительные условия, включаемые в проект договора</w:t>
      </w:r>
      <w:bookmarkEnd w:id="249"/>
      <w:bookmarkEnd w:id="250"/>
    </w:p>
    <w:p w:rsidR="00726981" w:rsidRPr="00F31976" w:rsidRDefault="00726981" w:rsidP="00726981">
      <w:pPr>
        <w:pStyle w:val="3"/>
        <w:ind w:left="0" w:firstLine="709"/>
        <w:jc w:val="both"/>
        <w:rPr>
          <w:b w:val="0"/>
        </w:rPr>
      </w:pPr>
      <w:bookmarkStart w:id="251" w:name="_Toc469470558"/>
      <w:bookmarkStart w:id="252" w:name="_Toc469483024"/>
      <w:bookmarkStart w:id="253"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812BD9">
        <w:rPr>
          <w:b w:val="0"/>
        </w:rPr>
        <w:fldChar w:fldCharType="begin"/>
      </w:r>
      <w:r>
        <w:rPr>
          <w:b w:val="0"/>
        </w:rPr>
        <w:instrText xml:space="preserve"> REF _Ref469470272 \r \h </w:instrText>
      </w:r>
      <w:r w:rsidR="00812BD9">
        <w:rPr>
          <w:b w:val="0"/>
        </w:rPr>
      </w:r>
      <w:r w:rsidR="00812BD9">
        <w:rPr>
          <w:b w:val="0"/>
        </w:rPr>
        <w:fldChar w:fldCharType="separate"/>
      </w:r>
      <w:r w:rsidR="00644A23">
        <w:rPr>
          <w:b w:val="0"/>
        </w:rPr>
        <w:t>2.3.3</w:t>
      </w:r>
      <w:r w:rsidR="00812BD9">
        <w:rPr>
          <w:b w:val="0"/>
        </w:rPr>
        <w:fldChar w:fldCharType="end"/>
      </w:r>
      <w:r w:rsidRPr="00F31976">
        <w:rPr>
          <w:b w:val="0"/>
        </w:rPr>
        <w:t>).</w:t>
      </w:r>
      <w:bookmarkEnd w:id="251"/>
      <w:bookmarkEnd w:id="252"/>
      <w:bookmarkEnd w:id="253"/>
    </w:p>
    <w:p w:rsidR="00726981" w:rsidRPr="00F31976" w:rsidRDefault="00726981" w:rsidP="00726981">
      <w:pPr>
        <w:pStyle w:val="3"/>
        <w:ind w:left="0" w:firstLine="709"/>
        <w:jc w:val="both"/>
        <w:rPr>
          <w:b w:val="0"/>
          <w:szCs w:val="24"/>
        </w:rPr>
      </w:pPr>
      <w:bookmarkStart w:id="254" w:name="_Toc469470559"/>
      <w:bookmarkStart w:id="255" w:name="_Toc469483025"/>
      <w:bookmarkStart w:id="256"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4"/>
      <w:bookmarkEnd w:id="255"/>
      <w:bookmarkEnd w:id="256"/>
    </w:p>
    <w:p w:rsidR="00726981" w:rsidRPr="00F31976" w:rsidRDefault="00726981" w:rsidP="00726981">
      <w:pPr>
        <w:pStyle w:val="3"/>
        <w:ind w:left="0" w:firstLine="709"/>
        <w:jc w:val="both"/>
        <w:rPr>
          <w:b w:val="0"/>
          <w:szCs w:val="24"/>
        </w:rPr>
      </w:pPr>
      <w:bookmarkStart w:id="257" w:name="_Ref469470272"/>
      <w:bookmarkStart w:id="258" w:name="_Toc469470560"/>
      <w:bookmarkStart w:id="259" w:name="_Toc469483026"/>
      <w:bookmarkStart w:id="260" w:name="_Toc471897508"/>
      <w:r w:rsidRPr="00F31976">
        <w:rPr>
          <w:b w:val="0"/>
        </w:rPr>
        <w:t>Дополнительные</w:t>
      </w:r>
      <w:r w:rsidRPr="00F31976">
        <w:rPr>
          <w:b w:val="0"/>
          <w:szCs w:val="24"/>
        </w:rPr>
        <w:t xml:space="preserve"> условия:</w:t>
      </w:r>
      <w:bookmarkEnd w:id="257"/>
      <w:bookmarkEnd w:id="258"/>
      <w:bookmarkEnd w:id="259"/>
      <w:bookmarkEnd w:id="260"/>
    </w:p>
    <w:p w:rsidR="00726981" w:rsidRPr="00F31976" w:rsidRDefault="00726981" w:rsidP="00726981">
      <w:pPr>
        <w:pStyle w:val="3"/>
        <w:numPr>
          <w:ilvl w:val="0"/>
          <w:numId w:val="0"/>
        </w:numPr>
        <w:ind w:firstLine="709"/>
        <w:jc w:val="both"/>
        <w:rPr>
          <w:b w:val="0"/>
          <w:szCs w:val="24"/>
        </w:rPr>
      </w:pPr>
      <w:bookmarkStart w:id="261" w:name="_Toc469470561"/>
      <w:bookmarkStart w:id="262" w:name="_Toc469483027"/>
      <w:bookmarkStart w:id="263"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1"/>
      <w:bookmarkEnd w:id="262"/>
      <w:bookmarkEnd w:id="263"/>
    </w:p>
    <w:p w:rsidR="00726981" w:rsidRPr="00F31976" w:rsidRDefault="00726981" w:rsidP="00726981">
      <w:pPr>
        <w:pStyle w:val="3"/>
        <w:numPr>
          <w:ilvl w:val="0"/>
          <w:numId w:val="0"/>
        </w:numPr>
        <w:ind w:firstLine="709"/>
        <w:jc w:val="both"/>
        <w:rPr>
          <w:b w:val="0"/>
          <w:szCs w:val="24"/>
        </w:rPr>
      </w:pPr>
      <w:bookmarkStart w:id="264" w:name="_Toc469470562"/>
      <w:bookmarkStart w:id="265" w:name="_Toc469483028"/>
      <w:bookmarkStart w:id="266"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4"/>
      <w:bookmarkEnd w:id="265"/>
      <w:bookmarkEnd w:id="266"/>
    </w:p>
    <w:p w:rsidR="00726981" w:rsidRPr="00F31976" w:rsidRDefault="00726981" w:rsidP="00726981">
      <w:pPr>
        <w:pStyle w:val="3"/>
        <w:numPr>
          <w:ilvl w:val="0"/>
          <w:numId w:val="0"/>
        </w:numPr>
        <w:ind w:firstLine="709"/>
        <w:jc w:val="both"/>
        <w:rPr>
          <w:b w:val="0"/>
          <w:szCs w:val="24"/>
        </w:rPr>
      </w:pPr>
      <w:bookmarkStart w:id="267" w:name="_Toc469470563"/>
      <w:bookmarkStart w:id="268" w:name="_Toc469483029"/>
      <w:bookmarkStart w:id="269"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7"/>
      <w:bookmarkEnd w:id="268"/>
      <w:bookmarkEnd w:id="269"/>
    </w:p>
    <w:p w:rsidR="00726981" w:rsidRPr="007E5B28" w:rsidRDefault="00726981" w:rsidP="00726981">
      <w:pPr>
        <w:pStyle w:val="3"/>
        <w:numPr>
          <w:ilvl w:val="0"/>
          <w:numId w:val="0"/>
        </w:numPr>
        <w:ind w:firstLine="709"/>
        <w:jc w:val="both"/>
        <w:rPr>
          <w:b w:val="0"/>
          <w:szCs w:val="24"/>
        </w:rPr>
      </w:pPr>
      <w:bookmarkStart w:id="270" w:name="_Toc469470564"/>
      <w:bookmarkStart w:id="271" w:name="_Toc469483030"/>
      <w:bookmarkStart w:id="272"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0"/>
      <w:bookmarkEnd w:id="271"/>
      <w:bookmarkEnd w:id="272"/>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3" w:name="_Ref303711222"/>
      <w:bookmarkStart w:id="274" w:name="_Ref311232052"/>
      <w:bookmarkStart w:id="275" w:name="_Toc47189751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3"/>
      <w:r w:rsidR="00D51A0B" w:rsidRPr="00E71A48">
        <w:rPr>
          <w:szCs w:val="24"/>
        </w:rPr>
        <w:t>Заявок</w:t>
      </w:r>
      <w:bookmarkEnd w:id="274"/>
      <w:bookmarkEnd w:id="275"/>
    </w:p>
    <w:p w:rsidR="00717F60" w:rsidRPr="00E71A48" w:rsidRDefault="00717F60" w:rsidP="00E71A48">
      <w:pPr>
        <w:pStyle w:val="2"/>
        <w:tabs>
          <w:tab w:val="clear" w:pos="1700"/>
          <w:tab w:val="left" w:pos="567"/>
        </w:tabs>
        <w:spacing w:line="264" w:lineRule="auto"/>
      </w:pPr>
      <w:bookmarkStart w:id="276" w:name="_Toc471897514"/>
      <w:r w:rsidRPr="00E71A48">
        <w:t xml:space="preserve">Общий порядок проведения </w:t>
      </w:r>
      <w:r w:rsidR="00440928" w:rsidRPr="00E71A48">
        <w:t>З</w:t>
      </w:r>
      <w:r w:rsidRPr="00E71A48">
        <w:t>апроса предложений</w:t>
      </w:r>
      <w:bookmarkEnd w:id="276"/>
    </w:p>
    <w:p w:rsidR="00717F60" w:rsidRPr="00E71A48" w:rsidRDefault="00717F60" w:rsidP="00953802">
      <w:pPr>
        <w:pStyle w:val="3"/>
        <w:rPr>
          <w:bCs w:val="0"/>
          <w:szCs w:val="24"/>
        </w:rPr>
      </w:pPr>
      <w:bookmarkStart w:id="277" w:name="_Toc439323688"/>
      <w:bookmarkStart w:id="278" w:name="_Toc440361322"/>
      <w:bookmarkStart w:id="279" w:name="_Toc440376077"/>
      <w:bookmarkStart w:id="280" w:name="_Toc440376204"/>
      <w:bookmarkStart w:id="281" w:name="_Toc440382469"/>
      <w:bookmarkStart w:id="282" w:name="_Toc440447139"/>
      <w:bookmarkStart w:id="283" w:name="_Toc440620819"/>
      <w:bookmarkStart w:id="284" w:name="_Toc440631454"/>
      <w:bookmarkStart w:id="285" w:name="_Toc440875694"/>
      <w:bookmarkStart w:id="286" w:name="_Toc441131718"/>
      <w:bookmarkStart w:id="287" w:name="_Toc465865159"/>
      <w:bookmarkStart w:id="288" w:name="_Toc468976304"/>
      <w:bookmarkStart w:id="289" w:name="_Toc469483033"/>
      <w:bookmarkStart w:id="290" w:name="_Toc471897515"/>
      <w:r w:rsidRPr="00E71A48">
        <w:rPr>
          <w:szCs w:val="24"/>
        </w:rPr>
        <w:t>Запрос</w:t>
      </w:r>
      <w:r w:rsidRPr="00E71A48">
        <w:rPr>
          <w:bCs w:val="0"/>
          <w:szCs w:val="24"/>
        </w:rPr>
        <w:t xml:space="preserve"> предложений проводится в следующем порядке:</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4E0F05">
        <w:fldChar w:fldCharType="begin"/>
      </w:r>
      <w:r w:rsidR="004E0F05">
        <w:instrText xml:space="preserve"> REF _Ref305973033 \r \h  \* MERGEFORMAT </w:instrText>
      </w:r>
      <w:r w:rsidR="004E0F05">
        <w:fldChar w:fldCharType="separate"/>
      </w:r>
      <w:r w:rsidR="00644A23" w:rsidRPr="00644A23">
        <w:rPr>
          <w:bCs w:val="0"/>
          <w:sz w:val="24"/>
          <w:szCs w:val="24"/>
        </w:rPr>
        <w:t>3.2</w:t>
      </w:r>
      <w:r w:rsidR="004E0F05">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4E0F05">
        <w:fldChar w:fldCharType="begin"/>
      </w:r>
      <w:r w:rsidR="004E0F05">
        <w:instrText xml:space="preserve"> REF _Ref305973147 \r \h  \* MERGEFORMAT </w:instrText>
      </w:r>
      <w:r w:rsidR="004E0F05">
        <w:fldChar w:fldCharType="separate"/>
      </w:r>
      <w:r w:rsidR="00644A23" w:rsidRPr="00644A23">
        <w:rPr>
          <w:bCs w:val="0"/>
          <w:sz w:val="24"/>
          <w:szCs w:val="24"/>
        </w:rPr>
        <w:t>3.3</w:t>
      </w:r>
      <w:r w:rsidR="004E0F05">
        <w:fldChar w:fldCharType="end"/>
      </w:r>
      <w:r w:rsidR="00812BD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28_922829174"/>
      <w:bookmarkEnd w:id="29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2BD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4E0F05">
        <w:fldChar w:fldCharType="begin"/>
      </w:r>
      <w:r w:rsidR="004E0F05">
        <w:instrText xml:space="preserve"> REF _Ref305973214 \r \h  \* MERGEFORMAT </w:instrText>
      </w:r>
      <w:r w:rsidR="004E0F05">
        <w:fldChar w:fldCharType="separate"/>
      </w:r>
      <w:r w:rsidR="00644A23" w:rsidRPr="00644A23">
        <w:rPr>
          <w:bCs w:val="0"/>
          <w:sz w:val="24"/>
          <w:szCs w:val="24"/>
        </w:rPr>
        <w:t>3.4</w:t>
      </w:r>
      <w:r w:rsidR="004E0F05">
        <w:fldChar w:fldCharType="end"/>
      </w:r>
      <w:r w:rsidR="00096E9D" w:rsidRPr="00E71A48">
        <w:rPr>
          <w:bCs w:val="0"/>
          <w:sz w:val="24"/>
          <w:szCs w:val="24"/>
        </w:rPr>
        <w:t xml:space="preserve">, </w:t>
      </w:r>
      <w:r w:rsidR="004E0F05">
        <w:fldChar w:fldCharType="begin"/>
      </w:r>
      <w:r w:rsidR="004E0F05">
        <w:instrText xml:space="preserve"> REF _Ref303683883 \r \h  \* MERGEFORMAT </w:instrText>
      </w:r>
      <w:r w:rsidR="004E0F05">
        <w:fldChar w:fldCharType="separate"/>
      </w:r>
      <w:r w:rsidR="00644A23" w:rsidRPr="00644A23">
        <w:rPr>
          <w:bCs w:val="0"/>
          <w:sz w:val="24"/>
          <w:szCs w:val="24"/>
        </w:rPr>
        <w:t>3.5</w:t>
      </w:r>
      <w:r w:rsidR="004E0F05">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2_922829174"/>
      <w:bookmarkEnd w:id="29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12BD9">
        <w:fldChar w:fldCharType="begin"/>
      </w:r>
      <w:r w:rsidR="001248B1">
        <w:rPr>
          <w:bCs w:val="0"/>
          <w:sz w:val="24"/>
          <w:szCs w:val="24"/>
        </w:rPr>
        <w:instrText xml:space="preserve"> REF _Ref468195629 \r \h </w:instrText>
      </w:r>
      <w:r w:rsidR="00812BD9">
        <w:fldChar w:fldCharType="separate"/>
      </w:r>
      <w:r w:rsidR="00644A23">
        <w:rPr>
          <w:bCs w:val="0"/>
          <w:sz w:val="24"/>
          <w:szCs w:val="24"/>
        </w:rPr>
        <w:t>3.6</w:t>
      </w:r>
      <w:r w:rsidR="00812BD9">
        <w:fldChar w:fldCharType="end"/>
      </w:r>
      <w:r w:rsidR="00812BD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4_922829174"/>
      <w:bookmarkEnd w:id="29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4E0F05">
        <w:fldChar w:fldCharType="begin"/>
      </w:r>
      <w:r w:rsidR="004E0F05">
        <w:instrText xml:space="preserve"> REF _Ref303250967 \r \h  \* MERGEFORMAT </w:instrText>
      </w:r>
      <w:r w:rsidR="004E0F05">
        <w:fldChar w:fldCharType="separate"/>
      </w:r>
      <w:r w:rsidR="00644A23" w:rsidRPr="00644A23">
        <w:rPr>
          <w:bCs w:val="0"/>
          <w:sz w:val="24"/>
          <w:szCs w:val="24"/>
        </w:rPr>
        <w:t>3.7</w:t>
      </w:r>
      <w:r w:rsidR="004E0F05">
        <w:fldChar w:fldCharType="end"/>
      </w:r>
      <w:r w:rsidR="00812BD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6_922829174"/>
      <w:bookmarkEnd w:id="29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12BD9">
        <w:fldChar w:fldCharType="begin"/>
      </w:r>
      <w:r w:rsidR="00B218BA">
        <w:rPr>
          <w:bCs w:val="0"/>
          <w:sz w:val="24"/>
          <w:szCs w:val="24"/>
        </w:rPr>
        <w:instrText xml:space="preserve"> REF _Ref471897728 \r \h </w:instrText>
      </w:r>
      <w:r w:rsidR="00812BD9">
        <w:fldChar w:fldCharType="separate"/>
      </w:r>
      <w:r w:rsidR="00644A23">
        <w:rPr>
          <w:bCs w:val="0"/>
          <w:sz w:val="24"/>
          <w:szCs w:val="24"/>
        </w:rPr>
        <w:t>3.9</w:t>
      </w:r>
      <w:r w:rsidR="00812BD9">
        <w:fldChar w:fldCharType="end"/>
      </w:r>
      <w:r w:rsidR="00812BD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12BD9">
        <w:fldChar w:fldCharType="begin"/>
      </w:r>
      <w:r w:rsidR="00B218BA">
        <w:rPr>
          <w:bCs w:val="0"/>
          <w:sz w:val="24"/>
          <w:szCs w:val="24"/>
        </w:rPr>
        <w:instrText xml:space="preserve"> REF _Ref468976147 \r \h </w:instrText>
      </w:r>
      <w:r w:rsidR="00812BD9">
        <w:fldChar w:fldCharType="separate"/>
      </w:r>
      <w:r w:rsidR="00644A23">
        <w:rPr>
          <w:bCs w:val="0"/>
          <w:sz w:val="24"/>
          <w:szCs w:val="24"/>
        </w:rPr>
        <w:t>3.12</w:t>
      </w:r>
      <w:r w:rsidR="00812BD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4E0F05">
        <w:fldChar w:fldCharType="begin"/>
      </w:r>
      <w:r w:rsidR="004E0F05">
        <w:instrText xml:space="preserve"> REF _Ref306140410 \r \h  \* MERGEFORMAT </w:instrText>
      </w:r>
      <w:r w:rsidR="004E0F05">
        <w:fldChar w:fldCharType="separate"/>
      </w:r>
      <w:r w:rsidR="00644A23" w:rsidRPr="00644A23">
        <w:rPr>
          <w:bCs w:val="0"/>
          <w:sz w:val="24"/>
          <w:szCs w:val="24"/>
        </w:rPr>
        <w:t>3.13</w:t>
      </w:r>
      <w:r w:rsidR="004E0F0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4E0F05">
        <w:fldChar w:fldCharType="begin"/>
      </w:r>
      <w:r w:rsidR="004E0F05">
        <w:instrText xml:space="preserve"> REF _Ref306140451 \r \h  \* MERGEFORMAT </w:instrText>
      </w:r>
      <w:r w:rsidR="004E0F05">
        <w:fldChar w:fldCharType="separate"/>
      </w:r>
      <w:r w:rsidR="00644A23" w:rsidRPr="00644A23">
        <w:rPr>
          <w:bCs w:val="0"/>
          <w:sz w:val="24"/>
          <w:szCs w:val="24"/>
        </w:rPr>
        <w:t>3.14</w:t>
      </w:r>
      <w:r w:rsidR="004E0F05">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5" w:name="_Toc439323689"/>
      <w:bookmarkStart w:id="296" w:name="_Toc440361323"/>
      <w:bookmarkStart w:id="297" w:name="_Toc440376078"/>
      <w:bookmarkStart w:id="298" w:name="_Toc440376205"/>
      <w:bookmarkStart w:id="299" w:name="_Toc440382470"/>
      <w:bookmarkStart w:id="300" w:name="_Toc440447140"/>
      <w:bookmarkStart w:id="301" w:name="_Toc440620820"/>
      <w:bookmarkStart w:id="302" w:name="_Toc440631455"/>
      <w:bookmarkStart w:id="303" w:name="_Toc440875695"/>
      <w:bookmarkStart w:id="304" w:name="_Toc441131719"/>
      <w:bookmarkStart w:id="305" w:name="_Toc465865160"/>
      <w:bookmarkStart w:id="306" w:name="_Toc468976305"/>
      <w:bookmarkStart w:id="307" w:name="_Toc469483034"/>
      <w:bookmarkStart w:id="308"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AB3823" w:rsidRDefault="00AB3823" w:rsidP="00D75CA2">
      <w:pPr>
        <w:numPr>
          <w:ilvl w:val="0"/>
          <w:numId w:val="20"/>
        </w:numPr>
        <w:suppressAutoHyphens w:val="0"/>
        <w:overflowPunct w:val="0"/>
        <w:autoSpaceDE w:val="0"/>
        <w:autoSpaceDN w:val="0"/>
        <w:adjustRightInd w:val="0"/>
        <w:spacing w:line="264" w:lineRule="auto"/>
        <w:rPr>
          <w:sz w:val="24"/>
          <w:szCs w:val="24"/>
          <w:lang w:eastAsia="ru-RU"/>
        </w:rPr>
      </w:pPr>
      <w:r w:rsidRPr="00AB3823">
        <w:rPr>
          <w:sz w:val="24"/>
          <w:szCs w:val="24"/>
          <w:lang w:eastAsia="ru-RU"/>
        </w:rPr>
        <w:t xml:space="preserve">разъяснения Извещения о проведении запроса предложений, Документации по запросу предложений – не позднее </w:t>
      </w:r>
      <w:r w:rsidRPr="00AB3823">
        <w:rPr>
          <w:sz w:val="24"/>
          <w:szCs w:val="24"/>
        </w:rPr>
        <w:t xml:space="preserve">3 (трех) рабочих дней </w:t>
      </w:r>
      <w:proofErr w:type="gramStart"/>
      <w:r w:rsidRPr="00AB3823">
        <w:rPr>
          <w:sz w:val="24"/>
          <w:szCs w:val="24"/>
        </w:rPr>
        <w:t>с даты поступления</w:t>
      </w:r>
      <w:proofErr w:type="gramEnd"/>
      <w:r w:rsidRPr="00AB3823">
        <w:rPr>
          <w:sz w:val="24"/>
          <w:szCs w:val="24"/>
        </w:rPr>
        <w:t xml:space="preserve"> запроса</w:t>
      </w:r>
      <w:r w:rsidR="0099066F" w:rsidRPr="00AB3823">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09" w:name="_Ref303250835"/>
      <w:bookmarkStart w:id="310" w:name="_Ref305973033"/>
      <w:bookmarkStart w:id="311" w:name="_Toc471897517"/>
      <w:bookmarkStart w:id="31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09"/>
      <w:r w:rsidRPr="00E71A48">
        <w:t xml:space="preserve"> по запросу предложений</w:t>
      </w:r>
      <w:bookmarkEnd w:id="310"/>
      <w:bookmarkEnd w:id="31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4E0F05">
        <w:fldChar w:fldCharType="begin"/>
      </w:r>
      <w:r w:rsidR="004E0F05">
        <w:instrText xml:space="preserve"> REF _Ref302563524 \n \h  \* MERGEFORMAT </w:instrText>
      </w:r>
      <w:r w:rsidR="004E0F05">
        <w:fldChar w:fldCharType="separate"/>
      </w:r>
      <w:r w:rsidR="00644A23" w:rsidRPr="00644A23">
        <w:rPr>
          <w:sz w:val="24"/>
          <w:szCs w:val="24"/>
        </w:rPr>
        <w:t>1.1.1</w:t>
      </w:r>
      <w:r w:rsidR="004E0F0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3" w:name="__RefNumPara__444_922829174"/>
      <w:bookmarkStart w:id="314" w:name="_Ref191386216"/>
      <w:bookmarkStart w:id="315" w:name="_Ref305973147"/>
      <w:bookmarkStart w:id="316" w:name="_Toc471897518"/>
      <w:bookmarkEnd w:id="312"/>
      <w:bookmarkEnd w:id="313"/>
      <w:r w:rsidRPr="00E71A48">
        <w:lastRenderedPageBreak/>
        <w:t xml:space="preserve">Подготовка </w:t>
      </w:r>
      <w:bookmarkEnd w:id="314"/>
      <w:r w:rsidRPr="00E71A48">
        <w:t>Заявок</w:t>
      </w:r>
      <w:bookmarkEnd w:id="315"/>
      <w:bookmarkEnd w:id="316"/>
    </w:p>
    <w:p w:rsidR="00717F60" w:rsidRPr="00E71A48" w:rsidRDefault="00717F60" w:rsidP="00E71A48">
      <w:pPr>
        <w:pStyle w:val="3"/>
        <w:spacing w:line="264" w:lineRule="auto"/>
        <w:rPr>
          <w:szCs w:val="24"/>
        </w:rPr>
      </w:pPr>
      <w:bookmarkStart w:id="317" w:name="_Ref306114638"/>
      <w:bookmarkStart w:id="318" w:name="_Toc440361326"/>
      <w:bookmarkStart w:id="319" w:name="_Toc440376081"/>
      <w:bookmarkStart w:id="320" w:name="_Toc440376208"/>
      <w:bookmarkStart w:id="321" w:name="_Toc440382473"/>
      <w:bookmarkStart w:id="322" w:name="_Toc440447143"/>
      <w:bookmarkStart w:id="323" w:name="_Toc440620823"/>
      <w:bookmarkStart w:id="324" w:name="_Toc440631458"/>
      <w:bookmarkStart w:id="325" w:name="_Toc440875698"/>
      <w:bookmarkStart w:id="326" w:name="_Toc441131722"/>
      <w:bookmarkStart w:id="327" w:name="_Toc465865163"/>
      <w:bookmarkStart w:id="328" w:name="_Toc468976308"/>
      <w:bookmarkStart w:id="329" w:name="_Toc469483037"/>
      <w:bookmarkStart w:id="330" w:name="_Toc471897519"/>
      <w:r w:rsidRPr="00E71A48">
        <w:rPr>
          <w:szCs w:val="24"/>
        </w:rPr>
        <w:t xml:space="preserve">Общие требования к </w:t>
      </w:r>
      <w:r w:rsidR="004B5EB3" w:rsidRPr="00E71A48">
        <w:rPr>
          <w:szCs w:val="24"/>
        </w:rPr>
        <w:t>Заявк</w:t>
      </w:r>
      <w:r w:rsidRPr="00E71A48">
        <w:rPr>
          <w:szCs w:val="24"/>
        </w:rPr>
        <w:t>е</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1"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1"/>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8D2928">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644A23">
        <w:rPr>
          <w:bCs w:val="0"/>
          <w:sz w:val="24"/>
          <w:szCs w:val="24"/>
        </w:rPr>
        <w:t>5.2</w:t>
      </w:r>
      <w:r w:rsidR="00812BD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2BD9">
        <w:rPr>
          <w:bCs w:val="0"/>
          <w:sz w:val="24"/>
          <w:szCs w:val="24"/>
        </w:rPr>
        <w:fldChar w:fldCharType="begin"/>
      </w:r>
      <w:r w:rsidR="00B71B9D">
        <w:rPr>
          <w:bCs w:val="0"/>
          <w:sz w:val="24"/>
          <w:szCs w:val="24"/>
        </w:rPr>
        <w:instrText xml:space="preserve"> REF _Ref440271036 \r \h </w:instrText>
      </w:r>
      <w:r w:rsidR="00812BD9">
        <w:rPr>
          <w:bCs w:val="0"/>
          <w:sz w:val="24"/>
          <w:szCs w:val="24"/>
        </w:rPr>
      </w:r>
      <w:r w:rsidR="00812BD9">
        <w:rPr>
          <w:bCs w:val="0"/>
          <w:sz w:val="24"/>
          <w:szCs w:val="24"/>
        </w:rPr>
        <w:fldChar w:fldCharType="separate"/>
      </w:r>
      <w:r w:rsidR="00644A23">
        <w:rPr>
          <w:bCs w:val="0"/>
          <w:sz w:val="24"/>
          <w:szCs w:val="24"/>
        </w:rPr>
        <w:t>5.4</w:t>
      </w:r>
      <w:r w:rsidR="00812BD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_Ref440361914 \r \h </w:instrText>
      </w:r>
      <w:r w:rsidR="00812BD9">
        <w:rPr>
          <w:bCs w:val="0"/>
          <w:sz w:val="24"/>
          <w:szCs w:val="24"/>
        </w:rPr>
      </w:r>
      <w:r w:rsidR="00812BD9">
        <w:rPr>
          <w:bCs w:val="0"/>
          <w:sz w:val="24"/>
          <w:szCs w:val="24"/>
        </w:rPr>
        <w:fldChar w:fldCharType="separate"/>
      </w:r>
      <w:r w:rsidR="00644A23">
        <w:rPr>
          <w:bCs w:val="0"/>
          <w:sz w:val="24"/>
          <w:szCs w:val="24"/>
        </w:rPr>
        <w:t>5.5</w:t>
      </w:r>
      <w:r w:rsidR="00812BD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0A00E6">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644A23">
        <w:rPr>
          <w:bCs w:val="0"/>
          <w:sz w:val="24"/>
          <w:szCs w:val="24"/>
        </w:rPr>
        <w:t>5.6</w:t>
      </w:r>
      <w:r w:rsidR="00812BD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2"/>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4E0F05">
        <w:fldChar w:fldCharType="begin"/>
      </w:r>
      <w:r w:rsidR="004E0F05">
        <w:instrText xml:space="preserve"> REF _Ref55336310 \r \h  \* MERGEFORMAT </w:instrText>
      </w:r>
      <w:r w:rsidR="004E0F05">
        <w:fldChar w:fldCharType="separate"/>
      </w:r>
      <w:r w:rsidR="00644A23" w:rsidRPr="00644A23">
        <w:rPr>
          <w:bCs w:val="0"/>
          <w:sz w:val="24"/>
          <w:szCs w:val="24"/>
          <w:lang w:eastAsia="ru-RU"/>
        </w:rPr>
        <w:t>5.1</w:t>
      </w:r>
      <w:r w:rsidR="004E0F05">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4E0F05">
        <w:fldChar w:fldCharType="begin"/>
      </w:r>
      <w:r w:rsidR="004E0F05">
        <w:instrText xml:space="preserve"> REF _Ref440271964 \r \h  \* MERGEFORMAT </w:instrText>
      </w:r>
      <w:r w:rsidR="004E0F05">
        <w:fldChar w:fldCharType="separate"/>
      </w:r>
      <w:r w:rsidR="00644A23" w:rsidRPr="00644A23">
        <w:rPr>
          <w:sz w:val="24"/>
          <w:szCs w:val="24"/>
        </w:rPr>
        <w:t>5.1.3</w:t>
      </w:r>
      <w:r w:rsidR="004E0F05">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Докумен</w:t>
      </w:r>
      <w:proofErr w:type="gramStart"/>
      <w:r w:rsidRPr="007C0A35">
        <w:rPr>
          <w:sz w:val="24"/>
          <w:szCs w:val="24"/>
        </w:rPr>
        <w:t>т(</w:t>
      </w:r>
      <w:proofErr w:type="gramEnd"/>
      <w:r w:rsidRPr="007C0A35">
        <w:rPr>
          <w:sz w:val="24"/>
          <w:szCs w:val="24"/>
        </w:rPr>
        <w:t xml:space="preserve">ы) в соответствии с </w:t>
      </w:r>
      <w:proofErr w:type="spellStart"/>
      <w:r w:rsidRPr="007C0A35">
        <w:rPr>
          <w:sz w:val="24"/>
          <w:szCs w:val="24"/>
        </w:rPr>
        <w:t>пп</w:t>
      </w:r>
      <w:proofErr w:type="spellEnd"/>
      <w:r w:rsidRPr="007C0A35">
        <w:rPr>
          <w:sz w:val="24"/>
          <w:szCs w:val="24"/>
        </w:rPr>
        <w:t xml:space="preserve">. </w:t>
      </w:r>
      <w:r w:rsidR="004E0F05">
        <w:fldChar w:fldCharType="begin"/>
      </w:r>
      <w:r w:rsidR="004E0F05">
        <w:instrText xml:space="preserve"> REF _Ref440279062 \r \h  \* MERGEFORMAT </w:instrText>
      </w:r>
      <w:r w:rsidR="004E0F05">
        <w:fldChar w:fldCharType="separate"/>
      </w:r>
      <w:r w:rsidR="00644A23" w:rsidRPr="00644A23">
        <w:rPr>
          <w:sz w:val="24"/>
          <w:szCs w:val="24"/>
        </w:rPr>
        <w:t>б)</w:t>
      </w:r>
      <w:r w:rsidR="004E0F05">
        <w:fldChar w:fldCharType="end"/>
      </w:r>
      <w:r w:rsidR="00F463E8" w:rsidRPr="007C0A35">
        <w:rPr>
          <w:sz w:val="24"/>
          <w:szCs w:val="24"/>
        </w:rPr>
        <w:t xml:space="preserve"> п</w:t>
      </w:r>
      <w:r w:rsidR="00F463E8">
        <w:rPr>
          <w:sz w:val="24"/>
          <w:szCs w:val="24"/>
        </w:rPr>
        <w:t xml:space="preserve">. </w:t>
      </w:r>
      <w:r w:rsidR="00812BD9">
        <w:rPr>
          <w:sz w:val="24"/>
          <w:szCs w:val="24"/>
        </w:rPr>
        <w:fldChar w:fldCharType="begin"/>
      </w:r>
      <w:r w:rsidR="00F463E8">
        <w:rPr>
          <w:sz w:val="24"/>
          <w:szCs w:val="24"/>
        </w:rPr>
        <w:instrText xml:space="preserve"> REF _Ref306005578 \r \h </w:instrText>
      </w:r>
      <w:r w:rsidR="00812BD9">
        <w:rPr>
          <w:sz w:val="24"/>
          <w:szCs w:val="24"/>
        </w:rPr>
      </w:r>
      <w:r w:rsidR="00812BD9">
        <w:rPr>
          <w:sz w:val="24"/>
          <w:szCs w:val="24"/>
        </w:rPr>
        <w:fldChar w:fldCharType="separate"/>
      </w:r>
      <w:r w:rsidR="00644A23">
        <w:rPr>
          <w:sz w:val="24"/>
          <w:szCs w:val="24"/>
        </w:rPr>
        <w:t>3.3.8.3</w:t>
      </w:r>
      <w:r w:rsidR="00812BD9">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812BD9">
        <w:rPr>
          <w:bCs w:val="0"/>
          <w:sz w:val="24"/>
          <w:szCs w:val="24"/>
        </w:rPr>
        <w:fldChar w:fldCharType="begin"/>
      </w:r>
      <w:r>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_Ref440274913 \r \h </w:instrText>
      </w:r>
      <w:r w:rsidR="00812BD9">
        <w:rPr>
          <w:bCs w:val="0"/>
          <w:sz w:val="24"/>
          <w:szCs w:val="24"/>
          <w:lang w:eastAsia="ru-RU"/>
        </w:rPr>
      </w:r>
      <w:r w:rsidR="00812BD9">
        <w:rPr>
          <w:bCs w:val="0"/>
          <w:sz w:val="24"/>
          <w:szCs w:val="24"/>
          <w:lang w:eastAsia="ru-RU"/>
        </w:rPr>
        <w:fldChar w:fldCharType="separate"/>
      </w:r>
      <w:r w:rsidR="00644A23">
        <w:rPr>
          <w:bCs w:val="0"/>
          <w:sz w:val="24"/>
          <w:szCs w:val="24"/>
          <w:lang w:eastAsia="ru-RU"/>
        </w:rPr>
        <w:t>5.2</w:t>
      </w:r>
      <w:r w:rsidR="00812BD9">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_Ref440274902 \r \h </w:instrText>
      </w:r>
      <w:r w:rsidR="00812BD9">
        <w:rPr>
          <w:bCs w:val="0"/>
          <w:sz w:val="24"/>
          <w:szCs w:val="24"/>
          <w:lang w:eastAsia="ru-RU"/>
        </w:rPr>
      </w:r>
      <w:r w:rsidR="00812BD9">
        <w:rPr>
          <w:bCs w:val="0"/>
          <w:sz w:val="24"/>
          <w:szCs w:val="24"/>
          <w:lang w:eastAsia="ru-RU"/>
        </w:rPr>
        <w:fldChar w:fldCharType="separate"/>
      </w:r>
      <w:r w:rsidR="00644A23">
        <w:rPr>
          <w:bCs w:val="0"/>
          <w:sz w:val="24"/>
          <w:szCs w:val="24"/>
          <w:lang w:eastAsia="ru-RU"/>
        </w:rPr>
        <w:t>5.4</w:t>
      </w:r>
      <w:r w:rsidR="00812BD9">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_Ref440361959 \r \h </w:instrText>
      </w:r>
      <w:r w:rsidR="00812BD9">
        <w:rPr>
          <w:bCs w:val="0"/>
          <w:sz w:val="24"/>
          <w:szCs w:val="24"/>
        </w:rPr>
      </w:r>
      <w:r w:rsidR="00812BD9">
        <w:rPr>
          <w:bCs w:val="0"/>
          <w:sz w:val="24"/>
          <w:szCs w:val="24"/>
        </w:rPr>
        <w:fldChar w:fldCharType="separate"/>
      </w:r>
      <w:r w:rsidR="00644A23">
        <w:rPr>
          <w:bCs w:val="0"/>
          <w:sz w:val="24"/>
          <w:szCs w:val="24"/>
        </w:rPr>
        <w:t>5.5</w:t>
      </w:r>
      <w:r w:rsidR="00812BD9">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812BD9">
        <w:rPr>
          <w:bCs w:val="0"/>
          <w:sz w:val="24"/>
          <w:szCs w:val="24"/>
        </w:rPr>
        <w:fldChar w:fldCharType="begin"/>
      </w:r>
      <w:r>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644A23">
        <w:rPr>
          <w:bCs w:val="0"/>
          <w:sz w:val="24"/>
          <w:szCs w:val="24"/>
        </w:rPr>
        <w:t>5.6</w:t>
      </w:r>
      <w:r w:rsidR="00812BD9">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4E0F05">
        <w:fldChar w:fldCharType="begin"/>
      </w:r>
      <w:r w:rsidR="004E0F05">
        <w:instrText xml:space="preserve"> REF _Ref444168907 \r \h  \* MERGEFORMAT </w:instrText>
      </w:r>
      <w:r w:rsidR="004E0F05">
        <w:fldChar w:fldCharType="separate"/>
      </w:r>
      <w:r w:rsidR="00644A23" w:rsidRPr="00644A23">
        <w:rPr>
          <w:bCs w:val="0"/>
          <w:sz w:val="24"/>
          <w:szCs w:val="24"/>
          <w:lang w:eastAsia="ru-RU"/>
        </w:rPr>
        <w:t>5.7.1</w:t>
      </w:r>
      <w:r w:rsidR="004E0F05">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7C0A35"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577EC9">
        <w:rPr>
          <w:sz w:val="24"/>
          <w:szCs w:val="24"/>
        </w:rPr>
        <w:lastRenderedPageBreak/>
        <w:t>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bCs w:val="0"/>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4E0F05">
        <w:fldChar w:fldCharType="begin"/>
      </w:r>
      <w:r w:rsidR="004E0F05">
        <w:instrText xml:space="preserve"> REF _Ref306005578 \r \h  \* MERGEFORMAT </w:instrText>
      </w:r>
      <w:r w:rsidR="004E0F05">
        <w:fldChar w:fldCharType="separate"/>
      </w:r>
      <w:r w:rsidR="00644A23" w:rsidRPr="00644A23">
        <w:rPr>
          <w:bCs w:val="0"/>
          <w:sz w:val="24"/>
          <w:szCs w:val="24"/>
        </w:rPr>
        <w:t>3.3.8.3</w:t>
      </w:r>
      <w:r w:rsidR="004E0F05">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4E0F05">
        <w:fldChar w:fldCharType="begin"/>
      </w:r>
      <w:r w:rsidR="004E0F05">
        <w:instrText xml:space="preserve"> REF _Ref440279062 \r \h  \* MERGEFORMAT </w:instrText>
      </w:r>
      <w:r w:rsidR="004E0F05">
        <w:fldChar w:fldCharType="separate"/>
      </w:r>
      <w:r w:rsidR="00644A23" w:rsidRPr="00644A23">
        <w:rPr>
          <w:sz w:val="24"/>
          <w:szCs w:val="24"/>
        </w:rPr>
        <w:t>б)</w:t>
      </w:r>
      <w:r w:rsidR="004E0F05">
        <w:fldChar w:fldCharType="end"/>
      </w:r>
      <w:r w:rsidR="00FA5339" w:rsidRPr="00AB2CB8">
        <w:rPr>
          <w:sz w:val="24"/>
          <w:szCs w:val="24"/>
        </w:rPr>
        <w:t>,</w:t>
      </w:r>
      <w:r w:rsidR="007638F4" w:rsidRPr="00AB2CB8">
        <w:rPr>
          <w:sz w:val="24"/>
          <w:szCs w:val="24"/>
        </w:rPr>
        <w:t xml:space="preserve"> </w:t>
      </w:r>
      <w:r w:rsidR="004E0F05">
        <w:fldChar w:fldCharType="begin"/>
      </w:r>
      <w:r w:rsidR="004E0F05">
        <w:instrText xml:space="preserve"> REF _Ref440372326 \r \h  \* MERGEFORMAT </w:instrText>
      </w:r>
      <w:r w:rsidR="004E0F05">
        <w:fldChar w:fldCharType="separate"/>
      </w:r>
      <w:r w:rsidR="00644A23" w:rsidRPr="00644A23">
        <w:rPr>
          <w:sz w:val="24"/>
          <w:szCs w:val="24"/>
        </w:rPr>
        <w:t>е)</w:t>
      </w:r>
      <w:r w:rsidR="004E0F05">
        <w:fldChar w:fldCharType="end"/>
      </w:r>
      <w:r w:rsidR="007638F4" w:rsidRPr="00AB2CB8">
        <w:rPr>
          <w:sz w:val="24"/>
          <w:szCs w:val="24"/>
        </w:rPr>
        <w:t>,</w:t>
      </w:r>
      <w:r w:rsidR="00FA5339" w:rsidRPr="00AB2CB8">
        <w:rPr>
          <w:sz w:val="24"/>
          <w:szCs w:val="24"/>
        </w:rPr>
        <w:t xml:space="preserve"> </w:t>
      </w:r>
      <w:r w:rsidR="00812BD9">
        <w:fldChar w:fldCharType="begin"/>
      </w:r>
      <w:r w:rsidR="001653DA">
        <w:instrText xml:space="preserve"> REF _Ref440371812 \r \h  \* MERGEFORMAT </w:instrText>
      </w:r>
      <w:r w:rsidR="00812BD9">
        <w:fldChar w:fldCharType="separate"/>
      </w:r>
      <w:r w:rsidR="00644A23" w:rsidRPr="00644A23">
        <w:rPr>
          <w:sz w:val="24"/>
          <w:szCs w:val="24"/>
        </w:rPr>
        <w:t>н)</w:t>
      </w:r>
      <w:r w:rsidR="00812BD9">
        <w:fldChar w:fldCharType="end"/>
      </w:r>
      <w:r w:rsidR="00FA5339" w:rsidRPr="00AB2CB8">
        <w:rPr>
          <w:sz w:val="24"/>
          <w:szCs w:val="24"/>
        </w:rPr>
        <w:t xml:space="preserve">, </w:t>
      </w:r>
      <w:r w:rsidR="004E0F05">
        <w:fldChar w:fldCharType="begin"/>
      </w:r>
      <w:r w:rsidR="004E0F05">
        <w:instrText xml:space="preserve"> REF _Ref440371822 \r \h  \* MERGEFORMAT </w:instrText>
      </w:r>
      <w:r w:rsidR="004E0F05">
        <w:fldChar w:fldCharType="separate"/>
      </w:r>
      <w:r w:rsidR="00644A23" w:rsidRPr="00644A23">
        <w:rPr>
          <w:sz w:val="24"/>
          <w:szCs w:val="24"/>
        </w:rPr>
        <w:t>о)</w:t>
      </w:r>
      <w:r w:rsidR="004E0F05">
        <w:fldChar w:fldCharType="end"/>
      </w:r>
      <w:r w:rsidR="00F21407" w:rsidRPr="00F21407">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F463E8" w:rsidRPr="00F21407">
        <w:rPr>
          <w:sz w:val="24"/>
          <w:szCs w:val="24"/>
        </w:rPr>
        <w:t xml:space="preserve"> п.</w:t>
      </w:r>
      <w:r w:rsidR="00F463E8" w:rsidRPr="00AB2CB8">
        <w:rPr>
          <w:sz w:val="24"/>
          <w:szCs w:val="24"/>
        </w:rPr>
        <w:t xml:space="preserve"> </w:t>
      </w:r>
      <w:r w:rsidR="004E0F05">
        <w:fldChar w:fldCharType="begin"/>
      </w:r>
      <w:r w:rsidR="004E0F05">
        <w:instrText xml:space="preserve"> REF _Ref306005578 \r \h  \* MERGEFORMAT </w:instrText>
      </w:r>
      <w:r w:rsidR="004E0F05">
        <w:fldChar w:fldCharType="separate"/>
      </w:r>
      <w:r w:rsidR="00644A23" w:rsidRPr="00644A23">
        <w:rPr>
          <w:sz w:val="24"/>
          <w:szCs w:val="24"/>
        </w:rPr>
        <w:t>3.3.8.3</w:t>
      </w:r>
      <w:r w:rsidR="004E0F05">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4E0F05">
        <w:fldChar w:fldCharType="begin"/>
      </w:r>
      <w:r w:rsidR="004E0F05">
        <w:instrText xml:space="preserve"> REF _Ref306143446 \r \h  \* MERGEFORMAT </w:instrText>
      </w:r>
      <w:r w:rsidR="004E0F05">
        <w:fldChar w:fldCharType="separate"/>
      </w:r>
      <w:r w:rsidR="00644A23" w:rsidRPr="00644A23">
        <w:rPr>
          <w:bCs w:val="0"/>
          <w:sz w:val="24"/>
          <w:szCs w:val="24"/>
        </w:rPr>
        <w:t>3.3.9.3</w:t>
      </w:r>
      <w:r w:rsidR="004E0F05">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4E0F05">
        <w:fldChar w:fldCharType="begin"/>
      </w:r>
      <w:r w:rsidR="004E0F05">
        <w:instrText xml:space="preserve"> REF _Ref465863260 \r \h  \* MERGEFORMAT </w:instrText>
      </w:r>
      <w:r w:rsidR="004E0F05">
        <w:fldChar w:fldCharType="separate"/>
      </w:r>
      <w:r w:rsidR="00644A23" w:rsidRPr="00644A23">
        <w:rPr>
          <w:bCs w:val="0"/>
          <w:sz w:val="24"/>
          <w:szCs w:val="24"/>
        </w:rPr>
        <w:t>3.3.10.7</w:t>
      </w:r>
      <w:r w:rsidR="004E0F05">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4E0F05">
        <w:fldChar w:fldCharType="begin"/>
      </w:r>
      <w:r w:rsidR="004E0F05">
        <w:instrText xml:space="preserve"> REF _Ref442263553 \r \h  \* MERGEFORMAT </w:instrText>
      </w:r>
      <w:r w:rsidR="004E0F05">
        <w:fldChar w:fldCharType="separate"/>
      </w:r>
      <w:r w:rsidR="00644A23" w:rsidRPr="00644A23">
        <w:rPr>
          <w:sz w:val="24"/>
          <w:szCs w:val="24"/>
        </w:rPr>
        <w:t>3.3.14.4</w:t>
      </w:r>
      <w:r w:rsidR="004E0F05">
        <w:fldChar w:fldCharType="end"/>
      </w:r>
      <w:r w:rsidRPr="009C78C3">
        <w:rPr>
          <w:sz w:val="24"/>
          <w:szCs w:val="24"/>
        </w:rPr>
        <w:t>).</w:t>
      </w:r>
      <w:proofErr w:type="gramEnd"/>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3"/>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 xml:space="preserve">Все формы, указанные в разделе </w:t>
      </w:r>
      <w:r w:rsidR="004E0F05">
        <w:fldChar w:fldCharType="begin"/>
      </w:r>
      <w:r w:rsidR="004E0F05">
        <w:instrText xml:space="preserve"> REF _Ref440270602 \r \h  \* MERGEFORMAT </w:instrText>
      </w:r>
      <w:r w:rsidR="004E0F05">
        <w:fldChar w:fldCharType="separate"/>
      </w:r>
      <w:r w:rsidR="00644A23">
        <w:t>5</w:t>
      </w:r>
      <w:r w:rsidR="004E0F05">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4E0F05">
        <w:fldChar w:fldCharType="begin"/>
      </w:r>
      <w:r w:rsidR="004E0F05">
        <w:instrText xml:space="preserve"> REF _Ref191386419 \n \h  \* MERGEFORMAT </w:instrText>
      </w:r>
      <w:r w:rsidR="004E0F05">
        <w:fldChar w:fldCharType="separate"/>
      </w:r>
      <w:r w:rsidR="00644A23" w:rsidRPr="00644A23">
        <w:rPr>
          <w:bCs w:val="0"/>
          <w:sz w:val="24"/>
          <w:szCs w:val="24"/>
        </w:rPr>
        <w:t>3.3.2</w:t>
      </w:r>
      <w:r w:rsidR="004E0F05">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roofErr w:type="gramEnd"/>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5"/>
      <w:bookmarkEnd w:id="336"/>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0C1CC4" w:rsidRPr="00621823" w:rsidRDefault="00BD40A3" w:rsidP="00621823">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4E0F05">
        <w:fldChar w:fldCharType="begin"/>
      </w:r>
      <w:r w:rsidR="004E0F05">
        <w:instrText xml:space="preserve"> REF _Ref440361959 \r \h  \* MERGEFORMAT </w:instrText>
      </w:r>
      <w:r w:rsidR="004E0F05">
        <w:fldChar w:fldCharType="separate"/>
      </w:r>
      <w:r w:rsidR="00644A23" w:rsidRPr="00644A23">
        <w:rPr>
          <w:bCs w:val="0"/>
          <w:sz w:val="24"/>
          <w:szCs w:val="24"/>
        </w:rPr>
        <w:t>5.5</w:t>
      </w:r>
      <w:r w:rsidR="004E0F05">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4E0F05">
        <w:lastRenderedPageBreak/>
        <w:fldChar w:fldCharType="begin"/>
      </w:r>
      <w:r w:rsidR="004E0F05">
        <w:instrText xml:space="preserve"> REF _Ref440271036 \r \h  \* MERGEFORMAT </w:instrText>
      </w:r>
      <w:r w:rsidR="004E0F05">
        <w:fldChar w:fldCharType="separate"/>
      </w:r>
      <w:r w:rsidR="00644A23" w:rsidRPr="00644A23">
        <w:rPr>
          <w:bCs w:val="0"/>
          <w:sz w:val="24"/>
          <w:szCs w:val="24"/>
        </w:rPr>
        <w:t>5.4</w:t>
      </w:r>
      <w:r w:rsidR="004E0F05">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4E0F05">
        <w:fldChar w:fldCharType="begin"/>
      </w:r>
      <w:r w:rsidR="004E0F05">
        <w:instrText xml:space="preserve"> REF _Ref55336310 \r \h  \* MERGEFORMAT </w:instrText>
      </w:r>
      <w:r w:rsidR="004E0F05">
        <w:fldChar w:fldCharType="separate"/>
      </w:r>
      <w:r w:rsidR="00644A23" w:rsidRPr="00644A23">
        <w:rPr>
          <w:bCs w:val="0"/>
          <w:sz w:val="24"/>
          <w:szCs w:val="24"/>
        </w:rPr>
        <w:t>5.1</w:t>
      </w:r>
      <w:r w:rsidR="004E0F05">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4E0F05">
        <w:fldChar w:fldCharType="begin"/>
      </w:r>
      <w:r w:rsidR="004E0F05">
        <w:instrText xml:space="preserve"> REF _Ref55336310 \r \h  \* MERGEFORMAT </w:instrText>
      </w:r>
      <w:r w:rsidR="004E0F05">
        <w:fldChar w:fldCharType="separate"/>
      </w:r>
      <w:r w:rsidR="00644A23" w:rsidRPr="00644A23">
        <w:rPr>
          <w:bCs w:val="0"/>
          <w:sz w:val="24"/>
          <w:szCs w:val="24"/>
        </w:rPr>
        <w:t>5.1</w:t>
      </w:r>
      <w:r w:rsidR="004E0F05">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20824"/>
      <w:bookmarkStart w:id="346" w:name="_Toc440631459"/>
      <w:bookmarkStart w:id="347" w:name="_Toc440875699"/>
      <w:bookmarkStart w:id="348" w:name="_Toc441131723"/>
      <w:bookmarkStart w:id="349" w:name="_Toc465865164"/>
      <w:bookmarkStart w:id="350" w:name="_Toc468976309"/>
      <w:bookmarkStart w:id="351" w:name="_Toc469483038"/>
      <w:bookmarkStart w:id="352"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7"/>
      <w:bookmarkEnd w:id="338"/>
      <w:bookmarkEnd w:id="339"/>
      <w:r w:rsidRPr="00E71A48">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20825"/>
      <w:bookmarkStart w:id="360" w:name="_Toc440631460"/>
      <w:bookmarkStart w:id="361" w:name="_Toc440875700"/>
      <w:bookmarkStart w:id="362" w:name="_Toc441131724"/>
      <w:bookmarkStart w:id="363" w:name="_Toc465865165"/>
      <w:bookmarkStart w:id="364" w:name="_Toc468976310"/>
      <w:bookmarkStart w:id="365" w:name="_Toc469483039"/>
      <w:bookmarkStart w:id="366"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7"/>
    </w:p>
    <w:p w:rsidR="00717F60" w:rsidRPr="009C78C3"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20826"/>
      <w:bookmarkStart w:id="375" w:name="_Toc440631461"/>
      <w:bookmarkStart w:id="376" w:name="_Toc440875701"/>
      <w:bookmarkStart w:id="377" w:name="_Toc441131725"/>
      <w:bookmarkStart w:id="378" w:name="_Toc465865166"/>
      <w:bookmarkStart w:id="379" w:name="_Toc468976311"/>
      <w:bookmarkStart w:id="380" w:name="_Toc469483040"/>
      <w:bookmarkStart w:id="381"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00D71E6D" w:rsidRPr="009C78C3">
        <w:rPr>
          <w:bCs w:val="0"/>
          <w:sz w:val="24"/>
          <w:szCs w:val="24"/>
        </w:rPr>
        <w:t>)</w:t>
      </w:r>
      <w:r w:rsidR="00717F60" w:rsidRPr="009C78C3">
        <w:rPr>
          <w:bCs w:val="0"/>
          <w:sz w:val="24"/>
          <w:szCs w:val="24"/>
        </w:rPr>
        <w:t>.</w:t>
      </w:r>
      <w:bookmarkEnd w:id="382"/>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20827"/>
      <w:bookmarkStart w:id="389" w:name="_Toc440631462"/>
      <w:bookmarkStart w:id="390" w:name="_Toc440875702"/>
      <w:bookmarkStart w:id="391" w:name="_Toc441131726"/>
      <w:bookmarkStart w:id="392" w:name="_Toc465865167"/>
      <w:bookmarkStart w:id="393" w:name="_Toc468976312"/>
      <w:bookmarkStart w:id="394" w:name="_Toc469483041"/>
      <w:bookmarkStart w:id="395" w:name="_Toc471897523"/>
      <w:r w:rsidRPr="009C78C3">
        <w:rPr>
          <w:szCs w:val="24"/>
        </w:rPr>
        <w:t xml:space="preserve">Требования к языку </w:t>
      </w:r>
      <w:r w:rsidR="004B5EB3" w:rsidRPr="009C78C3">
        <w:rPr>
          <w:szCs w:val="24"/>
        </w:rPr>
        <w:t>Заявк</w:t>
      </w:r>
      <w:r w:rsidRPr="009C78C3">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20828"/>
      <w:bookmarkStart w:id="402" w:name="_Toc440631463"/>
      <w:bookmarkStart w:id="403" w:name="_Toc440875703"/>
      <w:bookmarkStart w:id="404" w:name="_Toc441131727"/>
      <w:bookmarkStart w:id="405" w:name="_Toc465865168"/>
      <w:bookmarkStart w:id="406" w:name="_Toc468976313"/>
      <w:bookmarkStart w:id="407" w:name="_Toc469483042"/>
      <w:bookmarkStart w:id="408" w:name="_Toc471897524"/>
      <w:r w:rsidRPr="00E71A48">
        <w:rPr>
          <w:szCs w:val="24"/>
        </w:rPr>
        <w:t xml:space="preserve">Требования к валюте </w:t>
      </w:r>
      <w:r w:rsidR="004B5EB3" w:rsidRPr="00E71A48">
        <w:rPr>
          <w:szCs w:val="24"/>
        </w:rPr>
        <w:t>Заявк</w:t>
      </w:r>
      <w:r w:rsidRPr="00E71A48">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w:t>
      </w:r>
      <w:r w:rsidRPr="00E71A48">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20829"/>
      <w:bookmarkStart w:id="415" w:name="_Toc440631464"/>
      <w:bookmarkStart w:id="416" w:name="_Toc440875704"/>
      <w:bookmarkStart w:id="417" w:name="_Toc441131728"/>
      <w:bookmarkStart w:id="418" w:name="_Toc465865169"/>
      <w:bookmarkStart w:id="419" w:name="_Ref468976032"/>
      <w:bookmarkStart w:id="420" w:name="_Ref468976086"/>
      <w:bookmarkStart w:id="421" w:name="_Toc468976314"/>
      <w:bookmarkStart w:id="422" w:name="_Toc469483043"/>
      <w:bookmarkStart w:id="423" w:name="_Toc47189752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621823"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r w:rsidRPr="00621823">
        <w:rPr>
          <w:bCs w:val="0"/>
          <w:sz w:val="24"/>
          <w:szCs w:val="24"/>
        </w:rPr>
        <w:t xml:space="preserve">Начальная (максимальная) цена </w:t>
      </w:r>
      <w:r w:rsidR="00123C70" w:rsidRPr="00621823">
        <w:rPr>
          <w:bCs w:val="0"/>
          <w:sz w:val="24"/>
          <w:szCs w:val="24"/>
        </w:rPr>
        <w:t>Договор</w:t>
      </w:r>
      <w:r w:rsidRPr="00621823">
        <w:rPr>
          <w:bCs w:val="0"/>
          <w:sz w:val="24"/>
          <w:szCs w:val="24"/>
        </w:rPr>
        <w:t>а</w:t>
      </w:r>
      <w:r w:rsidR="00216641" w:rsidRPr="00621823">
        <w:rPr>
          <w:bCs w:val="0"/>
          <w:sz w:val="24"/>
          <w:szCs w:val="24"/>
        </w:rPr>
        <w:t>:</w:t>
      </w:r>
      <w:bookmarkEnd w:id="424"/>
    </w:p>
    <w:p w:rsidR="00280464" w:rsidRPr="005E6BD5" w:rsidRDefault="005E6BD5" w:rsidP="00621823">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5E6BD5">
        <w:rPr>
          <w:b/>
          <w:sz w:val="24"/>
          <w:szCs w:val="24"/>
        </w:rPr>
        <w:t>600 000,00</w:t>
      </w:r>
      <w:r w:rsidRPr="005E6BD5">
        <w:rPr>
          <w:sz w:val="24"/>
          <w:szCs w:val="24"/>
        </w:rPr>
        <w:t xml:space="preserve"> (шестьсот тысяч) рублей 00 копеек РФ, без учета НДС; НДС составляет </w:t>
      </w:r>
      <w:r w:rsidRPr="005E6BD5">
        <w:rPr>
          <w:b/>
          <w:sz w:val="24"/>
          <w:szCs w:val="24"/>
        </w:rPr>
        <w:t>120 000,00</w:t>
      </w:r>
      <w:r w:rsidRPr="005E6BD5">
        <w:rPr>
          <w:sz w:val="24"/>
          <w:szCs w:val="24"/>
        </w:rPr>
        <w:t xml:space="preserve"> (сто двадцать тысяч) рублей 00 копеек РФ; </w:t>
      </w:r>
      <w:r w:rsidRPr="005E6BD5">
        <w:rPr>
          <w:b/>
          <w:sz w:val="24"/>
          <w:szCs w:val="24"/>
        </w:rPr>
        <w:t>720 000,00</w:t>
      </w:r>
      <w:r w:rsidRPr="005E6BD5">
        <w:rPr>
          <w:sz w:val="24"/>
          <w:szCs w:val="24"/>
        </w:rPr>
        <w:t xml:space="preserve"> (семьсот двадцать тысяч) рублей 00 копеек РФ, с учетом НДС</w:t>
      </w:r>
      <w:r w:rsidR="00621823" w:rsidRPr="005E6BD5">
        <w:rPr>
          <w:sz w:val="24"/>
          <w:szCs w:val="24"/>
        </w:rPr>
        <w:t>.</w:t>
      </w:r>
    </w:p>
    <w:p w:rsidR="004F657D" w:rsidRPr="00621823"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21823">
        <w:rPr>
          <w:sz w:val="24"/>
          <w:szCs w:val="24"/>
        </w:rPr>
        <w:t xml:space="preserve">Организатор отклонит Заявку Участника только на том основании, что предложенная Участником цена </w:t>
      </w:r>
      <w:r w:rsidR="008945FD" w:rsidRPr="00621823">
        <w:rPr>
          <w:sz w:val="24"/>
          <w:szCs w:val="24"/>
        </w:rPr>
        <w:t>превышает установленную начальную (максимальную) цену Договора (Лота)</w:t>
      </w:r>
      <w:r w:rsidR="004F657D" w:rsidRPr="00621823">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21823">
        <w:rPr>
          <w:sz w:val="24"/>
          <w:szCs w:val="24"/>
        </w:rPr>
        <w:t>Заявка Участника может быть отклонена</w:t>
      </w:r>
      <w:r w:rsidRPr="00066ED2">
        <w:rPr>
          <w:sz w:val="24"/>
          <w:szCs w:val="24"/>
        </w:rPr>
        <w:t xml:space="preserve">, в случае если стоимость Заявки по любому из филиалов превысит </w:t>
      </w:r>
      <w:r w:rsidR="007C22D0" w:rsidRPr="004D4987">
        <w:rPr>
          <w:sz w:val="24"/>
          <w:szCs w:val="24"/>
        </w:rPr>
        <w:t>установленную начальную (максимальную) цену Договора (Лота)</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644A23">
        <w:rPr>
          <w:sz w:val="24"/>
          <w:szCs w:val="24"/>
        </w:rPr>
        <w:t>3.3.7.1</w:t>
      </w:r>
      <w:r w:rsidR="00812BD9">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644A23">
        <w:rPr>
          <w:bCs w:val="0"/>
          <w:sz w:val="24"/>
          <w:szCs w:val="24"/>
        </w:rPr>
        <w:t>5.2</w:t>
      </w:r>
      <w:r w:rsidR="00812BD9">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812BD9">
        <w:rPr>
          <w:sz w:val="24"/>
          <w:szCs w:val="24"/>
        </w:rPr>
        <w:fldChar w:fldCharType="begin"/>
      </w:r>
      <w:r>
        <w:rPr>
          <w:sz w:val="24"/>
          <w:szCs w:val="24"/>
        </w:rPr>
        <w:instrText xml:space="preserve"> REF _Ref306138385 \r \h </w:instrText>
      </w:r>
      <w:r w:rsidR="00812BD9">
        <w:rPr>
          <w:sz w:val="24"/>
          <w:szCs w:val="24"/>
        </w:rPr>
      </w:r>
      <w:r w:rsidR="00812BD9">
        <w:rPr>
          <w:sz w:val="24"/>
          <w:szCs w:val="24"/>
        </w:rPr>
        <w:fldChar w:fldCharType="separate"/>
      </w:r>
      <w:r w:rsidR="00644A23">
        <w:rPr>
          <w:sz w:val="24"/>
          <w:szCs w:val="24"/>
        </w:rPr>
        <w:t>3.6.4</w:t>
      </w:r>
      <w:r w:rsidR="00812BD9">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r w:rsidR="00280994" w:rsidRPr="00280994">
        <w:rPr>
          <w:sz w:val="24"/>
          <w:szCs w:val="24"/>
        </w:rPr>
        <w:t xml:space="preserve"> </w:t>
      </w:r>
      <w:r w:rsidR="00280994" w:rsidRPr="00DD3942">
        <w:rPr>
          <w:sz w:val="24"/>
          <w:szCs w:val="24"/>
        </w:rPr>
        <w:t>Стоимость каждой единицы продукции, указанной Участником в Сводной таблице стоимости работ, не должна превышать соответствующую стоимость единицы продукции, указанную в Приложении №1 к настоящей документации, в противном случае заявка будет отклонена.</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644A23">
        <w:rPr>
          <w:sz w:val="24"/>
          <w:szCs w:val="24"/>
        </w:rPr>
        <w:t>3.3.7.1</w:t>
      </w:r>
      <w:r w:rsidR="00812BD9">
        <w:rPr>
          <w:sz w:val="24"/>
          <w:szCs w:val="24"/>
        </w:rPr>
        <w:fldChar w:fldCharType="end"/>
      </w:r>
      <w:r>
        <w:rPr>
          <w:sz w:val="24"/>
          <w:szCs w:val="24"/>
        </w:rPr>
        <w:t xml:space="preserve">, а также в Графике оплаты выполнения работ (п. </w:t>
      </w:r>
      <w:r w:rsidR="00812BD9">
        <w:rPr>
          <w:sz w:val="24"/>
          <w:szCs w:val="24"/>
        </w:rPr>
        <w:fldChar w:fldCharType="begin"/>
      </w:r>
      <w:r>
        <w:rPr>
          <w:sz w:val="24"/>
          <w:szCs w:val="24"/>
        </w:rPr>
        <w:instrText xml:space="preserve"> REF _Ref440361439 \r \h </w:instrText>
      </w:r>
      <w:r w:rsidR="00812BD9">
        <w:rPr>
          <w:sz w:val="24"/>
          <w:szCs w:val="24"/>
        </w:rPr>
      </w:r>
      <w:r w:rsidR="00812BD9">
        <w:rPr>
          <w:sz w:val="24"/>
          <w:szCs w:val="24"/>
        </w:rPr>
        <w:fldChar w:fldCharType="separate"/>
      </w:r>
      <w:r w:rsidR="00644A23">
        <w:rPr>
          <w:sz w:val="24"/>
          <w:szCs w:val="24"/>
        </w:rPr>
        <w:t>5.5</w:t>
      </w:r>
      <w:r w:rsidR="00812BD9">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6D76B4"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4E0F05">
        <w:fldChar w:fldCharType="begin"/>
      </w:r>
      <w:r w:rsidR="004E0F05">
        <w:instrText xml:space="preserve"> REF _Ref306138385 \r \h  \* MERGEFORMAT </w:instrText>
      </w:r>
      <w:r w:rsidR="004E0F05">
        <w:fldChar w:fldCharType="separate"/>
      </w:r>
      <w:r w:rsidR="00644A23" w:rsidRPr="00644A23">
        <w:rPr>
          <w:bCs w:val="0"/>
          <w:sz w:val="24"/>
          <w:szCs w:val="24"/>
        </w:rPr>
        <w:t>3.6.4</w:t>
      </w:r>
      <w:r w:rsidR="004E0F05">
        <w:fldChar w:fldCharType="end"/>
      </w:r>
      <w:r w:rsidRPr="006D76B4">
        <w:rPr>
          <w:bCs w:val="0"/>
          <w:sz w:val="24"/>
          <w:szCs w:val="24"/>
        </w:rPr>
        <w:t xml:space="preserve"> настоящей Документации, Закупочная комиссия оценивает и сопоставляет стоимости за единицу продукции без учета НДС</w:t>
      </w:r>
      <w:r w:rsidR="004F657D" w:rsidRPr="006D76B4">
        <w:rPr>
          <w:bCs w:val="0"/>
          <w:sz w:val="24"/>
          <w:szCs w:val="24"/>
        </w:rPr>
        <w:t>.</w:t>
      </w:r>
    </w:p>
    <w:p w:rsidR="008471C7"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D76B4">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644A23" w:rsidRPr="00644A23">
        <w:rPr>
          <w:bCs w:val="0"/>
          <w:sz w:val="24"/>
          <w:szCs w:val="24"/>
        </w:rPr>
        <w:t>3.11</w:t>
      </w:r>
      <w:r w:rsidR="004E0F05">
        <w:fldChar w:fldCharType="end"/>
      </w:r>
      <w:r w:rsidRPr="006D76B4">
        <w:rPr>
          <w:bCs w:val="0"/>
          <w:sz w:val="24"/>
          <w:szCs w:val="24"/>
        </w:rPr>
        <w:t xml:space="preserve"> данной документации.</w:t>
      </w:r>
    </w:p>
    <w:p w:rsidR="00644A23" w:rsidRPr="00621823" w:rsidRDefault="00644A23"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21823">
        <w:rPr>
          <w:bCs w:val="0"/>
          <w:sz w:val="24"/>
          <w:szCs w:val="24"/>
        </w:rPr>
        <w:t xml:space="preserve">В соответствии с Федеральным законом от 03.08.2018 N 303-ФЗ с 1 января 2019 г. налоговая ставка НДС составляет 20%, при увеличении ставки НДС на момент </w:t>
      </w:r>
      <w:proofErr w:type="gramStart"/>
      <w:r w:rsidRPr="00621823">
        <w:rPr>
          <w:bCs w:val="0"/>
          <w:sz w:val="24"/>
          <w:szCs w:val="24"/>
        </w:rPr>
        <w:t>отгрузки продукции/ оказания услуг/ выполнения</w:t>
      </w:r>
      <w:proofErr w:type="gramEnd"/>
      <w:r w:rsidRPr="00621823">
        <w:rPr>
          <w:bCs w:val="0"/>
          <w:sz w:val="24"/>
          <w:szCs w:val="24"/>
        </w:rPr>
        <w:t xml:space="preserve"> работ, ранее определенная цена договора с учетом НДС увеличивается на сумму увеличения ставки НДС.</w:t>
      </w:r>
    </w:p>
    <w:p w:rsidR="002A5B42" w:rsidRPr="00E71A48" w:rsidRDefault="00717F60" w:rsidP="00E71A48">
      <w:pPr>
        <w:pStyle w:val="3"/>
        <w:spacing w:line="264" w:lineRule="auto"/>
        <w:rPr>
          <w:szCs w:val="24"/>
        </w:rPr>
      </w:pPr>
      <w:bookmarkStart w:id="425" w:name="_Ref191386407"/>
      <w:bookmarkStart w:id="426" w:name="_Ref191386526"/>
      <w:bookmarkStart w:id="427" w:name="_Toc440361333"/>
      <w:bookmarkStart w:id="428" w:name="_Toc440376088"/>
      <w:bookmarkStart w:id="429" w:name="_Toc440376215"/>
      <w:bookmarkStart w:id="430" w:name="_Toc440382480"/>
      <w:bookmarkStart w:id="431" w:name="_Toc440447150"/>
      <w:bookmarkStart w:id="432" w:name="_Toc440620830"/>
      <w:bookmarkStart w:id="433" w:name="_Toc440631465"/>
      <w:bookmarkStart w:id="434" w:name="_Toc440875705"/>
      <w:bookmarkStart w:id="435" w:name="_Toc441131729"/>
      <w:bookmarkStart w:id="436" w:name="_Toc465865170"/>
      <w:bookmarkStart w:id="437" w:name="_Toc468976315"/>
      <w:bookmarkStart w:id="438" w:name="_Toc469483044"/>
      <w:bookmarkStart w:id="439" w:name="_Toc471897526"/>
      <w:bookmarkStart w:id="440" w:name="_Ref303624481"/>
      <w:r w:rsidRPr="00E71A48">
        <w:rPr>
          <w:szCs w:val="24"/>
        </w:rPr>
        <w:lastRenderedPageBreak/>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1" w:name="_Ref93090116"/>
      <w:bookmarkStart w:id="442" w:name="_Ref191386482"/>
      <w:bookmarkStart w:id="443" w:name="_Ref440291364"/>
      <w:bookmarkEnd w:id="44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1"/>
      <w:r w:rsidRPr="00E71A48">
        <w:rPr>
          <w:bCs w:val="0"/>
          <w:sz w:val="24"/>
          <w:szCs w:val="24"/>
        </w:rPr>
        <w:t>:</w:t>
      </w:r>
      <w:bookmarkStart w:id="444" w:name="_Ref306004833"/>
      <w:bookmarkEnd w:id="44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E1633B">
        <w:rPr>
          <w:bCs w:val="0"/>
          <w:sz w:val="24"/>
          <w:szCs w:val="24"/>
        </w:rPr>
        <w:t xml:space="preserve"> </w:t>
      </w:r>
      <w:r w:rsidR="00E1633B" w:rsidRPr="00E1633B">
        <w:rPr>
          <w:sz w:val="24"/>
          <w:szCs w:val="24"/>
        </w:rPr>
        <w:t>являющееся субъектом малого и среднего предпринимательства</w:t>
      </w:r>
      <w:r w:rsidRPr="00E1633B">
        <w:rPr>
          <w:bCs w:val="0"/>
          <w:sz w:val="24"/>
          <w:szCs w:val="24"/>
        </w:rPr>
        <w:t xml:space="preserve">. </w:t>
      </w:r>
      <w:proofErr w:type="gramStart"/>
      <w:r w:rsidR="00362EA4" w:rsidRPr="00E1633B">
        <w:rPr>
          <w:bCs w:val="0"/>
          <w:sz w:val="24"/>
          <w:szCs w:val="24"/>
        </w:rPr>
        <w:t>Дополнительные</w:t>
      </w:r>
      <w:r w:rsidR="00362EA4" w:rsidRPr="00362EA4">
        <w:rPr>
          <w:bCs w:val="0"/>
          <w:sz w:val="24"/>
          <w:szCs w:val="24"/>
        </w:rPr>
        <w:t xml:space="preserve">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4E0F05">
        <w:fldChar w:fldCharType="begin"/>
      </w:r>
      <w:r w:rsidR="004E0F05">
        <w:instrText xml:space="preserve"> REF _Ref191386451 \n \h  \* MERGEFORMAT </w:instrText>
      </w:r>
      <w:r w:rsidR="004E0F05">
        <w:fldChar w:fldCharType="separate"/>
      </w:r>
      <w:r w:rsidR="00644A23" w:rsidRPr="00644A23">
        <w:rPr>
          <w:bCs w:val="0"/>
          <w:sz w:val="24"/>
          <w:szCs w:val="24"/>
        </w:rPr>
        <w:t>3.3.9</w:t>
      </w:r>
      <w:r w:rsidR="004E0F05">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812BD9">
        <w:fldChar w:fldCharType="begin"/>
      </w:r>
      <w:r w:rsidR="001E2AA2">
        <w:rPr>
          <w:bCs w:val="0"/>
          <w:sz w:val="24"/>
          <w:szCs w:val="24"/>
        </w:rPr>
        <w:instrText xml:space="preserve"> REF _Ref440876618 \r \h </w:instrText>
      </w:r>
      <w:r w:rsidR="00812BD9">
        <w:fldChar w:fldCharType="separate"/>
      </w:r>
      <w:r w:rsidR="00644A23">
        <w:rPr>
          <w:bCs w:val="0"/>
          <w:sz w:val="24"/>
          <w:szCs w:val="24"/>
        </w:rPr>
        <w:t>3.3.10</w:t>
      </w:r>
      <w:r w:rsidR="00812BD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3"/>
      <w:bookmarkEnd w:id="444"/>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6" w:name="_Ref306032455"/>
      <w:r w:rsidRPr="00E71A48">
        <w:rPr>
          <w:bCs w:val="0"/>
          <w:color w:val="000000"/>
          <w:sz w:val="24"/>
          <w:szCs w:val="24"/>
        </w:rPr>
        <w:t xml:space="preserve">должен </w:t>
      </w:r>
      <w:bookmarkStart w:id="44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6"/>
      <w:bookmarkEnd w:id="447"/>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8" w:name="_Ref306032457"/>
      <w:proofErr w:type="gramStart"/>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8"/>
      <w:proofErr w:type="gramEnd"/>
    </w:p>
    <w:p w:rsidR="00DC7643" w:rsidRPr="00E1633B"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95A91">
        <w:rPr>
          <w:sz w:val="24"/>
          <w:szCs w:val="24"/>
        </w:rPr>
        <w:t xml:space="preserve">должен иметь соответствующие разрешающие документы, лицензии на </w:t>
      </w:r>
      <w:r w:rsidRPr="00E1633B">
        <w:rPr>
          <w:sz w:val="24"/>
          <w:szCs w:val="24"/>
        </w:rPr>
        <w:t xml:space="preserve">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4E0F05" w:rsidRPr="00E1633B">
        <w:fldChar w:fldCharType="begin"/>
      </w:r>
      <w:r w:rsidR="004E0F05" w:rsidRPr="00E1633B">
        <w:instrText xml:space="preserve"> REF _Ref303323780 \r \h  \* MERGEFORMAT </w:instrText>
      </w:r>
      <w:r w:rsidR="004E0F05" w:rsidRPr="00E1633B">
        <w:fldChar w:fldCharType="separate"/>
      </w:r>
      <w:r w:rsidR="00644A23" w:rsidRPr="00E1633B">
        <w:rPr>
          <w:sz w:val="24"/>
          <w:szCs w:val="24"/>
        </w:rPr>
        <w:t>1.1.4</w:t>
      </w:r>
      <w:r w:rsidR="004E0F05" w:rsidRPr="00E1633B">
        <w:fldChar w:fldCharType="end"/>
      </w:r>
      <w:r w:rsidRPr="00E1633B">
        <w:rPr>
          <w:sz w:val="24"/>
          <w:szCs w:val="24"/>
        </w:rPr>
        <w:t xml:space="preserve"> и разделе</w:t>
      </w:r>
      <w:r w:rsidR="00824120" w:rsidRPr="00E1633B">
        <w:rPr>
          <w:sz w:val="24"/>
          <w:szCs w:val="24"/>
        </w:rPr>
        <w:t xml:space="preserve"> </w:t>
      </w:r>
      <w:r w:rsidR="00824120" w:rsidRPr="00E1633B">
        <w:rPr>
          <w:sz w:val="24"/>
          <w:szCs w:val="24"/>
        </w:rPr>
        <w:fldChar w:fldCharType="begin"/>
      </w:r>
      <w:r w:rsidR="00824120" w:rsidRPr="00E1633B">
        <w:rPr>
          <w:sz w:val="24"/>
          <w:szCs w:val="24"/>
        </w:rPr>
        <w:instrText xml:space="preserve"> REF _Ref440270568 \r \h </w:instrText>
      </w:r>
      <w:r w:rsidR="00E1633B">
        <w:rPr>
          <w:sz w:val="24"/>
          <w:szCs w:val="24"/>
        </w:rPr>
        <w:instrText xml:space="preserve"> \* MERGEFORMAT </w:instrText>
      </w:r>
      <w:r w:rsidR="00824120" w:rsidRPr="00E1633B">
        <w:rPr>
          <w:sz w:val="24"/>
          <w:szCs w:val="24"/>
        </w:rPr>
      </w:r>
      <w:r w:rsidR="00824120" w:rsidRPr="00E1633B">
        <w:rPr>
          <w:sz w:val="24"/>
          <w:szCs w:val="24"/>
        </w:rPr>
        <w:fldChar w:fldCharType="separate"/>
      </w:r>
      <w:r w:rsidR="00644A23" w:rsidRPr="00E1633B">
        <w:rPr>
          <w:sz w:val="24"/>
          <w:szCs w:val="24"/>
        </w:rPr>
        <w:t>4</w:t>
      </w:r>
      <w:r w:rsidR="00824120" w:rsidRPr="00E1633B">
        <w:rPr>
          <w:sz w:val="24"/>
          <w:szCs w:val="24"/>
        </w:rPr>
        <w:fldChar w:fldCharType="end"/>
      </w:r>
      <w:r w:rsidRPr="00E1633B">
        <w:rPr>
          <w:sz w:val="24"/>
          <w:szCs w:val="24"/>
        </w:rPr>
        <w:t>, в соответствии с требованиями законодательства Российской Федерации)</w:t>
      </w:r>
      <w:r w:rsidR="001B1DBF" w:rsidRPr="00E1633B">
        <w:rPr>
          <w:sz w:val="24"/>
          <w:szCs w:val="24"/>
        </w:rPr>
        <w:t>;</w:t>
      </w:r>
    </w:p>
    <w:p w:rsidR="00E1633B" w:rsidRPr="00E1633B" w:rsidRDefault="00E1633B" w:rsidP="00E1633B">
      <w:pPr>
        <w:numPr>
          <w:ilvl w:val="0"/>
          <w:numId w:val="21"/>
        </w:numPr>
        <w:suppressAutoHyphens w:val="0"/>
        <w:spacing w:line="264" w:lineRule="auto"/>
        <w:rPr>
          <w:sz w:val="24"/>
          <w:szCs w:val="24"/>
          <w:lang w:eastAsia="ru-RU"/>
        </w:rPr>
      </w:pPr>
      <w:r w:rsidRPr="00E1633B">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E33C3" w:rsidRPr="00D95A91" w:rsidRDefault="00CE33C3" w:rsidP="00F35EFC">
      <w:pPr>
        <w:widowControl w:val="0"/>
        <w:numPr>
          <w:ilvl w:val="0"/>
          <w:numId w:val="21"/>
        </w:numPr>
        <w:tabs>
          <w:tab w:val="left" w:pos="0"/>
          <w:tab w:val="left" w:pos="1080"/>
        </w:tabs>
        <w:suppressAutoHyphens w:val="0"/>
        <w:spacing w:line="264" w:lineRule="auto"/>
        <w:rPr>
          <w:sz w:val="24"/>
          <w:szCs w:val="24"/>
        </w:rPr>
      </w:pPr>
      <w:bookmarkStart w:id="449" w:name="_Ref489516346"/>
      <w:r w:rsidRPr="00E1633B">
        <w:rPr>
          <w:sz w:val="24"/>
          <w:szCs w:val="24"/>
        </w:rPr>
        <w:t xml:space="preserve">в случае если предметом Договора являются работы в области </w:t>
      </w:r>
      <w:proofErr w:type="gramStart"/>
      <w:r w:rsidRPr="00E1633B">
        <w:rPr>
          <w:sz w:val="24"/>
          <w:szCs w:val="24"/>
        </w:rPr>
        <w:t>выполнения инженерных изысканий / подготовки проектной</w:t>
      </w:r>
      <w:r w:rsidRPr="00D95A91">
        <w:rPr>
          <w:sz w:val="24"/>
          <w:szCs w:val="24"/>
        </w:rPr>
        <w:t xml:space="preserve"> документации / осуществления</w:t>
      </w:r>
      <w:proofErr w:type="gramEnd"/>
      <w:r w:rsidRPr="00D95A91">
        <w:rPr>
          <w:sz w:val="24"/>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449"/>
    </w:p>
    <w:p w:rsidR="00CE33C3" w:rsidRPr="00D95A91" w:rsidRDefault="00CE33C3" w:rsidP="00644A23">
      <w:pPr>
        <w:pStyle w:val="affffff0"/>
        <w:numPr>
          <w:ilvl w:val="0"/>
          <w:numId w:val="96"/>
        </w:numPr>
        <w:tabs>
          <w:tab w:val="left" w:pos="1260"/>
        </w:tabs>
        <w:autoSpaceDE w:val="0"/>
        <w:spacing w:line="240" w:lineRule="auto"/>
        <w:ind w:left="1281" w:hanging="147"/>
        <w:rPr>
          <w:sz w:val="24"/>
          <w:szCs w:val="24"/>
        </w:rPr>
      </w:pPr>
      <w:r w:rsidRPr="00D95A91">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CE33C3" w:rsidRPr="00D95A91" w:rsidRDefault="00CE33C3" w:rsidP="00644A23">
      <w:pPr>
        <w:pStyle w:val="affffff0"/>
        <w:numPr>
          <w:ilvl w:val="0"/>
          <w:numId w:val="96"/>
        </w:numPr>
        <w:tabs>
          <w:tab w:val="left" w:pos="1260"/>
        </w:tabs>
        <w:autoSpaceDE w:val="0"/>
        <w:spacing w:line="240" w:lineRule="auto"/>
        <w:ind w:left="1281" w:hanging="147"/>
        <w:rPr>
          <w:sz w:val="24"/>
          <w:szCs w:val="24"/>
        </w:rPr>
      </w:pPr>
      <w:r w:rsidRPr="00D95A91">
        <w:rPr>
          <w:sz w:val="24"/>
          <w:szCs w:val="24"/>
        </w:rPr>
        <w:lastRenderedPageBreak/>
        <w:t>саморегулируемая организация, в которой состоит Участник, должна иметь компенсационный фонд обеспечения договорных обязательств;</w:t>
      </w:r>
    </w:p>
    <w:p w:rsidR="00CE33C3" w:rsidRPr="00D95A91" w:rsidRDefault="00CE33C3" w:rsidP="00644A23">
      <w:pPr>
        <w:pStyle w:val="affffff0"/>
        <w:numPr>
          <w:ilvl w:val="0"/>
          <w:numId w:val="96"/>
        </w:numPr>
        <w:tabs>
          <w:tab w:val="left" w:pos="1260"/>
        </w:tabs>
        <w:autoSpaceDE w:val="0"/>
        <w:spacing w:line="240" w:lineRule="auto"/>
        <w:ind w:left="1281" w:hanging="147"/>
        <w:rPr>
          <w:sz w:val="24"/>
          <w:szCs w:val="24"/>
        </w:rPr>
      </w:pPr>
      <w:r w:rsidRPr="00D95A91">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w:t>
      </w:r>
      <w:r w:rsidR="00F35EFC" w:rsidRPr="00D95A91">
        <w:rPr>
          <w:sz w:val="24"/>
          <w:szCs w:val="24"/>
        </w:rPr>
        <w:t>печения договорных обязательств.</w:t>
      </w:r>
    </w:p>
    <w:p w:rsidR="00F05E95" w:rsidRPr="00D95A91" w:rsidRDefault="00F05E95" w:rsidP="00F05E95">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D95A91">
        <w:rPr>
          <w:sz w:val="24"/>
          <w:szCs w:val="24"/>
          <w:lang w:eastAsia="ru-RU"/>
        </w:rPr>
        <w:t>ресурсные возможности:</w:t>
      </w:r>
    </w:p>
    <w:p w:rsidR="00F05E95" w:rsidRPr="00D95A91" w:rsidRDefault="00F05E95" w:rsidP="00644A23">
      <w:pPr>
        <w:pStyle w:val="affffff0"/>
        <w:numPr>
          <w:ilvl w:val="0"/>
          <w:numId w:val="97"/>
        </w:numPr>
        <w:suppressAutoHyphens w:val="0"/>
        <w:spacing w:line="264" w:lineRule="auto"/>
        <w:rPr>
          <w:sz w:val="24"/>
          <w:szCs w:val="24"/>
          <w:lang w:eastAsia="ru-RU"/>
        </w:rPr>
      </w:pPr>
      <w:proofErr w:type="gramStart"/>
      <w:r w:rsidRPr="00D95A91">
        <w:rPr>
          <w:color w:val="000000"/>
          <w:sz w:val="24"/>
          <w:szCs w:val="24"/>
        </w:rPr>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D95A91">
        <w:rPr>
          <w:color w:val="000000"/>
          <w:sz w:val="24"/>
          <w:szCs w:val="24"/>
        </w:rPr>
        <w:t>т.ч</w:t>
      </w:r>
      <w:proofErr w:type="spellEnd"/>
      <w:r w:rsidRPr="00D95A91">
        <w:rPr>
          <w:color w:val="000000"/>
          <w:sz w:val="24"/>
          <w:szCs w:val="24"/>
        </w:rPr>
        <w:t>. объемам услуг/работ и общей сумме договора).</w:t>
      </w:r>
      <w:proofErr w:type="gramEnd"/>
      <w:r w:rsidRPr="00D95A91">
        <w:rPr>
          <w:color w:val="000000"/>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C12FA4" w:rsidRDefault="0094713A" w:rsidP="00CF39D0">
      <w:pPr>
        <w:numPr>
          <w:ilvl w:val="0"/>
          <w:numId w:val="21"/>
        </w:numPr>
        <w:suppressAutoHyphens w:val="0"/>
        <w:spacing w:line="264" w:lineRule="auto"/>
        <w:rPr>
          <w:sz w:val="24"/>
          <w:szCs w:val="24"/>
          <w:lang w:eastAsia="ru-RU"/>
        </w:rPr>
      </w:pPr>
      <w:r w:rsidRPr="00D95A91">
        <w:rPr>
          <w:sz w:val="24"/>
          <w:szCs w:val="24"/>
          <w:lang w:eastAsia="ru-RU"/>
        </w:rPr>
        <w:t>Дополнительные требования к Участникам, наличию документов</w:t>
      </w:r>
      <w:r w:rsidRPr="00F05E95">
        <w:rPr>
          <w:sz w:val="24"/>
          <w:szCs w:val="24"/>
          <w:lang w:eastAsia="ru-RU"/>
        </w:rPr>
        <w:t>, подтверждающих их соответствие требованиям Техническ</w:t>
      </w:r>
      <w:r w:rsidR="003776BB" w:rsidRPr="00F05E95">
        <w:rPr>
          <w:sz w:val="24"/>
          <w:szCs w:val="24"/>
          <w:lang w:eastAsia="ru-RU"/>
        </w:rPr>
        <w:t>ог</w:t>
      </w:r>
      <w:proofErr w:type="gramStart"/>
      <w:r w:rsidR="003776BB" w:rsidRPr="00F05E95">
        <w:rPr>
          <w:sz w:val="24"/>
          <w:szCs w:val="24"/>
          <w:lang w:eastAsia="ru-RU"/>
        </w:rPr>
        <w:t>о(</w:t>
      </w:r>
      <w:proofErr w:type="gramEnd"/>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я(</w:t>
      </w:r>
      <w:r w:rsidRPr="00F05E95">
        <w:rPr>
          <w:sz w:val="24"/>
          <w:szCs w:val="24"/>
          <w:lang w:eastAsia="ru-RU"/>
        </w:rPr>
        <w:t>й</w:t>
      </w:r>
      <w:r w:rsidR="003776BB" w:rsidRPr="00F05E95">
        <w:rPr>
          <w:sz w:val="24"/>
          <w:szCs w:val="24"/>
          <w:lang w:eastAsia="ru-RU"/>
        </w:rPr>
        <w:t>)</w:t>
      </w:r>
      <w:r w:rsidRPr="00F05E95">
        <w:rPr>
          <w:sz w:val="24"/>
          <w:szCs w:val="24"/>
          <w:lang w:eastAsia="ru-RU"/>
        </w:rPr>
        <w:t>, изложены в Приложении №1 (Техническ</w:t>
      </w:r>
      <w:r w:rsidR="003776BB" w:rsidRPr="00F05E95">
        <w:rPr>
          <w:sz w:val="24"/>
          <w:szCs w:val="24"/>
          <w:lang w:eastAsia="ru-RU"/>
        </w:rPr>
        <w:t>ом(</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и(</w:t>
      </w:r>
      <w:proofErr w:type="spellStart"/>
      <w:r w:rsidRPr="00F05E95">
        <w:rPr>
          <w:sz w:val="24"/>
          <w:szCs w:val="24"/>
          <w:lang w:eastAsia="ru-RU"/>
        </w:rPr>
        <w:t>ях</w:t>
      </w:r>
      <w:proofErr w:type="spellEnd"/>
      <w:r w:rsidR="003776BB" w:rsidRPr="00F05E95">
        <w:rPr>
          <w:sz w:val="24"/>
          <w:szCs w:val="24"/>
          <w:lang w:eastAsia="ru-RU"/>
        </w:rPr>
        <w:t>)</w:t>
      </w:r>
      <w:r w:rsidRPr="00F05E95">
        <w:rPr>
          <w:sz w:val="24"/>
          <w:szCs w:val="24"/>
          <w:lang w:eastAsia="ru-RU"/>
        </w:rPr>
        <w:t>) к настоящей</w:t>
      </w:r>
      <w:r w:rsidRPr="003776BB">
        <w:rPr>
          <w:sz w:val="24"/>
          <w:szCs w:val="24"/>
          <w:lang w:eastAsia="ru-RU"/>
        </w:rPr>
        <w:t xml:space="preserve">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proofErr w:type="gramStart"/>
      <w:r w:rsidRPr="008B51A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8B51A2">
        <w:rPr>
          <w:sz w:val="24"/>
          <w:szCs w:val="24"/>
        </w:rPr>
        <w:t xml:space="preserve"> указанием необходимых сведений согласно соответствующим формам настоящей документации. </w:t>
      </w:r>
      <w:proofErr w:type="gramStart"/>
      <w:r w:rsidRPr="008B51A2">
        <w:rPr>
          <w:sz w:val="24"/>
          <w:szCs w:val="24"/>
        </w:rPr>
        <w:t xml:space="preserve">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8B51A2">
        <w:rPr>
          <w:sz w:val="24"/>
          <w:szCs w:val="24"/>
        </w:rPr>
        <w:t>аффилированности</w:t>
      </w:r>
      <w:proofErr w:type="spellEnd"/>
      <w:r w:rsidRPr="008B51A2">
        <w:rPr>
          <w:sz w:val="24"/>
          <w:szCs w:val="24"/>
        </w:rPr>
        <w:t xml:space="preserve"> предприятий</w:t>
      </w:r>
      <w:r w:rsidR="009D7F01" w:rsidRPr="008B51A2">
        <w:rPr>
          <w:color w:val="000000"/>
          <w:sz w:val="24"/>
          <w:szCs w:val="24"/>
        </w:rPr>
        <w:t xml:space="preserve">, учредительный договор), подтверждающие факт </w:t>
      </w:r>
      <w:proofErr w:type="spellStart"/>
      <w:r w:rsidR="009D7F01" w:rsidRPr="008B51A2">
        <w:rPr>
          <w:color w:val="000000"/>
          <w:sz w:val="24"/>
          <w:szCs w:val="24"/>
        </w:rPr>
        <w:t>аффилированности</w:t>
      </w:r>
      <w:proofErr w:type="spellEnd"/>
      <w:r w:rsidR="009D7F01" w:rsidRPr="008B51A2">
        <w:rPr>
          <w:color w:val="000000"/>
          <w:sz w:val="24"/>
          <w:szCs w:val="24"/>
        </w:rPr>
        <w:t xml:space="preserve"> предприятий.</w:t>
      </w:r>
      <w:proofErr w:type="gramEnd"/>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0" w:name="_Ref306005578"/>
      <w:bookmarkStart w:id="451"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8B51A2">
        <w:rPr>
          <w:sz w:val="24"/>
          <w:szCs w:val="24"/>
        </w:rPr>
        <w:t>пп</w:t>
      </w:r>
      <w:proofErr w:type="spellEnd"/>
      <w:r w:rsidRPr="008B51A2">
        <w:rPr>
          <w:sz w:val="24"/>
          <w:szCs w:val="24"/>
        </w:rPr>
        <w:t xml:space="preserve">. </w:t>
      </w:r>
      <w:r w:rsidR="004E0F05">
        <w:fldChar w:fldCharType="begin"/>
      </w:r>
      <w:r w:rsidR="004E0F05">
        <w:instrText xml:space="preserve"> REF _Ref440291364 \r \h  \* MERGEFORMAT </w:instrText>
      </w:r>
      <w:r w:rsidR="004E0F05">
        <w:fldChar w:fldCharType="separate"/>
      </w:r>
      <w:r w:rsidR="00644A23" w:rsidRPr="00644A23">
        <w:rPr>
          <w:sz w:val="24"/>
          <w:szCs w:val="24"/>
        </w:rPr>
        <w:t>3.3.8.1</w:t>
      </w:r>
      <w:r w:rsidR="004E0F05">
        <w:fldChar w:fldCharType="end"/>
      </w:r>
      <w:r w:rsidRPr="008B51A2">
        <w:rPr>
          <w:sz w:val="24"/>
          <w:szCs w:val="24"/>
        </w:rPr>
        <w:t>-</w:t>
      </w:r>
      <w:r w:rsidR="004E0F05">
        <w:fldChar w:fldCharType="begin"/>
      </w:r>
      <w:r w:rsidR="004E0F05">
        <w:instrText xml:space="preserve"> REF _Ref303669127 \r \h  \* MERGEFORMAT </w:instrText>
      </w:r>
      <w:r w:rsidR="004E0F05">
        <w:fldChar w:fldCharType="separate"/>
      </w:r>
      <w:r w:rsidR="00644A23" w:rsidRPr="00644A23">
        <w:rPr>
          <w:sz w:val="24"/>
          <w:szCs w:val="24"/>
        </w:rPr>
        <w:t>3.3.8.2</w:t>
      </w:r>
      <w:r w:rsidR="004E0F05">
        <w:fldChar w:fldCharType="end"/>
      </w:r>
      <w:r w:rsidR="00717F60" w:rsidRPr="008B51A2">
        <w:rPr>
          <w:bCs w:val="0"/>
          <w:sz w:val="24"/>
          <w:szCs w:val="24"/>
        </w:rPr>
        <w:t>:</w:t>
      </w:r>
      <w:bookmarkEnd w:id="450"/>
      <w:bookmarkEnd w:id="451"/>
      <w:r w:rsidR="005B074F" w:rsidRPr="008B51A2">
        <w:rPr>
          <w:bCs w:val="0"/>
          <w:sz w:val="24"/>
          <w:szCs w:val="24"/>
        </w:rPr>
        <w:t xml:space="preserve"> </w:t>
      </w:r>
    </w:p>
    <w:p w:rsidR="00553A57" w:rsidRPr="00E02350" w:rsidRDefault="009146DD" w:rsidP="00644A23">
      <w:pPr>
        <w:widowControl w:val="0"/>
        <w:numPr>
          <w:ilvl w:val="0"/>
          <w:numId w:val="46"/>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644A23">
      <w:pPr>
        <w:widowControl w:val="0"/>
        <w:numPr>
          <w:ilvl w:val="0"/>
          <w:numId w:val="46"/>
        </w:numPr>
        <w:tabs>
          <w:tab w:val="left" w:pos="1260"/>
        </w:tabs>
        <w:autoSpaceDE w:val="0"/>
        <w:spacing w:line="264" w:lineRule="auto"/>
        <w:ind w:left="1276"/>
        <w:rPr>
          <w:sz w:val="24"/>
          <w:szCs w:val="24"/>
        </w:rPr>
      </w:pPr>
      <w:bookmarkStart w:id="452" w:name="_Ref440279062"/>
      <w:proofErr w:type="gramStart"/>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8B51A2">
        <w:rPr>
          <w:sz w:val="24"/>
          <w:szCs w:val="24"/>
        </w:rPr>
        <w:t xml:space="preserve"> Если собственниками (участниками/акционерами) Участника являются юридические лица, </w:t>
      </w:r>
      <w:r w:rsidRPr="008B51A2">
        <w:rPr>
          <w:sz w:val="24"/>
          <w:szCs w:val="24"/>
        </w:rPr>
        <w:lastRenderedPageBreak/>
        <w:t>зарегистрированные на территории РФ, необходимо представить документы, подтверждающие статус участник</w:t>
      </w:r>
      <w:proofErr w:type="gramStart"/>
      <w:r w:rsidRPr="008B51A2">
        <w:rPr>
          <w:sz w:val="24"/>
          <w:szCs w:val="24"/>
        </w:rPr>
        <w:t>а(</w:t>
      </w:r>
      <w:proofErr w:type="spellStart"/>
      <w:proofErr w:type="gramEnd"/>
      <w:r w:rsidRPr="008B51A2">
        <w:rPr>
          <w:sz w:val="24"/>
          <w:szCs w:val="24"/>
        </w:rPr>
        <w:t>ов</w:t>
      </w:r>
      <w:proofErr w:type="spellEnd"/>
      <w:r w:rsidRPr="008B51A2">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2"/>
    </w:p>
    <w:p w:rsidR="00F82225" w:rsidRPr="00F82225" w:rsidRDefault="00F82225" w:rsidP="00644A23">
      <w:pPr>
        <w:widowControl w:val="0"/>
        <w:numPr>
          <w:ilvl w:val="0"/>
          <w:numId w:val="46"/>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644A23">
      <w:pPr>
        <w:widowControl w:val="0"/>
        <w:numPr>
          <w:ilvl w:val="0"/>
          <w:numId w:val="46"/>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4E0F05">
        <w:fldChar w:fldCharType="begin"/>
      </w:r>
      <w:r w:rsidR="004E0F05">
        <w:instrText xml:space="preserve"> REF _Ref440271993 \r \h  \* MERGEFORMAT </w:instrText>
      </w:r>
      <w:r w:rsidR="004E0F05">
        <w:fldChar w:fldCharType="separate"/>
      </w:r>
      <w:r w:rsidR="00644A23" w:rsidRPr="00644A23">
        <w:rPr>
          <w:sz w:val="24"/>
          <w:szCs w:val="24"/>
        </w:rPr>
        <w:t>5.11</w:t>
      </w:r>
      <w:r w:rsidR="004E0F05">
        <w:fldChar w:fldCharType="end"/>
      </w:r>
      <w:r w:rsidR="00A600E3" w:rsidRPr="00DB4CA4">
        <w:rPr>
          <w:sz w:val="24"/>
          <w:szCs w:val="24"/>
        </w:rPr>
        <w:t>)</w:t>
      </w:r>
      <w:r w:rsidR="00F82225" w:rsidRPr="00DB4CA4">
        <w:rPr>
          <w:sz w:val="24"/>
          <w:szCs w:val="24"/>
        </w:rPr>
        <w:t>;</w:t>
      </w:r>
    </w:p>
    <w:p w:rsidR="00F82225" w:rsidRPr="00583266" w:rsidRDefault="00F82225" w:rsidP="00644A23">
      <w:pPr>
        <w:widowControl w:val="0"/>
        <w:numPr>
          <w:ilvl w:val="0"/>
          <w:numId w:val="46"/>
        </w:numPr>
        <w:tabs>
          <w:tab w:val="left" w:pos="1260"/>
        </w:tabs>
        <w:autoSpaceDE w:val="0"/>
        <w:spacing w:line="264" w:lineRule="auto"/>
        <w:ind w:left="1276"/>
        <w:rPr>
          <w:sz w:val="24"/>
          <w:szCs w:val="24"/>
        </w:rPr>
      </w:pPr>
      <w:bookmarkStart w:id="453"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_Ref440271964 \r \h  \* MERGEFORMAT </w:instrText>
      </w:r>
      <w:r w:rsidR="004E0F05">
        <w:fldChar w:fldCharType="separate"/>
      </w:r>
      <w:r w:rsidR="00644A23" w:rsidRPr="00644A23">
        <w:rPr>
          <w:sz w:val="24"/>
          <w:szCs w:val="24"/>
        </w:rPr>
        <w:t>5.1.3</w:t>
      </w:r>
      <w:r w:rsidR="004E0F05">
        <w:fldChar w:fldCharType="end"/>
      </w:r>
      <w:r w:rsidR="00A600E3" w:rsidRPr="00583266">
        <w:rPr>
          <w:sz w:val="24"/>
          <w:szCs w:val="24"/>
        </w:rPr>
        <w:t>)</w:t>
      </w:r>
      <w:r w:rsidRPr="00583266">
        <w:rPr>
          <w:sz w:val="24"/>
          <w:szCs w:val="24"/>
        </w:rPr>
        <w:t>;</w:t>
      </w:r>
      <w:bookmarkEnd w:id="453"/>
    </w:p>
    <w:p w:rsidR="009948B4" w:rsidRPr="008B51A2" w:rsidRDefault="00583266" w:rsidP="00644A23">
      <w:pPr>
        <w:widowControl w:val="0"/>
        <w:numPr>
          <w:ilvl w:val="0"/>
          <w:numId w:val="46"/>
        </w:numPr>
        <w:tabs>
          <w:tab w:val="left" w:pos="1260"/>
        </w:tabs>
        <w:autoSpaceDE w:val="0"/>
        <w:spacing w:line="264" w:lineRule="auto"/>
        <w:ind w:left="1276"/>
        <w:rPr>
          <w:sz w:val="24"/>
          <w:szCs w:val="24"/>
        </w:rPr>
      </w:pPr>
      <w:r w:rsidRPr="00583266">
        <w:rPr>
          <w:sz w:val="24"/>
          <w:szCs w:val="24"/>
        </w:rPr>
        <w:t>Справку о цепочке собственников участника закупочной процедуры, включая бенефициаров (в том числе конечных)</w:t>
      </w:r>
      <w:r w:rsidR="009948B4" w:rsidRPr="00583266">
        <w:rPr>
          <w:sz w:val="24"/>
          <w:szCs w:val="24"/>
        </w:rPr>
        <w:t xml:space="preserve"> по форме и в соответствии с инструкциями, приведенными в настоящей Документ</w:t>
      </w:r>
      <w:r w:rsidR="009948B4" w:rsidRPr="008B51A2">
        <w:rPr>
          <w:sz w:val="24"/>
          <w:szCs w:val="24"/>
        </w:rPr>
        <w:t>ации по запросу предложений (</w:t>
      </w:r>
      <w:r w:rsidR="003F3A69" w:rsidRPr="008B51A2">
        <w:rPr>
          <w:sz w:val="24"/>
          <w:szCs w:val="24"/>
        </w:rPr>
        <w:t>подраздел</w:t>
      </w:r>
      <w:r w:rsidR="007705A5" w:rsidRPr="008B51A2">
        <w:rPr>
          <w:sz w:val="24"/>
          <w:szCs w:val="24"/>
        </w:rPr>
        <w:t xml:space="preserve"> </w:t>
      </w:r>
      <w:r w:rsidR="004E0F05">
        <w:fldChar w:fldCharType="begin"/>
      </w:r>
      <w:r w:rsidR="004E0F05">
        <w:instrText xml:space="preserve"> REF _Ref440272035 \r \h  \* MERGEFORMAT </w:instrText>
      </w:r>
      <w:r w:rsidR="004E0F05">
        <w:fldChar w:fldCharType="separate"/>
      </w:r>
      <w:r w:rsidR="00644A23" w:rsidRPr="00644A23">
        <w:rPr>
          <w:sz w:val="24"/>
          <w:szCs w:val="24"/>
        </w:rPr>
        <w:t>5.12</w:t>
      </w:r>
      <w:r w:rsidR="004E0F05">
        <w:fldChar w:fldCharType="end"/>
      </w:r>
      <w:r w:rsidR="009948B4" w:rsidRPr="008B51A2">
        <w:rPr>
          <w:sz w:val="24"/>
          <w:szCs w:val="24"/>
        </w:rPr>
        <w:t>);</w:t>
      </w:r>
    </w:p>
    <w:p w:rsidR="00F82225" w:rsidRPr="008B51A2" w:rsidRDefault="00F82225"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_Ref440272051 \r \h  \* MERGEFORMAT </w:instrText>
      </w:r>
      <w:r w:rsidR="004E0F05">
        <w:fldChar w:fldCharType="separate"/>
      </w:r>
      <w:r w:rsidR="00644A23" w:rsidRPr="00644A23">
        <w:rPr>
          <w:sz w:val="24"/>
          <w:szCs w:val="24"/>
        </w:rPr>
        <w:t>5.12</w:t>
      </w:r>
      <w:r w:rsidR="00644A23">
        <w:t>.2.18</w:t>
      </w:r>
      <w:r w:rsidR="004E0F05">
        <w:fldChar w:fldCharType="end"/>
      </w:r>
      <w:r w:rsidR="00A600E3" w:rsidRPr="008B51A2">
        <w:rPr>
          <w:sz w:val="24"/>
          <w:szCs w:val="24"/>
        </w:rPr>
        <w:t>)</w:t>
      </w:r>
      <w:r w:rsidRPr="008B51A2">
        <w:rPr>
          <w:sz w:val="24"/>
          <w:szCs w:val="24"/>
        </w:rPr>
        <w:t>;</w:t>
      </w:r>
    </w:p>
    <w:p w:rsidR="00F82225" w:rsidRPr="008B51A2" w:rsidRDefault="00F620A0" w:rsidP="00644A23">
      <w:pPr>
        <w:widowControl w:val="0"/>
        <w:numPr>
          <w:ilvl w:val="0"/>
          <w:numId w:val="46"/>
        </w:numPr>
        <w:tabs>
          <w:tab w:val="left" w:pos="1260"/>
        </w:tabs>
        <w:autoSpaceDE w:val="0"/>
        <w:spacing w:line="264" w:lineRule="auto"/>
        <w:ind w:left="1276"/>
        <w:rPr>
          <w:sz w:val="24"/>
          <w:szCs w:val="24"/>
        </w:rPr>
      </w:pPr>
      <w:proofErr w:type="gramStart"/>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roofErr w:type="gramEnd"/>
    </w:p>
    <w:p w:rsidR="00F82225" w:rsidRPr="008B51A2"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8B51A2">
        <w:rPr>
          <w:sz w:val="24"/>
          <w:szCs w:val="24"/>
        </w:rPr>
        <w:t>форма</w:t>
      </w:r>
      <w:proofErr w:type="gramEnd"/>
      <w:r w:rsidR="00F82225" w:rsidRPr="008B51A2">
        <w:rPr>
          <w:sz w:val="24"/>
          <w:szCs w:val="24"/>
        </w:rPr>
        <w:t xml:space="preserve">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644A23">
      <w:pPr>
        <w:widowControl w:val="0"/>
        <w:numPr>
          <w:ilvl w:val="0"/>
          <w:numId w:val="46"/>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lastRenderedPageBreak/>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8B51A2" w:rsidRDefault="00F82225" w:rsidP="00644A23">
      <w:pPr>
        <w:widowControl w:val="0"/>
        <w:numPr>
          <w:ilvl w:val="0"/>
          <w:numId w:val="46"/>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644A23">
      <w:pPr>
        <w:widowControl w:val="0"/>
        <w:numPr>
          <w:ilvl w:val="0"/>
          <w:numId w:val="46"/>
        </w:numPr>
        <w:tabs>
          <w:tab w:val="left" w:pos="1260"/>
        </w:tabs>
        <w:autoSpaceDE w:val="0"/>
        <w:spacing w:line="264" w:lineRule="auto"/>
        <w:ind w:left="1276"/>
        <w:rPr>
          <w:sz w:val="24"/>
          <w:szCs w:val="24"/>
        </w:rPr>
      </w:pPr>
      <w:bookmarkStart w:id="454"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4E0F05">
        <w:fldChar w:fldCharType="begin"/>
      </w:r>
      <w:r w:rsidR="004E0F05">
        <w:instrText xml:space="preserve"> REF _Ref440272119 \r \h  \* MERGEFORMAT </w:instrText>
      </w:r>
      <w:r w:rsidR="004E0F05">
        <w:fldChar w:fldCharType="separate"/>
      </w:r>
      <w:r w:rsidR="00644A23" w:rsidRPr="00644A23">
        <w:rPr>
          <w:sz w:val="24"/>
          <w:szCs w:val="24"/>
        </w:rPr>
        <w:t>5.7.1</w:t>
      </w:r>
      <w:r w:rsidR="004E0F05">
        <w:fldChar w:fldCharType="end"/>
      </w:r>
      <w:r w:rsidR="009948B4" w:rsidRPr="008B51A2">
        <w:rPr>
          <w:sz w:val="24"/>
          <w:szCs w:val="24"/>
        </w:rPr>
        <w:t>)</w:t>
      </w:r>
      <w:r w:rsidR="00270DD6" w:rsidRPr="008B51A2">
        <w:rPr>
          <w:sz w:val="24"/>
          <w:szCs w:val="24"/>
        </w:rPr>
        <w:t xml:space="preserve"> с приложением </w:t>
      </w:r>
      <w:proofErr w:type="gramStart"/>
      <w:r w:rsidR="00270DD6" w:rsidRPr="008B51A2">
        <w:rPr>
          <w:bCs w:val="0"/>
          <w:sz w:val="24"/>
          <w:szCs w:val="24"/>
        </w:rPr>
        <w:t>файла копии Анкеты Участника запроса</w:t>
      </w:r>
      <w:proofErr w:type="gramEnd"/>
      <w:r w:rsidR="00270DD6" w:rsidRPr="008B51A2">
        <w:rPr>
          <w:bCs w:val="0"/>
          <w:sz w:val="24"/>
          <w:szCs w:val="24"/>
        </w:rPr>
        <w:t xml:space="preserve"> предложений, выполненного в формате MS </w:t>
      </w:r>
      <w:proofErr w:type="spellStart"/>
      <w:r w:rsidR="00270DD6" w:rsidRPr="008B51A2">
        <w:rPr>
          <w:bCs w:val="0"/>
          <w:sz w:val="24"/>
          <w:szCs w:val="24"/>
        </w:rPr>
        <w:t>Word</w:t>
      </w:r>
      <w:proofErr w:type="spellEnd"/>
      <w:r w:rsidR="00F82225" w:rsidRPr="008B51A2">
        <w:rPr>
          <w:sz w:val="24"/>
          <w:szCs w:val="24"/>
        </w:rPr>
        <w:t>;</w:t>
      </w:r>
      <w:bookmarkEnd w:id="454"/>
    </w:p>
    <w:p w:rsidR="00F82225" w:rsidRPr="00D95A91" w:rsidRDefault="00E760F8" w:rsidP="00644A23">
      <w:pPr>
        <w:widowControl w:val="0"/>
        <w:numPr>
          <w:ilvl w:val="0"/>
          <w:numId w:val="46"/>
        </w:numPr>
        <w:tabs>
          <w:tab w:val="left" w:pos="1260"/>
        </w:tabs>
        <w:autoSpaceDE w:val="0"/>
        <w:spacing w:line="264" w:lineRule="auto"/>
        <w:ind w:left="1276"/>
        <w:rPr>
          <w:sz w:val="24"/>
          <w:szCs w:val="24"/>
        </w:rPr>
      </w:pPr>
      <w:bookmarkStart w:id="455" w:name="_Ref440371822"/>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w:t>
      </w:r>
      <w:r w:rsidRPr="008446DA">
        <w:rPr>
          <w:sz w:val="24"/>
          <w:szCs w:val="24"/>
        </w:rPr>
        <w:t xml:space="preserve">официальном сайте ФНС России в сети Интернет по адресу: </w:t>
      </w:r>
      <w:hyperlink r:id="rId35" w:history="1">
        <w:r w:rsidR="008446DA" w:rsidRPr="008446DA">
          <w:rPr>
            <w:rStyle w:val="a7"/>
            <w:sz w:val="24"/>
            <w:szCs w:val="24"/>
          </w:rPr>
          <w:t>https://rmsp.nalog.ru</w:t>
        </w:r>
      </w:hyperlink>
      <w:r w:rsidRPr="008446DA">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8446DA">
        <w:rPr>
          <w:sz w:val="24"/>
          <w:szCs w:val="24"/>
        </w:rPr>
        <w:t>, срока действия), или Декларацию о соответствии участника/субподрядчика</w:t>
      </w:r>
      <w:r w:rsidRPr="00577EC9">
        <w:rPr>
          <w:sz w:val="24"/>
          <w:szCs w:val="24"/>
        </w:rPr>
        <w:t xml:space="preserve">/члена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w:t>
      </w:r>
      <w:r w:rsidRPr="00577EC9">
        <w:rPr>
          <w:sz w:val="24"/>
          <w:szCs w:val="24"/>
        </w:rPr>
        <w:lastRenderedPageBreak/>
        <w:t>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w:t>
      </w:r>
      <w:r w:rsidRPr="00D95A91">
        <w:rPr>
          <w:sz w:val="24"/>
          <w:szCs w:val="24"/>
        </w:rPr>
        <w:t>форме о непринадлежности его к субъектам МСП</w:t>
      </w:r>
      <w:r w:rsidR="00F82225" w:rsidRPr="00D95A91">
        <w:rPr>
          <w:sz w:val="24"/>
          <w:szCs w:val="24"/>
        </w:rPr>
        <w:t>;</w:t>
      </w:r>
      <w:bookmarkEnd w:id="455"/>
    </w:p>
    <w:p w:rsidR="00F82225" w:rsidRPr="00D95A91" w:rsidRDefault="00CE33C3" w:rsidP="00644A23">
      <w:pPr>
        <w:widowControl w:val="0"/>
        <w:numPr>
          <w:ilvl w:val="0"/>
          <w:numId w:val="46"/>
        </w:numPr>
        <w:tabs>
          <w:tab w:val="left" w:pos="1260"/>
        </w:tabs>
        <w:autoSpaceDE w:val="0"/>
        <w:spacing w:line="264" w:lineRule="auto"/>
        <w:ind w:left="1276"/>
        <w:rPr>
          <w:sz w:val="24"/>
          <w:szCs w:val="24"/>
        </w:rPr>
      </w:pPr>
      <w:bookmarkStart w:id="456" w:name="_Ref489619599"/>
      <w:proofErr w:type="gramStart"/>
      <w:r w:rsidRPr="00D95A91">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644A23">
        <w:t>4</w:t>
      </w:r>
      <w:r w:rsidR="004E0F05">
        <w:fldChar w:fldCharType="end"/>
      </w:r>
      <w:r w:rsidRPr="00D95A91">
        <w:rPr>
          <w:sz w:val="24"/>
          <w:szCs w:val="24"/>
        </w:rPr>
        <w:t>, в соответствии с требованиями законодательства Российской Федерации);</w:t>
      </w:r>
      <w:bookmarkEnd w:id="456"/>
      <w:proofErr w:type="gramEnd"/>
    </w:p>
    <w:p w:rsidR="00CE33C3" w:rsidRPr="00D95A91" w:rsidRDefault="00CE33C3" w:rsidP="00644A23">
      <w:pPr>
        <w:widowControl w:val="0"/>
        <w:numPr>
          <w:ilvl w:val="0"/>
          <w:numId w:val="46"/>
        </w:numPr>
        <w:tabs>
          <w:tab w:val="left" w:pos="1260"/>
        </w:tabs>
        <w:autoSpaceDE w:val="0"/>
        <w:spacing w:line="264" w:lineRule="auto"/>
        <w:ind w:left="1276"/>
        <w:rPr>
          <w:sz w:val="24"/>
          <w:szCs w:val="24"/>
        </w:rPr>
      </w:pPr>
      <w:bookmarkStart w:id="457" w:name="_Ref489619605"/>
      <w:proofErr w:type="gramStart"/>
      <w:r w:rsidRPr="00D95A91">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D95A91">
        <w:rPr>
          <w:sz w:val="24"/>
          <w:szCs w:val="24"/>
        </w:rPr>
        <w:t>Ростехнадзора</w:t>
      </w:r>
      <w:proofErr w:type="spellEnd"/>
      <w:r w:rsidRPr="00D95A91">
        <w:rPr>
          <w:sz w:val="24"/>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644A23">
        <w:t>4</w:t>
      </w:r>
      <w:r w:rsidR="004E0F05">
        <w:fldChar w:fldCharType="end"/>
      </w:r>
      <w:r w:rsidRPr="00D95A91">
        <w:rPr>
          <w:sz w:val="24"/>
          <w:szCs w:val="24"/>
        </w:rPr>
        <w:t>, участник должен быть членом саморегулируемой</w:t>
      </w:r>
      <w:proofErr w:type="gramEnd"/>
      <w:r w:rsidRPr="00D95A91">
        <w:rPr>
          <w:sz w:val="24"/>
          <w:szCs w:val="24"/>
        </w:rPr>
        <w:t>(</w:t>
      </w:r>
      <w:proofErr w:type="spellStart"/>
      <w:r w:rsidRPr="00D95A91">
        <w:rPr>
          <w:sz w:val="24"/>
          <w:szCs w:val="24"/>
        </w:rPr>
        <w:t>ых</w:t>
      </w:r>
      <w:proofErr w:type="spellEnd"/>
      <w:r w:rsidRPr="00D95A91">
        <w:rPr>
          <w:sz w:val="24"/>
          <w:szCs w:val="24"/>
        </w:rPr>
        <w:t>) организаци</w:t>
      </w:r>
      <w:proofErr w:type="gramStart"/>
      <w:r w:rsidRPr="00D95A91">
        <w:rPr>
          <w:sz w:val="24"/>
          <w:szCs w:val="24"/>
        </w:rPr>
        <w:t>и(</w:t>
      </w:r>
      <w:proofErr w:type="spellStart"/>
      <w:proofErr w:type="gramEnd"/>
      <w:r w:rsidRPr="00D95A91">
        <w:rPr>
          <w:sz w:val="24"/>
          <w:szCs w:val="24"/>
        </w:rPr>
        <w:t>ий</w:t>
      </w:r>
      <w:proofErr w:type="spellEnd"/>
      <w:r w:rsidRPr="00D95A91">
        <w:rPr>
          <w:sz w:val="24"/>
          <w:szCs w:val="24"/>
        </w:rPr>
        <w:t>) (СРО) в соответствии с требованиями законодательства Российской Федерации);</w:t>
      </w:r>
      <w:bookmarkEnd w:id="457"/>
    </w:p>
    <w:p w:rsidR="00920CB0" w:rsidRPr="008B51A2" w:rsidRDefault="00DB4CA4" w:rsidP="00644A23">
      <w:pPr>
        <w:widowControl w:val="0"/>
        <w:numPr>
          <w:ilvl w:val="0"/>
          <w:numId w:val="46"/>
        </w:numPr>
        <w:tabs>
          <w:tab w:val="left" w:pos="1260"/>
        </w:tabs>
        <w:autoSpaceDE w:val="0"/>
        <w:spacing w:line="264" w:lineRule="auto"/>
        <w:ind w:left="1276"/>
        <w:rPr>
          <w:sz w:val="24"/>
          <w:szCs w:val="24"/>
        </w:rPr>
      </w:pPr>
      <w:r w:rsidRPr="00CE33C3">
        <w:rPr>
          <w:sz w:val="24"/>
          <w:szCs w:val="24"/>
        </w:rPr>
        <w:t>Справк</w:t>
      </w:r>
      <w:r w:rsidR="00F620A0" w:rsidRPr="00CE33C3">
        <w:rPr>
          <w:sz w:val="24"/>
          <w:szCs w:val="24"/>
        </w:rPr>
        <w:t>у</w:t>
      </w:r>
      <w:r w:rsidRPr="00CE33C3">
        <w:rPr>
          <w:sz w:val="24"/>
          <w:szCs w:val="24"/>
        </w:rPr>
        <w:t xml:space="preserve"> о перечне и объемах выполнения аналогичных договоров </w:t>
      </w:r>
      <w:r w:rsidR="00A154B7" w:rsidRPr="00CE33C3">
        <w:rPr>
          <w:bCs w:val="0"/>
          <w:sz w:val="24"/>
          <w:szCs w:val="24"/>
        </w:rPr>
        <w:t>по форме и</w:t>
      </w:r>
      <w:r w:rsidR="00A154B7" w:rsidRPr="008B51A2">
        <w:rPr>
          <w:bCs w:val="0"/>
          <w:sz w:val="24"/>
          <w:szCs w:val="24"/>
        </w:rPr>
        <w:t xml:space="preserve">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4E0F05">
        <w:fldChar w:fldCharType="begin"/>
      </w:r>
      <w:r w:rsidR="004E0F05">
        <w:instrText xml:space="preserve"> REF _Ref449016908 \r \h  \* MERGEFORMAT </w:instrText>
      </w:r>
      <w:r w:rsidR="004E0F05">
        <w:fldChar w:fldCharType="separate"/>
      </w:r>
      <w:r w:rsidR="00644A23" w:rsidRPr="00644A23">
        <w:rPr>
          <w:sz w:val="24"/>
          <w:szCs w:val="24"/>
        </w:rPr>
        <w:t>5.8</w:t>
      </w:r>
      <w:r w:rsidR="004E0F05">
        <w:fldChar w:fldCharType="end"/>
      </w:r>
      <w:r w:rsidR="009948B4" w:rsidRPr="008B51A2">
        <w:rPr>
          <w:sz w:val="24"/>
          <w:szCs w:val="24"/>
        </w:rPr>
        <w:t>)</w:t>
      </w:r>
      <w:r w:rsidR="00920CB0" w:rsidRPr="008B51A2">
        <w:rPr>
          <w:sz w:val="24"/>
          <w:szCs w:val="24"/>
        </w:rPr>
        <w:t>;</w:t>
      </w:r>
    </w:p>
    <w:p w:rsidR="007705A5" w:rsidRPr="008B51A2" w:rsidRDefault="00DA1BA0"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4E0F05">
        <w:fldChar w:fldCharType="begin"/>
      </w:r>
      <w:r w:rsidR="004E0F05">
        <w:instrText xml:space="preserve"> REF _Ref440881887 \r \h  \* MERGEFORMAT </w:instrText>
      </w:r>
      <w:r w:rsidR="004E0F05">
        <w:fldChar w:fldCharType="separate"/>
      </w:r>
      <w:r w:rsidR="00644A23" w:rsidRPr="00644A23">
        <w:rPr>
          <w:sz w:val="24"/>
          <w:szCs w:val="24"/>
        </w:rPr>
        <w:t>5.9</w:t>
      </w:r>
      <w:r w:rsidR="004E0F05">
        <w:fldChar w:fldCharType="end"/>
      </w:r>
      <w:r w:rsidR="00FA5339" w:rsidRPr="008B51A2">
        <w:rPr>
          <w:sz w:val="24"/>
          <w:szCs w:val="24"/>
        </w:rPr>
        <w:t>)</w:t>
      </w:r>
      <w:r w:rsidR="007705A5" w:rsidRPr="008B51A2">
        <w:rPr>
          <w:sz w:val="24"/>
          <w:szCs w:val="24"/>
        </w:rPr>
        <w:t>;</w:t>
      </w:r>
    </w:p>
    <w:p w:rsidR="007705A5" w:rsidRPr="007D7C50"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812BD9">
        <w:rPr>
          <w:sz w:val="24"/>
          <w:szCs w:val="24"/>
        </w:rPr>
        <w:fldChar w:fldCharType="begin"/>
      </w:r>
      <w:r w:rsidR="00CF7FAD">
        <w:rPr>
          <w:sz w:val="24"/>
          <w:szCs w:val="24"/>
        </w:rPr>
        <w:instrText xml:space="preserve"> REF _Ref440881894 \r \h </w:instrText>
      </w:r>
      <w:r w:rsidR="00812BD9">
        <w:rPr>
          <w:sz w:val="24"/>
          <w:szCs w:val="24"/>
        </w:rPr>
      </w:r>
      <w:r w:rsidR="00812BD9">
        <w:rPr>
          <w:sz w:val="24"/>
          <w:szCs w:val="24"/>
        </w:rPr>
        <w:fldChar w:fldCharType="separate"/>
      </w:r>
      <w:r w:rsidR="00644A23">
        <w:rPr>
          <w:sz w:val="24"/>
          <w:szCs w:val="24"/>
        </w:rPr>
        <w:t>5.10</w:t>
      </w:r>
      <w:r w:rsidR="00812BD9">
        <w:rPr>
          <w:sz w:val="24"/>
          <w:szCs w:val="24"/>
        </w:rPr>
        <w:fldChar w:fldCharType="end"/>
      </w:r>
      <w:r w:rsidR="007705A5" w:rsidRPr="007D7C50">
        <w:rPr>
          <w:sz w:val="24"/>
          <w:szCs w:val="24"/>
        </w:rPr>
        <w:t>);</w:t>
      </w:r>
    </w:p>
    <w:p w:rsidR="00920CB0" w:rsidRPr="00D95A91" w:rsidRDefault="00920CB0" w:rsidP="00644A23">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Отзывы, рекомендации </w:t>
      </w:r>
      <w:r w:rsidRPr="00F05E95">
        <w:rPr>
          <w:sz w:val="24"/>
          <w:szCs w:val="24"/>
        </w:rPr>
        <w:t xml:space="preserve">или другие документальные доказательства выполнения аналогичных </w:t>
      </w:r>
      <w:r w:rsidRPr="00D95A91">
        <w:rPr>
          <w:sz w:val="24"/>
          <w:szCs w:val="24"/>
        </w:rPr>
        <w:t>договоров (</w:t>
      </w:r>
      <w:r w:rsidR="004A0CCC" w:rsidRPr="00D95A91">
        <w:rPr>
          <w:sz w:val="24"/>
          <w:szCs w:val="24"/>
        </w:rPr>
        <w:t>желательное требование, предоставляется Участником при наличии</w:t>
      </w:r>
      <w:r w:rsidR="00F05E95" w:rsidRPr="00D95A91">
        <w:rPr>
          <w:sz w:val="24"/>
          <w:szCs w:val="24"/>
        </w:rPr>
        <w:t>).</w:t>
      </w:r>
      <w:r w:rsidR="00F05E95" w:rsidRPr="00D95A91">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w:t>
      </w:r>
    </w:p>
    <w:p w:rsidR="007705A5" w:rsidRPr="009C78C3" w:rsidRDefault="007705A5" w:rsidP="00644A23">
      <w:pPr>
        <w:widowControl w:val="0"/>
        <w:numPr>
          <w:ilvl w:val="0"/>
          <w:numId w:val="46"/>
        </w:numPr>
        <w:tabs>
          <w:tab w:val="left" w:pos="1260"/>
        </w:tabs>
        <w:autoSpaceDE w:val="0"/>
        <w:spacing w:line="264" w:lineRule="auto"/>
        <w:ind w:left="1276"/>
        <w:rPr>
          <w:sz w:val="24"/>
          <w:szCs w:val="24"/>
        </w:rPr>
      </w:pPr>
      <w:bookmarkStart w:id="458" w:name="_Ref442189588"/>
      <w:r w:rsidRPr="00D95A91">
        <w:rPr>
          <w:sz w:val="24"/>
          <w:szCs w:val="24"/>
        </w:rPr>
        <w:t xml:space="preserve">Соглашение о неустойке </w:t>
      </w:r>
      <w:r w:rsidR="00A154B7" w:rsidRPr="00D95A91">
        <w:rPr>
          <w:bCs w:val="0"/>
          <w:sz w:val="24"/>
          <w:szCs w:val="24"/>
        </w:rPr>
        <w:t>по форме и в соответствии с инструкциями, приведенными в настоящей Документации</w:t>
      </w:r>
      <w:r w:rsidR="00A154B7" w:rsidRPr="00D95A91">
        <w:rPr>
          <w:sz w:val="24"/>
          <w:szCs w:val="24"/>
        </w:rPr>
        <w:t xml:space="preserve"> </w:t>
      </w:r>
      <w:r w:rsidRPr="00D95A91">
        <w:rPr>
          <w:sz w:val="24"/>
          <w:szCs w:val="24"/>
        </w:rPr>
        <w:t>(</w:t>
      </w:r>
      <w:r w:rsidR="003C2207" w:rsidRPr="00D95A91">
        <w:rPr>
          <w:sz w:val="24"/>
          <w:szCs w:val="24"/>
        </w:rPr>
        <w:t>подраздел</w:t>
      </w:r>
      <w:r w:rsidRPr="009C78C3">
        <w:rPr>
          <w:sz w:val="24"/>
          <w:szCs w:val="24"/>
        </w:rPr>
        <w:t xml:space="preserve">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w:t>
      </w:r>
      <w:proofErr w:type="gramStart"/>
      <w:r w:rsidR="006D05F2" w:rsidRPr="009C78C3">
        <w:rPr>
          <w:sz w:val="24"/>
          <w:szCs w:val="24"/>
        </w:rPr>
        <w:t>дств в к</w:t>
      </w:r>
      <w:proofErr w:type="gramEnd"/>
      <w:r w:rsidR="006D05F2" w:rsidRPr="009C78C3">
        <w:rPr>
          <w:sz w:val="24"/>
          <w:szCs w:val="24"/>
        </w:rPr>
        <w:t>ачестве обеспечения исполнения обязательств, связанных с участием в Запросе предложений и подачей Заявки</w:t>
      </w:r>
      <w:r w:rsidRPr="009C78C3">
        <w:rPr>
          <w:sz w:val="24"/>
          <w:szCs w:val="24"/>
        </w:rPr>
        <w:t>;</w:t>
      </w:r>
      <w:bookmarkEnd w:id="458"/>
    </w:p>
    <w:p w:rsidR="007705A5" w:rsidRPr="009C78C3" w:rsidRDefault="007705A5" w:rsidP="00644A23">
      <w:pPr>
        <w:widowControl w:val="0"/>
        <w:numPr>
          <w:ilvl w:val="0"/>
          <w:numId w:val="46"/>
        </w:numPr>
        <w:tabs>
          <w:tab w:val="left" w:pos="1260"/>
        </w:tabs>
        <w:autoSpaceDE w:val="0"/>
        <w:spacing w:line="264" w:lineRule="auto"/>
        <w:ind w:left="1276"/>
        <w:rPr>
          <w:sz w:val="24"/>
          <w:szCs w:val="24"/>
        </w:rPr>
      </w:pPr>
      <w:r w:rsidRPr="009C78C3">
        <w:rPr>
          <w:sz w:val="24"/>
          <w:szCs w:val="24"/>
        </w:rPr>
        <w:lastRenderedPageBreak/>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4E0F05">
        <w:fldChar w:fldCharType="begin"/>
      </w:r>
      <w:r w:rsidR="004E0F05">
        <w:instrText xml:space="preserve"> REF _Ref468195799 \r \h  \* MERGEFORMAT </w:instrText>
      </w:r>
      <w:r w:rsidR="004E0F05">
        <w:fldChar w:fldCharType="separate"/>
      </w:r>
      <w:r w:rsidR="00644A23" w:rsidRPr="00644A23">
        <w:rPr>
          <w:sz w:val="24"/>
          <w:szCs w:val="24"/>
        </w:rPr>
        <w:t>5.16</w:t>
      </w:r>
      <w:r w:rsidR="004E0F05">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644A23">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644A23">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w:t>
      </w:r>
      <w:r w:rsidRPr="007D7C50">
        <w:rPr>
          <w:i/>
          <w:sz w:val="24"/>
          <w:szCs w:val="24"/>
        </w:rPr>
        <w:lastRenderedPageBreak/>
        <w:t xml:space="preserve">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8B51A2"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6D76B4" w:rsidRDefault="00F620A0" w:rsidP="00644A23">
      <w:pPr>
        <w:widowControl w:val="0"/>
        <w:numPr>
          <w:ilvl w:val="0"/>
          <w:numId w:val="46"/>
        </w:numPr>
        <w:tabs>
          <w:tab w:val="left" w:pos="1260"/>
        </w:tabs>
        <w:autoSpaceDE w:val="0"/>
        <w:spacing w:line="264" w:lineRule="auto"/>
        <w:ind w:left="1276"/>
        <w:rPr>
          <w:sz w:val="24"/>
          <w:szCs w:val="24"/>
        </w:rPr>
      </w:pPr>
      <w:proofErr w:type="gramStart"/>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6D76B4">
        <w:rPr>
          <w:sz w:val="24"/>
          <w:szCs w:val="24"/>
        </w:rPr>
        <w:t>также утвержденная форма первичного учетного документа;</w:t>
      </w:r>
      <w:proofErr w:type="gramEnd"/>
    </w:p>
    <w:p w:rsidR="008471C7" w:rsidRPr="006D76B4" w:rsidRDefault="008471C7" w:rsidP="00644A23">
      <w:pPr>
        <w:widowControl w:val="0"/>
        <w:numPr>
          <w:ilvl w:val="0"/>
          <w:numId w:val="46"/>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в случае если 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644A23">
      <w:pPr>
        <w:widowControl w:val="0"/>
        <w:numPr>
          <w:ilvl w:val="0"/>
          <w:numId w:val="46"/>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w:t>
      </w:r>
      <w:r w:rsidR="00FA743E" w:rsidRPr="009F3986">
        <w:rPr>
          <w:sz w:val="24"/>
          <w:szCs w:val="24"/>
          <w:lang w:val="x-none"/>
        </w:rPr>
        <w:t>иные нарушения существенны</w:t>
      </w:r>
      <w:r w:rsidR="00FA743E" w:rsidRPr="009F3986">
        <w:rPr>
          <w:sz w:val="24"/>
          <w:szCs w:val="24"/>
        </w:rPr>
        <w:t xml:space="preserve">х </w:t>
      </w:r>
      <w:r w:rsidR="00FA743E" w:rsidRPr="009F3986">
        <w:rPr>
          <w:sz w:val="24"/>
          <w:szCs w:val="24"/>
          <w:lang w:val="x-none"/>
        </w:rPr>
        <w:t>условий заключенных договоров</w:t>
      </w:r>
      <w:r w:rsidR="00FA743E">
        <w:rPr>
          <w:sz w:val="24"/>
          <w:szCs w:val="24"/>
        </w:rPr>
        <w:t xml:space="preserve">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В случае</w:t>
      </w:r>
      <w:proofErr w:type="gramStart"/>
      <w:r w:rsidRPr="008B51A2">
        <w:rPr>
          <w:bCs w:val="0"/>
          <w:sz w:val="24"/>
          <w:szCs w:val="24"/>
        </w:rPr>
        <w:t>,</w:t>
      </w:r>
      <w:proofErr w:type="gramEnd"/>
      <w:r w:rsidRPr="008B51A2">
        <w:rPr>
          <w:bCs w:val="0"/>
          <w:sz w:val="24"/>
          <w:szCs w:val="24"/>
        </w:rPr>
        <w:t xml:space="preserve">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9" w:name="_Ref191386451"/>
      <w:bookmarkStart w:id="460" w:name="_Ref440271628"/>
      <w:bookmarkStart w:id="461" w:name="_Toc440361334"/>
      <w:bookmarkStart w:id="462" w:name="_Toc440376089"/>
      <w:bookmarkStart w:id="463" w:name="_Toc440376216"/>
      <w:bookmarkStart w:id="464" w:name="_Toc440382481"/>
      <w:bookmarkStart w:id="465" w:name="_Toc440447151"/>
      <w:bookmarkStart w:id="466" w:name="_Toc440620831"/>
      <w:bookmarkStart w:id="467" w:name="_Toc440631466"/>
      <w:bookmarkStart w:id="468" w:name="_Toc440875706"/>
      <w:bookmarkStart w:id="469" w:name="_Toc441131730"/>
      <w:bookmarkStart w:id="470" w:name="_Toc465865171"/>
      <w:bookmarkStart w:id="471" w:name="_Toc468976316"/>
      <w:bookmarkStart w:id="472" w:name="_Toc469483045"/>
      <w:bookmarkStart w:id="473" w:name="_Toc471897527"/>
      <w:r w:rsidRPr="00E71A48">
        <w:rPr>
          <w:szCs w:val="24"/>
        </w:rPr>
        <w:t xml:space="preserve">Привлечение </w:t>
      </w:r>
      <w:bookmarkEnd w:id="459"/>
      <w:bookmarkEnd w:id="460"/>
      <w:bookmarkEnd w:id="461"/>
      <w:bookmarkEnd w:id="462"/>
      <w:bookmarkEnd w:id="463"/>
      <w:bookmarkEnd w:id="464"/>
      <w:bookmarkEnd w:id="465"/>
      <w:r w:rsidR="00176B20">
        <w:rPr>
          <w:szCs w:val="24"/>
        </w:rPr>
        <w:t>субподрядчиков</w:t>
      </w:r>
      <w:bookmarkEnd w:id="466"/>
      <w:bookmarkEnd w:id="467"/>
      <w:bookmarkEnd w:id="468"/>
      <w:bookmarkEnd w:id="469"/>
      <w:bookmarkEnd w:id="470"/>
      <w:bookmarkEnd w:id="471"/>
      <w:bookmarkEnd w:id="472"/>
      <w:bookmarkEnd w:id="47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4" w:name="_Ref191386461"/>
      <w:bookmarkStart w:id="475" w:name="_Toc440361335"/>
      <w:bookmarkStart w:id="476" w:name="_Toc440376090"/>
      <w:bookmarkStart w:id="47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lastRenderedPageBreak/>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8"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478"/>
      <w:proofErr w:type="gramEnd"/>
    </w:p>
    <w:p w:rsidR="00D50E8D" w:rsidRPr="00E71A48" w:rsidRDefault="00D50E8D"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812BD9">
        <w:rPr>
          <w:bCs w:val="0"/>
          <w:sz w:val="24"/>
          <w:szCs w:val="24"/>
        </w:rPr>
        <w:fldChar w:fldCharType="begin"/>
      </w:r>
      <w:r w:rsidR="00D57D88">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644A23">
        <w:rPr>
          <w:bCs w:val="0"/>
          <w:sz w:val="24"/>
          <w:szCs w:val="24"/>
        </w:rPr>
        <w:t>3.3.8.1</w:t>
      </w:r>
      <w:r w:rsidR="00812BD9">
        <w:rPr>
          <w:bCs w:val="0"/>
          <w:sz w:val="24"/>
          <w:szCs w:val="24"/>
        </w:rPr>
        <w:fldChar w:fldCharType="end"/>
      </w:r>
      <w:r w:rsidRPr="00E71A48">
        <w:rPr>
          <w:bCs w:val="0"/>
          <w:sz w:val="24"/>
          <w:szCs w:val="24"/>
        </w:rPr>
        <w:t>;</w:t>
      </w:r>
    </w:p>
    <w:p w:rsidR="00D57D88" w:rsidRPr="00E71A48" w:rsidRDefault="00D57D88"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812BD9">
        <w:rPr>
          <w:sz w:val="24"/>
          <w:szCs w:val="24"/>
        </w:rPr>
        <w:fldChar w:fldCharType="begin"/>
      </w:r>
      <w:r>
        <w:rPr>
          <w:bCs w:val="0"/>
          <w:sz w:val="24"/>
          <w:szCs w:val="24"/>
        </w:rPr>
        <w:instrText xml:space="preserve"> REF _Ref303669127 \r \h </w:instrText>
      </w:r>
      <w:r w:rsidR="00812BD9">
        <w:rPr>
          <w:sz w:val="24"/>
          <w:szCs w:val="24"/>
        </w:rPr>
      </w:r>
      <w:r w:rsidR="00812BD9">
        <w:rPr>
          <w:sz w:val="24"/>
          <w:szCs w:val="24"/>
        </w:rPr>
        <w:fldChar w:fldCharType="separate"/>
      </w:r>
      <w:r w:rsidR="00644A23">
        <w:rPr>
          <w:bCs w:val="0"/>
          <w:sz w:val="24"/>
          <w:szCs w:val="24"/>
        </w:rPr>
        <w:t>3.3.8.2</w:t>
      </w:r>
      <w:r w:rsidR="00812BD9">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8B51A2">
        <w:rPr>
          <w:bCs w:val="0"/>
          <w:sz w:val="24"/>
          <w:szCs w:val="24"/>
        </w:rPr>
        <w:t>пп</w:t>
      </w:r>
      <w:proofErr w:type="spellEnd"/>
      <w:r w:rsidR="00306DE6" w:rsidRPr="008B51A2">
        <w:rPr>
          <w:sz w:val="24"/>
          <w:szCs w:val="24"/>
        </w:rPr>
        <w:t>.</w:t>
      </w:r>
      <w:r w:rsidR="001248B1" w:rsidRPr="009C78C3">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644A23" w:rsidRPr="00644A23">
        <w:rPr>
          <w:sz w:val="24"/>
          <w:szCs w:val="24"/>
        </w:rPr>
        <w:t>3.3.8.3</w:t>
      </w:r>
      <w:r w:rsidR="004E0F05">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644A23">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12BD9">
        <w:rPr>
          <w:bCs w:val="0"/>
          <w:sz w:val="24"/>
          <w:szCs w:val="24"/>
        </w:rPr>
        <w:fldChar w:fldCharType="begin"/>
      </w:r>
      <w:r w:rsidR="00362EA4">
        <w:rPr>
          <w:bCs w:val="0"/>
          <w:sz w:val="24"/>
          <w:szCs w:val="24"/>
        </w:rPr>
        <w:instrText xml:space="preserve"> REF _Ref440272510 \r \h </w:instrText>
      </w:r>
      <w:r w:rsidR="00812BD9">
        <w:rPr>
          <w:bCs w:val="0"/>
          <w:sz w:val="24"/>
          <w:szCs w:val="24"/>
        </w:rPr>
      </w:r>
      <w:r w:rsidR="00812BD9">
        <w:rPr>
          <w:bCs w:val="0"/>
          <w:sz w:val="24"/>
          <w:szCs w:val="24"/>
        </w:rPr>
        <w:fldChar w:fldCharType="separate"/>
      </w:r>
      <w:r w:rsidR="00644A23">
        <w:rPr>
          <w:bCs w:val="0"/>
          <w:sz w:val="24"/>
          <w:szCs w:val="24"/>
        </w:rPr>
        <w:t>5.17</w:t>
      </w:r>
      <w:r w:rsidR="00812BD9">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 xml:space="preserve">у произвольного числа </w:t>
      </w:r>
      <w:r w:rsidRPr="00E71A48">
        <w:rPr>
          <w:bCs w:val="0"/>
          <w:color w:val="000000"/>
          <w:sz w:val="24"/>
          <w:szCs w:val="24"/>
        </w:rPr>
        <w:lastRenderedPageBreak/>
        <w:t>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9" w:name="_Toc440382482"/>
      <w:bookmarkStart w:id="480" w:name="_Toc440447152"/>
      <w:bookmarkStart w:id="481" w:name="_Toc440620832"/>
      <w:bookmarkStart w:id="482" w:name="_Toc440631467"/>
      <w:bookmarkStart w:id="483" w:name="_Toc440875707"/>
      <w:bookmarkStart w:id="484" w:name="_Ref440876618"/>
      <w:bookmarkStart w:id="485" w:name="_Ref440876703"/>
      <w:bookmarkStart w:id="486" w:name="_Toc441131731"/>
      <w:bookmarkStart w:id="487" w:name="_Toc465865172"/>
      <w:bookmarkStart w:id="488" w:name="_Toc468976317"/>
      <w:bookmarkStart w:id="489" w:name="_Toc469483046"/>
      <w:bookmarkStart w:id="490" w:name="_Toc47189752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4"/>
      <w:bookmarkEnd w:id="475"/>
      <w:bookmarkEnd w:id="476"/>
      <w:bookmarkEnd w:id="477"/>
      <w:bookmarkEnd w:id="479"/>
      <w:bookmarkEnd w:id="480"/>
      <w:bookmarkEnd w:id="481"/>
      <w:bookmarkEnd w:id="482"/>
      <w:bookmarkEnd w:id="483"/>
      <w:bookmarkEnd w:id="484"/>
      <w:bookmarkEnd w:id="485"/>
      <w:bookmarkEnd w:id="486"/>
      <w:bookmarkEnd w:id="487"/>
      <w:bookmarkEnd w:id="488"/>
      <w:bookmarkEnd w:id="489"/>
      <w:bookmarkEnd w:id="49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4E0F05">
        <w:fldChar w:fldCharType="begin"/>
      </w:r>
      <w:r w:rsidR="004E0F05">
        <w:instrText xml:space="preserve"> REF _Ref191386482 \r \h  \* MERGEFORMAT </w:instrText>
      </w:r>
      <w:r w:rsidR="004E0F05">
        <w:fldChar w:fldCharType="separate"/>
      </w:r>
      <w:r w:rsidR="00644A23" w:rsidRPr="00644A23">
        <w:rPr>
          <w:bCs w:val="0"/>
          <w:sz w:val="24"/>
          <w:szCs w:val="24"/>
        </w:rPr>
        <w:t>3.3.8.1</w:t>
      </w:r>
      <w:r w:rsidR="004E0F0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2BD9">
        <w:rPr>
          <w:bCs w:val="0"/>
          <w:sz w:val="24"/>
          <w:szCs w:val="24"/>
        </w:rPr>
        <w:fldChar w:fldCharType="begin"/>
      </w:r>
      <w:r w:rsidR="001248B1">
        <w:rPr>
          <w:bCs w:val="0"/>
          <w:sz w:val="24"/>
          <w:szCs w:val="24"/>
        </w:rPr>
        <w:instrText xml:space="preserve"> REF _Ref303669127 \r \h </w:instrText>
      </w:r>
      <w:r w:rsidR="00812BD9">
        <w:rPr>
          <w:bCs w:val="0"/>
          <w:sz w:val="24"/>
          <w:szCs w:val="24"/>
        </w:rPr>
      </w:r>
      <w:r w:rsidR="00812BD9">
        <w:rPr>
          <w:bCs w:val="0"/>
          <w:sz w:val="24"/>
          <w:szCs w:val="24"/>
        </w:rPr>
        <w:fldChar w:fldCharType="separate"/>
      </w:r>
      <w:r w:rsidR="00644A23">
        <w:rPr>
          <w:bCs w:val="0"/>
          <w:sz w:val="24"/>
          <w:szCs w:val="24"/>
        </w:rPr>
        <w:t>3.3.8.2</w:t>
      </w:r>
      <w:r w:rsidR="00812BD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E0F05">
        <w:fldChar w:fldCharType="begin"/>
      </w:r>
      <w:r w:rsidR="004E0F05">
        <w:instrText xml:space="preserve"> REF _Ref307563248 \r \h  \* MERGEFORMAT </w:instrText>
      </w:r>
      <w:r w:rsidR="004E0F05">
        <w:fldChar w:fldCharType="separate"/>
      </w:r>
      <w:r w:rsidR="00644A23" w:rsidRPr="00644A23">
        <w:rPr>
          <w:bCs w:val="0"/>
          <w:sz w:val="24"/>
          <w:szCs w:val="24"/>
          <w:lang w:val="en-US"/>
        </w:rPr>
        <w:t>a</w:t>
      </w:r>
      <w:r w:rsidR="00644A23" w:rsidRPr="00644A23">
        <w:rPr>
          <w:bCs w:val="0"/>
          <w:sz w:val="24"/>
          <w:szCs w:val="24"/>
        </w:rPr>
        <w:t>)</w:t>
      </w:r>
      <w:r w:rsidR="004E0F05">
        <w:fldChar w:fldCharType="end"/>
      </w:r>
      <w:r w:rsidRPr="00E71A48">
        <w:rPr>
          <w:bCs w:val="0"/>
          <w:sz w:val="24"/>
          <w:szCs w:val="24"/>
        </w:rPr>
        <w:t xml:space="preserve">- </w:t>
      </w:r>
      <w:r w:rsidR="004E0F05">
        <w:fldChar w:fldCharType="begin"/>
      </w:r>
      <w:r w:rsidR="004E0F05">
        <w:instrText xml:space="preserve"> REF _Ref307563262 \r \h  \* MERGEFORMAT </w:instrText>
      </w:r>
      <w:r w:rsidR="004E0F05">
        <w:fldChar w:fldCharType="separate"/>
      </w:r>
      <w:r w:rsidR="00644A23" w:rsidRPr="00644A23">
        <w:rPr>
          <w:bCs w:val="0"/>
          <w:sz w:val="24"/>
          <w:szCs w:val="24"/>
          <w:lang w:val="en-US"/>
        </w:rPr>
        <w:t>g</w:t>
      </w:r>
      <w:r w:rsidR="00644A23" w:rsidRPr="00644A23">
        <w:rPr>
          <w:bCs w:val="0"/>
          <w:sz w:val="24"/>
          <w:szCs w:val="24"/>
        </w:rPr>
        <w:t>)</w:t>
      </w:r>
      <w:r w:rsidR="004E0F05">
        <w:fldChar w:fldCharType="end"/>
      </w:r>
      <w:r w:rsidRPr="00E71A48">
        <w:rPr>
          <w:bCs w:val="0"/>
          <w:sz w:val="24"/>
          <w:szCs w:val="24"/>
        </w:rPr>
        <w:t xml:space="preserve">п. </w:t>
      </w:r>
      <w:r w:rsidR="004E0F05">
        <w:fldChar w:fldCharType="begin"/>
      </w:r>
      <w:r w:rsidR="004E0F05">
        <w:instrText xml:space="preserve"> REF _Ref306032591 \r \h  \* MERGEFORMAT </w:instrText>
      </w:r>
      <w:r w:rsidR="004E0F05">
        <w:fldChar w:fldCharType="separate"/>
      </w:r>
      <w:r w:rsidR="00644A23" w:rsidRPr="00644A23">
        <w:rPr>
          <w:bCs w:val="0"/>
          <w:sz w:val="24"/>
          <w:szCs w:val="24"/>
        </w:rPr>
        <w:t>3.3.10.4</w:t>
      </w:r>
      <w:r w:rsidR="004E0F05">
        <w:fldChar w:fldCharType="end"/>
      </w:r>
      <w:r w:rsidRPr="00E71A48">
        <w:rPr>
          <w:bCs w:val="0"/>
          <w:sz w:val="24"/>
          <w:szCs w:val="24"/>
        </w:rPr>
        <w:t xml:space="preserve">, при этом такое </w:t>
      </w:r>
      <w:r w:rsidRPr="00E71A48">
        <w:rPr>
          <w:bCs w:val="0"/>
          <w:sz w:val="24"/>
          <w:szCs w:val="24"/>
        </w:rPr>
        <w:lastRenderedPageBreak/>
        <w:t>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4"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4"/>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2BD9">
        <w:rPr>
          <w:sz w:val="24"/>
          <w:szCs w:val="24"/>
        </w:rPr>
        <w:fldChar w:fldCharType="begin"/>
      </w:r>
      <w:r w:rsidR="000F4365">
        <w:rPr>
          <w:bCs w:val="0"/>
          <w:sz w:val="24"/>
          <w:szCs w:val="24"/>
        </w:rPr>
        <w:instrText xml:space="preserve"> REF _Ref303669127 \r \h </w:instrText>
      </w:r>
      <w:r w:rsidR="00812BD9">
        <w:rPr>
          <w:sz w:val="24"/>
          <w:szCs w:val="24"/>
        </w:rPr>
      </w:r>
      <w:r w:rsidR="00812BD9">
        <w:rPr>
          <w:sz w:val="24"/>
          <w:szCs w:val="24"/>
        </w:rPr>
        <w:fldChar w:fldCharType="separate"/>
      </w:r>
      <w:r w:rsidR="00644A23">
        <w:rPr>
          <w:bCs w:val="0"/>
          <w:sz w:val="24"/>
          <w:szCs w:val="24"/>
        </w:rPr>
        <w:t>3.3.8.2</w:t>
      </w:r>
      <w:r w:rsidR="00812BD9">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8B51A2">
        <w:rPr>
          <w:bCs w:val="0"/>
          <w:sz w:val="24"/>
          <w:szCs w:val="24"/>
        </w:rPr>
        <w:t>пп</w:t>
      </w:r>
      <w:proofErr w:type="spellEnd"/>
      <w:r w:rsidR="00306DE6" w:rsidRPr="008B51A2">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644A23" w:rsidRPr="00644A23">
        <w:rPr>
          <w:sz w:val="24"/>
          <w:szCs w:val="24"/>
        </w:rPr>
        <w:t>3.3.8.3</w:t>
      </w:r>
      <w:r w:rsidR="004E0F05">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2BD9">
        <w:rPr>
          <w:bCs w:val="0"/>
          <w:sz w:val="24"/>
          <w:szCs w:val="24"/>
        </w:rPr>
        <w:fldChar w:fldCharType="begin"/>
      </w:r>
      <w:r w:rsidR="00D50E8D">
        <w:rPr>
          <w:bCs w:val="0"/>
          <w:sz w:val="24"/>
          <w:szCs w:val="24"/>
        </w:rPr>
        <w:instrText xml:space="preserve"> REF _Ref440376324 \r \h </w:instrText>
      </w:r>
      <w:r w:rsidR="00812BD9">
        <w:rPr>
          <w:bCs w:val="0"/>
          <w:sz w:val="24"/>
          <w:szCs w:val="24"/>
        </w:rPr>
      </w:r>
      <w:r w:rsidR="00812BD9">
        <w:rPr>
          <w:bCs w:val="0"/>
          <w:sz w:val="24"/>
          <w:szCs w:val="24"/>
        </w:rPr>
        <w:fldChar w:fldCharType="separate"/>
      </w:r>
      <w:r w:rsidR="00644A23">
        <w:rPr>
          <w:bCs w:val="0"/>
          <w:sz w:val="24"/>
          <w:szCs w:val="24"/>
        </w:rPr>
        <w:t>5.18</w:t>
      </w:r>
      <w:r w:rsidR="00812BD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12BD9">
        <w:rPr>
          <w:bCs w:val="0"/>
          <w:sz w:val="24"/>
          <w:szCs w:val="24"/>
        </w:rPr>
        <w:fldChar w:fldCharType="begin"/>
      </w:r>
      <w:r w:rsidR="000F4365">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644A23">
        <w:rPr>
          <w:bCs w:val="0"/>
          <w:sz w:val="24"/>
          <w:szCs w:val="24"/>
        </w:rPr>
        <w:t>3.3.8.1</w:t>
      </w:r>
      <w:r w:rsidR="00812BD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5" w:name="_Ref306114966"/>
      <w:bookmarkStart w:id="496" w:name="_Toc440361336"/>
      <w:bookmarkStart w:id="497" w:name="_Toc440376091"/>
      <w:bookmarkStart w:id="498" w:name="_Toc440376218"/>
      <w:bookmarkStart w:id="499" w:name="_Toc440382483"/>
      <w:bookmarkStart w:id="500" w:name="_Toc440447153"/>
      <w:bookmarkStart w:id="501" w:name="_Toc440620833"/>
      <w:bookmarkStart w:id="502" w:name="_Toc440631468"/>
      <w:bookmarkStart w:id="503" w:name="_Toc440875708"/>
      <w:bookmarkStart w:id="504" w:name="_Toc441131732"/>
      <w:bookmarkStart w:id="505" w:name="_Toc465865173"/>
      <w:bookmarkStart w:id="506" w:name="_Toc468976318"/>
      <w:bookmarkStart w:id="507" w:name="_Toc469483047"/>
      <w:bookmarkStart w:id="508" w:name="_Toc471897529"/>
      <w:r w:rsidRPr="00E71A48">
        <w:rPr>
          <w:szCs w:val="24"/>
        </w:rPr>
        <w:t>Разъяснение Документации по запросу предложений</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717F60" w:rsidRDefault="00AB3823" w:rsidP="00557C01">
      <w:pPr>
        <w:widowControl w:val="0"/>
        <w:numPr>
          <w:ilvl w:val="3"/>
          <w:numId w:val="40"/>
        </w:numPr>
        <w:tabs>
          <w:tab w:val="left" w:pos="1700"/>
        </w:tabs>
        <w:autoSpaceDE w:val="0"/>
        <w:spacing w:after="100" w:line="264" w:lineRule="auto"/>
        <w:ind w:left="0" w:firstLine="709"/>
        <w:rPr>
          <w:bCs w:val="0"/>
          <w:iCs/>
          <w:sz w:val="24"/>
          <w:szCs w:val="24"/>
        </w:rPr>
      </w:pPr>
      <w:r w:rsidRPr="00AB3823">
        <w:rPr>
          <w:bCs w:val="0"/>
          <w:iCs/>
          <w:sz w:val="24"/>
          <w:szCs w:val="24"/>
        </w:rPr>
        <w:t>В процессе подготовки Заявки Участники вправе обратиться к Организатору запроса предложений за разъяснениями настоящей Д</w:t>
      </w:r>
      <w:r w:rsidRPr="00AB3823">
        <w:rPr>
          <w:bCs w:val="0"/>
          <w:sz w:val="24"/>
          <w:szCs w:val="24"/>
        </w:rPr>
        <w:t>окументации по запросу предложений</w:t>
      </w:r>
      <w:r w:rsidRPr="00AB3823">
        <w:rPr>
          <w:bCs w:val="0"/>
          <w:iCs/>
          <w:sz w:val="24"/>
          <w:szCs w:val="24"/>
        </w:rPr>
        <w:t>. Запросы на разъяснение Документации должны быть направлены через ЭТП</w:t>
      </w:r>
      <w:r w:rsidR="00717F60" w:rsidRPr="00E71A48">
        <w:rPr>
          <w:bCs w:val="0"/>
          <w:iCs/>
          <w:sz w:val="24"/>
          <w:szCs w:val="24"/>
        </w:rPr>
        <w:t>.</w:t>
      </w:r>
    </w:p>
    <w:p w:rsidR="00AB3823" w:rsidRPr="00AB3823" w:rsidRDefault="00AB3823" w:rsidP="00AB3823">
      <w:pPr>
        <w:widowControl w:val="0"/>
        <w:numPr>
          <w:ilvl w:val="3"/>
          <w:numId w:val="40"/>
        </w:numPr>
        <w:tabs>
          <w:tab w:val="left" w:pos="1700"/>
        </w:tabs>
        <w:autoSpaceDE w:val="0"/>
        <w:spacing w:after="100" w:line="264" w:lineRule="auto"/>
        <w:ind w:left="0" w:firstLine="709"/>
        <w:rPr>
          <w:iCs/>
          <w:sz w:val="24"/>
          <w:szCs w:val="24"/>
        </w:rPr>
      </w:pPr>
      <w:r w:rsidRPr="00AB3823">
        <w:rPr>
          <w:sz w:val="24"/>
          <w:szCs w:val="24"/>
        </w:rPr>
        <w:t xml:space="preserve">Организатор обязуется ответить на любой запрос разъяснений в срок не позднее 3 (трех) рабочих дней </w:t>
      </w:r>
      <w:proofErr w:type="gramStart"/>
      <w:r w:rsidRPr="00AB3823">
        <w:rPr>
          <w:sz w:val="24"/>
          <w:szCs w:val="24"/>
        </w:rPr>
        <w:t>с даты поступления</w:t>
      </w:r>
      <w:proofErr w:type="gramEnd"/>
      <w:r w:rsidRPr="00AB3823">
        <w:rPr>
          <w:sz w:val="24"/>
          <w:szCs w:val="24"/>
        </w:rPr>
        <w:t xml:space="preserve"> запроса.</w:t>
      </w:r>
    </w:p>
    <w:p w:rsidR="00AB3823" w:rsidRPr="00570763" w:rsidRDefault="00AB3823" w:rsidP="00AB3823">
      <w:pPr>
        <w:widowControl w:val="0"/>
        <w:numPr>
          <w:ilvl w:val="3"/>
          <w:numId w:val="40"/>
        </w:numPr>
        <w:tabs>
          <w:tab w:val="left" w:pos="1700"/>
        </w:tabs>
        <w:autoSpaceDE w:val="0"/>
        <w:spacing w:after="100" w:line="264" w:lineRule="auto"/>
        <w:ind w:left="0" w:firstLine="709"/>
        <w:rPr>
          <w:sz w:val="24"/>
          <w:szCs w:val="24"/>
        </w:rPr>
      </w:pPr>
      <w:r w:rsidRPr="00AB3823">
        <w:rPr>
          <w:sz w:val="24"/>
          <w:szCs w:val="24"/>
        </w:rPr>
        <w:t xml:space="preserve">Ответ на запрос разъяснений Организатор размещает посредством </w:t>
      </w:r>
      <w:r w:rsidRPr="00570763">
        <w:rPr>
          <w:sz w:val="24"/>
          <w:szCs w:val="24"/>
        </w:rPr>
        <w:t>функционала ЭТП.</w:t>
      </w:r>
    </w:p>
    <w:p w:rsidR="00AB3823" w:rsidRPr="00570763" w:rsidRDefault="00AB3823" w:rsidP="00AB3823">
      <w:pPr>
        <w:widowControl w:val="0"/>
        <w:numPr>
          <w:ilvl w:val="3"/>
          <w:numId w:val="40"/>
        </w:numPr>
        <w:tabs>
          <w:tab w:val="left" w:pos="1700"/>
        </w:tabs>
        <w:autoSpaceDE w:val="0"/>
        <w:spacing w:after="100" w:line="264" w:lineRule="auto"/>
        <w:ind w:left="0" w:firstLine="709"/>
        <w:rPr>
          <w:sz w:val="24"/>
          <w:szCs w:val="24"/>
        </w:rPr>
      </w:pPr>
      <w:r w:rsidRPr="00570763">
        <w:rPr>
          <w:sz w:val="24"/>
          <w:szCs w:val="24"/>
        </w:rPr>
        <w:t xml:space="preserve">Организатор начинает предоставлять ответы на запросы разъяснений </w:t>
      </w:r>
      <w:proofErr w:type="gramStart"/>
      <w:r w:rsidRPr="00570763">
        <w:rPr>
          <w:sz w:val="24"/>
          <w:szCs w:val="24"/>
        </w:rPr>
        <w:t>с даты публикации</w:t>
      </w:r>
      <w:proofErr w:type="gramEnd"/>
      <w:r w:rsidRPr="00570763">
        <w:rPr>
          <w:sz w:val="24"/>
          <w:szCs w:val="24"/>
        </w:rPr>
        <w:t xml:space="preserve"> закупочной процедуры (п. </w:t>
      </w:r>
      <w:r w:rsidRPr="00570763">
        <w:rPr>
          <w:sz w:val="24"/>
          <w:szCs w:val="24"/>
        </w:rPr>
        <w:fldChar w:fldCharType="begin"/>
      </w:r>
      <w:r w:rsidRPr="00570763">
        <w:rPr>
          <w:sz w:val="24"/>
          <w:szCs w:val="24"/>
        </w:rPr>
        <w:instrText xml:space="preserve"> REF _Ref191386085 \r \h  \* MERGEFORMAT </w:instrText>
      </w:r>
      <w:r w:rsidRPr="00570763">
        <w:rPr>
          <w:sz w:val="24"/>
          <w:szCs w:val="24"/>
        </w:rPr>
      </w:r>
      <w:r w:rsidRPr="00570763">
        <w:rPr>
          <w:sz w:val="24"/>
          <w:szCs w:val="24"/>
        </w:rPr>
        <w:fldChar w:fldCharType="separate"/>
      </w:r>
      <w:r w:rsidR="00644A23" w:rsidRPr="00570763">
        <w:rPr>
          <w:sz w:val="24"/>
          <w:szCs w:val="24"/>
        </w:rPr>
        <w:t>1.1.1</w:t>
      </w:r>
      <w:r w:rsidRPr="00570763">
        <w:rPr>
          <w:sz w:val="24"/>
          <w:szCs w:val="24"/>
        </w:rPr>
        <w:fldChar w:fldCharType="end"/>
      </w:r>
      <w:r w:rsidRPr="00570763">
        <w:rPr>
          <w:sz w:val="24"/>
          <w:szCs w:val="24"/>
        </w:rPr>
        <w:t>).</w:t>
      </w:r>
    </w:p>
    <w:p w:rsidR="00AB3823" w:rsidRPr="00570763" w:rsidRDefault="00AB3823" w:rsidP="00AB3823">
      <w:pPr>
        <w:widowControl w:val="0"/>
        <w:numPr>
          <w:ilvl w:val="3"/>
          <w:numId w:val="40"/>
        </w:numPr>
        <w:tabs>
          <w:tab w:val="left" w:pos="1700"/>
        </w:tabs>
        <w:autoSpaceDE w:val="0"/>
        <w:spacing w:after="100" w:line="264" w:lineRule="auto"/>
        <w:ind w:left="0" w:firstLine="709"/>
        <w:rPr>
          <w:sz w:val="24"/>
          <w:szCs w:val="24"/>
        </w:rPr>
      </w:pPr>
      <w:r w:rsidRPr="00570763">
        <w:rPr>
          <w:sz w:val="24"/>
          <w:szCs w:val="24"/>
        </w:rPr>
        <w:t xml:space="preserve">Организатор заканчивает предоставлять ответы на запросы разъяснений в </w:t>
      </w:r>
      <w:r w:rsidRPr="00570763">
        <w:rPr>
          <w:b/>
          <w:sz w:val="24"/>
          <w:szCs w:val="24"/>
        </w:rPr>
        <w:t xml:space="preserve">12:00 </w:t>
      </w:r>
      <w:r w:rsidR="005E6BD5">
        <w:rPr>
          <w:b/>
          <w:sz w:val="24"/>
          <w:szCs w:val="24"/>
        </w:rPr>
        <w:t>21</w:t>
      </w:r>
      <w:r w:rsidRPr="00570763">
        <w:rPr>
          <w:b/>
          <w:sz w:val="24"/>
          <w:szCs w:val="24"/>
        </w:rPr>
        <w:t xml:space="preserve"> </w:t>
      </w:r>
      <w:r w:rsidR="00570763" w:rsidRPr="00570763">
        <w:rPr>
          <w:b/>
          <w:sz w:val="24"/>
          <w:szCs w:val="24"/>
        </w:rPr>
        <w:t>ноября</w:t>
      </w:r>
      <w:r w:rsidRPr="00570763">
        <w:rPr>
          <w:b/>
          <w:sz w:val="24"/>
          <w:szCs w:val="24"/>
        </w:rPr>
        <w:t xml:space="preserve"> 2018 года</w:t>
      </w:r>
      <w:r w:rsidRPr="00570763">
        <w:rPr>
          <w:sz w:val="24"/>
          <w:szCs w:val="24"/>
        </w:rPr>
        <w:t>.</w:t>
      </w:r>
    </w:p>
    <w:p w:rsidR="00717F60" w:rsidRPr="00E71A48" w:rsidRDefault="00AB3823" w:rsidP="00557C01">
      <w:pPr>
        <w:widowControl w:val="0"/>
        <w:numPr>
          <w:ilvl w:val="3"/>
          <w:numId w:val="40"/>
        </w:numPr>
        <w:tabs>
          <w:tab w:val="left" w:pos="1700"/>
        </w:tabs>
        <w:autoSpaceDE w:val="0"/>
        <w:spacing w:after="100" w:line="264" w:lineRule="auto"/>
        <w:ind w:left="0" w:firstLine="709"/>
        <w:rPr>
          <w:bCs w:val="0"/>
          <w:sz w:val="24"/>
          <w:szCs w:val="24"/>
        </w:rPr>
      </w:pPr>
      <w:r w:rsidRPr="00570763">
        <w:rPr>
          <w:bCs w:val="0"/>
          <w:sz w:val="24"/>
          <w:szCs w:val="24"/>
        </w:rPr>
        <w:lastRenderedPageBreak/>
        <w:t>Организатор запроса</w:t>
      </w:r>
      <w:r w:rsidRPr="00382A07">
        <w:rPr>
          <w:bCs w:val="0"/>
          <w:sz w:val="24"/>
          <w:szCs w:val="24"/>
        </w:rPr>
        <w:t xml:space="preserve">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Заявки</w:t>
      </w:r>
      <w:r w:rsidR="00717F60" w:rsidRPr="00E71A48">
        <w:rPr>
          <w:bCs w:val="0"/>
          <w:sz w:val="24"/>
          <w:szCs w:val="24"/>
        </w:rPr>
        <w:t>.</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4E0F05">
        <w:fldChar w:fldCharType="begin"/>
      </w:r>
      <w:r w:rsidR="004E0F05">
        <w:instrText xml:space="preserve"> REF _Ref440969856 \r \h  \* MERGEFORMAT </w:instrText>
      </w:r>
      <w:r w:rsidR="004E0F05">
        <w:fldChar w:fldCharType="separate"/>
      </w:r>
      <w:r w:rsidR="00644A23" w:rsidRPr="00644A23">
        <w:rPr>
          <w:bCs w:val="0"/>
          <w:iCs/>
          <w:sz w:val="24"/>
          <w:szCs w:val="24"/>
        </w:rPr>
        <w:t>3.3.12</w:t>
      </w:r>
      <w:r w:rsidR="004E0F05">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4E0F05">
        <w:fldChar w:fldCharType="begin"/>
      </w:r>
      <w:r w:rsidR="004E0F05">
        <w:instrText xml:space="preserve"> REF _Ref440289401 \r \h  \* MERGEFORMAT </w:instrText>
      </w:r>
      <w:r w:rsidR="004E0F05">
        <w:fldChar w:fldCharType="separate"/>
      </w:r>
      <w:r w:rsidR="00644A23" w:rsidRPr="00644A23">
        <w:rPr>
          <w:bCs w:val="0"/>
          <w:iCs/>
          <w:sz w:val="24"/>
          <w:szCs w:val="24"/>
        </w:rPr>
        <w:t>3.3.13</w:t>
      </w:r>
      <w:r w:rsidR="004E0F05">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9" w:name="_Toc440361337"/>
      <w:bookmarkStart w:id="510" w:name="_Toc440376092"/>
      <w:bookmarkStart w:id="511" w:name="_Toc440376219"/>
      <w:bookmarkStart w:id="512" w:name="_Toc440382484"/>
      <w:bookmarkStart w:id="513" w:name="_Toc440447154"/>
      <w:bookmarkStart w:id="514" w:name="_Toc440620834"/>
      <w:bookmarkStart w:id="515" w:name="_Toc440631469"/>
      <w:bookmarkStart w:id="516" w:name="_Toc440875709"/>
      <w:bookmarkStart w:id="517" w:name="_Ref440969856"/>
      <w:bookmarkStart w:id="518" w:name="_Toc441131733"/>
      <w:bookmarkStart w:id="519" w:name="_Toc465865174"/>
      <w:bookmarkStart w:id="520" w:name="_Toc468976319"/>
      <w:bookmarkStart w:id="521" w:name="_Toc469483048"/>
      <w:bookmarkStart w:id="522" w:name="_Toc471897530"/>
      <w:r w:rsidRPr="00E71A48">
        <w:rPr>
          <w:szCs w:val="24"/>
        </w:rPr>
        <w:t>Внесение изменений в Документацию по запросу предложений.</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3" w:name="_Ref440289401"/>
      <w:bookmarkStart w:id="524" w:name="_Toc440361338"/>
      <w:bookmarkStart w:id="525" w:name="_Toc440376093"/>
      <w:bookmarkStart w:id="526" w:name="_Toc440376220"/>
      <w:bookmarkStart w:id="527" w:name="_Toc440382485"/>
      <w:bookmarkStart w:id="528" w:name="_Toc440447155"/>
      <w:bookmarkStart w:id="529" w:name="_Toc440620835"/>
      <w:bookmarkStart w:id="530" w:name="_Toc440631470"/>
      <w:bookmarkStart w:id="531" w:name="_Toc440875710"/>
      <w:bookmarkStart w:id="532" w:name="_Toc441131734"/>
      <w:bookmarkStart w:id="533" w:name="_Toc465865175"/>
      <w:bookmarkStart w:id="534" w:name="_Toc468976320"/>
      <w:bookmarkStart w:id="535" w:name="_Toc469483049"/>
      <w:bookmarkStart w:id="536" w:name="_Toc471897531"/>
      <w:r w:rsidRPr="00E71A48">
        <w:rPr>
          <w:szCs w:val="24"/>
        </w:rPr>
        <w:t>Продление срока окончания приема Заявок</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7" w:name="_Ref191386249"/>
    </w:p>
    <w:p w:rsidR="00AC1995" w:rsidRPr="00E71A48" w:rsidRDefault="00AC1995" w:rsidP="00E71A48">
      <w:pPr>
        <w:pStyle w:val="3"/>
        <w:spacing w:line="264" w:lineRule="auto"/>
        <w:rPr>
          <w:szCs w:val="24"/>
          <w:lang w:eastAsia="ru-RU"/>
        </w:rPr>
      </w:pPr>
      <w:bookmarkStart w:id="538" w:name="_Toc299701566"/>
      <w:bookmarkStart w:id="539" w:name="_Ref306176386"/>
      <w:bookmarkStart w:id="540" w:name="_Ref440285128"/>
      <w:bookmarkStart w:id="541" w:name="_Toc440361339"/>
      <w:bookmarkStart w:id="542" w:name="_Toc440376094"/>
      <w:bookmarkStart w:id="543" w:name="_Toc440376221"/>
      <w:bookmarkStart w:id="544" w:name="_Toc440382486"/>
      <w:bookmarkStart w:id="545" w:name="_Toc440447156"/>
      <w:bookmarkStart w:id="546" w:name="_Toc440620836"/>
      <w:bookmarkStart w:id="547" w:name="_Toc440631471"/>
      <w:bookmarkStart w:id="548" w:name="_Toc440875711"/>
      <w:bookmarkStart w:id="549" w:name="_Toc441131735"/>
      <w:bookmarkStart w:id="550" w:name="_Toc465865176"/>
      <w:bookmarkStart w:id="551" w:name="_Toc468976321"/>
      <w:bookmarkStart w:id="552" w:name="_Toc469483050"/>
      <w:bookmarkStart w:id="553" w:name="_Toc471897532"/>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 xml:space="preserve">и, на сумму </w:t>
      </w:r>
      <w:r w:rsidR="00E1633B">
        <w:rPr>
          <w:bCs w:val="0"/>
          <w:sz w:val="24"/>
          <w:szCs w:val="24"/>
        </w:rPr>
        <w:t>2</w:t>
      </w:r>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4E0F05">
        <w:fldChar w:fldCharType="begin"/>
      </w:r>
      <w:r w:rsidR="004E0F05">
        <w:instrText xml:space="preserve"> REF _Ref467168844 \r \h  \* MERGEFORMAT </w:instrText>
      </w:r>
      <w:r w:rsidR="004E0F05">
        <w:fldChar w:fldCharType="separate"/>
      </w:r>
      <w:r w:rsidR="00644A23" w:rsidRPr="00644A23">
        <w:rPr>
          <w:sz w:val="24"/>
          <w:szCs w:val="24"/>
        </w:rPr>
        <w:t>3.3.14.3</w:t>
      </w:r>
      <w:r w:rsidR="004E0F05">
        <w:fldChar w:fldCharType="end"/>
      </w:r>
      <w:r w:rsidRPr="009C78C3">
        <w:rPr>
          <w:sz w:val="24"/>
          <w:szCs w:val="24"/>
        </w:rPr>
        <w:t xml:space="preserve">) или путем внесения денежных средств на расчетный счет Заказчика (п. </w:t>
      </w:r>
      <w:r w:rsidR="004E0F05">
        <w:fldChar w:fldCharType="begin"/>
      </w:r>
      <w:r w:rsidR="004E0F05">
        <w:instrText xml:space="preserve"> REF _Ref442263553 \r \h  \* MERGEFORMAT </w:instrText>
      </w:r>
      <w:r w:rsidR="004E0F05">
        <w:fldChar w:fldCharType="separate"/>
      </w:r>
      <w:r w:rsidR="00644A23" w:rsidRPr="00644A23">
        <w:rPr>
          <w:sz w:val="24"/>
          <w:szCs w:val="24"/>
        </w:rPr>
        <w:t>3.3.14.4</w:t>
      </w:r>
      <w:r w:rsidR="004E0F05">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4" w:name="_Ref467168844"/>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4"/>
      <w:r w:rsidRPr="009C78C3">
        <w:rPr>
          <w:sz w:val="24"/>
          <w:szCs w:val="24"/>
        </w:rPr>
        <w:t>:</w:t>
      </w:r>
    </w:p>
    <w:p w:rsidR="00932C0A" w:rsidRPr="009C78C3" w:rsidRDefault="00932C0A" w:rsidP="00644A23">
      <w:pPr>
        <w:pStyle w:val="affffff0"/>
        <w:widowControl w:val="0"/>
        <w:numPr>
          <w:ilvl w:val="0"/>
          <w:numId w:val="86"/>
        </w:numPr>
        <w:tabs>
          <w:tab w:val="left" w:pos="1985"/>
        </w:tabs>
        <w:suppressAutoHyphens w:val="0"/>
        <w:spacing w:line="264" w:lineRule="auto"/>
        <w:ind w:left="709" w:firstLine="0"/>
        <w:rPr>
          <w:sz w:val="24"/>
          <w:szCs w:val="24"/>
        </w:rPr>
      </w:pPr>
      <w:bookmarkStart w:id="555"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5"/>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4E0F05">
        <w:fldChar w:fldCharType="begin"/>
      </w:r>
      <w:r w:rsidR="004E0F05">
        <w:instrText xml:space="preserve"> REF _Ref440272678 \r \h  \* MERGEFORMAT </w:instrText>
      </w:r>
      <w:r w:rsidR="004E0F05">
        <w:fldChar w:fldCharType="separate"/>
      </w:r>
      <w:r w:rsidR="00644A23" w:rsidRPr="00644A23">
        <w:rPr>
          <w:sz w:val="24"/>
          <w:szCs w:val="24"/>
          <w:lang w:eastAsia="ru-RU"/>
        </w:rPr>
        <w:t>5.14</w:t>
      </w:r>
      <w:r w:rsidR="004E0F05">
        <w:fldChar w:fldCharType="end"/>
      </w:r>
      <w:r w:rsidR="003C2207" w:rsidRPr="009C78C3">
        <w:rPr>
          <w:sz w:val="24"/>
          <w:szCs w:val="24"/>
        </w:rPr>
        <w:t>)</w:t>
      </w:r>
      <w:r w:rsidR="000A6857" w:rsidRPr="009C78C3">
        <w:rPr>
          <w:sz w:val="24"/>
          <w:szCs w:val="24"/>
        </w:rPr>
        <w:t>.</w:t>
      </w:r>
    </w:p>
    <w:p w:rsidR="00932C0A" w:rsidRPr="00E71A48" w:rsidRDefault="00932C0A" w:rsidP="00644A23">
      <w:pPr>
        <w:pStyle w:val="affffff0"/>
        <w:widowControl w:val="0"/>
        <w:numPr>
          <w:ilvl w:val="0"/>
          <w:numId w:val="86"/>
        </w:numPr>
        <w:tabs>
          <w:tab w:val="left" w:pos="1985"/>
        </w:tabs>
        <w:suppressAutoHyphens w:val="0"/>
        <w:spacing w:line="264" w:lineRule="auto"/>
        <w:ind w:left="709" w:firstLine="0"/>
        <w:rPr>
          <w:bCs/>
          <w:sz w:val="24"/>
          <w:szCs w:val="24"/>
        </w:rPr>
      </w:pPr>
      <w:bookmarkStart w:id="556" w:name="_Ref307586570"/>
      <w:r w:rsidRPr="009C78C3">
        <w:rPr>
          <w:sz w:val="24"/>
          <w:szCs w:val="24"/>
        </w:rPr>
        <w:t>В соглашении о неустойке должно быть указано</w:t>
      </w:r>
      <w:bookmarkStart w:id="557"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6"/>
      <w:bookmarkEnd w:id="557"/>
    </w:p>
    <w:p w:rsidR="00932C0A" w:rsidRPr="005C3700"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5C3700">
        <w:rPr>
          <w:bCs w:val="0"/>
          <w:sz w:val="24"/>
          <w:szCs w:val="24"/>
        </w:rPr>
        <w:lastRenderedPageBreak/>
        <w:t>предоставления недостоверных сведений или искажения информации</w:t>
      </w:r>
      <w:r w:rsidR="00F620A0" w:rsidRPr="005C3700">
        <w:rPr>
          <w:bCs w:val="0"/>
          <w:sz w:val="24"/>
          <w:szCs w:val="24"/>
        </w:rPr>
        <w:t>, предоставлени</w:t>
      </w:r>
      <w:r w:rsidR="00A3250A" w:rsidRPr="005C3700">
        <w:rPr>
          <w:bCs w:val="0"/>
          <w:sz w:val="24"/>
          <w:szCs w:val="24"/>
        </w:rPr>
        <w:t>я</w:t>
      </w:r>
      <w:r w:rsidR="00F620A0" w:rsidRPr="005C3700">
        <w:rPr>
          <w:bCs w:val="0"/>
          <w:sz w:val="24"/>
          <w:szCs w:val="24"/>
        </w:rPr>
        <w:t xml:space="preserve"> </w:t>
      </w:r>
      <w:r w:rsidR="007114C0" w:rsidRPr="005C3700">
        <w:rPr>
          <w:sz w:val="24"/>
          <w:szCs w:val="24"/>
        </w:rPr>
        <w:t xml:space="preserve">фальсифицированных </w:t>
      </w:r>
      <w:r w:rsidR="00F620A0" w:rsidRPr="005C3700">
        <w:rPr>
          <w:bCs w:val="0"/>
          <w:sz w:val="24"/>
          <w:szCs w:val="24"/>
        </w:rPr>
        <w:t xml:space="preserve">документов, </w:t>
      </w:r>
      <w:r w:rsidRPr="005C3700">
        <w:rPr>
          <w:bCs w:val="0"/>
          <w:sz w:val="24"/>
          <w:szCs w:val="24"/>
        </w:rPr>
        <w:t xml:space="preserve">приведенных в составе </w:t>
      </w:r>
      <w:r w:rsidR="004B5EB3" w:rsidRPr="005C3700">
        <w:rPr>
          <w:bCs w:val="0"/>
          <w:sz w:val="24"/>
          <w:szCs w:val="24"/>
        </w:rPr>
        <w:t>Заявк</w:t>
      </w:r>
      <w:r w:rsidRPr="005C3700">
        <w:rPr>
          <w:bCs w:val="0"/>
          <w:sz w:val="24"/>
          <w:szCs w:val="24"/>
        </w:rPr>
        <w:t>и;</w:t>
      </w:r>
    </w:p>
    <w:p w:rsidR="00932C0A" w:rsidRPr="005C3700" w:rsidRDefault="00241CF2" w:rsidP="00557C01">
      <w:pPr>
        <w:widowControl w:val="0"/>
        <w:numPr>
          <w:ilvl w:val="4"/>
          <w:numId w:val="38"/>
        </w:numPr>
        <w:tabs>
          <w:tab w:val="left" w:pos="1620"/>
        </w:tabs>
        <w:suppressAutoHyphens w:val="0"/>
        <w:spacing w:line="264" w:lineRule="auto"/>
        <w:ind w:left="0" w:firstLine="567"/>
        <w:rPr>
          <w:bCs w:val="0"/>
          <w:sz w:val="24"/>
          <w:szCs w:val="24"/>
        </w:rPr>
      </w:pPr>
      <w:r w:rsidRPr="005C3700">
        <w:rPr>
          <w:bCs w:val="0"/>
          <w:sz w:val="24"/>
          <w:szCs w:val="24"/>
        </w:rPr>
        <w:t xml:space="preserve">отказа </w:t>
      </w:r>
      <w:r w:rsidRPr="005C3700">
        <w:rPr>
          <w:sz w:val="24"/>
          <w:szCs w:val="24"/>
          <w:lang w:val="x-none" w:eastAsia="x-none"/>
        </w:rPr>
        <w:t xml:space="preserve">Победителя или </w:t>
      </w:r>
      <w:r w:rsidRPr="005C3700">
        <w:rPr>
          <w:sz w:val="24"/>
          <w:szCs w:val="24"/>
          <w:lang w:eastAsia="x-none"/>
        </w:rPr>
        <w:t>У</w:t>
      </w:r>
      <w:r w:rsidRPr="005C3700">
        <w:rPr>
          <w:sz w:val="24"/>
          <w:szCs w:val="24"/>
          <w:lang w:val="x-none" w:eastAsia="x-none"/>
        </w:rPr>
        <w:t xml:space="preserve">частника, признанного единственным </w:t>
      </w:r>
      <w:r w:rsidRPr="005C3700">
        <w:rPr>
          <w:sz w:val="24"/>
          <w:szCs w:val="24"/>
          <w:lang w:eastAsia="x-none"/>
        </w:rPr>
        <w:t>У</w:t>
      </w:r>
      <w:r w:rsidRPr="005C3700">
        <w:rPr>
          <w:sz w:val="24"/>
          <w:szCs w:val="24"/>
          <w:lang w:val="x-none" w:eastAsia="x-none"/>
        </w:rPr>
        <w:t xml:space="preserve">частником при условии его соответствия требованиям </w:t>
      </w:r>
      <w:r w:rsidRPr="005C3700">
        <w:rPr>
          <w:sz w:val="24"/>
          <w:szCs w:val="24"/>
          <w:lang w:eastAsia="x-none"/>
        </w:rPr>
        <w:t>Документации по запросу предложений</w:t>
      </w:r>
      <w:r w:rsidRPr="005C3700">
        <w:rPr>
          <w:sz w:val="24"/>
          <w:szCs w:val="24"/>
          <w:lang w:val="x-none" w:eastAsia="x-none"/>
        </w:rPr>
        <w:t xml:space="preserve">, заключить Договор в установленном настоящей </w:t>
      </w:r>
      <w:r w:rsidRPr="005C3700">
        <w:rPr>
          <w:sz w:val="24"/>
          <w:szCs w:val="24"/>
          <w:lang w:eastAsia="x-none"/>
        </w:rPr>
        <w:t>Документации по запросу предложений</w:t>
      </w:r>
      <w:r w:rsidRPr="005C3700">
        <w:rPr>
          <w:sz w:val="24"/>
          <w:szCs w:val="24"/>
          <w:lang w:val="x-none" w:eastAsia="x-none"/>
        </w:rPr>
        <w:t xml:space="preserve"> порядке</w:t>
      </w:r>
      <w:r w:rsidRPr="005C3700">
        <w:rPr>
          <w:bCs w:val="0"/>
          <w:sz w:val="24"/>
          <w:szCs w:val="24"/>
        </w:rPr>
        <w:t xml:space="preserve"> </w:t>
      </w:r>
      <w:r w:rsidR="00932C0A" w:rsidRPr="005C3700">
        <w:rPr>
          <w:bCs w:val="0"/>
          <w:sz w:val="24"/>
          <w:szCs w:val="24"/>
        </w:rPr>
        <w:t>(п</w:t>
      </w:r>
      <w:r w:rsidR="00403042" w:rsidRPr="005C3700">
        <w:rPr>
          <w:bCs w:val="0"/>
          <w:sz w:val="24"/>
          <w:szCs w:val="24"/>
        </w:rPr>
        <w:t>.</w:t>
      </w:r>
      <w:r w:rsidR="00B218BA" w:rsidRPr="005C3700">
        <w:rPr>
          <w:bCs w:val="0"/>
          <w:sz w:val="24"/>
          <w:szCs w:val="24"/>
        </w:rPr>
        <w:t xml:space="preserve"> </w:t>
      </w:r>
      <w:r w:rsidR="004E0F05" w:rsidRPr="005C3700">
        <w:rPr>
          <w:sz w:val="24"/>
          <w:szCs w:val="24"/>
        </w:rPr>
        <w:fldChar w:fldCharType="begin"/>
      </w:r>
      <w:r w:rsidR="004E0F05" w:rsidRPr="005C3700">
        <w:rPr>
          <w:sz w:val="24"/>
          <w:szCs w:val="24"/>
        </w:rPr>
        <w:instrText xml:space="preserve"> REF _Ref468976147 \r \h  \* MERGEFORMAT </w:instrText>
      </w:r>
      <w:r w:rsidR="004E0F05" w:rsidRPr="005C3700">
        <w:rPr>
          <w:sz w:val="24"/>
          <w:szCs w:val="24"/>
        </w:rPr>
      </w:r>
      <w:r w:rsidR="004E0F05" w:rsidRPr="005C3700">
        <w:rPr>
          <w:sz w:val="24"/>
          <w:szCs w:val="24"/>
        </w:rPr>
        <w:fldChar w:fldCharType="separate"/>
      </w:r>
      <w:r w:rsidR="00644A23" w:rsidRPr="005C3700">
        <w:rPr>
          <w:bCs w:val="0"/>
          <w:sz w:val="24"/>
          <w:szCs w:val="24"/>
        </w:rPr>
        <w:t>3.12</w:t>
      </w:r>
      <w:r w:rsidR="004E0F05" w:rsidRPr="005C3700">
        <w:rPr>
          <w:sz w:val="24"/>
          <w:szCs w:val="24"/>
        </w:rPr>
        <w:fldChar w:fldCharType="end"/>
      </w:r>
      <w:r w:rsidR="00932C0A" w:rsidRPr="005C3700">
        <w:rPr>
          <w:bCs w:val="0"/>
          <w:sz w:val="24"/>
          <w:szCs w:val="24"/>
        </w:rPr>
        <w:t>);</w:t>
      </w:r>
    </w:p>
    <w:p w:rsidR="00932C0A" w:rsidRPr="005C3700" w:rsidRDefault="00241CF2" w:rsidP="00557C01">
      <w:pPr>
        <w:widowControl w:val="0"/>
        <w:numPr>
          <w:ilvl w:val="4"/>
          <w:numId w:val="38"/>
        </w:numPr>
        <w:tabs>
          <w:tab w:val="left" w:pos="1620"/>
        </w:tabs>
        <w:suppressAutoHyphens w:val="0"/>
        <w:spacing w:line="264" w:lineRule="auto"/>
        <w:ind w:left="0" w:firstLine="567"/>
        <w:rPr>
          <w:bCs w:val="0"/>
          <w:sz w:val="24"/>
          <w:szCs w:val="24"/>
        </w:rPr>
      </w:pPr>
      <w:r w:rsidRPr="005C3700">
        <w:rPr>
          <w:sz w:val="24"/>
          <w:szCs w:val="24"/>
          <w:lang w:eastAsia="ru-RU"/>
        </w:rPr>
        <w:t>непредставлени</w:t>
      </w:r>
      <w:r w:rsidRPr="005C3700">
        <w:rPr>
          <w:sz w:val="24"/>
          <w:szCs w:val="24"/>
        </w:rPr>
        <w:t>я или предоставления</w:t>
      </w:r>
      <w:r w:rsidRPr="005C3700">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5C3700">
        <w:rPr>
          <w:bCs w:val="0"/>
          <w:sz w:val="24"/>
          <w:szCs w:val="24"/>
        </w:rPr>
        <w:t xml:space="preserve"> </w:t>
      </w:r>
      <w:r w:rsidR="001248B1" w:rsidRPr="005C3700">
        <w:rPr>
          <w:bCs w:val="0"/>
          <w:sz w:val="24"/>
          <w:szCs w:val="24"/>
        </w:rPr>
        <w:t xml:space="preserve">(п. </w:t>
      </w:r>
      <w:r w:rsidR="00812BD9" w:rsidRPr="005C3700">
        <w:rPr>
          <w:bCs w:val="0"/>
          <w:sz w:val="24"/>
          <w:szCs w:val="24"/>
        </w:rPr>
        <w:fldChar w:fldCharType="begin"/>
      </w:r>
      <w:r w:rsidR="001248B1" w:rsidRPr="005C3700">
        <w:rPr>
          <w:bCs w:val="0"/>
          <w:sz w:val="24"/>
          <w:szCs w:val="24"/>
        </w:rPr>
        <w:instrText xml:space="preserve"> REF _Ref468195951 \r \h </w:instrText>
      </w:r>
      <w:r w:rsidR="005C3700" w:rsidRPr="005C3700">
        <w:rPr>
          <w:bCs w:val="0"/>
          <w:sz w:val="24"/>
          <w:szCs w:val="24"/>
        </w:rPr>
        <w:instrText xml:space="preserve"> \* MERGEFORMAT </w:instrText>
      </w:r>
      <w:r w:rsidR="00812BD9" w:rsidRPr="005C3700">
        <w:rPr>
          <w:bCs w:val="0"/>
          <w:sz w:val="24"/>
          <w:szCs w:val="24"/>
        </w:rPr>
      </w:r>
      <w:r w:rsidR="00812BD9" w:rsidRPr="005C3700">
        <w:rPr>
          <w:bCs w:val="0"/>
          <w:sz w:val="24"/>
          <w:szCs w:val="24"/>
        </w:rPr>
        <w:fldChar w:fldCharType="separate"/>
      </w:r>
      <w:r w:rsidR="00644A23" w:rsidRPr="005C3700">
        <w:rPr>
          <w:bCs w:val="0"/>
          <w:sz w:val="24"/>
          <w:szCs w:val="24"/>
        </w:rPr>
        <w:t>3.13</w:t>
      </w:r>
      <w:r w:rsidR="00812BD9" w:rsidRPr="005C3700">
        <w:rPr>
          <w:bCs w:val="0"/>
          <w:sz w:val="24"/>
          <w:szCs w:val="24"/>
        </w:rPr>
        <w:fldChar w:fldCharType="end"/>
      </w:r>
      <w:r w:rsidR="001248B1" w:rsidRPr="005C3700">
        <w:rPr>
          <w:bCs w:val="0"/>
          <w:sz w:val="24"/>
          <w:szCs w:val="24"/>
        </w:rPr>
        <w:t>)</w:t>
      </w:r>
      <w:r w:rsidR="00311F48" w:rsidRPr="005C3700">
        <w:rPr>
          <w:bCs w:val="0"/>
          <w:sz w:val="24"/>
          <w:szCs w:val="24"/>
        </w:rPr>
        <w:t>.</w:t>
      </w:r>
    </w:p>
    <w:p w:rsidR="00932C0A" w:rsidRPr="006D05F2" w:rsidRDefault="00932C0A" w:rsidP="00644A23">
      <w:pPr>
        <w:pStyle w:val="affffff0"/>
        <w:widowControl w:val="0"/>
        <w:numPr>
          <w:ilvl w:val="0"/>
          <w:numId w:val="86"/>
        </w:numPr>
        <w:tabs>
          <w:tab w:val="left" w:pos="1985"/>
        </w:tabs>
        <w:suppressAutoHyphens w:val="0"/>
        <w:spacing w:line="264" w:lineRule="auto"/>
        <w:ind w:left="709" w:firstLine="0"/>
        <w:rPr>
          <w:sz w:val="24"/>
          <w:szCs w:val="24"/>
        </w:rPr>
      </w:pPr>
      <w:bookmarkStart w:id="558" w:name="_Ref307563802"/>
      <w:r w:rsidRPr="005C3700">
        <w:rPr>
          <w:sz w:val="24"/>
          <w:szCs w:val="24"/>
        </w:rPr>
        <w:t xml:space="preserve">В случаях, указанных в п. </w:t>
      </w:r>
      <w:r w:rsidR="004E0F05" w:rsidRPr="005C3700">
        <w:rPr>
          <w:sz w:val="24"/>
          <w:szCs w:val="24"/>
        </w:rPr>
        <w:fldChar w:fldCharType="begin"/>
      </w:r>
      <w:r w:rsidR="004E0F05" w:rsidRPr="005C3700">
        <w:rPr>
          <w:sz w:val="24"/>
          <w:szCs w:val="24"/>
        </w:rPr>
        <w:instrText xml:space="preserve"> REF _Ref305753174 \r \h  \* MERGEFORMAT </w:instrText>
      </w:r>
      <w:r w:rsidR="004E0F05" w:rsidRPr="005C3700">
        <w:rPr>
          <w:sz w:val="24"/>
          <w:szCs w:val="24"/>
        </w:rPr>
      </w:r>
      <w:r w:rsidR="004E0F05" w:rsidRPr="005C3700">
        <w:rPr>
          <w:sz w:val="24"/>
          <w:szCs w:val="24"/>
        </w:rPr>
        <w:fldChar w:fldCharType="separate"/>
      </w:r>
      <w:r w:rsidR="00644A23" w:rsidRPr="005C3700">
        <w:rPr>
          <w:sz w:val="24"/>
          <w:szCs w:val="24"/>
        </w:rPr>
        <w:t>3.3.14.3.2</w:t>
      </w:r>
      <w:r w:rsidR="004E0F05" w:rsidRPr="005C3700">
        <w:rPr>
          <w:sz w:val="24"/>
          <w:szCs w:val="24"/>
        </w:rPr>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8"/>
      <w:r w:rsidR="00E1633B">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644A23">
      <w:pPr>
        <w:pStyle w:val="affffff0"/>
        <w:widowControl w:val="0"/>
        <w:numPr>
          <w:ilvl w:val="0"/>
          <w:numId w:val="86"/>
        </w:numPr>
        <w:tabs>
          <w:tab w:val="left" w:pos="1985"/>
        </w:tabs>
        <w:suppressAutoHyphens w:val="0"/>
        <w:spacing w:line="264" w:lineRule="auto"/>
        <w:ind w:left="709" w:firstLine="0"/>
        <w:rPr>
          <w:sz w:val="24"/>
          <w:szCs w:val="24"/>
        </w:rPr>
      </w:pPr>
      <w:bookmarkStart w:id="559" w:name="_Ref299109207"/>
      <w:bookmarkStart w:id="560"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9"/>
      <w:bookmarkEnd w:id="560"/>
    </w:p>
    <w:p w:rsidR="00F21407" w:rsidRPr="00570763" w:rsidRDefault="00F21407" w:rsidP="00644A23">
      <w:pPr>
        <w:pStyle w:val="affffff0"/>
        <w:widowControl w:val="0"/>
        <w:numPr>
          <w:ilvl w:val="0"/>
          <w:numId w:val="86"/>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lang w:eastAsia="ru-RU"/>
        </w:rPr>
        <w:t>5.14</w:t>
      </w:r>
      <w:r w:rsidR="004E0F05">
        <w:fldChar w:fldCharType="end"/>
      </w:r>
      <w:r w:rsidRPr="00F21407">
        <w:rPr>
          <w:sz w:val="24"/>
          <w:szCs w:val="24"/>
        </w:rPr>
        <w:t xml:space="preserve">), а также Расписку сдачи-приемки соглашения о неустойке, </w:t>
      </w:r>
      <w:r w:rsidRPr="00570763">
        <w:rPr>
          <w:sz w:val="24"/>
          <w:szCs w:val="24"/>
        </w:rPr>
        <w:t xml:space="preserve">подготовленную по </w:t>
      </w:r>
      <w:r w:rsidRPr="00570763">
        <w:rPr>
          <w:spacing w:val="-1"/>
          <w:sz w:val="24"/>
          <w:szCs w:val="24"/>
        </w:rPr>
        <w:t xml:space="preserve">форме и в соответствии с инструкциями, приведенными в настоящей Документации </w:t>
      </w:r>
      <w:r w:rsidRPr="00570763">
        <w:rPr>
          <w:sz w:val="24"/>
          <w:szCs w:val="24"/>
        </w:rPr>
        <w:t>(</w:t>
      </w:r>
      <w:r w:rsidRPr="00570763">
        <w:rPr>
          <w:sz w:val="24"/>
          <w:szCs w:val="24"/>
          <w:lang w:eastAsia="ru-RU"/>
        </w:rPr>
        <w:t xml:space="preserve">подраздел </w:t>
      </w:r>
      <w:r w:rsidR="00812BD9" w:rsidRPr="00570763">
        <w:fldChar w:fldCharType="begin"/>
      </w:r>
      <w:r w:rsidR="006D05F2" w:rsidRPr="00570763">
        <w:rPr>
          <w:sz w:val="24"/>
          <w:szCs w:val="24"/>
          <w:lang w:eastAsia="ru-RU"/>
        </w:rPr>
        <w:instrText xml:space="preserve"> REF _Ref467752316 \r \h </w:instrText>
      </w:r>
      <w:r w:rsidR="00570763">
        <w:instrText xml:space="preserve"> \* MERGEFORMAT </w:instrText>
      </w:r>
      <w:r w:rsidR="00812BD9" w:rsidRPr="00570763">
        <w:fldChar w:fldCharType="separate"/>
      </w:r>
      <w:r w:rsidR="00644A23" w:rsidRPr="00570763">
        <w:rPr>
          <w:sz w:val="24"/>
          <w:szCs w:val="24"/>
          <w:lang w:eastAsia="ru-RU"/>
        </w:rPr>
        <w:t>5.15</w:t>
      </w:r>
      <w:r w:rsidR="00812BD9" w:rsidRPr="00570763">
        <w:fldChar w:fldCharType="end"/>
      </w:r>
      <w:r w:rsidRPr="00570763">
        <w:rPr>
          <w:sz w:val="24"/>
          <w:szCs w:val="24"/>
        </w:rPr>
        <w:t xml:space="preserve">), в срок не позднее даты и времени окончания приема заявок, указанных в пункте </w:t>
      </w:r>
      <w:r w:rsidR="004E0F05" w:rsidRPr="00570763">
        <w:fldChar w:fldCharType="begin"/>
      </w:r>
      <w:r w:rsidR="004E0F05" w:rsidRPr="00570763">
        <w:instrText xml:space="preserve"> REF _Ref440289953 \r \h  \* MERGEFORMAT </w:instrText>
      </w:r>
      <w:r w:rsidR="004E0F05" w:rsidRPr="00570763">
        <w:fldChar w:fldCharType="separate"/>
      </w:r>
      <w:r w:rsidR="00644A23" w:rsidRPr="00570763">
        <w:rPr>
          <w:sz w:val="24"/>
          <w:szCs w:val="24"/>
        </w:rPr>
        <w:t>3.4.1.3</w:t>
      </w:r>
      <w:r w:rsidR="004E0F05" w:rsidRPr="00570763">
        <w:fldChar w:fldCharType="end"/>
      </w:r>
      <w:r w:rsidRPr="00570763">
        <w:rPr>
          <w:sz w:val="24"/>
          <w:szCs w:val="24"/>
        </w:rPr>
        <w:t xml:space="preserve"> настоящей Документации, по адресу: </w:t>
      </w:r>
      <w:r w:rsidR="00CB510C" w:rsidRPr="00570763">
        <w:rPr>
          <w:sz w:val="24"/>
          <w:szCs w:val="24"/>
        </w:rPr>
        <w:t xml:space="preserve">РФ, </w:t>
      </w:r>
      <w:r w:rsidR="00570763" w:rsidRPr="00570763">
        <w:rPr>
          <w:bCs/>
          <w:sz w:val="24"/>
          <w:szCs w:val="24"/>
        </w:rPr>
        <w:t>150003, г. Ярославль, ул. Северная подстанция, д.9</w:t>
      </w:r>
      <w:r w:rsidR="00CB510C" w:rsidRPr="00570763">
        <w:rPr>
          <w:sz w:val="24"/>
          <w:szCs w:val="24"/>
        </w:rPr>
        <w:t xml:space="preserve">, исполнительный сотрудник </w:t>
      </w:r>
      <w:r w:rsidR="00570763" w:rsidRPr="00570763">
        <w:rPr>
          <w:sz w:val="24"/>
          <w:szCs w:val="24"/>
        </w:rPr>
        <w:t>–</w:t>
      </w:r>
      <w:r w:rsidR="00CB510C" w:rsidRPr="00570763">
        <w:rPr>
          <w:sz w:val="24"/>
          <w:szCs w:val="24"/>
        </w:rPr>
        <w:t xml:space="preserve"> </w:t>
      </w:r>
      <w:r w:rsidR="00570763" w:rsidRPr="00570763">
        <w:rPr>
          <w:sz w:val="24"/>
          <w:szCs w:val="24"/>
        </w:rPr>
        <w:t>Донсков Антон Юрьевич</w:t>
      </w:r>
      <w:r w:rsidR="00CB510C" w:rsidRPr="00570763">
        <w:rPr>
          <w:sz w:val="24"/>
          <w:szCs w:val="24"/>
        </w:rPr>
        <w:t>, контактный телефон (4</w:t>
      </w:r>
      <w:r w:rsidR="00570763" w:rsidRPr="00570763">
        <w:rPr>
          <w:sz w:val="24"/>
          <w:szCs w:val="24"/>
        </w:rPr>
        <w:t>852</w:t>
      </w:r>
      <w:r w:rsidR="00CB510C" w:rsidRPr="00570763">
        <w:rPr>
          <w:sz w:val="24"/>
          <w:szCs w:val="24"/>
        </w:rPr>
        <w:t>) 7</w:t>
      </w:r>
      <w:r w:rsidR="00570763" w:rsidRPr="00570763">
        <w:rPr>
          <w:sz w:val="24"/>
          <w:szCs w:val="24"/>
        </w:rPr>
        <w:t>8</w:t>
      </w:r>
      <w:r w:rsidR="00CB510C" w:rsidRPr="00570763">
        <w:rPr>
          <w:sz w:val="24"/>
          <w:szCs w:val="24"/>
        </w:rPr>
        <w:t>-</w:t>
      </w:r>
      <w:r w:rsidR="00570763" w:rsidRPr="00570763">
        <w:rPr>
          <w:sz w:val="24"/>
          <w:szCs w:val="24"/>
        </w:rPr>
        <w:t>14</w:t>
      </w:r>
      <w:r w:rsidR="00CB510C" w:rsidRPr="00570763">
        <w:rPr>
          <w:sz w:val="24"/>
          <w:szCs w:val="24"/>
        </w:rPr>
        <w:t>-</w:t>
      </w:r>
      <w:r w:rsidR="00570763" w:rsidRPr="00570763">
        <w:rPr>
          <w:sz w:val="24"/>
          <w:szCs w:val="24"/>
        </w:rPr>
        <w:t>78</w:t>
      </w:r>
      <w:r w:rsidRPr="00570763">
        <w:rPr>
          <w:sz w:val="24"/>
          <w:szCs w:val="24"/>
        </w:rPr>
        <w:t>. Оригинал соглашения о неустойке должен быть надежно запечатан в конверт, на котором указывается следующая информация:</w:t>
      </w:r>
    </w:p>
    <w:p w:rsidR="00F21407" w:rsidRPr="00570763" w:rsidRDefault="00F21407" w:rsidP="00644A23">
      <w:pPr>
        <w:pStyle w:val="aff6"/>
        <w:numPr>
          <w:ilvl w:val="0"/>
          <w:numId w:val="85"/>
        </w:numPr>
        <w:tabs>
          <w:tab w:val="clear" w:pos="1134"/>
          <w:tab w:val="left" w:pos="2127"/>
        </w:tabs>
        <w:suppressAutoHyphens w:val="0"/>
        <w:spacing w:line="240" w:lineRule="auto"/>
        <w:rPr>
          <w:sz w:val="24"/>
          <w:szCs w:val="24"/>
        </w:rPr>
      </w:pPr>
      <w:r w:rsidRPr="00570763">
        <w:rPr>
          <w:sz w:val="24"/>
          <w:szCs w:val="24"/>
        </w:rPr>
        <w:t>Пометка «</w:t>
      </w:r>
      <w:r w:rsidRPr="00570763">
        <w:rPr>
          <w:bCs w:val="0"/>
          <w:sz w:val="24"/>
          <w:szCs w:val="24"/>
        </w:rPr>
        <w:t xml:space="preserve"> Соглашение о неустойке</w:t>
      </w:r>
      <w:r w:rsidRPr="00570763">
        <w:rPr>
          <w:sz w:val="24"/>
          <w:szCs w:val="24"/>
        </w:rPr>
        <w:t>»;</w:t>
      </w:r>
    </w:p>
    <w:p w:rsidR="00F21407" w:rsidRPr="009C78C3" w:rsidRDefault="00F21407" w:rsidP="00644A23">
      <w:pPr>
        <w:pStyle w:val="aff6"/>
        <w:numPr>
          <w:ilvl w:val="0"/>
          <w:numId w:val="85"/>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4E0F05">
        <w:fldChar w:fldCharType="begin"/>
      </w:r>
      <w:r w:rsidR="004E0F05">
        <w:instrText xml:space="preserve"> REF _Ref191386085 \r \h  \* MERGEFORMAT </w:instrText>
      </w:r>
      <w:r w:rsidR="004E0F05">
        <w:fldChar w:fldCharType="separate"/>
      </w:r>
      <w:r w:rsidR="00644A23" w:rsidRPr="00644A23">
        <w:rPr>
          <w:sz w:val="24"/>
          <w:szCs w:val="24"/>
        </w:rPr>
        <w:t>1.1.1</w:t>
      </w:r>
      <w:r w:rsidR="004E0F05">
        <w:fldChar w:fldCharType="end"/>
      </w:r>
      <w:r w:rsidRPr="009C78C3">
        <w:rPr>
          <w:sz w:val="24"/>
          <w:szCs w:val="24"/>
        </w:rPr>
        <w:t>;</w:t>
      </w:r>
    </w:p>
    <w:p w:rsidR="00F21407" w:rsidRPr="009C78C3" w:rsidRDefault="00F21407" w:rsidP="00644A23">
      <w:pPr>
        <w:pStyle w:val="aff6"/>
        <w:numPr>
          <w:ilvl w:val="0"/>
          <w:numId w:val="85"/>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644A23">
      <w:pPr>
        <w:pStyle w:val="aff6"/>
        <w:numPr>
          <w:ilvl w:val="0"/>
          <w:numId w:val="85"/>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9C78C3">
        <w:rPr>
          <w:sz w:val="24"/>
          <w:szCs w:val="24"/>
        </w:rPr>
        <w:t>.</w:t>
      </w:r>
    </w:p>
    <w:p w:rsidR="00F21407" w:rsidRPr="009C78C3" w:rsidRDefault="00F21407" w:rsidP="00644A23">
      <w:pPr>
        <w:pStyle w:val="affffff0"/>
        <w:widowControl w:val="0"/>
        <w:numPr>
          <w:ilvl w:val="0"/>
          <w:numId w:val="86"/>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AB3823">
        <w:fldChar w:fldCharType="begin"/>
      </w:r>
      <w:r w:rsidR="00AB3823">
        <w:rPr>
          <w:sz w:val="24"/>
          <w:szCs w:val="24"/>
        </w:rPr>
        <w:instrText xml:space="preserve"> REF _Ref518915870 \r \h </w:instrText>
      </w:r>
      <w:r w:rsidR="00AB3823">
        <w:fldChar w:fldCharType="separate"/>
      </w:r>
      <w:r w:rsidR="00644A23">
        <w:rPr>
          <w:sz w:val="24"/>
          <w:szCs w:val="24"/>
        </w:rPr>
        <w:t>3.3.14.6</w:t>
      </w:r>
      <w:r w:rsidR="00AB3823">
        <w:fldChar w:fldCharType="end"/>
      </w:r>
      <w:r w:rsidR="00AB3823">
        <w:t xml:space="preserve"> </w:t>
      </w:r>
      <w:r w:rsidRPr="009C78C3">
        <w:rPr>
          <w:sz w:val="24"/>
          <w:szCs w:val="24"/>
        </w:rPr>
        <w:t>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1" w:name="_Ref442263553"/>
      <w:bookmarkStart w:id="562" w:name="_Ref442189545"/>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1"/>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 В случае</w:t>
      </w:r>
      <w:proofErr w:type="gramStart"/>
      <w:r w:rsidRPr="009C78C3">
        <w:rPr>
          <w:szCs w:val="24"/>
        </w:rPr>
        <w:t>,</w:t>
      </w:r>
      <w:proofErr w:type="gramEnd"/>
      <w:r w:rsidRPr="009C78C3">
        <w:rPr>
          <w:szCs w:val="24"/>
        </w:rPr>
        <w:t xml:space="preserve"> если на момент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szCs w:val="24"/>
        </w:rPr>
        <w:lastRenderedPageBreak/>
        <w:t>Денежные средства вносятся Участником на расчетный счет Заказчика, факт внесения Участником денежных сре</w:t>
      </w:r>
      <w:proofErr w:type="gramStart"/>
      <w:r w:rsidRPr="009C78C3">
        <w:rPr>
          <w:szCs w:val="24"/>
        </w:rPr>
        <w:t>дств в к</w:t>
      </w:r>
      <w:proofErr w:type="gramEnd"/>
      <w:r w:rsidRPr="009C78C3">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9C78C3">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9C78C3">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9C78C3">
        <w:rPr>
          <w:szCs w:val="24"/>
        </w:rPr>
        <w:t>дств пр</w:t>
      </w:r>
      <w:proofErr w:type="gramEnd"/>
      <w:r w:rsidRPr="009C78C3">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9C78C3">
        <w:rPr>
          <w:szCs w:val="24"/>
        </w:rPr>
        <w:t>дств в к</w:t>
      </w:r>
      <w:proofErr w:type="gramEnd"/>
      <w:r w:rsidRPr="009C78C3">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57076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proofErr w:type="gramStart"/>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w:t>
      </w:r>
      <w:r w:rsidRPr="00570763">
        <w:rPr>
          <w:rFonts w:eastAsia="Calibri"/>
          <w:szCs w:val="24"/>
          <w:lang w:eastAsia="en-US"/>
        </w:rPr>
        <w:t xml:space="preserve">обеспечения Заявки, вместе с Анкетой Участника (п. </w:t>
      </w:r>
      <w:r w:rsidR="004E0F05" w:rsidRPr="00570763">
        <w:fldChar w:fldCharType="begin"/>
      </w:r>
      <w:r w:rsidR="004E0F05" w:rsidRPr="00570763">
        <w:instrText xml:space="preserve"> REF _Ref55335823 \r \h  \* MERGEFORMAT </w:instrText>
      </w:r>
      <w:r w:rsidR="004E0F05" w:rsidRPr="00570763">
        <w:fldChar w:fldCharType="separate"/>
      </w:r>
      <w:r w:rsidR="00644A23" w:rsidRPr="00570763">
        <w:rPr>
          <w:rFonts w:eastAsia="Calibri"/>
          <w:szCs w:val="24"/>
          <w:lang w:eastAsia="en-US"/>
        </w:rPr>
        <w:t>5.7</w:t>
      </w:r>
      <w:r w:rsidR="004E0F05" w:rsidRPr="00570763">
        <w:fldChar w:fldCharType="end"/>
      </w:r>
      <w:r w:rsidRPr="00570763">
        <w:rPr>
          <w:rFonts w:eastAsia="Calibri"/>
          <w:szCs w:val="24"/>
          <w:lang w:eastAsia="en-US"/>
        </w:rPr>
        <w:t xml:space="preserve">) Участник обязан направить на электронную почту </w:t>
      </w:r>
      <w:r w:rsidR="00570763" w:rsidRPr="00570763">
        <w:rPr>
          <w:rFonts w:eastAsia="Calibri"/>
          <w:szCs w:val="24"/>
          <w:lang w:eastAsia="en-US"/>
        </w:rPr>
        <w:t>специалист 1 категории отдела закупочной деятельности управления логистики и МТО филиала</w:t>
      </w:r>
      <w:r w:rsidRPr="00570763">
        <w:rPr>
          <w:rFonts w:eastAsia="Calibri"/>
          <w:szCs w:val="24"/>
          <w:lang w:eastAsia="en-US"/>
        </w:rPr>
        <w:t xml:space="preserve"> ПАО «МРСК Центра»</w:t>
      </w:r>
      <w:r w:rsidR="00570763" w:rsidRPr="00570763">
        <w:rPr>
          <w:rFonts w:eastAsia="Calibri"/>
          <w:szCs w:val="24"/>
          <w:lang w:eastAsia="en-US"/>
        </w:rPr>
        <w:t xml:space="preserve"> - «Ярэнерго»</w:t>
      </w:r>
      <w:r w:rsidRPr="00570763">
        <w:rPr>
          <w:rFonts w:eastAsia="Calibri"/>
          <w:szCs w:val="24"/>
          <w:lang w:eastAsia="en-US"/>
        </w:rPr>
        <w:t xml:space="preserve"> </w:t>
      </w:r>
      <w:r w:rsidR="00570763" w:rsidRPr="00570763">
        <w:rPr>
          <w:rFonts w:eastAsia="Calibri"/>
          <w:szCs w:val="24"/>
          <w:lang w:eastAsia="en-US"/>
        </w:rPr>
        <w:t>Донсков Антон Юрьевич</w:t>
      </w:r>
      <w:proofErr w:type="gramEnd"/>
      <w:r w:rsidRPr="00570763">
        <w:rPr>
          <w:rFonts w:eastAsia="Calibri"/>
          <w:szCs w:val="24"/>
          <w:lang w:eastAsia="en-US"/>
        </w:rPr>
        <w:t xml:space="preserve"> - контактный телефон (4</w:t>
      </w:r>
      <w:r w:rsidR="00570763" w:rsidRPr="00570763">
        <w:rPr>
          <w:rFonts w:eastAsia="Calibri"/>
          <w:szCs w:val="24"/>
          <w:lang w:eastAsia="en-US"/>
        </w:rPr>
        <w:t>852</w:t>
      </w:r>
      <w:r w:rsidRPr="00570763">
        <w:rPr>
          <w:rFonts w:eastAsia="Calibri"/>
          <w:szCs w:val="24"/>
          <w:lang w:eastAsia="en-US"/>
        </w:rPr>
        <w:t>) 7</w:t>
      </w:r>
      <w:r w:rsidR="00570763" w:rsidRPr="00570763">
        <w:rPr>
          <w:rFonts w:eastAsia="Calibri"/>
          <w:szCs w:val="24"/>
          <w:lang w:eastAsia="en-US"/>
        </w:rPr>
        <w:t>8</w:t>
      </w:r>
      <w:r w:rsidRPr="00570763">
        <w:rPr>
          <w:rFonts w:eastAsia="Calibri"/>
          <w:szCs w:val="24"/>
          <w:lang w:eastAsia="en-US"/>
        </w:rPr>
        <w:t>-</w:t>
      </w:r>
      <w:r w:rsidR="00570763" w:rsidRPr="00570763">
        <w:rPr>
          <w:rFonts w:eastAsia="Calibri"/>
          <w:szCs w:val="24"/>
          <w:lang w:eastAsia="en-US"/>
        </w:rPr>
        <w:t>14</w:t>
      </w:r>
      <w:r w:rsidRPr="00570763">
        <w:rPr>
          <w:rFonts w:eastAsia="Calibri"/>
          <w:szCs w:val="24"/>
          <w:lang w:eastAsia="en-US"/>
        </w:rPr>
        <w:t>-</w:t>
      </w:r>
      <w:r w:rsidR="00570763" w:rsidRPr="00570763">
        <w:rPr>
          <w:rFonts w:eastAsia="Calibri"/>
          <w:szCs w:val="24"/>
          <w:lang w:eastAsia="en-US"/>
        </w:rPr>
        <w:t>78</w:t>
      </w:r>
      <w:r w:rsidRPr="00570763">
        <w:rPr>
          <w:rFonts w:eastAsia="Calibri"/>
          <w:szCs w:val="24"/>
          <w:lang w:eastAsia="en-US"/>
        </w:rPr>
        <w:t xml:space="preserve">, адрес электронной почты: </w:t>
      </w:r>
      <w:hyperlink r:id="rId36" w:history="1">
        <w:r w:rsidR="00570763" w:rsidRPr="00570763">
          <w:rPr>
            <w:rStyle w:val="a7"/>
            <w:rFonts w:eastAsia="Calibri"/>
            <w:lang w:val="en-US" w:eastAsia="en-US"/>
          </w:rPr>
          <w:t>Donskov</w:t>
        </w:r>
        <w:r w:rsidR="00570763" w:rsidRPr="00570763">
          <w:rPr>
            <w:rStyle w:val="a7"/>
            <w:rFonts w:eastAsia="Calibri"/>
            <w:lang w:eastAsia="en-US"/>
          </w:rPr>
          <w:t>.</w:t>
        </w:r>
        <w:r w:rsidR="00570763" w:rsidRPr="00570763">
          <w:rPr>
            <w:rStyle w:val="a7"/>
            <w:rFonts w:eastAsia="Calibri"/>
            <w:lang w:val="en-US" w:eastAsia="en-US"/>
          </w:rPr>
          <w:t>AY</w:t>
        </w:r>
        <w:r w:rsidR="00570763" w:rsidRPr="00570763">
          <w:rPr>
            <w:rStyle w:val="a7"/>
            <w:rFonts w:eastAsia="Calibri"/>
            <w:lang w:eastAsia="en-US"/>
          </w:rPr>
          <w:t>@mrsk-1.ru</w:t>
        </w:r>
      </w:hyperlink>
      <w:r w:rsidRPr="00570763">
        <w:rPr>
          <w:rFonts w:eastAsia="Calibri"/>
          <w:szCs w:val="24"/>
          <w:lang w:eastAsia="en-US"/>
        </w:rPr>
        <w:t xml:space="preserve">. Данные документы необходимо направить Заказчику </w:t>
      </w:r>
      <w:r w:rsidRPr="00570763">
        <w:rPr>
          <w:szCs w:val="24"/>
        </w:rPr>
        <w:t xml:space="preserve">до момента истечения срока окончания приема заявок (п. </w:t>
      </w:r>
      <w:r w:rsidR="004E0F05" w:rsidRPr="00570763">
        <w:fldChar w:fldCharType="begin"/>
      </w:r>
      <w:r w:rsidR="004E0F05" w:rsidRPr="00570763">
        <w:instrText xml:space="preserve"> REF _Ref440289953 \r \h  \* MERGEFORMAT </w:instrText>
      </w:r>
      <w:r w:rsidR="004E0F05" w:rsidRPr="00570763">
        <w:fldChar w:fldCharType="separate"/>
      </w:r>
      <w:r w:rsidR="00644A23" w:rsidRPr="00570763">
        <w:rPr>
          <w:szCs w:val="24"/>
        </w:rPr>
        <w:t>3.4.1.3</w:t>
      </w:r>
      <w:r w:rsidR="004E0F05" w:rsidRPr="00570763">
        <w:fldChar w:fldCharType="end"/>
      </w:r>
      <w:r w:rsidRPr="00570763">
        <w:rPr>
          <w:szCs w:val="24"/>
        </w:rPr>
        <w:t>).</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bookmarkStart w:id="563" w:name="_Ref469321316"/>
      <w:r w:rsidRPr="00570763">
        <w:rPr>
          <w:rFonts w:eastAsia="Calibri"/>
          <w:szCs w:val="24"/>
          <w:lang w:eastAsia="en-US"/>
        </w:rPr>
        <w:t>Реквизиты</w:t>
      </w:r>
      <w:r w:rsidRPr="00570763">
        <w:rPr>
          <w:szCs w:val="24"/>
        </w:rPr>
        <w:t xml:space="preserve"> Заказчика для</w:t>
      </w:r>
      <w:r w:rsidRPr="009C78C3">
        <w:rPr>
          <w:szCs w:val="24"/>
        </w:rPr>
        <w:t xml:space="preserve"> перечисления денежных сре</w:t>
      </w:r>
      <w:proofErr w:type="gramStart"/>
      <w:r w:rsidRPr="009C78C3">
        <w:rPr>
          <w:szCs w:val="24"/>
        </w:rPr>
        <w:t>дств в к</w:t>
      </w:r>
      <w:proofErr w:type="gramEnd"/>
      <w:r w:rsidRPr="009C78C3">
        <w:rPr>
          <w:szCs w:val="24"/>
        </w:rPr>
        <w:t>ачестве обеспечения обязательств, связанных с участием в Запросе предложений и подачей Заявки:</w:t>
      </w:r>
      <w:bookmarkEnd w:id="563"/>
    </w:p>
    <w:p w:rsidR="00570763" w:rsidRPr="00E4300E" w:rsidRDefault="00570763" w:rsidP="00570763">
      <w:pPr>
        <w:pStyle w:val="aff6"/>
        <w:numPr>
          <w:ilvl w:val="0"/>
          <w:numId w:val="0"/>
        </w:numPr>
        <w:snapToGrid w:val="0"/>
        <w:spacing w:before="100" w:beforeAutospacing="1" w:line="240" w:lineRule="auto"/>
        <w:ind w:left="2160"/>
        <w:rPr>
          <w:sz w:val="24"/>
          <w:szCs w:val="24"/>
          <w:u w:val="single"/>
        </w:rPr>
      </w:pPr>
      <w:r w:rsidRPr="00E4300E">
        <w:rPr>
          <w:sz w:val="24"/>
          <w:szCs w:val="24"/>
          <w:u w:val="single"/>
        </w:rPr>
        <w:t>Получатель платежа: Филиал ПАО «МРСК Центра» - «Ярэнерго»</w:t>
      </w:r>
    </w:p>
    <w:p w:rsidR="00570763" w:rsidRPr="00E4300E" w:rsidRDefault="00570763" w:rsidP="00570763">
      <w:pPr>
        <w:pStyle w:val="aff6"/>
        <w:numPr>
          <w:ilvl w:val="0"/>
          <w:numId w:val="85"/>
        </w:numPr>
        <w:tabs>
          <w:tab w:val="clear" w:pos="1134"/>
          <w:tab w:val="left" w:pos="2127"/>
        </w:tabs>
        <w:suppressAutoHyphens w:val="0"/>
        <w:spacing w:before="240" w:line="240" w:lineRule="auto"/>
        <w:ind w:left="2846" w:hanging="357"/>
        <w:rPr>
          <w:sz w:val="24"/>
          <w:szCs w:val="24"/>
        </w:rPr>
      </w:pPr>
      <w:r w:rsidRPr="00E4300E">
        <w:rPr>
          <w:sz w:val="24"/>
          <w:szCs w:val="24"/>
        </w:rPr>
        <w:t>ИНН/КПП: 6901067107/760602001</w:t>
      </w:r>
    </w:p>
    <w:p w:rsidR="00570763" w:rsidRPr="00E4300E" w:rsidRDefault="00570763" w:rsidP="00570763">
      <w:pPr>
        <w:pStyle w:val="aff6"/>
        <w:numPr>
          <w:ilvl w:val="0"/>
          <w:numId w:val="0"/>
        </w:numPr>
        <w:tabs>
          <w:tab w:val="left" w:pos="2127"/>
        </w:tabs>
        <w:spacing w:line="240" w:lineRule="auto"/>
        <w:ind w:left="2847"/>
      </w:pPr>
      <w:proofErr w:type="gramStart"/>
      <w:r>
        <w:t>р</w:t>
      </w:r>
      <w:proofErr w:type="gramEnd"/>
      <w:r>
        <w:t>/с:  40</w:t>
      </w:r>
      <w:r>
        <w:rPr>
          <w:lang w:val="en-US"/>
        </w:rPr>
        <w:t> </w:t>
      </w:r>
      <w:r>
        <w:t>702</w:t>
      </w:r>
      <w:r>
        <w:rPr>
          <w:lang w:val="en-US"/>
        </w:rPr>
        <w:t> </w:t>
      </w:r>
      <w:r>
        <w:t>810 777 020 004 402  КАЛУЖСКОЕ ОТДЕЛЕНИЕ №8608 ПАО СБЕРБАНК</w:t>
      </w:r>
    </w:p>
    <w:p w:rsidR="00570763" w:rsidRDefault="00570763" w:rsidP="00570763">
      <w:pPr>
        <w:pStyle w:val="aff6"/>
        <w:numPr>
          <w:ilvl w:val="0"/>
          <w:numId w:val="0"/>
        </w:numPr>
        <w:tabs>
          <w:tab w:val="left" w:pos="2127"/>
        </w:tabs>
        <w:ind w:left="2847"/>
        <w:rPr>
          <w:sz w:val="24"/>
          <w:szCs w:val="24"/>
        </w:rPr>
      </w:pPr>
      <w:r w:rsidRPr="0001295F">
        <w:rPr>
          <w:sz w:val="24"/>
          <w:szCs w:val="24"/>
        </w:rPr>
        <w:t>БИК:   042908612</w:t>
      </w:r>
    </w:p>
    <w:p w:rsidR="006D05F2" w:rsidRDefault="00570763" w:rsidP="00570763">
      <w:pPr>
        <w:pStyle w:val="aff6"/>
        <w:numPr>
          <w:ilvl w:val="0"/>
          <w:numId w:val="0"/>
        </w:numPr>
        <w:tabs>
          <w:tab w:val="left" w:pos="2127"/>
        </w:tabs>
        <w:spacing w:line="240" w:lineRule="auto"/>
        <w:ind w:left="2847"/>
      </w:pPr>
      <w:r w:rsidRPr="0001295F">
        <w:rPr>
          <w:sz w:val="24"/>
          <w:szCs w:val="24"/>
        </w:rPr>
        <w:t>к/с:  30 101 810 100 000 000 612</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644A23">
      <w:pPr>
        <w:pStyle w:val="a1"/>
        <w:numPr>
          <w:ilvl w:val="0"/>
          <w:numId w:val="88"/>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lastRenderedPageBreak/>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4E0F05">
        <w:fldChar w:fldCharType="begin"/>
      </w:r>
      <w:r w:rsidR="004E0F05">
        <w:instrText xml:space="preserve"> REF _Ref306140451 \r \h  \* MERGEFORMAT </w:instrText>
      </w:r>
      <w:r w:rsidR="004E0F05">
        <w:fldChar w:fldCharType="separate"/>
      </w:r>
      <w:r w:rsidR="00644A23" w:rsidRPr="00644A23">
        <w:rPr>
          <w:sz w:val="24"/>
          <w:szCs w:val="24"/>
        </w:rPr>
        <w:t>3.14</w:t>
      </w:r>
      <w:r w:rsidR="004E0F05">
        <w:fldChar w:fldCharType="end"/>
      </w:r>
      <w:r w:rsidRPr="009C78C3">
        <w:rPr>
          <w:sz w:val="24"/>
          <w:szCs w:val="24"/>
        </w:rPr>
        <w:t>);</w:t>
      </w:r>
    </w:p>
    <w:p w:rsidR="006D05F2" w:rsidRPr="009C78C3" w:rsidRDefault="006D05F2" w:rsidP="00644A23">
      <w:pPr>
        <w:pStyle w:val="a1"/>
        <w:numPr>
          <w:ilvl w:val="0"/>
          <w:numId w:val="88"/>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AB3823" w:rsidRPr="00AB3823" w:rsidRDefault="00AB3823" w:rsidP="00AB3823">
      <w:pPr>
        <w:widowControl w:val="0"/>
        <w:numPr>
          <w:ilvl w:val="3"/>
          <w:numId w:val="38"/>
        </w:numPr>
        <w:tabs>
          <w:tab w:val="left" w:pos="1620"/>
        </w:tabs>
        <w:suppressAutoHyphens w:val="0"/>
        <w:spacing w:line="264" w:lineRule="auto"/>
        <w:ind w:left="0" w:firstLine="540"/>
        <w:rPr>
          <w:sz w:val="24"/>
          <w:szCs w:val="24"/>
        </w:rPr>
      </w:pPr>
      <w:bookmarkStart w:id="564" w:name="_Ref467752355"/>
      <w:r w:rsidRPr="00AB3823">
        <w:rPr>
          <w:sz w:val="24"/>
          <w:szCs w:val="24"/>
        </w:rPr>
        <w:t>Участник закупки утрачивает обеспечение в случаях:</w:t>
      </w:r>
    </w:p>
    <w:p w:rsidR="00AB3823" w:rsidRPr="00AB3823" w:rsidRDefault="00AB3823" w:rsidP="00644A23">
      <w:pPr>
        <w:pStyle w:val="35"/>
        <w:widowControl w:val="0"/>
        <w:numPr>
          <w:ilvl w:val="4"/>
          <w:numId w:val="98"/>
        </w:numPr>
        <w:tabs>
          <w:tab w:val="left" w:pos="0"/>
        </w:tabs>
        <w:suppressAutoHyphens w:val="0"/>
        <w:ind w:left="1418"/>
        <w:rPr>
          <w:sz w:val="24"/>
          <w:szCs w:val="24"/>
        </w:rPr>
      </w:pPr>
      <w:r w:rsidRPr="00AB3823">
        <w:rPr>
          <w:sz w:val="24"/>
          <w:szCs w:val="24"/>
        </w:rPr>
        <w:t>уклонение или отказ участника закупки от заключения договора;</w:t>
      </w:r>
    </w:p>
    <w:p w:rsidR="00AB3823" w:rsidRPr="00AB3823" w:rsidRDefault="00AB3823" w:rsidP="00644A23">
      <w:pPr>
        <w:pStyle w:val="35"/>
        <w:widowControl w:val="0"/>
        <w:numPr>
          <w:ilvl w:val="4"/>
          <w:numId w:val="98"/>
        </w:numPr>
        <w:tabs>
          <w:tab w:val="left" w:pos="0"/>
        </w:tabs>
        <w:suppressAutoHyphens w:val="0"/>
        <w:ind w:left="1418"/>
        <w:rPr>
          <w:sz w:val="24"/>
          <w:szCs w:val="24"/>
        </w:rPr>
      </w:pPr>
      <w:proofErr w:type="spellStart"/>
      <w:r w:rsidRPr="00AB3823">
        <w:rPr>
          <w:sz w:val="24"/>
          <w:szCs w:val="24"/>
        </w:rPr>
        <w:t>непредоставление</w:t>
      </w:r>
      <w:proofErr w:type="spellEnd"/>
      <w:r w:rsidRPr="00AB3823">
        <w:rPr>
          <w:sz w:val="24"/>
          <w:szCs w:val="24"/>
        </w:rPr>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5" w:name="_Ref518915870"/>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w:t>
      </w:r>
      <w:proofErr w:type="gramStart"/>
      <w:r w:rsidRPr="008B51A2">
        <w:rPr>
          <w:sz w:val="24"/>
          <w:szCs w:val="24"/>
        </w:rPr>
        <w:t>ств тр</w:t>
      </w:r>
      <w:proofErr w:type="gramEnd"/>
      <w:r w:rsidRPr="008B51A2">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2"/>
      <w:bookmarkEnd w:id="564"/>
      <w:bookmarkEnd w:id="565"/>
    </w:p>
    <w:p w:rsidR="00717F60" w:rsidRPr="00E71A48" w:rsidRDefault="00717F60" w:rsidP="00E71A48">
      <w:pPr>
        <w:pStyle w:val="2"/>
        <w:tabs>
          <w:tab w:val="clear" w:pos="0"/>
          <w:tab w:val="clear" w:pos="1700"/>
          <w:tab w:val="num" w:pos="709"/>
        </w:tabs>
        <w:spacing w:line="264" w:lineRule="auto"/>
      </w:pPr>
      <w:bookmarkStart w:id="566" w:name="_Ref305973214"/>
      <w:bookmarkStart w:id="567" w:name="_Toc471897533"/>
      <w:r w:rsidRPr="00E71A48">
        <w:t>Подача Заявок и их прием</w:t>
      </w:r>
      <w:bookmarkStart w:id="568" w:name="_Ref56229451"/>
      <w:bookmarkEnd w:id="537"/>
      <w:bookmarkEnd w:id="566"/>
      <w:bookmarkEnd w:id="567"/>
    </w:p>
    <w:p w:rsidR="00717F60" w:rsidRPr="00E71A48" w:rsidRDefault="00717F60" w:rsidP="00E71A48">
      <w:pPr>
        <w:pStyle w:val="3"/>
        <w:spacing w:line="264" w:lineRule="auto"/>
        <w:rPr>
          <w:szCs w:val="24"/>
        </w:rPr>
      </w:pPr>
      <w:bookmarkStart w:id="569" w:name="_Toc439323707"/>
      <w:bookmarkStart w:id="570" w:name="_Toc440361341"/>
      <w:bookmarkStart w:id="571" w:name="_Toc440376096"/>
      <w:bookmarkStart w:id="572" w:name="_Toc440376223"/>
      <w:bookmarkStart w:id="573" w:name="_Toc440382488"/>
      <w:bookmarkStart w:id="574" w:name="_Toc440447158"/>
      <w:bookmarkStart w:id="575" w:name="_Toc440620838"/>
      <w:bookmarkStart w:id="576" w:name="_Toc440631473"/>
      <w:bookmarkStart w:id="577" w:name="_Toc440875713"/>
      <w:bookmarkStart w:id="578" w:name="_Toc441131737"/>
      <w:bookmarkStart w:id="579" w:name="_Toc465865178"/>
      <w:bookmarkStart w:id="580" w:name="_Toc468976323"/>
      <w:bookmarkStart w:id="581" w:name="_Toc469483052"/>
      <w:bookmarkStart w:id="582" w:name="_Toc471897534"/>
      <w:r w:rsidRPr="00E71A48">
        <w:rPr>
          <w:szCs w:val="24"/>
        </w:rPr>
        <w:t>Подача Заявок через ЭТП</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570763"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w:t>
      </w:r>
      <w:r w:rsidRPr="00570763">
        <w:rPr>
          <w:bCs w:val="0"/>
          <w:sz w:val="24"/>
          <w:szCs w:val="24"/>
        </w:rPr>
        <w:t xml:space="preserve">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570763">
        <w:rPr>
          <w:bCs w:val="0"/>
          <w:sz w:val="24"/>
          <w:szCs w:val="24"/>
        </w:rPr>
        <w:t xml:space="preserve">электронных </w:t>
      </w:r>
      <w:r w:rsidRPr="00570763">
        <w:rPr>
          <w:bCs w:val="0"/>
          <w:sz w:val="24"/>
          <w:szCs w:val="24"/>
        </w:rPr>
        <w:t>архивов, состоящих из нескольких частей (томов) на ЭТП не допускается.</w:t>
      </w:r>
    </w:p>
    <w:p w:rsidR="00717F60" w:rsidRPr="00570763"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3" w:name="_Ref440289953"/>
      <w:r w:rsidRPr="00570763">
        <w:rPr>
          <w:bCs w:val="0"/>
          <w:sz w:val="24"/>
          <w:szCs w:val="24"/>
        </w:rPr>
        <w:t>Заявк</w:t>
      </w:r>
      <w:r w:rsidR="00717F60" w:rsidRPr="00570763">
        <w:rPr>
          <w:bCs w:val="0"/>
          <w:sz w:val="24"/>
          <w:szCs w:val="24"/>
        </w:rPr>
        <w:t xml:space="preserve">и на ЭТП могут быть поданы до </w:t>
      </w:r>
      <w:r w:rsidR="002B5044" w:rsidRPr="00570763">
        <w:rPr>
          <w:b/>
          <w:bCs w:val="0"/>
          <w:sz w:val="24"/>
          <w:szCs w:val="24"/>
        </w:rPr>
        <w:t xml:space="preserve">12 часов 00 минут </w:t>
      </w:r>
      <w:r w:rsidR="005E6BD5">
        <w:rPr>
          <w:b/>
          <w:bCs w:val="0"/>
          <w:sz w:val="24"/>
          <w:szCs w:val="24"/>
        </w:rPr>
        <w:t>26</w:t>
      </w:r>
      <w:r w:rsidR="002B5044" w:rsidRPr="00570763">
        <w:rPr>
          <w:b/>
          <w:bCs w:val="0"/>
          <w:sz w:val="24"/>
          <w:szCs w:val="24"/>
        </w:rPr>
        <w:t xml:space="preserve"> </w:t>
      </w:r>
      <w:r w:rsidR="00570763" w:rsidRPr="00570763">
        <w:rPr>
          <w:b/>
          <w:bCs w:val="0"/>
          <w:sz w:val="24"/>
          <w:szCs w:val="24"/>
        </w:rPr>
        <w:t>ноября</w:t>
      </w:r>
      <w:r w:rsidR="002B5044" w:rsidRPr="00570763">
        <w:rPr>
          <w:b/>
          <w:bCs w:val="0"/>
          <w:sz w:val="24"/>
          <w:szCs w:val="24"/>
        </w:rPr>
        <w:t xml:space="preserve"> </w:t>
      </w:r>
      <w:r w:rsidR="009C1997" w:rsidRPr="00570763">
        <w:rPr>
          <w:b/>
          <w:bCs w:val="0"/>
          <w:sz w:val="24"/>
          <w:szCs w:val="24"/>
        </w:rPr>
        <w:t>2018</w:t>
      </w:r>
      <w:r w:rsidR="002B5044" w:rsidRPr="00570763">
        <w:rPr>
          <w:b/>
          <w:bCs w:val="0"/>
          <w:sz w:val="24"/>
          <w:szCs w:val="24"/>
        </w:rPr>
        <w:t xml:space="preserve"> года</w:t>
      </w:r>
      <w:r w:rsidR="00BF60B6" w:rsidRPr="00570763">
        <w:rPr>
          <w:b/>
          <w:bCs w:val="0"/>
          <w:sz w:val="24"/>
          <w:szCs w:val="24"/>
        </w:rPr>
        <w:t xml:space="preserve">, </w:t>
      </w:r>
      <w:r w:rsidR="00BF60B6" w:rsidRPr="00570763">
        <w:rPr>
          <w:bCs w:val="0"/>
          <w:sz w:val="24"/>
          <w:szCs w:val="24"/>
        </w:rPr>
        <w:t xml:space="preserve">при этом предложенная Участником в Письме о подаче оферты </w:t>
      </w:r>
      <w:r w:rsidR="00BF60B6" w:rsidRPr="00570763">
        <w:rPr>
          <w:bCs w:val="0"/>
          <w:spacing w:val="-2"/>
          <w:sz w:val="24"/>
          <w:szCs w:val="24"/>
        </w:rPr>
        <w:t>(под</w:t>
      </w:r>
      <w:r w:rsidR="00BF60B6" w:rsidRPr="00570763">
        <w:rPr>
          <w:bCs w:val="0"/>
          <w:sz w:val="24"/>
          <w:szCs w:val="24"/>
        </w:rPr>
        <w:t xml:space="preserve">раздел </w:t>
      </w:r>
      <w:r w:rsidR="00812BD9" w:rsidRPr="00570763">
        <w:rPr>
          <w:bCs w:val="0"/>
          <w:sz w:val="24"/>
          <w:szCs w:val="24"/>
        </w:rPr>
        <w:fldChar w:fldCharType="begin"/>
      </w:r>
      <w:r w:rsidR="00BF60B6" w:rsidRPr="00570763">
        <w:rPr>
          <w:bCs w:val="0"/>
          <w:sz w:val="24"/>
          <w:szCs w:val="24"/>
        </w:rPr>
        <w:instrText xml:space="preserve"> REF _Ref55336310 \r \h </w:instrText>
      </w:r>
      <w:r w:rsidR="00570763">
        <w:rPr>
          <w:bCs w:val="0"/>
          <w:sz w:val="24"/>
          <w:szCs w:val="24"/>
        </w:rPr>
        <w:instrText xml:space="preserve"> \* MERGEFORMAT </w:instrText>
      </w:r>
      <w:r w:rsidR="00812BD9" w:rsidRPr="00570763">
        <w:rPr>
          <w:bCs w:val="0"/>
          <w:sz w:val="24"/>
          <w:szCs w:val="24"/>
        </w:rPr>
      </w:r>
      <w:r w:rsidR="00812BD9" w:rsidRPr="00570763">
        <w:rPr>
          <w:bCs w:val="0"/>
          <w:sz w:val="24"/>
          <w:szCs w:val="24"/>
        </w:rPr>
        <w:fldChar w:fldCharType="separate"/>
      </w:r>
      <w:r w:rsidR="00644A23" w:rsidRPr="00570763">
        <w:rPr>
          <w:bCs w:val="0"/>
          <w:sz w:val="24"/>
          <w:szCs w:val="24"/>
        </w:rPr>
        <w:t>5.1</w:t>
      </w:r>
      <w:r w:rsidR="00812BD9" w:rsidRPr="00570763">
        <w:rPr>
          <w:bCs w:val="0"/>
          <w:sz w:val="24"/>
          <w:szCs w:val="24"/>
        </w:rPr>
        <w:fldChar w:fldCharType="end"/>
      </w:r>
      <w:r w:rsidR="00BF60B6" w:rsidRPr="00570763">
        <w:rPr>
          <w:bCs w:val="0"/>
          <w:sz w:val="24"/>
          <w:szCs w:val="24"/>
          <w:lang w:eastAsia="ru-RU"/>
        </w:rPr>
        <w:t>)</w:t>
      </w:r>
      <w:r w:rsidR="00BF60B6" w:rsidRPr="00570763">
        <w:rPr>
          <w:bCs w:val="0"/>
          <w:sz w:val="24"/>
          <w:szCs w:val="24"/>
        </w:rPr>
        <w:t xml:space="preserve"> цена должна соответствовать цене, указанной Участни</w:t>
      </w:r>
      <w:r w:rsidR="00EF1023" w:rsidRPr="00570763">
        <w:rPr>
          <w:bCs w:val="0"/>
          <w:sz w:val="24"/>
          <w:szCs w:val="24"/>
        </w:rPr>
        <w:t>ком на «котировочной доске» ЭТП</w:t>
      </w:r>
      <w:r w:rsidR="00717F60" w:rsidRPr="00570763">
        <w:rPr>
          <w:bCs w:val="0"/>
          <w:sz w:val="24"/>
          <w:szCs w:val="24"/>
        </w:rPr>
        <w:t>.</w:t>
      </w:r>
      <w:bookmarkEnd w:id="583"/>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570763">
        <w:rPr>
          <w:bCs w:val="0"/>
          <w:sz w:val="24"/>
          <w:szCs w:val="24"/>
        </w:rPr>
        <w:t>После наступления даты и времени завершения срока подачи Заявок</w:t>
      </w:r>
      <w:r w:rsidRPr="008B51A2">
        <w:rPr>
          <w:bCs w:val="0"/>
          <w:sz w:val="24"/>
          <w:szCs w:val="24"/>
        </w:rPr>
        <w:t xml:space="preserve"> Участниками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8B51A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4" w:name="_Ref115077798"/>
      <w:bookmarkStart w:id="585" w:name="_Toc439323708"/>
      <w:bookmarkStart w:id="586" w:name="_Toc440361342"/>
      <w:bookmarkStart w:id="587" w:name="_Toc440376097"/>
      <w:bookmarkStart w:id="588" w:name="_Toc440376224"/>
      <w:bookmarkStart w:id="589" w:name="_Toc440382489"/>
      <w:bookmarkStart w:id="590" w:name="_Toc440447159"/>
      <w:bookmarkStart w:id="591" w:name="_Toc440620839"/>
      <w:bookmarkStart w:id="592" w:name="_Toc440631474"/>
      <w:bookmarkStart w:id="593" w:name="_Toc440875714"/>
      <w:bookmarkStart w:id="594" w:name="_Toc441131738"/>
      <w:bookmarkStart w:id="595" w:name="_Toc465865179"/>
      <w:bookmarkStart w:id="596" w:name="_Toc468976324"/>
      <w:bookmarkStart w:id="597" w:name="_Toc469483053"/>
      <w:bookmarkStart w:id="598"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bookmarkEnd w:id="568"/>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w:t>
      </w:r>
      <w:r w:rsidR="006D05F2" w:rsidRPr="009C78C3">
        <w:rPr>
          <w:sz w:val="24"/>
          <w:szCs w:val="24"/>
        </w:rPr>
        <w:lastRenderedPageBreak/>
        <w:t xml:space="preserve">сдачи-приемки соглашения о неустойке (подраздел </w:t>
      </w:r>
      <w:r w:rsidR="004E0F05">
        <w:fldChar w:fldCharType="begin"/>
      </w:r>
      <w:r w:rsidR="004E0F05">
        <w:instrText xml:space="preserve"> REF _Ref467752394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599" w:name="_Ref303683883"/>
      <w:bookmarkStart w:id="600" w:name="_Toc471897536"/>
      <w:r w:rsidRPr="009C78C3">
        <w:t xml:space="preserve">Изменение и отзыв </w:t>
      </w:r>
      <w:r w:rsidR="004B5EB3" w:rsidRPr="009C78C3">
        <w:t>Заявк</w:t>
      </w:r>
      <w:r w:rsidRPr="009C78C3">
        <w:t>и</w:t>
      </w:r>
      <w:bookmarkEnd w:id="599"/>
      <w:bookmarkEnd w:id="600"/>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601" w:name="_Ref305973250"/>
      <w:r w:rsidRPr="009C78C3">
        <w:rPr>
          <w:bCs w:val="0"/>
          <w:sz w:val="24"/>
          <w:szCs w:val="24"/>
        </w:rPr>
        <w:t xml:space="preserve">До окончания срока подачи заявок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E0F05">
        <w:fldChar w:fldCharType="begin"/>
      </w:r>
      <w:r w:rsidR="004E0F05">
        <w:instrText xml:space="preserve"> REF _Ref55279015 \r \h  \* MERGEFORMAT </w:instrText>
      </w:r>
      <w:r w:rsidR="004E0F05">
        <w:fldChar w:fldCharType="separate"/>
      </w:r>
      <w:r w:rsidR="00644A23" w:rsidRPr="00644A23">
        <w:rPr>
          <w:sz w:val="24"/>
          <w:szCs w:val="24"/>
        </w:rPr>
        <w:t>3.3.1.6</w:t>
      </w:r>
      <w:r w:rsidR="004E0F05">
        <w:fldChar w:fldCharType="end"/>
      </w:r>
      <w:r w:rsidRPr="00223D18">
        <w:rPr>
          <w:sz w:val="24"/>
          <w:szCs w:val="24"/>
        </w:rPr>
        <w:t xml:space="preserve">, </w:t>
      </w:r>
      <w:r w:rsidR="004E0F05">
        <w:fldChar w:fldCharType="begin"/>
      </w:r>
      <w:r w:rsidR="004E0F05">
        <w:instrText xml:space="preserve"> REF _Ref195087786 \r \h  \* MERGEFORMAT </w:instrText>
      </w:r>
      <w:r w:rsidR="004E0F05">
        <w:fldChar w:fldCharType="separate"/>
      </w:r>
      <w:r w:rsidR="00644A23" w:rsidRPr="00644A23">
        <w:rPr>
          <w:sz w:val="24"/>
          <w:szCs w:val="24"/>
        </w:rPr>
        <w:t>3.3.1.7</w:t>
      </w:r>
      <w:r w:rsidR="004E0F05">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2" w:name="_Ref468195580"/>
      <w:bookmarkStart w:id="603" w:name="_Ref468195629"/>
      <w:bookmarkStart w:id="604" w:name="_Toc471897537"/>
      <w:r w:rsidRPr="00E71A48">
        <w:t>Оценка Заявок и проведение переговоров</w:t>
      </w:r>
      <w:bookmarkEnd w:id="601"/>
      <w:bookmarkEnd w:id="602"/>
      <w:bookmarkEnd w:id="603"/>
      <w:bookmarkEnd w:id="604"/>
      <w:r w:rsidRPr="00E71A48">
        <w:t xml:space="preserve"> </w:t>
      </w:r>
    </w:p>
    <w:p w:rsidR="00717F60" w:rsidRPr="00E71A48" w:rsidRDefault="00717F60" w:rsidP="00E71A48">
      <w:pPr>
        <w:pStyle w:val="3"/>
        <w:spacing w:line="264" w:lineRule="auto"/>
        <w:rPr>
          <w:szCs w:val="24"/>
        </w:rPr>
      </w:pPr>
      <w:bookmarkStart w:id="605" w:name="_Toc439323711"/>
      <w:bookmarkStart w:id="606" w:name="_Toc440361345"/>
      <w:bookmarkStart w:id="607" w:name="_Toc440376100"/>
      <w:bookmarkStart w:id="608" w:name="_Toc440376227"/>
      <w:bookmarkStart w:id="609" w:name="_Toc440382492"/>
      <w:bookmarkStart w:id="610" w:name="_Toc440447162"/>
      <w:bookmarkStart w:id="611" w:name="_Toc440620842"/>
      <w:bookmarkStart w:id="612" w:name="_Toc440631477"/>
      <w:bookmarkStart w:id="613" w:name="_Toc440875717"/>
      <w:bookmarkStart w:id="614" w:name="_Toc441131741"/>
      <w:bookmarkStart w:id="615" w:name="_Toc465865182"/>
      <w:bookmarkStart w:id="616" w:name="_Toc468976327"/>
      <w:bookmarkStart w:id="617" w:name="_Toc469483056"/>
      <w:bookmarkStart w:id="618" w:name="_Toc471897538"/>
      <w:r w:rsidRPr="00E71A48">
        <w:rPr>
          <w:szCs w:val="24"/>
        </w:rPr>
        <w:t>Общие положения</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4E0F05">
        <w:fldChar w:fldCharType="begin"/>
      </w:r>
      <w:r w:rsidR="004E0F05">
        <w:instrText xml:space="preserve"> REF _Ref93089454 \n \h  \* MERGEFORMAT </w:instrText>
      </w:r>
      <w:r w:rsidR="004E0F05">
        <w:fldChar w:fldCharType="separate"/>
      </w:r>
      <w:r w:rsidR="00644A23" w:rsidRPr="00644A23">
        <w:rPr>
          <w:bCs w:val="0"/>
          <w:sz w:val="24"/>
          <w:szCs w:val="24"/>
        </w:rPr>
        <w:t>3.6.2</w:t>
      </w:r>
      <w:r w:rsidR="004E0F05">
        <w:fldChar w:fldCharType="end"/>
      </w:r>
      <w:r w:rsidRPr="00E71A48">
        <w:rPr>
          <w:bCs w:val="0"/>
          <w:sz w:val="24"/>
          <w:szCs w:val="24"/>
        </w:rPr>
        <w:t xml:space="preserve">), проведение (при необходимости) переговоров (пункт </w:t>
      </w:r>
      <w:r w:rsidR="004E0F05">
        <w:fldChar w:fldCharType="begin"/>
      </w:r>
      <w:r w:rsidR="004E0F05">
        <w:instrText xml:space="preserve"> REF _Ref303670674 \n \h  \* MERGEFORMAT </w:instrText>
      </w:r>
      <w:r w:rsidR="004E0F05">
        <w:fldChar w:fldCharType="separate"/>
      </w:r>
      <w:r w:rsidR="00644A23" w:rsidRPr="00644A23">
        <w:rPr>
          <w:bCs w:val="0"/>
          <w:sz w:val="24"/>
          <w:szCs w:val="24"/>
        </w:rPr>
        <w:t>3.6.3</w:t>
      </w:r>
      <w:r w:rsidR="004E0F05">
        <w:fldChar w:fldCharType="end"/>
      </w:r>
      <w:r w:rsidRPr="00E71A48">
        <w:rPr>
          <w:bCs w:val="0"/>
          <w:sz w:val="24"/>
          <w:szCs w:val="24"/>
        </w:rPr>
        <w:t>) и оценочную стадию (пункт</w:t>
      </w:r>
      <w:r w:rsidR="007F3FB7" w:rsidRPr="00E71A48">
        <w:rPr>
          <w:bCs w:val="0"/>
          <w:sz w:val="24"/>
          <w:szCs w:val="24"/>
        </w:rPr>
        <w:t xml:space="preserve"> </w:t>
      </w:r>
      <w:r w:rsidR="004E0F05">
        <w:fldChar w:fldCharType="begin"/>
      </w:r>
      <w:r w:rsidR="004E0F05">
        <w:instrText xml:space="preserve"> REF _Ref306138385 \r \h  \* MERGEFORMAT </w:instrText>
      </w:r>
      <w:r w:rsidR="004E0F05">
        <w:fldChar w:fldCharType="separate"/>
      </w:r>
      <w:r w:rsidR="00644A23" w:rsidRPr="00644A23">
        <w:rPr>
          <w:bCs w:val="0"/>
          <w:sz w:val="24"/>
          <w:szCs w:val="24"/>
        </w:rPr>
        <w:t>3.6.4</w:t>
      </w:r>
      <w:r w:rsidR="004E0F05">
        <w:fldChar w:fldCharType="end"/>
      </w:r>
      <w:r w:rsidRPr="00E71A48">
        <w:rPr>
          <w:bCs w:val="0"/>
          <w:sz w:val="24"/>
          <w:szCs w:val="24"/>
        </w:rPr>
        <w:t>).</w:t>
      </w:r>
    </w:p>
    <w:p w:rsidR="00717F60" w:rsidRPr="00E71A48" w:rsidRDefault="00717F60" w:rsidP="00E71A48">
      <w:pPr>
        <w:pStyle w:val="3"/>
        <w:spacing w:line="264" w:lineRule="auto"/>
        <w:rPr>
          <w:szCs w:val="24"/>
        </w:rPr>
      </w:pPr>
      <w:bookmarkStart w:id="619" w:name="_Ref93089454"/>
      <w:bookmarkStart w:id="620" w:name="_Toc439323712"/>
      <w:bookmarkStart w:id="621" w:name="_Toc440361346"/>
      <w:bookmarkStart w:id="622" w:name="_Toc440376101"/>
      <w:bookmarkStart w:id="623" w:name="_Toc440376228"/>
      <w:bookmarkStart w:id="624" w:name="_Toc440382493"/>
      <w:bookmarkStart w:id="625" w:name="_Toc440447163"/>
      <w:bookmarkStart w:id="626" w:name="_Toc440620843"/>
      <w:bookmarkStart w:id="627" w:name="_Toc440631478"/>
      <w:bookmarkStart w:id="628" w:name="_Toc440875718"/>
      <w:bookmarkStart w:id="629" w:name="_Toc441131742"/>
      <w:bookmarkStart w:id="630" w:name="_Toc465865183"/>
      <w:bookmarkStart w:id="631" w:name="_Toc468976328"/>
      <w:bookmarkStart w:id="632" w:name="_Toc469483057"/>
      <w:bookmarkStart w:id="633" w:name="_Toc471897539"/>
      <w:r w:rsidRPr="00E71A48">
        <w:rPr>
          <w:szCs w:val="24"/>
        </w:rPr>
        <w:t>Отборочная стадия</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lastRenderedPageBreak/>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4"/>
      <w:bookmarkEnd w:id="635"/>
    </w:p>
    <w:p w:rsidR="00F4128C" w:rsidRPr="008E312A" w:rsidRDefault="008E312A" w:rsidP="00644A23">
      <w:pPr>
        <w:pStyle w:val="affffff0"/>
        <w:widowControl w:val="0"/>
        <w:numPr>
          <w:ilvl w:val="0"/>
          <w:numId w:val="83"/>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644A23" w:rsidRDefault="00644A23" w:rsidP="00644A23">
      <w:pPr>
        <w:pStyle w:val="affffff0"/>
        <w:widowControl w:val="0"/>
        <w:numPr>
          <w:ilvl w:val="0"/>
          <w:numId w:val="83"/>
        </w:numPr>
        <w:tabs>
          <w:tab w:val="left" w:pos="426"/>
        </w:tabs>
        <w:autoSpaceDE w:val="0"/>
        <w:spacing w:line="264" w:lineRule="auto"/>
        <w:rPr>
          <w:sz w:val="24"/>
          <w:szCs w:val="24"/>
        </w:rPr>
      </w:pPr>
      <w:r w:rsidRPr="00644A23">
        <w:rPr>
          <w:szCs w:val="24"/>
        </w:rPr>
        <w:t>не отвечают установленным в настоящей документации требованиям к оформлению, составу документов и сведений, подаваемым в Заявке;</w:t>
      </w:r>
    </w:p>
    <w:p w:rsidR="00F4128C" w:rsidRPr="008E312A" w:rsidRDefault="00F4128C" w:rsidP="00644A23">
      <w:pPr>
        <w:pStyle w:val="affffff0"/>
        <w:widowControl w:val="0"/>
        <w:numPr>
          <w:ilvl w:val="0"/>
          <w:numId w:val="83"/>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E0F05">
        <w:fldChar w:fldCharType="begin"/>
      </w:r>
      <w:r w:rsidR="004E0F05">
        <w:instrText xml:space="preserve"> REF _Ref306176386 \r \h  \* MERGEFORMAT </w:instrText>
      </w:r>
      <w:r w:rsidR="004E0F05">
        <w:fldChar w:fldCharType="separate"/>
      </w:r>
      <w:r w:rsidR="00644A23" w:rsidRPr="00644A23">
        <w:rPr>
          <w:sz w:val="24"/>
          <w:szCs w:val="24"/>
        </w:rPr>
        <w:t>3.3.14</w:t>
      </w:r>
      <w:r w:rsidR="004E0F05">
        <w:fldChar w:fldCharType="end"/>
      </w:r>
      <w:r w:rsidRPr="008E312A">
        <w:rPr>
          <w:sz w:val="24"/>
          <w:szCs w:val="24"/>
        </w:rPr>
        <w:t>;</w:t>
      </w:r>
    </w:p>
    <w:p w:rsidR="00F4128C" w:rsidRPr="008B51A2" w:rsidRDefault="00F620A0" w:rsidP="00644A23">
      <w:pPr>
        <w:pStyle w:val="affffff0"/>
        <w:widowControl w:val="0"/>
        <w:numPr>
          <w:ilvl w:val="0"/>
          <w:numId w:val="83"/>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644A23">
      <w:pPr>
        <w:pStyle w:val="affffff0"/>
        <w:widowControl w:val="0"/>
        <w:numPr>
          <w:ilvl w:val="0"/>
          <w:numId w:val="83"/>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644A23" w:rsidRDefault="00644A23" w:rsidP="00644A23">
      <w:pPr>
        <w:pStyle w:val="affffff0"/>
        <w:widowControl w:val="0"/>
        <w:numPr>
          <w:ilvl w:val="0"/>
          <w:numId w:val="83"/>
        </w:numPr>
        <w:tabs>
          <w:tab w:val="left" w:pos="426"/>
        </w:tabs>
        <w:autoSpaceDE w:val="0"/>
        <w:spacing w:line="264" w:lineRule="auto"/>
        <w:rPr>
          <w:sz w:val="24"/>
          <w:szCs w:val="24"/>
        </w:rPr>
      </w:pPr>
      <w:r w:rsidRPr="00644A23">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F620A0" w:rsidRPr="008B51A2" w:rsidRDefault="00F620A0" w:rsidP="00644A23">
      <w:pPr>
        <w:pStyle w:val="affffff0"/>
        <w:widowControl w:val="0"/>
        <w:numPr>
          <w:ilvl w:val="0"/>
          <w:numId w:val="83"/>
        </w:numPr>
        <w:tabs>
          <w:tab w:val="left" w:pos="426"/>
        </w:tabs>
        <w:autoSpaceDE w:val="0"/>
        <w:spacing w:line="264" w:lineRule="auto"/>
        <w:rPr>
          <w:sz w:val="24"/>
          <w:szCs w:val="24"/>
        </w:rPr>
      </w:pPr>
      <w:proofErr w:type="gramStart"/>
      <w:r w:rsidRPr="008B51A2">
        <w:rPr>
          <w:sz w:val="24"/>
          <w:szCs w:val="24"/>
        </w:rPr>
        <w:t>поданы с нарушением порядка подачи Заявок, установленного в настоящей документации;</w:t>
      </w:r>
      <w:proofErr w:type="gramEnd"/>
    </w:p>
    <w:p w:rsidR="00F620A0" w:rsidRPr="008B51A2" w:rsidRDefault="00F620A0" w:rsidP="00644A23">
      <w:pPr>
        <w:pStyle w:val="affffff0"/>
        <w:widowControl w:val="0"/>
        <w:numPr>
          <w:ilvl w:val="0"/>
          <w:numId w:val="83"/>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644A23">
      <w:pPr>
        <w:pStyle w:val="affffff0"/>
        <w:widowControl w:val="0"/>
        <w:numPr>
          <w:ilvl w:val="0"/>
          <w:numId w:val="83"/>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6"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w:t>
      </w:r>
      <w:r w:rsidRPr="00E71A48">
        <w:rPr>
          <w:sz w:val="24"/>
          <w:szCs w:val="24"/>
        </w:rPr>
        <w:lastRenderedPageBreak/>
        <w:t xml:space="preserve">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4E0F05">
        <w:fldChar w:fldCharType="begin"/>
      </w:r>
      <w:r w:rsidR="004E0F05">
        <w:instrText xml:space="preserve"> REF _Ref306176386 \r \h  \* MERGEFORMAT </w:instrText>
      </w:r>
      <w:r w:rsidR="004E0F05">
        <w:fldChar w:fldCharType="separate"/>
      </w:r>
      <w:r w:rsidR="00644A23" w:rsidRPr="00644A23">
        <w:rPr>
          <w:sz w:val="24"/>
          <w:szCs w:val="24"/>
        </w:rPr>
        <w:t>3.3.14</w:t>
      </w:r>
      <w:r w:rsidR="004E0F05">
        <w:fldChar w:fldCharType="end"/>
      </w:r>
      <w:r w:rsidR="007F3FB7" w:rsidRPr="00E71A48">
        <w:rPr>
          <w:sz w:val="24"/>
          <w:szCs w:val="24"/>
        </w:rPr>
        <w:t>).</w:t>
      </w:r>
      <w:bookmarkEnd w:id="636"/>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7" w:name="_Ref303670674"/>
      <w:bookmarkStart w:id="638" w:name="_Toc439323713"/>
      <w:bookmarkStart w:id="639" w:name="_Toc440361347"/>
      <w:bookmarkStart w:id="640" w:name="_Toc440376102"/>
      <w:bookmarkStart w:id="641" w:name="_Toc440376229"/>
      <w:bookmarkStart w:id="642" w:name="_Toc440382494"/>
      <w:bookmarkStart w:id="643" w:name="_Toc440447164"/>
      <w:bookmarkStart w:id="644" w:name="_Toc440620844"/>
      <w:bookmarkStart w:id="645" w:name="_Toc440631479"/>
      <w:bookmarkStart w:id="646" w:name="_Toc440875719"/>
      <w:bookmarkStart w:id="647" w:name="_Toc441131743"/>
      <w:bookmarkStart w:id="648" w:name="_Toc465865184"/>
      <w:bookmarkStart w:id="649" w:name="_Toc468976329"/>
      <w:bookmarkStart w:id="650" w:name="_Toc469483058"/>
      <w:bookmarkStart w:id="651" w:name="_Toc471897540"/>
      <w:r w:rsidRPr="00E71A48">
        <w:rPr>
          <w:szCs w:val="24"/>
        </w:rPr>
        <w:t>Проведение переговоров</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2" w:name="_Ref306138385"/>
      <w:bookmarkStart w:id="653" w:name="_Toc439323714"/>
      <w:bookmarkStart w:id="654" w:name="_Toc440361348"/>
      <w:bookmarkStart w:id="655" w:name="_Toc440376103"/>
      <w:bookmarkStart w:id="656" w:name="_Toc440376230"/>
      <w:bookmarkStart w:id="657" w:name="_Toc440382495"/>
      <w:bookmarkStart w:id="658" w:name="_Toc440447165"/>
      <w:bookmarkStart w:id="659" w:name="_Toc440620845"/>
      <w:bookmarkStart w:id="660" w:name="_Toc440631480"/>
      <w:bookmarkStart w:id="661" w:name="_Toc440875720"/>
      <w:bookmarkStart w:id="662" w:name="_Toc441131744"/>
      <w:bookmarkStart w:id="663" w:name="_Toc465865185"/>
      <w:bookmarkStart w:id="664" w:name="_Toc468976330"/>
      <w:bookmarkStart w:id="665" w:name="_Toc469483059"/>
      <w:bookmarkStart w:id="666" w:name="_Toc471897541"/>
      <w:r w:rsidRPr="00E71A48">
        <w:rPr>
          <w:szCs w:val="24"/>
        </w:rPr>
        <w:t>Оценочная стадия</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4E0F05">
        <w:fldChar w:fldCharType="begin"/>
      </w:r>
      <w:r w:rsidR="004E0F05">
        <w:instrText xml:space="preserve"> REF _Ref471897245 \r \h  \* MERGEFORMAT </w:instrText>
      </w:r>
      <w:r w:rsidR="004E0F05">
        <w:fldChar w:fldCharType="separate"/>
      </w:r>
      <w:r w:rsidR="00644A23" w:rsidRPr="00644A23">
        <w:rPr>
          <w:sz w:val="24"/>
          <w:szCs w:val="24"/>
        </w:rPr>
        <w:t>3.8</w:t>
      </w:r>
      <w:r w:rsidR="004E0F05">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7" w:name="_Ref303250967"/>
      <w:bookmarkStart w:id="668" w:name="_Toc305697378"/>
      <w:bookmarkStart w:id="669" w:name="_Toc471897542"/>
      <w:bookmarkStart w:id="670" w:name="_Toc255985696"/>
      <w:r w:rsidRPr="00E71A48">
        <w:t>Аукционная процедура понижени</w:t>
      </w:r>
      <w:r w:rsidR="00E60F8E" w:rsidRPr="00E71A48">
        <w:t>я</w:t>
      </w:r>
      <w:r w:rsidRPr="00E71A48">
        <w:t xml:space="preserve"> цены (переторжка)</w:t>
      </w:r>
      <w:bookmarkEnd w:id="667"/>
      <w:bookmarkEnd w:id="668"/>
      <w:bookmarkEnd w:id="669"/>
      <w:r w:rsidRPr="00E71A48">
        <w:t xml:space="preserve"> </w:t>
      </w:r>
    </w:p>
    <w:bookmarkEnd w:id="670"/>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1"/>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2"/>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w:t>
      </w:r>
      <w:r w:rsidRPr="00E71A48">
        <w:rPr>
          <w:iCs/>
          <w:sz w:val="24"/>
          <w:szCs w:val="24"/>
          <w:lang w:eastAsia="ru-RU"/>
        </w:rPr>
        <w:lastRenderedPageBreak/>
        <w:t xml:space="preserve">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4E0F05">
        <w:fldChar w:fldCharType="begin"/>
      </w:r>
      <w:r w:rsidR="004E0F05">
        <w:instrText xml:space="preserve"> REF _Ref465864060 \r \h  \* MERGEFORMAT </w:instrText>
      </w:r>
      <w:r w:rsidR="004E0F05">
        <w:fldChar w:fldCharType="separate"/>
      </w:r>
      <w:r w:rsidR="00644A23" w:rsidRPr="00644A23">
        <w:rPr>
          <w:iCs/>
          <w:sz w:val="24"/>
          <w:szCs w:val="24"/>
          <w:lang w:eastAsia="ru-RU"/>
        </w:rPr>
        <w:t>3.7.9</w:t>
      </w:r>
      <w:r w:rsidR="004E0F05">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4E0F05">
        <w:fldChar w:fldCharType="begin"/>
      </w:r>
      <w:r w:rsidR="004E0F05">
        <w:instrText xml:space="preserve"> REF _Ref306352987 \r \h  \* MERGEFORMAT </w:instrText>
      </w:r>
      <w:r w:rsidR="004E0F05">
        <w:fldChar w:fldCharType="separate"/>
      </w:r>
      <w:r w:rsidR="00644A23" w:rsidRPr="00644A23">
        <w:rPr>
          <w:iCs/>
          <w:sz w:val="24"/>
          <w:szCs w:val="24"/>
          <w:lang w:eastAsia="ru-RU"/>
        </w:rPr>
        <w:t>3.7.3</w:t>
      </w:r>
      <w:r w:rsidR="004E0F05">
        <w:fldChar w:fldCharType="end"/>
      </w:r>
      <w:r w:rsidRPr="008B51A2">
        <w:rPr>
          <w:iCs/>
          <w:sz w:val="24"/>
          <w:szCs w:val="24"/>
          <w:lang w:eastAsia="ru-RU"/>
        </w:rPr>
        <w:t xml:space="preserve"> - </w:t>
      </w:r>
      <w:r w:rsidR="004E0F05">
        <w:fldChar w:fldCharType="begin"/>
      </w:r>
      <w:r w:rsidR="004E0F05">
        <w:instrText xml:space="preserve"> REF _Ref306353005 \r \h  \* MERGEFORMAT </w:instrText>
      </w:r>
      <w:r w:rsidR="004E0F05">
        <w:fldChar w:fldCharType="separate"/>
      </w:r>
      <w:r w:rsidR="00644A23" w:rsidRPr="00644A23">
        <w:rPr>
          <w:iCs/>
          <w:sz w:val="24"/>
          <w:szCs w:val="24"/>
          <w:lang w:eastAsia="ru-RU"/>
        </w:rPr>
        <w:t>3.7.5</w:t>
      </w:r>
      <w:r w:rsidR="004E0F05">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3"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3"/>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4" w:name="_Ref465847813"/>
      <w:bookmarkStart w:id="675"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4"/>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5"/>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 xml:space="preserve">Если при проведении любого из этапов </w:t>
      </w:r>
      <w:r w:rsidRPr="006D76B4">
        <w:rPr>
          <w:bCs w:val="0"/>
          <w:sz w:val="24"/>
          <w:szCs w:val="24"/>
        </w:rPr>
        <w:t xml:space="preserve">Аукционной процедуры на понижение цены (переторжки) Участник предложил </w:t>
      </w:r>
      <w:r w:rsidRPr="006D76B4">
        <w:rPr>
          <w:rFonts w:eastAsia="Times New Roman,Italic"/>
          <w:bCs w:val="0"/>
          <w:iCs/>
          <w:sz w:val="24"/>
          <w:szCs w:val="24"/>
        </w:rPr>
        <w:t>демпинговую цену</w:t>
      </w:r>
      <w:r w:rsidRPr="006D76B4">
        <w:rPr>
          <w:sz w:val="24"/>
          <w:szCs w:val="24"/>
        </w:rPr>
        <w:t xml:space="preserve">, то к </w:t>
      </w:r>
      <w:r w:rsidRPr="006D76B4">
        <w:rPr>
          <w:rFonts w:eastAsia="Times New Roman,Italic"/>
          <w:bCs w:val="0"/>
          <w:iCs/>
          <w:sz w:val="24"/>
          <w:szCs w:val="24"/>
        </w:rPr>
        <w:t xml:space="preserve">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644A23" w:rsidRPr="00644A23">
        <w:rPr>
          <w:rFonts w:eastAsia="Times New Roman,Italic"/>
          <w:bCs w:val="0"/>
          <w:iCs/>
          <w:sz w:val="24"/>
          <w:szCs w:val="24"/>
        </w:rPr>
        <w:t>3.11</w:t>
      </w:r>
      <w:r w:rsidR="004E0F05">
        <w:fldChar w:fldCharType="end"/>
      </w:r>
      <w:r w:rsidRPr="006D76B4">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4E0F05">
        <w:fldChar w:fldCharType="begin"/>
      </w:r>
      <w:r w:rsidR="004E0F05">
        <w:instrText xml:space="preserve"> REF _Ref468976069 \r \h  \* MERGEFORMAT </w:instrText>
      </w:r>
      <w:r w:rsidR="004E0F05">
        <w:fldChar w:fldCharType="separate"/>
      </w:r>
      <w:r w:rsidR="00644A23" w:rsidRPr="00644A23">
        <w:rPr>
          <w:rFonts w:eastAsia="Times New Roman,Italic"/>
          <w:bCs w:val="0"/>
          <w:iCs/>
          <w:sz w:val="24"/>
          <w:szCs w:val="24"/>
        </w:rPr>
        <w:t>3.7.8</w:t>
      </w:r>
      <w:r w:rsidR="004E0F05">
        <w:fldChar w:fldCharType="end"/>
      </w:r>
      <w:r w:rsidRPr="006D76B4">
        <w:rPr>
          <w:rFonts w:eastAsia="Times New Roman,Italic"/>
          <w:bCs w:val="0"/>
          <w:iCs/>
          <w:sz w:val="24"/>
          <w:szCs w:val="24"/>
        </w:rPr>
        <w:t xml:space="preserve">, </w:t>
      </w:r>
      <w:proofErr w:type="gramStart"/>
      <w:r w:rsidRPr="006D76B4">
        <w:rPr>
          <w:rFonts w:eastAsia="Times New Roman,Italic"/>
          <w:bCs w:val="0"/>
          <w:iCs/>
          <w:sz w:val="24"/>
          <w:szCs w:val="24"/>
        </w:rPr>
        <w:t>предоставляет документы</w:t>
      </w:r>
      <w:proofErr w:type="gramEnd"/>
      <w:r w:rsidRPr="006D76B4">
        <w:rPr>
          <w:rFonts w:eastAsia="Times New Roman,Italic"/>
          <w:bCs w:val="0"/>
          <w:iCs/>
          <w:sz w:val="24"/>
          <w:szCs w:val="24"/>
        </w:rPr>
        <w:t xml:space="preserve">, предусмотренные подпунктом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6D76B4">
        <w:rPr>
          <w:rFonts w:eastAsia="Times New Roman,Italic"/>
          <w:bCs w:val="0"/>
          <w:iCs/>
          <w:sz w:val="24"/>
          <w:szCs w:val="24"/>
        </w:rPr>
        <w:t xml:space="preserve">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предоставляются</w:t>
      </w:r>
      <w:proofErr w:type="gramEnd"/>
      <w:r w:rsidRPr="006D76B4">
        <w:rPr>
          <w:rFonts w:eastAsia="Times New Roman,Italic"/>
          <w:bCs w:val="0"/>
          <w:iCs/>
          <w:sz w:val="24"/>
          <w:szCs w:val="24"/>
        </w:rPr>
        <w:t xml:space="preserve">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676" w:name="_Ref471897245"/>
      <w:bookmarkStart w:id="677" w:name="_Toc471897543"/>
      <w:bookmarkStart w:id="678" w:name="_Ref303681924"/>
      <w:bookmarkStart w:id="679" w:name="_Ref303683914"/>
      <w:r w:rsidRPr="00845038">
        <w:t>О приоритете закупки работ, выполняемых российскими лицами, по отношению к работам, выполняемым иностранными лицами</w:t>
      </w:r>
      <w:bookmarkEnd w:id="676"/>
      <w:bookmarkEnd w:id="677"/>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224D1B">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w:t>
      </w:r>
      <w:r w:rsidRPr="00224D1B">
        <w:rPr>
          <w:sz w:val="24"/>
          <w:szCs w:val="24"/>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24D1B">
        <w:rPr>
          <w:sz w:val="24"/>
          <w:szCs w:val="24"/>
        </w:rPr>
        <w:t xml:space="preserve"> требований п. 4.5.1 Единого стандарта закупок ПАО «</w:t>
      </w:r>
      <w:proofErr w:type="spellStart"/>
      <w:r w:rsidRPr="00224D1B">
        <w:rPr>
          <w:sz w:val="24"/>
          <w:szCs w:val="24"/>
        </w:rPr>
        <w:t>Россети</w:t>
      </w:r>
      <w:proofErr w:type="spellEnd"/>
      <w:r w:rsidRPr="00224D1B">
        <w:rPr>
          <w:sz w:val="24"/>
          <w:szCs w:val="24"/>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570763"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w:t>
      </w:r>
      <w:r w:rsidRPr="00570763">
        <w:rPr>
          <w:sz w:val="24"/>
          <w:szCs w:val="24"/>
        </w:rPr>
        <w:t xml:space="preserve">Договора, сниженной на 15 процентов (коэффициент приоритета при закупке работ, выполняемых российскими лицами </w:t>
      </w:r>
      <w:proofErr w:type="gramStart"/>
      <w:r w:rsidRPr="00570763">
        <w:rPr>
          <w:i/>
          <w:sz w:val="24"/>
          <w:szCs w:val="24"/>
          <w:lang w:val="en-US"/>
        </w:rPr>
        <w:t>k</w:t>
      </w:r>
      <w:proofErr w:type="gramEnd"/>
      <w:r w:rsidRPr="00570763">
        <w:rPr>
          <w:i/>
          <w:sz w:val="24"/>
          <w:szCs w:val="24"/>
          <w:vertAlign w:val="subscript"/>
        </w:rPr>
        <w:t>ПРИОР</w:t>
      </w:r>
      <w:r w:rsidRPr="00570763">
        <w:rPr>
          <w:sz w:val="24"/>
          <w:szCs w:val="24"/>
        </w:rPr>
        <w:t xml:space="preserve">=0,85, иначе </w:t>
      </w:r>
      <w:r w:rsidRPr="00570763">
        <w:rPr>
          <w:i/>
          <w:sz w:val="24"/>
          <w:szCs w:val="24"/>
          <w:lang w:val="en-US"/>
        </w:rPr>
        <w:t>k</w:t>
      </w:r>
      <w:r w:rsidRPr="00570763">
        <w:rPr>
          <w:i/>
          <w:sz w:val="24"/>
          <w:szCs w:val="24"/>
          <w:vertAlign w:val="subscript"/>
        </w:rPr>
        <w:t>ПРИОР</w:t>
      </w:r>
      <w:r w:rsidRPr="00570763">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845038" w:rsidRPr="00570763"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570763">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570763">
        <w:rPr>
          <w:rFonts w:ascii="Times New Roman" w:hAnsi="Times New Roman" w:cs="Times New Roman"/>
          <w:sz w:val="24"/>
          <w:szCs w:val="24"/>
        </w:rPr>
        <w:t xml:space="preserve">а) закупка признана несостоявшейся (п. </w:t>
      </w:r>
      <w:r w:rsidR="004E0F05" w:rsidRPr="00570763">
        <w:fldChar w:fldCharType="begin"/>
      </w:r>
      <w:r w:rsidR="004E0F05" w:rsidRPr="00570763">
        <w:instrText xml:space="preserve"> REF _Ref303251044 \r \h  \* MERGEFORMAT </w:instrText>
      </w:r>
      <w:r w:rsidR="004E0F05" w:rsidRPr="00570763">
        <w:fldChar w:fldCharType="separate"/>
      </w:r>
      <w:r w:rsidR="00644A23" w:rsidRPr="00570763">
        <w:rPr>
          <w:rFonts w:ascii="Times New Roman" w:hAnsi="Times New Roman" w:cs="Times New Roman"/>
          <w:sz w:val="24"/>
          <w:szCs w:val="24"/>
        </w:rPr>
        <w:t>3.10</w:t>
      </w:r>
      <w:r w:rsidR="004E0F05" w:rsidRPr="00570763">
        <w:fldChar w:fldCharType="end"/>
      </w:r>
      <w:r w:rsidRPr="00570763">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w:t>
      </w:r>
      <w:r w:rsidRPr="00224D1B">
        <w:rPr>
          <w:rFonts w:ascii="Times New Roman" w:hAnsi="Times New Roman" w:cs="Times New Roman"/>
          <w:sz w:val="24"/>
          <w:szCs w:val="24"/>
        </w:rPr>
        <w:t xml:space="preserve">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proofErr w:type="gramStart"/>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proofErr w:type="gramStart"/>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roofErr w:type="gramEnd"/>
    </w:p>
    <w:p w:rsidR="00717F60" w:rsidRPr="00E71A48" w:rsidRDefault="00717F60" w:rsidP="00E71A48">
      <w:pPr>
        <w:pStyle w:val="2"/>
        <w:tabs>
          <w:tab w:val="clear" w:pos="1700"/>
          <w:tab w:val="left" w:pos="709"/>
        </w:tabs>
        <w:spacing w:line="264" w:lineRule="auto"/>
      </w:pPr>
      <w:bookmarkStart w:id="680" w:name="_Toc471897544"/>
      <w:bookmarkStart w:id="681" w:name="_Ref471897715"/>
      <w:bookmarkStart w:id="682" w:name="_Ref471897728"/>
      <w:r w:rsidRPr="00E71A48">
        <w:t xml:space="preserve">Подведение итогов </w:t>
      </w:r>
      <w:r w:rsidR="00DF639D" w:rsidRPr="00E71A48">
        <w:t>З</w:t>
      </w:r>
      <w:r w:rsidRPr="00E71A48">
        <w:t>апроса предложений</w:t>
      </w:r>
      <w:bookmarkEnd w:id="678"/>
      <w:bookmarkEnd w:id="679"/>
      <w:bookmarkEnd w:id="680"/>
      <w:bookmarkEnd w:id="681"/>
      <w:bookmarkEnd w:id="682"/>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83" w:name="_Ref440290296"/>
      <w:r w:rsidRPr="00E71A48">
        <w:rPr>
          <w:sz w:val="24"/>
          <w:szCs w:val="24"/>
        </w:rPr>
        <w:t xml:space="preserve">По результатам оценочной стадии Закупочная комиссия принимает решение </w:t>
      </w:r>
      <w:r w:rsidRPr="00E71A48">
        <w:rPr>
          <w:sz w:val="24"/>
          <w:szCs w:val="24"/>
        </w:rPr>
        <w:lastRenderedPageBreak/>
        <w:t xml:space="preserve">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644A23">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6C77D6" w:rsidRPr="00EB7A17" w:rsidRDefault="006C77D6"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4" w:name="_Ref303251044"/>
      <w:bookmarkStart w:id="685" w:name="_Toc471897545"/>
      <w:bookmarkStart w:id="686" w:name="_Ref191386295"/>
      <w:r w:rsidRPr="00E71A48">
        <w:t xml:space="preserve">Признание запроса предложений </w:t>
      </w:r>
      <w:proofErr w:type="gramStart"/>
      <w:r w:rsidRPr="00E71A48">
        <w:t>несостоявшимся</w:t>
      </w:r>
      <w:bookmarkEnd w:id="684"/>
      <w:bookmarkEnd w:id="685"/>
      <w:proofErr w:type="gramEnd"/>
    </w:p>
    <w:p w:rsidR="00717F60" w:rsidRPr="00E71A48" w:rsidRDefault="00717F60" w:rsidP="00644A23">
      <w:pPr>
        <w:widowControl w:val="0"/>
        <w:numPr>
          <w:ilvl w:val="2"/>
          <w:numId w:val="90"/>
        </w:numPr>
        <w:tabs>
          <w:tab w:val="num" w:pos="1134"/>
        </w:tabs>
        <w:overflowPunct w:val="0"/>
        <w:autoSpaceDE w:val="0"/>
        <w:spacing w:line="264" w:lineRule="auto"/>
        <w:ind w:left="0" w:firstLine="709"/>
        <w:rPr>
          <w:sz w:val="24"/>
          <w:szCs w:val="24"/>
        </w:rPr>
      </w:pPr>
      <w:bookmarkStart w:id="68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644A23">
      <w:pPr>
        <w:widowControl w:val="0"/>
        <w:numPr>
          <w:ilvl w:val="2"/>
          <w:numId w:val="90"/>
        </w:numPr>
        <w:tabs>
          <w:tab w:val="num" w:pos="1134"/>
        </w:tabs>
        <w:overflowPunct w:val="0"/>
        <w:autoSpaceDE w:val="0"/>
        <w:spacing w:line="264" w:lineRule="auto"/>
        <w:ind w:left="0" w:firstLine="709"/>
        <w:rPr>
          <w:bCs w:val="0"/>
          <w:sz w:val="24"/>
          <w:szCs w:val="24"/>
          <w:lang w:eastAsia="ru-RU"/>
        </w:rPr>
      </w:pPr>
      <w:bookmarkStart w:id="68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689"/>
    </w:p>
    <w:p w:rsidR="00F20C7B" w:rsidRPr="00E71A48" w:rsidRDefault="00F20C7B" w:rsidP="00644A23">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644A23">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644A23">
      <w:pPr>
        <w:numPr>
          <w:ilvl w:val="0"/>
          <w:numId w:val="49"/>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90" w:name="_Toc468975449"/>
      <w:bookmarkStart w:id="691" w:name="_Ref465670219"/>
      <w:bookmarkStart w:id="692" w:name="_Toc468355877"/>
      <w:bookmarkStart w:id="693" w:name="_Toc471897546"/>
      <w:bookmarkStart w:id="694" w:name="_Ref303683929"/>
      <w:r>
        <w:rPr>
          <w:bCs w:val="0"/>
        </w:rPr>
        <w:t>Антидемпинговые меры</w:t>
      </w:r>
      <w:bookmarkEnd w:id="690"/>
      <w:bookmarkEnd w:id="691"/>
      <w:bookmarkEnd w:id="692"/>
      <w:bookmarkEnd w:id="693"/>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AE7BD7">
        <w:rPr>
          <w:rFonts w:eastAsia="Times New Roman,Italic"/>
          <w:bCs w:val="0"/>
          <w:iCs/>
          <w:sz w:val="24"/>
          <w:szCs w:val="24"/>
        </w:rPr>
        <w:t xml:space="preserve">При предложении </w:t>
      </w:r>
      <w:r w:rsidR="00AE7BD7" w:rsidRPr="000B3BAA">
        <w:rPr>
          <w:sz w:val="24"/>
          <w:szCs w:val="24"/>
          <w:lang w:eastAsia="ru-RU"/>
        </w:rPr>
        <w:t>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w:t>
      </w:r>
      <w:r w:rsidR="00AE7BD7" w:rsidRPr="006D76B4">
        <w:rPr>
          <w:sz w:val="24"/>
          <w:szCs w:val="24"/>
          <w:lang w:eastAsia="ru-RU"/>
        </w:rPr>
        <w:t xml:space="preserve">, изложенные в данном разделе документации. </w:t>
      </w:r>
      <w:r w:rsidR="00C31D7F" w:rsidRPr="006D76B4">
        <w:rPr>
          <w:sz w:val="24"/>
          <w:szCs w:val="24"/>
        </w:rPr>
        <w:t xml:space="preserve">Расчет для </w:t>
      </w:r>
      <w:r w:rsidR="00C31D7F" w:rsidRPr="006D76B4">
        <w:rPr>
          <w:sz w:val="24"/>
          <w:szCs w:val="24"/>
        </w:rPr>
        <w:lastRenderedPageBreak/>
        <w:t>определения демпинговой цены производится по приведенным единичным расценкам, указанным в Заявк</w:t>
      </w:r>
      <w:proofErr w:type="gramStart"/>
      <w:r w:rsidR="00C31D7F" w:rsidRPr="006D76B4">
        <w:rPr>
          <w:sz w:val="24"/>
          <w:szCs w:val="24"/>
        </w:rPr>
        <w:t>е(</w:t>
      </w:r>
      <w:proofErr w:type="gramEnd"/>
      <w:r w:rsidR="00C31D7F" w:rsidRPr="006D76B4">
        <w:rPr>
          <w:sz w:val="24"/>
          <w:szCs w:val="24"/>
        </w:rPr>
        <w:t>ах) Участника(</w:t>
      </w:r>
      <w:proofErr w:type="spellStart"/>
      <w:r w:rsidR="00C31D7F" w:rsidRPr="006D76B4">
        <w:rPr>
          <w:sz w:val="24"/>
          <w:szCs w:val="24"/>
        </w:rPr>
        <w:t>ов</w:t>
      </w:r>
      <w:proofErr w:type="spellEnd"/>
      <w:r w:rsidR="00C31D7F" w:rsidRPr="006D76B4">
        <w:rPr>
          <w:sz w:val="24"/>
          <w:szCs w:val="24"/>
        </w:rPr>
        <w:t xml:space="preserve">) (без НДС) и без учета предоставления приоритета </w:t>
      </w:r>
      <w:r w:rsidR="003F5D3B" w:rsidRPr="006D76B4">
        <w:rPr>
          <w:sz w:val="24"/>
          <w:szCs w:val="24"/>
        </w:rPr>
        <w:t>работам, выполняемым российскими лицами</w:t>
      </w:r>
      <w:r w:rsidR="00C31D7F" w:rsidRPr="006D76B4">
        <w:rPr>
          <w:sz w:val="24"/>
          <w:szCs w:val="24"/>
        </w:rPr>
        <w:t>. Участник считается предложившим демпинговую цену, если для него выполняется следующее соотношение: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5pt;height:60.75pt" o:ole="" fillcolor="window">
            <v:imagedata r:id="rId37" o:title=""/>
          </v:shape>
          <o:OLEObject Type="Embed" ProgID="Equation.3" ShapeID="_x0000_i1025" DrawAspect="Content" ObjectID="_1603799561" r:id="rId38"/>
        </w:object>
      </w:r>
      <w:r w:rsidRPr="006D76B4">
        <w:rPr>
          <w:b w:val="0"/>
        </w:rPr>
        <w:t>&gt;1,33, где: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1060" w:dyaOrig="440">
          <v:shape id="_x0000_i1026" type="#_x0000_t75" style="width:53.2pt;height:21.9pt" o:ole="">
            <v:imagedata r:id="rId39" o:title=""/>
          </v:shape>
          <o:OLEObject Type="Embed" ProgID="Equation.3" ShapeID="_x0000_i1026" DrawAspect="Content" ObjectID="_1603799562" r:id="rId40"/>
        </w:object>
      </w:r>
      <w:r w:rsidRPr="006D76B4">
        <w:rPr>
          <w:b w:val="0"/>
        </w:rPr>
        <w:t xml:space="preserve">– единичная начальная (максимальная) расценка (цена), указанная в приложении №1 к настоящей документации;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380" w:dyaOrig="440">
          <v:shape id="_x0000_i1027" type="#_x0000_t75" style="width:18.8pt;height:21.9pt" o:ole="">
            <v:imagedata r:id="rId41" o:title=""/>
          </v:shape>
          <o:OLEObject Type="Embed" ProgID="Equation.3" ShapeID="_x0000_i1027" DrawAspect="Content" ObjectID="_1603799563" r:id="rId42"/>
        </w:object>
      </w:r>
      <w:r w:rsidRPr="006D76B4">
        <w:rPr>
          <w:b w:val="0"/>
        </w:rPr>
        <w:t xml:space="preserve">– оцениваемая, предложенная Участником цена продукции, по каждой позиции;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lang w:val="en-US"/>
        </w:rPr>
        <w:t>n</w:t>
      </w:r>
      <w:r w:rsidRPr="006D76B4">
        <w:rPr>
          <w:b w:val="0"/>
        </w:rPr>
        <w:t xml:space="preserve"> – </w:t>
      </w:r>
      <w:proofErr w:type="gramStart"/>
      <w:r w:rsidRPr="006D76B4">
        <w:rPr>
          <w:b w:val="0"/>
        </w:rPr>
        <w:t>количество</w:t>
      </w:r>
      <w:proofErr w:type="gramEnd"/>
      <w:r w:rsidRPr="006D76B4">
        <w:rPr>
          <w:b w:val="0"/>
        </w:rPr>
        <w:t xml:space="preserve"> позиций продукции;</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rPr>
        <w:t xml:space="preserve">1,33 </w:t>
      </w:r>
      <w:r w:rsidRPr="006D76B4">
        <w:rPr>
          <w:b w:val="0"/>
        </w:rPr>
        <w:t>– показатель снижения усредненных (взвешенных) единичных расценок Участника более чем на 25% по отношению к единичным начальным (максимальным) расценкам, указанным в приложении №1 к настоящей документации.</w:t>
      </w:r>
    </w:p>
    <w:p w:rsidR="008471C7" w:rsidRPr="00C31D7F" w:rsidRDefault="008471C7" w:rsidP="00644A23">
      <w:pPr>
        <w:widowControl w:val="0"/>
        <w:numPr>
          <w:ilvl w:val="2"/>
          <w:numId w:val="93"/>
        </w:numPr>
        <w:overflowPunct w:val="0"/>
        <w:autoSpaceDE w:val="0"/>
        <w:spacing w:line="264" w:lineRule="auto"/>
        <w:ind w:left="0" w:firstLine="567"/>
        <w:rPr>
          <w:bCs w:val="0"/>
          <w:sz w:val="24"/>
          <w:szCs w:val="24"/>
        </w:rPr>
      </w:pPr>
      <w:bookmarkStart w:id="695" w:name="_Ref465675151"/>
      <w:r w:rsidRPr="006D76B4">
        <w:rPr>
          <w:rFonts w:eastAsia="Times New Roman,Italic"/>
          <w:bCs w:val="0"/>
          <w:iCs/>
          <w:sz w:val="24"/>
          <w:szCs w:val="24"/>
        </w:rPr>
        <w:t>Участник при представлении предложения с демпинговой ценой обязан представить в составе заявки обоснование</w:t>
      </w:r>
      <w:r w:rsidRPr="00C31D7F">
        <w:rPr>
          <w:rFonts w:eastAsia="Times New Roman,Italic"/>
          <w:bCs w:val="0"/>
          <w:iCs/>
          <w:sz w:val="24"/>
          <w:szCs w:val="24"/>
        </w:rPr>
        <w:t xml:space="preserve"> предлагаемой цены, которое может включать один или несколько документов, заверенных подписью и печатью (при ее наличии) у Участника:</w:t>
      </w:r>
      <w:bookmarkEnd w:id="695"/>
    </w:p>
    <w:p w:rsidR="008471C7" w:rsidRPr="00C31D7F" w:rsidRDefault="008471C7" w:rsidP="00644A23">
      <w:pPr>
        <w:numPr>
          <w:ilvl w:val="0"/>
          <w:numId w:val="91"/>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6D76B4" w:rsidRDefault="008471C7" w:rsidP="00644A23">
      <w:pPr>
        <w:numPr>
          <w:ilvl w:val="0"/>
          <w:numId w:val="91"/>
        </w:numPr>
        <w:tabs>
          <w:tab w:val="left" w:pos="1620"/>
        </w:tabs>
        <w:suppressAutoHyphens w:val="0"/>
        <w:spacing w:after="120" w:line="240" w:lineRule="auto"/>
        <w:rPr>
          <w:rFonts w:eastAsia="Times New Roman,Italic"/>
          <w:bCs w:val="0"/>
          <w:iCs/>
          <w:sz w:val="24"/>
          <w:szCs w:val="24"/>
        </w:rPr>
      </w:pPr>
      <w:proofErr w:type="gramStart"/>
      <w:r w:rsidRPr="00C31D7F">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Pr>
          <w:rFonts w:eastAsia="Times New Roman,Italic"/>
          <w:bCs w:val="0"/>
          <w:iCs/>
          <w:sz w:val="24"/>
          <w:szCs w:val="24"/>
        </w:rPr>
        <w:t>,</w:t>
      </w:r>
      <w:r w:rsidRPr="00C31D7F">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C31D7F">
        <w:rPr>
          <w:sz w:val="24"/>
          <w:szCs w:val="24"/>
        </w:rPr>
        <w:t xml:space="preserve">гарантийное письмо от производителя с указанием цены предлагаемой к поставке продукции (при этом данное письмо </w:t>
      </w:r>
      <w:r w:rsidRPr="006D76B4">
        <w:rPr>
          <w:sz w:val="24"/>
          <w:szCs w:val="24"/>
        </w:rPr>
        <w:t xml:space="preserve">должно быть заверено </w:t>
      </w:r>
      <w:r w:rsidRPr="006D76B4">
        <w:rPr>
          <w:rFonts w:eastAsia="Times New Roman,Italic"/>
          <w:bCs w:val="0"/>
          <w:iCs/>
          <w:sz w:val="24"/>
          <w:szCs w:val="24"/>
        </w:rPr>
        <w:t xml:space="preserve">подписью и печатью </w:t>
      </w:r>
      <w:r w:rsidRPr="006D76B4">
        <w:rPr>
          <w:sz w:val="24"/>
          <w:szCs w:val="24"/>
        </w:rPr>
        <w:t>производителя</w:t>
      </w:r>
      <w:r w:rsidRPr="006D76B4">
        <w:rPr>
          <w:rFonts w:eastAsia="Times New Roman,Italic"/>
          <w:bCs w:val="0"/>
          <w:iCs/>
          <w:sz w:val="24"/>
          <w:szCs w:val="24"/>
        </w:rPr>
        <w:t>)</w:t>
      </w:r>
      <w:r w:rsidRPr="006D76B4">
        <w:rPr>
          <w:sz w:val="24"/>
          <w:szCs w:val="24"/>
        </w:rPr>
        <w:t>;</w:t>
      </w:r>
      <w:proofErr w:type="gramEnd"/>
      <w:r w:rsidRPr="006D76B4">
        <w:rPr>
          <w:sz w:val="24"/>
          <w:szCs w:val="24"/>
        </w:rPr>
        <w:t xml:space="preserve"> иные документы и расчеты, подтверждающие возможность участника закупки осуществить поставку продукции по </w:t>
      </w:r>
      <w:r w:rsidRPr="006D76B4">
        <w:rPr>
          <w:rFonts w:eastAsia="Times New Roman,Italic"/>
          <w:bCs w:val="0"/>
          <w:iCs/>
          <w:sz w:val="24"/>
          <w:szCs w:val="24"/>
        </w:rPr>
        <w:t>предлагаемой цене и обоснование этой цены.</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bCs w:val="0"/>
          <w:sz w:val="24"/>
          <w:szCs w:val="24"/>
        </w:rPr>
        <w:t>Непредставление Участником</w:t>
      </w:r>
      <w:r w:rsidR="00C31D7F" w:rsidRPr="006D76B4">
        <w:rPr>
          <w:rFonts w:eastAsia="Times New Roman,Italic"/>
          <w:iCs/>
          <w:sz w:val="24"/>
          <w:szCs w:val="24"/>
        </w:rPr>
        <w:t>, предложившим демпинговую цену, документов, указанных</w:t>
      </w:r>
      <w:r w:rsidR="00C31D7F" w:rsidRPr="006D76B4">
        <w:rPr>
          <w:sz w:val="24"/>
          <w:szCs w:val="24"/>
        </w:rPr>
        <w:t xml:space="preserve"> </w:t>
      </w:r>
      <w:r w:rsidRPr="006D76B4">
        <w:rPr>
          <w:bCs w:val="0"/>
          <w:sz w:val="24"/>
          <w:szCs w:val="24"/>
        </w:rPr>
        <w:t xml:space="preserve">в п. </w:t>
      </w:r>
      <w:r w:rsidR="004E0F05">
        <w:fldChar w:fldCharType="begin"/>
      </w:r>
      <w:r w:rsidR="004E0F05">
        <w:instrText xml:space="preserve"> REF _Ref465675151 \r \h  \* MERGEFORMAT </w:instrText>
      </w:r>
      <w:r w:rsidR="004E0F05">
        <w:fldChar w:fldCharType="separate"/>
      </w:r>
      <w:r w:rsidR="00644A23" w:rsidRPr="00644A23">
        <w:rPr>
          <w:bCs w:val="0"/>
          <w:sz w:val="24"/>
          <w:szCs w:val="24"/>
        </w:rPr>
        <w:t>3.11.2</w:t>
      </w:r>
      <w:r w:rsidR="004E0F05">
        <w:fldChar w:fldCharType="end"/>
      </w:r>
      <w:r w:rsidRPr="006D76B4">
        <w:rPr>
          <w:bCs w:val="0"/>
          <w:sz w:val="24"/>
          <w:szCs w:val="24"/>
        </w:rPr>
        <w:t>, будет являться причиной отклонения Участника.</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C31D7F" w:rsidRPr="006D76B4">
        <w:rPr>
          <w:rFonts w:eastAsia="Times New Roman,Italic"/>
          <w:iCs/>
          <w:sz w:val="24"/>
          <w:szCs w:val="24"/>
        </w:rPr>
        <w:t xml:space="preserve">Закупочной комиссией предложенной Участником </w:t>
      </w:r>
      <w:r w:rsidRPr="006D76B4">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6D76B4">
        <w:rPr>
          <w:sz w:val="24"/>
          <w:szCs w:val="24"/>
        </w:rPr>
        <w:t>проверять соответствие предоставленных Участником заявлений, документов и информации действительности</w:t>
      </w:r>
      <w:r w:rsidRPr="006D76B4">
        <w:rPr>
          <w:rFonts w:eastAsia="Times New Roman,Italic"/>
          <w:bCs w:val="0"/>
          <w:iCs/>
          <w:sz w:val="24"/>
          <w:szCs w:val="24"/>
        </w:rPr>
        <w:t xml:space="preserve"> в соответствии с подпунктом </w:t>
      </w:r>
      <w:r w:rsidR="004E0F05">
        <w:fldChar w:fldCharType="begin"/>
      </w:r>
      <w:r w:rsidR="004E0F05">
        <w:instrText xml:space="preserve"> REF _Ref468976124 \r \h  \* MERGEFORMAT </w:instrText>
      </w:r>
      <w:r w:rsidR="004E0F05">
        <w:fldChar w:fldCharType="separate"/>
      </w:r>
      <w:r w:rsidR="00644A23" w:rsidRPr="00644A23">
        <w:rPr>
          <w:rFonts w:eastAsia="Times New Roman,Italic"/>
          <w:bCs w:val="0"/>
          <w:iCs/>
          <w:sz w:val="24"/>
          <w:szCs w:val="24"/>
        </w:rPr>
        <w:t>3.6.2.5</w:t>
      </w:r>
      <w:r w:rsidR="004E0F05">
        <w:fldChar w:fldCharType="end"/>
      </w:r>
      <w:r w:rsidRPr="006D76B4">
        <w:rPr>
          <w:rFonts w:eastAsia="Times New Roman,Italic"/>
          <w:bCs w:val="0"/>
          <w:iCs/>
          <w:sz w:val="24"/>
          <w:szCs w:val="24"/>
        </w:rPr>
        <w:t xml:space="preserve"> документации.</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rFonts w:eastAsia="Times New Roman,Italic"/>
          <w:bCs w:val="0"/>
          <w:iCs/>
          <w:sz w:val="24"/>
          <w:szCs w:val="24"/>
        </w:rPr>
        <w:t>Заявка Участника, содержащая демпинговую цену</w:t>
      </w:r>
      <w:r w:rsidR="00C31D7F" w:rsidRPr="006D76B4">
        <w:rPr>
          <w:rFonts w:eastAsia="Times New Roman,Italic"/>
          <w:bCs w:val="0"/>
          <w:iCs/>
          <w:sz w:val="24"/>
          <w:szCs w:val="24"/>
        </w:rPr>
        <w:t>,</w:t>
      </w:r>
      <w:r w:rsidRPr="006D76B4">
        <w:rPr>
          <w:rFonts w:eastAsia="Times New Roman,Italic"/>
          <w:bCs w:val="0"/>
          <w:iCs/>
          <w:sz w:val="24"/>
          <w:szCs w:val="24"/>
        </w:rPr>
        <w:t xml:space="preserve"> </w:t>
      </w:r>
      <w:r w:rsidR="00AE7BD7" w:rsidRPr="006D76B4">
        <w:rPr>
          <w:rFonts w:eastAsia="Times New Roman,Italic"/>
          <w:bCs w:val="0"/>
          <w:iCs/>
          <w:sz w:val="24"/>
          <w:szCs w:val="24"/>
        </w:rPr>
        <w:t>т</w:t>
      </w:r>
      <w:r w:rsidRPr="006D76B4">
        <w:rPr>
          <w:rFonts w:eastAsia="Times New Roman,Italic"/>
          <w:bCs w:val="0"/>
          <w:iCs/>
          <w:sz w:val="24"/>
          <w:szCs w:val="24"/>
        </w:rPr>
        <w:t xml:space="preserve">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w:t>
      </w:r>
      <w:r w:rsidRPr="006D76B4">
        <w:rPr>
          <w:rFonts w:eastAsia="Times New Roman,Italic"/>
          <w:bCs w:val="0"/>
          <w:iCs/>
          <w:sz w:val="24"/>
          <w:szCs w:val="24"/>
        </w:rPr>
        <w:lastRenderedPageBreak/>
        <w:t>бюджеты бюджетной системы Российско</w:t>
      </w:r>
      <w:bookmarkStart w:id="696" w:name="_GoBack"/>
      <w:bookmarkEnd w:id="696"/>
      <w:r w:rsidRPr="006D76B4">
        <w:rPr>
          <w:rFonts w:eastAsia="Times New Roman,Italic"/>
          <w:bCs w:val="0"/>
          <w:iCs/>
          <w:sz w:val="24"/>
          <w:szCs w:val="24"/>
        </w:rPr>
        <w:t>й Федерации.</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sz w:val="24"/>
          <w:szCs w:val="24"/>
        </w:rPr>
        <w:t xml:space="preserve">Участник, </w:t>
      </w:r>
      <w:r w:rsidR="00AE7BD7" w:rsidRPr="006D76B4">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6D76B4">
        <w:rPr>
          <w:sz w:val="24"/>
          <w:szCs w:val="24"/>
        </w:rPr>
        <w:t xml:space="preserve">в </w:t>
      </w:r>
      <w:proofErr w:type="spellStart"/>
      <w:r w:rsidR="00CC54C2" w:rsidRPr="006D76B4">
        <w:rPr>
          <w:sz w:val="24"/>
          <w:szCs w:val="24"/>
        </w:rPr>
        <w:t>пп</w:t>
      </w:r>
      <w:proofErr w:type="spellEnd"/>
      <w:r w:rsidR="00CC54C2" w:rsidRPr="006D76B4">
        <w:rPr>
          <w:sz w:val="24"/>
          <w:szCs w:val="24"/>
        </w:rPr>
        <w:t xml:space="preserve">.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Pr="006D76B4">
        <w:rPr>
          <w:sz w:val="24"/>
          <w:szCs w:val="24"/>
        </w:rPr>
        <w:t>.</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sz w:val="24"/>
          <w:szCs w:val="24"/>
        </w:rPr>
        <w:t>В случае</w:t>
      </w:r>
      <w:proofErr w:type="gramStart"/>
      <w:r w:rsidRPr="006D76B4">
        <w:rPr>
          <w:sz w:val="24"/>
          <w:szCs w:val="24"/>
        </w:rPr>
        <w:t>,</w:t>
      </w:r>
      <w:proofErr w:type="gramEnd"/>
      <w:r w:rsidRPr="006D76B4">
        <w:rPr>
          <w:sz w:val="24"/>
          <w:szCs w:val="24"/>
        </w:rPr>
        <w:t xml:space="preserve"> если по итогам анализа документов, представленных Участником, предложившим </w:t>
      </w:r>
      <w:r w:rsidRPr="006D76B4">
        <w:rPr>
          <w:rFonts w:eastAsia="Times New Roman,Italic"/>
          <w:bCs w:val="0"/>
          <w:iCs/>
          <w:sz w:val="24"/>
          <w:szCs w:val="24"/>
        </w:rPr>
        <w:t>демпинговую цену</w:t>
      </w:r>
      <w:r w:rsidRPr="006D76B4">
        <w:rPr>
          <w:sz w:val="24"/>
          <w:szCs w:val="24"/>
        </w:rPr>
        <w:t xml:space="preserve">, будет установлено, </w:t>
      </w:r>
      <w:r w:rsidR="00AE7BD7" w:rsidRPr="006D76B4">
        <w:rPr>
          <w:sz w:val="24"/>
          <w:szCs w:val="24"/>
        </w:rPr>
        <w:t xml:space="preserve">что </w:t>
      </w:r>
      <w:r w:rsidR="00AE7BD7" w:rsidRPr="006D76B4">
        <w:rPr>
          <w:sz w:val="24"/>
          <w:szCs w:val="24"/>
          <w:lang w:eastAsia="ru-RU"/>
        </w:rPr>
        <w:t>единичные начальные (максимальные) расценки были</w:t>
      </w:r>
      <w:r w:rsidR="00AE7BD7" w:rsidRPr="006D76B4">
        <w:rPr>
          <w:sz w:val="24"/>
          <w:szCs w:val="24"/>
        </w:rPr>
        <w:t xml:space="preserve"> </w:t>
      </w:r>
      <w:r w:rsidR="00AE7BD7" w:rsidRPr="006D76B4">
        <w:rPr>
          <w:sz w:val="24"/>
          <w:szCs w:val="24"/>
          <w:lang w:eastAsia="ru-RU"/>
        </w:rPr>
        <w:t xml:space="preserve">рассчитаны </w:t>
      </w:r>
      <w:r w:rsidR="00AE7BD7" w:rsidRPr="006D76B4">
        <w:rPr>
          <w:sz w:val="24"/>
          <w:szCs w:val="24"/>
        </w:rPr>
        <w:t>неверно, и ценовое предложение Участника закупки не является аномально низким (</w:t>
      </w:r>
      <w:r w:rsidR="00AE7BD7" w:rsidRPr="006D76B4">
        <w:rPr>
          <w:rFonts w:eastAsia="Times New Roman,Italic"/>
          <w:iCs/>
          <w:sz w:val="24"/>
          <w:szCs w:val="24"/>
        </w:rPr>
        <w:t>демпинговым)</w:t>
      </w:r>
      <w:r w:rsidR="00AE7BD7" w:rsidRPr="006D76B4">
        <w:rPr>
          <w:sz w:val="24"/>
          <w:szCs w:val="24"/>
        </w:rPr>
        <w:t>, закупочная комиссия вправе принять следующие решения</w:t>
      </w:r>
      <w:r w:rsidRPr="006D76B4">
        <w:rPr>
          <w:sz w:val="24"/>
          <w:szCs w:val="24"/>
        </w:rPr>
        <w:t>:</w:t>
      </w:r>
    </w:p>
    <w:p w:rsidR="008471C7" w:rsidRPr="006D76B4" w:rsidRDefault="008471C7" w:rsidP="00644A23">
      <w:pPr>
        <w:numPr>
          <w:ilvl w:val="0"/>
          <w:numId w:val="92"/>
        </w:numPr>
        <w:tabs>
          <w:tab w:val="left" w:pos="1620"/>
        </w:tabs>
        <w:suppressAutoHyphens w:val="0"/>
        <w:spacing w:after="120" w:line="240" w:lineRule="auto"/>
        <w:rPr>
          <w:bCs w:val="0"/>
          <w:sz w:val="24"/>
          <w:szCs w:val="24"/>
        </w:rPr>
      </w:pPr>
      <w:r w:rsidRPr="006D76B4">
        <w:rPr>
          <w:sz w:val="24"/>
          <w:szCs w:val="24"/>
        </w:rPr>
        <w:t xml:space="preserve">об отмене закупочной процедуры в сроки и порядке, установленном Положением о закупке, и объявлении ее повторно с </w:t>
      </w:r>
      <w:r w:rsidR="00AE7BD7" w:rsidRPr="006D76B4">
        <w:rPr>
          <w:sz w:val="24"/>
          <w:szCs w:val="24"/>
        </w:rPr>
        <w:t>откорректированными единичными начальными (максимальными) расценками и</w:t>
      </w:r>
      <w:r w:rsidR="00C31D7F" w:rsidRPr="006D76B4">
        <w:rPr>
          <w:sz w:val="24"/>
          <w:szCs w:val="24"/>
        </w:rPr>
        <w:t xml:space="preserve">, при необходимости, </w:t>
      </w:r>
      <w:r w:rsidRPr="006D76B4">
        <w:rPr>
          <w:sz w:val="24"/>
          <w:szCs w:val="24"/>
        </w:rPr>
        <w:t>начальной (максимальной) ценой Договора;</w:t>
      </w:r>
    </w:p>
    <w:p w:rsidR="008471C7" w:rsidRPr="006D76B4" w:rsidRDefault="008471C7" w:rsidP="00644A23">
      <w:pPr>
        <w:numPr>
          <w:ilvl w:val="0"/>
          <w:numId w:val="92"/>
        </w:numPr>
        <w:tabs>
          <w:tab w:val="left" w:pos="1620"/>
        </w:tabs>
        <w:suppressAutoHyphens w:val="0"/>
        <w:spacing w:after="120" w:line="240" w:lineRule="auto"/>
        <w:rPr>
          <w:bCs w:val="0"/>
          <w:sz w:val="24"/>
          <w:szCs w:val="24"/>
        </w:rPr>
      </w:pPr>
      <w:r w:rsidRPr="006D76B4">
        <w:rPr>
          <w:sz w:val="24"/>
          <w:szCs w:val="24"/>
        </w:rPr>
        <w:t xml:space="preserve">о заключении Договора с участником </w:t>
      </w:r>
      <w:r w:rsidR="00C31D7F" w:rsidRPr="006D76B4">
        <w:rPr>
          <w:sz w:val="24"/>
          <w:szCs w:val="24"/>
        </w:rPr>
        <w:t xml:space="preserve">закупки, чья заявка была признана лучшей, </w:t>
      </w:r>
      <w:r w:rsidRPr="006D76B4">
        <w:rPr>
          <w:sz w:val="24"/>
          <w:szCs w:val="24"/>
        </w:rPr>
        <w:t xml:space="preserve">при этом требования о предоставлении обеспечения, указанные в </w:t>
      </w:r>
      <w:proofErr w:type="spellStart"/>
      <w:r w:rsidRPr="006D76B4">
        <w:rPr>
          <w:sz w:val="24"/>
          <w:szCs w:val="24"/>
        </w:rPr>
        <w:t>пп</w:t>
      </w:r>
      <w:proofErr w:type="spellEnd"/>
      <w:r w:rsidRPr="006D76B4">
        <w:rPr>
          <w:sz w:val="24"/>
          <w:szCs w:val="24"/>
        </w:rPr>
        <w:t xml:space="preserve">.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00AE7BD7" w:rsidRPr="006D76B4">
        <w:rPr>
          <w:sz w:val="24"/>
          <w:szCs w:val="24"/>
        </w:rPr>
        <w:t>,</w:t>
      </w:r>
      <w:r w:rsidR="00CC54C2" w:rsidRPr="006D76B4">
        <w:rPr>
          <w:sz w:val="24"/>
          <w:szCs w:val="24"/>
        </w:rPr>
        <w:t xml:space="preserve"> </w:t>
      </w:r>
      <w:r w:rsidRPr="006D76B4">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97" w:name="_Ref468976147"/>
      <w:bookmarkStart w:id="698"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6"/>
      <w:bookmarkEnd w:id="694"/>
      <w:bookmarkEnd w:id="697"/>
      <w:bookmarkEnd w:id="698"/>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EA2663">
        <w:rPr>
          <w:bCs w:val="0"/>
          <w:sz w:val="24"/>
          <w:szCs w:val="24"/>
        </w:rPr>
        <w:t xml:space="preserve">По всем вопросам, </w:t>
      </w:r>
      <w:r w:rsidRPr="00B57D9B">
        <w:rPr>
          <w:bCs w:val="0"/>
          <w:sz w:val="24"/>
          <w:szCs w:val="24"/>
        </w:rPr>
        <w:t>не 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B57D9B">
        <w:rPr>
          <w:bCs w:val="0"/>
          <w:sz w:val="24"/>
          <w:szCs w:val="24"/>
        </w:rPr>
        <w:t>.</w:t>
      </w:r>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B57D9B">
        <w:rPr>
          <w:color w:val="000000"/>
          <w:sz w:val="24"/>
          <w:szCs w:val="24"/>
          <w:lang w:val="x-none" w:eastAsia="x-none"/>
        </w:rPr>
        <w:t xml:space="preserve">В частности, в процессе преддоговорных переговоров </w:t>
      </w:r>
      <w:r w:rsidRPr="00B57D9B">
        <w:rPr>
          <w:color w:val="000000"/>
          <w:sz w:val="24"/>
          <w:szCs w:val="24"/>
          <w:lang w:eastAsia="x-none"/>
        </w:rPr>
        <w:t xml:space="preserve">(Протоколе) </w:t>
      </w:r>
      <w:r w:rsidRPr="00B57D9B">
        <w:rPr>
          <w:color w:val="000000"/>
          <w:sz w:val="24"/>
          <w:szCs w:val="24"/>
          <w:lang w:val="x-none" w:eastAsia="x-none"/>
        </w:rPr>
        <w:t>по взаимному согласию сторон:</w:t>
      </w:r>
    </w:p>
    <w:p w:rsidR="00644A23" w:rsidRPr="00644A23" w:rsidRDefault="00644A23" w:rsidP="00644A23">
      <w:pPr>
        <w:pStyle w:val="affffff0"/>
        <w:numPr>
          <w:ilvl w:val="0"/>
          <w:numId w:val="99"/>
        </w:numPr>
        <w:tabs>
          <w:tab w:val="left" w:pos="900"/>
          <w:tab w:val="left" w:pos="1620"/>
        </w:tabs>
        <w:suppressAutoHyphens w:val="0"/>
        <w:spacing w:after="120" w:line="240" w:lineRule="auto"/>
        <w:rPr>
          <w:sz w:val="24"/>
          <w:szCs w:val="24"/>
        </w:rPr>
      </w:pPr>
      <w:proofErr w:type="gramStart"/>
      <w:r w:rsidRPr="00644A23">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roofErr w:type="gramEnd"/>
      <w:r w:rsidRPr="00644A23">
        <w:rPr>
          <w:sz w:val="24"/>
          <w:szCs w:val="24"/>
        </w:rPr>
        <w:t xml:space="preserve">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644A23" w:rsidRPr="00644A23" w:rsidRDefault="00644A23" w:rsidP="00644A23">
      <w:pPr>
        <w:pStyle w:val="affffff0"/>
        <w:numPr>
          <w:ilvl w:val="0"/>
          <w:numId w:val="99"/>
        </w:numPr>
        <w:tabs>
          <w:tab w:val="left" w:pos="900"/>
          <w:tab w:val="left" w:pos="1620"/>
        </w:tabs>
        <w:suppressAutoHyphens w:val="0"/>
        <w:spacing w:after="120" w:line="240" w:lineRule="auto"/>
        <w:rPr>
          <w:sz w:val="24"/>
          <w:szCs w:val="24"/>
        </w:rPr>
      </w:pPr>
      <w:r w:rsidRPr="00644A23">
        <w:rPr>
          <w:sz w:val="24"/>
          <w:szCs w:val="24"/>
        </w:rPr>
        <w:lastRenderedPageBreak/>
        <w:t>в те</w:t>
      </w:r>
      <w:proofErr w:type="gramStart"/>
      <w:r w:rsidRPr="00644A23">
        <w:rPr>
          <w:sz w:val="24"/>
          <w:szCs w:val="24"/>
        </w:rPr>
        <w:t>кст пр</w:t>
      </w:r>
      <w:proofErr w:type="gramEnd"/>
      <w:r w:rsidRPr="00644A23">
        <w:rPr>
          <w:sz w:val="24"/>
          <w:szCs w:val="24"/>
        </w:rPr>
        <w:t>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644A23" w:rsidRPr="00644A23" w:rsidRDefault="00644A23" w:rsidP="00644A23">
      <w:pPr>
        <w:pStyle w:val="affffff0"/>
        <w:numPr>
          <w:ilvl w:val="0"/>
          <w:numId w:val="99"/>
        </w:numPr>
        <w:tabs>
          <w:tab w:val="left" w:pos="900"/>
          <w:tab w:val="left" w:pos="1620"/>
        </w:tabs>
        <w:suppressAutoHyphens w:val="0"/>
        <w:spacing w:after="120" w:line="240" w:lineRule="auto"/>
        <w:rPr>
          <w:sz w:val="24"/>
          <w:szCs w:val="24"/>
        </w:rPr>
      </w:pPr>
      <w:r w:rsidRPr="00644A23">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B57D9B" w:rsidRPr="00B57D9B" w:rsidRDefault="00644A23" w:rsidP="00644A23">
      <w:pPr>
        <w:widowControl w:val="0"/>
        <w:suppressAutoHyphens w:val="0"/>
        <w:spacing w:line="240" w:lineRule="auto"/>
        <w:ind w:firstLine="403"/>
        <w:rPr>
          <w:bCs w:val="0"/>
          <w:sz w:val="24"/>
          <w:szCs w:val="24"/>
          <w:lang w:eastAsia="ru-RU"/>
        </w:rPr>
      </w:pPr>
      <w:r w:rsidRPr="00644A23">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B57D9B" w:rsidRDefault="00AD3EBC" w:rsidP="00BC48F0">
      <w:pPr>
        <w:widowControl w:val="0"/>
        <w:numPr>
          <w:ilvl w:val="2"/>
          <w:numId w:val="44"/>
        </w:numPr>
        <w:tabs>
          <w:tab w:val="left" w:pos="1620"/>
        </w:tabs>
        <w:suppressAutoHyphens w:val="0"/>
        <w:spacing w:line="264" w:lineRule="auto"/>
        <w:ind w:left="0" w:firstLine="709"/>
        <w:rPr>
          <w:rStyle w:val="adskobk"/>
          <w:sz w:val="24"/>
          <w:szCs w:val="24"/>
        </w:rPr>
      </w:pPr>
      <w:r w:rsidRPr="00B57D9B">
        <w:rPr>
          <w:rStyle w:val="adskobk"/>
          <w:sz w:val="24"/>
          <w:szCs w:val="24"/>
        </w:rPr>
        <w:t>Ход переговоров и достигнутые результаты фиксируются в Протоколе пред</w:t>
      </w:r>
      <w:r w:rsidR="006353B1" w:rsidRPr="00B57D9B">
        <w:rPr>
          <w:rStyle w:val="adskobk"/>
          <w:sz w:val="24"/>
          <w:szCs w:val="24"/>
        </w:rPr>
        <w:t>д</w:t>
      </w:r>
      <w:r w:rsidR="00123C70" w:rsidRPr="00B57D9B">
        <w:rPr>
          <w:rStyle w:val="adskobk"/>
          <w:sz w:val="24"/>
          <w:szCs w:val="24"/>
        </w:rPr>
        <w:t>оговор</w:t>
      </w:r>
      <w:r w:rsidRPr="00B57D9B">
        <w:rPr>
          <w:rStyle w:val="adskobk"/>
          <w:sz w:val="24"/>
          <w:szCs w:val="24"/>
        </w:rPr>
        <w:t>ных переговоров</w:t>
      </w:r>
      <w:r w:rsidR="00E60F8E" w:rsidRPr="00B57D9B">
        <w:rPr>
          <w:rStyle w:val="adskobk"/>
          <w:sz w:val="24"/>
          <w:szCs w:val="24"/>
        </w:rPr>
        <w:t>,</w:t>
      </w:r>
      <w:r w:rsidR="00E60F8E" w:rsidRPr="00B57D9B">
        <w:rPr>
          <w:sz w:val="24"/>
          <w:szCs w:val="24"/>
        </w:rPr>
        <w:t xml:space="preserve"> который подписывается уполномоченными представителями Заказчика/Организатора</w:t>
      </w:r>
      <w:r w:rsidRPr="00B57D9B">
        <w:rPr>
          <w:rStyle w:val="adskobk"/>
          <w:sz w:val="24"/>
          <w:szCs w:val="24"/>
        </w:rPr>
        <w:t>.</w:t>
      </w:r>
    </w:p>
    <w:p w:rsidR="00717F60" w:rsidRPr="00E71A48" w:rsidRDefault="00AB3823"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9" w:name="_Ref294695403"/>
      <w:bookmarkStart w:id="700" w:name="_Ref306320315"/>
      <w:proofErr w:type="gramStart"/>
      <w:r w:rsidRPr="00AB3823">
        <w:rPr>
          <w:sz w:val="24"/>
          <w:szCs w:val="24"/>
        </w:rPr>
        <w:t>Договор между Заказчиком и Участником, чья Заявка признана лучшей, подписывается не ранее чем через 10 (десять) дней и не позднее чем через 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Pr="00AB3823">
        <w:rPr>
          <w:color w:val="000000"/>
          <w:sz w:val="24"/>
          <w:szCs w:val="24"/>
        </w:rPr>
        <w:t>.</w:t>
      </w:r>
      <w:proofErr w:type="gramEnd"/>
      <w:r w:rsidRPr="00AB3823">
        <w:rPr>
          <w:color w:val="000000"/>
          <w:sz w:val="24"/>
          <w:szCs w:val="24"/>
        </w:rPr>
        <w:t xml:space="preserve"> </w:t>
      </w:r>
      <w:r w:rsidRPr="00AB3823">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AB3823">
        <w:rPr>
          <w:bCs w:val="0"/>
          <w:sz w:val="24"/>
          <w:szCs w:val="24"/>
        </w:rPr>
        <w:t>.</w:t>
      </w:r>
      <w:r w:rsidR="00717F60" w:rsidRPr="00AB3823">
        <w:rPr>
          <w:bCs w:val="0"/>
          <w:color w:val="000000"/>
          <w:sz w:val="24"/>
          <w:szCs w:val="24"/>
        </w:rPr>
        <w:t xml:space="preserve"> </w:t>
      </w:r>
      <w:proofErr w:type="gramStart"/>
      <w:r w:rsidR="00717F60" w:rsidRPr="00AB3823">
        <w:rPr>
          <w:bCs w:val="0"/>
          <w:color w:val="000000"/>
          <w:sz w:val="24"/>
          <w:szCs w:val="24"/>
        </w:rPr>
        <w:t xml:space="preserve">Для </w:t>
      </w:r>
      <w:r w:rsidR="009C744E" w:rsidRPr="00AB3823">
        <w:rPr>
          <w:bCs w:val="0"/>
          <w:color w:val="000000"/>
          <w:sz w:val="24"/>
          <w:szCs w:val="24"/>
        </w:rPr>
        <w:t>Участник</w:t>
      </w:r>
      <w:r w:rsidR="0087407B" w:rsidRPr="00AB3823">
        <w:rPr>
          <w:bCs w:val="0"/>
          <w:color w:val="000000"/>
          <w:sz w:val="24"/>
          <w:szCs w:val="24"/>
        </w:rPr>
        <w:t xml:space="preserve">а, </w:t>
      </w:r>
      <w:r w:rsidR="0087407B" w:rsidRPr="00AB3823">
        <w:rPr>
          <w:sz w:val="24"/>
          <w:szCs w:val="24"/>
        </w:rPr>
        <w:t xml:space="preserve">чья </w:t>
      </w:r>
      <w:r w:rsidR="004B5EB3" w:rsidRPr="00AB3823">
        <w:rPr>
          <w:sz w:val="24"/>
          <w:szCs w:val="24"/>
        </w:rPr>
        <w:t>Заявк</w:t>
      </w:r>
      <w:r w:rsidR="0087407B" w:rsidRPr="00AB3823">
        <w:rPr>
          <w:sz w:val="24"/>
          <w:szCs w:val="24"/>
        </w:rPr>
        <w:t>а признана лучшей,</w:t>
      </w:r>
      <w:r w:rsidR="0087407B" w:rsidRPr="00AB3823">
        <w:rPr>
          <w:bCs w:val="0"/>
          <w:color w:val="000000"/>
          <w:sz w:val="24"/>
          <w:szCs w:val="24"/>
        </w:rPr>
        <w:t xml:space="preserve"> </w:t>
      </w:r>
      <w:r w:rsidR="00717F60" w:rsidRPr="00AB3823">
        <w:rPr>
          <w:bCs w:val="0"/>
          <w:color w:val="000000"/>
          <w:sz w:val="24"/>
          <w:szCs w:val="24"/>
        </w:rPr>
        <w:t xml:space="preserve">срок для подписания </w:t>
      </w:r>
      <w:r w:rsidR="00123C70" w:rsidRPr="00AB3823">
        <w:rPr>
          <w:bCs w:val="0"/>
          <w:color w:val="000000"/>
          <w:sz w:val="24"/>
          <w:szCs w:val="24"/>
        </w:rPr>
        <w:t>Договор</w:t>
      </w:r>
      <w:r w:rsidR="00717F60" w:rsidRPr="00AB3823">
        <w:rPr>
          <w:bCs w:val="0"/>
          <w:color w:val="000000"/>
          <w:sz w:val="24"/>
          <w:szCs w:val="24"/>
        </w:rPr>
        <w:t>а – не позднее 5 р</w:t>
      </w:r>
      <w:r w:rsidR="00717F60" w:rsidRPr="00E71A48">
        <w:rPr>
          <w:bCs w:val="0"/>
          <w:color w:val="000000"/>
          <w:sz w:val="24"/>
          <w:szCs w:val="24"/>
        </w:rPr>
        <w:t xml:space="preserve">абочих дней с момента получения от Заказчика конечной редакции </w:t>
      </w:r>
      <w:r w:rsidR="00123C70"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00123C70"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9"/>
      <w:bookmarkEnd w:id="700"/>
      <w:r w:rsidR="00717F60" w:rsidRPr="00E71A48">
        <w:rPr>
          <w:bCs w:val="0"/>
          <w:color w:val="000000"/>
          <w:sz w:val="24"/>
          <w:szCs w:val="24"/>
        </w:rPr>
        <w:t xml:space="preserve"> </w:t>
      </w:r>
      <w:proofErr w:type="gramEnd"/>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70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0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4E0F05">
        <w:fldChar w:fldCharType="begin"/>
      </w:r>
      <w:r w:rsidR="004E0F05">
        <w:instrText xml:space="preserve"> REF _Ref294695546 \r \h  \* MERGEFORMAT </w:instrText>
      </w:r>
      <w:r w:rsidR="004E0F05">
        <w:fldChar w:fldCharType="separate"/>
      </w:r>
      <w:r w:rsidR="00644A23" w:rsidRPr="00644A23">
        <w:rPr>
          <w:bCs w:val="0"/>
          <w:sz w:val="24"/>
          <w:szCs w:val="24"/>
        </w:rPr>
        <w:t xml:space="preserve"> 1.2.6 </w:t>
      </w:r>
      <w:r w:rsidR="004E0F05">
        <w:fldChar w:fldCharType="end"/>
      </w:r>
      <w:r w:rsidRPr="00E71A48">
        <w:rPr>
          <w:bCs w:val="0"/>
          <w:sz w:val="24"/>
          <w:szCs w:val="24"/>
        </w:rPr>
        <w:t>и/или в срок, определенный в п.</w:t>
      </w:r>
      <w:r w:rsidR="001716DB" w:rsidRPr="00E71A48">
        <w:rPr>
          <w:bCs w:val="0"/>
          <w:sz w:val="24"/>
          <w:szCs w:val="24"/>
        </w:rPr>
        <w:t xml:space="preserve"> </w:t>
      </w:r>
      <w:r w:rsidR="004E0F05">
        <w:fldChar w:fldCharType="begin"/>
      </w:r>
      <w:r w:rsidR="004E0F05">
        <w:instrText xml:space="preserve"> REF _Ref294695403 \n \h  \* MERGEFORMAT </w:instrText>
      </w:r>
      <w:r w:rsidR="004E0F05">
        <w:fldChar w:fldCharType="separate"/>
      </w:r>
      <w:r w:rsidR="00644A23" w:rsidRPr="00644A23">
        <w:rPr>
          <w:bCs w:val="0"/>
          <w:sz w:val="24"/>
          <w:szCs w:val="24"/>
        </w:rPr>
        <w:t>3.12.4</w:t>
      </w:r>
      <w:r w:rsidR="004E0F0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812BD9">
        <w:rPr>
          <w:bCs w:val="0"/>
          <w:sz w:val="24"/>
          <w:szCs w:val="24"/>
        </w:rPr>
        <w:fldChar w:fldCharType="begin"/>
      </w:r>
      <w:r w:rsidR="001248B1">
        <w:rPr>
          <w:bCs w:val="0"/>
          <w:sz w:val="24"/>
          <w:szCs w:val="24"/>
        </w:rPr>
        <w:instrText xml:space="preserve"> REF _Ref468196034 \r \h </w:instrText>
      </w:r>
      <w:r w:rsidR="00812BD9">
        <w:rPr>
          <w:bCs w:val="0"/>
          <w:sz w:val="24"/>
          <w:szCs w:val="24"/>
        </w:rPr>
      </w:r>
      <w:r w:rsidR="00812BD9">
        <w:rPr>
          <w:bCs w:val="0"/>
          <w:sz w:val="24"/>
          <w:szCs w:val="24"/>
        </w:rPr>
        <w:fldChar w:fldCharType="separate"/>
      </w:r>
      <w:r w:rsidR="00644A23">
        <w:rPr>
          <w:bCs w:val="0"/>
          <w:sz w:val="24"/>
          <w:szCs w:val="24"/>
        </w:rPr>
        <w:t>3.13</w:t>
      </w:r>
      <w:r w:rsidR="00812BD9">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644A23" w:rsidRDefault="00644A23" w:rsidP="00D75CA2">
      <w:pPr>
        <w:widowControl w:val="0"/>
        <w:numPr>
          <w:ilvl w:val="2"/>
          <w:numId w:val="14"/>
        </w:numPr>
        <w:tabs>
          <w:tab w:val="left" w:pos="851"/>
        </w:tabs>
        <w:overflowPunct w:val="0"/>
        <w:autoSpaceDE w:val="0"/>
        <w:spacing w:line="264" w:lineRule="auto"/>
        <w:rPr>
          <w:bCs w:val="0"/>
          <w:sz w:val="24"/>
          <w:szCs w:val="24"/>
        </w:rPr>
      </w:pPr>
      <w:r w:rsidRPr="00644A23">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702"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4E0F05">
        <w:fldChar w:fldCharType="begin"/>
      </w:r>
      <w:r w:rsidR="004E0F05">
        <w:instrText xml:space="preserve"> REF _Ref305979053 \r \h  \* MERGEFORMAT </w:instrText>
      </w:r>
      <w:r w:rsidR="004E0F05">
        <w:fldChar w:fldCharType="separate"/>
      </w:r>
      <w:r w:rsidR="00644A23" w:rsidRPr="00644A23">
        <w:rPr>
          <w:bCs w:val="0"/>
          <w:sz w:val="24"/>
          <w:szCs w:val="24"/>
        </w:rPr>
        <w:t>3.12.5</w:t>
      </w:r>
      <w:r w:rsidR="004E0F05">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702"/>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w:t>
      </w:r>
      <w:proofErr w:type="gramStart"/>
      <w:r w:rsidRPr="006D76B4">
        <w:rPr>
          <w:sz w:val="24"/>
          <w:szCs w:val="24"/>
        </w:rPr>
        <w:t xml:space="preserve">предоставления обеспечения исполнения обязательств </w:t>
      </w:r>
      <w:r w:rsidR="00DC6134" w:rsidRPr="006D76B4">
        <w:rPr>
          <w:sz w:val="24"/>
          <w:szCs w:val="24"/>
        </w:rPr>
        <w:t>Подрядчика</w:t>
      </w:r>
      <w:proofErr w:type="gramEnd"/>
      <w:r w:rsidRPr="006D76B4">
        <w:rPr>
          <w:sz w:val="24"/>
          <w:szCs w:val="24"/>
        </w:rPr>
        <w:t xml:space="preserve"> по Договору, связанных с выполнением антидемпинговых мер, изложенных в </w:t>
      </w:r>
      <w:r w:rsidRPr="006D76B4">
        <w:rPr>
          <w:sz w:val="24"/>
          <w:szCs w:val="24"/>
        </w:rPr>
        <w:lastRenderedPageBreak/>
        <w:t xml:space="preserve">подпункте </w:t>
      </w:r>
      <w:r w:rsidR="004E0F05">
        <w:fldChar w:fldCharType="begin"/>
      </w:r>
      <w:r w:rsidR="004E0F05">
        <w:instrText xml:space="preserve"> REF _Ref465670219 \r \h  \* MERGEFORMAT </w:instrText>
      </w:r>
      <w:r w:rsidR="004E0F05">
        <w:fldChar w:fldCharType="separate"/>
      </w:r>
      <w:r w:rsidR="00644A23" w:rsidRPr="00644A23">
        <w:rPr>
          <w:sz w:val="24"/>
          <w:szCs w:val="24"/>
        </w:rPr>
        <w:t>3.11</w:t>
      </w:r>
      <w:r w:rsidR="004E0F05">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ПАО «МРСК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3"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4" w:name="_Toc181693189"/>
      <w:bookmarkStart w:id="705" w:name="_Ref190680463"/>
      <w:bookmarkStart w:id="706" w:name="_Ref306140410"/>
      <w:bookmarkStart w:id="707" w:name="_Ref306142159"/>
      <w:bookmarkStart w:id="708" w:name="_Ref468195951"/>
      <w:bookmarkStart w:id="709" w:name="_Ref468195965"/>
      <w:bookmarkStart w:id="710" w:name="_Ref468196034"/>
      <w:bookmarkStart w:id="711" w:name="_Toc471897548"/>
      <w:bookmarkStart w:id="712" w:name="_Ref303102866"/>
      <w:bookmarkStart w:id="713" w:name="_Toc305835589"/>
      <w:bookmarkStart w:id="714" w:name="_Ref303683952"/>
      <w:bookmarkStart w:id="715" w:name="__RefNumPara__840_922829174"/>
      <w:bookmarkEnd w:id="703"/>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4"/>
      <w:bookmarkEnd w:id="705"/>
      <w:bookmarkEnd w:id="706"/>
      <w:bookmarkEnd w:id="707"/>
      <w:bookmarkEnd w:id="708"/>
      <w:bookmarkEnd w:id="709"/>
      <w:bookmarkEnd w:id="710"/>
      <w:bookmarkEnd w:id="711"/>
      <w:r w:rsidRPr="00414CAF">
        <w:t xml:space="preserve"> </w:t>
      </w:r>
      <w:bookmarkEnd w:id="712"/>
      <w:bookmarkEnd w:id="713"/>
    </w:p>
    <w:p w:rsidR="00932C0A" w:rsidRPr="00CC54C2"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4E0F05">
        <w:fldChar w:fldCharType="begin"/>
      </w:r>
      <w:r w:rsidR="004E0F05">
        <w:instrText xml:space="preserve"> REF _Ref440272931 \r \h  \* MERGEFORMAT </w:instrText>
      </w:r>
      <w:r w:rsidR="004E0F05">
        <w:fldChar w:fldCharType="separate"/>
      </w:r>
      <w:r w:rsidR="00644A23">
        <w:t>2</w:t>
      </w:r>
      <w:r w:rsidR="004E0F05">
        <w:fldChar w:fldCharType="end"/>
      </w:r>
      <w:r w:rsidRPr="00CC54C2">
        <w:rPr>
          <w:sz w:val="24"/>
          <w:szCs w:val="24"/>
        </w:rPr>
        <w:t xml:space="preserve">) и подпункте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Pr="00CC54C2">
        <w:rPr>
          <w:sz w:val="24"/>
          <w:szCs w:val="24"/>
        </w:rPr>
        <w:t>, не требуется.</w:t>
      </w:r>
    </w:p>
    <w:p w:rsidR="008471C7" w:rsidRPr="006D76B4"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bookmarkStart w:id="716"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предоставить обеспечение исполнения обязательств 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716"/>
    </w:p>
    <w:p w:rsidR="008471C7" w:rsidRPr="00C31D7F"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4E0F05">
        <w:fldChar w:fldCharType="begin"/>
      </w:r>
      <w:r w:rsidR="004E0F05">
        <w:instrText xml:space="preserve"> REF _Ref469321316 \r \h  \* MERGEFORMAT </w:instrText>
      </w:r>
      <w:r w:rsidR="004E0F05">
        <w:fldChar w:fldCharType="separate"/>
      </w:r>
      <w:r w:rsidR="00644A23" w:rsidRPr="00644A23">
        <w:rPr>
          <w:bCs/>
          <w:sz w:val="24"/>
          <w:szCs w:val="24"/>
        </w:rPr>
        <w:t>3.3.14.4.4</w:t>
      </w:r>
      <w:r w:rsidR="004E0F05">
        <w:fldChar w:fldCharType="end"/>
      </w:r>
      <w:r w:rsidR="009C78C3" w:rsidRPr="006D76B4">
        <w:rPr>
          <w:bCs/>
          <w:sz w:val="24"/>
          <w:szCs w:val="24"/>
        </w:rPr>
        <w:t>)</w:t>
      </w:r>
      <w:r w:rsidRPr="006D76B4">
        <w:rPr>
          <w:bCs/>
          <w:sz w:val="24"/>
          <w:szCs w:val="24"/>
        </w:rPr>
        <w:t xml:space="preserve">. Выбор </w:t>
      </w:r>
      <w:proofErr w:type="gramStart"/>
      <w:r w:rsidRPr="006D76B4">
        <w:rPr>
          <w:bCs/>
          <w:sz w:val="24"/>
          <w:szCs w:val="24"/>
        </w:rPr>
        <w:t>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Подрядчика</w:t>
      </w:r>
      <w:proofErr w:type="gramEnd"/>
      <w:r w:rsidR="00AE7BD7" w:rsidRPr="00C31D7F">
        <w:rPr>
          <w:sz w:val="24"/>
          <w:szCs w:val="24"/>
        </w:rPr>
        <w:t xml:space="preserve">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4E0F05">
        <w:fldChar w:fldCharType="begin"/>
      </w:r>
      <w:r w:rsidR="004E0F05">
        <w:instrText xml:space="preserve"> REF _Ref440272931 \r \h  \* MERGEFORMAT </w:instrText>
      </w:r>
      <w:r w:rsidR="004E0F05">
        <w:fldChar w:fldCharType="separate"/>
      </w:r>
      <w:r w:rsidR="00644A23">
        <w:t>2</w:t>
      </w:r>
      <w:r w:rsidR="004E0F05">
        <w:fldChar w:fldCharType="end"/>
      </w:r>
      <w:r w:rsidRPr="00C31D7F">
        <w:rPr>
          <w:sz w:val="24"/>
          <w:szCs w:val="24"/>
        </w:rPr>
        <w:t xml:space="preserve">) с учетом требований, изложенных в подпункте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Pr="00C31D7F">
        <w:rPr>
          <w:sz w:val="24"/>
          <w:szCs w:val="24"/>
        </w:rPr>
        <w:t xml:space="preserve">, а также на этапе </w:t>
      </w:r>
      <w:proofErr w:type="spellStart"/>
      <w:r w:rsidRPr="00C31D7F">
        <w:rPr>
          <w:sz w:val="24"/>
          <w:szCs w:val="24"/>
        </w:rPr>
        <w:t>преддговорных</w:t>
      </w:r>
      <w:proofErr w:type="spellEnd"/>
      <w:r w:rsidRPr="00C31D7F">
        <w:rPr>
          <w:sz w:val="24"/>
          <w:szCs w:val="24"/>
        </w:rPr>
        <w:t xml:space="preserve"> переговоров (п. </w:t>
      </w:r>
      <w:r w:rsidR="004E0F05">
        <w:fldChar w:fldCharType="begin"/>
      </w:r>
      <w:r w:rsidR="004E0F05">
        <w:instrText xml:space="preserve"> REF _Ref468976147 \r \h  \* MERGEFORMAT </w:instrText>
      </w:r>
      <w:r w:rsidR="004E0F05">
        <w:fldChar w:fldCharType="separate"/>
      </w:r>
      <w:r w:rsidR="00644A23" w:rsidRPr="00644A23">
        <w:rPr>
          <w:sz w:val="24"/>
          <w:szCs w:val="24"/>
        </w:rPr>
        <w:t>3.12</w:t>
      </w:r>
      <w:r w:rsidR="004E0F05">
        <w:fldChar w:fldCharType="end"/>
      </w:r>
      <w:r w:rsidRPr="00C31D7F">
        <w:rPr>
          <w:sz w:val="24"/>
          <w:szCs w:val="24"/>
        </w:rPr>
        <w:t>).</w:t>
      </w:r>
    </w:p>
    <w:p w:rsidR="008471C7" w:rsidRPr="00C31D7F"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bookmarkStart w:id="717"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4E0F05">
        <w:fldChar w:fldCharType="begin"/>
      </w:r>
      <w:r w:rsidR="004E0F05">
        <w:instrText xml:space="preserve"> REF _Ref468976193 \r \h  \* MERGEFORMAT </w:instrText>
      </w:r>
      <w:r w:rsidR="004E0F05">
        <w:fldChar w:fldCharType="separate"/>
      </w:r>
      <w:r w:rsidR="00644A23" w:rsidRPr="00644A23">
        <w:rPr>
          <w:sz w:val="24"/>
          <w:szCs w:val="24"/>
        </w:rPr>
        <w:t>3.12.6</w:t>
      </w:r>
      <w:r w:rsidR="004E0F05">
        <w:fldChar w:fldCharType="end"/>
      </w:r>
      <w:r w:rsidRPr="00C31D7F">
        <w:rPr>
          <w:bCs/>
          <w:sz w:val="24"/>
          <w:szCs w:val="24"/>
        </w:rPr>
        <w:t>.</w:t>
      </w:r>
      <w:bookmarkEnd w:id="717"/>
    </w:p>
    <w:p w:rsidR="00932C0A" w:rsidRPr="00845038" w:rsidRDefault="00932C0A" w:rsidP="00845038">
      <w:pPr>
        <w:pStyle w:val="2"/>
        <w:tabs>
          <w:tab w:val="clear" w:pos="1700"/>
          <w:tab w:val="left" w:pos="709"/>
        </w:tabs>
        <w:spacing w:line="264" w:lineRule="auto"/>
      </w:pPr>
      <w:bookmarkStart w:id="718" w:name="_Ref303694483"/>
      <w:bookmarkStart w:id="719" w:name="_Toc305835590"/>
      <w:bookmarkStart w:id="720" w:name="_Ref306140451"/>
      <w:bookmarkStart w:id="721" w:name="_Toc471897549"/>
      <w:r w:rsidRPr="00845038">
        <w:t xml:space="preserve">Уведомление о результатах </w:t>
      </w:r>
      <w:bookmarkEnd w:id="718"/>
      <w:bookmarkEnd w:id="719"/>
      <w:r w:rsidRPr="00845038">
        <w:t>запроса предложений</w:t>
      </w:r>
      <w:bookmarkEnd w:id="720"/>
      <w:bookmarkEnd w:id="721"/>
    </w:p>
    <w:bookmarkEnd w:id="714"/>
    <w:p w:rsidR="00ED5C7C" w:rsidRPr="00161997" w:rsidRDefault="00ED5C7C" w:rsidP="00644A23">
      <w:pPr>
        <w:widowControl w:val="0"/>
        <w:numPr>
          <w:ilvl w:val="2"/>
          <w:numId w:val="94"/>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4E0F05">
        <w:fldChar w:fldCharType="begin"/>
      </w:r>
      <w:r w:rsidR="004E0F05">
        <w:instrText xml:space="preserve"> REF _Ref191386085 \r \h  \* MERGEFORMAT </w:instrText>
      </w:r>
      <w:r w:rsidR="004E0F05">
        <w:fldChar w:fldCharType="separate"/>
      </w:r>
      <w:r w:rsidR="00644A23" w:rsidRPr="00644A23">
        <w:rPr>
          <w:iCs/>
          <w:sz w:val="24"/>
          <w:szCs w:val="24"/>
        </w:rPr>
        <w:t>1.1.1</w:t>
      </w:r>
      <w:r w:rsidR="004E0F05">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644A23">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644A23">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644A23">
      <w:pPr>
        <w:widowControl w:val="0"/>
        <w:numPr>
          <w:ilvl w:val="2"/>
          <w:numId w:val="94"/>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644A23">
      <w:pPr>
        <w:widowControl w:val="0"/>
        <w:numPr>
          <w:ilvl w:val="2"/>
          <w:numId w:val="94"/>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43"/>
          <w:headerReference w:type="default" r:id="rId44"/>
          <w:footerReference w:type="even" r:id="rId45"/>
          <w:headerReference w:type="first" r:id="rId46"/>
          <w:footerReference w:type="first" r:id="rId4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2" w:name="_Ref440270568"/>
      <w:bookmarkStart w:id="723" w:name="_Ref440274159"/>
      <w:bookmarkStart w:id="724" w:name="_Ref440292555"/>
      <w:bookmarkStart w:id="725" w:name="_Ref440292779"/>
      <w:bookmarkStart w:id="726" w:name="_Toc471897550"/>
      <w:r>
        <w:rPr>
          <w:szCs w:val="24"/>
        </w:rPr>
        <w:lastRenderedPageBreak/>
        <w:t>Техническая часть</w:t>
      </w:r>
      <w:bookmarkEnd w:id="722"/>
      <w:bookmarkEnd w:id="723"/>
      <w:bookmarkEnd w:id="724"/>
      <w:bookmarkEnd w:id="725"/>
      <w:bookmarkEnd w:id="726"/>
      <w:r w:rsidRPr="00E71A48">
        <w:rPr>
          <w:szCs w:val="24"/>
        </w:rPr>
        <w:t xml:space="preserve"> </w:t>
      </w:r>
    </w:p>
    <w:p w:rsidR="002B5044" w:rsidRPr="00C12FA4" w:rsidRDefault="002B5044" w:rsidP="0021751A">
      <w:pPr>
        <w:pStyle w:val="2"/>
        <w:ind w:left="1701" w:hanging="1134"/>
      </w:pPr>
      <w:bookmarkStart w:id="727" w:name="_Toc176064097"/>
      <w:bookmarkStart w:id="728" w:name="_Toc176338525"/>
      <w:bookmarkStart w:id="729" w:name="_Toc180399753"/>
      <w:bookmarkStart w:id="730" w:name="_Toc189457101"/>
      <w:bookmarkStart w:id="731" w:name="_Toc189461737"/>
      <w:bookmarkStart w:id="732" w:name="_Toc189462011"/>
      <w:bookmarkStart w:id="733" w:name="_Toc191273610"/>
      <w:bookmarkStart w:id="734" w:name="_Toc423421726"/>
      <w:bookmarkStart w:id="735" w:name="_Toc471897551"/>
      <w:bookmarkStart w:id="736" w:name="_Toc167189319"/>
      <w:bookmarkStart w:id="737" w:name="_Toc168725254"/>
      <w:r w:rsidRPr="00C12FA4">
        <w:t xml:space="preserve">Перечень, объемы и характеристики </w:t>
      </w:r>
      <w:bookmarkEnd w:id="727"/>
      <w:bookmarkEnd w:id="728"/>
      <w:bookmarkEnd w:id="729"/>
      <w:bookmarkEnd w:id="730"/>
      <w:bookmarkEnd w:id="731"/>
      <w:bookmarkEnd w:id="732"/>
      <w:bookmarkEnd w:id="733"/>
      <w:bookmarkEnd w:id="734"/>
      <w:r w:rsidR="00C3704B">
        <w:t xml:space="preserve">закупаемых </w:t>
      </w:r>
      <w:r w:rsidR="00CD1816">
        <w:t>работ</w:t>
      </w:r>
      <w:bookmarkEnd w:id="735"/>
    </w:p>
    <w:p w:rsidR="002B5044" w:rsidRPr="003803A7" w:rsidRDefault="002B5044" w:rsidP="002B5044">
      <w:pPr>
        <w:pStyle w:val="3"/>
        <w:ind w:left="0" w:firstLine="851"/>
        <w:jc w:val="both"/>
        <w:rPr>
          <w:b w:val="0"/>
          <w:szCs w:val="24"/>
        </w:rPr>
      </w:pPr>
      <w:bookmarkStart w:id="738" w:name="_Toc439166311"/>
      <w:bookmarkStart w:id="739" w:name="_Toc439170659"/>
      <w:bookmarkStart w:id="740" w:name="_Toc439172761"/>
      <w:bookmarkStart w:id="741" w:name="_Toc439173205"/>
      <w:bookmarkStart w:id="742" w:name="_Toc439238199"/>
      <w:bookmarkStart w:id="743" w:name="_Toc439252751"/>
      <w:bookmarkStart w:id="744" w:name="_Toc439323609"/>
      <w:bookmarkStart w:id="745" w:name="_Toc439323725"/>
      <w:bookmarkStart w:id="746" w:name="_Toc440361359"/>
      <w:bookmarkStart w:id="747" w:name="_Toc440376114"/>
      <w:bookmarkStart w:id="748" w:name="_Toc440376241"/>
      <w:bookmarkStart w:id="749" w:name="_Toc440382503"/>
      <w:bookmarkStart w:id="750" w:name="_Toc440447173"/>
      <w:bookmarkStart w:id="751" w:name="_Toc440620853"/>
      <w:bookmarkStart w:id="752" w:name="_Toc440631488"/>
      <w:bookmarkStart w:id="753" w:name="_Toc440875728"/>
      <w:bookmarkStart w:id="754" w:name="_Toc441131752"/>
      <w:bookmarkStart w:id="755" w:name="_Toc465865193"/>
      <w:bookmarkStart w:id="756" w:name="_Toc468976339"/>
      <w:bookmarkStart w:id="757" w:name="_Toc469483068"/>
      <w:bookmarkStart w:id="758" w:name="_Toc471897552"/>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812BD9">
        <w:rPr>
          <w:b w:val="0"/>
          <w:szCs w:val="24"/>
        </w:rPr>
        <w:fldChar w:fldCharType="begin"/>
      </w:r>
      <w:r w:rsidR="00A154B7">
        <w:rPr>
          <w:b w:val="0"/>
          <w:szCs w:val="24"/>
        </w:rPr>
        <w:instrText xml:space="preserve"> REF _Ref440275279 \r \h </w:instrText>
      </w:r>
      <w:r w:rsidR="00812BD9">
        <w:rPr>
          <w:b w:val="0"/>
          <w:szCs w:val="24"/>
        </w:rPr>
      </w:r>
      <w:r w:rsidR="00812BD9">
        <w:rPr>
          <w:b w:val="0"/>
          <w:szCs w:val="24"/>
        </w:rPr>
        <w:fldChar w:fldCharType="separate"/>
      </w:r>
      <w:r w:rsidR="00644A23">
        <w:rPr>
          <w:b w:val="0"/>
          <w:szCs w:val="24"/>
        </w:rPr>
        <w:t>1.1.4</w:t>
      </w:r>
      <w:r w:rsidR="00812BD9">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p>
    <w:p w:rsidR="002B5044" w:rsidRPr="003803A7" w:rsidRDefault="002B5044" w:rsidP="0021751A">
      <w:pPr>
        <w:pStyle w:val="2"/>
        <w:ind w:left="1701" w:hanging="1134"/>
      </w:pPr>
      <w:bookmarkStart w:id="759" w:name="_Ref194832984"/>
      <w:bookmarkStart w:id="760" w:name="_Ref197686508"/>
      <w:bookmarkStart w:id="761" w:name="_Toc423421727"/>
      <w:bookmarkStart w:id="762" w:name="_Toc471897553"/>
      <w:r w:rsidRPr="003803A7">
        <w:t xml:space="preserve">Требование к </w:t>
      </w:r>
      <w:bookmarkEnd w:id="759"/>
      <w:bookmarkEnd w:id="760"/>
      <w:bookmarkEnd w:id="761"/>
      <w:r w:rsidR="00C3704B">
        <w:t xml:space="preserve">закупаемым </w:t>
      </w:r>
      <w:r w:rsidR="00CD1816">
        <w:t>работам</w:t>
      </w:r>
      <w:bookmarkEnd w:id="762"/>
    </w:p>
    <w:p w:rsidR="002B5044" w:rsidRPr="003776BB"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61362"/>
      <w:bookmarkStart w:id="772" w:name="_Toc440376117"/>
      <w:bookmarkStart w:id="773" w:name="_Toc440376244"/>
      <w:bookmarkStart w:id="774" w:name="_Toc440382505"/>
      <w:bookmarkStart w:id="775" w:name="_Toc440447175"/>
      <w:bookmarkStart w:id="776" w:name="_Toc440620855"/>
      <w:bookmarkStart w:id="777" w:name="_Toc440631490"/>
      <w:bookmarkStart w:id="778" w:name="_Toc440875730"/>
      <w:bookmarkStart w:id="779" w:name="_Toc441131754"/>
      <w:bookmarkStart w:id="780" w:name="_Toc465865195"/>
      <w:bookmarkStart w:id="781" w:name="_Toc468976341"/>
      <w:bookmarkStart w:id="782" w:name="_Toc469483070"/>
      <w:bookmarkStart w:id="783" w:name="_Toc471897554"/>
      <w:bookmarkStart w:id="784" w:name="_Ref194833053"/>
      <w:bookmarkStart w:id="785" w:name="_Ref223496951"/>
      <w:bookmarkStart w:id="786"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p w:rsidR="00910732" w:rsidRPr="008B51A2" w:rsidRDefault="00910732" w:rsidP="00910732">
      <w:pPr>
        <w:pStyle w:val="2"/>
        <w:ind w:left="1701" w:hanging="1134"/>
        <w:rPr>
          <w:b w:val="0"/>
        </w:rPr>
      </w:pPr>
      <w:bookmarkStart w:id="787" w:name="_Toc461808930"/>
      <w:bookmarkStart w:id="788" w:name="_Toc464120639"/>
      <w:bookmarkStart w:id="789" w:name="_Toc465774618"/>
      <w:bookmarkStart w:id="790" w:name="_Toc471897555"/>
      <w:bookmarkEnd w:id="736"/>
      <w:bookmarkEnd w:id="737"/>
      <w:bookmarkEnd w:id="784"/>
      <w:bookmarkEnd w:id="785"/>
      <w:bookmarkEnd w:id="786"/>
      <w:r w:rsidRPr="008B51A2">
        <w:t>Альтернативные предложения</w:t>
      </w:r>
      <w:bookmarkStart w:id="791" w:name="_Ref56252639"/>
      <w:bookmarkEnd w:id="787"/>
      <w:bookmarkEnd w:id="788"/>
      <w:bookmarkEnd w:id="789"/>
      <w:bookmarkEnd w:id="790"/>
    </w:p>
    <w:p w:rsidR="00910732" w:rsidRPr="008B51A2" w:rsidRDefault="00910732" w:rsidP="00910732">
      <w:pPr>
        <w:pStyle w:val="3"/>
        <w:ind w:left="0" w:firstLine="851"/>
        <w:jc w:val="both"/>
        <w:rPr>
          <w:b w:val="0"/>
          <w:szCs w:val="24"/>
        </w:rPr>
      </w:pPr>
      <w:bookmarkStart w:id="792" w:name="_Toc461808802"/>
      <w:bookmarkStart w:id="793" w:name="_Toc461808931"/>
      <w:bookmarkStart w:id="794" w:name="_Toc464120640"/>
      <w:bookmarkStart w:id="795" w:name="_Toc465774619"/>
      <w:bookmarkStart w:id="796" w:name="_Toc465865197"/>
      <w:bookmarkStart w:id="797" w:name="_Toc468976343"/>
      <w:bookmarkStart w:id="798" w:name="_Toc469483072"/>
      <w:bookmarkStart w:id="799"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1"/>
      <w:bookmarkEnd w:id="792"/>
      <w:bookmarkEnd w:id="793"/>
      <w:bookmarkEnd w:id="794"/>
      <w:bookmarkEnd w:id="795"/>
      <w:bookmarkEnd w:id="796"/>
      <w:bookmarkEnd w:id="797"/>
      <w:bookmarkEnd w:id="798"/>
      <w:bookmarkEnd w:id="799"/>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5"/>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800" w:name="_Ref440270602"/>
      <w:bookmarkStart w:id="801" w:name="_Toc471897557"/>
      <w:r w:rsidRPr="00E71A48">
        <w:rPr>
          <w:szCs w:val="24"/>
        </w:rPr>
        <w:lastRenderedPageBreak/>
        <w:t>Образцы основных форм документов, включаемых в Заявку</w:t>
      </w:r>
      <w:bookmarkEnd w:id="800"/>
      <w:bookmarkEnd w:id="801"/>
      <w:r w:rsidRPr="00E71A48">
        <w:rPr>
          <w:szCs w:val="24"/>
        </w:rPr>
        <w:t xml:space="preserve"> </w:t>
      </w:r>
    </w:p>
    <w:p w:rsidR="004F4D80" w:rsidRPr="00F647F7" w:rsidRDefault="004F4D80" w:rsidP="004F4D80">
      <w:pPr>
        <w:pStyle w:val="2"/>
      </w:pPr>
      <w:bookmarkStart w:id="802" w:name="_Ref55336310"/>
      <w:bookmarkStart w:id="803" w:name="_Toc57314672"/>
      <w:bookmarkStart w:id="804" w:name="_Toc69728986"/>
      <w:bookmarkStart w:id="805" w:name="_Toc98253919"/>
      <w:bookmarkStart w:id="806" w:name="_Toc165173847"/>
      <w:bookmarkStart w:id="807" w:name="_Toc423423667"/>
      <w:bookmarkStart w:id="808" w:name="_Toc471897558"/>
      <w:r w:rsidRPr="00F647F7">
        <w:t xml:space="preserve">Письмо о подаче оферты </w:t>
      </w:r>
      <w:bookmarkStart w:id="809" w:name="_Ref22846535"/>
      <w:r w:rsidRPr="00F647F7">
        <w:t>(</w:t>
      </w:r>
      <w:bookmarkEnd w:id="809"/>
      <w:r w:rsidRPr="00F647F7">
        <w:t xml:space="preserve">форма </w:t>
      </w:r>
      <w:r w:rsidRPr="00F647F7">
        <w:rPr>
          <w:noProof/>
        </w:rPr>
        <w:t>1</w:t>
      </w:r>
      <w:r w:rsidRPr="00F647F7">
        <w:t>)</w:t>
      </w:r>
      <w:bookmarkEnd w:id="802"/>
      <w:bookmarkEnd w:id="803"/>
      <w:bookmarkEnd w:id="804"/>
      <w:bookmarkEnd w:id="805"/>
      <w:bookmarkEnd w:id="806"/>
      <w:bookmarkEnd w:id="807"/>
      <w:bookmarkEnd w:id="808"/>
    </w:p>
    <w:p w:rsidR="004F4D80" w:rsidRPr="00C236C0" w:rsidRDefault="004F4D80" w:rsidP="004F4D80">
      <w:pPr>
        <w:pStyle w:val="3"/>
        <w:rPr>
          <w:szCs w:val="24"/>
        </w:rPr>
      </w:pPr>
      <w:bookmarkStart w:id="810" w:name="_Toc98253920"/>
      <w:bookmarkStart w:id="811" w:name="_Toc157248174"/>
      <w:bookmarkStart w:id="812" w:name="_Toc157496543"/>
      <w:bookmarkStart w:id="813" w:name="_Toc158206082"/>
      <w:bookmarkStart w:id="814" w:name="_Toc164057767"/>
      <w:bookmarkStart w:id="815" w:name="_Toc164137117"/>
      <w:bookmarkStart w:id="816" w:name="_Toc164161277"/>
      <w:bookmarkStart w:id="817" w:name="_Toc165173848"/>
      <w:bookmarkStart w:id="818" w:name="_Toc439170673"/>
      <w:bookmarkStart w:id="819" w:name="_Toc439172775"/>
      <w:bookmarkStart w:id="820" w:name="_Toc439173219"/>
      <w:bookmarkStart w:id="821" w:name="_Toc439238213"/>
      <w:bookmarkStart w:id="822" w:name="_Toc440361369"/>
      <w:bookmarkStart w:id="823" w:name="_Toc440376124"/>
      <w:bookmarkStart w:id="824" w:name="_Toc465865200"/>
      <w:bookmarkStart w:id="825" w:name="_Toc471897559"/>
      <w:r w:rsidRPr="00C236C0">
        <w:rPr>
          <w:szCs w:val="24"/>
        </w:rPr>
        <w:t>Форма письма о подаче оферты</w:t>
      </w:r>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644A23">
      <w:pPr>
        <w:widowControl w:val="0"/>
        <w:numPr>
          <w:ilvl w:val="0"/>
          <w:numId w:val="73"/>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7" w:name="_Toc98253921"/>
      <w:bookmarkStart w:id="828" w:name="_Toc157248175"/>
      <w:bookmarkStart w:id="829" w:name="_Toc157496544"/>
      <w:bookmarkStart w:id="830" w:name="_Toc158206083"/>
      <w:bookmarkStart w:id="831" w:name="_Toc164057768"/>
      <w:bookmarkStart w:id="832" w:name="_Toc164137118"/>
      <w:bookmarkStart w:id="833" w:name="_Toc164161278"/>
      <w:bookmarkStart w:id="834" w:name="_Toc165173849"/>
      <w:r>
        <w:rPr>
          <w:b/>
          <w:szCs w:val="24"/>
        </w:rPr>
        <w:br w:type="page"/>
      </w:r>
    </w:p>
    <w:p w:rsidR="004F4D80" w:rsidRPr="00C236C0" w:rsidRDefault="004F4D80" w:rsidP="004F4D80">
      <w:pPr>
        <w:pStyle w:val="3"/>
        <w:rPr>
          <w:szCs w:val="24"/>
        </w:rPr>
      </w:pPr>
      <w:bookmarkStart w:id="835" w:name="_Toc439170674"/>
      <w:bookmarkStart w:id="836" w:name="_Toc439172776"/>
      <w:bookmarkStart w:id="837" w:name="_Toc439173220"/>
      <w:bookmarkStart w:id="838" w:name="_Toc439238214"/>
      <w:bookmarkStart w:id="839" w:name="_Toc439252762"/>
      <w:bookmarkStart w:id="840" w:name="_Toc439323736"/>
      <w:bookmarkStart w:id="841" w:name="_Toc440361370"/>
      <w:bookmarkStart w:id="842" w:name="_Toc440376125"/>
      <w:bookmarkStart w:id="843" w:name="_Toc440376252"/>
      <w:bookmarkStart w:id="844" w:name="_Toc440382510"/>
      <w:bookmarkStart w:id="845" w:name="_Toc440447180"/>
      <w:bookmarkStart w:id="846" w:name="_Toc440620860"/>
      <w:bookmarkStart w:id="847" w:name="_Toc440631495"/>
      <w:bookmarkStart w:id="848" w:name="_Toc440875734"/>
      <w:bookmarkStart w:id="849" w:name="_Toc441131758"/>
      <w:bookmarkStart w:id="850" w:name="_Toc465865201"/>
      <w:bookmarkStart w:id="851" w:name="_Toc471897560"/>
      <w:r w:rsidRPr="00C236C0">
        <w:rPr>
          <w:szCs w:val="24"/>
        </w:rPr>
        <w:lastRenderedPageBreak/>
        <w:t>Инструкции по заполнению</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852"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52"/>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BD9">
        <w:rPr>
          <w:sz w:val="24"/>
          <w:szCs w:val="24"/>
        </w:rPr>
        <w:fldChar w:fldCharType="begin"/>
      </w:r>
      <w:r w:rsidR="00673C59">
        <w:rPr>
          <w:sz w:val="24"/>
          <w:szCs w:val="24"/>
        </w:rPr>
        <w:instrText xml:space="preserve"> REF _Ref306008743 \r \h </w:instrText>
      </w:r>
      <w:r w:rsidR="00812BD9">
        <w:rPr>
          <w:sz w:val="24"/>
          <w:szCs w:val="24"/>
        </w:rPr>
      </w:r>
      <w:r w:rsidR="00812BD9">
        <w:rPr>
          <w:sz w:val="24"/>
          <w:szCs w:val="24"/>
        </w:rPr>
        <w:fldChar w:fldCharType="separate"/>
      </w:r>
      <w:r w:rsidR="00644A23">
        <w:rPr>
          <w:sz w:val="24"/>
          <w:szCs w:val="24"/>
        </w:rPr>
        <w:t>3.3.4</w:t>
      </w:r>
      <w:r w:rsidR="00812BD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12BD9">
        <w:rPr>
          <w:sz w:val="24"/>
          <w:szCs w:val="24"/>
        </w:rPr>
        <w:fldChar w:fldCharType="begin"/>
      </w:r>
      <w:r w:rsidR="00D56F8C">
        <w:rPr>
          <w:sz w:val="24"/>
          <w:szCs w:val="24"/>
        </w:rPr>
        <w:instrText xml:space="preserve"> REF _Ref55279015 \r \h </w:instrText>
      </w:r>
      <w:r w:rsidR="00812BD9">
        <w:rPr>
          <w:sz w:val="24"/>
          <w:szCs w:val="24"/>
        </w:rPr>
      </w:r>
      <w:r w:rsidR="00812BD9">
        <w:rPr>
          <w:sz w:val="24"/>
          <w:szCs w:val="24"/>
        </w:rPr>
        <w:fldChar w:fldCharType="separate"/>
      </w:r>
      <w:r w:rsidR="00644A23">
        <w:rPr>
          <w:sz w:val="24"/>
          <w:szCs w:val="24"/>
        </w:rPr>
        <w:t>3.3.1.6</w:t>
      </w:r>
      <w:r w:rsidR="00812BD9">
        <w:rPr>
          <w:sz w:val="24"/>
          <w:szCs w:val="24"/>
        </w:rPr>
        <w:fldChar w:fldCharType="end"/>
      </w:r>
      <w:r w:rsidRPr="00492C8B">
        <w:rPr>
          <w:sz w:val="24"/>
          <w:szCs w:val="24"/>
        </w:rPr>
        <w:t xml:space="preserve"> и </w:t>
      </w:r>
      <w:r w:rsidR="00812BD9">
        <w:rPr>
          <w:sz w:val="24"/>
          <w:szCs w:val="24"/>
        </w:rPr>
        <w:fldChar w:fldCharType="begin"/>
      </w:r>
      <w:r w:rsidR="00D56F8C">
        <w:rPr>
          <w:sz w:val="24"/>
          <w:szCs w:val="24"/>
        </w:rPr>
        <w:instrText xml:space="preserve"> REF _Ref195087786 \r \h </w:instrText>
      </w:r>
      <w:r w:rsidR="00812BD9">
        <w:rPr>
          <w:sz w:val="24"/>
          <w:szCs w:val="24"/>
        </w:rPr>
      </w:r>
      <w:r w:rsidR="00812BD9">
        <w:rPr>
          <w:sz w:val="24"/>
          <w:szCs w:val="24"/>
        </w:rPr>
        <w:fldChar w:fldCharType="separate"/>
      </w:r>
      <w:r w:rsidR="00644A23">
        <w:rPr>
          <w:sz w:val="24"/>
          <w:szCs w:val="24"/>
        </w:rPr>
        <w:t>3.3.1.7</w:t>
      </w:r>
      <w:r w:rsidR="00812BD9">
        <w:rPr>
          <w:sz w:val="24"/>
          <w:szCs w:val="24"/>
        </w:rPr>
        <w:fldChar w:fldCharType="end"/>
      </w:r>
      <w:r w:rsidRPr="00492C8B">
        <w:rPr>
          <w:sz w:val="24"/>
          <w:szCs w:val="24"/>
        </w:rPr>
        <w:t>.</w:t>
      </w:r>
    </w:p>
    <w:p w:rsidR="00331600" w:rsidRPr="00492C8B" w:rsidRDefault="0033160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812BD9">
        <w:fldChar w:fldCharType="begin"/>
      </w:r>
      <w:r w:rsidR="00845038">
        <w:rPr>
          <w:sz w:val="24"/>
          <w:szCs w:val="24"/>
        </w:rPr>
        <w:instrText xml:space="preserve"> REF _Ref471897124 \r \h </w:instrText>
      </w:r>
      <w:r w:rsidR="00812BD9">
        <w:fldChar w:fldCharType="separate"/>
      </w:r>
      <w:r w:rsidR="00644A23">
        <w:rPr>
          <w:sz w:val="24"/>
          <w:szCs w:val="24"/>
        </w:rPr>
        <w:t>5.1.2.3</w:t>
      </w:r>
      <w:r w:rsidR="00812BD9">
        <w:fldChar w:fldCharType="end"/>
      </w:r>
      <w:r w:rsidRPr="00066ED2">
        <w:rPr>
          <w:sz w:val="24"/>
          <w:szCs w:val="24"/>
        </w:rPr>
        <w:t xml:space="preserve">, является ценой заключаемого договора, и должна соответствовать цене, указанной в п. </w:t>
      </w:r>
      <w:r w:rsidR="00812BD9">
        <w:fldChar w:fldCharType="begin"/>
      </w:r>
      <w:r w:rsidR="00845038">
        <w:rPr>
          <w:sz w:val="24"/>
          <w:szCs w:val="24"/>
        </w:rPr>
        <w:instrText xml:space="preserve"> REF _Ref440549152 \r \h </w:instrText>
      </w:r>
      <w:r w:rsidR="00812BD9">
        <w:fldChar w:fldCharType="separate"/>
      </w:r>
      <w:r w:rsidR="00644A23">
        <w:rPr>
          <w:sz w:val="24"/>
          <w:szCs w:val="24"/>
        </w:rPr>
        <w:t>3.3.7.1</w:t>
      </w:r>
      <w:r w:rsidR="00812BD9">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53" w:name="_Ref55335821"/>
      <w:bookmarkStart w:id="854" w:name="_Ref55336345"/>
      <w:bookmarkStart w:id="855" w:name="_Toc57314674"/>
      <w:bookmarkStart w:id="856" w:name="_Toc69728988"/>
      <w:bookmarkStart w:id="857" w:name="_Toc98253922"/>
      <w:bookmarkStart w:id="858" w:name="_Toc165173850"/>
      <w:r>
        <w:br w:type="page"/>
      </w:r>
    </w:p>
    <w:p w:rsidR="00920CB0" w:rsidRDefault="00920CB0" w:rsidP="00920CB0">
      <w:pPr>
        <w:pStyle w:val="3"/>
        <w:rPr>
          <w:szCs w:val="24"/>
        </w:rPr>
      </w:pPr>
      <w:bookmarkStart w:id="859" w:name="_Ref440271964"/>
      <w:bookmarkStart w:id="860" w:name="_Toc440361371"/>
      <w:bookmarkStart w:id="861" w:name="_Toc440376126"/>
      <w:bookmarkStart w:id="862" w:name="_Toc471897561"/>
      <w:r>
        <w:rPr>
          <w:szCs w:val="24"/>
        </w:rPr>
        <w:lastRenderedPageBreak/>
        <w:t>Антикоррупционные обязательства (Форма 1.1).</w:t>
      </w:r>
      <w:bookmarkEnd w:id="859"/>
      <w:bookmarkEnd w:id="860"/>
      <w:bookmarkEnd w:id="861"/>
      <w:bookmarkEnd w:id="862"/>
    </w:p>
    <w:p w:rsidR="00920CB0" w:rsidRPr="00920CB0" w:rsidRDefault="00920CB0" w:rsidP="00644A23">
      <w:pPr>
        <w:pStyle w:val="3"/>
        <w:numPr>
          <w:ilvl w:val="3"/>
          <w:numId w:val="70"/>
        </w:numPr>
        <w:rPr>
          <w:b w:val="0"/>
          <w:szCs w:val="24"/>
        </w:rPr>
      </w:pPr>
      <w:bookmarkStart w:id="863" w:name="_Toc439238216"/>
      <w:bookmarkStart w:id="864" w:name="_Toc439252764"/>
      <w:bookmarkStart w:id="865" w:name="_Toc439323738"/>
      <w:bookmarkStart w:id="866" w:name="_Toc440361372"/>
      <w:bookmarkStart w:id="867" w:name="_Toc440376127"/>
      <w:bookmarkStart w:id="868" w:name="_Toc440376254"/>
      <w:bookmarkStart w:id="869" w:name="_Toc440382512"/>
      <w:bookmarkStart w:id="870" w:name="_Toc440447182"/>
      <w:bookmarkStart w:id="871" w:name="_Toc440620862"/>
      <w:bookmarkStart w:id="872" w:name="_Toc440631497"/>
      <w:bookmarkStart w:id="873" w:name="_Toc440875736"/>
      <w:bookmarkStart w:id="874" w:name="_Toc441131760"/>
      <w:bookmarkStart w:id="875" w:name="_Toc465865203"/>
      <w:bookmarkStart w:id="876" w:name="_Toc471897562"/>
      <w:r w:rsidRPr="00920CB0">
        <w:rPr>
          <w:b w:val="0"/>
          <w:szCs w:val="24"/>
        </w:rPr>
        <w:t xml:space="preserve">Форма </w:t>
      </w:r>
      <w:r>
        <w:rPr>
          <w:b w:val="0"/>
          <w:szCs w:val="24"/>
        </w:rPr>
        <w:t>Антикоррупционных обязательств</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644A23">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644A23">
      <w:pPr>
        <w:widowControl w:val="0"/>
        <w:numPr>
          <w:ilvl w:val="1"/>
          <w:numId w:val="69"/>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644A23">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644A23">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644A23">
      <w:pPr>
        <w:numPr>
          <w:ilvl w:val="0"/>
          <w:numId w:val="68"/>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644A23">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644A23">
      <w:pPr>
        <w:numPr>
          <w:ilvl w:val="1"/>
          <w:numId w:val="67"/>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644A23">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proofErr w:type="gramStart"/>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8"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9"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5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7" w:name="_Toc423423668"/>
      <w:bookmarkStart w:id="878" w:name="_Ref440271072"/>
      <w:bookmarkStart w:id="879" w:name="_Ref440273986"/>
      <w:bookmarkStart w:id="880" w:name="_Ref440274337"/>
      <w:bookmarkStart w:id="881" w:name="_Ref440274913"/>
      <w:bookmarkStart w:id="882" w:name="_Ref440284918"/>
      <w:bookmarkStart w:id="883" w:name="_Toc47189756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53"/>
      <w:bookmarkEnd w:id="854"/>
      <w:bookmarkEnd w:id="855"/>
      <w:bookmarkEnd w:id="856"/>
      <w:bookmarkEnd w:id="857"/>
      <w:bookmarkEnd w:id="858"/>
      <w:bookmarkEnd w:id="877"/>
      <w:bookmarkEnd w:id="878"/>
      <w:bookmarkEnd w:id="879"/>
      <w:bookmarkEnd w:id="880"/>
      <w:bookmarkEnd w:id="881"/>
      <w:bookmarkEnd w:id="882"/>
      <w:bookmarkEnd w:id="8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4" w:name="_Toc98253923"/>
      <w:bookmarkStart w:id="885" w:name="_Toc157248177"/>
      <w:bookmarkStart w:id="886" w:name="_Toc157496546"/>
      <w:bookmarkStart w:id="887" w:name="_Toc158206085"/>
      <w:bookmarkStart w:id="888" w:name="_Toc164057770"/>
      <w:bookmarkStart w:id="889" w:name="_Toc164137120"/>
      <w:bookmarkStart w:id="890" w:name="_Toc164161280"/>
      <w:bookmarkStart w:id="891" w:name="_Toc165173851"/>
      <w:bookmarkStart w:id="892" w:name="_Ref264038986"/>
      <w:bookmarkStart w:id="893" w:name="_Ref264359294"/>
      <w:bookmarkStart w:id="894" w:name="_Toc439170676"/>
      <w:bookmarkStart w:id="895" w:name="_Toc439172778"/>
      <w:bookmarkStart w:id="896" w:name="_Toc439173222"/>
      <w:bookmarkStart w:id="897" w:name="_Toc439238218"/>
      <w:bookmarkStart w:id="898" w:name="_Toc439252766"/>
      <w:bookmarkStart w:id="899" w:name="_Toc439323740"/>
      <w:bookmarkStart w:id="900" w:name="_Toc440361374"/>
      <w:bookmarkStart w:id="901" w:name="_Toc440376129"/>
      <w:bookmarkStart w:id="902" w:name="_Toc440376256"/>
      <w:bookmarkStart w:id="903" w:name="_Toc440382514"/>
      <w:bookmarkStart w:id="904" w:name="_Toc440447184"/>
      <w:bookmarkStart w:id="905" w:name="_Toc440620864"/>
      <w:bookmarkStart w:id="906" w:name="_Toc440631499"/>
      <w:bookmarkStart w:id="907" w:name="_Toc440875738"/>
      <w:bookmarkStart w:id="908" w:name="_Toc441131762"/>
      <w:bookmarkStart w:id="909" w:name="_Toc465865205"/>
      <w:bookmarkStart w:id="910" w:name="_Toc468976351"/>
      <w:bookmarkStart w:id="911" w:name="_Toc469483080"/>
      <w:bookmarkStart w:id="912" w:name="_Toc471897564"/>
      <w:r w:rsidRPr="00C236C0">
        <w:rPr>
          <w:szCs w:val="24"/>
        </w:rPr>
        <w:t xml:space="preserve">Форма </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r w:rsidR="00492C8B">
        <w:rPr>
          <w:szCs w:val="24"/>
        </w:rPr>
        <w:t>Сводной таблицы стоимости</w:t>
      </w:r>
      <w:bookmarkEnd w:id="898"/>
      <w:bookmarkEnd w:id="899"/>
      <w:bookmarkEnd w:id="900"/>
      <w:bookmarkEnd w:id="901"/>
      <w:bookmarkEnd w:id="902"/>
      <w:bookmarkEnd w:id="903"/>
      <w:bookmarkEnd w:id="904"/>
      <w:bookmarkEnd w:id="905"/>
      <w:bookmarkEnd w:id="906"/>
      <w:bookmarkEnd w:id="907"/>
      <w:r w:rsidR="001C4BB0" w:rsidRPr="001C4BB0">
        <w:rPr>
          <w:bCs w:val="0"/>
          <w:szCs w:val="24"/>
        </w:rPr>
        <w:t xml:space="preserve"> </w:t>
      </w:r>
      <w:r w:rsidR="001C4BB0" w:rsidRPr="005D252F">
        <w:rPr>
          <w:bCs w:val="0"/>
          <w:szCs w:val="24"/>
        </w:rPr>
        <w:t>работ</w:t>
      </w:r>
      <w:bookmarkEnd w:id="908"/>
      <w:bookmarkEnd w:id="909"/>
      <w:bookmarkEnd w:id="910"/>
      <w:bookmarkEnd w:id="911"/>
      <w:bookmarkEnd w:id="91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0"/>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sz w:val="24"/>
                <w:szCs w:val="24"/>
                <w:highlight w:val="yellow"/>
              </w:rPr>
            </w:pPr>
            <w:r>
              <w:rPr>
                <w:sz w:val="24"/>
                <w:szCs w:val="24"/>
                <w:highlight w:val="yellow"/>
              </w:rPr>
              <w:t xml:space="preserve">№ </w:t>
            </w:r>
            <w:proofErr w:type="gramStart"/>
            <w:r>
              <w:rPr>
                <w:sz w:val="24"/>
                <w:szCs w:val="24"/>
                <w:highlight w:val="yellow"/>
              </w:rPr>
              <w:t>п</w:t>
            </w:r>
            <w:proofErr w:type="gramEnd"/>
            <w:r>
              <w:rPr>
                <w:sz w:val="24"/>
                <w:szCs w:val="24"/>
                <w:highlight w:val="yellow"/>
              </w:rPr>
              <w:t>/п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644A23">
            <w:pPr>
              <w:pStyle w:val="aff1"/>
              <w:numPr>
                <w:ilvl w:val="0"/>
                <w:numId w:val="89"/>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proofErr w:type="spellStart"/>
            <w:r>
              <w:rPr>
                <w:szCs w:val="24"/>
                <w:highlight w:val="yellow"/>
              </w:rPr>
              <w:t>энерго</w:t>
            </w:r>
            <w:proofErr w:type="spellEnd"/>
            <w:r>
              <w:rPr>
                <w:szCs w:val="24"/>
                <w:highlight w:val="yellow"/>
              </w:rPr>
              <w:t>»</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644A23">
            <w:pPr>
              <w:pStyle w:val="aff1"/>
              <w:numPr>
                <w:ilvl w:val="0"/>
                <w:numId w:val="89"/>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proofErr w:type="spellStart"/>
            <w:r>
              <w:rPr>
                <w:szCs w:val="24"/>
                <w:highlight w:val="yellow"/>
              </w:rPr>
              <w:t>энерго</w:t>
            </w:r>
            <w:proofErr w:type="spellEnd"/>
            <w:r>
              <w:rPr>
                <w:szCs w:val="24"/>
                <w:highlight w:val="yellow"/>
              </w:rPr>
              <w:t>»</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13" w:name="_Toc176765534"/>
      <w:bookmarkStart w:id="914" w:name="_Toc198979983"/>
      <w:bookmarkStart w:id="915" w:name="_Toc217466315"/>
      <w:bookmarkStart w:id="916" w:name="_Toc217702856"/>
      <w:bookmarkStart w:id="917" w:name="_Toc233601974"/>
      <w:bookmarkStart w:id="918" w:name="_Toc263343460"/>
      <w:r w:rsidRPr="00F647F7">
        <w:rPr>
          <w:b w:val="0"/>
          <w:szCs w:val="24"/>
        </w:rPr>
        <w:br w:type="page"/>
      </w:r>
      <w:bookmarkStart w:id="919" w:name="_Toc439170677"/>
      <w:bookmarkStart w:id="920" w:name="_Toc439172779"/>
      <w:bookmarkStart w:id="921" w:name="_Toc439173223"/>
      <w:bookmarkStart w:id="922" w:name="_Toc439238219"/>
      <w:bookmarkStart w:id="923" w:name="_Toc439252767"/>
      <w:bookmarkStart w:id="924" w:name="_Toc439323741"/>
      <w:bookmarkStart w:id="925" w:name="_Toc440361375"/>
      <w:bookmarkStart w:id="926" w:name="_Toc440376130"/>
      <w:bookmarkStart w:id="927" w:name="_Toc440376257"/>
      <w:bookmarkStart w:id="928" w:name="_Toc440382515"/>
      <w:bookmarkStart w:id="929" w:name="_Toc440447185"/>
      <w:bookmarkStart w:id="930" w:name="_Toc440620865"/>
      <w:bookmarkStart w:id="931" w:name="_Toc440631500"/>
      <w:bookmarkStart w:id="932" w:name="_Toc440875739"/>
      <w:bookmarkStart w:id="933" w:name="_Toc441131763"/>
      <w:bookmarkStart w:id="934" w:name="_Toc465865206"/>
      <w:bookmarkStart w:id="935" w:name="_Toc468976352"/>
      <w:bookmarkStart w:id="936" w:name="_Toc469483081"/>
      <w:bookmarkStart w:id="937" w:name="_Toc471897565"/>
      <w:r w:rsidRPr="00C236C0">
        <w:rPr>
          <w:szCs w:val="24"/>
        </w:rPr>
        <w:lastRenderedPageBreak/>
        <w:t>Инструкции по заполнению</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644A23">
      <w:pPr>
        <w:pStyle w:val="aff6"/>
        <w:numPr>
          <w:ilvl w:val="0"/>
          <w:numId w:val="0"/>
        </w:numPr>
        <w:tabs>
          <w:tab w:val="num" w:pos="1134"/>
        </w:tabs>
        <w:suppressAutoHyphens w:val="0"/>
        <w:spacing w:before="100" w:beforeAutospacing="1" w:line="240" w:lineRule="auto"/>
        <w:ind w:left="864"/>
        <w:rPr>
          <w:sz w:val="24"/>
          <w:szCs w:val="24"/>
        </w:rPr>
      </w:pP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8" w:name="_Ref86826666"/>
      <w:bookmarkStart w:id="939" w:name="_Toc90385112"/>
      <w:bookmarkStart w:id="940" w:name="_Toc98253925"/>
      <w:bookmarkStart w:id="941" w:name="_Toc165173853"/>
      <w:bookmarkStart w:id="942"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3" w:name="_Ref440537086"/>
      <w:bookmarkStart w:id="944" w:name="_Toc471897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38"/>
      <w:bookmarkEnd w:id="939"/>
      <w:bookmarkEnd w:id="940"/>
      <w:bookmarkEnd w:id="941"/>
      <w:bookmarkEnd w:id="942"/>
      <w:bookmarkEnd w:id="943"/>
      <w:bookmarkEnd w:id="94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5" w:name="_Toc90385113"/>
      <w:bookmarkStart w:id="946" w:name="_Toc98253926"/>
      <w:bookmarkStart w:id="947" w:name="_Toc157248180"/>
      <w:bookmarkStart w:id="948" w:name="_Toc157496549"/>
      <w:bookmarkStart w:id="949" w:name="_Toc158206088"/>
      <w:bookmarkStart w:id="950" w:name="_Toc164057773"/>
      <w:bookmarkStart w:id="951" w:name="_Toc164137123"/>
      <w:bookmarkStart w:id="952" w:name="_Toc164161283"/>
      <w:bookmarkStart w:id="953" w:name="_Toc165173854"/>
      <w:bookmarkStart w:id="954" w:name="_Ref193690005"/>
      <w:bookmarkStart w:id="955" w:name="_Toc439170679"/>
      <w:bookmarkStart w:id="956" w:name="_Toc439172781"/>
      <w:bookmarkStart w:id="957" w:name="_Toc439173225"/>
      <w:bookmarkStart w:id="958" w:name="_Toc439238221"/>
      <w:bookmarkStart w:id="959" w:name="_Toc439252769"/>
      <w:bookmarkStart w:id="960" w:name="_Toc439323743"/>
      <w:bookmarkStart w:id="961" w:name="_Toc440361377"/>
      <w:bookmarkStart w:id="962" w:name="_Toc440376132"/>
      <w:bookmarkStart w:id="963" w:name="_Toc440376259"/>
      <w:bookmarkStart w:id="964" w:name="_Toc440382517"/>
      <w:bookmarkStart w:id="965" w:name="_Toc440447187"/>
      <w:bookmarkStart w:id="966" w:name="_Toc440620867"/>
      <w:bookmarkStart w:id="967" w:name="_Toc440631502"/>
      <w:bookmarkStart w:id="968" w:name="_Toc440875741"/>
      <w:bookmarkStart w:id="969" w:name="_Toc441131765"/>
      <w:bookmarkStart w:id="970" w:name="_Toc465865208"/>
      <w:bookmarkStart w:id="971" w:name="_Toc468976354"/>
      <w:bookmarkStart w:id="972" w:name="_Toc469483083"/>
      <w:bookmarkStart w:id="973" w:name="_Toc471897567"/>
      <w:r w:rsidRPr="00C236C0">
        <w:rPr>
          <w:szCs w:val="24"/>
        </w:rPr>
        <w:t xml:space="preserve">Форма </w:t>
      </w:r>
      <w:bookmarkEnd w:id="945"/>
      <w:bookmarkEnd w:id="946"/>
      <w:bookmarkEnd w:id="947"/>
      <w:bookmarkEnd w:id="948"/>
      <w:bookmarkEnd w:id="949"/>
      <w:bookmarkEnd w:id="950"/>
      <w:bookmarkEnd w:id="951"/>
      <w:bookmarkEnd w:id="952"/>
      <w:bookmarkEnd w:id="953"/>
      <w:bookmarkEnd w:id="954"/>
      <w:r w:rsidRPr="00C236C0">
        <w:rPr>
          <w:szCs w:val="24"/>
        </w:rPr>
        <w:t>технического предложения</w:t>
      </w:r>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4" w:name="_Ref55335818"/>
      <w:bookmarkStart w:id="975" w:name="_Ref55336334"/>
      <w:bookmarkStart w:id="976" w:name="_Toc57314673"/>
      <w:bookmarkStart w:id="977" w:name="_Toc69728987"/>
      <w:bookmarkStart w:id="978" w:name="_Toc98253928"/>
      <w:bookmarkStart w:id="979" w:name="_Toc165173856"/>
      <w:bookmarkStart w:id="980" w:name="_Ref194749150"/>
      <w:bookmarkStart w:id="981" w:name="_Ref194750368"/>
      <w:bookmarkStart w:id="982" w:name="_Ref89649494"/>
      <w:bookmarkStart w:id="98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812BD9">
        <w:rPr>
          <w:i/>
          <w:color w:val="000000"/>
        </w:rPr>
        <w:fldChar w:fldCharType="begin"/>
      </w:r>
      <w:r w:rsidR="00EA3F63">
        <w:rPr>
          <w:i/>
          <w:color w:val="000000"/>
        </w:rPr>
        <w:instrText xml:space="preserve"> REF _Ref440270568 \r \h </w:instrText>
      </w:r>
      <w:r w:rsidR="00812BD9">
        <w:rPr>
          <w:i/>
          <w:color w:val="000000"/>
        </w:rPr>
      </w:r>
      <w:r w:rsidR="00812BD9">
        <w:rPr>
          <w:i/>
          <w:color w:val="000000"/>
        </w:rPr>
        <w:fldChar w:fldCharType="separate"/>
      </w:r>
      <w:r w:rsidR="00644A23">
        <w:rPr>
          <w:i/>
          <w:color w:val="000000"/>
        </w:rPr>
        <w:t>4</w:t>
      </w:r>
      <w:r w:rsidR="00812BD9">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812BD9">
        <w:rPr>
          <w:i/>
          <w:color w:val="000000"/>
        </w:rPr>
        <w:fldChar w:fldCharType="begin"/>
      </w:r>
      <w:r>
        <w:rPr>
          <w:i/>
          <w:color w:val="000000"/>
        </w:rPr>
        <w:instrText xml:space="preserve"> REF _Ref440270568 \r \h </w:instrText>
      </w:r>
      <w:r w:rsidR="00812BD9">
        <w:rPr>
          <w:i/>
          <w:color w:val="000000"/>
        </w:rPr>
      </w:r>
      <w:r w:rsidR="00812BD9">
        <w:rPr>
          <w:i/>
          <w:color w:val="000000"/>
        </w:rPr>
        <w:fldChar w:fldCharType="separate"/>
      </w:r>
      <w:r w:rsidR="00644A23">
        <w:rPr>
          <w:i/>
          <w:color w:val="000000"/>
        </w:rPr>
        <w:t>4</w:t>
      </w:r>
      <w:r w:rsidR="00812BD9">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4" w:name="_Toc176765537"/>
      <w:bookmarkStart w:id="985" w:name="_Toc198979986"/>
      <w:bookmarkStart w:id="986" w:name="_Toc217466321"/>
      <w:bookmarkStart w:id="987" w:name="_Toc217702859"/>
      <w:bookmarkStart w:id="988" w:name="_Toc233601977"/>
      <w:bookmarkStart w:id="989" w:name="_Toc263343463"/>
      <w:bookmarkStart w:id="990" w:name="_Toc439170680"/>
      <w:bookmarkStart w:id="991" w:name="_Toc439172782"/>
      <w:bookmarkStart w:id="992" w:name="_Toc439173226"/>
      <w:bookmarkStart w:id="993" w:name="_Toc439238222"/>
      <w:bookmarkStart w:id="994" w:name="_Toc439252770"/>
      <w:bookmarkStart w:id="995" w:name="_Toc439323744"/>
      <w:bookmarkStart w:id="996" w:name="_Toc440361378"/>
      <w:bookmarkStart w:id="997" w:name="_Toc440376133"/>
      <w:bookmarkStart w:id="998" w:name="_Toc440376260"/>
      <w:bookmarkStart w:id="999" w:name="_Toc440382518"/>
      <w:bookmarkStart w:id="1000" w:name="_Toc440447188"/>
      <w:bookmarkStart w:id="1001" w:name="_Toc440620868"/>
      <w:bookmarkStart w:id="1002" w:name="_Toc440631503"/>
      <w:bookmarkStart w:id="1003" w:name="_Toc440875742"/>
      <w:bookmarkStart w:id="1004" w:name="_Toc441131766"/>
      <w:bookmarkStart w:id="1005" w:name="_Toc465865209"/>
      <w:bookmarkStart w:id="1006" w:name="_Toc468976355"/>
      <w:bookmarkStart w:id="1007" w:name="_Toc469483084"/>
      <w:bookmarkStart w:id="1008" w:name="_Toc471897568"/>
      <w:r w:rsidRPr="00C236C0">
        <w:rPr>
          <w:szCs w:val="24"/>
        </w:rPr>
        <w:lastRenderedPageBreak/>
        <w:t>Инструкции по заполнению</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sz w:val="24"/>
          <w:szCs w:val="24"/>
        </w:rPr>
        <w:fldChar w:fldCharType="begin"/>
      </w:r>
      <w:r w:rsidR="00DA1BA0">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8B51A2"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Toc423423670"/>
      <w:bookmarkStart w:id="1011" w:name="_Ref440271036"/>
      <w:bookmarkStart w:id="1012" w:name="_Ref440274366"/>
      <w:bookmarkStart w:id="1013" w:name="_Ref440274902"/>
      <w:bookmarkStart w:id="1014" w:name="_Ref440284947"/>
      <w:bookmarkStart w:id="1015" w:name="_Ref440361140"/>
      <w:bookmarkStart w:id="1016" w:name="_Toc47189756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74"/>
      <w:bookmarkEnd w:id="975"/>
      <w:bookmarkEnd w:id="976"/>
      <w:bookmarkEnd w:id="977"/>
      <w:bookmarkEnd w:id="978"/>
      <w:bookmarkEnd w:id="979"/>
      <w:bookmarkEnd w:id="980"/>
      <w:bookmarkEnd w:id="981"/>
      <w:bookmarkEnd w:id="1009"/>
      <w:bookmarkEnd w:id="1010"/>
      <w:bookmarkEnd w:id="1011"/>
      <w:bookmarkEnd w:id="1012"/>
      <w:bookmarkEnd w:id="1013"/>
      <w:bookmarkEnd w:id="1014"/>
      <w:bookmarkEnd w:id="1015"/>
      <w:bookmarkEnd w:id="101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7" w:name="_Toc98253929"/>
      <w:bookmarkStart w:id="1018" w:name="_Toc157248183"/>
      <w:bookmarkStart w:id="1019" w:name="_Toc157496552"/>
      <w:bookmarkStart w:id="1020" w:name="_Toc158206091"/>
      <w:bookmarkStart w:id="1021" w:name="_Toc164057776"/>
      <w:bookmarkStart w:id="1022" w:name="_Toc164137126"/>
      <w:bookmarkStart w:id="1023" w:name="_Toc164161286"/>
      <w:bookmarkStart w:id="1024" w:name="_Toc165173857"/>
      <w:bookmarkStart w:id="1025" w:name="_Toc439170682"/>
      <w:bookmarkStart w:id="1026" w:name="_Toc439172784"/>
      <w:bookmarkStart w:id="1027" w:name="_Toc439173228"/>
      <w:bookmarkStart w:id="1028" w:name="_Toc439238224"/>
      <w:bookmarkStart w:id="1029" w:name="_Toc439252772"/>
      <w:bookmarkStart w:id="1030" w:name="_Toc439323746"/>
      <w:bookmarkStart w:id="1031" w:name="_Toc440361380"/>
      <w:bookmarkStart w:id="1032" w:name="_Toc440376135"/>
      <w:bookmarkStart w:id="1033" w:name="_Toc440376262"/>
      <w:bookmarkStart w:id="1034" w:name="_Toc440382520"/>
      <w:bookmarkStart w:id="1035" w:name="_Toc440447190"/>
      <w:bookmarkStart w:id="1036" w:name="_Toc440620870"/>
      <w:bookmarkStart w:id="1037" w:name="_Toc440631505"/>
      <w:bookmarkStart w:id="1038" w:name="_Toc440875744"/>
      <w:bookmarkStart w:id="1039" w:name="_Toc441131768"/>
      <w:bookmarkStart w:id="1040" w:name="_Toc465865211"/>
      <w:bookmarkStart w:id="1041" w:name="_Toc468976357"/>
      <w:bookmarkStart w:id="1042" w:name="_Toc469483086"/>
      <w:bookmarkStart w:id="1043" w:name="_Toc471897570"/>
      <w:r w:rsidRPr="00F647F7">
        <w:rPr>
          <w:b w:val="0"/>
          <w:szCs w:val="24"/>
        </w:rPr>
        <w:t xml:space="preserve">Форма </w:t>
      </w:r>
      <w:bookmarkEnd w:id="1017"/>
      <w:r w:rsidRPr="00F647F7">
        <w:rPr>
          <w:b w:val="0"/>
          <w:szCs w:val="24"/>
        </w:rPr>
        <w:t xml:space="preserve">графика </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r w:rsidR="00C22199">
        <w:rPr>
          <w:b w:val="0"/>
          <w:szCs w:val="24"/>
        </w:rPr>
        <w:t>выполнения работ</w:t>
      </w:r>
      <w:bookmarkEnd w:id="1036"/>
      <w:bookmarkEnd w:id="1037"/>
      <w:bookmarkEnd w:id="1038"/>
      <w:bookmarkEnd w:id="1039"/>
      <w:bookmarkEnd w:id="1040"/>
      <w:bookmarkEnd w:id="1041"/>
      <w:bookmarkEnd w:id="1042"/>
      <w:bookmarkEnd w:id="10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644A23">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644A23">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4" w:name="_Toc171070556"/>
      <w:bookmarkStart w:id="1045" w:name="_Toc98253927"/>
      <w:bookmarkStart w:id="1046" w:name="_Toc176605808"/>
      <w:bookmarkStart w:id="1047" w:name="_Toc176611017"/>
      <w:bookmarkStart w:id="1048" w:name="_Toc176611073"/>
      <w:bookmarkStart w:id="1049" w:name="_Toc176668676"/>
      <w:bookmarkStart w:id="1050" w:name="_Toc176684336"/>
      <w:bookmarkStart w:id="1051" w:name="_Toc176746279"/>
      <w:bookmarkStart w:id="1052" w:name="_Toc176747346"/>
      <w:bookmarkStart w:id="1053" w:name="_Toc198979988"/>
      <w:bookmarkStart w:id="1054" w:name="_Toc217466324"/>
      <w:bookmarkStart w:id="1055" w:name="_Toc217702862"/>
      <w:bookmarkStart w:id="1056" w:name="_Toc233601980"/>
      <w:bookmarkStart w:id="1057" w:name="_Toc263343466"/>
      <w:r w:rsidRPr="00F647F7">
        <w:rPr>
          <w:b w:val="0"/>
          <w:szCs w:val="24"/>
        </w:rPr>
        <w:br w:type="page"/>
      </w:r>
      <w:bookmarkStart w:id="1058" w:name="_Toc439170683"/>
      <w:bookmarkStart w:id="1059" w:name="_Toc439172785"/>
      <w:bookmarkStart w:id="1060" w:name="_Toc439173229"/>
      <w:bookmarkStart w:id="1061" w:name="_Toc439238225"/>
      <w:bookmarkStart w:id="1062" w:name="_Toc439252773"/>
      <w:bookmarkStart w:id="1063" w:name="_Toc439323747"/>
      <w:bookmarkStart w:id="1064" w:name="_Toc440361381"/>
      <w:bookmarkStart w:id="1065" w:name="_Toc440376136"/>
      <w:bookmarkStart w:id="1066" w:name="_Toc440376263"/>
      <w:bookmarkStart w:id="1067" w:name="_Toc440382521"/>
      <w:bookmarkStart w:id="1068" w:name="_Toc440447191"/>
      <w:bookmarkStart w:id="1069" w:name="_Toc440620871"/>
      <w:bookmarkStart w:id="1070" w:name="_Toc440631506"/>
      <w:bookmarkStart w:id="1071" w:name="_Toc440875745"/>
      <w:bookmarkStart w:id="1072" w:name="_Toc441131769"/>
      <w:bookmarkStart w:id="1073" w:name="_Toc465865212"/>
      <w:bookmarkStart w:id="1074" w:name="_Toc468976358"/>
      <w:bookmarkStart w:id="1075" w:name="_Toc469483087"/>
      <w:bookmarkStart w:id="1076" w:name="_Toc471897571"/>
      <w:r w:rsidRPr="00F647F7">
        <w:rPr>
          <w:b w:val="0"/>
          <w:szCs w:val="24"/>
        </w:rPr>
        <w:lastRenderedPageBreak/>
        <w:t>Инструкции по заполнению</w:t>
      </w:r>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BD9">
        <w:rPr>
          <w:sz w:val="24"/>
          <w:szCs w:val="24"/>
        </w:rPr>
        <w:fldChar w:fldCharType="begin"/>
      </w:r>
      <w:r w:rsidR="00D56F8C">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812BD9">
        <w:rPr>
          <w:sz w:val="24"/>
          <w:szCs w:val="24"/>
        </w:rPr>
        <w:fldChar w:fldCharType="begin"/>
      </w:r>
      <w:r w:rsidR="00D56F8C">
        <w:rPr>
          <w:sz w:val="24"/>
          <w:szCs w:val="24"/>
        </w:rPr>
        <w:instrText xml:space="preserve"> REF _Ref440273986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0"/>
                <w:numId w:val="82"/>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7" w:name="_Hlt22846931"/>
      <w:bookmarkStart w:id="1078" w:name="_Ref440361439"/>
      <w:bookmarkStart w:id="1079" w:name="_Ref440361914"/>
      <w:bookmarkStart w:id="1080" w:name="_Ref440361959"/>
      <w:bookmarkStart w:id="1081" w:name="_Toc471897572"/>
      <w:bookmarkStart w:id="1082" w:name="_Ref93264992"/>
      <w:bookmarkStart w:id="1083" w:name="_Ref93265116"/>
      <w:bookmarkStart w:id="1084" w:name="_Toc98253933"/>
      <w:bookmarkStart w:id="1085" w:name="_Toc165173859"/>
      <w:bookmarkStart w:id="1086" w:name="_Toc423423671"/>
      <w:bookmarkEnd w:id="1077"/>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8"/>
      <w:bookmarkEnd w:id="1079"/>
      <w:bookmarkEnd w:id="1080"/>
      <w:bookmarkEnd w:id="1081"/>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7" w:name="_Toc440361383"/>
      <w:bookmarkStart w:id="1088" w:name="_Toc440376138"/>
      <w:bookmarkStart w:id="1089" w:name="_Toc440376265"/>
      <w:bookmarkStart w:id="1090" w:name="_Toc440382523"/>
      <w:bookmarkStart w:id="1091" w:name="_Toc440447193"/>
      <w:bookmarkStart w:id="1092" w:name="_Toc440620873"/>
      <w:bookmarkStart w:id="1093" w:name="_Toc440631508"/>
      <w:bookmarkStart w:id="1094" w:name="_Toc440875747"/>
      <w:bookmarkStart w:id="1095" w:name="_Toc441131771"/>
      <w:bookmarkStart w:id="1096" w:name="_Toc465865214"/>
      <w:bookmarkStart w:id="1097" w:name="_Toc468976360"/>
      <w:bookmarkStart w:id="1098" w:name="_Toc469483089"/>
      <w:bookmarkStart w:id="1099" w:name="_Toc471897573"/>
      <w:r w:rsidRPr="00F647F7">
        <w:rPr>
          <w:b w:val="0"/>
          <w:szCs w:val="24"/>
        </w:rPr>
        <w:t xml:space="preserve">Форма графика </w:t>
      </w:r>
      <w:r>
        <w:rPr>
          <w:b w:val="0"/>
          <w:szCs w:val="24"/>
        </w:rPr>
        <w:t xml:space="preserve">оплаты </w:t>
      </w:r>
      <w:bookmarkEnd w:id="1087"/>
      <w:bookmarkEnd w:id="1088"/>
      <w:bookmarkEnd w:id="1089"/>
      <w:bookmarkEnd w:id="1090"/>
      <w:bookmarkEnd w:id="1091"/>
      <w:r w:rsidR="00FB7116">
        <w:rPr>
          <w:b w:val="0"/>
          <w:szCs w:val="24"/>
        </w:rPr>
        <w:t>выполнения работ</w:t>
      </w:r>
      <w:bookmarkEnd w:id="1092"/>
      <w:bookmarkEnd w:id="1093"/>
      <w:bookmarkEnd w:id="1094"/>
      <w:bookmarkEnd w:id="1095"/>
      <w:bookmarkEnd w:id="1096"/>
      <w:bookmarkEnd w:id="1097"/>
      <w:bookmarkEnd w:id="1098"/>
      <w:bookmarkEnd w:id="1099"/>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644A23">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644A23">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100" w:name="_Toc440361384"/>
      <w:bookmarkStart w:id="1101" w:name="_Toc440376139"/>
      <w:bookmarkStart w:id="1102" w:name="_Toc440376266"/>
      <w:bookmarkStart w:id="1103" w:name="_Toc440382524"/>
      <w:bookmarkStart w:id="1104" w:name="_Toc440447194"/>
      <w:bookmarkStart w:id="1105" w:name="_Toc440620874"/>
      <w:bookmarkStart w:id="1106" w:name="_Toc440631509"/>
      <w:bookmarkStart w:id="1107" w:name="_Toc440875748"/>
      <w:bookmarkStart w:id="1108" w:name="_Toc441131772"/>
      <w:bookmarkStart w:id="1109" w:name="_Toc465865215"/>
      <w:bookmarkStart w:id="1110" w:name="_Toc468976361"/>
      <w:bookmarkStart w:id="1111" w:name="_Toc469483090"/>
      <w:bookmarkStart w:id="1112" w:name="_Toc471897574"/>
      <w:r w:rsidRPr="00F647F7">
        <w:rPr>
          <w:b w:val="0"/>
          <w:szCs w:val="24"/>
        </w:rPr>
        <w:lastRenderedPageBreak/>
        <w:t>Инструкции по заполнению</w:t>
      </w:r>
      <w:bookmarkEnd w:id="1100"/>
      <w:bookmarkEnd w:id="1101"/>
      <w:bookmarkEnd w:id="1102"/>
      <w:bookmarkEnd w:id="1103"/>
      <w:bookmarkEnd w:id="1104"/>
      <w:bookmarkEnd w:id="1105"/>
      <w:bookmarkEnd w:id="1106"/>
      <w:bookmarkEnd w:id="1107"/>
      <w:bookmarkEnd w:id="1108"/>
      <w:bookmarkEnd w:id="1109"/>
      <w:bookmarkEnd w:id="1110"/>
      <w:bookmarkEnd w:id="1111"/>
      <w:bookmarkEnd w:id="1112"/>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812BD9">
        <w:rPr>
          <w:sz w:val="24"/>
          <w:szCs w:val="24"/>
        </w:rPr>
        <w:fldChar w:fldCharType="begin"/>
      </w:r>
      <w:r>
        <w:rPr>
          <w:sz w:val="24"/>
          <w:szCs w:val="24"/>
        </w:rPr>
        <w:instrText xml:space="preserve"> REF _Ref440361140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3" w:name="_Ref440361531"/>
      <w:bookmarkStart w:id="1114" w:name="_Ref440361610"/>
      <w:bookmarkStart w:id="1115" w:name="_Toc47189757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82"/>
      <w:bookmarkEnd w:id="983"/>
      <w:bookmarkEnd w:id="1082"/>
      <w:bookmarkEnd w:id="1083"/>
      <w:bookmarkEnd w:id="1084"/>
      <w:bookmarkEnd w:id="1085"/>
      <w:bookmarkEnd w:id="1086"/>
      <w:bookmarkEnd w:id="1113"/>
      <w:bookmarkEnd w:id="1114"/>
      <w:bookmarkEnd w:id="11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61386"/>
      <w:bookmarkStart w:id="1123" w:name="_Toc440376141"/>
      <w:bookmarkStart w:id="1124" w:name="_Toc440376268"/>
      <w:bookmarkStart w:id="1125" w:name="_Toc440382526"/>
      <w:bookmarkStart w:id="1126" w:name="_Toc440447196"/>
      <w:bookmarkStart w:id="1127" w:name="_Toc440620876"/>
      <w:bookmarkStart w:id="1128" w:name="_Toc440631511"/>
      <w:bookmarkStart w:id="1129" w:name="_Toc440875750"/>
      <w:bookmarkStart w:id="1130" w:name="_Toc441131774"/>
      <w:bookmarkStart w:id="1131" w:name="_Toc465865217"/>
      <w:bookmarkStart w:id="1132" w:name="_Toc468976363"/>
      <w:bookmarkStart w:id="1133" w:name="_Toc469483092"/>
      <w:bookmarkStart w:id="1134" w:name="_Toc471897576"/>
      <w:bookmarkStart w:id="1135" w:name="_Toc157248186"/>
      <w:bookmarkStart w:id="1136" w:name="_Toc157496555"/>
      <w:bookmarkStart w:id="1137" w:name="_Toc158206094"/>
      <w:bookmarkStart w:id="1138" w:name="_Toc164057779"/>
      <w:bookmarkStart w:id="1139" w:name="_Toc164137129"/>
      <w:bookmarkStart w:id="1140" w:name="_Toc164161289"/>
      <w:bookmarkStart w:id="114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r w:rsidRPr="00F647F7">
        <w:rPr>
          <w:b w:val="0"/>
          <w:szCs w:val="24"/>
        </w:rPr>
        <w:t xml:space="preserve"> </w:t>
      </w:r>
      <w:bookmarkEnd w:id="1135"/>
      <w:bookmarkEnd w:id="1136"/>
      <w:bookmarkEnd w:id="1137"/>
      <w:bookmarkEnd w:id="1138"/>
      <w:bookmarkEnd w:id="1139"/>
      <w:bookmarkEnd w:id="1140"/>
      <w:bookmarkEnd w:id="114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644A23">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644A23">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42" w:name="_Toc439170686"/>
      <w:bookmarkStart w:id="1143" w:name="_Toc439172788"/>
      <w:bookmarkStart w:id="1144" w:name="_Toc439173232"/>
      <w:bookmarkStart w:id="1145" w:name="_Toc439238228"/>
      <w:bookmarkStart w:id="1146" w:name="_Toc439252776"/>
      <w:bookmarkStart w:id="1147" w:name="_Toc439323750"/>
      <w:bookmarkStart w:id="1148" w:name="_Toc440361387"/>
      <w:bookmarkStart w:id="1149" w:name="_Toc440376142"/>
      <w:bookmarkStart w:id="1150" w:name="_Toc440376269"/>
      <w:bookmarkStart w:id="1151" w:name="_Toc440382527"/>
      <w:bookmarkStart w:id="1152" w:name="_Toc440447197"/>
      <w:bookmarkStart w:id="1153" w:name="_Toc440620877"/>
      <w:bookmarkStart w:id="1154" w:name="_Toc440631512"/>
      <w:bookmarkStart w:id="1155" w:name="_Toc440875751"/>
      <w:bookmarkStart w:id="1156" w:name="_Toc441131775"/>
      <w:bookmarkStart w:id="1157" w:name="_Toc465865218"/>
      <w:bookmarkStart w:id="1158" w:name="_Toc468976364"/>
      <w:bookmarkStart w:id="1159" w:name="_Toc469483093"/>
      <w:bookmarkStart w:id="1160"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BD9">
        <w:rPr>
          <w:sz w:val="24"/>
          <w:szCs w:val="24"/>
        </w:rPr>
        <w:fldChar w:fldCharType="begin"/>
      </w:r>
      <w:r w:rsidR="00D56F8C">
        <w:rPr>
          <w:sz w:val="24"/>
          <w:szCs w:val="24"/>
        </w:rPr>
        <w:instrText xml:space="preserve"> REF _Ref440274025 \r \h </w:instrText>
      </w:r>
      <w:r w:rsidR="00812BD9">
        <w:rPr>
          <w:sz w:val="24"/>
          <w:szCs w:val="24"/>
        </w:rPr>
      </w:r>
      <w:r w:rsidR="00812BD9">
        <w:rPr>
          <w:sz w:val="24"/>
          <w:szCs w:val="24"/>
        </w:rPr>
        <w:fldChar w:fldCharType="separate"/>
      </w:r>
      <w:r w:rsidR="00644A23">
        <w:rPr>
          <w:sz w:val="24"/>
          <w:szCs w:val="24"/>
        </w:rPr>
        <w:t>2</w:t>
      </w:r>
      <w:r w:rsidR="00812BD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812BD9">
        <w:rPr>
          <w:sz w:val="24"/>
          <w:szCs w:val="24"/>
        </w:rPr>
        <w:fldChar w:fldCharType="begin"/>
      </w:r>
      <w:r w:rsidR="00D56F8C">
        <w:rPr>
          <w:sz w:val="24"/>
          <w:szCs w:val="24"/>
        </w:rPr>
        <w:instrText xml:space="preserve"> REF _Ref294695546 \r \h </w:instrText>
      </w:r>
      <w:r w:rsidR="00812BD9">
        <w:rPr>
          <w:sz w:val="24"/>
          <w:szCs w:val="24"/>
        </w:rPr>
      </w:r>
      <w:r w:rsidR="00812BD9">
        <w:rPr>
          <w:sz w:val="24"/>
          <w:szCs w:val="24"/>
        </w:rPr>
        <w:fldChar w:fldCharType="separate"/>
      </w:r>
      <w:r w:rsidR="00644A23">
        <w:rPr>
          <w:sz w:val="24"/>
          <w:szCs w:val="24"/>
        </w:rPr>
        <w:t xml:space="preserve"> 1.2.6 </w:t>
      </w:r>
      <w:r w:rsidR="00812BD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61" w:name="_Ref55335823"/>
      <w:bookmarkStart w:id="1162" w:name="_Ref55336359"/>
      <w:bookmarkStart w:id="1163" w:name="_Toc57314675"/>
      <w:bookmarkStart w:id="1164" w:name="_Toc69728989"/>
      <w:bookmarkStart w:id="1165" w:name="_Toc98253939"/>
      <w:bookmarkStart w:id="1166" w:name="_Toc165173865"/>
      <w:bookmarkStart w:id="1167" w:name="_Toc423423672"/>
      <w:bookmarkStart w:id="1168" w:name="_Toc471897578"/>
      <w:bookmarkEnd w:id="826"/>
      <w:r w:rsidRPr="00F647F7">
        <w:lastRenderedPageBreak/>
        <w:t xml:space="preserve">Анкета (форма </w:t>
      </w:r>
      <w:r w:rsidR="00B8118F">
        <w:t>7</w:t>
      </w:r>
      <w:r w:rsidRPr="00F647F7">
        <w:t>)</w:t>
      </w:r>
      <w:bookmarkEnd w:id="1161"/>
      <w:bookmarkEnd w:id="1162"/>
      <w:bookmarkEnd w:id="1163"/>
      <w:bookmarkEnd w:id="1164"/>
      <w:bookmarkEnd w:id="1165"/>
      <w:bookmarkEnd w:id="1166"/>
      <w:bookmarkEnd w:id="1167"/>
      <w:bookmarkEnd w:id="1168"/>
    </w:p>
    <w:p w:rsidR="004F4D80" w:rsidRPr="00F647F7" w:rsidRDefault="004F4D80" w:rsidP="004F4D80">
      <w:pPr>
        <w:pStyle w:val="3"/>
        <w:rPr>
          <w:b w:val="0"/>
          <w:szCs w:val="24"/>
        </w:rPr>
      </w:pPr>
      <w:bookmarkStart w:id="1169" w:name="_Toc98253940"/>
      <w:bookmarkStart w:id="1170" w:name="_Toc157248192"/>
      <w:bookmarkStart w:id="1171" w:name="_Toc157496561"/>
      <w:bookmarkStart w:id="1172" w:name="_Toc158206100"/>
      <w:bookmarkStart w:id="1173" w:name="_Toc164057785"/>
      <w:bookmarkStart w:id="1174" w:name="_Toc164137135"/>
      <w:bookmarkStart w:id="1175" w:name="_Toc164161295"/>
      <w:bookmarkStart w:id="1176" w:name="_Toc165173866"/>
      <w:bookmarkStart w:id="1177" w:name="_Toc439170688"/>
      <w:bookmarkStart w:id="1178" w:name="_Toc439172790"/>
      <w:bookmarkStart w:id="1179" w:name="_Toc439173234"/>
      <w:bookmarkStart w:id="1180" w:name="_Toc439238230"/>
      <w:bookmarkStart w:id="1181" w:name="_Toc439252778"/>
      <w:bookmarkStart w:id="1182" w:name="_Ref440272119"/>
      <w:bookmarkStart w:id="1183" w:name="_Toc440361389"/>
      <w:bookmarkStart w:id="1184" w:name="_Ref444168907"/>
      <w:bookmarkStart w:id="1185" w:name="_Toc465865220"/>
      <w:bookmarkStart w:id="1186" w:name="_Toc471897579"/>
      <w:r w:rsidRPr="00F647F7">
        <w:rPr>
          <w:b w:val="0"/>
          <w:szCs w:val="24"/>
        </w:rPr>
        <w:t xml:space="preserve">Форма Анкеты </w:t>
      </w:r>
      <w:r w:rsidR="00C236C0">
        <w:rPr>
          <w:b w:val="0"/>
          <w:szCs w:val="24"/>
        </w:rPr>
        <w:t>Участник</w:t>
      </w:r>
      <w:r>
        <w:rPr>
          <w:b w:val="0"/>
          <w:szCs w:val="24"/>
        </w:rPr>
        <w:t>а</w:t>
      </w:r>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4913D5" w:rsidRDefault="004913D5" w:rsidP="00644A23">
      <w:pPr>
        <w:numPr>
          <w:ilvl w:val="0"/>
          <w:numId w:val="63"/>
        </w:numPr>
        <w:suppressAutoHyphens w:val="0"/>
        <w:snapToGrid w:val="0"/>
        <w:spacing w:line="240" w:lineRule="auto"/>
        <w:ind w:left="0" w:firstLine="0"/>
        <w:jc w:val="center"/>
        <w:rPr>
          <w:szCs w:val="24"/>
        </w:rPr>
        <w:sectPr w:rsidR="004913D5"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A55F54"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lang w:val="en-US"/>
              </w:rPr>
            </w:pPr>
            <w:r w:rsidRPr="004913D5">
              <w:rPr>
                <w:szCs w:val="24"/>
              </w:rPr>
              <w:t>Сведения о среднесписочной численности (на последнюю отчетную дату)</w:t>
            </w:r>
            <w:r w:rsidRPr="004913D5">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rPr>
            </w:pPr>
            <w:r w:rsidRPr="004913D5">
              <w:rPr>
                <w:szCs w:val="24"/>
              </w:rPr>
              <w:t>Сведения о наличии (отсутствии) нарушений требований Налогового кодекса РФ (в текущем году и двум предшествующим годам)</w:t>
            </w:r>
            <w:r w:rsidRPr="004913D5">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rPr>
            </w:pPr>
            <w:r w:rsidRPr="004913D5">
              <w:rPr>
                <w:szCs w:val="24"/>
              </w:rPr>
              <w:t>Сведения о наличии (отсутствии) просроченных невыполненных обязательств перед ГК «</w:t>
            </w:r>
            <w:proofErr w:type="spellStart"/>
            <w:r w:rsidRPr="004913D5">
              <w:rPr>
                <w:szCs w:val="24"/>
              </w:rPr>
              <w:t>Россети</w:t>
            </w:r>
            <w:proofErr w:type="spellEnd"/>
            <w:r w:rsidRPr="004913D5">
              <w:rPr>
                <w:szCs w:val="24"/>
              </w:rPr>
              <w:t>» (при наличии, указать сумму и наименование компании)</w:t>
            </w:r>
            <w:r w:rsidRPr="004913D5">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1"/>
              <w:spacing w:before="0" w:after="0"/>
              <w:ind w:left="0" w:right="0"/>
              <w:rPr>
                <w:szCs w:val="24"/>
              </w:rPr>
            </w:pPr>
          </w:p>
        </w:tc>
      </w:tr>
      <w:tr w:rsid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rPr>
            </w:pPr>
            <w:r w:rsidRPr="004913D5">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4913D5">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A55F54" w:rsidRDefault="004913D5" w:rsidP="009A5A34">
            <w:pPr>
              <w:pStyle w:val="aff1"/>
              <w:spacing w:before="0" w:after="0"/>
              <w:ind w:left="0" w:right="0"/>
              <w:rPr>
                <w:szCs w:val="24"/>
              </w:rPr>
            </w:pPr>
          </w:p>
        </w:tc>
      </w:tr>
    </w:tbl>
    <w:p w:rsidR="004913D5" w:rsidRDefault="004913D5" w:rsidP="00644A23">
      <w:pPr>
        <w:numPr>
          <w:ilvl w:val="0"/>
          <w:numId w:val="63"/>
        </w:numPr>
        <w:suppressAutoHyphens w:val="0"/>
        <w:snapToGrid w:val="0"/>
        <w:spacing w:line="240" w:lineRule="auto"/>
        <w:ind w:left="0" w:firstLine="0"/>
        <w:jc w:val="center"/>
        <w:rPr>
          <w:sz w:val="24"/>
          <w:szCs w:val="24"/>
        </w:rPr>
        <w:sectPr w:rsidR="004913D5" w:rsidSect="004913D5">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644A23">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1"/>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644A23">
            <w:pPr>
              <w:numPr>
                <w:ilvl w:val="0"/>
                <w:numId w:val="63"/>
              </w:numPr>
              <w:suppressAutoHyphens w:val="0"/>
              <w:snapToGrid w:val="0"/>
              <w:spacing w:line="240" w:lineRule="auto"/>
              <w:ind w:left="0" w:firstLine="0"/>
              <w:jc w:val="center"/>
              <w:rPr>
                <w:sz w:val="24"/>
                <w:szCs w:val="24"/>
              </w:rPr>
            </w:pPr>
            <w:bookmarkStart w:id="1187" w:name="_Toc439170689"/>
            <w:bookmarkStart w:id="1188" w:name="_Toc439172791"/>
            <w:bookmarkStart w:id="1189" w:name="_Toc439173235"/>
            <w:bookmarkStart w:id="1190" w:name="_Toc439238231"/>
            <w:bookmarkStart w:id="1191" w:name="_Toc439252779"/>
            <w:bookmarkStart w:id="1192" w:name="_Ref440272147"/>
            <w:bookmarkStart w:id="1193" w:name="_Toc440361390"/>
            <w:bookmarkStart w:id="1194" w:name="_Ref444168874"/>
            <w:bookmarkStart w:id="1195" w:name="_Ref444168917"/>
            <w:bookmarkStart w:id="1196"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1"/>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913D5">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97" w:name="_Ref491178231"/>
      <w:r w:rsidRPr="00910732">
        <w:rPr>
          <w:szCs w:val="24"/>
        </w:rPr>
        <w:lastRenderedPageBreak/>
        <w:t xml:space="preserve">Форма </w:t>
      </w:r>
      <w:bookmarkEnd w:id="1187"/>
      <w:bookmarkEnd w:id="1188"/>
      <w:bookmarkEnd w:id="1189"/>
      <w:bookmarkEnd w:id="1190"/>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91"/>
      <w:bookmarkEnd w:id="1192"/>
      <w:bookmarkEnd w:id="1193"/>
      <w:bookmarkEnd w:id="1194"/>
      <w:bookmarkEnd w:id="1195"/>
      <w:bookmarkEnd w:id="1196"/>
      <w:bookmarkEnd w:id="1197"/>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w:t>
      </w:r>
      <w:proofErr w:type="gramStart"/>
      <w:r w:rsidRPr="00910732">
        <w:rPr>
          <w:sz w:val="24"/>
          <w:szCs w:val="24"/>
        </w:rPr>
        <w:t>г</w:t>
      </w:r>
      <w:proofErr w:type="gramEnd"/>
      <w:r w:rsidRPr="00910732">
        <w:rPr>
          <w:sz w:val="24"/>
          <w:szCs w:val="24"/>
        </w:rPr>
        <w:t>.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8" w:name="_Toc125426243"/>
      <w:bookmarkStart w:id="1199" w:name="_Toc396984070"/>
      <w:bookmarkStart w:id="1200" w:name="_Toc423423673"/>
      <w:bookmarkStart w:id="1201" w:name="_Toc439170691"/>
      <w:bookmarkStart w:id="1202" w:name="_Toc439172793"/>
      <w:bookmarkStart w:id="1203" w:name="_Toc439173237"/>
      <w:bookmarkStart w:id="1204" w:name="_Toc439238233"/>
      <w:bookmarkStart w:id="1205" w:name="_Toc439252780"/>
      <w:bookmarkStart w:id="1206" w:name="_Toc439323754"/>
      <w:bookmarkStart w:id="1207" w:name="_Toc440361391"/>
      <w:bookmarkStart w:id="1208" w:name="_Toc440376146"/>
      <w:bookmarkStart w:id="1209" w:name="_Toc440376273"/>
      <w:bookmarkStart w:id="1210" w:name="_Toc440382531"/>
      <w:bookmarkStart w:id="1211" w:name="_Toc440447201"/>
      <w:bookmarkStart w:id="1212" w:name="_Toc440620881"/>
      <w:bookmarkStart w:id="1213" w:name="_Toc440631516"/>
      <w:bookmarkStart w:id="1214" w:name="_Toc440875755"/>
      <w:bookmarkStart w:id="1215"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9"/>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xml:space="preserve">№ </w:t>
            </w:r>
            <w:proofErr w:type="gramStart"/>
            <w:r w:rsidRPr="009C78C3">
              <w:t>п</w:t>
            </w:r>
            <w:proofErr w:type="gramEnd"/>
            <w:r w:rsidRPr="009C78C3">
              <w:t>/п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9"/>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9"/>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51"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2"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3"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4"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5" w:history="1">
              <w:r w:rsidRPr="00154BCB">
                <w:t>О закупках товаров</w:t>
              </w:r>
            </w:hyperlink>
            <w:r w:rsidRPr="00154BCB">
              <w:t>, работ, услуг отдельными видами юридических лиц" и "</w:t>
            </w:r>
            <w:hyperlink r:id="rId56"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16" w:name="_Toc439170690"/>
      <w:bookmarkStart w:id="1217" w:name="_Toc439172792"/>
      <w:bookmarkStart w:id="1218" w:name="_Toc439173236"/>
      <w:bookmarkStart w:id="1219"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16"/>
    <w:bookmarkEnd w:id="1217"/>
    <w:bookmarkEnd w:id="1218"/>
    <w:bookmarkEnd w:id="1219"/>
    <w:p w:rsidR="00910732" w:rsidRPr="007C47E3" w:rsidRDefault="00910732" w:rsidP="00910732">
      <w:pPr>
        <w:spacing w:line="240" w:lineRule="auto"/>
        <w:ind w:firstLine="0"/>
      </w:pPr>
      <w:r w:rsidRPr="007C47E3">
        <w:rPr>
          <w:rStyle w:val="afffffff9"/>
        </w:rPr>
        <w:t>3</w:t>
      </w:r>
      <w:r w:rsidRPr="007C47E3">
        <w:t xml:space="preserve"> </w:t>
      </w:r>
      <w:proofErr w:type="gramStart"/>
      <w:r w:rsidRPr="007C47E3">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w:t>
      </w:r>
      <w:proofErr w:type="gramEnd"/>
      <w:r w:rsidRPr="007C47E3">
        <w:t xml:space="preserve">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20" w:name="_Toc465865222"/>
      <w:bookmarkStart w:id="1221" w:name="_Toc471897581"/>
      <w:r>
        <w:rPr>
          <w:szCs w:val="24"/>
        </w:rPr>
        <w:lastRenderedPageBreak/>
        <w:t xml:space="preserve">Инструкции по </w:t>
      </w:r>
      <w:r w:rsidRPr="008B51A2">
        <w:rPr>
          <w:szCs w:val="24"/>
        </w:rPr>
        <w:t>заполнению</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20"/>
      <w:bookmarkEnd w:id="1221"/>
    </w:p>
    <w:p w:rsidR="004F4D80" w:rsidRPr="008B51A2" w:rsidRDefault="00C236C0" w:rsidP="004F4D80">
      <w:pPr>
        <w:pStyle w:val="aff6"/>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4F4D80" w:rsidRPr="008B51A2">
        <w:rPr>
          <w:sz w:val="24"/>
          <w:szCs w:val="24"/>
        </w:rPr>
        <w:t>).</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w:t>
      </w:r>
      <w:proofErr w:type="spellStart"/>
      <w:r w:rsidR="004F4D80" w:rsidRPr="008B51A2">
        <w:rPr>
          <w:sz w:val="24"/>
          <w:szCs w:val="24"/>
        </w:rPr>
        <w:t>т.ч</w:t>
      </w:r>
      <w:proofErr w:type="spellEnd"/>
      <w:r w:rsidR="004F4D80" w:rsidRPr="008B51A2">
        <w:rPr>
          <w:sz w:val="24"/>
          <w:szCs w:val="24"/>
        </w:rPr>
        <w:t>.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913D5" w:rsidRPr="004913D5" w:rsidRDefault="004913D5" w:rsidP="004913D5">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4913D5" w:rsidRDefault="004913D5" w:rsidP="004913D5">
      <w:pPr>
        <w:pStyle w:val="aff6"/>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7" w:history="1">
        <w:r w:rsidRPr="004913D5">
          <w:rPr>
            <w:sz w:val="24"/>
            <w:szCs w:val="24"/>
          </w:rPr>
          <w:t>Конвенцией</w:t>
        </w:r>
      </w:hyperlink>
      <w:r w:rsidRPr="004913D5">
        <w:rPr>
          <w:sz w:val="24"/>
          <w:szCs w:val="24"/>
        </w:rPr>
        <w:t xml:space="preserve"> против коррупции Организации Объединенных Наций, принятой резолюцией 58/4 Генеральной Ассамбл</w:t>
      </w:r>
      <w:proofErr w:type="gramStart"/>
      <w:r w:rsidRPr="004913D5">
        <w:rPr>
          <w:sz w:val="24"/>
          <w:szCs w:val="24"/>
        </w:rPr>
        <w:t>еи ОО</w:t>
      </w:r>
      <w:proofErr w:type="gramEnd"/>
      <w:r w:rsidRPr="004913D5">
        <w:rPr>
          <w:sz w:val="24"/>
          <w:szCs w:val="24"/>
        </w:rPr>
        <w:t xml:space="preserve">Н от 31 октября 2003 года.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Российская Федерация ратифицировала </w:t>
      </w:r>
      <w:hyperlink r:id="rId58" w:history="1">
        <w:r w:rsidRPr="004913D5">
          <w:rPr>
            <w:sz w:val="24"/>
            <w:szCs w:val="24"/>
          </w:rPr>
          <w:t>Конвенцию</w:t>
        </w:r>
      </w:hyperlink>
      <w:r w:rsidRPr="004913D5">
        <w:rPr>
          <w:sz w:val="24"/>
          <w:szCs w:val="24"/>
        </w:rPr>
        <w:t xml:space="preserve"> ООН против коррупции в 2006 году (8 марта 2006 года принят Федеральный </w:t>
      </w:r>
      <w:hyperlink r:id="rId59" w:history="1">
        <w:r w:rsidRPr="004913D5">
          <w:rPr>
            <w:sz w:val="24"/>
            <w:szCs w:val="24"/>
          </w:rPr>
          <w:t>закон</w:t>
        </w:r>
      </w:hyperlink>
      <w:r w:rsidRPr="004913D5">
        <w:rPr>
          <w:sz w:val="24"/>
          <w:szCs w:val="24"/>
        </w:rPr>
        <w:t xml:space="preserve"> № 40-ФЗ "О ратификации Конвенции Организации Объединенных Наций против коррупции).</w:t>
      </w:r>
    </w:p>
    <w:p w:rsidR="004913D5" w:rsidRPr="004913D5" w:rsidRDefault="004913D5" w:rsidP="004913D5">
      <w:pPr>
        <w:pStyle w:val="ConsPlusNormal"/>
        <w:ind w:firstLine="0"/>
        <w:jc w:val="both"/>
        <w:rPr>
          <w:rFonts w:ascii="Times New Roman" w:eastAsia="Calibri" w:hAnsi="Times New Roman" w:cs="Times New Roman"/>
          <w:sz w:val="24"/>
          <w:szCs w:val="24"/>
          <w:lang w:eastAsia="en-US"/>
        </w:rPr>
      </w:pPr>
      <w:r w:rsidRPr="004913D5">
        <w:rPr>
          <w:rFonts w:ascii="Times New Roman" w:eastAsia="Calibri" w:hAnsi="Times New Roman" w:cs="Times New Roman"/>
          <w:sz w:val="24"/>
          <w:szCs w:val="24"/>
          <w:lang w:eastAsia="en-US"/>
        </w:rPr>
        <w:t xml:space="preserve">В соответствии со ст.12 Конвенции одной из мер по предупреждению коррупции является в </w:t>
      </w:r>
      <w:proofErr w:type="spellStart"/>
      <w:r w:rsidRPr="004913D5">
        <w:rPr>
          <w:rFonts w:ascii="Times New Roman" w:eastAsia="Calibri" w:hAnsi="Times New Roman" w:cs="Times New Roman"/>
          <w:sz w:val="24"/>
          <w:szCs w:val="24"/>
          <w:lang w:eastAsia="en-US"/>
        </w:rPr>
        <w:t>т.ч</w:t>
      </w:r>
      <w:proofErr w:type="spellEnd"/>
      <w:r w:rsidRPr="004913D5">
        <w:rPr>
          <w:rFonts w:ascii="Times New Roman" w:eastAsia="Calibri" w:hAnsi="Times New Roman" w:cs="Times New Roman"/>
          <w:sz w:val="24"/>
          <w:szCs w:val="24"/>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4913D5" w:rsidRPr="004913D5" w:rsidRDefault="004913D5" w:rsidP="004913D5">
      <w:pPr>
        <w:spacing w:line="240" w:lineRule="auto"/>
        <w:ind w:firstLine="0"/>
        <w:rPr>
          <w:sz w:val="24"/>
          <w:szCs w:val="24"/>
        </w:rPr>
      </w:pPr>
      <w:r w:rsidRPr="004913D5">
        <w:rPr>
          <w:b/>
          <w:sz w:val="24"/>
          <w:szCs w:val="24"/>
        </w:rPr>
        <w:t xml:space="preserve">1. </w:t>
      </w:r>
      <w:proofErr w:type="gramStart"/>
      <w:r w:rsidRPr="004913D5">
        <w:rPr>
          <w:b/>
          <w:sz w:val="24"/>
          <w:szCs w:val="24"/>
        </w:rPr>
        <w:t>ПУБЛИЧНОЕ ДОЛЖНОСТНОЕ ЛИЦО (ПДЛ)</w:t>
      </w:r>
      <w:r w:rsidRPr="004913D5">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4913D5">
        <w:rPr>
          <w:sz w:val="24"/>
          <w:szCs w:val="24"/>
        </w:rPr>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4913D5" w:rsidRPr="004913D5" w:rsidRDefault="004913D5" w:rsidP="004913D5">
      <w:pPr>
        <w:spacing w:line="240" w:lineRule="auto"/>
        <w:ind w:firstLine="0"/>
        <w:rPr>
          <w:sz w:val="24"/>
          <w:szCs w:val="24"/>
        </w:rPr>
      </w:pPr>
      <w:r w:rsidRPr="004913D5">
        <w:rPr>
          <w:b/>
          <w:sz w:val="24"/>
          <w:szCs w:val="24"/>
        </w:rPr>
        <w:t>2.</w:t>
      </w:r>
      <w:r w:rsidRPr="004913D5">
        <w:rPr>
          <w:sz w:val="24"/>
          <w:szCs w:val="24"/>
        </w:rPr>
        <w:t xml:space="preserve"> </w:t>
      </w:r>
      <w:r w:rsidRPr="004913D5">
        <w:rPr>
          <w:b/>
          <w:sz w:val="24"/>
          <w:szCs w:val="24"/>
        </w:rPr>
        <w:t>ИНОСТРАННОЕ ПУБЛИЧНОЕ ДОЛЖНОСТНОЕ ЛИЦО (ИПДЛ)</w:t>
      </w:r>
      <w:r w:rsidRPr="004913D5">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4913D5" w:rsidRPr="004913D5" w:rsidRDefault="004913D5" w:rsidP="004913D5">
      <w:pPr>
        <w:spacing w:line="240" w:lineRule="auto"/>
        <w:ind w:firstLine="0"/>
        <w:rPr>
          <w:sz w:val="24"/>
          <w:szCs w:val="24"/>
        </w:rPr>
      </w:pPr>
      <w:proofErr w:type="gramStart"/>
      <w:r w:rsidRPr="004913D5">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4913D5">
        <w:rPr>
          <w:sz w:val="24"/>
          <w:szCs w:val="24"/>
        </w:rPr>
        <w:t>Вольфсбергской</w:t>
      </w:r>
      <w:proofErr w:type="spellEnd"/>
      <w:r w:rsidRPr="004913D5">
        <w:rPr>
          <w:sz w:val="24"/>
          <w:szCs w:val="24"/>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4913D5">
        <w:rPr>
          <w:sz w:val="24"/>
          <w:szCs w:val="24"/>
        </w:rPr>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w:t>
      </w:r>
      <w:r w:rsidRPr="004913D5">
        <w:rPr>
          <w:sz w:val="24"/>
          <w:szCs w:val="24"/>
        </w:rPr>
        <w:lastRenderedPageBreak/>
        <w:t xml:space="preserve">Руководители и члены международных судебных организаций (Суд по правам человека, Гаагский трибунал и др.)  </w:t>
      </w:r>
    </w:p>
    <w:p w:rsidR="004913D5" w:rsidRPr="004913D5" w:rsidRDefault="004913D5" w:rsidP="004913D5">
      <w:pPr>
        <w:spacing w:line="240" w:lineRule="auto"/>
        <w:ind w:firstLine="0"/>
        <w:rPr>
          <w:sz w:val="24"/>
          <w:szCs w:val="24"/>
        </w:rPr>
      </w:pPr>
      <w:r w:rsidRPr="004913D5">
        <w:rPr>
          <w:b/>
          <w:sz w:val="24"/>
          <w:szCs w:val="24"/>
        </w:rPr>
        <w:t xml:space="preserve">3. </w:t>
      </w:r>
      <w:proofErr w:type="gramStart"/>
      <w:r w:rsidRPr="004913D5">
        <w:rPr>
          <w:b/>
          <w:sz w:val="24"/>
          <w:szCs w:val="24"/>
        </w:rPr>
        <w:t>РОССИЙСКИЕ ПУБЛИЧНЫЕ ДОЛЖНОСТНЫЕ ЛИЦА (РПДЛ)</w:t>
      </w:r>
      <w:r w:rsidRPr="004913D5">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4913D5">
        <w:rPr>
          <w:sz w:val="24"/>
          <w:szCs w:val="24"/>
        </w:rPr>
        <w:t xml:space="preserve"> перечни должностей, определяемые Президентом РФ.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 </w:t>
      </w:r>
      <w:proofErr w:type="gramStart"/>
      <w:r w:rsidRPr="004913D5">
        <w:rPr>
          <w:sz w:val="24"/>
          <w:szCs w:val="24"/>
        </w:rP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proofErr w:type="gramEnd"/>
      <w:r w:rsidRPr="004913D5">
        <w:rPr>
          <w:sz w:val="24"/>
          <w:szCs w:val="24"/>
        </w:rPr>
        <w:t xml:space="preserve"> </w:t>
      </w:r>
      <w:proofErr w:type="gramStart"/>
      <w:r w:rsidRPr="004913D5">
        <w:rPr>
          <w:sz w:val="24"/>
          <w:szCs w:val="24"/>
        </w:rPr>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proofErr w:type="gramEnd"/>
      <w:r w:rsidRPr="004913D5">
        <w:rPr>
          <w:sz w:val="24"/>
          <w:szCs w:val="24"/>
        </w:rPr>
        <w:t xml:space="preserve"> </w:t>
      </w:r>
      <w:proofErr w:type="gramStart"/>
      <w:r w:rsidRPr="004913D5">
        <w:rPr>
          <w:sz w:val="24"/>
          <w:szCs w:val="24"/>
        </w:rPr>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w:t>
      </w:r>
      <w:proofErr w:type="gramEnd"/>
      <w:r w:rsidRPr="004913D5">
        <w:rPr>
          <w:sz w:val="24"/>
          <w:szCs w:val="24"/>
        </w:rPr>
        <w:t xml:space="preserve">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w:t>
      </w:r>
      <w:proofErr w:type="gramStart"/>
      <w:r w:rsidRPr="004913D5">
        <w:rPr>
          <w:sz w:val="24"/>
          <w:szCs w:val="24"/>
        </w:rPr>
        <w:t>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w:t>
      </w:r>
      <w:proofErr w:type="gramEnd"/>
      <w:r w:rsidRPr="004913D5">
        <w:rPr>
          <w:sz w:val="24"/>
          <w:szCs w:val="24"/>
        </w:rPr>
        <w:t xml:space="preserve">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4913D5" w:rsidRPr="004913D5" w:rsidRDefault="004913D5" w:rsidP="004913D5">
      <w:pPr>
        <w:spacing w:line="240" w:lineRule="auto"/>
        <w:ind w:firstLine="0"/>
        <w:rPr>
          <w:sz w:val="24"/>
          <w:szCs w:val="24"/>
        </w:rPr>
      </w:pPr>
      <w:r w:rsidRPr="004913D5">
        <w:rPr>
          <w:b/>
          <w:sz w:val="24"/>
          <w:szCs w:val="24"/>
        </w:rPr>
        <w:t>4. МЕЖДУНАРОДНОЕ ПУБЛИЧНОЕ ДОЛЖНОСТНОЕ ЛИЦО (МПДЛ</w:t>
      </w:r>
      <w:r w:rsidRPr="004913D5">
        <w:rPr>
          <w:sz w:val="24"/>
          <w:szCs w:val="24"/>
        </w:rPr>
        <w:t>) - международный гражданский служащий или любое лицо, которое уполномочено международной организацией</w:t>
      </w:r>
      <w:proofErr w:type="gramStart"/>
      <w:r w:rsidRPr="004913D5">
        <w:rPr>
          <w:sz w:val="24"/>
          <w:szCs w:val="24"/>
        </w:rPr>
        <w:t>1</w:t>
      </w:r>
      <w:proofErr w:type="gramEnd"/>
      <w:r w:rsidRPr="004913D5">
        <w:rPr>
          <w:sz w:val="24"/>
          <w:szCs w:val="24"/>
        </w:rPr>
        <w:t xml:space="preserve"> действовать от ее имени (за исключением руководителей среднего звена или лиц, занимающих более низкие позиции).</w:t>
      </w:r>
    </w:p>
    <w:p w:rsidR="004913D5" w:rsidRPr="004913D5" w:rsidRDefault="004913D5" w:rsidP="004913D5">
      <w:pPr>
        <w:spacing w:line="240" w:lineRule="auto"/>
        <w:ind w:firstLine="0"/>
        <w:rPr>
          <w:sz w:val="24"/>
          <w:szCs w:val="24"/>
        </w:rPr>
      </w:pPr>
      <w:r w:rsidRPr="004913D5">
        <w:rPr>
          <w:b/>
          <w:sz w:val="24"/>
          <w:szCs w:val="24"/>
        </w:rPr>
        <w:t xml:space="preserve">5. </w:t>
      </w:r>
      <w:proofErr w:type="gramStart"/>
      <w:r w:rsidRPr="004913D5">
        <w:rPr>
          <w:b/>
          <w:sz w:val="24"/>
          <w:szCs w:val="24"/>
        </w:rPr>
        <w:t>ЛИЦО, СВЯЗАННОЕ С ПДЛ</w:t>
      </w:r>
      <w:r w:rsidRPr="004913D5">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w:t>
      </w:r>
      <w:r w:rsidRPr="004913D5">
        <w:rPr>
          <w:sz w:val="24"/>
          <w:szCs w:val="24"/>
        </w:rPr>
        <w:lastRenderedPageBreak/>
        <w:t xml:space="preserve">внуки), полнородный и </w:t>
      </w:r>
      <w:proofErr w:type="spellStart"/>
      <w:r w:rsidRPr="004913D5">
        <w:rPr>
          <w:sz w:val="24"/>
          <w:szCs w:val="24"/>
        </w:rPr>
        <w:t>неполнородный</w:t>
      </w:r>
      <w:proofErr w:type="spellEnd"/>
      <w:r w:rsidRPr="004913D5">
        <w:rPr>
          <w:sz w:val="24"/>
          <w:szCs w:val="24"/>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roofErr w:type="gramEnd"/>
    </w:p>
    <w:p w:rsidR="004913D5" w:rsidRPr="004913D5" w:rsidRDefault="004913D5" w:rsidP="004913D5">
      <w:pPr>
        <w:pStyle w:val="aff6"/>
        <w:numPr>
          <w:ilvl w:val="0"/>
          <w:numId w:val="0"/>
        </w:numPr>
        <w:tabs>
          <w:tab w:val="num" w:pos="1134"/>
        </w:tabs>
        <w:suppressAutoHyphens w:val="0"/>
        <w:snapToGrid w:val="0"/>
        <w:spacing w:line="240" w:lineRule="auto"/>
        <w:rPr>
          <w:sz w:val="24"/>
          <w:szCs w:val="24"/>
        </w:rPr>
      </w:pPr>
      <w:r w:rsidRPr="004913D5">
        <w:rPr>
          <w:b/>
          <w:sz w:val="24"/>
          <w:szCs w:val="24"/>
        </w:rPr>
        <w:t>6. Международные организации</w:t>
      </w:r>
      <w:r w:rsidRPr="004913D5">
        <w:rPr>
          <w:sz w:val="24"/>
          <w:szCs w:val="24"/>
        </w:rPr>
        <w:t xml:space="preserve"> – организации, созданные официальными политическими соглашениями между их странам</w:t>
      </w:r>
      <w:proofErr w:type="gramStart"/>
      <w:r w:rsidRPr="004913D5">
        <w:rPr>
          <w:sz w:val="24"/>
          <w:szCs w:val="24"/>
        </w:rPr>
        <w:t>и-</w:t>
      </w:r>
      <w:proofErr w:type="gramEnd"/>
      <w:r w:rsidRPr="004913D5">
        <w:rPr>
          <w:sz w:val="24"/>
          <w:szCs w:val="24"/>
        </w:rPr>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4913D5">
        <w:rPr>
          <w:sz w:val="24"/>
          <w:szCs w:val="24"/>
        </w:rPr>
        <w:t>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4F4D80" w:rsidRPr="008B51A2" w:rsidRDefault="004F4D80" w:rsidP="004913D5">
      <w:pPr>
        <w:pStyle w:val="aff6"/>
        <w:numPr>
          <w:ilvl w:val="3"/>
          <w:numId w:val="1"/>
        </w:numPr>
        <w:tabs>
          <w:tab w:val="num" w:pos="1134"/>
        </w:tabs>
        <w:suppressAutoHyphens w:val="0"/>
        <w:snapToGrid w:val="0"/>
        <w:spacing w:line="240" w:lineRule="auto"/>
        <w:ind w:left="862"/>
        <w:rPr>
          <w:sz w:val="24"/>
          <w:szCs w:val="24"/>
        </w:rPr>
      </w:pPr>
      <w:r w:rsidRPr="008B51A2">
        <w:rPr>
          <w:sz w:val="24"/>
          <w:szCs w:val="24"/>
        </w:rPr>
        <w:t>В графе 1</w:t>
      </w:r>
      <w:r w:rsidR="004913D5">
        <w:rPr>
          <w:sz w:val="24"/>
          <w:szCs w:val="24"/>
        </w:rPr>
        <w:t>6</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22" w:name="_Ref55336378"/>
      <w:bookmarkStart w:id="1223" w:name="_Toc57314676"/>
      <w:bookmarkStart w:id="1224" w:name="_Toc69728990"/>
      <w:bookmarkStart w:id="1225" w:name="_Toc98253942"/>
      <w:bookmarkStart w:id="1226" w:name="_Toc165173868"/>
      <w:bookmarkStart w:id="1227" w:name="_Toc423423674"/>
      <w:r w:rsidRPr="008B51A2">
        <w:rPr>
          <w:sz w:val="24"/>
          <w:szCs w:val="24"/>
        </w:rPr>
        <w:t>В графе 1</w:t>
      </w:r>
      <w:r w:rsidR="004913D5">
        <w:rPr>
          <w:sz w:val="24"/>
          <w:szCs w:val="24"/>
        </w:rPr>
        <w:t>7</w:t>
      </w:r>
      <w:r w:rsidRPr="008B51A2">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8" w:name="_Ref449016908"/>
      <w:bookmarkStart w:id="1229" w:name="_Toc47189758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22"/>
      <w:bookmarkEnd w:id="1223"/>
      <w:bookmarkEnd w:id="1224"/>
      <w:bookmarkEnd w:id="1225"/>
      <w:bookmarkEnd w:id="1226"/>
      <w:bookmarkEnd w:id="1227"/>
      <w:bookmarkEnd w:id="1228"/>
      <w:bookmarkEnd w:id="1229"/>
    </w:p>
    <w:p w:rsidR="004F4D80" w:rsidRPr="00D904EF" w:rsidRDefault="004F4D80" w:rsidP="004F4D80">
      <w:pPr>
        <w:pStyle w:val="3"/>
        <w:rPr>
          <w:szCs w:val="24"/>
        </w:rPr>
      </w:pPr>
      <w:bookmarkStart w:id="1230" w:name="_Toc98253943"/>
      <w:bookmarkStart w:id="1231" w:name="_Toc157248195"/>
      <w:bookmarkStart w:id="1232" w:name="_Toc157496564"/>
      <w:bookmarkStart w:id="1233" w:name="_Toc158206103"/>
      <w:bookmarkStart w:id="1234" w:name="_Toc164057788"/>
      <w:bookmarkStart w:id="1235" w:name="_Toc164137138"/>
      <w:bookmarkStart w:id="1236" w:name="_Toc164161298"/>
      <w:bookmarkStart w:id="1237" w:name="_Toc165173869"/>
      <w:bookmarkStart w:id="1238" w:name="_Toc439170693"/>
      <w:bookmarkStart w:id="1239" w:name="_Toc439172795"/>
      <w:bookmarkStart w:id="1240" w:name="_Toc439173239"/>
      <w:bookmarkStart w:id="1241" w:name="_Toc439238235"/>
      <w:bookmarkStart w:id="1242" w:name="_Toc439252782"/>
      <w:bookmarkStart w:id="1243" w:name="_Toc439323756"/>
      <w:bookmarkStart w:id="1244" w:name="_Toc440361393"/>
      <w:bookmarkStart w:id="1245" w:name="_Toc440376275"/>
      <w:bookmarkStart w:id="1246" w:name="_Toc440382533"/>
      <w:bookmarkStart w:id="1247" w:name="_Toc440447203"/>
      <w:bookmarkStart w:id="1248" w:name="_Toc440620883"/>
      <w:bookmarkStart w:id="1249" w:name="_Toc440631518"/>
      <w:bookmarkStart w:id="1250" w:name="_Toc440875757"/>
      <w:bookmarkStart w:id="1251" w:name="_Toc441131781"/>
      <w:bookmarkStart w:id="1252" w:name="_Toc465865224"/>
      <w:bookmarkStart w:id="1253" w:name="_Toc468976370"/>
      <w:bookmarkStart w:id="1254" w:name="_Toc469483099"/>
      <w:bookmarkStart w:id="1255" w:name="_Toc471897583"/>
      <w:r w:rsidRPr="00D904EF">
        <w:rPr>
          <w:szCs w:val="24"/>
        </w:rPr>
        <w:t>Форма Справки о перечне и годовых объемах выполнения аналогичных договоров</w:t>
      </w:r>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C1997">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C1997">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C1997">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9C1997">
              <w:rPr>
                <w:rStyle w:val="aa"/>
                <w:sz w:val="22"/>
              </w:rPr>
              <w:t>7</w:t>
            </w:r>
            <w:r w:rsidRPr="00F647F7">
              <w:rPr>
                <w:rStyle w:val="aa"/>
                <w:sz w:val="22"/>
              </w:rPr>
              <w:t xml:space="preserve"> года», «20</w:t>
            </w:r>
            <w:r>
              <w:rPr>
                <w:rStyle w:val="aa"/>
                <w:sz w:val="22"/>
              </w:rPr>
              <w:t>1</w:t>
            </w:r>
            <w:r w:rsidR="009C1997">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6" w:name="_Toc98253944"/>
      <w:bookmarkStart w:id="1257" w:name="_Toc157248196"/>
      <w:bookmarkStart w:id="1258" w:name="_Toc157496565"/>
      <w:bookmarkStart w:id="1259" w:name="_Toc158206104"/>
      <w:bookmarkStart w:id="1260" w:name="_Toc164057789"/>
      <w:bookmarkStart w:id="1261" w:name="_Toc164137139"/>
      <w:bookmarkStart w:id="1262" w:name="_Toc164161299"/>
      <w:bookmarkStart w:id="1263" w:name="_Toc165173870"/>
      <w:r>
        <w:rPr>
          <w:szCs w:val="24"/>
        </w:rPr>
        <w:br w:type="page"/>
      </w:r>
    </w:p>
    <w:p w:rsidR="004F4D80" w:rsidRPr="00D904EF" w:rsidRDefault="004F4D80" w:rsidP="004F4D80">
      <w:pPr>
        <w:pStyle w:val="3"/>
        <w:rPr>
          <w:szCs w:val="24"/>
        </w:rPr>
      </w:pPr>
      <w:bookmarkStart w:id="1264" w:name="_Toc439170694"/>
      <w:bookmarkStart w:id="1265" w:name="_Toc439172796"/>
      <w:bookmarkStart w:id="1266" w:name="_Toc439173240"/>
      <w:bookmarkStart w:id="1267" w:name="_Toc439238236"/>
      <w:bookmarkStart w:id="1268" w:name="_Toc439252783"/>
      <w:bookmarkStart w:id="1269" w:name="_Toc439323757"/>
      <w:bookmarkStart w:id="1270" w:name="_Toc440361394"/>
      <w:bookmarkStart w:id="1271" w:name="_Toc440376276"/>
      <w:bookmarkStart w:id="1272" w:name="_Toc440382534"/>
      <w:bookmarkStart w:id="1273" w:name="_Toc440447204"/>
      <w:bookmarkStart w:id="1274" w:name="_Toc440620884"/>
      <w:bookmarkStart w:id="1275" w:name="_Toc440631519"/>
      <w:bookmarkStart w:id="1276" w:name="_Toc440875758"/>
      <w:bookmarkStart w:id="1277" w:name="_Toc441131782"/>
      <w:bookmarkStart w:id="1278" w:name="_Toc465865225"/>
      <w:bookmarkStart w:id="1279" w:name="_Toc468976371"/>
      <w:bookmarkStart w:id="1280" w:name="_Toc469483100"/>
      <w:bookmarkStart w:id="1281" w:name="_Toc471897584"/>
      <w:r w:rsidRPr="00D904EF">
        <w:rPr>
          <w:szCs w:val="24"/>
        </w:rPr>
        <w:lastRenderedPageBreak/>
        <w:t>Инструкции по заполнению</w:t>
      </w:r>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BD9">
        <w:rPr>
          <w:sz w:val="24"/>
          <w:szCs w:val="24"/>
        </w:rPr>
        <w:fldChar w:fldCharType="begin"/>
      </w:r>
      <w:r w:rsidR="00D90031">
        <w:rPr>
          <w:sz w:val="24"/>
          <w:szCs w:val="24"/>
        </w:rPr>
        <w:instrText xml:space="preserve"> REF _Ref440274159 \r \h </w:instrText>
      </w:r>
      <w:r w:rsidR="00812BD9">
        <w:rPr>
          <w:sz w:val="24"/>
          <w:szCs w:val="24"/>
        </w:rPr>
      </w:r>
      <w:r w:rsidR="00812BD9">
        <w:rPr>
          <w:sz w:val="24"/>
          <w:szCs w:val="24"/>
        </w:rPr>
        <w:fldChar w:fldCharType="separate"/>
      </w:r>
      <w:r w:rsidR="00644A23">
        <w:rPr>
          <w:sz w:val="24"/>
          <w:szCs w:val="24"/>
        </w:rPr>
        <w:t>4</w:t>
      </w:r>
      <w:r w:rsidR="00812BD9">
        <w:rPr>
          <w:sz w:val="24"/>
          <w:szCs w:val="24"/>
        </w:rPr>
        <w:fldChar w:fldCharType="end"/>
      </w:r>
      <w:r w:rsidRPr="00F647F7">
        <w:rPr>
          <w:sz w:val="24"/>
          <w:szCs w:val="24"/>
        </w:rPr>
        <w:t>.</w:t>
      </w:r>
    </w:p>
    <w:p w:rsidR="004F4D80" w:rsidRPr="00F647F7" w:rsidRDefault="00F05E95" w:rsidP="004F4D80">
      <w:pPr>
        <w:pStyle w:val="aff6"/>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82" w:name="_Ref55336389"/>
      <w:bookmarkStart w:id="1283" w:name="_Toc57314677"/>
      <w:bookmarkStart w:id="1284" w:name="_Toc69728991"/>
      <w:bookmarkStart w:id="1285" w:name="_Toc98253945"/>
      <w:bookmarkStart w:id="1286" w:name="_Toc165173871"/>
      <w:bookmarkStart w:id="1287"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8" w:name="_Ref440881887"/>
      <w:bookmarkStart w:id="1289" w:name="_Toc471897585"/>
      <w:r w:rsidRPr="00F647F7">
        <w:lastRenderedPageBreak/>
        <w:t xml:space="preserve">Справка о материально-технических ресурсах (форма </w:t>
      </w:r>
      <w:r w:rsidR="00B8118F">
        <w:t>9</w:t>
      </w:r>
      <w:r w:rsidRPr="00F647F7">
        <w:t>)</w:t>
      </w:r>
      <w:bookmarkEnd w:id="1282"/>
      <w:bookmarkEnd w:id="1283"/>
      <w:bookmarkEnd w:id="1284"/>
      <w:bookmarkEnd w:id="1285"/>
      <w:bookmarkEnd w:id="1286"/>
      <w:bookmarkEnd w:id="1287"/>
      <w:bookmarkEnd w:id="1288"/>
      <w:bookmarkEnd w:id="1289"/>
    </w:p>
    <w:p w:rsidR="004F4D80" w:rsidRPr="00D904EF" w:rsidRDefault="004F4D80" w:rsidP="004F4D80">
      <w:pPr>
        <w:pStyle w:val="3"/>
        <w:rPr>
          <w:szCs w:val="24"/>
        </w:rPr>
      </w:pPr>
      <w:bookmarkStart w:id="1290" w:name="_Toc98253946"/>
      <w:bookmarkStart w:id="1291" w:name="_Toc157248198"/>
      <w:bookmarkStart w:id="1292" w:name="_Toc157496567"/>
      <w:bookmarkStart w:id="1293" w:name="_Toc158206106"/>
      <w:bookmarkStart w:id="1294" w:name="_Toc164057791"/>
      <w:bookmarkStart w:id="1295" w:name="_Toc164137141"/>
      <w:bookmarkStart w:id="1296" w:name="_Toc164161301"/>
      <w:bookmarkStart w:id="1297" w:name="_Toc165173872"/>
      <w:bookmarkStart w:id="1298" w:name="_Toc439170696"/>
      <w:bookmarkStart w:id="1299" w:name="_Toc439172798"/>
      <w:bookmarkStart w:id="1300" w:name="_Toc439173242"/>
      <w:bookmarkStart w:id="1301" w:name="_Toc439238238"/>
      <w:bookmarkStart w:id="1302" w:name="_Toc439252785"/>
      <w:bookmarkStart w:id="1303" w:name="_Toc439323759"/>
      <w:bookmarkStart w:id="1304" w:name="_Toc440361396"/>
      <w:bookmarkStart w:id="1305" w:name="_Toc440376278"/>
      <w:bookmarkStart w:id="1306" w:name="_Toc440382536"/>
      <w:bookmarkStart w:id="1307" w:name="_Toc440447206"/>
      <w:bookmarkStart w:id="1308" w:name="_Toc440620886"/>
      <w:bookmarkStart w:id="1309" w:name="_Toc440631521"/>
      <w:bookmarkStart w:id="1310" w:name="_Toc440875760"/>
      <w:bookmarkStart w:id="1311" w:name="_Toc441131784"/>
      <w:bookmarkStart w:id="1312" w:name="_Toc465865227"/>
      <w:bookmarkStart w:id="1313" w:name="_Toc468976373"/>
      <w:bookmarkStart w:id="1314" w:name="_Toc469483102"/>
      <w:bookmarkStart w:id="1315" w:name="_Toc471897586"/>
      <w:r w:rsidRPr="00D904EF">
        <w:rPr>
          <w:szCs w:val="24"/>
        </w:rPr>
        <w:t>Форма Справки о материально-технических ресурсах</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6" w:name="_Toc98253947"/>
      <w:bookmarkStart w:id="1317" w:name="_Toc157248199"/>
      <w:bookmarkStart w:id="1318" w:name="_Toc157496568"/>
      <w:bookmarkStart w:id="1319" w:name="_Toc158206107"/>
      <w:bookmarkStart w:id="1320" w:name="_Toc164057792"/>
      <w:bookmarkStart w:id="1321" w:name="_Toc164137142"/>
      <w:bookmarkStart w:id="1322" w:name="_Toc164161302"/>
      <w:bookmarkStart w:id="1323" w:name="_Toc165173873"/>
    </w:p>
    <w:p w:rsidR="004F4D80" w:rsidRPr="00D904EF" w:rsidRDefault="004F4D80" w:rsidP="004F4D80">
      <w:pPr>
        <w:pStyle w:val="3"/>
        <w:rPr>
          <w:szCs w:val="24"/>
        </w:rPr>
      </w:pPr>
      <w:bookmarkStart w:id="1324" w:name="_Toc439170697"/>
      <w:bookmarkStart w:id="1325" w:name="_Toc439172799"/>
      <w:bookmarkStart w:id="1326" w:name="_Toc439173243"/>
      <w:bookmarkStart w:id="1327" w:name="_Toc439238239"/>
      <w:bookmarkStart w:id="1328" w:name="_Toc439252786"/>
      <w:bookmarkStart w:id="1329" w:name="_Toc439323760"/>
      <w:bookmarkStart w:id="1330" w:name="_Toc440361397"/>
      <w:bookmarkStart w:id="1331" w:name="_Toc440376279"/>
      <w:bookmarkStart w:id="1332" w:name="_Toc440382537"/>
      <w:bookmarkStart w:id="1333" w:name="_Toc440447207"/>
      <w:bookmarkStart w:id="1334" w:name="_Toc440620887"/>
      <w:bookmarkStart w:id="1335" w:name="_Toc440631522"/>
      <w:bookmarkStart w:id="1336" w:name="_Toc440875761"/>
      <w:bookmarkStart w:id="1337" w:name="_Toc441131785"/>
      <w:bookmarkStart w:id="1338" w:name="_Toc465865228"/>
      <w:bookmarkStart w:id="1339" w:name="_Toc468976374"/>
      <w:bookmarkStart w:id="1340" w:name="_Toc469483103"/>
      <w:bookmarkStart w:id="1341" w:name="_Toc471897587"/>
      <w:r w:rsidRPr="00D904EF">
        <w:rPr>
          <w:szCs w:val="24"/>
        </w:rPr>
        <w:lastRenderedPageBreak/>
        <w:t>Инструкции по заполнению</w:t>
      </w:r>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42" w:name="_Ref55336398"/>
      <w:bookmarkStart w:id="1343" w:name="_Toc57314678"/>
      <w:bookmarkStart w:id="1344" w:name="_Toc69728992"/>
      <w:bookmarkStart w:id="1345" w:name="_Toc98253948"/>
      <w:bookmarkStart w:id="1346" w:name="_Toc165173874"/>
      <w:bookmarkStart w:id="1347"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8" w:name="_Ref440881894"/>
      <w:bookmarkStart w:id="1349" w:name="_Toc471897588"/>
      <w:r w:rsidRPr="00F647F7">
        <w:lastRenderedPageBreak/>
        <w:t xml:space="preserve">Справка о кадровых ресурсах (форма </w:t>
      </w:r>
      <w:r w:rsidR="00B8118F">
        <w:t>10</w:t>
      </w:r>
      <w:r w:rsidRPr="00F647F7">
        <w:t>)</w:t>
      </w:r>
      <w:bookmarkEnd w:id="1342"/>
      <w:bookmarkEnd w:id="1343"/>
      <w:bookmarkEnd w:id="1344"/>
      <w:bookmarkEnd w:id="1345"/>
      <w:bookmarkEnd w:id="1346"/>
      <w:bookmarkEnd w:id="1347"/>
      <w:bookmarkEnd w:id="1348"/>
      <w:bookmarkEnd w:id="1349"/>
    </w:p>
    <w:p w:rsidR="004F4D80" w:rsidRPr="00D904EF" w:rsidRDefault="004F4D80" w:rsidP="004F4D80">
      <w:pPr>
        <w:pStyle w:val="3"/>
        <w:rPr>
          <w:szCs w:val="24"/>
        </w:rPr>
      </w:pPr>
      <w:bookmarkStart w:id="1350" w:name="_Toc98253949"/>
      <w:bookmarkStart w:id="1351" w:name="_Toc157248201"/>
      <w:bookmarkStart w:id="1352" w:name="_Toc157496570"/>
      <w:bookmarkStart w:id="1353" w:name="_Toc158206109"/>
      <w:bookmarkStart w:id="1354" w:name="_Toc164057794"/>
      <w:bookmarkStart w:id="1355" w:name="_Toc164137144"/>
      <w:bookmarkStart w:id="1356" w:name="_Toc164161304"/>
      <w:bookmarkStart w:id="1357" w:name="_Toc165173875"/>
      <w:bookmarkStart w:id="1358" w:name="_Toc439170699"/>
      <w:bookmarkStart w:id="1359" w:name="_Toc439172801"/>
      <w:bookmarkStart w:id="1360" w:name="_Toc439173245"/>
      <w:bookmarkStart w:id="1361" w:name="_Toc439238241"/>
      <w:bookmarkStart w:id="1362" w:name="_Toc439252788"/>
      <w:bookmarkStart w:id="1363" w:name="_Toc439323762"/>
      <w:bookmarkStart w:id="1364" w:name="_Toc440361399"/>
      <w:bookmarkStart w:id="1365" w:name="_Toc440376281"/>
      <w:bookmarkStart w:id="1366" w:name="_Toc440382539"/>
      <w:bookmarkStart w:id="1367" w:name="_Toc440447209"/>
      <w:bookmarkStart w:id="1368" w:name="_Toc440620889"/>
      <w:bookmarkStart w:id="1369" w:name="_Toc440631524"/>
      <w:bookmarkStart w:id="1370" w:name="_Toc440875763"/>
      <w:bookmarkStart w:id="1371" w:name="_Toc441131787"/>
      <w:bookmarkStart w:id="1372" w:name="_Toc465865230"/>
      <w:bookmarkStart w:id="1373" w:name="_Toc468976376"/>
      <w:bookmarkStart w:id="1374" w:name="_Toc469483105"/>
      <w:bookmarkStart w:id="1375" w:name="_Toc471897589"/>
      <w:r w:rsidRPr="00D904EF">
        <w:rPr>
          <w:szCs w:val="24"/>
        </w:rPr>
        <w:t>Форма Справки о кадровых ресурсах</w:t>
      </w:r>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6" w:name="_Toc98253950"/>
      <w:bookmarkStart w:id="1377" w:name="_Toc157248202"/>
      <w:bookmarkStart w:id="1378" w:name="_Toc157496571"/>
      <w:bookmarkStart w:id="1379" w:name="_Toc158206110"/>
      <w:bookmarkStart w:id="1380" w:name="_Toc164057795"/>
      <w:bookmarkStart w:id="1381" w:name="_Toc164137145"/>
      <w:bookmarkStart w:id="1382" w:name="_Toc164161305"/>
      <w:bookmarkStart w:id="1383" w:name="_Toc165173876"/>
      <w:r>
        <w:rPr>
          <w:b/>
          <w:szCs w:val="24"/>
        </w:rPr>
        <w:br w:type="page"/>
      </w:r>
    </w:p>
    <w:p w:rsidR="004F4D80" w:rsidRPr="00D904EF" w:rsidRDefault="004F4D80" w:rsidP="004F4D80">
      <w:pPr>
        <w:pStyle w:val="3"/>
        <w:rPr>
          <w:szCs w:val="24"/>
        </w:rPr>
      </w:pPr>
      <w:bookmarkStart w:id="1384" w:name="_Toc439170700"/>
      <w:bookmarkStart w:id="1385" w:name="_Toc439172802"/>
      <w:bookmarkStart w:id="1386" w:name="_Toc439173246"/>
      <w:bookmarkStart w:id="1387" w:name="_Toc439238242"/>
      <w:bookmarkStart w:id="1388" w:name="_Toc439252789"/>
      <w:bookmarkStart w:id="1389" w:name="_Toc439323763"/>
      <w:bookmarkStart w:id="1390" w:name="_Toc440361400"/>
      <w:bookmarkStart w:id="1391" w:name="_Toc440376282"/>
      <w:bookmarkStart w:id="1392" w:name="_Toc440382540"/>
      <w:bookmarkStart w:id="1393" w:name="_Toc440447210"/>
      <w:bookmarkStart w:id="1394" w:name="_Toc440620890"/>
      <w:bookmarkStart w:id="1395" w:name="_Toc440631525"/>
      <w:bookmarkStart w:id="1396" w:name="_Toc440875764"/>
      <w:bookmarkStart w:id="1397" w:name="_Toc441131788"/>
      <w:bookmarkStart w:id="1398" w:name="_Toc465865231"/>
      <w:bookmarkStart w:id="1399" w:name="_Toc468976377"/>
      <w:bookmarkStart w:id="1400" w:name="_Toc469483106"/>
      <w:bookmarkStart w:id="1401" w:name="_Toc471897590"/>
      <w:r w:rsidRPr="00D904EF">
        <w:rPr>
          <w:szCs w:val="24"/>
        </w:rPr>
        <w:lastRenderedPageBreak/>
        <w:t>Инструкции по заполнению</w:t>
      </w:r>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2" w:name="_Toc165173881"/>
      <w:bookmarkStart w:id="1403" w:name="_Ref194749267"/>
      <w:bookmarkStart w:id="1404" w:name="_Toc423423677"/>
      <w:bookmarkStart w:id="1405" w:name="_Ref440271993"/>
      <w:bookmarkStart w:id="1406" w:name="_Ref440274659"/>
      <w:bookmarkStart w:id="1407" w:name="_Toc471897591"/>
      <w:bookmarkStart w:id="1408" w:name="_Ref90381523"/>
      <w:bookmarkStart w:id="1409" w:name="_Toc90385124"/>
      <w:bookmarkStart w:id="1410" w:name="_Ref96861029"/>
      <w:bookmarkStart w:id="1411" w:name="_Toc97651410"/>
      <w:bookmarkStart w:id="1412"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402"/>
      <w:bookmarkEnd w:id="1403"/>
      <w:bookmarkEnd w:id="1404"/>
      <w:bookmarkEnd w:id="1405"/>
      <w:bookmarkEnd w:id="1406"/>
      <w:bookmarkEnd w:id="1407"/>
    </w:p>
    <w:p w:rsidR="004F4D80" w:rsidRPr="00D904EF" w:rsidRDefault="004F4D80" w:rsidP="004F4D80">
      <w:pPr>
        <w:pStyle w:val="3"/>
        <w:rPr>
          <w:szCs w:val="24"/>
        </w:rPr>
      </w:pPr>
      <w:bookmarkStart w:id="1413" w:name="_Toc97651411"/>
      <w:bookmarkStart w:id="1414" w:name="_Toc98253956"/>
      <w:bookmarkStart w:id="1415" w:name="_Toc157248208"/>
      <w:bookmarkStart w:id="1416" w:name="_Toc157496577"/>
      <w:bookmarkStart w:id="1417" w:name="_Toc158206116"/>
      <w:bookmarkStart w:id="1418" w:name="_Toc164057801"/>
      <w:bookmarkStart w:id="1419" w:name="_Toc164137151"/>
      <w:bookmarkStart w:id="1420" w:name="_Toc164161311"/>
      <w:bookmarkStart w:id="1421" w:name="_Toc165173882"/>
      <w:bookmarkStart w:id="1422" w:name="_Toc439170702"/>
      <w:bookmarkStart w:id="1423" w:name="_Toc439172804"/>
      <w:bookmarkStart w:id="1424" w:name="_Toc439173248"/>
      <w:bookmarkStart w:id="1425" w:name="_Toc439238244"/>
      <w:bookmarkStart w:id="1426" w:name="_Toc439252791"/>
      <w:bookmarkStart w:id="1427" w:name="_Toc439323765"/>
      <w:bookmarkStart w:id="1428" w:name="_Toc440361402"/>
      <w:bookmarkStart w:id="1429" w:name="_Toc440376284"/>
      <w:bookmarkStart w:id="1430" w:name="_Toc440382542"/>
      <w:bookmarkStart w:id="1431" w:name="_Toc440447212"/>
      <w:bookmarkStart w:id="1432" w:name="_Toc440620892"/>
      <w:bookmarkStart w:id="1433" w:name="_Toc440631527"/>
      <w:bookmarkStart w:id="1434" w:name="_Toc440875766"/>
      <w:bookmarkStart w:id="1435" w:name="_Toc441131790"/>
      <w:bookmarkStart w:id="1436" w:name="_Toc465865233"/>
      <w:bookmarkStart w:id="1437" w:name="_Toc468976379"/>
      <w:bookmarkStart w:id="1438" w:name="_Toc469483108"/>
      <w:bookmarkStart w:id="1439" w:name="_Toc47189759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w:t>
      </w:r>
      <w:proofErr w:type="spellStart"/>
      <w:r w:rsidRPr="008B51A2">
        <w:rPr>
          <w:sz w:val="24"/>
          <w:szCs w:val="24"/>
        </w:rPr>
        <w:t>аффилированности</w:t>
      </w:r>
      <w:proofErr w:type="spellEnd"/>
      <w:r w:rsidRPr="008B51A2">
        <w:rPr>
          <w:sz w:val="24"/>
          <w:szCs w:val="24"/>
        </w:rPr>
        <w:t xml:space="preserve"> с лицами, являющимися </w:t>
      </w:r>
      <w:r w:rsidRPr="008B51A2">
        <w:rPr>
          <w:b/>
          <w:i/>
          <w:sz w:val="24"/>
          <w:szCs w:val="24"/>
        </w:rPr>
        <w:t>{</w:t>
      </w:r>
      <w:proofErr w:type="gramStart"/>
      <w:r w:rsidRPr="008B51A2">
        <w:rPr>
          <w:b/>
          <w:i/>
          <w:sz w:val="24"/>
          <w:szCs w:val="24"/>
        </w:rPr>
        <w:t>указывается</w:t>
      </w:r>
      <w:proofErr w:type="gramEnd"/>
      <w:r w:rsidRPr="008B51A2">
        <w:rPr>
          <w:b/>
          <w:i/>
          <w:sz w:val="24"/>
          <w:szCs w:val="24"/>
        </w:rPr>
        <w:t xml:space="preserve">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644A23">
      <w:pPr>
        <w:numPr>
          <w:ilvl w:val="0"/>
          <w:numId w:val="59"/>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proofErr w:type="gramStart"/>
      <w:r w:rsidRPr="008B51A2">
        <w:rPr>
          <w:b/>
          <w:i/>
          <w:sz w:val="24"/>
          <w:szCs w:val="24"/>
        </w:rPr>
        <w:t xml:space="preserve"> }</w:t>
      </w:r>
      <w:proofErr w:type="gramEnd"/>
      <w:r w:rsidRPr="008B51A2">
        <w:rPr>
          <w:b/>
          <w:i/>
          <w:sz w:val="24"/>
          <w:szCs w:val="24"/>
        </w:rPr>
        <w:t>;</w:t>
      </w:r>
    </w:p>
    <w:p w:rsidR="004F4D80" w:rsidRPr="008B51A2" w:rsidRDefault="004F4D80" w:rsidP="00644A23">
      <w:pPr>
        <w:numPr>
          <w:ilvl w:val="0"/>
          <w:numId w:val="59"/>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proofErr w:type="gramStart"/>
      <w:r w:rsidRPr="008B51A2">
        <w:rPr>
          <w:b/>
          <w:i/>
          <w:sz w:val="24"/>
          <w:szCs w:val="24"/>
        </w:rPr>
        <w:t xml:space="preserve"> }</w:t>
      </w:r>
      <w:proofErr w:type="gramEnd"/>
      <w:r w:rsidRPr="008B51A2">
        <w:rPr>
          <w:b/>
          <w:i/>
          <w:sz w:val="24"/>
          <w:szCs w:val="24"/>
        </w:rPr>
        <w:t>;</w:t>
      </w:r>
    </w:p>
    <w:p w:rsidR="004F4D80" w:rsidRPr="00F647F7" w:rsidRDefault="004F4D80" w:rsidP="00644A23">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40" w:name="_Toc97651412"/>
      <w:bookmarkStart w:id="1441" w:name="_Toc98253957"/>
      <w:bookmarkStart w:id="1442" w:name="_Toc157248209"/>
      <w:bookmarkStart w:id="1443" w:name="_Toc157496578"/>
      <w:bookmarkStart w:id="1444" w:name="_Toc158206117"/>
      <w:bookmarkStart w:id="1445" w:name="_Toc164057802"/>
      <w:bookmarkStart w:id="1446" w:name="_Toc164137152"/>
      <w:bookmarkStart w:id="1447" w:name="_Toc164161312"/>
      <w:bookmarkStart w:id="1448" w:name="_Toc165173883"/>
      <w:r>
        <w:rPr>
          <w:b/>
          <w:szCs w:val="24"/>
        </w:rPr>
        <w:br w:type="page"/>
      </w:r>
    </w:p>
    <w:p w:rsidR="004F4D80" w:rsidRPr="00D904EF" w:rsidRDefault="004F4D80" w:rsidP="004F4D80">
      <w:pPr>
        <w:pStyle w:val="3"/>
        <w:rPr>
          <w:szCs w:val="24"/>
        </w:rPr>
      </w:pPr>
      <w:bookmarkStart w:id="1449" w:name="_Toc439170703"/>
      <w:bookmarkStart w:id="1450" w:name="_Toc439172805"/>
      <w:bookmarkStart w:id="1451" w:name="_Toc439173249"/>
      <w:bookmarkStart w:id="1452" w:name="_Toc439238245"/>
      <w:bookmarkStart w:id="1453" w:name="_Toc439252792"/>
      <w:bookmarkStart w:id="1454" w:name="_Toc439323766"/>
      <w:bookmarkStart w:id="1455" w:name="_Toc440361403"/>
      <w:bookmarkStart w:id="1456" w:name="_Toc440376285"/>
      <w:bookmarkStart w:id="1457" w:name="_Toc440382543"/>
      <w:bookmarkStart w:id="1458" w:name="_Toc440447213"/>
      <w:bookmarkStart w:id="1459" w:name="_Toc440620893"/>
      <w:bookmarkStart w:id="1460" w:name="_Toc440631528"/>
      <w:bookmarkStart w:id="1461" w:name="_Toc440875767"/>
      <w:bookmarkStart w:id="1462" w:name="_Toc441131791"/>
      <w:bookmarkStart w:id="1463" w:name="_Toc465865234"/>
      <w:bookmarkStart w:id="1464" w:name="_Toc468976380"/>
      <w:bookmarkStart w:id="1465" w:name="_Toc469483109"/>
      <w:bookmarkStart w:id="1466" w:name="_Toc471897593"/>
      <w:r w:rsidRPr="00D904EF">
        <w:rPr>
          <w:szCs w:val="24"/>
        </w:rPr>
        <w:lastRenderedPageBreak/>
        <w:t>Инструкции по заполнению</w:t>
      </w:r>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D90031" w:rsidRPr="009C78C3">
        <w:rPr>
          <w:sz w:val="24"/>
          <w:szCs w:val="24"/>
        </w:rPr>
        <w:t>)</w:t>
      </w:r>
      <w:r w:rsidR="004F4D80" w:rsidRPr="009C78C3">
        <w:rPr>
          <w:sz w:val="24"/>
          <w:szCs w:val="24"/>
        </w:rPr>
        <w:t>.</w:t>
      </w:r>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w:t>
      </w:r>
      <w:proofErr w:type="spellStart"/>
      <w:r w:rsidR="004F4D80" w:rsidRPr="009C78C3">
        <w:rPr>
          <w:sz w:val="24"/>
          <w:szCs w:val="24"/>
        </w:rPr>
        <w:t>т.ч</w:t>
      </w:r>
      <w:proofErr w:type="spellEnd"/>
      <w:r w:rsidR="004F4D80" w:rsidRPr="009C78C3">
        <w:rPr>
          <w:sz w:val="24"/>
          <w:szCs w:val="24"/>
        </w:rPr>
        <w:t>. организационно-правовую форму) и свой адрес.</w:t>
      </w:r>
    </w:p>
    <w:p w:rsidR="004F4D80" w:rsidRPr="008B51A2"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w:t>
      </w:r>
      <w:proofErr w:type="gramStart"/>
      <w:r w:rsidR="004F4D80" w:rsidRPr="009C78C3">
        <w:rPr>
          <w:sz w:val="24"/>
          <w:szCs w:val="24"/>
        </w:rPr>
        <w:t>лиц</w:t>
      </w:r>
      <w:proofErr w:type="gramEnd"/>
      <w:r w:rsidR="004F4D80" w:rsidRPr="009C78C3">
        <w:rPr>
          <w:sz w:val="24"/>
          <w:szCs w:val="24"/>
        </w:rPr>
        <w:t xml:space="preserve">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w:t>
      </w:r>
      <w:proofErr w:type="spellStart"/>
      <w:r w:rsidRPr="008B51A2">
        <w:rPr>
          <w:sz w:val="24"/>
          <w:szCs w:val="24"/>
        </w:rPr>
        <w:t>аффилированности</w:t>
      </w:r>
      <w:proofErr w:type="spellEnd"/>
      <w:r w:rsidRPr="008B51A2">
        <w:rPr>
          <w:sz w:val="24"/>
          <w:szCs w:val="24"/>
        </w:rPr>
        <w:t xml:space="preserve">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w:t>
      </w:r>
      <w:proofErr w:type="gramEnd"/>
      <w:r w:rsidR="00D904EF" w:rsidRPr="008B51A2">
        <w:rPr>
          <w:sz w:val="24"/>
          <w:szCs w:val="24"/>
        </w:rPr>
        <w:t xml:space="preserve">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8"/>
    <w:bookmarkEnd w:id="1409"/>
    <w:bookmarkEnd w:id="1410"/>
    <w:bookmarkEnd w:id="1411"/>
    <w:bookmarkEnd w:id="1412"/>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7" w:name="_Toc318208007"/>
    </w:p>
    <w:p w:rsidR="004F4D80" w:rsidRPr="003F430F" w:rsidRDefault="003F430F" w:rsidP="00FB7116">
      <w:pPr>
        <w:pStyle w:val="2"/>
        <w:pageBreakBefore/>
        <w:tabs>
          <w:tab w:val="clear" w:pos="0"/>
          <w:tab w:val="clear" w:pos="1700"/>
          <w:tab w:val="num" w:pos="1134"/>
        </w:tabs>
        <w:spacing w:before="100" w:beforeAutospacing="1" w:after="100" w:afterAutospacing="1" w:line="240" w:lineRule="auto"/>
      </w:pPr>
      <w:bookmarkStart w:id="1468" w:name="_Toc423423680"/>
      <w:bookmarkStart w:id="1469" w:name="_Ref440272035"/>
      <w:bookmarkStart w:id="1470" w:name="_Ref440274733"/>
      <w:bookmarkStart w:id="1471" w:name="_Ref444180906"/>
      <w:bookmarkStart w:id="1472" w:name="_Toc471897594"/>
      <w:r w:rsidRPr="003F430F">
        <w:lastRenderedPageBreak/>
        <w:t>Справка о цепочке собственников участника закупочной процедуры, включая бенефициаров (в том числе конечных)</w:t>
      </w:r>
      <w:r w:rsidR="004F4D80" w:rsidRPr="003F430F">
        <w:t xml:space="preserve"> (форма 1</w:t>
      </w:r>
      <w:r w:rsidR="00635719" w:rsidRPr="003F430F">
        <w:t>2</w:t>
      </w:r>
      <w:r w:rsidR="004F4D80" w:rsidRPr="003F430F">
        <w:t>)</w:t>
      </w:r>
      <w:bookmarkEnd w:id="1467"/>
      <w:bookmarkEnd w:id="1468"/>
      <w:bookmarkEnd w:id="1469"/>
      <w:bookmarkEnd w:id="1470"/>
      <w:bookmarkEnd w:id="1471"/>
      <w:bookmarkEnd w:id="1472"/>
    </w:p>
    <w:p w:rsidR="004F4D80" w:rsidRPr="003F430F" w:rsidRDefault="003F430F" w:rsidP="004F4D80">
      <w:pPr>
        <w:pStyle w:val="3"/>
        <w:rPr>
          <w:szCs w:val="24"/>
        </w:rPr>
      </w:pPr>
      <w:bookmarkStart w:id="1473" w:name="_Toc343690584"/>
      <w:bookmarkStart w:id="1474" w:name="_Toc372294428"/>
      <w:bookmarkStart w:id="1475" w:name="_Toc379288896"/>
      <w:bookmarkStart w:id="1476" w:name="_Toc384734780"/>
      <w:bookmarkStart w:id="1477" w:name="_Toc396984078"/>
      <w:bookmarkStart w:id="1478" w:name="_Toc423423681"/>
      <w:bookmarkStart w:id="1479" w:name="_Toc439170710"/>
      <w:bookmarkStart w:id="1480" w:name="_Toc439172812"/>
      <w:bookmarkStart w:id="1481" w:name="_Toc439173253"/>
      <w:bookmarkStart w:id="1482" w:name="_Toc439238249"/>
      <w:bookmarkStart w:id="1483" w:name="_Toc439252796"/>
      <w:bookmarkStart w:id="1484" w:name="_Toc439323770"/>
      <w:bookmarkStart w:id="1485" w:name="_Toc440361405"/>
      <w:bookmarkStart w:id="1486" w:name="_Toc440376287"/>
      <w:bookmarkStart w:id="1487" w:name="_Toc440382545"/>
      <w:bookmarkStart w:id="1488" w:name="_Toc440447215"/>
      <w:bookmarkStart w:id="1489" w:name="_Toc440632376"/>
      <w:bookmarkStart w:id="1490" w:name="_Toc440875148"/>
      <w:bookmarkStart w:id="1491" w:name="_Toc441131135"/>
      <w:bookmarkStart w:id="1492" w:name="_Toc441572140"/>
      <w:bookmarkStart w:id="1493" w:name="_Toc441575232"/>
      <w:bookmarkStart w:id="1494" w:name="_Toc442195898"/>
      <w:bookmarkStart w:id="1495" w:name="_Toc442251940"/>
      <w:bookmarkStart w:id="1496" w:name="_Toc442258889"/>
      <w:bookmarkStart w:id="1497" w:name="_Toc442259129"/>
      <w:bookmarkStart w:id="1498" w:name="_Toc447292892"/>
      <w:bookmarkStart w:id="1499" w:name="_Toc461808964"/>
      <w:bookmarkStart w:id="1500" w:name="_Toc463514796"/>
      <w:bookmarkStart w:id="1501" w:name="_Toc466967523"/>
      <w:bookmarkStart w:id="1502" w:name="_Toc467574715"/>
      <w:bookmarkStart w:id="1503" w:name="_Toc468441758"/>
      <w:bookmarkStart w:id="1504" w:name="_Toc469480233"/>
      <w:bookmarkStart w:id="1505" w:name="_Toc472409262"/>
      <w:bookmarkStart w:id="1506" w:name="_Toc498417409"/>
      <w:r w:rsidRPr="003F430F">
        <w:rPr>
          <w:szCs w:val="24"/>
        </w:rPr>
        <w:t xml:space="preserve">Форма </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r w:rsidRPr="003F430F">
        <w:rPr>
          <w:szCs w:val="24"/>
        </w:rPr>
        <w:t>справки о цепочке собственников участника закупочной процедуры, включая бенефициаров (в том числе конечных)</w:t>
      </w:r>
      <w:bookmarkEnd w:id="1506"/>
    </w:p>
    <w:p w:rsidR="004F4D80" w:rsidRPr="003F430F" w:rsidRDefault="004F4D80" w:rsidP="004F4D80">
      <w:pPr>
        <w:tabs>
          <w:tab w:val="left" w:pos="4757"/>
        </w:tabs>
        <w:spacing w:line="240" w:lineRule="auto"/>
        <w:ind w:left="567" w:firstLine="0"/>
        <w:jc w:val="left"/>
        <w:rPr>
          <w:sz w:val="24"/>
          <w:szCs w:val="24"/>
        </w:rPr>
      </w:pPr>
      <w:r w:rsidRPr="003F430F">
        <w:rPr>
          <w:sz w:val="24"/>
          <w:szCs w:val="24"/>
        </w:rPr>
        <w:t>Приложение 1</w:t>
      </w:r>
      <w:r w:rsidR="00553A57" w:rsidRPr="003F430F">
        <w:rPr>
          <w:sz w:val="24"/>
          <w:szCs w:val="24"/>
        </w:rPr>
        <w:t>2</w:t>
      </w:r>
      <w:r w:rsidRPr="003F430F">
        <w:rPr>
          <w:sz w:val="24"/>
          <w:szCs w:val="24"/>
        </w:rPr>
        <w:t xml:space="preserve"> к письму о подаче оферты</w:t>
      </w:r>
      <w:r w:rsidRPr="003F430F">
        <w:rPr>
          <w:sz w:val="24"/>
          <w:szCs w:val="24"/>
        </w:rPr>
        <w:br/>
        <w:t>от «____»_____________ </w:t>
      </w:r>
      <w:proofErr w:type="gramStart"/>
      <w:r w:rsidRPr="003F430F">
        <w:rPr>
          <w:sz w:val="24"/>
          <w:szCs w:val="24"/>
        </w:rPr>
        <w:t>г</w:t>
      </w:r>
      <w:proofErr w:type="gramEnd"/>
      <w:r w:rsidRPr="003F430F">
        <w:rPr>
          <w:sz w:val="24"/>
          <w:szCs w:val="24"/>
        </w:rPr>
        <w:t>. №__________</w:t>
      </w:r>
    </w:p>
    <w:p w:rsidR="004F4D80" w:rsidRPr="003F430F" w:rsidRDefault="004F4D80" w:rsidP="004F4D80">
      <w:pPr>
        <w:spacing w:line="240" w:lineRule="auto"/>
        <w:ind w:firstLine="0"/>
        <w:rPr>
          <w:color w:val="000000"/>
          <w:sz w:val="24"/>
          <w:szCs w:val="24"/>
        </w:rPr>
      </w:pPr>
    </w:p>
    <w:p w:rsidR="003F430F" w:rsidRPr="003F430F" w:rsidRDefault="003F430F" w:rsidP="003F430F">
      <w:pPr>
        <w:spacing w:line="240" w:lineRule="auto"/>
        <w:ind w:firstLine="0"/>
        <w:jc w:val="center"/>
        <w:rPr>
          <w:b/>
          <w:sz w:val="24"/>
          <w:szCs w:val="24"/>
        </w:rPr>
      </w:pPr>
      <w:r w:rsidRPr="003F430F">
        <w:rPr>
          <w:b/>
          <w:sz w:val="24"/>
          <w:szCs w:val="24"/>
        </w:rPr>
        <w:t>Справка о цепочке собственников участника закупочной процедуры, включая бенефициаров (в том числе конечных) *</w:t>
      </w:r>
    </w:p>
    <w:p w:rsidR="003F430F" w:rsidRPr="003F430F" w:rsidRDefault="003F430F" w:rsidP="003F430F">
      <w:pPr>
        <w:spacing w:line="240" w:lineRule="auto"/>
        <w:ind w:firstLine="0"/>
        <w:rPr>
          <w:color w:val="000000"/>
          <w:sz w:val="24"/>
          <w:szCs w:val="24"/>
        </w:rPr>
      </w:pPr>
    </w:p>
    <w:p w:rsidR="009E1C9E" w:rsidRPr="008434B4" w:rsidRDefault="009E1C9E" w:rsidP="009E1C9E">
      <w:pPr>
        <w:widowControl w:val="0"/>
        <w:suppressAutoHyphens w:val="0"/>
        <w:spacing w:line="240" w:lineRule="auto"/>
        <w:ind w:firstLine="0"/>
        <w:rPr>
          <w:bCs w:val="0"/>
          <w:color w:val="000000"/>
          <w:sz w:val="24"/>
          <w:szCs w:val="20"/>
          <w:lang w:eastAsia="ru-RU"/>
        </w:rPr>
      </w:pPr>
      <w:r w:rsidRPr="008434B4">
        <w:rPr>
          <w:bCs w:val="0"/>
          <w:color w:val="000000"/>
          <w:sz w:val="24"/>
          <w:szCs w:val="20"/>
          <w:lang w:eastAsia="ru-RU"/>
        </w:rPr>
        <w:t>Наименование и адрес Участника: __________________________________________</w:t>
      </w:r>
    </w:p>
    <w:p w:rsidR="009E1C9E" w:rsidRPr="008434B4" w:rsidRDefault="009E1C9E" w:rsidP="009E1C9E">
      <w:pPr>
        <w:widowControl w:val="0"/>
        <w:suppressAutoHyphens w:val="0"/>
        <w:spacing w:line="240" w:lineRule="auto"/>
        <w:ind w:firstLine="0"/>
        <w:rPr>
          <w:bCs w:val="0"/>
          <w:color w:val="000000"/>
          <w:sz w:val="24"/>
          <w:szCs w:val="20"/>
          <w:lang w:eastAsia="ru-RU"/>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570"/>
        <w:gridCol w:w="554"/>
        <w:gridCol w:w="709"/>
        <w:gridCol w:w="1134"/>
        <w:gridCol w:w="1143"/>
        <w:gridCol w:w="1560"/>
        <w:gridCol w:w="1417"/>
        <w:gridCol w:w="1276"/>
        <w:gridCol w:w="1263"/>
      </w:tblGrid>
      <w:tr w:rsidR="009E1C9E" w:rsidRPr="008434B4" w:rsidTr="009A5A34">
        <w:trPr>
          <w:trHeight w:val="331"/>
        </w:trPr>
        <w:tc>
          <w:tcPr>
            <w:tcW w:w="453" w:type="dxa"/>
            <w:vMerge w:val="restart"/>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 п./п.</w:t>
            </w:r>
          </w:p>
        </w:tc>
        <w:tc>
          <w:tcPr>
            <w:tcW w:w="5643" w:type="dxa"/>
            <w:gridSpan w:val="6"/>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об организации</w:t>
            </w:r>
          </w:p>
        </w:tc>
        <w:tc>
          <w:tcPr>
            <w:tcW w:w="570" w:type="dxa"/>
            <w:vMerge w:val="restart"/>
            <w:shd w:val="clear" w:color="auto" w:fill="auto"/>
            <w:vAlign w:val="center"/>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w:t>
            </w:r>
          </w:p>
        </w:tc>
        <w:tc>
          <w:tcPr>
            <w:tcW w:w="9056" w:type="dxa"/>
            <w:gridSpan w:val="8"/>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 цепочке собственников организации (включая конечных бенефициаров)</w:t>
            </w:r>
          </w:p>
        </w:tc>
      </w:tr>
      <w:tr w:rsidR="009E1C9E" w:rsidRPr="008434B4" w:rsidTr="009A5A34">
        <w:trPr>
          <w:trHeight w:val="847"/>
        </w:trPr>
        <w:tc>
          <w:tcPr>
            <w:tcW w:w="453" w:type="dxa"/>
            <w:vMerge/>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567"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5"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 краткое</w:t>
            </w:r>
          </w:p>
        </w:tc>
        <w:tc>
          <w:tcPr>
            <w:tcW w:w="879"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Код ОКВЭД</w:t>
            </w:r>
          </w:p>
        </w:tc>
        <w:tc>
          <w:tcPr>
            <w:tcW w:w="1076"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Ф.И.О. руководителя</w:t>
            </w:r>
          </w:p>
        </w:tc>
        <w:tc>
          <w:tcPr>
            <w:tcW w:w="1418"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руководителя</w:t>
            </w:r>
          </w:p>
        </w:tc>
        <w:tc>
          <w:tcPr>
            <w:tcW w:w="570" w:type="dxa"/>
            <w:vMerge/>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p>
        </w:tc>
        <w:tc>
          <w:tcPr>
            <w:tcW w:w="554"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709"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4"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Наименование/ФИО</w:t>
            </w:r>
          </w:p>
        </w:tc>
        <w:tc>
          <w:tcPr>
            <w:tcW w:w="1143"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Адрес регистрации</w:t>
            </w:r>
          </w:p>
        </w:tc>
        <w:tc>
          <w:tcPr>
            <w:tcW w:w="1560"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(для физ. лиц)</w:t>
            </w:r>
          </w:p>
        </w:tc>
        <w:tc>
          <w:tcPr>
            <w:tcW w:w="1417"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Руководитель/ участник/ акционер/ бенефициар</w:t>
            </w:r>
          </w:p>
        </w:tc>
        <w:tc>
          <w:tcPr>
            <w:tcW w:w="1276"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bCs w:val="0"/>
                <w:color w:val="000000"/>
                <w:sz w:val="16"/>
                <w:szCs w:val="16"/>
                <w:lang w:eastAsia="ru-RU"/>
              </w:rPr>
              <w:t>Размер доли (для участников</w:t>
            </w:r>
            <w:r w:rsidRPr="008434B4">
              <w:rPr>
                <w:b/>
                <w:color w:val="000000"/>
                <w:sz w:val="16"/>
                <w:szCs w:val="16"/>
                <w:lang w:eastAsia="ru-RU"/>
              </w:rPr>
              <w:t>/ акционеров/ бенефициаров)</w:t>
            </w:r>
          </w:p>
        </w:tc>
        <w:tc>
          <w:tcPr>
            <w:tcW w:w="1263" w:type="dxa"/>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Информация о подтверждающих документах (наименование, реквизиты и т.д.)</w:t>
            </w:r>
          </w:p>
        </w:tc>
      </w:tr>
      <w:tr w:rsidR="009E1C9E" w:rsidRPr="008434B4" w:rsidTr="009A5A34">
        <w:trPr>
          <w:trHeight w:val="225"/>
        </w:trPr>
        <w:tc>
          <w:tcPr>
            <w:tcW w:w="453"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2</w:t>
            </w:r>
          </w:p>
        </w:tc>
        <w:tc>
          <w:tcPr>
            <w:tcW w:w="567"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3</w:t>
            </w:r>
          </w:p>
        </w:tc>
        <w:tc>
          <w:tcPr>
            <w:tcW w:w="1135"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4</w:t>
            </w:r>
          </w:p>
        </w:tc>
        <w:tc>
          <w:tcPr>
            <w:tcW w:w="879"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5</w:t>
            </w:r>
          </w:p>
        </w:tc>
        <w:tc>
          <w:tcPr>
            <w:tcW w:w="1076"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6</w:t>
            </w:r>
          </w:p>
        </w:tc>
        <w:tc>
          <w:tcPr>
            <w:tcW w:w="1418"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7</w:t>
            </w:r>
          </w:p>
        </w:tc>
        <w:tc>
          <w:tcPr>
            <w:tcW w:w="570"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8</w:t>
            </w:r>
          </w:p>
        </w:tc>
        <w:tc>
          <w:tcPr>
            <w:tcW w:w="554"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9</w:t>
            </w:r>
          </w:p>
        </w:tc>
        <w:tc>
          <w:tcPr>
            <w:tcW w:w="709"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10</w:t>
            </w:r>
          </w:p>
        </w:tc>
        <w:tc>
          <w:tcPr>
            <w:tcW w:w="1134"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1143"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1560" w:type="dxa"/>
            <w:shd w:val="clear" w:color="auto" w:fill="auto"/>
            <w:vAlign w:val="bottom"/>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1417"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14</w:t>
            </w:r>
          </w:p>
        </w:tc>
        <w:tc>
          <w:tcPr>
            <w:tcW w:w="1276"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15</w:t>
            </w:r>
          </w:p>
        </w:tc>
        <w:tc>
          <w:tcPr>
            <w:tcW w:w="1263" w:type="dxa"/>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16</w:t>
            </w: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bl>
    <w:p w:rsidR="003F430F" w:rsidRDefault="003F430F" w:rsidP="003F430F">
      <w:pPr>
        <w:spacing w:line="240" w:lineRule="auto"/>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F430F">
      <w:pPr>
        <w:spacing w:line="240" w:lineRule="auto"/>
        <w:ind w:right="3684"/>
        <w:jc w:val="cente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3F430F" w:rsidRDefault="004F4D80" w:rsidP="004F4D80">
      <w:pPr>
        <w:pStyle w:val="3"/>
        <w:rPr>
          <w:szCs w:val="24"/>
        </w:rPr>
      </w:pPr>
      <w:bookmarkStart w:id="1507" w:name="_Toc343690585"/>
      <w:bookmarkStart w:id="1508" w:name="_Toc372294429"/>
      <w:bookmarkStart w:id="1509" w:name="_Toc379288897"/>
      <w:bookmarkStart w:id="1510" w:name="_Toc384734781"/>
      <w:bookmarkStart w:id="1511" w:name="_Toc396984079"/>
      <w:bookmarkStart w:id="1512" w:name="_Toc423423682"/>
      <w:bookmarkStart w:id="1513" w:name="_Toc439170711"/>
      <w:bookmarkStart w:id="1514" w:name="_Toc439172813"/>
      <w:bookmarkStart w:id="1515" w:name="_Toc439173254"/>
      <w:bookmarkStart w:id="1516" w:name="_Toc439238250"/>
      <w:bookmarkStart w:id="1517" w:name="_Toc439252797"/>
      <w:bookmarkStart w:id="1518" w:name="_Toc439323771"/>
      <w:bookmarkStart w:id="1519" w:name="_Toc440361406"/>
      <w:bookmarkStart w:id="1520" w:name="_Toc440376288"/>
      <w:bookmarkStart w:id="1521" w:name="_Toc440382546"/>
      <w:bookmarkStart w:id="1522" w:name="_Toc440447216"/>
      <w:bookmarkStart w:id="1523" w:name="_Toc440620896"/>
      <w:bookmarkStart w:id="1524" w:name="_Toc440631531"/>
      <w:bookmarkStart w:id="1525" w:name="_Toc440875770"/>
      <w:bookmarkStart w:id="1526" w:name="_Toc441131794"/>
      <w:bookmarkStart w:id="1527" w:name="_Toc465865237"/>
      <w:bookmarkStart w:id="1528" w:name="_Toc468976383"/>
      <w:bookmarkStart w:id="1529" w:name="_Toc469483112"/>
      <w:bookmarkStart w:id="1530" w:name="_Toc471897596"/>
      <w:r w:rsidRPr="00D27071">
        <w:rPr>
          <w:szCs w:val="24"/>
        </w:rPr>
        <w:lastRenderedPageBreak/>
        <w:t xml:space="preserve">Инструкции по </w:t>
      </w:r>
      <w:r w:rsidRPr="003F430F">
        <w:rPr>
          <w:szCs w:val="24"/>
        </w:rPr>
        <w:t>заполнению</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p>
    <w:p w:rsidR="004F4D80" w:rsidRPr="003F430F" w:rsidRDefault="00C236C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Участник</w:t>
      </w:r>
      <w:r w:rsidR="004F4D80" w:rsidRPr="003F430F">
        <w:rPr>
          <w:sz w:val="24"/>
          <w:szCs w:val="24"/>
        </w:rPr>
        <w:t xml:space="preserve"> указывает дату и номер заявки в соответствии с письмом о подаче оферты </w:t>
      </w:r>
      <w:r w:rsidR="00D90031" w:rsidRPr="003F430F">
        <w:rPr>
          <w:sz w:val="24"/>
          <w:szCs w:val="24"/>
        </w:rPr>
        <w:t xml:space="preserve">(подраздел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D90031" w:rsidRPr="003F430F">
        <w:rPr>
          <w:sz w:val="24"/>
          <w:szCs w:val="24"/>
        </w:rPr>
        <w:t>)</w:t>
      </w:r>
      <w:r w:rsidR="004F4D80" w:rsidRPr="003F430F">
        <w:rPr>
          <w:sz w:val="24"/>
          <w:szCs w:val="24"/>
        </w:rPr>
        <w:t>.</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Указывается полное наименование юридического лица с расшифровкой его организационно-правовой формы,</w:t>
      </w:r>
      <w:r w:rsidRPr="003F430F">
        <w:rPr>
          <w:sz w:val="24"/>
          <w:szCs w:val="24"/>
        </w:rPr>
        <w:t xml:space="preserve"> адрес Участника.</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Изменение формы справки недопустимо.</w:t>
      </w:r>
    </w:p>
    <w:p w:rsidR="003F430F" w:rsidRPr="003F430F" w:rsidRDefault="003F430F" w:rsidP="003F430F">
      <w:pPr>
        <w:pStyle w:val="aff6"/>
        <w:numPr>
          <w:ilvl w:val="3"/>
          <w:numId w:val="1"/>
        </w:numPr>
        <w:suppressAutoHyphens w:val="0"/>
        <w:spacing w:before="100" w:beforeAutospacing="1" w:line="240" w:lineRule="auto"/>
        <w:rPr>
          <w:snapToGrid w:val="0"/>
          <w:sz w:val="24"/>
          <w:szCs w:val="24"/>
        </w:rPr>
      </w:pPr>
      <w:r w:rsidRPr="003F430F">
        <w:rPr>
          <w:snapToGrid w:val="0"/>
          <w:sz w:val="24"/>
          <w:szCs w:val="24"/>
        </w:rPr>
        <w:t>Графы (поля) таблицы должны содержать информацию, касающуюся только этой графы (поля).</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В случае</w:t>
      </w:r>
      <w:proofErr w:type="gramStart"/>
      <w:r w:rsidRPr="003F430F">
        <w:rPr>
          <w:snapToGrid w:val="0"/>
          <w:sz w:val="24"/>
          <w:szCs w:val="24"/>
        </w:rPr>
        <w:t>,</w:t>
      </w:r>
      <w:proofErr w:type="gramEnd"/>
      <w:r w:rsidRPr="003F430F">
        <w:rPr>
          <w:snapToGrid w:val="0"/>
          <w:sz w:val="24"/>
          <w:szCs w:val="24"/>
        </w:rPr>
        <w:t xml:space="preserve">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F430F" w:rsidRPr="003F430F" w:rsidRDefault="003F430F" w:rsidP="003F430F">
      <w:pPr>
        <w:pStyle w:val="aff6"/>
        <w:numPr>
          <w:ilvl w:val="3"/>
          <w:numId w:val="1"/>
        </w:numPr>
        <w:suppressAutoHyphens w:val="0"/>
        <w:spacing w:before="100" w:beforeAutospacing="1" w:line="240" w:lineRule="auto"/>
        <w:rPr>
          <w:sz w:val="24"/>
          <w:szCs w:val="24"/>
        </w:rPr>
      </w:pPr>
      <w:proofErr w:type="gramStart"/>
      <w:r w:rsidRPr="003F430F">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3F430F">
        <w:rPr>
          <w:snapToGrid w:val="0"/>
          <w:sz w:val="24"/>
          <w:szCs w:val="24"/>
        </w:rPr>
        <w:t xml:space="preserve"> В отношении акционеров, владеющих пакетами акций менее 5 %, допускается указание общей информации о количестве таких акционеров.</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(№2) и «ОГРН» (№3) - указываются регистрационные данные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(№9) и «ОГРН» (№10) - указываются регистрационные данные собственников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 «Наименование краткое» (№4) - указывается краткое наименование </w:t>
      </w:r>
      <w:r w:rsidR="00C236C0" w:rsidRPr="003F430F">
        <w:rPr>
          <w:sz w:val="24"/>
          <w:szCs w:val="24"/>
        </w:rPr>
        <w:t>Участник</w:t>
      </w:r>
      <w:r w:rsidRPr="003F430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«Код ОКВЭД» (№5) - указывается код (основные коды) ОКВЭД.</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F430F">
        <w:rPr>
          <w:sz w:val="24"/>
          <w:szCs w:val="24"/>
        </w:rPr>
        <w:t>Наименование/ФИО» (№11) - руководителем; участником (для собственников ООО); акционером (для собственников ЗАО</w:t>
      </w:r>
      <w:r w:rsidR="000D70B6" w:rsidRPr="003F430F">
        <w:rPr>
          <w:sz w:val="24"/>
          <w:szCs w:val="24"/>
        </w:rPr>
        <w:t>, АО</w:t>
      </w:r>
      <w:r w:rsidRPr="003F430F">
        <w:rPr>
          <w:sz w:val="24"/>
          <w:szCs w:val="24"/>
        </w:rPr>
        <w:t xml:space="preserve"> и </w:t>
      </w:r>
      <w:r w:rsidR="000D70B6" w:rsidRPr="003F430F">
        <w:rPr>
          <w:sz w:val="24"/>
          <w:szCs w:val="24"/>
        </w:rPr>
        <w:t>П</w:t>
      </w:r>
      <w:r w:rsidRPr="003F430F">
        <w:rPr>
          <w:sz w:val="24"/>
          <w:szCs w:val="24"/>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3F430F">
        <w:rPr>
          <w:sz w:val="24"/>
          <w:szCs w:val="24"/>
        </w:rPr>
        <w:t>гос. учреждения</w:t>
      </w:r>
      <w:proofErr w:type="gramEnd"/>
      <w:r w:rsidRPr="003F430F">
        <w:rPr>
          <w:sz w:val="24"/>
          <w:szCs w:val="24"/>
        </w:rPr>
        <w:t xml:space="preserve"> РФ, физические лица, кроме руководителей).</w:t>
      </w:r>
    </w:p>
    <w:p w:rsidR="003F430F" w:rsidRPr="003F430F" w:rsidRDefault="003F430F" w:rsidP="003F430F">
      <w:pPr>
        <w:pStyle w:val="aff6"/>
        <w:numPr>
          <w:ilvl w:val="3"/>
          <w:numId w:val="1"/>
        </w:numPr>
        <w:suppressAutoHyphens w:val="0"/>
        <w:spacing w:before="100" w:beforeAutospacing="1" w:line="240" w:lineRule="auto"/>
        <w:rPr>
          <w:sz w:val="24"/>
          <w:szCs w:val="24"/>
        </w:rPr>
      </w:pPr>
      <w:bookmarkStart w:id="1531" w:name="_Toc329588495"/>
      <w:bookmarkStart w:id="1532" w:name="_Toc423423683"/>
      <w:bookmarkStart w:id="1533" w:name="_Ref440272051"/>
      <w:bookmarkStart w:id="1534" w:name="_Ref440274744"/>
      <w:bookmarkStart w:id="1535" w:name="_Toc471897597"/>
      <w:r w:rsidRPr="003F430F">
        <w:rPr>
          <w:sz w:val="24"/>
          <w:szCs w:val="24"/>
        </w:rPr>
        <w:t>Раздел «Информация о подтверждающих документах (наименование, реквизиты и т.д.)» (№1</w:t>
      </w:r>
      <w:r w:rsidR="00110AAF">
        <w:rPr>
          <w:sz w:val="24"/>
          <w:szCs w:val="24"/>
        </w:rPr>
        <w:t>6</w:t>
      </w:r>
      <w:r w:rsidRPr="003F430F">
        <w:rPr>
          <w:sz w:val="24"/>
          <w:szCs w:val="24"/>
        </w:rPr>
        <w:t>) – указываются документы, на основании которых вносились данные в разделы №№9-13, а также документ, подтверждающий статус участник</w:t>
      </w:r>
      <w:proofErr w:type="gramStart"/>
      <w:r w:rsidRPr="003F430F">
        <w:rPr>
          <w:sz w:val="24"/>
          <w:szCs w:val="24"/>
        </w:rPr>
        <w:t>а(</w:t>
      </w:r>
      <w:proofErr w:type="spellStart"/>
      <w:proofErr w:type="gramEnd"/>
      <w:r w:rsidRPr="003F430F">
        <w:rPr>
          <w:sz w:val="24"/>
          <w:szCs w:val="24"/>
        </w:rPr>
        <w:t>ов</w:t>
      </w:r>
      <w:proofErr w:type="spellEnd"/>
      <w:r w:rsidRPr="003F430F">
        <w:rPr>
          <w:sz w:val="24"/>
          <w:szCs w:val="24"/>
        </w:rPr>
        <w:t>) общества</w:t>
      </w:r>
      <w:r w:rsidRPr="003F430F">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F430F">
        <w:rPr>
          <w:sz w:val="24"/>
          <w:szCs w:val="24"/>
        </w:rPr>
        <w:t xml:space="preserve">(список лиц, зарегистрированных в реестре владельцев ценных бумаг) и т.п.). </w:t>
      </w:r>
      <w:proofErr w:type="gramStart"/>
      <w:r w:rsidRPr="003F430F">
        <w:rPr>
          <w:sz w:val="24"/>
          <w:szCs w:val="24"/>
        </w:rPr>
        <w:t>Скан-копии</w:t>
      </w:r>
      <w:proofErr w:type="gramEnd"/>
      <w:r w:rsidRPr="003F430F">
        <w:rPr>
          <w:sz w:val="24"/>
          <w:szCs w:val="24"/>
        </w:rPr>
        <w:t xml:space="preserve">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F430F" w:rsidRPr="003F430F" w:rsidRDefault="003F430F" w:rsidP="003F430F">
      <w:pPr>
        <w:pStyle w:val="aff6"/>
        <w:numPr>
          <w:ilvl w:val="3"/>
          <w:numId w:val="1"/>
        </w:numPr>
        <w:suppressAutoHyphens w:val="0"/>
        <w:spacing w:before="100" w:beforeAutospacing="1" w:line="240" w:lineRule="auto"/>
        <w:rPr>
          <w:bCs w:val="0"/>
          <w:sz w:val="24"/>
          <w:szCs w:val="24"/>
        </w:rPr>
      </w:pPr>
      <w:r>
        <w:rPr>
          <w:sz w:val="24"/>
          <w:szCs w:val="24"/>
        </w:rPr>
        <w:br w:type="page"/>
      </w:r>
      <w:r w:rsidRPr="003F430F">
        <w:rPr>
          <w:b/>
          <w:bCs w:val="0"/>
          <w:caps/>
          <w:sz w:val="24"/>
          <w:szCs w:val="24"/>
        </w:rPr>
        <w:lastRenderedPageBreak/>
        <w:t>Пример заполнения</w:t>
      </w:r>
      <w:r w:rsidRPr="003F430F">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110AAF" w:rsidRPr="009040FF" w:rsidTr="009A5A34">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10AAF" w:rsidRPr="005734D7" w:rsidRDefault="00110AAF" w:rsidP="009A5A34">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10AAF" w:rsidRPr="009040FF" w:rsidRDefault="00110AAF" w:rsidP="009A5A34">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110AAF" w:rsidRPr="009040FF" w:rsidRDefault="00110AAF" w:rsidP="009A5A34">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110AAF" w:rsidRPr="009040FF" w:rsidRDefault="00110AAF" w:rsidP="009A5A34">
            <w:pPr>
              <w:spacing w:after="240" w:line="240" w:lineRule="auto"/>
              <w:jc w:val="center"/>
              <w:rPr>
                <w:b/>
                <w:bCs w:val="0"/>
                <w:szCs w:val="24"/>
              </w:rPr>
            </w:pPr>
          </w:p>
        </w:tc>
      </w:tr>
      <w:tr w:rsidR="00110AAF" w:rsidRPr="009040FF" w:rsidTr="009A5A34">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110AAF" w:rsidRPr="009040FF" w:rsidRDefault="00110AAF" w:rsidP="009A5A34">
            <w:pPr>
              <w:spacing w:line="240" w:lineRule="auto"/>
              <w:ind w:left="-108" w:right="-108" w:firstLine="108"/>
              <w:jc w:val="center"/>
              <w:rPr>
                <w:b/>
                <w:bCs w:val="0"/>
                <w:color w:val="000000"/>
                <w:sz w:val="16"/>
                <w:szCs w:val="16"/>
              </w:rPr>
            </w:pPr>
          </w:p>
        </w:tc>
      </w:tr>
      <w:tr w:rsidR="00110AAF" w:rsidRPr="009040FF" w:rsidTr="009A5A34">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16</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110AAF" w:rsidRPr="009040FF" w:rsidRDefault="00110AAF" w:rsidP="009A5A34">
            <w:pPr>
              <w:spacing w:line="240" w:lineRule="auto"/>
              <w:ind w:firstLine="3"/>
              <w:jc w:val="center"/>
              <w:rPr>
                <w:b/>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45.хх</w:t>
            </w:r>
            <w:proofErr w:type="gramStart"/>
            <w:r w:rsidRPr="009040FF">
              <w:rPr>
                <w:bCs w:val="0"/>
                <w:color w:val="000000"/>
                <w:sz w:val="14"/>
                <w:szCs w:val="16"/>
              </w:rPr>
              <w:t>.х</w:t>
            </w:r>
            <w:proofErr w:type="gramEnd"/>
            <w:r w:rsidRPr="009040FF">
              <w:rPr>
                <w:bCs w:val="0"/>
                <w:color w:val="000000"/>
                <w:sz w:val="14"/>
                <w:szCs w:val="16"/>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 xml:space="preserve">г. Саранск, ул. </w:t>
            </w:r>
            <w:proofErr w:type="gramStart"/>
            <w:r w:rsidRPr="009040FF">
              <w:rPr>
                <w:bCs w:val="0"/>
                <w:color w:val="000000"/>
                <w:sz w:val="14"/>
                <w:szCs w:val="16"/>
              </w:rPr>
              <w:t>Саранская</w:t>
            </w:r>
            <w:proofErr w:type="gramEnd"/>
            <w:r w:rsidRPr="009040FF">
              <w:rPr>
                <w:bCs w:val="0"/>
                <w:color w:val="000000"/>
                <w:sz w:val="14"/>
                <w:szCs w:val="16"/>
              </w:rPr>
              <w:t>,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 xml:space="preserve">г. Саратов, ул. </w:t>
            </w:r>
            <w:proofErr w:type="gramStart"/>
            <w:r w:rsidRPr="009040FF">
              <w:rPr>
                <w:bCs w:val="0"/>
                <w:color w:val="000000"/>
                <w:sz w:val="14"/>
                <w:szCs w:val="16"/>
              </w:rPr>
              <w:t>Светлая</w:t>
            </w:r>
            <w:proofErr w:type="gramEnd"/>
            <w:r w:rsidRPr="009040FF">
              <w:rPr>
                <w:bCs w:val="0"/>
                <w:color w:val="000000"/>
                <w:sz w:val="14"/>
                <w:szCs w:val="16"/>
              </w:rPr>
              <w:t>,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roofErr w:type="spellStart"/>
            <w:r w:rsidRPr="009040FF">
              <w:rPr>
                <w:bCs w:val="0"/>
                <w:color w:val="000000"/>
                <w:sz w:val="14"/>
                <w:szCs w:val="16"/>
              </w:rPr>
              <w:t>Сидорчук</w:t>
            </w:r>
            <w:proofErr w:type="spellEnd"/>
            <w:r w:rsidRPr="009040FF">
              <w:rPr>
                <w:bCs w:val="0"/>
                <w:color w:val="000000"/>
                <w:sz w:val="14"/>
                <w:szCs w:val="16"/>
              </w:rPr>
              <w:t xml:space="preserve">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 xml:space="preserve">г. Таганрог, ул. </w:t>
            </w:r>
            <w:proofErr w:type="gramStart"/>
            <w:r w:rsidRPr="009040FF">
              <w:rPr>
                <w:bCs w:val="0"/>
                <w:color w:val="000000"/>
                <w:sz w:val="14"/>
                <w:szCs w:val="16"/>
              </w:rPr>
              <w:t>Разная</w:t>
            </w:r>
            <w:proofErr w:type="gramEnd"/>
            <w:r w:rsidRPr="009040FF">
              <w:rPr>
                <w:bCs w:val="0"/>
                <w:color w:val="000000"/>
                <w:sz w:val="14"/>
                <w:szCs w:val="16"/>
              </w:rPr>
              <w:t>,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 xml:space="preserve">г. Сочи, ул. </w:t>
            </w:r>
            <w:proofErr w:type="gramStart"/>
            <w:r w:rsidRPr="009040FF">
              <w:rPr>
                <w:bCs w:val="0"/>
                <w:color w:val="000000"/>
                <w:sz w:val="14"/>
                <w:szCs w:val="16"/>
              </w:rPr>
              <w:t>Садовая</w:t>
            </w:r>
            <w:proofErr w:type="gramEnd"/>
            <w:r w:rsidRPr="009040FF">
              <w:rPr>
                <w:bCs w:val="0"/>
                <w:color w:val="000000"/>
                <w:sz w:val="14"/>
                <w:szCs w:val="16"/>
              </w:rPr>
              <w:t>,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Пример Лтд. (</w:t>
            </w:r>
            <w:proofErr w:type="spellStart"/>
            <w:r w:rsidRPr="009040FF">
              <w:rPr>
                <w:bCs w:val="0"/>
                <w:color w:val="000000"/>
                <w:sz w:val="14"/>
                <w:szCs w:val="16"/>
              </w:rPr>
              <w:t>Primer</w:t>
            </w:r>
            <w:proofErr w:type="spellEnd"/>
            <w:r w:rsidRPr="009040FF">
              <w:rPr>
                <w:bCs w:val="0"/>
                <w:color w:val="000000"/>
                <w:sz w:val="14"/>
                <w:szCs w:val="16"/>
              </w:rPr>
              <w:t xml:space="preserve"> </w:t>
            </w:r>
            <w:proofErr w:type="spellStart"/>
            <w:r w:rsidRPr="009040FF">
              <w:rPr>
                <w:bCs w:val="0"/>
                <w:color w:val="000000"/>
                <w:sz w:val="14"/>
                <w:szCs w:val="16"/>
              </w:rPr>
              <w:t>Ltd</w:t>
            </w:r>
            <w:proofErr w:type="spellEnd"/>
            <w:r w:rsidRPr="009040FF">
              <w:rPr>
                <w:bCs w:val="0"/>
                <w:color w:val="000000"/>
                <w:sz w:val="14"/>
                <w:szCs w:val="16"/>
              </w:rPr>
              <w:t>)</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 xml:space="preserve">Кипр, </w:t>
            </w:r>
            <w:proofErr w:type="spellStart"/>
            <w:r w:rsidRPr="009040FF">
              <w:rPr>
                <w:bCs w:val="0"/>
                <w:color w:val="000000"/>
                <w:sz w:val="14"/>
                <w:szCs w:val="16"/>
              </w:rPr>
              <w:t>Лимассол</w:t>
            </w:r>
            <w:proofErr w:type="spellEnd"/>
            <w:r w:rsidRPr="009040FF">
              <w:rPr>
                <w:bCs w:val="0"/>
                <w:color w:val="000000"/>
                <w:sz w:val="14"/>
                <w:szCs w:val="16"/>
              </w:rPr>
              <w:t>,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Учредительный договор № 25 от 03.03.03</w:t>
            </w:r>
          </w:p>
        </w:tc>
      </w:tr>
      <w:tr w:rsidR="00110AAF" w:rsidRPr="005734D7" w:rsidTr="009A5A34">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roofErr w:type="spellStart"/>
            <w:r w:rsidRPr="009040FF">
              <w:rPr>
                <w:bCs w:val="0"/>
                <w:color w:val="000000"/>
                <w:sz w:val="14"/>
                <w:szCs w:val="16"/>
              </w:rPr>
              <w:t>Martin</w:t>
            </w:r>
            <w:proofErr w:type="spellEnd"/>
            <w:r w:rsidRPr="009040FF">
              <w:rPr>
                <w:bCs w:val="0"/>
                <w:color w:val="000000"/>
                <w:sz w:val="14"/>
                <w:szCs w:val="16"/>
              </w:rPr>
              <w:t xml:space="preserve"> </w:t>
            </w:r>
            <w:proofErr w:type="spellStart"/>
            <w:r w:rsidRPr="009040FF">
              <w:rPr>
                <w:bCs w:val="0"/>
                <w:color w:val="000000"/>
                <w:sz w:val="14"/>
                <w:szCs w:val="16"/>
              </w:rPr>
              <w:t>Fred</w:t>
            </w:r>
            <w:proofErr w:type="spellEnd"/>
          </w:p>
        </w:tc>
        <w:tc>
          <w:tcPr>
            <w:tcW w:w="1417" w:type="dxa"/>
            <w:tcBorders>
              <w:top w:val="single" w:sz="4" w:space="0" w:color="auto"/>
              <w:left w:val="nil"/>
              <w:bottom w:val="single" w:sz="4" w:space="0" w:color="000000"/>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110AAF" w:rsidRPr="005734D7"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w:t>
            </w:r>
            <w:r w:rsidRPr="009040FF">
              <w:rPr>
                <w:bCs w:val="0"/>
                <w:color w:val="000000"/>
                <w:sz w:val="14"/>
                <w:szCs w:val="16"/>
              </w:rPr>
              <w:lastRenderedPageBreak/>
              <w:t>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110AAF" w:rsidRPr="008D3789"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110AAF" w:rsidRPr="005734D7" w:rsidRDefault="00110AAF" w:rsidP="009A5A34">
            <w:pPr>
              <w:spacing w:line="240" w:lineRule="auto"/>
              <w:ind w:firstLine="3"/>
              <w:jc w:val="left"/>
              <w:rPr>
                <w:bCs w:val="0"/>
                <w:color w:val="000000"/>
                <w:sz w:val="14"/>
                <w:szCs w:val="16"/>
              </w:rPr>
            </w:pPr>
          </w:p>
        </w:tc>
      </w:tr>
    </w:tbl>
    <w:p w:rsidR="003F430F" w:rsidRPr="003F430F" w:rsidRDefault="00110AAF" w:rsidP="003F430F">
      <w:pPr>
        <w:spacing w:line="240" w:lineRule="auto"/>
        <w:rPr>
          <w:szCs w:val="24"/>
        </w:rPr>
      </w:pPr>
      <w:r w:rsidRPr="00F200DC">
        <w:lastRenderedPageBreak/>
        <w:t>Приведённые в форме сведения о физических и юридических лицах являются условными и указаны в качестве примера</w:t>
      </w:r>
      <w:r w:rsidR="003F430F" w:rsidRPr="003F430F">
        <w:t>.</w:t>
      </w:r>
    </w:p>
    <w:p w:rsidR="003F430F" w:rsidRPr="003F430F" w:rsidRDefault="003F430F" w:rsidP="003F430F">
      <w:pPr>
        <w:pStyle w:val="2"/>
        <w:spacing w:line="240" w:lineRule="auto"/>
        <w:sectPr w:rsidR="003F430F" w:rsidRPr="003F430F" w:rsidSect="009A5A34">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31"/>
      <w:bookmarkEnd w:id="1532"/>
      <w:bookmarkEnd w:id="1533"/>
      <w:bookmarkEnd w:id="1534"/>
      <w:bookmarkEnd w:id="1535"/>
    </w:p>
    <w:p w:rsidR="004F4D80" w:rsidRPr="008C4223" w:rsidRDefault="004F4D80" w:rsidP="004F4D80">
      <w:pPr>
        <w:pStyle w:val="3"/>
        <w:rPr>
          <w:szCs w:val="24"/>
        </w:rPr>
      </w:pPr>
      <w:bookmarkStart w:id="1536" w:name="_Toc343690587"/>
      <w:bookmarkStart w:id="1537" w:name="_Toc372294431"/>
      <w:bookmarkStart w:id="1538" w:name="_Toc379288899"/>
      <w:bookmarkStart w:id="1539" w:name="_Toc384734783"/>
      <w:bookmarkStart w:id="1540" w:name="_Toc396984081"/>
      <w:bookmarkStart w:id="1541" w:name="_Toc423423684"/>
      <w:bookmarkStart w:id="1542" w:name="_Toc439170713"/>
      <w:bookmarkStart w:id="1543" w:name="_Toc439172815"/>
      <w:bookmarkStart w:id="1544" w:name="_Toc439173256"/>
      <w:bookmarkStart w:id="1545" w:name="_Toc439238252"/>
      <w:bookmarkStart w:id="1546" w:name="_Toc439252799"/>
      <w:bookmarkStart w:id="1547" w:name="_Toc439323773"/>
      <w:bookmarkStart w:id="1548" w:name="_Toc440361408"/>
      <w:bookmarkStart w:id="1549" w:name="_Toc440376290"/>
      <w:bookmarkStart w:id="1550" w:name="_Toc440382548"/>
      <w:bookmarkStart w:id="1551" w:name="_Toc440447218"/>
      <w:bookmarkStart w:id="1552" w:name="_Toc440620898"/>
      <w:bookmarkStart w:id="1553" w:name="_Toc440631533"/>
      <w:bookmarkStart w:id="1554" w:name="_Toc440875772"/>
      <w:bookmarkStart w:id="1555" w:name="_Toc441131796"/>
      <w:bookmarkStart w:id="1556" w:name="_Toc465865239"/>
      <w:bookmarkStart w:id="1557" w:name="_Toc468976385"/>
      <w:bookmarkStart w:id="1558" w:name="_Toc469483114"/>
      <w:bookmarkStart w:id="1559" w:name="_Toc471897598"/>
      <w:r w:rsidRPr="008C4223">
        <w:rPr>
          <w:szCs w:val="24"/>
        </w:rPr>
        <w:t xml:space="preserve">Форма </w:t>
      </w:r>
      <w:bookmarkEnd w:id="1536"/>
      <w:bookmarkEnd w:id="1537"/>
      <w:bookmarkEnd w:id="1538"/>
      <w:bookmarkEnd w:id="1539"/>
      <w:bookmarkEnd w:id="1540"/>
      <w:bookmarkEnd w:id="1541"/>
      <w:bookmarkEnd w:id="1542"/>
      <w:bookmarkEnd w:id="1543"/>
      <w:bookmarkEnd w:id="1544"/>
      <w:bookmarkEnd w:id="1545"/>
      <w:bookmarkEnd w:id="1546"/>
      <w:r w:rsidR="000D70B6" w:rsidRPr="000D70B6">
        <w:rPr>
          <w:szCs w:val="24"/>
        </w:rPr>
        <w:t>Согласия на обработку персональных данных</w:t>
      </w:r>
      <w:bookmarkEnd w:id="1547"/>
      <w:bookmarkEnd w:id="1548"/>
      <w:bookmarkEnd w:id="1549"/>
      <w:bookmarkEnd w:id="1550"/>
      <w:bookmarkEnd w:id="1551"/>
      <w:bookmarkEnd w:id="1552"/>
      <w:bookmarkEnd w:id="1553"/>
      <w:bookmarkEnd w:id="1554"/>
      <w:bookmarkEnd w:id="1555"/>
      <w:bookmarkEnd w:id="1556"/>
      <w:bookmarkEnd w:id="1557"/>
      <w:bookmarkEnd w:id="1558"/>
      <w:bookmarkEnd w:id="1559"/>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Pr="008B51A2">
        <w:rPr>
          <w:sz w:val="24"/>
          <w:szCs w:val="24"/>
        </w:rPr>
        <w:t xml:space="preserve"> к письму о подаче оферты</w:t>
      </w:r>
      <w:r w:rsidRPr="008B51A2">
        <w:rPr>
          <w:sz w:val="24"/>
          <w:szCs w:val="24"/>
        </w:rPr>
        <w:br/>
        <w:t>от «____»_____________ </w:t>
      </w:r>
      <w:proofErr w:type="gramStart"/>
      <w:r w:rsidRPr="008B51A2">
        <w:rPr>
          <w:sz w:val="24"/>
          <w:szCs w:val="24"/>
        </w:rPr>
        <w:t>г</w:t>
      </w:r>
      <w:proofErr w:type="gramEnd"/>
      <w:r w:rsidRPr="008B51A2">
        <w:rPr>
          <w:sz w:val="24"/>
          <w:szCs w:val="24"/>
        </w:rPr>
        <w:t>.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7264F9" w:rsidRPr="007264F9" w:rsidRDefault="007264F9" w:rsidP="007264F9">
      <w:pPr>
        <w:tabs>
          <w:tab w:val="left" w:pos="0"/>
          <w:tab w:val="num" w:pos="1134"/>
        </w:tabs>
        <w:jc w:val="center"/>
        <w:outlineLvl w:val="1"/>
        <w:rPr>
          <w:b/>
          <w:sz w:val="24"/>
          <w:szCs w:val="24"/>
        </w:rPr>
      </w:pPr>
      <w:r w:rsidRPr="007264F9">
        <w:rPr>
          <w:b/>
          <w:sz w:val="24"/>
          <w:szCs w:val="24"/>
        </w:rPr>
        <w:t>Согласие на обработку персональных данных*</w:t>
      </w:r>
    </w:p>
    <w:p w:rsidR="007264F9" w:rsidRPr="007264F9" w:rsidRDefault="007264F9" w:rsidP="007264F9">
      <w:pPr>
        <w:tabs>
          <w:tab w:val="left" w:pos="0"/>
        </w:tabs>
        <w:jc w:val="center"/>
        <w:rPr>
          <w:b/>
          <w:snapToGrid w:val="0"/>
          <w:sz w:val="24"/>
          <w:szCs w:val="24"/>
        </w:rPr>
      </w:pPr>
      <w:r w:rsidRPr="007264F9">
        <w:rPr>
          <w:b/>
          <w:snapToGrid w:val="0"/>
          <w:sz w:val="24"/>
          <w:szCs w:val="24"/>
        </w:rPr>
        <w:t xml:space="preserve">от «_____» ____________ 201____ г. </w:t>
      </w:r>
    </w:p>
    <w:p w:rsidR="007264F9" w:rsidRPr="007264F9" w:rsidRDefault="007264F9" w:rsidP="007264F9">
      <w:pPr>
        <w:jc w:val="center"/>
        <w:rPr>
          <w:sz w:val="24"/>
          <w:szCs w:val="24"/>
        </w:rPr>
      </w:pPr>
    </w:p>
    <w:p w:rsidR="007264F9" w:rsidRPr="007264F9" w:rsidRDefault="007264F9" w:rsidP="007264F9">
      <w:pPr>
        <w:jc w:val="center"/>
        <w:rPr>
          <w:sz w:val="24"/>
          <w:szCs w:val="24"/>
        </w:rPr>
      </w:pPr>
    </w:p>
    <w:p w:rsidR="007264F9" w:rsidRPr="007264F9" w:rsidRDefault="007264F9" w:rsidP="007264F9">
      <w:pPr>
        <w:autoSpaceDE w:val="0"/>
        <w:autoSpaceDN w:val="0"/>
        <w:adjustRightInd w:val="0"/>
        <w:ind w:firstLine="708"/>
        <w:rPr>
          <w:snapToGrid w:val="0"/>
          <w:sz w:val="24"/>
          <w:szCs w:val="24"/>
        </w:rPr>
      </w:pPr>
      <w:r w:rsidRPr="007264F9">
        <w:rPr>
          <w:snapToGrid w:val="0"/>
          <w:sz w:val="24"/>
          <w:szCs w:val="24"/>
        </w:rPr>
        <w:t>Настоящим, ________________________________________________________,</w:t>
      </w:r>
    </w:p>
    <w:p w:rsidR="007264F9" w:rsidRPr="007264F9" w:rsidRDefault="007264F9" w:rsidP="007264F9">
      <w:pPr>
        <w:autoSpaceDE w:val="0"/>
        <w:autoSpaceDN w:val="0"/>
        <w:adjustRightInd w:val="0"/>
        <w:jc w:val="center"/>
        <w:rPr>
          <w:b/>
          <w:i/>
          <w:sz w:val="24"/>
          <w:szCs w:val="24"/>
        </w:rPr>
      </w:pPr>
      <w:proofErr w:type="gramStart"/>
      <w:r w:rsidRPr="007264F9">
        <w:rPr>
          <w:b/>
          <w:i/>
          <w:sz w:val="24"/>
          <w:szCs w:val="24"/>
        </w:rPr>
        <w:t>(указывается</w:t>
      </w:r>
      <w:r w:rsidRPr="007264F9">
        <w:rPr>
          <w:sz w:val="24"/>
          <w:szCs w:val="24"/>
        </w:rPr>
        <w:t xml:space="preserve"> </w:t>
      </w:r>
      <w:r w:rsidRPr="007264F9">
        <w:rPr>
          <w:b/>
          <w:i/>
          <w:sz w:val="24"/>
          <w:szCs w:val="24"/>
        </w:rPr>
        <w:t>полное наименование участника закупочной процедуры</w:t>
      </w:r>
      <w:proofErr w:type="gramEnd"/>
    </w:p>
    <w:p w:rsidR="007264F9" w:rsidRPr="007264F9" w:rsidRDefault="007264F9" w:rsidP="007264F9">
      <w:pPr>
        <w:autoSpaceDE w:val="0"/>
        <w:autoSpaceDN w:val="0"/>
        <w:adjustRightInd w:val="0"/>
        <w:jc w:val="center"/>
        <w:rPr>
          <w:sz w:val="24"/>
          <w:szCs w:val="24"/>
        </w:rPr>
      </w:pPr>
      <w:r w:rsidRPr="007264F9">
        <w:rPr>
          <w:b/>
          <w:i/>
          <w:sz w:val="24"/>
          <w:szCs w:val="24"/>
        </w:rPr>
        <w:t>____________________________________________________________________________ (потенциального контрагента), контрагента)</w:t>
      </w:r>
    </w:p>
    <w:p w:rsidR="007264F9" w:rsidRPr="007264F9" w:rsidRDefault="007264F9" w:rsidP="007264F9">
      <w:pPr>
        <w:autoSpaceDE w:val="0"/>
        <w:autoSpaceDN w:val="0"/>
        <w:adjustRightInd w:val="0"/>
        <w:ind w:firstLine="709"/>
        <w:rPr>
          <w:sz w:val="24"/>
          <w:szCs w:val="24"/>
        </w:rPr>
      </w:pPr>
      <w:r w:rsidRPr="007264F9">
        <w:rPr>
          <w:sz w:val="24"/>
          <w:szCs w:val="24"/>
        </w:rPr>
        <w:t>Адрес регистрации: _______________________________________________________,</w:t>
      </w:r>
    </w:p>
    <w:p w:rsidR="007264F9" w:rsidRPr="007264F9" w:rsidRDefault="007264F9" w:rsidP="007264F9">
      <w:pPr>
        <w:autoSpaceDE w:val="0"/>
        <w:autoSpaceDN w:val="0"/>
        <w:adjustRightInd w:val="0"/>
        <w:ind w:left="708" w:firstLine="1"/>
        <w:rPr>
          <w:sz w:val="24"/>
          <w:szCs w:val="24"/>
        </w:rPr>
      </w:pPr>
      <w:r w:rsidRPr="007264F9">
        <w:rPr>
          <w:sz w:val="24"/>
          <w:szCs w:val="24"/>
        </w:rPr>
        <w:t xml:space="preserve">Свидетельство о регистрации: _____________________________________________ </w:t>
      </w:r>
    </w:p>
    <w:p w:rsidR="007264F9" w:rsidRPr="007264F9" w:rsidRDefault="007264F9" w:rsidP="007264F9">
      <w:pPr>
        <w:autoSpaceDE w:val="0"/>
        <w:autoSpaceDN w:val="0"/>
        <w:adjustRightInd w:val="0"/>
        <w:ind w:left="4248" w:firstLine="0"/>
        <w:rPr>
          <w:sz w:val="24"/>
          <w:szCs w:val="24"/>
        </w:rPr>
      </w:pPr>
      <w:r w:rsidRPr="007264F9">
        <w:rPr>
          <w:b/>
          <w:i/>
          <w:sz w:val="24"/>
          <w:szCs w:val="24"/>
        </w:rPr>
        <w:t>(указывается серия и номер свидетельства)</w:t>
      </w:r>
    </w:p>
    <w:p w:rsidR="007264F9" w:rsidRPr="007264F9" w:rsidRDefault="007264F9" w:rsidP="007264F9">
      <w:pPr>
        <w:autoSpaceDE w:val="0"/>
        <w:autoSpaceDN w:val="0"/>
        <w:adjustRightInd w:val="0"/>
        <w:ind w:left="708" w:firstLine="1"/>
        <w:rPr>
          <w:b/>
          <w:i/>
          <w:sz w:val="24"/>
          <w:szCs w:val="24"/>
        </w:rPr>
      </w:pPr>
      <w:r w:rsidRPr="007264F9">
        <w:rPr>
          <w:b/>
          <w:i/>
          <w:sz w:val="24"/>
          <w:szCs w:val="24"/>
        </w:rPr>
        <w:t>ИНН__________________________</w:t>
      </w:r>
    </w:p>
    <w:p w:rsidR="007264F9" w:rsidRPr="007264F9" w:rsidRDefault="007264F9" w:rsidP="007264F9">
      <w:pPr>
        <w:autoSpaceDE w:val="0"/>
        <w:autoSpaceDN w:val="0"/>
        <w:adjustRightInd w:val="0"/>
        <w:ind w:firstLine="709"/>
        <w:rPr>
          <w:b/>
          <w:i/>
          <w:sz w:val="24"/>
          <w:szCs w:val="24"/>
        </w:rPr>
      </w:pPr>
      <w:r w:rsidRPr="007264F9">
        <w:rPr>
          <w:b/>
          <w:i/>
          <w:sz w:val="24"/>
          <w:szCs w:val="24"/>
        </w:rPr>
        <w:t>КПП__________________________</w:t>
      </w:r>
    </w:p>
    <w:p w:rsidR="007264F9" w:rsidRPr="007264F9" w:rsidRDefault="007264F9" w:rsidP="007264F9">
      <w:pPr>
        <w:autoSpaceDE w:val="0"/>
        <w:autoSpaceDN w:val="0"/>
        <w:adjustRightInd w:val="0"/>
        <w:ind w:firstLine="708"/>
        <w:rPr>
          <w:sz w:val="24"/>
          <w:szCs w:val="24"/>
        </w:rPr>
      </w:pPr>
      <w:r w:rsidRPr="007264F9">
        <w:rPr>
          <w:b/>
          <w:i/>
          <w:sz w:val="24"/>
          <w:szCs w:val="24"/>
        </w:rPr>
        <w:t>ОГРН_________________________</w:t>
      </w:r>
      <w:r w:rsidRPr="007264F9">
        <w:rPr>
          <w:sz w:val="24"/>
          <w:szCs w:val="24"/>
        </w:rPr>
        <w:t>,</w:t>
      </w:r>
    </w:p>
    <w:p w:rsidR="007264F9" w:rsidRPr="007264F9" w:rsidRDefault="007264F9" w:rsidP="007264F9">
      <w:pPr>
        <w:autoSpaceDE w:val="0"/>
        <w:autoSpaceDN w:val="0"/>
        <w:adjustRightInd w:val="0"/>
        <w:rPr>
          <w:b/>
          <w:i/>
          <w:sz w:val="24"/>
          <w:szCs w:val="24"/>
        </w:rPr>
      </w:pPr>
      <w:r w:rsidRPr="007264F9">
        <w:rPr>
          <w:sz w:val="24"/>
          <w:szCs w:val="24"/>
        </w:rPr>
        <w:t>в лице уполномоченного представителя субъекта персональных данных</w:t>
      </w:r>
      <w:r w:rsidRPr="007264F9">
        <w:rPr>
          <w:b/>
          <w:i/>
          <w:sz w:val="24"/>
          <w:szCs w:val="24"/>
        </w:rPr>
        <w:t xml:space="preserve"> _____________________________________________________________________________</w:t>
      </w:r>
    </w:p>
    <w:p w:rsidR="007264F9" w:rsidRPr="007264F9" w:rsidRDefault="007264F9" w:rsidP="007264F9">
      <w:pPr>
        <w:autoSpaceDE w:val="0"/>
        <w:autoSpaceDN w:val="0"/>
        <w:adjustRightInd w:val="0"/>
        <w:ind w:firstLine="0"/>
        <w:jc w:val="center"/>
        <w:rPr>
          <w:b/>
          <w:bCs w:val="0"/>
          <w:i/>
          <w:iCs/>
          <w:sz w:val="24"/>
          <w:szCs w:val="24"/>
        </w:rPr>
      </w:pPr>
      <w:proofErr w:type="gramStart"/>
      <w:r w:rsidRPr="007264F9">
        <w:rPr>
          <w:b/>
          <w:i/>
          <w:sz w:val="24"/>
          <w:szCs w:val="24"/>
        </w:rPr>
        <w:t>(указывается Ф.И.О.,</w:t>
      </w:r>
      <w:r w:rsidRPr="007264F9">
        <w:rPr>
          <w:b/>
          <w:bCs w:val="0"/>
          <w:i/>
          <w:iCs/>
          <w:sz w:val="24"/>
          <w:szCs w:val="24"/>
        </w:rPr>
        <w:t xml:space="preserve"> адрес регистрации, номер основного документа, удостоверяющего его личность,</w:t>
      </w:r>
      <w:proofErr w:type="gramEnd"/>
    </w:p>
    <w:p w:rsidR="007264F9" w:rsidRPr="007264F9" w:rsidRDefault="007264F9" w:rsidP="007264F9">
      <w:pPr>
        <w:ind w:firstLine="0"/>
        <w:rPr>
          <w:sz w:val="24"/>
          <w:szCs w:val="24"/>
        </w:rPr>
      </w:pPr>
      <w:r w:rsidRPr="007264F9">
        <w:rPr>
          <w:b/>
          <w:bCs w:val="0"/>
          <w:i/>
          <w:iCs/>
          <w:sz w:val="24"/>
          <w:szCs w:val="24"/>
        </w:rPr>
        <w:t>_____________________________________________________________________________,</w:t>
      </w:r>
    </w:p>
    <w:p w:rsidR="007264F9" w:rsidRPr="007264F9" w:rsidRDefault="007264F9" w:rsidP="007264F9">
      <w:pPr>
        <w:autoSpaceDE w:val="0"/>
        <w:autoSpaceDN w:val="0"/>
        <w:adjustRightInd w:val="0"/>
        <w:ind w:firstLine="540"/>
        <w:jc w:val="center"/>
        <w:rPr>
          <w:b/>
          <w:bCs w:val="0"/>
          <w:i/>
          <w:iCs/>
          <w:sz w:val="24"/>
          <w:szCs w:val="24"/>
        </w:rPr>
      </w:pPr>
      <w:r w:rsidRPr="007264F9">
        <w:rPr>
          <w:b/>
          <w:bCs w:val="0"/>
          <w:i/>
          <w:iCs/>
          <w:sz w:val="24"/>
          <w:szCs w:val="24"/>
        </w:rPr>
        <w:t>сведения о дате выдачи указанного документа и выдавшем его органе, должность и место работы)**</w:t>
      </w:r>
    </w:p>
    <w:p w:rsidR="007264F9" w:rsidRPr="007264F9" w:rsidRDefault="007264F9" w:rsidP="007264F9">
      <w:pPr>
        <w:autoSpaceDE w:val="0"/>
        <w:autoSpaceDN w:val="0"/>
        <w:adjustRightInd w:val="0"/>
        <w:spacing w:line="240" w:lineRule="auto"/>
        <w:rPr>
          <w:sz w:val="24"/>
          <w:szCs w:val="24"/>
        </w:rPr>
      </w:pPr>
      <w:proofErr w:type="gramStart"/>
      <w:r w:rsidRPr="007264F9">
        <w:rPr>
          <w:b/>
          <w:i/>
          <w:sz w:val="24"/>
          <w:szCs w:val="24"/>
        </w:rPr>
        <w:t>действующего на основании _____________________________</w:t>
      </w:r>
      <w:r w:rsidRPr="007264F9">
        <w:rPr>
          <w:i/>
          <w:sz w:val="24"/>
          <w:szCs w:val="24"/>
        </w:rPr>
        <w:t>,</w:t>
      </w:r>
      <w:r w:rsidRPr="007264F9">
        <w:rPr>
          <w:b/>
          <w:i/>
          <w:sz w:val="24"/>
          <w:szCs w:val="24"/>
        </w:rPr>
        <w:t xml:space="preserve"> </w:t>
      </w:r>
      <w:r w:rsidRPr="007264F9">
        <w:rPr>
          <w:sz w:val="24"/>
          <w:szCs w:val="24"/>
        </w:rPr>
        <w:t xml:space="preserve">дает свое согласие </w:t>
      </w:r>
      <w:r w:rsidRPr="007264F9">
        <w:rPr>
          <w:b/>
          <w:snapToGrid w:val="0"/>
          <w:sz w:val="24"/>
          <w:szCs w:val="24"/>
        </w:rPr>
        <w:t>Публичному акционерному обществу «МРСК Центра»</w:t>
      </w:r>
      <w:r w:rsidRPr="007264F9">
        <w:rPr>
          <w:snapToGrid w:val="0"/>
          <w:sz w:val="24"/>
          <w:szCs w:val="24"/>
        </w:rPr>
        <w:t>, зарегистрированному по адресу:</w:t>
      </w:r>
      <w:proofErr w:type="gramEnd"/>
      <w:r w:rsidRPr="007264F9">
        <w:rPr>
          <w:snapToGrid w:val="0"/>
          <w:sz w:val="24"/>
          <w:szCs w:val="24"/>
        </w:rPr>
        <w:t xml:space="preserve"> </w:t>
      </w:r>
      <w:proofErr w:type="gramStart"/>
      <w:r w:rsidRPr="007264F9">
        <w:rPr>
          <w:iCs/>
          <w:sz w:val="24"/>
          <w:szCs w:val="24"/>
        </w:rPr>
        <w:t xml:space="preserve">РФ, 127018, г. Москва, ул. 2-я Ямская, 4 </w:t>
      </w:r>
      <w:r w:rsidRPr="007264F9">
        <w:rPr>
          <w:sz w:val="24"/>
          <w:szCs w:val="24"/>
        </w:rPr>
        <w:t>и</w:t>
      </w:r>
      <w:r w:rsidRPr="007264F9">
        <w:rPr>
          <w:i/>
          <w:sz w:val="24"/>
          <w:szCs w:val="24"/>
        </w:rPr>
        <w:t xml:space="preserve"> </w:t>
      </w:r>
      <w:r w:rsidRPr="007264F9">
        <w:rPr>
          <w:b/>
          <w:sz w:val="24"/>
          <w:szCs w:val="24"/>
        </w:rPr>
        <w:t>Публичному акционерному обществу «Российские сети»</w:t>
      </w:r>
      <w:r w:rsidRPr="007264F9">
        <w:rPr>
          <w:sz w:val="24"/>
          <w:szCs w:val="24"/>
        </w:rPr>
        <w:t xml:space="preserve">, </w:t>
      </w:r>
      <w:r w:rsidRPr="007264F9">
        <w:rPr>
          <w:snapToGrid w:val="0"/>
          <w:sz w:val="24"/>
          <w:szCs w:val="24"/>
        </w:rPr>
        <w:t>зарегистрированному по адресу: г. Москва, ул. Беловежская, 4, в отношении</w:t>
      </w:r>
      <w:r w:rsidRPr="007264F9">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w:t>
      </w:r>
      <w:proofErr w:type="spellStart"/>
      <w:r w:rsidRPr="007264F9">
        <w:rPr>
          <w:sz w:val="24"/>
          <w:szCs w:val="24"/>
        </w:rPr>
        <w:t>субконтрагентов</w:t>
      </w:r>
      <w:proofErr w:type="spellEnd"/>
      <w:r w:rsidRPr="007264F9">
        <w:rPr>
          <w:sz w:val="24"/>
          <w:szCs w:val="24"/>
        </w:rPr>
        <w:t xml:space="preserve">: </w:t>
      </w:r>
      <w:r w:rsidRPr="007264F9">
        <w:rPr>
          <w:snapToGrid w:val="0"/>
          <w:sz w:val="24"/>
          <w:szCs w:val="24"/>
        </w:rPr>
        <w:t>фамилия имя отчество, серия и номер документа, удостоверяющего личность, сведения о дате</w:t>
      </w:r>
      <w:proofErr w:type="gramEnd"/>
      <w:r w:rsidRPr="007264F9">
        <w:rPr>
          <w:snapToGrid w:val="0"/>
          <w:sz w:val="24"/>
          <w:szCs w:val="24"/>
        </w:rPr>
        <w:t xml:space="preserve"> </w:t>
      </w:r>
      <w:proofErr w:type="gramStart"/>
      <w:r w:rsidRPr="007264F9">
        <w:rPr>
          <w:snapToGrid w:val="0"/>
          <w:sz w:val="24"/>
          <w:szCs w:val="24"/>
        </w:rPr>
        <w:t xml:space="preserve">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7264F9">
        <w:rPr>
          <w:sz w:val="24"/>
          <w:szCs w:val="24"/>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7264F9">
        <w:rPr>
          <w:sz w:val="24"/>
          <w:szCs w:val="24"/>
        </w:rPr>
        <w:t>Росфинмониторинг</w:t>
      </w:r>
      <w:proofErr w:type="spellEnd"/>
      <w:r w:rsidRPr="007264F9">
        <w:rPr>
          <w:sz w:val="24"/>
          <w:szCs w:val="24"/>
        </w:rPr>
        <w:t xml:space="preserve"> России, ФНС России) и </w:t>
      </w:r>
      <w:r w:rsidRPr="007264F9">
        <w:rPr>
          <w:sz w:val="24"/>
          <w:szCs w:val="24"/>
        </w:rPr>
        <w:lastRenderedPageBreak/>
        <w:t>подтверждает, что получил согласие на обработку персональных данных от всех своих</w:t>
      </w:r>
      <w:proofErr w:type="gramEnd"/>
      <w:r w:rsidRPr="007264F9">
        <w:rPr>
          <w:sz w:val="24"/>
          <w:szCs w:val="24"/>
        </w:rPr>
        <w:t xml:space="preserve"> собственников (участников, учредителей, акционеров) и бенефициаров.***</w:t>
      </w:r>
    </w:p>
    <w:p w:rsidR="007264F9" w:rsidRPr="007264F9" w:rsidRDefault="007264F9" w:rsidP="007264F9">
      <w:pPr>
        <w:spacing w:line="240" w:lineRule="auto"/>
        <w:ind w:firstLine="709"/>
        <w:rPr>
          <w:snapToGrid w:val="0"/>
          <w:sz w:val="24"/>
          <w:szCs w:val="24"/>
        </w:rPr>
      </w:pPr>
      <w:proofErr w:type="gramStart"/>
      <w:r w:rsidRPr="007264F9">
        <w:rPr>
          <w:snapToGrid w:val="0"/>
          <w:sz w:val="24"/>
          <w:szCs w:val="24"/>
        </w:rPr>
        <w:t xml:space="preserve">Цель обработки персональных данных: </w:t>
      </w:r>
      <w:r w:rsidRPr="007264F9">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7264F9">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w:t>
      </w:r>
      <w:proofErr w:type="gramEnd"/>
      <w:r w:rsidRPr="007264F9">
        <w:rPr>
          <w:snapToGrid w:val="0"/>
          <w:sz w:val="24"/>
          <w:szCs w:val="24"/>
        </w:rPr>
        <w:t xml:space="preserve">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E1C9E" w:rsidRPr="008434B4" w:rsidRDefault="007264F9" w:rsidP="007264F9">
      <w:pPr>
        <w:widowControl w:val="0"/>
        <w:suppressAutoHyphens w:val="0"/>
        <w:spacing w:before="120" w:line="240" w:lineRule="auto"/>
        <w:ind w:firstLine="709"/>
        <w:rPr>
          <w:bCs w:val="0"/>
          <w:snapToGrid w:val="0"/>
          <w:color w:val="000000"/>
          <w:sz w:val="24"/>
          <w:szCs w:val="24"/>
          <w:lang w:eastAsia="ru-RU"/>
        </w:rPr>
      </w:pPr>
      <w:r w:rsidRPr="007264F9">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7264F9">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709"/>
        <w:rPr>
          <w:bCs w:val="0"/>
          <w:snapToGrid w:val="0"/>
          <w:sz w:val="24"/>
          <w:szCs w:val="24"/>
          <w:lang w:eastAsia="ru-RU"/>
        </w:rPr>
      </w:pPr>
    </w:p>
    <w:p w:rsidR="009E1C9E" w:rsidRPr="008434B4" w:rsidRDefault="009E1C9E" w:rsidP="009E1C9E">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9E1C9E" w:rsidRPr="008434B4" w:rsidRDefault="009E1C9E" w:rsidP="009E1C9E">
      <w:pPr>
        <w:widowControl w:val="0"/>
        <w:suppressAutoHyphens w:val="0"/>
        <w:spacing w:line="240" w:lineRule="auto"/>
        <w:ind w:firstLine="0"/>
        <w:jc w:val="left"/>
        <w:rPr>
          <w:bCs w:val="0"/>
          <w:sz w:val="20"/>
          <w:szCs w:val="20"/>
          <w:lang w:eastAsia="ru-RU"/>
        </w:rPr>
      </w:pPr>
      <w:proofErr w:type="gramStart"/>
      <w:r w:rsidRPr="008434B4">
        <w:rPr>
          <w:bCs w:val="0"/>
          <w:sz w:val="20"/>
          <w:szCs w:val="20"/>
          <w:lang w:eastAsia="ru-RU"/>
        </w:rPr>
        <w:t>(Подпись субъекта персональных данных/</w:t>
      </w:r>
      <w:proofErr w:type="gramEnd"/>
    </w:p>
    <w:p w:rsidR="009E1C9E" w:rsidRPr="008434B4" w:rsidRDefault="009E1C9E" w:rsidP="009E1C9E">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9E1C9E" w:rsidRPr="008434B4" w:rsidRDefault="009E1C9E" w:rsidP="009E1C9E">
      <w:pPr>
        <w:widowControl w:val="0"/>
        <w:suppressAutoHyphens w:val="0"/>
        <w:spacing w:line="240" w:lineRule="auto"/>
        <w:ind w:firstLine="400"/>
        <w:jc w:val="left"/>
        <w:rPr>
          <w:sz w:val="24"/>
          <w:szCs w:val="20"/>
          <w:lang w:eastAsia="ru-RU"/>
        </w:rPr>
      </w:pPr>
      <w:r w:rsidRPr="008434B4">
        <w:rPr>
          <w:b/>
          <w:sz w:val="24"/>
          <w:szCs w:val="20"/>
          <w:lang w:eastAsia="ru-RU"/>
        </w:rPr>
        <w:t>М.П.</w:t>
      </w:r>
    </w:p>
    <w:p w:rsidR="00910732" w:rsidRPr="008B51A2" w:rsidRDefault="00910732" w:rsidP="00910732">
      <w:pPr>
        <w:spacing w:line="240" w:lineRule="auto"/>
        <w:jc w:val="left"/>
        <w:rPr>
          <w:b/>
          <w:bCs w:val="0"/>
          <w:sz w:val="24"/>
          <w:szCs w:val="24"/>
        </w:rPr>
      </w:pP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60" w:name="_Toc439252801"/>
      <w:bookmarkStart w:id="1561" w:name="_Toc439323774"/>
      <w:bookmarkStart w:id="1562" w:name="_Toc440361409"/>
      <w:bookmarkStart w:id="1563" w:name="_Toc440376291"/>
      <w:bookmarkStart w:id="1564" w:name="_Toc440382549"/>
      <w:bookmarkStart w:id="1565" w:name="_Toc440447219"/>
      <w:bookmarkStart w:id="1566" w:name="_Toc440632380"/>
      <w:bookmarkStart w:id="1567" w:name="_Toc440875152"/>
      <w:bookmarkStart w:id="1568" w:name="_Toc441131139"/>
      <w:bookmarkStart w:id="1569" w:name="_Toc465774662"/>
      <w:bookmarkStart w:id="1570" w:name="_Toc465865240"/>
      <w:bookmarkStart w:id="1571" w:name="_Toc468976386"/>
      <w:bookmarkStart w:id="1572" w:name="_Toc469483115"/>
      <w:bookmarkStart w:id="1573" w:name="_Toc471897599"/>
      <w:r w:rsidRPr="008B51A2">
        <w:rPr>
          <w:szCs w:val="24"/>
        </w:rPr>
        <w:lastRenderedPageBreak/>
        <w:t>Инструкции по заполнению</w:t>
      </w:r>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p>
    <w:p w:rsidR="007264F9" w:rsidRPr="007264F9" w:rsidRDefault="007264F9" w:rsidP="007264F9">
      <w:pPr>
        <w:pStyle w:val="3"/>
        <w:ind w:left="1134" w:hanging="1134"/>
        <w:jc w:val="both"/>
        <w:rPr>
          <w:b w:val="0"/>
          <w:bCs w:val="0"/>
          <w:szCs w:val="24"/>
        </w:rPr>
      </w:pPr>
      <w:r w:rsidRPr="007264F9">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7264F9" w:rsidRPr="007264F9" w:rsidRDefault="007264F9" w:rsidP="007264F9">
      <w:pPr>
        <w:pStyle w:val="3"/>
        <w:ind w:left="1134" w:hanging="1134"/>
        <w:jc w:val="both"/>
        <w:rPr>
          <w:b w:val="0"/>
          <w:bCs w:val="0"/>
          <w:szCs w:val="24"/>
        </w:rPr>
      </w:pPr>
      <w:proofErr w:type="gramStart"/>
      <w:r w:rsidRPr="007264F9">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7264F9">
        <w:rPr>
          <w:b w:val="0"/>
          <w:szCs w:val="24"/>
        </w:rPr>
        <w:t xml:space="preserve">регистрации, место работы и занимаемая должность </w:t>
      </w:r>
      <w:r w:rsidRPr="007264F9">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roofErr w:type="gramEnd"/>
    </w:p>
    <w:p w:rsidR="007264F9" w:rsidRPr="007264F9" w:rsidRDefault="007264F9" w:rsidP="007264F9">
      <w:pPr>
        <w:pStyle w:val="3"/>
        <w:ind w:left="1134" w:hanging="1134"/>
        <w:jc w:val="both"/>
        <w:rPr>
          <w:b w:val="0"/>
          <w:bCs w:val="0"/>
          <w:szCs w:val="24"/>
        </w:rPr>
      </w:pPr>
      <w:proofErr w:type="gramStart"/>
      <w:r w:rsidRPr="007264F9">
        <w:rPr>
          <w:b w:val="0"/>
          <w:bCs w:val="0"/>
          <w:szCs w:val="2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7264F9">
        <w:rPr>
          <w:b w:val="0"/>
          <w:bCs w:val="0"/>
          <w:szCs w:val="24"/>
        </w:rPr>
        <w:t>Россети</w:t>
      </w:r>
      <w:proofErr w:type="spellEnd"/>
      <w:r w:rsidRPr="007264F9">
        <w:rPr>
          <w:b w:val="0"/>
          <w:bCs w:val="0"/>
          <w:szCs w:val="24"/>
        </w:rPr>
        <w:t xml:space="preserve">», ПАО «МРСК Центра» перед руководителем, собственником (участником, учредителем, акционером), а также бенефициаром участника закупки / контрагента / их </w:t>
      </w:r>
      <w:proofErr w:type="spellStart"/>
      <w:r w:rsidRPr="007264F9">
        <w:rPr>
          <w:b w:val="0"/>
          <w:bCs w:val="0"/>
          <w:szCs w:val="24"/>
        </w:rPr>
        <w:t>субконтрагентов</w:t>
      </w:r>
      <w:proofErr w:type="spellEnd"/>
      <w:r w:rsidRPr="007264F9">
        <w:rPr>
          <w:b w:val="0"/>
          <w:bCs w:val="0"/>
          <w:szCs w:val="24"/>
        </w:rPr>
        <w:t xml:space="preserve"> за предоставление Обществу данных о руководителе, собственниках (участниках, учредителях, акционерах</w:t>
      </w:r>
      <w:proofErr w:type="gramEnd"/>
      <w:r w:rsidRPr="007264F9">
        <w:rPr>
          <w:b w:val="0"/>
          <w:bCs w:val="0"/>
          <w:szCs w:val="24"/>
        </w:rPr>
        <w:t xml:space="preserve">), </w:t>
      </w:r>
      <w:proofErr w:type="gramStart"/>
      <w:r w:rsidRPr="007264F9">
        <w:rPr>
          <w:b w:val="0"/>
          <w:bCs w:val="0"/>
          <w:szCs w:val="24"/>
        </w:rPr>
        <w:t xml:space="preserve">в том числе бенефициарах и бенефициарах своего </w:t>
      </w:r>
      <w:proofErr w:type="spellStart"/>
      <w:r w:rsidRPr="007264F9">
        <w:rPr>
          <w:b w:val="0"/>
          <w:bCs w:val="0"/>
          <w:szCs w:val="24"/>
        </w:rPr>
        <w:t>субконтрагента</w:t>
      </w:r>
      <w:proofErr w:type="spellEnd"/>
      <w:r w:rsidRPr="007264F9">
        <w:rPr>
          <w:b w:val="0"/>
          <w:bCs w:val="0"/>
          <w:szCs w:val="24"/>
        </w:rPr>
        <w:t xml:space="preserve">, и предполагает, что участник закупки (потенциальный контрагент) / контрагент </w:t>
      </w:r>
      <w:r w:rsidRPr="007264F9">
        <w:rPr>
          <w:b w:val="0"/>
          <w:szCs w:val="24"/>
        </w:rPr>
        <w:t>– представитель субъектов персональных данных</w:t>
      </w:r>
      <w:r w:rsidRPr="007264F9">
        <w:rPr>
          <w:b w:val="0"/>
          <w:bCs w:val="0"/>
          <w:szCs w:val="24"/>
        </w:rPr>
        <w:t xml:space="preserve"> – получил у руководителя, своих бенефициаров и бенефициаров своих </w:t>
      </w:r>
      <w:proofErr w:type="spellStart"/>
      <w:r w:rsidRPr="007264F9">
        <w:rPr>
          <w:b w:val="0"/>
          <w:bCs w:val="0"/>
          <w:szCs w:val="24"/>
        </w:rPr>
        <w:t>субконтрагентов</w:t>
      </w:r>
      <w:proofErr w:type="spellEnd"/>
      <w:r w:rsidRPr="007264F9">
        <w:rPr>
          <w:b w:val="0"/>
          <w:bCs w:val="0"/>
          <w:szCs w:val="24"/>
        </w:rPr>
        <w:t xml:space="preserve"> согласие на представление (обработку) </w:t>
      </w:r>
      <w:r w:rsidRPr="007264F9">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7264F9">
        <w:rPr>
          <w:b w:val="0"/>
          <w:bCs w:val="0"/>
          <w:szCs w:val="24"/>
        </w:rPr>
        <w:t>ПАО «</w:t>
      </w:r>
      <w:proofErr w:type="spellStart"/>
      <w:r w:rsidRPr="007264F9">
        <w:rPr>
          <w:b w:val="0"/>
          <w:bCs w:val="0"/>
          <w:szCs w:val="24"/>
        </w:rPr>
        <w:t>Россети</w:t>
      </w:r>
      <w:proofErr w:type="spellEnd"/>
      <w:r w:rsidRPr="007264F9">
        <w:rPr>
          <w:b w:val="0"/>
          <w:bCs w:val="0"/>
          <w:szCs w:val="24"/>
        </w:rPr>
        <w:t>», ПАО «МРСК Центра» и в уполномоченные государственные органы указанных сведений.</w:t>
      </w:r>
      <w:proofErr w:type="gramEnd"/>
    </w:p>
    <w:p w:rsidR="0010618F" w:rsidRDefault="0010618F">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74" w:name="_Ref440272256"/>
      <w:bookmarkStart w:id="1575" w:name="_Ref440272678"/>
      <w:bookmarkStart w:id="1576" w:name="_Ref440274944"/>
      <w:bookmarkStart w:id="1577" w:name="_Toc471897602"/>
      <w:r w:rsidRPr="007A6A39">
        <w:lastRenderedPageBreak/>
        <w:t>Соглашение о неустойке (форма 1</w:t>
      </w:r>
      <w:r w:rsidR="00635719">
        <w:t>4</w:t>
      </w:r>
      <w:r w:rsidRPr="007A6A39">
        <w:t>)</w:t>
      </w:r>
      <w:bookmarkEnd w:id="1574"/>
      <w:bookmarkEnd w:id="1575"/>
      <w:bookmarkEnd w:id="1576"/>
      <w:bookmarkEnd w:id="1577"/>
    </w:p>
    <w:p w:rsidR="007A6A39" w:rsidRPr="007A6A39" w:rsidRDefault="007A6A39" w:rsidP="007A6A39">
      <w:pPr>
        <w:pStyle w:val="3"/>
        <w:rPr>
          <w:szCs w:val="24"/>
        </w:rPr>
      </w:pPr>
      <w:bookmarkStart w:id="1578" w:name="_Toc439170715"/>
      <w:bookmarkStart w:id="1579" w:name="_Toc439172817"/>
      <w:bookmarkStart w:id="1580" w:name="_Toc439173259"/>
      <w:bookmarkStart w:id="1581" w:name="_Toc439238255"/>
      <w:bookmarkStart w:id="1582" w:name="_Toc439252803"/>
      <w:bookmarkStart w:id="1583" w:name="_Toc439323776"/>
      <w:bookmarkStart w:id="1584" w:name="_Toc440361411"/>
      <w:bookmarkStart w:id="1585" w:name="_Toc440376293"/>
      <w:bookmarkStart w:id="1586" w:name="_Toc440382551"/>
      <w:bookmarkStart w:id="1587" w:name="_Toc440447221"/>
      <w:bookmarkStart w:id="1588" w:name="_Toc440620901"/>
      <w:bookmarkStart w:id="1589" w:name="_Toc440631536"/>
      <w:bookmarkStart w:id="1590" w:name="_Toc440875775"/>
      <w:bookmarkStart w:id="1591" w:name="_Toc441131799"/>
      <w:bookmarkStart w:id="1592" w:name="_Toc465865244"/>
      <w:bookmarkStart w:id="1593" w:name="_Toc468976390"/>
      <w:bookmarkStart w:id="1594" w:name="_Toc469483119"/>
      <w:bookmarkStart w:id="1595" w:name="_Toc471897603"/>
      <w:r w:rsidRPr="007A6A39">
        <w:rPr>
          <w:szCs w:val="24"/>
        </w:rPr>
        <w:t>Форма соглашени</w:t>
      </w:r>
      <w:r w:rsidR="00E47073">
        <w:rPr>
          <w:szCs w:val="24"/>
        </w:rPr>
        <w:t>я</w:t>
      </w:r>
      <w:r w:rsidRPr="007A6A39">
        <w:rPr>
          <w:szCs w:val="24"/>
        </w:rPr>
        <w:t xml:space="preserve"> о неустойке</w:t>
      </w:r>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Pr="005C3700" w:rsidRDefault="00317FCD"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Участник, подавший Заявку на участие </w:t>
      </w:r>
      <w:proofErr w:type="gramStart"/>
      <w:r w:rsidRPr="005C3700">
        <w:rPr>
          <w:sz w:val="24"/>
          <w:szCs w:val="24"/>
        </w:rPr>
        <w:t>в</w:t>
      </w:r>
      <w:proofErr w:type="gramEnd"/>
      <w:r w:rsidRPr="005C3700">
        <w:rPr>
          <w:sz w:val="24"/>
          <w:szCs w:val="24"/>
        </w:rPr>
        <w:t xml:space="preserve"> _____________________________________________________________________________, </w:t>
      </w:r>
    </w:p>
    <w:p w:rsidR="00317FCD" w:rsidRPr="005C3700" w:rsidRDefault="00317FCD" w:rsidP="00317FCD">
      <w:pPr>
        <w:pStyle w:val="afd"/>
        <w:tabs>
          <w:tab w:val="clear" w:pos="9360"/>
        </w:tabs>
        <w:suppressAutoHyphens w:val="0"/>
        <w:jc w:val="both"/>
        <w:rPr>
          <w:sz w:val="24"/>
          <w:szCs w:val="24"/>
        </w:rPr>
      </w:pPr>
      <w:r w:rsidRPr="005C3700">
        <w:rPr>
          <w:vertAlign w:val="subscript"/>
        </w:rPr>
        <w:t>указывается предмет запроса предложений в соответствии с п.</w:t>
      </w:r>
      <w:r w:rsidR="00812BD9" w:rsidRPr="005C3700">
        <w:rPr>
          <w:vertAlign w:val="subscript"/>
        </w:rPr>
        <w:fldChar w:fldCharType="begin"/>
      </w:r>
      <w:r w:rsidRPr="005C3700">
        <w:rPr>
          <w:vertAlign w:val="subscript"/>
        </w:rPr>
        <w:instrText xml:space="preserve"> REF _Ref440275279 \r \h </w:instrText>
      </w:r>
      <w:r w:rsidR="005C3700">
        <w:rPr>
          <w:vertAlign w:val="subscript"/>
        </w:rPr>
        <w:instrText xml:space="preserve"> \* MERGEFORMAT </w:instrText>
      </w:r>
      <w:r w:rsidR="00812BD9" w:rsidRPr="005C3700">
        <w:rPr>
          <w:vertAlign w:val="subscript"/>
        </w:rPr>
      </w:r>
      <w:r w:rsidR="00812BD9" w:rsidRPr="005C3700">
        <w:rPr>
          <w:vertAlign w:val="subscript"/>
        </w:rPr>
        <w:fldChar w:fldCharType="separate"/>
      </w:r>
      <w:r w:rsidR="00644A23" w:rsidRPr="005C3700">
        <w:rPr>
          <w:vertAlign w:val="subscript"/>
        </w:rPr>
        <w:t>1.1.4</w:t>
      </w:r>
      <w:r w:rsidR="00812BD9" w:rsidRPr="005C3700">
        <w:rPr>
          <w:vertAlign w:val="subscript"/>
        </w:rPr>
        <w:fldChar w:fldCharType="end"/>
      </w:r>
      <w:r w:rsidRPr="005C3700">
        <w:rPr>
          <w:vertAlign w:val="subscript"/>
        </w:rPr>
        <w:t xml:space="preserve"> Документации по запросу предложений</w:t>
      </w:r>
    </w:p>
    <w:p w:rsidR="00317FCD" w:rsidRPr="005C3700" w:rsidRDefault="00317FCD" w:rsidP="00317FCD">
      <w:pPr>
        <w:pStyle w:val="afd"/>
        <w:tabs>
          <w:tab w:val="clear" w:pos="9360"/>
        </w:tabs>
        <w:suppressAutoHyphens w:val="0"/>
        <w:jc w:val="both"/>
        <w:rPr>
          <w:sz w:val="24"/>
          <w:szCs w:val="24"/>
        </w:rPr>
      </w:pPr>
    </w:p>
    <w:p w:rsidR="00317FCD" w:rsidRPr="005C3700" w:rsidRDefault="00317FCD" w:rsidP="00317FCD">
      <w:pPr>
        <w:pStyle w:val="afd"/>
        <w:tabs>
          <w:tab w:val="clear" w:pos="9360"/>
        </w:tabs>
        <w:suppressAutoHyphens w:val="0"/>
        <w:jc w:val="both"/>
        <w:rPr>
          <w:sz w:val="24"/>
          <w:szCs w:val="24"/>
        </w:rPr>
      </w:pPr>
      <w:r w:rsidRPr="005C3700">
        <w:rPr>
          <w:sz w:val="24"/>
          <w:szCs w:val="24"/>
        </w:rPr>
        <w:t xml:space="preserve">вне зависимости от формы и места проведения обязуется: </w:t>
      </w:r>
      <w:r w:rsidR="00241CF2" w:rsidRPr="005C3700">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241CF2" w:rsidRPr="005C3700">
        <w:rPr>
          <w:iCs/>
          <w:sz w:val="24"/>
          <w:szCs w:val="24"/>
          <w:lang w:eastAsia="ru-RU"/>
        </w:rPr>
        <w:t>Документацией по запросу предложений</w:t>
      </w:r>
      <w:r w:rsidR="00241CF2" w:rsidRPr="005C3700">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241CF2" w:rsidRPr="005C3700">
        <w:rPr>
          <w:iCs/>
          <w:sz w:val="24"/>
          <w:szCs w:val="24"/>
          <w:lang w:eastAsia="ru-RU"/>
        </w:rPr>
        <w:t>Документации по запросу предложений</w:t>
      </w:r>
      <w:r w:rsidR="00241CF2" w:rsidRPr="005C3700">
        <w:rPr>
          <w:sz w:val="24"/>
          <w:szCs w:val="24"/>
          <w:lang w:eastAsia="ru-RU"/>
        </w:rPr>
        <w:t xml:space="preserve">; 3)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241CF2" w:rsidRPr="005C3700">
        <w:rPr>
          <w:iCs/>
          <w:sz w:val="24"/>
          <w:szCs w:val="24"/>
          <w:lang w:eastAsia="ru-RU"/>
        </w:rPr>
        <w:t>Документации по запросу предложений</w:t>
      </w:r>
      <w:r w:rsidR="00241CF2" w:rsidRPr="005C3700">
        <w:rPr>
          <w:sz w:val="24"/>
          <w:szCs w:val="24"/>
        </w:rPr>
        <w:t xml:space="preserve"> (</w:t>
      </w:r>
      <w:r w:rsidR="00241CF2" w:rsidRPr="005C3700">
        <w:rPr>
          <w:i/>
          <w:sz w:val="24"/>
          <w:szCs w:val="24"/>
        </w:rPr>
        <w:t>Примечание: если такое обеспечение предусмотрено условиями Запроса предложений</w:t>
      </w:r>
      <w:r w:rsidR="00241CF2" w:rsidRPr="005C3700">
        <w:rPr>
          <w:sz w:val="24"/>
          <w:szCs w:val="24"/>
        </w:rPr>
        <w:t>).</w:t>
      </w:r>
    </w:p>
    <w:p w:rsidR="00317FCD" w:rsidRPr="005C3700" w:rsidRDefault="00317FCD"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5C3700">
        <w:rPr>
          <w:sz w:val="24"/>
          <w:szCs w:val="24"/>
        </w:rPr>
        <w:t>в</w:t>
      </w:r>
      <w:proofErr w:type="gramEnd"/>
      <w:r w:rsidRPr="005C3700">
        <w:rPr>
          <w:sz w:val="24"/>
          <w:szCs w:val="24"/>
        </w:rPr>
        <w:t xml:space="preserve"> _____________________________________________________________________________,</w:t>
      </w:r>
    </w:p>
    <w:p w:rsidR="00317FCD" w:rsidRPr="005C3700" w:rsidRDefault="00317FCD" w:rsidP="00317FCD">
      <w:pPr>
        <w:pStyle w:val="afd"/>
        <w:tabs>
          <w:tab w:val="clear" w:pos="9360"/>
        </w:tabs>
        <w:suppressAutoHyphens w:val="0"/>
        <w:jc w:val="both"/>
        <w:rPr>
          <w:sz w:val="24"/>
          <w:szCs w:val="24"/>
        </w:rPr>
      </w:pPr>
      <w:r w:rsidRPr="005C3700">
        <w:rPr>
          <w:vertAlign w:val="subscript"/>
        </w:rPr>
        <w:t xml:space="preserve">указывается предмет запроса предложений в соответствии с п. </w:t>
      </w:r>
      <w:r w:rsidR="004E0F05" w:rsidRPr="005C3700">
        <w:fldChar w:fldCharType="begin"/>
      </w:r>
      <w:r w:rsidR="004E0F05" w:rsidRPr="005C3700">
        <w:instrText xml:space="preserve"> REF _Ref440275279 \r \h  \* MERGEFORMAT </w:instrText>
      </w:r>
      <w:r w:rsidR="004E0F05" w:rsidRPr="005C3700">
        <w:fldChar w:fldCharType="separate"/>
      </w:r>
      <w:r w:rsidR="00644A23" w:rsidRPr="005C3700">
        <w:rPr>
          <w:vertAlign w:val="subscript"/>
        </w:rPr>
        <w:t>1.1.4</w:t>
      </w:r>
      <w:r w:rsidR="004E0F05" w:rsidRPr="005C3700">
        <w:fldChar w:fldCharType="end"/>
      </w:r>
      <w:r w:rsidRPr="005C3700">
        <w:rPr>
          <w:vertAlign w:val="subscript"/>
        </w:rPr>
        <w:t xml:space="preserve"> Документации по запросу предложений</w:t>
      </w:r>
    </w:p>
    <w:p w:rsidR="00311F48" w:rsidRPr="005C3700" w:rsidRDefault="00311F48" w:rsidP="00311F48">
      <w:pPr>
        <w:pStyle w:val="afd"/>
        <w:tabs>
          <w:tab w:val="clear" w:pos="9360"/>
        </w:tabs>
        <w:suppressAutoHyphens w:val="0"/>
        <w:ind w:left="709"/>
        <w:jc w:val="both"/>
        <w:rPr>
          <w:sz w:val="24"/>
          <w:szCs w:val="24"/>
        </w:rPr>
      </w:pPr>
    </w:p>
    <w:p w:rsidR="00311F48" w:rsidRPr="005C3700" w:rsidRDefault="00311F48" w:rsidP="00311F48">
      <w:pPr>
        <w:pStyle w:val="afd"/>
        <w:tabs>
          <w:tab w:val="clear" w:pos="9360"/>
        </w:tabs>
        <w:suppressAutoHyphens w:val="0"/>
        <w:jc w:val="both"/>
        <w:rPr>
          <w:sz w:val="24"/>
          <w:szCs w:val="24"/>
        </w:rPr>
      </w:pPr>
    </w:p>
    <w:p w:rsidR="007A6A39" w:rsidRPr="005C3700" w:rsidRDefault="007A6A39" w:rsidP="00311F48">
      <w:pPr>
        <w:pStyle w:val="afd"/>
        <w:tabs>
          <w:tab w:val="clear" w:pos="9360"/>
        </w:tabs>
        <w:suppressAutoHyphens w:val="0"/>
        <w:jc w:val="both"/>
        <w:rPr>
          <w:sz w:val="24"/>
          <w:szCs w:val="24"/>
        </w:rPr>
      </w:pPr>
      <w:r w:rsidRPr="005C3700">
        <w:rPr>
          <w:sz w:val="24"/>
          <w:szCs w:val="24"/>
        </w:rPr>
        <w:t>указанные в п. 1 настоящего соглашения, Участник выплатит Организатору неустойку в размере</w:t>
      </w:r>
      <w:proofErr w:type="gramStart"/>
      <w:r w:rsidRPr="005C3700">
        <w:rPr>
          <w:sz w:val="24"/>
          <w:szCs w:val="24"/>
        </w:rPr>
        <w:t xml:space="preserve"> _____________________ (_______________) </w:t>
      </w:r>
      <w:proofErr w:type="gramEnd"/>
      <w:r w:rsidRPr="005C3700">
        <w:rPr>
          <w:sz w:val="24"/>
          <w:szCs w:val="24"/>
        </w:rPr>
        <w:t>рублей, в течение 5 (пяти) рабочих дней после получения письменного требования Организатора об уплате неустойки.</w:t>
      </w:r>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Стороны установили и согласились с тем, что началом исчисления срока действия настоящего соглашения </w:t>
      </w:r>
      <w:r w:rsidR="005A2CAE" w:rsidRPr="005C3700">
        <w:rPr>
          <w:sz w:val="24"/>
          <w:szCs w:val="24"/>
        </w:rPr>
        <w:t xml:space="preserve">будет считаться дата </w:t>
      </w:r>
      <w:r w:rsidR="00EA1723" w:rsidRPr="005C3700">
        <w:rPr>
          <w:sz w:val="24"/>
          <w:szCs w:val="24"/>
        </w:rPr>
        <w:t>окончания приема</w:t>
      </w:r>
      <w:r w:rsidR="005A2CAE" w:rsidRPr="005C3700">
        <w:rPr>
          <w:sz w:val="24"/>
          <w:szCs w:val="24"/>
        </w:rPr>
        <w:t xml:space="preserve"> поступивших на открытый запрос предложений</w:t>
      </w:r>
      <w:r w:rsidR="00EA1723" w:rsidRPr="005C3700">
        <w:rPr>
          <w:sz w:val="24"/>
          <w:szCs w:val="24"/>
        </w:rPr>
        <w:t xml:space="preserve"> Заявок</w:t>
      </w:r>
      <w:r w:rsidR="005A2CAE" w:rsidRPr="005C3700">
        <w:rPr>
          <w:sz w:val="24"/>
          <w:szCs w:val="24"/>
        </w:rPr>
        <w:t xml:space="preserve">. </w:t>
      </w:r>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5C3700" w:rsidRDefault="00241CF2" w:rsidP="00644A23">
      <w:pPr>
        <w:pStyle w:val="afd"/>
        <w:numPr>
          <w:ilvl w:val="0"/>
          <w:numId w:val="64"/>
        </w:numPr>
        <w:tabs>
          <w:tab w:val="clear" w:pos="9360"/>
        </w:tabs>
        <w:suppressAutoHyphens w:val="0"/>
        <w:ind w:left="0" w:firstLine="709"/>
        <w:jc w:val="both"/>
        <w:rPr>
          <w:sz w:val="24"/>
          <w:szCs w:val="24"/>
        </w:rPr>
      </w:pPr>
      <w:r w:rsidRPr="005C3700">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5C3700">
        <w:rPr>
          <w:iCs/>
          <w:sz w:val="24"/>
          <w:szCs w:val="24"/>
          <w:lang w:eastAsia="ru-RU"/>
        </w:rPr>
        <w:t>Документации по запросу предложений</w:t>
      </w:r>
      <w:r w:rsidRPr="005C3700">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w:t>
      </w:r>
      <w:r w:rsidRPr="005C3700">
        <w:rPr>
          <w:sz w:val="24"/>
          <w:szCs w:val="24"/>
          <w:lang w:eastAsia="ru-RU"/>
        </w:rPr>
        <w:lastRenderedPageBreak/>
        <w:t xml:space="preserve">составе Заявки; 2) заключит Договор в установленном </w:t>
      </w:r>
      <w:r w:rsidRPr="005C3700">
        <w:rPr>
          <w:iCs/>
          <w:sz w:val="24"/>
          <w:szCs w:val="24"/>
          <w:lang w:eastAsia="ru-RU"/>
        </w:rPr>
        <w:t>Документацией по запросу предложений</w:t>
      </w:r>
      <w:r w:rsidRPr="005C3700">
        <w:rPr>
          <w:sz w:val="24"/>
          <w:szCs w:val="24"/>
          <w:lang w:eastAsia="ru-RU"/>
        </w:rPr>
        <w:t xml:space="preserve"> порядке; </w:t>
      </w:r>
      <w:proofErr w:type="gramStart"/>
      <w:r w:rsidRPr="005C3700">
        <w:rPr>
          <w:sz w:val="24"/>
          <w:szCs w:val="24"/>
          <w:lang w:eastAsia="ru-RU"/>
        </w:rPr>
        <w:t>3</w:t>
      </w:r>
      <w:r w:rsidRPr="005C3700">
        <w:rPr>
          <w:sz w:val="24"/>
          <w:szCs w:val="20"/>
          <w:lang w:eastAsia="ru-RU"/>
        </w:rPr>
        <w:t xml:space="preserve">) </w:t>
      </w:r>
      <w:r w:rsidRPr="005C3700">
        <w:rPr>
          <w:sz w:val="24"/>
          <w:szCs w:val="24"/>
          <w:lang w:eastAsia="ru-RU"/>
        </w:rPr>
        <w:t>предоставит в соответствии с установленным действующим законодательством обеспечение исполнения договора (</w:t>
      </w:r>
      <w:r w:rsidRPr="005C3700">
        <w:rPr>
          <w:i/>
          <w:sz w:val="24"/>
          <w:szCs w:val="24"/>
          <w:lang w:eastAsia="ru-RU"/>
        </w:rPr>
        <w:t>Примечание: если такое обеспечение предусмотрено условиями Запроса предложений</w:t>
      </w:r>
      <w:r w:rsidRPr="005C3700">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5C3700">
        <w:rPr>
          <w:iCs/>
          <w:sz w:val="24"/>
          <w:szCs w:val="24"/>
          <w:lang w:eastAsia="ru-RU"/>
        </w:rPr>
        <w:t>Документации по запросу предложений</w:t>
      </w:r>
      <w:r w:rsidRPr="005C3700">
        <w:rPr>
          <w:sz w:val="24"/>
          <w:szCs w:val="24"/>
          <w:lang w:eastAsia="ru-RU"/>
        </w:rPr>
        <w:t xml:space="preserve">, и предоставления обеспечения исполнения договора на условиях, предусмотренных в </w:t>
      </w:r>
      <w:r w:rsidRPr="005C3700">
        <w:rPr>
          <w:iCs/>
          <w:sz w:val="24"/>
          <w:szCs w:val="24"/>
          <w:lang w:eastAsia="ru-RU"/>
        </w:rPr>
        <w:t>Документации по запросу предложений</w:t>
      </w:r>
      <w:r w:rsidR="007A6A39" w:rsidRPr="005C3700">
        <w:rPr>
          <w:sz w:val="24"/>
          <w:szCs w:val="24"/>
        </w:rPr>
        <w:t>.</w:t>
      </w:r>
      <w:proofErr w:type="gramEnd"/>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Заключение настоящего соглашения не является основанием возникновения права Участника не </w:t>
      </w:r>
      <w:proofErr w:type="gramStart"/>
      <w:r w:rsidRPr="005C3700">
        <w:rPr>
          <w:sz w:val="24"/>
          <w:szCs w:val="24"/>
        </w:rPr>
        <w:t>предоставлять иные документы</w:t>
      </w:r>
      <w:proofErr w:type="gramEnd"/>
      <w:r w:rsidRPr="005C3700">
        <w:rPr>
          <w:sz w:val="24"/>
          <w:szCs w:val="24"/>
        </w:rPr>
        <w:t>, предусмотренные в документации по запросу предложений.</w:t>
      </w:r>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Настоящее соглашение является неотъемлемой частью письма о подаче оферты и </w:t>
      </w:r>
      <w:r w:rsidR="00311F48" w:rsidRPr="005C3700">
        <w:rPr>
          <w:sz w:val="24"/>
          <w:szCs w:val="24"/>
        </w:rPr>
        <w:t>Заявки</w:t>
      </w:r>
      <w:r w:rsidRPr="005C3700">
        <w:rPr>
          <w:sz w:val="24"/>
          <w:szCs w:val="24"/>
        </w:rPr>
        <w:t xml:space="preserve"> Участника.</w:t>
      </w:r>
    </w:p>
    <w:p w:rsidR="007A6A39" w:rsidRPr="007A6A39" w:rsidRDefault="007A6A39" w:rsidP="00644A23">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644A23">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96" w:name="_Toc439170716"/>
      <w:bookmarkStart w:id="1597" w:name="_Toc439172818"/>
      <w:bookmarkStart w:id="1598" w:name="_Toc439173260"/>
      <w:bookmarkStart w:id="1599" w:name="_Toc439238256"/>
      <w:bookmarkStart w:id="1600" w:name="_Toc439252804"/>
      <w:bookmarkStart w:id="1601" w:name="_Toc439323777"/>
      <w:bookmarkStart w:id="1602" w:name="_Toc440361412"/>
      <w:bookmarkStart w:id="1603" w:name="_Toc440376294"/>
      <w:bookmarkStart w:id="1604" w:name="_Toc440382552"/>
      <w:bookmarkStart w:id="1605" w:name="_Toc440447222"/>
      <w:bookmarkStart w:id="1606" w:name="_Toc440620902"/>
      <w:bookmarkStart w:id="1607" w:name="_Toc440631537"/>
      <w:bookmarkStart w:id="1608" w:name="_Toc440875776"/>
      <w:bookmarkStart w:id="1609" w:name="_Toc441131800"/>
      <w:bookmarkStart w:id="1610" w:name="_Toc465865245"/>
      <w:bookmarkStart w:id="1611" w:name="_Toc468976391"/>
      <w:bookmarkStart w:id="1612" w:name="_Toc469483120"/>
      <w:bookmarkStart w:id="1613" w:name="_Toc471897604"/>
      <w:r w:rsidRPr="007857E5">
        <w:rPr>
          <w:szCs w:val="24"/>
        </w:rPr>
        <w:lastRenderedPageBreak/>
        <w:t>Инструкции по заполнению</w:t>
      </w:r>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14" w:name="_Ref467752100"/>
      <w:bookmarkStart w:id="1615" w:name="_Ref467752165"/>
      <w:bookmarkStart w:id="1616" w:name="_Ref467752316"/>
      <w:bookmarkStart w:id="1617" w:name="_Ref467752394"/>
      <w:bookmarkStart w:id="1618" w:name="_Toc471897605"/>
      <w:bookmarkStart w:id="1619" w:name="_Ref440272274"/>
      <w:bookmarkStart w:id="1620" w:name="_Ref440274756"/>
      <w:r w:rsidRPr="00CC5A3A">
        <w:lastRenderedPageBreak/>
        <w:t>Расписка  сдачи-приемки соглашения о неустойке (форма 1</w:t>
      </w:r>
      <w:r>
        <w:t>5</w:t>
      </w:r>
      <w:r w:rsidRPr="00CC5A3A">
        <w:t>)</w:t>
      </w:r>
      <w:bookmarkEnd w:id="1614"/>
      <w:bookmarkEnd w:id="1615"/>
      <w:bookmarkEnd w:id="1616"/>
      <w:bookmarkEnd w:id="1617"/>
      <w:bookmarkEnd w:id="1618"/>
    </w:p>
    <w:p w:rsidR="0010618F" w:rsidRPr="00CC5A3A" w:rsidRDefault="0010618F" w:rsidP="0010618F">
      <w:pPr>
        <w:pStyle w:val="3"/>
        <w:rPr>
          <w:szCs w:val="24"/>
        </w:rPr>
      </w:pPr>
      <w:bookmarkStart w:id="1621" w:name="_Toc465865247"/>
      <w:bookmarkStart w:id="1622" w:name="_Toc468976393"/>
      <w:bookmarkStart w:id="1623" w:name="_Toc469483122"/>
      <w:bookmarkStart w:id="1624" w:name="_Toc471897606"/>
      <w:r w:rsidRPr="00CC5A3A">
        <w:rPr>
          <w:szCs w:val="24"/>
        </w:rPr>
        <w:t>Форма Расписки  сдачи-приемки соглашения о неустойке</w:t>
      </w:r>
      <w:bookmarkEnd w:id="1621"/>
      <w:bookmarkEnd w:id="1622"/>
      <w:bookmarkEnd w:id="1623"/>
      <w:bookmarkEnd w:id="1624"/>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644A23">
      <w:pPr>
        <w:pStyle w:val="26"/>
        <w:pageBreakBefore/>
        <w:numPr>
          <w:ilvl w:val="2"/>
          <w:numId w:val="74"/>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25" w:name="_Toc465865248"/>
      <w:bookmarkStart w:id="1626" w:name="_Toc468976394"/>
      <w:bookmarkStart w:id="1627" w:name="_Toc469483123"/>
      <w:bookmarkStart w:id="1628" w:name="_Toc471897607"/>
      <w:r w:rsidRPr="00CC5A3A">
        <w:rPr>
          <w:szCs w:val="24"/>
        </w:rPr>
        <w:lastRenderedPageBreak/>
        <w:t>Инструкции по заполнению</w:t>
      </w:r>
      <w:bookmarkEnd w:id="1625"/>
      <w:bookmarkEnd w:id="1626"/>
      <w:bookmarkEnd w:id="1627"/>
      <w:bookmarkEnd w:id="1628"/>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644A23">
      <w:pPr>
        <w:pStyle w:val="aff6"/>
        <w:numPr>
          <w:ilvl w:val="0"/>
          <w:numId w:val="84"/>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0618F" w:rsidRPr="00CC5A3A" w:rsidRDefault="0010618F" w:rsidP="00644A23">
      <w:pPr>
        <w:pStyle w:val="aff6"/>
        <w:numPr>
          <w:ilvl w:val="0"/>
          <w:numId w:val="84"/>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644A23">
      <w:pPr>
        <w:pStyle w:val="aff6"/>
        <w:numPr>
          <w:ilvl w:val="0"/>
          <w:numId w:val="84"/>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29" w:name="_Ref468195799"/>
      <w:bookmarkStart w:id="1630" w:name="_Toc47189760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19"/>
      <w:bookmarkEnd w:id="1620"/>
      <w:bookmarkEnd w:id="1629"/>
      <w:bookmarkEnd w:id="1630"/>
    </w:p>
    <w:p w:rsidR="007857E5" w:rsidRPr="00E47073" w:rsidRDefault="007857E5" w:rsidP="007857E5">
      <w:pPr>
        <w:pStyle w:val="3"/>
        <w:rPr>
          <w:szCs w:val="24"/>
        </w:rPr>
      </w:pPr>
      <w:bookmarkStart w:id="1631" w:name="_Toc439170718"/>
      <w:bookmarkStart w:id="1632" w:name="_Toc439172820"/>
      <w:bookmarkStart w:id="1633" w:name="_Toc439173262"/>
      <w:bookmarkStart w:id="1634" w:name="_Toc439238258"/>
      <w:bookmarkStart w:id="1635" w:name="_Toc439252806"/>
      <w:bookmarkStart w:id="1636" w:name="_Toc439323779"/>
      <w:bookmarkStart w:id="1637" w:name="_Toc440361414"/>
      <w:bookmarkStart w:id="1638" w:name="_Toc440376296"/>
      <w:bookmarkStart w:id="1639" w:name="_Toc440382554"/>
      <w:bookmarkStart w:id="1640" w:name="_Toc440447224"/>
      <w:bookmarkStart w:id="1641" w:name="_Toc440620904"/>
      <w:bookmarkStart w:id="1642" w:name="_Toc440631539"/>
      <w:bookmarkStart w:id="1643" w:name="_Toc440875778"/>
      <w:bookmarkStart w:id="1644" w:name="_Toc441131802"/>
      <w:bookmarkStart w:id="1645" w:name="_Toc465865250"/>
      <w:bookmarkStart w:id="1646" w:name="_Toc468976396"/>
      <w:bookmarkStart w:id="1647" w:name="_Toc469483125"/>
      <w:bookmarkStart w:id="1648" w:name="_Toc471897609"/>
      <w:r w:rsidRPr="00E47073">
        <w:rPr>
          <w:szCs w:val="24"/>
        </w:rPr>
        <w:t xml:space="preserve">Форма </w:t>
      </w:r>
      <w:bookmarkEnd w:id="1631"/>
      <w:r w:rsidR="00E47073" w:rsidRPr="00E47073">
        <w:rPr>
          <w:szCs w:val="24"/>
        </w:rPr>
        <w:t>согласия Участника налоговым органам на разглашение сведений, составляющих налоговую тайну</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49" w:name="_Toc300142269"/>
      <w:bookmarkStart w:id="1650" w:name="_Toc309735391"/>
      <w:bookmarkStart w:id="165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49"/>
      <w:r w:rsidRPr="007857E5">
        <w:rPr>
          <w:b/>
          <w:bCs w:val="0"/>
          <w:snapToGrid w:val="0"/>
          <w:sz w:val="24"/>
          <w:szCs w:val="24"/>
        </w:rPr>
        <w:t xml:space="preserve"> </w:t>
      </w:r>
      <w:bookmarkEnd w:id="1650"/>
      <w:bookmarkEnd w:id="165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52" w:name="_Toc439170719"/>
      <w:bookmarkStart w:id="1653" w:name="_Toc439172821"/>
      <w:bookmarkStart w:id="1654" w:name="_Toc439173263"/>
      <w:bookmarkStart w:id="1655" w:name="_Toc439238259"/>
      <w:bookmarkStart w:id="1656" w:name="_Toc439252807"/>
      <w:bookmarkStart w:id="1657" w:name="_Toc439323780"/>
      <w:bookmarkStart w:id="1658" w:name="_Toc440361415"/>
      <w:bookmarkStart w:id="1659" w:name="_Toc440376297"/>
      <w:bookmarkStart w:id="1660" w:name="_Toc440382555"/>
      <w:bookmarkStart w:id="1661" w:name="_Toc440447225"/>
      <w:bookmarkStart w:id="1662" w:name="_Toc440620905"/>
      <w:bookmarkStart w:id="1663" w:name="_Toc440631540"/>
      <w:bookmarkStart w:id="1664" w:name="_Toc440875779"/>
      <w:bookmarkStart w:id="1665" w:name="_Toc441131803"/>
      <w:bookmarkStart w:id="1666" w:name="_Toc465865251"/>
      <w:bookmarkStart w:id="1667" w:name="_Toc468976397"/>
      <w:bookmarkStart w:id="1668" w:name="_Toc469483126"/>
      <w:bookmarkStart w:id="1669" w:name="_Toc471897610"/>
      <w:r w:rsidRPr="007857E5">
        <w:rPr>
          <w:szCs w:val="24"/>
        </w:rPr>
        <w:lastRenderedPageBreak/>
        <w:t>Инструкции по заполнению</w:t>
      </w:r>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60"/>
          <w:headerReference w:type="default" r:id="rId61"/>
          <w:footerReference w:type="even" r:id="rId62"/>
          <w:headerReference w:type="first" r:id="rId63"/>
          <w:footerReference w:type="first" r:id="rId6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70" w:name="_Ref93268095"/>
      <w:bookmarkStart w:id="1671" w:name="_Ref93268099"/>
      <w:bookmarkStart w:id="1672" w:name="_Toc98253958"/>
      <w:bookmarkStart w:id="1673" w:name="_Toc165173884"/>
      <w:bookmarkStart w:id="1674" w:name="_Toc423423678"/>
      <w:bookmarkStart w:id="1675" w:name="_Ref440272510"/>
      <w:bookmarkStart w:id="1676" w:name="_Ref440274961"/>
      <w:bookmarkStart w:id="1677" w:name="_Ref90381141"/>
      <w:bookmarkStart w:id="1678" w:name="_Toc90385121"/>
      <w:bookmarkStart w:id="1679" w:name="_Toc98253952"/>
      <w:bookmarkStart w:id="1680" w:name="_Toc165173878"/>
      <w:bookmarkStart w:id="1681" w:name="_Toc423427449"/>
      <w:bookmarkStart w:id="1682" w:name="_Toc47189761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70"/>
      <w:bookmarkEnd w:id="1671"/>
      <w:bookmarkEnd w:id="1672"/>
      <w:bookmarkEnd w:id="1673"/>
      <w:bookmarkEnd w:id="1674"/>
      <w:bookmarkEnd w:id="1675"/>
      <w:bookmarkEnd w:id="1676"/>
      <w:bookmarkEnd w:id="1677"/>
      <w:bookmarkEnd w:id="1678"/>
      <w:bookmarkEnd w:id="1679"/>
      <w:bookmarkEnd w:id="1680"/>
      <w:bookmarkEnd w:id="1681"/>
      <w:bookmarkEnd w:id="168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83" w:name="_Toc90385125"/>
      <w:bookmarkStart w:id="1684" w:name="_Toc439170705"/>
      <w:bookmarkStart w:id="1685" w:name="_Toc439172807"/>
      <w:bookmarkStart w:id="1686" w:name="_Toc439173268"/>
      <w:bookmarkStart w:id="1687" w:name="_Toc439238264"/>
      <w:bookmarkStart w:id="1688" w:name="_Toc439252812"/>
      <w:bookmarkStart w:id="1689" w:name="_Toc439323785"/>
      <w:bookmarkStart w:id="1690" w:name="_Toc440361420"/>
      <w:bookmarkStart w:id="1691" w:name="_Toc440376302"/>
      <w:bookmarkStart w:id="1692" w:name="_Toc440382560"/>
      <w:bookmarkStart w:id="1693" w:name="_Toc440447230"/>
      <w:bookmarkStart w:id="1694" w:name="_Toc440620910"/>
      <w:bookmarkStart w:id="1695" w:name="_Toc440631545"/>
      <w:bookmarkStart w:id="1696" w:name="_Toc440875781"/>
      <w:bookmarkStart w:id="1697" w:name="_Toc441131805"/>
      <w:bookmarkStart w:id="1698" w:name="_Toc465865253"/>
      <w:bookmarkStart w:id="1699" w:name="_Toc468976399"/>
      <w:bookmarkStart w:id="1700" w:name="_Toc469483128"/>
      <w:bookmarkStart w:id="1701" w:name="_Toc471897612"/>
      <w:r w:rsidRPr="00D904EF">
        <w:rPr>
          <w:szCs w:val="24"/>
        </w:rPr>
        <w:t xml:space="preserve">Форма </w:t>
      </w:r>
      <w:bookmarkEnd w:id="1683"/>
      <w:bookmarkEnd w:id="1684"/>
      <w:bookmarkEnd w:id="1685"/>
      <w:bookmarkEnd w:id="1686"/>
      <w:bookmarkEnd w:id="1687"/>
      <w:bookmarkEnd w:id="1688"/>
      <w:bookmarkEnd w:id="1689"/>
      <w:bookmarkEnd w:id="1690"/>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691"/>
      <w:bookmarkEnd w:id="1692"/>
      <w:bookmarkEnd w:id="1693"/>
      <w:r w:rsidR="00D35266">
        <w:rPr>
          <w:szCs w:val="24"/>
        </w:rPr>
        <w:t>субподрядчиками</w:t>
      </w:r>
      <w:bookmarkEnd w:id="1694"/>
      <w:bookmarkEnd w:id="1695"/>
      <w:bookmarkEnd w:id="1696"/>
      <w:bookmarkEnd w:id="1697"/>
      <w:bookmarkEnd w:id="1698"/>
      <w:bookmarkEnd w:id="1699"/>
      <w:bookmarkEnd w:id="1700"/>
      <w:bookmarkEnd w:id="170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02" w:name="_Toc90385126"/>
      <w:bookmarkStart w:id="1703" w:name="_Toc98253959"/>
      <w:bookmarkStart w:id="1704" w:name="_Toc157248211"/>
      <w:bookmarkStart w:id="1705" w:name="_Toc157496580"/>
      <w:bookmarkStart w:id="1706" w:name="_Toc158206119"/>
      <w:bookmarkStart w:id="1707" w:name="_Toc164057804"/>
      <w:bookmarkStart w:id="1708" w:name="_Toc164137154"/>
      <w:bookmarkStart w:id="1709" w:name="_Toc164161314"/>
      <w:bookmarkStart w:id="1710" w:name="_Toc165173885"/>
      <w:r>
        <w:rPr>
          <w:b/>
          <w:szCs w:val="24"/>
        </w:rPr>
        <w:br w:type="page"/>
      </w:r>
    </w:p>
    <w:p w:rsidR="00635719" w:rsidRPr="00D904EF" w:rsidRDefault="00635719" w:rsidP="00635719">
      <w:pPr>
        <w:pStyle w:val="3"/>
        <w:rPr>
          <w:szCs w:val="24"/>
        </w:rPr>
      </w:pPr>
      <w:bookmarkStart w:id="1711" w:name="_Toc439170706"/>
      <w:bookmarkStart w:id="1712" w:name="_Toc439172808"/>
      <w:bookmarkStart w:id="1713" w:name="_Toc439173269"/>
      <w:bookmarkStart w:id="1714" w:name="_Toc439238265"/>
      <w:bookmarkStart w:id="1715" w:name="_Toc439252813"/>
      <w:bookmarkStart w:id="1716" w:name="_Toc439323786"/>
      <w:bookmarkStart w:id="1717" w:name="_Toc440361421"/>
      <w:bookmarkStart w:id="1718" w:name="_Toc440376303"/>
      <w:bookmarkStart w:id="1719" w:name="_Toc440382561"/>
      <w:bookmarkStart w:id="1720" w:name="_Toc440447231"/>
      <w:bookmarkStart w:id="1721" w:name="_Toc440620911"/>
      <w:bookmarkStart w:id="1722" w:name="_Toc440631546"/>
      <w:bookmarkStart w:id="1723" w:name="_Toc440875782"/>
      <w:bookmarkStart w:id="1724" w:name="_Toc441131806"/>
      <w:bookmarkStart w:id="1725" w:name="_Toc465865254"/>
      <w:bookmarkStart w:id="1726" w:name="_Toc468976400"/>
      <w:bookmarkStart w:id="1727" w:name="_Toc469483129"/>
      <w:bookmarkStart w:id="1728" w:name="_Toc471897613"/>
      <w:r w:rsidRPr="00D904EF">
        <w:rPr>
          <w:szCs w:val="24"/>
        </w:rPr>
        <w:lastRenderedPageBreak/>
        <w:t>Инструкции по заполнению</w:t>
      </w:r>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812BD9">
        <w:rPr>
          <w:sz w:val="24"/>
          <w:szCs w:val="24"/>
        </w:rPr>
        <w:fldChar w:fldCharType="begin"/>
      </w:r>
      <w:r w:rsidR="00C718E2">
        <w:rPr>
          <w:sz w:val="24"/>
          <w:szCs w:val="24"/>
        </w:rPr>
        <w:instrText xml:space="preserve"> REF _Ref440271628 \r \h </w:instrText>
      </w:r>
      <w:r w:rsidR="00812BD9">
        <w:rPr>
          <w:sz w:val="24"/>
          <w:szCs w:val="24"/>
        </w:rPr>
      </w:r>
      <w:r w:rsidR="00812BD9">
        <w:rPr>
          <w:sz w:val="24"/>
          <w:szCs w:val="24"/>
        </w:rPr>
        <w:fldChar w:fldCharType="separate"/>
      </w:r>
      <w:r w:rsidR="00644A23">
        <w:rPr>
          <w:sz w:val="24"/>
          <w:szCs w:val="24"/>
        </w:rPr>
        <w:t>3.3.9</w:t>
      </w:r>
      <w:r w:rsidR="00812BD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12BD9">
        <w:rPr>
          <w:sz w:val="24"/>
          <w:szCs w:val="24"/>
        </w:rPr>
        <w:fldChar w:fldCharType="begin"/>
      </w:r>
      <w:r w:rsidR="00D90031">
        <w:rPr>
          <w:sz w:val="24"/>
          <w:szCs w:val="24"/>
        </w:rPr>
        <w:instrText xml:space="preserve"> REF _Ref440274337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812BD9">
        <w:rPr>
          <w:sz w:val="24"/>
          <w:szCs w:val="24"/>
        </w:rPr>
        <w:fldChar w:fldCharType="begin"/>
      </w:r>
      <w:r w:rsidR="00D90031">
        <w:rPr>
          <w:sz w:val="24"/>
          <w:szCs w:val="24"/>
        </w:rPr>
        <w:instrText xml:space="preserve"> REF _Ref440274366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29" w:name="_Ref440376324"/>
      <w:bookmarkStart w:id="1730" w:name="_Ref440376401"/>
      <w:bookmarkStart w:id="1731" w:name="_Toc47189761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29"/>
      <w:bookmarkEnd w:id="1730"/>
      <w:bookmarkEnd w:id="1731"/>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32" w:name="_Toc440376305"/>
      <w:bookmarkStart w:id="1733" w:name="_Toc440382563"/>
      <w:bookmarkStart w:id="1734" w:name="_Toc440447233"/>
      <w:bookmarkStart w:id="1735" w:name="_Toc440620913"/>
      <w:bookmarkStart w:id="1736" w:name="_Toc440631548"/>
      <w:bookmarkStart w:id="1737" w:name="_Toc440875784"/>
      <w:bookmarkStart w:id="1738" w:name="_Toc441131808"/>
      <w:bookmarkStart w:id="1739" w:name="_Toc465865256"/>
      <w:bookmarkStart w:id="1740" w:name="_Toc468976402"/>
      <w:bookmarkStart w:id="1741" w:name="_Toc469483131"/>
      <w:bookmarkStart w:id="1742" w:name="_Toc471897615"/>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732"/>
      <w:bookmarkEnd w:id="1733"/>
      <w:bookmarkEnd w:id="1734"/>
      <w:bookmarkEnd w:id="1735"/>
      <w:bookmarkEnd w:id="1736"/>
      <w:bookmarkEnd w:id="1737"/>
      <w:bookmarkEnd w:id="1738"/>
      <w:bookmarkEnd w:id="1739"/>
      <w:bookmarkEnd w:id="1740"/>
      <w:bookmarkEnd w:id="1741"/>
      <w:bookmarkEnd w:id="1742"/>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43" w:name="_Toc440376306"/>
      <w:bookmarkStart w:id="1744" w:name="_Toc440382564"/>
      <w:bookmarkStart w:id="1745" w:name="_Toc440447234"/>
      <w:bookmarkStart w:id="1746" w:name="_Toc440620914"/>
      <w:bookmarkStart w:id="1747" w:name="_Toc440631549"/>
      <w:bookmarkStart w:id="1748" w:name="_Toc440875785"/>
      <w:bookmarkStart w:id="1749" w:name="_Toc441131809"/>
      <w:bookmarkStart w:id="1750" w:name="_Toc465865257"/>
      <w:bookmarkStart w:id="1751" w:name="_Toc468976403"/>
      <w:bookmarkStart w:id="1752" w:name="_Toc469483132"/>
      <w:bookmarkStart w:id="1753" w:name="_Toc471897616"/>
      <w:r w:rsidRPr="00D904EF">
        <w:rPr>
          <w:szCs w:val="24"/>
        </w:rPr>
        <w:lastRenderedPageBreak/>
        <w:t>Инструкции по заполнению</w:t>
      </w:r>
      <w:bookmarkEnd w:id="1743"/>
      <w:bookmarkEnd w:id="1744"/>
      <w:bookmarkEnd w:id="1745"/>
      <w:bookmarkEnd w:id="1746"/>
      <w:bookmarkEnd w:id="1747"/>
      <w:bookmarkEnd w:id="1748"/>
      <w:bookmarkEnd w:id="1749"/>
      <w:bookmarkEnd w:id="1750"/>
      <w:bookmarkEnd w:id="1751"/>
      <w:bookmarkEnd w:id="1752"/>
      <w:bookmarkEnd w:id="1753"/>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BD9">
        <w:rPr>
          <w:sz w:val="24"/>
          <w:szCs w:val="24"/>
        </w:rPr>
        <w:fldChar w:fldCharType="begin"/>
      </w:r>
      <w:r w:rsidR="00EA17A9">
        <w:rPr>
          <w:sz w:val="24"/>
          <w:szCs w:val="24"/>
        </w:rPr>
        <w:instrText xml:space="preserve"> REF _Ref440876703 \r \h </w:instrText>
      </w:r>
      <w:r w:rsidR="00812BD9">
        <w:rPr>
          <w:sz w:val="24"/>
          <w:szCs w:val="24"/>
        </w:rPr>
      </w:r>
      <w:r w:rsidR="00812BD9">
        <w:rPr>
          <w:sz w:val="24"/>
          <w:szCs w:val="24"/>
        </w:rPr>
        <w:fldChar w:fldCharType="separate"/>
      </w:r>
      <w:r w:rsidR="00644A23">
        <w:rPr>
          <w:sz w:val="24"/>
          <w:szCs w:val="24"/>
        </w:rPr>
        <w:t>3.3.10</w:t>
      </w:r>
      <w:r w:rsidR="00812BD9">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812BD9">
        <w:rPr>
          <w:sz w:val="24"/>
          <w:szCs w:val="24"/>
        </w:rPr>
        <w:fldChar w:fldCharType="begin"/>
      </w:r>
      <w:r w:rsidR="00CA1534">
        <w:rPr>
          <w:sz w:val="24"/>
          <w:szCs w:val="24"/>
        </w:rPr>
        <w:instrText xml:space="preserve"> REF _Ref440274337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812BD9">
        <w:rPr>
          <w:sz w:val="24"/>
          <w:szCs w:val="24"/>
        </w:rPr>
        <w:fldChar w:fldCharType="begin"/>
      </w:r>
      <w:r w:rsidR="00CA1534">
        <w:rPr>
          <w:sz w:val="24"/>
          <w:szCs w:val="24"/>
        </w:rPr>
        <w:instrText xml:space="preserve"> REF _Ref440274366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5A57" w:rsidRDefault="00A05A57">
      <w:pPr>
        <w:spacing w:line="240" w:lineRule="auto"/>
      </w:pPr>
      <w:r>
        <w:separator/>
      </w:r>
    </w:p>
  </w:endnote>
  <w:endnote w:type="continuationSeparator" w:id="0">
    <w:p w:rsidR="00A05A57" w:rsidRDefault="00A05A57">
      <w:pPr>
        <w:spacing w:line="240" w:lineRule="auto"/>
      </w:pPr>
      <w:r>
        <w:continuationSeparator/>
      </w:r>
    </w:p>
  </w:endnote>
  <w:endnote w:id="1">
    <w:p w:rsidR="00621823" w:rsidRPr="003F430F" w:rsidRDefault="00621823" w:rsidP="003F430F">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21823" w:rsidRDefault="00621823">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Pr="00621823" w:rsidRDefault="00621823" w:rsidP="00FA0376">
    <w:pPr>
      <w:widowControl w:val="0"/>
      <w:suppressAutoHyphens w:val="0"/>
      <w:autoSpaceDE w:val="0"/>
      <w:autoSpaceDN w:val="0"/>
      <w:adjustRightInd w:val="0"/>
      <w:spacing w:line="240" w:lineRule="auto"/>
      <w:jc w:val="center"/>
      <w:rPr>
        <w:sz w:val="16"/>
        <w:szCs w:val="16"/>
        <w:lang w:eastAsia="ru-RU"/>
      </w:rPr>
    </w:pPr>
    <w:r w:rsidRPr="00621823">
      <w:rPr>
        <w:sz w:val="16"/>
        <w:szCs w:val="16"/>
        <w:lang w:eastAsia="ru-RU"/>
      </w:rPr>
      <w:t>Стр.</w:t>
    </w:r>
    <w:r w:rsidRPr="00621823">
      <w:rPr>
        <w:sz w:val="16"/>
        <w:szCs w:val="16"/>
        <w:lang w:eastAsia="ru-RU"/>
      </w:rPr>
      <w:fldChar w:fldCharType="begin"/>
    </w:r>
    <w:r w:rsidRPr="00621823">
      <w:rPr>
        <w:sz w:val="16"/>
        <w:szCs w:val="16"/>
        <w:lang w:eastAsia="ru-RU"/>
      </w:rPr>
      <w:instrText xml:space="preserve"> PAGE </w:instrText>
    </w:r>
    <w:r w:rsidRPr="00621823">
      <w:rPr>
        <w:sz w:val="16"/>
        <w:szCs w:val="16"/>
        <w:lang w:eastAsia="ru-RU"/>
      </w:rPr>
      <w:fldChar w:fldCharType="separate"/>
    </w:r>
    <w:r w:rsidR="005E6BD5">
      <w:rPr>
        <w:noProof/>
        <w:sz w:val="16"/>
        <w:szCs w:val="16"/>
        <w:lang w:eastAsia="ru-RU"/>
      </w:rPr>
      <w:t>41</w:t>
    </w:r>
    <w:r w:rsidRPr="00621823">
      <w:rPr>
        <w:sz w:val="16"/>
        <w:szCs w:val="16"/>
        <w:lang w:eastAsia="ru-RU"/>
      </w:rPr>
      <w:fldChar w:fldCharType="end"/>
    </w:r>
  </w:p>
  <w:p w:rsidR="00621823" w:rsidRPr="00EE0539" w:rsidRDefault="00621823" w:rsidP="00832D0A">
    <w:pPr>
      <w:pStyle w:val="aff2"/>
      <w:jc w:val="center"/>
      <w:rPr>
        <w:sz w:val="18"/>
        <w:szCs w:val="18"/>
      </w:rPr>
    </w:pPr>
    <w:r w:rsidRPr="00621823">
      <w:rPr>
        <w:sz w:val="18"/>
        <w:szCs w:val="18"/>
      </w:rPr>
      <w:t xml:space="preserve">Открытый запрос предложений на право заключения Договора </w:t>
    </w:r>
    <w:r w:rsidR="005E6BD5" w:rsidRPr="005E6BD5">
      <w:rPr>
        <w:sz w:val="18"/>
        <w:szCs w:val="18"/>
      </w:rPr>
      <w:t>на выполнение работ по ремонту КЛС и ВОЛС</w:t>
    </w:r>
    <w:r w:rsidRPr="00621823">
      <w:rPr>
        <w:sz w:val="18"/>
        <w:szCs w:val="18"/>
      </w:rPr>
      <w:t xml:space="preserve"> для нужд ПАО «МРСК Центра» (филиала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5A57" w:rsidRDefault="00A05A57">
      <w:pPr>
        <w:spacing w:line="240" w:lineRule="auto"/>
      </w:pPr>
      <w:r>
        <w:separator/>
      </w:r>
    </w:p>
  </w:footnote>
  <w:footnote w:type="continuationSeparator" w:id="0">
    <w:p w:rsidR="00A05A57" w:rsidRDefault="00A05A57">
      <w:pPr>
        <w:spacing w:line="240" w:lineRule="auto"/>
      </w:pPr>
      <w:r>
        <w:continuationSeparator/>
      </w:r>
    </w:p>
  </w:footnote>
  <w:footnote w:id="1">
    <w:p w:rsidR="00621823" w:rsidRPr="00B36685" w:rsidRDefault="00621823" w:rsidP="0072698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621823" w:rsidRDefault="00621823" w:rsidP="0072698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621823" w:rsidRDefault="00621823" w:rsidP="00726981">
      <w:pPr>
        <w:pStyle w:val="1ff4"/>
        <w:rPr>
          <w:rFonts w:ascii="Times New Roman" w:eastAsia="Times New Roman" w:hAnsi="Times New Roman" w:cs="Times New Roman"/>
          <w:lang w:eastAsia="ru-RU"/>
        </w:rPr>
      </w:pPr>
    </w:p>
  </w:footnote>
  <w:footnote w:id="3">
    <w:p w:rsidR="00621823" w:rsidRPr="00F83889" w:rsidRDefault="00621823"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621823" w:rsidRPr="00F83889" w:rsidRDefault="00621823"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621823" w:rsidRPr="00F83889" w:rsidRDefault="00621823"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621823" w:rsidRPr="00F83889" w:rsidRDefault="00621823" w:rsidP="004913D5">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621823" w:rsidRDefault="00621823"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Pr="00930031" w:rsidRDefault="00621823"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7">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7">
    <w:nsid w:val="652219A4"/>
    <w:multiLevelType w:val="hybridMultilevel"/>
    <w:tmpl w:val="CEA08620"/>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38">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7">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29"/>
  </w:num>
  <w:num w:numId="23">
    <w:abstractNumId w:val="100"/>
  </w:num>
  <w:num w:numId="24">
    <w:abstractNumId w:val="132"/>
  </w:num>
  <w:num w:numId="25">
    <w:abstractNumId w:val="119"/>
  </w:num>
  <w:num w:numId="26">
    <w:abstractNumId w:val="112"/>
  </w:num>
  <w:num w:numId="27">
    <w:abstractNumId w:val="76"/>
  </w:num>
  <w:num w:numId="28">
    <w:abstractNumId w:val="99"/>
  </w:num>
  <w:num w:numId="29">
    <w:abstractNumId w:val="134"/>
  </w:num>
  <w:num w:numId="30">
    <w:abstractNumId w:val="94"/>
  </w:num>
  <w:num w:numId="31">
    <w:abstractNumId w:val="95"/>
  </w:num>
  <w:num w:numId="32">
    <w:abstractNumId w:val="117"/>
  </w:num>
  <w:num w:numId="33">
    <w:abstractNumId w:val="142"/>
  </w:num>
  <w:num w:numId="34">
    <w:abstractNumId w:val="121"/>
  </w:num>
  <w:num w:numId="35">
    <w:abstractNumId w:val="111"/>
  </w:num>
  <w:num w:numId="36">
    <w:abstractNumId w:val="79"/>
  </w:num>
  <w:num w:numId="37">
    <w:abstractNumId w:val="81"/>
  </w:num>
  <w:num w:numId="38">
    <w:abstractNumId w:val="88"/>
  </w:num>
  <w:num w:numId="39">
    <w:abstractNumId w:val="96"/>
  </w:num>
  <w:num w:numId="40">
    <w:abstractNumId w:val="108"/>
  </w:num>
  <w:num w:numId="41">
    <w:abstractNumId w:val="82"/>
  </w:num>
  <w:num w:numId="42">
    <w:abstractNumId w:val="78"/>
  </w:num>
  <w:num w:numId="43">
    <w:abstractNumId w:val="140"/>
  </w:num>
  <w:num w:numId="44">
    <w:abstractNumId w:val="127"/>
  </w:num>
  <w:num w:numId="45">
    <w:abstractNumId w:val="0"/>
  </w:num>
  <w:num w:numId="46">
    <w:abstractNumId w:val="124"/>
  </w:num>
  <w:num w:numId="47">
    <w:abstractNumId w:val="128"/>
  </w:num>
  <w:num w:numId="48">
    <w:abstractNumId w:val="120"/>
  </w:num>
  <w:num w:numId="49">
    <w:abstractNumId w:val="148"/>
  </w:num>
  <w:num w:numId="50">
    <w:abstractNumId w:val="91"/>
  </w:num>
  <w:num w:numId="51">
    <w:abstractNumId w:val="80"/>
  </w:num>
  <w:num w:numId="52">
    <w:abstractNumId w:val="131"/>
  </w:num>
  <w:num w:numId="53">
    <w:abstractNumId w:val="101"/>
  </w:num>
  <w:num w:numId="54">
    <w:abstractNumId w:val="83"/>
  </w:num>
  <w:num w:numId="55">
    <w:abstractNumId w:val="72"/>
  </w:num>
  <w:num w:numId="56">
    <w:abstractNumId w:val="105"/>
  </w:num>
  <w:num w:numId="57">
    <w:abstractNumId w:val="116"/>
  </w:num>
  <w:num w:numId="58">
    <w:abstractNumId w:val="73"/>
  </w:num>
  <w:num w:numId="59">
    <w:abstractNumId w:val="90"/>
  </w:num>
  <w:num w:numId="60">
    <w:abstractNumId w:val="74"/>
  </w:num>
  <w:num w:numId="61">
    <w:abstractNumId w:val="144"/>
  </w:num>
  <w:num w:numId="6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5"/>
    <w:lvlOverride w:ilvl="0">
      <w:startOverride w:val="1"/>
    </w:lvlOverride>
  </w:num>
  <w:num w:numId="64">
    <w:abstractNumId w:val="77"/>
  </w:num>
  <w:num w:numId="65">
    <w:abstractNumId w:val="146"/>
  </w:num>
  <w:num w:numId="66">
    <w:abstractNumId w:val="86"/>
  </w:num>
  <w:num w:numId="67">
    <w:abstractNumId w:val="113"/>
  </w:num>
  <w:num w:numId="68">
    <w:abstractNumId w:val="97"/>
  </w:num>
  <w:num w:numId="69">
    <w:abstractNumId w:val="115"/>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5"/>
  </w:num>
  <w:num w:numId="72">
    <w:abstractNumId w:val="145"/>
  </w:num>
  <w:num w:numId="73">
    <w:abstractNumId w:val="89"/>
  </w:num>
  <w:num w:numId="74">
    <w:abstractNumId w:val="114"/>
  </w:num>
  <w:num w:numId="75">
    <w:abstractNumId w:val="141"/>
  </w:num>
  <w:num w:numId="76">
    <w:abstractNumId w:val="13"/>
  </w:num>
  <w:num w:numId="77">
    <w:abstractNumId w:val="20"/>
  </w:num>
  <w:num w:numId="78">
    <w:abstractNumId w:val="147"/>
  </w:num>
  <w:num w:numId="79">
    <w:abstractNumId w:val="139"/>
  </w:num>
  <w:num w:numId="80">
    <w:abstractNumId w:val="136"/>
  </w:num>
  <w:num w:numId="81">
    <w:abstractNumId w:val="106"/>
  </w:num>
  <w:num w:numId="82">
    <w:abstractNumId w:val="130"/>
  </w:num>
  <w:num w:numId="83">
    <w:abstractNumId w:val="138"/>
  </w:num>
  <w:num w:numId="84">
    <w:abstractNumId w:val="109"/>
  </w:num>
  <w:num w:numId="85">
    <w:abstractNumId w:val="118"/>
  </w:num>
  <w:num w:numId="86">
    <w:abstractNumId w:val="98"/>
  </w:num>
  <w:num w:numId="87">
    <w:abstractNumId w:val="107"/>
  </w:num>
  <w:num w:numId="88">
    <w:abstractNumId w:val="122"/>
  </w:num>
  <w:num w:numId="89">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92"/>
  </w:num>
  <w:num w:numId="94">
    <w:abstractNumId w:val="126"/>
  </w:num>
  <w:num w:numId="95">
    <w:abstractNumId w:val="133"/>
  </w:num>
  <w:num w:numId="96">
    <w:abstractNumId w:val="143"/>
  </w:num>
  <w:num w:numId="97">
    <w:abstractNumId w:val="110"/>
  </w:num>
  <w:num w:numId="98">
    <w:abstractNumId w:val="149"/>
  </w:num>
  <w:num w:numId="99">
    <w:abstractNumId w:val="137"/>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0AAF"/>
    <w:rsid w:val="00111C79"/>
    <w:rsid w:val="001124F8"/>
    <w:rsid w:val="0011547D"/>
    <w:rsid w:val="00116E97"/>
    <w:rsid w:val="00123C70"/>
    <w:rsid w:val="001248B1"/>
    <w:rsid w:val="0012590A"/>
    <w:rsid w:val="001324A1"/>
    <w:rsid w:val="0013328C"/>
    <w:rsid w:val="00134962"/>
    <w:rsid w:val="00140353"/>
    <w:rsid w:val="00144CE2"/>
    <w:rsid w:val="001519E9"/>
    <w:rsid w:val="00155DAF"/>
    <w:rsid w:val="00157A6B"/>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901DA"/>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1CF2"/>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047A"/>
    <w:rsid w:val="00280994"/>
    <w:rsid w:val="002848CF"/>
    <w:rsid w:val="002853B8"/>
    <w:rsid w:val="00286C5A"/>
    <w:rsid w:val="0029211F"/>
    <w:rsid w:val="002946EF"/>
    <w:rsid w:val="00295394"/>
    <w:rsid w:val="00297FA1"/>
    <w:rsid w:val="002A08A6"/>
    <w:rsid w:val="002A0DBC"/>
    <w:rsid w:val="002A4635"/>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30F"/>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0856"/>
    <w:rsid w:val="0043500C"/>
    <w:rsid w:val="004360F5"/>
    <w:rsid w:val="004406A6"/>
    <w:rsid w:val="00440928"/>
    <w:rsid w:val="00440EAE"/>
    <w:rsid w:val="00443E0B"/>
    <w:rsid w:val="00456188"/>
    <w:rsid w:val="00461F58"/>
    <w:rsid w:val="0046282D"/>
    <w:rsid w:val="004650AF"/>
    <w:rsid w:val="00467A32"/>
    <w:rsid w:val="00472FCD"/>
    <w:rsid w:val="00473053"/>
    <w:rsid w:val="0047380C"/>
    <w:rsid w:val="00473BFE"/>
    <w:rsid w:val="00473DEB"/>
    <w:rsid w:val="00474F01"/>
    <w:rsid w:val="004753D3"/>
    <w:rsid w:val="0048021C"/>
    <w:rsid w:val="004816F5"/>
    <w:rsid w:val="004834EF"/>
    <w:rsid w:val="00485506"/>
    <w:rsid w:val="00486F2D"/>
    <w:rsid w:val="00487FFC"/>
    <w:rsid w:val="004913D5"/>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0F05"/>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6908"/>
    <w:rsid w:val="00547466"/>
    <w:rsid w:val="00553A57"/>
    <w:rsid w:val="00553B6E"/>
    <w:rsid w:val="00556C74"/>
    <w:rsid w:val="00557C01"/>
    <w:rsid w:val="005616D7"/>
    <w:rsid w:val="005631D9"/>
    <w:rsid w:val="00566071"/>
    <w:rsid w:val="00570124"/>
    <w:rsid w:val="00570763"/>
    <w:rsid w:val="00572EA1"/>
    <w:rsid w:val="00573C94"/>
    <w:rsid w:val="005818B2"/>
    <w:rsid w:val="00583266"/>
    <w:rsid w:val="00584DFA"/>
    <w:rsid w:val="00586515"/>
    <w:rsid w:val="005878D5"/>
    <w:rsid w:val="00595528"/>
    <w:rsid w:val="00596921"/>
    <w:rsid w:val="005A2CAE"/>
    <w:rsid w:val="005A3827"/>
    <w:rsid w:val="005A3F4B"/>
    <w:rsid w:val="005A4D78"/>
    <w:rsid w:val="005A708D"/>
    <w:rsid w:val="005B074F"/>
    <w:rsid w:val="005B47BD"/>
    <w:rsid w:val="005B75A6"/>
    <w:rsid w:val="005C08CA"/>
    <w:rsid w:val="005C10C6"/>
    <w:rsid w:val="005C22A4"/>
    <w:rsid w:val="005C3700"/>
    <w:rsid w:val="005C3F93"/>
    <w:rsid w:val="005C6F5D"/>
    <w:rsid w:val="005D16BC"/>
    <w:rsid w:val="005D4A00"/>
    <w:rsid w:val="005D7AA7"/>
    <w:rsid w:val="005E12FD"/>
    <w:rsid w:val="005E3DD2"/>
    <w:rsid w:val="005E6BD5"/>
    <w:rsid w:val="005E7B4E"/>
    <w:rsid w:val="005F2732"/>
    <w:rsid w:val="005F2CCE"/>
    <w:rsid w:val="005F3722"/>
    <w:rsid w:val="005F514D"/>
    <w:rsid w:val="005F566D"/>
    <w:rsid w:val="005F7167"/>
    <w:rsid w:val="006008A2"/>
    <w:rsid w:val="00603444"/>
    <w:rsid w:val="006068E2"/>
    <w:rsid w:val="0060721D"/>
    <w:rsid w:val="00612EAB"/>
    <w:rsid w:val="00617B2C"/>
    <w:rsid w:val="00620D7C"/>
    <w:rsid w:val="00621823"/>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4A23"/>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C77D6"/>
    <w:rsid w:val="006D05F2"/>
    <w:rsid w:val="006D58F3"/>
    <w:rsid w:val="006D76B4"/>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4F9"/>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4EE0"/>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22D0"/>
    <w:rsid w:val="007C46AD"/>
    <w:rsid w:val="007C5FCF"/>
    <w:rsid w:val="007D07A7"/>
    <w:rsid w:val="007D07F8"/>
    <w:rsid w:val="007D0EA7"/>
    <w:rsid w:val="007D4067"/>
    <w:rsid w:val="007D7C50"/>
    <w:rsid w:val="007E216D"/>
    <w:rsid w:val="007E3098"/>
    <w:rsid w:val="007E4290"/>
    <w:rsid w:val="007E756B"/>
    <w:rsid w:val="007E7A99"/>
    <w:rsid w:val="007F1742"/>
    <w:rsid w:val="007F3FB7"/>
    <w:rsid w:val="007F7125"/>
    <w:rsid w:val="007F76D6"/>
    <w:rsid w:val="007F7EB4"/>
    <w:rsid w:val="0080108A"/>
    <w:rsid w:val="00804801"/>
    <w:rsid w:val="00804BE0"/>
    <w:rsid w:val="00812BD9"/>
    <w:rsid w:val="00813F81"/>
    <w:rsid w:val="00824120"/>
    <w:rsid w:val="008247F3"/>
    <w:rsid w:val="00832D0A"/>
    <w:rsid w:val="008371E6"/>
    <w:rsid w:val="00841A6F"/>
    <w:rsid w:val="008446DA"/>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420"/>
    <w:rsid w:val="0089163E"/>
    <w:rsid w:val="00892301"/>
    <w:rsid w:val="008945FD"/>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6252"/>
    <w:rsid w:val="00940200"/>
    <w:rsid w:val="009411D6"/>
    <w:rsid w:val="00945E91"/>
    <w:rsid w:val="009469A6"/>
    <w:rsid w:val="0094713A"/>
    <w:rsid w:val="00952932"/>
    <w:rsid w:val="00953802"/>
    <w:rsid w:val="00956EC0"/>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5A34"/>
    <w:rsid w:val="009A7166"/>
    <w:rsid w:val="009A7733"/>
    <w:rsid w:val="009B21B2"/>
    <w:rsid w:val="009B23DA"/>
    <w:rsid w:val="009B33B6"/>
    <w:rsid w:val="009B380E"/>
    <w:rsid w:val="009B5731"/>
    <w:rsid w:val="009B7767"/>
    <w:rsid w:val="009B77D1"/>
    <w:rsid w:val="009C08E6"/>
    <w:rsid w:val="009C1997"/>
    <w:rsid w:val="009C5D09"/>
    <w:rsid w:val="009C7197"/>
    <w:rsid w:val="009C744E"/>
    <w:rsid w:val="009C7620"/>
    <w:rsid w:val="009C78C3"/>
    <w:rsid w:val="009D0FB4"/>
    <w:rsid w:val="009D22CA"/>
    <w:rsid w:val="009D4440"/>
    <w:rsid w:val="009D532D"/>
    <w:rsid w:val="009D59A4"/>
    <w:rsid w:val="009D6E76"/>
    <w:rsid w:val="009D7F01"/>
    <w:rsid w:val="009E049A"/>
    <w:rsid w:val="009E1C9E"/>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5A57"/>
    <w:rsid w:val="00A07657"/>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7C9"/>
    <w:rsid w:val="00A95FEE"/>
    <w:rsid w:val="00A96E27"/>
    <w:rsid w:val="00AA02AB"/>
    <w:rsid w:val="00AA3D91"/>
    <w:rsid w:val="00AB2CB8"/>
    <w:rsid w:val="00AB3823"/>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6BF4"/>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3B9C"/>
    <w:rsid w:val="00B56312"/>
    <w:rsid w:val="00B57D9B"/>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5836"/>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228"/>
    <w:rsid w:val="00C421E1"/>
    <w:rsid w:val="00C45F8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54C2"/>
    <w:rsid w:val="00CC6D7C"/>
    <w:rsid w:val="00CD0A76"/>
    <w:rsid w:val="00CD1816"/>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66739"/>
    <w:rsid w:val="00D71BB9"/>
    <w:rsid w:val="00D71E6D"/>
    <w:rsid w:val="00D75CA2"/>
    <w:rsid w:val="00D77DCB"/>
    <w:rsid w:val="00D80639"/>
    <w:rsid w:val="00D80D09"/>
    <w:rsid w:val="00D82D37"/>
    <w:rsid w:val="00D84AC7"/>
    <w:rsid w:val="00D87E17"/>
    <w:rsid w:val="00D90031"/>
    <w:rsid w:val="00D904EF"/>
    <w:rsid w:val="00D92448"/>
    <w:rsid w:val="00D95A91"/>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7643"/>
    <w:rsid w:val="00DD3942"/>
    <w:rsid w:val="00DD56CB"/>
    <w:rsid w:val="00DE2870"/>
    <w:rsid w:val="00DE4CCA"/>
    <w:rsid w:val="00DE5605"/>
    <w:rsid w:val="00DE5F20"/>
    <w:rsid w:val="00DE6819"/>
    <w:rsid w:val="00DF0011"/>
    <w:rsid w:val="00DF3778"/>
    <w:rsid w:val="00DF4A13"/>
    <w:rsid w:val="00DF639D"/>
    <w:rsid w:val="00E02350"/>
    <w:rsid w:val="00E03690"/>
    <w:rsid w:val="00E06C31"/>
    <w:rsid w:val="00E10AB1"/>
    <w:rsid w:val="00E1124E"/>
    <w:rsid w:val="00E11A58"/>
    <w:rsid w:val="00E1357C"/>
    <w:rsid w:val="00E15F4F"/>
    <w:rsid w:val="00E1633B"/>
    <w:rsid w:val="00E17CEB"/>
    <w:rsid w:val="00E2403A"/>
    <w:rsid w:val="00E250E3"/>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60F8"/>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43E8"/>
    <w:rsid w:val="00F056E4"/>
    <w:rsid w:val="00F05E95"/>
    <w:rsid w:val="00F1041E"/>
    <w:rsid w:val="00F11F8A"/>
    <w:rsid w:val="00F12F62"/>
    <w:rsid w:val="00F14DFF"/>
    <w:rsid w:val="00F15392"/>
    <w:rsid w:val="00F17AEF"/>
    <w:rsid w:val="00F17CD8"/>
    <w:rsid w:val="00F20C7B"/>
    <w:rsid w:val="00F20DBB"/>
    <w:rsid w:val="00F21407"/>
    <w:rsid w:val="00F25BEA"/>
    <w:rsid w:val="00F27064"/>
    <w:rsid w:val="00F279F9"/>
    <w:rsid w:val="00F27D39"/>
    <w:rsid w:val="00F3215A"/>
    <w:rsid w:val="00F34AFC"/>
    <w:rsid w:val="00F35E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A743E"/>
    <w:rsid w:val="00FB00C0"/>
    <w:rsid w:val="00FB1839"/>
    <w:rsid w:val="00FB34FA"/>
    <w:rsid w:val="00FB55B8"/>
    <w:rsid w:val="00FB666F"/>
    <w:rsid w:val="00FB7116"/>
    <w:rsid w:val="00FB7C04"/>
    <w:rsid w:val="00FC1D5F"/>
    <w:rsid w:val="00FC4C06"/>
    <w:rsid w:val="00FD0E28"/>
    <w:rsid w:val="00FD529A"/>
    <w:rsid w:val="00FD5C76"/>
    <w:rsid w:val="00FE0052"/>
    <w:rsid w:val="00FE1CA6"/>
    <w:rsid w:val="00FE239E"/>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Donskov.AY@mrsk-1.ru" TargetMode="External"/><Relationship Id="rId26" Type="http://schemas.openxmlformats.org/officeDocument/2006/relationships/header" Target="header6.xml"/><Relationship Id="rId39" Type="http://schemas.openxmlformats.org/officeDocument/2006/relationships/image" Target="media/image3.wmf"/><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oleObject" Target="embeddings/oleObject3.bin"/><Relationship Id="rId47" Type="http://schemas.openxmlformats.org/officeDocument/2006/relationships/footer" Target="footer9.xml"/><Relationship Id="rId50" Type="http://schemas.openxmlformats.org/officeDocument/2006/relationships/footer" Target="footer10.xml"/><Relationship Id="rId55" Type="http://schemas.openxmlformats.org/officeDocument/2006/relationships/hyperlink" Target="consultantplus://offline/ref=86C855FF9931DA9E8282C60C4DADA77D6E3EF501C72B67668DFC4D0EA1y5xAN" TargetMode="External"/><Relationship Id="rId63" Type="http://schemas.openxmlformats.org/officeDocument/2006/relationships/header" Target="header15.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image" Target="media/image4.wmf"/><Relationship Id="rId54" Type="http://schemas.openxmlformats.org/officeDocument/2006/relationships/hyperlink" Target="consultantplus://offline/ref=86C855FF9931DA9E8282C60C4DADA77D6E3EF501C72B67668DFC4D0EA1y5xAN" TargetMode="External"/><Relationship Id="rId62"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image" Target="media/image2.wmf"/><Relationship Id="rId40" Type="http://schemas.openxmlformats.org/officeDocument/2006/relationships/oleObject" Target="embeddings/oleObject2.bin"/><Relationship Id="rId45" Type="http://schemas.openxmlformats.org/officeDocument/2006/relationships/footer" Target="footer8.xml"/><Relationship Id="rId53" Type="http://schemas.openxmlformats.org/officeDocument/2006/relationships/hyperlink" Target="consultantplus://offline/ref=86C855FF9931DA9E8282C60C4DADA77D6D37F30BC92667668DFC4D0EA1y5xAN" TargetMode="External"/><Relationship Id="rId58" Type="http://schemas.openxmlformats.org/officeDocument/2006/relationships/hyperlink" Target="consultantplus://offline/ref=B7E04B8F5BC345C22463EADCAE81D93CF0C11310A0643D58FEE589F49Ff2C9L" TargetMode="External"/><Relationship Id="rId66"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Donskov.AY@mrsk-1.ru" TargetMode="External"/><Relationship Id="rId49" Type="http://schemas.openxmlformats.org/officeDocument/2006/relationships/hyperlink" Target="mailto:doverie@mrsk-1.ru" TargetMode="External"/><Relationship Id="rId57" Type="http://schemas.openxmlformats.org/officeDocument/2006/relationships/hyperlink" Target="consultantplus://offline/ref=B7E04B8F5BC345C22463EADCAE81D93CF0C11310A0643D58FEE589F49Ff2C9L" TargetMode="External"/><Relationship Id="rId61" Type="http://schemas.openxmlformats.org/officeDocument/2006/relationships/header" Target="header14.xml"/><Relationship Id="rId10" Type="http://schemas.openxmlformats.org/officeDocument/2006/relationships/hyperlink" Target="http://www.mrsk-1.ru" TargetMode="External"/><Relationship Id="rId19" Type="http://schemas.openxmlformats.org/officeDocument/2006/relationships/hyperlink" Target="mailto:Donskov.AY@mrsk-1.ru" TargetMode="External"/><Relationship Id="rId31" Type="http://schemas.openxmlformats.org/officeDocument/2006/relationships/footer" Target="footer6.xml"/><Relationship Id="rId44" Type="http://schemas.openxmlformats.org/officeDocument/2006/relationships/header" Target="header11.xml"/><Relationship Id="rId52" Type="http://schemas.openxmlformats.org/officeDocument/2006/relationships/hyperlink" Target="consultantplus://offline/ref=86C855FF9931DA9E8282C60C4DADA77D6E3EFB01C62B67668DFC4D0EA1y5xAN" TargetMode="External"/><Relationship Id="rId60" Type="http://schemas.openxmlformats.org/officeDocument/2006/relationships/header" Target="header13.xml"/><Relationship Id="rId65"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eader" Target="header10.xml"/><Relationship Id="rId48" Type="http://schemas.openxmlformats.org/officeDocument/2006/relationships/hyperlink" Target="http://www.rosseti.ru/about/contacts/opinion/" TargetMode="External"/><Relationship Id="rId56" Type="http://schemas.openxmlformats.org/officeDocument/2006/relationships/hyperlink" Target="consultantplus://offline/ref=86C855FF9931DA9E8282C60C4DADA77D6D37F30BC92667668DFC4D0EA1y5xAN" TargetMode="External"/><Relationship Id="rId64" Type="http://schemas.openxmlformats.org/officeDocument/2006/relationships/footer" Target="footer12.xml"/><Relationship Id="rId8" Type="http://schemas.openxmlformats.org/officeDocument/2006/relationships/endnotes" Target="endnotes.xml"/><Relationship Id="rId51" Type="http://schemas.openxmlformats.org/officeDocument/2006/relationships/hyperlink" Target="consultantplus://offline/ref=86C855FF9931DA9E8282C60C4DADA77D6E3FF20BC62667668DFC4D0EA1y5xAN" TargetMode="Externa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oleObject" Target="embeddings/oleObject1.bin"/><Relationship Id="rId46" Type="http://schemas.openxmlformats.org/officeDocument/2006/relationships/header" Target="header12.xml"/><Relationship Id="rId59" Type="http://schemas.openxmlformats.org/officeDocument/2006/relationships/hyperlink" Target="consultantplus://offline/ref=B7E04B8F5BC345C22463EADCAE81D93CF4CA1215A36F6052F6BC85F6f9C8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3FA70E-2F6E-4C72-BFE7-8C7BA0AEF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338</TotalTime>
  <Pages>95</Pages>
  <Words>30036</Words>
  <Characters>171211</Characters>
  <Application>Microsoft Office Word</Application>
  <DocSecurity>0</DocSecurity>
  <Lines>1426</Lines>
  <Paragraphs>401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200846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Донсков Антон Юрьевич</cp:lastModifiedBy>
  <cp:revision>146</cp:revision>
  <cp:lastPrinted>2015-12-29T14:27:00Z</cp:lastPrinted>
  <dcterms:created xsi:type="dcterms:W3CDTF">2016-01-15T08:52:00Z</dcterms:created>
  <dcterms:modified xsi:type="dcterms:W3CDTF">2018-11-15T12:06:00Z</dcterms:modified>
</cp:coreProperties>
</file>