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F54016"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271AD" w:rsidRPr="000D67AD" w:rsidRDefault="003271AD"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271AD" w:rsidRPr="000D67AD" w:rsidRDefault="003271AD"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271AD" w:rsidRPr="000D67AD" w:rsidRDefault="003271AD"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271AD" w:rsidRPr="000D67AD" w:rsidRDefault="003271AD"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271AD" w:rsidRPr="000D67AD" w:rsidRDefault="003271AD" w:rsidP="00BF0828">
                  <w:pPr>
                    <w:spacing w:line="240" w:lineRule="auto"/>
                    <w:ind w:right="-23"/>
                    <w:rPr>
                      <w:rFonts w:ascii="Helios" w:hAnsi="Helios"/>
                      <w:sz w:val="12"/>
                      <w:szCs w:val="12"/>
                    </w:rPr>
                  </w:pPr>
                  <w:r w:rsidRPr="000D67AD">
                    <w:rPr>
                      <w:rFonts w:ascii="Helios" w:hAnsi="Helios"/>
                      <w:sz w:val="12"/>
                      <w:szCs w:val="12"/>
                    </w:rPr>
                    <w:t>тел.: +7 (495) 747-92-92,</w:t>
                  </w:r>
                </w:p>
                <w:p w:rsidR="003271AD" w:rsidRPr="000D67AD" w:rsidRDefault="003271AD"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3271AD" w:rsidRPr="000D67AD" w:rsidRDefault="003271A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271AD" w:rsidRPr="000D67AD" w:rsidRDefault="003271A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271AD" w:rsidRPr="000D67AD" w:rsidRDefault="003271AD"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271AD" w:rsidRPr="00803A9E" w:rsidRDefault="003271AD"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803A9E">
                    <w:rPr>
                      <w:rFonts w:ascii="Helios" w:hAnsi="Helios"/>
                      <w:sz w:val="12"/>
                      <w:szCs w:val="12"/>
                      <w:lang w:val="en-US"/>
                    </w:rPr>
                    <w:t>-</w:t>
                  </w:r>
                  <w:r w:rsidRPr="000D67AD">
                    <w:rPr>
                      <w:rFonts w:ascii="Helios" w:hAnsi="Helios"/>
                      <w:sz w:val="12"/>
                      <w:szCs w:val="12"/>
                      <w:lang w:val="en-US"/>
                    </w:rPr>
                    <w:t>mail</w:t>
                  </w:r>
                  <w:proofErr w:type="gramEnd"/>
                  <w:r w:rsidRPr="00803A9E">
                    <w:rPr>
                      <w:rFonts w:ascii="Helios" w:hAnsi="Helios"/>
                      <w:sz w:val="12"/>
                      <w:szCs w:val="12"/>
                      <w:lang w:val="en-US"/>
                    </w:rPr>
                    <w:t xml:space="preserve">: </w:t>
                  </w:r>
                  <w:hyperlink r:id="rId9" w:history="1">
                    <w:r w:rsidRPr="000D67AD">
                      <w:rPr>
                        <w:rFonts w:ascii="Helios" w:hAnsi="Helios"/>
                        <w:sz w:val="12"/>
                        <w:szCs w:val="12"/>
                        <w:lang w:val="en-US"/>
                      </w:rPr>
                      <w:t>posta</w:t>
                    </w:r>
                    <w:r w:rsidRPr="00803A9E">
                      <w:rPr>
                        <w:rFonts w:ascii="Helios" w:hAnsi="Helios"/>
                        <w:sz w:val="12"/>
                        <w:szCs w:val="12"/>
                        <w:lang w:val="en-US"/>
                      </w:rPr>
                      <w:t>@</w:t>
                    </w:r>
                    <w:r w:rsidRPr="000D67AD">
                      <w:rPr>
                        <w:rFonts w:ascii="Helios" w:hAnsi="Helios"/>
                        <w:sz w:val="12"/>
                        <w:szCs w:val="12"/>
                        <w:lang w:val="en-US"/>
                      </w:rPr>
                      <w:t>mrsk</w:t>
                    </w:r>
                    <w:r w:rsidRPr="00803A9E">
                      <w:rPr>
                        <w:rFonts w:ascii="Helios" w:hAnsi="Helios"/>
                        <w:sz w:val="12"/>
                        <w:szCs w:val="12"/>
                        <w:lang w:val="en-US"/>
                      </w:rPr>
                      <w:t>-1.</w:t>
                    </w:r>
                    <w:r w:rsidRPr="000D67AD">
                      <w:rPr>
                        <w:rFonts w:ascii="Helios" w:hAnsi="Helios"/>
                        <w:sz w:val="12"/>
                        <w:szCs w:val="12"/>
                        <w:lang w:val="en-US"/>
                      </w:rPr>
                      <w:t>ru</w:t>
                    </w:r>
                  </w:hyperlink>
                  <w:r w:rsidRPr="00803A9E">
                    <w:rPr>
                      <w:rFonts w:ascii="Helios" w:hAnsi="Helios"/>
                      <w:sz w:val="12"/>
                      <w:szCs w:val="12"/>
                      <w:lang w:val="en-US"/>
                    </w:rPr>
                    <w:t xml:space="preserve">, </w:t>
                  </w:r>
                  <w:hyperlink r:id="rId10" w:history="1">
                    <w:r w:rsidRPr="000D67AD">
                      <w:rPr>
                        <w:rFonts w:ascii="Helios" w:hAnsi="Helios"/>
                        <w:sz w:val="12"/>
                        <w:szCs w:val="12"/>
                        <w:lang w:val="en-US"/>
                      </w:rPr>
                      <w:t>www</w:t>
                    </w:r>
                    <w:r w:rsidRPr="00803A9E">
                      <w:rPr>
                        <w:rFonts w:ascii="Helios" w:hAnsi="Helios"/>
                        <w:sz w:val="12"/>
                        <w:szCs w:val="12"/>
                        <w:lang w:val="en-US"/>
                      </w:rPr>
                      <w:t>.</w:t>
                    </w:r>
                    <w:r w:rsidRPr="000D67AD">
                      <w:rPr>
                        <w:rFonts w:ascii="Helios" w:hAnsi="Helios"/>
                        <w:sz w:val="12"/>
                        <w:szCs w:val="12"/>
                        <w:lang w:val="en-US"/>
                      </w:rPr>
                      <w:t>mrsk</w:t>
                    </w:r>
                    <w:r w:rsidRPr="00803A9E">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2645B8" w:rsidRPr="00382A07" w:rsidRDefault="002645B8" w:rsidP="002645B8">
      <w:pPr>
        <w:spacing w:line="240" w:lineRule="auto"/>
        <w:jc w:val="right"/>
        <w:rPr>
          <w:sz w:val="24"/>
          <w:szCs w:val="24"/>
        </w:rPr>
      </w:pPr>
      <w:r w:rsidRPr="00382A07">
        <w:rPr>
          <w:sz w:val="24"/>
          <w:szCs w:val="24"/>
        </w:rPr>
        <w:t>Председатель закупочной комиссии -</w:t>
      </w:r>
    </w:p>
    <w:p w:rsidR="002645B8" w:rsidRPr="00382A07" w:rsidRDefault="002645B8" w:rsidP="002645B8">
      <w:pPr>
        <w:spacing w:line="240" w:lineRule="auto"/>
        <w:jc w:val="right"/>
        <w:rPr>
          <w:sz w:val="24"/>
          <w:szCs w:val="24"/>
        </w:rPr>
      </w:pPr>
      <w:r w:rsidRPr="00382A07">
        <w:rPr>
          <w:sz w:val="24"/>
          <w:szCs w:val="24"/>
        </w:rPr>
        <w:t xml:space="preserve">заместитель генерального директора </w:t>
      </w:r>
    </w:p>
    <w:p w:rsidR="002645B8" w:rsidRDefault="002645B8" w:rsidP="002645B8">
      <w:pPr>
        <w:spacing w:line="240" w:lineRule="auto"/>
        <w:ind w:left="3600" w:firstLine="720"/>
        <w:jc w:val="center"/>
        <w:rPr>
          <w:sz w:val="24"/>
          <w:szCs w:val="24"/>
        </w:rPr>
      </w:pPr>
      <w:r w:rsidRPr="00553A48">
        <w:rPr>
          <w:sz w:val="24"/>
          <w:szCs w:val="24"/>
        </w:rPr>
        <w:t xml:space="preserve">- директор филиала </w:t>
      </w:r>
    </w:p>
    <w:p w:rsidR="002645B8" w:rsidRPr="00382A07" w:rsidRDefault="002645B8" w:rsidP="002645B8">
      <w:pPr>
        <w:spacing w:line="240" w:lineRule="auto"/>
        <w:jc w:val="right"/>
        <w:rPr>
          <w:sz w:val="24"/>
          <w:szCs w:val="24"/>
        </w:rPr>
      </w:pPr>
      <w:r w:rsidRPr="00553A48">
        <w:rPr>
          <w:sz w:val="24"/>
          <w:szCs w:val="24"/>
        </w:rPr>
        <w:t>ПАО «МРСК Центра» - «Курскэнерго»</w:t>
      </w:r>
    </w:p>
    <w:p w:rsidR="002645B8" w:rsidRPr="00382A07" w:rsidRDefault="002645B8" w:rsidP="002645B8">
      <w:pPr>
        <w:spacing w:line="240" w:lineRule="auto"/>
        <w:jc w:val="right"/>
      </w:pPr>
    </w:p>
    <w:p w:rsidR="002645B8" w:rsidRPr="00382A07" w:rsidRDefault="002645B8" w:rsidP="002645B8">
      <w:pPr>
        <w:spacing w:line="240" w:lineRule="auto"/>
        <w:jc w:val="right"/>
        <w:rPr>
          <w:sz w:val="24"/>
          <w:szCs w:val="24"/>
        </w:rPr>
      </w:pPr>
      <w:r w:rsidRPr="00382A07">
        <w:rPr>
          <w:sz w:val="24"/>
          <w:szCs w:val="24"/>
        </w:rPr>
        <w:t xml:space="preserve">____________________ </w:t>
      </w:r>
      <w:r>
        <w:rPr>
          <w:sz w:val="24"/>
          <w:szCs w:val="24"/>
        </w:rPr>
        <w:t>А</w:t>
      </w:r>
      <w:r w:rsidRPr="00382A07">
        <w:rPr>
          <w:sz w:val="24"/>
          <w:szCs w:val="24"/>
        </w:rPr>
        <w:t>.</w:t>
      </w:r>
      <w:r>
        <w:rPr>
          <w:sz w:val="24"/>
          <w:szCs w:val="24"/>
        </w:rPr>
        <w:t>Н</w:t>
      </w:r>
      <w:r w:rsidRPr="00382A07">
        <w:rPr>
          <w:sz w:val="24"/>
          <w:szCs w:val="24"/>
        </w:rPr>
        <w:t xml:space="preserve">. </w:t>
      </w:r>
      <w:r>
        <w:rPr>
          <w:sz w:val="24"/>
          <w:szCs w:val="24"/>
        </w:rPr>
        <w:t>Рудневский</w:t>
      </w:r>
    </w:p>
    <w:p w:rsidR="002645B8" w:rsidRPr="00382A07" w:rsidRDefault="002645B8" w:rsidP="002645B8">
      <w:pPr>
        <w:spacing w:line="240" w:lineRule="auto"/>
        <w:jc w:val="right"/>
        <w:rPr>
          <w:sz w:val="24"/>
          <w:szCs w:val="24"/>
        </w:rPr>
      </w:pPr>
    </w:p>
    <w:p w:rsidR="007556FF" w:rsidRPr="00382A07" w:rsidRDefault="002645B8" w:rsidP="002645B8">
      <w:pPr>
        <w:ind w:left="5670" w:firstLine="0"/>
        <w:jc w:val="right"/>
        <w:rPr>
          <w:sz w:val="24"/>
          <w:szCs w:val="24"/>
        </w:rPr>
      </w:pPr>
      <w:r w:rsidRPr="00382A07">
        <w:rPr>
          <w:sz w:val="24"/>
          <w:szCs w:val="24"/>
        </w:rPr>
        <w:t xml:space="preserve"> «____» ___________________ </w:t>
      </w:r>
      <w:r>
        <w:rPr>
          <w:sz w:val="24"/>
          <w:szCs w:val="24"/>
        </w:rPr>
        <w:t>2017</w:t>
      </w:r>
      <w:r w:rsidRPr="00382A07">
        <w:rPr>
          <w:sz w:val="24"/>
          <w:szCs w:val="24"/>
        </w:rPr>
        <w:t xml:space="preserve"> г</w:t>
      </w:r>
      <w:r w:rsidR="007556FF" w:rsidRPr="00382A07">
        <w:rPr>
          <w:sz w:val="24"/>
          <w:szCs w:val="24"/>
        </w:rPr>
        <w:t>.</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Протокол № </w:t>
      </w:r>
      <w:r w:rsidR="002645B8">
        <w:rPr>
          <w:b/>
          <w:kern w:val="36"/>
          <w:sz w:val="24"/>
          <w:szCs w:val="24"/>
        </w:rPr>
        <w:t>232-КР-17</w:t>
      </w:r>
    </w:p>
    <w:p w:rsidR="007556FF" w:rsidRPr="00382A07" w:rsidRDefault="007556FF" w:rsidP="007556FF">
      <w:pPr>
        <w:spacing w:line="240" w:lineRule="auto"/>
        <w:ind w:left="6804" w:firstLine="0"/>
        <w:rPr>
          <w:b/>
          <w:kern w:val="36"/>
          <w:sz w:val="24"/>
          <w:szCs w:val="24"/>
        </w:rPr>
      </w:pPr>
      <w:r w:rsidRPr="00382A07">
        <w:rPr>
          <w:b/>
          <w:kern w:val="36"/>
          <w:sz w:val="24"/>
          <w:szCs w:val="24"/>
        </w:rPr>
        <w:t>от «</w:t>
      </w:r>
      <w:r w:rsidR="00803A9E">
        <w:rPr>
          <w:b/>
          <w:kern w:val="36"/>
          <w:sz w:val="24"/>
          <w:szCs w:val="24"/>
        </w:rPr>
        <w:t>10</w:t>
      </w:r>
      <w:r w:rsidRPr="00382A07">
        <w:rPr>
          <w:b/>
          <w:kern w:val="36"/>
          <w:sz w:val="24"/>
          <w:szCs w:val="24"/>
        </w:rPr>
        <w:t xml:space="preserve">» </w:t>
      </w:r>
      <w:r w:rsidR="002645B8">
        <w:rPr>
          <w:b/>
          <w:kern w:val="36"/>
          <w:sz w:val="24"/>
          <w:szCs w:val="24"/>
        </w:rPr>
        <w:t>октября</w:t>
      </w:r>
      <w:r w:rsidRPr="00382A07">
        <w:rPr>
          <w:b/>
          <w:kern w:val="36"/>
          <w:sz w:val="24"/>
          <w:szCs w:val="24"/>
        </w:rPr>
        <w:t xml:space="preserve">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A31772" w:rsidRDefault="00717F60" w:rsidP="007556FF">
      <w:pPr>
        <w:spacing w:line="264" w:lineRule="auto"/>
        <w:ind w:firstLine="0"/>
        <w:jc w:val="center"/>
        <w:rPr>
          <w:b/>
          <w:sz w:val="24"/>
          <w:szCs w:val="24"/>
        </w:rPr>
      </w:pPr>
      <w:r w:rsidRPr="00382A07">
        <w:rPr>
          <w:b/>
          <w:sz w:val="24"/>
          <w:szCs w:val="24"/>
        </w:rPr>
        <w:t xml:space="preserve">на право заключения </w:t>
      </w:r>
      <w:r w:rsidR="002645B8" w:rsidRPr="00F91377">
        <w:rPr>
          <w:b/>
          <w:sz w:val="24"/>
          <w:szCs w:val="24"/>
        </w:rPr>
        <w:t>Договора на поставку компьютеров</w:t>
      </w:r>
      <w:r w:rsidR="002645B8">
        <w:rPr>
          <w:b/>
          <w:sz w:val="24"/>
          <w:szCs w:val="24"/>
        </w:rPr>
        <w:t xml:space="preserve"> и оргтехники</w:t>
      </w:r>
      <w:r w:rsidR="002645B8" w:rsidRPr="00F91377">
        <w:rPr>
          <w:b/>
          <w:sz w:val="24"/>
          <w:szCs w:val="24"/>
        </w:rPr>
        <w:t xml:space="preserve"> </w:t>
      </w:r>
    </w:p>
    <w:p w:rsidR="00717F60" w:rsidRPr="00382A07" w:rsidRDefault="002645B8" w:rsidP="007556FF">
      <w:pPr>
        <w:spacing w:line="264" w:lineRule="auto"/>
        <w:ind w:firstLine="0"/>
        <w:jc w:val="center"/>
        <w:rPr>
          <w:b/>
          <w:sz w:val="24"/>
          <w:szCs w:val="24"/>
        </w:rPr>
      </w:pPr>
      <w:r w:rsidRPr="00F91377">
        <w:rPr>
          <w:b/>
          <w:sz w:val="24"/>
          <w:szCs w:val="24"/>
        </w:rPr>
        <w:t>для нужд ПАО «МРСК Центра» (филиала «Курскэнерго»)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2645B8">
        <w:rPr>
          <w:sz w:val="24"/>
          <w:szCs w:val="24"/>
        </w:rPr>
        <w:t>Курск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w:t>
      </w:r>
      <w:proofErr w:type="gramStart"/>
      <w:r w:rsidR="007556FF" w:rsidRPr="00382A07">
        <w:rPr>
          <w:iCs/>
          <w:sz w:val="24"/>
          <w:szCs w:val="24"/>
        </w:rPr>
        <w:t>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2645B8" w:rsidRPr="00F91377">
        <w:rPr>
          <w:iCs/>
          <w:sz w:val="24"/>
          <w:szCs w:val="24"/>
        </w:rPr>
        <w:t xml:space="preserve">специалист 1-й категории отдела закупочной деятельности </w:t>
      </w:r>
      <w:proofErr w:type="spellStart"/>
      <w:r w:rsidR="002645B8" w:rsidRPr="00F91377">
        <w:rPr>
          <w:iCs/>
          <w:sz w:val="24"/>
          <w:szCs w:val="24"/>
        </w:rPr>
        <w:t>УЛиМТО</w:t>
      </w:r>
      <w:proofErr w:type="spellEnd"/>
      <w:r w:rsidR="002645B8" w:rsidRPr="00F91377">
        <w:rPr>
          <w:iCs/>
          <w:sz w:val="24"/>
          <w:szCs w:val="24"/>
        </w:rPr>
        <w:t xml:space="preserve"> филиала ПАО «МРСК Центра» - «Курскэнерго» Горбылев А.В., контактные телефоны: (4712) 55-72-02, </w:t>
      </w:r>
      <w:r w:rsidR="002645B8" w:rsidRPr="00F91377">
        <w:rPr>
          <w:sz w:val="24"/>
          <w:szCs w:val="24"/>
        </w:rPr>
        <w:t xml:space="preserve">адрес электронной почты: </w:t>
      </w:r>
      <w:r w:rsidR="002645B8" w:rsidRPr="00F91377">
        <w:rPr>
          <w:iCs/>
          <w:sz w:val="24"/>
          <w:szCs w:val="24"/>
        </w:rPr>
        <w:t xml:space="preserve"> </w:t>
      </w:r>
      <w:hyperlink r:id="rId18" w:history="1">
        <w:r w:rsidR="002645B8" w:rsidRPr="00F91377">
          <w:rPr>
            <w:rStyle w:val="a7"/>
            <w:sz w:val="24"/>
            <w:szCs w:val="24"/>
            <w:lang w:val="en-US"/>
          </w:rPr>
          <w:t>gorbylev</w:t>
        </w:r>
        <w:r w:rsidR="002645B8" w:rsidRPr="00F91377">
          <w:rPr>
            <w:rStyle w:val="a7"/>
            <w:sz w:val="24"/>
            <w:szCs w:val="24"/>
          </w:rPr>
          <w:t>.</w:t>
        </w:r>
        <w:r w:rsidR="002645B8" w:rsidRPr="00F91377">
          <w:rPr>
            <w:rStyle w:val="a7"/>
            <w:sz w:val="24"/>
            <w:szCs w:val="24"/>
            <w:lang w:val="en-US"/>
          </w:rPr>
          <w:t>av</w:t>
        </w:r>
        <w:r w:rsidR="002645B8" w:rsidRPr="00F91377">
          <w:rPr>
            <w:rStyle w:val="a7"/>
            <w:sz w:val="24"/>
            <w:szCs w:val="24"/>
          </w:rPr>
          <w:t>@mrsk-1.ru</w:t>
        </w:r>
      </w:hyperlink>
      <w:r w:rsidR="002645B8" w:rsidRPr="00F91377">
        <w:rPr>
          <w:iCs/>
          <w:sz w:val="24"/>
          <w:szCs w:val="24"/>
        </w:rPr>
        <w:t>, ответственное лицо –</w:t>
      </w:r>
      <w:r w:rsidR="002645B8" w:rsidRPr="00F91377">
        <w:rPr>
          <w:sz w:val="24"/>
          <w:szCs w:val="24"/>
        </w:rPr>
        <w:t xml:space="preserve"> Горбылев Александр Владимирович, контактные телефоны - (4712) 55-72-02, адрес электронной почты: </w:t>
      </w:r>
      <w:hyperlink r:id="rId19" w:history="1">
        <w:r w:rsidR="002645B8" w:rsidRPr="00F91377">
          <w:rPr>
            <w:rStyle w:val="a7"/>
            <w:sz w:val="24"/>
            <w:szCs w:val="24"/>
            <w:lang w:val="en-US"/>
          </w:rPr>
          <w:t>gorbylev</w:t>
        </w:r>
        <w:r w:rsidR="002645B8" w:rsidRPr="00F91377">
          <w:rPr>
            <w:rStyle w:val="a7"/>
            <w:sz w:val="24"/>
            <w:szCs w:val="24"/>
          </w:rPr>
          <w:t>.</w:t>
        </w:r>
        <w:r w:rsidR="002645B8" w:rsidRPr="00F91377">
          <w:rPr>
            <w:rStyle w:val="a7"/>
            <w:sz w:val="24"/>
            <w:szCs w:val="24"/>
            <w:lang w:val="en-US"/>
          </w:rPr>
          <w:t>av</w:t>
        </w:r>
        <w:r w:rsidR="002645B8" w:rsidRPr="00F91377">
          <w:rPr>
            <w:rStyle w:val="a7"/>
            <w:sz w:val="24"/>
            <w:szCs w:val="24"/>
          </w:rPr>
          <w:t>@mrsk-1.ru</w:t>
        </w:r>
      </w:hyperlink>
      <w:r w:rsidR="002645B8" w:rsidRPr="00F91377">
        <w:rPr>
          <w:sz w:val="24"/>
          <w:szCs w:val="24"/>
        </w:rPr>
        <w:t>).</w:t>
      </w:r>
      <w:proofErr w:type="gramEnd"/>
      <w:r w:rsidR="002645B8" w:rsidRPr="00F91377">
        <w:rPr>
          <w:sz w:val="24"/>
          <w:szCs w:val="24"/>
        </w:rPr>
        <w:t xml:space="preserve"> </w:t>
      </w:r>
      <w:proofErr w:type="gramStart"/>
      <w:r w:rsidR="002645B8" w:rsidRPr="00F91377">
        <w:rPr>
          <w:iCs/>
          <w:sz w:val="24"/>
          <w:szCs w:val="24"/>
        </w:rPr>
        <w:t>Извещением</w:t>
      </w:r>
      <w:r w:rsidR="002645B8" w:rsidRPr="00F91377">
        <w:rPr>
          <w:sz w:val="24"/>
          <w:szCs w:val="24"/>
        </w:rPr>
        <w:t xml:space="preserve"> о проведении открытого </w:t>
      </w:r>
      <w:r w:rsidR="002645B8" w:rsidRPr="00F91377">
        <w:rPr>
          <w:iCs/>
          <w:sz w:val="24"/>
          <w:szCs w:val="24"/>
        </w:rPr>
        <w:t>запроса предложений</w:t>
      </w:r>
      <w:r w:rsidR="002645B8" w:rsidRPr="00F91377">
        <w:rPr>
          <w:sz w:val="24"/>
          <w:szCs w:val="24"/>
        </w:rPr>
        <w:t xml:space="preserve"> </w:t>
      </w:r>
      <w:r w:rsidR="002645B8" w:rsidRPr="00F91377">
        <w:rPr>
          <w:b/>
          <w:sz w:val="24"/>
          <w:szCs w:val="24"/>
        </w:rPr>
        <w:t>«</w:t>
      </w:r>
      <w:r w:rsidR="00354954">
        <w:rPr>
          <w:b/>
          <w:sz w:val="24"/>
          <w:szCs w:val="24"/>
        </w:rPr>
        <w:t>12</w:t>
      </w:r>
      <w:r w:rsidR="002645B8" w:rsidRPr="00F91377">
        <w:rPr>
          <w:b/>
          <w:sz w:val="24"/>
          <w:szCs w:val="24"/>
        </w:rPr>
        <w:t xml:space="preserve">» </w:t>
      </w:r>
      <w:r w:rsidR="002645B8">
        <w:rPr>
          <w:b/>
          <w:sz w:val="24"/>
          <w:szCs w:val="24"/>
        </w:rPr>
        <w:t>октября</w:t>
      </w:r>
      <w:r w:rsidR="002645B8" w:rsidRPr="00F91377">
        <w:rPr>
          <w:b/>
          <w:sz w:val="24"/>
          <w:szCs w:val="24"/>
        </w:rPr>
        <w:t xml:space="preserve"> 2017 г.</w:t>
      </w:r>
      <w:r w:rsidR="002645B8" w:rsidRPr="00F91377">
        <w:rPr>
          <w:sz w:val="24"/>
          <w:szCs w:val="24"/>
        </w:rPr>
        <w:t xml:space="preserve"> на официальном сайте (</w:t>
      </w:r>
      <w:hyperlink r:id="rId20" w:history="1">
        <w:r w:rsidR="002645B8" w:rsidRPr="00F91377">
          <w:rPr>
            <w:rStyle w:val="a7"/>
            <w:color w:val="auto"/>
            <w:sz w:val="24"/>
            <w:szCs w:val="24"/>
          </w:rPr>
          <w:t>www.zakupki.</w:t>
        </w:r>
        <w:r w:rsidR="002645B8" w:rsidRPr="00F91377">
          <w:rPr>
            <w:rStyle w:val="a7"/>
            <w:color w:val="auto"/>
            <w:sz w:val="24"/>
            <w:szCs w:val="24"/>
            <w:lang w:val="en-US"/>
          </w:rPr>
          <w:t>gov</w:t>
        </w:r>
        <w:r w:rsidR="002645B8" w:rsidRPr="00F91377">
          <w:rPr>
            <w:rStyle w:val="a7"/>
            <w:color w:val="auto"/>
            <w:sz w:val="24"/>
            <w:szCs w:val="24"/>
          </w:rPr>
          <w:t>.ru</w:t>
        </w:r>
      </w:hyperlink>
      <w:r w:rsidR="002645B8" w:rsidRPr="00F91377">
        <w:rPr>
          <w:sz w:val="24"/>
          <w:szCs w:val="24"/>
        </w:rPr>
        <w:t>)</w:t>
      </w:r>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21"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0D2D6A">
        <w:fldChar w:fldCharType="begin"/>
      </w:r>
      <w:r w:rsidR="000D2D6A">
        <w:instrText xml:space="preserve"> REF _Ref440269836 \r \h  \* MERGEFORMAT </w:instrText>
      </w:r>
      <w:r w:rsidR="000D2D6A">
        <w:fldChar w:fldCharType="separate"/>
      </w:r>
      <w:r w:rsidR="006305A1" w:rsidRPr="006305A1">
        <w:rPr>
          <w:sz w:val="24"/>
          <w:szCs w:val="24"/>
        </w:rPr>
        <w:t>1.1.2</w:t>
      </w:r>
      <w:r w:rsidR="000D2D6A">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на право заключения</w:t>
      </w:r>
      <w:proofErr w:type="gramEnd"/>
      <w:r w:rsidR="004B5EB3" w:rsidRPr="00382A07">
        <w:rPr>
          <w:sz w:val="24"/>
          <w:szCs w:val="24"/>
        </w:rPr>
        <w:t xml:space="preserve"> </w:t>
      </w:r>
      <w:proofErr w:type="gramStart"/>
      <w:r w:rsidR="002645B8" w:rsidRPr="00F91377">
        <w:rPr>
          <w:sz w:val="24"/>
          <w:szCs w:val="24"/>
        </w:rPr>
        <w:t>Договора</w:t>
      </w:r>
      <w:proofErr w:type="gramEnd"/>
      <w:r w:rsidR="002645B8" w:rsidRPr="00F91377">
        <w:rPr>
          <w:sz w:val="24"/>
          <w:szCs w:val="24"/>
        </w:rPr>
        <w:t xml:space="preserve"> на поставку компьютеров</w:t>
      </w:r>
      <w:r w:rsidR="002645B8">
        <w:rPr>
          <w:sz w:val="24"/>
          <w:szCs w:val="24"/>
        </w:rPr>
        <w:t xml:space="preserve"> и оргтехники</w:t>
      </w:r>
      <w:r w:rsidR="002645B8" w:rsidRPr="00F91377">
        <w:rPr>
          <w:sz w:val="24"/>
          <w:szCs w:val="24"/>
        </w:rPr>
        <w:t xml:space="preserve"> для нужд ПАО «МРСК Центра» (филиала «Курскэнерго») расположенного по адресу: </w:t>
      </w:r>
      <w:proofErr w:type="gramStart"/>
      <w:r w:rsidR="002645B8" w:rsidRPr="00F91377">
        <w:rPr>
          <w:sz w:val="24"/>
          <w:szCs w:val="24"/>
        </w:rPr>
        <w:t>РФ, 305029, г. Курск, ул. К. Маркса, 27)</w:t>
      </w:r>
      <w:r w:rsidRPr="00382A07">
        <w:rPr>
          <w:sz w:val="24"/>
          <w:szCs w:val="24"/>
        </w:rPr>
        <w:t>.</w:t>
      </w:r>
      <w:bookmarkEnd w:id="11"/>
      <w:bookmarkEnd w:id="12"/>
      <w:bookmarkEnd w:id="13"/>
      <w:proofErr w:type="gramEnd"/>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w:t>
      </w:r>
      <w:proofErr w:type="spellStart"/>
      <w:r w:rsidR="00702B2C" w:rsidRPr="00382A07">
        <w:rPr>
          <w:sz w:val="24"/>
          <w:szCs w:val="24"/>
        </w:rPr>
        <w:t>Россети</w:t>
      </w:r>
      <w:proofErr w:type="spellEnd"/>
      <w:r w:rsidR="00702B2C" w:rsidRPr="00382A07">
        <w:rPr>
          <w:sz w:val="24"/>
          <w:szCs w:val="24"/>
        </w:rPr>
        <w:t xml:space="preserve">» </w:t>
      </w:r>
      <w:hyperlink r:id="rId22" w:history="1">
        <w:r w:rsidR="00862664" w:rsidRPr="002645B8">
          <w:rPr>
            <w:rStyle w:val="a7"/>
            <w:color w:val="auto"/>
            <w:sz w:val="24"/>
            <w:szCs w:val="24"/>
          </w:rPr>
          <w:t>etp.rosseti.ru</w:t>
        </w:r>
      </w:hyperlink>
      <w:r w:rsidR="00862664" w:rsidRPr="00382A07">
        <w:rPr>
          <w:sz w:val="24"/>
          <w:szCs w:val="24"/>
        </w:rPr>
        <w:t xml:space="preserve"> </w:t>
      </w:r>
      <w:r w:rsidR="00702B2C" w:rsidRPr="00382A07">
        <w:rPr>
          <w:sz w:val="24"/>
          <w:szCs w:val="24"/>
        </w:rPr>
        <w:t>(далее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7"/>
      <w:r w:rsidR="002645B8" w:rsidRPr="00F91377">
        <w:rPr>
          <w:sz w:val="24"/>
          <w:szCs w:val="24"/>
        </w:rPr>
        <w:t>право заключения Договора на поставку компьютеров</w:t>
      </w:r>
      <w:r w:rsidR="002645B8">
        <w:rPr>
          <w:sz w:val="24"/>
          <w:szCs w:val="24"/>
        </w:rPr>
        <w:t xml:space="preserve"> и оргтехники</w:t>
      </w:r>
      <w:r w:rsidR="002645B8" w:rsidRPr="00F91377">
        <w:rPr>
          <w:sz w:val="24"/>
          <w:szCs w:val="24"/>
        </w:rPr>
        <w:t xml:space="preserve"> для нужд ПАО «МРСК Центра» (филиала «Курскэнерго»)</w:t>
      </w:r>
      <w:r w:rsidR="00702B2C" w:rsidRPr="00382A07">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2645B8">
        <w:rPr>
          <w:sz w:val="24"/>
          <w:szCs w:val="24"/>
        </w:rPr>
        <w:t xml:space="preserve">Количество лотов: </w:t>
      </w:r>
      <w:r w:rsidRPr="002645B8">
        <w:rPr>
          <w:b/>
          <w:sz w:val="24"/>
          <w:szCs w:val="24"/>
        </w:rPr>
        <w:t>1 (один)</w:t>
      </w:r>
      <w:r w:rsidRPr="002645B8">
        <w:rPr>
          <w:sz w:val="24"/>
          <w:szCs w:val="24"/>
        </w:rPr>
        <w:t>.</w:t>
      </w:r>
    </w:p>
    <w:bookmarkEnd w:id="18"/>
    <w:p w:rsidR="009D7F01" w:rsidRPr="002645B8" w:rsidRDefault="009D7F01" w:rsidP="00E722B6">
      <w:pPr>
        <w:keepNext/>
        <w:autoSpaceDE w:val="0"/>
        <w:autoSpaceDN w:val="0"/>
        <w:spacing w:line="264" w:lineRule="auto"/>
        <w:ind w:firstLine="540"/>
        <w:rPr>
          <w:i/>
          <w:sz w:val="24"/>
          <w:szCs w:val="24"/>
        </w:rPr>
      </w:pPr>
      <w:r w:rsidRPr="002645B8">
        <w:rPr>
          <w:i/>
          <w:sz w:val="24"/>
          <w:szCs w:val="24"/>
        </w:rPr>
        <w:t xml:space="preserve">Участник самостоятельно, в рамках своей </w:t>
      </w:r>
      <w:r w:rsidR="00702B2C" w:rsidRPr="002645B8">
        <w:rPr>
          <w:i/>
          <w:sz w:val="24"/>
          <w:szCs w:val="24"/>
        </w:rPr>
        <w:t>Заявки</w:t>
      </w:r>
      <w:r w:rsidRPr="002645B8">
        <w:rPr>
          <w:i/>
          <w:sz w:val="24"/>
          <w:szCs w:val="24"/>
        </w:rPr>
        <w:t xml:space="preserve"> формирует стоимость </w:t>
      </w:r>
      <w:r w:rsidR="00E56A22" w:rsidRPr="002645B8">
        <w:rPr>
          <w:i/>
          <w:sz w:val="24"/>
          <w:szCs w:val="24"/>
        </w:rPr>
        <w:t>предлагаемой к поставке продукции</w:t>
      </w:r>
      <w:r w:rsidRPr="002645B8">
        <w:rPr>
          <w:i/>
          <w:sz w:val="24"/>
          <w:szCs w:val="24"/>
        </w:rPr>
        <w:t>, закупаемо</w:t>
      </w:r>
      <w:r w:rsidR="00E56A22" w:rsidRPr="002645B8">
        <w:rPr>
          <w:i/>
          <w:sz w:val="24"/>
          <w:szCs w:val="24"/>
        </w:rPr>
        <w:t>й</w:t>
      </w:r>
      <w:r w:rsidRPr="002645B8">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2645B8" w:rsidRPr="00354954">
        <w:rPr>
          <w:sz w:val="24"/>
          <w:szCs w:val="24"/>
        </w:rPr>
        <w:t>с момента заключения Договора до 15.12.2017г</w:t>
      </w:r>
      <w:r w:rsidR="00717F60" w:rsidRPr="00382A07">
        <w:rPr>
          <w:sz w:val="24"/>
          <w:szCs w:val="24"/>
        </w:rPr>
        <w:t>.</w:t>
      </w:r>
      <w:bookmarkEnd w:id="19"/>
    </w:p>
    <w:p w:rsidR="008D2928" w:rsidRPr="00DA3A59" w:rsidRDefault="00DA3A59"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F91377">
        <w:rPr>
          <w:sz w:val="24"/>
          <w:szCs w:val="24"/>
        </w:rPr>
        <w:t>Отгрузочные реквизиты/базис поставки: на условиях DDP (Согласно ИНКОТЕРМС 2010) по адресу филиала ПАО «МРСК Центра»</w:t>
      </w:r>
      <w:bookmarkEnd w:id="20"/>
      <w:r w:rsidRPr="00F91377">
        <w:rPr>
          <w:sz w:val="24"/>
          <w:szCs w:val="24"/>
        </w:rPr>
        <w:t xml:space="preserve">, указанному в Приложении №1 к настоящей </w:t>
      </w:r>
      <w:r w:rsidRPr="00DA3A59">
        <w:rPr>
          <w:sz w:val="24"/>
          <w:szCs w:val="24"/>
        </w:rPr>
        <w:t>Документации</w:t>
      </w:r>
      <w:r w:rsidR="002556E6" w:rsidRPr="00DA3A59">
        <w:rPr>
          <w:sz w:val="24"/>
          <w:szCs w:val="24"/>
        </w:rPr>
        <w:t>.</w:t>
      </w:r>
    </w:p>
    <w:p w:rsidR="00717F60" w:rsidRPr="00DA3A59"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w:t>
      </w:r>
      <w:r w:rsidRPr="00DA3A59">
        <w:rPr>
          <w:iCs/>
          <w:sz w:val="24"/>
          <w:szCs w:val="24"/>
        </w:rPr>
        <w:t>договором.</w:t>
      </w:r>
      <w:bookmarkEnd w:id="21"/>
      <w:r w:rsidR="0035634C" w:rsidRPr="00DA3A59">
        <w:rPr>
          <w:iCs/>
          <w:sz w:val="24"/>
          <w:szCs w:val="24"/>
        </w:rPr>
        <w:t xml:space="preserve"> В случае</w:t>
      </w:r>
      <w:proofErr w:type="gramStart"/>
      <w:r w:rsidR="0035634C" w:rsidRPr="00DA3A59">
        <w:rPr>
          <w:iCs/>
          <w:sz w:val="24"/>
          <w:szCs w:val="24"/>
        </w:rPr>
        <w:t>,</w:t>
      </w:r>
      <w:proofErr w:type="gramEnd"/>
      <w:r w:rsidR="0035634C" w:rsidRPr="00DA3A59">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w:t>
      </w:r>
      <w:r w:rsidRPr="00382A07">
        <w:rPr>
          <w:iCs/>
          <w:sz w:val="24"/>
          <w:szCs w:val="24"/>
        </w:rPr>
        <w:lastRenderedPageBreak/>
        <w:t xml:space="preserve">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EE0095" w:rsidRDefault="00DA3A59"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F9137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F91377">
        <w:rPr>
          <w:sz w:val="24"/>
          <w:szCs w:val="24"/>
        </w:rPr>
        <w:t>п.п</w:t>
      </w:r>
      <w:proofErr w:type="spellEnd"/>
      <w:r w:rsidRPr="00F91377">
        <w:rPr>
          <w:sz w:val="24"/>
          <w:szCs w:val="24"/>
        </w:rPr>
        <w:t xml:space="preserve">. </w:t>
      </w:r>
      <w:r w:rsidRPr="00F91377">
        <w:fldChar w:fldCharType="begin"/>
      </w:r>
      <w:r w:rsidRPr="00F91377">
        <w:instrText xml:space="preserve"> REF _Ref440270637 \r \h  \* MERGEFORMAT </w:instrText>
      </w:r>
      <w:r w:rsidRPr="00F91377">
        <w:fldChar w:fldCharType="separate"/>
      </w:r>
      <w:r w:rsidRPr="00F91377">
        <w:rPr>
          <w:sz w:val="24"/>
          <w:szCs w:val="24"/>
        </w:rPr>
        <w:t>1.1.5</w:t>
      </w:r>
      <w:r w:rsidRPr="00F91377">
        <w:fldChar w:fldCharType="end"/>
      </w:r>
      <w:r w:rsidRPr="00F91377">
        <w:rPr>
          <w:sz w:val="24"/>
          <w:szCs w:val="24"/>
        </w:rPr>
        <w:t xml:space="preserve">, </w:t>
      </w:r>
      <w:r w:rsidRPr="00F91377">
        <w:fldChar w:fldCharType="begin"/>
      </w:r>
      <w:r w:rsidRPr="00F91377">
        <w:instrText xml:space="preserve"> REF _Ref440270651 \r \h  \* MERGEFORMAT </w:instrText>
      </w:r>
      <w:r w:rsidRPr="00F91377">
        <w:fldChar w:fldCharType="separate"/>
      </w:r>
      <w:r w:rsidRPr="00F91377">
        <w:rPr>
          <w:sz w:val="24"/>
          <w:szCs w:val="24"/>
        </w:rPr>
        <w:t>1.1.6</w:t>
      </w:r>
      <w:r w:rsidRPr="00F91377">
        <w:fldChar w:fldCharType="end"/>
      </w:r>
      <w:r w:rsidRPr="00F91377">
        <w:rPr>
          <w:sz w:val="24"/>
          <w:szCs w:val="24"/>
        </w:rPr>
        <w:t xml:space="preserve">, </w:t>
      </w:r>
      <w:r w:rsidRPr="00F91377">
        <w:fldChar w:fldCharType="begin"/>
      </w:r>
      <w:r w:rsidRPr="00F91377">
        <w:instrText xml:space="preserve"> REF _Ref440270663 \r \h  \* MERGEFORMAT </w:instrText>
      </w:r>
      <w:r w:rsidRPr="00F91377">
        <w:fldChar w:fldCharType="separate"/>
      </w:r>
      <w:r w:rsidRPr="00F91377">
        <w:rPr>
          <w:sz w:val="24"/>
          <w:szCs w:val="24"/>
        </w:rPr>
        <w:t>1.1.7</w:t>
      </w:r>
      <w:r w:rsidRPr="00F91377">
        <w:fldChar w:fldCharType="end"/>
      </w:r>
      <w:r w:rsidRPr="00F9137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(Техническо</w:t>
      </w:r>
      <w:proofErr w:type="gramStart"/>
      <w:r w:rsidRPr="00F91377">
        <w:rPr>
          <w:sz w:val="24"/>
          <w:szCs w:val="24"/>
        </w:rPr>
        <w:t>м(</w:t>
      </w:r>
      <w:proofErr w:type="gramEnd"/>
      <w:r w:rsidRPr="00F91377">
        <w:rPr>
          <w:sz w:val="24"/>
          <w:szCs w:val="24"/>
        </w:rPr>
        <w:t>их) задании(</w:t>
      </w:r>
      <w:proofErr w:type="spellStart"/>
      <w:r w:rsidRPr="00F91377">
        <w:rPr>
          <w:sz w:val="24"/>
          <w:szCs w:val="24"/>
        </w:rPr>
        <w:t>ях</w:t>
      </w:r>
      <w:proofErr w:type="spellEnd"/>
      <w:r w:rsidRPr="00F91377">
        <w:rPr>
          <w:sz w:val="24"/>
          <w:szCs w:val="24"/>
        </w:rPr>
        <w:t>)) и/или в Приложении №2 (проекте Договора)</w:t>
      </w:r>
      <w:r w:rsidRPr="00F91377">
        <w:rPr>
          <w:bCs w:val="0"/>
          <w:iCs/>
          <w:szCs w:val="24"/>
        </w:rPr>
        <w:t xml:space="preserve"> </w:t>
      </w:r>
      <w:r w:rsidRPr="00F9137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F91377">
        <w:rPr>
          <w:sz w:val="24"/>
          <w:szCs w:val="24"/>
        </w:rPr>
        <w:t>п.п</w:t>
      </w:r>
      <w:proofErr w:type="spellEnd"/>
      <w:r w:rsidRPr="00F91377">
        <w:rPr>
          <w:sz w:val="24"/>
          <w:szCs w:val="24"/>
        </w:rPr>
        <w:t xml:space="preserve">. </w:t>
      </w:r>
      <w:r w:rsidRPr="00F91377">
        <w:fldChar w:fldCharType="begin"/>
      </w:r>
      <w:r w:rsidRPr="00F91377">
        <w:instrText xml:space="preserve"> REF _Ref440270637 \r \h  \* MERGEFORMAT </w:instrText>
      </w:r>
      <w:r w:rsidRPr="00F91377">
        <w:fldChar w:fldCharType="separate"/>
      </w:r>
      <w:r w:rsidRPr="00F91377">
        <w:rPr>
          <w:sz w:val="24"/>
          <w:szCs w:val="24"/>
        </w:rPr>
        <w:t>1.1.5</w:t>
      </w:r>
      <w:r w:rsidRPr="00F91377">
        <w:fldChar w:fldCharType="end"/>
      </w:r>
      <w:r w:rsidRPr="00F91377">
        <w:rPr>
          <w:sz w:val="24"/>
          <w:szCs w:val="24"/>
        </w:rPr>
        <w:t xml:space="preserve">, </w:t>
      </w:r>
      <w:r w:rsidRPr="00F91377">
        <w:fldChar w:fldCharType="begin"/>
      </w:r>
      <w:r w:rsidRPr="00F91377">
        <w:instrText xml:space="preserve"> REF _Ref440270651 \r \h  \* MERGEFORMAT </w:instrText>
      </w:r>
      <w:r w:rsidRPr="00F91377">
        <w:fldChar w:fldCharType="separate"/>
      </w:r>
      <w:r w:rsidRPr="00F91377">
        <w:rPr>
          <w:sz w:val="24"/>
          <w:szCs w:val="24"/>
        </w:rPr>
        <w:t>1.1.6</w:t>
      </w:r>
      <w:r w:rsidRPr="00F91377">
        <w:fldChar w:fldCharType="end"/>
      </w:r>
      <w:r w:rsidRPr="00F91377">
        <w:rPr>
          <w:sz w:val="24"/>
          <w:szCs w:val="24"/>
        </w:rPr>
        <w:t xml:space="preserve">, </w:t>
      </w:r>
      <w:r w:rsidRPr="00F91377">
        <w:fldChar w:fldCharType="begin"/>
      </w:r>
      <w:r w:rsidRPr="00F91377">
        <w:instrText xml:space="preserve"> REF _Ref440270663 \r \h  \* MERGEFORMAT </w:instrText>
      </w:r>
      <w:r w:rsidRPr="00F91377">
        <w:fldChar w:fldCharType="separate"/>
      </w:r>
      <w:r w:rsidRPr="00F91377">
        <w:rPr>
          <w:sz w:val="24"/>
          <w:szCs w:val="24"/>
        </w:rPr>
        <w:t>1.1.7</w:t>
      </w:r>
      <w:r w:rsidRPr="00F91377">
        <w:fldChar w:fldCharType="end"/>
      </w:r>
      <w:r w:rsidRPr="00F91377">
        <w:rPr>
          <w:sz w:val="24"/>
          <w:szCs w:val="24"/>
        </w:rPr>
        <w:t xml:space="preserve"> настоящей Документации</w:t>
      </w:r>
      <w:r w:rsidR="00EE0095">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lastRenderedPageBreak/>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 xml:space="preserve">апроса предложений и участием в нем, должны решаться в претензионном порядке. Для реализации этого порядка </w:t>
      </w:r>
      <w:r w:rsidRPr="00382A07">
        <w:rPr>
          <w:sz w:val="24"/>
          <w:szCs w:val="24"/>
        </w:rPr>
        <w:lastRenderedPageBreak/>
        <w:t>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w:t>
      </w:r>
      <w:r w:rsidR="00AE556B" w:rsidRPr="00382A07">
        <w:rPr>
          <w:b w:val="0"/>
          <w:szCs w:val="24"/>
        </w:rPr>
        <w:lastRenderedPageBreak/>
        <w:t xml:space="preserve">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280464" w:rsidRPr="00DA3A59" w:rsidRDefault="00DA3A59" w:rsidP="005E6E3C">
      <w:pPr>
        <w:pStyle w:val="aff6"/>
        <w:numPr>
          <w:ilvl w:val="0"/>
          <w:numId w:val="50"/>
        </w:numPr>
        <w:tabs>
          <w:tab w:val="clear" w:pos="1134"/>
        </w:tabs>
        <w:suppressAutoHyphens w:val="0"/>
        <w:spacing w:line="240" w:lineRule="auto"/>
        <w:ind w:left="426"/>
        <w:rPr>
          <w:rFonts w:eastAsia="Calibri"/>
          <w:sz w:val="24"/>
          <w:szCs w:val="24"/>
          <w:lang w:eastAsia="en-US"/>
        </w:rPr>
      </w:pPr>
      <w:r w:rsidRPr="00DA3A59">
        <w:rPr>
          <w:b/>
          <w:sz w:val="24"/>
          <w:szCs w:val="24"/>
        </w:rPr>
        <w:t>2 411 334</w:t>
      </w:r>
      <w:r w:rsidRPr="00DA3A59">
        <w:rPr>
          <w:sz w:val="23"/>
          <w:szCs w:val="23"/>
        </w:rPr>
        <w:t xml:space="preserve"> (два миллиона четыреста одиннадцать тысяч триста тридцать четыре) рубля 00 копеек</w:t>
      </w:r>
      <w:r w:rsidRPr="00DA3A59">
        <w:rPr>
          <w:sz w:val="24"/>
          <w:szCs w:val="24"/>
        </w:rPr>
        <w:t xml:space="preserve"> РФ, без учета НДС; НДС составляет </w:t>
      </w:r>
      <w:r w:rsidRPr="00DA3A59">
        <w:rPr>
          <w:b/>
          <w:sz w:val="24"/>
          <w:szCs w:val="24"/>
        </w:rPr>
        <w:t>434 040</w:t>
      </w:r>
      <w:r w:rsidRPr="00DA3A59">
        <w:rPr>
          <w:sz w:val="23"/>
          <w:szCs w:val="23"/>
        </w:rPr>
        <w:t xml:space="preserve"> (четыреста тридцать четыре тысячи сорок) рублей </w:t>
      </w:r>
      <w:r w:rsidRPr="00DA3A59">
        <w:rPr>
          <w:b/>
          <w:sz w:val="24"/>
          <w:szCs w:val="24"/>
        </w:rPr>
        <w:t>12</w:t>
      </w:r>
      <w:r w:rsidRPr="00DA3A59">
        <w:rPr>
          <w:sz w:val="24"/>
          <w:szCs w:val="24"/>
        </w:rPr>
        <w:t xml:space="preserve"> к</w:t>
      </w:r>
      <w:r w:rsidRPr="00DA3A59">
        <w:rPr>
          <w:sz w:val="23"/>
          <w:szCs w:val="23"/>
        </w:rPr>
        <w:t>опеек</w:t>
      </w:r>
      <w:r w:rsidRPr="00DA3A59">
        <w:rPr>
          <w:sz w:val="24"/>
          <w:szCs w:val="24"/>
        </w:rPr>
        <w:t xml:space="preserve"> РФ; </w:t>
      </w:r>
      <w:r w:rsidRPr="00DA3A59">
        <w:rPr>
          <w:b/>
          <w:sz w:val="24"/>
          <w:szCs w:val="24"/>
        </w:rPr>
        <w:t>2 845 374</w:t>
      </w:r>
      <w:r w:rsidRPr="00DA3A59">
        <w:rPr>
          <w:sz w:val="23"/>
          <w:szCs w:val="23"/>
        </w:rPr>
        <w:t xml:space="preserve"> (два миллиона восемьсот сорок пять тысяч триста семьдесят четыре) рубля </w:t>
      </w:r>
      <w:r w:rsidRPr="00DA3A59">
        <w:rPr>
          <w:b/>
          <w:sz w:val="24"/>
          <w:szCs w:val="24"/>
        </w:rPr>
        <w:t>12</w:t>
      </w:r>
      <w:r w:rsidRPr="00DA3A59">
        <w:rPr>
          <w:sz w:val="23"/>
          <w:szCs w:val="23"/>
        </w:rPr>
        <w:t xml:space="preserve"> копеек</w:t>
      </w:r>
      <w:r w:rsidRPr="00DA3A59">
        <w:rPr>
          <w:sz w:val="24"/>
          <w:szCs w:val="24"/>
        </w:rPr>
        <w:t xml:space="preserve"> РФ, с учетом НДС,</w:t>
      </w:r>
      <w:r w:rsidRPr="00DA3A59">
        <w:rPr>
          <w:rFonts w:eastAsia="Calibri"/>
          <w:sz w:val="24"/>
          <w:szCs w:val="24"/>
          <w:lang w:eastAsia="en-US"/>
        </w:rPr>
        <w:t xml:space="preserve"> </w:t>
      </w:r>
      <w:r w:rsidRPr="00DA3A59">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Договора (Лота)</w:t>
      </w:r>
      <w:r w:rsidR="00280464" w:rsidRPr="00DA3A59">
        <w:rPr>
          <w:rFonts w:eastAsia="Calibri"/>
          <w:sz w:val="24"/>
          <w:szCs w:val="24"/>
          <w:lang w:eastAsia="en-US"/>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 xml:space="preserve">ачестве </w:t>
      </w:r>
      <w:r w:rsidR="006D2FCD" w:rsidRPr="00DB5A15">
        <w:rPr>
          <w:sz w:val="24"/>
          <w:szCs w:val="24"/>
        </w:rPr>
        <w:lastRenderedPageBreak/>
        <w:t>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w:t>
      </w:r>
      <w:r w:rsidRPr="00382A07">
        <w:rPr>
          <w:sz w:val="24"/>
          <w:szCs w:val="24"/>
        </w:rPr>
        <w:lastRenderedPageBreak/>
        <w:t xml:space="preserve">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w:t>
      </w:r>
      <w:r w:rsidRPr="00382A07">
        <w:rPr>
          <w:bCs w:val="0"/>
          <w:sz w:val="24"/>
          <w:szCs w:val="24"/>
        </w:rPr>
        <w:lastRenderedPageBreak/>
        <w:t xml:space="preserve">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2645B8">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2645B8">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lastRenderedPageBreak/>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hyperlink r:id="rId36" w:history="1">
        <w:r w:rsidR="00DA3A59" w:rsidRPr="00E936A9">
          <w:rPr>
            <w:sz w:val="24"/>
            <w:szCs w:val="24"/>
          </w:rPr>
          <w:t>Р</w:t>
        </w:r>
        <w:r w:rsidR="00DA3A59">
          <w:rPr>
            <w:sz w:val="24"/>
            <w:szCs w:val="24"/>
          </w:rPr>
          <w:t>Ф</w:t>
        </w:r>
        <w:r w:rsidR="00DA3A59" w:rsidRPr="00E936A9">
          <w:rPr>
            <w:sz w:val="24"/>
            <w:szCs w:val="24"/>
          </w:rPr>
          <w:t>, 305029, Курская область, г. Курск, ул. К. Маркса, 27</w:t>
        </w:r>
      </w:hyperlink>
      <w:r w:rsidR="00DA3A59" w:rsidRPr="007A4D4C">
        <w:rPr>
          <w:sz w:val="24"/>
          <w:szCs w:val="24"/>
        </w:rPr>
        <w:t xml:space="preserve">, </w:t>
      </w:r>
      <w:proofErr w:type="spellStart"/>
      <w:r w:rsidR="00DA3A59" w:rsidRPr="007A4D4C">
        <w:rPr>
          <w:sz w:val="24"/>
          <w:szCs w:val="24"/>
        </w:rPr>
        <w:t>каб</w:t>
      </w:r>
      <w:proofErr w:type="spellEnd"/>
      <w:r w:rsidR="00DA3A59" w:rsidRPr="007A4D4C">
        <w:rPr>
          <w:sz w:val="24"/>
          <w:szCs w:val="24"/>
        </w:rPr>
        <w:t>. №</w:t>
      </w:r>
      <w:r w:rsidR="00DA3A59">
        <w:rPr>
          <w:sz w:val="24"/>
          <w:szCs w:val="24"/>
        </w:rPr>
        <w:t xml:space="preserve"> 407</w:t>
      </w:r>
      <w:r w:rsidR="00DA3A59" w:rsidRPr="007A4D4C">
        <w:rPr>
          <w:sz w:val="24"/>
          <w:szCs w:val="24"/>
        </w:rPr>
        <w:t xml:space="preserve">, исполнительный сотрудник </w:t>
      </w:r>
      <w:r w:rsidR="00DA3A59">
        <w:rPr>
          <w:sz w:val="24"/>
          <w:szCs w:val="24"/>
        </w:rPr>
        <w:t>–</w:t>
      </w:r>
      <w:r w:rsidR="00DA3A59" w:rsidRPr="007A4D4C">
        <w:rPr>
          <w:sz w:val="24"/>
          <w:szCs w:val="24"/>
        </w:rPr>
        <w:t xml:space="preserve"> </w:t>
      </w:r>
      <w:r w:rsidR="00DA3A59">
        <w:rPr>
          <w:sz w:val="24"/>
          <w:szCs w:val="24"/>
        </w:rPr>
        <w:t>Горбылев Александр Владимирович</w:t>
      </w:r>
      <w:r w:rsidR="00DA3A59" w:rsidRPr="007A4D4C">
        <w:rPr>
          <w:sz w:val="24"/>
          <w:szCs w:val="24"/>
        </w:rPr>
        <w:t xml:space="preserve"> (либо </w:t>
      </w:r>
      <w:r w:rsidR="00DA3A59">
        <w:rPr>
          <w:sz w:val="24"/>
          <w:szCs w:val="24"/>
        </w:rPr>
        <w:t>Бортко Андрей Валерьевич</w:t>
      </w:r>
      <w:r w:rsidR="00DA3A59" w:rsidRPr="007A4D4C">
        <w:rPr>
          <w:sz w:val="24"/>
          <w:szCs w:val="24"/>
        </w:rPr>
        <w:t>), контактный телефон (</w:t>
      </w:r>
      <w:r w:rsidR="00DA3A59">
        <w:rPr>
          <w:sz w:val="24"/>
          <w:szCs w:val="24"/>
        </w:rPr>
        <w:t>4712</w:t>
      </w:r>
      <w:r w:rsidR="00DA3A59" w:rsidRPr="007A4D4C">
        <w:rPr>
          <w:sz w:val="24"/>
          <w:szCs w:val="24"/>
        </w:rPr>
        <w:t xml:space="preserve">) </w:t>
      </w:r>
      <w:r w:rsidR="00DA3A59">
        <w:rPr>
          <w:sz w:val="24"/>
          <w:szCs w:val="24"/>
        </w:rPr>
        <w:t>55</w:t>
      </w:r>
      <w:r w:rsidR="00DA3A59" w:rsidRPr="007A4D4C">
        <w:rPr>
          <w:sz w:val="24"/>
          <w:szCs w:val="24"/>
        </w:rPr>
        <w:t>-</w:t>
      </w:r>
      <w:r w:rsidR="00DA3A59">
        <w:rPr>
          <w:sz w:val="24"/>
          <w:szCs w:val="24"/>
        </w:rPr>
        <w:t>72</w:t>
      </w:r>
      <w:r w:rsidR="00DA3A59" w:rsidRPr="007A4D4C">
        <w:rPr>
          <w:sz w:val="24"/>
          <w:szCs w:val="24"/>
        </w:rPr>
        <w:t>-</w:t>
      </w:r>
      <w:r w:rsidR="00DA3A59">
        <w:rPr>
          <w:sz w:val="24"/>
          <w:szCs w:val="24"/>
        </w:rPr>
        <w:t>02, 55-71-</w:t>
      </w:r>
      <w:r w:rsidR="00DA3A59" w:rsidRPr="008E6E09">
        <w:rPr>
          <w:sz w:val="24"/>
          <w:szCs w:val="24"/>
        </w:rPr>
        <w:t>86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lastRenderedPageBreak/>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DA3A59">
        <w:rPr>
          <w:iCs/>
          <w:szCs w:val="24"/>
        </w:rPr>
        <w:t xml:space="preserve">специалиста1-й категории отдела закупочной деятельности </w:t>
      </w:r>
      <w:proofErr w:type="gramStart"/>
      <w:r w:rsidR="00DA3A59">
        <w:rPr>
          <w:iCs/>
          <w:szCs w:val="24"/>
        </w:rPr>
        <w:t>УЛ</w:t>
      </w:r>
      <w:proofErr w:type="gramEnd"/>
      <w:r w:rsidR="00DA3A59">
        <w:rPr>
          <w:iCs/>
          <w:szCs w:val="24"/>
        </w:rPr>
        <w:t xml:space="preserve"> и МТО филиала</w:t>
      </w:r>
      <w:r w:rsidR="00DA3A59" w:rsidRPr="00702B2C">
        <w:rPr>
          <w:iCs/>
          <w:szCs w:val="24"/>
        </w:rPr>
        <w:t xml:space="preserve"> ПАО «МРСК Центра»</w:t>
      </w:r>
      <w:r w:rsidR="00DA3A59">
        <w:rPr>
          <w:iCs/>
          <w:szCs w:val="24"/>
        </w:rPr>
        <w:t xml:space="preserve"> - «Курскэнерго»</w:t>
      </w:r>
      <w:r w:rsidR="00DA3A59" w:rsidRPr="00702B2C">
        <w:rPr>
          <w:iCs/>
          <w:szCs w:val="24"/>
        </w:rPr>
        <w:t xml:space="preserve"> </w:t>
      </w:r>
      <w:r w:rsidR="00DA3A59">
        <w:rPr>
          <w:iCs/>
          <w:szCs w:val="24"/>
        </w:rPr>
        <w:t>Горбылев А.В</w:t>
      </w:r>
      <w:r w:rsidR="00DA3A59" w:rsidRPr="00702B2C">
        <w:rPr>
          <w:iCs/>
          <w:szCs w:val="24"/>
        </w:rPr>
        <w:t>., контактные телефоны: (</w:t>
      </w:r>
      <w:r w:rsidR="00DA3A59">
        <w:rPr>
          <w:iCs/>
          <w:szCs w:val="24"/>
        </w:rPr>
        <w:t>4712</w:t>
      </w:r>
      <w:r w:rsidR="00DA3A59" w:rsidRPr="00EA1920">
        <w:rPr>
          <w:iCs/>
          <w:szCs w:val="24"/>
        </w:rPr>
        <w:t xml:space="preserve">) 55-70-49, </w:t>
      </w:r>
      <w:r w:rsidR="00DA3A59" w:rsidRPr="00EA1920">
        <w:rPr>
          <w:szCs w:val="24"/>
        </w:rPr>
        <w:t xml:space="preserve">адрес электронной почты: </w:t>
      </w:r>
      <w:hyperlink r:id="rId37" w:history="1">
        <w:r w:rsidR="00DA3A59" w:rsidRPr="001A645C">
          <w:rPr>
            <w:rStyle w:val="a7"/>
            <w:szCs w:val="24"/>
            <w:lang w:val="en-US"/>
          </w:rPr>
          <w:t>Gorbylev</w:t>
        </w:r>
        <w:r w:rsidR="00DA3A59" w:rsidRPr="001A645C">
          <w:rPr>
            <w:rStyle w:val="a7"/>
            <w:szCs w:val="24"/>
          </w:rPr>
          <w:t>.</w:t>
        </w:r>
        <w:r w:rsidR="00DA3A59" w:rsidRPr="001A645C">
          <w:rPr>
            <w:rStyle w:val="a7"/>
            <w:szCs w:val="24"/>
            <w:lang w:val="en-US"/>
          </w:rPr>
          <w:t>av</w:t>
        </w:r>
        <w:r w:rsidR="00DA3A59" w:rsidRPr="001A645C">
          <w:rPr>
            <w:rStyle w:val="a7"/>
            <w:szCs w:val="24"/>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DA3A59" w:rsidRPr="00F91377" w:rsidRDefault="00DA3A59" w:rsidP="00DA3A59">
      <w:pPr>
        <w:pStyle w:val="aff6"/>
        <w:numPr>
          <w:ilvl w:val="0"/>
          <w:numId w:val="0"/>
        </w:numPr>
        <w:tabs>
          <w:tab w:val="clear" w:pos="1134"/>
          <w:tab w:val="left" w:pos="2127"/>
        </w:tabs>
        <w:suppressAutoHyphens w:val="0"/>
        <w:spacing w:before="240" w:line="240" w:lineRule="auto"/>
        <w:ind w:left="1134"/>
        <w:rPr>
          <w:sz w:val="24"/>
          <w:szCs w:val="24"/>
        </w:rPr>
      </w:pPr>
      <w:r>
        <w:rPr>
          <w:sz w:val="24"/>
          <w:szCs w:val="24"/>
        </w:rPr>
        <w:t xml:space="preserve">- </w:t>
      </w:r>
      <w:r w:rsidRPr="00F91377">
        <w:rPr>
          <w:sz w:val="24"/>
          <w:szCs w:val="24"/>
        </w:rPr>
        <w:t>Получатель платежа: Филиал ПАО «МРСК Центра</w:t>
      </w:r>
      <w:proofErr w:type="gramStart"/>
      <w:r w:rsidRPr="00F91377">
        <w:rPr>
          <w:sz w:val="24"/>
          <w:szCs w:val="24"/>
        </w:rPr>
        <w:t>»-</w:t>
      </w:r>
      <w:proofErr w:type="gramEnd"/>
      <w:r w:rsidRPr="00F91377">
        <w:rPr>
          <w:sz w:val="24"/>
          <w:szCs w:val="24"/>
        </w:rPr>
        <w:t>«Курскэнерго»</w:t>
      </w:r>
    </w:p>
    <w:p w:rsidR="00DA3A59" w:rsidRPr="00F91377" w:rsidRDefault="00DA3A59" w:rsidP="00DA3A59">
      <w:pPr>
        <w:pStyle w:val="aff6"/>
        <w:numPr>
          <w:ilvl w:val="0"/>
          <w:numId w:val="0"/>
        </w:numPr>
        <w:snapToGrid w:val="0"/>
        <w:spacing w:before="100" w:beforeAutospacing="1" w:line="240" w:lineRule="auto"/>
        <w:ind w:left="1134"/>
        <w:rPr>
          <w:sz w:val="24"/>
          <w:szCs w:val="24"/>
        </w:rPr>
      </w:pPr>
      <w:r>
        <w:rPr>
          <w:sz w:val="24"/>
          <w:szCs w:val="24"/>
        </w:rPr>
        <w:t xml:space="preserve">- </w:t>
      </w:r>
      <w:r w:rsidRPr="00F91377">
        <w:rPr>
          <w:sz w:val="24"/>
          <w:szCs w:val="24"/>
        </w:rPr>
        <w:t>ИНН: 6901067107,КПП: 463202002</w:t>
      </w:r>
    </w:p>
    <w:p w:rsidR="00DA3A59" w:rsidRPr="00F91377" w:rsidRDefault="00DA3A59" w:rsidP="00DA3A59">
      <w:pPr>
        <w:pStyle w:val="aff6"/>
        <w:numPr>
          <w:ilvl w:val="0"/>
          <w:numId w:val="0"/>
        </w:numPr>
        <w:tabs>
          <w:tab w:val="left" w:pos="2127"/>
        </w:tabs>
        <w:spacing w:line="240" w:lineRule="auto"/>
        <w:ind w:left="1134"/>
      </w:pPr>
      <w:r>
        <w:rPr>
          <w:sz w:val="24"/>
          <w:szCs w:val="24"/>
        </w:rPr>
        <w:t xml:space="preserve">- </w:t>
      </w:r>
      <w:proofErr w:type="gramStart"/>
      <w:r w:rsidRPr="00F91377">
        <w:rPr>
          <w:sz w:val="24"/>
          <w:szCs w:val="24"/>
        </w:rPr>
        <w:t>р</w:t>
      </w:r>
      <w:proofErr w:type="gramEnd"/>
      <w:r w:rsidRPr="00F91377">
        <w:rPr>
          <w:sz w:val="24"/>
          <w:szCs w:val="24"/>
        </w:rPr>
        <w:t>/с: 40702810418250001092в Филиале ПАО Банк ВТБ в г Воронеже</w:t>
      </w:r>
    </w:p>
    <w:p w:rsidR="00DA3A59" w:rsidRPr="00F91377" w:rsidRDefault="00DA3A59" w:rsidP="00DA3A59">
      <w:pPr>
        <w:pStyle w:val="aff6"/>
        <w:numPr>
          <w:ilvl w:val="0"/>
          <w:numId w:val="0"/>
        </w:numPr>
        <w:tabs>
          <w:tab w:val="left" w:pos="2127"/>
        </w:tabs>
        <w:spacing w:line="240" w:lineRule="auto"/>
        <w:ind w:left="1134"/>
        <w:rPr>
          <w:sz w:val="24"/>
          <w:szCs w:val="24"/>
        </w:rPr>
      </w:pPr>
      <w:r>
        <w:rPr>
          <w:sz w:val="24"/>
          <w:szCs w:val="24"/>
        </w:rPr>
        <w:t xml:space="preserve">- </w:t>
      </w:r>
      <w:r w:rsidRPr="00F91377">
        <w:rPr>
          <w:sz w:val="24"/>
          <w:szCs w:val="24"/>
        </w:rPr>
        <w:t>БИК: 042007835</w:t>
      </w:r>
    </w:p>
    <w:p w:rsidR="00DA3A59" w:rsidRPr="00F91377" w:rsidRDefault="00DA3A59" w:rsidP="00DA3A59">
      <w:pPr>
        <w:pStyle w:val="aff6"/>
        <w:numPr>
          <w:ilvl w:val="0"/>
          <w:numId w:val="0"/>
        </w:numPr>
        <w:tabs>
          <w:tab w:val="left" w:pos="2127"/>
        </w:tabs>
        <w:spacing w:line="240" w:lineRule="auto"/>
        <w:ind w:left="1134"/>
      </w:pPr>
      <w:r>
        <w:rPr>
          <w:sz w:val="24"/>
          <w:szCs w:val="24"/>
        </w:rPr>
        <w:lastRenderedPageBreak/>
        <w:t xml:space="preserve">- </w:t>
      </w:r>
      <w:r w:rsidRPr="00F91377">
        <w:rPr>
          <w:sz w:val="24"/>
          <w:szCs w:val="24"/>
        </w:rPr>
        <w:t>к/с: 30101810100000000835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bookmarkStart w:id="521" w:name="_GoBack"/>
      <w:bookmarkEnd w:id="521"/>
      <w:r w:rsidRPr="006C7235">
        <w:rPr>
          <w:bCs w:val="0"/>
          <w:sz w:val="24"/>
          <w:szCs w:val="24"/>
        </w:rPr>
        <w:t>Заявк</w:t>
      </w:r>
      <w:r w:rsidR="00717F60" w:rsidRPr="006C7235">
        <w:rPr>
          <w:bCs w:val="0"/>
          <w:sz w:val="24"/>
          <w:szCs w:val="24"/>
        </w:rPr>
        <w:t xml:space="preserve">и на ЭТП могут быть поданы до </w:t>
      </w:r>
      <w:r w:rsidR="002B5044" w:rsidRPr="006C7235">
        <w:rPr>
          <w:b/>
          <w:bCs w:val="0"/>
          <w:sz w:val="24"/>
          <w:szCs w:val="24"/>
        </w:rPr>
        <w:t xml:space="preserve">12 часов 00 минут </w:t>
      </w:r>
      <w:r w:rsidR="006C7235" w:rsidRPr="006C7235">
        <w:rPr>
          <w:b/>
          <w:bCs w:val="0"/>
          <w:sz w:val="24"/>
          <w:szCs w:val="24"/>
        </w:rPr>
        <w:t>30</w:t>
      </w:r>
      <w:r w:rsidR="002B5044" w:rsidRPr="006C7235">
        <w:rPr>
          <w:b/>
          <w:bCs w:val="0"/>
          <w:sz w:val="24"/>
          <w:szCs w:val="24"/>
        </w:rPr>
        <w:t xml:space="preserve"> </w:t>
      </w:r>
      <w:r w:rsidR="006C7235" w:rsidRPr="006C7235">
        <w:rPr>
          <w:b/>
          <w:bCs w:val="0"/>
          <w:sz w:val="24"/>
          <w:szCs w:val="24"/>
        </w:rPr>
        <w:t xml:space="preserve">октября </w:t>
      </w:r>
      <w:r w:rsidR="004E638A" w:rsidRPr="006C7235">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lastRenderedPageBreak/>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lastRenderedPageBreak/>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w:t>
      </w:r>
      <w:r w:rsidRPr="00382A07">
        <w:rPr>
          <w:sz w:val="24"/>
          <w:szCs w:val="24"/>
        </w:rPr>
        <w:lastRenderedPageBreak/>
        <w:t xml:space="preserve">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w:t>
      </w:r>
      <w:r w:rsidRPr="00382A07">
        <w:rPr>
          <w:iCs/>
          <w:sz w:val="24"/>
          <w:szCs w:val="24"/>
          <w:lang w:eastAsia="ru-RU"/>
        </w:rPr>
        <w:lastRenderedPageBreak/>
        <w:t xml:space="preserve">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w:t>
      </w:r>
      <w:r w:rsidRPr="001018D6">
        <w:rPr>
          <w:sz w:val="24"/>
          <w:szCs w:val="24"/>
        </w:rPr>
        <w:lastRenderedPageBreak/>
        <w:t>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3271AD"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в </w:t>
      </w:r>
      <w:r w:rsidRPr="003271AD">
        <w:rPr>
          <w:sz w:val="24"/>
          <w:szCs w:val="24"/>
        </w:rPr>
        <w:t>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 xml:space="preserve">макс) ед.) на </w:t>
      </w:r>
      <w:r w:rsidRPr="001018D6">
        <w:rPr>
          <w:rFonts w:ascii="Times New Roman" w:hAnsi="Times New Roman" w:cs="Times New Roman"/>
          <w:sz w:val="24"/>
          <w:szCs w:val="24"/>
        </w:rPr>
        <w:lastRenderedPageBreak/>
        <w:t>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r w:rsidRPr="001018D6">
        <w:rPr>
          <w:i/>
          <w:sz w:val="24"/>
          <w:szCs w:val="24"/>
          <w:lang w:val="en-US"/>
        </w:rPr>
        <w:t>i</w:t>
      </w:r>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gramStart"/>
      <w:r w:rsidRPr="001018D6">
        <w:rPr>
          <w:i/>
          <w:sz w:val="24"/>
          <w:szCs w:val="24"/>
          <w:lang w:val="en-US"/>
        </w:rPr>
        <w:t>i</w:t>
      </w:r>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r w:rsidRPr="001018D6">
        <w:rPr>
          <w:i/>
          <w:sz w:val="24"/>
          <w:szCs w:val="24"/>
          <w:lang w:val="en-US"/>
        </w:rPr>
        <w:t>i</w:t>
      </w:r>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w:t>
      </w:r>
      <w:r w:rsidRPr="00382A07">
        <w:rPr>
          <w:sz w:val="24"/>
          <w:szCs w:val="24"/>
        </w:rPr>
        <w:lastRenderedPageBreak/>
        <w:t xml:space="preserve">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 xml:space="preserve">к Участнику будут применены </w:t>
      </w:r>
      <w:r w:rsidRPr="00991C07">
        <w:rPr>
          <w:rFonts w:eastAsia="Times New Roman,Italic"/>
          <w:iCs/>
          <w:sz w:val="24"/>
          <w:szCs w:val="24"/>
        </w:rPr>
        <w:lastRenderedPageBreak/>
        <w:t>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w:t>
      </w:r>
      <w:r w:rsidRPr="004A1A68">
        <w:rPr>
          <w:i/>
          <w:sz w:val="24"/>
          <w:szCs w:val="24"/>
        </w:rPr>
        <w:lastRenderedPageBreak/>
        <w:t xml:space="preserve">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w:t>
      </w:r>
      <w:r w:rsidRPr="001018D6">
        <w:rPr>
          <w:sz w:val="24"/>
          <w:szCs w:val="24"/>
        </w:rPr>
        <w:lastRenderedPageBreak/>
        <w:t xml:space="preserve">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lastRenderedPageBreak/>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271AD"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271AD">
        <w:rPr>
          <w:b w:val="0"/>
          <w:szCs w:val="24"/>
        </w:rPr>
        <w:t>Техническ</w:t>
      </w:r>
      <w:r w:rsidR="003776BB" w:rsidRPr="003271AD">
        <w:rPr>
          <w:b w:val="0"/>
          <w:szCs w:val="24"/>
        </w:rPr>
        <w:t>о</w:t>
      </w:r>
      <w:proofErr w:type="gramStart"/>
      <w:r w:rsidR="003776BB" w:rsidRPr="003271AD">
        <w:rPr>
          <w:b w:val="0"/>
          <w:szCs w:val="24"/>
        </w:rPr>
        <w:t>е(</w:t>
      </w:r>
      <w:proofErr w:type="spellStart"/>
      <w:proofErr w:type="gramEnd"/>
      <w:r w:rsidRPr="003271AD">
        <w:rPr>
          <w:b w:val="0"/>
          <w:szCs w:val="24"/>
        </w:rPr>
        <w:t>ие</w:t>
      </w:r>
      <w:proofErr w:type="spellEnd"/>
      <w:r w:rsidR="003776BB" w:rsidRPr="003271AD">
        <w:rPr>
          <w:b w:val="0"/>
          <w:szCs w:val="24"/>
        </w:rPr>
        <w:t>)</w:t>
      </w:r>
      <w:r w:rsidRPr="003271AD">
        <w:rPr>
          <w:b w:val="0"/>
          <w:szCs w:val="24"/>
        </w:rPr>
        <w:t xml:space="preserve"> задани</w:t>
      </w:r>
      <w:r w:rsidR="003776BB" w:rsidRPr="003271AD">
        <w:rPr>
          <w:b w:val="0"/>
          <w:szCs w:val="24"/>
        </w:rPr>
        <w:t>е(</w:t>
      </w:r>
      <w:r w:rsidRPr="003271AD">
        <w:rPr>
          <w:b w:val="0"/>
          <w:szCs w:val="24"/>
        </w:rPr>
        <w:t>я</w:t>
      </w:r>
      <w:r w:rsidR="003776BB" w:rsidRPr="003271AD">
        <w:rPr>
          <w:b w:val="0"/>
          <w:szCs w:val="24"/>
        </w:rPr>
        <w:t>)</w:t>
      </w:r>
      <w:r w:rsidRPr="003271AD">
        <w:rPr>
          <w:b w:val="0"/>
          <w:szCs w:val="24"/>
        </w:rPr>
        <w:t xml:space="preserve"> </w:t>
      </w:r>
      <w:r w:rsidR="00A154B7" w:rsidRPr="003271AD">
        <w:rPr>
          <w:b w:val="0"/>
          <w:szCs w:val="24"/>
        </w:rPr>
        <w:t xml:space="preserve">по Лоту №1 (подраздел </w:t>
      </w:r>
      <w:r w:rsidR="000D2D6A" w:rsidRPr="003271AD">
        <w:fldChar w:fldCharType="begin"/>
      </w:r>
      <w:r w:rsidR="000D2D6A" w:rsidRPr="003271AD">
        <w:instrText xml:space="preserve"> REF _Ref440275279 \r \h  \* MERGEFORMAT </w:instrText>
      </w:r>
      <w:r w:rsidR="000D2D6A" w:rsidRPr="003271AD">
        <w:fldChar w:fldCharType="separate"/>
      </w:r>
      <w:r w:rsidR="006305A1" w:rsidRPr="003271AD">
        <w:rPr>
          <w:b w:val="0"/>
          <w:szCs w:val="24"/>
        </w:rPr>
        <w:t>1.1.4</w:t>
      </w:r>
      <w:r w:rsidR="000D2D6A" w:rsidRPr="003271AD">
        <w:fldChar w:fldCharType="end"/>
      </w:r>
      <w:r w:rsidR="00A154B7" w:rsidRPr="003271AD">
        <w:rPr>
          <w:b w:val="0"/>
          <w:szCs w:val="24"/>
        </w:rPr>
        <w:t>)</w:t>
      </w:r>
      <w:r w:rsidRPr="003271AD">
        <w:rPr>
          <w:b w:val="0"/>
          <w:szCs w:val="24"/>
        </w:rPr>
        <w:t xml:space="preserve"> изложен</w:t>
      </w:r>
      <w:r w:rsidR="00F463E8" w:rsidRPr="003271AD">
        <w:rPr>
          <w:b w:val="0"/>
          <w:szCs w:val="24"/>
        </w:rPr>
        <w:t>о(</w:t>
      </w:r>
      <w:r w:rsidRPr="003271AD">
        <w:rPr>
          <w:b w:val="0"/>
          <w:szCs w:val="24"/>
        </w:rPr>
        <w:t>ы</w:t>
      </w:r>
      <w:r w:rsidR="00F463E8" w:rsidRPr="003271AD">
        <w:rPr>
          <w:b w:val="0"/>
          <w:szCs w:val="24"/>
        </w:rPr>
        <w:t>)</w:t>
      </w:r>
      <w:r w:rsidRPr="003271AD">
        <w:rPr>
          <w:b w:val="0"/>
          <w:szCs w:val="24"/>
        </w:rPr>
        <w:t xml:space="preserve"> в Приложении №1, которое является неотъемлемым приложением к настоящей документации и предоставляется </w:t>
      </w:r>
      <w:r w:rsidR="0021751A" w:rsidRPr="003271AD">
        <w:rPr>
          <w:b w:val="0"/>
          <w:szCs w:val="24"/>
        </w:rPr>
        <w:t>Участник</w:t>
      </w:r>
      <w:r w:rsidRPr="003271AD">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3271AD" w:rsidRDefault="00951E53" w:rsidP="00951E53">
      <w:pPr>
        <w:pStyle w:val="3"/>
        <w:ind w:left="0" w:firstLine="851"/>
        <w:jc w:val="both"/>
        <w:rPr>
          <w:b w:val="0"/>
          <w:szCs w:val="24"/>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3271AD">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3"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4"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5"/>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3271AD">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3271AD">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3271AD">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3271AD">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3271AD">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3271AD">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3271AD">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382A07">
                <w:t>О закупках товаров</w:t>
              </w:r>
            </w:hyperlink>
            <w:r w:rsidRPr="00382A07">
              <w:t>, работ, услуг отдельными видами юридических лиц" и "</w:t>
            </w:r>
            <w:hyperlink r:id="rId51"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016" w:rsidRDefault="00F54016">
      <w:pPr>
        <w:spacing w:line="240" w:lineRule="auto"/>
      </w:pPr>
      <w:r>
        <w:separator/>
      </w:r>
    </w:p>
  </w:endnote>
  <w:endnote w:type="continuationSeparator" w:id="0">
    <w:p w:rsidR="00F54016" w:rsidRDefault="00F54016">
      <w:pPr>
        <w:spacing w:line="240" w:lineRule="auto"/>
      </w:pPr>
      <w:r>
        <w:continuationSeparator/>
      </w:r>
    </w:p>
  </w:endnote>
  <w:endnote w:id="1">
    <w:p w:rsidR="003271AD" w:rsidRDefault="003271AD"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altName w:val="Segoe Script"/>
    <w:panose1 w:val="00000000000000000000"/>
    <w:charset w:val="00"/>
    <w:family w:val="swiss"/>
    <w:notTrueType/>
    <w:pitch w:val="variable"/>
    <w:sig w:usb0="00000001" w:usb1="1000004A" w:usb2="00000000" w:usb3="00000000" w:csb0="0000000F" w:csb1="00000000"/>
  </w:font>
  <w:font w:name="Helios-Regular">
    <w:altName w:val="Segoe Script"/>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1AD" w:rsidRDefault="003271A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1AD" w:rsidRDefault="003271A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271AD" w:rsidRDefault="003271A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1AD" w:rsidRDefault="003271A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1AD" w:rsidRDefault="003271A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1AD" w:rsidRPr="00FA0376" w:rsidRDefault="003271A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C7235">
      <w:rPr>
        <w:noProof/>
        <w:sz w:val="16"/>
        <w:szCs w:val="16"/>
        <w:lang w:eastAsia="ru-RU"/>
      </w:rPr>
      <w:t>29</w:t>
    </w:r>
    <w:r w:rsidRPr="00FA0376">
      <w:rPr>
        <w:sz w:val="16"/>
        <w:szCs w:val="16"/>
        <w:lang w:eastAsia="ru-RU"/>
      </w:rPr>
      <w:fldChar w:fldCharType="end"/>
    </w:r>
  </w:p>
  <w:p w:rsidR="003271AD" w:rsidRPr="00EE0539" w:rsidRDefault="003271AD"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203FD5">
      <w:rPr>
        <w:sz w:val="18"/>
        <w:szCs w:val="18"/>
      </w:rPr>
      <w:t>Договора на поставку компьютеров</w:t>
    </w:r>
    <w:r>
      <w:rPr>
        <w:sz w:val="18"/>
        <w:szCs w:val="18"/>
      </w:rPr>
      <w:t xml:space="preserve"> и оргтехники</w:t>
    </w:r>
    <w:r w:rsidRPr="00203FD5">
      <w:rPr>
        <w:sz w:val="18"/>
        <w:szCs w:val="18"/>
      </w:rPr>
      <w:t xml:space="preserve">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1AD" w:rsidRDefault="003271A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1AD" w:rsidRDefault="003271A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1AD" w:rsidRDefault="003271A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1AD" w:rsidRDefault="003271A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1AD" w:rsidRDefault="003271A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1AD" w:rsidRDefault="003271A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1AD" w:rsidRDefault="003271A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016" w:rsidRDefault="00F54016">
      <w:pPr>
        <w:spacing w:line="240" w:lineRule="auto"/>
      </w:pPr>
      <w:r>
        <w:separator/>
      </w:r>
    </w:p>
  </w:footnote>
  <w:footnote w:type="continuationSeparator" w:id="0">
    <w:p w:rsidR="00F54016" w:rsidRDefault="00F54016">
      <w:pPr>
        <w:spacing w:line="240" w:lineRule="auto"/>
      </w:pPr>
      <w:r>
        <w:continuationSeparator/>
      </w:r>
    </w:p>
  </w:footnote>
  <w:footnote w:id="1">
    <w:p w:rsidR="003271AD" w:rsidRPr="00B36685" w:rsidRDefault="003271AD"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271AD" w:rsidRDefault="003271AD"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271AD" w:rsidRDefault="003271AD" w:rsidP="00642D28">
      <w:pPr>
        <w:pStyle w:val="1ff4"/>
        <w:rPr>
          <w:rFonts w:ascii="Times New Roman" w:eastAsia="Times New Roman" w:hAnsi="Times New Roman" w:cs="Times New Roman"/>
          <w:lang w:eastAsia="ru-RU"/>
        </w:rPr>
      </w:pPr>
    </w:p>
  </w:footnote>
  <w:footnote w:id="3">
    <w:p w:rsidR="003271AD" w:rsidRDefault="003271AD"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1AD" w:rsidRDefault="003271A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1AD" w:rsidRDefault="003271A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1AD" w:rsidRDefault="003271A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1AD" w:rsidRDefault="003271A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1AD" w:rsidRDefault="003271A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1AD" w:rsidRPr="00930031" w:rsidRDefault="003271A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1AD" w:rsidRDefault="003271A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1AD" w:rsidRDefault="003271A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1AD" w:rsidRDefault="003271A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1AD" w:rsidRDefault="003271A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1AD" w:rsidRDefault="003271A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1AD" w:rsidRDefault="003271A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1AD" w:rsidRDefault="003271A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1AD" w:rsidRDefault="003271A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1AD" w:rsidRDefault="003271A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 w:numId="90">
    <w:abstractNumId w:val="2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1DA"/>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45B8"/>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271AD"/>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4954"/>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23C1"/>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C7235"/>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3A9E"/>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1772"/>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3A59"/>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54016"/>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ind w:left="1428" w:hanging="360"/>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tabs>
        <w:tab w:val="num" w:pos="0"/>
      </w:tabs>
      <w:suppressAutoHyphens w:val="0"/>
      <w:ind w:firstLine="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spacing w:before="480" w:after="360" w:line="240" w:lineRule="auto"/>
      <w:ind w:left="390" w:hanging="360"/>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gorbylev.av@mrsk-1.ru" TargetMode="External"/><Relationship Id="rId26" Type="http://schemas.openxmlformats.org/officeDocument/2006/relationships/header" Target="header6.xml"/><Relationship Id="rId39" Type="http://schemas.openxmlformats.org/officeDocument/2006/relationships/header" Target="header11.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eader" Target="header12.xm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yperlink" Target="mailto:Gorbylev.a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http://www.b2b-mrsk.ru/market/view.html?id=703201"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gorbylev.av@mrsk-1.ru" TargetMode="External"/><Relationship Id="rId31" Type="http://schemas.openxmlformats.org/officeDocument/2006/relationships/footer" Target="footer6.xml"/><Relationship Id="rId44" Type="http://schemas.openxmlformats.org/officeDocument/2006/relationships/hyperlink" Target="mailto:doverie@mrsk-1.ru" TargetMode="External"/><Relationship Id="rId52"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F9DBC-20AE-4E0E-8878-C17680467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86</Pages>
  <Words>28032</Words>
  <Characters>159784</Characters>
  <Application>Microsoft Office Word</Application>
  <DocSecurity>0</DocSecurity>
  <Lines>1331</Lines>
  <Paragraphs>374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187442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Людмила</cp:lastModifiedBy>
  <cp:revision>48</cp:revision>
  <cp:lastPrinted>2015-12-29T14:27:00Z</cp:lastPrinted>
  <dcterms:created xsi:type="dcterms:W3CDTF">2016-12-02T12:44:00Z</dcterms:created>
  <dcterms:modified xsi:type="dcterms:W3CDTF">2017-10-12T11:46:00Z</dcterms:modified>
</cp:coreProperties>
</file>