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E167B9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167B9" w:rsidRPr="000D67AD" w:rsidRDefault="00E167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167B9" w:rsidRPr="000D67AD" w:rsidRDefault="00E167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167B9" w:rsidRPr="000D67AD" w:rsidRDefault="00E167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167B9" w:rsidRPr="000D67AD" w:rsidRDefault="00E167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167B9" w:rsidRPr="000D67AD" w:rsidRDefault="00E167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167B9" w:rsidRPr="000D67AD" w:rsidRDefault="00E167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167B9" w:rsidRPr="000D67AD" w:rsidRDefault="00E167B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167B9" w:rsidRPr="000D67AD" w:rsidRDefault="00E167B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167B9" w:rsidRPr="000D67AD" w:rsidRDefault="00E167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167B9" w:rsidRPr="00C841EC" w:rsidRDefault="00E167B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90554" w:rsidRPr="007765E5" w:rsidRDefault="00A90554" w:rsidP="00A90554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</w:p>
    <w:p w:rsidR="00A90554" w:rsidRPr="007765E5" w:rsidRDefault="00A90554" w:rsidP="00A90554">
      <w:pPr>
        <w:spacing w:line="240" w:lineRule="auto"/>
        <w:jc w:val="right"/>
        <w:rPr>
          <w:sz w:val="24"/>
          <w:szCs w:val="24"/>
        </w:rPr>
      </w:pPr>
    </w:p>
    <w:p w:rsidR="00A90554" w:rsidRPr="007765E5" w:rsidRDefault="00A90554" w:rsidP="00A90554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 w:rsidR="00DA37E0">
        <w:rPr>
          <w:sz w:val="24"/>
          <w:szCs w:val="24"/>
        </w:rPr>
        <w:t>2</w:t>
      </w:r>
      <w:r w:rsidR="00E167B9">
        <w:rPr>
          <w:sz w:val="24"/>
          <w:szCs w:val="24"/>
        </w:rPr>
        <w:t>3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DA37E0">
        <w:rPr>
          <w:sz w:val="24"/>
          <w:szCs w:val="24"/>
        </w:rPr>
        <w:t>апреля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A90554" w:rsidRPr="007765E5" w:rsidRDefault="00A90554" w:rsidP="00A90554">
      <w:pPr>
        <w:ind w:firstLine="0"/>
        <w:jc w:val="left"/>
        <w:rPr>
          <w:sz w:val="24"/>
          <w:szCs w:val="24"/>
        </w:rPr>
      </w:pP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A90554" w:rsidRPr="0082692F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 w:rsidR="00DA37E0">
        <w:rPr>
          <w:b/>
          <w:kern w:val="36"/>
          <w:sz w:val="24"/>
          <w:szCs w:val="24"/>
        </w:rPr>
        <w:t>283-</w:t>
      </w:r>
      <w:r w:rsidRPr="0082692F">
        <w:rPr>
          <w:b/>
          <w:kern w:val="36"/>
          <w:sz w:val="24"/>
          <w:szCs w:val="24"/>
        </w:rPr>
        <w:t>БЕ-1</w:t>
      </w:r>
      <w:r>
        <w:rPr>
          <w:b/>
          <w:kern w:val="36"/>
          <w:sz w:val="24"/>
          <w:szCs w:val="24"/>
        </w:rPr>
        <w:t>8</w:t>
      </w:r>
    </w:p>
    <w:p w:rsidR="00A90554" w:rsidRPr="007765E5" w:rsidRDefault="00A90554" w:rsidP="00A9055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 w:rsidR="00DA37E0">
        <w:rPr>
          <w:b/>
          <w:kern w:val="36"/>
          <w:sz w:val="24"/>
          <w:szCs w:val="24"/>
        </w:rPr>
        <w:t>2</w:t>
      </w:r>
      <w:r w:rsidR="00E167B9">
        <w:rPr>
          <w:b/>
          <w:kern w:val="36"/>
          <w:sz w:val="24"/>
          <w:szCs w:val="24"/>
        </w:rPr>
        <w:t>3</w:t>
      </w:r>
      <w:r w:rsidRPr="0082692F">
        <w:rPr>
          <w:b/>
          <w:kern w:val="36"/>
          <w:sz w:val="24"/>
          <w:szCs w:val="24"/>
        </w:rPr>
        <w:t xml:space="preserve">» </w:t>
      </w:r>
      <w:r w:rsidR="00DA37E0">
        <w:rPr>
          <w:b/>
          <w:kern w:val="36"/>
          <w:sz w:val="24"/>
          <w:szCs w:val="24"/>
        </w:rPr>
        <w:t>апреля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DA37E0" w:rsidRPr="00DA37E0">
        <w:rPr>
          <w:b/>
          <w:iCs/>
          <w:sz w:val="24"/>
          <w:szCs w:val="24"/>
        </w:rPr>
        <w:t>Договора на выполнение услуг по обновлению учебных стендов по охране труда для нужд ПАО МРСК Центра (филиал Белгородэнерго)</w:t>
      </w:r>
      <w:r w:rsidR="00283369" w:rsidRPr="00283369">
        <w:rPr>
          <w:b/>
          <w:sz w:val="24"/>
          <w:szCs w:val="24"/>
        </w:rPr>
        <w:t>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90554" w:rsidRPr="00C12FA4" w:rsidRDefault="00A90554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90554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A90554">
        <w:t xml:space="preserve">филиал </w:t>
      </w:r>
      <w:r w:rsidR="00A90554" w:rsidRPr="000C6526">
        <w:t>ПАО «МРСК Центра»</w:t>
      </w:r>
      <w:r w:rsidR="00A90554">
        <w:t>-«Белгородэнерго»</w:t>
      </w:r>
      <w:r w:rsidR="00A90554" w:rsidRPr="000C6526">
        <w:t>, расположенный по адресу</w:t>
      </w:r>
      <w:r w:rsidR="00A90554" w:rsidRPr="00090F2D">
        <w:rPr>
          <w:iCs/>
          <w:sz w:val="24"/>
          <w:szCs w:val="24"/>
        </w:rPr>
        <w:t>: РФ, 308000, г. Белгород, ул. Преображенская, 42</w:t>
      </w:r>
      <w:r w:rsidR="00A90554" w:rsidRPr="00382A07">
        <w:rPr>
          <w:iCs/>
          <w:sz w:val="24"/>
          <w:szCs w:val="24"/>
        </w:rPr>
        <w:t xml:space="preserve">, секретарь Закупочной комиссии – </w:t>
      </w:r>
      <w:r w:rsidR="00A90554" w:rsidRPr="00090F2D">
        <w:rPr>
          <w:iCs/>
          <w:sz w:val="24"/>
          <w:szCs w:val="24"/>
        </w:rPr>
        <w:t>Горягина</w:t>
      </w:r>
      <w:r w:rsidR="00A90554"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r w:rsidR="00A90554" w:rsidRPr="00B7422A">
        <w:rPr>
          <w:color w:val="0000FF"/>
          <w:sz w:val="24"/>
          <w:szCs w:val="24"/>
          <w:u w:val="single"/>
          <w:lang w:eastAsia="ru-RU"/>
        </w:rPr>
        <w:t>Goryagina.TN@mrsk-1.ru</w:t>
      </w:r>
      <w:r w:rsidR="00A90554" w:rsidRPr="00B7422A">
        <w:rPr>
          <w:bCs w:val="0"/>
          <w:sz w:val="24"/>
          <w:szCs w:val="24"/>
          <w:lang w:eastAsia="ru-RU"/>
        </w:rPr>
        <w:t xml:space="preserve">, </w:t>
      </w:r>
      <w:r w:rsidR="00A90554"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="00A90554"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="00A90554"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технического задания, обращаться к ответственному сотруднику Организатора  </w:t>
      </w:r>
      <w:r w:rsidR="00DA37E0" w:rsidRPr="00A954DA">
        <w:rPr>
          <w:lang w:eastAsia="en-US"/>
        </w:rPr>
        <w:t>Падюкова А</w:t>
      </w:r>
      <w:r w:rsidR="00DA37E0">
        <w:rPr>
          <w:lang w:eastAsia="en-US"/>
        </w:rPr>
        <w:t>нна Александровна</w:t>
      </w:r>
      <w:r w:rsidR="00DA37E0" w:rsidRPr="00A954DA">
        <w:rPr>
          <w:lang w:eastAsia="en-US"/>
        </w:rPr>
        <w:t xml:space="preserve"> тел.: (4722) 30-42-23 Email: </w:t>
      </w:r>
      <w:r w:rsidR="00DA37E0" w:rsidRPr="00A954DA">
        <w:rPr>
          <w:rStyle w:val="a7"/>
          <w:bCs w:val="0"/>
          <w:lang w:eastAsia="ru-RU"/>
        </w:rPr>
        <w:t>Padyukova.AA@mrsk-1.ru</w:t>
      </w:r>
      <w:r w:rsidR="00A90554" w:rsidRPr="00A90554">
        <w:rPr>
          <w:iCs/>
          <w:sz w:val="24"/>
          <w:szCs w:val="24"/>
        </w:rPr>
        <w:t xml:space="preserve"> Извещением</w:t>
      </w:r>
      <w:r w:rsidR="00A90554" w:rsidRPr="00A90554">
        <w:rPr>
          <w:sz w:val="24"/>
          <w:szCs w:val="24"/>
        </w:rPr>
        <w:t xml:space="preserve"> о проведении открытого </w:t>
      </w:r>
      <w:r w:rsidR="00A90554" w:rsidRPr="00A90554">
        <w:rPr>
          <w:iCs/>
          <w:sz w:val="24"/>
          <w:szCs w:val="24"/>
        </w:rPr>
        <w:t>запроса предложений</w:t>
      </w:r>
      <w:r w:rsidR="00A90554" w:rsidRPr="00A90554">
        <w:rPr>
          <w:sz w:val="24"/>
          <w:szCs w:val="24"/>
        </w:rPr>
        <w:t>, опубликованным</w:t>
      </w:r>
      <w:r w:rsidR="00A90554" w:rsidRPr="00A90554">
        <w:rPr>
          <w:b/>
          <w:sz w:val="24"/>
          <w:szCs w:val="24"/>
        </w:rPr>
        <w:t xml:space="preserve"> </w:t>
      </w:r>
      <w:r w:rsidRPr="00A90554">
        <w:rPr>
          <w:b/>
          <w:sz w:val="24"/>
          <w:szCs w:val="24"/>
        </w:rPr>
        <w:t>«</w:t>
      </w:r>
      <w:r w:rsidR="00DA37E0">
        <w:rPr>
          <w:b/>
          <w:sz w:val="24"/>
          <w:szCs w:val="24"/>
        </w:rPr>
        <w:t>24</w:t>
      </w:r>
      <w:r w:rsidRPr="00A90554">
        <w:rPr>
          <w:b/>
          <w:sz w:val="24"/>
          <w:szCs w:val="24"/>
        </w:rPr>
        <w:t xml:space="preserve">» </w:t>
      </w:r>
      <w:r w:rsidR="00DA37E0">
        <w:rPr>
          <w:b/>
          <w:sz w:val="24"/>
          <w:szCs w:val="24"/>
        </w:rPr>
        <w:t>апреля</w:t>
      </w:r>
      <w:r w:rsidRPr="00A90554">
        <w:rPr>
          <w:b/>
          <w:sz w:val="24"/>
          <w:szCs w:val="24"/>
        </w:rPr>
        <w:t xml:space="preserve"> </w:t>
      </w:r>
      <w:r w:rsidR="009C6DFC" w:rsidRPr="00A90554">
        <w:rPr>
          <w:b/>
          <w:sz w:val="24"/>
          <w:szCs w:val="24"/>
        </w:rPr>
        <w:t>2018</w:t>
      </w:r>
      <w:r w:rsidRPr="00A90554">
        <w:rPr>
          <w:b/>
          <w:sz w:val="24"/>
          <w:szCs w:val="24"/>
        </w:rPr>
        <w:t xml:space="preserve"> г.</w:t>
      </w:r>
      <w:r w:rsidRPr="00A90554">
        <w:rPr>
          <w:sz w:val="24"/>
          <w:szCs w:val="24"/>
        </w:rPr>
        <w:t xml:space="preserve"> </w:t>
      </w:r>
      <w:bookmarkEnd w:id="10"/>
      <w:bookmarkEnd w:id="11"/>
      <w:bookmarkEnd w:id="12"/>
      <w:bookmarkEnd w:id="13"/>
      <w:r w:rsidR="00A90554" w:rsidRPr="00A90554">
        <w:rPr>
          <w:sz w:val="24"/>
          <w:szCs w:val="24"/>
        </w:rPr>
        <w:t>на официальном сайте (</w:t>
      </w:r>
      <w:hyperlink r:id="rId17" w:history="1">
        <w:r w:rsidR="00A90554" w:rsidRPr="00A90554">
          <w:rPr>
            <w:rStyle w:val="a7"/>
            <w:color w:val="auto"/>
            <w:sz w:val="24"/>
            <w:szCs w:val="24"/>
          </w:rPr>
          <w:t>www.zakupki.</w:t>
        </w:r>
        <w:r w:rsidR="00A90554" w:rsidRPr="00A90554">
          <w:rPr>
            <w:rStyle w:val="a7"/>
            <w:color w:val="auto"/>
            <w:sz w:val="24"/>
            <w:szCs w:val="24"/>
            <w:lang w:val="en-US"/>
          </w:rPr>
          <w:t>gov</w:t>
        </w:r>
        <w:r w:rsidR="00A90554" w:rsidRPr="00A90554">
          <w:rPr>
            <w:rStyle w:val="a7"/>
            <w:color w:val="auto"/>
            <w:sz w:val="24"/>
            <w:szCs w:val="24"/>
          </w:rPr>
          <w:t>.ru</w:t>
        </w:r>
      </w:hyperlink>
      <w:r w:rsidR="00A90554" w:rsidRPr="00A90554">
        <w:rPr>
          <w:sz w:val="24"/>
          <w:szCs w:val="24"/>
        </w:rPr>
        <w:t>),</w:t>
      </w:r>
      <w:r w:rsidR="00A90554" w:rsidRPr="00A90554">
        <w:rPr>
          <w:iCs/>
          <w:sz w:val="24"/>
          <w:szCs w:val="24"/>
        </w:rPr>
        <w:t xml:space="preserve"> </w:t>
      </w:r>
      <w:r w:rsidR="00A90554" w:rsidRPr="00A90554">
        <w:rPr>
          <w:sz w:val="24"/>
          <w:szCs w:val="24"/>
        </w:rPr>
        <w:t xml:space="preserve">на сайте </w:t>
      </w:r>
      <w:r w:rsidR="00A90554" w:rsidRPr="00A90554">
        <w:rPr>
          <w:iCs/>
          <w:sz w:val="24"/>
          <w:szCs w:val="24"/>
        </w:rPr>
        <w:t>ПАО «МРСК Центра»</w:t>
      </w:r>
      <w:r w:rsidR="00A90554" w:rsidRPr="00A90554">
        <w:rPr>
          <w:sz w:val="24"/>
          <w:szCs w:val="24"/>
        </w:rPr>
        <w:t xml:space="preserve"> (</w:t>
      </w:r>
      <w:hyperlink r:id="rId18" w:history="1">
        <w:r w:rsidR="00A90554" w:rsidRPr="00A90554">
          <w:rPr>
            <w:rStyle w:val="a7"/>
            <w:color w:val="auto"/>
            <w:sz w:val="24"/>
            <w:szCs w:val="24"/>
          </w:rPr>
          <w:t>www.mrsk-1.ru</w:t>
        </w:r>
      </w:hyperlink>
      <w:r w:rsidR="00A90554" w:rsidRPr="00A90554">
        <w:rPr>
          <w:sz w:val="24"/>
          <w:szCs w:val="24"/>
        </w:rPr>
        <w:t xml:space="preserve">), на сайте ЭТП, указанном в п. </w:t>
      </w:r>
      <w:r w:rsidR="00A90554" w:rsidRPr="00A90554">
        <w:fldChar w:fldCharType="begin"/>
      </w:r>
      <w:r w:rsidR="00A90554" w:rsidRPr="00A90554">
        <w:instrText xml:space="preserve"> REF _Ref440269836 \r \h  \* MERGEFORMAT </w:instrText>
      </w:r>
      <w:r w:rsidR="00A90554" w:rsidRPr="00A90554">
        <w:fldChar w:fldCharType="separate"/>
      </w:r>
      <w:r w:rsidR="00A90554" w:rsidRPr="00A90554">
        <w:rPr>
          <w:sz w:val="24"/>
          <w:szCs w:val="24"/>
        </w:rPr>
        <w:t>1.1.2</w:t>
      </w:r>
      <w:r w:rsidR="00A90554" w:rsidRPr="00A90554">
        <w:fldChar w:fldCharType="end"/>
      </w:r>
      <w:r w:rsidR="00A90554" w:rsidRPr="00A90554">
        <w:rPr>
          <w:sz w:val="24"/>
          <w:szCs w:val="24"/>
        </w:rPr>
        <w:t xml:space="preserve"> настоящей Документации, </w:t>
      </w:r>
      <w:r w:rsidR="00A90554" w:rsidRPr="00A90554">
        <w:rPr>
          <w:iCs/>
          <w:sz w:val="24"/>
          <w:szCs w:val="24"/>
        </w:rPr>
        <w:t xml:space="preserve"> приг</w:t>
      </w:r>
      <w:r w:rsidR="00A90554" w:rsidRPr="00A90554">
        <w:rPr>
          <w:sz w:val="24"/>
          <w:szCs w:val="24"/>
        </w:rPr>
        <w:t xml:space="preserve">ласило юридических лиц и физических лиц (в т. ч. индивидуальных предпринимателей) </w:t>
      </w:r>
      <w:r w:rsidR="00E167B9" w:rsidRPr="00157A5F">
        <w:rPr>
          <w:sz w:val="24"/>
          <w:szCs w:val="24"/>
        </w:rPr>
        <w:t xml:space="preserve">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A90554" w:rsidRPr="00A90554">
        <w:rPr>
          <w:sz w:val="24"/>
          <w:szCs w:val="24"/>
        </w:rPr>
        <w:t xml:space="preserve">(далее – Участники) к участию в процедуре </w:t>
      </w:r>
      <w:r w:rsidR="00DA37E0" w:rsidRPr="00556F44">
        <w:rPr>
          <w:iCs/>
          <w:lang w:eastAsia="ru-RU"/>
        </w:rPr>
        <w:t xml:space="preserve">Договора на </w:t>
      </w:r>
      <w:r w:rsidR="00DA37E0">
        <w:rPr>
          <w:iCs/>
          <w:lang w:eastAsia="ru-RU"/>
        </w:rPr>
        <w:t xml:space="preserve">выполнение услуг </w:t>
      </w:r>
      <w:r w:rsidR="00DA37E0" w:rsidRPr="003968E9">
        <w:rPr>
          <w:sz w:val="24"/>
          <w:szCs w:val="24"/>
        </w:rPr>
        <w:t xml:space="preserve">по обновлению учебных стендов по охране труда для нужд ПАО МРСК </w:t>
      </w:r>
      <w:r w:rsidR="00DA37E0">
        <w:rPr>
          <w:sz w:val="24"/>
          <w:szCs w:val="24"/>
        </w:rPr>
        <w:t>Центра (филиал Белгородэнерго).</w:t>
      </w:r>
    </w:p>
    <w:p w:rsidR="00717F60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90554">
        <w:rPr>
          <w:sz w:val="24"/>
          <w:szCs w:val="24"/>
        </w:rPr>
        <w:t xml:space="preserve">Настоящий </w:t>
      </w:r>
      <w:r w:rsidR="004B5EB3" w:rsidRPr="00A90554">
        <w:rPr>
          <w:sz w:val="24"/>
          <w:szCs w:val="24"/>
        </w:rPr>
        <w:t>З</w:t>
      </w:r>
      <w:r w:rsidRPr="00A9055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90554">
        <w:rPr>
          <w:sz w:val="24"/>
          <w:szCs w:val="24"/>
        </w:rPr>
        <w:t>электронной торговой площадк</w:t>
      </w:r>
      <w:r w:rsidR="00414AB1" w:rsidRPr="00A90554">
        <w:rPr>
          <w:sz w:val="24"/>
          <w:szCs w:val="24"/>
        </w:rPr>
        <w:t>и</w:t>
      </w:r>
      <w:r w:rsidR="00702B2C" w:rsidRPr="00A90554">
        <w:rPr>
          <w:sz w:val="24"/>
          <w:szCs w:val="24"/>
        </w:rPr>
        <w:t xml:space="preserve"> </w:t>
      </w:r>
      <w:r w:rsidR="000D70B6" w:rsidRPr="00A90554">
        <w:rPr>
          <w:sz w:val="24"/>
          <w:szCs w:val="24"/>
        </w:rPr>
        <w:t>П</w:t>
      </w:r>
      <w:r w:rsidR="00702B2C" w:rsidRPr="00A90554">
        <w:rPr>
          <w:sz w:val="24"/>
          <w:szCs w:val="24"/>
        </w:rPr>
        <w:t xml:space="preserve">АО «Россети» </w:t>
      </w:r>
      <w:hyperlink r:id="rId19" w:history="1">
        <w:r w:rsidR="00862664" w:rsidRPr="00A90554">
          <w:rPr>
            <w:rStyle w:val="a7"/>
            <w:sz w:val="24"/>
            <w:szCs w:val="24"/>
          </w:rPr>
          <w:t>etp.rosseti.ru</w:t>
        </w:r>
      </w:hyperlink>
      <w:r w:rsidR="00862664" w:rsidRPr="00A90554">
        <w:rPr>
          <w:sz w:val="24"/>
          <w:szCs w:val="24"/>
        </w:rPr>
        <w:t xml:space="preserve"> </w:t>
      </w:r>
      <w:r w:rsidR="00702B2C" w:rsidRPr="00A90554">
        <w:rPr>
          <w:sz w:val="24"/>
          <w:szCs w:val="24"/>
        </w:rPr>
        <w:t>(далее — ЭТП)</w:t>
      </w:r>
      <w:r w:rsidR="005B75A6" w:rsidRPr="00A90554">
        <w:rPr>
          <w:sz w:val="24"/>
          <w:szCs w:val="24"/>
        </w:rPr>
        <w:t>.</w:t>
      </w:r>
      <w:bookmarkEnd w:id="14"/>
    </w:p>
    <w:p w:rsidR="00717F60" w:rsidRPr="00A9055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90554">
        <w:rPr>
          <w:sz w:val="24"/>
          <w:szCs w:val="24"/>
        </w:rPr>
        <w:t>Заказчик</w:t>
      </w:r>
      <w:r w:rsidR="00702B2C" w:rsidRPr="00A90554">
        <w:rPr>
          <w:sz w:val="24"/>
          <w:szCs w:val="24"/>
        </w:rPr>
        <w:t xml:space="preserve">: </w:t>
      </w:r>
      <w:r w:rsidRPr="00A90554">
        <w:rPr>
          <w:sz w:val="24"/>
          <w:szCs w:val="24"/>
        </w:rPr>
        <w:t xml:space="preserve"> </w:t>
      </w:r>
      <w:r w:rsidR="00702B2C" w:rsidRPr="00A90554">
        <w:rPr>
          <w:iCs/>
          <w:sz w:val="24"/>
          <w:szCs w:val="24"/>
        </w:rPr>
        <w:t>ПАО «МРСК Центра».</w:t>
      </w:r>
      <w:r w:rsidRPr="00A90554">
        <w:rPr>
          <w:rStyle w:val="aa"/>
          <w:sz w:val="24"/>
          <w:szCs w:val="24"/>
        </w:rPr>
        <w:t xml:space="preserve"> </w:t>
      </w:r>
      <w:bookmarkEnd w:id="15"/>
    </w:p>
    <w:p w:rsidR="008C4223" w:rsidRPr="00A9055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90554">
        <w:rPr>
          <w:sz w:val="24"/>
          <w:szCs w:val="24"/>
        </w:rPr>
        <w:t>Предмет З</w:t>
      </w:r>
      <w:r w:rsidR="00717F60" w:rsidRPr="00A90554">
        <w:rPr>
          <w:sz w:val="24"/>
          <w:szCs w:val="24"/>
        </w:rPr>
        <w:t>апроса предложений</w:t>
      </w:r>
      <w:r w:rsidR="00702B2C" w:rsidRPr="00A90554">
        <w:rPr>
          <w:sz w:val="24"/>
          <w:szCs w:val="24"/>
        </w:rPr>
        <w:t>:</w:t>
      </w:r>
      <w:bookmarkEnd w:id="16"/>
    </w:p>
    <w:p w:rsidR="00A40714" w:rsidRPr="00A9055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90554">
        <w:rPr>
          <w:b/>
          <w:sz w:val="24"/>
          <w:szCs w:val="24"/>
          <w:u w:val="single"/>
        </w:rPr>
        <w:t>Лот №1:</w:t>
      </w:r>
      <w:r w:rsidR="00717F60" w:rsidRPr="00A90554">
        <w:rPr>
          <w:sz w:val="24"/>
          <w:szCs w:val="24"/>
        </w:rPr>
        <w:t xml:space="preserve"> право заключения </w:t>
      </w:r>
      <w:bookmarkEnd w:id="17"/>
      <w:r w:rsidR="00DA37E0" w:rsidRPr="00556F44">
        <w:rPr>
          <w:iCs/>
          <w:lang w:eastAsia="ru-RU"/>
        </w:rPr>
        <w:t xml:space="preserve">Договора на </w:t>
      </w:r>
      <w:r w:rsidR="00DA37E0">
        <w:rPr>
          <w:iCs/>
          <w:lang w:eastAsia="ru-RU"/>
        </w:rPr>
        <w:t xml:space="preserve">выполнение услуг </w:t>
      </w:r>
      <w:r w:rsidR="00DA37E0" w:rsidRPr="003968E9">
        <w:rPr>
          <w:sz w:val="24"/>
          <w:szCs w:val="24"/>
        </w:rPr>
        <w:t xml:space="preserve">по обновлению учебных стендов по охране труда для нужд ПАО МРСК </w:t>
      </w:r>
      <w:r w:rsidR="00DA37E0">
        <w:rPr>
          <w:sz w:val="24"/>
          <w:szCs w:val="24"/>
        </w:rPr>
        <w:t>Центра (филиал Белгородэнерго)</w:t>
      </w:r>
      <w:r w:rsidR="00A90554" w:rsidRPr="00A90554">
        <w:rPr>
          <w:sz w:val="24"/>
          <w:szCs w:val="24"/>
        </w:rPr>
        <w:t>.</w:t>
      </w:r>
    </w:p>
    <w:p w:rsidR="008C4223" w:rsidRPr="00A9055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90554">
        <w:rPr>
          <w:sz w:val="24"/>
          <w:szCs w:val="24"/>
        </w:rPr>
        <w:t xml:space="preserve">Количество лотов: </w:t>
      </w:r>
      <w:r w:rsidRPr="00A90554">
        <w:rPr>
          <w:b/>
          <w:sz w:val="24"/>
          <w:szCs w:val="24"/>
        </w:rPr>
        <w:t>1 (один)</w:t>
      </w:r>
      <w:r w:rsidRPr="00A90554">
        <w:rPr>
          <w:sz w:val="24"/>
          <w:szCs w:val="24"/>
        </w:rPr>
        <w:t>.</w:t>
      </w:r>
    </w:p>
    <w:bookmarkEnd w:id="18"/>
    <w:p w:rsidR="00804801" w:rsidRPr="00A9055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90554">
        <w:rPr>
          <w:sz w:val="24"/>
          <w:szCs w:val="24"/>
        </w:rPr>
        <w:t xml:space="preserve">Частичное </w:t>
      </w:r>
      <w:r w:rsidR="00366652" w:rsidRPr="00A90554">
        <w:rPr>
          <w:sz w:val="24"/>
          <w:szCs w:val="24"/>
        </w:rPr>
        <w:t xml:space="preserve">оказание </w:t>
      </w:r>
      <w:r w:rsidR="00AD3EBC" w:rsidRPr="00A90554">
        <w:rPr>
          <w:sz w:val="24"/>
          <w:szCs w:val="24"/>
        </w:rPr>
        <w:t>услуг</w:t>
      </w:r>
      <w:r w:rsidRPr="00A90554">
        <w:rPr>
          <w:sz w:val="24"/>
          <w:szCs w:val="24"/>
        </w:rPr>
        <w:t xml:space="preserve"> не допускается.</w:t>
      </w:r>
    </w:p>
    <w:p w:rsidR="00717F60" w:rsidRPr="00A9055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A90554">
        <w:rPr>
          <w:sz w:val="24"/>
          <w:szCs w:val="24"/>
        </w:rPr>
        <w:t>Сроки</w:t>
      </w:r>
      <w:r w:rsidR="00717F60" w:rsidRPr="00A90554">
        <w:rPr>
          <w:sz w:val="24"/>
          <w:szCs w:val="24"/>
        </w:rPr>
        <w:t xml:space="preserve"> </w:t>
      </w:r>
      <w:r w:rsidR="00366652" w:rsidRPr="00A90554">
        <w:rPr>
          <w:sz w:val="24"/>
          <w:szCs w:val="24"/>
        </w:rPr>
        <w:t>оказания услуг</w:t>
      </w:r>
      <w:r w:rsidR="00717F60" w:rsidRPr="00A90554">
        <w:rPr>
          <w:sz w:val="24"/>
          <w:szCs w:val="24"/>
        </w:rPr>
        <w:t xml:space="preserve">: </w:t>
      </w:r>
      <w:r w:rsidR="00FA7326" w:rsidRPr="00A90554">
        <w:rPr>
          <w:sz w:val="24"/>
          <w:szCs w:val="24"/>
        </w:rPr>
        <w:t xml:space="preserve">в соответствии </w:t>
      </w:r>
      <w:r w:rsidR="002D2587" w:rsidRPr="00A90554">
        <w:rPr>
          <w:sz w:val="24"/>
          <w:szCs w:val="24"/>
        </w:rPr>
        <w:t>со сроками, указанными в</w:t>
      </w:r>
      <w:r w:rsidR="00FA7326" w:rsidRPr="00A90554">
        <w:rPr>
          <w:sz w:val="24"/>
          <w:szCs w:val="24"/>
        </w:rPr>
        <w:t xml:space="preserve"> Приложени</w:t>
      </w:r>
      <w:r w:rsidR="002D2587" w:rsidRPr="00A90554">
        <w:rPr>
          <w:sz w:val="24"/>
          <w:szCs w:val="24"/>
        </w:rPr>
        <w:t>и</w:t>
      </w:r>
      <w:r w:rsidR="00FA7326" w:rsidRPr="00A90554">
        <w:rPr>
          <w:sz w:val="24"/>
          <w:szCs w:val="24"/>
        </w:rPr>
        <w:t xml:space="preserve"> №1 к настоящей документации</w:t>
      </w:r>
      <w:r w:rsidR="00717F60" w:rsidRPr="00A90554">
        <w:rPr>
          <w:sz w:val="24"/>
          <w:szCs w:val="24"/>
        </w:rPr>
        <w:t>.</w:t>
      </w:r>
      <w:bookmarkEnd w:id="19"/>
    </w:p>
    <w:p w:rsidR="008D2928" w:rsidRPr="00A9055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A9055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A90554">
        <w:rPr>
          <w:sz w:val="24"/>
          <w:szCs w:val="24"/>
        </w:rPr>
        <w:t>территории Р</w:t>
      </w:r>
      <w:r w:rsidR="00A0540E" w:rsidRPr="00A90554">
        <w:rPr>
          <w:sz w:val="24"/>
          <w:szCs w:val="24"/>
        </w:rPr>
        <w:t xml:space="preserve">оссийской </w:t>
      </w:r>
      <w:r w:rsidR="00425F34" w:rsidRPr="00A90554">
        <w:rPr>
          <w:sz w:val="24"/>
          <w:szCs w:val="24"/>
        </w:rPr>
        <w:t>Ф</w:t>
      </w:r>
      <w:r w:rsidR="00A0540E" w:rsidRPr="00A90554">
        <w:rPr>
          <w:sz w:val="24"/>
          <w:szCs w:val="24"/>
        </w:rPr>
        <w:t>едерации</w:t>
      </w:r>
      <w:r w:rsidRPr="00A90554">
        <w:rPr>
          <w:sz w:val="24"/>
          <w:szCs w:val="24"/>
        </w:rPr>
        <w:t>.</w:t>
      </w:r>
      <w:bookmarkEnd w:id="20"/>
    </w:p>
    <w:p w:rsidR="00717F60" w:rsidRPr="0053037E" w:rsidRDefault="00E167B9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63"/>
      <w:r w:rsidRPr="00157A5F">
        <w:rPr>
          <w:iCs/>
          <w:sz w:val="24"/>
          <w:szCs w:val="24"/>
        </w:rPr>
        <w:t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bookmarkEnd w:id="21"/>
      <w:r w:rsidR="008331B8" w:rsidRPr="0053037E">
        <w:rPr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A9055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A90554">
        <w:rPr>
          <w:szCs w:val="24"/>
        </w:rPr>
        <w:t xml:space="preserve">Начальная (максимальная) цена </w:t>
      </w:r>
      <w:r w:rsidR="00123C70" w:rsidRPr="00A90554">
        <w:rPr>
          <w:szCs w:val="24"/>
        </w:rPr>
        <w:t>Договор</w:t>
      </w:r>
      <w:r w:rsidRPr="00A9055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A9055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0554">
        <w:rPr>
          <w:bCs w:val="0"/>
          <w:sz w:val="24"/>
          <w:szCs w:val="24"/>
        </w:rPr>
        <w:t xml:space="preserve">Начальная (максимальная) цена </w:t>
      </w:r>
      <w:r w:rsidR="00123C70" w:rsidRPr="00A90554">
        <w:rPr>
          <w:bCs w:val="0"/>
          <w:sz w:val="24"/>
          <w:szCs w:val="24"/>
        </w:rPr>
        <w:t>Договор</w:t>
      </w:r>
      <w:r w:rsidRPr="00A90554">
        <w:rPr>
          <w:bCs w:val="0"/>
          <w:sz w:val="24"/>
          <w:szCs w:val="24"/>
        </w:rPr>
        <w:t>а</w:t>
      </w:r>
      <w:r w:rsidR="00216641" w:rsidRPr="00A90554">
        <w:rPr>
          <w:bCs w:val="0"/>
          <w:sz w:val="24"/>
          <w:szCs w:val="24"/>
        </w:rPr>
        <w:t>:</w:t>
      </w:r>
    </w:p>
    <w:p w:rsidR="00717F60" w:rsidRPr="0053037E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A90554">
        <w:rPr>
          <w:b/>
          <w:bCs w:val="0"/>
          <w:sz w:val="24"/>
          <w:szCs w:val="24"/>
          <w:u w:val="single"/>
        </w:rPr>
        <w:t>По Лоту №1:</w:t>
      </w:r>
      <w:r w:rsidR="00717F60" w:rsidRPr="00A90554">
        <w:rPr>
          <w:bCs w:val="0"/>
          <w:sz w:val="24"/>
          <w:szCs w:val="24"/>
        </w:rPr>
        <w:t xml:space="preserve"> </w:t>
      </w:r>
      <w:r w:rsidR="00DA37E0" w:rsidRPr="00A954DA">
        <w:rPr>
          <w:b/>
        </w:rPr>
        <w:t xml:space="preserve">700 000,00 </w:t>
      </w:r>
      <w:r w:rsidR="00DA37E0" w:rsidRPr="00A90554">
        <w:t>(</w:t>
      </w:r>
      <w:r w:rsidR="00DA37E0" w:rsidRPr="00A954DA">
        <w:t>семьсот тысяч</w:t>
      </w:r>
      <w:r w:rsidR="00DA37E0">
        <w:t>)</w:t>
      </w:r>
      <w:r w:rsidR="00DA37E0" w:rsidRPr="00A954DA">
        <w:t xml:space="preserve"> рублей </w:t>
      </w:r>
      <w:r w:rsidR="00DA37E0" w:rsidRPr="0094670B">
        <w:t xml:space="preserve"> </w:t>
      </w:r>
      <w:r w:rsidR="00DA37E0" w:rsidRPr="00FB7E19">
        <w:t xml:space="preserve"> </w:t>
      </w:r>
      <w:r w:rsidR="00DA37E0" w:rsidRPr="00494A6D">
        <w:t xml:space="preserve"> </w:t>
      </w:r>
      <w:r w:rsidR="00DA37E0" w:rsidRPr="00A90554">
        <w:t xml:space="preserve">00 копеек РФ, без учета НДС; НДС составляет  </w:t>
      </w:r>
      <w:r w:rsidR="00DA37E0" w:rsidRPr="00A954DA">
        <w:rPr>
          <w:b/>
        </w:rPr>
        <w:t xml:space="preserve">126 000,00 </w:t>
      </w:r>
      <w:r w:rsidR="00DA37E0" w:rsidRPr="00A90554">
        <w:t>(</w:t>
      </w:r>
      <w:r w:rsidR="00DA37E0" w:rsidRPr="00A954DA">
        <w:t>сто двадцать шесть тысяч</w:t>
      </w:r>
      <w:r w:rsidR="00DA37E0">
        <w:t>)</w:t>
      </w:r>
      <w:r w:rsidR="00DA37E0" w:rsidRPr="00A954DA">
        <w:t xml:space="preserve"> рублей </w:t>
      </w:r>
      <w:r w:rsidR="00DA37E0" w:rsidRPr="0094670B">
        <w:t xml:space="preserve"> </w:t>
      </w:r>
      <w:r w:rsidR="00DA37E0" w:rsidRPr="00FB7E19">
        <w:t xml:space="preserve"> </w:t>
      </w:r>
      <w:r w:rsidR="00DA37E0" w:rsidRPr="00A90554">
        <w:t xml:space="preserve"> 00  коп. РФ; </w:t>
      </w:r>
      <w:r w:rsidR="00DA37E0" w:rsidRPr="00A954DA">
        <w:rPr>
          <w:b/>
        </w:rPr>
        <w:t xml:space="preserve">826 000,00 </w:t>
      </w:r>
      <w:r w:rsidR="00DA37E0">
        <w:t>(</w:t>
      </w:r>
      <w:r w:rsidR="00DA37E0" w:rsidRPr="00A954DA">
        <w:t>восемьсот двадцать шесть тысяч</w:t>
      </w:r>
      <w:r w:rsidR="00DA37E0">
        <w:t>)</w:t>
      </w:r>
      <w:r w:rsidR="00DA37E0" w:rsidRPr="00A954DA">
        <w:t xml:space="preserve"> рублей </w:t>
      </w:r>
      <w:r w:rsidR="00DA37E0" w:rsidRPr="0094670B">
        <w:t xml:space="preserve"> </w:t>
      </w:r>
      <w:r w:rsidR="00DA37E0" w:rsidRPr="00A90554">
        <w:t>00  коп.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90554">
        <w:rPr>
          <w:sz w:val="24"/>
          <w:szCs w:val="24"/>
        </w:rPr>
        <w:t>Организатор</w:t>
      </w:r>
      <w:r w:rsidRPr="007A25C1">
        <w:rPr>
          <w:sz w:val="24"/>
          <w:szCs w:val="24"/>
        </w:rPr>
        <w:t xml:space="preserve">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167B9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 xml:space="preserve">у. Подтверждение соответствия предъявляемым </w:t>
      </w:r>
      <w:r w:rsidRPr="00E167B9">
        <w:rPr>
          <w:szCs w:val="24"/>
        </w:rPr>
        <w:t>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167B9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167B9">
        <w:rPr>
          <w:bCs w:val="0"/>
          <w:sz w:val="24"/>
          <w:szCs w:val="24"/>
        </w:rPr>
        <w:t xml:space="preserve">Требования к </w:t>
      </w:r>
      <w:r w:rsidR="009C744E" w:rsidRPr="00E167B9">
        <w:rPr>
          <w:bCs w:val="0"/>
          <w:sz w:val="24"/>
          <w:szCs w:val="24"/>
        </w:rPr>
        <w:t>Участник</w:t>
      </w:r>
      <w:r w:rsidRPr="00E167B9">
        <w:rPr>
          <w:bCs w:val="0"/>
          <w:sz w:val="24"/>
          <w:szCs w:val="24"/>
        </w:rPr>
        <w:t>ам</w:t>
      </w:r>
      <w:bookmarkEnd w:id="468"/>
      <w:r w:rsidRPr="00E167B9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167B9">
        <w:rPr>
          <w:bCs w:val="0"/>
          <w:sz w:val="24"/>
          <w:szCs w:val="24"/>
        </w:rPr>
        <w:t xml:space="preserve"> у</w:t>
      </w:r>
      <w:r w:rsidRPr="00E167B9">
        <w:rPr>
          <w:bCs w:val="0"/>
          <w:sz w:val="24"/>
          <w:szCs w:val="24"/>
        </w:rPr>
        <w:t xml:space="preserve">частвовать в процедуре </w:t>
      </w:r>
      <w:r w:rsidR="009C744E" w:rsidRPr="00E167B9">
        <w:rPr>
          <w:bCs w:val="0"/>
          <w:sz w:val="24"/>
          <w:szCs w:val="24"/>
        </w:rPr>
        <w:t>З</w:t>
      </w:r>
      <w:r w:rsidRPr="00E167B9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167B9">
        <w:rPr>
          <w:bCs w:val="0"/>
          <w:color w:val="000000"/>
          <w:sz w:val="24"/>
          <w:szCs w:val="24"/>
        </w:rPr>
        <w:t>физическое</w:t>
      </w:r>
      <w:r w:rsidRPr="00E167B9">
        <w:rPr>
          <w:bCs w:val="0"/>
          <w:sz w:val="24"/>
          <w:szCs w:val="24"/>
        </w:rPr>
        <w:t xml:space="preserve"> лицо </w:t>
      </w:r>
      <w:r w:rsidR="00E71628" w:rsidRPr="00E167B9">
        <w:rPr>
          <w:bCs w:val="0"/>
          <w:sz w:val="24"/>
          <w:szCs w:val="24"/>
        </w:rPr>
        <w:t>(в т.</w:t>
      </w:r>
      <w:r w:rsidR="003129D4" w:rsidRPr="00E167B9">
        <w:rPr>
          <w:bCs w:val="0"/>
          <w:sz w:val="24"/>
          <w:szCs w:val="24"/>
        </w:rPr>
        <w:t xml:space="preserve"> </w:t>
      </w:r>
      <w:r w:rsidR="00E71628" w:rsidRPr="00E167B9">
        <w:rPr>
          <w:bCs w:val="0"/>
          <w:sz w:val="24"/>
          <w:szCs w:val="24"/>
        </w:rPr>
        <w:t xml:space="preserve">ч. </w:t>
      </w:r>
      <w:r w:rsidRPr="00E167B9">
        <w:rPr>
          <w:bCs w:val="0"/>
          <w:sz w:val="24"/>
          <w:szCs w:val="24"/>
        </w:rPr>
        <w:t>индивидуальный предприниматель</w:t>
      </w:r>
      <w:r w:rsidR="00E71628" w:rsidRPr="00E167B9">
        <w:rPr>
          <w:bCs w:val="0"/>
          <w:sz w:val="24"/>
          <w:szCs w:val="24"/>
        </w:rPr>
        <w:t>)</w:t>
      </w:r>
      <w:r w:rsidR="00E167B9" w:rsidRPr="00E167B9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E167B9">
        <w:rPr>
          <w:bCs w:val="0"/>
          <w:sz w:val="24"/>
          <w:szCs w:val="24"/>
        </w:rPr>
        <w:t xml:space="preserve">. </w:t>
      </w:r>
      <w:r w:rsidR="00362EA4" w:rsidRPr="00E167B9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402725" w:rsidRPr="00E167B9">
        <w:fldChar w:fldCharType="begin"/>
      </w:r>
      <w:r w:rsidR="00402725" w:rsidRPr="00E167B9">
        <w:instrText xml:space="preserve"> REF _Ref191386451 \n \h  \* MERGEFORMAT </w:instrText>
      </w:r>
      <w:r w:rsidR="00402725" w:rsidRPr="00E167B9">
        <w:fldChar w:fldCharType="separate"/>
      </w:r>
      <w:r w:rsidR="00090FCB" w:rsidRPr="00E167B9">
        <w:rPr>
          <w:bCs w:val="0"/>
          <w:sz w:val="24"/>
          <w:szCs w:val="24"/>
        </w:rPr>
        <w:t>3.3.9</w:t>
      </w:r>
      <w:r w:rsidR="00402725" w:rsidRPr="00E167B9">
        <w:fldChar w:fldCharType="end"/>
      </w:r>
      <w:r w:rsidR="00362EA4" w:rsidRPr="00E167B9">
        <w:rPr>
          <w:bCs w:val="0"/>
          <w:sz w:val="24"/>
          <w:szCs w:val="24"/>
        </w:rPr>
        <w:t>.</w:t>
      </w:r>
      <w:r w:rsidR="00036006" w:rsidRPr="00E167B9">
        <w:rPr>
          <w:bCs w:val="0"/>
          <w:sz w:val="24"/>
          <w:szCs w:val="24"/>
        </w:rPr>
        <w:t xml:space="preserve"> </w:t>
      </w:r>
      <w:r w:rsidRPr="00E167B9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E167B9">
        <w:rPr>
          <w:bCs w:val="0"/>
          <w:sz w:val="24"/>
          <w:szCs w:val="24"/>
        </w:rPr>
        <w:t>У</w:t>
      </w:r>
      <w:r w:rsidRPr="00E167B9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E167B9">
        <w:rPr>
          <w:bCs w:val="0"/>
          <w:sz w:val="24"/>
          <w:szCs w:val="24"/>
        </w:rPr>
        <w:t xml:space="preserve"> </w:t>
      </w:r>
      <w:r w:rsidR="00402725" w:rsidRPr="00E167B9">
        <w:fldChar w:fldCharType="begin"/>
      </w:r>
      <w:r w:rsidR="00402725" w:rsidRPr="00E167B9">
        <w:instrText xml:space="preserve"> REF _Ref440876619 \r \h  \* MERGEFORMAT </w:instrText>
      </w:r>
      <w:r w:rsidR="00402725" w:rsidRPr="00E167B9">
        <w:fldChar w:fldCharType="separate"/>
      </w:r>
      <w:r w:rsidR="00090FCB" w:rsidRPr="00E167B9">
        <w:rPr>
          <w:bCs w:val="0"/>
          <w:sz w:val="24"/>
          <w:szCs w:val="24"/>
        </w:rPr>
        <w:t>3.3.10</w:t>
      </w:r>
      <w:r w:rsidR="00402725" w:rsidRPr="00E167B9">
        <w:fldChar w:fldCharType="end"/>
      </w:r>
      <w:r w:rsidRPr="00E167B9">
        <w:rPr>
          <w:bCs w:val="0"/>
          <w:sz w:val="24"/>
          <w:szCs w:val="24"/>
        </w:rPr>
        <w:t>. При проведении запроса предложений на ЭТП, такое</w:t>
      </w:r>
      <w:r w:rsidRPr="00E167B9">
        <w:rPr>
          <w:sz w:val="24"/>
          <w:szCs w:val="24"/>
        </w:rPr>
        <w:t xml:space="preserve"> лицо должно быть зарегистрировано на соответствующей</w:t>
      </w:r>
      <w:r w:rsidRPr="00AE1D21">
        <w:rPr>
          <w:sz w:val="24"/>
          <w:szCs w:val="24"/>
        </w:rPr>
        <w:t xml:space="preserve">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B540A5" w:rsidRPr="00E167B9" w:rsidRDefault="00090FCB" w:rsidP="00B540A5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100" w:firstLine="0"/>
        <w:rPr>
          <w:sz w:val="24"/>
          <w:szCs w:val="24"/>
          <w:lang w:eastAsia="ru-RU"/>
        </w:rPr>
      </w:pPr>
      <w:r w:rsidRPr="00B540A5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</w:t>
      </w:r>
      <w:r w:rsidRPr="00E167B9">
        <w:rPr>
          <w:color w:val="000000"/>
          <w:sz w:val="24"/>
          <w:szCs w:val="24"/>
          <w:lang w:eastAsia="ru-RU"/>
        </w:rPr>
        <w:t xml:space="preserve">оказываемым услугам, (в т.ч. объемам услуг и общей сумме договора). </w:t>
      </w:r>
      <w:r w:rsidRPr="00E167B9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E167B9">
        <w:rPr>
          <w:color w:val="000000"/>
          <w:sz w:val="24"/>
          <w:szCs w:val="24"/>
          <w:lang w:eastAsia="ru-RU"/>
        </w:rPr>
        <w:t xml:space="preserve">. </w:t>
      </w:r>
    </w:p>
    <w:p w:rsidR="00E167B9" w:rsidRPr="00E167B9" w:rsidRDefault="00E167B9" w:rsidP="00E167B9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167B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E167B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167B9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167B9">
        <w:rPr>
          <w:sz w:val="24"/>
          <w:szCs w:val="24"/>
          <w:lang w:eastAsia="ru-RU"/>
        </w:rPr>
        <w:t>ого(</w:t>
      </w:r>
      <w:r w:rsidRPr="00E167B9">
        <w:rPr>
          <w:sz w:val="24"/>
          <w:szCs w:val="24"/>
          <w:lang w:eastAsia="ru-RU"/>
        </w:rPr>
        <w:t>их</w:t>
      </w:r>
      <w:r w:rsidR="003776BB" w:rsidRPr="00E167B9">
        <w:rPr>
          <w:sz w:val="24"/>
          <w:szCs w:val="24"/>
          <w:lang w:eastAsia="ru-RU"/>
        </w:rPr>
        <w:t>)</w:t>
      </w:r>
      <w:r w:rsidRPr="00E167B9">
        <w:rPr>
          <w:sz w:val="24"/>
          <w:szCs w:val="24"/>
          <w:lang w:eastAsia="ru-RU"/>
        </w:rPr>
        <w:t xml:space="preserve"> задани</w:t>
      </w:r>
      <w:r w:rsidR="003776BB" w:rsidRPr="00E167B9">
        <w:rPr>
          <w:sz w:val="24"/>
          <w:szCs w:val="24"/>
          <w:lang w:eastAsia="ru-RU"/>
        </w:rPr>
        <w:t>я(</w:t>
      </w:r>
      <w:r w:rsidRPr="00E167B9">
        <w:rPr>
          <w:sz w:val="24"/>
          <w:szCs w:val="24"/>
          <w:lang w:eastAsia="ru-RU"/>
        </w:rPr>
        <w:t>й</w:t>
      </w:r>
      <w:r w:rsidR="003776BB" w:rsidRPr="00E167B9">
        <w:rPr>
          <w:sz w:val="24"/>
          <w:szCs w:val="24"/>
          <w:lang w:eastAsia="ru-RU"/>
        </w:rPr>
        <w:t>)</w:t>
      </w:r>
      <w:r w:rsidRPr="00E167B9">
        <w:rPr>
          <w:sz w:val="24"/>
          <w:szCs w:val="24"/>
          <w:lang w:eastAsia="ru-RU"/>
        </w:rPr>
        <w:t>, изложены в Приложении №1 (Техническ</w:t>
      </w:r>
      <w:r w:rsidR="003776BB" w:rsidRPr="00E167B9">
        <w:rPr>
          <w:sz w:val="24"/>
          <w:szCs w:val="24"/>
          <w:lang w:eastAsia="ru-RU"/>
        </w:rPr>
        <w:t>ом(</w:t>
      </w:r>
      <w:r w:rsidRPr="00E167B9">
        <w:rPr>
          <w:sz w:val="24"/>
          <w:szCs w:val="24"/>
          <w:lang w:eastAsia="ru-RU"/>
        </w:rPr>
        <w:t>их</w:t>
      </w:r>
      <w:r w:rsidR="003776BB" w:rsidRPr="00E167B9">
        <w:rPr>
          <w:sz w:val="24"/>
          <w:szCs w:val="24"/>
          <w:lang w:eastAsia="ru-RU"/>
        </w:rPr>
        <w:t>)</w:t>
      </w:r>
      <w:r w:rsidRPr="00E167B9">
        <w:rPr>
          <w:sz w:val="24"/>
          <w:szCs w:val="24"/>
          <w:lang w:eastAsia="ru-RU"/>
        </w:rPr>
        <w:t xml:space="preserve"> задани</w:t>
      </w:r>
      <w:r w:rsidR="003776BB" w:rsidRPr="00E167B9">
        <w:rPr>
          <w:sz w:val="24"/>
          <w:szCs w:val="24"/>
          <w:lang w:eastAsia="ru-RU"/>
        </w:rPr>
        <w:t>и(</w:t>
      </w:r>
      <w:r w:rsidRPr="00E167B9">
        <w:rPr>
          <w:sz w:val="24"/>
          <w:szCs w:val="24"/>
          <w:lang w:eastAsia="ru-RU"/>
        </w:rPr>
        <w:t>ях</w:t>
      </w:r>
      <w:r w:rsidR="003776BB" w:rsidRPr="00E167B9">
        <w:rPr>
          <w:sz w:val="24"/>
          <w:szCs w:val="24"/>
          <w:lang w:eastAsia="ru-RU"/>
        </w:rPr>
        <w:t>)</w:t>
      </w:r>
      <w:r w:rsidRPr="00E167B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E167B9">
        <w:rPr>
          <w:sz w:val="24"/>
          <w:szCs w:val="24"/>
          <w:lang w:eastAsia="ru-RU"/>
        </w:rPr>
        <w:t>ого(</w:t>
      </w:r>
      <w:r w:rsidRPr="00E167B9">
        <w:rPr>
          <w:sz w:val="24"/>
          <w:szCs w:val="24"/>
          <w:lang w:eastAsia="ru-RU"/>
        </w:rPr>
        <w:t>их</w:t>
      </w:r>
      <w:r w:rsidR="003776BB" w:rsidRPr="00E167B9">
        <w:rPr>
          <w:sz w:val="24"/>
          <w:szCs w:val="24"/>
          <w:lang w:eastAsia="ru-RU"/>
        </w:rPr>
        <w:t>)</w:t>
      </w:r>
      <w:r w:rsidRPr="00E167B9">
        <w:rPr>
          <w:sz w:val="24"/>
          <w:szCs w:val="24"/>
          <w:lang w:eastAsia="ru-RU"/>
        </w:rPr>
        <w:t xml:space="preserve"> задани</w:t>
      </w:r>
      <w:r w:rsidR="003776BB" w:rsidRPr="00E167B9">
        <w:rPr>
          <w:sz w:val="24"/>
          <w:szCs w:val="24"/>
          <w:lang w:eastAsia="ru-RU"/>
        </w:rPr>
        <w:t>я(</w:t>
      </w:r>
      <w:r w:rsidRPr="00E167B9">
        <w:rPr>
          <w:sz w:val="24"/>
          <w:szCs w:val="24"/>
          <w:lang w:eastAsia="ru-RU"/>
        </w:rPr>
        <w:t>й</w:t>
      </w:r>
      <w:r w:rsidR="003776BB" w:rsidRPr="00E167B9">
        <w:rPr>
          <w:sz w:val="24"/>
          <w:szCs w:val="24"/>
          <w:lang w:eastAsia="ru-RU"/>
        </w:rPr>
        <w:t>)</w:t>
      </w:r>
      <w:r w:rsidRPr="00E167B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E167B9">
        <w:rPr>
          <w:sz w:val="24"/>
          <w:szCs w:val="24"/>
          <w:lang w:eastAsia="ru-RU"/>
        </w:rPr>
        <w:t>Заявку</w:t>
      </w:r>
      <w:r w:rsidRPr="00E167B9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E167B9">
        <w:rPr>
          <w:sz w:val="24"/>
          <w:szCs w:val="24"/>
        </w:rPr>
        <w:t>Закупочная комиссия рассматривает</w:t>
      </w:r>
      <w:r w:rsidRPr="00B540A5">
        <w:rPr>
          <w:sz w:val="24"/>
          <w:szCs w:val="24"/>
        </w:rPr>
        <w:t xml:space="preserve"> как равноценные собственным ресурсы аффилированного с Участником</w:t>
      </w:r>
      <w:r w:rsidRPr="00AE1D21">
        <w:rPr>
          <w:sz w:val="24"/>
          <w:szCs w:val="24"/>
        </w:rPr>
        <w:t xml:space="preserve">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2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E167B9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467DA5">
        <w:rPr>
          <w:bCs w:val="0"/>
          <w:sz w:val="24"/>
          <w:szCs w:val="24"/>
        </w:rPr>
        <w:t>2</w:t>
      </w:r>
      <w:bookmarkStart w:id="592" w:name="_GoBack"/>
      <w:bookmarkEnd w:id="592"/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D49C2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FD49C2">
        <w:rPr>
          <w:sz w:val="24"/>
          <w:szCs w:val="24"/>
        </w:rPr>
        <w:t>ктный телефон : (4722) 58-17-81</w:t>
      </w:r>
      <w:r w:rsidR="00FD49C2"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</w:t>
      </w:r>
      <w:r w:rsidR="00FD49C2" w:rsidRPr="00DB5A15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FD49C2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FD49C2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FD49C2" w:rsidRPr="007765E5">
        <w:rPr>
          <w:rFonts w:eastAsia="Calibri"/>
          <w:szCs w:val="24"/>
          <w:lang w:eastAsia="en-US"/>
        </w:rPr>
        <w:t xml:space="preserve"> </w:t>
      </w:r>
      <w:r w:rsidR="00FD49C2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3" w:history="1">
        <w:r w:rsidR="00FD49C2" w:rsidRPr="007765E5">
          <w:rPr>
            <w:rStyle w:val="a7"/>
            <w:szCs w:val="24"/>
            <w:lang w:val="en-US"/>
          </w:rPr>
          <w:t>Goryagina</w:t>
        </w:r>
        <w:r w:rsidR="00FD49C2" w:rsidRPr="007765E5">
          <w:rPr>
            <w:rStyle w:val="a7"/>
            <w:szCs w:val="24"/>
          </w:rPr>
          <w:t>.</w:t>
        </w:r>
        <w:r w:rsidR="00FD49C2" w:rsidRPr="007765E5">
          <w:rPr>
            <w:rStyle w:val="a7"/>
            <w:szCs w:val="24"/>
            <w:lang w:val="en-US"/>
          </w:rPr>
          <w:t>TN</w:t>
        </w:r>
        <w:r w:rsidR="00FD49C2" w:rsidRPr="007765E5">
          <w:rPr>
            <w:rStyle w:val="a7"/>
            <w:szCs w:val="24"/>
          </w:rPr>
          <w:t>@</w:t>
        </w:r>
        <w:r w:rsidR="00FD49C2" w:rsidRPr="007765E5">
          <w:rPr>
            <w:rStyle w:val="a7"/>
            <w:szCs w:val="24"/>
            <w:lang w:val="en-US"/>
          </w:rPr>
          <w:t>mrsk</w:t>
        </w:r>
        <w:r w:rsidR="00FD49C2" w:rsidRPr="007765E5">
          <w:rPr>
            <w:rStyle w:val="a7"/>
            <w:szCs w:val="24"/>
          </w:rPr>
          <w:t>-1.</w:t>
        </w:r>
        <w:r w:rsidR="00FD49C2" w:rsidRPr="007765E5">
          <w:rPr>
            <w:rStyle w:val="a7"/>
            <w:szCs w:val="24"/>
            <w:lang w:val="en-US"/>
          </w:rPr>
          <w:t>ru</w:t>
        </w:r>
      </w:hyperlink>
      <w:r w:rsidR="00FD49C2" w:rsidRPr="007765E5">
        <w:rPr>
          <w:rFonts w:eastAsia="Calibri"/>
          <w:szCs w:val="24"/>
          <w:lang w:eastAsia="en-US"/>
        </w:rPr>
        <w:t>. и</w:t>
      </w:r>
      <w:r w:rsidR="00FD49C2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4" w:history="1">
        <w:r w:rsidR="00FD49C2" w:rsidRPr="007765E5">
          <w:rPr>
            <w:rStyle w:val="a7"/>
            <w:szCs w:val="24"/>
          </w:rPr>
          <w:t>Ermolova.IV@mrsk-1.ru</w:t>
        </w:r>
      </w:hyperlink>
      <w:r w:rsidR="00FD49C2" w:rsidRPr="007765E5">
        <w:rPr>
          <w:bCs w:val="0"/>
          <w:szCs w:val="24"/>
        </w:rPr>
        <w:t>.</w:t>
      </w:r>
      <w:r w:rsidR="00FD49C2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FD49C2" w:rsidRPr="007765E5">
        <w:rPr>
          <w:szCs w:val="24"/>
        </w:rPr>
        <w:t xml:space="preserve">до момента истечения срока окончания приема заявок (п. </w:t>
      </w:r>
      <w:r w:rsidR="00FD49C2">
        <w:fldChar w:fldCharType="begin"/>
      </w:r>
      <w:r w:rsidR="00FD49C2">
        <w:instrText xml:space="preserve"> REF _Ref440289953 \r \h  \* MERGEFORMAT </w:instrText>
      </w:r>
      <w:r w:rsidR="00FD49C2">
        <w:fldChar w:fldCharType="separate"/>
      </w:r>
      <w:r w:rsidR="00FD49C2" w:rsidRPr="007765E5">
        <w:rPr>
          <w:szCs w:val="24"/>
        </w:rPr>
        <w:t>3.4.1.3</w:t>
      </w:r>
      <w:r w:rsidR="00FD49C2">
        <w:fldChar w:fldCharType="end"/>
      </w:r>
      <w:r w:rsidR="00FD49C2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="00FD49C2">
        <w:rPr>
          <w:szCs w:val="24"/>
        </w:rPr>
        <w:t>.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FD49C2" w:rsidRPr="007765E5" w:rsidRDefault="00FD49C2" w:rsidP="00FD49C2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FD49C2" w:rsidRPr="007765E5" w:rsidRDefault="00FD49C2" w:rsidP="00FD49C2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7765E5">
        <w:rPr>
          <w:sz w:val="24"/>
          <w:szCs w:val="24"/>
        </w:rPr>
        <w:t>р/с: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FD49C2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</w:t>
      </w:r>
      <w:r w:rsidRPr="00FD49C2">
        <w:rPr>
          <w:bCs w:val="0"/>
          <w:sz w:val="24"/>
          <w:szCs w:val="24"/>
        </w:rPr>
        <w:t xml:space="preserve">запросу предложений. Размещение </w:t>
      </w:r>
      <w:r w:rsidR="00D77DCB" w:rsidRPr="00FD49C2">
        <w:rPr>
          <w:bCs w:val="0"/>
          <w:sz w:val="24"/>
          <w:szCs w:val="24"/>
        </w:rPr>
        <w:t xml:space="preserve">электронных </w:t>
      </w:r>
      <w:r w:rsidRPr="00FD49C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FD49C2">
        <w:rPr>
          <w:bCs w:val="0"/>
          <w:sz w:val="24"/>
          <w:szCs w:val="24"/>
        </w:rPr>
        <w:t>Заявк</w:t>
      </w:r>
      <w:r w:rsidR="00717F60" w:rsidRPr="00FD49C2">
        <w:rPr>
          <w:bCs w:val="0"/>
          <w:sz w:val="24"/>
          <w:szCs w:val="24"/>
        </w:rPr>
        <w:t xml:space="preserve">и на ЭТП могут быть поданы до </w:t>
      </w:r>
      <w:r w:rsidR="002B5044" w:rsidRPr="00FD49C2">
        <w:rPr>
          <w:b/>
          <w:bCs w:val="0"/>
          <w:sz w:val="24"/>
          <w:szCs w:val="24"/>
        </w:rPr>
        <w:t xml:space="preserve">12 часов 00 минут </w:t>
      </w:r>
      <w:r w:rsidR="00DA37E0">
        <w:rPr>
          <w:b/>
          <w:bCs w:val="0"/>
          <w:sz w:val="24"/>
          <w:szCs w:val="24"/>
        </w:rPr>
        <w:t>10</w:t>
      </w:r>
      <w:r w:rsidR="002B5044" w:rsidRPr="00FD49C2">
        <w:rPr>
          <w:b/>
          <w:bCs w:val="0"/>
          <w:sz w:val="24"/>
          <w:szCs w:val="24"/>
        </w:rPr>
        <w:t xml:space="preserve"> </w:t>
      </w:r>
      <w:r w:rsidR="00DA37E0">
        <w:rPr>
          <w:b/>
          <w:bCs w:val="0"/>
          <w:sz w:val="24"/>
          <w:szCs w:val="24"/>
        </w:rPr>
        <w:t>мая</w:t>
      </w:r>
      <w:r w:rsidR="002B5044" w:rsidRPr="00FD49C2">
        <w:rPr>
          <w:b/>
          <w:bCs w:val="0"/>
          <w:sz w:val="24"/>
          <w:szCs w:val="24"/>
        </w:rPr>
        <w:t xml:space="preserve"> </w:t>
      </w:r>
      <w:r w:rsidR="009C6DFC" w:rsidRPr="00FD49C2">
        <w:rPr>
          <w:b/>
          <w:bCs w:val="0"/>
          <w:sz w:val="24"/>
          <w:szCs w:val="24"/>
        </w:rPr>
        <w:t>2018</w:t>
      </w:r>
      <w:r w:rsidR="002B5044" w:rsidRPr="00FD49C2">
        <w:rPr>
          <w:b/>
          <w:bCs w:val="0"/>
          <w:sz w:val="24"/>
          <w:szCs w:val="24"/>
        </w:rPr>
        <w:t xml:space="preserve"> года</w:t>
      </w:r>
      <w:r w:rsidR="00BB27D7" w:rsidRPr="00FD49C2">
        <w:rPr>
          <w:b/>
          <w:bCs w:val="0"/>
          <w:sz w:val="24"/>
          <w:szCs w:val="24"/>
        </w:rPr>
        <w:t xml:space="preserve">, </w:t>
      </w:r>
      <w:r w:rsidR="00BB27D7" w:rsidRPr="00FD49C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D49C2">
        <w:rPr>
          <w:bCs w:val="0"/>
          <w:spacing w:val="-2"/>
          <w:sz w:val="24"/>
          <w:szCs w:val="24"/>
        </w:rPr>
        <w:t>(под</w:t>
      </w:r>
      <w:r w:rsidR="00BB27D7" w:rsidRPr="00FD49C2">
        <w:rPr>
          <w:bCs w:val="0"/>
          <w:sz w:val="24"/>
          <w:szCs w:val="24"/>
        </w:rPr>
        <w:t xml:space="preserve">раздел </w:t>
      </w:r>
      <w:r w:rsidR="007F30BA" w:rsidRPr="00FD49C2">
        <w:rPr>
          <w:bCs w:val="0"/>
          <w:sz w:val="24"/>
          <w:szCs w:val="24"/>
        </w:rPr>
        <w:fldChar w:fldCharType="begin"/>
      </w:r>
      <w:r w:rsidR="00BB27D7" w:rsidRPr="00FD49C2">
        <w:rPr>
          <w:bCs w:val="0"/>
          <w:sz w:val="24"/>
          <w:szCs w:val="24"/>
        </w:rPr>
        <w:instrText xml:space="preserve"> REF _Ref55336310 \r \h </w:instrText>
      </w:r>
      <w:r w:rsidR="00FD49C2">
        <w:rPr>
          <w:bCs w:val="0"/>
          <w:sz w:val="24"/>
          <w:szCs w:val="24"/>
        </w:rPr>
        <w:instrText xml:space="preserve"> \* MERGEFORMAT </w:instrText>
      </w:r>
      <w:r w:rsidR="007F30BA" w:rsidRPr="00FD49C2">
        <w:rPr>
          <w:bCs w:val="0"/>
          <w:sz w:val="24"/>
          <w:szCs w:val="24"/>
        </w:rPr>
      </w:r>
      <w:r w:rsidR="007F30BA" w:rsidRPr="00FD49C2">
        <w:rPr>
          <w:bCs w:val="0"/>
          <w:sz w:val="24"/>
          <w:szCs w:val="24"/>
        </w:rPr>
        <w:fldChar w:fldCharType="separate"/>
      </w:r>
      <w:r w:rsidR="00090FCB" w:rsidRPr="00FD49C2">
        <w:rPr>
          <w:bCs w:val="0"/>
          <w:sz w:val="24"/>
          <w:szCs w:val="24"/>
        </w:rPr>
        <w:t>5.1</w:t>
      </w:r>
      <w:r w:rsidR="007F30BA" w:rsidRPr="00FD49C2">
        <w:rPr>
          <w:bCs w:val="0"/>
          <w:sz w:val="24"/>
          <w:szCs w:val="24"/>
        </w:rPr>
        <w:fldChar w:fldCharType="end"/>
      </w:r>
      <w:r w:rsidR="00BB27D7" w:rsidRPr="00FD49C2">
        <w:rPr>
          <w:bCs w:val="0"/>
          <w:sz w:val="24"/>
          <w:szCs w:val="24"/>
          <w:lang w:eastAsia="ru-RU"/>
        </w:rPr>
        <w:t>)</w:t>
      </w:r>
      <w:r w:rsidR="00BB27D7" w:rsidRPr="00FD49C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</w:t>
      </w:r>
      <w:r w:rsidR="00BB27D7" w:rsidRPr="00AE1D21">
        <w:rPr>
          <w:bCs w:val="0"/>
          <w:sz w:val="24"/>
          <w:szCs w:val="24"/>
        </w:rPr>
        <w:t xml:space="preserve">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FD49C2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FD49C2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FD49C2">
        <w:rPr>
          <w:sz w:val="24"/>
          <w:szCs w:val="24"/>
        </w:rPr>
        <w:t xml:space="preserve">. Порядок проведения оценочной стадии, </w:t>
      </w:r>
      <w:r w:rsidRPr="00FD49C2">
        <w:rPr>
          <w:sz w:val="24"/>
          <w:szCs w:val="24"/>
        </w:rPr>
        <w:t>критери</w:t>
      </w:r>
      <w:r w:rsidR="00D275BB" w:rsidRPr="00FD49C2">
        <w:rPr>
          <w:sz w:val="24"/>
          <w:szCs w:val="24"/>
        </w:rPr>
        <w:t>и</w:t>
      </w:r>
      <w:r w:rsidRPr="00FD49C2">
        <w:rPr>
          <w:sz w:val="24"/>
          <w:szCs w:val="24"/>
        </w:rPr>
        <w:t xml:space="preserve"> и их весов</w:t>
      </w:r>
      <w:r w:rsidR="00D275BB" w:rsidRPr="00FD49C2">
        <w:rPr>
          <w:sz w:val="24"/>
          <w:szCs w:val="24"/>
        </w:rPr>
        <w:t>ые</w:t>
      </w:r>
      <w:r w:rsidRPr="00FD49C2">
        <w:rPr>
          <w:sz w:val="24"/>
          <w:szCs w:val="24"/>
        </w:rPr>
        <w:t xml:space="preserve"> коэффициент</w:t>
      </w:r>
      <w:r w:rsidR="00D275BB" w:rsidRPr="00FD49C2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D49C2">
        <w:rPr>
          <w:sz w:val="24"/>
          <w:szCs w:val="24"/>
        </w:rPr>
        <w:t>Закупочная комиссия</w:t>
      </w:r>
      <w:r w:rsidRPr="00751A4B">
        <w:rPr>
          <w:sz w:val="24"/>
          <w:szCs w:val="24"/>
        </w:rPr>
        <w:t xml:space="preserve">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FD49C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</w:t>
      </w:r>
      <w:r w:rsidRPr="00FD49C2">
        <w:rPr>
          <w:sz w:val="24"/>
          <w:szCs w:val="24"/>
        </w:rPr>
        <w:t>оценки изложена в Приложении №3 к настоящей Документации).</w:t>
      </w:r>
    </w:p>
    <w:p w:rsidR="00A5754C" w:rsidRPr="00FD49C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FD49C2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9C2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FD49C2">
        <w:fldChar w:fldCharType="begin"/>
      </w:r>
      <w:r w:rsidR="00402725" w:rsidRPr="00FD49C2">
        <w:instrText xml:space="preserve"> REF _Ref303251044 \r \h  \* MERGEFORMAT </w:instrText>
      </w:r>
      <w:r w:rsidR="00402725" w:rsidRPr="00FD49C2">
        <w:fldChar w:fldCharType="separate"/>
      </w:r>
      <w:r w:rsidR="00090FCB" w:rsidRPr="00FD49C2">
        <w:rPr>
          <w:rFonts w:ascii="Times New Roman" w:hAnsi="Times New Roman" w:cs="Times New Roman"/>
          <w:sz w:val="24"/>
          <w:szCs w:val="24"/>
        </w:rPr>
        <w:t>3.10</w:t>
      </w:r>
      <w:r w:rsidR="00402725" w:rsidRPr="00FD49C2">
        <w:fldChar w:fldCharType="end"/>
      </w:r>
      <w:r w:rsidRPr="00FD49C2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FD49C2">
        <w:rPr>
          <w:rFonts w:ascii="Times New Roman" w:hAnsi="Times New Roman" w:cs="Times New Roman"/>
          <w:sz w:val="24"/>
          <w:szCs w:val="24"/>
        </w:rPr>
        <w:t>закупоч</w:t>
      </w:r>
      <w:r w:rsidRPr="00FD49C2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>Признание запроса предложений несостоявшимся</w:t>
      </w:r>
      <w:bookmarkEnd w:id="725"/>
      <w:bookmarkEnd w:id="726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0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1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A90554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90554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A90554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A90554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A90554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A90554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A90554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90554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E97" w:rsidRDefault="00432E97">
      <w:pPr>
        <w:spacing w:line="240" w:lineRule="auto"/>
      </w:pPr>
      <w:r>
        <w:separator/>
      </w:r>
    </w:p>
  </w:endnote>
  <w:endnote w:type="continuationSeparator" w:id="0">
    <w:p w:rsidR="00432E97" w:rsidRDefault="00432E97">
      <w:pPr>
        <w:spacing w:line="240" w:lineRule="auto"/>
      </w:pPr>
      <w:r>
        <w:continuationSeparator/>
      </w:r>
    </w:p>
  </w:endnote>
  <w:endnote w:id="1">
    <w:p w:rsidR="00E167B9" w:rsidRPr="004D25B8" w:rsidRDefault="00E167B9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167B9" w:rsidRDefault="00E167B9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Pr="00FA0376" w:rsidRDefault="00E167B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67DA5">
      <w:rPr>
        <w:noProof/>
        <w:sz w:val="16"/>
        <w:szCs w:val="16"/>
        <w:lang w:eastAsia="ru-RU"/>
      </w:rPr>
      <w:t>28</w:t>
    </w:r>
    <w:r w:rsidRPr="00FA0376">
      <w:rPr>
        <w:sz w:val="16"/>
        <w:szCs w:val="16"/>
        <w:lang w:eastAsia="ru-RU"/>
      </w:rPr>
      <w:fldChar w:fldCharType="end"/>
    </w:r>
  </w:p>
  <w:p w:rsidR="00E167B9" w:rsidRPr="00EE0539" w:rsidRDefault="00E167B9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A37E0">
      <w:rPr>
        <w:iCs/>
        <w:sz w:val="18"/>
        <w:szCs w:val="18"/>
      </w:rPr>
      <w:t>Договора на выполнение услуг по обновлению учебных стендов по охране труда для нужд ПАО МРСК Центра (филиал Белгородэнерго)</w:t>
    </w:r>
    <w:r w:rsidRPr="00283369">
      <w:rPr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E97" w:rsidRDefault="00432E97">
      <w:pPr>
        <w:spacing w:line="240" w:lineRule="auto"/>
      </w:pPr>
      <w:r>
        <w:separator/>
      </w:r>
    </w:p>
  </w:footnote>
  <w:footnote w:type="continuationSeparator" w:id="0">
    <w:p w:rsidR="00432E97" w:rsidRDefault="00432E97">
      <w:pPr>
        <w:spacing w:line="240" w:lineRule="auto"/>
      </w:pPr>
      <w:r>
        <w:continuationSeparator/>
      </w:r>
    </w:p>
  </w:footnote>
  <w:footnote w:id="1">
    <w:p w:rsidR="00E167B9" w:rsidRPr="00B36685" w:rsidRDefault="00E167B9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167B9" w:rsidRDefault="00E167B9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167B9" w:rsidRDefault="00E167B9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167B9" w:rsidRPr="00F83889" w:rsidRDefault="00E167B9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E167B9" w:rsidRPr="00F83889" w:rsidRDefault="00E167B9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E167B9" w:rsidRPr="00F83889" w:rsidRDefault="00E167B9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E167B9" w:rsidRPr="00F83889" w:rsidRDefault="00E167B9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E167B9" w:rsidRDefault="00E167B9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Pr="00930031" w:rsidRDefault="00E167B9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B9" w:rsidRDefault="00E167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6F21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3F00"/>
    <w:rsid w:val="00274F25"/>
    <w:rsid w:val="002762F8"/>
    <w:rsid w:val="00280464"/>
    <w:rsid w:val="00283369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793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77CFC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A62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2E97"/>
    <w:rsid w:val="00435355"/>
    <w:rsid w:val="004360F5"/>
    <w:rsid w:val="004406A6"/>
    <w:rsid w:val="00440928"/>
    <w:rsid w:val="00443E0B"/>
    <w:rsid w:val="00461F58"/>
    <w:rsid w:val="00466E86"/>
    <w:rsid w:val="004675F4"/>
    <w:rsid w:val="00467DA5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29F0"/>
    <w:rsid w:val="00523C23"/>
    <w:rsid w:val="00524B92"/>
    <w:rsid w:val="00525723"/>
    <w:rsid w:val="0053037E"/>
    <w:rsid w:val="005335FE"/>
    <w:rsid w:val="005347FA"/>
    <w:rsid w:val="00534967"/>
    <w:rsid w:val="00534CB8"/>
    <w:rsid w:val="00534DFA"/>
    <w:rsid w:val="00535237"/>
    <w:rsid w:val="0053628A"/>
    <w:rsid w:val="00541651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6DEE"/>
    <w:rsid w:val="0060721D"/>
    <w:rsid w:val="006202D5"/>
    <w:rsid w:val="00620D7C"/>
    <w:rsid w:val="00623429"/>
    <w:rsid w:val="006238AF"/>
    <w:rsid w:val="00630B39"/>
    <w:rsid w:val="006311EE"/>
    <w:rsid w:val="00631318"/>
    <w:rsid w:val="006318E6"/>
    <w:rsid w:val="00631F54"/>
    <w:rsid w:val="00632F2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3D95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48FC"/>
    <w:rsid w:val="00725F9C"/>
    <w:rsid w:val="00726465"/>
    <w:rsid w:val="00726DAC"/>
    <w:rsid w:val="00731A13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4A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31B8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3347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6D4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34E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055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173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39FE"/>
    <w:rsid w:val="00AF70A9"/>
    <w:rsid w:val="00B012FE"/>
    <w:rsid w:val="00B016D1"/>
    <w:rsid w:val="00B01A77"/>
    <w:rsid w:val="00B033E2"/>
    <w:rsid w:val="00B068E7"/>
    <w:rsid w:val="00B12653"/>
    <w:rsid w:val="00B149EB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40A5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37E0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67B9"/>
    <w:rsid w:val="00E17CEB"/>
    <w:rsid w:val="00E204EE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E3355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123F"/>
    <w:rsid w:val="00F71B97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5BE1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4884"/>
    <w:rsid w:val="00FD49C2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A789B19"/>
  <w15:docId w15:val="{BEB08338-CAA8-453C-9C2F-DE73B0A6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9.xml"/><Relationship Id="rId21" Type="http://schemas.openxmlformats.org/officeDocument/2006/relationships/header" Target="header5.xml"/><Relationship Id="rId34" Type="http://schemas.openxmlformats.org/officeDocument/2006/relationships/hyperlink" Target="mailto:Ermolova.IV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9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https://etp.rosset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Goryagina.TN@mrsk-1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0" Type="http://schemas.openxmlformats.org/officeDocument/2006/relationships/header" Target="header4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61781-ECDD-4947-9AF5-7D77464F1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93</Pages>
  <Words>29381</Words>
  <Characters>167476</Characters>
  <Application>Microsoft Office Word</Application>
  <DocSecurity>0</DocSecurity>
  <Lines>1395</Lines>
  <Paragraphs>392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63</vt:i4>
      </vt:variant>
    </vt:vector>
  </HeadingPairs>
  <TitlesOfParts>
    <vt:vector size="64" baseType="lpstr">
      <vt:lpstr>УТВЕРЖДАЮ</vt:lpstr>
      <vt:lpstr>Общие положения</vt:lpstr>
      <vt:lpstr>    Общие сведения о процедуре запроса предложений</vt:lpstr>
      <vt:lpstr>    Правовой статус документов</vt:lpstr>
      <vt:lpstr>    Особые положения в связи с проведением Запроса предложений на ЭТП</vt:lpstr>
      <vt:lpstr>    Обжалование</vt:lpstr>
      <vt:lpstr>    Прочие положения</vt:lpstr>
      <vt:lpstr>    Закупка услуг с разбиением заказа на лоты</vt:lpstr>
      <vt:lpstr>        Участник может подать Заявку на любой лот, любые несколько лотов или все лоты по</vt:lpstr>
      <vt:lpstr>        В случае подачи Заявки на несколько лотов в дополнение к требованиям подраздела </vt:lpstr>
      <vt:lpstr>        Письмо о подаче оферты (подраздел 5.1) должно содержать указание номера и назван</vt:lpstr>
      <vt:lpstr>        Сводная таблица стоимости услуг (подраздел 5.2), Техническое предложение (подраз</vt:lpstr>
      <vt:lpstr>        Обеспечение исполнения обязательств Участника в соответствии с подразделом 3.3.1</vt:lpstr>
      <vt:lpstr>        Оценка заявок (подраздел 3.6) и подведение итогов запроса предложений (подраздел</vt:lpstr>
      <vt:lpstr>        </vt:lpstr>
      <vt:lpstr>Проект Договора. Антикоррупционная оговорка, включаемая в проект договора</vt:lpstr>
      <vt:lpstr>    Проект договора</vt:lpstr>
      <vt:lpstr>        Проект договора на оказание услуг изложен в Приложении №2 к настоящей Документац</vt:lpstr>
      <vt:lpstr>        Участнику необходимо сформировать предполагаемый Протокол разногласий к проекту </vt:lpstr>
      <vt:lpstr>        Настоящий проект Договора не является окончательным, редакция Договора может быт</vt:lpstr>
      <vt:lpstr>    Антикоррупционная оговорка, включаемая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включенной</vt:lpstr>
      <vt:lpstr>        Текст Антикоррупционной оговорки:</vt:lpstr>
      <vt:lpstr>    Дополнительные условия, включаемые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включенным</vt:lpstr>
      <vt:lpstr>        Дополнительные условия:</vt:lpstr>
      <vt:lpstr>        а) Право Поставщика (Подрядчика, Исполнителя), присоединившегося к Программе пар</vt:lpstr>
      <vt:lpstr>        б) Соглашение между Финансовым агентом (Фактором) и Поставщиком (Подрядчиком, Ис</vt:lpstr>
      <vt:lpstr>        в) В случае переуступки Поставщиком (Подрядчиком, Исполнителем) права денежного </vt:lpstr>
      <vt:lpstr>        г) Куратор договора  в течение 1 (одного) рабочего дня с даты получения в соотве</vt:lpstr>
      <vt:lpstr>Порядок проведения Запроса предложений. Инструкции по подготовке Заявок</vt:lpstr>
      <vt:lpstr>    Общий порядок проведения Запроса предложений</vt:lpstr>
      <vt:lpstr>        Запрос предложений проводится в следующем порядке:</vt:lpstr>
      <vt:lpstr>        В процессе проведения Запроса предложений на официальном сайте в установленные с</vt:lpstr>
      <vt:lpstr>    Публикация Извещения о проведении запроса предложений и Документации по запросу </vt:lpstr>
      <vt:lpstr>    Подготовка Заявок</vt:lpstr>
      <vt:lpstr>        Общие требования к Заявке</vt:lpstr>
      <vt:lpstr>        Порядок подготовки Заявки через ЭТП</vt:lpstr>
      <vt:lpstr>        Порядок подготовки Заявки в письменной (бумажной) форме</vt:lpstr>
      <vt:lpstr>        Требования к сроку действия Заявки</vt:lpstr>
      <vt:lpstr>        Требования к языку Заявки</vt:lpstr>
      <vt:lpstr>        Требования к валюте Заявки</vt:lpstr>
      <vt:lpstr>        Начальная (максимальная) цена Договора (цена лота)</vt:lpstr>
      <vt:lpstr>        Требования к Участнику. Подтверждение соответствия предъявляемым требованиям </vt:lpstr>
      <vt:lpstr>        Привлечение соисполнителей</vt:lpstr>
      <vt:lpstr>        Участие в запросе предложений коллективных Участников</vt:lpstr>
      <vt:lpstr>        Разъяснение Документации по запросу предложений</vt:lpstr>
      <vt:lpstr>        Внесение изменений в Документацию по запросу предложений.</vt:lpstr>
      <vt:lpstr>        Продление срока окончания приема Заявок</vt:lpstr>
      <vt:lpstr>        Обеспечение исполнения обязательств Участника запроса предложений.</vt:lpstr>
      <vt:lpstr>    Подача Заявок и их прием</vt:lpstr>
      <vt:lpstr>        Подача Заявок через ЭТП</vt:lpstr>
      <vt:lpstr>        Подача Заявок в письменной (бумажной) форме</vt:lpstr>
      <vt:lpstr>    Изменение и отзыв Заявки</vt:lpstr>
      <vt:lpstr>    Оценка Заявок и проведение переговоров </vt:lpstr>
      <vt:lpstr>        Общие положения</vt:lpstr>
      <vt:lpstr>        Отборочная стадия</vt:lpstr>
      <vt:lpstr>        Проведение переговоров</vt:lpstr>
      <vt:lpstr>        Оценочная стадия</vt:lpstr>
      <vt:lpstr>    Аукционная процедура понижения цены (переторжка) </vt:lpstr>
      <vt:lpstr>    О приоритете закупки услуг, оказываемых российскими лицами, по отношению к услуг</vt:lpstr>
      <vt:lpstr>    Подведение итогов Запроса предложений</vt:lpstr>
    </vt:vector>
  </TitlesOfParts>
  <Company>ОАО "Энергостройснабкомплект ЕЭС"</Company>
  <LinksUpToDate>false</LinksUpToDate>
  <CharactersWithSpaces>196465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168</cp:revision>
  <cp:lastPrinted>2015-12-29T14:27:00Z</cp:lastPrinted>
  <dcterms:created xsi:type="dcterms:W3CDTF">2016-01-13T12:36:00Z</dcterms:created>
  <dcterms:modified xsi:type="dcterms:W3CDTF">2018-04-24T06:26:00Z</dcterms:modified>
</cp:coreProperties>
</file>