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1657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тел.: +7 (495) 747-92-92,</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731A1" w:rsidRPr="000D67AD" w:rsidRDefault="000731A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731A1" w:rsidRPr="00F04258" w:rsidRDefault="000731A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532C3" w:rsidRDefault="005532C3" w:rsidP="005532C3">
      <w:pPr>
        <w:spacing w:line="240" w:lineRule="auto"/>
        <w:jc w:val="right"/>
        <w:rPr>
          <w:sz w:val="24"/>
          <w:szCs w:val="24"/>
        </w:rPr>
      </w:pPr>
      <w:r>
        <w:rPr>
          <w:sz w:val="24"/>
          <w:szCs w:val="24"/>
        </w:rPr>
        <w:t>Председатель закупочной комиссии -</w:t>
      </w:r>
    </w:p>
    <w:p w:rsidR="005532C3" w:rsidRDefault="005532C3" w:rsidP="005532C3">
      <w:pPr>
        <w:spacing w:line="240" w:lineRule="auto"/>
        <w:jc w:val="right"/>
        <w:rPr>
          <w:sz w:val="24"/>
          <w:szCs w:val="24"/>
        </w:rPr>
      </w:pPr>
      <w:r>
        <w:rPr>
          <w:sz w:val="24"/>
          <w:szCs w:val="24"/>
        </w:rPr>
        <w:t>начальник Управления логистики и</w:t>
      </w:r>
    </w:p>
    <w:p w:rsidR="005532C3" w:rsidRDefault="005532C3" w:rsidP="005532C3">
      <w:pPr>
        <w:spacing w:line="240" w:lineRule="auto"/>
        <w:jc w:val="right"/>
        <w:rPr>
          <w:sz w:val="24"/>
          <w:szCs w:val="24"/>
        </w:rPr>
      </w:pPr>
      <w:r>
        <w:rPr>
          <w:sz w:val="24"/>
          <w:szCs w:val="24"/>
        </w:rPr>
        <w:t>материально-технического обеспечения</w:t>
      </w:r>
    </w:p>
    <w:p w:rsidR="005532C3" w:rsidRDefault="005532C3" w:rsidP="005532C3">
      <w:pPr>
        <w:spacing w:line="240" w:lineRule="auto"/>
        <w:jc w:val="right"/>
        <w:rPr>
          <w:sz w:val="24"/>
          <w:szCs w:val="24"/>
        </w:rPr>
      </w:pPr>
      <w:r>
        <w:rPr>
          <w:sz w:val="24"/>
          <w:szCs w:val="24"/>
        </w:rPr>
        <w:t>филиала ПАО «МРСК Центра» -</w:t>
      </w:r>
    </w:p>
    <w:p w:rsidR="005532C3" w:rsidRDefault="005532C3" w:rsidP="005532C3">
      <w:pPr>
        <w:spacing w:line="240" w:lineRule="auto"/>
        <w:jc w:val="right"/>
        <w:rPr>
          <w:sz w:val="24"/>
          <w:szCs w:val="24"/>
        </w:rPr>
      </w:pPr>
      <w:r>
        <w:rPr>
          <w:sz w:val="24"/>
          <w:szCs w:val="24"/>
        </w:rPr>
        <w:t>«Смоленскэнерго»</w:t>
      </w:r>
    </w:p>
    <w:p w:rsidR="005532C3" w:rsidRDefault="005532C3" w:rsidP="005532C3">
      <w:pPr>
        <w:spacing w:line="240" w:lineRule="auto"/>
        <w:jc w:val="right"/>
      </w:pPr>
    </w:p>
    <w:p w:rsidR="005532C3" w:rsidRDefault="005532C3" w:rsidP="005532C3">
      <w:pPr>
        <w:spacing w:line="240" w:lineRule="auto"/>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w:t>
      </w:r>
      <w:r w:rsidR="00442E7C">
        <w:rPr>
          <w:sz w:val="24"/>
          <w:szCs w:val="24"/>
        </w:rPr>
        <w:t>26</w:t>
      </w:r>
      <w:r w:rsidRPr="00C12FA4">
        <w:rPr>
          <w:sz w:val="24"/>
          <w:szCs w:val="24"/>
        </w:rPr>
        <w:t xml:space="preserve">» </w:t>
      </w:r>
      <w:r w:rsidR="00442E7C">
        <w:rPr>
          <w:sz w:val="24"/>
          <w:szCs w:val="24"/>
        </w:rPr>
        <w:t xml:space="preserve">января </w:t>
      </w:r>
      <w:r w:rsidRPr="00C12FA4">
        <w:rPr>
          <w:sz w:val="24"/>
          <w:szCs w:val="24"/>
        </w:rPr>
        <w:t>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442E7C">
        <w:rPr>
          <w:b/>
          <w:kern w:val="36"/>
          <w:sz w:val="24"/>
          <w:szCs w:val="24"/>
        </w:rPr>
        <w:t>0005-СМ-16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442E7C">
        <w:rPr>
          <w:b/>
          <w:kern w:val="36"/>
          <w:sz w:val="24"/>
          <w:szCs w:val="24"/>
        </w:rPr>
        <w:t>26</w:t>
      </w:r>
      <w:r w:rsidRPr="00C12FA4">
        <w:rPr>
          <w:b/>
          <w:kern w:val="36"/>
          <w:sz w:val="24"/>
          <w:szCs w:val="24"/>
        </w:rPr>
        <w:t xml:space="preserve">» </w:t>
      </w:r>
      <w:r w:rsidR="00442E7C">
        <w:rPr>
          <w:b/>
          <w:kern w:val="36"/>
          <w:sz w:val="24"/>
          <w:szCs w:val="24"/>
        </w:rPr>
        <w:t xml:space="preserve">января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532C3" w:rsidRPr="005532C3">
        <w:rPr>
          <w:b/>
          <w:sz w:val="24"/>
          <w:szCs w:val="24"/>
        </w:rPr>
        <w:t>Договора на поставку канцтоваров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532C3">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532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5532C3">
        <w:rPr>
          <w:iCs/>
          <w:sz w:val="24"/>
          <w:szCs w:val="24"/>
        </w:rPr>
        <w:t xml:space="preserve">Заказчик, являющийся Организатором запроса предложений </w:t>
      </w:r>
      <w:r w:rsidR="007556FF" w:rsidRPr="005532C3">
        <w:rPr>
          <w:iCs/>
          <w:sz w:val="24"/>
          <w:szCs w:val="24"/>
        </w:rPr>
        <w:t>– ПАО «МРСК Центра» (далее – Заказчик или Организатор)</w:t>
      </w:r>
      <w:r w:rsidRPr="005532C3">
        <w:rPr>
          <w:iCs/>
          <w:sz w:val="24"/>
          <w:szCs w:val="24"/>
        </w:rPr>
        <w:t xml:space="preserve"> (почтовый адрес:</w:t>
      </w:r>
      <w:proofErr w:type="gramEnd"/>
      <w:r w:rsidR="007556FF" w:rsidRPr="005532C3">
        <w:rPr>
          <w:iCs/>
          <w:sz w:val="24"/>
          <w:szCs w:val="24"/>
        </w:rPr>
        <w:t xml:space="preserve"> РФ, 127018, г. Москва, ул. 2-я Ямская, 4</w:t>
      </w:r>
      <w:r w:rsidR="00EC1043" w:rsidRPr="005532C3">
        <w:rPr>
          <w:iCs/>
          <w:sz w:val="24"/>
          <w:szCs w:val="24"/>
        </w:rPr>
        <w:t>, с</w:t>
      </w:r>
      <w:r w:rsidRPr="005532C3">
        <w:rPr>
          <w:iCs/>
          <w:sz w:val="24"/>
          <w:szCs w:val="24"/>
        </w:rPr>
        <w:t xml:space="preserve">екретарь Закупочной комиссии – </w:t>
      </w:r>
      <w:r w:rsidR="005532C3" w:rsidRPr="005532C3">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5532C3" w:rsidRPr="005532C3">
        <w:rPr>
          <w:iCs/>
          <w:sz w:val="24"/>
          <w:szCs w:val="24"/>
        </w:rPr>
        <w:t xml:space="preserve"> Лебедев А.А., контактный телефон (4812) 42-95-08, </w:t>
      </w:r>
      <w:r w:rsidR="005532C3" w:rsidRPr="005532C3">
        <w:rPr>
          <w:sz w:val="24"/>
          <w:szCs w:val="24"/>
        </w:rPr>
        <w:t xml:space="preserve">адрес </w:t>
      </w:r>
      <w:r w:rsidR="005532C3" w:rsidRPr="00442E7C">
        <w:rPr>
          <w:sz w:val="24"/>
          <w:szCs w:val="24"/>
        </w:rPr>
        <w:t xml:space="preserve">электронной почты: </w:t>
      </w:r>
      <w:hyperlink r:id="rId18" w:history="1">
        <w:r w:rsidR="005532C3" w:rsidRPr="00442E7C">
          <w:rPr>
            <w:rStyle w:val="a7"/>
            <w:sz w:val="24"/>
            <w:szCs w:val="24"/>
          </w:rPr>
          <w:t>L</w:t>
        </w:r>
        <w:r w:rsidR="005532C3" w:rsidRPr="00442E7C">
          <w:rPr>
            <w:rStyle w:val="a7"/>
            <w:sz w:val="24"/>
            <w:szCs w:val="24"/>
            <w:lang w:val="en-US"/>
          </w:rPr>
          <w:t>ebedev</w:t>
        </w:r>
        <w:r w:rsidR="005532C3" w:rsidRPr="00442E7C">
          <w:rPr>
            <w:rStyle w:val="a7"/>
            <w:sz w:val="24"/>
            <w:szCs w:val="24"/>
          </w:rPr>
          <w:t>.</w:t>
        </w:r>
        <w:r w:rsidR="005532C3" w:rsidRPr="00442E7C">
          <w:rPr>
            <w:rStyle w:val="a7"/>
            <w:sz w:val="24"/>
            <w:szCs w:val="24"/>
            <w:lang w:val="en-US"/>
          </w:rPr>
          <w:t>AAL</w:t>
        </w:r>
        <w:r w:rsidR="005532C3" w:rsidRPr="00442E7C">
          <w:rPr>
            <w:rStyle w:val="a7"/>
            <w:sz w:val="24"/>
            <w:szCs w:val="24"/>
          </w:rPr>
          <w:t>@mrsk-1.ru</w:t>
        </w:r>
      </w:hyperlink>
      <w:r w:rsidR="005532C3" w:rsidRPr="00442E7C">
        <w:rPr>
          <w:iCs/>
          <w:sz w:val="24"/>
          <w:szCs w:val="24"/>
        </w:rPr>
        <w:t>, ответственное лицо –</w:t>
      </w:r>
      <w:r w:rsidR="005532C3" w:rsidRPr="00442E7C">
        <w:rPr>
          <w:sz w:val="24"/>
          <w:szCs w:val="24"/>
        </w:rPr>
        <w:t xml:space="preserve"> Алтунина Надежда Андреевна, контактный телефон (4812) 42-95-56, адрес электронной почты: </w:t>
      </w:r>
      <w:hyperlink r:id="rId19" w:history="1">
        <w:r w:rsidR="005532C3" w:rsidRPr="00442E7C">
          <w:rPr>
            <w:rStyle w:val="a7"/>
            <w:sz w:val="24"/>
            <w:szCs w:val="24"/>
            <w:lang w:val="en-US"/>
          </w:rPr>
          <w:t>Altunina</w:t>
        </w:r>
        <w:r w:rsidR="005532C3" w:rsidRPr="00442E7C">
          <w:rPr>
            <w:rStyle w:val="a7"/>
            <w:sz w:val="24"/>
            <w:szCs w:val="24"/>
          </w:rPr>
          <w:t>.</w:t>
        </w:r>
        <w:r w:rsidR="005532C3" w:rsidRPr="00442E7C">
          <w:rPr>
            <w:rStyle w:val="a7"/>
            <w:sz w:val="24"/>
            <w:szCs w:val="24"/>
            <w:lang w:val="en-US"/>
          </w:rPr>
          <w:t>NA</w:t>
        </w:r>
        <w:r w:rsidR="005532C3" w:rsidRPr="00442E7C">
          <w:rPr>
            <w:rStyle w:val="a7"/>
            <w:sz w:val="24"/>
            <w:szCs w:val="24"/>
          </w:rPr>
          <w:t>@mrsk-1.ru</w:t>
        </w:r>
      </w:hyperlink>
      <w:r w:rsidR="005532C3" w:rsidRPr="00442E7C">
        <w:rPr>
          <w:sz w:val="24"/>
          <w:szCs w:val="24"/>
        </w:rPr>
        <w:t xml:space="preserve">) </w:t>
      </w:r>
      <w:r w:rsidR="004B5EB3" w:rsidRPr="00442E7C">
        <w:rPr>
          <w:iCs/>
          <w:sz w:val="24"/>
          <w:szCs w:val="24"/>
        </w:rPr>
        <w:t>Извещени</w:t>
      </w:r>
      <w:r w:rsidRPr="00442E7C">
        <w:rPr>
          <w:iCs/>
          <w:sz w:val="24"/>
          <w:szCs w:val="24"/>
        </w:rPr>
        <w:t>ем</w:t>
      </w:r>
      <w:r w:rsidRPr="00442E7C">
        <w:rPr>
          <w:sz w:val="24"/>
          <w:szCs w:val="24"/>
        </w:rPr>
        <w:t xml:space="preserve"> о проведении открытого </w:t>
      </w:r>
      <w:r w:rsidRPr="00442E7C">
        <w:rPr>
          <w:iCs/>
          <w:sz w:val="24"/>
          <w:szCs w:val="24"/>
        </w:rPr>
        <w:t>запроса предложений</w:t>
      </w:r>
      <w:r w:rsidRPr="00442E7C">
        <w:rPr>
          <w:sz w:val="24"/>
          <w:szCs w:val="24"/>
        </w:rPr>
        <w:t xml:space="preserve">, опубликованным </w:t>
      </w:r>
      <w:r w:rsidRPr="00442E7C">
        <w:rPr>
          <w:b/>
          <w:sz w:val="24"/>
          <w:szCs w:val="24"/>
        </w:rPr>
        <w:t>«</w:t>
      </w:r>
      <w:r w:rsidR="00442E7C" w:rsidRPr="00442E7C">
        <w:rPr>
          <w:b/>
          <w:sz w:val="24"/>
          <w:szCs w:val="24"/>
        </w:rPr>
        <w:t>27</w:t>
      </w:r>
      <w:r w:rsidRPr="00442E7C">
        <w:rPr>
          <w:b/>
          <w:sz w:val="24"/>
          <w:szCs w:val="24"/>
        </w:rPr>
        <w:t xml:space="preserve">» </w:t>
      </w:r>
      <w:r w:rsidR="00862664" w:rsidRPr="00442E7C">
        <w:rPr>
          <w:b/>
          <w:sz w:val="24"/>
          <w:szCs w:val="24"/>
        </w:rPr>
        <w:t>января</w:t>
      </w:r>
      <w:r w:rsidRPr="00442E7C">
        <w:rPr>
          <w:b/>
          <w:sz w:val="24"/>
          <w:szCs w:val="24"/>
        </w:rPr>
        <w:t xml:space="preserve"> 20</w:t>
      </w:r>
      <w:r w:rsidR="00C12FA4" w:rsidRPr="00442E7C">
        <w:rPr>
          <w:b/>
          <w:sz w:val="24"/>
          <w:szCs w:val="24"/>
        </w:rPr>
        <w:t>1</w:t>
      </w:r>
      <w:r w:rsidR="00862664" w:rsidRPr="00442E7C">
        <w:rPr>
          <w:b/>
          <w:sz w:val="24"/>
          <w:szCs w:val="24"/>
        </w:rPr>
        <w:t>6</w:t>
      </w:r>
      <w:r w:rsidRPr="00442E7C">
        <w:rPr>
          <w:b/>
          <w:sz w:val="24"/>
          <w:szCs w:val="24"/>
        </w:rPr>
        <w:t xml:space="preserve"> г.</w:t>
      </w:r>
      <w:r w:rsidRPr="00442E7C">
        <w:rPr>
          <w:sz w:val="24"/>
          <w:szCs w:val="24"/>
        </w:rPr>
        <w:t xml:space="preserve"> на официальном сайте (</w:t>
      </w:r>
      <w:hyperlink r:id="rId20" w:history="1">
        <w:r w:rsidR="00345CCA" w:rsidRPr="00442E7C">
          <w:rPr>
            <w:rStyle w:val="a7"/>
            <w:sz w:val="24"/>
            <w:szCs w:val="24"/>
          </w:rPr>
          <w:t>www.zakupki.</w:t>
        </w:r>
        <w:r w:rsidR="00345CCA" w:rsidRPr="00442E7C">
          <w:rPr>
            <w:rStyle w:val="a7"/>
            <w:sz w:val="24"/>
            <w:szCs w:val="24"/>
            <w:lang w:val="en-US"/>
          </w:rPr>
          <w:t>gov</w:t>
        </w:r>
        <w:r w:rsidR="00345CCA" w:rsidRPr="00442E7C">
          <w:rPr>
            <w:rStyle w:val="a7"/>
            <w:sz w:val="24"/>
            <w:szCs w:val="24"/>
          </w:rPr>
          <w:t>.ru</w:t>
        </w:r>
      </w:hyperlink>
      <w:r w:rsidRPr="00442E7C">
        <w:rPr>
          <w:sz w:val="24"/>
          <w:szCs w:val="24"/>
        </w:rPr>
        <w:t>),</w:t>
      </w:r>
      <w:r w:rsidR="009D7F01" w:rsidRPr="00442E7C">
        <w:rPr>
          <w:iCs/>
          <w:sz w:val="24"/>
          <w:szCs w:val="24"/>
        </w:rPr>
        <w:t xml:space="preserve"> </w:t>
      </w:r>
      <w:r w:rsidR="009D7F01" w:rsidRPr="00442E7C">
        <w:rPr>
          <w:sz w:val="24"/>
          <w:szCs w:val="24"/>
        </w:rPr>
        <w:t xml:space="preserve">на сайте </w:t>
      </w:r>
      <w:r w:rsidR="007556FF" w:rsidRPr="00442E7C">
        <w:rPr>
          <w:iCs/>
          <w:sz w:val="24"/>
          <w:szCs w:val="24"/>
        </w:rPr>
        <w:t>ПАО «МРСК Центра»</w:t>
      </w:r>
      <w:r w:rsidR="009D7F01" w:rsidRPr="00442E7C">
        <w:rPr>
          <w:sz w:val="24"/>
          <w:szCs w:val="24"/>
        </w:rPr>
        <w:t xml:space="preserve"> (</w:t>
      </w:r>
      <w:hyperlink r:id="rId21" w:history="1">
        <w:r w:rsidR="007556FF" w:rsidRPr="00442E7C">
          <w:rPr>
            <w:rStyle w:val="a7"/>
            <w:sz w:val="24"/>
            <w:szCs w:val="24"/>
          </w:rPr>
          <w:t>www.mrsk-1.ru</w:t>
        </w:r>
      </w:hyperlink>
      <w:r w:rsidR="00862664" w:rsidRPr="00442E7C">
        <w:rPr>
          <w:sz w:val="24"/>
          <w:szCs w:val="24"/>
        </w:rPr>
        <w:t>)</w:t>
      </w:r>
      <w:r w:rsidR="00702B2C" w:rsidRPr="00442E7C">
        <w:rPr>
          <w:sz w:val="24"/>
          <w:szCs w:val="24"/>
        </w:rPr>
        <w:t xml:space="preserve">, на </w:t>
      </w:r>
      <w:r w:rsidR="00702B2C" w:rsidRPr="00442E7C">
        <w:rPr>
          <w:iCs/>
          <w:sz w:val="24"/>
          <w:szCs w:val="24"/>
        </w:rPr>
        <w:t xml:space="preserve">сайте ЭТП, указанном в п. </w:t>
      </w:r>
      <w:r w:rsidR="005B5CBB" w:rsidRPr="00442E7C">
        <w:rPr>
          <w:iCs/>
          <w:sz w:val="24"/>
          <w:szCs w:val="24"/>
        </w:rPr>
        <w:fldChar w:fldCharType="begin"/>
      </w:r>
      <w:r w:rsidR="005B5CBB" w:rsidRPr="00442E7C">
        <w:rPr>
          <w:iCs/>
          <w:sz w:val="24"/>
          <w:szCs w:val="24"/>
        </w:rPr>
        <w:instrText xml:space="preserve"> REF _Ref440269836 \r \h  \* MERGEFORMAT </w:instrText>
      </w:r>
      <w:r w:rsidR="005B5CBB" w:rsidRPr="00442E7C">
        <w:rPr>
          <w:iCs/>
          <w:sz w:val="24"/>
          <w:szCs w:val="24"/>
        </w:rPr>
      </w:r>
      <w:r w:rsidR="005B5CBB" w:rsidRPr="00442E7C">
        <w:rPr>
          <w:iCs/>
          <w:sz w:val="24"/>
          <w:szCs w:val="24"/>
        </w:rPr>
        <w:fldChar w:fldCharType="separate"/>
      </w:r>
      <w:r w:rsidR="00DA7E38" w:rsidRPr="00442E7C">
        <w:rPr>
          <w:iCs/>
          <w:sz w:val="24"/>
          <w:szCs w:val="24"/>
        </w:rPr>
        <w:t>1.1.2</w:t>
      </w:r>
      <w:r w:rsidR="005B5CBB" w:rsidRPr="00442E7C">
        <w:rPr>
          <w:iCs/>
          <w:sz w:val="24"/>
          <w:szCs w:val="24"/>
        </w:rPr>
        <w:fldChar w:fldCharType="end"/>
      </w:r>
      <w:r w:rsidR="00702B2C" w:rsidRPr="00442E7C">
        <w:rPr>
          <w:iCs/>
          <w:sz w:val="24"/>
          <w:szCs w:val="24"/>
        </w:rPr>
        <w:t xml:space="preserve"> настоящей Документации, </w:t>
      </w:r>
      <w:r w:rsidRPr="00442E7C">
        <w:rPr>
          <w:iCs/>
          <w:sz w:val="24"/>
          <w:szCs w:val="24"/>
        </w:rPr>
        <w:t>пригласило юридических лиц</w:t>
      </w:r>
      <w:r w:rsidR="005B75A6" w:rsidRPr="00442E7C">
        <w:rPr>
          <w:iCs/>
          <w:sz w:val="24"/>
          <w:szCs w:val="24"/>
        </w:rPr>
        <w:t xml:space="preserve"> и физических лиц (в т.</w:t>
      </w:r>
      <w:r w:rsidR="003129D4" w:rsidRPr="00442E7C">
        <w:rPr>
          <w:iCs/>
          <w:sz w:val="24"/>
          <w:szCs w:val="24"/>
        </w:rPr>
        <w:t xml:space="preserve"> </w:t>
      </w:r>
      <w:r w:rsidR="005B75A6" w:rsidRPr="00442E7C">
        <w:rPr>
          <w:iCs/>
          <w:sz w:val="24"/>
          <w:szCs w:val="24"/>
        </w:rPr>
        <w:t>ч. индивидуальных предпринимателей)</w:t>
      </w:r>
      <w:r w:rsidR="009D7F01" w:rsidRPr="00442E7C">
        <w:rPr>
          <w:iCs/>
          <w:sz w:val="24"/>
          <w:szCs w:val="24"/>
        </w:rPr>
        <w:t xml:space="preserve"> </w:t>
      </w:r>
      <w:r w:rsidR="005532C3" w:rsidRPr="00442E7C">
        <w:rPr>
          <w:iCs/>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w:t>
      </w:r>
      <w:r w:rsidR="005532C3" w:rsidRPr="005532C3">
        <w:rPr>
          <w:iCs/>
          <w:sz w:val="24"/>
          <w:szCs w:val="24"/>
        </w:rPr>
        <w:t xml:space="preserve"> г. N 209-ФЗ «О развитии малого и среднего предпринимательства в Российской Федерации») </w:t>
      </w:r>
      <w:r w:rsidR="00D15381" w:rsidRPr="005532C3">
        <w:rPr>
          <w:iCs/>
          <w:sz w:val="24"/>
          <w:szCs w:val="24"/>
        </w:rPr>
        <w:t xml:space="preserve">(далее – Участники) </w:t>
      </w:r>
      <w:r w:rsidR="004B5EB3" w:rsidRPr="005532C3">
        <w:rPr>
          <w:iCs/>
          <w:sz w:val="24"/>
          <w:szCs w:val="24"/>
        </w:rPr>
        <w:t>к участию в процедуре О</w:t>
      </w:r>
      <w:r w:rsidRPr="005532C3">
        <w:rPr>
          <w:iCs/>
          <w:sz w:val="24"/>
          <w:szCs w:val="24"/>
        </w:rPr>
        <w:t xml:space="preserve">ткрытого запроса предложений (далее – запрос предложений) </w:t>
      </w:r>
      <w:bookmarkEnd w:id="10"/>
      <w:r w:rsidR="004B5EB3" w:rsidRPr="005532C3">
        <w:rPr>
          <w:iCs/>
          <w:sz w:val="24"/>
          <w:szCs w:val="24"/>
        </w:rPr>
        <w:t xml:space="preserve">на право заключения </w:t>
      </w:r>
      <w:r w:rsidR="005532C3" w:rsidRPr="005532C3">
        <w:rPr>
          <w:iCs/>
          <w:sz w:val="24"/>
          <w:szCs w:val="24"/>
        </w:rPr>
        <w:t>Договора на поставку канцтоваров для нужд ПАО «МРСК Центра» (филиала «Смоленскэнерго»</w:t>
      </w:r>
      <w:r w:rsidR="00862664" w:rsidRPr="005532C3">
        <w:rPr>
          <w:iCs/>
          <w:sz w:val="24"/>
          <w:szCs w:val="24"/>
        </w:rPr>
        <w:t>, расположенного по адресу: РФ, 214019, г.</w:t>
      </w:r>
      <w:r w:rsidR="005532C3" w:rsidRPr="005532C3">
        <w:rPr>
          <w:iCs/>
          <w:sz w:val="24"/>
          <w:szCs w:val="24"/>
        </w:rPr>
        <w:t xml:space="preserve"> Смоленск, ул. Тенишевой, д. 33</w:t>
      </w:r>
      <w:r w:rsidR="00862664" w:rsidRPr="005532C3">
        <w:rPr>
          <w:iCs/>
          <w:sz w:val="24"/>
          <w:szCs w:val="24"/>
        </w:rPr>
        <w:t>)</w:t>
      </w:r>
      <w:r w:rsidRPr="005532C3">
        <w:rPr>
          <w:iCs/>
          <w:sz w:val="24"/>
          <w:szCs w:val="24"/>
        </w:rPr>
        <w:t>.</w:t>
      </w:r>
      <w:bookmarkEnd w:id="11"/>
      <w:bookmarkEnd w:id="12"/>
      <w:bookmarkEnd w:id="13"/>
    </w:p>
    <w:p w:rsidR="00717F60" w:rsidRPr="005532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532C3">
        <w:rPr>
          <w:sz w:val="24"/>
          <w:szCs w:val="24"/>
        </w:rPr>
        <w:t xml:space="preserve">Настоящий </w:t>
      </w:r>
      <w:r w:rsidR="004B5EB3" w:rsidRPr="005532C3">
        <w:rPr>
          <w:sz w:val="24"/>
          <w:szCs w:val="24"/>
        </w:rPr>
        <w:t>З</w:t>
      </w:r>
      <w:r w:rsidRPr="005532C3">
        <w:rPr>
          <w:sz w:val="24"/>
          <w:szCs w:val="24"/>
        </w:rPr>
        <w:t xml:space="preserve">апрос предложений проводится в соответствии с правилами и с использованием функционала </w:t>
      </w:r>
      <w:r w:rsidR="00702B2C" w:rsidRPr="005532C3">
        <w:rPr>
          <w:sz w:val="24"/>
          <w:szCs w:val="24"/>
        </w:rPr>
        <w:t>электронной торговой площадк</w:t>
      </w:r>
      <w:r w:rsidR="00414AB1" w:rsidRPr="005532C3">
        <w:rPr>
          <w:sz w:val="24"/>
          <w:szCs w:val="24"/>
        </w:rPr>
        <w:t>и</w:t>
      </w:r>
      <w:r w:rsidR="00702B2C" w:rsidRPr="005532C3">
        <w:rPr>
          <w:sz w:val="24"/>
          <w:szCs w:val="24"/>
        </w:rPr>
        <w:t xml:space="preserve"> </w:t>
      </w:r>
      <w:r w:rsidR="000D70B6" w:rsidRPr="005532C3">
        <w:rPr>
          <w:sz w:val="24"/>
          <w:szCs w:val="24"/>
        </w:rPr>
        <w:t>П</w:t>
      </w:r>
      <w:r w:rsidR="00702B2C" w:rsidRPr="005532C3">
        <w:rPr>
          <w:sz w:val="24"/>
          <w:szCs w:val="24"/>
        </w:rPr>
        <w:t xml:space="preserve">АО «Россети» </w:t>
      </w:r>
      <w:hyperlink r:id="rId22" w:history="1">
        <w:r w:rsidR="00862664" w:rsidRPr="005532C3">
          <w:rPr>
            <w:rStyle w:val="a7"/>
            <w:sz w:val="24"/>
            <w:szCs w:val="24"/>
          </w:rPr>
          <w:t>etp.rosseti.ru</w:t>
        </w:r>
      </w:hyperlink>
      <w:r w:rsidR="00862664" w:rsidRPr="005532C3">
        <w:rPr>
          <w:sz w:val="24"/>
          <w:szCs w:val="24"/>
        </w:rPr>
        <w:t xml:space="preserve"> </w:t>
      </w:r>
      <w:r w:rsidR="00702B2C" w:rsidRPr="005532C3">
        <w:rPr>
          <w:sz w:val="24"/>
          <w:szCs w:val="24"/>
        </w:rPr>
        <w:t>(далее — ЭТП)</w:t>
      </w:r>
      <w:r w:rsidR="005B75A6" w:rsidRPr="005532C3">
        <w:rPr>
          <w:sz w:val="24"/>
          <w:szCs w:val="24"/>
        </w:rPr>
        <w:t>.</w:t>
      </w:r>
      <w:bookmarkEnd w:id="14"/>
    </w:p>
    <w:p w:rsidR="00717F60" w:rsidRPr="005532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532C3">
        <w:rPr>
          <w:sz w:val="24"/>
          <w:szCs w:val="24"/>
        </w:rPr>
        <w:t>Заказчик</w:t>
      </w:r>
      <w:r w:rsidR="00702B2C" w:rsidRPr="005532C3">
        <w:rPr>
          <w:sz w:val="24"/>
          <w:szCs w:val="24"/>
        </w:rPr>
        <w:t>:</w:t>
      </w:r>
      <w:r w:rsidRPr="005532C3">
        <w:rPr>
          <w:sz w:val="24"/>
          <w:szCs w:val="24"/>
        </w:rPr>
        <w:t xml:space="preserve"> </w:t>
      </w:r>
      <w:r w:rsidR="00702B2C" w:rsidRPr="005532C3">
        <w:rPr>
          <w:iCs/>
          <w:sz w:val="24"/>
          <w:szCs w:val="24"/>
        </w:rPr>
        <w:t>ПАО «МРСК Центра».</w:t>
      </w:r>
      <w:r w:rsidRPr="005532C3">
        <w:rPr>
          <w:rStyle w:val="aa"/>
          <w:sz w:val="24"/>
          <w:szCs w:val="24"/>
        </w:rPr>
        <w:t xml:space="preserve"> </w:t>
      </w:r>
      <w:bookmarkEnd w:id="15"/>
    </w:p>
    <w:p w:rsidR="008C4223" w:rsidRPr="005532C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532C3">
        <w:rPr>
          <w:sz w:val="24"/>
          <w:szCs w:val="24"/>
        </w:rPr>
        <w:t>Предмет З</w:t>
      </w:r>
      <w:r w:rsidR="00717F60" w:rsidRPr="005532C3">
        <w:rPr>
          <w:sz w:val="24"/>
          <w:szCs w:val="24"/>
        </w:rPr>
        <w:t>апроса предложений</w:t>
      </w:r>
      <w:r w:rsidR="00702B2C" w:rsidRPr="005532C3">
        <w:rPr>
          <w:sz w:val="24"/>
          <w:szCs w:val="24"/>
        </w:rPr>
        <w:t>:</w:t>
      </w:r>
      <w:bookmarkEnd w:id="16"/>
    </w:p>
    <w:p w:rsidR="00A40714" w:rsidRPr="005532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5532C3">
        <w:rPr>
          <w:sz w:val="24"/>
          <w:szCs w:val="24"/>
        </w:rPr>
        <w:t xml:space="preserve">заключения </w:t>
      </w:r>
      <w:bookmarkEnd w:id="17"/>
      <w:r w:rsidR="005532C3" w:rsidRPr="005532C3">
        <w:rPr>
          <w:sz w:val="24"/>
          <w:szCs w:val="24"/>
        </w:rPr>
        <w:t>Договора на поставку канцтоваров для нужд ПАО «МРСК Центра» (филиала «Смоленскэнерго»)</w:t>
      </w:r>
      <w:r w:rsidR="00702B2C" w:rsidRPr="005532C3">
        <w:rPr>
          <w:sz w:val="24"/>
          <w:szCs w:val="24"/>
        </w:rPr>
        <w:t>.</w:t>
      </w:r>
    </w:p>
    <w:p w:rsidR="008C4223" w:rsidRPr="005532C3" w:rsidRDefault="008C4223" w:rsidP="00E722B6">
      <w:pPr>
        <w:keepNext/>
        <w:autoSpaceDE w:val="0"/>
        <w:autoSpaceDN w:val="0"/>
        <w:spacing w:line="264" w:lineRule="auto"/>
        <w:ind w:firstLine="540"/>
        <w:rPr>
          <w:sz w:val="24"/>
          <w:szCs w:val="24"/>
          <w:lang w:eastAsia="ru-RU"/>
        </w:rPr>
      </w:pPr>
      <w:r w:rsidRPr="005532C3">
        <w:rPr>
          <w:sz w:val="24"/>
          <w:szCs w:val="24"/>
        </w:rPr>
        <w:t xml:space="preserve">Количество лотов: </w:t>
      </w:r>
      <w:r w:rsidRPr="005532C3">
        <w:rPr>
          <w:b/>
          <w:sz w:val="24"/>
          <w:szCs w:val="24"/>
        </w:rPr>
        <w:t>1 (один)</w:t>
      </w:r>
      <w:r w:rsidRPr="005532C3">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5532C3">
        <w:rPr>
          <w:color w:val="000000"/>
          <w:sz w:val="24"/>
          <w:szCs w:val="24"/>
          <w:lang w:eastAsia="ru-RU"/>
        </w:rPr>
        <w:t>Участник должен принять во внимание, что ссылка на тип (марку) продукции, носит описательный, а не обязательный</w:t>
      </w:r>
      <w:r w:rsidRPr="000172FE">
        <w:rPr>
          <w:color w:val="000000"/>
          <w:sz w:val="24"/>
          <w:szCs w:val="24"/>
          <w:lang w:eastAsia="ru-RU"/>
        </w:rPr>
        <w:t xml:space="preserve">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532C3" w:rsidRPr="004C6EDE">
        <w:rPr>
          <w:color w:val="000000"/>
        </w:rPr>
        <w:t>апрель, сентябрь 2016 года</w:t>
      </w:r>
      <w:r w:rsidR="00717F60" w:rsidRPr="00E71A4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5532C3">
        <w:rPr>
          <w:sz w:val="24"/>
          <w:szCs w:val="24"/>
        </w:rPr>
        <w:t xml:space="preserve">у: </w:t>
      </w:r>
      <w:bookmarkEnd w:id="20"/>
      <w:r w:rsidR="005532C3" w:rsidRPr="005532C3">
        <w:rPr>
          <w:sz w:val="24"/>
          <w:szCs w:val="24"/>
        </w:rPr>
        <w:t>РФ, 214031, г. Смоленск, ул. Индустриальная, д. 5.</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w:t>
      </w:r>
      <w:r w:rsidR="005532C3">
        <w:rPr>
          <w:iCs/>
          <w:sz w:val="24"/>
          <w:szCs w:val="24"/>
        </w:rPr>
        <w:t xml:space="preserve">идцати) календарных дней с момента </w:t>
      </w:r>
      <w:r w:rsidRPr="0022360B">
        <w:rPr>
          <w:iCs/>
          <w:sz w:val="24"/>
          <w:szCs w:val="24"/>
        </w:rPr>
        <w:t>подписания Сторонами накладной</w:t>
      </w:r>
      <w:r w:rsidR="005532C3">
        <w:rPr>
          <w:iCs/>
          <w:sz w:val="24"/>
          <w:szCs w:val="24"/>
        </w:rPr>
        <w:t>, предоставления счета-</w:t>
      </w:r>
      <w:r w:rsidR="005532C3">
        <w:rPr>
          <w:iCs/>
          <w:sz w:val="24"/>
          <w:szCs w:val="24"/>
        </w:rPr>
        <w:lastRenderedPageBreak/>
        <w:t xml:space="preserve">фактуры </w:t>
      </w:r>
      <w:r w:rsidRPr="0022360B">
        <w:rPr>
          <w:iCs/>
          <w:sz w:val="24"/>
          <w:szCs w:val="24"/>
        </w:rPr>
        <w:t>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B5CBB">
        <w:fldChar w:fldCharType="begin"/>
      </w:r>
      <w:r w:rsidR="005B5CBB">
        <w:instrText xml:space="preserve"> REF _Ref305973574 \r \h  \* MERGEFORMAT </w:instrText>
      </w:r>
      <w:r w:rsidR="005B5CBB">
        <w:fldChar w:fldCharType="separate"/>
      </w:r>
      <w:r w:rsidR="00DA7E38">
        <w:t>2</w:t>
      </w:r>
      <w:r w:rsidR="005B5C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B5CBB">
        <w:fldChar w:fldCharType="begin"/>
      </w:r>
      <w:r w:rsidR="005B5CBB">
        <w:instrText xml:space="preserve"> REF _Ref305973033 \r \h  \* MERGEFORMAT </w:instrText>
      </w:r>
      <w:r w:rsidR="005B5CBB">
        <w:fldChar w:fldCharType="separate"/>
      </w:r>
      <w:r w:rsidR="00DA7E38" w:rsidRPr="00DA7E38">
        <w:rPr>
          <w:sz w:val="24"/>
          <w:szCs w:val="24"/>
        </w:rPr>
        <w:t>3.2</w:t>
      </w:r>
      <w:r w:rsidR="005B5C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5B5CBB">
        <w:fldChar w:fldCharType="begin"/>
      </w:r>
      <w:r w:rsidR="005B5CBB">
        <w:instrText xml:space="preserve"> REF _Ref191386109 \n \h  \* MERGEFORMAT </w:instrText>
      </w:r>
      <w:r w:rsidR="005B5CBB">
        <w:fldChar w:fldCharType="separate"/>
      </w:r>
      <w:r w:rsidR="00DA7E38" w:rsidRPr="00DA7E38">
        <w:rPr>
          <w:color w:val="000000"/>
          <w:sz w:val="24"/>
          <w:szCs w:val="24"/>
        </w:rPr>
        <w:t>3.3.2</w:t>
      </w:r>
      <w:r w:rsidR="005B5CBB">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5B5CBB">
        <w:fldChar w:fldCharType="begin"/>
      </w:r>
      <w:r w:rsidR="005B5CBB">
        <w:instrText xml:space="preserve"> REF _Ref191386164 \r \h  \* MERGEFORMAT </w:instrText>
      </w:r>
      <w:r w:rsidR="005B5CBB">
        <w:fldChar w:fldCharType="separate"/>
      </w:r>
      <w:r w:rsidR="00DA7E38" w:rsidRPr="00DA7E38">
        <w:rPr>
          <w:sz w:val="24"/>
          <w:szCs w:val="24"/>
        </w:rPr>
        <w:t xml:space="preserve"> 1.4.1 </w:t>
      </w:r>
      <w:r w:rsidR="005B5C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B5CBB">
        <w:fldChar w:fldCharType="begin"/>
      </w:r>
      <w:r w:rsidR="005B5CBB">
        <w:instrText xml:space="preserve"> REF _Ref306978606 \r \h  \* MERGEFORMAT </w:instrText>
      </w:r>
      <w:r w:rsidR="005B5CBB">
        <w:fldChar w:fldCharType="separate"/>
      </w:r>
      <w:r w:rsidR="00DA7E38" w:rsidRPr="00DA7E38">
        <w:rPr>
          <w:sz w:val="24"/>
          <w:szCs w:val="24"/>
        </w:rPr>
        <w:t xml:space="preserve"> 1.4.2 </w:t>
      </w:r>
      <w:r w:rsidR="005B5CB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B5CBB">
        <w:fldChar w:fldCharType="begin"/>
      </w:r>
      <w:r w:rsidR="005B5CBB">
        <w:instrText xml:space="preserve"> REF _Ref306114966 \r \h  \* MERGEFORMAT </w:instrText>
      </w:r>
      <w:r w:rsidR="005B5CBB">
        <w:fldChar w:fldCharType="separate"/>
      </w:r>
      <w:r w:rsidR="00DA7E38" w:rsidRPr="00DA7E38">
        <w:rPr>
          <w:sz w:val="24"/>
          <w:szCs w:val="24"/>
        </w:rPr>
        <w:t>3.3.11</w:t>
      </w:r>
      <w:r w:rsidR="005B5CB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B5CBB">
        <w:fldChar w:fldCharType="begin"/>
      </w:r>
      <w:r w:rsidR="005B5CBB">
        <w:instrText xml:space="preserve"> REF _Ref305973147 \r \h  \* MERGEFORMAT </w:instrText>
      </w:r>
      <w:r w:rsidR="005B5CBB">
        <w:fldChar w:fldCharType="separate"/>
      </w:r>
      <w:r w:rsidR="00DA7E38" w:rsidRPr="00DA7E38">
        <w:rPr>
          <w:b w:val="0"/>
          <w:szCs w:val="24"/>
        </w:rPr>
        <w:t>3.3</w:t>
      </w:r>
      <w:r w:rsidR="005B5CBB">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5B5CBB">
        <w:fldChar w:fldCharType="begin"/>
      </w:r>
      <w:r w:rsidR="005B5CBB">
        <w:instrText xml:space="preserve"> REF _Ref55336310 \r \h  \* MERGEFORMAT </w:instrText>
      </w:r>
      <w:r w:rsidR="005B5CBB">
        <w:fldChar w:fldCharType="separate"/>
      </w:r>
      <w:r w:rsidR="00DA7E38" w:rsidRPr="00DA7E38">
        <w:rPr>
          <w:b w:val="0"/>
          <w:szCs w:val="24"/>
        </w:rPr>
        <w:t>5.1</w:t>
      </w:r>
      <w:r w:rsidR="005B5CB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5B5CBB">
        <w:fldChar w:fldCharType="begin"/>
      </w:r>
      <w:r w:rsidR="005B5CBB">
        <w:instrText xml:space="preserve"> REF _Ref440284918 \r \h  \* MERGEFORMAT </w:instrText>
      </w:r>
      <w:r w:rsidR="005B5CBB">
        <w:fldChar w:fldCharType="separate"/>
      </w:r>
      <w:r w:rsidR="00DA7E38" w:rsidRPr="00DA7E38">
        <w:rPr>
          <w:b w:val="0"/>
          <w:szCs w:val="24"/>
        </w:rPr>
        <w:t>5.2</w:t>
      </w:r>
      <w:r w:rsidR="005B5CBB">
        <w:fldChar w:fldCharType="end"/>
      </w:r>
      <w:r w:rsidRPr="002D4BC6">
        <w:rPr>
          <w:b w:val="0"/>
          <w:szCs w:val="24"/>
        </w:rPr>
        <w:t xml:space="preserve">), Техническое предложение (подраздел </w:t>
      </w:r>
      <w:r w:rsidR="005B5CBB">
        <w:fldChar w:fldCharType="begin"/>
      </w:r>
      <w:r w:rsidR="005B5CBB">
        <w:instrText xml:space="preserve"> REF _Ref86826666 \r \h  \* MERGEFORMAT </w:instrText>
      </w:r>
      <w:r w:rsidR="005B5CBB">
        <w:fldChar w:fldCharType="separate"/>
      </w:r>
      <w:r w:rsidR="00DA7E38" w:rsidRPr="00DA7E38">
        <w:rPr>
          <w:b w:val="0"/>
          <w:szCs w:val="24"/>
        </w:rPr>
        <w:t>5.3</w:t>
      </w:r>
      <w:r w:rsidR="005B5CB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5B5CBB">
        <w:fldChar w:fldCharType="begin"/>
      </w:r>
      <w:r w:rsidR="005B5CBB">
        <w:instrText xml:space="preserve"> REF _Ref440284947 \r \h  \* MERGEFORMAT </w:instrText>
      </w:r>
      <w:r w:rsidR="005B5CBB">
        <w:fldChar w:fldCharType="separate"/>
      </w:r>
      <w:r w:rsidR="00DA7E38" w:rsidRPr="00DA7E38">
        <w:rPr>
          <w:b w:val="0"/>
          <w:szCs w:val="24"/>
        </w:rPr>
        <w:t>5.4</w:t>
      </w:r>
      <w:r w:rsidR="005B5CB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B5CBB">
        <w:fldChar w:fldCharType="begin"/>
      </w:r>
      <w:r w:rsidR="005B5CBB">
        <w:instrText xml:space="preserve"> REF _Ref93264992 \r \h  \* MERGEFORMAT </w:instrText>
      </w:r>
      <w:r w:rsidR="005B5CBB">
        <w:fldChar w:fldCharType="separate"/>
      </w:r>
      <w:r w:rsidR="00DA7E38" w:rsidRPr="00DA7E38">
        <w:rPr>
          <w:b w:val="0"/>
          <w:szCs w:val="24"/>
        </w:rPr>
        <w:t>5.5</w:t>
      </w:r>
      <w:r w:rsidR="005B5CB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B5CBB">
        <w:fldChar w:fldCharType="begin"/>
      </w:r>
      <w:r w:rsidR="005B5CBB">
        <w:instrText xml:space="preserve"> REF _Ref305973033 \r \h  \* MERGEFORMAT </w:instrText>
      </w:r>
      <w:r w:rsidR="005B5CBB">
        <w:fldChar w:fldCharType="separate"/>
      </w:r>
      <w:r w:rsidR="00DA7E38" w:rsidRPr="00DA7E38">
        <w:rPr>
          <w:bCs w:val="0"/>
          <w:sz w:val="24"/>
          <w:szCs w:val="24"/>
        </w:rPr>
        <w:t>3.2</w:t>
      </w:r>
      <w:r w:rsidR="005B5C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B5CBB">
        <w:fldChar w:fldCharType="begin"/>
      </w:r>
      <w:r w:rsidR="005B5CBB">
        <w:instrText xml:space="preserve"> REF _Ref305973147 \r \h  \* MERGEFORMAT </w:instrText>
      </w:r>
      <w:r w:rsidR="005B5CBB">
        <w:fldChar w:fldCharType="separate"/>
      </w:r>
      <w:r w:rsidR="00DA7E38" w:rsidRPr="00DA7E38">
        <w:rPr>
          <w:bCs w:val="0"/>
          <w:sz w:val="24"/>
          <w:szCs w:val="24"/>
        </w:rPr>
        <w:t>3.3</w:t>
      </w:r>
      <w:r w:rsidR="005B5CBB">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5B5CBB">
        <w:fldChar w:fldCharType="begin"/>
      </w:r>
      <w:r w:rsidR="005B5CBB">
        <w:instrText xml:space="preserve"> REF _Ref305973214 \r \h  \* MERGEFORMAT </w:instrText>
      </w:r>
      <w:r w:rsidR="005B5CBB">
        <w:fldChar w:fldCharType="separate"/>
      </w:r>
      <w:r w:rsidR="00DA7E38" w:rsidRPr="00DA7E38">
        <w:rPr>
          <w:bCs w:val="0"/>
          <w:sz w:val="24"/>
          <w:szCs w:val="24"/>
        </w:rPr>
        <w:t>3.4</w:t>
      </w:r>
      <w:r w:rsidR="005B5CBB">
        <w:fldChar w:fldCharType="end"/>
      </w:r>
      <w:r w:rsidR="00096E9D" w:rsidRPr="00E71A48">
        <w:rPr>
          <w:bCs w:val="0"/>
          <w:sz w:val="24"/>
          <w:szCs w:val="24"/>
        </w:rPr>
        <w:t xml:space="preserve">, </w:t>
      </w:r>
      <w:r w:rsidR="005B5CBB">
        <w:fldChar w:fldCharType="begin"/>
      </w:r>
      <w:r w:rsidR="005B5CBB">
        <w:instrText xml:space="preserve"> REF _Ref303683883 \r \h  \* MERGEFORMAT </w:instrText>
      </w:r>
      <w:r w:rsidR="005B5CBB">
        <w:fldChar w:fldCharType="separate"/>
      </w:r>
      <w:r w:rsidR="00DA7E38" w:rsidRPr="00DA7E38">
        <w:rPr>
          <w:bCs w:val="0"/>
          <w:sz w:val="24"/>
          <w:szCs w:val="24"/>
        </w:rPr>
        <w:t>3.5</w:t>
      </w:r>
      <w:r w:rsidR="005B5C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B5CBB">
        <w:fldChar w:fldCharType="begin"/>
      </w:r>
      <w:r w:rsidR="005B5CBB">
        <w:instrText xml:space="preserve"> REF _Ref305973250 \r \h  \* MERGEFORMAT </w:instrText>
      </w:r>
      <w:r w:rsidR="005B5CBB">
        <w:fldChar w:fldCharType="separate"/>
      </w:r>
      <w:r w:rsidR="00DA7E38" w:rsidRPr="00DA7E38">
        <w:rPr>
          <w:bCs w:val="0"/>
          <w:sz w:val="24"/>
          <w:szCs w:val="24"/>
        </w:rPr>
        <w:t>3.6</w:t>
      </w:r>
      <w:r w:rsidR="005B5CBB">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B5CBB">
        <w:fldChar w:fldCharType="begin"/>
      </w:r>
      <w:r w:rsidR="005B5CBB">
        <w:instrText xml:space="preserve"> REF _Ref303250967 \r \h  \* MERGEFORMAT </w:instrText>
      </w:r>
      <w:r w:rsidR="005B5CBB">
        <w:fldChar w:fldCharType="separate"/>
      </w:r>
      <w:r w:rsidR="00DA7E38" w:rsidRPr="00DA7E38">
        <w:rPr>
          <w:bCs w:val="0"/>
          <w:sz w:val="24"/>
          <w:szCs w:val="24"/>
        </w:rPr>
        <w:t>3.7</w:t>
      </w:r>
      <w:r w:rsidR="005B5CBB">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B5CBB">
        <w:fldChar w:fldCharType="begin"/>
      </w:r>
      <w:r w:rsidR="005B5CBB">
        <w:instrText xml:space="preserve"> REF _Ref303681924 \r \h  \* MERGEFORMAT </w:instrText>
      </w:r>
      <w:r w:rsidR="005B5CBB">
        <w:fldChar w:fldCharType="separate"/>
      </w:r>
      <w:r w:rsidR="00DA7E38" w:rsidRPr="00DA7E38">
        <w:rPr>
          <w:bCs w:val="0"/>
          <w:sz w:val="24"/>
          <w:szCs w:val="24"/>
        </w:rPr>
        <w:t>3.8</w:t>
      </w:r>
      <w:r w:rsidR="005B5CBB">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B5CBB">
        <w:fldChar w:fldCharType="begin"/>
      </w:r>
      <w:r w:rsidR="005B5CBB">
        <w:instrText xml:space="preserve"> REF _Ref303683929 \r \h  \* MERGEFORMAT </w:instrText>
      </w:r>
      <w:r w:rsidR="005B5CBB">
        <w:fldChar w:fldCharType="separate"/>
      </w:r>
      <w:r w:rsidR="00DA7E38" w:rsidRPr="00DA7E38">
        <w:rPr>
          <w:bCs w:val="0"/>
          <w:sz w:val="24"/>
          <w:szCs w:val="24"/>
        </w:rPr>
        <w:t>3.10</w:t>
      </w:r>
      <w:r w:rsidR="005B5C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B5CBB">
        <w:fldChar w:fldCharType="begin"/>
      </w:r>
      <w:r w:rsidR="005B5CBB">
        <w:instrText xml:space="preserve"> REF _Ref306140410 \r \h  \* MERGEFORMAT </w:instrText>
      </w:r>
      <w:r w:rsidR="005B5CBB">
        <w:fldChar w:fldCharType="separate"/>
      </w:r>
      <w:r w:rsidR="00DA7E38" w:rsidRPr="00DA7E38">
        <w:rPr>
          <w:bCs w:val="0"/>
          <w:sz w:val="24"/>
          <w:szCs w:val="24"/>
        </w:rPr>
        <w:t>3.11</w:t>
      </w:r>
      <w:r w:rsidR="005B5C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B5CBB">
        <w:fldChar w:fldCharType="begin"/>
      </w:r>
      <w:r w:rsidR="005B5CBB">
        <w:instrText xml:space="preserve"> REF _Ref306140451 \r \h  \* MERGEFORMAT </w:instrText>
      </w:r>
      <w:r w:rsidR="005B5CBB">
        <w:fldChar w:fldCharType="separate"/>
      </w:r>
      <w:r w:rsidR="00DA7E38" w:rsidRPr="00DA7E38">
        <w:rPr>
          <w:bCs w:val="0"/>
          <w:sz w:val="24"/>
          <w:szCs w:val="24"/>
        </w:rPr>
        <w:t>3.12</w:t>
      </w:r>
      <w:r w:rsidR="005B5C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B5CBB">
        <w:fldChar w:fldCharType="begin"/>
      </w:r>
      <w:r w:rsidR="005B5CBB">
        <w:instrText xml:space="preserve"> REF _Ref302563524 \n \h  \* MERGEFORMAT </w:instrText>
      </w:r>
      <w:r w:rsidR="005B5CBB">
        <w:fldChar w:fldCharType="separate"/>
      </w:r>
      <w:r w:rsidR="00DA7E38" w:rsidRPr="00DA7E38">
        <w:rPr>
          <w:sz w:val="24"/>
          <w:szCs w:val="24"/>
        </w:rPr>
        <w:t>1.1.1</w:t>
      </w:r>
      <w:r w:rsidR="005B5C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B5CBB">
        <w:fldChar w:fldCharType="begin"/>
      </w:r>
      <w:r w:rsidR="005B5CBB">
        <w:instrText xml:space="preserve"> REF _Ref191386407 \r \h  \* MERGEFORMAT </w:instrText>
      </w:r>
      <w:r w:rsidR="005B5CBB">
        <w:fldChar w:fldCharType="separate"/>
      </w:r>
      <w:r w:rsidR="00DA7E38" w:rsidRPr="00DA7E38">
        <w:rPr>
          <w:bCs w:val="0"/>
          <w:sz w:val="24"/>
          <w:szCs w:val="24"/>
        </w:rPr>
        <w:t>3.3.8</w:t>
      </w:r>
      <w:r w:rsidR="005B5CB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B5CBB">
        <w:fldChar w:fldCharType="begin"/>
      </w:r>
      <w:r w:rsidR="005B5CBB">
        <w:instrText xml:space="preserve"> REF _Ref93264992 \r \h  \* MERGEFORMAT </w:instrText>
      </w:r>
      <w:r w:rsidR="005B5CBB">
        <w:fldChar w:fldCharType="separate"/>
      </w:r>
      <w:r w:rsidR="00DA7E38" w:rsidRPr="00DA7E38">
        <w:rPr>
          <w:bCs w:val="0"/>
          <w:sz w:val="24"/>
          <w:szCs w:val="24"/>
        </w:rPr>
        <w:t>5.5</w:t>
      </w:r>
      <w:r w:rsidR="005B5CB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B5CBB">
        <w:fldChar w:fldCharType="begin"/>
      </w:r>
      <w:r w:rsidR="005B5CBB">
        <w:instrText xml:space="preserve"> REF _Ref55336310 \r \h  \* MERGEFORMAT </w:instrText>
      </w:r>
      <w:r w:rsidR="005B5CBB">
        <w:fldChar w:fldCharType="separate"/>
      </w:r>
      <w:r w:rsidR="00DA7E38" w:rsidRPr="00DA7E38">
        <w:rPr>
          <w:bCs w:val="0"/>
          <w:sz w:val="24"/>
          <w:szCs w:val="24"/>
          <w:lang w:eastAsia="ru-RU"/>
        </w:rPr>
        <w:t>5.1</w:t>
      </w:r>
      <w:r w:rsidR="005B5CB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B5CBB">
        <w:fldChar w:fldCharType="begin"/>
      </w:r>
      <w:r w:rsidR="005B5CBB">
        <w:instrText xml:space="preserve"> REF _Ref440279062 \r \h  \* MERGEFORMAT </w:instrText>
      </w:r>
      <w:r w:rsidR="005B5CBB">
        <w:fldChar w:fldCharType="separate"/>
      </w:r>
      <w:r w:rsidR="00DA7E38" w:rsidRPr="00DA7E38">
        <w:rPr>
          <w:sz w:val="24"/>
          <w:szCs w:val="24"/>
        </w:rPr>
        <w:t>б)</w:t>
      </w:r>
      <w:r w:rsidR="005B5CBB">
        <w:fldChar w:fldCharType="end"/>
      </w:r>
      <w:r w:rsidR="00F463E8" w:rsidRPr="00F958E8">
        <w:rPr>
          <w:sz w:val="24"/>
          <w:szCs w:val="24"/>
        </w:rPr>
        <w:t xml:space="preserve"> п. </w:t>
      </w:r>
      <w:r w:rsidR="005B5CBB">
        <w:fldChar w:fldCharType="begin"/>
      </w:r>
      <w:r w:rsidR="005B5CBB">
        <w:instrText xml:space="preserve"> REF _Ref306005578 \r \h  \* MERGEFORMAT </w:instrText>
      </w:r>
      <w:r w:rsidR="005B5CBB">
        <w:fldChar w:fldCharType="separate"/>
      </w:r>
      <w:r w:rsidR="00DA7E38" w:rsidRPr="00DA7E38">
        <w:rPr>
          <w:sz w:val="24"/>
          <w:szCs w:val="24"/>
        </w:rPr>
        <w:t>3.3.8.3</w:t>
      </w:r>
      <w:r w:rsidR="005B5CBB">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B5CBB">
        <w:fldChar w:fldCharType="begin"/>
      </w:r>
      <w:r w:rsidR="005B5CBB">
        <w:instrText xml:space="preserve"> REF _Ref55335823 \r \h  \* MERGEFORMAT </w:instrText>
      </w:r>
      <w:r w:rsidR="005B5CBB">
        <w:fldChar w:fldCharType="separate"/>
      </w:r>
      <w:r w:rsidR="00DA7E38" w:rsidRPr="00DA7E38">
        <w:rPr>
          <w:bCs w:val="0"/>
          <w:sz w:val="24"/>
          <w:szCs w:val="24"/>
          <w:lang w:eastAsia="ru-RU"/>
        </w:rPr>
        <w:t>5.6</w:t>
      </w:r>
      <w:r w:rsidR="005B5CBB">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B5CBB">
        <w:fldChar w:fldCharType="begin"/>
      </w:r>
      <w:r w:rsidR="005B5CBB">
        <w:instrText xml:space="preserve"> REF _Ref440274902 \r \h  \* MERGEFORMAT </w:instrText>
      </w:r>
      <w:r w:rsidR="005B5CBB">
        <w:fldChar w:fldCharType="separate"/>
      </w:r>
      <w:r w:rsidR="00DA7E38" w:rsidRPr="00DA7E38">
        <w:rPr>
          <w:bCs w:val="0"/>
          <w:sz w:val="24"/>
          <w:szCs w:val="24"/>
          <w:lang w:eastAsia="ru-RU"/>
        </w:rPr>
        <w:t>5.4</w:t>
      </w:r>
      <w:r w:rsidR="005B5CB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B5CBB">
        <w:fldChar w:fldCharType="begin"/>
      </w:r>
      <w:r w:rsidR="005B5CBB">
        <w:instrText xml:space="preserve"> REF _Ref440274913 \r \h  \* MERGEFORMAT </w:instrText>
      </w:r>
      <w:r w:rsidR="005B5CBB">
        <w:fldChar w:fldCharType="separate"/>
      </w:r>
      <w:r w:rsidR="00DA7E38" w:rsidRPr="00DA7E38">
        <w:rPr>
          <w:bCs w:val="0"/>
          <w:sz w:val="24"/>
          <w:szCs w:val="24"/>
          <w:lang w:eastAsia="ru-RU"/>
        </w:rPr>
        <w:t>5.2</w:t>
      </w:r>
      <w:r w:rsidR="005B5CB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B5CBB">
        <w:fldChar w:fldCharType="begin"/>
      </w:r>
      <w:r w:rsidR="005B5CBB">
        <w:instrText xml:space="preserve"> REF _Ref93264992 \r \h  \* MERGEFORMAT </w:instrText>
      </w:r>
      <w:r w:rsidR="005B5CBB">
        <w:fldChar w:fldCharType="separate"/>
      </w:r>
      <w:r w:rsidR="00DA7E38" w:rsidRPr="00DA7E38">
        <w:rPr>
          <w:bCs w:val="0"/>
          <w:sz w:val="24"/>
          <w:szCs w:val="24"/>
          <w:lang w:eastAsia="ru-RU"/>
        </w:rPr>
        <w:t>5.5</w:t>
      </w:r>
      <w:r w:rsidR="005B5CB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B5CBB">
        <w:fldChar w:fldCharType="begin"/>
      </w:r>
      <w:r w:rsidR="005B5CBB">
        <w:instrText xml:space="preserve"> REF _Ref306005578 \r \h  \* MERGEFORMAT </w:instrText>
      </w:r>
      <w:r w:rsidR="005B5CBB">
        <w:fldChar w:fldCharType="separate"/>
      </w:r>
      <w:r w:rsidR="00DA7E38" w:rsidRPr="00DA7E38">
        <w:rPr>
          <w:bCs w:val="0"/>
          <w:sz w:val="24"/>
          <w:szCs w:val="24"/>
        </w:rPr>
        <w:t>3.3.8.3</w:t>
      </w:r>
      <w:r w:rsidR="005B5CB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B5CBB">
        <w:fldChar w:fldCharType="begin"/>
      </w:r>
      <w:r w:rsidR="005B5CBB">
        <w:instrText xml:space="preserve"> REF _Ref440279062 \r \h  \* MERGEFORMAT </w:instrText>
      </w:r>
      <w:r w:rsidR="005B5CBB">
        <w:fldChar w:fldCharType="separate"/>
      </w:r>
      <w:r w:rsidR="00DA7E38" w:rsidRPr="00DA7E38">
        <w:rPr>
          <w:sz w:val="24"/>
          <w:szCs w:val="24"/>
        </w:rPr>
        <w:t>б)</w:t>
      </w:r>
      <w:r w:rsidR="005B5CBB">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5B5CBB">
        <w:fldChar w:fldCharType="begin"/>
      </w:r>
      <w:r w:rsidR="005B5CBB">
        <w:instrText xml:space="preserve"> REF _Ref440372474 \r \h  \* MERGEFORMAT </w:instrText>
      </w:r>
      <w:r w:rsidR="005B5CBB">
        <w:fldChar w:fldCharType="separate"/>
      </w:r>
      <w:r w:rsidR="00DA7E38" w:rsidRPr="00DA7E38">
        <w:rPr>
          <w:sz w:val="24"/>
          <w:szCs w:val="24"/>
        </w:rPr>
        <w:t>м)</w:t>
      </w:r>
      <w:r w:rsidR="005B5CBB">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5B5CBB">
        <w:fldChar w:fldCharType="begin"/>
      </w:r>
      <w:r w:rsidR="005B5CBB">
        <w:instrText xml:space="preserve"> REF _Ref306005578 \r \h  \* MERGEFORMAT </w:instrText>
      </w:r>
      <w:r w:rsidR="005B5CBB">
        <w:fldChar w:fldCharType="separate"/>
      </w:r>
      <w:r w:rsidR="00DA7E38" w:rsidRPr="00DA7E38">
        <w:rPr>
          <w:sz w:val="24"/>
          <w:szCs w:val="24"/>
        </w:rPr>
        <w:t>3.3.8.3</w:t>
      </w:r>
      <w:r w:rsidR="005B5CB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B5CBB">
        <w:fldChar w:fldCharType="begin"/>
      </w:r>
      <w:r w:rsidR="005B5CBB">
        <w:instrText xml:space="preserve"> REF _Ref440274961 \r \h  \* MERGEFORMAT </w:instrText>
      </w:r>
      <w:r w:rsidR="005B5CBB">
        <w:fldChar w:fldCharType="separate"/>
      </w:r>
      <w:r w:rsidR="00DA7E38" w:rsidRPr="00DA7E38">
        <w:rPr>
          <w:bCs w:val="0"/>
          <w:sz w:val="24"/>
          <w:szCs w:val="24"/>
        </w:rPr>
        <w:t>5.15</w:t>
      </w:r>
      <w:r w:rsidR="005B5CB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B5CBB">
        <w:fldChar w:fldCharType="begin"/>
      </w:r>
      <w:r w:rsidR="005B5CBB">
        <w:instrText xml:space="preserve"> REF _Ref440274659 \r \h  \* MERGEFORMAT </w:instrText>
      </w:r>
      <w:r w:rsidR="005B5CBB">
        <w:fldChar w:fldCharType="separate"/>
      </w:r>
      <w:r w:rsidR="00DA7E38" w:rsidRPr="00CF7D45">
        <w:rPr>
          <w:bCs w:val="0"/>
          <w:sz w:val="24"/>
          <w:szCs w:val="24"/>
        </w:rPr>
        <w:t>5.9</w:t>
      </w:r>
      <w:r w:rsidR="005B5CBB">
        <w:fldChar w:fldCharType="end"/>
      </w:r>
      <w:r w:rsidRPr="00CF7D45">
        <w:rPr>
          <w:bCs w:val="0"/>
          <w:sz w:val="24"/>
          <w:szCs w:val="24"/>
        </w:rPr>
        <w:t xml:space="preserve">, </w:t>
      </w:r>
      <w:r w:rsidR="005B5CBB">
        <w:fldChar w:fldCharType="begin"/>
      </w:r>
      <w:r w:rsidR="005B5CBB">
        <w:instrText xml:space="preserve"> REF _Ref440274733 \r \h  \* MERGEFORMAT </w:instrText>
      </w:r>
      <w:r w:rsidR="005B5CBB">
        <w:fldChar w:fldCharType="separate"/>
      </w:r>
      <w:r w:rsidR="00DA7E38" w:rsidRPr="00CF7D45">
        <w:rPr>
          <w:bCs w:val="0"/>
          <w:sz w:val="24"/>
          <w:szCs w:val="24"/>
        </w:rPr>
        <w:t>5.11</w:t>
      </w:r>
      <w:r w:rsidR="005B5CBB">
        <w:fldChar w:fldCharType="end"/>
      </w:r>
      <w:r w:rsidRPr="00CF7D45">
        <w:rPr>
          <w:bCs w:val="0"/>
          <w:sz w:val="24"/>
          <w:szCs w:val="24"/>
        </w:rPr>
        <w:t xml:space="preserve">, </w:t>
      </w:r>
      <w:r w:rsidR="005B5CBB">
        <w:fldChar w:fldCharType="begin"/>
      </w:r>
      <w:r w:rsidR="005B5CBB">
        <w:instrText xml:space="preserve"> REF _Ref440274744 \r \h  \* MERGEFORMAT </w:instrText>
      </w:r>
      <w:r w:rsidR="005B5CBB">
        <w:fldChar w:fldCharType="separate"/>
      </w:r>
      <w:r w:rsidR="00DA7E38" w:rsidRPr="00CF7D45">
        <w:rPr>
          <w:bCs w:val="0"/>
          <w:sz w:val="24"/>
          <w:szCs w:val="24"/>
        </w:rPr>
        <w:t>5.12</w:t>
      </w:r>
      <w:r w:rsidR="005B5CBB">
        <w:fldChar w:fldCharType="end"/>
      </w:r>
      <w:r w:rsidRPr="00CF7D45">
        <w:rPr>
          <w:bCs w:val="0"/>
          <w:sz w:val="24"/>
          <w:szCs w:val="24"/>
        </w:rPr>
        <w:t xml:space="preserve">, </w:t>
      </w:r>
      <w:r w:rsidR="005B5CBB">
        <w:fldChar w:fldCharType="begin"/>
      </w:r>
      <w:r w:rsidR="005B5CBB">
        <w:instrText xml:space="preserve"> REF _Ref440274756 \r \h  \* MERGEFORMAT </w:instrText>
      </w:r>
      <w:r w:rsidR="005B5CBB">
        <w:fldChar w:fldCharType="separate"/>
      </w:r>
      <w:r w:rsidR="00DA7E38" w:rsidRPr="00CF7D45">
        <w:rPr>
          <w:bCs w:val="0"/>
          <w:sz w:val="24"/>
          <w:szCs w:val="24"/>
        </w:rPr>
        <w:t>5.14</w:t>
      </w:r>
      <w:r w:rsidR="005B5CB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B5CBB">
        <w:fldChar w:fldCharType="begin"/>
      </w:r>
      <w:r w:rsidR="005B5CBB">
        <w:instrText xml:space="preserve"> REF _Ref306005578 \r \h  \* MERGEFORMAT </w:instrText>
      </w:r>
      <w:r w:rsidR="005B5CBB">
        <w:fldChar w:fldCharType="separate"/>
      </w:r>
      <w:r w:rsidR="00DA7E38" w:rsidRPr="00CF7D45">
        <w:rPr>
          <w:bCs w:val="0"/>
          <w:sz w:val="24"/>
          <w:szCs w:val="24"/>
        </w:rPr>
        <w:t>3.3.8.3</w:t>
      </w:r>
      <w:r w:rsidR="005B5CB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B5CBB">
        <w:fldChar w:fldCharType="begin"/>
      </w:r>
      <w:r w:rsidR="005B5CBB">
        <w:instrText xml:space="preserve"> REF _Ref86826666 \r \h  \* MERGEFORMAT </w:instrText>
      </w:r>
      <w:r w:rsidR="005B5CBB">
        <w:fldChar w:fldCharType="separate"/>
      </w:r>
      <w:r w:rsidR="00DA7E38" w:rsidRPr="00CF7D45">
        <w:rPr>
          <w:bCs w:val="0"/>
          <w:sz w:val="24"/>
          <w:szCs w:val="24"/>
          <w:lang w:eastAsia="ru-RU"/>
        </w:rPr>
        <w:t>5.3</w:t>
      </w:r>
      <w:r w:rsidR="005B5CB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B5CBB">
        <w:fldChar w:fldCharType="begin"/>
      </w:r>
      <w:r w:rsidR="005B5CBB">
        <w:instrText xml:space="preserve"> REF _Ref440275030 \r \h  \* MERGEFORMAT </w:instrText>
      </w:r>
      <w:r w:rsidR="005B5CBB">
        <w:fldChar w:fldCharType="separate"/>
      </w:r>
      <w:r w:rsidR="00DA7E38" w:rsidRPr="00CF7D45">
        <w:rPr>
          <w:bCs w:val="0"/>
          <w:sz w:val="24"/>
          <w:szCs w:val="24"/>
          <w:lang w:eastAsia="ru-RU"/>
        </w:rPr>
        <w:t>5.10</w:t>
      </w:r>
      <w:r w:rsidR="005B5CB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B5CBB">
        <w:fldChar w:fldCharType="begin"/>
      </w:r>
      <w:r w:rsidR="005B5CBB">
        <w:instrText xml:space="preserve"> REF _Ref440270602 \r \h  \* MERGEFORMAT </w:instrText>
      </w:r>
      <w:r w:rsidR="005B5CBB">
        <w:fldChar w:fldCharType="separate"/>
      </w:r>
      <w:r w:rsidR="001E3C7F" w:rsidRPr="00CF7D45">
        <w:t>5</w:t>
      </w:r>
      <w:r w:rsidR="005B5CB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5B5CBB">
        <w:fldChar w:fldCharType="begin"/>
      </w:r>
      <w:r w:rsidR="005B5CBB">
        <w:instrText xml:space="preserve"> REF _Ref191386419 \n \h  \* MERGEFORMAT </w:instrText>
      </w:r>
      <w:r w:rsidR="005B5CBB">
        <w:fldChar w:fldCharType="separate"/>
      </w:r>
      <w:r w:rsidR="00DA7E38" w:rsidRPr="00CF7D45">
        <w:rPr>
          <w:bCs w:val="0"/>
          <w:sz w:val="24"/>
          <w:szCs w:val="24"/>
        </w:rPr>
        <w:t>3.3.2</w:t>
      </w:r>
      <w:r w:rsidR="005B5CBB">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5532C3"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532C3">
        <w:rPr>
          <w:b/>
          <w:bCs w:val="0"/>
          <w:sz w:val="24"/>
          <w:szCs w:val="24"/>
          <w:u w:val="single"/>
        </w:rPr>
        <w:t>По Лоту №1:</w:t>
      </w:r>
      <w:r w:rsidR="00717F60" w:rsidRPr="005532C3">
        <w:rPr>
          <w:bCs w:val="0"/>
          <w:sz w:val="24"/>
          <w:szCs w:val="24"/>
        </w:rPr>
        <w:t xml:space="preserve"> </w:t>
      </w:r>
      <w:r w:rsidR="005532C3" w:rsidRPr="005532C3">
        <w:rPr>
          <w:b/>
          <w:sz w:val="24"/>
          <w:szCs w:val="24"/>
        </w:rPr>
        <w:t>1 516 760,00</w:t>
      </w:r>
      <w:r w:rsidR="005532C3" w:rsidRPr="005532C3">
        <w:rPr>
          <w:sz w:val="24"/>
          <w:szCs w:val="24"/>
        </w:rPr>
        <w:t xml:space="preserve"> (один миллион пятьсот шестнадцать тысяч семьсот шестьдесят) рублей 00 копеек РФ, без учета НДС; НДС составляет </w:t>
      </w:r>
      <w:r w:rsidR="005532C3" w:rsidRPr="005532C3">
        <w:rPr>
          <w:b/>
          <w:sz w:val="24"/>
          <w:szCs w:val="24"/>
        </w:rPr>
        <w:t>273 016,80</w:t>
      </w:r>
      <w:r w:rsidR="005532C3" w:rsidRPr="005532C3">
        <w:rPr>
          <w:sz w:val="24"/>
          <w:szCs w:val="24"/>
        </w:rPr>
        <w:t xml:space="preserve"> (двести семьдесят три тысячи шестнадцать) рублей 80 копеек РФ; </w:t>
      </w:r>
      <w:r w:rsidR="005532C3" w:rsidRPr="005532C3">
        <w:rPr>
          <w:b/>
          <w:sz w:val="24"/>
          <w:szCs w:val="24"/>
        </w:rPr>
        <w:t>1 789 776,80</w:t>
      </w:r>
      <w:r w:rsidR="005532C3" w:rsidRPr="005532C3">
        <w:rPr>
          <w:sz w:val="24"/>
          <w:szCs w:val="24"/>
        </w:rPr>
        <w:t xml:space="preserve"> (один миллион семьсот </w:t>
      </w:r>
      <w:r w:rsidR="005532C3" w:rsidRPr="005532C3">
        <w:rPr>
          <w:sz w:val="24"/>
          <w:szCs w:val="24"/>
        </w:rPr>
        <w:lastRenderedPageBreak/>
        <w:t>восемьдесят девять тысяч семьсот семьдесят шесть) рублей 80 копеек РФ, с учетом НДС.</w:t>
      </w:r>
      <w:proofErr w:type="gramEnd"/>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532C3">
        <w:rPr>
          <w:bCs w:val="0"/>
          <w:sz w:val="24"/>
          <w:szCs w:val="24"/>
        </w:rPr>
        <w:t xml:space="preserve">Требования к </w:t>
      </w:r>
      <w:r w:rsidR="009C744E" w:rsidRPr="005532C3">
        <w:rPr>
          <w:bCs w:val="0"/>
          <w:sz w:val="24"/>
          <w:szCs w:val="24"/>
        </w:rPr>
        <w:t>Участник</w:t>
      </w:r>
      <w:r w:rsidRPr="005532C3">
        <w:rPr>
          <w:bCs w:val="0"/>
          <w:sz w:val="24"/>
          <w:szCs w:val="24"/>
        </w:rPr>
        <w:t>ам</w:t>
      </w:r>
      <w:bookmarkEnd w:id="238"/>
      <w:r w:rsidRPr="005532C3">
        <w:rPr>
          <w:bCs w:val="0"/>
          <w:sz w:val="24"/>
          <w:szCs w:val="24"/>
        </w:rPr>
        <w:t>:</w:t>
      </w:r>
      <w:bookmarkStart w:id="241" w:name="_Ref306004833"/>
      <w:bookmarkEnd w:id="239"/>
      <w:r w:rsidR="000F4365" w:rsidRPr="005532C3">
        <w:rPr>
          <w:bCs w:val="0"/>
          <w:sz w:val="24"/>
          <w:szCs w:val="24"/>
        </w:rPr>
        <w:t xml:space="preserve"> у</w:t>
      </w:r>
      <w:r w:rsidRPr="005532C3">
        <w:rPr>
          <w:bCs w:val="0"/>
          <w:sz w:val="24"/>
          <w:szCs w:val="24"/>
        </w:rPr>
        <w:t xml:space="preserve">частвовать в процедуре </w:t>
      </w:r>
      <w:r w:rsidR="009C744E" w:rsidRPr="005532C3">
        <w:rPr>
          <w:bCs w:val="0"/>
          <w:sz w:val="24"/>
          <w:szCs w:val="24"/>
        </w:rPr>
        <w:t>З</w:t>
      </w:r>
      <w:r w:rsidRPr="005532C3">
        <w:rPr>
          <w:bCs w:val="0"/>
          <w:sz w:val="24"/>
          <w:szCs w:val="24"/>
        </w:rPr>
        <w:t xml:space="preserve">апроса предложений может любое юридическое, </w:t>
      </w:r>
      <w:r w:rsidRPr="005532C3">
        <w:rPr>
          <w:bCs w:val="0"/>
          <w:color w:val="000000"/>
          <w:sz w:val="24"/>
          <w:szCs w:val="24"/>
        </w:rPr>
        <w:t>физическое</w:t>
      </w:r>
      <w:r w:rsidRPr="005532C3">
        <w:rPr>
          <w:bCs w:val="0"/>
          <w:sz w:val="24"/>
          <w:szCs w:val="24"/>
        </w:rPr>
        <w:t xml:space="preserve"> лицо </w:t>
      </w:r>
      <w:r w:rsidR="00E71628" w:rsidRPr="005532C3">
        <w:rPr>
          <w:bCs w:val="0"/>
          <w:sz w:val="24"/>
          <w:szCs w:val="24"/>
        </w:rPr>
        <w:t>(в т.</w:t>
      </w:r>
      <w:r w:rsidR="003129D4" w:rsidRPr="005532C3">
        <w:rPr>
          <w:bCs w:val="0"/>
          <w:sz w:val="24"/>
          <w:szCs w:val="24"/>
        </w:rPr>
        <w:t xml:space="preserve"> </w:t>
      </w:r>
      <w:r w:rsidR="00E71628" w:rsidRPr="005532C3">
        <w:rPr>
          <w:bCs w:val="0"/>
          <w:sz w:val="24"/>
          <w:szCs w:val="24"/>
        </w:rPr>
        <w:t xml:space="preserve">ч. </w:t>
      </w:r>
      <w:r w:rsidRPr="005532C3">
        <w:rPr>
          <w:bCs w:val="0"/>
          <w:sz w:val="24"/>
          <w:szCs w:val="24"/>
        </w:rPr>
        <w:t>индивидуальный предприниматель</w:t>
      </w:r>
      <w:r w:rsidR="00E71628" w:rsidRPr="005532C3">
        <w:rPr>
          <w:bCs w:val="0"/>
          <w:sz w:val="24"/>
          <w:szCs w:val="24"/>
        </w:rPr>
        <w:t>)</w:t>
      </w:r>
      <w:r w:rsidR="005532C3" w:rsidRPr="005532C3">
        <w:rPr>
          <w:bCs w:val="0"/>
          <w:sz w:val="24"/>
          <w:szCs w:val="24"/>
        </w:rPr>
        <w:t xml:space="preserve">, </w:t>
      </w:r>
      <w:r w:rsidR="005532C3" w:rsidRPr="005532C3">
        <w:rPr>
          <w:sz w:val="24"/>
          <w:szCs w:val="24"/>
        </w:rPr>
        <w:t>являющееся субъектом малого и среднего предпринимательства</w:t>
      </w:r>
      <w:r w:rsidRPr="005532C3">
        <w:rPr>
          <w:bCs w:val="0"/>
          <w:sz w:val="24"/>
          <w:szCs w:val="24"/>
        </w:rPr>
        <w:t xml:space="preserve">. </w:t>
      </w:r>
      <w:r w:rsidR="003F330D" w:rsidRPr="005532C3">
        <w:rPr>
          <w:bCs w:val="0"/>
          <w:sz w:val="24"/>
          <w:szCs w:val="24"/>
        </w:rPr>
        <w:t xml:space="preserve">Привлечение </w:t>
      </w:r>
      <w:proofErr w:type="spellStart"/>
      <w:r w:rsidR="003F330D" w:rsidRPr="005532C3">
        <w:rPr>
          <w:bCs w:val="0"/>
          <w:sz w:val="24"/>
          <w:szCs w:val="24"/>
        </w:rPr>
        <w:t>со</w:t>
      </w:r>
      <w:r w:rsidR="00036006" w:rsidRPr="005532C3">
        <w:rPr>
          <w:bCs w:val="0"/>
          <w:sz w:val="24"/>
          <w:szCs w:val="24"/>
        </w:rPr>
        <w:t>поставщиков</w:t>
      </w:r>
      <w:proofErr w:type="spellEnd"/>
      <w:r w:rsidR="00036006" w:rsidRPr="005532C3">
        <w:rPr>
          <w:bCs w:val="0"/>
          <w:sz w:val="24"/>
          <w:szCs w:val="24"/>
        </w:rPr>
        <w:t xml:space="preserve"> в соответствии с пунктом </w:t>
      </w:r>
      <w:r w:rsidR="008122B7" w:rsidRPr="005532C3">
        <w:rPr>
          <w:bCs w:val="0"/>
          <w:sz w:val="24"/>
          <w:szCs w:val="24"/>
        </w:rPr>
        <w:fldChar w:fldCharType="begin"/>
      </w:r>
      <w:r w:rsidR="003F3A69" w:rsidRPr="005532C3">
        <w:rPr>
          <w:bCs w:val="0"/>
          <w:sz w:val="24"/>
          <w:szCs w:val="24"/>
        </w:rPr>
        <w:instrText xml:space="preserve"> REF _Ref440271628 \r \h </w:instrText>
      </w:r>
      <w:r w:rsidR="005532C3">
        <w:rPr>
          <w:bCs w:val="0"/>
          <w:sz w:val="24"/>
          <w:szCs w:val="24"/>
        </w:rPr>
        <w:instrText xml:space="preserve"> \* MERGEFORMAT </w:instrText>
      </w:r>
      <w:r w:rsidR="008122B7" w:rsidRPr="005532C3">
        <w:rPr>
          <w:bCs w:val="0"/>
          <w:sz w:val="24"/>
          <w:szCs w:val="24"/>
        </w:rPr>
      </w:r>
      <w:r w:rsidR="008122B7" w:rsidRPr="005532C3">
        <w:rPr>
          <w:bCs w:val="0"/>
          <w:sz w:val="24"/>
          <w:szCs w:val="24"/>
        </w:rPr>
        <w:fldChar w:fldCharType="separate"/>
      </w:r>
      <w:r w:rsidR="00DA7E38" w:rsidRPr="005532C3">
        <w:rPr>
          <w:bCs w:val="0"/>
          <w:sz w:val="24"/>
          <w:szCs w:val="24"/>
        </w:rPr>
        <w:t>3.3.9</w:t>
      </w:r>
      <w:r w:rsidR="008122B7" w:rsidRPr="005532C3">
        <w:rPr>
          <w:bCs w:val="0"/>
          <w:sz w:val="24"/>
          <w:szCs w:val="24"/>
        </w:rPr>
        <w:fldChar w:fldCharType="end"/>
      </w:r>
      <w:r w:rsidR="00036006" w:rsidRPr="005532C3">
        <w:rPr>
          <w:bCs w:val="0"/>
          <w:sz w:val="24"/>
          <w:szCs w:val="24"/>
        </w:rPr>
        <w:t xml:space="preserve"> не допускается. </w:t>
      </w:r>
      <w:proofErr w:type="gramStart"/>
      <w:r w:rsidRPr="005532C3">
        <w:rPr>
          <w:bCs w:val="0"/>
          <w:sz w:val="24"/>
          <w:szCs w:val="24"/>
        </w:rPr>
        <w:t xml:space="preserve">Дополнительные требования к коллективным </w:t>
      </w:r>
      <w:r w:rsidR="009C744E" w:rsidRPr="005532C3">
        <w:rPr>
          <w:bCs w:val="0"/>
          <w:sz w:val="24"/>
          <w:szCs w:val="24"/>
        </w:rPr>
        <w:t>У</w:t>
      </w:r>
      <w:r w:rsidRPr="005532C3">
        <w:rPr>
          <w:bCs w:val="0"/>
          <w:sz w:val="24"/>
          <w:szCs w:val="24"/>
        </w:rPr>
        <w:t xml:space="preserve">частникам и порядку подтверждения их соответствия установленным требованиям приведены в пункте </w:t>
      </w:r>
      <w:r w:rsidR="005B5CBB" w:rsidRPr="005532C3">
        <w:fldChar w:fldCharType="begin"/>
      </w:r>
      <w:r w:rsidR="005B5CBB" w:rsidRPr="005532C3">
        <w:instrText xml:space="preserve"> REF _Ref191386461 \n \h  \* MERGEFORMAT </w:instrText>
      </w:r>
      <w:r w:rsidR="005B5CBB" w:rsidRPr="005532C3">
        <w:fldChar w:fldCharType="separate"/>
      </w:r>
      <w:r w:rsidR="00DA7E38" w:rsidRPr="005532C3">
        <w:rPr>
          <w:bCs w:val="0"/>
          <w:sz w:val="24"/>
          <w:szCs w:val="24"/>
        </w:rPr>
        <w:t>3.3.10</w:t>
      </w:r>
      <w:r w:rsidR="005B5CBB" w:rsidRPr="005532C3">
        <w:fldChar w:fldCharType="end"/>
      </w:r>
      <w:r w:rsidRPr="005532C3">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5532C3"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w:t>
      </w:r>
      <w:r w:rsidRPr="005532C3">
        <w:rPr>
          <w:sz w:val="24"/>
          <w:szCs w:val="24"/>
          <w:lang w:eastAsia="ru-RU"/>
        </w:rPr>
        <w:t>монтажа</w:t>
      </w:r>
      <w:proofErr w:type="gramEnd"/>
      <w:r w:rsidRPr="005532C3">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532C3" w:rsidRPr="005532C3" w:rsidRDefault="005532C3" w:rsidP="005532C3">
      <w:pPr>
        <w:numPr>
          <w:ilvl w:val="0"/>
          <w:numId w:val="21"/>
        </w:numPr>
        <w:suppressAutoHyphens w:val="0"/>
        <w:spacing w:line="264" w:lineRule="auto"/>
        <w:rPr>
          <w:sz w:val="24"/>
          <w:szCs w:val="24"/>
          <w:lang w:eastAsia="ru-RU"/>
        </w:rPr>
      </w:pPr>
      <w:r w:rsidRPr="005532C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532C3" w:rsidRDefault="0094713A" w:rsidP="00CF39D0">
      <w:pPr>
        <w:numPr>
          <w:ilvl w:val="0"/>
          <w:numId w:val="21"/>
        </w:numPr>
        <w:suppressAutoHyphens w:val="0"/>
        <w:spacing w:line="264" w:lineRule="auto"/>
        <w:rPr>
          <w:sz w:val="24"/>
          <w:szCs w:val="24"/>
          <w:lang w:eastAsia="ru-RU"/>
        </w:rPr>
      </w:pPr>
      <w:r w:rsidRPr="005532C3">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532C3">
        <w:rPr>
          <w:sz w:val="24"/>
          <w:szCs w:val="24"/>
          <w:lang w:eastAsia="ru-RU"/>
        </w:rPr>
        <w:t>ого</w:t>
      </w:r>
      <w:r w:rsidRPr="005532C3">
        <w:rPr>
          <w:sz w:val="24"/>
          <w:szCs w:val="24"/>
          <w:lang w:eastAsia="ru-RU"/>
        </w:rPr>
        <w:t xml:space="preserve"> задани</w:t>
      </w:r>
      <w:r w:rsidR="005532C3">
        <w:rPr>
          <w:sz w:val="24"/>
          <w:szCs w:val="24"/>
          <w:lang w:eastAsia="ru-RU"/>
        </w:rPr>
        <w:t>я</w:t>
      </w:r>
      <w:r w:rsidRPr="005532C3">
        <w:rPr>
          <w:sz w:val="24"/>
          <w:szCs w:val="24"/>
          <w:lang w:eastAsia="ru-RU"/>
        </w:rPr>
        <w:t>, изложены в Приложении №1 (Техническ</w:t>
      </w:r>
      <w:r w:rsidR="003776BB" w:rsidRPr="005532C3">
        <w:rPr>
          <w:sz w:val="24"/>
          <w:szCs w:val="24"/>
          <w:lang w:eastAsia="ru-RU"/>
        </w:rPr>
        <w:t>ом</w:t>
      </w:r>
      <w:r w:rsidRPr="005532C3">
        <w:rPr>
          <w:sz w:val="24"/>
          <w:szCs w:val="24"/>
          <w:lang w:eastAsia="ru-RU"/>
        </w:rPr>
        <w:t xml:space="preserve"> задани</w:t>
      </w:r>
      <w:r w:rsidR="003776BB" w:rsidRPr="005532C3">
        <w:rPr>
          <w:sz w:val="24"/>
          <w:szCs w:val="24"/>
          <w:lang w:eastAsia="ru-RU"/>
        </w:rPr>
        <w:t>и</w:t>
      </w:r>
      <w:r w:rsidRPr="005532C3">
        <w:rPr>
          <w:sz w:val="24"/>
          <w:szCs w:val="24"/>
          <w:lang w:eastAsia="ru-RU"/>
        </w:rPr>
        <w:t>) к настоящей Документации. При несоблюдении требований Техническ</w:t>
      </w:r>
      <w:r w:rsidR="003776BB" w:rsidRPr="005532C3">
        <w:rPr>
          <w:sz w:val="24"/>
          <w:szCs w:val="24"/>
          <w:lang w:eastAsia="ru-RU"/>
        </w:rPr>
        <w:t>ого</w:t>
      </w:r>
      <w:r w:rsidRPr="005532C3">
        <w:rPr>
          <w:sz w:val="24"/>
          <w:szCs w:val="24"/>
          <w:lang w:eastAsia="ru-RU"/>
        </w:rPr>
        <w:t xml:space="preserve"> задани</w:t>
      </w:r>
      <w:r w:rsidR="005532C3">
        <w:rPr>
          <w:sz w:val="24"/>
          <w:szCs w:val="24"/>
          <w:lang w:eastAsia="ru-RU"/>
        </w:rPr>
        <w:t xml:space="preserve">я </w:t>
      </w:r>
      <w:r w:rsidRPr="005532C3">
        <w:rPr>
          <w:sz w:val="24"/>
          <w:szCs w:val="24"/>
          <w:lang w:eastAsia="ru-RU"/>
        </w:rPr>
        <w:t xml:space="preserve">Закупочная комиссия отклонит </w:t>
      </w:r>
      <w:r w:rsidR="00C96484" w:rsidRPr="005532C3">
        <w:rPr>
          <w:sz w:val="24"/>
          <w:szCs w:val="24"/>
          <w:lang w:eastAsia="ru-RU"/>
        </w:rPr>
        <w:t>Заявку</w:t>
      </w:r>
      <w:r w:rsidRPr="005532C3">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5532C3">
        <w:rPr>
          <w:color w:val="000000"/>
          <w:sz w:val="24"/>
          <w:szCs w:val="24"/>
        </w:rPr>
        <w:t>Закупочная комиссия рассматривает как равноценные собственным материально-технические и кадровые</w:t>
      </w:r>
      <w:r w:rsidRPr="00CF39D0">
        <w:rPr>
          <w:color w:val="000000"/>
          <w:sz w:val="24"/>
          <w:szCs w:val="24"/>
        </w:rPr>
        <w:t xml:space="preserve">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5B5CBB">
        <w:fldChar w:fldCharType="begin"/>
      </w:r>
      <w:r w:rsidR="005B5CBB">
        <w:instrText xml:space="preserve"> REF _Ref440272119 \r \h  \* MERGEFORMAT </w:instrText>
      </w:r>
      <w:r w:rsidR="005B5CBB">
        <w:fldChar w:fldCharType="separate"/>
      </w:r>
      <w:r w:rsidR="00DA7E38" w:rsidRPr="00BC19F9">
        <w:rPr>
          <w:sz w:val="24"/>
          <w:szCs w:val="24"/>
        </w:rPr>
        <w:t>5.6.1</w:t>
      </w:r>
      <w:r w:rsidR="005B5CBB">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 xml:space="preserve">по форме и в </w:t>
      </w:r>
      <w:r w:rsidR="00A154B7" w:rsidRPr="00E71A48">
        <w:rPr>
          <w:bCs w:val="0"/>
          <w:sz w:val="24"/>
          <w:szCs w:val="24"/>
        </w:rPr>
        <w:lastRenderedPageBreak/>
        <w:t>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B5CBB">
        <w:fldChar w:fldCharType="begin"/>
      </w:r>
      <w:r w:rsidR="005B5CBB">
        <w:instrText xml:space="preserve"> REF _Ref440272274 \r \h  \* MERGEFORMAT </w:instrText>
      </w:r>
      <w:r w:rsidR="005B5CBB">
        <w:fldChar w:fldCharType="separate"/>
      </w:r>
      <w:r w:rsidR="00DA7E38">
        <w:rPr>
          <w:sz w:val="24"/>
          <w:szCs w:val="24"/>
        </w:rPr>
        <w:t>5.14</w:t>
      </w:r>
      <w:r w:rsidR="005B5CBB">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B5CBB">
        <w:fldChar w:fldCharType="begin"/>
      </w:r>
      <w:r w:rsidR="005B5CBB">
        <w:instrText xml:space="preserve"> REF _Ref191386482 \r \h  \* MERGEFORMAT </w:instrText>
      </w:r>
      <w:r w:rsidR="005B5CBB">
        <w:fldChar w:fldCharType="separate"/>
      </w:r>
      <w:r w:rsidR="00DA7E38" w:rsidRPr="00DA7E38">
        <w:rPr>
          <w:bCs w:val="0"/>
          <w:sz w:val="24"/>
          <w:szCs w:val="24"/>
        </w:rPr>
        <w:t>3.3.8.1</w:t>
      </w:r>
      <w:r w:rsidR="005B5C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B5CBB">
        <w:fldChar w:fldCharType="begin"/>
      </w:r>
      <w:r w:rsidR="005B5CBB">
        <w:instrText xml:space="preserve"> REF _Ref191386407 \r \h  \* MERGEFORMAT </w:instrText>
      </w:r>
      <w:r w:rsidR="005B5CBB">
        <w:fldChar w:fldCharType="separate"/>
      </w:r>
      <w:r w:rsidR="00DA7E38" w:rsidRPr="00DA7E38">
        <w:rPr>
          <w:bCs w:val="0"/>
          <w:sz w:val="24"/>
          <w:szCs w:val="24"/>
        </w:rPr>
        <w:t>3.3.8</w:t>
      </w:r>
      <w:r w:rsidR="005B5C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B5CBB">
        <w:fldChar w:fldCharType="begin"/>
      </w:r>
      <w:r w:rsidR="005B5CBB">
        <w:instrText xml:space="preserve"> REF _Ref307563248 \r \h  \* MERGEFORMAT </w:instrText>
      </w:r>
      <w:r w:rsidR="005B5CBB">
        <w:fldChar w:fldCharType="separate"/>
      </w:r>
      <w:r w:rsidR="00DA7E38" w:rsidRPr="00DA7E38">
        <w:rPr>
          <w:bCs w:val="0"/>
          <w:sz w:val="24"/>
          <w:szCs w:val="24"/>
          <w:lang w:val="en-US"/>
        </w:rPr>
        <w:t>a</w:t>
      </w:r>
      <w:r w:rsidR="00DA7E38" w:rsidRPr="005532C3">
        <w:rPr>
          <w:bCs w:val="0"/>
          <w:sz w:val="24"/>
          <w:szCs w:val="24"/>
        </w:rPr>
        <w:t>)</w:t>
      </w:r>
      <w:r w:rsidR="005B5CBB">
        <w:fldChar w:fldCharType="end"/>
      </w:r>
      <w:r w:rsidRPr="00E71A48">
        <w:rPr>
          <w:bCs w:val="0"/>
          <w:sz w:val="24"/>
          <w:szCs w:val="24"/>
        </w:rPr>
        <w:t xml:space="preserve">- </w:t>
      </w:r>
      <w:r w:rsidR="005B5CBB">
        <w:fldChar w:fldCharType="begin"/>
      </w:r>
      <w:r w:rsidR="005B5CBB">
        <w:instrText xml:space="preserve"> REF _Ref307563262 \r \h  \* MERGEFORMAT </w:instrText>
      </w:r>
      <w:r w:rsidR="005B5CBB">
        <w:fldChar w:fldCharType="separate"/>
      </w:r>
      <w:r w:rsidR="00DA7E38" w:rsidRPr="00DA7E38">
        <w:rPr>
          <w:bCs w:val="0"/>
          <w:sz w:val="24"/>
          <w:szCs w:val="24"/>
          <w:lang w:val="en-US"/>
        </w:rPr>
        <w:t>g</w:t>
      </w:r>
      <w:r w:rsidR="00DA7E38" w:rsidRPr="005532C3">
        <w:rPr>
          <w:bCs w:val="0"/>
          <w:sz w:val="24"/>
          <w:szCs w:val="24"/>
        </w:rPr>
        <w:t>)</w:t>
      </w:r>
      <w:r w:rsidR="005B5CBB">
        <w:fldChar w:fldCharType="end"/>
      </w:r>
      <w:r w:rsidRPr="00E71A48">
        <w:rPr>
          <w:bCs w:val="0"/>
          <w:sz w:val="24"/>
          <w:szCs w:val="24"/>
        </w:rPr>
        <w:t xml:space="preserve">п. </w:t>
      </w:r>
      <w:r w:rsidR="005B5CBB">
        <w:fldChar w:fldCharType="begin"/>
      </w:r>
      <w:r w:rsidR="005B5CBB">
        <w:instrText xml:space="preserve"> REF _Ref306032591 \r \h  \* MERGEFORMAT </w:instrText>
      </w:r>
      <w:r w:rsidR="005B5CBB">
        <w:fldChar w:fldCharType="separate"/>
      </w:r>
      <w:r w:rsidR="00DA7E38" w:rsidRPr="00DA7E38">
        <w:rPr>
          <w:bCs w:val="0"/>
          <w:sz w:val="24"/>
          <w:szCs w:val="24"/>
        </w:rPr>
        <w:t>3.3.10.4</w:t>
      </w:r>
      <w:r w:rsidR="005B5C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B5CBB">
        <w:fldChar w:fldCharType="begin"/>
      </w:r>
      <w:r w:rsidR="005B5CBB">
        <w:instrText xml:space="preserve"> REF _Ref440969765 \r \h  \* MERGEFORMAT </w:instrText>
      </w:r>
      <w:r w:rsidR="005B5CBB">
        <w:fldChar w:fldCharType="separate"/>
      </w:r>
      <w:r w:rsidR="007441D3" w:rsidRPr="007441D3">
        <w:rPr>
          <w:bCs w:val="0"/>
          <w:iCs/>
          <w:sz w:val="24"/>
          <w:szCs w:val="24"/>
        </w:rPr>
        <w:t>3.3.12</w:t>
      </w:r>
      <w:r w:rsidR="005B5CB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B5CBB">
        <w:fldChar w:fldCharType="begin"/>
      </w:r>
      <w:r w:rsidR="005B5CBB">
        <w:instrText xml:space="preserve"> REF _Ref440289401 \r \h  \* MERGEFORMAT </w:instrText>
      </w:r>
      <w:r w:rsidR="005B5CBB">
        <w:fldChar w:fldCharType="separate"/>
      </w:r>
      <w:r w:rsidR="00DA7E38" w:rsidRPr="007441D3">
        <w:rPr>
          <w:bCs w:val="0"/>
          <w:iCs/>
          <w:sz w:val="24"/>
          <w:szCs w:val="24"/>
        </w:rPr>
        <w:t>3.3.13</w:t>
      </w:r>
      <w:r w:rsidR="005B5CB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B5CBB">
        <w:fldChar w:fldCharType="begin"/>
      </w:r>
      <w:r w:rsidR="005B5CBB">
        <w:instrText xml:space="preserve"> REF _Ref306008743 \r \h  \* MERGEFORMAT </w:instrText>
      </w:r>
      <w:r w:rsidR="005B5CBB">
        <w:fldChar w:fldCharType="separate"/>
      </w:r>
      <w:r w:rsidR="00DA7E38" w:rsidRPr="00DA7E38">
        <w:rPr>
          <w:bCs w:val="0"/>
          <w:sz w:val="24"/>
          <w:szCs w:val="24"/>
        </w:rPr>
        <w:t>3.3.4</w:t>
      </w:r>
      <w:r w:rsidR="005B5CBB">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5B5CBB">
        <w:fldChar w:fldCharType="begin"/>
      </w:r>
      <w:r w:rsidR="005B5CBB">
        <w:instrText xml:space="preserve"> REF _Ref305753174 \r \h  \* MERGEFORMAT </w:instrText>
      </w:r>
      <w:r w:rsidR="005B5CBB">
        <w:fldChar w:fldCharType="separate"/>
      </w:r>
      <w:r w:rsidR="00DA7E38" w:rsidRPr="00DA7E38">
        <w:rPr>
          <w:bCs w:val="0"/>
          <w:sz w:val="24"/>
          <w:szCs w:val="24"/>
        </w:rPr>
        <w:t>3.3.14.4</w:t>
      </w:r>
      <w:r w:rsidR="005B5CB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42E7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442E7C">
        <w:rPr>
          <w:bCs w:val="0"/>
          <w:sz w:val="24"/>
          <w:szCs w:val="24"/>
        </w:rPr>
        <w:t>Заявк</w:t>
      </w:r>
      <w:r w:rsidR="00717F60" w:rsidRPr="00442E7C">
        <w:rPr>
          <w:bCs w:val="0"/>
          <w:sz w:val="24"/>
          <w:szCs w:val="24"/>
        </w:rPr>
        <w:t xml:space="preserve">и на ЭТП могут быть поданы до </w:t>
      </w:r>
      <w:r w:rsidR="002B5044" w:rsidRPr="00442E7C">
        <w:rPr>
          <w:b/>
          <w:bCs w:val="0"/>
          <w:sz w:val="24"/>
          <w:szCs w:val="24"/>
        </w:rPr>
        <w:t xml:space="preserve">12 часов 00 минут </w:t>
      </w:r>
      <w:r w:rsidR="00442E7C" w:rsidRPr="00442E7C">
        <w:rPr>
          <w:bCs w:val="0"/>
          <w:sz w:val="24"/>
          <w:szCs w:val="24"/>
        </w:rPr>
        <w:t>(время московское)</w:t>
      </w:r>
      <w:r w:rsidR="00442E7C">
        <w:rPr>
          <w:b/>
          <w:bCs w:val="0"/>
          <w:sz w:val="24"/>
          <w:szCs w:val="24"/>
        </w:rPr>
        <w:t xml:space="preserve"> </w:t>
      </w:r>
      <w:r w:rsidR="00442E7C" w:rsidRPr="00442E7C">
        <w:rPr>
          <w:b/>
          <w:bCs w:val="0"/>
          <w:sz w:val="24"/>
          <w:szCs w:val="24"/>
        </w:rPr>
        <w:t>11</w:t>
      </w:r>
      <w:r w:rsidR="002B5044" w:rsidRPr="00442E7C">
        <w:rPr>
          <w:b/>
          <w:bCs w:val="0"/>
          <w:sz w:val="24"/>
          <w:szCs w:val="24"/>
        </w:rPr>
        <w:t xml:space="preserve"> </w:t>
      </w:r>
      <w:r w:rsidR="00442E7C" w:rsidRPr="00442E7C">
        <w:rPr>
          <w:b/>
          <w:bCs w:val="0"/>
          <w:sz w:val="24"/>
          <w:szCs w:val="24"/>
        </w:rPr>
        <w:t xml:space="preserve">февраля </w:t>
      </w:r>
      <w:r w:rsidR="002B5044" w:rsidRPr="00442E7C">
        <w:rPr>
          <w:b/>
          <w:bCs w:val="0"/>
          <w:sz w:val="24"/>
          <w:szCs w:val="24"/>
        </w:rPr>
        <w:t>2016 года</w:t>
      </w:r>
      <w:r w:rsidR="00717F60" w:rsidRPr="00442E7C">
        <w:rPr>
          <w:b/>
          <w:bCs w:val="0"/>
          <w:i/>
          <w:sz w:val="24"/>
          <w:szCs w:val="24"/>
        </w:rPr>
        <w:t>.</w:t>
      </w:r>
      <w:bookmarkEnd w:id="310"/>
    </w:p>
    <w:p w:rsidR="00717F60" w:rsidRPr="00442E7C"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442E7C">
        <w:rPr>
          <w:szCs w:val="24"/>
        </w:rPr>
        <w:t>Подача Заявок в письменной форме</w:t>
      </w:r>
      <w:bookmarkEnd w:id="311"/>
      <w:bookmarkEnd w:id="312"/>
      <w:bookmarkEnd w:id="313"/>
      <w:bookmarkEnd w:id="314"/>
      <w:bookmarkEnd w:id="315"/>
      <w:bookmarkEnd w:id="316"/>
      <w:bookmarkEnd w:id="317"/>
    </w:p>
    <w:bookmarkEnd w:id="303"/>
    <w:p w:rsidR="00717F60" w:rsidRPr="00442E7C" w:rsidRDefault="001A3C31" w:rsidP="00BC19F9">
      <w:pPr>
        <w:widowControl w:val="0"/>
        <w:numPr>
          <w:ilvl w:val="3"/>
          <w:numId w:val="28"/>
        </w:numPr>
        <w:overflowPunct w:val="0"/>
        <w:autoSpaceDE w:val="0"/>
        <w:spacing w:after="100" w:line="264" w:lineRule="auto"/>
        <w:ind w:left="0" w:firstLine="567"/>
        <w:rPr>
          <w:bCs w:val="0"/>
          <w:sz w:val="24"/>
          <w:szCs w:val="24"/>
        </w:rPr>
      </w:pPr>
      <w:r w:rsidRPr="00442E7C">
        <w:rPr>
          <w:bCs w:val="0"/>
          <w:sz w:val="24"/>
          <w:szCs w:val="24"/>
        </w:rPr>
        <w:t>Подача Участником Заявки в письменной форме не предусмотрена.</w:t>
      </w:r>
    </w:p>
    <w:p w:rsidR="00717F60" w:rsidRPr="00442E7C" w:rsidRDefault="00717F60" w:rsidP="00E71A48">
      <w:pPr>
        <w:pStyle w:val="2"/>
        <w:tabs>
          <w:tab w:val="clear" w:pos="1700"/>
          <w:tab w:val="left" w:pos="709"/>
        </w:tabs>
        <w:spacing w:line="264" w:lineRule="auto"/>
      </w:pPr>
      <w:bookmarkStart w:id="318" w:name="_Ref303683883"/>
      <w:bookmarkStart w:id="319" w:name="_Toc441130974"/>
      <w:r w:rsidRPr="00442E7C">
        <w:t xml:space="preserve">Изменение и отзыв </w:t>
      </w:r>
      <w:r w:rsidR="004B5EB3" w:rsidRPr="00442E7C">
        <w:t>Заяв</w:t>
      </w:r>
      <w:bookmarkStart w:id="320" w:name="_GoBack"/>
      <w:bookmarkEnd w:id="320"/>
      <w:r w:rsidR="004B5EB3" w:rsidRPr="00442E7C">
        <w:t>к</w:t>
      </w:r>
      <w:r w:rsidRPr="00442E7C">
        <w:t>и</w:t>
      </w:r>
      <w:bookmarkEnd w:id="318"/>
      <w:bookmarkEnd w:id="319"/>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B5CBB">
        <w:fldChar w:fldCharType="begin"/>
      </w:r>
      <w:r w:rsidR="005B5CBB">
        <w:instrText xml:space="preserve"> REF _Ref93089454 \n \h  \* MERGEFORMAT </w:instrText>
      </w:r>
      <w:r w:rsidR="005B5CBB">
        <w:fldChar w:fldCharType="separate"/>
      </w:r>
      <w:r w:rsidR="00DA7E38" w:rsidRPr="00DA7E38">
        <w:rPr>
          <w:bCs w:val="0"/>
          <w:sz w:val="24"/>
          <w:szCs w:val="24"/>
        </w:rPr>
        <w:t>3.6.2</w:t>
      </w:r>
      <w:r w:rsidR="005B5CBB">
        <w:fldChar w:fldCharType="end"/>
      </w:r>
      <w:r w:rsidRPr="00E71A48">
        <w:rPr>
          <w:bCs w:val="0"/>
          <w:sz w:val="24"/>
          <w:szCs w:val="24"/>
        </w:rPr>
        <w:t xml:space="preserve">), проведение (при необходимости) переговоров (пункт </w:t>
      </w:r>
      <w:r w:rsidR="005B5CBB">
        <w:fldChar w:fldCharType="begin"/>
      </w:r>
      <w:r w:rsidR="005B5CBB">
        <w:instrText xml:space="preserve"> REF _Ref303670674 \n \h  \* MERGEFORMAT </w:instrText>
      </w:r>
      <w:r w:rsidR="005B5CBB">
        <w:fldChar w:fldCharType="separate"/>
      </w:r>
      <w:r w:rsidR="00DA7E38" w:rsidRPr="00DA7E38">
        <w:rPr>
          <w:bCs w:val="0"/>
          <w:sz w:val="24"/>
          <w:szCs w:val="24"/>
        </w:rPr>
        <w:t>3.6.3</w:t>
      </w:r>
      <w:r w:rsidR="005B5CBB">
        <w:fldChar w:fldCharType="end"/>
      </w:r>
      <w:r w:rsidRPr="00E71A48">
        <w:rPr>
          <w:bCs w:val="0"/>
          <w:sz w:val="24"/>
          <w:szCs w:val="24"/>
        </w:rPr>
        <w:t>) и оценочную стадию (пункт</w:t>
      </w:r>
      <w:r w:rsidR="007F3FB7" w:rsidRPr="00E71A48">
        <w:rPr>
          <w:bCs w:val="0"/>
          <w:sz w:val="24"/>
          <w:szCs w:val="24"/>
        </w:rPr>
        <w:t xml:space="preserve"> </w:t>
      </w:r>
      <w:r w:rsidR="005B5CBB">
        <w:fldChar w:fldCharType="begin"/>
      </w:r>
      <w:r w:rsidR="005B5CBB">
        <w:instrText xml:space="preserve"> REF _Ref306138385 \r \h  \* MERGEFORMAT </w:instrText>
      </w:r>
      <w:r w:rsidR="005B5CBB">
        <w:fldChar w:fldCharType="separate"/>
      </w:r>
      <w:r w:rsidR="00DA7E38" w:rsidRPr="00DA7E38">
        <w:rPr>
          <w:bCs w:val="0"/>
          <w:sz w:val="24"/>
          <w:szCs w:val="24"/>
        </w:rPr>
        <w:t>3.6.4</w:t>
      </w:r>
      <w:r w:rsidR="005B5CBB">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B5CBB">
        <w:fldChar w:fldCharType="begin"/>
      </w:r>
      <w:r w:rsidR="005B5CBB">
        <w:instrText xml:space="preserve"> REF _Ref306176386 \r \h  \* MERGEFORMAT </w:instrText>
      </w:r>
      <w:r w:rsidR="005B5CBB">
        <w:fldChar w:fldCharType="separate"/>
      </w:r>
      <w:r w:rsidR="00DA7E38" w:rsidRPr="00DA7E38">
        <w:rPr>
          <w:sz w:val="24"/>
          <w:szCs w:val="24"/>
        </w:rPr>
        <w:t>3.3.14</w:t>
      </w:r>
      <w:r w:rsidR="005B5C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w:t>
      </w:r>
      <w:r w:rsidRPr="00E71A48">
        <w:rPr>
          <w:sz w:val="24"/>
          <w:szCs w:val="24"/>
          <w:lang w:eastAsia="ru-RU"/>
        </w:rPr>
        <w:lastRenderedPageBreak/>
        <w:t xml:space="preserve">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B5CBB">
        <w:fldChar w:fldCharType="begin"/>
      </w:r>
      <w:r w:rsidR="005B5CBB">
        <w:instrText xml:space="preserve"> REF _Ref306352987 \r \h  \* MERGEFORMAT </w:instrText>
      </w:r>
      <w:r w:rsidR="005B5CBB">
        <w:fldChar w:fldCharType="separate"/>
      </w:r>
      <w:r w:rsidR="00DA7E38" w:rsidRPr="00DA7E38">
        <w:rPr>
          <w:iCs/>
          <w:sz w:val="24"/>
          <w:szCs w:val="24"/>
          <w:lang w:eastAsia="ru-RU"/>
        </w:rPr>
        <w:t>3.7.3</w:t>
      </w:r>
      <w:r w:rsidR="005B5CBB">
        <w:fldChar w:fldCharType="end"/>
      </w:r>
      <w:r w:rsidRPr="00E71A48">
        <w:rPr>
          <w:iCs/>
          <w:sz w:val="24"/>
          <w:szCs w:val="24"/>
          <w:lang w:eastAsia="ru-RU"/>
        </w:rPr>
        <w:t xml:space="preserve"> - </w:t>
      </w:r>
      <w:r w:rsidR="005B5CBB">
        <w:fldChar w:fldCharType="begin"/>
      </w:r>
      <w:r w:rsidR="005B5CBB">
        <w:instrText xml:space="preserve"> REF _Ref306353005 \r \h  \* MERGEFORMAT </w:instrText>
      </w:r>
      <w:r w:rsidR="005B5CBB">
        <w:fldChar w:fldCharType="separate"/>
      </w:r>
      <w:r w:rsidR="00DA7E38" w:rsidRPr="00DA7E38">
        <w:rPr>
          <w:iCs/>
          <w:sz w:val="24"/>
          <w:szCs w:val="24"/>
          <w:lang w:eastAsia="ru-RU"/>
        </w:rPr>
        <w:t>3.7.5</w:t>
      </w:r>
      <w:r w:rsidR="005B5CB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lastRenderedPageBreak/>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B5CBB">
        <w:fldChar w:fldCharType="begin"/>
      </w:r>
      <w:r w:rsidR="005B5CBB">
        <w:instrText xml:space="preserve"> REF _Ref294695546 \r \h  \* MERGEFORMAT </w:instrText>
      </w:r>
      <w:r w:rsidR="005B5CBB">
        <w:fldChar w:fldCharType="separate"/>
      </w:r>
      <w:r w:rsidR="00DA7E38" w:rsidRPr="00DA7E38">
        <w:rPr>
          <w:bCs w:val="0"/>
          <w:sz w:val="24"/>
          <w:szCs w:val="24"/>
        </w:rPr>
        <w:t xml:space="preserve"> 1.2.6 </w:t>
      </w:r>
      <w:r w:rsidR="005B5CBB">
        <w:fldChar w:fldCharType="end"/>
      </w:r>
      <w:r w:rsidRPr="00E71A48">
        <w:rPr>
          <w:bCs w:val="0"/>
          <w:sz w:val="24"/>
          <w:szCs w:val="24"/>
        </w:rPr>
        <w:t>и/или в срок, определенный в п.</w:t>
      </w:r>
      <w:r w:rsidR="001716DB" w:rsidRPr="00E71A48">
        <w:rPr>
          <w:bCs w:val="0"/>
          <w:sz w:val="24"/>
          <w:szCs w:val="24"/>
        </w:rPr>
        <w:t xml:space="preserve"> </w:t>
      </w:r>
      <w:r w:rsidR="005B5CBB">
        <w:fldChar w:fldCharType="begin"/>
      </w:r>
      <w:r w:rsidR="005B5CBB">
        <w:instrText xml:space="preserve"> REF _Ref294695403 \n \h  \* MERGEFORMAT </w:instrText>
      </w:r>
      <w:r w:rsidR="005B5CBB">
        <w:fldChar w:fldCharType="separate"/>
      </w:r>
      <w:r w:rsidR="00DA7E38" w:rsidRPr="00DA7E38">
        <w:rPr>
          <w:bCs w:val="0"/>
          <w:sz w:val="24"/>
          <w:szCs w:val="24"/>
        </w:rPr>
        <w:t>3.10.3</w:t>
      </w:r>
      <w:r w:rsidR="005B5C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B5CBB">
        <w:fldChar w:fldCharType="begin"/>
      </w:r>
      <w:r w:rsidR="005B5CBB">
        <w:instrText xml:space="preserve"> REF _Ref305979053 \r \h  \* MERGEFORMAT </w:instrText>
      </w:r>
      <w:r w:rsidR="005B5CBB">
        <w:fldChar w:fldCharType="separate"/>
      </w:r>
      <w:r w:rsidR="00DA7E38" w:rsidRPr="00DA7E38">
        <w:rPr>
          <w:bCs w:val="0"/>
          <w:sz w:val="24"/>
          <w:szCs w:val="24"/>
        </w:rPr>
        <w:t>3.10.4</w:t>
      </w:r>
      <w:r w:rsidR="005B5C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B5CBB">
        <w:fldChar w:fldCharType="begin"/>
      </w:r>
      <w:r w:rsidR="005B5CBB">
        <w:instrText xml:space="preserve"> REF _Ref191386085 \r \h  \* MERGEFORMAT </w:instrText>
      </w:r>
      <w:r w:rsidR="005B5CBB">
        <w:fldChar w:fldCharType="separate"/>
      </w:r>
      <w:r w:rsidR="00DA7E38" w:rsidRPr="00DA7E38">
        <w:rPr>
          <w:iCs/>
          <w:sz w:val="24"/>
          <w:szCs w:val="24"/>
        </w:rPr>
        <w:t>1.1.1</w:t>
      </w:r>
      <w:r w:rsidR="005B5CB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5532C3" w:rsidRDefault="002B5044" w:rsidP="0021751A">
      <w:pPr>
        <w:pStyle w:val="2"/>
        <w:ind w:left="1701" w:hanging="1134"/>
      </w:pPr>
      <w:bookmarkStart w:id="434" w:name="_Toc423421726"/>
      <w:bookmarkStart w:id="435" w:name="_Toc441130990"/>
      <w:r w:rsidRPr="00C12FA4">
        <w:t xml:space="preserve">Перечень, объемы и характеристики </w:t>
      </w:r>
      <w:r w:rsidRPr="005532C3">
        <w:t>закупаемой продукции</w:t>
      </w:r>
      <w:bookmarkEnd w:id="399"/>
      <w:bookmarkEnd w:id="400"/>
      <w:bookmarkEnd w:id="401"/>
      <w:bookmarkEnd w:id="402"/>
      <w:bookmarkEnd w:id="403"/>
      <w:bookmarkEnd w:id="404"/>
      <w:bookmarkEnd w:id="405"/>
      <w:bookmarkEnd w:id="434"/>
      <w:bookmarkEnd w:id="435"/>
    </w:p>
    <w:p w:rsidR="002B5044" w:rsidRPr="005532C3"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5532C3">
        <w:rPr>
          <w:b w:val="0"/>
          <w:szCs w:val="24"/>
        </w:rPr>
        <w:t>Техническ</w:t>
      </w:r>
      <w:r w:rsidR="003776BB" w:rsidRPr="005532C3">
        <w:rPr>
          <w:b w:val="0"/>
          <w:szCs w:val="24"/>
        </w:rPr>
        <w:t>ое</w:t>
      </w:r>
      <w:r w:rsidRPr="005532C3">
        <w:rPr>
          <w:b w:val="0"/>
          <w:szCs w:val="24"/>
        </w:rPr>
        <w:t xml:space="preserve"> задани</w:t>
      </w:r>
      <w:r w:rsidR="005532C3" w:rsidRPr="005532C3">
        <w:rPr>
          <w:b w:val="0"/>
          <w:szCs w:val="24"/>
        </w:rPr>
        <w:t>е</w:t>
      </w:r>
      <w:r w:rsidRPr="005532C3">
        <w:rPr>
          <w:b w:val="0"/>
          <w:szCs w:val="24"/>
        </w:rPr>
        <w:t xml:space="preserve"> </w:t>
      </w:r>
      <w:r w:rsidR="00A154B7" w:rsidRPr="005532C3">
        <w:rPr>
          <w:b w:val="0"/>
          <w:szCs w:val="24"/>
        </w:rPr>
        <w:t xml:space="preserve">по Лоту №1 (подраздел </w:t>
      </w:r>
      <w:r w:rsidR="008122B7" w:rsidRPr="005532C3">
        <w:rPr>
          <w:b w:val="0"/>
          <w:szCs w:val="24"/>
        </w:rPr>
        <w:fldChar w:fldCharType="begin"/>
      </w:r>
      <w:r w:rsidR="00A154B7" w:rsidRPr="005532C3">
        <w:rPr>
          <w:b w:val="0"/>
          <w:szCs w:val="24"/>
        </w:rPr>
        <w:instrText xml:space="preserve"> REF _Ref440275279 \r \h </w:instrText>
      </w:r>
      <w:r w:rsidR="005532C3">
        <w:rPr>
          <w:b w:val="0"/>
          <w:szCs w:val="24"/>
        </w:rPr>
        <w:instrText xml:space="preserve"> \* MERGEFORMAT </w:instrText>
      </w:r>
      <w:r w:rsidR="008122B7" w:rsidRPr="005532C3">
        <w:rPr>
          <w:b w:val="0"/>
          <w:szCs w:val="24"/>
        </w:rPr>
      </w:r>
      <w:r w:rsidR="008122B7" w:rsidRPr="005532C3">
        <w:rPr>
          <w:b w:val="0"/>
          <w:szCs w:val="24"/>
        </w:rPr>
        <w:fldChar w:fldCharType="separate"/>
      </w:r>
      <w:r w:rsidR="00DA7E38" w:rsidRPr="005532C3">
        <w:rPr>
          <w:b w:val="0"/>
          <w:szCs w:val="24"/>
        </w:rPr>
        <w:t>1.1.4</w:t>
      </w:r>
      <w:r w:rsidR="008122B7" w:rsidRPr="005532C3">
        <w:rPr>
          <w:b w:val="0"/>
          <w:szCs w:val="24"/>
        </w:rPr>
        <w:fldChar w:fldCharType="end"/>
      </w:r>
      <w:r w:rsidR="00A154B7" w:rsidRPr="005532C3">
        <w:rPr>
          <w:b w:val="0"/>
          <w:szCs w:val="24"/>
        </w:rPr>
        <w:t>)</w:t>
      </w:r>
      <w:r w:rsidRPr="005532C3">
        <w:rPr>
          <w:b w:val="0"/>
          <w:szCs w:val="24"/>
        </w:rPr>
        <w:t xml:space="preserve"> изложен</w:t>
      </w:r>
      <w:r w:rsidR="00F463E8" w:rsidRPr="005532C3">
        <w:rPr>
          <w:b w:val="0"/>
          <w:szCs w:val="24"/>
        </w:rPr>
        <w:t>о</w:t>
      </w:r>
      <w:r w:rsidRPr="005532C3">
        <w:rPr>
          <w:b w:val="0"/>
          <w:szCs w:val="24"/>
        </w:rPr>
        <w:t xml:space="preserve"> в Приложении №1, которое является неотъемлемым приложением к настоящей документации и предоставляется </w:t>
      </w:r>
      <w:r w:rsidR="0021751A" w:rsidRPr="005532C3">
        <w:rPr>
          <w:b w:val="0"/>
          <w:szCs w:val="24"/>
        </w:rPr>
        <w:t>Участник</w:t>
      </w:r>
      <w:r w:rsidRPr="005532C3">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5532C3" w:rsidRDefault="002B5044" w:rsidP="0021751A">
      <w:pPr>
        <w:pStyle w:val="2"/>
        <w:ind w:left="1701" w:hanging="1134"/>
      </w:pPr>
      <w:bookmarkStart w:id="449" w:name="_Ref194832984"/>
      <w:bookmarkStart w:id="450" w:name="_Ref197686508"/>
      <w:bookmarkStart w:id="451" w:name="_Toc423421727"/>
      <w:bookmarkStart w:id="452" w:name="_Toc441130992"/>
      <w:r w:rsidRPr="005532C3">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5532C3">
        <w:rPr>
          <w:b w:val="0"/>
          <w:szCs w:val="24"/>
        </w:rPr>
        <w:t>Участник</w:t>
      </w:r>
      <w:r w:rsidR="002B5044" w:rsidRPr="005532C3">
        <w:rPr>
          <w:b w:val="0"/>
          <w:szCs w:val="24"/>
        </w:rPr>
        <w:t xml:space="preserve"> в составе свое</w:t>
      </w:r>
      <w:r w:rsidR="00841A6F" w:rsidRPr="005532C3">
        <w:rPr>
          <w:b w:val="0"/>
          <w:szCs w:val="24"/>
        </w:rPr>
        <w:t>й</w:t>
      </w:r>
      <w:r w:rsidR="002B5044" w:rsidRPr="005532C3">
        <w:rPr>
          <w:b w:val="0"/>
          <w:szCs w:val="24"/>
        </w:rPr>
        <w:t xml:space="preserve"> </w:t>
      </w:r>
      <w:r w:rsidR="00841A6F" w:rsidRPr="005532C3">
        <w:rPr>
          <w:b w:val="0"/>
          <w:szCs w:val="24"/>
        </w:rPr>
        <w:t>Заявки</w:t>
      </w:r>
      <w:r w:rsidR="002B5044" w:rsidRPr="005532C3">
        <w:rPr>
          <w:b w:val="0"/>
          <w:szCs w:val="24"/>
        </w:rPr>
        <w:t xml:space="preserve"> должен</w:t>
      </w:r>
      <w:r w:rsidR="002B5044" w:rsidRPr="003803A7">
        <w:rPr>
          <w:b w:val="0"/>
          <w:szCs w:val="24"/>
        </w:rPr>
        <w:t xml:space="preserve">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5532C3">
        <w:rPr>
          <w:b w:val="0"/>
          <w:szCs w:val="24"/>
          <w:lang w:eastAsia="ru-RU"/>
        </w:rPr>
        <w:t xml:space="preserve"> задании</w:t>
      </w:r>
      <w:r w:rsidR="003776BB" w:rsidRPr="003803A7">
        <w:rPr>
          <w:b w:val="0"/>
          <w:szCs w:val="24"/>
          <w:lang w:eastAsia="ru-RU"/>
        </w:rPr>
        <w:t>)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5532C3">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579" w:rsidRDefault="00016579">
      <w:pPr>
        <w:spacing w:line="240" w:lineRule="auto"/>
      </w:pPr>
      <w:r>
        <w:separator/>
      </w:r>
    </w:p>
  </w:endnote>
  <w:endnote w:type="continuationSeparator" w:id="0">
    <w:p w:rsidR="00016579" w:rsidRDefault="00016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8122B7">
    <w:pPr>
      <w:pStyle w:val="aff2"/>
      <w:framePr w:wrap="around" w:vAnchor="text" w:hAnchor="margin" w:xAlign="right" w:y="1"/>
      <w:rPr>
        <w:rStyle w:val="a6"/>
      </w:rPr>
    </w:pPr>
    <w:r>
      <w:rPr>
        <w:rStyle w:val="a6"/>
      </w:rPr>
      <w:fldChar w:fldCharType="begin"/>
    </w:r>
    <w:r w:rsidR="000731A1">
      <w:rPr>
        <w:rStyle w:val="a6"/>
      </w:rPr>
      <w:instrText xml:space="preserve">PAGE  </w:instrText>
    </w:r>
    <w:r>
      <w:rPr>
        <w:rStyle w:val="a6"/>
      </w:rPr>
      <w:fldChar w:fldCharType="end"/>
    </w:r>
  </w:p>
  <w:p w:rsidR="000731A1" w:rsidRDefault="000731A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FA0376" w:rsidRDefault="000731A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2B7" w:rsidRPr="00FA0376">
      <w:rPr>
        <w:sz w:val="16"/>
        <w:szCs w:val="16"/>
        <w:lang w:eastAsia="ru-RU"/>
      </w:rPr>
      <w:fldChar w:fldCharType="begin"/>
    </w:r>
    <w:r w:rsidRPr="00FA0376">
      <w:rPr>
        <w:sz w:val="16"/>
        <w:szCs w:val="16"/>
        <w:lang w:eastAsia="ru-RU"/>
      </w:rPr>
      <w:instrText xml:space="preserve"> PAGE </w:instrText>
    </w:r>
    <w:r w:rsidR="008122B7" w:rsidRPr="00FA0376">
      <w:rPr>
        <w:sz w:val="16"/>
        <w:szCs w:val="16"/>
        <w:lang w:eastAsia="ru-RU"/>
      </w:rPr>
      <w:fldChar w:fldCharType="separate"/>
    </w:r>
    <w:r w:rsidR="00442E7C">
      <w:rPr>
        <w:noProof/>
        <w:sz w:val="16"/>
        <w:szCs w:val="16"/>
        <w:lang w:eastAsia="ru-RU"/>
      </w:rPr>
      <w:t>56</w:t>
    </w:r>
    <w:r w:rsidR="008122B7" w:rsidRPr="00FA0376">
      <w:rPr>
        <w:sz w:val="16"/>
        <w:szCs w:val="16"/>
        <w:lang w:eastAsia="ru-RU"/>
      </w:rPr>
      <w:fldChar w:fldCharType="end"/>
    </w:r>
  </w:p>
  <w:p w:rsidR="000731A1" w:rsidRPr="00EE0539" w:rsidRDefault="000731A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532C3" w:rsidRPr="005532C3">
      <w:rPr>
        <w:sz w:val="18"/>
        <w:szCs w:val="18"/>
      </w:rPr>
      <w:t>Договора на поставку канцтоваров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579" w:rsidRDefault="00016579">
      <w:pPr>
        <w:spacing w:line="240" w:lineRule="auto"/>
      </w:pPr>
      <w:r>
        <w:separator/>
      </w:r>
    </w:p>
  </w:footnote>
  <w:footnote w:type="continuationSeparator" w:id="0">
    <w:p w:rsidR="00016579" w:rsidRDefault="00016579">
      <w:pPr>
        <w:spacing w:line="240" w:lineRule="auto"/>
      </w:pPr>
      <w:r>
        <w:continuationSeparator/>
      </w:r>
    </w:p>
  </w:footnote>
  <w:footnote w:id="1">
    <w:p w:rsidR="000731A1" w:rsidRDefault="000731A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731A1" w:rsidRDefault="000731A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930031" w:rsidRDefault="000731A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579"/>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2E7C"/>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2C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5CBB"/>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8E3BC-1CDE-4BB8-A4D3-19CBF7611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72</Pages>
  <Words>21895</Words>
  <Characters>124804</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146407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44</cp:revision>
  <cp:lastPrinted>2015-12-29T14:27:00Z</cp:lastPrinted>
  <dcterms:created xsi:type="dcterms:W3CDTF">2016-01-12T11:24:00Z</dcterms:created>
  <dcterms:modified xsi:type="dcterms:W3CDTF">2016-01-27T05:34:00Z</dcterms:modified>
</cp:coreProperties>
</file>