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9.xml" ContentType="application/vnd.openxmlformats-officedocument.wordprocessingml.footer+xml"/>
  <Override PartName="/word/header12.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Pr="00446E97" w:rsidRDefault="009A068C" w:rsidP="00446E97">
      <w:pPr>
        <w:spacing w:line="240" w:lineRule="auto"/>
        <w:ind w:right="-425"/>
        <w:rPr>
          <w:sz w:val="26"/>
          <w:szCs w:val="26"/>
        </w:rPr>
      </w:pPr>
      <w:bookmarkStart w:id="0" w:name="_Ref56251018"/>
      <w:bookmarkStart w:id="1" w:name="_Ref56251020"/>
      <w:bookmarkStart w:id="2" w:name="_Ref57046967"/>
      <w:bookmarkStart w:id="3" w:name="_Ref57322917"/>
      <w:bookmarkStart w:id="4" w:name="_Ref57322919"/>
      <w:bookmarkStart w:id="5" w:name="_Ref55335495"/>
      <w:r w:rsidRPr="00446E97">
        <w:rPr>
          <w:noProof/>
          <w:sz w:val="26"/>
          <w:szCs w:val="2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AD7AB8" w:rsidRPr="000D67AD" w:rsidRDefault="00AD7AB8"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AD7AB8" w:rsidRPr="000D67AD" w:rsidRDefault="00AD7AB8"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AD7AB8" w:rsidRPr="000D67AD" w:rsidRDefault="00AD7AB8"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AD7AB8" w:rsidRPr="000D67AD" w:rsidRDefault="00AD7AB8"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AD7AB8" w:rsidRPr="000D67AD" w:rsidRDefault="00AD7AB8" w:rsidP="00A13E63">
                  <w:pPr>
                    <w:spacing w:line="240" w:lineRule="auto"/>
                    <w:ind w:right="-23"/>
                    <w:rPr>
                      <w:rFonts w:ascii="Helios" w:hAnsi="Helios"/>
                      <w:sz w:val="12"/>
                      <w:szCs w:val="12"/>
                    </w:rPr>
                  </w:pPr>
                  <w:r w:rsidRPr="000D67AD">
                    <w:rPr>
                      <w:rFonts w:ascii="Helios" w:hAnsi="Helios"/>
                      <w:sz w:val="12"/>
                      <w:szCs w:val="12"/>
                    </w:rPr>
                    <w:t>тел.: +7 (495) 747-92-92,</w:t>
                  </w:r>
                </w:p>
                <w:p w:rsidR="00AD7AB8" w:rsidRPr="000D67AD" w:rsidRDefault="00AD7AB8"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AD7AB8" w:rsidRPr="000D67AD" w:rsidRDefault="00AD7AB8"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AD7AB8" w:rsidRPr="000D67AD" w:rsidRDefault="00AD7AB8"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AD7AB8" w:rsidRPr="000D67AD" w:rsidRDefault="00AD7AB8"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AD7AB8" w:rsidRPr="00AB3EF0" w:rsidRDefault="00AD7AB8" w:rsidP="00A13E63">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AB3EF0">
                    <w:rPr>
                      <w:rFonts w:ascii="Helios" w:hAnsi="Helios"/>
                      <w:sz w:val="12"/>
                      <w:szCs w:val="12"/>
                    </w:rPr>
                    <w:t>-</w:t>
                  </w:r>
                  <w:r w:rsidRPr="000D67AD">
                    <w:rPr>
                      <w:rFonts w:ascii="Helios" w:hAnsi="Helios"/>
                      <w:sz w:val="12"/>
                      <w:szCs w:val="12"/>
                      <w:lang w:val="en-US"/>
                    </w:rPr>
                    <w:t>mail</w:t>
                  </w:r>
                  <w:proofErr w:type="gramEnd"/>
                  <w:r w:rsidRPr="00AB3EF0">
                    <w:rPr>
                      <w:rFonts w:ascii="Helios" w:hAnsi="Helios"/>
                      <w:sz w:val="12"/>
                      <w:szCs w:val="12"/>
                    </w:rPr>
                    <w:t xml:space="preserve">: </w:t>
                  </w:r>
                  <w:hyperlink r:id="rId9" w:history="1">
                    <w:r w:rsidRPr="000D67AD">
                      <w:rPr>
                        <w:rFonts w:ascii="Helios" w:hAnsi="Helios"/>
                        <w:sz w:val="12"/>
                        <w:szCs w:val="12"/>
                        <w:lang w:val="en-US"/>
                      </w:rPr>
                      <w:t>posta</w:t>
                    </w:r>
                    <w:r w:rsidRPr="00AB3EF0">
                      <w:rPr>
                        <w:rFonts w:ascii="Helios" w:hAnsi="Helios"/>
                        <w:sz w:val="12"/>
                        <w:szCs w:val="12"/>
                      </w:rPr>
                      <w:t>@</w:t>
                    </w:r>
                    <w:r w:rsidRPr="000D67AD">
                      <w:rPr>
                        <w:rFonts w:ascii="Helios" w:hAnsi="Helios"/>
                        <w:sz w:val="12"/>
                        <w:szCs w:val="12"/>
                        <w:lang w:val="en-US"/>
                      </w:rPr>
                      <w:t>mrsk</w:t>
                    </w:r>
                    <w:r w:rsidRPr="00AB3EF0">
                      <w:rPr>
                        <w:rFonts w:ascii="Helios" w:hAnsi="Helios"/>
                        <w:sz w:val="12"/>
                        <w:szCs w:val="12"/>
                      </w:rPr>
                      <w:t>-1.</w:t>
                    </w:r>
                    <w:r w:rsidRPr="000D67AD">
                      <w:rPr>
                        <w:rFonts w:ascii="Helios" w:hAnsi="Helios"/>
                        <w:sz w:val="12"/>
                        <w:szCs w:val="12"/>
                        <w:lang w:val="en-US"/>
                      </w:rPr>
                      <w:t>ru</w:t>
                    </w:r>
                  </w:hyperlink>
                  <w:r w:rsidRPr="00AB3EF0">
                    <w:rPr>
                      <w:rFonts w:ascii="Helios" w:hAnsi="Helios"/>
                      <w:sz w:val="12"/>
                      <w:szCs w:val="12"/>
                    </w:rPr>
                    <w:t xml:space="preserve">, </w:t>
                  </w:r>
                  <w:hyperlink r:id="rId10" w:history="1">
                    <w:r w:rsidRPr="000D67AD">
                      <w:rPr>
                        <w:rFonts w:ascii="Helios" w:hAnsi="Helios"/>
                        <w:sz w:val="12"/>
                        <w:szCs w:val="12"/>
                        <w:lang w:val="en-US"/>
                      </w:rPr>
                      <w:t>www</w:t>
                    </w:r>
                    <w:r w:rsidRPr="00AB3EF0">
                      <w:rPr>
                        <w:rFonts w:ascii="Helios" w:hAnsi="Helios"/>
                        <w:sz w:val="12"/>
                        <w:szCs w:val="12"/>
                      </w:rPr>
                      <w:t>.</w:t>
                    </w:r>
                    <w:r w:rsidRPr="000D67AD">
                      <w:rPr>
                        <w:rFonts w:ascii="Helios" w:hAnsi="Helios"/>
                        <w:sz w:val="12"/>
                        <w:szCs w:val="12"/>
                        <w:lang w:val="en-US"/>
                      </w:rPr>
                      <w:t>mrsk</w:t>
                    </w:r>
                    <w:r w:rsidRPr="00AB3EF0">
                      <w:rPr>
                        <w:rFonts w:ascii="Helios" w:hAnsi="Helios"/>
                        <w:sz w:val="12"/>
                        <w:szCs w:val="12"/>
                      </w:rPr>
                      <w:t>-1.</w:t>
                    </w:r>
                    <w:proofErr w:type="spellStart"/>
                    <w:r w:rsidRPr="000D67AD">
                      <w:rPr>
                        <w:rFonts w:ascii="Helios" w:hAnsi="Helios"/>
                        <w:sz w:val="12"/>
                        <w:szCs w:val="12"/>
                        <w:lang w:val="en-US"/>
                      </w:rPr>
                      <w:t>ru</w:t>
                    </w:r>
                    <w:proofErr w:type="spellEnd"/>
                  </w:hyperlink>
                </w:p>
              </w:txbxContent>
            </v:textbox>
            <w10:wrap type="square" anchorx="margin"/>
          </v:shape>
        </w:pict>
      </w:r>
      <w:r w:rsidR="00A13E63" w:rsidRPr="00446E97">
        <w:rPr>
          <w:noProof/>
          <w:sz w:val="26"/>
          <w:szCs w:val="26"/>
          <w:lang w:eastAsia="ru-RU"/>
        </w:rPr>
        <w:drawing>
          <wp:inline distT="0" distB="0" distL="0" distR="0" wp14:anchorId="078A469F" wp14:editId="5EC3EA72">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446E97" w:rsidRDefault="007556FF" w:rsidP="00446E97">
      <w:pPr>
        <w:pStyle w:val="affffffe"/>
        <w:suppressAutoHyphens/>
        <w:spacing w:line="240" w:lineRule="auto"/>
        <w:jc w:val="center"/>
        <w:rPr>
          <w:rFonts w:ascii="Times New Roman" w:hAnsi="Times New Roman" w:cs="Times New Roman"/>
          <w:spacing w:val="4"/>
          <w:sz w:val="26"/>
          <w:szCs w:val="26"/>
          <w:lang w:val="en-US"/>
        </w:rPr>
      </w:pPr>
    </w:p>
    <w:p w:rsidR="007556FF" w:rsidRPr="00446E97" w:rsidRDefault="007556FF" w:rsidP="00446E97">
      <w:pPr>
        <w:spacing w:line="240" w:lineRule="auto"/>
        <w:ind w:left="5670" w:firstLine="0"/>
        <w:jc w:val="center"/>
        <w:rPr>
          <w:sz w:val="26"/>
          <w:szCs w:val="26"/>
          <w:lang w:val="en-US"/>
        </w:rPr>
      </w:pPr>
    </w:p>
    <w:p w:rsidR="007556FF" w:rsidRPr="00446E97" w:rsidRDefault="007556FF" w:rsidP="00446E97">
      <w:pPr>
        <w:spacing w:line="240" w:lineRule="auto"/>
        <w:jc w:val="center"/>
        <w:rPr>
          <w:noProof/>
          <w:sz w:val="26"/>
          <w:szCs w:val="26"/>
          <w:lang w:val="en-US"/>
        </w:rPr>
      </w:pPr>
    </w:p>
    <w:p w:rsidR="005C08CA" w:rsidRPr="00446E97" w:rsidRDefault="005C08CA" w:rsidP="00446E97">
      <w:pPr>
        <w:spacing w:line="240" w:lineRule="auto"/>
        <w:ind w:left="5670" w:firstLine="0"/>
        <w:jc w:val="center"/>
        <w:rPr>
          <w:sz w:val="26"/>
          <w:szCs w:val="26"/>
        </w:rPr>
      </w:pPr>
    </w:p>
    <w:p w:rsidR="00446E97" w:rsidRPr="00446E97" w:rsidRDefault="00446E97" w:rsidP="00446E97">
      <w:pPr>
        <w:spacing w:line="240" w:lineRule="auto"/>
        <w:ind w:left="4536" w:firstLine="0"/>
        <w:jc w:val="left"/>
        <w:rPr>
          <w:sz w:val="26"/>
          <w:szCs w:val="26"/>
        </w:rPr>
      </w:pPr>
      <w:r w:rsidRPr="00446E97">
        <w:rPr>
          <w:sz w:val="26"/>
          <w:szCs w:val="26"/>
        </w:rPr>
        <w:t>УТВЕРЖДАЮ:</w:t>
      </w:r>
    </w:p>
    <w:p w:rsidR="00446E97" w:rsidRPr="00446E97" w:rsidRDefault="00446E97" w:rsidP="00446E97">
      <w:pPr>
        <w:spacing w:line="240" w:lineRule="auto"/>
        <w:ind w:left="4536" w:firstLine="0"/>
        <w:jc w:val="left"/>
        <w:rPr>
          <w:sz w:val="26"/>
          <w:szCs w:val="26"/>
        </w:rPr>
      </w:pPr>
      <w:r w:rsidRPr="00446E97">
        <w:rPr>
          <w:sz w:val="26"/>
          <w:szCs w:val="26"/>
        </w:rPr>
        <w:t>Председатель закупочной комиссии -</w:t>
      </w:r>
    </w:p>
    <w:p w:rsidR="00446E97" w:rsidRPr="00446E97" w:rsidRDefault="00446E97" w:rsidP="00446E97">
      <w:pPr>
        <w:spacing w:line="240" w:lineRule="auto"/>
        <w:ind w:left="4536" w:firstLine="0"/>
        <w:jc w:val="left"/>
        <w:rPr>
          <w:sz w:val="26"/>
          <w:szCs w:val="26"/>
        </w:rPr>
      </w:pPr>
      <w:r w:rsidRPr="00446E97">
        <w:rPr>
          <w:sz w:val="26"/>
          <w:szCs w:val="26"/>
        </w:rPr>
        <w:t xml:space="preserve">Заместитель генерального директора – </w:t>
      </w:r>
    </w:p>
    <w:p w:rsidR="00446E97" w:rsidRPr="00446E97" w:rsidRDefault="00446E97" w:rsidP="00446E97">
      <w:pPr>
        <w:spacing w:line="240" w:lineRule="auto"/>
        <w:ind w:left="4536" w:firstLine="0"/>
        <w:jc w:val="left"/>
        <w:rPr>
          <w:sz w:val="26"/>
          <w:szCs w:val="26"/>
        </w:rPr>
      </w:pPr>
      <w:r w:rsidRPr="00446E97">
        <w:rPr>
          <w:sz w:val="26"/>
          <w:szCs w:val="26"/>
        </w:rPr>
        <w:t xml:space="preserve">директор филиала </w:t>
      </w:r>
    </w:p>
    <w:p w:rsidR="00446E97" w:rsidRPr="00446E97" w:rsidRDefault="00446E97" w:rsidP="00446E97">
      <w:pPr>
        <w:spacing w:line="240" w:lineRule="auto"/>
        <w:ind w:left="4536" w:firstLine="0"/>
        <w:jc w:val="left"/>
        <w:rPr>
          <w:sz w:val="26"/>
          <w:szCs w:val="26"/>
        </w:rPr>
      </w:pPr>
      <w:r w:rsidRPr="00446E97">
        <w:rPr>
          <w:sz w:val="26"/>
          <w:szCs w:val="26"/>
        </w:rPr>
        <w:t>ПАО «МРСК Центра» - «Орелэнерго»</w:t>
      </w:r>
    </w:p>
    <w:p w:rsidR="00446E97" w:rsidRPr="00446E97" w:rsidRDefault="00446E97" w:rsidP="00446E97">
      <w:pPr>
        <w:spacing w:line="240" w:lineRule="auto"/>
        <w:ind w:left="4536" w:firstLine="0"/>
        <w:jc w:val="left"/>
        <w:rPr>
          <w:sz w:val="26"/>
          <w:szCs w:val="26"/>
        </w:rPr>
      </w:pPr>
    </w:p>
    <w:p w:rsidR="00446E97" w:rsidRPr="00446E97" w:rsidRDefault="00446E97" w:rsidP="00446E97">
      <w:pPr>
        <w:spacing w:line="240" w:lineRule="auto"/>
        <w:ind w:left="4536" w:firstLine="0"/>
        <w:jc w:val="left"/>
        <w:rPr>
          <w:sz w:val="26"/>
          <w:szCs w:val="26"/>
        </w:rPr>
      </w:pPr>
      <w:r w:rsidRPr="00446E97">
        <w:rPr>
          <w:sz w:val="26"/>
          <w:szCs w:val="26"/>
        </w:rPr>
        <w:t>____________________ Ю.А. Волченков</w:t>
      </w:r>
    </w:p>
    <w:p w:rsidR="00446E97" w:rsidRPr="00446E97" w:rsidRDefault="00446E97" w:rsidP="00446E97">
      <w:pPr>
        <w:spacing w:line="240" w:lineRule="auto"/>
        <w:ind w:left="4536" w:firstLine="0"/>
        <w:jc w:val="left"/>
        <w:rPr>
          <w:sz w:val="26"/>
          <w:szCs w:val="26"/>
        </w:rPr>
      </w:pPr>
      <w:r w:rsidRPr="00446E97">
        <w:rPr>
          <w:sz w:val="26"/>
          <w:szCs w:val="26"/>
        </w:rPr>
        <w:t xml:space="preserve"> «____» ___________________ 2017 г.</w:t>
      </w:r>
    </w:p>
    <w:p w:rsidR="00446E97" w:rsidRPr="00446E97" w:rsidRDefault="00446E97" w:rsidP="00446E97">
      <w:pPr>
        <w:spacing w:line="240" w:lineRule="auto"/>
        <w:ind w:left="4536" w:firstLine="0"/>
        <w:jc w:val="left"/>
        <w:rPr>
          <w:sz w:val="26"/>
          <w:szCs w:val="26"/>
        </w:rPr>
      </w:pPr>
    </w:p>
    <w:p w:rsidR="00446E97" w:rsidRPr="00446E97" w:rsidRDefault="00446E97" w:rsidP="00446E97">
      <w:pPr>
        <w:spacing w:line="240" w:lineRule="auto"/>
        <w:ind w:left="4536" w:firstLine="0"/>
        <w:jc w:val="left"/>
        <w:rPr>
          <w:b/>
          <w:sz w:val="26"/>
          <w:szCs w:val="26"/>
        </w:rPr>
      </w:pPr>
      <w:r w:rsidRPr="00446E97">
        <w:rPr>
          <w:b/>
          <w:sz w:val="26"/>
          <w:szCs w:val="26"/>
        </w:rPr>
        <w:t>Согласовано на заседании</w:t>
      </w:r>
    </w:p>
    <w:p w:rsidR="00446E97" w:rsidRPr="00446E97" w:rsidRDefault="00446E97" w:rsidP="00446E97">
      <w:pPr>
        <w:spacing w:line="240" w:lineRule="auto"/>
        <w:ind w:left="4536" w:firstLine="0"/>
        <w:jc w:val="left"/>
        <w:rPr>
          <w:b/>
          <w:sz w:val="26"/>
          <w:szCs w:val="26"/>
        </w:rPr>
      </w:pPr>
      <w:r w:rsidRPr="00446E97">
        <w:rPr>
          <w:b/>
          <w:sz w:val="26"/>
          <w:szCs w:val="26"/>
        </w:rPr>
        <w:t>закупочной комиссии</w:t>
      </w:r>
    </w:p>
    <w:p w:rsidR="00446E97" w:rsidRPr="00446E97" w:rsidRDefault="00446E97" w:rsidP="00446E97">
      <w:pPr>
        <w:spacing w:line="240" w:lineRule="auto"/>
        <w:ind w:left="4536" w:firstLine="0"/>
        <w:jc w:val="left"/>
        <w:rPr>
          <w:b/>
          <w:sz w:val="26"/>
          <w:szCs w:val="26"/>
        </w:rPr>
      </w:pPr>
      <w:r w:rsidRPr="00446E97">
        <w:rPr>
          <w:b/>
          <w:sz w:val="26"/>
          <w:szCs w:val="26"/>
        </w:rPr>
        <w:t>Протокол № ____________</w:t>
      </w:r>
    </w:p>
    <w:p w:rsidR="00717F60" w:rsidRPr="00446E97" w:rsidRDefault="00446E97" w:rsidP="00446E97">
      <w:pPr>
        <w:spacing w:line="240" w:lineRule="auto"/>
        <w:ind w:left="4536" w:firstLine="0"/>
        <w:jc w:val="left"/>
        <w:rPr>
          <w:sz w:val="26"/>
          <w:szCs w:val="26"/>
        </w:rPr>
      </w:pPr>
      <w:r w:rsidRPr="00446E97">
        <w:rPr>
          <w:b/>
          <w:sz w:val="26"/>
          <w:szCs w:val="26"/>
        </w:rPr>
        <w:t>от «___» _______ 2017 года</w:t>
      </w:r>
    </w:p>
    <w:p w:rsidR="00717F60" w:rsidRPr="00446E97" w:rsidRDefault="00717F60" w:rsidP="00446E97">
      <w:pPr>
        <w:spacing w:line="240" w:lineRule="auto"/>
        <w:jc w:val="center"/>
        <w:rPr>
          <w:sz w:val="26"/>
          <w:szCs w:val="26"/>
        </w:rPr>
      </w:pPr>
    </w:p>
    <w:p w:rsidR="00717F60" w:rsidRPr="00446E97" w:rsidRDefault="00717F60" w:rsidP="00446E97">
      <w:pPr>
        <w:spacing w:line="240" w:lineRule="auto"/>
        <w:jc w:val="center"/>
        <w:rPr>
          <w:sz w:val="26"/>
          <w:szCs w:val="26"/>
        </w:rPr>
      </w:pPr>
    </w:p>
    <w:p w:rsidR="00717F60" w:rsidRPr="00446E97" w:rsidRDefault="00717F60" w:rsidP="00446E97">
      <w:pPr>
        <w:pStyle w:val="1f4"/>
        <w:ind w:left="0" w:right="0"/>
        <w:jc w:val="center"/>
        <w:rPr>
          <w:rFonts w:ascii="Times New Roman" w:hAnsi="Times New Roman"/>
          <w:b/>
          <w:bCs w:val="0"/>
          <w:sz w:val="26"/>
          <w:szCs w:val="26"/>
        </w:rPr>
      </w:pPr>
      <w:r w:rsidRPr="00446E97">
        <w:rPr>
          <w:rFonts w:ascii="Times New Roman" w:hAnsi="Times New Roman"/>
          <w:b/>
          <w:bCs w:val="0"/>
          <w:sz w:val="26"/>
          <w:szCs w:val="26"/>
        </w:rPr>
        <w:t>Документация по запросу предложений</w:t>
      </w:r>
    </w:p>
    <w:p w:rsidR="00717F60" w:rsidRPr="00446E97" w:rsidRDefault="00717F60" w:rsidP="00446E97">
      <w:pPr>
        <w:pStyle w:val="1f4"/>
        <w:ind w:left="0" w:right="0"/>
        <w:jc w:val="center"/>
        <w:rPr>
          <w:rFonts w:ascii="Times New Roman" w:hAnsi="Times New Roman"/>
          <w:sz w:val="26"/>
          <w:szCs w:val="26"/>
        </w:rPr>
      </w:pPr>
    </w:p>
    <w:p w:rsidR="00717F60" w:rsidRPr="00446E97" w:rsidRDefault="00717F60" w:rsidP="00446E97">
      <w:pPr>
        <w:pStyle w:val="1f4"/>
        <w:ind w:left="0" w:right="0"/>
        <w:jc w:val="center"/>
        <w:rPr>
          <w:rFonts w:ascii="Times New Roman" w:hAnsi="Times New Roman"/>
          <w:b/>
          <w:sz w:val="26"/>
          <w:szCs w:val="26"/>
        </w:rPr>
      </w:pPr>
      <w:r w:rsidRPr="00446E97">
        <w:rPr>
          <w:rFonts w:ascii="Times New Roman" w:hAnsi="Times New Roman"/>
          <w:b/>
          <w:sz w:val="26"/>
          <w:szCs w:val="26"/>
        </w:rPr>
        <w:t>ОТКРЫТЫЙ ЗАПРОС ПРЕДЛОЖЕНИЙ</w:t>
      </w:r>
    </w:p>
    <w:p w:rsidR="00717F60" w:rsidRPr="00446E97" w:rsidRDefault="00717F60" w:rsidP="00446E97">
      <w:pPr>
        <w:spacing w:line="240" w:lineRule="auto"/>
        <w:ind w:firstLine="0"/>
        <w:jc w:val="center"/>
        <w:rPr>
          <w:b/>
          <w:sz w:val="26"/>
          <w:szCs w:val="26"/>
        </w:rPr>
      </w:pPr>
      <w:r w:rsidRPr="00446E97">
        <w:rPr>
          <w:b/>
          <w:sz w:val="26"/>
          <w:szCs w:val="26"/>
        </w:rPr>
        <w:t xml:space="preserve">на право заключения </w:t>
      </w:r>
      <w:r w:rsidR="00366652" w:rsidRPr="00446E97">
        <w:rPr>
          <w:b/>
          <w:sz w:val="26"/>
          <w:szCs w:val="26"/>
        </w:rPr>
        <w:t>Договор</w:t>
      </w:r>
      <w:r w:rsidR="00446E97" w:rsidRPr="00446E97">
        <w:rPr>
          <w:b/>
          <w:sz w:val="26"/>
          <w:szCs w:val="26"/>
        </w:rPr>
        <w:t>а</w:t>
      </w:r>
      <w:r w:rsidR="00366652" w:rsidRPr="00446E97">
        <w:rPr>
          <w:b/>
          <w:sz w:val="26"/>
          <w:szCs w:val="26"/>
        </w:rPr>
        <w:t xml:space="preserve"> на </w:t>
      </w:r>
      <w:r w:rsidR="00446E97" w:rsidRPr="00446E97">
        <w:rPr>
          <w:b/>
          <w:iCs/>
          <w:sz w:val="26"/>
          <w:szCs w:val="26"/>
        </w:rPr>
        <w:t>разработку проектной документации по реконструкции базы Урицкого РЭС</w:t>
      </w:r>
      <w:r w:rsidR="00446E97" w:rsidRPr="00446E97">
        <w:rPr>
          <w:b/>
          <w:sz w:val="26"/>
          <w:szCs w:val="26"/>
        </w:rPr>
        <w:t xml:space="preserve"> для нужд ПАО «МРСК Центра» (филиал «</w:t>
      </w:r>
      <w:proofErr w:type="spellStart"/>
      <w:r w:rsidR="00446E97" w:rsidRPr="00446E97">
        <w:rPr>
          <w:b/>
          <w:sz w:val="26"/>
          <w:szCs w:val="26"/>
        </w:rPr>
        <w:t>Орёлэнерго</w:t>
      </w:r>
      <w:proofErr w:type="spellEnd"/>
      <w:r w:rsidR="00446E97" w:rsidRPr="00446E97">
        <w:rPr>
          <w:b/>
          <w:sz w:val="26"/>
          <w:szCs w:val="26"/>
        </w:rPr>
        <w:t>»)</w:t>
      </w:r>
    </w:p>
    <w:p w:rsidR="007556FF" w:rsidRPr="00446E97" w:rsidRDefault="007556FF" w:rsidP="00446E97">
      <w:pPr>
        <w:pStyle w:val="xl39"/>
        <w:pBdr>
          <w:left w:val="none" w:sz="0" w:space="0" w:color="auto"/>
          <w:bottom w:val="none" w:sz="0" w:space="0" w:color="auto"/>
          <w:right w:val="none" w:sz="0" w:space="0" w:color="auto"/>
        </w:pBdr>
        <w:spacing w:before="0" w:after="0"/>
        <w:ind w:left="-540" w:right="-302"/>
        <w:textAlignment w:val="auto"/>
        <w:rPr>
          <w:rFonts w:ascii="Times New Roman" w:eastAsia="Times New Roman" w:hAnsi="Times New Roman" w:cs="Times New Roman"/>
          <w:b/>
          <w:caps/>
          <w:sz w:val="26"/>
          <w:szCs w:val="26"/>
        </w:rPr>
      </w:pPr>
    </w:p>
    <w:p w:rsidR="00717F60" w:rsidRPr="00446E97" w:rsidRDefault="00717F60" w:rsidP="00446E97">
      <w:pPr>
        <w:pStyle w:val="xl39"/>
        <w:pBdr>
          <w:left w:val="none" w:sz="0" w:space="0" w:color="auto"/>
          <w:bottom w:val="none" w:sz="0" w:space="0" w:color="auto"/>
          <w:right w:val="none" w:sz="0" w:space="0" w:color="auto"/>
        </w:pBdr>
        <w:spacing w:before="0" w:after="0"/>
        <w:ind w:left="-540" w:right="-302"/>
        <w:textAlignment w:val="auto"/>
        <w:rPr>
          <w:rFonts w:ascii="Times New Roman" w:hAnsi="Times New Roman" w:cs="Times New Roman"/>
          <w:sz w:val="26"/>
          <w:szCs w:val="26"/>
        </w:rPr>
      </w:pPr>
      <w:r w:rsidRPr="00446E97">
        <w:rPr>
          <w:rFonts w:ascii="Times New Roman" w:eastAsia="Times New Roman" w:hAnsi="Times New Roman" w:cs="Times New Roman"/>
          <w:b/>
          <w:caps/>
          <w:sz w:val="26"/>
          <w:szCs w:val="26"/>
        </w:rPr>
        <w:t xml:space="preserve"> «ОБЩАЯ</w:t>
      </w:r>
      <w:r w:rsidR="00B51A18" w:rsidRPr="00446E97">
        <w:rPr>
          <w:rFonts w:ascii="Times New Roman" w:eastAsia="Times New Roman" w:hAnsi="Times New Roman" w:cs="Times New Roman"/>
          <w:b/>
          <w:caps/>
          <w:sz w:val="26"/>
          <w:szCs w:val="26"/>
        </w:rPr>
        <w:t>,</w:t>
      </w:r>
      <w:r w:rsidRPr="00446E97">
        <w:rPr>
          <w:rFonts w:ascii="Times New Roman" w:eastAsia="Times New Roman" w:hAnsi="Times New Roman" w:cs="Times New Roman"/>
          <w:b/>
          <w:caps/>
          <w:sz w:val="26"/>
          <w:szCs w:val="26"/>
        </w:rPr>
        <w:t xml:space="preserve"> КОММЕРЧЕСКАЯ</w:t>
      </w:r>
      <w:r w:rsidR="00B51A18" w:rsidRPr="00446E97">
        <w:rPr>
          <w:rFonts w:ascii="Times New Roman" w:eastAsia="Times New Roman" w:hAnsi="Times New Roman" w:cs="Times New Roman"/>
          <w:b/>
          <w:caps/>
          <w:sz w:val="26"/>
          <w:szCs w:val="26"/>
        </w:rPr>
        <w:t xml:space="preserve"> и техническая</w:t>
      </w:r>
      <w:r w:rsidRPr="00446E97">
        <w:rPr>
          <w:rFonts w:ascii="Times New Roman" w:eastAsia="Times New Roman" w:hAnsi="Times New Roman" w:cs="Times New Roman"/>
          <w:b/>
          <w:caps/>
          <w:sz w:val="26"/>
          <w:szCs w:val="26"/>
        </w:rPr>
        <w:t xml:space="preserve"> ЧАСТИ»</w:t>
      </w:r>
      <w:r w:rsidRPr="00446E97">
        <w:rPr>
          <w:rFonts w:ascii="Times New Roman" w:hAnsi="Times New Roman" w:cs="Times New Roman"/>
          <w:sz w:val="26"/>
          <w:szCs w:val="26"/>
        </w:rPr>
        <w:t xml:space="preserve"> </w:t>
      </w:r>
    </w:p>
    <w:p w:rsidR="00717F60" w:rsidRPr="00446E97" w:rsidRDefault="00717F60" w:rsidP="00446E97">
      <w:pPr>
        <w:spacing w:line="240" w:lineRule="auto"/>
        <w:ind w:firstLine="0"/>
        <w:rPr>
          <w:sz w:val="26"/>
          <w:szCs w:val="26"/>
        </w:rPr>
      </w:pPr>
    </w:p>
    <w:p w:rsidR="00717F60" w:rsidRPr="00446E97" w:rsidRDefault="00717F60" w:rsidP="00446E97">
      <w:pPr>
        <w:spacing w:line="240" w:lineRule="auto"/>
        <w:ind w:firstLine="0"/>
        <w:rPr>
          <w:sz w:val="26"/>
          <w:szCs w:val="26"/>
        </w:rPr>
      </w:pPr>
    </w:p>
    <w:p w:rsidR="00717F60" w:rsidRPr="00446E97" w:rsidRDefault="00717F60" w:rsidP="00446E97">
      <w:pPr>
        <w:spacing w:line="240" w:lineRule="auto"/>
        <w:ind w:firstLine="0"/>
        <w:jc w:val="center"/>
        <w:rPr>
          <w:b/>
          <w:sz w:val="26"/>
          <w:szCs w:val="26"/>
        </w:rPr>
      </w:pPr>
    </w:p>
    <w:p w:rsidR="00717F60" w:rsidRPr="00446E97" w:rsidRDefault="00717F60" w:rsidP="00446E97">
      <w:pPr>
        <w:spacing w:line="240" w:lineRule="auto"/>
        <w:ind w:firstLine="0"/>
        <w:jc w:val="center"/>
        <w:rPr>
          <w:b/>
          <w:sz w:val="26"/>
          <w:szCs w:val="26"/>
        </w:rPr>
      </w:pPr>
    </w:p>
    <w:p w:rsidR="00717F60" w:rsidRPr="00446E97" w:rsidRDefault="00717F60" w:rsidP="00446E97">
      <w:pPr>
        <w:spacing w:line="240" w:lineRule="auto"/>
        <w:ind w:firstLine="0"/>
        <w:jc w:val="center"/>
        <w:rPr>
          <w:b/>
          <w:sz w:val="26"/>
          <w:szCs w:val="26"/>
        </w:rPr>
      </w:pPr>
    </w:p>
    <w:p w:rsidR="00717F60" w:rsidRPr="00446E97" w:rsidRDefault="00717F60" w:rsidP="00446E97">
      <w:pPr>
        <w:spacing w:line="240" w:lineRule="auto"/>
        <w:ind w:firstLine="0"/>
        <w:jc w:val="center"/>
        <w:rPr>
          <w:b/>
          <w:sz w:val="26"/>
          <w:szCs w:val="26"/>
        </w:rPr>
      </w:pPr>
    </w:p>
    <w:p w:rsidR="00717F60" w:rsidRPr="00446E97" w:rsidRDefault="00717F60" w:rsidP="00446E97">
      <w:pPr>
        <w:spacing w:line="240" w:lineRule="auto"/>
        <w:ind w:firstLine="0"/>
        <w:jc w:val="center"/>
        <w:rPr>
          <w:b/>
          <w:sz w:val="26"/>
          <w:szCs w:val="26"/>
        </w:rPr>
      </w:pPr>
    </w:p>
    <w:p w:rsidR="00717F60" w:rsidRPr="00446E97" w:rsidRDefault="00717F60" w:rsidP="00446E97">
      <w:pPr>
        <w:spacing w:line="240" w:lineRule="auto"/>
        <w:ind w:firstLine="0"/>
        <w:jc w:val="center"/>
        <w:rPr>
          <w:b/>
          <w:sz w:val="26"/>
          <w:szCs w:val="26"/>
        </w:rPr>
      </w:pPr>
    </w:p>
    <w:p w:rsidR="00717F60" w:rsidRPr="00446E97" w:rsidRDefault="00717F60" w:rsidP="00446E97">
      <w:pPr>
        <w:spacing w:line="240" w:lineRule="auto"/>
        <w:ind w:firstLine="0"/>
        <w:jc w:val="center"/>
        <w:rPr>
          <w:b/>
          <w:sz w:val="26"/>
          <w:szCs w:val="26"/>
        </w:rPr>
      </w:pPr>
    </w:p>
    <w:p w:rsidR="00441EA0" w:rsidRPr="00446E97" w:rsidRDefault="00441EA0" w:rsidP="00446E97">
      <w:pPr>
        <w:spacing w:line="240" w:lineRule="auto"/>
        <w:ind w:firstLine="0"/>
        <w:jc w:val="center"/>
        <w:rPr>
          <w:b/>
          <w:sz w:val="26"/>
          <w:szCs w:val="26"/>
        </w:rPr>
      </w:pPr>
    </w:p>
    <w:p w:rsidR="005C08CA" w:rsidRPr="00446E97" w:rsidRDefault="005C08CA" w:rsidP="00446E97">
      <w:pPr>
        <w:spacing w:line="240" w:lineRule="auto"/>
        <w:ind w:firstLine="0"/>
        <w:jc w:val="center"/>
        <w:rPr>
          <w:b/>
          <w:sz w:val="26"/>
          <w:szCs w:val="26"/>
        </w:rPr>
      </w:pPr>
    </w:p>
    <w:p w:rsidR="005C08CA" w:rsidRPr="00446E97" w:rsidRDefault="005C08CA" w:rsidP="00446E97">
      <w:pPr>
        <w:spacing w:line="240" w:lineRule="auto"/>
        <w:ind w:firstLine="0"/>
        <w:jc w:val="center"/>
        <w:rPr>
          <w:b/>
          <w:sz w:val="26"/>
          <w:szCs w:val="26"/>
        </w:rPr>
      </w:pPr>
    </w:p>
    <w:p w:rsidR="007556FF" w:rsidRPr="00446E97" w:rsidRDefault="007556FF" w:rsidP="00446E97">
      <w:pPr>
        <w:spacing w:line="240" w:lineRule="auto"/>
        <w:ind w:firstLine="0"/>
        <w:jc w:val="center"/>
        <w:rPr>
          <w:b/>
          <w:sz w:val="26"/>
          <w:szCs w:val="26"/>
        </w:rPr>
      </w:pPr>
    </w:p>
    <w:p w:rsidR="007556FF" w:rsidRPr="00446E97" w:rsidRDefault="007556FF" w:rsidP="00446E97">
      <w:pPr>
        <w:spacing w:line="240" w:lineRule="auto"/>
        <w:ind w:firstLine="0"/>
        <w:jc w:val="center"/>
        <w:rPr>
          <w:sz w:val="26"/>
          <w:szCs w:val="26"/>
        </w:rPr>
      </w:pPr>
      <w:r w:rsidRPr="00446E97">
        <w:rPr>
          <w:sz w:val="26"/>
          <w:szCs w:val="26"/>
        </w:rPr>
        <w:t xml:space="preserve">г. </w:t>
      </w:r>
      <w:r w:rsidR="00446E97">
        <w:rPr>
          <w:sz w:val="26"/>
          <w:szCs w:val="26"/>
        </w:rPr>
        <w:t>Орел</w:t>
      </w:r>
      <w:r w:rsidRPr="00446E97">
        <w:rPr>
          <w:sz w:val="26"/>
          <w:szCs w:val="26"/>
        </w:rPr>
        <w:br/>
      </w:r>
      <w:r w:rsidR="00631273" w:rsidRPr="00446E97">
        <w:rPr>
          <w:sz w:val="26"/>
          <w:szCs w:val="26"/>
        </w:rPr>
        <w:t>2017</w:t>
      </w:r>
      <w:r w:rsidRPr="00446E97">
        <w:rPr>
          <w:sz w:val="26"/>
          <w:szCs w:val="26"/>
        </w:rPr>
        <w:t xml:space="preserve"> г.</w:t>
      </w:r>
    </w:p>
    <w:p w:rsidR="00717F60" w:rsidRPr="00446E97" w:rsidRDefault="00717F60" w:rsidP="00446E97">
      <w:pPr>
        <w:spacing w:line="240" w:lineRule="auto"/>
        <w:ind w:firstLine="0"/>
        <w:jc w:val="center"/>
        <w:rPr>
          <w:sz w:val="26"/>
          <w:szCs w:val="26"/>
        </w:rPr>
        <w:sectPr w:rsidR="00717F60" w:rsidRPr="00446E97" w:rsidSect="002B0606">
          <w:pgSz w:w="11907" w:h="16840" w:code="9"/>
          <w:pgMar w:top="714" w:right="851" w:bottom="590" w:left="1242" w:header="454" w:footer="357" w:gutter="0"/>
          <w:cols w:space="720"/>
          <w:docGrid w:linePitch="360"/>
        </w:sectPr>
      </w:pPr>
    </w:p>
    <w:p w:rsidR="00717F60" w:rsidRPr="00446E97" w:rsidRDefault="00717F60" w:rsidP="00446E97">
      <w:pPr>
        <w:pStyle w:val="1f3"/>
        <w:tabs>
          <w:tab w:val="left" w:pos="9639"/>
        </w:tabs>
        <w:ind w:right="2049"/>
        <w:rPr>
          <w:sz w:val="26"/>
          <w:szCs w:val="26"/>
        </w:rPr>
      </w:pPr>
      <w:r w:rsidRPr="00446E97">
        <w:rPr>
          <w:sz w:val="26"/>
          <w:szCs w:val="26"/>
        </w:rPr>
        <w:lastRenderedPageBreak/>
        <w:t>СОДЕРЖАНИЕ</w:t>
      </w:r>
    </w:p>
    <w:p w:rsidR="00AD7AB8" w:rsidRPr="00446E97" w:rsidRDefault="00667BB8" w:rsidP="00446E97">
      <w:pPr>
        <w:pStyle w:val="1f3"/>
        <w:rPr>
          <w:rFonts w:eastAsiaTheme="minorEastAsia"/>
          <w:b w:val="0"/>
          <w:caps w:val="0"/>
          <w:noProof/>
          <w:sz w:val="26"/>
          <w:szCs w:val="26"/>
          <w:lang w:eastAsia="ru-RU"/>
        </w:rPr>
      </w:pPr>
      <w:r w:rsidRPr="00446E97">
        <w:rPr>
          <w:sz w:val="26"/>
          <w:szCs w:val="26"/>
        </w:rPr>
        <w:fldChar w:fldCharType="begin"/>
      </w:r>
      <w:r w:rsidR="00717F60" w:rsidRPr="00446E97">
        <w:rPr>
          <w:sz w:val="26"/>
          <w:szCs w:val="26"/>
        </w:rPr>
        <w:instrText xml:space="preserve"> TOC </w:instrText>
      </w:r>
      <w:r w:rsidRPr="00446E97">
        <w:rPr>
          <w:sz w:val="26"/>
          <w:szCs w:val="26"/>
        </w:rPr>
        <w:fldChar w:fldCharType="separate"/>
      </w:r>
      <w:bookmarkEnd w:id="0"/>
      <w:bookmarkEnd w:id="1"/>
      <w:bookmarkEnd w:id="2"/>
      <w:bookmarkEnd w:id="3"/>
      <w:bookmarkEnd w:id="4"/>
      <w:r w:rsidR="00AD7AB8" w:rsidRPr="00446E97">
        <w:rPr>
          <w:noProof/>
          <w:sz w:val="26"/>
          <w:szCs w:val="26"/>
        </w:rPr>
        <w:t>1</w:t>
      </w:r>
      <w:r w:rsidR="00AD7AB8" w:rsidRPr="00446E97">
        <w:rPr>
          <w:rFonts w:eastAsiaTheme="minorEastAsia"/>
          <w:b w:val="0"/>
          <w:caps w:val="0"/>
          <w:noProof/>
          <w:sz w:val="26"/>
          <w:szCs w:val="26"/>
          <w:lang w:eastAsia="ru-RU"/>
        </w:rPr>
        <w:tab/>
      </w:r>
      <w:r w:rsidR="00AD7AB8" w:rsidRPr="00446E97">
        <w:rPr>
          <w:noProof/>
          <w:sz w:val="26"/>
          <w:szCs w:val="26"/>
        </w:rPr>
        <w:t>Общие положения</w:t>
      </w:r>
      <w:r w:rsidR="00AD7AB8" w:rsidRPr="00446E97">
        <w:rPr>
          <w:noProof/>
          <w:sz w:val="26"/>
          <w:szCs w:val="26"/>
        </w:rPr>
        <w:tab/>
      </w:r>
      <w:r w:rsidRPr="00446E97">
        <w:rPr>
          <w:noProof/>
          <w:sz w:val="26"/>
          <w:szCs w:val="26"/>
        </w:rPr>
        <w:fldChar w:fldCharType="begin"/>
      </w:r>
      <w:r w:rsidR="00AD7AB8" w:rsidRPr="00446E97">
        <w:rPr>
          <w:noProof/>
          <w:sz w:val="26"/>
          <w:szCs w:val="26"/>
        </w:rPr>
        <w:instrText xml:space="preserve"> PAGEREF _Toc471898510 \h </w:instrText>
      </w:r>
      <w:r w:rsidRPr="00446E97">
        <w:rPr>
          <w:noProof/>
          <w:sz w:val="26"/>
          <w:szCs w:val="26"/>
        </w:rPr>
      </w:r>
      <w:r w:rsidRPr="00446E97">
        <w:rPr>
          <w:noProof/>
          <w:sz w:val="26"/>
          <w:szCs w:val="26"/>
        </w:rPr>
        <w:fldChar w:fldCharType="separate"/>
      </w:r>
      <w:r w:rsidR="00577EC9" w:rsidRPr="00446E97">
        <w:rPr>
          <w:noProof/>
          <w:sz w:val="26"/>
          <w:szCs w:val="26"/>
        </w:rPr>
        <w:t>4</w:t>
      </w:r>
      <w:r w:rsidRPr="00446E97">
        <w:rPr>
          <w:noProof/>
          <w:sz w:val="26"/>
          <w:szCs w:val="26"/>
        </w:rPr>
        <w:fldChar w:fldCharType="end"/>
      </w:r>
    </w:p>
    <w:p w:rsidR="00AD7AB8" w:rsidRPr="00446E97" w:rsidRDefault="00AD7AB8" w:rsidP="00446E97">
      <w:pPr>
        <w:pStyle w:val="28"/>
        <w:rPr>
          <w:rFonts w:eastAsiaTheme="minorEastAsia"/>
          <w:b w:val="0"/>
          <w:bCs w:val="0"/>
          <w:noProof/>
          <w:sz w:val="26"/>
          <w:szCs w:val="26"/>
          <w:lang w:eastAsia="ru-RU"/>
        </w:rPr>
      </w:pPr>
      <w:r w:rsidRPr="00446E97">
        <w:rPr>
          <w:noProof/>
          <w:sz w:val="26"/>
          <w:szCs w:val="26"/>
        </w:rPr>
        <w:t>1.1</w:t>
      </w:r>
      <w:r w:rsidRPr="00446E97">
        <w:rPr>
          <w:rFonts w:eastAsiaTheme="minorEastAsia"/>
          <w:b w:val="0"/>
          <w:bCs w:val="0"/>
          <w:noProof/>
          <w:sz w:val="26"/>
          <w:szCs w:val="26"/>
          <w:lang w:eastAsia="ru-RU"/>
        </w:rPr>
        <w:tab/>
      </w:r>
      <w:r w:rsidRPr="00446E97">
        <w:rPr>
          <w:noProof/>
          <w:sz w:val="26"/>
          <w:szCs w:val="26"/>
        </w:rPr>
        <w:t>Общие сведения о процедуре запроса предложений</w:t>
      </w:r>
      <w:r w:rsidRPr="00446E97">
        <w:rPr>
          <w:noProof/>
          <w:sz w:val="26"/>
          <w:szCs w:val="26"/>
        </w:rPr>
        <w:tab/>
      </w:r>
      <w:r w:rsidR="00667BB8" w:rsidRPr="00446E97">
        <w:rPr>
          <w:noProof/>
          <w:sz w:val="26"/>
          <w:szCs w:val="26"/>
        </w:rPr>
        <w:fldChar w:fldCharType="begin"/>
      </w:r>
      <w:r w:rsidRPr="00446E97">
        <w:rPr>
          <w:noProof/>
          <w:sz w:val="26"/>
          <w:szCs w:val="26"/>
        </w:rPr>
        <w:instrText xml:space="preserve"> PAGEREF _Toc471898511 \h </w:instrText>
      </w:r>
      <w:r w:rsidR="00667BB8" w:rsidRPr="00446E97">
        <w:rPr>
          <w:noProof/>
          <w:sz w:val="26"/>
          <w:szCs w:val="26"/>
        </w:rPr>
      </w:r>
      <w:r w:rsidR="00667BB8" w:rsidRPr="00446E97">
        <w:rPr>
          <w:noProof/>
          <w:sz w:val="26"/>
          <w:szCs w:val="26"/>
        </w:rPr>
        <w:fldChar w:fldCharType="separate"/>
      </w:r>
      <w:r w:rsidR="00577EC9" w:rsidRPr="00446E97">
        <w:rPr>
          <w:noProof/>
          <w:sz w:val="26"/>
          <w:szCs w:val="26"/>
        </w:rPr>
        <w:t>4</w:t>
      </w:r>
      <w:r w:rsidR="00667BB8" w:rsidRPr="00446E97">
        <w:rPr>
          <w:noProof/>
          <w:sz w:val="26"/>
          <w:szCs w:val="26"/>
        </w:rPr>
        <w:fldChar w:fldCharType="end"/>
      </w:r>
    </w:p>
    <w:p w:rsidR="00AD7AB8" w:rsidRPr="00446E97" w:rsidRDefault="00AD7AB8" w:rsidP="00446E97">
      <w:pPr>
        <w:pStyle w:val="28"/>
        <w:rPr>
          <w:rFonts w:eastAsiaTheme="minorEastAsia"/>
          <w:b w:val="0"/>
          <w:bCs w:val="0"/>
          <w:noProof/>
          <w:sz w:val="26"/>
          <w:szCs w:val="26"/>
          <w:lang w:eastAsia="ru-RU"/>
        </w:rPr>
      </w:pPr>
      <w:r w:rsidRPr="00446E97">
        <w:rPr>
          <w:noProof/>
          <w:sz w:val="26"/>
          <w:szCs w:val="26"/>
        </w:rPr>
        <w:t>1.2</w:t>
      </w:r>
      <w:r w:rsidRPr="00446E97">
        <w:rPr>
          <w:rFonts w:eastAsiaTheme="minorEastAsia"/>
          <w:b w:val="0"/>
          <w:bCs w:val="0"/>
          <w:noProof/>
          <w:sz w:val="26"/>
          <w:szCs w:val="26"/>
          <w:lang w:eastAsia="ru-RU"/>
        </w:rPr>
        <w:tab/>
      </w:r>
      <w:r w:rsidRPr="00446E97">
        <w:rPr>
          <w:noProof/>
          <w:sz w:val="26"/>
          <w:szCs w:val="26"/>
        </w:rPr>
        <w:t>Правовой статус документов</w:t>
      </w:r>
      <w:r w:rsidRPr="00446E97">
        <w:rPr>
          <w:noProof/>
          <w:sz w:val="26"/>
          <w:szCs w:val="26"/>
        </w:rPr>
        <w:tab/>
      </w:r>
      <w:r w:rsidR="00667BB8" w:rsidRPr="00446E97">
        <w:rPr>
          <w:noProof/>
          <w:sz w:val="26"/>
          <w:szCs w:val="26"/>
        </w:rPr>
        <w:fldChar w:fldCharType="begin"/>
      </w:r>
      <w:r w:rsidRPr="00446E97">
        <w:rPr>
          <w:noProof/>
          <w:sz w:val="26"/>
          <w:szCs w:val="26"/>
        </w:rPr>
        <w:instrText xml:space="preserve"> PAGEREF _Toc471898512 \h </w:instrText>
      </w:r>
      <w:r w:rsidR="00667BB8" w:rsidRPr="00446E97">
        <w:rPr>
          <w:noProof/>
          <w:sz w:val="26"/>
          <w:szCs w:val="26"/>
        </w:rPr>
      </w:r>
      <w:r w:rsidR="00667BB8" w:rsidRPr="00446E97">
        <w:rPr>
          <w:noProof/>
          <w:sz w:val="26"/>
          <w:szCs w:val="26"/>
        </w:rPr>
        <w:fldChar w:fldCharType="separate"/>
      </w:r>
      <w:r w:rsidR="00577EC9" w:rsidRPr="00446E97">
        <w:rPr>
          <w:noProof/>
          <w:sz w:val="26"/>
          <w:szCs w:val="26"/>
        </w:rPr>
        <w:t>5</w:t>
      </w:r>
      <w:r w:rsidR="00667BB8" w:rsidRPr="00446E97">
        <w:rPr>
          <w:noProof/>
          <w:sz w:val="26"/>
          <w:szCs w:val="26"/>
        </w:rPr>
        <w:fldChar w:fldCharType="end"/>
      </w:r>
    </w:p>
    <w:p w:rsidR="00AD7AB8" w:rsidRPr="00446E97" w:rsidRDefault="00AD7AB8" w:rsidP="00446E97">
      <w:pPr>
        <w:pStyle w:val="28"/>
        <w:rPr>
          <w:rFonts w:eastAsiaTheme="minorEastAsia"/>
          <w:b w:val="0"/>
          <w:bCs w:val="0"/>
          <w:noProof/>
          <w:sz w:val="26"/>
          <w:szCs w:val="26"/>
          <w:lang w:eastAsia="ru-RU"/>
        </w:rPr>
      </w:pPr>
      <w:r w:rsidRPr="00446E97">
        <w:rPr>
          <w:noProof/>
          <w:sz w:val="26"/>
          <w:szCs w:val="26"/>
        </w:rPr>
        <w:t>1.3</w:t>
      </w:r>
      <w:r w:rsidRPr="00446E97">
        <w:rPr>
          <w:rFonts w:eastAsiaTheme="minorEastAsia"/>
          <w:b w:val="0"/>
          <w:bCs w:val="0"/>
          <w:noProof/>
          <w:sz w:val="26"/>
          <w:szCs w:val="26"/>
          <w:lang w:eastAsia="ru-RU"/>
        </w:rPr>
        <w:tab/>
      </w:r>
      <w:r w:rsidRPr="00446E97">
        <w:rPr>
          <w:noProof/>
          <w:sz w:val="26"/>
          <w:szCs w:val="26"/>
        </w:rPr>
        <w:t>Особые положения в связи с проведением Запроса предложений на ЭТП</w:t>
      </w:r>
      <w:r w:rsidRPr="00446E97">
        <w:rPr>
          <w:noProof/>
          <w:sz w:val="26"/>
          <w:szCs w:val="26"/>
        </w:rPr>
        <w:tab/>
      </w:r>
      <w:r w:rsidR="00667BB8" w:rsidRPr="00446E97">
        <w:rPr>
          <w:noProof/>
          <w:sz w:val="26"/>
          <w:szCs w:val="26"/>
        </w:rPr>
        <w:fldChar w:fldCharType="begin"/>
      </w:r>
      <w:r w:rsidRPr="00446E97">
        <w:rPr>
          <w:noProof/>
          <w:sz w:val="26"/>
          <w:szCs w:val="26"/>
        </w:rPr>
        <w:instrText xml:space="preserve"> PAGEREF _Toc471898513 \h </w:instrText>
      </w:r>
      <w:r w:rsidR="00667BB8" w:rsidRPr="00446E97">
        <w:rPr>
          <w:noProof/>
          <w:sz w:val="26"/>
          <w:szCs w:val="26"/>
        </w:rPr>
      </w:r>
      <w:r w:rsidR="00667BB8" w:rsidRPr="00446E97">
        <w:rPr>
          <w:noProof/>
          <w:sz w:val="26"/>
          <w:szCs w:val="26"/>
        </w:rPr>
        <w:fldChar w:fldCharType="separate"/>
      </w:r>
      <w:r w:rsidR="00577EC9" w:rsidRPr="00446E97">
        <w:rPr>
          <w:noProof/>
          <w:sz w:val="26"/>
          <w:szCs w:val="26"/>
        </w:rPr>
        <w:t>6</w:t>
      </w:r>
      <w:r w:rsidR="00667BB8" w:rsidRPr="00446E97">
        <w:rPr>
          <w:noProof/>
          <w:sz w:val="26"/>
          <w:szCs w:val="26"/>
        </w:rPr>
        <w:fldChar w:fldCharType="end"/>
      </w:r>
    </w:p>
    <w:p w:rsidR="00AD7AB8" w:rsidRPr="00446E97" w:rsidRDefault="00AD7AB8" w:rsidP="00446E97">
      <w:pPr>
        <w:pStyle w:val="28"/>
        <w:rPr>
          <w:rFonts w:eastAsiaTheme="minorEastAsia"/>
          <w:b w:val="0"/>
          <w:bCs w:val="0"/>
          <w:noProof/>
          <w:sz w:val="26"/>
          <w:szCs w:val="26"/>
          <w:lang w:eastAsia="ru-RU"/>
        </w:rPr>
      </w:pPr>
      <w:r w:rsidRPr="00446E97">
        <w:rPr>
          <w:noProof/>
          <w:sz w:val="26"/>
          <w:szCs w:val="26"/>
        </w:rPr>
        <w:t>1.4</w:t>
      </w:r>
      <w:r w:rsidRPr="00446E97">
        <w:rPr>
          <w:rFonts w:eastAsiaTheme="minorEastAsia"/>
          <w:b w:val="0"/>
          <w:bCs w:val="0"/>
          <w:noProof/>
          <w:sz w:val="26"/>
          <w:szCs w:val="26"/>
          <w:lang w:eastAsia="ru-RU"/>
        </w:rPr>
        <w:tab/>
      </w:r>
      <w:r w:rsidRPr="00446E97">
        <w:rPr>
          <w:noProof/>
          <w:sz w:val="26"/>
          <w:szCs w:val="26"/>
        </w:rPr>
        <w:t>Обжалование</w:t>
      </w:r>
      <w:r w:rsidRPr="00446E97">
        <w:rPr>
          <w:noProof/>
          <w:sz w:val="26"/>
          <w:szCs w:val="26"/>
        </w:rPr>
        <w:tab/>
      </w:r>
      <w:r w:rsidR="00667BB8" w:rsidRPr="00446E97">
        <w:rPr>
          <w:noProof/>
          <w:sz w:val="26"/>
          <w:szCs w:val="26"/>
        </w:rPr>
        <w:fldChar w:fldCharType="begin"/>
      </w:r>
      <w:r w:rsidRPr="00446E97">
        <w:rPr>
          <w:noProof/>
          <w:sz w:val="26"/>
          <w:szCs w:val="26"/>
        </w:rPr>
        <w:instrText xml:space="preserve"> PAGEREF _Toc471898514 \h </w:instrText>
      </w:r>
      <w:r w:rsidR="00667BB8" w:rsidRPr="00446E97">
        <w:rPr>
          <w:noProof/>
          <w:sz w:val="26"/>
          <w:szCs w:val="26"/>
        </w:rPr>
      </w:r>
      <w:r w:rsidR="00667BB8" w:rsidRPr="00446E97">
        <w:rPr>
          <w:noProof/>
          <w:sz w:val="26"/>
          <w:szCs w:val="26"/>
        </w:rPr>
        <w:fldChar w:fldCharType="separate"/>
      </w:r>
      <w:r w:rsidR="00577EC9" w:rsidRPr="00446E97">
        <w:rPr>
          <w:noProof/>
          <w:sz w:val="26"/>
          <w:szCs w:val="26"/>
        </w:rPr>
        <w:t>7</w:t>
      </w:r>
      <w:r w:rsidR="00667BB8" w:rsidRPr="00446E97">
        <w:rPr>
          <w:noProof/>
          <w:sz w:val="26"/>
          <w:szCs w:val="26"/>
        </w:rPr>
        <w:fldChar w:fldCharType="end"/>
      </w:r>
    </w:p>
    <w:p w:rsidR="00AD7AB8" w:rsidRPr="00446E97" w:rsidRDefault="00AD7AB8" w:rsidP="00446E97">
      <w:pPr>
        <w:pStyle w:val="28"/>
        <w:rPr>
          <w:rFonts w:eastAsiaTheme="minorEastAsia"/>
          <w:b w:val="0"/>
          <w:bCs w:val="0"/>
          <w:noProof/>
          <w:sz w:val="26"/>
          <w:szCs w:val="26"/>
          <w:lang w:eastAsia="ru-RU"/>
        </w:rPr>
      </w:pPr>
      <w:r w:rsidRPr="00446E97">
        <w:rPr>
          <w:noProof/>
          <w:sz w:val="26"/>
          <w:szCs w:val="26"/>
        </w:rPr>
        <w:t>1.5</w:t>
      </w:r>
      <w:r w:rsidRPr="00446E97">
        <w:rPr>
          <w:rFonts w:eastAsiaTheme="minorEastAsia"/>
          <w:b w:val="0"/>
          <w:bCs w:val="0"/>
          <w:noProof/>
          <w:sz w:val="26"/>
          <w:szCs w:val="26"/>
          <w:lang w:eastAsia="ru-RU"/>
        </w:rPr>
        <w:tab/>
      </w:r>
      <w:r w:rsidRPr="00446E97">
        <w:rPr>
          <w:noProof/>
          <w:sz w:val="26"/>
          <w:szCs w:val="26"/>
        </w:rPr>
        <w:t>Прочие положения</w:t>
      </w:r>
      <w:r w:rsidRPr="00446E97">
        <w:rPr>
          <w:noProof/>
          <w:sz w:val="26"/>
          <w:szCs w:val="26"/>
        </w:rPr>
        <w:tab/>
      </w:r>
      <w:r w:rsidR="00667BB8" w:rsidRPr="00446E97">
        <w:rPr>
          <w:noProof/>
          <w:sz w:val="26"/>
          <w:szCs w:val="26"/>
        </w:rPr>
        <w:fldChar w:fldCharType="begin"/>
      </w:r>
      <w:r w:rsidRPr="00446E97">
        <w:rPr>
          <w:noProof/>
          <w:sz w:val="26"/>
          <w:szCs w:val="26"/>
        </w:rPr>
        <w:instrText xml:space="preserve"> PAGEREF _Toc471898515 \h </w:instrText>
      </w:r>
      <w:r w:rsidR="00667BB8" w:rsidRPr="00446E97">
        <w:rPr>
          <w:noProof/>
          <w:sz w:val="26"/>
          <w:szCs w:val="26"/>
        </w:rPr>
      </w:r>
      <w:r w:rsidR="00667BB8" w:rsidRPr="00446E97">
        <w:rPr>
          <w:noProof/>
          <w:sz w:val="26"/>
          <w:szCs w:val="26"/>
        </w:rPr>
        <w:fldChar w:fldCharType="separate"/>
      </w:r>
      <w:r w:rsidR="00577EC9" w:rsidRPr="00446E97">
        <w:rPr>
          <w:noProof/>
          <w:sz w:val="26"/>
          <w:szCs w:val="26"/>
        </w:rPr>
        <w:t>7</w:t>
      </w:r>
      <w:r w:rsidR="00667BB8" w:rsidRPr="00446E97">
        <w:rPr>
          <w:noProof/>
          <w:sz w:val="26"/>
          <w:szCs w:val="26"/>
        </w:rPr>
        <w:fldChar w:fldCharType="end"/>
      </w:r>
    </w:p>
    <w:p w:rsidR="00AD7AB8" w:rsidRPr="00446E97" w:rsidRDefault="00AD7AB8" w:rsidP="00446E97">
      <w:pPr>
        <w:pStyle w:val="28"/>
        <w:rPr>
          <w:rFonts w:eastAsiaTheme="minorEastAsia"/>
          <w:b w:val="0"/>
          <w:bCs w:val="0"/>
          <w:noProof/>
          <w:sz w:val="26"/>
          <w:szCs w:val="26"/>
          <w:lang w:eastAsia="ru-RU"/>
        </w:rPr>
      </w:pPr>
      <w:r w:rsidRPr="00446E97">
        <w:rPr>
          <w:noProof/>
          <w:sz w:val="26"/>
          <w:szCs w:val="26"/>
        </w:rPr>
        <w:t>1.6</w:t>
      </w:r>
      <w:r w:rsidRPr="00446E97">
        <w:rPr>
          <w:rFonts w:eastAsiaTheme="minorEastAsia"/>
          <w:b w:val="0"/>
          <w:bCs w:val="0"/>
          <w:noProof/>
          <w:sz w:val="26"/>
          <w:szCs w:val="26"/>
          <w:lang w:eastAsia="ru-RU"/>
        </w:rPr>
        <w:tab/>
      </w:r>
      <w:r w:rsidRPr="00446E97">
        <w:rPr>
          <w:noProof/>
          <w:sz w:val="26"/>
          <w:szCs w:val="26"/>
        </w:rPr>
        <w:t>Закупка работ с разбиением заказа на лоты</w:t>
      </w:r>
      <w:r w:rsidRPr="00446E97">
        <w:rPr>
          <w:noProof/>
          <w:sz w:val="26"/>
          <w:szCs w:val="26"/>
        </w:rPr>
        <w:tab/>
      </w:r>
      <w:r w:rsidR="00667BB8" w:rsidRPr="00446E97">
        <w:rPr>
          <w:noProof/>
          <w:sz w:val="26"/>
          <w:szCs w:val="26"/>
        </w:rPr>
        <w:fldChar w:fldCharType="begin"/>
      </w:r>
      <w:r w:rsidRPr="00446E97">
        <w:rPr>
          <w:noProof/>
          <w:sz w:val="26"/>
          <w:szCs w:val="26"/>
        </w:rPr>
        <w:instrText xml:space="preserve"> PAGEREF _Toc471898516 \h </w:instrText>
      </w:r>
      <w:r w:rsidR="00667BB8" w:rsidRPr="00446E97">
        <w:rPr>
          <w:noProof/>
          <w:sz w:val="26"/>
          <w:szCs w:val="26"/>
        </w:rPr>
      </w:r>
      <w:r w:rsidR="00667BB8" w:rsidRPr="00446E97">
        <w:rPr>
          <w:noProof/>
          <w:sz w:val="26"/>
          <w:szCs w:val="26"/>
        </w:rPr>
        <w:fldChar w:fldCharType="separate"/>
      </w:r>
      <w:r w:rsidR="00577EC9" w:rsidRPr="00446E97">
        <w:rPr>
          <w:noProof/>
          <w:sz w:val="26"/>
          <w:szCs w:val="26"/>
        </w:rPr>
        <w:t>8</w:t>
      </w:r>
      <w:r w:rsidR="00667BB8" w:rsidRPr="00446E97">
        <w:rPr>
          <w:noProof/>
          <w:sz w:val="26"/>
          <w:szCs w:val="26"/>
        </w:rPr>
        <w:fldChar w:fldCharType="end"/>
      </w:r>
    </w:p>
    <w:p w:rsidR="00AD7AB8" w:rsidRPr="00446E97" w:rsidRDefault="00AD7AB8" w:rsidP="00446E97">
      <w:pPr>
        <w:pStyle w:val="1f3"/>
        <w:rPr>
          <w:rFonts w:eastAsiaTheme="minorEastAsia"/>
          <w:b w:val="0"/>
          <w:caps w:val="0"/>
          <w:noProof/>
          <w:sz w:val="26"/>
          <w:szCs w:val="26"/>
          <w:lang w:eastAsia="ru-RU"/>
        </w:rPr>
      </w:pPr>
      <w:r w:rsidRPr="00446E97">
        <w:rPr>
          <w:noProof/>
          <w:sz w:val="26"/>
          <w:szCs w:val="26"/>
        </w:rPr>
        <w:t>2</w:t>
      </w:r>
      <w:r w:rsidRPr="00446E97">
        <w:rPr>
          <w:rFonts w:eastAsiaTheme="minorEastAsia"/>
          <w:b w:val="0"/>
          <w:caps w:val="0"/>
          <w:noProof/>
          <w:sz w:val="26"/>
          <w:szCs w:val="26"/>
          <w:lang w:eastAsia="ru-RU"/>
        </w:rPr>
        <w:tab/>
      </w:r>
      <w:r w:rsidRPr="00446E97">
        <w:rPr>
          <w:noProof/>
          <w:sz w:val="26"/>
          <w:szCs w:val="26"/>
        </w:rPr>
        <w:t>Проект Договора. Антикоррупционная оговорка, включаемая в проект договора</w:t>
      </w:r>
      <w:r w:rsidRPr="00446E97">
        <w:rPr>
          <w:noProof/>
          <w:sz w:val="26"/>
          <w:szCs w:val="26"/>
        </w:rPr>
        <w:tab/>
      </w:r>
      <w:r w:rsidR="00667BB8" w:rsidRPr="00446E97">
        <w:rPr>
          <w:noProof/>
          <w:sz w:val="26"/>
          <w:szCs w:val="26"/>
        </w:rPr>
        <w:fldChar w:fldCharType="begin"/>
      </w:r>
      <w:r w:rsidRPr="00446E97">
        <w:rPr>
          <w:noProof/>
          <w:sz w:val="26"/>
          <w:szCs w:val="26"/>
        </w:rPr>
        <w:instrText xml:space="preserve"> PAGEREF _Toc471898523 \h </w:instrText>
      </w:r>
      <w:r w:rsidR="00667BB8" w:rsidRPr="00446E97">
        <w:rPr>
          <w:noProof/>
          <w:sz w:val="26"/>
          <w:szCs w:val="26"/>
        </w:rPr>
      </w:r>
      <w:r w:rsidR="00667BB8" w:rsidRPr="00446E97">
        <w:rPr>
          <w:noProof/>
          <w:sz w:val="26"/>
          <w:szCs w:val="26"/>
        </w:rPr>
        <w:fldChar w:fldCharType="separate"/>
      </w:r>
      <w:r w:rsidR="00577EC9" w:rsidRPr="00446E97">
        <w:rPr>
          <w:noProof/>
          <w:sz w:val="26"/>
          <w:szCs w:val="26"/>
        </w:rPr>
        <w:t>10</w:t>
      </w:r>
      <w:r w:rsidR="00667BB8" w:rsidRPr="00446E97">
        <w:rPr>
          <w:noProof/>
          <w:sz w:val="26"/>
          <w:szCs w:val="26"/>
        </w:rPr>
        <w:fldChar w:fldCharType="end"/>
      </w:r>
    </w:p>
    <w:p w:rsidR="00AD7AB8" w:rsidRPr="00446E97" w:rsidRDefault="00AD7AB8" w:rsidP="00446E97">
      <w:pPr>
        <w:pStyle w:val="28"/>
        <w:rPr>
          <w:rFonts w:eastAsiaTheme="minorEastAsia"/>
          <w:b w:val="0"/>
          <w:bCs w:val="0"/>
          <w:noProof/>
          <w:sz w:val="26"/>
          <w:szCs w:val="26"/>
          <w:lang w:eastAsia="ru-RU"/>
        </w:rPr>
      </w:pPr>
      <w:r w:rsidRPr="00446E97">
        <w:rPr>
          <w:noProof/>
          <w:sz w:val="26"/>
          <w:szCs w:val="26"/>
        </w:rPr>
        <w:t>2.1</w:t>
      </w:r>
      <w:r w:rsidRPr="00446E97">
        <w:rPr>
          <w:rFonts w:eastAsiaTheme="minorEastAsia"/>
          <w:b w:val="0"/>
          <w:bCs w:val="0"/>
          <w:noProof/>
          <w:sz w:val="26"/>
          <w:szCs w:val="26"/>
          <w:lang w:eastAsia="ru-RU"/>
        </w:rPr>
        <w:tab/>
      </w:r>
      <w:r w:rsidRPr="00446E97">
        <w:rPr>
          <w:noProof/>
          <w:sz w:val="26"/>
          <w:szCs w:val="26"/>
        </w:rPr>
        <w:t>Проект договора</w:t>
      </w:r>
      <w:r w:rsidRPr="00446E97">
        <w:rPr>
          <w:noProof/>
          <w:sz w:val="26"/>
          <w:szCs w:val="26"/>
        </w:rPr>
        <w:tab/>
      </w:r>
      <w:r w:rsidR="00667BB8" w:rsidRPr="00446E97">
        <w:rPr>
          <w:noProof/>
          <w:sz w:val="26"/>
          <w:szCs w:val="26"/>
        </w:rPr>
        <w:fldChar w:fldCharType="begin"/>
      </w:r>
      <w:r w:rsidRPr="00446E97">
        <w:rPr>
          <w:noProof/>
          <w:sz w:val="26"/>
          <w:szCs w:val="26"/>
        </w:rPr>
        <w:instrText xml:space="preserve"> PAGEREF _Toc471898524 \h </w:instrText>
      </w:r>
      <w:r w:rsidR="00667BB8" w:rsidRPr="00446E97">
        <w:rPr>
          <w:noProof/>
          <w:sz w:val="26"/>
          <w:szCs w:val="26"/>
        </w:rPr>
      </w:r>
      <w:r w:rsidR="00667BB8" w:rsidRPr="00446E97">
        <w:rPr>
          <w:noProof/>
          <w:sz w:val="26"/>
          <w:szCs w:val="26"/>
        </w:rPr>
        <w:fldChar w:fldCharType="separate"/>
      </w:r>
      <w:r w:rsidR="00577EC9" w:rsidRPr="00446E97">
        <w:rPr>
          <w:noProof/>
          <w:sz w:val="26"/>
          <w:szCs w:val="26"/>
        </w:rPr>
        <w:t>10</w:t>
      </w:r>
      <w:r w:rsidR="00667BB8" w:rsidRPr="00446E97">
        <w:rPr>
          <w:noProof/>
          <w:sz w:val="26"/>
          <w:szCs w:val="26"/>
        </w:rPr>
        <w:fldChar w:fldCharType="end"/>
      </w:r>
    </w:p>
    <w:p w:rsidR="00AD7AB8" w:rsidRPr="00446E97" w:rsidRDefault="00AD7AB8" w:rsidP="00446E97">
      <w:pPr>
        <w:pStyle w:val="28"/>
        <w:rPr>
          <w:rFonts w:eastAsiaTheme="minorEastAsia"/>
          <w:b w:val="0"/>
          <w:bCs w:val="0"/>
          <w:noProof/>
          <w:sz w:val="26"/>
          <w:szCs w:val="26"/>
          <w:lang w:eastAsia="ru-RU"/>
        </w:rPr>
      </w:pPr>
      <w:r w:rsidRPr="00446E97">
        <w:rPr>
          <w:noProof/>
          <w:sz w:val="26"/>
          <w:szCs w:val="26"/>
        </w:rPr>
        <w:t>2.2</w:t>
      </w:r>
      <w:r w:rsidRPr="00446E97">
        <w:rPr>
          <w:rFonts w:eastAsiaTheme="minorEastAsia"/>
          <w:b w:val="0"/>
          <w:bCs w:val="0"/>
          <w:noProof/>
          <w:sz w:val="26"/>
          <w:szCs w:val="26"/>
          <w:lang w:eastAsia="ru-RU"/>
        </w:rPr>
        <w:tab/>
      </w:r>
      <w:r w:rsidRPr="00446E97">
        <w:rPr>
          <w:bCs w:val="0"/>
          <w:noProof/>
          <w:sz w:val="26"/>
          <w:szCs w:val="26"/>
        </w:rPr>
        <w:t>Антикоррупционная оговорка, включаемая в проект договора</w:t>
      </w:r>
      <w:r w:rsidRPr="00446E97">
        <w:rPr>
          <w:noProof/>
          <w:sz w:val="26"/>
          <w:szCs w:val="26"/>
        </w:rPr>
        <w:tab/>
      </w:r>
      <w:r w:rsidR="00667BB8" w:rsidRPr="00446E97">
        <w:rPr>
          <w:noProof/>
          <w:sz w:val="26"/>
          <w:szCs w:val="26"/>
        </w:rPr>
        <w:fldChar w:fldCharType="begin"/>
      </w:r>
      <w:r w:rsidRPr="00446E97">
        <w:rPr>
          <w:noProof/>
          <w:sz w:val="26"/>
          <w:szCs w:val="26"/>
        </w:rPr>
        <w:instrText xml:space="preserve"> PAGEREF _Toc471898528 \h </w:instrText>
      </w:r>
      <w:r w:rsidR="00667BB8" w:rsidRPr="00446E97">
        <w:rPr>
          <w:noProof/>
          <w:sz w:val="26"/>
          <w:szCs w:val="26"/>
        </w:rPr>
      </w:r>
      <w:r w:rsidR="00667BB8" w:rsidRPr="00446E97">
        <w:rPr>
          <w:noProof/>
          <w:sz w:val="26"/>
          <w:szCs w:val="26"/>
        </w:rPr>
        <w:fldChar w:fldCharType="separate"/>
      </w:r>
      <w:r w:rsidR="00577EC9" w:rsidRPr="00446E97">
        <w:rPr>
          <w:noProof/>
          <w:sz w:val="26"/>
          <w:szCs w:val="26"/>
        </w:rPr>
        <w:t>10</w:t>
      </w:r>
      <w:r w:rsidR="00667BB8" w:rsidRPr="00446E97">
        <w:rPr>
          <w:noProof/>
          <w:sz w:val="26"/>
          <w:szCs w:val="26"/>
        </w:rPr>
        <w:fldChar w:fldCharType="end"/>
      </w:r>
    </w:p>
    <w:p w:rsidR="00AD7AB8" w:rsidRPr="00446E97" w:rsidRDefault="00AD7AB8" w:rsidP="00446E97">
      <w:pPr>
        <w:pStyle w:val="28"/>
        <w:rPr>
          <w:rFonts w:eastAsiaTheme="minorEastAsia"/>
          <w:b w:val="0"/>
          <w:bCs w:val="0"/>
          <w:noProof/>
          <w:sz w:val="26"/>
          <w:szCs w:val="26"/>
          <w:lang w:eastAsia="ru-RU"/>
        </w:rPr>
      </w:pPr>
      <w:r w:rsidRPr="00446E97">
        <w:rPr>
          <w:bCs w:val="0"/>
          <w:noProof/>
          <w:sz w:val="26"/>
          <w:szCs w:val="26"/>
        </w:rPr>
        <w:t>2.3</w:t>
      </w:r>
      <w:r w:rsidRPr="00446E97">
        <w:rPr>
          <w:rFonts w:eastAsiaTheme="minorEastAsia"/>
          <w:b w:val="0"/>
          <w:bCs w:val="0"/>
          <w:noProof/>
          <w:sz w:val="26"/>
          <w:szCs w:val="26"/>
          <w:lang w:eastAsia="ru-RU"/>
        </w:rPr>
        <w:tab/>
      </w:r>
      <w:r w:rsidRPr="00446E97">
        <w:rPr>
          <w:bCs w:val="0"/>
          <w:noProof/>
          <w:sz w:val="26"/>
          <w:szCs w:val="26"/>
        </w:rPr>
        <w:t>Дополнительные условия, включаемые в проект договора</w:t>
      </w:r>
      <w:r w:rsidRPr="00446E97">
        <w:rPr>
          <w:noProof/>
          <w:sz w:val="26"/>
          <w:szCs w:val="26"/>
        </w:rPr>
        <w:tab/>
      </w:r>
      <w:r w:rsidR="00667BB8" w:rsidRPr="00446E97">
        <w:rPr>
          <w:noProof/>
          <w:sz w:val="26"/>
          <w:szCs w:val="26"/>
        </w:rPr>
        <w:fldChar w:fldCharType="begin"/>
      </w:r>
      <w:r w:rsidRPr="00446E97">
        <w:rPr>
          <w:noProof/>
          <w:sz w:val="26"/>
          <w:szCs w:val="26"/>
        </w:rPr>
        <w:instrText xml:space="preserve"> PAGEREF _Toc471898532 \h </w:instrText>
      </w:r>
      <w:r w:rsidR="00667BB8" w:rsidRPr="00446E97">
        <w:rPr>
          <w:noProof/>
          <w:sz w:val="26"/>
          <w:szCs w:val="26"/>
        </w:rPr>
      </w:r>
      <w:r w:rsidR="00667BB8" w:rsidRPr="00446E97">
        <w:rPr>
          <w:noProof/>
          <w:sz w:val="26"/>
          <w:szCs w:val="26"/>
        </w:rPr>
        <w:fldChar w:fldCharType="separate"/>
      </w:r>
      <w:r w:rsidR="00577EC9" w:rsidRPr="00446E97">
        <w:rPr>
          <w:noProof/>
          <w:sz w:val="26"/>
          <w:szCs w:val="26"/>
        </w:rPr>
        <w:t>11</w:t>
      </w:r>
      <w:r w:rsidR="00667BB8" w:rsidRPr="00446E97">
        <w:rPr>
          <w:noProof/>
          <w:sz w:val="26"/>
          <w:szCs w:val="26"/>
        </w:rPr>
        <w:fldChar w:fldCharType="end"/>
      </w:r>
    </w:p>
    <w:p w:rsidR="00AD7AB8" w:rsidRPr="00446E97" w:rsidRDefault="00AD7AB8" w:rsidP="00446E97">
      <w:pPr>
        <w:pStyle w:val="1f3"/>
        <w:rPr>
          <w:rFonts w:eastAsiaTheme="minorEastAsia"/>
          <w:b w:val="0"/>
          <w:caps w:val="0"/>
          <w:noProof/>
          <w:sz w:val="26"/>
          <w:szCs w:val="26"/>
          <w:lang w:eastAsia="ru-RU"/>
        </w:rPr>
      </w:pPr>
      <w:r w:rsidRPr="00446E97">
        <w:rPr>
          <w:noProof/>
          <w:sz w:val="26"/>
          <w:szCs w:val="26"/>
        </w:rPr>
        <w:t>3</w:t>
      </w:r>
      <w:r w:rsidRPr="00446E97">
        <w:rPr>
          <w:rFonts w:eastAsiaTheme="minorEastAsia"/>
          <w:b w:val="0"/>
          <w:caps w:val="0"/>
          <w:noProof/>
          <w:sz w:val="26"/>
          <w:szCs w:val="26"/>
          <w:lang w:eastAsia="ru-RU"/>
        </w:rPr>
        <w:tab/>
      </w:r>
      <w:r w:rsidRPr="00446E97">
        <w:rPr>
          <w:noProof/>
          <w:sz w:val="26"/>
          <w:szCs w:val="26"/>
        </w:rPr>
        <w:t>Порядок проведения Запроса предложений. Инструкции по подготовке Заявок</w:t>
      </w:r>
      <w:r w:rsidRPr="00446E97">
        <w:rPr>
          <w:noProof/>
          <w:sz w:val="26"/>
          <w:szCs w:val="26"/>
        </w:rPr>
        <w:tab/>
      </w:r>
      <w:r w:rsidR="00667BB8" w:rsidRPr="00446E97">
        <w:rPr>
          <w:noProof/>
          <w:sz w:val="26"/>
          <w:szCs w:val="26"/>
        </w:rPr>
        <w:fldChar w:fldCharType="begin"/>
      </w:r>
      <w:r w:rsidRPr="00446E97">
        <w:rPr>
          <w:noProof/>
          <w:sz w:val="26"/>
          <w:szCs w:val="26"/>
        </w:rPr>
        <w:instrText xml:space="preserve"> PAGEREF _Toc471898540 \h </w:instrText>
      </w:r>
      <w:r w:rsidR="00667BB8" w:rsidRPr="00446E97">
        <w:rPr>
          <w:noProof/>
          <w:sz w:val="26"/>
          <w:szCs w:val="26"/>
        </w:rPr>
      </w:r>
      <w:r w:rsidR="00667BB8" w:rsidRPr="00446E97">
        <w:rPr>
          <w:noProof/>
          <w:sz w:val="26"/>
          <w:szCs w:val="26"/>
        </w:rPr>
        <w:fldChar w:fldCharType="separate"/>
      </w:r>
      <w:r w:rsidR="00577EC9" w:rsidRPr="00446E97">
        <w:rPr>
          <w:noProof/>
          <w:sz w:val="26"/>
          <w:szCs w:val="26"/>
        </w:rPr>
        <w:t>13</w:t>
      </w:r>
      <w:r w:rsidR="00667BB8" w:rsidRPr="00446E97">
        <w:rPr>
          <w:noProof/>
          <w:sz w:val="26"/>
          <w:szCs w:val="26"/>
        </w:rPr>
        <w:fldChar w:fldCharType="end"/>
      </w:r>
    </w:p>
    <w:p w:rsidR="00AD7AB8" w:rsidRPr="00446E97" w:rsidRDefault="00AD7AB8" w:rsidP="00446E97">
      <w:pPr>
        <w:pStyle w:val="28"/>
        <w:rPr>
          <w:rFonts w:eastAsiaTheme="minorEastAsia"/>
          <w:b w:val="0"/>
          <w:bCs w:val="0"/>
          <w:noProof/>
          <w:sz w:val="26"/>
          <w:szCs w:val="26"/>
          <w:lang w:eastAsia="ru-RU"/>
        </w:rPr>
      </w:pPr>
      <w:r w:rsidRPr="00446E97">
        <w:rPr>
          <w:noProof/>
          <w:sz w:val="26"/>
          <w:szCs w:val="26"/>
        </w:rPr>
        <w:t>3.1</w:t>
      </w:r>
      <w:r w:rsidRPr="00446E97">
        <w:rPr>
          <w:rFonts w:eastAsiaTheme="minorEastAsia"/>
          <w:b w:val="0"/>
          <w:bCs w:val="0"/>
          <w:noProof/>
          <w:sz w:val="26"/>
          <w:szCs w:val="26"/>
          <w:lang w:eastAsia="ru-RU"/>
        </w:rPr>
        <w:tab/>
      </w:r>
      <w:r w:rsidRPr="00446E97">
        <w:rPr>
          <w:noProof/>
          <w:sz w:val="26"/>
          <w:szCs w:val="26"/>
        </w:rPr>
        <w:t>Общий порядок проведения Запроса предложений</w:t>
      </w:r>
      <w:r w:rsidRPr="00446E97">
        <w:rPr>
          <w:noProof/>
          <w:sz w:val="26"/>
          <w:szCs w:val="26"/>
        </w:rPr>
        <w:tab/>
      </w:r>
      <w:r w:rsidR="00667BB8" w:rsidRPr="00446E97">
        <w:rPr>
          <w:noProof/>
          <w:sz w:val="26"/>
          <w:szCs w:val="26"/>
        </w:rPr>
        <w:fldChar w:fldCharType="begin"/>
      </w:r>
      <w:r w:rsidRPr="00446E97">
        <w:rPr>
          <w:noProof/>
          <w:sz w:val="26"/>
          <w:szCs w:val="26"/>
        </w:rPr>
        <w:instrText xml:space="preserve"> PAGEREF _Toc471898541 \h </w:instrText>
      </w:r>
      <w:r w:rsidR="00667BB8" w:rsidRPr="00446E97">
        <w:rPr>
          <w:noProof/>
          <w:sz w:val="26"/>
          <w:szCs w:val="26"/>
        </w:rPr>
      </w:r>
      <w:r w:rsidR="00667BB8" w:rsidRPr="00446E97">
        <w:rPr>
          <w:noProof/>
          <w:sz w:val="26"/>
          <w:szCs w:val="26"/>
        </w:rPr>
        <w:fldChar w:fldCharType="separate"/>
      </w:r>
      <w:r w:rsidR="00577EC9" w:rsidRPr="00446E97">
        <w:rPr>
          <w:noProof/>
          <w:sz w:val="26"/>
          <w:szCs w:val="26"/>
        </w:rPr>
        <w:t>13</w:t>
      </w:r>
      <w:r w:rsidR="00667BB8" w:rsidRPr="00446E97">
        <w:rPr>
          <w:noProof/>
          <w:sz w:val="26"/>
          <w:szCs w:val="26"/>
        </w:rPr>
        <w:fldChar w:fldCharType="end"/>
      </w:r>
    </w:p>
    <w:p w:rsidR="00AD7AB8" w:rsidRPr="00446E97" w:rsidRDefault="00AD7AB8" w:rsidP="00446E97">
      <w:pPr>
        <w:pStyle w:val="28"/>
        <w:rPr>
          <w:rFonts w:eastAsiaTheme="minorEastAsia"/>
          <w:b w:val="0"/>
          <w:bCs w:val="0"/>
          <w:noProof/>
          <w:sz w:val="26"/>
          <w:szCs w:val="26"/>
          <w:lang w:eastAsia="ru-RU"/>
        </w:rPr>
      </w:pPr>
      <w:r w:rsidRPr="00446E97">
        <w:rPr>
          <w:noProof/>
          <w:sz w:val="26"/>
          <w:szCs w:val="26"/>
        </w:rPr>
        <w:t>3.2</w:t>
      </w:r>
      <w:r w:rsidRPr="00446E97">
        <w:rPr>
          <w:rFonts w:eastAsiaTheme="minorEastAsia"/>
          <w:b w:val="0"/>
          <w:bCs w:val="0"/>
          <w:noProof/>
          <w:sz w:val="26"/>
          <w:szCs w:val="26"/>
          <w:lang w:eastAsia="ru-RU"/>
        </w:rPr>
        <w:tab/>
      </w:r>
      <w:r w:rsidRPr="00446E97">
        <w:rPr>
          <w:noProof/>
          <w:sz w:val="26"/>
          <w:szCs w:val="26"/>
        </w:rPr>
        <w:t>Публикация Извещения о проведении запроса предложений и Документации по запросу предложений</w:t>
      </w:r>
      <w:r w:rsidRPr="00446E97">
        <w:rPr>
          <w:noProof/>
          <w:sz w:val="26"/>
          <w:szCs w:val="26"/>
        </w:rPr>
        <w:tab/>
      </w:r>
      <w:r w:rsidR="00667BB8" w:rsidRPr="00446E97">
        <w:rPr>
          <w:noProof/>
          <w:sz w:val="26"/>
          <w:szCs w:val="26"/>
        </w:rPr>
        <w:fldChar w:fldCharType="begin"/>
      </w:r>
      <w:r w:rsidRPr="00446E97">
        <w:rPr>
          <w:noProof/>
          <w:sz w:val="26"/>
          <w:szCs w:val="26"/>
        </w:rPr>
        <w:instrText xml:space="preserve"> PAGEREF _Toc471898544 \h </w:instrText>
      </w:r>
      <w:r w:rsidR="00667BB8" w:rsidRPr="00446E97">
        <w:rPr>
          <w:noProof/>
          <w:sz w:val="26"/>
          <w:szCs w:val="26"/>
        </w:rPr>
      </w:r>
      <w:r w:rsidR="00667BB8" w:rsidRPr="00446E97">
        <w:rPr>
          <w:noProof/>
          <w:sz w:val="26"/>
          <w:szCs w:val="26"/>
        </w:rPr>
        <w:fldChar w:fldCharType="separate"/>
      </w:r>
      <w:r w:rsidR="00577EC9" w:rsidRPr="00446E97">
        <w:rPr>
          <w:noProof/>
          <w:sz w:val="26"/>
          <w:szCs w:val="26"/>
        </w:rPr>
        <w:t>13</w:t>
      </w:r>
      <w:r w:rsidR="00667BB8" w:rsidRPr="00446E97">
        <w:rPr>
          <w:noProof/>
          <w:sz w:val="26"/>
          <w:szCs w:val="26"/>
        </w:rPr>
        <w:fldChar w:fldCharType="end"/>
      </w:r>
    </w:p>
    <w:p w:rsidR="00AD7AB8" w:rsidRPr="00446E97" w:rsidRDefault="00AD7AB8" w:rsidP="00446E97">
      <w:pPr>
        <w:pStyle w:val="28"/>
        <w:rPr>
          <w:rFonts w:eastAsiaTheme="minorEastAsia"/>
          <w:b w:val="0"/>
          <w:bCs w:val="0"/>
          <w:noProof/>
          <w:sz w:val="26"/>
          <w:szCs w:val="26"/>
          <w:lang w:eastAsia="ru-RU"/>
        </w:rPr>
      </w:pPr>
      <w:r w:rsidRPr="00446E97">
        <w:rPr>
          <w:noProof/>
          <w:sz w:val="26"/>
          <w:szCs w:val="26"/>
        </w:rPr>
        <w:t>3.3</w:t>
      </w:r>
      <w:r w:rsidRPr="00446E97">
        <w:rPr>
          <w:rFonts w:eastAsiaTheme="minorEastAsia"/>
          <w:b w:val="0"/>
          <w:bCs w:val="0"/>
          <w:noProof/>
          <w:sz w:val="26"/>
          <w:szCs w:val="26"/>
          <w:lang w:eastAsia="ru-RU"/>
        </w:rPr>
        <w:tab/>
      </w:r>
      <w:r w:rsidRPr="00446E97">
        <w:rPr>
          <w:noProof/>
          <w:sz w:val="26"/>
          <w:szCs w:val="26"/>
        </w:rPr>
        <w:t>Подготовка Заявок</w:t>
      </w:r>
      <w:r w:rsidRPr="00446E97">
        <w:rPr>
          <w:noProof/>
          <w:sz w:val="26"/>
          <w:szCs w:val="26"/>
        </w:rPr>
        <w:tab/>
      </w:r>
      <w:r w:rsidR="00667BB8" w:rsidRPr="00446E97">
        <w:rPr>
          <w:noProof/>
          <w:sz w:val="26"/>
          <w:szCs w:val="26"/>
        </w:rPr>
        <w:fldChar w:fldCharType="begin"/>
      </w:r>
      <w:r w:rsidRPr="00446E97">
        <w:rPr>
          <w:noProof/>
          <w:sz w:val="26"/>
          <w:szCs w:val="26"/>
        </w:rPr>
        <w:instrText xml:space="preserve"> PAGEREF _Toc471898545 \h </w:instrText>
      </w:r>
      <w:r w:rsidR="00667BB8" w:rsidRPr="00446E97">
        <w:rPr>
          <w:noProof/>
          <w:sz w:val="26"/>
          <w:szCs w:val="26"/>
        </w:rPr>
      </w:r>
      <w:r w:rsidR="00667BB8" w:rsidRPr="00446E97">
        <w:rPr>
          <w:noProof/>
          <w:sz w:val="26"/>
          <w:szCs w:val="26"/>
        </w:rPr>
        <w:fldChar w:fldCharType="separate"/>
      </w:r>
      <w:r w:rsidR="00577EC9" w:rsidRPr="00446E97">
        <w:rPr>
          <w:noProof/>
          <w:sz w:val="26"/>
          <w:szCs w:val="26"/>
        </w:rPr>
        <w:t>13</w:t>
      </w:r>
      <w:r w:rsidR="00667BB8" w:rsidRPr="00446E97">
        <w:rPr>
          <w:noProof/>
          <w:sz w:val="26"/>
          <w:szCs w:val="26"/>
        </w:rPr>
        <w:fldChar w:fldCharType="end"/>
      </w:r>
    </w:p>
    <w:p w:rsidR="00AD7AB8" w:rsidRPr="00446E97" w:rsidRDefault="00AD7AB8" w:rsidP="00446E97">
      <w:pPr>
        <w:pStyle w:val="28"/>
        <w:rPr>
          <w:rFonts w:eastAsiaTheme="minorEastAsia"/>
          <w:b w:val="0"/>
          <w:bCs w:val="0"/>
          <w:noProof/>
          <w:sz w:val="26"/>
          <w:szCs w:val="26"/>
          <w:lang w:eastAsia="ru-RU"/>
        </w:rPr>
      </w:pPr>
      <w:r w:rsidRPr="00446E97">
        <w:rPr>
          <w:noProof/>
          <w:sz w:val="26"/>
          <w:szCs w:val="26"/>
        </w:rPr>
        <w:t>3.4</w:t>
      </w:r>
      <w:r w:rsidRPr="00446E97">
        <w:rPr>
          <w:rFonts w:eastAsiaTheme="minorEastAsia"/>
          <w:b w:val="0"/>
          <w:bCs w:val="0"/>
          <w:noProof/>
          <w:sz w:val="26"/>
          <w:szCs w:val="26"/>
          <w:lang w:eastAsia="ru-RU"/>
        </w:rPr>
        <w:tab/>
      </w:r>
      <w:r w:rsidRPr="00446E97">
        <w:rPr>
          <w:noProof/>
          <w:sz w:val="26"/>
          <w:szCs w:val="26"/>
        </w:rPr>
        <w:t>Подача Заявок и их прием</w:t>
      </w:r>
      <w:r w:rsidRPr="00446E97">
        <w:rPr>
          <w:noProof/>
          <w:sz w:val="26"/>
          <w:szCs w:val="26"/>
        </w:rPr>
        <w:tab/>
      </w:r>
      <w:r w:rsidR="00667BB8" w:rsidRPr="00446E97">
        <w:rPr>
          <w:noProof/>
          <w:sz w:val="26"/>
          <w:szCs w:val="26"/>
        </w:rPr>
        <w:fldChar w:fldCharType="begin"/>
      </w:r>
      <w:r w:rsidRPr="00446E97">
        <w:rPr>
          <w:noProof/>
          <w:sz w:val="26"/>
          <w:szCs w:val="26"/>
        </w:rPr>
        <w:instrText xml:space="preserve"> PAGEREF _Toc471898560 \h </w:instrText>
      </w:r>
      <w:r w:rsidR="00667BB8" w:rsidRPr="00446E97">
        <w:rPr>
          <w:noProof/>
          <w:sz w:val="26"/>
          <w:szCs w:val="26"/>
        </w:rPr>
      </w:r>
      <w:r w:rsidR="00667BB8" w:rsidRPr="00446E97">
        <w:rPr>
          <w:noProof/>
          <w:sz w:val="26"/>
          <w:szCs w:val="26"/>
        </w:rPr>
        <w:fldChar w:fldCharType="separate"/>
      </w:r>
      <w:r w:rsidR="00577EC9" w:rsidRPr="00446E97">
        <w:rPr>
          <w:noProof/>
          <w:sz w:val="26"/>
          <w:szCs w:val="26"/>
        </w:rPr>
        <w:t>29</w:t>
      </w:r>
      <w:r w:rsidR="00667BB8" w:rsidRPr="00446E97">
        <w:rPr>
          <w:noProof/>
          <w:sz w:val="26"/>
          <w:szCs w:val="26"/>
        </w:rPr>
        <w:fldChar w:fldCharType="end"/>
      </w:r>
    </w:p>
    <w:p w:rsidR="00AD7AB8" w:rsidRPr="00446E97" w:rsidRDefault="00AD7AB8" w:rsidP="00446E97">
      <w:pPr>
        <w:pStyle w:val="28"/>
        <w:rPr>
          <w:rFonts w:eastAsiaTheme="minorEastAsia"/>
          <w:b w:val="0"/>
          <w:bCs w:val="0"/>
          <w:noProof/>
          <w:sz w:val="26"/>
          <w:szCs w:val="26"/>
          <w:lang w:eastAsia="ru-RU"/>
        </w:rPr>
      </w:pPr>
      <w:r w:rsidRPr="00446E97">
        <w:rPr>
          <w:noProof/>
          <w:sz w:val="26"/>
          <w:szCs w:val="26"/>
        </w:rPr>
        <w:t>3.5</w:t>
      </w:r>
      <w:r w:rsidRPr="00446E97">
        <w:rPr>
          <w:rFonts w:eastAsiaTheme="minorEastAsia"/>
          <w:b w:val="0"/>
          <w:bCs w:val="0"/>
          <w:noProof/>
          <w:sz w:val="26"/>
          <w:szCs w:val="26"/>
          <w:lang w:eastAsia="ru-RU"/>
        </w:rPr>
        <w:tab/>
      </w:r>
      <w:r w:rsidRPr="00446E97">
        <w:rPr>
          <w:noProof/>
          <w:sz w:val="26"/>
          <w:szCs w:val="26"/>
        </w:rPr>
        <w:t>Изменение и отзыв Заявки</w:t>
      </w:r>
      <w:r w:rsidRPr="00446E97">
        <w:rPr>
          <w:noProof/>
          <w:sz w:val="26"/>
          <w:szCs w:val="26"/>
        </w:rPr>
        <w:tab/>
      </w:r>
      <w:r w:rsidR="00667BB8" w:rsidRPr="00446E97">
        <w:rPr>
          <w:noProof/>
          <w:sz w:val="26"/>
          <w:szCs w:val="26"/>
        </w:rPr>
        <w:fldChar w:fldCharType="begin"/>
      </w:r>
      <w:r w:rsidRPr="00446E97">
        <w:rPr>
          <w:noProof/>
          <w:sz w:val="26"/>
          <w:szCs w:val="26"/>
        </w:rPr>
        <w:instrText xml:space="preserve"> PAGEREF _Toc471898563 \h </w:instrText>
      </w:r>
      <w:r w:rsidR="00667BB8" w:rsidRPr="00446E97">
        <w:rPr>
          <w:noProof/>
          <w:sz w:val="26"/>
          <w:szCs w:val="26"/>
        </w:rPr>
      </w:r>
      <w:r w:rsidR="00667BB8" w:rsidRPr="00446E97">
        <w:rPr>
          <w:noProof/>
          <w:sz w:val="26"/>
          <w:szCs w:val="26"/>
        </w:rPr>
        <w:fldChar w:fldCharType="separate"/>
      </w:r>
      <w:r w:rsidR="00577EC9" w:rsidRPr="00446E97">
        <w:rPr>
          <w:noProof/>
          <w:sz w:val="26"/>
          <w:szCs w:val="26"/>
        </w:rPr>
        <w:t>29</w:t>
      </w:r>
      <w:r w:rsidR="00667BB8" w:rsidRPr="00446E97">
        <w:rPr>
          <w:noProof/>
          <w:sz w:val="26"/>
          <w:szCs w:val="26"/>
        </w:rPr>
        <w:fldChar w:fldCharType="end"/>
      </w:r>
    </w:p>
    <w:p w:rsidR="00AD7AB8" w:rsidRPr="00446E97" w:rsidRDefault="00AD7AB8" w:rsidP="00446E97">
      <w:pPr>
        <w:pStyle w:val="28"/>
        <w:rPr>
          <w:rFonts w:eastAsiaTheme="minorEastAsia"/>
          <w:b w:val="0"/>
          <w:bCs w:val="0"/>
          <w:noProof/>
          <w:sz w:val="26"/>
          <w:szCs w:val="26"/>
          <w:lang w:eastAsia="ru-RU"/>
        </w:rPr>
      </w:pPr>
      <w:r w:rsidRPr="00446E97">
        <w:rPr>
          <w:noProof/>
          <w:sz w:val="26"/>
          <w:szCs w:val="26"/>
        </w:rPr>
        <w:t>3.6</w:t>
      </w:r>
      <w:r w:rsidRPr="00446E97">
        <w:rPr>
          <w:rFonts w:eastAsiaTheme="minorEastAsia"/>
          <w:b w:val="0"/>
          <w:bCs w:val="0"/>
          <w:noProof/>
          <w:sz w:val="26"/>
          <w:szCs w:val="26"/>
          <w:lang w:eastAsia="ru-RU"/>
        </w:rPr>
        <w:tab/>
      </w:r>
      <w:r w:rsidRPr="00446E97">
        <w:rPr>
          <w:noProof/>
          <w:sz w:val="26"/>
          <w:szCs w:val="26"/>
        </w:rPr>
        <w:t>Оценка Заявок и проведение переговоров</w:t>
      </w:r>
      <w:r w:rsidRPr="00446E97">
        <w:rPr>
          <w:noProof/>
          <w:sz w:val="26"/>
          <w:szCs w:val="26"/>
        </w:rPr>
        <w:tab/>
      </w:r>
      <w:r w:rsidR="00667BB8" w:rsidRPr="00446E97">
        <w:rPr>
          <w:noProof/>
          <w:sz w:val="26"/>
          <w:szCs w:val="26"/>
        </w:rPr>
        <w:fldChar w:fldCharType="begin"/>
      </w:r>
      <w:r w:rsidRPr="00446E97">
        <w:rPr>
          <w:noProof/>
          <w:sz w:val="26"/>
          <w:szCs w:val="26"/>
        </w:rPr>
        <w:instrText xml:space="preserve"> PAGEREF _Toc471898564 \h </w:instrText>
      </w:r>
      <w:r w:rsidR="00667BB8" w:rsidRPr="00446E97">
        <w:rPr>
          <w:noProof/>
          <w:sz w:val="26"/>
          <w:szCs w:val="26"/>
        </w:rPr>
      </w:r>
      <w:r w:rsidR="00667BB8" w:rsidRPr="00446E97">
        <w:rPr>
          <w:noProof/>
          <w:sz w:val="26"/>
          <w:szCs w:val="26"/>
        </w:rPr>
        <w:fldChar w:fldCharType="separate"/>
      </w:r>
      <w:r w:rsidR="00577EC9" w:rsidRPr="00446E97">
        <w:rPr>
          <w:noProof/>
          <w:sz w:val="26"/>
          <w:szCs w:val="26"/>
        </w:rPr>
        <w:t>30</w:t>
      </w:r>
      <w:r w:rsidR="00667BB8" w:rsidRPr="00446E97">
        <w:rPr>
          <w:noProof/>
          <w:sz w:val="26"/>
          <w:szCs w:val="26"/>
        </w:rPr>
        <w:fldChar w:fldCharType="end"/>
      </w:r>
    </w:p>
    <w:p w:rsidR="00AD7AB8" w:rsidRPr="00446E97" w:rsidRDefault="00AD7AB8" w:rsidP="00446E97">
      <w:pPr>
        <w:pStyle w:val="28"/>
        <w:rPr>
          <w:rFonts w:eastAsiaTheme="minorEastAsia"/>
          <w:b w:val="0"/>
          <w:bCs w:val="0"/>
          <w:noProof/>
          <w:sz w:val="26"/>
          <w:szCs w:val="26"/>
          <w:lang w:eastAsia="ru-RU"/>
        </w:rPr>
      </w:pPr>
      <w:r w:rsidRPr="00446E97">
        <w:rPr>
          <w:noProof/>
          <w:sz w:val="26"/>
          <w:szCs w:val="26"/>
        </w:rPr>
        <w:t>3.7</w:t>
      </w:r>
      <w:r w:rsidRPr="00446E97">
        <w:rPr>
          <w:rFonts w:eastAsiaTheme="minorEastAsia"/>
          <w:b w:val="0"/>
          <w:bCs w:val="0"/>
          <w:noProof/>
          <w:sz w:val="26"/>
          <w:szCs w:val="26"/>
          <w:lang w:eastAsia="ru-RU"/>
        </w:rPr>
        <w:tab/>
      </w:r>
      <w:r w:rsidRPr="00446E97">
        <w:rPr>
          <w:noProof/>
          <w:sz w:val="26"/>
          <w:szCs w:val="26"/>
        </w:rPr>
        <w:t>Аукционная процедура понижения цены (переторжка)</w:t>
      </w:r>
      <w:r w:rsidRPr="00446E97">
        <w:rPr>
          <w:noProof/>
          <w:sz w:val="26"/>
          <w:szCs w:val="26"/>
        </w:rPr>
        <w:tab/>
      </w:r>
      <w:r w:rsidR="00667BB8" w:rsidRPr="00446E97">
        <w:rPr>
          <w:noProof/>
          <w:sz w:val="26"/>
          <w:szCs w:val="26"/>
        </w:rPr>
        <w:fldChar w:fldCharType="begin"/>
      </w:r>
      <w:r w:rsidRPr="00446E97">
        <w:rPr>
          <w:noProof/>
          <w:sz w:val="26"/>
          <w:szCs w:val="26"/>
        </w:rPr>
        <w:instrText xml:space="preserve"> PAGEREF _Toc471898569 \h </w:instrText>
      </w:r>
      <w:r w:rsidR="00667BB8" w:rsidRPr="00446E97">
        <w:rPr>
          <w:noProof/>
          <w:sz w:val="26"/>
          <w:szCs w:val="26"/>
        </w:rPr>
      </w:r>
      <w:r w:rsidR="00667BB8" w:rsidRPr="00446E97">
        <w:rPr>
          <w:noProof/>
          <w:sz w:val="26"/>
          <w:szCs w:val="26"/>
        </w:rPr>
        <w:fldChar w:fldCharType="separate"/>
      </w:r>
      <w:r w:rsidR="00577EC9" w:rsidRPr="00446E97">
        <w:rPr>
          <w:noProof/>
          <w:sz w:val="26"/>
          <w:szCs w:val="26"/>
        </w:rPr>
        <w:t>32</w:t>
      </w:r>
      <w:r w:rsidR="00667BB8" w:rsidRPr="00446E97">
        <w:rPr>
          <w:noProof/>
          <w:sz w:val="26"/>
          <w:szCs w:val="26"/>
        </w:rPr>
        <w:fldChar w:fldCharType="end"/>
      </w:r>
    </w:p>
    <w:p w:rsidR="00AD7AB8" w:rsidRPr="00446E97" w:rsidRDefault="00AD7AB8" w:rsidP="00446E97">
      <w:pPr>
        <w:pStyle w:val="28"/>
        <w:rPr>
          <w:rFonts w:eastAsiaTheme="minorEastAsia"/>
          <w:b w:val="0"/>
          <w:bCs w:val="0"/>
          <w:noProof/>
          <w:sz w:val="26"/>
          <w:szCs w:val="26"/>
          <w:lang w:eastAsia="ru-RU"/>
        </w:rPr>
      </w:pPr>
      <w:r w:rsidRPr="00446E97">
        <w:rPr>
          <w:noProof/>
          <w:sz w:val="26"/>
          <w:szCs w:val="26"/>
        </w:rPr>
        <w:t>3.8</w:t>
      </w:r>
      <w:r w:rsidRPr="00446E97">
        <w:rPr>
          <w:rFonts w:eastAsiaTheme="minorEastAsia"/>
          <w:b w:val="0"/>
          <w:bCs w:val="0"/>
          <w:noProof/>
          <w:sz w:val="26"/>
          <w:szCs w:val="26"/>
          <w:lang w:eastAsia="ru-RU"/>
        </w:rPr>
        <w:tab/>
      </w:r>
      <w:r w:rsidRPr="00446E97">
        <w:rPr>
          <w:noProof/>
          <w:sz w:val="26"/>
          <w:szCs w:val="26"/>
        </w:rPr>
        <w:t>О приоритете закупки работ, выполняемых российскими лицами, по отношению к работам, выполняемым иностранными лицами</w:t>
      </w:r>
      <w:r w:rsidRPr="00446E97">
        <w:rPr>
          <w:noProof/>
          <w:sz w:val="26"/>
          <w:szCs w:val="26"/>
        </w:rPr>
        <w:tab/>
      </w:r>
      <w:r w:rsidR="00667BB8" w:rsidRPr="00446E97">
        <w:rPr>
          <w:noProof/>
          <w:sz w:val="26"/>
          <w:szCs w:val="26"/>
        </w:rPr>
        <w:fldChar w:fldCharType="begin"/>
      </w:r>
      <w:r w:rsidRPr="00446E97">
        <w:rPr>
          <w:noProof/>
          <w:sz w:val="26"/>
          <w:szCs w:val="26"/>
        </w:rPr>
        <w:instrText xml:space="preserve"> PAGEREF _Toc471898570 \h </w:instrText>
      </w:r>
      <w:r w:rsidR="00667BB8" w:rsidRPr="00446E97">
        <w:rPr>
          <w:noProof/>
          <w:sz w:val="26"/>
          <w:szCs w:val="26"/>
        </w:rPr>
      </w:r>
      <w:r w:rsidR="00667BB8" w:rsidRPr="00446E97">
        <w:rPr>
          <w:noProof/>
          <w:sz w:val="26"/>
          <w:szCs w:val="26"/>
        </w:rPr>
        <w:fldChar w:fldCharType="separate"/>
      </w:r>
      <w:r w:rsidR="00577EC9" w:rsidRPr="00446E97">
        <w:rPr>
          <w:noProof/>
          <w:sz w:val="26"/>
          <w:szCs w:val="26"/>
        </w:rPr>
        <w:t>33</w:t>
      </w:r>
      <w:r w:rsidR="00667BB8" w:rsidRPr="00446E97">
        <w:rPr>
          <w:noProof/>
          <w:sz w:val="26"/>
          <w:szCs w:val="26"/>
        </w:rPr>
        <w:fldChar w:fldCharType="end"/>
      </w:r>
    </w:p>
    <w:p w:rsidR="00AD7AB8" w:rsidRPr="00446E97" w:rsidRDefault="00AD7AB8" w:rsidP="00446E97">
      <w:pPr>
        <w:pStyle w:val="28"/>
        <w:rPr>
          <w:rFonts w:eastAsiaTheme="minorEastAsia"/>
          <w:b w:val="0"/>
          <w:bCs w:val="0"/>
          <w:noProof/>
          <w:sz w:val="26"/>
          <w:szCs w:val="26"/>
          <w:lang w:eastAsia="ru-RU"/>
        </w:rPr>
      </w:pPr>
      <w:r w:rsidRPr="00446E97">
        <w:rPr>
          <w:noProof/>
          <w:sz w:val="26"/>
          <w:szCs w:val="26"/>
        </w:rPr>
        <w:t>3.9</w:t>
      </w:r>
      <w:r w:rsidRPr="00446E97">
        <w:rPr>
          <w:rFonts w:eastAsiaTheme="minorEastAsia"/>
          <w:b w:val="0"/>
          <w:bCs w:val="0"/>
          <w:noProof/>
          <w:sz w:val="26"/>
          <w:szCs w:val="26"/>
          <w:lang w:eastAsia="ru-RU"/>
        </w:rPr>
        <w:tab/>
      </w:r>
      <w:r w:rsidRPr="00446E97">
        <w:rPr>
          <w:noProof/>
          <w:sz w:val="26"/>
          <w:szCs w:val="26"/>
        </w:rPr>
        <w:t>Подведение итогов Запроса предложений</w:t>
      </w:r>
      <w:r w:rsidRPr="00446E97">
        <w:rPr>
          <w:noProof/>
          <w:sz w:val="26"/>
          <w:szCs w:val="26"/>
        </w:rPr>
        <w:tab/>
      </w:r>
      <w:r w:rsidR="00667BB8" w:rsidRPr="00446E97">
        <w:rPr>
          <w:noProof/>
          <w:sz w:val="26"/>
          <w:szCs w:val="26"/>
        </w:rPr>
        <w:fldChar w:fldCharType="begin"/>
      </w:r>
      <w:r w:rsidRPr="00446E97">
        <w:rPr>
          <w:noProof/>
          <w:sz w:val="26"/>
          <w:szCs w:val="26"/>
        </w:rPr>
        <w:instrText xml:space="preserve"> PAGEREF _Toc471898577 \h </w:instrText>
      </w:r>
      <w:r w:rsidR="00667BB8" w:rsidRPr="00446E97">
        <w:rPr>
          <w:noProof/>
          <w:sz w:val="26"/>
          <w:szCs w:val="26"/>
        </w:rPr>
      </w:r>
      <w:r w:rsidR="00667BB8" w:rsidRPr="00446E97">
        <w:rPr>
          <w:noProof/>
          <w:sz w:val="26"/>
          <w:szCs w:val="26"/>
        </w:rPr>
        <w:fldChar w:fldCharType="separate"/>
      </w:r>
      <w:r w:rsidR="00577EC9" w:rsidRPr="00446E97">
        <w:rPr>
          <w:noProof/>
          <w:sz w:val="26"/>
          <w:szCs w:val="26"/>
        </w:rPr>
        <w:t>34</w:t>
      </w:r>
      <w:r w:rsidR="00667BB8" w:rsidRPr="00446E97">
        <w:rPr>
          <w:noProof/>
          <w:sz w:val="26"/>
          <w:szCs w:val="26"/>
        </w:rPr>
        <w:fldChar w:fldCharType="end"/>
      </w:r>
    </w:p>
    <w:p w:rsidR="00AD7AB8" w:rsidRPr="00446E97" w:rsidRDefault="00AD7AB8" w:rsidP="00446E97">
      <w:pPr>
        <w:pStyle w:val="28"/>
        <w:rPr>
          <w:rFonts w:eastAsiaTheme="minorEastAsia"/>
          <w:b w:val="0"/>
          <w:bCs w:val="0"/>
          <w:noProof/>
          <w:sz w:val="26"/>
          <w:szCs w:val="26"/>
          <w:lang w:eastAsia="ru-RU"/>
        </w:rPr>
      </w:pPr>
      <w:r w:rsidRPr="00446E97">
        <w:rPr>
          <w:noProof/>
          <w:sz w:val="26"/>
          <w:szCs w:val="26"/>
        </w:rPr>
        <w:t>3.10</w:t>
      </w:r>
      <w:r w:rsidRPr="00446E97">
        <w:rPr>
          <w:rFonts w:eastAsiaTheme="minorEastAsia"/>
          <w:b w:val="0"/>
          <w:bCs w:val="0"/>
          <w:noProof/>
          <w:sz w:val="26"/>
          <w:szCs w:val="26"/>
          <w:lang w:eastAsia="ru-RU"/>
        </w:rPr>
        <w:tab/>
      </w:r>
      <w:r w:rsidRPr="00446E97">
        <w:rPr>
          <w:noProof/>
          <w:sz w:val="26"/>
          <w:szCs w:val="26"/>
        </w:rPr>
        <w:t>Признание запроса предложений несостоявшимся</w:t>
      </w:r>
      <w:r w:rsidRPr="00446E97">
        <w:rPr>
          <w:noProof/>
          <w:sz w:val="26"/>
          <w:szCs w:val="26"/>
        </w:rPr>
        <w:tab/>
      </w:r>
      <w:r w:rsidR="00667BB8" w:rsidRPr="00446E97">
        <w:rPr>
          <w:noProof/>
          <w:sz w:val="26"/>
          <w:szCs w:val="26"/>
        </w:rPr>
        <w:fldChar w:fldCharType="begin"/>
      </w:r>
      <w:r w:rsidRPr="00446E97">
        <w:rPr>
          <w:noProof/>
          <w:sz w:val="26"/>
          <w:szCs w:val="26"/>
        </w:rPr>
        <w:instrText xml:space="preserve"> PAGEREF _Toc471898578 \h </w:instrText>
      </w:r>
      <w:r w:rsidR="00667BB8" w:rsidRPr="00446E97">
        <w:rPr>
          <w:noProof/>
          <w:sz w:val="26"/>
          <w:szCs w:val="26"/>
        </w:rPr>
      </w:r>
      <w:r w:rsidR="00667BB8" w:rsidRPr="00446E97">
        <w:rPr>
          <w:noProof/>
          <w:sz w:val="26"/>
          <w:szCs w:val="26"/>
        </w:rPr>
        <w:fldChar w:fldCharType="separate"/>
      </w:r>
      <w:r w:rsidR="00577EC9" w:rsidRPr="00446E97">
        <w:rPr>
          <w:noProof/>
          <w:sz w:val="26"/>
          <w:szCs w:val="26"/>
        </w:rPr>
        <w:t>34</w:t>
      </w:r>
      <w:r w:rsidR="00667BB8" w:rsidRPr="00446E97">
        <w:rPr>
          <w:noProof/>
          <w:sz w:val="26"/>
          <w:szCs w:val="26"/>
        </w:rPr>
        <w:fldChar w:fldCharType="end"/>
      </w:r>
    </w:p>
    <w:p w:rsidR="00AD7AB8" w:rsidRPr="00446E97" w:rsidRDefault="00AD7AB8" w:rsidP="00446E97">
      <w:pPr>
        <w:pStyle w:val="28"/>
        <w:rPr>
          <w:rFonts w:eastAsiaTheme="minorEastAsia"/>
          <w:b w:val="0"/>
          <w:bCs w:val="0"/>
          <w:noProof/>
          <w:sz w:val="26"/>
          <w:szCs w:val="26"/>
          <w:lang w:eastAsia="ru-RU"/>
        </w:rPr>
      </w:pPr>
      <w:r w:rsidRPr="00446E97">
        <w:rPr>
          <w:bCs w:val="0"/>
          <w:noProof/>
          <w:sz w:val="26"/>
          <w:szCs w:val="26"/>
        </w:rPr>
        <w:t>3.11</w:t>
      </w:r>
      <w:r w:rsidRPr="00446E97">
        <w:rPr>
          <w:rFonts w:eastAsiaTheme="minorEastAsia"/>
          <w:b w:val="0"/>
          <w:bCs w:val="0"/>
          <w:noProof/>
          <w:sz w:val="26"/>
          <w:szCs w:val="26"/>
          <w:lang w:eastAsia="ru-RU"/>
        </w:rPr>
        <w:tab/>
      </w:r>
      <w:r w:rsidRPr="00446E97">
        <w:rPr>
          <w:bCs w:val="0"/>
          <w:noProof/>
          <w:sz w:val="26"/>
          <w:szCs w:val="26"/>
        </w:rPr>
        <w:t>Антидемпинговые меры</w:t>
      </w:r>
      <w:r w:rsidRPr="00446E97">
        <w:rPr>
          <w:noProof/>
          <w:sz w:val="26"/>
          <w:szCs w:val="26"/>
        </w:rPr>
        <w:tab/>
      </w:r>
      <w:r w:rsidR="00667BB8" w:rsidRPr="00446E97">
        <w:rPr>
          <w:noProof/>
          <w:sz w:val="26"/>
          <w:szCs w:val="26"/>
        </w:rPr>
        <w:fldChar w:fldCharType="begin"/>
      </w:r>
      <w:r w:rsidRPr="00446E97">
        <w:rPr>
          <w:noProof/>
          <w:sz w:val="26"/>
          <w:szCs w:val="26"/>
        </w:rPr>
        <w:instrText xml:space="preserve"> PAGEREF _Toc471898579 \h </w:instrText>
      </w:r>
      <w:r w:rsidR="00667BB8" w:rsidRPr="00446E97">
        <w:rPr>
          <w:noProof/>
          <w:sz w:val="26"/>
          <w:szCs w:val="26"/>
        </w:rPr>
      </w:r>
      <w:r w:rsidR="00667BB8" w:rsidRPr="00446E97">
        <w:rPr>
          <w:noProof/>
          <w:sz w:val="26"/>
          <w:szCs w:val="26"/>
        </w:rPr>
        <w:fldChar w:fldCharType="separate"/>
      </w:r>
      <w:r w:rsidR="00577EC9" w:rsidRPr="00446E97">
        <w:rPr>
          <w:noProof/>
          <w:sz w:val="26"/>
          <w:szCs w:val="26"/>
        </w:rPr>
        <w:t>35</w:t>
      </w:r>
      <w:r w:rsidR="00667BB8" w:rsidRPr="00446E97">
        <w:rPr>
          <w:noProof/>
          <w:sz w:val="26"/>
          <w:szCs w:val="26"/>
        </w:rPr>
        <w:fldChar w:fldCharType="end"/>
      </w:r>
    </w:p>
    <w:p w:rsidR="00AD7AB8" w:rsidRPr="00446E97" w:rsidRDefault="00AD7AB8" w:rsidP="00446E97">
      <w:pPr>
        <w:pStyle w:val="28"/>
        <w:rPr>
          <w:rFonts w:eastAsiaTheme="minorEastAsia"/>
          <w:b w:val="0"/>
          <w:bCs w:val="0"/>
          <w:noProof/>
          <w:sz w:val="26"/>
          <w:szCs w:val="26"/>
          <w:lang w:eastAsia="ru-RU"/>
        </w:rPr>
      </w:pPr>
      <w:r w:rsidRPr="00446E97">
        <w:rPr>
          <w:noProof/>
          <w:sz w:val="26"/>
          <w:szCs w:val="26"/>
        </w:rPr>
        <w:t>3.12</w:t>
      </w:r>
      <w:r w:rsidRPr="00446E97">
        <w:rPr>
          <w:rFonts w:eastAsiaTheme="minorEastAsia"/>
          <w:b w:val="0"/>
          <w:bCs w:val="0"/>
          <w:noProof/>
          <w:sz w:val="26"/>
          <w:szCs w:val="26"/>
          <w:lang w:eastAsia="ru-RU"/>
        </w:rPr>
        <w:tab/>
      </w:r>
      <w:r w:rsidRPr="00446E97">
        <w:rPr>
          <w:noProof/>
          <w:sz w:val="26"/>
          <w:szCs w:val="26"/>
        </w:rPr>
        <w:t>Проведение преддоговорных переговоров (по необходимости) и подписание Договора</w:t>
      </w:r>
      <w:r w:rsidRPr="00446E97">
        <w:rPr>
          <w:noProof/>
          <w:sz w:val="26"/>
          <w:szCs w:val="26"/>
        </w:rPr>
        <w:tab/>
      </w:r>
      <w:r w:rsidR="00667BB8" w:rsidRPr="00446E97">
        <w:rPr>
          <w:noProof/>
          <w:sz w:val="26"/>
          <w:szCs w:val="26"/>
        </w:rPr>
        <w:fldChar w:fldCharType="begin"/>
      </w:r>
      <w:r w:rsidRPr="00446E97">
        <w:rPr>
          <w:noProof/>
          <w:sz w:val="26"/>
          <w:szCs w:val="26"/>
        </w:rPr>
        <w:instrText xml:space="preserve"> PAGEREF _Toc471898580 \h </w:instrText>
      </w:r>
      <w:r w:rsidR="00667BB8" w:rsidRPr="00446E97">
        <w:rPr>
          <w:noProof/>
          <w:sz w:val="26"/>
          <w:szCs w:val="26"/>
        </w:rPr>
      </w:r>
      <w:r w:rsidR="00667BB8" w:rsidRPr="00446E97">
        <w:rPr>
          <w:noProof/>
          <w:sz w:val="26"/>
          <w:szCs w:val="26"/>
        </w:rPr>
        <w:fldChar w:fldCharType="separate"/>
      </w:r>
      <w:r w:rsidR="00577EC9" w:rsidRPr="00446E97">
        <w:rPr>
          <w:noProof/>
          <w:sz w:val="26"/>
          <w:szCs w:val="26"/>
        </w:rPr>
        <w:t>36</w:t>
      </w:r>
      <w:r w:rsidR="00667BB8" w:rsidRPr="00446E97">
        <w:rPr>
          <w:noProof/>
          <w:sz w:val="26"/>
          <w:szCs w:val="26"/>
        </w:rPr>
        <w:fldChar w:fldCharType="end"/>
      </w:r>
    </w:p>
    <w:p w:rsidR="00AD7AB8" w:rsidRPr="00446E97" w:rsidRDefault="00AD7AB8" w:rsidP="00446E97">
      <w:pPr>
        <w:pStyle w:val="28"/>
        <w:rPr>
          <w:rFonts w:eastAsiaTheme="minorEastAsia"/>
          <w:b w:val="0"/>
          <w:bCs w:val="0"/>
          <w:noProof/>
          <w:sz w:val="26"/>
          <w:szCs w:val="26"/>
          <w:lang w:eastAsia="ru-RU"/>
        </w:rPr>
      </w:pPr>
      <w:r w:rsidRPr="00446E97">
        <w:rPr>
          <w:noProof/>
          <w:sz w:val="26"/>
          <w:szCs w:val="26"/>
        </w:rPr>
        <w:t>3.13</w:t>
      </w:r>
      <w:r w:rsidRPr="00446E97">
        <w:rPr>
          <w:rFonts w:eastAsiaTheme="minorEastAsia"/>
          <w:b w:val="0"/>
          <w:bCs w:val="0"/>
          <w:noProof/>
          <w:sz w:val="26"/>
          <w:szCs w:val="26"/>
          <w:lang w:eastAsia="ru-RU"/>
        </w:rPr>
        <w:tab/>
      </w:r>
      <w:r w:rsidRPr="00446E97">
        <w:rPr>
          <w:noProof/>
          <w:sz w:val="26"/>
          <w:szCs w:val="26"/>
        </w:rPr>
        <w:t>Обеспечение исполнения обязательств Подрядчика по Договору</w:t>
      </w:r>
      <w:r w:rsidRPr="00446E97">
        <w:rPr>
          <w:noProof/>
          <w:sz w:val="26"/>
          <w:szCs w:val="26"/>
        </w:rPr>
        <w:tab/>
      </w:r>
      <w:r w:rsidR="00667BB8" w:rsidRPr="00446E97">
        <w:rPr>
          <w:noProof/>
          <w:sz w:val="26"/>
          <w:szCs w:val="26"/>
        </w:rPr>
        <w:fldChar w:fldCharType="begin"/>
      </w:r>
      <w:r w:rsidRPr="00446E97">
        <w:rPr>
          <w:noProof/>
          <w:sz w:val="26"/>
          <w:szCs w:val="26"/>
        </w:rPr>
        <w:instrText xml:space="preserve"> PAGEREF _Toc471898581 \h </w:instrText>
      </w:r>
      <w:r w:rsidR="00667BB8" w:rsidRPr="00446E97">
        <w:rPr>
          <w:noProof/>
          <w:sz w:val="26"/>
          <w:szCs w:val="26"/>
        </w:rPr>
      </w:r>
      <w:r w:rsidR="00667BB8" w:rsidRPr="00446E97">
        <w:rPr>
          <w:noProof/>
          <w:sz w:val="26"/>
          <w:szCs w:val="26"/>
        </w:rPr>
        <w:fldChar w:fldCharType="separate"/>
      </w:r>
      <w:r w:rsidR="00577EC9" w:rsidRPr="00446E97">
        <w:rPr>
          <w:noProof/>
          <w:sz w:val="26"/>
          <w:szCs w:val="26"/>
        </w:rPr>
        <w:t>37</w:t>
      </w:r>
      <w:r w:rsidR="00667BB8" w:rsidRPr="00446E97">
        <w:rPr>
          <w:noProof/>
          <w:sz w:val="26"/>
          <w:szCs w:val="26"/>
        </w:rPr>
        <w:fldChar w:fldCharType="end"/>
      </w:r>
    </w:p>
    <w:p w:rsidR="00AD7AB8" w:rsidRPr="00446E97" w:rsidRDefault="00AD7AB8" w:rsidP="00446E97">
      <w:pPr>
        <w:pStyle w:val="28"/>
        <w:rPr>
          <w:rFonts w:eastAsiaTheme="minorEastAsia"/>
          <w:b w:val="0"/>
          <w:bCs w:val="0"/>
          <w:noProof/>
          <w:sz w:val="26"/>
          <w:szCs w:val="26"/>
          <w:lang w:eastAsia="ru-RU"/>
        </w:rPr>
      </w:pPr>
      <w:r w:rsidRPr="00446E97">
        <w:rPr>
          <w:bCs w:val="0"/>
          <w:noProof/>
          <w:snapToGrid w:val="0"/>
          <w:sz w:val="26"/>
          <w:szCs w:val="26"/>
          <w:lang w:eastAsia="ru-RU"/>
        </w:rPr>
        <w:t>3.14</w:t>
      </w:r>
      <w:r w:rsidRPr="00446E97">
        <w:rPr>
          <w:rFonts w:eastAsiaTheme="minorEastAsia"/>
          <w:b w:val="0"/>
          <w:bCs w:val="0"/>
          <w:noProof/>
          <w:sz w:val="26"/>
          <w:szCs w:val="26"/>
          <w:lang w:eastAsia="ru-RU"/>
        </w:rPr>
        <w:tab/>
      </w:r>
      <w:r w:rsidRPr="00446E97">
        <w:rPr>
          <w:bCs w:val="0"/>
          <w:noProof/>
          <w:snapToGrid w:val="0"/>
          <w:sz w:val="26"/>
          <w:szCs w:val="26"/>
          <w:lang w:eastAsia="ru-RU"/>
        </w:rPr>
        <w:t>Уведомление о результатах запроса предложений</w:t>
      </w:r>
      <w:r w:rsidRPr="00446E97">
        <w:rPr>
          <w:noProof/>
          <w:sz w:val="26"/>
          <w:szCs w:val="26"/>
        </w:rPr>
        <w:tab/>
      </w:r>
      <w:r w:rsidR="00667BB8" w:rsidRPr="00446E97">
        <w:rPr>
          <w:noProof/>
          <w:sz w:val="26"/>
          <w:szCs w:val="26"/>
        </w:rPr>
        <w:fldChar w:fldCharType="begin"/>
      </w:r>
      <w:r w:rsidRPr="00446E97">
        <w:rPr>
          <w:noProof/>
          <w:sz w:val="26"/>
          <w:szCs w:val="26"/>
        </w:rPr>
        <w:instrText xml:space="preserve"> PAGEREF _Toc471898582 \h </w:instrText>
      </w:r>
      <w:r w:rsidR="00667BB8" w:rsidRPr="00446E97">
        <w:rPr>
          <w:noProof/>
          <w:sz w:val="26"/>
          <w:szCs w:val="26"/>
        </w:rPr>
      </w:r>
      <w:r w:rsidR="00667BB8" w:rsidRPr="00446E97">
        <w:rPr>
          <w:noProof/>
          <w:sz w:val="26"/>
          <w:szCs w:val="26"/>
        </w:rPr>
        <w:fldChar w:fldCharType="separate"/>
      </w:r>
      <w:r w:rsidR="00577EC9" w:rsidRPr="00446E97">
        <w:rPr>
          <w:noProof/>
          <w:sz w:val="26"/>
          <w:szCs w:val="26"/>
        </w:rPr>
        <w:t>37</w:t>
      </w:r>
      <w:r w:rsidR="00667BB8" w:rsidRPr="00446E97">
        <w:rPr>
          <w:noProof/>
          <w:sz w:val="26"/>
          <w:szCs w:val="26"/>
        </w:rPr>
        <w:fldChar w:fldCharType="end"/>
      </w:r>
    </w:p>
    <w:p w:rsidR="00AD7AB8" w:rsidRPr="00446E97" w:rsidRDefault="00AD7AB8" w:rsidP="00446E97">
      <w:pPr>
        <w:pStyle w:val="1f3"/>
        <w:rPr>
          <w:rFonts w:eastAsiaTheme="minorEastAsia"/>
          <w:b w:val="0"/>
          <w:caps w:val="0"/>
          <w:noProof/>
          <w:sz w:val="26"/>
          <w:szCs w:val="26"/>
          <w:lang w:eastAsia="ru-RU"/>
        </w:rPr>
      </w:pPr>
      <w:r w:rsidRPr="00446E97">
        <w:rPr>
          <w:noProof/>
          <w:snapToGrid w:val="0"/>
          <w:sz w:val="26"/>
          <w:szCs w:val="26"/>
          <w:lang w:eastAsia="ru-RU"/>
        </w:rPr>
        <w:t>4</w:t>
      </w:r>
      <w:r w:rsidRPr="00446E97">
        <w:rPr>
          <w:rFonts w:eastAsiaTheme="minorEastAsia"/>
          <w:b w:val="0"/>
          <w:caps w:val="0"/>
          <w:noProof/>
          <w:sz w:val="26"/>
          <w:szCs w:val="26"/>
          <w:lang w:eastAsia="ru-RU"/>
        </w:rPr>
        <w:tab/>
      </w:r>
      <w:r w:rsidRPr="00446E97">
        <w:rPr>
          <w:noProof/>
          <w:sz w:val="26"/>
          <w:szCs w:val="26"/>
        </w:rPr>
        <w:t>Техническая часть</w:t>
      </w:r>
      <w:r w:rsidRPr="00446E97">
        <w:rPr>
          <w:noProof/>
          <w:sz w:val="26"/>
          <w:szCs w:val="26"/>
        </w:rPr>
        <w:tab/>
      </w:r>
      <w:r w:rsidR="00667BB8" w:rsidRPr="00446E97">
        <w:rPr>
          <w:noProof/>
          <w:sz w:val="26"/>
          <w:szCs w:val="26"/>
        </w:rPr>
        <w:fldChar w:fldCharType="begin"/>
      </w:r>
      <w:r w:rsidRPr="00446E97">
        <w:rPr>
          <w:noProof/>
          <w:sz w:val="26"/>
          <w:szCs w:val="26"/>
        </w:rPr>
        <w:instrText xml:space="preserve"> PAGEREF _Toc471898585 \h </w:instrText>
      </w:r>
      <w:r w:rsidR="00667BB8" w:rsidRPr="00446E97">
        <w:rPr>
          <w:noProof/>
          <w:sz w:val="26"/>
          <w:szCs w:val="26"/>
        </w:rPr>
      </w:r>
      <w:r w:rsidR="00667BB8" w:rsidRPr="00446E97">
        <w:rPr>
          <w:noProof/>
          <w:sz w:val="26"/>
          <w:szCs w:val="26"/>
        </w:rPr>
        <w:fldChar w:fldCharType="separate"/>
      </w:r>
      <w:r w:rsidR="00577EC9" w:rsidRPr="00446E97">
        <w:rPr>
          <w:noProof/>
          <w:sz w:val="26"/>
          <w:szCs w:val="26"/>
        </w:rPr>
        <w:t>38</w:t>
      </w:r>
      <w:r w:rsidR="00667BB8" w:rsidRPr="00446E97">
        <w:rPr>
          <w:noProof/>
          <w:sz w:val="26"/>
          <w:szCs w:val="26"/>
        </w:rPr>
        <w:fldChar w:fldCharType="end"/>
      </w:r>
    </w:p>
    <w:p w:rsidR="00AD7AB8" w:rsidRPr="00446E97" w:rsidRDefault="00AD7AB8" w:rsidP="00446E97">
      <w:pPr>
        <w:pStyle w:val="28"/>
        <w:rPr>
          <w:rFonts w:eastAsiaTheme="minorEastAsia"/>
          <w:b w:val="0"/>
          <w:bCs w:val="0"/>
          <w:noProof/>
          <w:sz w:val="26"/>
          <w:szCs w:val="26"/>
          <w:lang w:eastAsia="ru-RU"/>
        </w:rPr>
      </w:pPr>
      <w:r w:rsidRPr="00446E97">
        <w:rPr>
          <w:noProof/>
          <w:sz w:val="26"/>
          <w:szCs w:val="26"/>
        </w:rPr>
        <w:t>4.1</w:t>
      </w:r>
      <w:r w:rsidRPr="00446E97">
        <w:rPr>
          <w:rFonts w:eastAsiaTheme="minorEastAsia"/>
          <w:b w:val="0"/>
          <w:bCs w:val="0"/>
          <w:noProof/>
          <w:sz w:val="26"/>
          <w:szCs w:val="26"/>
          <w:lang w:eastAsia="ru-RU"/>
        </w:rPr>
        <w:tab/>
      </w:r>
      <w:r w:rsidRPr="00446E97">
        <w:rPr>
          <w:noProof/>
          <w:sz w:val="26"/>
          <w:szCs w:val="26"/>
        </w:rPr>
        <w:t>Перечень, объемы и характеристики закупаемых работ</w:t>
      </w:r>
      <w:r w:rsidRPr="00446E97">
        <w:rPr>
          <w:noProof/>
          <w:sz w:val="26"/>
          <w:szCs w:val="26"/>
        </w:rPr>
        <w:tab/>
      </w:r>
      <w:r w:rsidR="00667BB8" w:rsidRPr="00446E97">
        <w:rPr>
          <w:noProof/>
          <w:sz w:val="26"/>
          <w:szCs w:val="26"/>
        </w:rPr>
        <w:fldChar w:fldCharType="begin"/>
      </w:r>
      <w:r w:rsidRPr="00446E97">
        <w:rPr>
          <w:noProof/>
          <w:sz w:val="26"/>
          <w:szCs w:val="26"/>
        </w:rPr>
        <w:instrText xml:space="preserve"> PAGEREF _Toc471898586 \h </w:instrText>
      </w:r>
      <w:r w:rsidR="00667BB8" w:rsidRPr="00446E97">
        <w:rPr>
          <w:noProof/>
          <w:sz w:val="26"/>
          <w:szCs w:val="26"/>
        </w:rPr>
      </w:r>
      <w:r w:rsidR="00667BB8" w:rsidRPr="00446E97">
        <w:rPr>
          <w:noProof/>
          <w:sz w:val="26"/>
          <w:szCs w:val="26"/>
        </w:rPr>
        <w:fldChar w:fldCharType="separate"/>
      </w:r>
      <w:r w:rsidR="00577EC9" w:rsidRPr="00446E97">
        <w:rPr>
          <w:noProof/>
          <w:sz w:val="26"/>
          <w:szCs w:val="26"/>
        </w:rPr>
        <w:t>38</w:t>
      </w:r>
      <w:r w:rsidR="00667BB8" w:rsidRPr="00446E97">
        <w:rPr>
          <w:noProof/>
          <w:sz w:val="26"/>
          <w:szCs w:val="26"/>
        </w:rPr>
        <w:fldChar w:fldCharType="end"/>
      </w:r>
    </w:p>
    <w:p w:rsidR="00AD7AB8" w:rsidRPr="00446E97" w:rsidRDefault="00AD7AB8" w:rsidP="00446E97">
      <w:pPr>
        <w:pStyle w:val="28"/>
        <w:rPr>
          <w:rFonts w:eastAsiaTheme="minorEastAsia"/>
          <w:b w:val="0"/>
          <w:bCs w:val="0"/>
          <w:noProof/>
          <w:sz w:val="26"/>
          <w:szCs w:val="26"/>
          <w:lang w:eastAsia="ru-RU"/>
        </w:rPr>
      </w:pPr>
      <w:r w:rsidRPr="00446E97">
        <w:rPr>
          <w:noProof/>
          <w:sz w:val="26"/>
          <w:szCs w:val="26"/>
        </w:rPr>
        <w:t>4.2</w:t>
      </w:r>
      <w:r w:rsidRPr="00446E97">
        <w:rPr>
          <w:rFonts w:eastAsiaTheme="minorEastAsia"/>
          <w:b w:val="0"/>
          <w:bCs w:val="0"/>
          <w:noProof/>
          <w:sz w:val="26"/>
          <w:szCs w:val="26"/>
          <w:lang w:eastAsia="ru-RU"/>
        </w:rPr>
        <w:tab/>
      </w:r>
      <w:r w:rsidRPr="00446E97">
        <w:rPr>
          <w:noProof/>
          <w:sz w:val="26"/>
          <w:szCs w:val="26"/>
        </w:rPr>
        <w:t>Требование к закупаемым работам</w:t>
      </w:r>
      <w:r w:rsidRPr="00446E97">
        <w:rPr>
          <w:noProof/>
          <w:sz w:val="26"/>
          <w:szCs w:val="26"/>
        </w:rPr>
        <w:tab/>
      </w:r>
      <w:r w:rsidR="00667BB8" w:rsidRPr="00446E97">
        <w:rPr>
          <w:noProof/>
          <w:sz w:val="26"/>
          <w:szCs w:val="26"/>
        </w:rPr>
        <w:fldChar w:fldCharType="begin"/>
      </w:r>
      <w:r w:rsidRPr="00446E97">
        <w:rPr>
          <w:noProof/>
          <w:sz w:val="26"/>
          <w:szCs w:val="26"/>
        </w:rPr>
        <w:instrText xml:space="preserve"> PAGEREF _Toc471898588 \h </w:instrText>
      </w:r>
      <w:r w:rsidR="00667BB8" w:rsidRPr="00446E97">
        <w:rPr>
          <w:noProof/>
          <w:sz w:val="26"/>
          <w:szCs w:val="26"/>
        </w:rPr>
      </w:r>
      <w:r w:rsidR="00667BB8" w:rsidRPr="00446E97">
        <w:rPr>
          <w:noProof/>
          <w:sz w:val="26"/>
          <w:szCs w:val="26"/>
        </w:rPr>
        <w:fldChar w:fldCharType="separate"/>
      </w:r>
      <w:r w:rsidR="00577EC9" w:rsidRPr="00446E97">
        <w:rPr>
          <w:noProof/>
          <w:sz w:val="26"/>
          <w:szCs w:val="26"/>
        </w:rPr>
        <w:t>38</w:t>
      </w:r>
      <w:r w:rsidR="00667BB8" w:rsidRPr="00446E97">
        <w:rPr>
          <w:noProof/>
          <w:sz w:val="26"/>
          <w:szCs w:val="26"/>
        </w:rPr>
        <w:fldChar w:fldCharType="end"/>
      </w:r>
    </w:p>
    <w:p w:rsidR="00AD7AB8" w:rsidRPr="00446E97" w:rsidRDefault="00AD7AB8" w:rsidP="00446E97">
      <w:pPr>
        <w:pStyle w:val="28"/>
        <w:rPr>
          <w:rFonts w:eastAsiaTheme="minorEastAsia"/>
          <w:b w:val="0"/>
          <w:bCs w:val="0"/>
          <w:noProof/>
          <w:sz w:val="26"/>
          <w:szCs w:val="26"/>
          <w:lang w:eastAsia="ru-RU"/>
        </w:rPr>
      </w:pPr>
      <w:r w:rsidRPr="00446E97">
        <w:rPr>
          <w:noProof/>
          <w:sz w:val="26"/>
          <w:szCs w:val="26"/>
        </w:rPr>
        <w:t>4.3</w:t>
      </w:r>
      <w:r w:rsidRPr="00446E97">
        <w:rPr>
          <w:rFonts w:eastAsiaTheme="minorEastAsia"/>
          <w:b w:val="0"/>
          <w:bCs w:val="0"/>
          <w:noProof/>
          <w:sz w:val="26"/>
          <w:szCs w:val="26"/>
          <w:lang w:eastAsia="ru-RU"/>
        </w:rPr>
        <w:tab/>
      </w:r>
      <w:r w:rsidRPr="00446E97">
        <w:rPr>
          <w:noProof/>
          <w:sz w:val="26"/>
          <w:szCs w:val="26"/>
        </w:rPr>
        <w:t>Альтернативные предложения</w:t>
      </w:r>
      <w:r w:rsidRPr="00446E97">
        <w:rPr>
          <w:noProof/>
          <w:sz w:val="26"/>
          <w:szCs w:val="26"/>
        </w:rPr>
        <w:tab/>
      </w:r>
      <w:r w:rsidR="00667BB8" w:rsidRPr="00446E97">
        <w:rPr>
          <w:noProof/>
          <w:sz w:val="26"/>
          <w:szCs w:val="26"/>
        </w:rPr>
        <w:fldChar w:fldCharType="begin"/>
      </w:r>
      <w:r w:rsidRPr="00446E97">
        <w:rPr>
          <w:noProof/>
          <w:sz w:val="26"/>
          <w:szCs w:val="26"/>
        </w:rPr>
        <w:instrText xml:space="preserve"> PAGEREF _Toc471898590 \h </w:instrText>
      </w:r>
      <w:r w:rsidR="00667BB8" w:rsidRPr="00446E97">
        <w:rPr>
          <w:noProof/>
          <w:sz w:val="26"/>
          <w:szCs w:val="26"/>
        </w:rPr>
      </w:r>
      <w:r w:rsidR="00667BB8" w:rsidRPr="00446E97">
        <w:rPr>
          <w:noProof/>
          <w:sz w:val="26"/>
          <w:szCs w:val="26"/>
        </w:rPr>
        <w:fldChar w:fldCharType="separate"/>
      </w:r>
      <w:r w:rsidR="00577EC9" w:rsidRPr="00446E97">
        <w:rPr>
          <w:noProof/>
          <w:sz w:val="26"/>
          <w:szCs w:val="26"/>
        </w:rPr>
        <w:t>38</w:t>
      </w:r>
      <w:r w:rsidR="00667BB8" w:rsidRPr="00446E97">
        <w:rPr>
          <w:noProof/>
          <w:sz w:val="26"/>
          <w:szCs w:val="26"/>
        </w:rPr>
        <w:fldChar w:fldCharType="end"/>
      </w:r>
    </w:p>
    <w:p w:rsidR="00AD7AB8" w:rsidRPr="00446E97" w:rsidRDefault="00AD7AB8" w:rsidP="00446E97">
      <w:pPr>
        <w:pStyle w:val="1f3"/>
        <w:rPr>
          <w:rFonts w:eastAsiaTheme="minorEastAsia"/>
          <w:b w:val="0"/>
          <w:caps w:val="0"/>
          <w:noProof/>
          <w:sz w:val="26"/>
          <w:szCs w:val="26"/>
          <w:lang w:eastAsia="ru-RU"/>
        </w:rPr>
      </w:pPr>
      <w:r w:rsidRPr="00446E97">
        <w:rPr>
          <w:noProof/>
          <w:sz w:val="26"/>
          <w:szCs w:val="26"/>
          <w:lang w:eastAsia="ru-RU"/>
        </w:rPr>
        <w:t>5</w:t>
      </w:r>
      <w:r w:rsidRPr="00446E97">
        <w:rPr>
          <w:rFonts w:eastAsiaTheme="minorEastAsia"/>
          <w:b w:val="0"/>
          <w:caps w:val="0"/>
          <w:noProof/>
          <w:sz w:val="26"/>
          <w:szCs w:val="26"/>
          <w:lang w:eastAsia="ru-RU"/>
        </w:rPr>
        <w:tab/>
      </w:r>
      <w:r w:rsidRPr="00446E97">
        <w:rPr>
          <w:noProof/>
          <w:sz w:val="26"/>
          <w:szCs w:val="26"/>
        </w:rPr>
        <w:t>Образцы основных форм документов, включаемых в Заявку</w:t>
      </w:r>
      <w:r w:rsidRPr="00446E97">
        <w:rPr>
          <w:noProof/>
          <w:sz w:val="26"/>
          <w:szCs w:val="26"/>
        </w:rPr>
        <w:tab/>
      </w:r>
      <w:r w:rsidR="00667BB8" w:rsidRPr="00446E97">
        <w:rPr>
          <w:noProof/>
          <w:sz w:val="26"/>
          <w:szCs w:val="26"/>
        </w:rPr>
        <w:fldChar w:fldCharType="begin"/>
      </w:r>
      <w:r w:rsidRPr="00446E97">
        <w:rPr>
          <w:noProof/>
          <w:sz w:val="26"/>
          <w:szCs w:val="26"/>
        </w:rPr>
        <w:instrText xml:space="preserve"> PAGEREF _Toc471898592 \h </w:instrText>
      </w:r>
      <w:r w:rsidR="00667BB8" w:rsidRPr="00446E97">
        <w:rPr>
          <w:noProof/>
          <w:sz w:val="26"/>
          <w:szCs w:val="26"/>
        </w:rPr>
      </w:r>
      <w:r w:rsidR="00667BB8" w:rsidRPr="00446E97">
        <w:rPr>
          <w:noProof/>
          <w:sz w:val="26"/>
          <w:szCs w:val="26"/>
        </w:rPr>
        <w:fldChar w:fldCharType="separate"/>
      </w:r>
      <w:r w:rsidR="00577EC9" w:rsidRPr="00446E97">
        <w:rPr>
          <w:noProof/>
          <w:sz w:val="26"/>
          <w:szCs w:val="26"/>
        </w:rPr>
        <w:t>39</w:t>
      </w:r>
      <w:r w:rsidR="00667BB8" w:rsidRPr="00446E97">
        <w:rPr>
          <w:noProof/>
          <w:sz w:val="26"/>
          <w:szCs w:val="26"/>
        </w:rPr>
        <w:fldChar w:fldCharType="end"/>
      </w:r>
    </w:p>
    <w:p w:rsidR="00AD7AB8" w:rsidRPr="00446E97" w:rsidRDefault="00AD7AB8" w:rsidP="00446E97">
      <w:pPr>
        <w:pStyle w:val="28"/>
        <w:rPr>
          <w:rFonts w:eastAsiaTheme="minorEastAsia"/>
          <w:b w:val="0"/>
          <w:bCs w:val="0"/>
          <w:noProof/>
          <w:sz w:val="26"/>
          <w:szCs w:val="26"/>
          <w:lang w:eastAsia="ru-RU"/>
        </w:rPr>
      </w:pPr>
      <w:r w:rsidRPr="00446E97">
        <w:rPr>
          <w:noProof/>
          <w:sz w:val="26"/>
          <w:szCs w:val="26"/>
        </w:rPr>
        <w:t>5.1</w:t>
      </w:r>
      <w:r w:rsidRPr="00446E97">
        <w:rPr>
          <w:rFonts w:eastAsiaTheme="minorEastAsia"/>
          <w:b w:val="0"/>
          <w:bCs w:val="0"/>
          <w:noProof/>
          <w:sz w:val="26"/>
          <w:szCs w:val="26"/>
          <w:lang w:eastAsia="ru-RU"/>
        </w:rPr>
        <w:tab/>
      </w:r>
      <w:r w:rsidRPr="00446E97">
        <w:rPr>
          <w:noProof/>
          <w:sz w:val="26"/>
          <w:szCs w:val="26"/>
        </w:rPr>
        <w:t>Письмо о подаче оферты (форма 1)</w:t>
      </w:r>
      <w:r w:rsidRPr="00446E97">
        <w:rPr>
          <w:noProof/>
          <w:sz w:val="26"/>
          <w:szCs w:val="26"/>
        </w:rPr>
        <w:tab/>
      </w:r>
      <w:r w:rsidR="00667BB8" w:rsidRPr="00446E97">
        <w:rPr>
          <w:noProof/>
          <w:sz w:val="26"/>
          <w:szCs w:val="26"/>
        </w:rPr>
        <w:fldChar w:fldCharType="begin"/>
      </w:r>
      <w:r w:rsidRPr="00446E97">
        <w:rPr>
          <w:noProof/>
          <w:sz w:val="26"/>
          <w:szCs w:val="26"/>
        </w:rPr>
        <w:instrText xml:space="preserve"> PAGEREF _Toc471898593 \h </w:instrText>
      </w:r>
      <w:r w:rsidR="00667BB8" w:rsidRPr="00446E97">
        <w:rPr>
          <w:noProof/>
          <w:sz w:val="26"/>
          <w:szCs w:val="26"/>
        </w:rPr>
      </w:r>
      <w:r w:rsidR="00667BB8" w:rsidRPr="00446E97">
        <w:rPr>
          <w:noProof/>
          <w:sz w:val="26"/>
          <w:szCs w:val="26"/>
        </w:rPr>
        <w:fldChar w:fldCharType="separate"/>
      </w:r>
      <w:r w:rsidR="00577EC9" w:rsidRPr="00446E97">
        <w:rPr>
          <w:noProof/>
          <w:sz w:val="26"/>
          <w:szCs w:val="26"/>
        </w:rPr>
        <w:t>39</w:t>
      </w:r>
      <w:r w:rsidR="00667BB8" w:rsidRPr="00446E97">
        <w:rPr>
          <w:noProof/>
          <w:sz w:val="26"/>
          <w:szCs w:val="26"/>
        </w:rPr>
        <w:fldChar w:fldCharType="end"/>
      </w:r>
    </w:p>
    <w:p w:rsidR="00AD7AB8" w:rsidRPr="00446E97" w:rsidRDefault="00AD7AB8" w:rsidP="00446E97">
      <w:pPr>
        <w:pStyle w:val="32"/>
        <w:rPr>
          <w:rFonts w:eastAsiaTheme="minorEastAsia"/>
          <w:bCs w:val="0"/>
          <w:iCs w:val="0"/>
          <w:noProof/>
          <w:sz w:val="26"/>
          <w:szCs w:val="26"/>
          <w:lang w:eastAsia="ru-RU"/>
        </w:rPr>
      </w:pPr>
      <w:r w:rsidRPr="00446E97">
        <w:rPr>
          <w:noProof/>
          <w:sz w:val="26"/>
          <w:szCs w:val="26"/>
        </w:rPr>
        <w:t>5.1.3</w:t>
      </w:r>
      <w:r w:rsidRPr="00446E97">
        <w:rPr>
          <w:rFonts w:eastAsiaTheme="minorEastAsia"/>
          <w:bCs w:val="0"/>
          <w:iCs w:val="0"/>
          <w:noProof/>
          <w:sz w:val="26"/>
          <w:szCs w:val="26"/>
          <w:lang w:eastAsia="ru-RU"/>
        </w:rPr>
        <w:tab/>
      </w:r>
      <w:r w:rsidRPr="00446E97">
        <w:rPr>
          <w:noProof/>
          <w:sz w:val="26"/>
          <w:szCs w:val="26"/>
        </w:rPr>
        <w:t>Антикоррупционные обязательства (Форма 1.1).</w:t>
      </w:r>
      <w:r w:rsidRPr="00446E97">
        <w:rPr>
          <w:noProof/>
          <w:sz w:val="26"/>
          <w:szCs w:val="26"/>
        </w:rPr>
        <w:tab/>
      </w:r>
      <w:r w:rsidR="00667BB8" w:rsidRPr="00446E97">
        <w:rPr>
          <w:noProof/>
          <w:sz w:val="26"/>
          <w:szCs w:val="26"/>
        </w:rPr>
        <w:fldChar w:fldCharType="begin"/>
      </w:r>
      <w:r w:rsidRPr="00446E97">
        <w:rPr>
          <w:noProof/>
          <w:sz w:val="26"/>
          <w:szCs w:val="26"/>
        </w:rPr>
        <w:instrText xml:space="preserve"> PAGEREF _Toc471898596 \h </w:instrText>
      </w:r>
      <w:r w:rsidR="00667BB8" w:rsidRPr="00446E97">
        <w:rPr>
          <w:noProof/>
          <w:sz w:val="26"/>
          <w:szCs w:val="26"/>
        </w:rPr>
      </w:r>
      <w:r w:rsidR="00667BB8" w:rsidRPr="00446E97">
        <w:rPr>
          <w:noProof/>
          <w:sz w:val="26"/>
          <w:szCs w:val="26"/>
        </w:rPr>
        <w:fldChar w:fldCharType="separate"/>
      </w:r>
      <w:r w:rsidR="00577EC9" w:rsidRPr="00446E97">
        <w:rPr>
          <w:noProof/>
          <w:sz w:val="26"/>
          <w:szCs w:val="26"/>
        </w:rPr>
        <w:t>43</w:t>
      </w:r>
      <w:r w:rsidR="00667BB8" w:rsidRPr="00446E97">
        <w:rPr>
          <w:noProof/>
          <w:sz w:val="26"/>
          <w:szCs w:val="26"/>
        </w:rPr>
        <w:fldChar w:fldCharType="end"/>
      </w:r>
    </w:p>
    <w:p w:rsidR="00AD7AB8" w:rsidRPr="00446E97" w:rsidRDefault="00AD7AB8" w:rsidP="00446E97">
      <w:pPr>
        <w:pStyle w:val="28"/>
        <w:rPr>
          <w:rFonts w:eastAsiaTheme="minorEastAsia"/>
          <w:b w:val="0"/>
          <w:bCs w:val="0"/>
          <w:noProof/>
          <w:sz w:val="26"/>
          <w:szCs w:val="26"/>
          <w:lang w:eastAsia="ru-RU"/>
        </w:rPr>
      </w:pPr>
      <w:r w:rsidRPr="00446E97">
        <w:rPr>
          <w:noProof/>
          <w:sz w:val="26"/>
          <w:szCs w:val="26"/>
        </w:rPr>
        <w:t>5.2</w:t>
      </w:r>
      <w:r w:rsidRPr="00446E97">
        <w:rPr>
          <w:rFonts w:eastAsiaTheme="minorEastAsia"/>
          <w:b w:val="0"/>
          <w:bCs w:val="0"/>
          <w:noProof/>
          <w:sz w:val="26"/>
          <w:szCs w:val="26"/>
          <w:lang w:eastAsia="ru-RU"/>
        </w:rPr>
        <w:tab/>
      </w:r>
      <w:r w:rsidRPr="00446E97">
        <w:rPr>
          <w:noProof/>
          <w:sz w:val="26"/>
          <w:szCs w:val="26"/>
        </w:rPr>
        <w:t xml:space="preserve">Сводная таблица стоимости </w:t>
      </w:r>
      <w:r w:rsidRPr="00446E97">
        <w:rPr>
          <w:bCs w:val="0"/>
          <w:noProof/>
          <w:sz w:val="26"/>
          <w:szCs w:val="26"/>
        </w:rPr>
        <w:t>работ</w:t>
      </w:r>
      <w:r w:rsidRPr="00446E97">
        <w:rPr>
          <w:b w:val="0"/>
          <w:noProof/>
          <w:sz w:val="26"/>
          <w:szCs w:val="26"/>
        </w:rPr>
        <w:t xml:space="preserve"> </w:t>
      </w:r>
      <w:r w:rsidRPr="00446E97">
        <w:rPr>
          <w:noProof/>
          <w:sz w:val="26"/>
          <w:szCs w:val="26"/>
        </w:rPr>
        <w:t>(форма 2)</w:t>
      </w:r>
      <w:r w:rsidRPr="00446E97">
        <w:rPr>
          <w:noProof/>
          <w:sz w:val="26"/>
          <w:szCs w:val="26"/>
        </w:rPr>
        <w:tab/>
      </w:r>
      <w:r w:rsidR="00667BB8" w:rsidRPr="00446E97">
        <w:rPr>
          <w:noProof/>
          <w:sz w:val="26"/>
          <w:szCs w:val="26"/>
        </w:rPr>
        <w:fldChar w:fldCharType="begin"/>
      </w:r>
      <w:r w:rsidRPr="00446E97">
        <w:rPr>
          <w:noProof/>
          <w:sz w:val="26"/>
          <w:szCs w:val="26"/>
        </w:rPr>
        <w:instrText xml:space="preserve"> PAGEREF _Toc471898598 \h </w:instrText>
      </w:r>
      <w:r w:rsidR="00667BB8" w:rsidRPr="00446E97">
        <w:rPr>
          <w:noProof/>
          <w:sz w:val="26"/>
          <w:szCs w:val="26"/>
        </w:rPr>
      </w:r>
      <w:r w:rsidR="00667BB8" w:rsidRPr="00446E97">
        <w:rPr>
          <w:noProof/>
          <w:sz w:val="26"/>
          <w:szCs w:val="26"/>
        </w:rPr>
        <w:fldChar w:fldCharType="separate"/>
      </w:r>
      <w:r w:rsidR="00577EC9" w:rsidRPr="00446E97">
        <w:rPr>
          <w:noProof/>
          <w:sz w:val="26"/>
          <w:szCs w:val="26"/>
        </w:rPr>
        <w:t>45</w:t>
      </w:r>
      <w:r w:rsidR="00667BB8" w:rsidRPr="00446E97">
        <w:rPr>
          <w:noProof/>
          <w:sz w:val="26"/>
          <w:szCs w:val="26"/>
        </w:rPr>
        <w:fldChar w:fldCharType="end"/>
      </w:r>
    </w:p>
    <w:p w:rsidR="00AD7AB8" w:rsidRPr="00446E97" w:rsidRDefault="00AD7AB8" w:rsidP="00446E97">
      <w:pPr>
        <w:pStyle w:val="28"/>
        <w:rPr>
          <w:rFonts w:eastAsiaTheme="minorEastAsia"/>
          <w:b w:val="0"/>
          <w:bCs w:val="0"/>
          <w:noProof/>
          <w:sz w:val="26"/>
          <w:szCs w:val="26"/>
          <w:lang w:eastAsia="ru-RU"/>
        </w:rPr>
      </w:pPr>
      <w:r w:rsidRPr="00446E97">
        <w:rPr>
          <w:noProof/>
          <w:color w:val="000000"/>
          <w:sz w:val="26"/>
          <w:szCs w:val="26"/>
        </w:rPr>
        <w:t>5.3</w:t>
      </w:r>
      <w:r w:rsidRPr="00446E97">
        <w:rPr>
          <w:rFonts w:eastAsiaTheme="minorEastAsia"/>
          <w:b w:val="0"/>
          <w:bCs w:val="0"/>
          <w:noProof/>
          <w:sz w:val="26"/>
          <w:szCs w:val="26"/>
          <w:lang w:eastAsia="ru-RU"/>
        </w:rPr>
        <w:tab/>
      </w:r>
      <w:r w:rsidRPr="00446E97">
        <w:rPr>
          <w:noProof/>
          <w:color w:val="000000"/>
          <w:sz w:val="26"/>
          <w:szCs w:val="26"/>
        </w:rPr>
        <w:t>Техническое предложение (форма 3)</w:t>
      </w:r>
      <w:r w:rsidRPr="00446E97">
        <w:rPr>
          <w:noProof/>
          <w:sz w:val="26"/>
          <w:szCs w:val="26"/>
        </w:rPr>
        <w:tab/>
      </w:r>
      <w:r w:rsidR="00667BB8" w:rsidRPr="00446E97">
        <w:rPr>
          <w:noProof/>
          <w:sz w:val="26"/>
          <w:szCs w:val="26"/>
        </w:rPr>
        <w:fldChar w:fldCharType="begin"/>
      </w:r>
      <w:r w:rsidRPr="00446E97">
        <w:rPr>
          <w:noProof/>
          <w:sz w:val="26"/>
          <w:szCs w:val="26"/>
        </w:rPr>
        <w:instrText xml:space="preserve"> PAGEREF _Toc471898601 \h </w:instrText>
      </w:r>
      <w:r w:rsidR="00667BB8" w:rsidRPr="00446E97">
        <w:rPr>
          <w:noProof/>
          <w:sz w:val="26"/>
          <w:szCs w:val="26"/>
        </w:rPr>
      </w:r>
      <w:r w:rsidR="00667BB8" w:rsidRPr="00446E97">
        <w:rPr>
          <w:noProof/>
          <w:sz w:val="26"/>
          <w:szCs w:val="26"/>
        </w:rPr>
        <w:fldChar w:fldCharType="separate"/>
      </w:r>
      <w:r w:rsidR="00577EC9" w:rsidRPr="00446E97">
        <w:rPr>
          <w:noProof/>
          <w:sz w:val="26"/>
          <w:szCs w:val="26"/>
        </w:rPr>
        <w:t>47</w:t>
      </w:r>
      <w:r w:rsidR="00667BB8" w:rsidRPr="00446E97">
        <w:rPr>
          <w:noProof/>
          <w:sz w:val="26"/>
          <w:szCs w:val="26"/>
        </w:rPr>
        <w:fldChar w:fldCharType="end"/>
      </w:r>
    </w:p>
    <w:p w:rsidR="00AD7AB8" w:rsidRPr="00446E97" w:rsidRDefault="00AD7AB8" w:rsidP="00446E97">
      <w:pPr>
        <w:pStyle w:val="28"/>
        <w:rPr>
          <w:rFonts w:eastAsiaTheme="minorEastAsia"/>
          <w:b w:val="0"/>
          <w:bCs w:val="0"/>
          <w:noProof/>
          <w:sz w:val="26"/>
          <w:szCs w:val="26"/>
          <w:lang w:eastAsia="ru-RU"/>
        </w:rPr>
      </w:pPr>
      <w:r w:rsidRPr="00446E97">
        <w:rPr>
          <w:noProof/>
          <w:sz w:val="26"/>
          <w:szCs w:val="26"/>
        </w:rPr>
        <w:t>5.4</w:t>
      </w:r>
      <w:r w:rsidRPr="00446E97">
        <w:rPr>
          <w:rFonts w:eastAsiaTheme="minorEastAsia"/>
          <w:b w:val="0"/>
          <w:bCs w:val="0"/>
          <w:noProof/>
          <w:sz w:val="26"/>
          <w:szCs w:val="26"/>
          <w:lang w:eastAsia="ru-RU"/>
        </w:rPr>
        <w:tab/>
      </w:r>
      <w:r w:rsidRPr="00446E97">
        <w:rPr>
          <w:noProof/>
          <w:sz w:val="26"/>
          <w:szCs w:val="26"/>
        </w:rPr>
        <w:t>График выполнения работ (форма 4)</w:t>
      </w:r>
      <w:r w:rsidRPr="00446E97">
        <w:rPr>
          <w:noProof/>
          <w:sz w:val="26"/>
          <w:szCs w:val="26"/>
        </w:rPr>
        <w:tab/>
      </w:r>
      <w:r w:rsidR="00667BB8" w:rsidRPr="00446E97">
        <w:rPr>
          <w:noProof/>
          <w:sz w:val="26"/>
          <w:szCs w:val="26"/>
        </w:rPr>
        <w:fldChar w:fldCharType="begin"/>
      </w:r>
      <w:r w:rsidRPr="00446E97">
        <w:rPr>
          <w:noProof/>
          <w:sz w:val="26"/>
          <w:szCs w:val="26"/>
        </w:rPr>
        <w:instrText xml:space="preserve"> PAGEREF _Toc471898604 \h </w:instrText>
      </w:r>
      <w:r w:rsidR="00667BB8" w:rsidRPr="00446E97">
        <w:rPr>
          <w:noProof/>
          <w:sz w:val="26"/>
          <w:szCs w:val="26"/>
        </w:rPr>
      </w:r>
      <w:r w:rsidR="00667BB8" w:rsidRPr="00446E97">
        <w:rPr>
          <w:noProof/>
          <w:sz w:val="26"/>
          <w:szCs w:val="26"/>
        </w:rPr>
        <w:fldChar w:fldCharType="separate"/>
      </w:r>
      <w:r w:rsidR="00577EC9" w:rsidRPr="00446E97">
        <w:rPr>
          <w:noProof/>
          <w:sz w:val="26"/>
          <w:szCs w:val="26"/>
        </w:rPr>
        <w:t>49</w:t>
      </w:r>
      <w:r w:rsidR="00667BB8" w:rsidRPr="00446E97">
        <w:rPr>
          <w:noProof/>
          <w:sz w:val="26"/>
          <w:szCs w:val="26"/>
        </w:rPr>
        <w:fldChar w:fldCharType="end"/>
      </w:r>
    </w:p>
    <w:p w:rsidR="00AD7AB8" w:rsidRPr="00446E97" w:rsidRDefault="00AD7AB8" w:rsidP="00446E97">
      <w:pPr>
        <w:pStyle w:val="28"/>
        <w:rPr>
          <w:rFonts w:eastAsiaTheme="minorEastAsia"/>
          <w:b w:val="0"/>
          <w:bCs w:val="0"/>
          <w:noProof/>
          <w:sz w:val="26"/>
          <w:szCs w:val="26"/>
          <w:lang w:eastAsia="ru-RU"/>
        </w:rPr>
      </w:pPr>
      <w:r w:rsidRPr="00446E97">
        <w:rPr>
          <w:noProof/>
          <w:sz w:val="26"/>
          <w:szCs w:val="26"/>
        </w:rPr>
        <w:t>5.5</w:t>
      </w:r>
      <w:r w:rsidRPr="00446E97">
        <w:rPr>
          <w:rFonts w:eastAsiaTheme="minorEastAsia"/>
          <w:b w:val="0"/>
          <w:bCs w:val="0"/>
          <w:noProof/>
          <w:sz w:val="26"/>
          <w:szCs w:val="26"/>
          <w:lang w:eastAsia="ru-RU"/>
        </w:rPr>
        <w:tab/>
      </w:r>
      <w:r w:rsidRPr="00446E97">
        <w:rPr>
          <w:noProof/>
          <w:sz w:val="26"/>
          <w:szCs w:val="26"/>
        </w:rPr>
        <w:t>График оплаты выполнения работ (форма 5)</w:t>
      </w:r>
      <w:r w:rsidRPr="00446E97">
        <w:rPr>
          <w:noProof/>
          <w:sz w:val="26"/>
          <w:szCs w:val="26"/>
        </w:rPr>
        <w:tab/>
      </w:r>
      <w:r w:rsidR="00667BB8" w:rsidRPr="00446E97">
        <w:rPr>
          <w:noProof/>
          <w:sz w:val="26"/>
          <w:szCs w:val="26"/>
        </w:rPr>
        <w:fldChar w:fldCharType="begin"/>
      </w:r>
      <w:r w:rsidRPr="00446E97">
        <w:rPr>
          <w:noProof/>
          <w:sz w:val="26"/>
          <w:szCs w:val="26"/>
        </w:rPr>
        <w:instrText xml:space="preserve"> PAGEREF _Toc471898607 \h </w:instrText>
      </w:r>
      <w:r w:rsidR="00667BB8" w:rsidRPr="00446E97">
        <w:rPr>
          <w:noProof/>
          <w:sz w:val="26"/>
          <w:szCs w:val="26"/>
        </w:rPr>
      </w:r>
      <w:r w:rsidR="00667BB8" w:rsidRPr="00446E97">
        <w:rPr>
          <w:noProof/>
          <w:sz w:val="26"/>
          <w:szCs w:val="26"/>
        </w:rPr>
        <w:fldChar w:fldCharType="separate"/>
      </w:r>
      <w:r w:rsidR="00577EC9" w:rsidRPr="00446E97">
        <w:rPr>
          <w:noProof/>
          <w:sz w:val="26"/>
          <w:szCs w:val="26"/>
        </w:rPr>
        <w:t>51</w:t>
      </w:r>
      <w:r w:rsidR="00667BB8" w:rsidRPr="00446E97">
        <w:rPr>
          <w:noProof/>
          <w:sz w:val="26"/>
          <w:szCs w:val="26"/>
        </w:rPr>
        <w:fldChar w:fldCharType="end"/>
      </w:r>
    </w:p>
    <w:p w:rsidR="00AD7AB8" w:rsidRPr="00446E97" w:rsidRDefault="00AD7AB8" w:rsidP="00446E97">
      <w:pPr>
        <w:pStyle w:val="28"/>
        <w:rPr>
          <w:rFonts w:eastAsiaTheme="minorEastAsia"/>
          <w:b w:val="0"/>
          <w:bCs w:val="0"/>
          <w:noProof/>
          <w:sz w:val="26"/>
          <w:szCs w:val="26"/>
          <w:lang w:eastAsia="ru-RU"/>
        </w:rPr>
      </w:pPr>
      <w:r w:rsidRPr="00446E97">
        <w:rPr>
          <w:noProof/>
          <w:color w:val="000000"/>
          <w:sz w:val="26"/>
          <w:szCs w:val="26"/>
        </w:rPr>
        <w:t>5.6</w:t>
      </w:r>
      <w:r w:rsidRPr="00446E97">
        <w:rPr>
          <w:rFonts w:eastAsiaTheme="minorEastAsia"/>
          <w:b w:val="0"/>
          <w:bCs w:val="0"/>
          <w:noProof/>
          <w:sz w:val="26"/>
          <w:szCs w:val="26"/>
          <w:lang w:eastAsia="ru-RU"/>
        </w:rPr>
        <w:tab/>
      </w:r>
      <w:r w:rsidRPr="00446E97">
        <w:rPr>
          <w:noProof/>
          <w:color w:val="000000"/>
          <w:sz w:val="26"/>
          <w:szCs w:val="26"/>
        </w:rPr>
        <w:t>Протокол разногласий к проекту Договора (форма 6)</w:t>
      </w:r>
      <w:r w:rsidRPr="00446E97">
        <w:rPr>
          <w:noProof/>
          <w:sz w:val="26"/>
          <w:szCs w:val="26"/>
        </w:rPr>
        <w:tab/>
      </w:r>
      <w:r w:rsidR="00667BB8" w:rsidRPr="00446E97">
        <w:rPr>
          <w:noProof/>
          <w:sz w:val="26"/>
          <w:szCs w:val="26"/>
        </w:rPr>
        <w:fldChar w:fldCharType="begin"/>
      </w:r>
      <w:r w:rsidRPr="00446E97">
        <w:rPr>
          <w:noProof/>
          <w:sz w:val="26"/>
          <w:szCs w:val="26"/>
        </w:rPr>
        <w:instrText xml:space="preserve"> PAGEREF _Toc471898610 \h </w:instrText>
      </w:r>
      <w:r w:rsidR="00667BB8" w:rsidRPr="00446E97">
        <w:rPr>
          <w:noProof/>
          <w:sz w:val="26"/>
          <w:szCs w:val="26"/>
        </w:rPr>
      </w:r>
      <w:r w:rsidR="00667BB8" w:rsidRPr="00446E97">
        <w:rPr>
          <w:noProof/>
          <w:sz w:val="26"/>
          <w:szCs w:val="26"/>
        </w:rPr>
        <w:fldChar w:fldCharType="separate"/>
      </w:r>
      <w:r w:rsidR="00577EC9" w:rsidRPr="00446E97">
        <w:rPr>
          <w:noProof/>
          <w:sz w:val="26"/>
          <w:szCs w:val="26"/>
        </w:rPr>
        <w:t>53</w:t>
      </w:r>
      <w:r w:rsidR="00667BB8" w:rsidRPr="00446E97">
        <w:rPr>
          <w:noProof/>
          <w:sz w:val="26"/>
          <w:szCs w:val="26"/>
        </w:rPr>
        <w:fldChar w:fldCharType="end"/>
      </w:r>
    </w:p>
    <w:p w:rsidR="00AD7AB8" w:rsidRPr="00446E97" w:rsidRDefault="00AD7AB8" w:rsidP="00446E97">
      <w:pPr>
        <w:pStyle w:val="28"/>
        <w:rPr>
          <w:rFonts w:eastAsiaTheme="minorEastAsia"/>
          <w:b w:val="0"/>
          <w:bCs w:val="0"/>
          <w:noProof/>
          <w:sz w:val="26"/>
          <w:szCs w:val="26"/>
          <w:lang w:eastAsia="ru-RU"/>
        </w:rPr>
      </w:pPr>
      <w:r w:rsidRPr="00446E97">
        <w:rPr>
          <w:noProof/>
          <w:sz w:val="26"/>
          <w:szCs w:val="26"/>
        </w:rPr>
        <w:t>5.7</w:t>
      </w:r>
      <w:r w:rsidRPr="00446E97">
        <w:rPr>
          <w:rFonts w:eastAsiaTheme="minorEastAsia"/>
          <w:b w:val="0"/>
          <w:bCs w:val="0"/>
          <w:noProof/>
          <w:sz w:val="26"/>
          <w:szCs w:val="26"/>
          <w:lang w:eastAsia="ru-RU"/>
        </w:rPr>
        <w:tab/>
      </w:r>
      <w:r w:rsidRPr="00446E97">
        <w:rPr>
          <w:noProof/>
          <w:sz w:val="26"/>
          <w:szCs w:val="26"/>
        </w:rPr>
        <w:t>Анкета (форма 7)</w:t>
      </w:r>
      <w:r w:rsidRPr="00446E97">
        <w:rPr>
          <w:noProof/>
          <w:sz w:val="26"/>
          <w:szCs w:val="26"/>
        </w:rPr>
        <w:tab/>
      </w:r>
      <w:r w:rsidR="00667BB8" w:rsidRPr="00446E97">
        <w:rPr>
          <w:noProof/>
          <w:sz w:val="26"/>
          <w:szCs w:val="26"/>
        </w:rPr>
        <w:fldChar w:fldCharType="begin"/>
      </w:r>
      <w:r w:rsidRPr="00446E97">
        <w:rPr>
          <w:noProof/>
          <w:sz w:val="26"/>
          <w:szCs w:val="26"/>
        </w:rPr>
        <w:instrText xml:space="preserve"> PAGEREF _Toc471898613 \h </w:instrText>
      </w:r>
      <w:r w:rsidR="00667BB8" w:rsidRPr="00446E97">
        <w:rPr>
          <w:noProof/>
          <w:sz w:val="26"/>
          <w:szCs w:val="26"/>
        </w:rPr>
      </w:r>
      <w:r w:rsidR="00667BB8" w:rsidRPr="00446E97">
        <w:rPr>
          <w:noProof/>
          <w:sz w:val="26"/>
          <w:szCs w:val="26"/>
        </w:rPr>
        <w:fldChar w:fldCharType="separate"/>
      </w:r>
      <w:r w:rsidR="00577EC9" w:rsidRPr="00446E97">
        <w:rPr>
          <w:noProof/>
          <w:sz w:val="26"/>
          <w:szCs w:val="26"/>
        </w:rPr>
        <w:t>55</w:t>
      </w:r>
      <w:r w:rsidR="00667BB8" w:rsidRPr="00446E97">
        <w:rPr>
          <w:noProof/>
          <w:sz w:val="26"/>
          <w:szCs w:val="26"/>
        </w:rPr>
        <w:fldChar w:fldCharType="end"/>
      </w:r>
    </w:p>
    <w:p w:rsidR="00AD7AB8" w:rsidRPr="00446E97" w:rsidRDefault="00AD7AB8" w:rsidP="00446E97">
      <w:pPr>
        <w:pStyle w:val="32"/>
        <w:rPr>
          <w:rFonts w:eastAsiaTheme="minorEastAsia"/>
          <w:bCs w:val="0"/>
          <w:iCs w:val="0"/>
          <w:noProof/>
          <w:sz w:val="26"/>
          <w:szCs w:val="26"/>
          <w:lang w:eastAsia="ru-RU"/>
        </w:rPr>
      </w:pPr>
      <w:r w:rsidRPr="00446E97">
        <w:rPr>
          <w:noProof/>
          <w:sz w:val="26"/>
          <w:szCs w:val="26"/>
        </w:rPr>
        <w:lastRenderedPageBreak/>
        <w:t>5.7.1</w:t>
      </w:r>
      <w:r w:rsidRPr="00446E97">
        <w:rPr>
          <w:rFonts w:eastAsiaTheme="minorEastAsia"/>
          <w:bCs w:val="0"/>
          <w:iCs w:val="0"/>
          <w:noProof/>
          <w:sz w:val="26"/>
          <w:szCs w:val="26"/>
          <w:lang w:eastAsia="ru-RU"/>
        </w:rPr>
        <w:tab/>
      </w:r>
      <w:r w:rsidRPr="00446E97">
        <w:rPr>
          <w:noProof/>
          <w:sz w:val="26"/>
          <w:szCs w:val="26"/>
        </w:rPr>
        <w:t>Форма Анкеты Участника</w:t>
      </w:r>
      <w:r w:rsidRPr="00446E97">
        <w:rPr>
          <w:noProof/>
          <w:sz w:val="26"/>
          <w:szCs w:val="26"/>
        </w:rPr>
        <w:tab/>
      </w:r>
      <w:r w:rsidR="00667BB8" w:rsidRPr="00446E97">
        <w:rPr>
          <w:noProof/>
          <w:sz w:val="26"/>
          <w:szCs w:val="26"/>
        </w:rPr>
        <w:fldChar w:fldCharType="begin"/>
      </w:r>
      <w:r w:rsidRPr="00446E97">
        <w:rPr>
          <w:noProof/>
          <w:sz w:val="26"/>
          <w:szCs w:val="26"/>
        </w:rPr>
        <w:instrText xml:space="preserve"> PAGEREF _Toc471898614 \h </w:instrText>
      </w:r>
      <w:r w:rsidR="00667BB8" w:rsidRPr="00446E97">
        <w:rPr>
          <w:noProof/>
          <w:sz w:val="26"/>
          <w:szCs w:val="26"/>
        </w:rPr>
      </w:r>
      <w:r w:rsidR="00667BB8" w:rsidRPr="00446E97">
        <w:rPr>
          <w:noProof/>
          <w:sz w:val="26"/>
          <w:szCs w:val="26"/>
        </w:rPr>
        <w:fldChar w:fldCharType="separate"/>
      </w:r>
      <w:r w:rsidR="00577EC9" w:rsidRPr="00446E97">
        <w:rPr>
          <w:noProof/>
          <w:sz w:val="26"/>
          <w:szCs w:val="26"/>
        </w:rPr>
        <w:t>55</w:t>
      </w:r>
      <w:r w:rsidR="00667BB8" w:rsidRPr="00446E97">
        <w:rPr>
          <w:noProof/>
          <w:sz w:val="26"/>
          <w:szCs w:val="26"/>
        </w:rPr>
        <w:fldChar w:fldCharType="end"/>
      </w:r>
    </w:p>
    <w:p w:rsidR="00AD7AB8" w:rsidRPr="00446E97" w:rsidRDefault="00AD7AB8" w:rsidP="00446E97">
      <w:pPr>
        <w:pStyle w:val="32"/>
        <w:rPr>
          <w:rFonts w:eastAsiaTheme="minorEastAsia"/>
          <w:bCs w:val="0"/>
          <w:iCs w:val="0"/>
          <w:noProof/>
          <w:sz w:val="26"/>
          <w:szCs w:val="26"/>
          <w:lang w:eastAsia="ru-RU"/>
        </w:rPr>
      </w:pPr>
      <w:r w:rsidRPr="00446E97">
        <w:rPr>
          <w:noProof/>
          <w:sz w:val="26"/>
          <w:szCs w:val="26"/>
        </w:rPr>
        <w:t>5.7.2</w:t>
      </w:r>
      <w:r w:rsidRPr="00446E97">
        <w:rPr>
          <w:rFonts w:eastAsiaTheme="minorEastAsia"/>
          <w:bCs w:val="0"/>
          <w:iCs w:val="0"/>
          <w:noProof/>
          <w:sz w:val="26"/>
          <w:szCs w:val="26"/>
          <w:lang w:eastAsia="ru-RU"/>
        </w:rPr>
        <w:tab/>
      </w:r>
      <w:r w:rsidRPr="00446E97">
        <w:rPr>
          <w:noProof/>
          <w:sz w:val="26"/>
          <w:szCs w:val="26"/>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sidRPr="00446E97">
        <w:rPr>
          <w:noProof/>
          <w:sz w:val="26"/>
          <w:szCs w:val="26"/>
        </w:rPr>
        <w:tab/>
      </w:r>
      <w:r w:rsidR="00667BB8" w:rsidRPr="00446E97">
        <w:rPr>
          <w:noProof/>
          <w:sz w:val="26"/>
          <w:szCs w:val="26"/>
        </w:rPr>
        <w:fldChar w:fldCharType="begin"/>
      </w:r>
      <w:r w:rsidRPr="00446E97">
        <w:rPr>
          <w:noProof/>
          <w:sz w:val="26"/>
          <w:szCs w:val="26"/>
        </w:rPr>
        <w:instrText xml:space="preserve"> PAGEREF _Toc471898615 \h </w:instrText>
      </w:r>
      <w:r w:rsidR="00667BB8" w:rsidRPr="00446E97">
        <w:rPr>
          <w:noProof/>
          <w:sz w:val="26"/>
          <w:szCs w:val="26"/>
        </w:rPr>
      </w:r>
      <w:r w:rsidR="00667BB8" w:rsidRPr="00446E97">
        <w:rPr>
          <w:noProof/>
          <w:sz w:val="26"/>
          <w:szCs w:val="26"/>
        </w:rPr>
        <w:fldChar w:fldCharType="separate"/>
      </w:r>
      <w:r w:rsidR="00577EC9" w:rsidRPr="00446E97">
        <w:rPr>
          <w:noProof/>
          <w:sz w:val="26"/>
          <w:szCs w:val="26"/>
        </w:rPr>
        <w:t>56</w:t>
      </w:r>
      <w:r w:rsidR="00667BB8" w:rsidRPr="00446E97">
        <w:rPr>
          <w:noProof/>
          <w:sz w:val="26"/>
          <w:szCs w:val="26"/>
        </w:rPr>
        <w:fldChar w:fldCharType="end"/>
      </w:r>
    </w:p>
    <w:p w:rsidR="00AD7AB8" w:rsidRPr="00446E97" w:rsidRDefault="00AD7AB8" w:rsidP="00446E97">
      <w:pPr>
        <w:pStyle w:val="28"/>
        <w:rPr>
          <w:rFonts w:eastAsiaTheme="minorEastAsia"/>
          <w:b w:val="0"/>
          <w:bCs w:val="0"/>
          <w:noProof/>
          <w:sz w:val="26"/>
          <w:szCs w:val="26"/>
          <w:lang w:eastAsia="ru-RU"/>
        </w:rPr>
      </w:pPr>
      <w:r w:rsidRPr="00446E97">
        <w:rPr>
          <w:noProof/>
          <w:sz w:val="26"/>
          <w:szCs w:val="26"/>
        </w:rPr>
        <w:t>5.8</w:t>
      </w:r>
      <w:r w:rsidRPr="00446E97">
        <w:rPr>
          <w:rFonts w:eastAsiaTheme="minorEastAsia"/>
          <w:b w:val="0"/>
          <w:bCs w:val="0"/>
          <w:noProof/>
          <w:sz w:val="26"/>
          <w:szCs w:val="26"/>
          <w:lang w:eastAsia="ru-RU"/>
        </w:rPr>
        <w:tab/>
      </w:r>
      <w:r w:rsidRPr="00446E97">
        <w:rPr>
          <w:noProof/>
          <w:sz w:val="26"/>
          <w:szCs w:val="26"/>
        </w:rPr>
        <w:t>Справка о перечне и годовых объемах выполнения аналогичных договоров (форма 8)</w:t>
      </w:r>
      <w:r w:rsidRPr="00446E97">
        <w:rPr>
          <w:noProof/>
          <w:sz w:val="26"/>
          <w:szCs w:val="26"/>
        </w:rPr>
        <w:tab/>
      </w:r>
      <w:r w:rsidR="00667BB8" w:rsidRPr="00446E97">
        <w:rPr>
          <w:noProof/>
          <w:sz w:val="26"/>
          <w:szCs w:val="26"/>
        </w:rPr>
        <w:fldChar w:fldCharType="begin"/>
      </w:r>
      <w:r w:rsidRPr="00446E97">
        <w:rPr>
          <w:noProof/>
          <w:sz w:val="26"/>
          <w:szCs w:val="26"/>
        </w:rPr>
        <w:instrText xml:space="preserve"> PAGEREF _Toc471898617 \h </w:instrText>
      </w:r>
      <w:r w:rsidR="00667BB8" w:rsidRPr="00446E97">
        <w:rPr>
          <w:noProof/>
          <w:sz w:val="26"/>
          <w:szCs w:val="26"/>
        </w:rPr>
      </w:r>
      <w:r w:rsidR="00667BB8" w:rsidRPr="00446E97">
        <w:rPr>
          <w:noProof/>
          <w:sz w:val="26"/>
          <w:szCs w:val="26"/>
        </w:rPr>
        <w:fldChar w:fldCharType="separate"/>
      </w:r>
      <w:r w:rsidR="00577EC9" w:rsidRPr="00446E97">
        <w:rPr>
          <w:noProof/>
          <w:sz w:val="26"/>
          <w:szCs w:val="26"/>
        </w:rPr>
        <w:t>62</w:t>
      </w:r>
      <w:r w:rsidR="00667BB8" w:rsidRPr="00446E97">
        <w:rPr>
          <w:noProof/>
          <w:sz w:val="26"/>
          <w:szCs w:val="26"/>
        </w:rPr>
        <w:fldChar w:fldCharType="end"/>
      </w:r>
    </w:p>
    <w:p w:rsidR="00AD7AB8" w:rsidRPr="00446E97" w:rsidRDefault="00AD7AB8" w:rsidP="00446E97">
      <w:pPr>
        <w:pStyle w:val="28"/>
        <w:rPr>
          <w:rFonts w:eastAsiaTheme="minorEastAsia"/>
          <w:b w:val="0"/>
          <w:bCs w:val="0"/>
          <w:noProof/>
          <w:sz w:val="26"/>
          <w:szCs w:val="26"/>
          <w:lang w:eastAsia="ru-RU"/>
        </w:rPr>
      </w:pPr>
      <w:r w:rsidRPr="00446E97">
        <w:rPr>
          <w:noProof/>
          <w:sz w:val="26"/>
          <w:szCs w:val="26"/>
        </w:rPr>
        <w:t>5.9</w:t>
      </w:r>
      <w:r w:rsidRPr="00446E97">
        <w:rPr>
          <w:rFonts w:eastAsiaTheme="minorEastAsia"/>
          <w:b w:val="0"/>
          <w:bCs w:val="0"/>
          <w:noProof/>
          <w:sz w:val="26"/>
          <w:szCs w:val="26"/>
          <w:lang w:eastAsia="ru-RU"/>
        </w:rPr>
        <w:tab/>
      </w:r>
      <w:r w:rsidRPr="00446E97">
        <w:rPr>
          <w:noProof/>
          <w:sz w:val="26"/>
          <w:szCs w:val="26"/>
        </w:rPr>
        <w:t>Справка о материально-технических ресурсах (форма 9)</w:t>
      </w:r>
      <w:r w:rsidRPr="00446E97">
        <w:rPr>
          <w:noProof/>
          <w:sz w:val="26"/>
          <w:szCs w:val="26"/>
        </w:rPr>
        <w:tab/>
      </w:r>
      <w:r w:rsidR="00667BB8" w:rsidRPr="00446E97">
        <w:rPr>
          <w:noProof/>
          <w:sz w:val="26"/>
          <w:szCs w:val="26"/>
        </w:rPr>
        <w:fldChar w:fldCharType="begin"/>
      </w:r>
      <w:r w:rsidRPr="00446E97">
        <w:rPr>
          <w:noProof/>
          <w:sz w:val="26"/>
          <w:szCs w:val="26"/>
        </w:rPr>
        <w:instrText xml:space="preserve"> PAGEREF _Toc471898620 \h </w:instrText>
      </w:r>
      <w:r w:rsidR="00667BB8" w:rsidRPr="00446E97">
        <w:rPr>
          <w:noProof/>
          <w:sz w:val="26"/>
          <w:szCs w:val="26"/>
        </w:rPr>
      </w:r>
      <w:r w:rsidR="00667BB8" w:rsidRPr="00446E97">
        <w:rPr>
          <w:noProof/>
          <w:sz w:val="26"/>
          <w:szCs w:val="26"/>
        </w:rPr>
        <w:fldChar w:fldCharType="separate"/>
      </w:r>
      <w:r w:rsidR="00577EC9" w:rsidRPr="00446E97">
        <w:rPr>
          <w:noProof/>
          <w:sz w:val="26"/>
          <w:szCs w:val="26"/>
        </w:rPr>
        <w:t>64</w:t>
      </w:r>
      <w:r w:rsidR="00667BB8" w:rsidRPr="00446E97">
        <w:rPr>
          <w:noProof/>
          <w:sz w:val="26"/>
          <w:szCs w:val="26"/>
        </w:rPr>
        <w:fldChar w:fldCharType="end"/>
      </w:r>
    </w:p>
    <w:p w:rsidR="00AD7AB8" w:rsidRPr="00446E97" w:rsidRDefault="00AD7AB8" w:rsidP="00446E97">
      <w:pPr>
        <w:pStyle w:val="28"/>
        <w:rPr>
          <w:rFonts w:eastAsiaTheme="minorEastAsia"/>
          <w:b w:val="0"/>
          <w:bCs w:val="0"/>
          <w:noProof/>
          <w:sz w:val="26"/>
          <w:szCs w:val="26"/>
          <w:lang w:eastAsia="ru-RU"/>
        </w:rPr>
      </w:pPr>
      <w:r w:rsidRPr="00446E97">
        <w:rPr>
          <w:noProof/>
          <w:sz w:val="26"/>
          <w:szCs w:val="26"/>
        </w:rPr>
        <w:t>5.10</w:t>
      </w:r>
      <w:r w:rsidRPr="00446E97">
        <w:rPr>
          <w:rFonts w:eastAsiaTheme="minorEastAsia"/>
          <w:b w:val="0"/>
          <w:bCs w:val="0"/>
          <w:noProof/>
          <w:sz w:val="26"/>
          <w:szCs w:val="26"/>
          <w:lang w:eastAsia="ru-RU"/>
        </w:rPr>
        <w:tab/>
      </w:r>
      <w:r w:rsidRPr="00446E97">
        <w:rPr>
          <w:noProof/>
          <w:sz w:val="26"/>
          <w:szCs w:val="26"/>
        </w:rPr>
        <w:t>Справка о кадровых ресурсах (форма 10)</w:t>
      </w:r>
      <w:r w:rsidRPr="00446E97">
        <w:rPr>
          <w:noProof/>
          <w:sz w:val="26"/>
          <w:szCs w:val="26"/>
        </w:rPr>
        <w:tab/>
      </w:r>
      <w:r w:rsidR="00667BB8" w:rsidRPr="00446E97">
        <w:rPr>
          <w:noProof/>
          <w:sz w:val="26"/>
          <w:szCs w:val="26"/>
        </w:rPr>
        <w:fldChar w:fldCharType="begin"/>
      </w:r>
      <w:r w:rsidRPr="00446E97">
        <w:rPr>
          <w:noProof/>
          <w:sz w:val="26"/>
          <w:szCs w:val="26"/>
        </w:rPr>
        <w:instrText xml:space="preserve"> PAGEREF _Toc471898623 \h </w:instrText>
      </w:r>
      <w:r w:rsidR="00667BB8" w:rsidRPr="00446E97">
        <w:rPr>
          <w:noProof/>
          <w:sz w:val="26"/>
          <w:szCs w:val="26"/>
        </w:rPr>
      </w:r>
      <w:r w:rsidR="00667BB8" w:rsidRPr="00446E97">
        <w:rPr>
          <w:noProof/>
          <w:sz w:val="26"/>
          <w:szCs w:val="26"/>
        </w:rPr>
        <w:fldChar w:fldCharType="separate"/>
      </w:r>
      <w:r w:rsidR="00577EC9" w:rsidRPr="00446E97">
        <w:rPr>
          <w:noProof/>
          <w:sz w:val="26"/>
          <w:szCs w:val="26"/>
        </w:rPr>
        <w:t>66</w:t>
      </w:r>
      <w:r w:rsidR="00667BB8" w:rsidRPr="00446E97">
        <w:rPr>
          <w:noProof/>
          <w:sz w:val="26"/>
          <w:szCs w:val="26"/>
        </w:rPr>
        <w:fldChar w:fldCharType="end"/>
      </w:r>
    </w:p>
    <w:p w:rsidR="00AD7AB8" w:rsidRPr="00446E97" w:rsidRDefault="00AD7AB8" w:rsidP="00446E97">
      <w:pPr>
        <w:pStyle w:val="28"/>
        <w:rPr>
          <w:rFonts w:eastAsiaTheme="minorEastAsia"/>
          <w:b w:val="0"/>
          <w:bCs w:val="0"/>
          <w:noProof/>
          <w:sz w:val="26"/>
          <w:szCs w:val="26"/>
          <w:lang w:eastAsia="ru-RU"/>
        </w:rPr>
      </w:pPr>
      <w:r w:rsidRPr="00446E97">
        <w:rPr>
          <w:noProof/>
          <w:sz w:val="26"/>
          <w:szCs w:val="26"/>
        </w:rPr>
        <w:t>5.11</w:t>
      </w:r>
      <w:r w:rsidRPr="00446E97">
        <w:rPr>
          <w:rFonts w:eastAsiaTheme="minorEastAsia"/>
          <w:b w:val="0"/>
          <w:bCs w:val="0"/>
          <w:noProof/>
          <w:sz w:val="26"/>
          <w:szCs w:val="26"/>
          <w:lang w:eastAsia="ru-RU"/>
        </w:rPr>
        <w:tab/>
      </w:r>
      <w:r w:rsidRPr="00446E97">
        <w:rPr>
          <w:noProof/>
          <w:sz w:val="26"/>
          <w:szCs w:val="26"/>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Pr="00446E97">
        <w:rPr>
          <w:noProof/>
          <w:sz w:val="26"/>
          <w:szCs w:val="26"/>
        </w:rPr>
        <w:tab/>
      </w:r>
      <w:r w:rsidR="00667BB8" w:rsidRPr="00446E97">
        <w:rPr>
          <w:noProof/>
          <w:sz w:val="26"/>
          <w:szCs w:val="26"/>
        </w:rPr>
        <w:fldChar w:fldCharType="begin"/>
      </w:r>
      <w:r w:rsidRPr="00446E97">
        <w:rPr>
          <w:noProof/>
          <w:sz w:val="26"/>
          <w:szCs w:val="26"/>
        </w:rPr>
        <w:instrText xml:space="preserve"> PAGEREF _Toc471898626 \h </w:instrText>
      </w:r>
      <w:r w:rsidR="00667BB8" w:rsidRPr="00446E97">
        <w:rPr>
          <w:noProof/>
          <w:sz w:val="26"/>
          <w:szCs w:val="26"/>
        </w:rPr>
      </w:r>
      <w:r w:rsidR="00667BB8" w:rsidRPr="00446E97">
        <w:rPr>
          <w:noProof/>
          <w:sz w:val="26"/>
          <w:szCs w:val="26"/>
        </w:rPr>
        <w:fldChar w:fldCharType="separate"/>
      </w:r>
      <w:r w:rsidR="00577EC9" w:rsidRPr="00446E97">
        <w:rPr>
          <w:noProof/>
          <w:sz w:val="26"/>
          <w:szCs w:val="26"/>
        </w:rPr>
        <w:t>69</w:t>
      </w:r>
      <w:r w:rsidR="00667BB8" w:rsidRPr="00446E97">
        <w:rPr>
          <w:noProof/>
          <w:sz w:val="26"/>
          <w:szCs w:val="26"/>
        </w:rPr>
        <w:fldChar w:fldCharType="end"/>
      </w:r>
    </w:p>
    <w:p w:rsidR="00AD7AB8" w:rsidRPr="00446E97" w:rsidRDefault="00AD7AB8" w:rsidP="00446E97">
      <w:pPr>
        <w:pStyle w:val="28"/>
        <w:rPr>
          <w:rFonts w:eastAsiaTheme="minorEastAsia"/>
          <w:b w:val="0"/>
          <w:bCs w:val="0"/>
          <w:noProof/>
          <w:sz w:val="26"/>
          <w:szCs w:val="26"/>
          <w:lang w:eastAsia="ru-RU"/>
        </w:rPr>
      </w:pPr>
      <w:r w:rsidRPr="00446E97">
        <w:rPr>
          <w:noProof/>
          <w:sz w:val="26"/>
          <w:szCs w:val="26"/>
        </w:rPr>
        <w:t>5.12</w:t>
      </w:r>
      <w:r w:rsidRPr="00446E97">
        <w:rPr>
          <w:rFonts w:eastAsiaTheme="minorEastAsia"/>
          <w:b w:val="0"/>
          <w:bCs w:val="0"/>
          <w:noProof/>
          <w:sz w:val="26"/>
          <w:szCs w:val="26"/>
          <w:lang w:eastAsia="ru-RU"/>
        </w:rPr>
        <w:tab/>
      </w:r>
      <w:r w:rsidRPr="00446E97">
        <w:rPr>
          <w:noProof/>
          <w:sz w:val="26"/>
          <w:szCs w:val="26"/>
        </w:rPr>
        <w:t>Информация о собственниках Участника (включая конечных бенефициаров) (форма 12)</w:t>
      </w:r>
      <w:r w:rsidRPr="00446E97">
        <w:rPr>
          <w:noProof/>
          <w:sz w:val="26"/>
          <w:szCs w:val="26"/>
        </w:rPr>
        <w:tab/>
      </w:r>
      <w:r w:rsidR="00667BB8" w:rsidRPr="00446E97">
        <w:rPr>
          <w:noProof/>
          <w:sz w:val="26"/>
          <w:szCs w:val="26"/>
        </w:rPr>
        <w:fldChar w:fldCharType="begin"/>
      </w:r>
      <w:r w:rsidRPr="00446E97">
        <w:rPr>
          <w:noProof/>
          <w:sz w:val="26"/>
          <w:szCs w:val="26"/>
        </w:rPr>
        <w:instrText xml:space="preserve"> PAGEREF _Toc471898629 \h </w:instrText>
      </w:r>
      <w:r w:rsidR="00667BB8" w:rsidRPr="00446E97">
        <w:rPr>
          <w:noProof/>
          <w:sz w:val="26"/>
          <w:szCs w:val="26"/>
        </w:rPr>
      </w:r>
      <w:r w:rsidR="00667BB8" w:rsidRPr="00446E97">
        <w:rPr>
          <w:noProof/>
          <w:sz w:val="26"/>
          <w:szCs w:val="26"/>
        </w:rPr>
        <w:fldChar w:fldCharType="separate"/>
      </w:r>
      <w:r w:rsidR="00577EC9" w:rsidRPr="00446E97">
        <w:rPr>
          <w:noProof/>
          <w:sz w:val="26"/>
          <w:szCs w:val="26"/>
        </w:rPr>
        <w:t>71</w:t>
      </w:r>
      <w:r w:rsidR="00667BB8" w:rsidRPr="00446E97">
        <w:rPr>
          <w:noProof/>
          <w:sz w:val="26"/>
          <w:szCs w:val="26"/>
        </w:rPr>
        <w:fldChar w:fldCharType="end"/>
      </w:r>
    </w:p>
    <w:p w:rsidR="00AD7AB8" w:rsidRPr="00446E97" w:rsidRDefault="00AD7AB8" w:rsidP="00446E97">
      <w:pPr>
        <w:pStyle w:val="28"/>
        <w:rPr>
          <w:rFonts w:eastAsiaTheme="minorEastAsia"/>
          <w:b w:val="0"/>
          <w:bCs w:val="0"/>
          <w:noProof/>
          <w:sz w:val="26"/>
          <w:szCs w:val="26"/>
          <w:lang w:eastAsia="ru-RU"/>
        </w:rPr>
      </w:pPr>
      <w:r w:rsidRPr="00446E97">
        <w:rPr>
          <w:noProof/>
          <w:sz w:val="26"/>
          <w:szCs w:val="26"/>
        </w:rPr>
        <w:t>5.13</w:t>
      </w:r>
      <w:r w:rsidRPr="00446E97">
        <w:rPr>
          <w:rFonts w:eastAsiaTheme="minorEastAsia"/>
          <w:b w:val="0"/>
          <w:bCs w:val="0"/>
          <w:noProof/>
          <w:sz w:val="26"/>
          <w:szCs w:val="26"/>
          <w:lang w:eastAsia="ru-RU"/>
        </w:rPr>
        <w:tab/>
      </w:r>
      <w:r w:rsidRPr="00446E97">
        <w:rPr>
          <w:noProof/>
          <w:sz w:val="26"/>
          <w:szCs w:val="26"/>
        </w:rPr>
        <w:t>Согласие на обработку персональных данных (форма 13)</w:t>
      </w:r>
      <w:r w:rsidRPr="00446E97">
        <w:rPr>
          <w:noProof/>
          <w:sz w:val="26"/>
          <w:szCs w:val="26"/>
        </w:rPr>
        <w:tab/>
      </w:r>
      <w:r w:rsidR="00667BB8" w:rsidRPr="00446E97">
        <w:rPr>
          <w:noProof/>
          <w:sz w:val="26"/>
          <w:szCs w:val="26"/>
        </w:rPr>
        <w:fldChar w:fldCharType="begin"/>
      </w:r>
      <w:r w:rsidRPr="00446E97">
        <w:rPr>
          <w:noProof/>
          <w:sz w:val="26"/>
          <w:szCs w:val="26"/>
        </w:rPr>
        <w:instrText xml:space="preserve"> PAGEREF _Toc471898632 \h </w:instrText>
      </w:r>
      <w:r w:rsidR="00667BB8" w:rsidRPr="00446E97">
        <w:rPr>
          <w:noProof/>
          <w:sz w:val="26"/>
          <w:szCs w:val="26"/>
        </w:rPr>
      </w:r>
      <w:r w:rsidR="00667BB8" w:rsidRPr="00446E97">
        <w:rPr>
          <w:noProof/>
          <w:sz w:val="26"/>
          <w:szCs w:val="26"/>
        </w:rPr>
        <w:fldChar w:fldCharType="separate"/>
      </w:r>
      <w:r w:rsidR="00577EC9" w:rsidRPr="00446E97">
        <w:rPr>
          <w:noProof/>
          <w:sz w:val="26"/>
          <w:szCs w:val="26"/>
        </w:rPr>
        <w:t>74</w:t>
      </w:r>
      <w:r w:rsidR="00667BB8" w:rsidRPr="00446E97">
        <w:rPr>
          <w:noProof/>
          <w:sz w:val="26"/>
          <w:szCs w:val="26"/>
        </w:rPr>
        <w:fldChar w:fldCharType="end"/>
      </w:r>
    </w:p>
    <w:p w:rsidR="00AD7AB8" w:rsidRPr="00446E97" w:rsidRDefault="00AD7AB8" w:rsidP="00446E97">
      <w:pPr>
        <w:pStyle w:val="28"/>
        <w:rPr>
          <w:rFonts w:eastAsiaTheme="minorEastAsia"/>
          <w:b w:val="0"/>
          <w:bCs w:val="0"/>
          <w:noProof/>
          <w:sz w:val="26"/>
          <w:szCs w:val="26"/>
          <w:lang w:eastAsia="ru-RU"/>
        </w:rPr>
      </w:pPr>
      <w:r w:rsidRPr="00446E97">
        <w:rPr>
          <w:noProof/>
          <w:sz w:val="26"/>
          <w:szCs w:val="26"/>
        </w:rPr>
        <w:t>5.14</w:t>
      </w:r>
      <w:r w:rsidRPr="00446E97">
        <w:rPr>
          <w:rFonts w:eastAsiaTheme="minorEastAsia"/>
          <w:b w:val="0"/>
          <w:bCs w:val="0"/>
          <w:noProof/>
          <w:sz w:val="26"/>
          <w:szCs w:val="26"/>
          <w:lang w:eastAsia="ru-RU"/>
        </w:rPr>
        <w:tab/>
      </w:r>
      <w:r w:rsidRPr="00446E97">
        <w:rPr>
          <w:noProof/>
          <w:sz w:val="26"/>
          <w:szCs w:val="26"/>
        </w:rPr>
        <w:t>Соглашение о неустойке (форма 14)</w:t>
      </w:r>
      <w:r w:rsidRPr="00446E97">
        <w:rPr>
          <w:noProof/>
          <w:sz w:val="26"/>
          <w:szCs w:val="26"/>
        </w:rPr>
        <w:tab/>
      </w:r>
      <w:r w:rsidR="00667BB8" w:rsidRPr="00446E97">
        <w:rPr>
          <w:noProof/>
          <w:sz w:val="26"/>
          <w:szCs w:val="26"/>
        </w:rPr>
        <w:fldChar w:fldCharType="begin"/>
      </w:r>
      <w:r w:rsidRPr="00446E97">
        <w:rPr>
          <w:noProof/>
          <w:sz w:val="26"/>
          <w:szCs w:val="26"/>
        </w:rPr>
        <w:instrText xml:space="preserve"> PAGEREF _Toc471898637 \h </w:instrText>
      </w:r>
      <w:r w:rsidR="00667BB8" w:rsidRPr="00446E97">
        <w:rPr>
          <w:noProof/>
          <w:sz w:val="26"/>
          <w:szCs w:val="26"/>
        </w:rPr>
      </w:r>
      <w:r w:rsidR="00667BB8" w:rsidRPr="00446E97">
        <w:rPr>
          <w:noProof/>
          <w:sz w:val="26"/>
          <w:szCs w:val="26"/>
        </w:rPr>
        <w:fldChar w:fldCharType="separate"/>
      </w:r>
      <w:r w:rsidR="00577EC9" w:rsidRPr="00446E97">
        <w:rPr>
          <w:noProof/>
          <w:sz w:val="26"/>
          <w:szCs w:val="26"/>
        </w:rPr>
        <w:t>78</w:t>
      </w:r>
      <w:r w:rsidR="00667BB8" w:rsidRPr="00446E97">
        <w:rPr>
          <w:noProof/>
          <w:sz w:val="26"/>
          <w:szCs w:val="26"/>
        </w:rPr>
        <w:fldChar w:fldCharType="end"/>
      </w:r>
    </w:p>
    <w:p w:rsidR="00AD7AB8" w:rsidRPr="00446E97" w:rsidRDefault="00AD7AB8" w:rsidP="00446E97">
      <w:pPr>
        <w:pStyle w:val="28"/>
        <w:rPr>
          <w:rFonts w:eastAsiaTheme="minorEastAsia"/>
          <w:b w:val="0"/>
          <w:bCs w:val="0"/>
          <w:noProof/>
          <w:sz w:val="26"/>
          <w:szCs w:val="26"/>
          <w:lang w:eastAsia="ru-RU"/>
        </w:rPr>
      </w:pPr>
      <w:r w:rsidRPr="00446E97">
        <w:rPr>
          <w:noProof/>
          <w:sz w:val="26"/>
          <w:szCs w:val="26"/>
        </w:rPr>
        <w:t>5.15</w:t>
      </w:r>
      <w:r w:rsidRPr="00446E97">
        <w:rPr>
          <w:rFonts w:eastAsiaTheme="minorEastAsia"/>
          <w:b w:val="0"/>
          <w:bCs w:val="0"/>
          <w:noProof/>
          <w:sz w:val="26"/>
          <w:szCs w:val="26"/>
          <w:lang w:eastAsia="ru-RU"/>
        </w:rPr>
        <w:tab/>
      </w:r>
      <w:r w:rsidRPr="00446E97">
        <w:rPr>
          <w:noProof/>
          <w:sz w:val="26"/>
          <w:szCs w:val="26"/>
        </w:rPr>
        <w:t>Расписка  сдачи-приемки соглашения о неустойке (форма 15)</w:t>
      </w:r>
      <w:r w:rsidRPr="00446E97">
        <w:rPr>
          <w:noProof/>
          <w:sz w:val="26"/>
          <w:szCs w:val="26"/>
        </w:rPr>
        <w:tab/>
      </w:r>
      <w:r w:rsidR="00667BB8" w:rsidRPr="00446E97">
        <w:rPr>
          <w:noProof/>
          <w:sz w:val="26"/>
          <w:szCs w:val="26"/>
        </w:rPr>
        <w:fldChar w:fldCharType="begin"/>
      </w:r>
      <w:r w:rsidRPr="00446E97">
        <w:rPr>
          <w:noProof/>
          <w:sz w:val="26"/>
          <w:szCs w:val="26"/>
        </w:rPr>
        <w:instrText xml:space="preserve"> PAGEREF _Toc471898640 \h </w:instrText>
      </w:r>
      <w:r w:rsidR="00667BB8" w:rsidRPr="00446E97">
        <w:rPr>
          <w:noProof/>
          <w:sz w:val="26"/>
          <w:szCs w:val="26"/>
        </w:rPr>
      </w:r>
      <w:r w:rsidR="00667BB8" w:rsidRPr="00446E97">
        <w:rPr>
          <w:noProof/>
          <w:sz w:val="26"/>
          <w:szCs w:val="26"/>
        </w:rPr>
        <w:fldChar w:fldCharType="separate"/>
      </w:r>
      <w:r w:rsidR="00577EC9" w:rsidRPr="00446E97">
        <w:rPr>
          <w:noProof/>
          <w:sz w:val="26"/>
          <w:szCs w:val="26"/>
        </w:rPr>
        <w:t>81</w:t>
      </w:r>
      <w:r w:rsidR="00667BB8" w:rsidRPr="00446E97">
        <w:rPr>
          <w:noProof/>
          <w:sz w:val="26"/>
          <w:szCs w:val="26"/>
        </w:rPr>
        <w:fldChar w:fldCharType="end"/>
      </w:r>
    </w:p>
    <w:p w:rsidR="00AD7AB8" w:rsidRPr="00446E97" w:rsidRDefault="00AD7AB8" w:rsidP="00446E97">
      <w:pPr>
        <w:pStyle w:val="28"/>
        <w:rPr>
          <w:rFonts w:eastAsiaTheme="minorEastAsia"/>
          <w:b w:val="0"/>
          <w:bCs w:val="0"/>
          <w:noProof/>
          <w:sz w:val="26"/>
          <w:szCs w:val="26"/>
          <w:lang w:eastAsia="ru-RU"/>
        </w:rPr>
      </w:pPr>
      <w:r w:rsidRPr="00446E97">
        <w:rPr>
          <w:noProof/>
          <w:sz w:val="26"/>
          <w:szCs w:val="26"/>
        </w:rPr>
        <w:t>5.16</w:t>
      </w:r>
      <w:r w:rsidRPr="00446E97">
        <w:rPr>
          <w:rFonts w:eastAsiaTheme="minorEastAsia"/>
          <w:b w:val="0"/>
          <w:bCs w:val="0"/>
          <w:noProof/>
          <w:sz w:val="26"/>
          <w:szCs w:val="26"/>
          <w:lang w:eastAsia="ru-RU"/>
        </w:rPr>
        <w:tab/>
      </w:r>
      <w:r w:rsidRPr="00446E97">
        <w:rPr>
          <w:noProof/>
          <w:sz w:val="26"/>
          <w:szCs w:val="26"/>
        </w:rPr>
        <w:t>Согласие Участника налоговым органам на разглашение сведений, составляющих налоговую тайну (форма 16)</w:t>
      </w:r>
      <w:r w:rsidRPr="00446E97">
        <w:rPr>
          <w:noProof/>
          <w:sz w:val="26"/>
          <w:szCs w:val="26"/>
        </w:rPr>
        <w:tab/>
      </w:r>
      <w:r w:rsidR="00667BB8" w:rsidRPr="00446E97">
        <w:rPr>
          <w:noProof/>
          <w:sz w:val="26"/>
          <w:szCs w:val="26"/>
        </w:rPr>
        <w:fldChar w:fldCharType="begin"/>
      </w:r>
      <w:r w:rsidRPr="00446E97">
        <w:rPr>
          <w:noProof/>
          <w:sz w:val="26"/>
          <w:szCs w:val="26"/>
        </w:rPr>
        <w:instrText xml:space="preserve"> PAGEREF _Toc471898643 \h </w:instrText>
      </w:r>
      <w:r w:rsidR="00667BB8" w:rsidRPr="00446E97">
        <w:rPr>
          <w:noProof/>
          <w:sz w:val="26"/>
          <w:szCs w:val="26"/>
        </w:rPr>
      </w:r>
      <w:r w:rsidR="00667BB8" w:rsidRPr="00446E97">
        <w:rPr>
          <w:noProof/>
          <w:sz w:val="26"/>
          <w:szCs w:val="26"/>
        </w:rPr>
        <w:fldChar w:fldCharType="separate"/>
      </w:r>
      <w:r w:rsidR="00577EC9" w:rsidRPr="00446E97">
        <w:rPr>
          <w:noProof/>
          <w:sz w:val="26"/>
          <w:szCs w:val="26"/>
        </w:rPr>
        <w:t>83</w:t>
      </w:r>
      <w:r w:rsidR="00667BB8" w:rsidRPr="00446E97">
        <w:rPr>
          <w:noProof/>
          <w:sz w:val="26"/>
          <w:szCs w:val="26"/>
        </w:rPr>
        <w:fldChar w:fldCharType="end"/>
      </w:r>
    </w:p>
    <w:p w:rsidR="00AD7AB8" w:rsidRPr="00446E97" w:rsidRDefault="00AD7AB8" w:rsidP="00446E97">
      <w:pPr>
        <w:pStyle w:val="28"/>
        <w:rPr>
          <w:rFonts w:eastAsiaTheme="minorEastAsia"/>
          <w:b w:val="0"/>
          <w:bCs w:val="0"/>
          <w:noProof/>
          <w:sz w:val="26"/>
          <w:szCs w:val="26"/>
          <w:lang w:eastAsia="ru-RU"/>
        </w:rPr>
      </w:pPr>
      <w:r w:rsidRPr="00446E97">
        <w:rPr>
          <w:noProof/>
          <w:color w:val="000000"/>
          <w:sz w:val="26"/>
          <w:szCs w:val="26"/>
        </w:rPr>
        <w:t>5.17</w:t>
      </w:r>
      <w:r w:rsidRPr="00446E97">
        <w:rPr>
          <w:rFonts w:eastAsiaTheme="minorEastAsia"/>
          <w:b w:val="0"/>
          <w:bCs w:val="0"/>
          <w:noProof/>
          <w:sz w:val="26"/>
          <w:szCs w:val="26"/>
          <w:lang w:eastAsia="ru-RU"/>
        </w:rPr>
        <w:tab/>
      </w:r>
      <w:r w:rsidRPr="00446E97">
        <w:rPr>
          <w:noProof/>
          <w:sz w:val="26"/>
          <w:szCs w:val="26"/>
        </w:rPr>
        <w:t xml:space="preserve">План распределения объемов </w:t>
      </w:r>
      <w:r w:rsidRPr="00446E97">
        <w:rPr>
          <w:noProof/>
          <w:color w:val="000000"/>
          <w:sz w:val="26"/>
          <w:szCs w:val="26"/>
        </w:rPr>
        <w:t>выполнения работ</w:t>
      </w:r>
      <w:r w:rsidRPr="00446E97">
        <w:rPr>
          <w:noProof/>
          <w:sz w:val="26"/>
          <w:szCs w:val="26"/>
        </w:rPr>
        <w:t xml:space="preserve"> между Участником и субподрядчиками </w:t>
      </w:r>
      <w:r w:rsidRPr="00446E97">
        <w:rPr>
          <w:noProof/>
          <w:color w:val="000000"/>
          <w:sz w:val="26"/>
          <w:szCs w:val="26"/>
        </w:rPr>
        <w:t>(форма 17)</w:t>
      </w:r>
      <w:r w:rsidRPr="00446E97">
        <w:rPr>
          <w:noProof/>
          <w:sz w:val="26"/>
          <w:szCs w:val="26"/>
        </w:rPr>
        <w:tab/>
      </w:r>
      <w:r w:rsidR="00667BB8" w:rsidRPr="00446E97">
        <w:rPr>
          <w:noProof/>
          <w:sz w:val="26"/>
          <w:szCs w:val="26"/>
        </w:rPr>
        <w:fldChar w:fldCharType="begin"/>
      </w:r>
      <w:r w:rsidRPr="00446E97">
        <w:rPr>
          <w:noProof/>
          <w:sz w:val="26"/>
          <w:szCs w:val="26"/>
        </w:rPr>
        <w:instrText xml:space="preserve"> PAGEREF _Toc471898646 \h </w:instrText>
      </w:r>
      <w:r w:rsidR="00667BB8" w:rsidRPr="00446E97">
        <w:rPr>
          <w:noProof/>
          <w:sz w:val="26"/>
          <w:szCs w:val="26"/>
        </w:rPr>
      </w:r>
      <w:r w:rsidR="00667BB8" w:rsidRPr="00446E97">
        <w:rPr>
          <w:noProof/>
          <w:sz w:val="26"/>
          <w:szCs w:val="26"/>
        </w:rPr>
        <w:fldChar w:fldCharType="separate"/>
      </w:r>
      <w:r w:rsidR="00577EC9" w:rsidRPr="00446E97">
        <w:rPr>
          <w:noProof/>
          <w:sz w:val="26"/>
          <w:szCs w:val="26"/>
        </w:rPr>
        <w:t>85</w:t>
      </w:r>
      <w:r w:rsidR="00667BB8" w:rsidRPr="00446E97">
        <w:rPr>
          <w:noProof/>
          <w:sz w:val="26"/>
          <w:szCs w:val="26"/>
        </w:rPr>
        <w:fldChar w:fldCharType="end"/>
      </w:r>
    </w:p>
    <w:p w:rsidR="00AD7AB8" w:rsidRPr="00446E97" w:rsidRDefault="00AD7AB8" w:rsidP="00446E97">
      <w:pPr>
        <w:pStyle w:val="28"/>
        <w:rPr>
          <w:rFonts w:eastAsiaTheme="minorEastAsia"/>
          <w:b w:val="0"/>
          <w:bCs w:val="0"/>
          <w:noProof/>
          <w:sz w:val="26"/>
          <w:szCs w:val="26"/>
          <w:lang w:eastAsia="ru-RU"/>
        </w:rPr>
      </w:pPr>
      <w:r w:rsidRPr="00446E97">
        <w:rPr>
          <w:noProof/>
          <w:color w:val="000000"/>
          <w:sz w:val="26"/>
          <w:szCs w:val="26"/>
        </w:rPr>
        <w:t>5.18</w:t>
      </w:r>
      <w:r w:rsidRPr="00446E97">
        <w:rPr>
          <w:rFonts w:eastAsiaTheme="minorEastAsia"/>
          <w:b w:val="0"/>
          <w:bCs w:val="0"/>
          <w:noProof/>
          <w:sz w:val="26"/>
          <w:szCs w:val="26"/>
          <w:lang w:eastAsia="ru-RU"/>
        </w:rPr>
        <w:tab/>
      </w:r>
      <w:r w:rsidRPr="00446E97">
        <w:rPr>
          <w:noProof/>
          <w:sz w:val="26"/>
          <w:szCs w:val="26"/>
        </w:rPr>
        <w:t xml:space="preserve">План распределения объемов </w:t>
      </w:r>
      <w:r w:rsidRPr="00446E97">
        <w:rPr>
          <w:noProof/>
          <w:color w:val="000000"/>
          <w:sz w:val="26"/>
          <w:szCs w:val="26"/>
        </w:rPr>
        <w:t>выполнения работ</w:t>
      </w:r>
      <w:r w:rsidRPr="00446E97">
        <w:rPr>
          <w:noProof/>
          <w:sz w:val="26"/>
          <w:szCs w:val="26"/>
        </w:rPr>
        <w:t xml:space="preserve"> внутри коллективного Участника </w:t>
      </w:r>
      <w:r w:rsidRPr="00446E97">
        <w:rPr>
          <w:noProof/>
          <w:color w:val="000000"/>
          <w:sz w:val="26"/>
          <w:szCs w:val="26"/>
        </w:rPr>
        <w:t>(форма 18)</w:t>
      </w:r>
      <w:r w:rsidRPr="00446E97">
        <w:rPr>
          <w:noProof/>
          <w:sz w:val="26"/>
          <w:szCs w:val="26"/>
        </w:rPr>
        <w:tab/>
      </w:r>
      <w:r w:rsidR="00667BB8" w:rsidRPr="00446E97">
        <w:rPr>
          <w:noProof/>
          <w:sz w:val="26"/>
          <w:szCs w:val="26"/>
        </w:rPr>
        <w:fldChar w:fldCharType="begin"/>
      </w:r>
      <w:r w:rsidRPr="00446E97">
        <w:rPr>
          <w:noProof/>
          <w:sz w:val="26"/>
          <w:szCs w:val="26"/>
        </w:rPr>
        <w:instrText xml:space="preserve"> PAGEREF _Toc471898649 \h </w:instrText>
      </w:r>
      <w:r w:rsidR="00667BB8" w:rsidRPr="00446E97">
        <w:rPr>
          <w:noProof/>
          <w:sz w:val="26"/>
          <w:szCs w:val="26"/>
        </w:rPr>
      </w:r>
      <w:r w:rsidR="00667BB8" w:rsidRPr="00446E97">
        <w:rPr>
          <w:noProof/>
          <w:sz w:val="26"/>
          <w:szCs w:val="26"/>
        </w:rPr>
        <w:fldChar w:fldCharType="separate"/>
      </w:r>
      <w:r w:rsidR="00577EC9" w:rsidRPr="00446E97">
        <w:rPr>
          <w:noProof/>
          <w:sz w:val="26"/>
          <w:szCs w:val="26"/>
        </w:rPr>
        <w:t>87</w:t>
      </w:r>
      <w:r w:rsidR="00667BB8" w:rsidRPr="00446E97">
        <w:rPr>
          <w:noProof/>
          <w:sz w:val="26"/>
          <w:szCs w:val="26"/>
        </w:rPr>
        <w:fldChar w:fldCharType="end"/>
      </w:r>
    </w:p>
    <w:p w:rsidR="00717F60" w:rsidRPr="00446E97" w:rsidRDefault="00667BB8" w:rsidP="00446E97">
      <w:pPr>
        <w:pStyle w:val="1f3"/>
        <w:tabs>
          <w:tab w:val="clear" w:pos="1100"/>
          <w:tab w:val="left" w:pos="567"/>
          <w:tab w:val="right" w:leader="dot" w:pos="9563"/>
          <w:tab w:val="left" w:pos="9639"/>
        </w:tabs>
        <w:ind w:right="2049" w:hanging="1100"/>
        <w:rPr>
          <w:sz w:val="26"/>
          <w:szCs w:val="26"/>
        </w:rPr>
        <w:sectPr w:rsidR="00717F60" w:rsidRPr="00446E97"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446E97">
        <w:rPr>
          <w:sz w:val="26"/>
          <w:szCs w:val="26"/>
        </w:rPr>
        <w:fldChar w:fldCharType="end"/>
      </w:r>
    </w:p>
    <w:p w:rsidR="00717F60" w:rsidRPr="00446E97" w:rsidRDefault="00717F60" w:rsidP="00446E97">
      <w:pPr>
        <w:pStyle w:val="1"/>
        <w:tabs>
          <w:tab w:val="left" w:pos="426"/>
        </w:tabs>
        <w:spacing w:before="0" w:after="0"/>
        <w:ind w:left="0" w:hanging="11"/>
        <w:jc w:val="center"/>
        <w:rPr>
          <w:sz w:val="26"/>
          <w:szCs w:val="26"/>
        </w:rPr>
      </w:pPr>
      <w:bookmarkStart w:id="6" w:name="__RefHeading__391_1298132286"/>
      <w:bookmarkStart w:id="7" w:name="_Toc471898510"/>
      <w:bookmarkEnd w:id="6"/>
      <w:r w:rsidRPr="00446E97">
        <w:rPr>
          <w:sz w:val="26"/>
          <w:szCs w:val="26"/>
        </w:rPr>
        <w:lastRenderedPageBreak/>
        <w:t>Общие положения</w:t>
      </w:r>
      <w:bookmarkEnd w:id="7"/>
    </w:p>
    <w:p w:rsidR="00717F60" w:rsidRPr="00446E97" w:rsidRDefault="00717F60" w:rsidP="00446E97">
      <w:pPr>
        <w:pStyle w:val="2"/>
        <w:tabs>
          <w:tab w:val="clear" w:pos="1700"/>
          <w:tab w:val="left" w:pos="567"/>
        </w:tabs>
        <w:spacing w:before="0" w:after="0" w:line="240" w:lineRule="auto"/>
        <w:rPr>
          <w:sz w:val="26"/>
          <w:szCs w:val="26"/>
        </w:rPr>
      </w:pPr>
      <w:bookmarkStart w:id="8" w:name="__RefHeading__393_1298132286"/>
      <w:bookmarkStart w:id="9" w:name="_Toc471898511"/>
      <w:bookmarkEnd w:id="8"/>
      <w:r w:rsidRPr="00446E97">
        <w:rPr>
          <w:sz w:val="26"/>
          <w:szCs w:val="26"/>
        </w:rPr>
        <w:t>Общие сведения о процедуре запроса предложений</w:t>
      </w:r>
      <w:bookmarkEnd w:id="9"/>
    </w:p>
    <w:p w:rsidR="005B75A6" w:rsidRPr="00446E97" w:rsidRDefault="00717F60" w:rsidP="00446E97">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napToGrid w:val="0"/>
          <w:sz w:val="26"/>
          <w:szCs w:val="26"/>
          <w:lang w:eastAsia="ru-RU"/>
        </w:rPr>
      </w:pPr>
      <w:bookmarkStart w:id="10" w:name="_Ref55193512"/>
      <w:bookmarkStart w:id="11" w:name="_Ref191386085"/>
      <w:bookmarkStart w:id="12" w:name="_Ref302563524"/>
      <w:bookmarkStart w:id="13" w:name="_Ref306033426"/>
      <w:proofErr w:type="gramStart"/>
      <w:r w:rsidRPr="00446E97">
        <w:rPr>
          <w:iCs/>
          <w:sz w:val="26"/>
          <w:szCs w:val="26"/>
        </w:rPr>
        <w:t xml:space="preserve">Заказчик, являющийся Организатором запроса предложений </w:t>
      </w:r>
      <w:r w:rsidR="007556FF" w:rsidRPr="00446E97">
        <w:rPr>
          <w:iCs/>
          <w:sz w:val="26"/>
          <w:szCs w:val="26"/>
        </w:rPr>
        <w:t>– ПАО «МРСК Центра» (далее – Заказчик или Организатор)</w:t>
      </w:r>
      <w:r w:rsidRPr="00446E97">
        <w:rPr>
          <w:iCs/>
          <w:sz w:val="26"/>
          <w:szCs w:val="26"/>
        </w:rPr>
        <w:t xml:space="preserve"> (почтовый адрес:</w:t>
      </w:r>
      <w:proofErr w:type="gramEnd"/>
      <w:r w:rsidR="007556FF" w:rsidRPr="00446E97">
        <w:rPr>
          <w:iCs/>
          <w:sz w:val="26"/>
          <w:szCs w:val="26"/>
        </w:rPr>
        <w:t xml:space="preserve"> </w:t>
      </w:r>
      <w:proofErr w:type="gramStart"/>
      <w:r w:rsidR="007556FF" w:rsidRPr="00446E97">
        <w:rPr>
          <w:iCs/>
          <w:sz w:val="26"/>
          <w:szCs w:val="26"/>
        </w:rPr>
        <w:t>РФ, 127018, г. Москва, ул. 2-я Ямская, 4</w:t>
      </w:r>
      <w:r w:rsidR="00EC1043" w:rsidRPr="00446E97">
        <w:rPr>
          <w:iCs/>
          <w:sz w:val="26"/>
          <w:szCs w:val="26"/>
        </w:rPr>
        <w:t>, с</w:t>
      </w:r>
      <w:r w:rsidRPr="00446E97">
        <w:rPr>
          <w:iCs/>
          <w:sz w:val="26"/>
          <w:szCs w:val="26"/>
        </w:rPr>
        <w:t xml:space="preserve">екретарь Закупочной комиссии – </w:t>
      </w:r>
      <w:r w:rsidR="00446E97" w:rsidRPr="009C3EA5">
        <w:rPr>
          <w:iCs/>
          <w:sz w:val="26"/>
          <w:szCs w:val="26"/>
        </w:rPr>
        <w:t>Специалист 2-й категории Отдела закупочной деятельности Управления логистики и материально-технического обеспечения филиала ПАО «МРСК Центра» - «Орелэнерго»</w:t>
      </w:r>
      <w:r w:rsidR="00446E97" w:rsidRPr="003765D7">
        <w:rPr>
          <w:iCs/>
          <w:sz w:val="26"/>
          <w:szCs w:val="26"/>
        </w:rPr>
        <w:t xml:space="preserve"> </w:t>
      </w:r>
      <w:r w:rsidR="00446E97">
        <w:rPr>
          <w:iCs/>
          <w:sz w:val="26"/>
          <w:szCs w:val="26"/>
        </w:rPr>
        <w:t>Заболотская М.В</w:t>
      </w:r>
      <w:r w:rsidR="00446E97" w:rsidRPr="003765D7">
        <w:rPr>
          <w:iCs/>
          <w:sz w:val="26"/>
          <w:szCs w:val="26"/>
        </w:rPr>
        <w:t xml:space="preserve">., </w:t>
      </w:r>
      <w:r w:rsidR="00446E97" w:rsidRPr="009C3EA5">
        <w:rPr>
          <w:iCs/>
          <w:sz w:val="26"/>
          <w:szCs w:val="26"/>
        </w:rPr>
        <w:t xml:space="preserve">контактные телефоны: (4862) </w:t>
      </w:r>
      <w:r w:rsidR="00446E97">
        <w:rPr>
          <w:iCs/>
          <w:sz w:val="26"/>
          <w:szCs w:val="26"/>
        </w:rPr>
        <w:t>44</w:t>
      </w:r>
      <w:r w:rsidR="00446E97" w:rsidRPr="009C3EA5">
        <w:rPr>
          <w:iCs/>
          <w:sz w:val="26"/>
          <w:szCs w:val="26"/>
        </w:rPr>
        <w:t>-</w:t>
      </w:r>
      <w:r w:rsidR="00446E97">
        <w:rPr>
          <w:iCs/>
          <w:sz w:val="26"/>
          <w:szCs w:val="26"/>
        </w:rPr>
        <w:t>50</w:t>
      </w:r>
      <w:r w:rsidR="00446E97" w:rsidRPr="009C3EA5">
        <w:rPr>
          <w:iCs/>
          <w:sz w:val="26"/>
          <w:szCs w:val="26"/>
        </w:rPr>
        <w:t>-</w:t>
      </w:r>
      <w:r w:rsidR="00446E97">
        <w:rPr>
          <w:iCs/>
          <w:sz w:val="26"/>
          <w:szCs w:val="26"/>
        </w:rPr>
        <w:t>31</w:t>
      </w:r>
      <w:r w:rsidR="00446E97" w:rsidRPr="009C3EA5">
        <w:rPr>
          <w:iCs/>
          <w:sz w:val="26"/>
          <w:szCs w:val="26"/>
        </w:rPr>
        <w:t xml:space="preserve">, адрес электронной почты: </w:t>
      </w:r>
      <w:hyperlink r:id="rId18" w:history="1">
        <w:r w:rsidR="00446E97" w:rsidRPr="009C3EA5">
          <w:rPr>
            <w:rStyle w:val="a7"/>
            <w:iCs/>
            <w:sz w:val="26"/>
            <w:szCs w:val="26"/>
          </w:rPr>
          <w:t>zabolotskaya.mv@mrsk-1.ru</w:t>
        </w:r>
      </w:hyperlink>
      <w:r w:rsidR="00446E97" w:rsidRPr="009C3EA5">
        <w:rPr>
          <w:iCs/>
          <w:sz w:val="26"/>
          <w:szCs w:val="26"/>
        </w:rPr>
        <w:t>, ответственные лица –</w:t>
      </w:r>
      <w:r w:rsidR="00446E97" w:rsidRPr="009C3EA5">
        <w:rPr>
          <w:sz w:val="26"/>
          <w:szCs w:val="26"/>
        </w:rPr>
        <w:t xml:space="preserve"> Заболотская Маргарита Владимировна, контактный телефон </w:t>
      </w:r>
      <w:r w:rsidR="00446E97" w:rsidRPr="009510F3">
        <w:rPr>
          <w:sz w:val="26"/>
          <w:szCs w:val="26"/>
        </w:rPr>
        <w:t xml:space="preserve">- (4862) 44-50-31, адрес электронной почты: </w:t>
      </w:r>
      <w:hyperlink r:id="rId19" w:history="1">
        <w:r w:rsidR="00446E97" w:rsidRPr="002B2C4E">
          <w:rPr>
            <w:rStyle w:val="a7"/>
            <w:sz w:val="26"/>
            <w:szCs w:val="26"/>
          </w:rPr>
          <w:t>zabolotskaya.mv@mrsk-1.ru</w:t>
        </w:r>
      </w:hyperlink>
      <w:r w:rsidR="00446E97" w:rsidRPr="002B2C4E">
        <w:rPr>
          <w:sz w:val="26"/>
          <w:szCs w:val="26"/>
        </w:rPr>
        <w:t>;</w:t>
      </w:r>
      <w:proofErr w:type="gramEnd"/>
      <w:r w:rsidR="00446E97" w:rsidRPr="002B2C4E">
        <w:rPr>
          <w:sz w:val="26"/>
          <w:szCs w:val="26"/>
        </w:rPr>
        <w:t xml:space="preserve"> </w:t>
      </w:r>
      <w:proofErr w:type="gramStart"/>
      <w:r w:rsidR="00446E97" w:rsidRPr="002B2C4E">
        <w:rPr>
          <w:sz w:val="26"/>
          <w:szCs w:val="26"/>
        </w:rPr>
        <w:t xml:space="preserve">Алисов Максим Александрович, контактный телефон - (4862) 44-50-31, адрес электронной почты: </w:t>
      </w:r>
      <w:hyperlink r:id="rId20" w:history="1">
        <w:r w:rsidR="00446E97" w:rsidRPr="00446E97">
          <w:rPr>
            <w:rStyle w:val="a7"/>
            <w:sz w:val="26"/>
            <w:szCs w:val="26"/>
          </w:rPr>
          <w:t>alisov.ma@mrsk-1.ru</w:t>
        </w:r>
      </w:hyperlink>
      <w:r w:rsidR="002F5CC6" w:rsidRPr="00446E97">
        <w:rPr>
          <w:rStyle w:val="a7"/>
          <w:sz w:val="26"/>
          <w:szCs w:val="26"/>
        </w:rPr>
        <w:t>)</w:t>
      </w:r>
      <w:r w:rsidR="00862664" w:rsidRPr="00446E97">
        <w:rPr>
          <w:sz w:val="26"/>
          <w:szCs w:val="26"/>
        </w:rPr>
        <w:t xml:space="preserve"> </w:t>
      </w:r>
      <w:r w:rsidR="004B5EB3" w:rsidRPr="00446E97">
        <w:rPr>
          <w:iCs/>
          <w:sz w:val="26"/>
          <w:szCs w:val="26"/>
        </w:rPr>
        <w:t>Извещени</w:t>
      </w:r>
      <w:r w:rsidRPr="00446E97">
        <w:rPr>
          <w:iCs/>
          <w:sz w:val="26"/>
          <w:szCs w:val="26"/>
        </w:rPr>
        <w:t>ем</w:t>
      </w:r>
      <w:r w:rsidRPr="00446E97">
        <w:rPr>
          <w:sz w:val="26"/>
          <w:szCs w:val="26"/>
        </w:rPr>
        <w:t xml:space="preserve"> о проведении открытого </w:t>
      </w:r>
      <w:r w:rsidRPr="00446E97">
        <w:rPr>
          <w:iCs/>
          <w:sz w:val="26"/>
          <w:szCs w:val="26"/>
        </w:rPr>
        <w:t>запроса предложений</w:t>
      </w:r>
      <w:r w:rsidRPr="00446E97">
        <w:rPr>
          <w:sz w:val="26"/>
          <w:szCs w:val="26"/>
        </w:rPr>
        <w:t xml:space="preserve">, опубликованным </w:t>
      </w:r>
      <w:r w:rsidRPr="00446E97">
        <w:rPr>
          <w:b/>
          <w:sz w:val="26"/>
          <w:szCs w:val="26"/>
        </w:rPr>
        <w:t>«</w:t>
      </w:r>
      <w:r w:rsidR="00446E97" w:rsidRPr="00446E97">
        <w:rPr>
          <w:b/>
          <w:sz w:val="26"/>
          <w:szCs w:val="26"/>
        </w:rPr>
        <w:t>02</w:t>
      </w:r>
      <w:r w:rsidRPr="00446E97">
        <w:rPr>
          <w:b/>
          <w:sz w:val="26"/>
          <w:szCs w:val="26"/>
        </w:rPr>
        <w:t xml:space="preserve">» </w:t>
      </w:r>
      <w:r w:rsidR="00446E97" w:rsidRPr="00446E97">
        <w:rPr>
          <w:b/>
          <w:sz w:val="26"/>
          <w:szCs w:val="26"/>
        </w:rPr>
        <w:t>октяб</w:t>
      </w:r>
      <w:r w:rsidR="00862664" w:rsidRPr="00446E97">
        <w:rPr>
          <w:b/>
          <w:sz w:val="26"/>
          <w:szCs w:val="26"/>
        </w:rPr>
        <w:t>ря</w:t>
      </w:r>
      <w:r w:rsidRPr="00446E97">
        <w:rPr>
          <w:b/>
          <w:sz w:val="26"/>
          <w:szCs w:val="26"/>
        </w:rPr>
        <w:t xml:space="preserve"> </w:t>
      </w:r>
      <w:r w:rsidR="00631273" w:rsidRPr="00446E97">
        <w:rPr>
          <w:b/>
          <w:sz w:val="26"/>
          <w:szCs w:val="26"/>
        </w:rPr>
        <w:t>2017</w:t>
      </w:r>
      <w:r w:rsidRPr="00446E97">
        <w:rPr>
          <w:b/>
          <w:sz w:val="26"/>
          <w:szCs w:val="26"/>
        </w:rPr>
        <w:t xml:space="preserve"> г.</w:t>
      </w:r>
      <w:r w:rsidRPr="00446E97">
        <w:rPr>
          <w:sz w:val="26"/>
          <w:szCs w:val="26"/>
        </w:rPr>
        <w:t xml:space="preserve"> на официальном сайте (</w:t>
      </w:r>
      <w:hyperlink r:id="rId21" w:history="1">
        <w:r w:rsidR="00345CCA" w:rsidRPr="00446E97">
          <w:rPr>
            <w:rStyle w:val="a7"/>
            <w:sz w:val="26"/>
            <w:szCs w:val="26"/>
          </w:rPr>
          <w:t>www.zakupki.</w:t>
        </w:r>
        <w:r w:rsidR="00345CCA" w:rsidRPr="00446E97">
          <w:rPr>
            <w:rStyle w:val="a7"/>
            <w:sz w:val="26"/>
            <w:szCs w:val="26"/>
            <w:lang w:val="en-US"/>
          </w:rPr>
          <w:t>gov</w:t>
        </w:r>
        <w:r w:rsidR="00345CCA" w:rsidRPr="00446E97">
          <w:rPr>
            <w:rStyle w:val="a7"/>
            <w:sz w:val="26"/>
            <w:szCs w:val="26"/>
          </w:rPr>
          <w:t>.ru</w:t>
        </w:r>
      </w:hyperlink>
      <w:r w:rsidRPr="00446E97">
        <w:rPr>
          <w:sz w:val="26"/>
          <w:szCs w:val="26"/>
        </w:rPr>
        <w:t>),</w:t>
      </w:r>
      <w:r w:rsidR="009D7F01" w:rsidRPr="00446E97">
        <w:rPr>
          <w:iCs/>
          <w:sz w:val="26"/>
          <w:szCs w:val="26"/>
        </w:rPr>
        <w:t xml:space="preserve"> </w:t>
      </w:r>
      <w:r w:rsidR="009D7F01" w:rsidRPr="00446E97">
        <w:rPr>
          <w:sz w:val="26"/>
          <w:szCs w:val="26"/>
        </w:rPr>
        <w:t xml:space="preserve">на сайте </w:t>
      </w:r>
      <w:r w:rsidR="007556FF" w:rsidRPr="00446E97">
        <w:rPr>
          <w:iCs/>
          <w:sz w:val="26"/>
          <w:szCs w:val="26"/>
        </w:rPr>
        <w:t>ПАО «МРСК Центра»</w:t>
      </w:r>
      <w:r w:rsidR="009D7F01" w:rsidRPr="00446E97">
        <w:rPr>
          <w:sz w:val="26"/>
          <w:szCs w:val="26"/>
        </w:rPr>
        <w:t xml:space="preserve"> (</w:t>
      </w:r>
      <w:hyperlink r:id="rId22" w:history="1">
        <w:r w:rsidR="007556FF" w:rsidRPr="00446E97">
          <w:rPr>
            <w:rStyle w:val="a7"/>
            <w:sz w:val="26"/>
            <w:szCs w:val="26"/>
          </w:rPr>
          <w:t>www.mrsk-1.ru</w:t>
        </w:r>
      </w:hyperlink>
      <w:r w:rsidR="00862664" w:rsidRPr="00446E97">
        <w:rPr>
          <w:sz w:val="26"/>
          <w:szCs w:val="26"/>
        </w:rPr>
        <w:t>)</w:t>
      </w:r>
      <w:r w:rsidR="00702B2C" w:rsidRPr="00446E97">
        <w:rPr>
          <w:sz w:val="26"/>
          <w:szCs w:val="26"/>
        </w:rPr>
        <w:t xml:space="preserve">, на сайте ЭТП, указанном в п. </w:t>
      </w:r>
      <w:r w:rsidR="00511746" w:rsidRPr="00446E97">
        <w:rPr>
          <w:sz w:val="26"/>
          <w:szCs w:val="26"/>
        </w:rPr>
        <w:fldChar w:fldCharType="begin"/>
      </w:r>
      <w:r w:rsidR="00511746" w:rsidRPr="00446E97">
        <w:rPr>
          <w:sz w:val="26"/>
          <w:szCs w:val="26"/>
        </w:rPr>
        <w:instrText xml:space="preserve"> REF _Ref440269836 \r \h  \* MERGEFORMAT </w:instrText>
      </w:r>
      <w:r w:rsidR="00511746" w:rsidRPr="00446E97">
        <w:rPr>
          <w:sz w:val="26"/>
          <w:szCs w:val="26"/>
        </w:rPr>
      </w:r>
      <w:r w:rsidR="00511746" w:rsidRPr="00446E97">
        <w:rPr>
          <w:sz w:val="26"/>
          <w:szCs w:val="26"/>
        </w:rPr>
        <w:fldChar w:fldCharType="separate"/>
      </w:r>
      <w:r w:rsidR="004F7A87" w:rsidRPr="00446E97">
        <w:rPr>
          <w:sz w:val="26"/>
          <w:szCs w:val="26"/>
        </w:rPr>
        <w:t>1.1.2</w:t>
      </w:r>
      <w:r w:rsidR="00511746" w:rsidRPr="00446E97">
        <w:rPr>
          <w:sz w:val="26"/>
          <w:szCs w:val="26"/>
        </w:rPr>
        <w:fldChar w:fldCharType="end"/>
      </w:r>
      <w:r w:rsidR="00702B2C" w:rsidRPr="00446E97">
        <w:rPr>
          <w:sz w:val="26"/>
          <w:szCs w:val="26"/>
        </w:rPr>
        <w:t xml:space="preserve"> настоящей Документации, </w:t>
      </w:r>
      <w:r w:rsidR="009A7733" w:rsidRPr="00446E97">
        <w:rPr>
          <w:iCs/>
          <w:sz w:val="26"/>
          <w:szCs w:val="26"/>
        </w:rPr>
        <w:t xml:space="preserve"> </w:t>
      </w:r>
      <w:r w:rsidRPr="00446E97">
        <w:rPr>
          <w:iCs/>
          <w:sz w:val="26"/>
          <w:szCs w:val="26"/>
        </w:rPr>
        <w:t>приг</w:t>
      </w:r>
      <w:r w:rsidRPr="00446E97">
        <w:rPr>
          <w:sz w:val="26"/>
          <w:szCs w:val="26"/>
        </w:rPr>
        <w:t>ласило юридических лиц</w:t>
      </w:r>
      <w:r w:rsidR="005B75A6" w:rsidRPr="00446E97">
        <w:rPr>
          <w:sz w:val="26"/>
          <w:szCs w:val="26"/>
        </w:rPr>
        <w:t xml:space="preserve"> и физических лиц (в т.</w:t>
      </w:r>
      <w:r w:rsidR="003129D4" w:rsidRPr="00446E97">
        <w:rPr>
          <w:sz w:val="26"/>
          <w:szCs w:val="26"/>
        </w:rPr>
        <w:t xml:space="preserve"> </w:t>
      </w:r>
      <w:r w:rsidR="005B75A6" w:rsidRPr="00446E97">
        <w:rPr>
          <w:sz w:val="26"/>
          <w:szCs w:val="26"/>
        </w:rPr>
        <w:t>ч. индивидуальных предпринимателей</w:t>
      </w:r>
      <w:proofErr w:type="gramEnd"/>
      <w:r w:rsidR="005B75A6" w:rsidRPr="00446E97">
        <w:rPr>
          <w:sz w:val="26"/>
          <w:szCs w:val="26"/>
        </w:rPr>
        <w:t>)</w:t>
      </w:r>
      <w:r w:rsidR="00DC6125" w:rsidRPr="00446E97">
        <w:rPr>
          <w:sz w:val="26"/>
          <w:szCs w:val="26"/>
        </w:rPr>
        <w:t xml:space="preserve"> (далее - Участники)</w:t>
      </w:r>
      <w:r w:rsidR="009D7F01" w:rsidRPr="00446E97">
        <w:rPr>
          <w:sz w:val="26"/>
          <w:szCs w:val="26"/>
        </w:rPr>
        <w:t xml:space="preserve"> </w:t>
      </w:r>
      <w:r w:rsidR="004B5EB3" w:rsidRPr="00446E97">
        <w:rPr>
          <w:sz w:val="26"/>
          <w:szCs w:val="26"/>
        </w:rPr>
        <w:t>к участию в процедуре О</w:t>
      </w:r>
      <w:r w:rsidRPr="00446E97">
        <w:rPr>
          <w:sz w:val="26"/>
          <w:szCs w:val="26"/>
        </w:rPr>
        <w:t xml:space="preserve">ткрытого запроса предложений (далее – запрос предложений) </w:t>
      </w:r>
      <w:bookmarkEnd w:id="10"/>
      <w:r w:rsidR="004B5EB3" w:rsidRPr="00446E97">
        <w:rPr>
          <w:sz w:val="26"/>
          <w:szCs w:val="26"/>
        </w:rPr>
        <w:t xml:space="preserve">на право заключения </w:t>
      </w:r>
      <w:r w:rsidR="00366652" w:rsidRPr="00446E97">
        <w:rPr>
          <w:sz w:val="26"/>
          <w:szCs w:val="26"/>
        </w:rPr>
        <w:t>Договор</w:t>
      </w:r>
      <w:r w:rsidR="00446E97" w:rsidRPr="00446E97">
        <w:rPr>
          <w:sz w:val="26"/>
          <w:szCs w:val="26"/>
        </w:rPr>
        <w:t>а</w:t>
      </w:r>
      <w:r w:rsidR="00366652" w:rsidRPr="00446E97">
        <w:rPr>
          <w:sz w:val="26"/>
          <w:szCs w:val="26"/>
        </w:rPr>
        <w:t xml:space="preserve"> на </w:t>
      </w:r>
      <w:r w:rsidR="00446E97" w:rsidRPr="00446E97">
        <w:rPr>
          <w:iCs/>
          <w:sz w:val="26"/>
          <w:szCs w:val="26"/>
        </w:rPr>
        <w:t>разработку проектной документации по реконструкции базы Урицкого РЭС</w:t>
      </w:r>
      <w:r w:rsidR="00446E97" w:rsidRPr="00446E97">
        <w:rPr>
          <w:sz w:val="26"/>
          <w:szCs w:val="26"/>
        </w:rPr>
        <w:t xml:space="preserve"> для нужд ПАО «МРСК Центра» (филиал «</w:t>
      </w:r>
      <w:proofErr w:type="spellStart"/>
      <w:r w:rsidR="00446E97" w:rsidRPr="00446E97">
        <w:rPr>
          <w:sz w:val="26"/>
          <w:szCs w:val="26"/>
        </w:rPr>
        <w:t>Орёлэнерго</w:t>
      </w:r>
      <w:proofErr w:type="spellEnd"/>
      <w:r w:rsidR="00446E97" w:rsidRPr="00446E97">
        <w:rPr>
          <w:sz w:val="26"/>
          <w:szCs w:val="26"/>
        </w:rPr>
        <w:t>»</w:t>
      </w:r>
      <w:r w:rsidR="00862664" w:rsidRPr="00446E97">
        <w:rPr>
          <w:sz w:val="26"/>
          <w:szCs w:val="26"/>
        </w:rPr>
        <w:t>, расположенный по адресу: Р</w:t>
      </w:r>
      <w:r w:rsidR="00446E97" w:rsidRPr="00446E97">
        <w:rPr>
          <w:sz w:val="26"/>
          <w:szCs w:val="26"/>
        </w:rPr>
        <w:t>Ф, 302030, г. Орел, пл. Мира, 2</w:t>
      </w:r>
      <w:r w:rsidR="00862664" w:rsidRPr="00446E97">
        <w:rPr>
          <w:sz w:val="26"/>
          <w:szCs w:val="26"/>
        </w:rPr>
        <w:t>)</w:t>
      </w:r>
      <w:r w:rsidRPr="00446E97">
        <w:rPr>
          <w:sz w:val="26"/>
          <w:szCs w:val="26"/>
        </w:rPr>
        <w:t>.</w:t>
      </w:r>
      <w:bookmarkEnd w:id="11"/>
      <w:bookmarkEnd w:id="12"/>
      <w:bookmarkEnd w:id="13"/>
    </w:p>
    <w:p w:rsidR="00717F60" w:rsidRPr="00446E97" w:rsidRDefault="00717F60" w:rsidP="00446E97">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4" w:name="_Ref440269836"/>
      <w:r w:rsidRPr="00446E97">
        <w:rPr>
          <w:sz w:val="26"/>
          <w:szCs w:val="26"/>
        </w:rPr>
        <w:t xml:space="preserve">Настоящий </w:t>
      </w:r>
      <w:r w:rsidR="004B5EB3" w:rsidRPr="00446E97">
        <w:rPr>
          <w:sz w:val="26"/>
          <w:szCs w:val="26"/>
        </w:rPr>
        <w:t>З</w:t>
      </w:r>
      <w:r w:rsidRPr="00446E97">
        <w:rPr>
          <w:sz w:val="26"/>
          <w:szCs w:val="26"/>
        </w:rPr>
        <w:t xml:space="preserve">апрос предложений проводится в соответствии с правилами и с использованием функционала </w:t>
      </w:r>
      <w:r w:rsidR="00702B2C" w:rsidRPr="00446E97">
        <w:rPr>
          <w:sz w:val="26"/>
          <w:szCs w:val="26"/>
        </w:rPr>
        <w:t>электронной торговой площадк</w:t>
      </w:r>
      <w:r w:rsidR="00414AB1" w:rsidRPr="00446E97">
        <w:rPr>
          <w:sz w:val="26"/>
          <w:szCs w:val="26"/>
        </w:rPr>
        <w:t>и</w:t>
      </w:r>
      <w:r w:rsidR="00702B2C" w:rsidRPr="00446E97">
        <w:rPr>
          <w:sz w:val="26"/>
          <w:szCs w:val="26"/>
        </w:rPr>
        <w:t xml:space="preserve"> </w:t>
      </w:r>
      <w:r w:rsidR="000D70B6" w:rsidRPr="00446E97">
        <w:rPr>
          <w:sz w:val="26"/>
          <w:szCs w:val="26"/>
        </w:rPr>
        <w:t>П</w:t>
      </w:r>
      <w:r w:rsidR="00702B2C" w:rsidRPr="00446E97">
        <w:rPr>
          <w:sz w:val="26"/>
          <w:szCs w:val="26"/>
        </w:rPr>
        <w:t>АО «</w:t>
      </w:r>
      <w:proofErr w:type="spellStart"/>
      <w:r w:rsidR="00702B2C" w:rsidRPr="00446E97">
        <w:rPr>
          <w:sz w:val="26"/>
          <w:szCs w:val="26"/>
        </w:rPr>
        <w:t>Россети</w:t>
      </w:r>
      <w:proofErr w:type="spellEnd"/>
      <w:r w:rsidR="00702B2C" w:rsidRPr="00446E97">
        <w:rPr>
          <w:sz w:val="26"/>
          <w:szCs w:val="26"/>
        </w:rPr>
        <w:t xml:space="preserve">» </w:t>
      </w:r>
      <w:hyperlink r:id="rId23" w:history="1">
        <w:r w:rsidR="00862664" w:rsidRPr="00446E97">
          <w:rPr>
            <w:rStyle w:val="a7"/>
            <w:sz w:val="26"/>
            <w:szCs w:val="26"/>
          </w:rPr>
          <w:t>etp.rosseti.ru</w:t>
        </w:r>
      </w:hyperlink>
      <w:r w:rsidR="00862664" w:rsidRPr="00446E97">
        <w:rPr>
          <w:sz w:val="26"/>
          <w:szCs w:val="26"/>
        </w:rPr>
        <w:t xml:space="preserve"> </w:t>
      </w:r>
      <w:r w:rsidR="00702B2C" w:rsidRPr="00446E97">
        <w:rPr>
          <w:sz w:val="26"/>
          <w:szCs w:val="26"/>
        </w:rPr>
        <w:t xml:space="preserve">(далее </w:t>
      </w:r>
      <w:r w:rsidR="00446E97" w:rsidRPr="00446E97">
        <w:rPr>
          <w:sz w:val="26"/>
          <w:szCs w:val="26"/>
        </w:rPr>
        <w:t>-</w:t>
      </w:r>
      <w:r w:rsidR="00702B2C" w:rsidRPr="00446E97">
        <w:rPr>
          <w:sz w:val="26"/>
          <w:szCs w:val="26"/>
        </w:rPr>
        <w:t xml:space="preserve"> ЭТП)</w:t>
      </w:r>
      <w:r w:rsidR="005B75A6" w:rsidRPr="00446E97">
        <w:rPr>
          <w:sz w:val="26"/>
          <w:szCs w:val="26"/>
        </w:rPr>
        <w:t>.</w:t>
      </w:r>
      <w:bookmarkEnd w:id="14"/>
    </w:p>
    <w:p w:rsidR="00717F60" w:rsidRPr="00446E97" w:rsidRDefault="00717F60" w:rsidP="00446E97">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z w:val="26"/>
          <w:szCs w:val="26"/>
        </w:rPr>
      </w:pPr>
      <w:bookmarkStart w:id="15" w:name="_Ref303669955"/>
      <w:r w:rsidRPr="00446E97">
        <w:rPr>
          <w:sz w:val="26"/>
          <w:szCs w:val="26"/>
        </w:rPr>
        <w:t>Заказчик</w:t>
      </w:r>
      <w:r w:rsidR="00702B2C" w:rsidRPr="00446E97">
        <w:rPr>
          <w:sz w:val="26"/>
          <w:szCs w:val="26"/>
        </w:rPr>
        <w:t xml:space="preserve">: </w:t>
      </w:r>
      <w:r w:rsidRPr="00446E97">
        <w:rPr>
          <w:sz w:val="26"/>
          <w:szCs w:val="26"/>
        </w:rPr>
        <w:t xml:space="preserve"> </w:t>
      </w:r>
      <w:r w:rsidR="00702B2C" w:rsidRPr="00446E97">
        <w:rPr>
          <w:iCs/>
          <w:sz w:val="26"/>
          <w:szCs w:val="26"/>
        </w:rPr>
        <w:t>ПАО «МРСК Центра».</w:t>
      </w:r>
      <w:r w:rsidRPr="00446E97">
        <w:rPr>
          <w:rStyle w:val="aa"/>
          <w:sz w:val="26"/>
          <w:szCs w:val="26"/>
        </w:rPr>
        <w:t xml:space="preserve"> </w:t>
      </w:r>
      <w:bookmarkEnd w:id="15"/>
    </w:p>
    <w:p w:rsidR="008C4223" w:rsidRPr="00446E97" w:rsidRDefault="004B5EB3" w:rsidP="00446E97">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6" w:name="_Ref440275279"/>
      <w:bookmarkStart w:id="17" w:name="_Ref306980366"/>
      <w:bookmarkStart w:id="18" w:name="_Ref303323780"/>
      <w:r w:rsidRPr="00446E97">
        <w:rPr>
          <w:sz w:val="26"/>
          <w:szCs w:val="26"/>
        </w:rPr>
        <w:t>Предмет З</w:t>
      </w:r>
      <w:r w:rsidR="00717F60" w:rsidRPr="00446E97">
        <w:rPr>
          <w:sz w:val="26"/>
          <w:szCs w:val="26"/>
        </w:rPr>
        <w:t>апроса предложений</w:t>
      </w:r>
      <w:r w:rsidR="00702B2C" w:rsidRPr="00446E97">
        <w:rPr>
          <w:sz w:val="26"/>
          <w:szCs w:val="26"/>
        </w:rPr>
        <w:t>:</w:t>
      </w:r>
      <w:bookmarkEnd w:id="16"/>
    </w:p>
    <w:p w:rsidR="00A40714" w:rsidRPr="00446E97" w:rsidRDefault="008C4223" w:rsidP="00446E97">
      <w:pPr>
        <w:keepNext/>
        <w:widowControl w:val="0"/>
        <w:tabs>
          <w:tab w:val="num" w:pos="1650"/>
        </w:tabs>
        <w:suppressAutoHyphens w:val="0"/>
        <w:autoSpaceDE w:val="0"/>
        <w:autoSpaceDN w:val="0"/>
        <w:adjustRightInd w:val="0"/>
        <w:spacing w:line="240" w:lineRule="auto"/>
        <w:ind w:firstLine="0"/>
        <w:rPr>
          <w:sz w:val="26"/>
          <w:szCs w:val="26"/>
        </w:rPr>
      </w:pPr>
      <w:r w:rsidRPr="00446E97">
        <w:rPr>
          <w:b/>
          <w:sz w:val="26"/>
          <w:szCs w:val="26"/>
          <w:u w:val="single"/>
        </w:rPr>
        <w:t>Лот №1:</w:t>
      </w:r>
      <w:r w:rsidR="00717F60" w:rsidRPr="00446E97">
        <w:rPr>
          <w:sz w:val="26"/>
          <w:szCs w:val="26"/>
        </w:rPr>
        <w:t xml:space="preserve"> право заключения </w:t>
      </w:r>
      <w:r w:rsidR="00123C70" w:rsidRPr="00446E97">
        <w:rPr>
          <w:sz w:val="26"/>
          <w:szCs w:val="26"/>
        </w:rPr>
        <w:t>Договор</w:t>
      </w:r>
      <w:r w:rsidR="00446E97" w:rsidRPr="00446E97">
        <w:rPr>
          <w:sz w:val="26"/>
          <w:szCs w:val="26"/>
        </w:rPr>
        <w:t>а</w:t>
      </w:r>
      <w:r w:rsidR="00A40714" w:rsidRPr="00446E97">
        <w:rPr>
          <w:sz w:val="26"/>
          <w:szCs w:val="26"/>
        </w:rPr>
        <w:t xml:space="preserve"> </w:t>
      </w:r>
      <w:r w:rsidR="00366652" w:rsidRPr="00446E97">
        <w:rPr>
          <w:sz w:val="26"/>
          <w:szCs w:val="26"/>
        </w:rPr>
        <w:t xml:space="preserve">на </w:t>
      </w:r>
      <w:r w:rsidR="00446E97" w:rsidRPr="00446E97">
        <w:rPr>
          <w:iCs/>
          <w:sz w:val="26"/>
          <w:szCs w:val="26"/>
        </w:rPr>
        <w:t>разработку проектной документации по реконструкции базы Урицкого РЭС</w:t>
      </w:r>
      <w:r w:rsidR="00446E97" w:rsidRPr="00446E97">
        <w:rPr>
          <w:sz w:val="26"/>
          <w:szCs w:val="26"/>
        </w:rPr>
        <w:t xml:space="preserve"> для нужд ПАО «МРСК Центра» (филиал «</w:t>
      </w:r>
      <w:proofErr w:type="spellStart"/>
      <w:r w:rsidR="00446E97" w:rsidRPr="00446E97">
        <w:rPr>
          <w:sz w:val="26"/>
          <w:szCs w:val="26"/>
        </w:rPr>
        <w:t>Орёлэнерго</w:t>
      </w:r>
      <w:proofErr w:type="spellEnd"/>
      <w:r w:rsidR="00446E97" w:rsidRPr="00446E97">
        <w:rPr>
          <w:sz w:val="26"/>
          <w:szCs w:val="26"/>
        </w:rPr>
        <w:t>»)</w:t>
      </w:r>
      <w:bookmarkEnd w:id="17"/>
      <w:r w:rsidR="00702B2C" w:rsidRPr="00446E97">
        <w:rPr>
          <w:sz w:val="26"/>
          <w:szCs w:val="26"/>
        </w:rPr>
        <w:t>.</w:t>
      </w:r>
    </w:p>
    <w:p w:rsidR="008C4223" w:rsidRPr="00446E97" w:rsidRDefault="008C4223" w:rsidP="00446E97">
      <w:pPr>
        <w:keepNext/>
        <w:autoSpaceDE w:val="0"/>
        <w:autoSpaceDN w:val="0"/>
        <w:spacing w:line="240" w:lineRule="auto"/>
        <w:ind w:firstLine="540"/>
        <w:rPr>
          <w:sz w:val="26"/>
          <w:szCs w:val="26"/>
          <w:lang w:eastAsia="ru-RU"/>
        </w:rPr>
      </w:pPr>
      <w:r w:rsidRPr="00446E97">
        <w:rPr>
          <w:sz w:val="26"/>
          <w:szCs w:val="26"/>
        </w:rPr>
        <w:t xml:space="preserve">Количество лотов: </w:t>
      </w:r>
      <w:r w:rsidRPr="00446E97">
        <w:rPr>
          <w:b/>
          <w:sz w:val="26"/>
          <w:szCs w:val="26"/>
        </w:rPr>
        <w:t>1 (один)</w:t>
      </w:r>
      <w:r w:rsidRPr="00446E97">
        <w:rPr>
          <w:sz w:val="26"/>
          <w:szCs w:val="26"/>
        </w:rPr>
        <w:t>.</w:t>
      </w:r>
    </w:p>
    <w:bookmarkEnd w:id="18"/>
    <w:p w:rsidR="00804801" w:rsidRPr="00446E97" w:rsidRDefault="00B5344A" w:rsidP="00446E97">
      <w:pPr>
        <w:pStyle w:val="a"/>
        <w:keepNext/>
        <w:numPr>
          <w:ilvl w:val="0"/>
          <w:numId w:val="0"/>
        </w:numPr>
        <w:spacing w:line="240" w:lineRule="auto"/>
        <w:ind w:left="360" w:hanging="360"/>
        <w:rPr>
          <w:sz w:val="26"/>
          <w:szCs w:val="26"/>
        </w:rPr>
      </w:pPr>
      <w:r w:rsidRPr="00446E97">
        <w:rPr>
          <w:sz w:val="26"/>
          <w:szCs w:val="26"/>
        </w:rPr>
        <w:t xml:space="preserve">Частичное </w:t>
      </w:r>
      <w:r w:rsidR="00BE644E" w:rsidRPr="00446E97">
        <w:rPr>
          <w:sz w:val="26"/>
          <w:szCs w:val="26"/>
        </w:rPr>
        <w:t>выполнение работ</w:t>
      </w:r>
      <w:r w:rsidRPr="00446E97">
        <w:rPr>
          <w:sz w:val="26"/>
          <w:szCs w:val="26"/>
        </w:rPr>
        <w:t xml:space="preserve"> не допускается.</w:t>
      </w:r>
    </w:p>
    <w:p w:rsidR="00717F60" w:rsidRPr="00446E97" w:rsidRDefault="008D2928" w:rsidP="00446E97">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9" w:name="_Ref440270637"/>
      <w:r w:rsidRPr="00446E97">
        <w:rPr>
          <w:sz w:val="26"/>
          <w:szCs w:val="26"/>
        </w:rPr>
        <w:t>Сроки</w:t>
      </w:r>
      <w:r w:rsidR="00717F60" w:rsidRPr="00446E97">
        <w:rPr>
          <w:sz w:val="26"/>
          <w:szCs w:val="26"/>
        </w:rPr>
        <w:t xml:space="preserve"> </w:t>
      </w:r>
      <w:r w:rsidR="00BE644E" w:rsidRPr="00446E97">
        <w:rPr>
          <w:sz w:val="26"/>
          <w:szCs w:val="26"/>
        </w:rPr>
        <w:t>выполнения работ</w:t>
      </w:r>
      <w:r w:rsidR="00717F60" w:rsidRPr="00446E97">
        <w:rPr>
          <w:sz w:val="26"/>
          <w:szCs w:val="26"/>
        </w:rPr>
        <w:t xml:space="preserve">: </w:t>
      </w:r>
      <w:r w:rsidR="00D00D5E" w:rsidRPr="00446E97">
        <w:rPr>
          <w:b/>
          <w:sz w:val="26"/>
          <w:szCs w:val="26"/>
        </w:rPr>
        <w:t>в соответствии со сроками, указанными в Приложении №1 настоящей Документации</w:t>
      </w:r>
      <w:r w:rsidR="00717F60" w:rsidRPr="00446E97">
        <w:rPr>
          <w:sz w:val="26"/>
          <w:szCs w:val="26"/>
        </w:rPr>
        <w:t>.</w:t>
      </w:r>
      <w:bookmarkEnd w:id="19"/>
    </w:p>
    <w:p w:rsidR="008D2928" w:rsidRPr="00446E97" w:rsidRDefault="00BE644E" w:rsidP="00446E97">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0" w:name="_Ref440361495"/>
      <w:r w:rsidRPr="00446E97">
        <w:rPr>
          <w:sz w:val="26"/>
          <w:szCs w:val="26"/>
        </w:rPr>
        <w:t>Выполнение работ</w:t>
      </w:r>
      <w:r w:rsidR="00366652" w:rsidRPr="00446E97">
        <w:rPr>
          <w:sz w:val="26"/>
          <w:szCs w:val="26"/>
        </w:rPr>
        <w:t xml:space="preserve"> Участником будет осуществляться </w:t>
      </w:r>
      <w:r w:rsidR="005B47BD" w:rsidRPr="00446E97">
        <w:rPr>
          <w:b/>
          <w:sz w:val="26"/>
          <w:szCs w:val="26"/>
        </w:rPr>
        <w:t>на объектах</w:t>
      </w:r>
      <w:r w:rsidR="00D00D5E" w:rsidRPr="00446E97">
        <w:rPr>
          <w:b/>
          <w:sz w:val="26"/>
          <w:szCs w:val="26"/>
        </w:rPr>
        <w:t>, указанны</w:t>
      </w:r>
      <w:r w:rsidR="005B47BD" w:rsidRPr="00446E97">
        <w:rPr>
          <w:b/>
          <w:sz w:val="26"/>
          <w:szCs w:val="26"/>
        </w:rPr>
        <w:t>х</w:t>
      </w:r>
      <w:r w:rsidR="00D00D5E" w:rsidRPr="00446E97">
        <w:rPr>
          <w:b/>
          <w:sz w:val="26"/>
          <w:szCs w:val="26"/>
        </w:rPr>
        <w:t xml:space="preserve"> в Приложении №1 настоящей Документации</w:t>
      </w:r>
      <w:r w:rsidR="00366652" w:rsidRPr="00446E97">
        <w:rPr>
          <w:sz w:val="26"/>
          <w:szCs w:val="26"/>
        </w:rPr>
        <w:t>.</w:t>
      </w:r>
      <w:bookmarkEnd w:id="20"/>
    </w:p>
    <w:p w:rsidR="00717F60" w:rsidRPr="00446E97" w:rsidRDefault="0022360B" w:rsidP="00446E97">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iCs/>
          <w:sz w:val="26"/>
          <w:szCs w:val="26"/>
        </w:rPr>
      </w:pPr>
      <w:bookmarkStart w:id="21" w:name="_Ref440270663"/>
      <w:r w:rsidRPr="00446E97">
        <w:rPr>
          <w:iCs/>
          <w:sz w:val="26"/>
          <w:szCs w:val="26"/>
        </w:rPr>
        <w:t xml:space="preserve">Форма и порядок оплаты: </w:t>
      </w:r>
      <w:r w:rsidR="00BE644E" w:rsidRPr="00446E97">
        <w:rPr>
          <w:sz w:val="26"/>
          <w:szCs w:val="26"/>
        </w:rPr>
        <w:t>безналичный расчет, в течение 30 (тридцати) рабочих дней с момента подписания сторонами Акта приемки выполненных работ и предоставления счета-фактуры.</w:t>
      </w:r>
      <w:bookmarkEnd w:id="21"/>
      <w:r w:rsidR="00446E97">
        <w:rPr>
          <w:iCs/>
          <w:sz w:val="26"/>
          <w:szCs w:val="26"/>
        </w:rPr>
        <w:t xml:space="preserve"> </w:t>
      </w:r>
      <w:r w:rsidR="00446E97" w:rsidRPr="00A7232B">
        <w:rPr>
          <w:iCs/>
          <w:sz w:val="26"/>
          <w:szCs w:val="26"/>
        </w:rPr>
        <w:t xml:space="preserve">В </w:t>
      </w:r>
      <w:proofErr w:type="gramStart"/>
      <w:r w:rsidR="00446E97" w:rsidRPr="00A7232B">
        <w:rPr>
          <w:iCs/>
          <w:sz w:val="26"/>
          <w:szCs w:val="26"/>
        </w:rPr>
        <w:t>случае</w:t>
      </w:r>
      <w:proofErr w:type="gramEnd"/>
      <w:r w:rsidR="00446E97" w:rsidRPr="00A7232B">
        <w:rPr>
          <w:iCs/>
          <w:sz w:val="26"/>
          <w:szCs w:val="26"/>
        </w:rPr>
        <w:t>, если Участник является субъектом малого и среднего предпринимательства, срок оплаты не может превышать 30 календарных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00446E97">
        <w:rPr>
          <w:iCs/>
          <w:sz w:val="26"/>
          <w:szCs w:val="26"/>
        </w:rPr>
        <w:t>.</w:t>
      </w:r>
    </w:p>
    <w:p w:rsidR="00717F60" w:rsidRPr="00446E97" w:rsidRDefault="00717F60" w:rsidP="00446E97">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446E97">
        <w:rPr>
          <w:iCs/>
          <w:sz w:val="26"/>
          <w:szCs w:val="26"/>
        </w:rPr>
        <w:t xml:space="preserve">Порядок проведения </w:t>
      </w:r>
      <w:r w:rsidR="00C05EF6" w:rsidRPr="00446E97">
        <w:rPr>
          <w:iCs/>
          <w:sz w:val="26"/>
          <w:szCs w:val="26"/>
        </w:rPr>
        <w:t xml:space="preserve">запроса предложений </w:t>
      </w:r>
      <w:r w:rsidRPr="00446E97">
        <w:rPr>
          <w:iCs/>
          <w:sz w:val="26"/>
          <w:szCs w:val="26"/>
        </w:rPr>
        <w:t xml:space="preserve">и участия в нем, а также инструкции по подготовке </w:t>
      </w:r>
      <w:r w:rsidRPr="00446E97">
        <w:rPr>
          <w:sz w:val="26"/>
          <w:szCs w:val="26"/>
        </w:rPr>
        <w:t>заявок</w:t>
      </w:r>
      <w:r w:rsidRPr="00446E97">
        <w:rPr>
          <w:iCs/>
          <w:sz w:val="26"/>
          <w:szCs w:val="26"/>
        </w:rPr>
        <w:t>, приведены в разделе</w:t>
      </w:r>
      <w:r w:rsidR="00E71A48" w:rsidRPr="00446E97">
        <w:rPr>
          <w:iCs/>
          <w:sz w:val="26"/>
          <w:szCs w:val="26"/>
        </w:rPr>
        <w:t xml:space="preserve"> </w:t>
      </w:r>
      <w:r w:rsidR="00667BB8" w:rsidRPr="00446E97">
        <w:rPr>
          <w:iCs/>
          <w:sz w:val="26"/>
          <w:szCs w:val="26"/>
        </w:rPr>
        <w:fldChar w:fldCharType="begin"/>
      </w:r>
      <w:r w:rsidR="00E71A48" w:rsidRPr="00446E97">
        <w:rPr>
          <w:iCs/>
          <w:sz w:val="26"/>
          <w:szCs w:val="26"/>
        </w:rPr>
        <w:instrText xml:space="preserve"> REF _Ref311232052 \r \h </w:instrText>
      </w:r>
      <w:r w:rsidR="00667BB8" w:rsidRPr="00446E97">
        <w:rPr>
          <w:iCs/>
          <w:sz w:val="26"/>
          <w:szCs w:val="26"/>
        </w:rPr>
      </w:r>
      <w:r w:rsidR="00446E97" w:rsidRPr="00446E97">
        <w:rPr>
          <w:iCs/>
          <w:sz w:val="26"/>
          <w:szCs w:val="26"/>
        </w:rPr>
        <w:instrText xml:space="preserve"> \* MERGEFORMAT </w:instrText>
      </w:r>
      <w:r w:rsidR="00667BB8" w:rsidRPr="00446E97">
        <w:rPr>
          <w:iCs/>
          <w:sz w:val="26"/>
          <w:szCs w:val="26"/>
        </w:rPr>
        <w:fldChar w:fldCharType="separate"/>
      </w:r>
      <w:r w:rsidR="004F7A87" w:rsidRPr="00446E97">
        <w:rPr>
          <w:iCs/>
          <w:sz w:val="26"/>
          <w:szCs w:val="26"/>
        </w:rPr>
        <w:t>3</w:t>
      </w:r>
      <w:r w:rsidR="00667BB8" w:rsidRPr="00446E97">
        <w:rPr>
          <w:iCs/>
          <w:sz w:val="26"/>
          <w:szCs w:val="26"/>
        </w:rPr>
        <w:fldChar w:fldCharType="end"/>
      </w:r>
      <w:r w:rsidR="00E71A48" w:rsidRPr="00446E97">
        <w:rPr>
          <w:iCs/>
          <w:sz w:val="26"/>
          <w:szCs w:val="26"/>
        </w:rPr>
        <w:t xml:space="preserve"> </w:t>
      </w:r>
      <w:r w:rsidRPr="00446E97">
        <w:rPr>
          <w:iCs/>
          <w:sz w:val="26"/>
          <w:szCs w:val="26"/>
        </w:rPr>
        <w:t xml:space="preserve">(здесь и далее ссылки относятся к настоящей </w:t>
      </w:r>
      <w:r w:rsidR="007D07A7" w:rsidRPr="00446E97">
        <w:rPr>
          <w:iCs/>
          <w:sz w:val="26"/>
          <w:szCs w:val="26"/>
        </w:rPr>
        <w:t>Д</w:t>
      </w:r>
      <w:r w:rsidRPr="00446E97">
        <w:rPr>
          <w:iCs/>
          <w:sz w:val="26"/>
          <w:szCs w:val="26"/>
        </w:rPr>
        <w:t xml:space="preserve">окументации). </w:t>
      </w:r>
      <w:r w:rsidRPr="00446E97">
        <w:rPr>
          <w:sz w:val="26"/>
          <w:szCs w:val="26"/>
        </w:rPr>
        <w:t xml:space="preserve">Подробные требования к </w:t>
      </w:r>
      <w:r w:rsidR="007F76D6" w:rsidRPr="00446E97">
        <w:rPr>
          <w:sz w:val="26"/>
          <w:szCs w:val="26"/>
        </w:rPr>
        <w:t>выполняемым работам</w:t>
      </w:r>
      <w:r w:rsidR="00077FB6" w:rsidRPr="00446E97">
        <w:rPr>
          <w:sz w:val="26"/>
          <w:szCs w:val="26"/>
        </w:rPr>
        <w:t xml:space="preserve"> </w:t>
      </w:r>
      <w:r w:rsidRPr="00446E97">
        <w:rPr>
          <w:sz w:val="26"/>
          <w:szCs w:val="26"/>
        </w:rPr>
        <w:t>изложены в</w:t>
      </w:r>
      <w:r w:rsidR="00953802" w:rsidRPr="00446E97">
        <w:rPr>
          <w:sz w:val="26"/>
          <w:szCs w:val="26"/>
        </w:rPr>
        <w:t xml:space="preserve"> разделе </w:t>
      </w:r>
      <w:r w:rsidR="00667BB8" w:rsidRPr="00446E97">
        <w:rPr>
          <w:sz w:val="26"/>
          <w:szCs w:val="26"/>
        </w:rPr>
        <w:fldChar w:fldCharType="begin"/>
      </w:r>
      <w:r w:rsidR="008D2928" w:rsidRPr="00446E97">
        <w:rPr>
          <w:sz w:val="26"/>
          <w:szCs w:val="26"/>
        </w:rPr>
        <w:instrText xml:space="preserve"> REF _Ref440270568 \r \h </w:instrText>
      </w:r>
      <w:r w:rsidR="00667BB8" w:rsidRPr="00446E97">
        <w:rPr>
          <w:sz w:val="26"/>
          <w:szCs w:val="26"/>
        </w:rPr>
      </w:r>
      <w:r w:rsidR="00446E97" w:rsidRPr="00446E97">
        <w:rPr>
          <w:sz w:val="26"/>
          <w:szCs w:val="26"/>
        </w:rPr>
        <w:instrText xml:space="preserve"> \* MERGEFORMAT </w:instrText>
      </w:r>
      <w:r w:rsidR="00667BB8" w:rsidRPr="00446E97">
        <w:rPr>
          <w:sz w:val="26"/>
          <w:szCs w:val="26"/>
        </w:rPr>
        <w:fldChar w:fldCharType="separate"/>
      </w:r>
      <w:r w:rsidR="004F7A87" w:rsidRPr="00446E97">
        <w:rPr>
          <w:sz w:val="26"/>
          <w:szCs w:val="26"/>
        </w:rPr>
        <w:t>4</w:t>
      </w:r>
      <w:r w:rsidR="00667BB8" w:rsidRPr="00446E97">
        <w:rPr>
          <w:sz w:val="26"/>
          <w:szCs w:val="26"/>
        </w:rPr>
        <w:fldChar w:fldCharType="end"/>
      </w:r>
      <w:r w:rsidRPr="00446E97">
        <w:rPr>
          <w:sz w:val="26"/>
          <w:szCs w:val="26"/>
        </w:rPr>
        <w:t>.</w:t>
      </w:r>
      <w:r w:rsidR="004B5EB3" w:rsidRPr="00446E97">
        <w:rPr>
          <w:sz w:val="26"/>
          <w:szCs w:val="26"/>
        </w:rPr>
        <w:t xml:space="preserve"> Проект</w:t>
      </w:r>
      <w:r w:rsidR="004B5EB3" w:rsidRPr="00446E97">
        <w:rPr>
          <w:iCs/>
          <w:sz w:val="26"/>
          <w:szCs w:val="26"/>
        </w:rPr>
        <w:t xml:space="preserve"> </w:t>
      </w:r>
      <w:r w:rsidR="00123C70" w:rsidRPr="00446E97">
        <w:rPr>
          <w:iCs/>
          <w:sz w:val="26"/>
          <w:szCs w:val="26"/>
        </w:rPr>
        <w:t>Договор</w:t>
      </w:r>
      <w:r w:rsidRPr="00446E97">
        <w:rPr>
          <w:iCs/>
          <w:sz w:val="26"/>
          <w:szCs w:val="26"/>
        </w:rPr>
        <w:t xml:space="preserve">а, который будет заключен по </w:t>
      </w:r>
      <w:r w:rsidRPr="00446E97">
        <w:rPr>
          <w:iCs/>
          <w:sz w:val="26"/>
          <w:szCs w:val="26"/>
        </w:rPr>
        <w:lastRenderedPageBreak/>
        <w:t xml:space="preserve">результатам </w:t>
      </w:r>
      <w:r w:rsidR="004B5EB3" w:rsidRPr="00446E97">
        <w:rPr>
          <w:iCs/>
          <w:sz w:val="26"/>
          <w:szCs w:val="26"/>
        </w:rPr>
        <w:t>З</w:t>
      </w:r>
      <w:r w:rsidR="00C05EF6" w:rsidRPr="00446E97">
        <w:rPr>
          <w:iCs/>
          <w:sz w:val="26"/>
          <w:szCs w:val="26"/>
        </w:rPr>
        <w:t>апроса предложений</w:t>
      </w:r>
      <w:r w:rsidRPr="00446E97">
        <w:rPr>
          <w:iCs/>
          <w:sz w:val="26"/>
          <w:szCs w:val="26"/>
        </w:rPr>
        <w:t xml:space="preserve">, приведен в разделе </w:t>
      </w:r>
      <w:r w:rsidR="00511746" w:rsidRPr="00446E97">
        <w:rPr>
          <w:sz w:val="26"/>
          <w:szCs w:val="26"/>
        </w:rPr>
        <w:fldChar w:fldCharType="begin"/>
      </w:r>
      <w:r w:rsidR="00511746" w:rsidRPr="00446E97">
        <w:rPr>
          <w:sz w:val="26"/>
          <w:szCs w:val="26"/>
        </w:rPr>
        <w:instrText xml:space="preserve"> REF _Ref305973574 \r \h  \* MERGEFORMAT </w:instrText>
      </w:r>
      <w:r w:rsidR="00511746" w:rsidRPr="00446E97">
        <w:rPr>
          <w:sz w:val="26"/>
          <w:szCs w:val="26"/>
        </w:rPr>
      </w:r>
      <w:r w:rsidR="00511746" w:rsidRPr="00446E97">
        <w:rPr>
          <w:sz w:val="26"/>
          <w:szCs w:val="26"/>
        </w:rPr>
        <w:fldChar w:fldCharType="separate"/>
      </w:r>
      <w:r w:rsidR="004F7A87" w:rsidRPr="00446E97">
        <w:rPr>
          <w:sz w:val="26"/>
          <w:szCs w:val="26"/>
        </w:rPr>
        <w:t>2</w:t>
      </w:r>
      <w:r w:rsidR="00511746" w:rsidRPr="00446E97">
        <w:rPr>
          <w:sz w:val="26"/>
          <w:szCs w:val="26"/>
        </w:rPr>
        <w:fldChar w:fldCharType="end"/>
      </w:r>
      <w:r w:rsidR="004B5EB3" w:rsidRPr="00446E97">
        <w:rPr>
          <w:iCs/>
          <w:sz w:val="26"/>
          <w:szCs w:val="26"/>
        </w:rPr>
        <w:t>.</w:t>
      </w:r>
      <w:r w:rsidRPr="00446E97">
        <w:rPr>
          <w:iCs/>
          <w:sz w:val="26"/>
          <w:szCs w:val="26"/>
        </w:rPr>
        <w:t xml:space="preserve"> Формы документов, которые необходимо </w:t>
      </w:r>
      <w:r w:rsidR="004B5EB3" w:rsidRPr="00446E97">
        <w:rPr>
          <w:iCs/>
          <w:sz w:val="26"/>
          <w:szCs w:val="26"/>
        </w:rPr>
        <w:t>подготовить и подать в составе Заявк</w:t>
      </w:r>
      <w:r w:rsidR="00953802" w:rsidRPr="00446E97">
        <w:rPr>
          <w:iCs/>
          <w:sz w:val="26"/>
          <w:szCs w:val="26"/>
        </w:rPr>
        <w:t xml:space="preserve">и, приведены в разделе </w:t>
      </w:r>
      <w:r w:rsidR="00667BB8" w:rsidRPr="00446E97">
        <w:rPr>
          <w:iCs/>
          <w:sz w:val="26"/>
          <w:szCs w:val="26"/>
        </w:rPr>
        <w:fldChar w:fldCharType="begin"/>
      </w:r>
      <w:r w:rsidR="008D2928" w:rsidRPr="00446E97">
        <w:rPr>
          <w:iCs/>
          <w:sz w:val="26"/>
          <w:szCs w:val="26"/>
        </w:rPr>
        <w:instrText xml:space="preserve"> REF _Ref440270602 \r \h </w:instrText>
      </w:r>
      <w:r w:rsidR="00667BB8" w:rsidRPr="00446E97">
        <w:rPr>
          <w:iCs/>
          <w:sz w:val="26"/>
          <w:szCs w:val="26"/>
        </w:rPr>
      </w:r>
      <w:r w:rsidR="00446E97" w:rsidRPr="00446E97">
        <w:rPr>
          <w:iCs/>
          <w:sz w:val="26"/>
          <w:szCs w:val="26"/>
        </w:rPr>
        <w:instrText xml:space="preserve"> \* MERGEFORMAT </w:instrText>
      </w:r>
      <w:r w:rsidR="00667BB8" w:rsidRPr="00446E97">
        <w:rPr>
          <w:iCs/>
          <w:sz w:val="26"/>
          <w:szCs w:val="26"/>
        </w:rPr>
        <w:fldChar w:fldCharType="separate"/>
      </w:r>
      <w:r w:rsidR="004F7A87" w:rsidRPr="00446E97">
        <w:rPr>
          <w:iCs/>
          <w:sz w:val="26"/>
          <w:szCs w:val="26"/>
        </w:rPr>
        <w:t>5</w:t>
      </w:r>
      <w:r w:rsidR="00667BB8" w:rsidRPr="00446E97">
        <w:rPr>
          <w:iCs/>
          <w:sz w:val="26"/>
          <w:szCs w:val="26"/>
        </w:rPr>
        <w:fldChar w:fldCharType="end"/>
      </w:r>
      <w:r w:rsidR="004B5EB3" w:rsidRPr="00446E97">
        <w:rPr>
          <w:sz w:val="26"/>
          <w:szCs w:val="26"/>
        </w:rPr>
        <w:t>.</w:t>
      </w:r>
    </w:p>
    <w:p w:rsidR="002A47D1" w:rsidRPr="00446E97" w:rsidRDefault="002A47D1" w:rsidP="00446E97">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446E97">
        <w:rPr>
          <w:sz w:val="26"/>
          <w:szCs w:val="26"/>
        </w:rPr>
        <w:t xml:space="preserve">В случае, если </w:t>
      </w:r>
      <w:r w:rsidR="00BE644E" w:rsidRPr="00446E97">
        <w:rPr>
          <w:sz w:val="26"/>
          <w:szCs w:val="26"/>
        </w:rPr>
        <w:t>сроки выполнения работ</w:t>
      </w:r>
      <w:r w:rsidR="00366652" w:rsidRPr="00446E97">
        <w:rPr>
          <w:sz w:val="26"/>
          <w:szCs w:val="26"/>
        </w:rPr>
        <w:t>, форма и порядок оплаты</w:t>
      </w:r>
      <w:r w:rsidRPr="00446E97">
        <w:rPr>
          <w:sz w:val="26"/>
          <w:szCs w:val="26"/>
        </w:rPr>
        <w:t xml:space="preserve">, указанные в </w:t>
      </w:r>
      <w:proofErr w:type="spellStart"/>
      <w:r w:rsidRPr="00446E97">
        <w:rPr>
          <w:sz w:val="26"/>
          <w:szCs w:val="26"/>
        </w:rPr>
        <w:t>п.п</w:t>
      </w:r>
      <w:proofErr w:type="spellEnd"/>
      <w:r w:rsidRPr="00446E97">
        <w:rPr>
          <w:sz w:val="26"/>
          <w:szCs w:val="26"/>
        </w:rPr>
        <w:t xml:space="preserve">. </w:t>
      </w:r>
      <w:r w:rsidR="00511746" w:rsidRPr="00446E97">
        <w:rPr>
          <w:sz w:val="26"/>
          <w:szCs w:val="26"/>
        </w:rPr>
        <w:fldChar w:fldCharType="begin"/>
      </w:r>
      <w:r w:rsidR="00511746" w:rsidRPr="00446E97">
        <w:rPr>
          <w:sz w:val="26"/>
          <w:szCs w:val="26"/>
        </w:rPr>
        <w:instrText xml:space="preserve"> REF _Ref440270637 \r \h  \* MERGEFORMAT </w:instrText>
      </w:r>
      <w:r w:rsidR="00511746" w:rsidRPr="00446E97">
        <w:rPr>
          <w:sz w:val="26"/>
          <w:szCs w:val="26"/>
        </w:rPr>
      </w:r>
      <w:r w:rsidR="00511746" w:rsidRPr="00446E97">
        <w:rPr>
          <w:sz w:val="26"/>
          <w:szCs w:val="26"/>
        </w:rPr>
        <w:fldChar w:fldCharType="separate"/>
      </w:r>
      <w:r w:rsidR="004F7A87" w:rsidRPr="00446E97">
        <w:rPr>
          <w:sz w:val="26"/>
          <w:szCs w:val="26"/>
        </w:rPr>
        <w:t>1.1.5</w:t>
      </w:r>
      <w:r w:rsidR="00511746" w:rsidRPr="00446E97">
        <w:rPr>
          <w:sz w:val="26"/>
          <w:szCs w:val="26"/>
        </w:rPr>
        <w:fldChar w:fldCharType="end"/>
      </w:r>
      <w:r w:rsidRPr="00446E97">
        <w:rPr>
          <w:sz w:val="26"/>
          <w:szCs w:val="26"/>
        </w:rPr>
        <w:t xml:space="preserve">, </w:t>
      </w:r>
      <w:r w:rsidR="00511746" w:rsidRPr="00446E97">
        <w:rPr>
          <w:sz w:val="26"/>
          <w:szCs w:val="26"/>
        </w:rPr>
        <w:fldChar w:fldCharType="begin"/>
      </w:r>
      <w:r w:rsidR="00511746" w:rsidRPr="00446E97">
        <w:rPr>
          <w:sz w:val="26"/>
          <w:szCs w:val="26"/>
        </w:rPr>
        <w:instrText xml:space="preserve"> REF _Ref440270663 \r \h  \* MERGEFORMAT </w:instrText>
      </w:r>
      <w:r w:rsidR="00511746" w:rsidRPr="00446E97">
        <w:rPr>
          <w:sz w:val="26"/>
          <w:szCs w:val="26"/>
        </w:rPr>
      </w:r>
      <w:r w:rsidR="00511746" w:rsidRPr="00446E97">
        <w:rPr>
          <w:sz w:val="26"/>
          <w:szCs w:val="26"/>
        </w:rPr>
        <w:fldChar w:fldCharType="separate"/>
      </w:r>
      <w:r w:rsidR="004F7A87" w:rsidRPr="00446E97">
        <w:rPr>
          <w:sz w:val="26"/>
          <w:szCs w:val="26"/>
        </w:rPr>
        <w:t>1.1.7</w:t>
      </w:r>
      <w:r w:rsidR="00511746" w:rsidRPr="00446E97">
        <w:rPr>
          <w:sz w:val="26"/>
          <w:szCs w:val="26"/>
        </w:rPr>
        <w:fldChar w:fldCharType="end"/>
      </w:r>
      <w:r w:rsidRPr="00446E97">
        <w:rPr>
          <w:sz w:val="26"/>
          <w:szCs w:val="26"/>
        </w:rPr>
        <w:t xml:space="preserve"> настоящей Документации, противоречат соответствующим </w:t>
      </w:r>
      <w:r w:rsidR="00BE644E" w:rsidRPr="00446E97">
        <w:rPr>
          <w:sz w:val="26"/>
          <w:szCs w:val="26"/>
        </w:rPr>
        <w:t>срокам выполнения работ</w:t>
      </w:r>
      <w:r w:rsidR="00366652" w:rsidRPr="00446E97">
        <w:rPr>
          <w:sz w:val="26"/>
          <w:szCs w:val="26"/>
        </w:rPr>
        <w:t>, форме и порядку оплаты</w:t>
      </w:r>
      <w:r w:rsidRPr="00446E97">
        <w:rPr>
          <w:sz w:val="26"/>
          <w:szCs w:val="26"/>
        </w:rPr>
        <w:t>, указанным в Приложении №1 (Техническ</w:t>
      </w:r>
      <w:r w:rsidR="00A154B7" w:rsidRPr="00446E97">
        <w:rPr>
          <w:sz w:val="26"/>
          <w:szCs w:val="26"/>
        </w:rPr>
        <w:t>о</w:t>
      </w:r>
      <w:proofErr w:type="gramStart"/>
      <w:r w:rsidR="00A154B7" w:rsidRPr="00446E97">
        <w:rPr>
          <w:sz w:val="26"/>
          <w:szCs w:val="26"/>
        </w:rPr>
        <w:t>м(</w:t>
      </w:r>
      <w:proofErr w:type="gramEnd"/>
      <w:r w:rsidRPr="00446E97">
        <w:rPr>
          <w:sz w:val="26"/>
          <w:szCs w:val="26"/>
        </w:rPr>
        <w:t>их</w:t>
      </w:r>
      <w:r w:rsidR="00A154B7" w:rsidRPr="00446E97">
        <w:rPr>
          <w:sz w:val="26"/>
          <w:szCs w:val="26"/>
        </w:rPr>
        <w:t>)</w:t>
      </w:r>
      <w:r w:rsidRPr="00446E97">
        <w:rPr>
          <w:sz w:val="26"/>
          <w:szCs w:val="26"/>
        </w:rPr>
        <w:t xml:space="preserve"> задани</w:t>
      </w:r>
      <w:r w:rsidR="00A154B7" w:rsidRPr="00446E97">
        <w:rPr>
          <w:sz w:val="26"/>
          <w:szCs w:val="26"/>
        </w:rPr>
        <w:t>и(</w:t>
      </w:r>
      <w:proofErr w:type="spellStart"/>
      <w:r w:rsidRPr="00446E97">
        <w:rPr>
          <w:sz w:val="26"/>
          <w:szCs w:val="26"/>
        </w:rPr>
        <w:t>ях</w:t>
      </w:r>
      <w:proofErr w:type="spellEnd"/>
      <w:r w:rsidR="00A154B7" w:rsidRPr="00446E97">
        <w:rPr>
          <w:sz w:val="26"/>
          <w:szCs w:val="26"/>
        </w:rPr>
        <w:t>)</w:t>
      </w:r>
      <w:r w:rsidRPr="00446E97">
        <w:rPr>
          <w:sz w:val="26"/>
          <w:szCs w:val="26"/>
        </w:rPr>
        <w:t xml:space="preserve">) </w:t>
      </w:r>
      <w:r w:rsidR="00AC6F87" w:rsidRPr="00446E97">
        <w:rPr>
          <w:sz w:val="26"/>
          <w:szCs w:val="26"/>
        </w:rPr>
        <w:t>и/или в Приложении №2 (проекте Договора)</w:t>
      </w:r>
      <w:r w:rsidR="00AC6F87" w:rsidRPr="00446E97">
        <w:rPr>
          <w:bCs w:val="0"/>
          <w:iCs/>
          <w:sz w:val="26"/>
          <w:szCs w:val="26"/>
        </w:rPr>
        <w:t xml:space="preserve"> </w:t>
      </w:r>
      <w:r w:rsidRPr="00446E97">
        <w:rPr>
          <w:sz w:val="26"/>
          <w:szCs w:val="26"/>
        </w:rPr>
        <w:t xml:space="preserve">к настоящей Документации, Участники при подготовке Заявок должны руководствоваться условиями, указанными в </w:t>
      </w:r>
      <w:proofErr w:type="spellStart"/>
      <w:r w:rsidRPr="00446E97">
        <w:rPr>
          <w:sz w:val="26"/>
          <w:szCs w:val="26"/>
        </w:rPr>
        <w:t>п.п</w:t>
      </w:r>
      <w:proofErr w:type="spellEnd"/>
      <w:r w:rsidRPr="00446E97">
        <w:rPr>
          <w:sz w:val="26"/>
          <w:szCs w:val="26"/>
        </w:rPr>
        <w:t xml:space="preserve">. </w:t>
      </w:r>
      <w:r w:rsidR="00511746" w:rsidRPr="00446E97">
        <w:rPr>
          <w:sz w:val="26"/>
          <w:szCs w:val="26"/>
        </w:rPr>
        <w:fldChar w:fldCharType="begin"/>
      </w:r>
      <w:r w:rsidR="00511746" w:rsidRPr="00446E97">
        <w:rPr>
          <w:sz w:val="26"/>
          <w:szCs w:val="26"/>
        </w:rPr>
        <w:instrText xml:space="preserve"> REF _Ref440270637 \r \h  \* MERGEFORMAT </w:instrText>
      </w:r>
      <w:r w:rsidR="00511746" w:rsidRPr="00446E97">
        <w:rPr>
          <w:sz w:val="26"/>
          <w:szCs w:val="26"/>
        </w:rPr>
      </w:r>
      <w:r w:rsidR="00511746" w:rsidRPr="00446E97">
        <w:rPr>
          <w:sz w:val="26"/>
          <w:szCs w:val="26"/>
        </w:rPr>
        <w:fldChar w:fldCharType="separate"/>
      </w:r>
      <w:r w:rsidR="004F7A87" w:rsidRPr="00446E97">
        <w:rPr>
          <w:sz w:val="26"/>
          <w:szCs w:val="26"/>
        </w:rPr>
        <w:t>1.1.5</w:t>
      </w:r>
      <w:r w:rsidR="00511746" w:rsidRPr="00446E97">
        <w:rPr>
          <w:sz w:val="26"/>
          <w:szCs w:val="26"/>
        </w:rPr>
        <w:fldChar w:fldCharType="end"/>
      </w:r>
      <w:r w:rsidR="008D2928" w:rsidRPr="00446E97">
        <w:rPr>
          <w:sz w:val="26"/>
          <w:szCs w:val="26"/>
        </w:rPr>
        <w:t xml:space="preserve">, </w:t>
      </w:r>
      <w:r w:rsidR="00511746" w:rsidRPr="00446E97">
        <w:rPr>
          <w:sz w:val="26"/>
          <w:szCs w:val="26"/>
        </w:rPr>
        <w:fldChar w:fldCharType="begin"/>
      </w:r>
      <w:r w:rsidR="00511746" w:rsidRPr="00446E97">
        <w:rPr>
          <w:sz w:val="26"/>
          <w:szCs w:val="26"/>
        </w:rPr>
        <w:instrText xml:space="preserve"> REF _Ref440270663 \r \h  \* MERGEFORMAT </w:instrText>
      </w:r>
      <w:r w:rsidR="00511746" w:rsidRPr="00446E97">
        <w:rPr>
          <w:sz w:val="26"/>
          <w:szCs w:val="26"/>
        </w:rPr>
      </w:r>
      <w:r w:rsidR="00511746" w:rsidRPr="00446E97">
        <w:rPr>
          <w:sz w:val="26"/>
          <w:szCs w:val="26"/>
        </w:rPr>
        <w:fldChar w:fldCharType="separate"/>
      </w:r>
      <w:r w:rsidR="004F7A87" w:rsidRPr="00446E97">
        <w:rPr>
          <w:sz w:val="26"/>
          <w:szCs w:val="26"/>
        </w:rPr>
        <w:t>1.1.7</w:t>
      </w:r>
      <w:r w:rsidR="00511746" w:rsidRPr="00446E97">
        <w:rPr>
          <w:sz w:val="26"/>
          <w:szCs w:val="26"/>
        </w:rPr>
        <w:fldChar w:fldCharType="end"/>
      </w:r>
      <w:r w:rsidRPr="00446E97">
        <w:rPr>
          <w:sz w:val="26"/>
          <w:szCs w:val="26"/>
        </w:rPr>
        <w:t xml:space="preserve"> настоящей Документации.</w:t>
      </w:r>
    </w:p>
    <w:p w:rsidR="002A47D1" w:rsidRPr="00446E97" w:rsidRDefault="002A47D1" w:rsidP="00446E97">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2" w:name="_Toc439166307"/>
      <w:bookmarkStart w:id="23" w:name="_Toc439170655"/>
      <w:bookmarkStart w:id="24" w:name="_Toc439172757"/>
      <w:bookmarkStart w:id="25" w:name="_Toc439173201"/>
      <w:r w:rsidRPr="00446E97">
        <w:rPr>
          <w:sz w:val="26"/>
          <w:szCs w:val="26"/>
        </w:rPr>
        <w:t xml:space="preserve">Участник должен указать в составе своей Заявки конкретные условия </w:t>
      </w:r>
      <w:r w:rsidR="006E6294" w:rsidRPr="00446E97">
        <w:rPr>
          <w:sz w:val="26"/>
          <w:szCs w:val="26"/>
        </w:rPr>
        <w:t xml:space="preserve">выполнения работ и </w:t>
      </w:r>
      <w:r w:rsidRPr="00446E97">
        <w:rPr>
          <w:sz w:val="26"/>
          <w:szCs w:val="26"/>
        </w:rPr>
        <w:t xml:space="preserve">оплаты, не хуже условий указанных в п. </w:t>
      </w:r>
      <w:r w:rsidR="006E6294" w:rsidRPr="00446E97">
        <w:rPr>
          <w:sz w:val="26"/>
          <w:szCs w:val="26"/>
        </w:rPr>
        <w:t xml:space="preserve">п. </w:t>
      </w:r>
      <w:r w:rsidR="00511746" w:rsidRPr="00446E97">
        <w:rPr>
          <w:sz w:val="26"/>
          <w:szCs w:val="26"/>
        </w:rPr>
        <w:fldChar w:fldCharType="begin"/>
      </w:r>
      <w:r w:rsidR="00511746" w:rsidRPr="00446E97">
        <w:rPr>
          <w:sz w:val="26"/>
          <w:szCs w:val="26"/>
        </w:rPr>
        <w:instrText xml:space="preserve"> REF _Ref440270637 \r \h  \* MERGEFORMAT </w:instrText>
      </w:r>
      <w:r w:rsidR="00511746" w:rsidRPr="00446E97">
        <w:rPr>
          <w:sz w:val="26"/>
          <w:szCs w:val="26"/>
        </w:rPr>
      </w:r>
      <w:r w:rsidR="00511746" w:rsidRPr="00446E97">
        <w:rPr>
          <w:sz w:val="26"/>
          <w:szCs w:val="26"/>
        </w:rPr>
        <w:fldChar w:fldCharType="separate"/>
      </w:r>
      <w:r w:rsidR="004F7A87" w:rsidRPr="00446E97">
        <w:rPr>
          <w:bCs w:val="0"/>
          <w:iCs/>
          <w:sz w:val="26"/>
          <w:szCs w:val="26"/>
        </w:rPr>
        <w:t>1.1.5</w:t>
      </w:r>
      <w:r w:rsidR="00511746" w:rsidRPr="00446E97">
        <w:rPr>
          <w:sz w:val="26"/>
          <w:szCs w:val="26"/>
        </w:rPr>
        <w:fldChar w:fldCharType="end"/>
      </w:r>
      <w:r w:rsidR="006E6294" w:rsidRPr="00446E97">
        <w:rPr>
          <w:bCs w:val="0"/>
          <w:iCs/>
          <w:sz w:val="26"/>
          <w:szCs w:val="26"/>
        </w:rPr>
        <w:t xml:space="preserve"> и</w:t>
      </w:r>
      <w:r w:rsidR="006E6294" w:rsidRPr="00446E97">
        <w:rPr>
          <w:sz w:val="26"/>
          <w:szCs w:val="26"/>
        </w:rPr>
        <w:t xml:space="preserve"> </w:t>
      </w:r>
      <w:r w:rsidR="00511746" w:rsidRPr="00446E97">
        <w:rPr>
          <w:sz w:val="26"/>
          <w:szCs w:val="26"/>
        </w:rPr>
        <w:fldChar w:fldCharType="begin"/>
      </w:r>
      <w:r w:rsidR="00511746" w:rsidRPr="00446E97">
        <w:rPr>
          <w:sz w:val="26"/>
          <w:szCs w:val="26"/>
        </w:rPr>
        <w:instrText xml:space="preserve"> REF _Ref440270663 \r \h  \* MERGEFORMAT </w:instrText>
      </w:r>
      <w:r w:rsidR="00511746" w:rsidRPr="00446E97">
        <w:rPr>
          <w:sz w:val="26"/>
          <w:szCs w:val="26"/>
        </w:rPr>
      </w:r>
      <w:r w:rsidR="00511746" w:rsidRPr="00446E97">
        <w:rPr>
          <w:sz w:val="26"/>
          <w:szCs w:val="26"/>
        </w:rPr>
        <w:fldChar w:fldCharType="separate"/>
      </w:r>
      <w:r w:rsidR="004F7A87" w:rsidRPr="00446E97">
        <w:rPr>
          <w:sz w:val="26"/>
          <w:szCs w:val="26"/>
        </w:rPr>
        <w:t>1.1.7</w:t>
      </w:r>
      <w:r w:rsidR="00511746" w:rsidRPr="00446E97">
        <w:rPr>
          <w:sz w:val="26"/>
          <w:szCs w:val="26"/>
        </w:rPr>
        <w:fldChar w:fldCharType="end"/>
      </w:r>
      <w:r w:rsidRPr="00446E97">
        <w:rPr>
          <w:sz w:val="26"/>
          <w:szCs w:val="26"/>
        </w:rPr>
        <w:t>.</w:t>
      </w:r>
      <w:bookmarkEnd w:id="22"/>
      <w:bookmarkEnd w:id="23"/>
      <w:bookmarkEnd w:id="24"/>
      <w:bookmarkEnd w:id="25"/>
    </w:p>
    <w:p w:rsidR="00717F60" w:rsidRPr="00446E97" w:rsidRDefault="00717F60" w:rsidP="00446E97">
      <w:pPr>
        <w:keepNext/>
        <w:widowControl w:val="0"/>
        <w:autoSpaceDE w:val="0"/>
        <w:spacing w:line="240" w:lineRule="auto"/>
        <w:ind w:right="-122"/>
        <w:rPr>
          <w:iCs/>
          <w:sz w:val="26"/>
          <w:szCs w:val="26"/>
        </w:rPr>
      </w:pPr>
    </w:p>
    <w:p w:rsidR="00717F60" w:rsidRPr="00446E97" w:rsidRDefault="00717F60" w:rsidP="00446E97">
      <w:pPr>
        <w:pStyle w:val="2"/>
        <w:tabs>
          <w:tab w:val="clear" w:pos="1700"/>
          <w:tab w:val="left" w:pos="567"/>
        </w:tabs>
        <w:spacing w:before="0" w:after="0" w:line="240" w:lineRule="auto"/>
        <w:rPr>
          <w:sz w:val="26"/>
          <w:szCs w:val="26"/>
        </w:rPr>
      </w:pPr>
      <w:bookmarkStart w:id="26" w:name="_Ref55313246"/>
      <w:bookmarkStart w:id="27" w:name="_Ref56231140"/>
      <w:bookmarkStart w:id="28" w:name="_Ref56231144"/>
      <w:bookmarkStart w:id="29" w:name="_Toc471898512"/>
      <w:r w:rsidRPr="00446E97">
        <w:rPr>
          <w:sz w:val="26"/>
          <w:szCs w:val="26"/>
        </w:rPr>
        <w:t>Правовой статус документов</w:t>
      </w:r>
      <w:bookmarkEnd w:id="26"/>
      <w:bookmarkEnd w:id="27"/>
      <w:bookmarkEnd w:id="28"/>
      <w:bookmarkEnd w:id="29"/>
    </w:p>
    <w:p w:rsidR="00717F60" w:rsidRPr="00446E97" w:rsidRDefault="00717F60" w:rsidP="00446E97">
      <w:pPr>
        <w:keepNext/>
        <w:numPr>
          <w:ilvl w:val="2"/>
          <w:numId w:val="16"/>
        </w:numPr>
        <w:shd w:val="clear" w:color="auto" w:fill="FFFFFF"/>
        <w:tabs>
          <w:tab w:val="left" w:pos="1700"/>
        </w:tabs>
        <w:spacing w:line="240" w:lineRule="auto"/>
        <w:ind w:left="0" w:right="11" w:firstLine="709"/>
        <w:rPr>
          <w:sz w:val="26"/>
          <w:szCs w:val="26"/>
        </w:rPr>
      </w:pPr>
      <w:proofErr w:type="gramStart"/>
      <w:r w:rsidRPr="00446E97">
        <w:rPr>
          <w:bCs w:val="0"/>
          <w:sz w:val="26"/>
          <w:szCs w:val="26"/>
        </w:rPr>
        <w:t>Запрос предложений</w:t>
      </w:r>
      <w:r w:rsidRPr="00446E97">
        <w:rPr>
          <w:sz w:val="26"/>
          <w:szCs w:val="26"/>
        </w:rPr>
        <w:t xml:space="preserve"> </w:t>
      </w:r>
      <w:r w:rsidRPr="00446E97">
        <w:rPr>
          <w:bCs w:val="0"/>
          <w:sz w:val="26"/>
          <w:szCs w:val="26"/>
        </w:rPr>
        <w:t xml:space="preserve">проводится в соответствии с </w:t>
      </w:r>
      <w:r w:rsidR="0022360B" w:rsidRPr="00446E97">
        <w:rPr>
          <w:bCs w:val="0"/>
          <w:sz w:val="26"/>
          <w:szCs w:val="26"/>
        </w:rPr>
        <w:t>Единым Стандартом закупок ПАО «</w:t>
      </w:r>
      <w:proofErr w:type="spellStart"/>
      <w:r w:rsidR="0022360B" w:rsidRPr="00446E97">
        <w:rPr>
          <w:bCs w:val="0"/>
          <w:sz w:val="26"/>
          <w:szCs w:val="26"/>
        </w:rPr>
        <w:t>Россети</w:t>
      </w:r>
      <w:proofErr w:type="spellEnd"/>
      <w:r w:rsidR="0022360B" w:rsidRPr="00446E97">
        <w:rPr>
          <w:bCs w:val="0"/>
          <w:sz w:val="26"/>
          <w:szCs w:val="26"/>
        </w:rPr>
        <w:t>»</w:t>
      </w:r>
      <w:r w:rsidR="003303E9" w:rsidRPr="00446E97">
        <w:rPr>
          <w:bCs w:val="0"/>
          <w:sz w:val="26"/>
          <w:szCs w:val="26"/>
        </w:rPr>
        <w:t xml:space="preserve"> (Положение о закупках)</w:t>
      </w:r>
      <w:r w:rsidR="00721B30" w:rsidRPr="00446E97">
        <w:rPr>
          <w:bCs w:val="0"/>
          <w:sz w:val="26"/>
          <w:szCs w:val="26"/>
        </w:rPr>
        <w:t xml:space="preserve">, утвержденным решением Совета Директоров </w:t>
      </w:r>
      <w:r w:rsidR="000D70B6" w:rsidRPr="00446E97">
        <w:rPr>
          <w:bCs w:val="0"/>
          <w:sz w:val="26"/>
          <w:szCs w:val="26"/>
        </w:rPr>
        <w:t>П</w:t>
      </w:r>
      <w:r w:rsidR="00721B30" w:rsidRPr="00446E97">
        <w:rPr>
          <w:bCs w:val="0"/>
          <w:sz w:val="26"/>
          <w:szCs w:val="26"/>
        </w:rPr>
        <w:t xml:space="preserve">АО «МРСК Центра» (Протокол № </w:t>
      </w:r>
      <w:r w:rsidR="0022360B" w:rsidRPr="00446E97">
        <w:rPr>
          <w:bCs w:val="0"/>
          <w:sz w:val="26"/>
          <w:szCs w:val="26"/>
        </w:rPr>
        <w:t>27</w:t>
      </w:r>
      <w:r w:rsidR="00721B30" w:rsidRPr="00446E97">
        <w:rPr>
          <w:bCs w:val="0"/>
          <w:sz w:val="26"/>
          <w:szCs w:val="26"/>
        </w:rPr>
        <w:t>/1</w:t>
      </w:r>
      <w:r w:rsidR="0022360B" w:rsidRPr="00446E97">
        <w:rPr>
          <w:bCs w:val="0"/>
          <w:sz w:val="26"/>
          <w:szCs w:val="26"/>
        </w:rPr>
        <w:t>5</w:t>
      </w:r>
      <w:r w:rsidR="00721B30" w:rsidRPr="00446E97">
        <w:rPr>
          <w:bCs w:val="0"/>
          <w:sz w:val="26"/>
          <w:szCs w:val="26"/>
        </w:rPr>
        <w:t xml:space="preserve"> от «</w:t>
      </w:r>
      <w:r w:rsidR="0022360B" w:rsidRPr="00446E97">
        <w:rPr>
          <w:bCs w:val="0"/>
          <w:sz w:val="26"/>
          <w:szCs w:val="26"/>
        </w:rPr>
        <w:t>29</w:t>
      </w:r>
      <w:r w:rsidR="00721B30" w:rsidRPr="00446E97">
        <w:rPr>
          <w:bCs w:val="0"/>
          <w:sz w:val="26"/>
          <w:szCs w:val="26"/>
        </w:rPr>
        <w:t xml:space="preserve">» </w:t>
      </w:r>
      <w:r w:rsidR="0022360B" w:rsidRPr="00446E97">
        <w:rPr>
          <w:bCs w:val="0"/>
          <w:sz w:val="26"/>
          <w:szCs w:val="26"/>
        </w:rPr>
        <w:t>декабря</w:t>
      </w:r>
      <w:r w:rsidR="00721B30" w:rsidRPr="00446E97">
        <w:rPr>
          <w:bCs w:val="0"/>
          <w:sz w:val="26"/>
          <w:szCs w:val="26"/>
        </w:rPr>
        <w:t xml:space="preserve"> 201</w:t>
      </w:r>
      <w:r w:rsidR="0022360B" w:rsidRPr="00446E97">
        <w:rPr>
          <w:bCs w:val="0"/>
          <w:sz w:val="26"/>
          <w:szCs w:val="26"/>
        </w:rPr>
        <w:t>5</w:t>
      </w:r>
      <w:r w:rsidR="00721B30" w:rsidRPr="00446E97">
        <w:rPr>
          <w:bCs w:val="0"/>
          <w:sz w:val="26"/>
          <w:szCs w:val="26"/>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446E97">
        <w:rPr>
          <w:sz w:val="26"/>
          <w:szCs w:val="26"/>
        </w:rPr>
        <w:t>.</w:t>
      </w:r>
      <w:proofErr w:type="gramEnd"/>
    </w:p>
    <w:p w:rsidR="00717F60" w:rsidRPr="00446E97" w:rsidRDefault="00C606DE" w:rsidP="00446E97">
      <w:pPr>
        <w:keepNext/>
        <w:numPr>
          <w:ilvl w:val="2"/>
          <w:numId w:val="16"/>
        </w:numPr>
        <w:shd w:val="clear" w:color="auto" w:fill="FFFFFF"/>
        <w:tabs>
          <w:tab w:val="clear" w:pos="1355"/>
          <w:tab w:val="num" w:pos="0"/>
          <w:tab w:val="left" w:pos="1700"/>
        </w:tabs>
        <w:spacing w:line="240" w:lineRule="auto"/>
        <w:ind w:left="0" w:right="11" w:firstLine="851"/>
        <w:rPr>
          <w:bCs w:val="0"/>
          <w:sz w:val="26"/>
          <w:szCs w:val="26"/>
        </w:rPr>
      </w:pPr>
      <w:proofErr w:type="gramStart"/>
      <w:r w:rsidRPr="00446E97">
        <w:rPr>
          <w:bCs w:val="0"/>
          <w:sz w:val="26"/>
          <w:szCs w:val="26"/>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446E97">
        <w:rPr>
          <w:bCs w:val="0"/>
          <w:sz w:val="26"/>
          <w:szCs w:val="26"/>
        </w:rPr>
        <w:t>ый</w:t>
      </w:r>
      <w:r w:rsidRPr="00446E97">
        <w:rPr>
          <w:bCs w:val="0"/>
          <w:sz w:val="26"/>
          <w:szCs w:val="26"/>
        </w:rPr>
        <w:t xml:space="preserve"> </w:t>
      </w:r>
      <w:r w:rsidR="00721B30" w:rsidRPr="00446E97">
        <w:rPr>
          <w:bCs w:val="0"/>
          <w:sz w:val="26"/>
          <w:szCs w:val="26"/>
        </w:rPr>
        <w:t>открытый запрос предложений</w:t>
      </w:r>
      <w:r w:rsidRPr="00446E97">
        <w:rPr>
          <w:bCs w:val="0"/>
          <w:sz w:val="26"/>
          <w:szCs w:val="26"/>
        </w:rPr>
        <w:t xml:space="preserve"> проводится согласно </w:t>
      </w:r>
      <w:r w:rsidR="004E3ED2" w:rsidRPr="00446E97">
        <w:rPr>
          <w:bCs w:val="0"/>
          <w:sz w:val="26"/>
          <w:szCs w:val="26"/>
        </w:rPr>
        <w:t xml:space="preserve">Стандарту закупок </w:t>
      </w:r>
      <w:r w:rsidR="00E74632" w:rsidRPr="00446E97">
        <w:rPr>
          <w:bCs w:val="0"/>
          <w:sz w:val="26"/>
          <w:szCs w:val="26"/>
        </w:rPr>
        <w:t>ПАО</w:t>
      </w:r>
      <w:r w:rsidR="004E3ED2" w:rsidRPr="00446E97">
        <w:rPr>
          <w:bCs w:val="0"/>
          <w:sz w:val="26"/>
          <w:szCs w:val="26"/>
        </w:rPr>
        <w:t xml:space="preserve"> «</w:t>
      </w:r>
      <w:proofErr w:type="spellStart"/>
      <w:r w:rsidR="004E3ED2" w:rsidRPr="00446E97">
        <w:rPr>
          <w:bCs w:val="0"/>
          <w:sz w:val="26"/>
          <w:szCs w:val="26"/>
        </w:rPr>
        <w:t>Россети</w:t>
      </w:r>
      <w:proofErr w:type="spellEnd"/>
      <w:r w:rsidR="004E3ED2" w:rsidRPr="00446E97">
        <w:rPr>
          <w:bCs w:val="0"/>
          <w:sz w:val="26"/>
          <w:szCs w:val="26"/>
        </w:rPr>
        <w:t>»</w:t>
      </w:r>
      <w:r w:rsidRPr="00446E97">
        <w:rPr>
          <w:bCs w:val="0"/>
          <w:sz w:val="26"/>
          <w:szCs w:val="26"/>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446E97">
        <w:rPr>
          <w:bCs w:val="0"/>
          <w:sz w:val="26"/>
          <w:szCs w:val="26"/>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446E97">
        <w:rPr>
          <w:bCs w:val="0"/>
          <w:sz w:val="26"/>
          <w:szCs w:val="26"/>
        </w:rPr>
        <w:t>Т</w:t>
      </w:r>
      <w:r w:rsidR="004B5EB3" w:rsidRPr="00446E97">
        <w:rPr>
          <w:bCs w:val="0"/>
          <w:sz w:val="26"/>
          <w:szCs w:val="26"/>
        </w:rPr>
        <w:t>аким образом, данная процедура З</w:t>
      </w:r>
      <w:r w:rsidR="00717F60" w:rsidRPr="00446E97">
        <w:rPr>
          <w:bCs w:val="0"/>
          <w:sz w:val="26"/>
          <w:szCs w:val="26"/>
        </w:rPr>
        <w:t>апроса предложений не накладывает на Организатора соответствующего объема гражданско-правовых обязательств.</w:t>
      </w:r>
    </w:p>
    <w:p w:rsidR="00717F60" w:rsidRPr="00446E97" w:rsidRDefault="00717F60" w:rsidP="00446E97">
      <w:pPr>
        <w:keepNext/>
        <w:numPr>
          <w:ilvl w:val="2"/>
          <w:numId w:val="16"/>
        </w:numPr>
        <w:shd w:val="clear" w:color="auto" w:fill="FFFFFF"/>
        <w:tabs>
          <w:tab w:val="left" w:pos="1700"/>
        </w:tabs>
        <w:spacing w:line="240" w:lineRule="auto"/>
        <w:ind w:left="0" w:right="11" w:firstLine="709"/>
        <w:rPr>
          <w:sz w:val="26"/>
          <w:szCs w:val="26"/>
        </w:rPr>
      </w:pPr>
      <w:r w:rsidRPr="00446E97">
        <w:rPr>
          <w:sz w:val="26"/>
          <w:szCs w:val="26"/>
        </w:rPr>
        <w:t>Опубликованное в соответствии с п.</w:t>
      </w:r>
      <w:r w:rsidR="00D421AA" w:rsidRPr="00446E97">
        <w:rPr>
          <w:sz w:val="26"/>
          <w:szCs w:val="26"/>
        </w:rPr>
        <w:t xml:space="preserve"> </w:t>
      </w:r>
      <w:r w:rsidR="00511746" w:rsidRPr="00446E97">
        <w:rPr>
          <w:sz w:val="26"/>
          <w:szCs w:val="26"/>
        </w:rPr>
        <w:fldChar w:fldCharType="begin"/>
      </w:r>
      <w:r w:rsidR="00511746" w:rsidRPr="00446E97">
        <w:rPr>
          <w:sz w:val="26"/>
          <w:szCs w:val="26"/>
        </w:rPr>
        <w:instrText xml:space="preserve"> REF _Ref305973033 \r \h  \* MERGEFORMAT </w:instrText>
      </w:r>
      <w:r w:rsidR="00511746" w:rsidRPr="00446E97">
        <w:rPr>
          <w:sz w:val="26"/>
          <w:szCs w:val="26"/>
        </w:rPr>
      </w:r>
      <w:r w:rsidR="00511746" w:rsidRPr="00446E97">
        <w:rPr>
          <w:sz w:val="26"/>
          <w:szCs w:val="26"/>
        </w:rPr>
        <w:fldChar w:fldCharType="separate"/>
      </w:r>
      <w:r w:rsidR="004F7A87" w:rsidRPr="00446E97">
        <w:rPr>
          <w:sz w:val="26"/>
          <w:szCs w:val="26"/>
        </w:rPr>
        <w:t>3.2</w:t>
      </w:r>
      <w:r w:rsidR="00511746" w:rsidRPr="00446E97">
        <w:rPr>
          <w:sz w:val="26"/>
          <w:szCs w:val="26"/>
        </w:rPr>
        <w:fldChar w:fldCharType="end"/>
      </w:r>
      <w:r w:rsidRPr="00446E97">
        <w:rPr>
          <w:sz w:val="26"/>
          <w:szCs w:val="26"/>
        </w:rPr>
        <w:t xml:space="preserve"> </w:t>
      </w:r>
      <w:r w:rsidR="004B5EB3" w:rsidRPr="00446E97">
        <w:rPr>
          <w:sz w:val="26"/>
          <w:szCs w:val="26"/>
        </w:rPr>
        <w:t>Извещени</w:t>
      </w:r>
      <w:r w:rsidRPr="00446E97">
        <w:rPr>
          <w:sz w:val="26"/>
          <w:szCs w:val="26"/>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446E97">
        <w:rPr>
          <w:sz w:val="26"/>
          <w:szCs w:val="26"/>
        </w:rPr>
        <w:t>Д</w:t>
      </w:r>
      <w:r w:rsidRPr="00446E97">
        <w:rPr>
          <w:sz w:val="26"/>
          <w:szCs w:val="26"/>
        </w:rPr>
        <w:t xml:space="preserve">окументацией, являются </w:t>
      </w:r>
      <w:r w:rsidRPr="00446E97">
        <w:rPr>
          <w:bCs w:val="0"/>
          <w:sz w:val="26"/>
          <w:szCs w:val="26"/>
        </w:rPr>
        <w:t xml:space="preserve">приглашением делать оферты и </w:t>
      </w:r>
      <w:r w:rsidRPr="00446E97">
        <w:rPr>
          <w:sz w:val="26"/>
          <w:szCs w:val="26"/>
        </w:rPr>
        <w:t xml:space="preserve">должны рассматриваться </w:t>
      </w:r>
      <w:r w:rsidR="009C744E" w:rsidRPr="00446E97">
        <w:rPr>
          <w:sz w:val="26"/>
          <w:szCs w:val="26"/>
        </w:rPr>
        <w:t>Участник</w:t>
      </w:r>
      <w:r w:rsidRPr="00446E97">
        <w:rPr>
          <w:sz w:val="26"/>
          <w:szCs w:val="26"/>
        </w:rPr>
        <w:t>ами запроса предложений в соответствии с этим в течение срока, определенного для проведения запроса предложений.</w:t>
      </w:r>
    </w:p>
    <w:p w:rsidR="00717F60" w:rsidRPr="00446E97" w:rsidRDefault="004B5EB3" w:rsidP="00446E97">
      <w:pPr>
        <w:keepNext/>
        <w:numPr>
          <w:ilvl w:val="2"/>
          <w:numId w:val="16"/>
        </w:numPr>
        <w:shd w:val="clear" w:color="auto" w:fill="FFFFFF"/>
        <w:tabs>
          <w:tab w:val="left" w:pos="1700"/>
        </w:tabs>
        <w:spacing w:line="240" w:lineRule="auto"/>
        <w:ind w:left="0" w:right="11" w:firstLine="709"/>
        <w:rPr>
          <w:bCs w:val="0"/>
          <w:sz w:val="26"/>
          <w:szCs w:val="26"/>
        </w:rPr>
      </w:pPr>
      <w:r w:rsidRPr="00446E97">
        <w:rPr>
          <w:sz w:val="26"/>
          <w:szCs w:val="26"/>
        </w:rPr>
        <w:t>Заявк</w:t>
      </w:r>
      <w:r w:rsidR="00717F60" w:rsidRPr="00446E97">
        <w:rPr>
          <w:sz w:val="26"/>
          <w:szCs w:val="26"/>
        </w:rPr>
        <w:t xml:space="preserve">а </w:t>
      </w:r>
      <w:r w:rsidR="009C744E" w:rsidRPr="00446E97">
        <w:rPr>
          <w:sz w:val="26"/>
          <w:szCs w:val="26"/>
        </w:rPr>
        <w:t>Участник</w:t>
      </w:r>
      <w:r w:rsidR="00717F60" w:rsidRPr="00446E97">
        <w:rPr>
          <w:sz w:val="26"/>
          <w:szCs w:val="26"/>
        </w:rPr>
        <w:t xml:space="preserve">а запроса предложений имеет правовой статус оферты и будет рассматриваться Организатором </w:t>
      </w:r>
      <w:r w:rsidR="00717F60" w:rsidRPr="00446E97">
        <w:rPr>
          <w:bCs w:val="0"/>
          <w:sz w:val="26"/>
          <w:szCs w:val="26"/>
        </w:rPr>
        <w:t>запроса предложений</w:t>
      </w:r>
      <w:r w:rsidR="00717F60" w:rsidRPr="00446E97">
        <w:rPr>
          <w:sz w:val="26"/>
          <w:szCs w:val="26"/>
        </w:rPr>
        <w:t xml:space="preserve"> в соо</w:t>
      </w:r>
      <w:r w:rsidR="00717F60" w:rsidRPr="00446E97">
        <w:rPr>
          <w:bCs w:val="0"/>
          <w:sz w:val="26"/>
          <w:szCs w:val="26"/>
        </w:rPr>
        <w:t>тветствии с этим.</w:t>
      </w:r>
    </w:p>
    <w:p w:rsidR="00717F60" w:rsidRPr="00446E97" w:rsidRDefault="00717F60" w:rsidP="00446E97">
      <w:pPr>
        <w:keepNext/>
        <w:numPr>
          <w:ilvl w:val="2"/>
          <w:numId w:val="16"/>
        </w:numPr>
        <w:shd w:val="clear" w:color="auto" w:fill="FFFFFF"/>
        <w:tabs>
          <w:tab w:val="left" w:pos="1700"/>
        </w:tabs>
        <w:spacing w:line="240" w:lineRule="auto"/>
        <w:ind w:left="0" w:right="11" w:firstLine="709"/>
        <w:rPr>
          <w:bCs w:val="0"/>
          <w:sz w:val="26"/>
          <w:szCs w:val="26"/>
        </w:rPr>
      </w:pPr>
      <w:r w:rsidRPr="00446E97">
        <w:rPr>
          <w:sz w:val="26"/>
          <w:szCs w:val="26"/>
        </w:rPr>
        <w:t>Заключенный</w:t>
      </w:r>
      <w:r w:rsidR="00AD3EBC" w:rsidRPr="00446E97">
        <w:rPr>
          <w:sz w:val="26"/>
          <w:szCs w:val="26"/>
        </w:rPr>
        <w:t xml:space="preserve"> по результатам запроса предложений и пред</w:t>
      </w:r>
      <w:r w:rsidR="009D7F01" w:rsidRPr="00446E97">
        <w:rPr>
          <w:sz w:val="26"/>
          <w:szCs w:val="26"/>
        </w:rPr>
        <w:t>д</w:t>
      </w:r>
      <w:r w:rsidR="00123C70" w:rsidRPr="00446E97">
        <w:rPr>
          <w:sz w:val="26"/>
          <w:szCs w:val="26"/>
        </w:rPr>
        <w:t>оговор</w:t>
      </w:r>
      <w:r w:rsidR="00AD3EBC" w:rsidRPr="00446E97">
        <w:rPr>
          <w:sz w:val="26"/>
          <w:szCs w:val="26"/>
        </w:rPr>
        <w:t xml:space="preserve">ных переговоров </w:t>
      </w:r>
      <w:r w:rsidR="00123C70" w:rsidRPr="00446E97">
        <w:rPr>
          <w:sz w:val="26"/>
          <w:szCs w:val="26"/>
        </w:rPr>
        <w:t>Договор</w:t>
      </w:r>
      <w:r w:rsidR="00AD3EBC" w:rsidRPr="00446E97">
        <w:rPr>
          <w:sz w:val="26"/>
          <w:szCs w:val="26"/>
        </w:rPr>
        <w:t xml:space="preserve"> фиксирует все достигн</w:t>
      </w:r>
      <w:r w:rsidR="00AD3EBC" w:rsidRPr="00446E97">
        <w:rPr>
          <w:bCs w:val="0"/>
          <w:sz w:val="26"/>
          <w:szCs w:val="26"/>
        </w:rPr>
        <w:t xml:space="preserve">утые сторонами </w:t>
      </w:r>
      <w:r w:rsidR="00123C70" w:rsidRPr="00446E97">
        <w:rPr>
          <w:bCs w:val="0"/>
          <w:sz w:val="26"/>
          <w:szCs w:val="26"/>
        </w:rPr>
        <w:t>Договор</w:t>
      </w:r>
      <w:r w:rsidR="00AD3EBC" w:rsidRPr="00446E97">
        <w:rPr>
          <w:bCs w:val="0"/>
          <w:sz w:val="26"/>
          <w:szCs w:val="26"/>
        </w:rPr>
        <w:t>енности.</w:t>
      </w:r>
    </w:p>
    <w:p w:rsidR="00717F60" w:rsidRPr="00446E97" w:rsidRDefault="00AD3EBC" w:rsidP="00446E97">
      <w:pPr>
        <w:keepNext/>
        <w:numPr>
          <w:ilvl w:val="2"/>
          <w:numId w:val="16"/>
        </w:numPr>
        <w:shd w:val="clear" w:color="auto" w:fill="FFFFFF"/>
        <w:tabs>
          <w:tab w:val="left" w:pos="1700"/>
        </w:tabs>
        <w:spacing w:line="240" w:lineRule="auto"/>
        <w:ind w:left="0" w:right="11" w:firstLine="709"/>
        <w:rPr>
          <w:sz w:val="26"/>
          <w:szCs w:val="26"/>
        </w:rPr>
      </w:pPr>
      <w:bookmarkStart w:id="30" w:name="_Ref294695546"/>
      <w:bookmarkStart w:id="31" w:name="_Ref86827161"/>
      <w:r w:rsidRPr="00446E97">
        <w:rPr>
          <w:sz w:val="26"/>
          <w:szCs w:val="26"/>
        </w:rPr>
        <w:t>При определении</w:t>
      </w:r>
      <w:r w:rsidR="004B5EB3" w:rsidRPr="00446E97">
        <w:rPr>
          <w:sz w:val="26"/>
          <w:szCs w:val="26"/>
        </w:rPr>
        <w:t xml:space="preserve"> условий </w:t>
      </w:r>
      <w:r w:rsidR="00123C70" w:rsidRPr="00446E97">
        <w:rPr>
          <w:sz w:val="26"/>
          <w:szCs w:val="26"/>
        </w:rPr>
        <w:t>Договор</w:t>
      </w:r>
      <w:r w:rsidRPr="00446E97">
        <w:rPr>
          <w:sz w:val="26"/>
          <w:szCs w:val="26"/>
        </w:rPr>
        <w:t xml:space="preserve">а с </w:t>
      </w:r>
      <w:r w:rsidR="009C744E" w:rsidRPr="00446E97">
        <w:rPr>
          <w:sz w:val="26"/>
          <w:szCs w:val="26"/>
        </w:rPr>
        <w:t>Участник</w:t>
      </w:r>
      <w:r w:rsidR="004B5EB3" w:rsidRPr="00446E97">
        <w:rPr>
          <w:sz w:val="26"/>
          <w:szCs w:val="26"/>
        </w:rPr>
        <w:t>ом запроса предложений, чья Заявк</w:t>
      </w:r>
      <w:r w:rsidRPr="00446E97">
        <w:rPr>
          <w:sz w:val="26"/>
          <w:szCs w:val="26"/>
        </w:rPr>
        <w:t xml:space="preserve">а признана </w:t>
      </w:r>
      <w:r w:rsidR="00717F60" w:rsidRPr="00446E97">
        <w:rPr>
          <w:sz w:val="26"/>
          <w:szCs w:val="26"/>
        </w:rPr>
        <w:t>наилучшей</w:t>
      </w:r>
      <w:r w:rsidRPr="00446E97">
        <w:rPr>
          <w:sz w:val="26"/>
          <w:szCs w:val="26"/>
        </w:rPr>
        <w:t>, используются следующие документы с</w:t>
      </w:r>
      <w:r w:rsidRPr="00446E97">
        <w:rPr>
          <w:sz w:val="26"/>
          <w:szCs w:val="26"/>
          <w:lang w:val="en-US"/>
        </w:rPr>
        <w:t> </w:t>
      </w:r>
      <w:r w:rsidRPr="00446E97">
        <w:rPr>
          <w:sz w:val="26"/>
          <w:szCs w:val="26"/>
        </w:rPr>
        <w:t>соблюдением указанной иерархии (в случае их противоречия):</w:t>
      </w:r>
      <w:bookmarkEnd w:id="30"/>
      <w:bookmarkEnd w:id="31"/>
    </w:p>
    <w:p w:rsidR="00717F60" w:rsidRPr="00446E97" w:rsidRDefault="004B5EB3" w:rsidP="00446E97">
      <w:pPr>
        <w:keepNext/>
        <w:numPr>
          <w:ilvl w:val="0"/>
          <w:numId w:val="17"/>
        </w:numPr>
        <w:shd w:val="clear" w:color="auto" w:fill="FFFFFF"/>
        <w:tabs>
          <w:tab w:val="left" w:pos="709"/>
        </w:tabs>
        <w:spacing w:line="240" w:lineRule="auto"/>
        <w:ind w:right="28"/>
        <w:rPr>
          <w:sz w:val="26"/>
          <w:szCs w:val="26"/>
        </w:rPr>
      </w:pPr>
      <w:r w:rsidRPr="00446E97">
        <w:rPr>
          <w:sz w:val="26"/>
          <w:szCs w:val="26"/>
        </w:rPr>
        <w:t>П</w:t>
      </w:r>
      <w:r w:rsidR="00717F60" w:rsidRPr="00446E97">
        <w:rPr>
          <w:sz w:val="26"/>
          <w:szCs w:val="26"/>
        </w:rPr>
        <w:t>ротоколы пред</w:t>
      </w:r>
      <w:r w:rsidR="00F85CCF" w:rsidRPr="00446E97">
        <w:rPr>
          <w:sz w:val="26"/>
          <w:szCs w:val="26"/>
        </w:rPr>
        <w:t>д</w:t>
      </w:r>
      <w:r w:rsidR="00123C70" w:rsidRPr="00446E97">
        <w:rPr>
          <w:sz w:val="26"/>
          <w:szCs w:val="26"/>
        </w:rPr>
        <w:t>оговор</w:t>
      </w:r>
      <w:r w:rsidR="00717F60" w:rsidRPr="00446E97">
        <w:rPr>
          <w:sz w:val="26"/>
          <w:szCs w:val="26"/>
        </w:rPr>
        <w:t xml:space="preserve">ных переговоров между Заказчиком и </w:t>
      </w:r>
      <w:r w:rsidR="009C744E" w:rsidRPr="00446E97">
        <w:rPr>
          <w:sz w:val="26"/>
          <w:szCs w:val="26"/>
        </w:rPr>
        <w:t>Участник</w:t>
      </w:r>
      <w:r w:rsidR="00886684" w:rsidRPr="00446E97">
        <w:rPr>
          <w:sz w:val="26"/>
          <w:szCs w:val="26"/>
        </w:rPr>
        <w:t xml:space="preserve">ом запроса предложений, чья </w:t>
      </w:r>
      <w:r w:rsidRPr="00446E97">
        <w:rPr>
          <w:sz w:val="26"/>
          <w:szCs w:val="26"/>
        </w:rPr>
        <w:t>Заявк</w:t>
      </w:r>
      <w:r w:rsidR="00886684" w:rsidRPr="00446E97">
        <w:rPr>
          <w:sz w:val="26"/>
          <w:szCs w:val="26"/>
        </w:rPr>
        <w:t xml:space="preserve">а признана лучшей </w:t>
      </w:r>
      <w:r w:rsidR="00717F60" w:rsidRPr="00446E97">
        <w:rPr>
          <w:sz w:val="26"/>
          <w:szCs w:val="26"/>
        </w:rPr>
        <w:t xml:space="preserve">(по условиям, не оговоренным ни в настоящей Документации по запросу предложений, ни в </w:t>
      </w:r>
      <w:r w:rsidRPr="00446E97">
        <w:rPr>
          <w:sz w:val="26"/>
          <w:szCs w:val="26"/>
        </w:rPr>
        <w:t>Заявк</w:t>
      </w:r>
      <w:r w:rsidR="00717F60" w:rsidRPr="00446E97">
        <w:rPr>
          <w:sz w:val="26"/>
          <w:szCs w:val="26"/>
        </w:rPr>
        <w:t xml:space="preserve">е </w:t>
      </w:r>
      <w:r w:rsidR="009C744E" w:rsidRPr="00446E97">
        <w:rPr>
          <w:sz w:val="26"/>
          <w:szCs w:val="26"/>
        </w:rPr>
        <w:t>Участник</w:t>
      </w:r>
      <w:r w:rsidR="004C5164" w:rsidRPr="00446E97">
        <w:rPr>
          <w:sz w:val="26"/>
          <w:szCs w:val="26"/>
        </w:rPr>
        <w:t xml:space="preserve">а запроса предложений, чья </w:t>
      </w:r>
      <w:r w:rsidRPr="00446E97">
        <w:rPr>
          <w:sz w:val="26"/>
          <w:szCs w:val="26"/>
        </w:rPr>
        <w:t>Заявк</w:t>
      </w:r>
      <w:r w:rsidR="004C5164" w:rsidRPr="00446E97">
        <w:rPr>
          <w:sz w:val="26"/>
          <w:szCs w:val="26"/>
        </w:rPr>
        <w:t>а признана лучшей</w:t>
      </w:r>
      <w:r w:rsidR="00717F60" w:rsidRPr="00446E97">
        <w:rPr>
          <w:sz w:val="26"/>
          <w:szCs w:val="26"/>
        </w:rPr>
        <w:t>);</w:t>
      </w:r>
    </w:p>
    <w:p w:rsidR="00717F60" w:rsidRPr="00446E97" w:rsidRDefault="004B5EB3" w:rsidP="00446E97">
      <w:pPr>
        <w:keepNext/>
        <w:numPr>
          <w:ilvl w:val="0"/>
          <w:numId w:val="17"/>
        </w:numPr>
        <w:shd w:val="clear" w:color="auto" w:fill="FFFFFF"/>
        <w:tabs>
          <w:tab w:val="left" w:pos="709"/>
        </w:tabs>
        <w:spacing w:line="240" w:lineRule="auto"/>
        <w:ind w:right="29"/>
        <w:rPr>
          <w:sz w:val="26"/>
          <w:szCs w:val="26"/>
        </w:rPr>
      </w:pPr>
      <w:r w:rsidRPr="00446E97">
        <w:rPr>
          <w:sz w:val="26"/>
          <w:szCs w:val="26"/>
        </w:rPr>
        <w:lastRenderedPageBreak/>
        <w:t>Извещени</w:t>
      </w:r>
      <w:r w:rsidR="00717F60" w:rsidRPr="00446E97">
        <w:rPr>
          <w:sz w:val="26"/>
          <w:szCs w:val="26"/>
        </w:rPr>
        <w:t>е о проведении запроса предложений и настоящая Документация по запросу предложений со всеми дополнениями и разъяснениями;</w:t>
      </w:r>
    </w:p>
    <w:p w:rsidR="00717F60" w:rsidRPr="00446E97" w:rsidRDefault="004B5EB3" w:rsidP="00446E97">
      <w:pPr>
        <w:keepNext/>
        <w:numPr>
          <w:ilvl w:val="0"/>
          <w:numId w:val="17"/>
        </w:numPr>
        <w:shd w:val="clear" w:color="auto" w:fill="FFFFFF"/>
        <w:tabs>
          <w:tab w:val="left" w:pos="709"/>
        </w:tabs>
        <w:spacing w:line="240" w:lineRule="auto"/>
        <w:ind w:right="29"/>
        <w:rPr>
          <w:sz w:val="26"/>
          <w:szCs w:val="26"/>
        </w:rPr>
      </w:pPr>
      <w:r w:rsidRPr="00446E97">
        <w:rPr>
          <w:sz w:val="26"/>
          <w:szCs w:val="26"/>
        </w:rPr>
        <w:t>Заявк</w:t>
      </w:r>
      <w:r w:rsidR="00717F60" w:rsidRPr="00446E97">
        <w:rPr>
          <w:sz w:val="26"/>
          <w:szCs w:val="26"/>
        </w:rPr>
        <w:t xml:space="preserve">а </w:t>
      </w:r>
      <w:r w:rsidR="009C744E" w:rsidRPr="00446E97">
        <w:rPr>
          <w:sz w:val="26"/>
          <w:szCs w:val="26"/>
        </w:rPr>
        <w:t>Участник</w:t>
      </w:r>
      <w:r w:rsidR="004C5164" w:rsidRPr="00446E97">
        <w:rPr>
          <w:sz w:val="26"/>
          <w:szCs w:val="26"/>
        </w:rPr>
        <w:t xml:space="preserve">а </w:t>
      </w:r>
      <w:r w:rsidR="00717F60" w:rsidRPr="00446E97">
        <w:rPr>
          <w:sz w:val="26"/>
          <w:szCs w:val="26"/>
        </w:rPr>
        <w:t>запроса предложений</w:t>
      </w:r>
      <w:r w:rsidR="004C5164" w:rsidRPr="00446E97">
        <w:rPr>
          <w:sz w:val="26"/>
          <w:szCs w:val="26"/>
        </w:rPr>
        <w:t xml:space="preserve">, чья </w:t>
      </w:r>
      <w:r w:rsidRPr="00446E97">
        <w:rPr>
          <w:sz w:val="26"/>
          <w:szCs w:val="26"/>
        </w:rPr>
        <w:t>Заявк</w:t>
      </w:r>
      <w:r w:rsidR="004C5164" w:rsidRPr="00446E97">
        <w:rPr>
          <w:sz w:val="26"/>
          <w:szCs w:val="26"/>
        </w:rPr>
        <w:t>а признана лучшей,</w:t>
      </w:r>
      <w:r w:rsidR="00717F60" w:rsidRPr="00446E97">
        <w:rPr>
          <w:sz w:val="26"/>
          <w:szCs w:val="26"/>
        </w:rPr>
        <w:t xml:space="preserve"> со всеми дополнениями и разъяснениями</w:t>
      </w:r>
      <w:r w:rsidR="00E963D9" w:rsidRPr="00446E97">
        <w:rPr>
          <w:sz w:val="26"/>
          <w:szCs w:val="26"/>
        </w:rPr>
        <w:t>;</w:t>
      </w:r>
    </w:p>
    <w:p w:rsidR="00717F60" w:rsidRPr="00446E97" w:rsidRDefault="00717F60" w:rsidP="00446E97">
      <w:pPr>
        <w:keepNext/>
        <w:numPr>
          <w:ilvl w:val="0"/>
          <w:numId w:val="17"/>
        </w:numPr>
        <w:shd w:val="clear" w:color="auto" w:fill="FFFFFF"/>
        <w:tabs>
          <w:tab w:val="left" w:pos="709"/>
          <w:tab w:val="left" w:pos="1560"/>
        </w:tabs>
        <w:spacing w:line="240" w:lineRule="auto"/>
        <w:rPr>
          <w:sz w:val="26"/>
          <w:szCs w:val="26"/>
        </w:rPr>
      </w:pPr>
      <w:r w:rsidRPr="00446E97">
        <w:rPr>
          <w:sz w:val="26"/>
          <w:szCs w:val="26"/>
        </w:rPr>
        <w:t xml:space="preserve">Иные документы Организатора и </w:t>
      </w:r>
      <w:r w:rsidR="009C744E" w:rsidRPr="00446E97">
        <w:rPr>
          <w:sz w:val="26"/>
          <w:szCs w:val="26"/>
        </w:rPr>
        <w:t>Участник</w:t>
      </w:r>
      <w:r w:rsidRPr="00446E97">
        <w:rPr>
          <w:sz w:val="26"/>
          <w:szCs w:val="26"/>
        </w:rPr>
        <w:t>а запроса предложений не определяют права и обязанности сторон в связи с данным запросом предложений.</w:t>
      </w:r>
    </w:p>
    <w:p w:rsidR="00717F60" w:rsidRPr="00446E97" w:rsidRDefault="00717F60" w:rsidP="00446E97">
      <w:pPr>
        <w:keepNext/>
        <w:numPr>
          <w:ilvl w:val="2"/>
          <w:numId w:val="16"/>
        </w:numPr>
        <w:shd w:val="clear" w:color="auto" w:fill="FFFFFF"/>
        <w:tabs>
          <w:tab w:val="left" w:pos="1700"/>
        </w:tabs>
        <w:spacing w:line="240" w:lineRule="auto"/>
        <w:ind w:left="0" w:right="11" w:firstLine="709"/>
        <w:rPr>
          <w:sz w:val="26"/>
          <w:szCs w:val="26"/>
        </w:rPr>
      </w:pPr>
      <w:r w:rsidRPr="00446E97">
        <w:rPr>
          <w:sz w:val="26"/>
          <w:szCs w:val="26"/>
        </w:rPr>
        <w:t xml:space="preserve">Во всем, что не урегулировано </w:t>
      </w:r>
      <w:r w:rsidR="004B5EB3" w:rsidRPr="00446E97">
        <w:rPr>
          <w:sz w:val="26"/>
          <w:szCs w:val="26"/>
        </w:rPr>
        <w:t>Извещени</w:t>
      </w:r>
      <w:r w:rsidRPr="00446E97">
        <w:rPr>
          <w:sz w:val="26"/>
          <w:szCs w:val="26"/>
        </w:rPr>
        <w:t xml:space="preserve">ем о проведении запроса предложений и настоящей Документацией по запросу предложений стороны руководствуются </w:t>
      </w:r>
      <w:r w:rsidR="005B75A6" w:rsidRPr="00446E97">
        <w:rPr>
          <w:sz w:val="26"/>
          <w:szCs w:val="26"/>
        </w:rPr>
        <w:t>действующим законодательством</w:t>
      </w:r>
      <w:r w:rsidRPr="00446E97">
        <w:rPr>
          <w:sz w:val="26"/>
          <w:szCs w:val="26"/>
        </w:rPr>
        <w:t xml:space="preserve"> Российской Федерации.</w:t>
      </w:r>
    </w:p>
    <w:p w:rsidR="00717F60" w:rsidRPr="00446E97" w:rsidRDefault="00717F60" w:rsidP="00446E97">
      <w:pPr>
        <w:keepNext/>
        <w:numPr>
          <w:ilvl w:val="2"/>
          <w:numId w:val="16"/>
        </w:numPr>
        <w:shd w:val="clear" w:color="auto" w:fill="FFFFFF"/>
        <w:tabs>
          <w:tab w:val="left" w:pos="1700"/>
        </w:tabs>
        <w:spacing w:line="240" w:lineRule="auto"/>
        <w:ind w:left="0" w:right="11" w:firstLine="709"/>
        <w:rPr>
          <w:sz w:val="26"/>
          <w:szCs w:val="26"/>
        </w:rPr>
      </w:pPr>
      <w:r w:rsidRPr="00446E97">
        <w:rPr>
          <w:sz w:val="26"/>
          <w:szCs w:val="26"/>
        </w:rPr>
        <w:t xml:space="preserve">Если в отношении сторон </w:t>
      </w:r>
      <w:r w:rsidR="00123C70" w:rsidRPr="00446E97">
        <w:rPr>
          <w:sz w:val="26"/>
          <w:szCs w:val="26"/>
        </w:rPr>
        <w:t>Договор</w:t>
      </w:r>
      <w:r w:rsidRPr="00446E97">
        <w:rPr>
          <w:sz w:val="26"/>
          <w:szCs w:val="26"/>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446E97">
        <w:rPr>
          <w:sz w:val="26"/>
          <w:szCs w:val="26"/>
        </w:rPr>
        <w:t xml:space="preserve"> </w:t>
      </w:r>
      <w:r w:rsidR="007D07A7" w:rsidRPr="00446E97">
        <w:rPr>
          <w:sz w:val="26"/>
          <w:szCs w:val="26"/>
        </w:rPr>
        <w:t>Д</w:t>
      </w:r>
      <w:r w:rsidRPr="00446E97">
        <w:rPr>
          <w:sz w:val="26"/>
          <w:szCs w:val="26"/>
        </w:rPr>
        <w:t xml:space="preserve">окументация (и проект </w:t>
      </w:r>
      <w:r w:rsidR="004B5EB3" w:rsidRPr="00446E97">
        <w:rPr>
          <w:sz w:val="26"/>
          <w:szCs w:val="26"/>
        </w:rPr>
        <w:t>Д</w:t>
      </w:r>
      <w:r w:rsidRPr="00446E97">
        <w:rPr>
          <w:sz w:val="26"/>
          <w:szCs w:val="26"/>
        </w:rPr>
        <w:t xml:space="preserve">оговора как ее часть) и </w:t>
      </w:r>
      <w:r w:rsidR="004B5EB3" w:rsidRPr="00446E97">
        <w:rPr>
          <w:sz w:val="26"/>
          <w:szCs w:val="26"/>
        </w:rPr>
        <w:t>Заявк</w:t>
      </w:r>
      <w:r w:rsidRPr="00446E97">
        <w:rPr>
          <w:sz w:val="26"/>
          <w:szCs w:val="26"/>
        </w:rPr>
        <w:t xml:space="preserve">а </w:t>
      </w:r>
      <w:r w:rsidR="009C744E" w:rsidRPr="00446E97">
        <w:rPr>
          <w:sz w:val="26"/>
          <w:szCs w:val="26"/>
        </w:rPr>
        <w:t>Участник</w:t>
      </w:r>
      <w:r w:rsidR="004C5164" w:rsidRPr="00446E97">
        <w:rPr>
          <w:sz w:val="26"/>
          <w:szCs w:val="26"/>
        </w:rPr>
        <w:t xml:space="preserve">а </w:t>
      </w:r>
      <w:r w:rsidRPr="00446E97">
        <w:rPr>
          <w:sz w:val="26"/>
          <w:szCs w:val="26"/>
        </w:rPr>
        <w:t>запроса предложений</w:t>
      </w:r>
      <w:r w:rsidR="004C5164" w:rsidRPr="00446E97">
        <w:rPr>
          <w:sz w:val="26"/>
          <w:szCs w:val="26"/>
        </w:rPr>
        <w:t xml:space="preserve">, чья </w:t>
      </w:r>
      <w:r w:rsidR="004B5EB3" w:rsidRPr="00446E97">
        <w:rPr>
          <w:sz w:val="26"/>
          <w:szCs w:val="26"/>
        </w:rPr>
        <w:t>Заявк</w:t>
      </w:r>
      <w:r w:rsidR="004C5164" w:rsidRPr="00446E97">
        <w:rPr>
          <w:sz w:val="26"/>
          <w:szCs w:val="26"/>
        </w:rPr>
        <w:t>а признана лучшей,</w:t>
      </w:r>
      <w:r w:rsidRPr="00446E97">
        <w:rPr>
          <w:sz w:val="26"/>
          <w:szCs w:val="26"/>
        </w:rPr>
        <w:t xml:space="preserve"> будут считаться приоритетными по отношению к диспозитивным нормам указанных документов.</w:t>
      </w:r>
    </w:p>
    <w:p w:rsidR="00717F60" w:rsidRPr="00446E97" w:rsidRDefault="00717F60" w:rsidP="00446E97">
      <w:pPr>
        <w:pStyle w:val="2"/>
        <w:tabs>
          <w:tab w:val="clear" w:pos="1700"/>
          <w:tab w:val="left" w:pos="567"/>
        </w:tabs>
        <w:spacing w:before="0" w:after="0" w:line="240" w:lineRule="auto"/>
        <w:rPr>
          <w:sz w:val="26"/>
          <w:szCs w:val="26"/>
        </w:rPr>
      </w:pPr>
      <w:bookmarkStart w:id="32" w:name="__RefHeading__397_1298132286"/>
      <w:bookmarkStart w:id="33" w:name="_Toc471898513"/>
      <w:bookmarkEnd w:id="32"/>
      <w:r w:rsidRPr="00446E97">
        <w:rPr>
          <w:sz w:val="26"/>
          <w:szCs w:val="26"/>
        </w:rPr>
        <w:t>Особые положения в связи с проведением Запроса предложений на ЭТП</w:t>
      </w:r>
      <w:bookmarkEnd w:id="33"/>
    </w:p>
    <w:p w:rsidR="00717F60" w:rsidRPr="00446E97" w:rsidRDefault="00717F60" w:rsidP="00446E97">
      <w:pPr>
        <w:keepNext/>
        <w:numPr>
          <w:ilvl w:val="2"/>
          <w:numId w:val="11"/>
        </w:numPr>
        <w:shd w:val="clear" w:color="auto" w:fill="FFFFFF"/>
        <w:tabs>
          <w:tab w:val="left" w:pos="1700"/>
        </w:tabs>
        <w:spacing w:line="240" w:lineRule="auto"/>
        <w:ind w:left="0" w:right="11" w:firstLine="709"/>
        <w:rPr>
          <w:sz w:val="26"/>
          <w:szCs w:val="26"/>
        </w:rPr>
      </w:pPr>
      <w:proofErr w:type="gramStart"/>
      <w:r w:rsidRPr="00446E97">
        <w:rPr>
          <w:color w:val="000000"/>
          <w:sz w:val="26"/>
          <w:szCs w:val="26"/>
        </w:rPr>
        <w:t xml:space="preserve">Для участия в </w:t>
      </w:r>
      <w:r w:rsidR="004B5EB3" w:rsidRPr="00446E97">
        <w:rPr>
          <w:color w:val="000000"/>
          <w:sz w:val="26"/>
          <w:szCs w:val="26"/>
        </w:rPr>
        <w:t>З</w:t>
      </w:r>
      <w:r w:rsidRPr="00446E97">
        <w:rPr>
          <w:color w:val="000000"/>
          <w:sz w:val="26"/>
          <w:szCs w:val="26"/>
        </w:rPr>
        <w:t xml:space="preserve">апросе предложений лицо </w:t>
      </w:r>
      <w:r w:rsidR="0099066F" w:rsidRPr="00446E97">
        <w:rPr>
          <w:color w:val="000000"/>
          <w:sz w:val="26"/>
          <w:szCs w:val="26"/>
        </w:rPr>
        <w:t xml:space="preserve">должно </w:t>
      </w:r>
      <w:r w:rsidRPr="00446E97">
        <w:rPr>
          <w:color w:val="000000"/>
          <w:sz w:val="26"/>
          <w:szCs w:val="26"/>
        </w:rPr>
        <w:t xml:space="preserve">быть </w:t>
      </w:r>
      <w:r w:rsidR="0099066F" w:rsidRPr="00446E97">
        <w:rPr>
          <w:color w:val="000000"/>
          <w:sz w:val="26"/>
          <w:szCs w:val="26"/>
        </w:rPr>
        <w:t xml:space="preserve">зарегистрировано </w:t>
      </w:r>
      <w:r w:rsidRPr="00446E97">
        <w:rPr>
          <w:sz w:val="26"/>
          <w:szCs w:val="26"/>
        </w:rPr>
        <w:t xml:space="preserve">в системе </w:t>
      </w:r>
      <w:r w:rsidRPr="00446E97">
        <w:rPr>
          <w:color w:val="000000"/>
          <w:sz w:val="26"/>
          <w:szCs w:val="26"/>
        </w:rPr>
        <w:t xml:space="preserve">ЭТП </w:t>
      </w:r>
      <w:r w:rsidRPr="00446E97">
        <w:rPr>
          <w:sz w:val="26"/>
          <w:szCs w:val="26"/>
        </w:rPr>
        <w:t xml:space="preserve">в качестве </w:t>
      </w:r>
      <w:r w:rsidR="004B5EB3" w:rsidRPr="00446E97">
        <w:rPr>
          <w:sz w:val="26"/>
          <w:szCs w:val="26"/>
        </w:rPr>
        <w:t>У</w:t>
      </w:r>
      <w:r w:rsidRPr="00446E97">
        <w:rPr>
          <w:sz w:val="26"/>
          <w:szCs w:val="26"/>
        </w:rPr>
        <w:t xml:space="preserve">частника данной системы, т.е. </w:t>
      </w:r>
      <w:r w:rsidR="0099066F" w:rsidRPr="00446E97">
        <w:rPr>
          <w:sz w:val="26"/>
          <w:szCs w:val="26"/>
        </w:rPr>
        <w:t xml:space="preserve">должно </w:t>
      </w:r>
      <w:r w:rsidRPr="00446E97">
        <w:rPr>
          <w:sz w:val="26"/>
          <w:szCs w:val="26"/>
        </w:rPr>
        <w:t xml:space="preserve">заключить соответствующий </w:t>
      </w:r>
      <w:r w:rsidR="00123C70" w:rsidRPr="00446E97">
        <w:rPr>
          <w:sz w:val="26"/>
          <w:szCs w:val="26"/>
        </w:rPr>
        <w:t>Договор</w:t>
      </w:r>
      <w:r w:rsidRPr="00446E97">
        <w:rPr>
          <w:sz w:val="26"/>
          <w:szCs w:val="26"/>
        </w:rPr>
        <w:t xml:space="preserve"> с оператором системы </w:t>
      </w:r>
      <w:r w:rsidRPr="00446E97">
        <w:rPr>
          <w:color w:val="000000"/>
          <w:sz w:val="26"/>
          <w:szCs w:val="26"/>
        </w:rPr>
        <w:t>в соответствии с правилами, условиями и порядком регистрации на ЭТП</w:t>
      </w:r>
      <w:r w:rsidRPr="00446E97">
        <w:rPr>
          <w:sz w:val="26"/>
          <w:szCs w:val="26"/>
        </w:rPr>
        <w:t xml:space="preserve">, а также </w:t>
      </w:r>
      <w:r w:rsidRPr="00446E97">
        <w:rPr>
          <w:color w:val="000000"/>
          <w:sz w:val="26"/>
          <w:szCs w:val="26"/>
        </w:rPr>
        <w:t>должн</w:t>
      </w:r>
      <w:r w:rsidR="0099066F" w:rsidRPr="00446E97">
        <w:rPr>
          <w:color w:val="000000"/>
          <w:sz w:val="26"/>
          <w:szCs w:val="26"/>
        </w:rPr>
        <w:t>о</w:t>
      </w:r>
      <w:r w:rsidRPr="00446E97">
        <w:rPr>
          <w:color w:val="000000"/>
          <w:sz w:val="26"/>
          <w:szCs w:val="26"/>
        </w:rPr>
        <w:t xml:space="preserve"> быть </w:t>
      </w:r>
      <w:r w:rsidR="0099066F" w:rsidRPr="00446E97">
        <w:rPr>
          <w:color w:val="000000"/>
          <w:sz w:val="26"/>
          <w:szCs w:val="26"/>
        </w:rPr>
        <w:t>зарегистрировано</w:t>
      </w:r>
      <w:r w:rsidR="0099066F" w:rsidRPr="00446E97">
        <w:rPr>
          <w:sz w:val="26"/>
          <w:szCs w:val="26"/>
        </w:rPr>
        <w:t xml:space="preserve"> </w:t>
      </w:r>
      <w:r w:rsidRPr="00446E97">
        <w:rPr>
          <w:sz w:val="26"/>
          <w:szCs w:val="26"/>
        </w:rPr>
        <w:t xml:space="preserve">системой ЭТП в качестве </w:t>
      </w:r>
      <w:r w:rsidR="009C744E" w:rsidRPr="00446E97">
        <w:rPr>
          <w:sz w:val="26"/>
          <w:szCs w:val="26"/>
        </w:rPr>
        <w:t>Участник</w:t>
      </w:r>
      <w:r w:rsidRPr="00446E97">
        <w:rPr>
          <w:sz w:val="26"/>
          <w:szCs w:val="26"/>
        </w:rPr>
        <w:t xml:space="preserve">а данного запроса предложений в установленном порядке. </w:t>
      </w:r>
      <w:proofErr w:type="gramEnd"/>
    </w:p>
    <w:p w:rsidR="00717F60" w:rsidRPr="00446E97" w:rsidRDefault="009C744E" w:rsidP="00446E97">
      <w:pPr>
        <w:keepNext/>
        <w:numPr>
          <w:ilvl w:val="2"/>
          <w:numId w:val="11"/>
        </w:numPr>
        <w:shd w:val="clear" w:color="auto" w:fill="FFFFFF"/>
        <w:tabs>
          <w:tab w:val="left" w:pos="1700"/>
        </w:tabs>
        <w:spacing w:line="240" w:lineRule="auto"/>
        <w:ind w:left="0" w:right="11" w:firstLine="709"/>
        <w:rPr>
          <w:color w:val="000000"/>
          <w:sz w:val="26"/>
          <w:szCs w:val="26"/>
        </w:rPr>
      </w:pPr>
      <w:proofErr w:type="gramStart"/>
      <w:r w:rsidRPr="00446E97">
        <w:rPr>
          <w:color w:val="000000"/>
          <w:sz w:val="26"/>
          <w:szCs w:val="26"/>
        </w:rPr>
        <w:t>Участник</w:t>
      </w:r>
      <w:r w:rsidR="00717F60" w:rsidRPr="00446E97">
        <w:rPr>
          <w:color w:val="000000"/>
          <w:sz w:val="26"/>
          <w:szCs w:val="26"/>
        </w:rPr>
        <w:t xml:space="preserve">и запроса предложений должны подать </w:t>
      </w:r>
      <w:r w:rsidR="004B5EB3" w:rsidRPr="00446E97">
        <w:rPr>
          <w:color w:val="000000"/>
          <w:sz w:val="26"/>
          <w:szCs w:val="26"/>
        </w:rPr>
        <w:t>Заявк</w:t>
      </w:r>
      <w:r w:rsidR="00717F60" w:rsidRPr="00446E97">
        <w:rPr>
          <w:color w:val="000000"/>
          <w:sz w:val="26"/>
          <w:szCs w:val="26"/>
        </w:rPr>
        <w:t xml:space="preserve">и в электронном виде на ЭТП (подраздел </w:t>
      </w:r>
      <w:r w:rsidR="00511746" w:rsidRPr="00446E97">
        <w:rPr>
          <w:sz w:val="26"/>
          <w:szCs w:val="26"/>
        </w:rPr>
        <w:fldChar w:fldCharType="begin"/>
      </w:r>
      <w:r w:rsidR="00511746" w:rsidRPr="00446E97">
        <w:rPr>
          <w:sz w:val="26"/>
          <w:szCs w:val="26"/>
        </w:rPr>
        <w:instrText xml:space="preserve"> REF _Ref191386109 \n \h  \* MERGEFORMAT </w:instrText>
      </w:r>
      <w:r w:rsidR="00511746" w:rsidRPr="00446E97">
        <w:rPr>
          <w:sz w:val="26"/>
          <w:szCs w:val="26"/>
        </w:rPr>
      </w:r>
      <w:r w:rsidR="00511746" w:rsidRPr="00446E97">
        <w:rPr>
          <w:sz w:val="26"/>
          <w:szCs w:val="26"/>
        </w:rPr>
        <w:fldChar w:fldCharType="separate"/>
      </w:r>
      <w:r w:rsidR="004F7A87" w:rsidRPr="00446E97">
        <w:rPr>
          <w:color w:val="000000"/>
          <w:sz w:val="26"/>
          <w:szCs w:val="26"/>
        </w:rPr>
        <w:t>3.3.2</w:t>
      </w:r>
      <w:r w:rsidR="00511746" w:rsidRPr="00446E97">
        <w:rPr>
          <w:sz w:val="26"/>
          <w:szCs w:val="26"/>
        </w:rPr>
        <w:fldChar w:fldCharType="end"/>
      </w:r>
      <w:r w:rsidR="00721B30" w:rsidRPr="00446E97">
        <w:rPr>
          <w:color w:val="000000"/>
          <w:sz w:val="26"/>
          <w:szCs w:val="26"/>
        </w:rPr>
        <w:t>)</w:t>
      </w:r>
      <w:r w:rsidR="00F21407" w:rsidRPr="00446E97">
        <w:rPr>
          <w:bCs w:val="0"/>
          <w:sz w:val="26"/>
          <w:szCs w:val="26"/>
        </w:rPr>
        <w:t xml:space="preserve">, </w:t>
      </w:r>
      <w:r w:rsidR="006E6294" w:rsidRPr="00446E97">
        <w:rPr>
          <w:sz w:val="26"/>
          <w:szCs w:val="26"/>
        </w:rPr>
        <w:t xml:space="preserve">за исключением Соглашения о неустойке (подраздел </w:t>
      </w:r>
      <w:r w:rsidR="00511746" w:rsidRPr="00446E97">
        <w:rPr>
          <w:sz w:val="26"/>
          <w:szCs w:val="26"/>
        </w:rPr>
        <w:fldChar w:fldCharType="begin"/>
      </w:r>
      <w:r w:rsidR="00511746" w:rsidRPr="00446E97">
        <w:rPr>
          <w:sz w:val="26"/>
          <w:szCs w:val="26"/>
        </w:rPr>
        <w:instrText xml:space="preserve"> REF _Ref440272256 \r \h  \* MERGEFORMAT </w:instrText>
      </w:r>
      <w:r w:rsidR="00511746" w:rsidRPr="00446E97">
        <w:rPr>
          <w:sz w:val="26"/>
          <w:szCs w:val="26"/>
        </w:rPr>
      </w:r>
      <w:r w:rsidR="00511746" w:rsidRPr="00446E97">
        <w:rPr>
          <w:sz w:val="26"/>
          <w:szCs w:val="26"/>
        </w:rPr>
        <w:fldChar w:fldCharType="separate"/>
      </w:r>
      <w:r w:rsidR="004F7A87" w:rsidRPr="00446E97">
        <w:rPr>
          <w:sz w:val="26"/>
          <w:szCs w:val="26"/>
        </w:rPr>
        <w:t>5.14</w:t>
      </w:r>
      <w:r w:rsidR="00511746" w:rsidRPr="00446E97">
        <w:rPr>
          <w:sz w:val="26"/>
          <w:szCs w:val="26"/>
        </w:rPr>
        <w:fldChar w:fldCharType="end"/>
      </w:r>
      <w:r w:rsidR="006E6294" w:rsidRPr="00446E97">
        <w:rPr>
          <w:sz w:val="26"/>
          <w:szCs w:val="26"/>
        </w:rPr>
        <w:t xml:space="preserve">) и Расписки сдачи-приемки соглашения о неустойке (подраздел </w:t>
      </w:r>
      <w:r w:rsidR="00511746" w:rsidRPr="00446E97">
        <w:rPr>
          <w:sz w:val="26"/>
          <w:szCs w:val="26"/>
        </w:rPr>
        <w:fldChar w:fldCharType="begin"/>
      </w:r>
      <w:r w:rsidR="00511746" w:rsidRPr="00446E97">
        <w:rPr>
          <w:sz w:val="26"/>
          <w:szCs w:val="26"/>
        </w:rPr>
        <w:instrText xml:space="preserve"> REF _Ref468352385 \r \h  \* MERGEFORMAT </w:instrText>
      </w:r>
      <w:r w:rsidR="00511746" w:rsidRPr="00446E97">
        <w:rPr>
          <w:sz w:val="26"/>
          <w:szCs w:val="26"/>
        </w:rPr>
      </w:r>
      <w:r w:rsidR="00511746" w:rsidRPr="00446E97">
        <w:rPr>
          <w:sz w:val="26"/>
          <w:szCs w:val="26"/>
        </w:rPr>
        <w:fldChar w:fldCharType="separate"/>
      </w:r>
      <w:r w:rsidR="004F7A87" w:rsidRPr="00446E97">
        <w:rPr>
          <w:sz w:val="26"/>
          <w:szCs w:val="26"/>
        </w:rPr>
        <w:t>5.15</w:t>
      </w:r>
      <w:r w:rsidR="00511746" w:rsidRPr="00446E97">
        <w:rPr>
          <w:sz w:val="26"/>
          <w:szCs w:val="26"/>
        </w:rPr>
        <w:fldChar w:fldCharType="end"/>
      </w:r>
      <w:r w:rsidR="006E6294" w:rsidRPr="00446E97">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446E97">
        <w:rPr>
          <w:color w:val="000000"/>
          <w:sz w:val="26"/>
          <w:szCs w:val="26"/>
        </w:rPr>
        <w:t>.</w:t>
      </w:r>
      <w:proofErr w:type="gramEnd"/>
      <w:r w:rsidR="00717F60" w:rsidRPr="00446E97">
        <w:rPr>
          <w:color w:val="000000"/>
          <w:sz w:val="26"/>
          <w:szCs w:val="26"/>
        </w:rPr>
        <w:t xml:space="preserve"> При нарушении этого требования, </w:t>
      </w:r>
      <w:r w:rsidRPr="00446E97">
        <w:rPr>
          <w:color w:val="000000"/>
          <w:sz w:val="26"/>
          <w:szCs w:val="26"/>
        </w:rPr>
        <w:t>Участник</w:t>
      </w:r>
      <w:r w:rsidR="00717F60" w:rsidRPr="00446E97">
        <w:rPr>
          <w:color w:val="000000"/>
          <w:sz w:val="26"/>
          <w:szCs w:val="26"/>
        </w:rPr>
        <w:t xml:space="preserve"> </w:t>
      </w:r>
      <w:r w:rsidR="007C0F1C" w:rsidRPr="00446E97">
        <w:rPr>
          <w:color w:val="000000"/>
          <w:sz w:val="26"/>
          <w:szCs w:val="26"/>
        </w:rPr>
        <w:t>будет</w:t>
      </w:r>
      <w:r w:rsidR="00717F60" w:rsidRPr="00446E97">
        <w:rPr>
          <w:color w:val="000000"/>
          <w:sz w:val="26"/>
          <w:szCs w:val="26"/>
        </w:rPr>
        <w:t xml:space="preserve"> не допущен к участию в запросе предложений.</w:t>
      </w:r>
    </w:p>
    <w:p w:rsidR="00717F60" w:rsidRPr="00446E97" w:rsidRDefault="00717F60" w:rsidP="00446E97">
      <w:pPr>
        <w:keepNext/>
        <w:numPr>
          <w:ilvl w:val="2"/>
          <w:numId w:val="11"/>
        </w:numPr>
        <w:shd w:val="clear" w:color="auto" w:fill="FFFFFF"/>
        <w:tabs>
          <w:tab w:val="left" w:pos="1700"/>
        </w:tabs>
        <w:spacing w:line="240" w:lineRule="auto"/>
        <w:ind w:left="0" w:right="11" w:firstLine="709"/>
        <w:rPr>
          <w:sz w:val="26"/>
          <w:szCs w:val="26"/>
        </w:rPr>
      </w:pPr>
      <w:r w:rsidRPr="00446E97">
        <w:rPr>
          <w:color w:val="000000"/>
          <w:sz w:val="26"/>
          <w:szCs w:val="26"/>
        </w:rPr>
        <w:t xml:space="preserve">Правила проведения процедур </w:t>
      </w:r>
      <w:r w:rsidR="004B5EB3" w:rsidRPr="00446E97">
        <w:rPr>
          <w:color w:val="000000"/>
          <w:sz w:val="26"/>
          <w:szCs w:val="26"/>
        </w:rPr>
        <w:t>З</w:t>
      </w:r>
      <w:r w:rsidRPr="00446E97">
        <w:rPr>
          <w:color w:val="000000"/>
          <w:sz w:val="26"/>
          <w:szCs w:val="26"/>
        </w:rPr>
        <w:t xml:space="preserve">апроса предложений через </w:t>
      </w:r>
      <w:r w:rsidRPr="00446E97">
        <w:rPr>
          <w:sz w:val="26"/>
          <w:szCs w:val="26"/>
        </w:rPr>
        <w:t>ЭТП определяются правилами ее работы.</w:t>
      </w:r>
    </w:p>
    <w:p w:rsidR="00717F60" w:rsidRPr="00446E97" w:rsidRDefault="00717F60" w:rsidP="00446E97">
      <w:pPr>
        <w:pStyle w:val="2"/>
        <w:tabs>
          <w:tab w:val="clear" w:pos="1700"/>
          <w:tab w:val="left" w:pos="567"/>
        </w:tabs>
        <w:spacing w:before="0" w:after="0" w:line="240" w:lineRule="auto"/>
        <w:rPr>
          <w:sz w:val="26"/>
          <w:szCs w:val="26"/>
        </w:rPr>
      </w:pPr>
      <w:bookmarkStart w:id="34" w:name="__RefNumPara__1267_443845793"/>
      <w:bookmarkStart w:id="35" w:name="_Toc471898514"/>
      <w:bookmarkEnd w:id="34"/>
      <w:r w:rsidRPr="00446E97">
        <w:rPr>
          <w:sz w:val="26"/>
          <w:szCs w:val="26"/>
        </w:rPr>
        <w:t>Обжалование</w:t>
      </w:r>
      <w:bookmarkEnd w:id="35"/>
    </w:p>
    <w:p w:rsidR="00717F60" w:rsidRPr="00446E97" w:rsidRDefault="00717F60" w:rsidP="00446E97">
      <w:pPr>
        <w:keepNext/>
        <w:numPr>
          <w:ilvl w:val="2"/>
          <w:numId w:val="15"/>
        </w:numPr>
        <w:shd w:val="clear" w:color="auto" w:fill="FFFFFF"/>
        <w:tabs>
          <w:tab w:val="clear" w:pos="1224"/>
          <w:tab w:val="num" w:pos="1701"/>
        </w:tabs>
        <w:spacing w:line="240" w:lineRule="auto"/>
        <w:ind w:left="0" w:right="11" w:firstLine="709"/>
        <w:rPr>
          <w:sz w:val="26"/>
          <w:szCs w:val="26"/>
        </w:rPr>
      </w:pPr>
      <w:bookmarkStart w:id="36" w:name="_Ref191386164"/>
      <w:bookmarkStart w:id="37" w:name="_Ref86789831"/>
      <w:r w:rsidRPr="00446E97">
        <w:rPr>
          <w:sz w:val="26"/>
          <w:szCs w:val="26"/>
        </w:rPr>
        <w:t xml:space="preserve">Все споры и </w:t>
      </w:r>
      <w:r w:rsidRPr="00446E97">
        <w:rPr>
          <w:color w:val="000000"/>
          <w:sz w:val="26"/>
          <w:szCs w:val="26"/>
        </w:rPr>
        <w:t>разногласия</w:t>
      </w:r>
      <w:r w:rsidRPr="00446E97">
        <w:rPr>
          <w:sz w:val="26"/>
          <w:szCs w:val="26"/>
        </w:rPr>
        <w:t xml:space="preserve">, возникающие в связи с проведением </w:t>
      </w:r>
      <w:r w:rsidRPr="00446E97">
        <w:rPr>
          <w:color w:val="000000"/>
          <w:sz w:val="26"/>
          <w:szCs w:val="26"/>
        </w:rPr>
        <w:t xml:space="preserve">запроса </w:t>
      </w:r>
      <w:r w:rsidRPr="00446E97">
        <w:rPr>
          <w:sz w:val="26"/>
          <w:szCs w:val="26"/>
        </w:rPr>
        <w:t xml:space="preserve">предложений, в том числе касающиеся исполнения Организатором и </w:t>
      </w:r>
      <w:r w:rsidR="009C744E" w:rsidRPr="00446E97">
        <w:rPr>
          <w:sz w:val="26"/>
          <w:szCs w:val="26"/>
        </w:rPr>
        <w:t>Участник</w:t>
      </w:r>
      <w:r w:rsidRPr="00446E97">
        <w:rPr>
          <w:sz w:val="26"/>
          <w:szCs w:val="26"/>
        </w:rPr>
        <w:t>ами запроса предложений своих обязатель</w:t>
      </w:r>
      <w:proofErr w:type="gramStart"/>
      <w:r w:rsidRPr="00446E97">
        <w:rPr>
          <w:sz w:val="26"/>
          <w:szCs w:val="26"/>
        </w:rPr>
        <w:t>ств в св</w:t>
      </w:r>
      <w:proofErr w:type="gramEnd"/>
      <w:r w:rsidRPr="00446E97">
        <w:rPr>
          <w:sz w:val="26"/>
          <w:szCs w:val="26"/>
        </w:rPr>
        <w:t xml:space="preserve">язи с проведением </w:t>
      </w:r>
      <w:r w:rsidR="004B5EB3" w:rsidRPr="00446E97">
        <w:rPr>
          <w:sz w:val="26"/>
          <w:szCs w:val="26"/>
        </w:rPr>
        <w:t>З</w:t>
      </w:r>
      <w:r w:rsidRPr="00446E97">
        <w:rPr>
          <w:sz w:val="26"/>
          <w:szCs w:val="26"/>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446E97">
        <w:rPr>
          <w:sz w:val="26"/>
          <w:szCs w:val="26"/>
        </w:rPr>
        <w:t xml:space="preserve">, при этом уполномоченным представителем </w:t>
      </w:r>
      <w:r w:rsidR="00721B30" w:rsidRPr="00446E97">
        <w:rPr>
          <w:sz w:val="26"/>
          <w:szCs w:val="26"/>
        </w:rPr>
        <w:t>ПАО «МРСК Центра»</w:t>
      </w:r>
      <w:r w:rsidR="0099066F" w:rsidRPr="00446E97">
        <w:rPr>
          <w:sz w:val="26"/>
          <w:szCs w:val="26"/>
        </w:rPr>
        <w:t xml:space="preserve"> в рамках данного пункта выступает Закупочная комиссия</w:t>
      </w:r>
      <w:r w:rsidRPr="00446E97">
        <w:rPr>
          <w:sz w:val="26"/>
          <w:szCs w:val="26"/>
        </w:rPr>
        <w:t xml:space="preserve">. Сторона, получившая претензию, должна направить другой стороне мотивированный ответ на претензию в течение не более </w:t>
      </w:r>
      <w:r w:rsidR="0022360B" w:rsidRPr="00446E97">
        <w:rPr>
          <w:sz w:val="26"/>
          <w:szCs w:val="26"/>
        </w:rPr>
        <w:t>10</w:t>
      </w:r>
      <w:r w:rsidRPr="00446E97">
        <w:rPr>
          <w:sz w:val="26"/>
          <w:szCs w:val="26"/>
        </w:rPr>
        <w:t xml:space="preserve"> рабочих дней с момента ее получения.</w:t>
      </w:r>
      <w:bookmarkEnd w:id="36"/>
      <w:bookmarkEnd w:id="37"/>
    </w:p>
    <w:p w:rsidR="0099066F" w:rsidRPr="00446E97" w:rsidRDefault="0099066F" w:rsidP="00446E97">
      <w:pPr>
        <w:keepNext/>
        <w:numPr>
          <w:ilvl w:val="2"/>
          <w:numId w:val="15"/>
        </w:numPr>
        <w:shd w:val="clear" w:color="auto" w:fill="FFFFFF"/>
        <w:tabs>
          <w:tab w:val="clear" w:pos="1224"/>
          <w:tab w:val="num" w:pos="1701"/>
        </w:tabs>
        <w:spacing w:line="240" w:lineRule="auto"/>
        <w:ind w:left="0" w:right="11" w:firstLine="709"/>
        <w:rPr>
          <w:sz w:val="26"/>
          <w:szCs w:val="26"/>
        </w:rPr>
      </w:pPr>
      <w:bookmarkStart w:id="38" w:name="_Ref306978606"/>
      <w:r w:rsidRPr="00446E97">
        <w:rPr>
          <w:sz w:val="26"/>
          <w:szCs w:val="26"/>
        </w:rPr>
        <w:t>Если претензионный порядок, указанный в п.</w:t>
      </w:r>
      <w:r w:rsidR="00511746" w:rsidRPr="00446E97">
        <w:rPr>
          <w:sz w:val="26"/>
          <w:szCs w:val="26"/>
        </w:rPr>
        <w:fldChar w:fldCharType="begin"/>
      </w:r>
      <w:r w:rsidR="00511746" w:rsidRPr="00446E97">
        <w:rPr>
          <w:sz w:val="26"/>
          <w:szCs w:val="26"/>
        </w:rPr>
        <w:instrText xml:space="preserve"> REF _Ref191386164 \r \h  \* MERGEFORMAT </w:instrText>
      </w:r>
      <w:r w:rsidR="00511746" w:rsidRPr="00446E97">
        <w:rPr>
          <w:sz w:val="26"/>
          <w:szCs w:val="26"/>
        </w:rPr>
      </w:r>
      <w:r w:rsidR="00511746" w:rsidRPr="00446E97">
        <w:rPr>
          <w:sz w:val="26"/>
          <w:szCs w:val="26"/>
        </w:rPr>
        <w:fldChar w:fldCharType="separate"/>
      </w:r>
      <w:r w:rsidR="004F7A87" w:rsidRPr="00446E97">
        <w:rPr>
          <w:sz w:val="26"/>
          <w:szCs w:val="26"/>
        </w:rPr>
        <w:t xml:space="preserve"> 1.4.1 </w:t>
      </w:r>
      <w:r w:rsidR="00511746" w:rsidRPr="00446E97">
        <w:rPr>
          <w:sz w:val="26"/>
          <w:szCs w:val="26"/>
        </w:rPr>
        <w:fldChar w:fldCharType="end"/>
      </w:r>
      <w:r w:rsidR="00D421AA" w:rsidRPr="00446E97">
        <w:rPr>
          <w:sz w:val="26"/>
          <w:szCs w:val="26"/>
        </w:rPr>
        <w:t xml:space="preserve"> </w:t>
      </w:r>
      <w:r w:rsidRPr="00446E97">
        <w:rPr>
          <w:sz w:val="26"/>
          <w:szCs w:val="26"/>
        </w:rPr>
        <w:t xml:space="preserve">не привел к разрешению разногласий, </w:t>
      </w:r>
      <w:r w:rsidR="009C744E" w:rsidRPr="00446E97">
        <w:rPr>
          <w:sz w:val="26"/>
          <w:szCs w:val="26"/>
        </w:rPr>
        <w:t>Участник</w:t>
      </w:r>
      <w:r w:rsidRPr="00446E97">
        <w:rPr>
          <w:sz w:val="26"/>
          <w:szCs w:val="26"/>
        </w:rPr>
        <w:t xml:space="preserve">и запроса предложений имеют право оспорить решение или поведение Организатора запроса предложений в связи с данным </w:t>
      </w:r>
      <w:r w:rsidRPr="00446E97">
        <w:rPr>
          <w:sz w:val="26"/>
          <w:szCs w:val="26"/>
        </w:rPr>
        <w:lastRenderedPageBreak/>
        <w:t xml:space="preserve">запросом предложений, обратившись в Центральную </w:t>
      </w:r>
      <w:r w:rsidR="009411D6" w:rsidRPr="00446E97">
        <w:rPr>
          <w:sz w:val="26"/>
          <w:szCs w:val="26"/>
        </w:rPr>
        <w:t xml:space="preserve">закупочную </w:t>
      </w:r>
      <w:r w:rsidRPr="00446E97">
        <w:rPr>
          <w:sz w:val="26"/>
          <w:szCs w:val="26"/>
        </w:rPr>
        <w:t xml:space="preserve">комиссию </w:t>
      </w:r>
      <w:r w:rsidR="00721B30" w:rsidRPr="00446E97">
        <w:rPr>
          <w:sz w:val="26"/>
          <w:szCs w:val="26"/>
        </w:rPr>
        <w:t>ПАО «МРСК Центра»</w:t>
      </w:r>
      <w:r w:rsidRPr="00446E97">
        <w:rPr>
          <w:sz w:val="26"/>
          <w:szCs w:val="26"/>
        </w:rPr>
        <w:t>.</w:t>
      </w:r>
      <w:bookmarkEnd w:id="38"/>
    </w:p>
    <w:p w:rsidR="00717F60" w:rsidRPr="00446E97" w:rsidRDefault="009C744E" w:rsidP="00446E97">
      <w:pPr>
        <w:keepNext/>
        <w:numPr>
          <w:ilvl w:val="2"/>
          <w:numId w:val="15"/>
        </w:numPr>
        <w:shd w:val="clear" w:color="auto" w:fill="FFFFFF"/>
        <w:tabs>
          <w:tab w:val="clear" w:pos="1224"/>
          <w:tab w:val="num" w:pos="1701"/>
        </w:tabs>
        <w:spacing w:line="240" w:lineRule="auto"/>
        <w:ind w:left="0" w:right="11" w:firstLine="709"/>
        <w:rPr>
          <w:sz w:val="26"/>
          <w:szCs w:val="26"/>
        </w:rPr>
      </w:pPr>
      <w:r w:rsidRPr="00446E97">
        <w:rPr>
          <w:sz w:val="26"/>
          <w:szCs w:val="26"/>
        </w:rPr>
        <w:t>Участник</w:t>
      </w:r>
      <w:r w:rsidR="00717F60" w:rsidRPr="00446E97">
        <w:rPr>
          <w:sz w:val="26"/>
          <w:szCs w:val="26"/>
        </w:rPr>
        <w:t xml:space="preserve"> вправе обжаловать в антимонопольн</w:t>
      </w:r>
      <w:r w:rsidR="005C3F93" w:rsidRPr="00446E97">
        <w:rPr>
          <w:sz w:val="26"/>
          <w:szCs w:val="26"/>
        </w:rPr>
        <w:t>ом</w:t>
      </w:r>
      <w:r w:rsidR="00717F60" w:rsidRPr="00446E97">
        <w:rPr>
          <w:sz w:val="26"/>
          <w:szCs w:val="26"/>
        </w:rPr>
        <w:t xml:space="preserve"> орган</w:t>
      </w:r>
      <w:r w:rsidR="005C3F93" w:rsidRPr="00446E97">
        <w:rPr>
          <w:sz w:val="26"/>
          <w:szCs w:val="26"/>
        </w:rPr>
        <w:t>е</w:t>
      </w:r>
      <w:r w:rsidR="00717F60" w:rsidRPr="00446E97">
        <w:rPr>
          <w:sz w:val="26"/>
          <w:szCs w:val="26"/>
        </w:rPr>
        <w:t xml:space="preserve"> действия (бездействия) Заказчика при закупке товаров в случаях</w:t>
      </w:r>
      <w:r w:rsidR="0099066F" w:rsidRPr="00446E97">
        <w:rPr>
          <w:sz w:val="26"/>
          <w:szCs w:val="26"/>
        </w:rPr>
        <w:t>, предусмотренных Федеральным законом от 18.07.2011 № 223-ФЗ «О закупках товаров, работ, услуг отдельными видами юридических лиц».</w:t>
      </w:r>
    </w:p>
    <w:p w:rsidR="00717F60" w:rsidRPr="00446E97" w:rsidRDefault="00717F60" w:rsidP="00446E97">
      <w:pPr>
        <w:keepNext/>
        <w:numPr>
          <w:ilvl w:val="2"/>
          <w:numId w:val="15"/>
        </w:numPr>
        <w:shd w:val="clear" w:color="auto" w:fill="FFFFFF"/>
        <w:tabs>
          <w:tab w:val="left" w:pos="1700"/>
        </w:tabs>
        <w:spacing w:line="240" w:lineRule="auto"/>
        <w:ind w:left="0" w:right="11" w:firstLine="709"/>
        <w:rPr>
          <w:sz w:val="26"/>
          <w:szCs w:val="26"/>
        </w:rPr>
      </w:pPr>
      <w:proofErr w:type="gramStart"/>
      <w:r w:rsidRPr="00446E97">
        <w:rPr>
          <w:sz w:val="26"/>
          <w:szCs w:val="26"/>
        </w:rPr>
        <w:t xml:space="preserve">Все споры и разногласия, возникающие в связи с проведением </w:t>
      </w:r>
      <w:r w:rsidRPr="00446E97">
        <w:rPr>
          <w:color w:val="000000"/>
          <w:sz w:val="26"/>
          <w:szCs w:val="26"/>
        </w:rPr>
        <w:t>запроса предложений</w:t>
      </w:r>
      <w:r w:rsidRPr="00446E97">
        <w:rPr>
          <w:sz w:val="26"/>
          <w:szCs w:val="26"/>
        </w:rPr>
        <w:t xml:space="preserve">, в том числе касающиеся исполнения Организатором и </w:t>
      </w:r>
      <w:r w:rsidR="009C744E" w:rsidRPr="00446E97">
        <w:rPr>
          <w:sz w:val="26"/>
          <w:szCs w:val="26"/>
        </w:rPr>
        <w:t>Участник</w:t>
      </w:r>
      <w:r w:rsidRPr="00446E97">
        <w:rPr>
          <w:sz w:val="26"/>
          <w:szCs w:val="26"/>
        </w:rPr>
        <w:t>ами запроса предложений своих обязательств, не урегулированные в порядке, предусмотренном п.</w:t>
      </w:r>
      <w:r w:rsidR="00511746" w:rsidRPr="00446E97">
        <w:rPr>
          <w:sz w:val="26"/>
          <w:szCs w:val="26"/>
        </w:rPr>
        <w:fldChar w:fldCharType="begin"/>
      </w:r>
      <w:r w:rsidR="00511746" w:rsidRPr="00446E97">
        <w:rPr>
          <w:sz w:val="26"/>
          <w:szCs w:val="26"/>
        </w:rPr>
        <w:instrText xml:space="preserve"> REF _Ref306978606 \r \h  \* MERGEFORMAT </w:instrText>
      </w:r>
      <w:r w:rsidR="00511746" w:rsidRPr="00446E97">
        <w:rPr>
          <w:sz w:val="26"/>
          <w:szCs w:val="26"/>
        </w:rPr>
      </w:r>
      <w:r w:rsidR="00511746" w:rsidRPr="00446E97">
        <w:rPr>
          <w:sz w:val="26"/>
          <w:szCs w:val="26"/>
        </w:rPr>
        <w:fldChar w:fldCharType="separate"/>
      </w:r>
      <w:r w:rsidR="004F7A87" w:rsidRPr="00446E97">
        <w:rPr>
          <w:sz w:val="26"/>
          <w:szCs w:val="26"/>
        </w:rPr>
        <w:t xml:space="preserve"> 1.4.2 </w:t>
      </w:r>
      <w:r w:rsidR="00511746" w:rsidRPr="00446E97">
        <w:rPr>
          <w:sz w:val="26"/>
          <w:szCs w:val="26"/>
        </w:rPr>
        <w:fldChar w:fldCharType="end"/>
      </w:r>
      <w:r w:rsidRPr="00446E97">
        <w:rPr>
          <w:sz w:val="26"/>
          <w:szCs w:val="26"/>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446E97" w:rsidRDefault="00717F60" w:rsidP="00446E97">
      <w:pPr>
        <w:keepNext/>
        <w:numPr>
          <w:ilvl w:val="2"/>
          <w:numId w:val="15"/>
        </w:numPr>
        <w:shd w:val="clear" w:color="auto" w:fill="FFFFFF"/>
        <w:tabs>
          <w:tab w:val="left" w:pos="1700"/>
        </w:tabs>
        <w:spacing w:line="240" w:lineRule="auto"/>
        <w:ind w:left="0" w:right="11" w:firstLine="709"/>
        <w:rPr>
          <w:sz w:val="26"/>
          <w:szCs w:val="26"/>
        </w:rPr>
      </w:pPr>
      <w:proofErr w:type="gramStart"/>
      <w:r w:rsidRPr="00446E97">
        <w:rPr>
          <w:sz w:val="26"/>
          <w:szCs w:val="26"/>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446E97" w:rsidRDefault="00717F60" w:rsidP="00446E97">
      <w:pPr>
        <w:pStyle w:val="2"/>
        <w:tabs>
          <w:tab w:val="clear" w:pos="1700"/>
          <w:tab w:val="left" w:pos="567"/>
        </w:tabs>
        <w:spacing w:before="0" w:after="0" w:line="240" w:lineRule="auto"/>
        <w:rPr>
          <w:sz w:val="26"/>
          <w:szCs w:val="26"/>
        </w:rPr>
      </w:pPr>
      <w:bookmarkStart w:id="39" w:name="__RefHeading__401_1298132286"/>
      <w:bookmarkStart w:id="40" w:name="_Toc471898515"/>
      <w:bookmarkEnd w:id="39"/>
      <w:r w:rsidRPr="00446E97">
        <w:rPr>
          <w:sz w:val="26"/>
          <w:szCs w:val="26"/>
        </w:rPr>
        <w:t>Прочие положения</w:t>
      </w:r>
      <w:bookmarkEnd w:id="40"/>
    </w:p>
    <w:p w:rsidR="00717F60" w:rsidRPr="00446E97" w:rsidRDefault="009C744E" w:rsidP="00446E97">
      <w:pPr>
        <w:keepNext/>
        <w:numPr>
          <w:ilvl w:val="2"/>
          <w:numId w:val="13"/>
        </w:numPr>
        <w:shd w:val="clear" w:color="auto" w:fill="FFFFFF"/>
        <w:tabs>
          <w:tab w:val="left" w:pos="1700"/>
        </w:tabs>
        <w:spacing w:line="240" w:lineRule="auto"/>
        <w:ind w:left="0" w:right="11" w:firstLine="709"/>
        <w:rPr>
          <w:sz w:val="26"/>
          <w:szCs w:val="26"/>
        </w:rPr>
      </w:pPr>
      <w:r w:rsidRPr="00446E97">
        <w:rPr>
          <w:sz w:val="26"/>
          <w:szCs w:val="26"/>
        </w:rPr>
        <w:t>Участник</w:t>
      </w:r>
      <w:r w:rsidR="00717F60" w:rsidRPr="00446E97">
        <w:rPr>
          <w:sz w:val="26"/>
          <w:szCs w:val="26"/>
        </w:rPr>
        <w:t xml:space="preserve"> самостоятельно несет все расходы, связанные с подготовкой и подачей </w:t>
      </w:r>
      <w:r w:rsidR="004B5EB3" w:rsidRPr="00446E97">
        <w:rPr>
          <w:sz w:val="26"/>
          <w:szCs w:val="26"/>
        </w:rPr>
        <w:t>Заявк</w:t>
      </w:r>
      <w:r w:rsidR="00717F60" w:rsidRPr="00446E97">
        <w:rPr>
          <w:sz w:val="26"/>
          <w:szCs w:val="26"/>
        </w:rPr>
        <w:t xml:space="preserve">и, а Организатор </w:t>
      </w:r>
      <w:r w:rsidR="00717F60" w:rsidRPr="00446E97">
        <w:rPr>
          <w:color w:val="000000"/>
          <w:sz w:val="26"/>
          <w:szCs w:val="26"/>
        </w:rPr>
        <w:t>запроса предложений</w:t>
      </w:r>
      <w:r w:rsidR="00717F60" w:rsidRPr="00446E97">
        <w:rPr>
          <w:sz w:val="26"/>
          <w:szCs w:val="26"/>
        </w:rPr>
        <w:t xml:space="preserve"> по этим расходам не отвечает и не имеет обязательств, независимо от хода и результатов </w:t>
      </w:r>
      <w:r w:rsidR="004B5EB3" w:rsidRPr="00446E97">
        <w:rPr>
          <w:sz w:val="26"/>
          <w:szCs w:val="26"/>
        </w:rPr>
        <w:t>З</w:t>
      </w:r>
      <w:r w:rsidR="00717F60" w:rsidRPr="00446E97">
        <w:rPr>
          <w:sz w:val="26"/>
          <w:szCs w:val="26"/>
        </w:rPr>
        <w:t>апроса предложений, за исключением случаев, прямо предусмотренных действующим законодательством Российской Федерации.</w:t>
      </w:r>
    </w:p>
    <w:p w:rsidR="0099066F" w:rsidRPr="00446E97" w:rsidRDefault="0099066F" w:rsidP="00446E97">
      <w:pPr>
        <w:keepNext/>
        <w:numPr>
          <w:ilvl w:val="2"/>
          <w:numId w:val="13"/>
        </w:numPr>
        <w:shd w:val="clear" w:color="auto" w:fill="FFFFFF"/>
        <w:tabs>
          <w:tab w:val="left" w:pos="1700"/>
        </w:tabs>
        <w:spacing w:line="240" w:lineRule="auto"/>
        <w:ind w:left="0" w:right="11" w:firstLine="709"/>
        <w:rPr>
          <w:sz w:val="26"/>
          <w:szCs w:val="26"/>
        </w:rPr>
      </w:pPr>
      <w:r w:rsidRPr="00446E97">
        <w:rPr>
          <w:sz w:val="26"/>
          <w:szCs w:val="26"/>
        </w:rPr>
        <w:t xml:space="preserve">Применение факсимильной подписи (факсимиле) в оригиналах документов и заверяемых </w:t>
      </w:r>
      <w:r w:rsidR="009C744E" w:rsidRPr="00446E97">
        <w:rPr>
          <w:sz w:val="26"/>
          <w:szCs w:val="26"/>
        </w:rPr>
        <w:t>Участник</w:t>
      </w:r>
      <w:r w:rsidRPr="00446E97">
        <w:rPr>
          <w:sz w:val="26"/>
          <w:szCs w:val="26"/>
        </w:rPr>
        <w:t xml:space="preserve">ом запроса предложений копиях документов, поданных в составе </w:t>
      </w:r>
      <w:r w:rsidR="004B5EB3" w:rsidRPr="00446E97">
        <w:rPr>
          <w:sz w:val="26"/>
          <w:szCs w:val="26"/>
        </w:rPr>
        <w:t>Заявк</w:t>
      </w:r>
      <w:r w:rsidRPr="00446E97">
        <w:rPr>
          <w:sz w:val="26"/>
          <w:szCs w:val="26"/>
        </w:rPr>
        <w:t>и, не допускается.</w:t>
      </w:r>
    </w:p>
    <w:p w:rsidR="00717F60" w:rsidRPr="00446E97" w:rsidRDefault="00717F60" w:rsidP="00446E97">
      <w:pPr>
        <w:keepNext/>
        <w:numPr>
          <w:ilvl w:val="2"/>
          <w:numId w:val="13"/>
        </w:numPr>
        <w:shd w:val="clear" w:color="auto" w:fill="FFFFFF"/>
        <w:tabs>
          <w:tab w:val="left" w:pos="1700"/>
        </w:tabs>
        <w:spacing w:line="240" w:lineRule="auto"/>
        <w:ind w:left="0" w:right="11" w:firstLine="709"/>
        <w:rPr>
          <w:sz w:val="26"/>
          <w:szCs w:val="26"/>
        </w:rPr>
      </w:pPr>
      <w:r w:rsidRPr="00446E97">
        <w:rPr>
          <w:sz w:val="26"/>
          <w:szCs w:val="26"/>
        </w:rPr>
        <w:t xml:space="preserve">Предполагается, что </w:t>
      </w:r>
      <w:r w:rsidR="009C744E" w:rsidRPr="00446E97">
        <w:rPr>
          <w:sz w:val="26"/>
          <w:szCs w:val="26"/>
        </w:rPr>
        <w:t>Участник</w:t>
      </w:r>
      <w:r w:rsidRPr="00446E97">
        <w:rPr>
          <w:sz w:val="26"/>
          <w:szCs w:val="26"/>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446E97">
        <w:rPr>
          <w:sz w:val="26"/>
          <w:szCs w:val="26"/>
        </w:rPr>
        <w:t>Участник</w:t>
      </w:r>
      <w:r w:rsidRPr="00446E97">
        <w:rPr>
          <w:sz w:val="26"/>
          <w:szCs w:val="26"/>
        </w:rPr>
        <w:t xml:space="preserve"> запроса предложений не понимал какие-либо вопросы. Неполное представление информации, запрашиваемой в Документации </w:t>
      </w:r>
      <w:r w:rsidR="00AE0F91" w:rsidRPr="00446E97">
        <w:rPr>
          <w:sz w:val="26"/>
          <w:szCs w:val="26"/>
        </w:rPr>
        <w:t>п</w:t>
      </w:r>
      <w:r w:rsidRPr="00446E97">
        <w:rPr>
          <w:sz w:val="26"/>
          <w:szCs w:val="26"/>
        </w:rPr>
        <w:t>о запрос</w:t>
      </w:r>
      <w:r w:rsidR="00AE0F91" w:rsidRPr="00446E97">
        <w:rPr>
          <w:sz w:val="26"/>
          <w:szCs w:val="26"/>
        </w:rPr>
        <w:t>у</w:t>
      </w:r>
      <w:r w:rsidRPr="00446E97">
        <w:rPr>
          <w:sz w:val="26"/>
          <w:szCs w:val="26"/>
        </w:rPr>
        <w:t xml:space="preserve"> предложений, или же подача </w:t>
      </w:r>
      <w:r w:rsidR="004B5EB3" w:rsidRPr="00446E97">
        <w:rPr>
          <w:sz w:val="26"/>
          <w:szCs w:val="26"/>
        </w:rPr>
        <w:t>Заявк</w:t>
      </w:r>
      <w:r w:rsidRPr="00446E97">
        <w:rPr>
          <w:sz w:val="26"/>
          <w:szCs w:val="26"/>
        </w:rPr>
        <w:t xml:space="preserve">и, не отвечающей требованиям Документации по запросу предложений, представляют собой риск для </w:t>
      </w:r>
      <w:proofErr w:type="gramStart"/>
      <w:r w:rsidR="009C744E" w:rsidRPr="00446E97">
        <w:rPr>
          <w:sz w:val="26"/>
          <w:szCs w:val="26"/>
        </w:rPr>
        <w:t>Участник</w:t>
      </w:r>
      <w:r w:rsidRPr="00446E97">
        <w:rPr>
          <w:sz w:val="26"/>
          <w:szCs w:val="26"/>
        </w:rPr>
        <w:t>а</w:t>
      </w:r>
      <w:proofErr w:type="gramEnd"/>
      <w:r w:rsidRPr="00446E97">
        <w:rPr>
          <w:sz w:val="26"/>
          <w:szCs w:val="26"/>
        </w:rPr>
        <w:t xml:space="preserve"> и может привести к отклонению его </w:t>
      </w:r>
      <w:r w:rsidR="004B5EB3" w:rsidRPr="00446E97">
        <w:rPr>
          <w:sz w:val="26"/>
          <w:szCs w:val="26"/>
        </w:rPr>
        <w:t>Заявк</w:t>
      </w:r>
      <w:r w:rsidRPr="00446E97">
        <w:rPr>
          <w:sz w:val="26"/>
          <w:szCs w:val="26"/>
        </w:rPr>
        <w:t>и.</w:t>
      </w:r>
    </w:p>
    <w:p w:rsidR="00717F60" w:rsidRPr="00446E97" w:rsidRDefault="00717F60" w:rsidP="00446E97">
      <w:pPr>
        <w:keepNext/>
        <w:numPr>
          <w:ilvl w:val="2"/>
          <w:numId w:val="13"/>
        </w:numPr>
        <w:shd w:val="clear" w:color="auto" w:fill="FFFFFF"/>
        <w:tabs>
          <w:tab w:val="left" w:pos="1700"/>
        </w:tabs>
        <w:spacing w:line="240" w:lineRule="auto"/>
        <w:ind w:left="0" w:right="11" w:firstLine="709"/>
        <w:rPr>
          <w:sz w:val="26"/>
          <w:szCs w:val="26"/>
        </w:rPr>
      </w:pPr>
      <w:r w:rsidRPr="00446E97">
        <w:rPr>
          <w:sz w:val="26"/>
          <w:szCs w:val="26"/>
        </w:rPr>
        <w:t xml:space="preserve">Организатор </w:t>
      </w:r>
      <w:r w:rsidRPr="00446E97">
        <w:rPr>
          <w:color w:val="000000"/>
          <w:sz w:val="26"/>
          <w:szCs w:val="26"/>
        </w:rPr>
        <w:t>запроса</w:t>
      </w:r>
      <w:r w:rsidRPr="00446E97">
        <w:rPr>
          <w:sz w:val="26"/>
          <w:szCs w:val="26"/>
        </w:rPr>
        <w:t xml:space="preserve"> предложений обеспечивает разумную конфиденциальность относительно всех полученных от </w:t>
      </w:r>
      <w:r w:rsidR="009C744E" w:rsidRPr="00446E97">
        <w:rPr>
          <w:sz w:val="26"/>
          <w:szCs w:val="26"/>
        </w:rPr>
        <w:t>Участник</w:t>
      </w:r>
      <w:r w:rsidRPr="00446E97">
        <w:rPr>
          <w:sz w:val="26"/>
          <w:szCs w:val="26"/>
        </w:rPr>
        <w:t xml:space="preserve">ов запроса предложений сведений, в том числе содержащихся в </w:t>
      </w:r>
      <w:r w:rsidR="004B5EB3" w:rsidRPr="00446E97">
        <w:rPr>
          <w:color w:val="000000"/>
          <w:sz w:val="26"/>
          <w:szCs w:val="26"/>
        </w:rPr>
        <w:t>Заявк</w:t>
      </w:r>
      <w:r w:rsidRPr="00446E97">
        <w:rPr>
          <w:color w:val="000000"/>
          <w:sz w:val="26"/>
          <w:szCs w:val="26"/>
        </w:rPr>
        <w:t>ах</w:t>
      </w:r>
      <w:r w:rsidRPr="00446E97">
        <w:rPr>
          <w:sz w:val="26"/>
          <w:szCs w:val="26"/>
        </w:rPr>
        <w:t xml:space="preserve"> Предоставление этой информации другим </w:t>
      </w:r>
      <w:r w:rsidR="009C744E" w:rsidRPr="00446E97">
        <w:rPr>
          <w:sz w:val="26"/>
          <w:szCs w:val="26"/>
        </w:rPr>
        <w:t>Участник</w:t>
      </w:r>
      <w:r w:rsidRPr="00446E97">
        <w:rPr>
          <w:sz w:val="26"/>
          <w:szCs w:val="26"/>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446E97" w:rsidRDefault="00717F60" w:rsidP="00446E97">
      <w:pPr>
        <w:keepNext/>
        <w:numPr>
          <w:ilvl w:val="2"/>
          <w:numId w:val="13"/>
        </w:numPr>
        <w:shd w:val="clear" w:color="auto" w:fill="FFFFFF"/>
        <w:tabs>
          <w:tab w:val="left" w:pos="1700"/>
        </w:tabs>
        <w:spacing w:line="240" w:lineRule="auto"/>
        <w:ind w:left="0" w:right="11" w:firstLine="709"/>
        <w:rPr>
          <w:sz w:val="26"/>
          <w:szCs w:val="26"/>
        </w:rPr>
      </w:pPr>
      <w:proofErr w:type="gramStart"/>
      <w:r w:rsidRPr="00446E97">
        <w:rPr>
          <w:sz w:val="26"/>
          <w:szCs w:val="26"/>
        </w:rPr>
        <w:t xml:space="preserve">Организатор </w:t>
      </w:r>
      <w:r w:rsidRPr="00446E97">
        <w:rPr>
          <w:color w:val="000000"/>
          <w:sz w:val="26"/>
          <w:szCs w:val="26"/>
        </w:rPr>
        <w:t>запроса предложений</w:t>
      </w:r>
      <w:r w:rsidRPr="00446E97">
        <w:rPr>
          <w:sz w:val="26"/>
          <w:szCs w:val="26"/>
        </w:rPr>
        <w:t xml:space="preserve">, по решению </w:t>
      </w:r>
      <w:r w:rsidRPr="00446E97">
        <w:rPr>
          <w:color w:val="000000"/>
          <w:sz w:val="26"/>
          <w:szCs w:val="26"/>
        </w:rPr>
        <w:t>Закупочной</w:t>
      </w:r>
      <w:r w:rsidRPr="00446E97">
        <w:rPr>
          <w:sz w:val="26"/>
          <w:szCs w:val="26"/>
        </w:rPr>
        <w:t xml:space="preserve"> комиссии, отклонит </w:t>
      </w:r>
      <w:r w:rsidR="004B5EB3" w:rsidRPr="00446E97">
        <w:rPr>
          <w:sz w:val="26"/>
          <w:szCs w:val="26"/>
        </w:rPr>
        <w:t>Заявк</w:t>
      </w:r>
      <w:r w:rsidRPr="00446E97">
        <w:rPr>
          <w:sz w:val="26"/>
          <w:szCs w:val="26"/>
        </w:rPr>
        <w:t xml:space="preserve">у, если он установит, что </w:t>
      </w:r>
      <w:r w:rsidR="009C744E" w:rsidRPr="00446E97">
        <w:rPr>
          <w:sz w:val="26"/>
          <w:szCs w:val="26"/>
        </w:rPr>
        <w:t>Участник</w:t>
      </w:r>
      <w:r w:rsidRPr="00446E97">
        <w:rPr>
          <w:sz w:val="26"/>
          <w:szCs w:val="26"/>
        </w:rPr>
        <w:t xml:space="preserve"> запроса предложений прямо или косвенно дал, согласился дать или предложил служащему Организатора </w:t>
      </w:r>
      <w:r w:rsidRPr="00446E97">
        <w:rPr>
          <w:color w:val="000000"/>
          <w:sz w:val="26"/>
          <w:szCs w:val="26"/>
        </w:rPr>
        <w:t>запроса предложений</w:t>
      </w:r>
      <w:r w:rsidRPr="00446E97">
        <w:rPr>
          <w:sz w:val="26"/>
          <w:szCs w:val="26"/>
        </w:rPr>
        <w:t xml:space="preserve"> вознаграждение в любой форме: </w:t>
      </w:r>
      <w:r w:rsidR="006561C2" w:rsidRPr="00446E97">
        <w:rPr>
          <w:sz w:val="26"/>
          <w:szCs w:val="26"/>
        </w:rPr>
        <w:t xml:space="preserve">поставку, </w:t>
      </w:r>
      <w:r w:rsidRPr="00446E97">
        <w:rPr>
          <w:sz w:val="26"/>
          <w:szCs w:val="26"/>
        </w:rPr>
        <w:t xml:space="preserve">работу, услугу, какую-либо ценность, в качестве стимула, который может повлиять на принятие </w:t>
      </w:r>
      <w:r w:rsidRPr="00446E97">
        <w:rPr>
          <w:color w:val="000000"/>
          <w:sz w:val="26"/>
          <w:szCs w:val="26"/>
        </w:rPr>
        <w:t>Закупочной</w:t>
      </w:r>
      <w:r w:rsidRPr="00446E97">
        <w:rPr>
          <w:sz w:val="26"/>
          <w:szCs w:val="26"/>
        </w:rPr>
        <w:t xml:space="preserve"> комиссией решения по определению </w:t>
      </w:r>
      <w:r w:rsidR="009C744E" w:rsidRPr="00446E97">
        <w:rPr>
          <w:sz w:val="26"/>
          <w:szCs w:val="26"/>
        </w:rPr>
        <w:t>Участник</w:t>
      </w:r>
      <w:r w:rsidR="004C5164" w:rsidRPr="00446E97">
        <w:rPr>
          <w:sz w:val="26"/>
          <w:szCs w:val="26"/>
        </w:rPr>
        <w:t xml:space="preserve">а </w:t>
      </w:r>
      <w:r w:rsidRPr="00446E97">
        <w:rPr>
          <w:sz w:val="26"/>
          <w:szCs w:val="26"/>
        </w:rPr>
        <w:t>запроса предложений</w:t>
      </w:r>
      <w:r w:rsidR="004C5164" w:rsidRPr="00446E97">
        <w:rPr>
          <w:sz w:val="26"/>
          <w:szCs w:val="26"/>
        </w:rPr>
        <w:t xml:space="preserve">, чья </w:t>
      </w:r>
      <w:r w:rsidR="004B5EB3" w:rsidRPr="00446E97">
        <w:rPr>
          <w:sz w:val="26"/>
          <w:szCs w:val="26"/>
        </w:rPr>
        <w:t>Заявк</w:t>
      </w:r>
      <w:r w:rsidR="004C5164" w:rsidRPr="00446E97">
        <w:rPr>
          <w:sz w:val="26"/>
          <w:szCs w:val="26"/>
        </w:rPr>
        <w:t>а признана лучшей</w:t>
      </w:r>
      <w:r w:rsidRPr="00446E97">
        <w:rPr>
          <w:sz w:val="26"/>
          <w:szCs w:val="26"/>
        </w:rPr>
        <w:t>.</w:t>
      </w:r>
      <w:proofErr w:type="gramEnd"/>
    </w:p>
    <w:p w:rsidR="00717F60" w:rsidRPr="00446E97" w:rsidRDefault="00717F60" w:rsidP="00446E97">
      <w:pPr>
        <w:keepNext/>
        <w:numPr>
          <w:ilvl w:val="2"/>
          <w:numId w:val="13"/>
        </w:numPr>
        <w:shd w:val="clear" w:color="auto" w:fill="FFFFFF"/>
        <w:tabs>
          <w:tab w:val="left" w:pos="1700"/>
        </w:tabs>
        <w:spacing w:line="240" w:lineRule="auto"/>
        <w:ind w:left="0" w:right="11" w:firstLine="709"/>
        <w:rPr>
          <w:sz w:val="26"/>
          <w:szCs w:val="26"/>
        </w:rPr>
      </w:pPr>
      <w:r w:rsidRPr="00446E97">
        <w:rPr>
          <w:sz w:val="26"/>
          <w:szCs w:val="26"/>
        </w:rPr>
        <w:lastRenderedPageBreak/>
        <w:t xml:space="preserve">Организатор </w:t>
      </w:r>
      <w:r w:rsidRPr="00446E97">
        <w:rPr>
          <w:color w:val="000000"/>
          <w:sz w:val="26"/>
          <w:szCs w:val="26"/>
        </w:rPr>
        <w:t>запроса предложений</w:t>
      </w:r>
      <w:r w:rsidRPr="00446E97">
        <w:rPr>
          <w:sz w:val="26"/>
          <w:szCs w:val="26"/>
        </w:rPr>
        <w:t xml:space="preserve">, по решению </w:t>
      </w:r>
      <w:r w:rsidRPr="00446E97">
        <w:rPr>
          <w:color w:val="000000"/>
          <w:sz w:val="26"/>
          <w:szCs w:val="26"/>
        </w:rPr>
        <w:t>Закупочной</w:t>
      </w:r>
      <w:r w:rsidRPr="00446E97">
        <w:rPr>
          <w:sz w:val="26"/>
          <w:szCs w:val="26"/>
        </w:rPr>
        <w:t xml:space="preserve"> комиссии, отклонит </w:t>
      </w:r>
      <w:r w:rsidR="004B5EB3" w:rsidRPr="00446E97">
        <w:rPr>
          <w:sz w:val="26"/>
          <w:szCs w:val="26"/>
        </w:rPr>
        <w:t>Заявк</w:t>
      </w:r>
      <w:r w:rsidRPr="00446E97">
        <w:rPr>
          <w:sz w:val="26"/>
          <w:szCs w:val="26"/>
        </w:rPr>
        <w:t xml:space="preserve">и </w:t>
      </w:r>
      <w:r w:rsidR="009C744E" w:rsidRPr="00446E97">
        <w:rPr>
          <w:sz w:val="26"/>
          <w:szCs w:val="26"/>
        </w:rPr>
        <w:t>Участник</w:t>
      </w:r>
      <w:r w:rsidRPr="00446E97">
        <w:rPr>
          <w:sz w:val="26"/>
          <w:szCs w:val="26"/>
        </w:rPr>
        <w:t xml:space="preserve">ов запроса предложений, заключивших между собой какое-либо соглашение с целью повлиять на определение </w:t>
      </w:r>
      <w:r w:rsidR="009C744E" w:rsidRPr="00446E97">
        <w:rPr>
          <w:sz w:val="26"/>
          <w:szCs w:val="26"/>
        </w:rPr>
        <w:t>Участник</w:t>
      </w:r>
      <w:r w:rsidR="004C5164" w:rsidRPr="00446E97">
        <w:rPr>
          <w:sz w:val="26"/>
          <w:szCs w:val="26"/>
        </w:rPr>
        <w:t xml:space="preserve">а </w:t>
      </w:r>
      <w:r w:rsidRPr="00446E97">
        <w:rPr>
          <w:sz w:val="26"/>
          <w:szCs w:val="26"/>
        </w:rPr>
        <w:t>запроса предложений</w:t>
      </w:r>
      <w:r w:rsidR="004C5164" w:rsidRPr="00446E97">
        <w:rPr>
          <w:sz w:val="26"/>
          <w:szCs w:val="26"/>
        </w:rPr>
        <w:t xml:space="preserve">, чья </w:t>
      </w:r>
      <w:r w:rsidR="004B5EB3" w:rsidRPr="00446E97">
        <w:rPr>
          <w:sz w:val="26"/>
          <w:szCs w:val="26"/>
        </w:rPr>
        <w:t>Заявк</w:t>
      </w:r>
      <w:r w:rsidR="004C5164" w:rsidRPr="00446E97">
        <w:rPr>
          <w:sz w:val="26"/>
          <w:szCs w:val="26"/>
        </w:rPr>
        <w:t>а признана лучшей</w:t>
      </w:r>
      <w:r w:rsidRPr="00446E97">
        <w:rPr>
          <w:sz w:val="26"/>
          <w:szCs w:val="26"/>
        </w:rPr>
        <w:t>.</w:t>
      </w:r>
    </w:p>
    <w:p w:rsidR="00717F60" w:rsidRPr="00446E97" w:rsidRDefault="00717F60" w:rsidP="00446E97">
      <w:pPr>
        <w:keepNext/>
        <w:numPr>
          <w:ilvl w:val="2"/>
          <w:numId w:val="13"/>
        </w:numPr>
        <w:shd w:val="clear" w:color="auto" w:fill="FFFFFF"/>
        <w:tabs>
          <w:tab w:val="left" w:pos="1700"/>
        </w:tabs>
        <w:spacing w:line="240" w:lineRule="auto"/>
        <w:ind w:left="0" w:right="11" w:firstLine="709"/>
        <w:rPr>
          <w:sz w:val="26"/>
          <w:szCs w:val="26"/>
        </w:rPr>
      </w:pPr>
      <w:r w:rsidRPr="00446E97">
        <w:rPr>
          <w:sz w:val="26"/>
          <w:szCs w:val="26"/>
        </w:rPr>
        <w:t xml:space="preserve">Организатор </w:t>
      </w:r>
      <w:r w:rsidRPr="00446E97">
        <w:rPr>
          <w:color w:val="000000"/>
          <w:sz w:val="26"/>
          <w:szCs w:val="26"/>
        </w:rPr>
        <w:t>запроса предложений</w:t>
      </w:r>
      <w:r w:rsidRPr="00446E97">
        <w:rPr>
          <w:sz w:val="26"/>
          <w:szCs w:val="26"/>
        </w:rPr>
        <w:t xml:space="preserve">, по решению </w:t>
      </w:r>
      <w:r w:rsidRPr="00446E97">
        <w:rPr>
          <w:color w:val="000000"/>
          <w:sz w:val="26"/>
          <w:szCs w:val="26"/>
        </w:rPr>
        <w:t>Закупочной</w:t>
      </w:r>
      <w:r w:rsidRPr="00446E97">
        <w:rPr>
          <w:sz w:val="26"/>
          <w:szCs w:val="26"/>
        </w:rPr>
        <w:t xml:space="preserve"> комиссии, вправе отклонить  </w:t>
      </w:r>
      <w:r w:rsidR="004B5EB3" w:rsidRPr="00446E97">
        <w:rPr>
          <w:sz w:val="26"/>
          <w:szCs w:val="26"/>
        </w:rPr>
        <w:t>Заявк</w:t>
      </w:r>
      <w:r w:rsidRPr="00446E97">
        <w:rPr>
          <w:sz w:val="26"/>
          <w:szCs w:val="26"/>
        </w:rPr>
        <w:t xml:space="preserve">и </w:t>
      </w:r>
      <w:r w:rsidR="009C744E" w:rsidRPr="00446E97">
        <w:rPr>
          <w:sz w:val="26"/>
          <w:szCs w:val="26"/>
        </w:rPr>
        <w:t>Участник</w:t>
      </w:r>
      <w:r w:rsidRPr="00446E97">
        <w:rPr>
          <w:sz w:val="26"/>
          <w:szCs w:val="26"/>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446E97" w:rsidRDefault="00717F60" w:rsidP="00446E97">
      <w:pPr>
        <w:keepNext/>
        <w:numPr>
          <w:ilvl w:val="3"/>
          <w:numId w:val="13"/>
        </w:numPr>
        <w:shd w:val="clear" w:color="auto" w:fill="FFFFFF"/>
        <w:tabs>
          <w:tab w:val="left" w:pos="1700"/>
        </w:tabs>
        <w:spacing w:line="240" w:lineRule="auto"/>
        <w:ind w:left="0" w:right="11" w:firstLine="709"/>
        <w:rPr>
          <w:sz w:val="26"/>
          <w:szCs w:val="26"/>
        </w:rPr>
      </w:pPr>
      <w:r w:rsidRPr="00446E97">
        <w:rPr>
          <w:sz w:val="26"/>
          <w:szCs w:val="26"/>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446E97">
        <w:rPr>
          <w:color w:val="000000"/>
          <w:sz w:val="26"/>
          <w:szCs w:val="26"/>
        </w:rPr>
        <w:t>закупочной</w:t>
      </w:r>
      <w:r w:rsidRPr="00446E97">
        <w:rPr>
          <w:sz w:val="26"/>
          <w:szCs w:val="26"/>
        </w:rPr>
        <w:t xml:space="preserve"> комиссии или эксперта, имеющих аффилированные связи с </w:t>
      </w:r>
      <w:r w:rsidR="009C744E" w:rsidRPr="00446E97">
        <w:rPr>
          <w:sz w:val="26"/>
          <w:szCs w:val="26"/>
        </w:rPr>
        <w:t>Участник</w:t>
      </w:r>
      <w:r w:rsidRPr="00446E97">
        <w:rPr>
          <w:sz w:val="26"/>
          <w:szCs w:val="26"/>
        </w:rPr>
        <w:t xml:space="preserve">ом </w:t>
      </w:r>
      <w:r w:rsidRPr="00446E97">
        <w:rPr>
          <w:color w:val="000000"/>
          <w:sz w:val="26"/>
          <w:szCs w:val="26"/>
        </w:rPr>
        <w:t>Запроса предложений</w:t>
      </w:r>
      <w:r w:rsidR="0099066F" w:rsidRPr="00446E97">
        <w:rPr>
          <w:color w:val="000000"/>
          <w:sz w:val="26"/>
          <w:szCs w:val="26"/>
        </w:rPr>
        <w:t>.</w:t>
      </w:r>
      <w:r w:rsidRPr="00446E97">
        <w:rPr>
          <w:sz w:val="26"/>
          <w:szCs w:val="26"/>
        </w:rPr>
        <w:t xml:space="preserve"> В </w:t>
      </w:r>
      <w:proofErr w:type="gramStart"/>
      <w:r w:rsidRPr="00446E97">
        <w:rPr>
          <w:sz w:val="26"/>
          <w:szCs w:val="26"/>
        </w:rPr>
        <w:t>случае</w:t>
      </w:r>
      <w:proofErr w:type="gramEnd"/>
      <w:r w:rsidRPr="00446E97">
        <w:rPr>
          <w:sz w:val="26"/>
          <w:szCs w:val="26"/>
        </w:rPr>
        <w:t xml:space="preserve">, если факт </w:t>
      </w:r>
      <w:proofErr w:type="spellStart"/>
      <w:r w:rsidRPr="00446E97">
        <w:rPr>
          <w:sz w:val="26"/>
          <w:szCs w:val="26"/>
        </w:rPr>
        <w:t>аффилированности</w:t>
      </w:r>
      <w:proofErr w:type="spellEnd"/>
      <w:r w:rsidRPr="00446E97">
        <w:rPr>
          <w:sz w:val="26"/>
          <w:szCs w:val="26"/>
        </w:rPr>
        <w:t xml:space="preserve"> установлен в процессе или после проведения </w:t>
      </w:r>
      <w:r w:rsidRPr="00446E97">
        <w:rPr>
          <w:bCs w:val="0"/>
          <w:sz w:val="26"/>
          <w:szCs w:val="26"/>
        </w:rPr>
        <w:t>запроса предложений</w:t>
      </w:r>
      <w:r w:rsidRPr="00446E97">
        <w:rPr>
          <w:sz w:val="26"/>
          <w:szCs w:val="26"/>
        </w:rPr>
        <w:t xml:space="preserve">, но до подписания </w:t>
      </w:r>
      <w:r w:rsidR="00123C70" w:rsidRPr="00446E97">
        <w:rPr>
          <w:bCs w:val="0"/>
          <w:sz w:val="26"/>
          <w:szCs w:val="26"/>
        </w:rPr>
        <w:t>Договор</w:t>
      </w:r>
      <w:r w:rsidRPr="00446E97">
        <w:rPr>
          <w:bCs w:val="0"/>
          <w:sz w:val="26"/>
          <w:szCs w:val="26"/>
        </w:rPr>
        <w:t>а по итогам проведения запроса предложений, Закупочная</w:t>
      </w:r>
      <w:r w:rsidRPr="00446E97">
        <w:rPr>
          <w:sz w:val="26"/>
          <w:szCs w:val="26"/>
        </w:rPr>
        <w:t xml:space="preserve"> комиссия информирует об этом Ц</w:t>
      </w:r>
      <w:r w:rsidR="009A7733" w:rsidRPr="00446E97">
        <w:rPr>
          <w:sz w:val="26"/>
          <w:szCs w:val="26"/>
        </w:rPr>
        <w:t>З</w:t>
      </w:r>
      <w:r w:rsidR="00C74146" w:rsidRPr="00446E97">
        <w:rPr>
          <w:sz w:val="26"/>
          <w:szCs w:val="26"/>
        </w:rPr>
        <w:t>О</w:t>
      </w:r>
      <w:r w:rsidR="009A7733" w:rsidRPr="00446E97">
        <w:rPr>
          <w:sz w:val="26"/>
          <w:szCs w:val="26"/>
        </w:rPr>
        <w:t xml:space="preserve"> </w:t>
      </w:r>
      <w:r w:rsidR="00721B30" w:rsidRPr="00446E97">
        <w:rPr>
          <w:sz w:val="26"/>
          <w:szCs w:val="26"/>
        </w:rPr>
        <w:t>ПАО «МРСК Центра»</w:t>
      </w:r>
      <w:r w:rsidRPr="00446E97">
        <w:rPr>
          <w:sz w:val="26"/>
          <w:szCs w:val="26"/>
        </w:rPr>
        <w:t xml:space="preserve"> и пересматривает принятые решения без учета голоса/мнения аффилированного лица. </w:t>
      </w:r>
    </w:p>
    <w:p w:rsidR="00717F60" w:rsidRPr="00446E97" w:rsidRDefault="00717F60" w:rsidP="00446E97">
      <w:pPr>
        <w:keepNext/>
        <w:numPr>
          <w:ilvl w:val="3"/>
          <w:numId w:val="13"/>
        </w:numPr>
        <w:shd w:val="clear" w:color="auto" w:fill="FFFFFF"/>
        <w:tabs>
          <w:tab w:val="left" w:pos="1700"/>
        </w:tabs>
        <w:spacing w:line="240" w:lineRule="auto"/>
        <w:ind w:left="0" w:right="11" w:firstLine="709"/>
        <w:rPr>
          <w:sz w:val="26"/>
          <w:szCs w:val="26"/>
        </w:rPr>
      </w:pPr>
      <w:r w:rsidRPr="00446E97">
        <w:rPr>
          <w:sz w:val="26"/>
          <w:szCs w:val="26"/>
        </w:rPr>
        <w:t xml:space="preserve">Предполагается, что </w:t>
      </w:r>
      <w:r w:rsidR="009C744E" w:rsidRPr="00446E97">
        <w:rPr>
          <w:sz w:val="26"/>
          <w:szCs w:val="26"/>
        </w:rPr>
        <w:t>Участник</w:t>
      </w:r>
      <w:r w:rsidRPr="00446E97">
        <w:rPr>
          <w:sz w:val="26"/>
          <w:szCs w:val="26"/>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446E97">
        <w:rPr>
          <w:sz w:val="26"/>
          <w:szCs w:val="26"/>
        </w:rPr>
        <w:t>Д</w:t>
      </w:r>
      <w:r w:rsidRPr="00446E97">
        <w:rPr>
          <w:sz w:val="26"/>
          <w:szCs w:val="26"/>
        </w:rPr>
        <w:t>окументации</w:t>
      </w:r>
      <w:r w:rsidR="00AE0F91" w:rsidRPr="00446E97">
        <w:rPr>
          <w:sz w:val="26"/>
          <w:szCs w:val="26"/>
        </w:rPr>
        <w:t xml:space="preserve"> по запросу предложений</w:t>
      </w:r>
      <w:r w:rsidRPr="00446E97">
        <w:rPr>
          <w:sz w:val="26"/>
          <w:szCs w:val="26"/>
        </w:rPr>
        <w:t xml:space="preserve">, а также разъяснения Организатора в случае направления </w:t>
      </w:r>
      <w:r w:rsidR="009C744E" w:rsidRPr="00446E97">
        <w:rPr>
          <w:sz w:val="26"/>
          <w:szCs w:val="26"/>
        </w:rPr>
        <w:t>Участник</w:t>
      </w:r>
      <w:r w:rsidRPr="00446E97">
        <w:rPr>
          <w:sz w:val="26"/>
          <w:szCs w:val="26"/>
        </w:rPr>
        <w:t>ами запросов (в соответствии с п.</w:t>
      </w:r>
      <w:r w:rsidR="00D560EA" w:rsidRPr="00446E97" w:rsidDel="00D560EA">
        <w:rPr>
          <w:sz w:val="26"/>
          <w:szCs w:val="26"/>
        </w:rPr>
        <w:t xml:space="preserve"> </w:t>
      </w:r>
      <w:r w:rsidR="00511746" w:rsidRPr="00446E97">
        <w:rPr>
          <w:sz w:val="26"/>
          <w:szCs w:val="26"/>
        </w:rPr>
        <w:fldChar w:fldCharType="begin"/>
      </w:r>
      <w:r w:rsidR="00511746" w:rsidRPr="00446E97">
        <w:rPr>
          <w:sz w:val="26"/>
          <w:szCs w:val="26"/>
        </w:rPr>
        <w:instrText xml:space="preserve"> REF _Ref306114966 \r \h  \* MERGEFORMAT </w:instrText>
      </w:r>
      <w:r w:rsidR="00511746" w:rsidRPr="00446E97">
        <w:rPr>
          <w:sz w:val="26"/>
          <w:szCs w:val="26"/>
        </w:rPr>
      </w:r>
      <w:r w:rsidR="00511746" w:rsidRPr="00446E97">
        <w:rPr>
          <w:sz w:val="26"/>
          <w:szCs w:val="26"/>
        </w:rPr>
        <w:fldChar w:fldCharType="separate"/>
      </w:r>
      <w:r w:rsidR="004F7A87" w:rsidRPr="00446E97">
        <w:rPr>
          <w:sz w:val="26"/>
          <w:szCs w:val="26"/>
        </w:rPr>
        <w:t>3.3.11</w:t>
      </w:r>
      <w:r w:rsidR="00511746" w:rsidRPr="00446E97">
        <w:rPr>
          <w:sz w:val="26"/>
          <w:szCs w:val="26"/>
        </w:rPr>
        <w:fldChar w:fldCharType="end"/>
      </w:r>
      <w:r w:rsidRPr="00446E97">
        <w:rPr>
          <w:sz w:val="26"/>
          <w:szCs w:val="26"/>
        </w:rPr>
        <w:t xml:space="preserve"> настоящей Документации).</w:t>
      </w:r>
    </w:p>
    <w:p w:rsidR="00750D4A" w:rsidRPr="00446E97" w:rsidRDefault="00717F60" w:rsidP="00446E97">
      <w:pPr>
        <w:keepNext/>
        <w:numPr>
          <w:ilvl w:val="2"/>
          <w:numId w:val="13"/>
        </w:numPr>
        <w:shd w:val="clear" w:color="auto" w:fill="FFFFFF"/>
        <w:tabs>
          <w:tab w:val="left" w:pos="1700"/>
        </w:tabs>
        <w:spacing w:line="240" w:lineRule="auto"/>
        <w:ind w:left="0" w:right="11" w:firstLine="709"/>
        <w:rPr>
          <w:sz w:val="26"/>
          <w:szCs w:val="26"/>
        </w:rPr>
      </w:pPr>
      <w:r w:rsidRPr="00446E97">
        <w:rPr>
          <w:sz w:val="26"/>
          <w:szCs w:val="26"/>
        </w:rPr>
        <w:t xml:space="preserve">В </w:t>
      </w:r>
      <w:proofErr w:type="gramStart"/>
      <w:r w:rsidRPr="00446E97">
        <w:rPr>
          <w:sz w:val="26"/>
          <w:szCs w:val="26"/>
        </w:rPr>
        <w:t>соответствии</w:t>
      </w:r>
      <w:proofErr w:type="gramEnd"/>
      <w:r w:rsidRPr="00446E97">
        <w:rPr>
          <w:sz w:val="26"/>
          <w:szCs w:val="26"/>
        </w:rPr>
        <w:t xml:space="preserve"> с </w:t>
      </w:r>
      <w:r w:rsidR="004B5EB3" w:rsidRPr="00446E97">
        <w:rPr>
          <w:sz w:val="26"/>
          <w:szCs w:val="26"/>
        </w:rPr>
        <w:t>Извещени</w:t>
      </w:r>
      <w:r w:rsidRPr="00446E97">
        <w:rPr>
          <w:sz w:val="26"/>
          <w:szCs w:val="26"/>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446E97">
        <w:rPr>
          <w:sz w:val="26"/>
          <w:szCs w:val="26"/>
        </w:rPr>
        <w:t>З</w:t>
      </w:r>
      <w:r w:rsidRPr="00446E97">
        <w:rPr>
          <w:sz w:val="26"/>
          <w:szCs w:val="26"/>
        </w:rPr>
        <w:t xml:space="preserve">апроса предложений на любом из этапов, не неся при этом никакой материальной ответственности перед </w:t>
      </w:r>
      <w:r w:rsidR="009C744E" w:rsidRPr="00446E97">
        <w:rPr>
          <w:sz w:val="26"/>
          <w:szCs w:val="26"/>
        </w:rPr>
        <w:t>Участник</w:t>
      </w:r>
      <w:r w:rsidRPr="00446E97">
        <w:rPr>
          <w:sz w:val="26"/>
          <w:szCs w:val="26"/>
        </w:rPr>
        <w:t xml:space="preserve">ами запроса предложений. </w:t>
      </w:r>
      <w:proofErr w:type="gramStart"/>
      <w:r w:rsidRPr="00446E97">
        <w:rPr>
          <w:sz w:val="26"/>
          <w:szCs w:val="26"/>
        </w:rPr>
        <w:t xml:space="preserve">Все </w:t>
      </w:r>
      <w:r w:rsidR="009C744E" w:rsidRPr="00446E97">
        <w:rPr>
          <w:sz w:val="26"/>
          <w:szCs w:val="26"/>
        </w:rPr>
        <w:t>Участник</w:t>
      </w:r>
      <w:r w:rsidRPr="00446E97">
        <w:rPr>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E420A2" w:rsidRPr="00446E97" w:rsidRDefault="00E420A2" w:rsidP="00446E97">
      <w:pPr>
        <w:pStyle w:val="3"/>
        <w:spacing w:before="0" w:after="0"/>
        <w:ind w:left="0" w:firstLine="709"/>
        <w:jc w:val="both"/>
        <w:rPr>
          <w:b w:val="0"/>
          <w:sz w:val="26"/>
          <w:szCs w:val="26"/>
        </w:rPr>
        <w:sectPr w:rsidR="00E420A2" w:rsidRPr="00446E97"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bookmarkStart w:id="41" w:name="_Ref306144164"/>
    </w:p>
    <w:p w:rsidR="00717F60" w:rsidRPr="00446E97" w:rsidRDefault="00717F60" w:rsidP="00446E97">
      <w:pPr>
        <w:pStyle w:val="1"/>
        <w:tabs>
          <w:tab w:val="left" w:pos="426"/>
        </w:tabs>
        <w:spacing w:before="0" w:after="0"/>
        <w:ind w:left="0" w:hanging="11"/>
        <w:jc w:val="center"/>
        <w:rPr>
          <w:sz w:val="26"/>
          <w:szCs w:val="26"/>
        </w:rPr>
      </w:pPr>
      <w:bookmarkStart w:id="42" w:name="_Проект_договора"/>
      <w:bookmarkStart w:id="43" w:name="_Ref305973574"/>
      <w:bookmarkStart w:id="44" w:name="_Ref440272931"/>
      <w:bookmarkStart w:id="45" w:name="_Ref440274025"/>
      <w:bookmarkStart w:id="46" w:name="_Ref440292752"/>
      <w:bookmarkStart w:id="47" w:name="_Toc471898523"/>
      <w:bookmarkEnd w:id="41"/>
      <w:bookmarkEnd w:id="42"/>
      <w:r w:rsidRPr="00446E97">
        <w:rPr>
          <w:sz w:val="26"/>
          <w:szCs w:val="26"/>
        </w:rPr>
        <w:lastRenderedPageBreak/>
        <w:t xml:space="preserve">Проект </w:t>
      </w:r>
      <w:r w:rsidR="00123C70" w:rsidRPr="00446E97">
        <w:rPr>
          <w:sz w:val="26"/>
          <w:szCs w:val="26"/>
        </w:rPr>
        <w:t>Договор</w:t>
      </w:r>
      <w:r w:rsidRPr="00446E97">
        <w:rPr>
          <w:sz w:val="26"/>
          <w:szCs w:val="26"/>
        </w:rPr>
        <w:t>а</w:t>
      </w:r>
      <w:bookmarkEnd w:id="43"/>
      <w:r w:rsidR="00953802" w:rsidRPr="00446E97">
        <w:rPr>
          <w:sz w:val="26"/>
          <w:szCs w:val="26"/>
        </w:rPr>
        <w:t xml:space="preserve">. </w:t>
      </w:r>
      <w:r w:rsidR="00953802" w:rsidRPr="00446E97">
        <w:rPr>
          <w:bCs w:val="0"/>
          <w:sz w:val="26"/>
          <w:szCs w:val="26"/>
        </w:rPr>
        <w:t>Антикоррупционная оговорка, включаемая в проект договора</w:t>
      </w:r>
      <w:bookmarkEnd w:id="44"/>
      <w:bookmarkEnd w:id="45"/>
      <w:bookmarkEnd w:id="46"/>
      <w:bookmarkEnd w:id="47"/>
    </w:p>
    <w:p w:rsidR="00953802" w:rsidRPr="00446E97" w:rsidRDefault="00216641" w:rsidP="00446E97">
      <w:pPr>
        <w:pStyle w:val="2"/>
        <w:tabs>
          <w:tab w:val="clear" w:pos="1700"/>
          <w:tab w:val="left" w:pos="567"/>
        </w:tabs>
        <w:spacing w:before="0" w:after="0" w:line="240" w:lineRule="auto"/>
        <w:rPr>
          <w:sz w:val="26"/>
          <w:szCs w:val="26"/>
        </w:rPr>
      </w:pPr>
      <w:bookmarkStart w:id="48" w:name="_Toc471898524"/>
      <w:r w:rsidRPr="00446E97">
        <w:rPr>
          <w:sz w:val="26"/>
          <w:szCs w:val="26"/>
        </w:rPr>
        <w:t>Проект договора</w:t>
      </w:r>
      <w:bookmarkEnd w:id="48"/>
    </w:p>
    <w:p w:rsidR="00953802" w:rsidRPr="00446E97" w:rsidRDefault="00953802" w:rsidP="00446E97">
      <w:pPr>
        <w:pStyle w:val="3"/>
        <w:spacing w:before="0" w:after="0"/>
        <w:ind w:left="0" w:firstLine="709"/>
        <w:jc w:val="both"/>
        <w:rPr>
          <w:b w:val="0"/>
          <w:sz w:val="26"/>
          <w:szCs w:val="26"/>
        </w:rPr>
      </w:pPr>
      <w:bookmarkStart w:id="49" w:name="_Toc439238031"/>
      <w:bookmarkStart w:id="50" w:name="_Toc439238153"/>
      <w:bookmarkStart w:id="51" w:name="_Toc439252705"/>
      <w:bookmarkStart w:id="52" w:name="_Toc439323563"/>
      <w:bookmarkStart w:id="53" w:name="_Toc439323679"/>
      <w:bookmarkStart w:id="54" w:name="_Toc440361313"/>
      <w:bookmarkStart w:id="55" w:name="_Toc440376068"/>
      <w:bookmarkStart w:id="56" w:name="_Toc440376195"/>
      <w:bookmarkStart w:id="57" w:name="_Toc440382460"/>
      <w:bookmarkStart w:id="58" w:name="_Toc440447130"/>
      <w:bookmarkStart w:id="59" w:name="_Toc440620810"/>
      <w:bookmarkStart w:id="60" w:name="_Toc440631445"/>
      <w:bookmarkStart w:id="61" w:name="_Toc440875685"/>
      <w:bookmarkStart w:id="62" w:name="_Toc441131709"/>
      <w:bookmarkStart w:id="63" w:name="_Toc468352733"/>
      <w:bookmarkStart w:id="64" w:name="_Toc468352856"/>
      <w:bookmarkStart w:id="65" w:name="_Toc468355838"/>
      <w:bookmarkStart w:id="66" w:name="_Toc469480714"/>
      <w:bookmarkStart w:id="67" w:name="_Toc471898525"/>
      <w:r w:rsidRPr="00446E97">
        <w:rPr>
          <w:b w:val="0"/>
          <w:sz w:val="26"/>
          <w:szCs w:val="26"/>
        </w:rPr>
        <w:t xml:space="preserve">Проект договора на </w:t>
      </w:r>
      <w:r w:rsidR="00392410" w:rsidRPr="00446E97">
        <w:rPr>
          <w:b w:val="0"/>
          <w:sz w:val="26"/>
          <w:szCs w:val="26"/>
        </w:rPr>
        <w:t>выполнение работ</w:t>
      </w:r>
      <w:r w:rsidRPr="00446E97">
        <w:rPr>
          <w:b w:val="0"/>
          <w:sz w:val="26"/>
          <w:szCs w:val="26"/>
        </w:rPr>
        <w:t xml:space="preserve"> изложен в Приложении №2 к настоящей Доку</w:t>
      </w:r>
      <w:r w:rsidR="006238AF" w:rsidRPr="00446E97">
        <w:rPr>
          <w:b w:val="0"/>
          <w:sz w:val="26"/>
          <w:szCs w:val="26"/>
        </w:rPr>
        <w:t>ментации по запросу предложений</w:t>
      </w:r>
      <w:r w:rsidRPr="00446E97">
        <w:rPr>
          <w:b w:val="0"/>
          <w:sz w:val="26"/>
          <w:szCs w:val="26"/>
        </w:rPr>
        <w:t>.</w:t>
      </w:r>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p>
    <w:p w:rsidR="00953802" w:rsidRPr="00446E97" w:rsidRDefault="0094713A" w:rsidP="00446E97">
      <w:pPr>
        <w:pStyle w:val="3"/>
        <w:spacing w:before="0" w:after="0"/>
        <w:ind w:left="0" w:firstLine="709"/>
        <w:jc w:val="both"/>
        <w:rPr>
          <w:b w:val="0"/>
          <w:sz w:val="26"/>
          <w:szCs w:val="26"/>
        </w:rPr>
      </w:pPr>
      <w:bookmarkStart w:id="68" w:name="_Toc439238032"/>
      <w:bookmarkStart w:id="69" w:name="_Toc439238154"/>
      <w:bookmarkStart w:id="70" w:name="_Toc439252706"/>
      <w:bookmarkStart w:id="71" w:name="_Toc439323564"/>
      <w:bookmarkStart w:id="72" w:name="_Toc439323680"/>
      <w:bookmarkStart w:id="73" w:name="_Toc440361314"/>
      <w:bookmarkStart w:id="74" w:name="_Toc440376069"/>
      <w:bookmarkStart w:id="75" w:name="_Toc440376196"/>
      <w:bookmarkStart w:id="76" w:name="_Toc440382461"/>
      <w:bookmarkStart w:id="77" w:name="_Toc440447131"/>
      <w:bookmarkStart w:id="78" w:name="_Toc440620811"/>
      <w:bookmarkStart w:id="79" w:name="_Toc440631446"/>
      <w:bookmarkStart w:id="80" w:name="_Toc440875686"/>
      <w:bookmarkStart w:id="81" w:name="_Toc441131710"/>
      <w:bookmarkStart w:id="82" w:name="_Toc468352734"/>
      <w:bookmarkStart w:id="83" w:name="_Toc468352857"/>
      <w:bookmarkStart w:id="84" w:name="_Toc468355839"/>
      <w:bookmarkStart w:id="85" w:name="_Toc469480715"/>
      <w:bookmarkStart w:id="86" w:name="_Toc471898526"/>
      <w:r w:rsidRPr="00446E97">
        <w:rPr>
          <w:b w:val="0"/>
          <w:sz w:val="26"/>
          <w:szCs w:val="26"/>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446E97">
        <w:rPr>
          <w:b w:val="0"/>
          <w:sz w:val="26"/>
          <w:szCs w:val="26"/>
        </w:rPr>
        <w:t>раздел</w:t>
      </w:r>
      <w:r w:rsidR="00A659FB" w:rsidRPr="00446E97">
        <w:rPr>
          <w:b w:val="0"/>
          <w:sz w:val="26"/>
          <w:szCs w:val="26"/>
        </w:rPr>
        <w:t xml:space="preserve"> </w:t>
      </w:r>
      <w:r w:rsidR="00667BB8" w:rsidRPr="00446E97">
        <w:rPr>
          <w:b w:val="0"/>
          <w:sz w:val="26"/>
          <w:szCs w:val="26"/>
        </w:rPr>
        <w:fldChar w:fldCharType="begin"/>
      </w:r>
      <w:r w:rsidR="00A659FB" w:rsidRPr="00446E97">
        <w:rPr>
          <w:b w:val="0"/>
          <w:sz w:val="26"/>
          <w:szCs w:val="26"/>
        </w:rPr>
        <w:instrText xml:space="preserve"> REF _Ref440361531 \r \h </w:instrText>
      </w:r>
      <w:r w:rsidR="00667BB8" w:rsidRPr="00446E97">
        <w:rPr>
          <w:b w:val="0"/>
          <w:sz w:val="26"/>
          <w:szCs w:val="26"/>
        </w:rPr>
      </w:r>
      <w:r w:rsidR="00446E97" w:rsidRPr="00446E97">
        <w:rPr>
          <w:b w:val="0"/>
          <w:sz w:val="26"/>
          <w:szCs w:val="26"/>
        </w:rPr>
        <w:instrText xml:space="preserve"> \* MERGEFORMAT </w:instrText>
      </w:r>
      <w:r w:rsidR="00667BB8" w:rsidRPr="00446E97">
        <w:rPr>
          <w:b w:val="0"/>
          <w:sz w:val="26"/>
          <w:szCs w:val="26"/>
        </w:rPr>
        <w:fldChar w:fldCharType="separate"/>
      </w:r>
      <w:r w:rsidR="004F7A87" w:rsidRPr="00446E97">
        <w:rPr>
          <w:b w:val="0"/>
          <w:sz w:val="26"/>
          <w:szCs w:val="26"/>
        </w:rPr>
        <w:t>5.6</w:t>
      </w:r>
      <w:r w:rsidR="00667BB8" w:rsidRPr="00446E97">
        <w:rPr>
          <w:b w:val="0"/>
          <w:sz w:val="26"/>
          <w:szCs w:val="26"/>
        </w:rPr>
        <w:fldChar w:fldCharType="end"/>
      </w:r>
      <w:r w:rsidRPr="00446E97">
        <w:rPr>
          <w:b w:val="0"/>
          <w:sz w:val="26"/>
          <w:szCs w:val="26"/>
        </w:rPr>
        <w:t>) и приложить его к своей Заявке.</w:t>
      </w:r>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p>
    <w:p w:rsidR="0094713A" w:rsidRPr="00446E97" w:rsidRDefault="0094713A" w:rsidP="00446E97">
      <w:pPr>
        <w:pStyle w:val="3"/>
        <w:spacing w:before="0" w:after="0"/>
        <w:ind w:left="0" w:firstLine="709"/>
        <w:jc w:val="both"/>
        <w:rPr>
          <w:b w:val="0"/>
          <w:sz w:val="26"/>
          <w:szCs w:val="26"/>
        </w:rPr>
      </w:pPr>
      <w:bookmarkStart w:id="87" w:name="_Toc439238033"/>
      <w:bookmarkStart w:id="88" w:name="_Toc439238155"/>
      <w:bookmarkStart w:id="89" w:name="_Toc439252707"/>
      <w:bookmarkStart w:id="90" w:name="_Toc439323565"/>
      <w:bookmarkStart w:id="91" w:name="_Toc439323681"/>
      <w:bookmarkStart w:id="92" w:name="_Toc440361315"/>
      <w:bookmarkStart w:id="93" w:name="_Toc440376070"/>
      <w:bookmarkStart w:id="94" w:name="_Toc440376197"/>
      <w:bookmarkStart w:id="95" w:name="_Toc440382462"/>
      <w:bookmarkStart w:id="96" w:name="_Toc440447132"/>
      <w:bookmarkStart w:id="97" w:name="_Toc440620812"/>
      <w:bookmarkStart w:id="98" w:name="_Toc440631447"/>
      <w:bookmarkStart w:id="99" w:name="_Toc440875687"/>
      <w:bookmarkStart w:id="100" w:name="_Toc441131711"/>
      <w:bookmarkStart w:id="101" w:name="_Toc468352735"/>
      <w:bookmarkStart w:id="102" w:name="_Toc468352858"/>
      <w:bookmarkStart w:id="103" w:name="_Toc468355840"/>
      <w:bookmarkStart w:id="104" w:name="_Toc469480716"/>
      <w:bookmarkStart w:id="105" w:name="_Toc471898527"/>
      <w:r w:rsidRPr="00446E97">
        <w:rPr>
          <w:b w:val="0"/>
          <w:sz w:val="26"/>
          <w:szCs w:val="26"/>
        </w:rPr>
        <w:t>Настоящий проект Договора не является окончательным, редакция Договора может быть изменена Заказчиком.</w:t>
      </w:r>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p>
    <w:p w:rsidR="00953802" w:rsidRPr="00446E97" w:rsidRDefault="00953802" w:rsidP="00446E97">
      <w:pPr>
        <w:pStyle w:val="2"/>
        <w:tabs>
          <w:tab w:val="clear" w:pos="1700"/>
          <w:tab w:val="left" w:pos="567"/>
        </w:tabs>
        <w:spacing w:before="0" w:after="0" w:line="240" w:lineRule="auto"/>
        <w:rPr>
          <w:sz w:val="26"/>
          <w:szCs w:val="26"/>
        </w:rPr>
      </w:pPr>
      <w:bookmarkStart w:id="106" w:name="_Toc471898528"/>
      <w:r w:rsidRPr="00446E97">
        <w:rPr>
          <w:bCs w:val="0"/>
          <w:sz w:val="26"/>
          <w:szCs w:val="26"/>
        </w:rPr>
        <w:t>Антикоррупционная оговорка, включаемая в проект договора</w:t>
      </w:r>
      <w:bookmarkEnd w:id="106"/>
    </w:p>
    <w:p w:rsidR="00953802" w:rsidRPr="00446E97" w:rsidRDefault="0094713A" w:rsidP="00446E97">
      <w:pPr>
        <w:pStyle w:val="3"/>
        <w:spacing w:before="0" w:after="0"/>
        <w:ind w:left="0" w:firstLine="709"/>
        <w:jc w:val="both"/>
        <w:rPr>
          <w:b w:val="0"/>
          <w:sz w:val="26"/>
          <w:szCs w:val="26"/>
        </w:rPr>
      </w:pPr>
      <w:bookmarkStart w:id="107" w:name="_Toc439238157"/>
      <w:bookmarkStart w:id="108" w:name="_Toc439252709"/>
      <w:bookmarkStart w:id="109" w:name="_Toc439323567"/>
      <w:bookmarkStart w:id="110" w:name="_Toc439323683"/>
      <w:bookmarkStart w:id="111" w:name="_Toc440361317"/>
      <w:bookmarkStart w:id="112" w:name="_Toc440376072"/>
      <w:bookmarkStart w:id="113" w:name="_Toc440376199"/>
      <w:bookmarkStart w:id="114" w:name="_Toc440382464"/>
      <w:bookmarkStart w:id="115" w:name="_Toc440447134"/>
      <w:bookmarkStart w:id="116" w:name="_Toc440620814"/>
      <w:bookmarkStart w:id="117" w:name="_Toc440631449"/>
      <w:bookmarkStart w:id="118" w:name="_Toc440875689"/>
      <w:bookmarkStart w:id="119" w:name="_Toc441131713"/>
      <w:bookmarkStart w:id="120" w:name="_Toc468352737"/>
      <w:bookmarkStart w:id="121" w:name="_Toc468352860"/>
      <w:bookmarkStart w:id="122" w:name="_Toc468355842"/>
      <w:bookmarkStart w:id="123" w:name="_Toc469480718"/>
      <w:bookmarkStart w:id="124" w:name="_Toc471898529"/>
      <w:r w:rsidRPr="00446E97">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667BB8" w:rsidRPr="00446E97">
        <w:rPr>
          <w:b w:val="0"/>
          <w:sz w:val="26"/>
          <w:szCs w:val="26"/>
        </w:rPr>
        <w:fldChar w:fldCharType="begin"/>
      </w:r>
      <w:r w:rsidR="008D2928" w:rsidRPr="00446E97">
        <w:rPr>
          <w:b w:val="0"/>
          <w:sz w:val="26"/>
          <w:szCs w:val="26"/>
        </w:rPr>
        <w:instrText xml:space="preserve"> REF _Ref440270867 \r \h </w:instrText>
      </w:r>
      <w:r w:rsidR="00667BB8" w:rsidRPr="00446E97">
        <w:rPr>
          <w:b w:val="0"/>
          <w:sz w:val="26"/>
          <w:szCs w:val="26"/>
        </w:rPr>
      </w:r>
      <w:r w:rsidR="00446E97" w:rsidRPr="00446E97">
        <w:rPr>
          <w:b w:val="0"/>
          <w:sz w:val="26"/>
          <w:szCs w:val="26"/>
        </w:rPr>
        <w:instrText xml:space="preserve"> \* MERGEFORMAT </w:instrText>
      </w:r>
      <w:r w:rsidR="00667BB8" w:rsidRPr="00446E97">
        <w:rPr>
          <w:b w:val="0"/>
          <w:sz w:val="26"/>
          <w:szCs w:val="26"/>
        </w:rPr>
        <w:fldChar w:fldCharType="separate"/>
      </w:r>
      <w:r w:rsidR="004F7A87" w:rsidRPr="00446E97">
        <w:rPr>
          <w:b w:val="0"/>
          <w:sz w:val="26"/>
          <w:szCs w:val="26"/>
        </w:rPr>
        <w:t>2.2.3</w:t>
      </w:r>
      <w:r w:rsidR="00667BB8" w:rsidRPr="00446E97">
        <w:rPr>
          <w:b w:val="0"/>
          <w:sz w:val="26"/>
          <w:szCs w:val="26"/>
        </w:rPr>
        <w:fldChar w:fldCharType="end"/>
      </w:r>
      <w:r w:rsidRPr="00446E97">
        <w:rPr>
          <w:b w:val="0"/>
          <w:sz w:val="26"/>
          <w:szCs w:val="26"/>
        </w:rPr>
        <w:t>).</w:t>
      </w:r>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p>
    <w:p w:rsidR="0094713A" w:rsidRPr="00446E97" w:rsidRDefault="0094713A" w:rsidP="00446E97">
      <w:pPr>
        <w:pStyle w:val="3"/>
        <w:spacing w:before="0" w:after="0"/>
        <w:ind w:left="0" w:firstLine="709"/>
        <w:jc w:val="both"/>
        <w:rPr>
          <w:b w:val="0"/>
          <w:sz w:val="26"/>
          <w:szCs w:val="26"/>
        </w:rPr>
      </w:pPr>
      <w:bookmarkStart w:id="125" w:name="_Toc439238158"/>
      <w:bookmarkStart w:id="126" w:name="_Toc439252710"/>
      <w:bookmarkStart w:id="127" w:name="_Toc439323568"/>
      <w:bookmarkStart w:id="128" w:name="_Toc439323684"/>
      <w:bookmarkStart w:id="129" w:name="_Toc440361318"/>
      <w:bookmarkStart w:id="130" w:name="_Toc440376073"/>
      <w:bookmarkStart w:id="131" w:name="_Toc440376200"/>
      <w:bookmarkStart w:id="132" w:name="_Toc440382465"/>
      <w:bookmarkStart w:id="133" w:name="_Toc440447135"/>
      <w:bookmarkStart w:id="134" w:name="_Toc440620815"/>
      <w:bookmarkStart w:id="135" w:name="_Toc440631450"/>
      <w:bookmarkStart w:id="136" w:name="_Toc440875690"/>
      <w:bookmarkStart w:id="137" w:name="_Toc441131714"/>
      <w:bookmarkStart w:id="138" w:name="_Toc468352738"/>
      <w:bookmarkStart w:id="139" w:name="_Toc468352861"/>
      <w:bookmarkStart w:id="140" w:name="_Toc468355843"/>
      <w:bookmarkStart w:id="141" w:name="_Toc469480719"/>
      <w:bookmarkStart w:id="142" w:name="_Toc471898530"/>
      <w:r w:rsidRPr="00446E97">
        <w:rPr>
          <w:b w:val="0"/>
          <w:sz w:val="26"/>
          <w:szCs w:val="26"/>
        </w:rPr>
        <w:t>Отказ Участника, чья Заявка признана лучшей, от подписания Договора с в</w:t>
      </w:r>
      <w:r w:rsidR="006238AF" w:rsidRPr="00446E97">
        <w:rPr>
          <w:b w:val="0"/>
          <w:sz w:val="26"/>
          <w:szCs w:val="26"/>
        </w:rPr>
        <w:t>к</w:t>
      </w:r>
      <w:r w:rsidRPr="00446E97">
        <w:rPr>
          <w:b w:val="0"/>
          <w:sz w:val="26"/>
          <w:szCs w:val="26"/>
        </w:rPr>
        <w:t xml:space="preserve">люченной в текст Антикоррупционной оговоркой, приведет к </w:t>
      </w:r>
      <w:r w:rsidR="006238AF" w:rsidRPr="00446E97">
        <w:rPr>
          <w:b w:val="0"/>
          <w:sz w:val="26"/>
          <w:szCs w:val="26"/>
        </w:rPr>
        <w:t>утере данным Участником статуса Победителя</w:t>
      </w:r>
      <w:r w:rsidRPr="00446E97">
        <w:rPr>
          <w:b w:val="0"/>
          <w:sz w:val="26"/>
          <w:szCs w:val="26"/>
        </w:rPr>
        <w:t>.</w:t>
      </w:r>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p>
    <w:p w:rsidR="0094713A" w:rsidRPr="00446E97" w:rsidRDefault="0094713A" w:rsidP="00446E97">
      <w:pPr>
        <w:pStyle w:val="3"/>
        <w:spacing w:before="0" w:after="0"/>
        <w:ind w:left="0" w:firstLine="709"/>
        <w:jc w:val="both"/>
        <w:rPr>
          <w:b w:val="0"/>
          <w:sz w:val="26"/>
          <w:szCs w:val="26"/>
        </w:rPr>
      </w:pPr>
      <w:bookmarkStart w:id="143" w:name="_Toc439238159"/>
      <w:bookmarkStart w:id="144" w:name="_Toc439252711"/>
      <w:bookmarkStart w:id="145" w:name="_Toc439323569"/>
      <w:bookmarkStart w:id="146" w:name="_Toc439323685"/>
      <w:bookmarkStart w:id="147" w:name="_Ref440270867"/>
      <w:bookmarkStart w:id="148" w:name="_Toc440361319"/>
      <w:bookmarkStart w:id="149" w:name="_Toc440376074"/>
      <w:bookmarkStart w:id="150" w:name="_Toc440376201"/>
      <w:bookmarkStart w:id="151" w:name="_Toc440382466"/>
      <w:bookmarkStart w:id="152" w:name="_Toc440447136"/>
      <w:bookmarkStart w:id="153" w:name="_Toc440620816"/>
      <w:bookmarkStart w:id="154" w:name="_Toc440631451"/>
      <w:bookmarkStart w:id="155" w:name="_Toc440875691"/>
      <w:bookmarkStart w:id="156" w:name="_Toc441131715"/>
      <w:bookmarkStart w:id="157" w:name="_Toc468352739"/>
      <w:bookmarkStart w:id="158" w:name="_Toc468352862"/>
      <w:bookmarkStart w:id="159" w:name="_Toc468355844"/>
      <w:bookmarkStart w:id="160" w:name="_Toc469480720"/>
      <w:bookmarkStart w:id="161" w:name="_Toc471898531"/>
      <w:r w:rsidRPr="00446E97">
        <w:rPr>
          <w:b w:val="0"/>
          <w:sz w:val="26"/>
          <w:szCs w:val="26"/>
        </w:rPr>
        <w:t>Текст Антикоррупционной оговорки:</w:t>
      </w:r>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p>
    <w:p w:rsidR="00953802" w:rsidRPr="00446E97" w:rsidRDefault="00953802" w:rsidP="00446E97">
      <w:pPr>
        <w:spacing w:line="240" w:lineRule="auto"/>
        <w:jc w:val="center"/>
        <w:rPr>
          <w:b/>
          <w:i/>
          <w:sz w:val="26"/>
          <w:szCs w:val="26"/>
        </w:rPr>
      </w:pPr>
    </w:p>
    <w:p w:rsidR="00FB666F" w:rsidRPr="00446E97" w:rsidRDefault="00FB666F" w:rsidP="00446E97">
      <w:pPr>
        <w:spacing w:line="240" w:lineRule="auto"/>
        <w:jc w:val="center"/>
        <w:rPr>
          <w:b/>
          <w:bCs w:val="0"/>
          <w:i/>
          <w:sz w:val="26"/>
          <w:szCs w:val="26"/>
        </w:rPr>
      </w:pPr>
      <w:r w:rsidRPr="00446E97">
        <w:rPr>
          <w:b/>
          <w:i/>
          <w:sz w:val="26"/>
          <w:szCs w:val="26"/>
        </w:rPr>
        <w:t>АНТИКОРРУПЦИОННАЯ ОГОВОРКА</w:t>
      </w:r>
    </w:p>
    <w:p w:rsidR="0098170A" w:rsidRPr="00446E97" w:rsidRDefault="0098170A" w:rsidP="00446E97">
      <w:pPr>
        <w:snapToGrid w:val="0"/>
        <w:spacing w:line="240" w:lineRule="auto"/>
        <w:ind w:firstLine="709"/>
        <w:rPr>
          <w:sz w:val="26"/>
          <w:szCs w:val="26"/>
        </w:rPr>
      </w:pPr>
      <w:r w:rsidRPr="00446E97">
        <w:rPr>
          <w:sz w:val="26"/>
          <w:szCs w:val="26"/>
        </w:rPr>
        <w:t>1. </w:t>
      </w:r>
      <w:proofErr w:type="gramStart"/>
      <w:r w:rsidRPr="00446E97">
        <w:rPr>
          <w:sz w:val="26"/>
          <w:szCs w:val="26"/>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446E97">
        <w:rPr>
          <w:sz w:val="26"/>
          <w:szCs w:val="26"/>
        </w:rPr>
        <w:t xml:space="preserve"> и поддерживают антикоррупционные стандарты ведения бизнеса.</w:t>
      </w:r>
    </w:p>
    <w:p w:rsidR="0098170A" w:rsidRPr="00446E97" w:rsidRDefault="0098170A" w:rsidP="00446E97">
      <w:pPr>
        <w:snapToGrid w:val="0"/>
        <w:spacing w:line="240" w:lineRule="auto"/>
        <w:ind w:firstLine="709"/>
        <w:rPr>
          <w:sz w:val="26"/>
          <w:szCs w:val="26"/>
        </w:rPr>
      </w:pPr>
      <w:r w:rsidRPr="00446E97">
        <w:rPr>
          <w:sz w:val="26"/>
          <w:szCs w:val="26"/>
        </w:rPr>
        <w:t>2. </w:t>
      </w:r>
      <w:proofErr w:type="gramStart"/>
      <w:r w:rsidRPr="00446E97">
        <w:rPr>
          <w:sz w:val="26"/>
          <w:szCs w:val="26"/>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446E97">
        <w:rPr>
          <w:sz w:val="26"/>
          <w:szCs w:val="26"/>
        </w:rPr>
        <w:t>Россети</w:t>
      </w:r>
      <w:proofErr w:type="spellEnd"/>
      <w:r w:rsidRPr="00446E97">
        <w:rPr>
          <w:sz w:val="26"/>
          <w:szCs w:val="26"/>
        </w:rPr>
        <w:t>» и ПАО «МРСК Центра» (представлены в разделе «Антикоррупционная политика» на официальных сайтах:</w:t>
      </w:r>
      <w:proofErr w:type="gramEnd"/>
      <w:r w:rsidRPr="00446E97">
        <w:rPr>
          <w:sz w:val="26"/>
          <w:szCs w:val="26"/>
        </w:rPr>
        <w:t xml:space="preserve"> ПАО «</w:t>
      </w:r>
      <w:proofErr w:type="spellStart"/>
      <w:r w:rsidRPr="00446E97">
        <w:rPr>
          <w:sz w:val="26"/>
          <w:szCs w:val="26"/>
        </w:rPr>
        <w:t>Россети</w:t>
      </w:r>
      <w:proofErr w:type="spellEnd"/>
      <w:r w:rsidRPr="00446E97">
        <w:rPr>
          <w:sz w:val="26"/>
          <w:szCs w:val="26"/>
        </w:rPr>
        <w:t xml:space="preserve">» по адресу - </w:t>
      </w:r>
      <w:hyperlink r:id="rId29" w:history="1">
        <w:r w:rsidRPr="00446E97">
          <w:rPr>
            <w:rStyle w:val="a7"/>
            <w:sz w:val="26"/>
            <w:szCs w:val="26"/>
          </w:rPr>
          <w:t>http://www.rosseti.ru/about/anticorruptionpolicy/policy/index.php</w:t>
        </w:r>
      </w:hyperlink>
      <w:r w:rsidRPr="00446E97">
        <w:rPr>
          <w:sz w:val="26"/>
          <w:szCs w:val="26"/>
        </w:rPr>
        <w:t>, ПАО «МРСК Центра» по адресу -</w:t>
      </w:r>
      <w:r w:rsidRPr="00446E97">
        <w:rPr>
          <w:rFonts w:eastAsia="Calibri"/>
          <w:sz w:val="26"/>
          <w:szCs w:val="26"/>
        </w:rPr>
        <w:t xml:space="preserve"> </w:t>
      </w:r>
      <w:r w:rsidRPr="00446E97">
        <w:rPr>
          <w:rFonts w:eastAsia="Calibri"/>
          <w:sz w:val="26"/>
          <w:szCs w:val="26"/>
          <w:u w:val="single"/>
        </w:rPr>
        <w:t>http://www.mrsk-1.ru/information/documents/internal/</w:t>
      </w:r>
      <w:r w:rsidRPr="00446E97">
        <w:rPr>
          <w:sz w:val="26"/>
          <w:szCs w:val="26"/>
        </w:rPr>
        <w:t>), - полностью принимает положения Антикоррупционной политики ПАО «</w:t>
      </w:r>
      <w:proofErr w:type="spellStart"/>
      <w:r w:rsidRPr="00446E97">
        <w:rPr>
          <w:sz w:val="26"/>
          <w:szCs w:val="26"/>
        </w:rPr>
        <w:t>Россети</w:t>
      </w:r>
      <w:proofErr w:type="spellEnd"/>
      <w:r w:rsidRPr="00446E97">
        <w:rPr>
          <w:sz w:val="26"/>
          <w:szCs w:val="26"/>
        </w:rPr>
        <w:t xml:space="preserve">» и ПАО «МРСК Центра» и обязуется обеспечивать соблюдение ее </w:t>
      </w:r>
      <w:proofErr w:type="gramStart"/>
      <w:r w:rsidRPr="00446E97">
        <w:rPr>
          <w:sz w:val="26"/>
          <w:szCs w:val="26"/>
        </w:rPr>
        <w:t>требований</w:t>
      </w:r>
      <w:proofErr w:type="gramEnd"/>
      <w:r w:rsidRPr="00446E97">
        <w:rPr>
          <w:sz w:val="26"/>
          <w:szCs w:val="26"/>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98170A" w:rsidRPr="00446E97" w:rsidRDefault="0098170A" w:rsidP="00446E97">
      <w:pPr>
        <w:spacing w:line="240" w:lineRule="auto"/>
        <w:ind w:firstLine="709"/>
        <w:rPr>
          <w:sz w:val="26"/>
          <w:szCs w:val="26"/>
        </w:rPr>
      </w:pPr>
      <w:r w:rsidRPr="00446E97">
        <w:rPr>
          <w:sz w:val="26"/>
          <w:szCs w:val="26"/>
        </w:rPr>
        <w:t>3. </w:t>
      </w:r>
      <w:proofErr w:type="gramStart"/>
      <w:r w:rsidRPr="00446E97">
        <w:rPr>
          <w:sz w:val="26"/>
          <w:szCs w:val="26"/>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446E97">
        <w:rPr>
          <w:i/>
          <w:sz w:val="26"/>
          <w:szCs w:val="26"/>
        </w:rPr>
        <w:t>.</w:t>
      </w:r>
      <w:proofErr w:type="gramEnd"/>
    </w:p>
    <w:p w:rsidR="0098170A" w:rsidRPr="00446E97" w:rsidRDefault="0098170A" w:rsidP="00446E97">
      <w:pPr>
        <w:autoSpaceDE w:val="0"/>
        <w:autoSpaceDN w:val="0"/>
        <w:adjustRightInd w:val="0"/>
        <w:spacing w:line="240" w:lineRule="auto"/>
        <w:ind w:firstLine="709"/>
        <w:rPr>
          <w:sz w:val="26"/>
          <w:szCs w:val="26"/>
        </w:rPr>
      </w:pPr>
      <w:proofErr w:type="gramStart"/>
      <w:r w:rsidRPr="00446E97">
        <w:rPr>
          <w:sz w:val="26"/>
          <w:szCs w:val="26"/>
        </w:rPr>
        <w:lastRenderedPageBreak/>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446E97">
        <w:rPr>
          <w:sz w:val="26"/>
          <w:szCs w:val="26"/>
          <w:lang w:val="en-US"/>
        </w:rPr>
        <w:t> </w:t>
      </w:r>
      <w:r w:rsidRPr="00446E97">
        <w:rPr>
          <w:sz w:val="26"/>
          <w:szCs w:val="26"/>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98170A" w:rsidRPr="00446E97" w:rsidRDefault="0098170A" w:rsidP="00446E97">
      <w:pPr>
        <w:spacing w:line="240" w:lineRule="auto"/>
        <w:ind w:firstLine="709"/>
        <w:rPr>
          <w:sz w:val="26"/>
          <w:szCs w:val="26"/>
        </w:rPr>
      </w:pPr>
      <w:r w:rsidRPr="00446E97">
        <w:rPr>
          <w:sz w:val="26"/>
          <w:szCs w:val="26"/>
        </w:rPr>
        <w:t xml:space="preserve">4. В </w:t>
      </w:r>
      <w:proofErr w:type="gramStart"/>
      <w:r w:rsidRPr="00446E97">
        <w:rPr>
          <w:sz w:val="26"/>
          <w:szCs w:val="26"/>
        </w:rPr>
        <w:t>случае</w:t>
      </w:r>
      <w:proofErr w:type="gramEnd"/>
      <w:r w:rsidRPr="00446E97">
        <w:rPr>
          <w:sz w:val="26"/>
          <w:szCs w:val="26"/>
        </w:rPr>
        <w:t xml:space="preserve">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446E97">
        <w:rPr>
          <w:b/>
          <w:sz w:val="26"/>
          <w:szCs w:val="26"/>
        </w:rPr>
        <w:t xml:space="preserve"> </w:t>
      </w:r>
      <w:r w:rsidRPr="00446E97">
        <w:rPr>
          <w:sz w:val="26"/>
          <w:szCs w:val="26"/>
        </w:rPr>
        <w:t xml:space="preserve">Это подтверждение должно быть направлено в течение десяти рабочих дней </w:t>
      </w:r>
      <w:proofErr w:type="gramStart"/>
      <w:r w:rsidRPr="00446E97">
        <w:rPr>
          <w:sz w:val="26"/>
          <w:szCs w:val="26"/>
        </w:rPr>
        <w:t>с даты направления</w:t>
      </w:r>
      <w:proofErr w:type="gramEnd"/>
      <w:r w:rsidRPr="00446E97">
        <w:rPr>
          <w:sz w:val="26"/>
          <w:szCs w:val="26"/>
        </w:rPr>
        <w:t xml:space="preserve"> письменного уведомления.</w:t>
      </w:r>
    </w:p>
    <w:p w:rsidR="0098170A" w:rsidRPr="00446E97" w:rsidRDefault="0098170A" w:rsidP="00446E97">
      <w:pPr>
        <w:autoSpaceDE w:val="0"/>
        <w:autoSpaceDN w:val="0"/>
        <w:adjustRightInd w:val="0"/>
        <w:spacing w:line="240" w:lineRule="auto"/>
        <w:ind w:firstLine="709"/>
        <w:rPr>
          <w:sz w:val="26"/>
          <w:szCs w:val="26"/>
        </w:rPr>
      </w:pPr>
      <w:r w:rsidRPr="00446E97">
        <w:rPr>
          <w:sz w:val="26"/>
          <w:szCs w:val="26"/>
        </w:rPr>
        <w:t xml:space="preserve">В письменном </w:t>
      </w:r>
      <w:proofErr w:type="gramStart"/>
      <w:r w:rsidRPr="00446E97">
        <w:rPr>
          <w:sz w:val="26"/>
          <w:szCs w:val="26"/>
        </w:rPr>
        <w:t>уведомлении</w:t>
      </w:r>
      <w:proofErr w:type="gramEnd"/>
      <w:r w:rsidRPr="00446E97">
        <w:rPr>
          <w:sz w:val="26"/>
          <w:szCs w:val="26"/>
        </w:rPr>
        <w:t xml:space="preserve">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98170A" w:rsidRPr="00446E97" w:rsidRDefault="0098170A" w:rsidP="00446E97">
      <w:pPr>
        <w:spacing w:line="240" w:lineRule="auto"/>
        <w:ind w:firstLine="709"/>
        <w:rPr>
          <w:sz w:val="26"/>
          <w:szCs w:val="26"/>
        </w:rPr>
      </w:pPr>
      <w:r w:rsidRPr="00446E97">
        <w:rPr>
          <w:sz w:val="26"/>
          <w:szCs w:val="26"/>
        </w:rPr>
        <w:t>5. </w:t>
      </w:r>
      <w:proofErr w:type="gramStart"/>
      <w:r w:rsidRPr="00446E97">
        <w:rPr>
          <w:sz w:val="26"/>
          <w:szCs w:val="26"/>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446E97">
        <w:rPr>
          <w:spacing w:val="-2"/>
          <w:sz w:val="26"/>
          <w:szCs w:val="26"/>
        </w:rPr>
        <w:t>Антикоррупционной оговорки, и обязательств воздерживаться от запрещенных</w:t>
      </w:r>
      <w:r w:rsidRPr="00446E97">
        <w:rPr>
          <w:sz w:val="26"/>
          <w:szCs w:val="26"/>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446E97">
        <w:rPr>
          <w:sz w:val="26"/>
          <w:szCs w:val="26"/>
        </w:rPr>
        <w:t xml:space="preserve">, направив письменное уведомление о расторжении. Сторона, по чьей инициативе </w:t>
      </w:r>
      <w:proofErr w:type="gramStart"/>
      <w:r w:rsidRPr="00446E97">
        <w:rPr>
          <w:sz w:val="26"/>
          <w:szCs w:val="26"/>
        </w:rPr>
        <w:t>был</w:t>
      </w:r>
      <w:proofErr w:type="gramEnd"/>
      <w:r w:rsidRPr="00446E97">
        <w:rPr>
          <w:sz w:val="26"/>
          <w:szCs w:val="26"/>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98170A" w:rsidRPr="00446E97" w:rsidRDefault="0098170A" w:rsidP="00446E97">
      <w:pPr>
        <w:spacing w:line="240" w:lineRule="auto"/>
        <w:ind w:firstLine="709"/>
        <w:rPr>
          <w:sz w:val="26"/>
          <w:szCs w:val="26"/>
        </w:rPr>
      </w:pPr>
    </w:p>
    <w:p w:rsidR="0098170A" w:rsidRPr="00446E97" w:rsidRDefault="0098170A" w:rsidP="00446E97">
      <w:pPr>
        <w:spacing w:line="240" w:lineRule="auto"/>
        <w:ind w:firstLine="709"/>
        <w:rPr>
          <w:sz w:val="26"/>
          <w:szCs w:val="26"/>
        </w:rPr>
      </w:pPr>
    </w:p>
    <w:p w:rsidR="0098170A" w:rsidRPr="00446E97" w:rsidRDefault="0098170A" w:rsidP="00446E97">
      <w:pPr>
        <w:spacing w:line="240" w:lineRule="auto"/>
        <w:ind w:firstLine="709"/>
        <w:rPr>
          <w:i/>
          <w:sz w:val="26"/>
          <w:szCs w:val="26"/>
        </w:rPr>
      </w:pPr>
      <w:r w:rsidRPr="00446E97">
        <w:rPr>
          <w:i/>
          <w:sz w:val="26"/>
          <w:szCs w:val="26"/>
        </w:rPr>
        <w:t>* Наименование контрагента указывается в соответствии с договором (например, подрядчик, исполнитель, поставщик и пр.).</w:t>
      </w:r>
    </w:p>
    <w:p w:rsidR="0098170A" w:rsidRPr="00446E97" w:rsidRDefault="0098170A" w:rsidP="00446E97">
      <w:pPr>
        <w:spacing w:line="240" w:lineRule="auto"/>
        <w:ind w:firstLine="709"/>
        <w:rPr>
          <w:i/>
          <w:sz w:val="26"/>
          <w:szCs w:val="26"/>
        </w:rPr>
      </w:pPr>
      <w:r w:rsidRPr="00446E97">
        <w:rPr>
          <w:sz w:val="26"/>
          <w:szCs w:val="26"/>
        </w:rPr>
        <w:t>** </w:t>
      </w:r>
      <w:r w:rsidRPr="00446E97">
        <w:rPr>
          <w:i/>
          <w:sz w:val="26"/>
          <w:szCs w:val="26"/>
        </w:rPr>
        <w:t>Указывается наименование ПАО «</w:t>
      </w:r>
      <w:proofErr w:type="spellStart"/>
      <w:r w:rsidRPr="00446E97">
        <w:rPr>
          <w:i/>
          <w:sz w:val="26"/>
          <w:szCs w:val="26"/>
        </w:rPr>
        <w:t>Россети</w:t>
      </w:r>
      <w:proofErr w:type="spellEnd"/>
      <w:r w:rsidRPr="00446E97">
        <w:rPr>
          <w:i/>
          <w:sz w:val="26"/>
          <w:szCs w:val="26"/>
        </w:rPr>
        <w:t xml:space="preserve">» / ПАО «МРСК Центра» </w:t>
      </w:r>
      <w:r w:rsidRPr="00446E97">
        <w:rPr>
          <w:i/>
          <w:sz w:val="26"/>
          <w:szCs w:val="26"/>
        </w:rPr>
        <w:br/>
        <w:t>в соответствии с договором (например, заказчик, покупатель и пр.).</w:t>
      </w:r>
    </w:p>
    <w:p w:rsidR="00FB666F" w:rsidRPr="00446E97" w:rsidRDefault="00FB666F" w:rsidP="00446E97">
      <w:pPr>
        <w:pStyle w:val="11"/>
        <w:rPr>
          <w:sz w:val="26"/>
          <w:szCs w:val="26"/>
        </w:rPr>
      </w:pPr>
    </w:p>
    <w:p w:rsidR="00717F60" w:rsidRPr="00446E97" w:rsidRDefault="00717F60" w:rsidP="00446E97">
      <w:pPr>
        <w:spacing w:line="240" w:lineRule="auto"/>
        <w:ind w:firstLine="0"/>
        <w:rPr>
          <w:sz w:val="26"/>
          <w:szCs w:val="26"/>
        </w:rPr>
      </w:pPr>
      <w:bookmarkStart w:id="162" w:name="_Ref303622434"/>
      <w:bookmarkStart w:id="163" w:name="_Ref303624273"/>
      <w:bookmarkStart w:id="164" w:name="_Ref303682476"/>
      <w:bookmarkStart w:id="165" w:name="_Ref303683017"/>
      <w:bookmarkEnd w:id="162"/>
      <w:bookmarkEnd w:id="163"/>
      <w:bookmarkEnd w:id="164"/>
      <w:bookmarkEnd w:id="165"/>
    </w:p>
    <w:p w:rsidR="002E5FEB" w:rsidRPr="00446E97" w:rsidRDefault="002E5FEB" w:rsidP="00446E97">
      <w:pPr>
        <w:pStyle w:val="2"/>
        <w:tabs>
          <w:tab w:val="clear" w:pos="1700"/>
          <w:tab w:val="left" w:pos="567"/>
        </w:tabs>
        <w:spacing w:before="0" w:after="0" w:line="240" w:lineRule="auto"/>
        <w:rPr>
          <w:bCs w:val="0"/>
          <w:sz w:val="26"/>
          <w:szCs w:val="26"/>
        </w:rPr>
      </w:pPr>
      <w:bookmarkStart w:id="166" w:name="_Toc469470557"/>
      <w:bookmarkStart w:id="167" w:name="_Toc471898532"/>
      <w:r w:rsidRPr="00446E97">
        <w:rPr>
          <w:bCs w:val="0"/>
          <w:sz w:val="26"/>
          <w:szCs w:val="26"/>
        </w:rPr>
        <w:lastRenderedPageBreak/>
        <w:t>Дополнительные условия, включаемые в проект договора</w:t>
      </w:r>
      <w:bookmarkEnd w:id="166"/>
      <w:bookmarkEnd w:id="167"/>
    </w:p>
    <w:p w:rsidR="002E5FEB" w:rsidRPr="00446E97" w:rsidRDefault="002E5FEB" w:rsidP="00446E97">
      <w:pPr>
        <w:pStyle w:val="3"/>
        <w:spacing w:before="0" w:after="0"/>
        <w:ind w:left="0" w:firstLine="709"/>
        <w:jc w:val="both"/>
        <w:rPr>
          <w:b w:val="0"/>
          <w:sz w:val="26"/>
          <w:szCs w:val="26"/>
        </w:rPr>
      </w:pPr>
      <w:bookmarkStart w:id="168" w:name="_Toc469470558"/>
      <w:bookmarkStart w:id="169" w:name="_Toc469480722"/>
      <w:bookmarkStart w:id="170" w:name="_Toc471898533"/>
      <w:r w:rsidRPr="00446E97">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включены дополнительные условия (п. </w:t>
      </w:r>
      <w:r w:rsidR="00667BB8" w:rsidRPr="00446E97">
        <w:rPr>
          <w:b w:val="0"/>
          <w:sz w:val="26"/>
          <w:szCs w:val="26"/>
        </w:rPr>
        <w:fldChar w:fldCharType="begin"/>
      </w:r>
      <w:r w:rsidRPr="00446E97">
        <w:rPr>
          <w:b w:val="0"/>
          <w:sz w:val="26"/>
          <w:szCs w:val="26"/>
        </w:rPr>
        <w:instrText xml:space="preserve"> REF _Ref469470272 \r \h </w:instrText>
      </w:r>
      <w:r w:rsidR="00667BB8" w:rsidRPr="00446E97">
        <w:rPr>
          <w:b w:val="0"/>
          <w:sz w:val="26"/>
          <w:szCs w:val="26"/>
        </w:rPr>
      </w:r>
      <w:r w:rsidR="00446E97" w:rsidRPr="00446E97">
        <w:rPr>
          <w:b w:val="0"/>
          <w:sz w:val="26"/>
          <w:szCs w:val="26"/>
        </w:rPr>
        <w:instrText xml:space="preserve"> \* MERGEFORMAT </w:instrText>
      </w:r>
      <w:r w:rsidR="00667BB8" w:rsidRPr="00446E97">
        <w:rPr>
          <w:b w:val="0"/>
          <w:sz w:val="26"/>
          <w:szCs w:val="26"/>
        </w:rPr>
        <w:fldChar w:fldCharType="separate"/>
      </w:r>
      <w:r w:rsidR="004F7A87" w:rsidRPr="00446E97">
        <w:rPr>
          <w:b w:val="0"/>
          <w:sz w:val="26"/>
          <w:szCs w:val="26"/>
        </w:rPr>
        <w:t>2.3.3</w:t>
      </w:r>
      <w:r w:rsidR="00667BB8" w:rsidRPr="00446E97">
        <w:rPr>
          <w:b w:val="0"/>
          <w:sz w:val="26"/>
          <w:szCs w:val="26"/>
        </w:rPr>
        <w:fldChar w:fldCharType="end"/>
      </w:r>
      <w:r w:rsidRPr="00446E97">
        <w:rPr>
          <w:b w:val="0"/>
          <w:sz w:val="26"/>
          <w:szCs w:val="26"/>
        </w:rPr>
        <w:t>).</w:t>
      </w:r>
      <w:bookmarkEnd w:id="168"/>
      <w:bookmarkEnd w:id="169"/>
      <w:bookmarkEnd w:id="170"/>
    </w:p>
    <w:p w:rsidR="002E5FEB" w:rsidRPr="00446E97" w:rsidRDefault="002E5FEB" w:rsidP="00446E97">
      <w:pPr>
        <w:pStyle w:val="3"/>
        <w:spacing w:before="0" w:after="0"/>
        <w:ind w:left="0" w:firstLine="709"/>
        <w:jc w:val="both"/>
        <w:rPr>
          <w:b w:val="0"/>
          <w:sz w:val="26"/>
          <w:szCs w:val="26"/>
        </w:rPr>
      </w:pPr>
      <w:bookmarkStart w:id="171" w:name="_Toc469470559"/>
      <w:bookmarkStart w:id="172" w:name="_Toc469480723"/>
      <w:bookmarkStart w:id="173" w:name="_Toc471898534"/>
      <w:r w:rsidRPr="00446E97">
        <w:rPr>
          <w:b w:val="0"/>
          <w:sz w:val="26"/>
          <w:szCs w:val="26"/>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171"/>
      <w:bookmarkEnd w:id="172"/>
      <w:bookmarkEnd w:id="173"/>
    </w:p>
    <w:p w:rsidR="002E5FEB" w:rsidRPr="00446E97" w:rsidRDefault="002E5FEB" w:rsidP="00446E97">
      <w:pPr>
        <w:pStyle w:val="3"/>
        <w:spacing w:before="0" w:after="0"/>
        <w:ind w:left="0" w:firstLine="709"/>
        <w:jc w:val="both"/>
        <w:rPr>
          <w:b w:val="0"/>
          <w:sz w:val="26"/>
          <w:szCs w:val="26"/>
        </w:rPr>
      </w:pPr>
      <w:bookmarkStart w:id="174" w:name="_Ref469470272"/>
      <w:bookmarkStart w:id="175" w:name="_Toc469470560"/>
      <w:bookmarkStart w:id="176" w:name="_Toc469480724"/>
      <w:bookmarkStart w:id="177" w:name="_Toc471898535"/>
      <w:r w:rsidRPr="00446E97">
        <w:rPr>
          <w:b w:val="0"/>
          <w:sz w:val="26"/>
          <w:szCs w:val="26"/>
        </w:rPr>
        <w:t>Дополнительные условия:</w:t>
      </w:r>
      <w:bookmarkEnd w:id="174"/>
      <w:bookmarkEnd w:id="175"/>
      <w:bookmarkEnd w:id="176"/>
      <w:bookmarkEnd w:id="177"/>
    </w:p>
    <w:p w:rsidR="002E5FEB" w:rsidRPr="00446E97" w:rsidRDefault="002E5FEB" w:rsidP="00446E97">
      <w:pPr>
        <w:pStyle w:val="3"/>
        <w:numPr>
          <w:ilvl w:val="0"/>
          <w:numId w:val="0"/>
        </w:numPr>
        <w:spacing w:before="0" w:after="0"/>
        <w:ind w:firstLine="709"/>
        <w:jc w:val="both"/>
        <w:rPr>
          <w:b w:val="0"/>
          <w:sz w:val="26"/>
          <w:szCs w:val="26"/>
        </w:rPr>
      </w:pPr>
      <w:bookmarkStart w:id="178" w:name="_Toc469470561"/>
      <w:bookmarkStart w:id="179" w:name="_Toc469480725"/>
      <w:bookmarkStart w:id="180" w:name="_Toc471898536"/>
      <w:r w:rsidRPr="00446E97">
        <w:rPr>
          <w:b w:val="0"/>
          <w:sz w:val="26"/>
          <w:szCs w:val="26"/>
        </w:rPr>
        <w:t xml:space="preserve">а) </w:t>
      </w:r>
      <w:r w:rsidRPr="00446E97">
        <w:rPr>
          <w:rFonts w:eastAsia="Calibri"/>
          <w:b w:val="0"/>
          <w:sz w:val="26"/>
          <w:szCs w:val="26"/>
        </w:rPr>
        <w:t>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Исполнитель)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446E97">
        <w:rPr>
          <w:rFonts w:eastAsia="Calibri"/>
          <w:b w:val="0"/>
          <w:sz w:val="26"/>
          <w:szCs w:val="26"/>
          <w:vertAlign w:val="superscript"/>
        </w:rPr>
        <w:footnoteReference w:id="1"/>
      </w:r>
      <w:r w:rsidRPr="00446E97">
        <w:rPr>
          <w:b w:val="0"/>
          <w:sz w:val="26"/>
          <w:szCs w:val="26"/>
          <w:lang w:eastAsia="ru-RU"/>
        </w:rPr>
        <w:t>.</w:t>
      </w:r>
      <w:bookmarkEnd w:id="178"/>
      <w:bookmarkEnd w:id="179"/>
      <w:bookmarkEnd w:id="180"/>
    </w:p>
    <w:p w:rsidR="002E5FEB" w:rsidRPr="00446E97" w:rsidRDefault="002E5FEB" w:rsidP="00446E97">
      <w:pPr>
        <w:pStyle w:val="3"/>
        <w:numPr>
          <w:ilvl w:val="0"/>
          <w:numId w:val="0"/>
        </w:numPr>
        <w:spacing w:before="0" w:after="0"/>
        <w:ind w:firstLine="709"/>
        <w:jc w:val="both"/>
        <w:rPr>
          <w:b w:val="0"/>
          <w:sz w:val="26"/>
          <w:szCs w:val="26"/>
        </w:rPr>
      </w:pPr>
      <w:bookmarkStart w:id="181" w:name="_Toc469470562"/>
      <w:bookmarkStart w:id="182" w:name="_Toc469480726"/>
      <w:bookmarkStart w:id="183" w:name="_Toc471898537"/>
      <w:r w:rsidRPr="00446E97">
        <w:rPr>
          <w:b w:val="0"/>
          <w:sz w:val="26"/>
          <w:szCs w:val="26"/>
        </w:rPr>
        <w:t xml:space="preserve">б) </w:t>
      </w:r>
      <w:r w:rsidRPr="00446E97">
        <w:rPr>
          <w:rFonts w:eastAsia="Calibri"/>
          <w:b w:val="0"/>
          <w:sz w:val="26"/>
          <w:szCs w:val="26"/>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(Подрядчиком, Исполнителем) регрессных требований Фактора (факторинг с правом регресса).</w:t>
      </w:r>
      <w:bookmarkEnd w:id="181"/>
      <w:bookmarkEnd w:id="182"/>
      <w:bookmarkEnd w:id="183"/>
    </w:p>
    <w:p w:rsidR="002E5FEB" w:rsidRPr="00446E97" w:rsidRDefault="002E5FEB" w:rsidP="00446E97">
      <w:pPr>
        <w:pStyle w:val="3"/>
        <w:numPr>
          <w:ilvl w:val="0"/>
          <w:numId w:val="0"/>
        </w:numPr>
        <w:spacing w:before="0" w:after="0"/>
        <w:ind w:firstLine="709"/>
        <w:jc w:val="both"/>
        <w:rPr>
          <w:b w:val="0"/>
          <w:sz w:val="26"/>
          <w:szCs w:val="26"/>
        </w:rPr>
      </w:pPr>
      <w:bookmarkStart w:id="184" w:name="_Toc469470563"/>
      <w:bookmarkStart w:id="185" w:name="_Toc469480727"/>
      <w:bookmarkStart w:id="186" w:name="_Toc471898538"/>
      <w:proofErr w:type="gramStart"/>
      <w:r w:rsidRPr="00446E97">
        <w:rPr>
          <w:b w:val="0"/>
          <w:sz w:val="26"/>
          <w:szCs w:val="26"/>
        </w:rPr>
        <w:t xml:space="preserve">в) </w:t>
      </w:r>
      <w:r w:rsidRPr="00446E97">
        <w:rPr>
          <w:rFonts w:eastAsia="Calibri"/>
          <w:b w:val="0"/>
          <w:sz w:val="26"/>
          <w:szCs w:val="26"/>
        </w:rPr>
        <w:t>В случае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184"/>
      <w:bookmarkEnd w:id="185"/>
      <w:bookmarkEnd w:id="186"/>
      <w:proofErr w:type="gramEnd"/>
    </w:p>
    <w:p w:rsidR="002E5FEB" w:rsidRPr="00446E97" w:rsidRDefault="002E5FEB" w:rsidP="00446E97">
      <w:pPr>
        <w:pStyle w:val="3"/>
        <w:numPr>
          <w:ilvl w:val="0"/>
          <w:numId w:val="0"/>
        </w:numPr>
        <w:spacing w:before="0" w:after="0"/>
        <w:ind w:firstLine="709"/>
        <w:jc w:val="both"/>
        <w:rPr>
          <w:b w:val="0"/>
          <w:sz w:val="26"/>
          <w:szCs w:val="26"/>
        </w:rPr>
      </w:pPr>
      <w:bookmarkStart w:id="187" w:name="_Toc469470564"/>
      <w:bookmarkStart w:id="188" w:name="_Toc469480728"/>
      <w:bookmarkStart w:id="189" w:name="_Toc471898539"/>
      <w:r w:rsidRPr="00446E97">
        <w:rPr>
          <w:b w:val="0"/>
          <w:sz w:val="26"/>
          <w:szCs w:val="26"/>
        </w:rPr>
        <w:t xml:space="preserve">г) </w:t>
      </w:r>
      <w:r w:rsidRPr="00446E97">
        <w:rPr>
          <w:rFonts w:eastAsia="Calibri"/>
          <w:b w:val="0"/>
          <w:sz w:val="26"/>
          <w:szCs w:val="26"/>
        </w:rPr>
        <w:t xml:space="preserve">Куратор </w:t>
      </w:r>
      <w:r w:rsidRPr="00446E97">
        <w:rPr>
          <w:b w:val="0"/>
          <w:sz w:val="26"/>
          <w:szCs w:val="26"/>
          <w:lang w:eastAsia="ru-RU"/>
        </w:rPr>
        <w:t>договора</w:t>
      </w:r>
      <w:r w:rsidRPr="00446E97">
        <w:rPr>
          <w:b w:val="0"/>
          <w:sz w:val="26"/>
          <w:szCs w:val="26"/>
          <w:vertAlign w:val="superscript"/>
          <w:lang w:eastAsia="ru-RU"/>
        </w:rPr>
        <w:footnoteReference w:id="2"/>
      </w:r>
      <w:r w:rsidRPr="00446E97">
        <w:rPr>
          <w:rFonts w:eastAsia="Calibri"/>
          <w:b w:val="0"/>
          <w:sz w:val="26"/>
          <w:szCs w:val="26"/>
          <w:lang w:eastAsia="ru-RU"/>
        </w:rPr>
        <w:t xml:space="preserve"> </w:t>
      </w:r>
      <w:r w:rsidRPr="00446E97">
        <w:rPr>
          <w:rFonts w:eastAsia="Calibri"/>
          <w:b w:val="0"/>
          <w:sz w:val="26"/>
          <w:szCs w:val="26"/>
        </w:rPr>
        <w:t xml:space="preserve">в течение 1 (одного) рабочего дня с даты получения в соответствии с </w:t>
      </w:r>
      <w:proofErr w:type="gramStart"/>
      <w:r w:rsidRPr="00446E97">
        <w:rPr>
          <w:rFonts w:eastAsia="Calibri"/>
          <w:b w:val="0"/>
          <w:sz w:val="26"/>
          <w:szCs w:val="26"/>
        </w:rPr>
        <w:t>п. а</w:t>
      </w:r>
      <w:proofErr w:type="gramEnd"/>
      <w:r w:rsidRPr="00446E97">
        <w:rPr>
          <w:rFonts w:eastAsia="Calibri"/>
          <w:b w:val="0"/>
          <w:sz w:val="26"/>
          <w:szCs w:val="26"/>
        </w:rPr>
        <w:t>)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187"/>
      <w:bookmarkEnd w:id="188"/>
      <w:bookmarkEnd w:id="189"/>
      <w:r w:rsidRPr="00446E97">
        <w:rPr>
          <w:rFonts w:eastAsia="Calibri"/>
          <w:b w:val="0"/>
          <w:sz w:val="26"/>
          <w:szCs w:val="26"/>
        </w:rPr>
        <w:t xml:space="preserve"> </w:t>
      </w:r>
    </w:p>
    <w:p w:rsidR="00717F60" w:rsidRPr="00446E97" w:rsidRDefault="00717F60" w:rsidP="00446E97">
      <w:pPr>
        <w:spacing w:line="240" w:lineRule="auto"/>
        <w:rPr>
          <w:sz w:val="26"/>
          <w:szCs w:val="26"/>
        </w:rPr>
        <w:sectPr w:rsidR="00717F60" w:rsidRPr="00446E97" w:rsidSect="002B0606">
          <w:headerReference w:type="even" r:id="rId30"/>
          <w:headerReference w:type="default" r:id="rId31"/>
          <w:footerReference w:type="even" r:id="rId32"/>
          <w:headerReference w:type="first" r:id="rId33"/>
          <w:footerReference w:type="first" r:id="rId34"/>
          <w:pgSz w:w="11907" w:h="16840" w:code="9"/>
          <w:pgMar w:top="1440" w:right="851" w:bottom="776" w:left="1609" w:header="720" w:footer="720" w:gutter="0"/>
          <w:cols w:space="720"/>
          <w:docGrid w:linePitch="360"/>
        </w:sectPr>
      </w:pPr>
    </w:p>
    <w:p w:rsidR="00717F60" w:rsidRPr="00446E97" w:rsidRDefault="00717F60" w:rsidP="00446E97">
      <w:pPr>
        <w:pStyle w:val="1"/>
        <w:tabs>
          <w:tab w:val="left" w:pos="426"/>
        </w:tabs>
        <w:spacing w:before="0" w:after="0"/>
        <w:ind w:left="0" w:hanging="11"/>
        <w:jc w:val="center"/>
        <w:rPr>
          <w:sz w:val="26"/>
          <w:szCs w:val="26"/>
        </w:rPr>
      </w:pPr>
      <w:bookmarkStart w:id="190" w:name="_Ref303711222"/>
      <w:bookmarkStart w:id="191" w:name="_Ref311232052"/>
      <w:bookmarkStart w:id="192" w:name="_Toc471898540"/>
      <w:r w:rsidRPr="00446E97">
        <w:rPr>
          <w:sz w:val="26"/>
          <w:szCs w:val="26"/>
        </w:rPr>
        <w:lastRenderedPageBreak/>
        <w:t xml:space="preserve">Порядок проведения </w:t>
      </w:r>
      <w:r w:rsidR="00440928" w:rsidRPr="00446E97">
        <w:rPr>
          <w:sz w:val="26"/>
          <w:szCs w:val="26"/>
        </w:rPr>
        <w:t>З</w:t>
      </w:r>
      <w:r w:rsidRPr="00446E97">
        <w:rPr>
          <w:sz w:val="26"/>
          <w:szCs w:val="26"/>
        </w:rPr>
        <w:t xml:space="preserve">апроса предложений. Инструкции по подготовке </w:t>
      </w:r>
      <w:bookmarkEnd w:id="190"/>
      <w:r w:rsidR="00D51A0B" w:rsidRPr="00446E97">
        <w:rPr>
          <w:sz w:val="26"/>
          <w:szCs w:val="26"/>
        </w:rPr>
        <w:t>Заявок</w:t>
      </w:r>
      <w:bookmarkEnd w:id="191"/>
      <w:bookmarkEnd w:id="192"/>
    </w:p>
    <w:p w:rsidR="00717F60" w:rsidRPr="00446E97" w:rsidRDefault="00717F60" w:rsidP="00446E97">
      <w:pPr>
        <w:pStyle w:val="2"/>
        <w:tabs>
          <w:tab w:val="clear" w:pos="1700"/>
          <w:tab w:val="left" w:pos="567"/>
        </w:tabs>
        <w:spacing w:before="0" w:after="0" w:line="240" w:lineRule="auto"/>
        <w:rPr>
          <w:sz w:val="26"/>
          <w:szCs w:val="26"/>
        </w:rPr>
      </w:pPr>
      <w:bookmarkStart w:id="193" w:name="_Toc471898541"/>
      <w:r w:rsidRPr="00446E97">
        <w:rPr>
          <w:sz w:val="26"/>
          <w:szCs w:val="26"/>
        </w:rPr>
        <w:t xml:space="preserve">Общий порядок проведения </w:t>
      </w:r>
      <w:r w:rsidR="00440928" w:rsidRPr="00446E97">
        <w:rPr>
          <w:sz w:val="26"/>
          <w:szCs w:val="26"/>
        </w:rPr>
        <w:t>З</w:t>
      </w:r>
      <w:r w:rsidRPr="00446E97">
        <w:rPr>
          <w:sz w:val="26"/>
          <w:szCs w:val="26"/>
        </w:rPr>
        <w:t>апроса предложений</w:t>
      </w:r>
      <w:bookmarkEnd w:id="193"/>
    </w:p>
    <w:p w:rsidR="00717F60" w:rsidRPr="00446E97" w:rsidRDefault="00717F60" w:rsidP="00446E97">
      <w:pPr>
        <w:pStyle w:val="3"/>
        <w:spacing w:before="0" w:after="0"/>
        <w:rPr>
          <w:bCs w:val="0"/>
          <w:sz w:val="26"/>
          <w:szCs w:val="26"/>
        </w:rPr>
      </w:pPr>
      <w:bookmarkStart w:id="194" w:name="_Toc439323688"/>
      <w:bookmarkStart w:id="195" w:name="_Toc440361322"/>
      <w:bookmarkStart w:id="196" w:name="_Toc440376077"/>
      <w:bookmarkStart w:id="197" w:name="_Toc440376204"/>
      <w:bookmarkStart w:id="198" w:name="_Toc440382469"/>
      <w:bookmarkStart w:id="199" w:name="_Toc440447139"/>
      <w:bookmarkStart w:id="200" w:name="_Toc440620819"/>
      <w:bookmarkStart w:id="201" w:name="_Toc440631454"/>
      <w:bookmarkStart w:id="202" w:name="_Toc440875694"/>
      <w:bookmarkStart w:id="203" w:name="_Toc441131718"/>
      <w:bookmarkStart w:id="204" w:name="_Toc468352742"/>
      <w:bookmarkStart w:id="205" w:name="_Toc468352865"/>
      <w:bookmarkStart w:id="206" w:name="_Toc468355847"/>
      <w:bookmarkStart w:id="207" w:name="_Toc469480731"/>
      <w:bookmarkStart w:id="208" w:name="_Toc471898542"/>
      <w:r w:rsidRPr="00446E97">
        <w:rPr>
          <w:sz w:val="26"/>
          <w:szCs w:val="26"/>
        </w:rPr>
        <w:t>Запрос</w:t>
      </w:r>
      <w:r w:rsidRPr="00446E97">
        <w:rPr>
          <w:bCs w:val="0"/>
          <w:sz w:val="26"/>
          <w:szCs w:val="26"/>
        </w:rPr>
        <w:t xml:space="preserve"> предложений проводится в следующем порядке:</w:t>
      </w:r>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p>
    <w:p w:rsidR="00717F60" w:rsidRPr="00446E97" w:rsidRDefault="00717F60" w:rsidP="00446E97">
      <w:pPr>
        <w:widowControl w:val="0"/>
        <w:numPr>
          <w:ilvl w:val="0"/>
          <w:numId w:val="19"/>
        </w:numPr>
        <w:tabs>
          <w:tab w:val="left" w:pos="1134"/>
        </w:tabs>
        <w:autoSpaceDE w:val="0"/>
        <w:spacing w:line="240" w:lineRule="auto"/>
        <w:ind w:left="0" w:firstLine="567"/>
        <w:jc w:val="left"/>
        <w:rPr>
          <w:bCs w:val="0"/>
          <w:sz w:val="26"/>
          <w:szCs w:val="26"/>
        </w:rPr>
      </w:pPr>
      <w:r w:rsidRPr="00446E97">
        <w:rPr>
          <w:bCs w:val="0"/>
          <w:sz w:val="26"/>
          <w:szCs w:val="26"/>
        </w:rPr>
        <w:t xml:space="preserve">публикация </w:t>
      </w:r>
      <w:r w:rsidR="004B5EB3" w:rsidRPr="00446E97">
        <w:rPr>
          <w:bCs w:val="0"/>
          <w:sz w:val="26"/>
          <w:szCs w:val="26"/>
        </w:rPr>
        <w:t>Извещени</w:t>
      </w:r>
      <w:r w:rsidRPr="00446E97">
        <w:rPr>
          <w:bCs w:val="0"/>
          <w:sz w:val="26"/>
          <w:szCs w:val="26"/>
        </w:rPr>
        <w:t xml:space="preserve">я о проведении запроса предложений и Документации по запросу предложений (подраздел </w:t>
      </w:r>
      <w:r w:rsidR="00511746" w:rsidRPr="00446E97">
        <w:rPr>
          <w:sz w:val="26"/>
          <w:szCs w:val="26"/>
        </w:rPr>
        <w:fldChar w:fldCharType="begin"/>
      </w:r>
      <w:r w:rsidR="00511746" w:rsidRPr="00446E97">
        <w:rPr>
          <w:sz w:val="26"/>
          <w:szCs w:val="26"/>
        </w:rPr>
        <w:instrText xml:space="preserve"> REF _Ref305973033 \r \h  \* MERGEFORMAT </w:instrText>
      </w:r>
      <w:r w:rsidR="00511746" w:rsidRPr="00446E97">
        <w:rPr>
          <w:sz w:val="26"/>
          <w:szCs w:val="26"/>
        </w:rPr>
      </w:r>
      <w:r w:rsidR="00511746" w:rsidRPr="00446E97">
        <w:rPr>
          <w:sz w:val="26"/>
          <w:szCs w:val="26"/>
        </w:rPr>
        <w:fldChar w:fldCharType="separate"/>
      </w:r>
      <w:r w:rsidR="004F7A87" w:rsidRPr="00446E97">
        <w:rPr>
          <w:bCs w:val="0"/>
          <w:sz w:val="26"/>
          <w:szCs w:val="26"/>
        </w:rPr>
        <w:t>3.2</w:t>
      </w:r>
      <w:r w:rsidR="00511746" w:rsidRPr="00446E97">
        <w:rPr>
          <w:sz w:val="26"/>
          <w:szCs w:val="26"/>
        </w:rPr>
        <w:fldChar w:fldCharType="end"/>
      </w:r>
      <w:r w:rsidRPr="00446E97">
        <w:rPr>
          <w:bCs w:val="0"/>
          <w:sz w:val="26"/>
          <w:szCs w:val="26"/>
        </w:rPr>
        <w:t>),</w:t>
      </w:r>
    </w:p>
    <w:p w:rsidR="00717F60" w:rsidRPr="00446E97" w:rsidRDefault="00717F60" w:rsidP="00446E97">
      <w:pPr>
        <w:widowControl w:val="0"/>
        <w:numPr>
          <w:ilvl w:val="0"/>
          <w:numId w:val="19"/>
        </w:numPr>
        <w:tabs>
          <w:tab w:val="left" w:pos="1134"/>
        </w:tabs>
        <w:autoSpaceDE w:val="0"/>
        <w:spacing w:line="240" w:lineRule="auto"/>
        <w:ind w:left="0" w:firstLine="567"/>
        <w:rPr>
          <w:bCs w:val="0"/>
          <w:sz w:val="26"/>
          <w:szCs w:val="26"/>
        </w:rPr>
      </w:pPr>
      <w:r w:rsidRPr="00446E97">
        <w:rPr>
          <w:bCs w:val="0"/>
          <w:sz w:val="26"/>
          <w:szCs w:val="26"/>
        </w:rPr>
        <w:t>подготовка</w:t>
      </w:r>
      <w:r w:rsidR="009D7F01" w:rsidRPr="00446E97">
        <w:rPr>
          <w:bCs w:val="0"/>
          <w:sz w:val="26"/>
          <w:szCs w:val="26"/>
        </w:rPr>
        <w:t xml:space="preserve"> </w:t>
      </w:r>
      <w:r w:rsidRPr="00446E97">
        <w:rPr>
          <w:bCs w:val="0"/>
          <w:sz w:val="26"/>
          <w:szCs w:val="26"/>
        </w:rPr>
        <w:t xml:space="preserve">Заявок и разъяснение Организатором Документации по запросу предложений, если необходимо (подраздел </w:t>
      </w:r>
      <w:r w:rsidR="00511746" w:rsidRPr="00446E97">
        <w:rPr>
          <w:sz w:val="26"/>
          <w:szCs w:val="26"/>
        </w:rPr>
        <w:fldChar w:fldCharType="begin"/>
      </w:r>
      <w:r w:rsidR="00511746" w:rsidRPr="00446E97">
        <w:rPr>
          <w:sz w:val="26"/>
          <w:szCs w:val="26"/>
        </w:rPr>
        <w:instrText xml:space="preserve"> REF _Ref305973147 \r \h  \* MERGEFORMAT </w:instrText>
      </w:r>
      <w:r w:rsidR="00511746" w:rsidRPr="00446E97">
        <w:rPr>
          <w:sz w:val="26"/>
          <w:szCs w:val="26"/>
        </w:rPr>
      </w:r>
      <w:r w:rsidR="00511746" w:rsidRPr="00446E97">
        <w:rPr>
          <w:sz w:val="26"/>
          <w:szCs w:val="26"/>
        </w:rPr>
        <w:fldChar w:fldCharType="separate"/>
      </w:r>
      <w:r w:rsidR="004F7A87" w:rsidRPr="00446E97">
        <w:rPr>
          <w:bCs w:val="0"/>
          <w:sz w:val="26"/>
          <w:szCs w:val="26"/>
        </w:rPr>
        <w:t>3.3</w:t>
      </w:r>
      <w:r w:rsidR="00511746" w:rsidRPr="00446E97">
        <w:rPr>
          <w:sz w:val="26"/>
          <w:szCs w:val="26"/>
        </w:rPr>
        <w:fldChar w:fldCharType="end"/>
      </w:r>
      <w:r w:rsidR="00667BB8" w:rsidRPr="00446E97">
        <w:rPr>
          <w:bCs w:val="0"/>
          <w:sz w:val="26"/>
          <w:szCs w:val="26"/>
        </w:rPr>
        <w:fldChar w:fldCharType="begin"/>
      </w:r>
      <w:r w:rsidRPr="00446E97">
        <w:rPr>
          <w:bCs w:val="0"/>
          <w:sz w:val="26"/>
          <w:szCs w:val="26"/>
        </w:rPr>
        <w:instrText xml:space="preserve"> REF __RefNumPara__444_922829174 \h </w:instrText>
      </w:r>
      <w:r w:rsidR="00C70F61" w:rsidRPr="00446E97">
        <w:rPr>
          <w:bCs w:val="0"/>
          <w:sz w:val="26"/>
          <w:szCs w:val="26"/>
        </w:rPr>
        <w:instrText xml:space="preserve"> \* MERGEFORMAT </w:instrText>
      </w:r>
      <w:r w:rsidR="00667BB8" w:rsidRPr="00446E97">
        <w:rPr>
          <w:bCs w:val="0"/>
          <w:sz w:val="26"/>
          <w:szCs w:val="26"/>
        </w:rPr>
      </w:r>
      <w:r w:rsidR="00667BB8" w:rsidRPr="00446E97">
        <w:rPr>
          <w:bCs w:val="0"/>
          <w:sz w:val="26"/>
          <w:szCs w:val="26"/>
        </w:rPr>
        <w:fldChar w:fldCharType="end"/>
      </w:r>
      <w:r w:rsidRPr="00446E97">
        <w:rPr>
          <w:bCs w:val="0"/>
          <w:sz w:val="26"/>
          <w:szCs w:val="26"/>
        </w:rPr>
        <w:t>);</w:t>
      </w:r>
    </w:p>
    <w:p w:rsidR="00717F60" w:rsidRPr="00446E97" w:rsidRDefault="00717F60" w:rsidP="00446E97">
      <w:pPr>
        <w:widowControl w:val="0"/>
        <w:numPr>
          <w:ilvl w:val="0"/>
          <w:numId w:val="19"/>
        </w:numPr>
        <w:tabs>
          <w:tab w:val="left" w:pos="1134"/>
        </w:tabs>
        <w:autoSpaceDE w:val="0"/>
        <w:spacing w:line="240" w:lineRule="auto"/>
        <w:ind w:left="0" w:firstLine="567"/>
        <w:rPr>
          <w:bCs w:val="0"/>
          <w:sz w:val="26"/>
          <w:szCs w:val="26"/>
        </w:rPr>
      </w:pPr>
      <w:bookmarkStart w:id="209" w:name="__RefNumPara__828_922829174"/>
      <w:bookmarkEnd w:id="209"/>
      <w:r w:rsidRPr="00446E97">
        <w:rPr>
          <w:bCs w:val="0"/>
          <w:sz w:val="26"/>
          <w:szCs w:val="26"/>
        </w:rPr>
        <w:t xml:space="preserve">подача Заявок и их прием, изменение и отзыв </w:t>
      </w:r>
      <w:r w:rsidR="004B5EB3" w:rsidRPr="00446E97">
        <w:rPr>
          <w:bCs w:val="0"/>
          <w:sz w:val="26"/>
          <w:szCs w:val="26"/>
        </w:rPr>
        <w:t>Заявк</w:t>
      </w:r>
      <w:r w:rsidRPr="00446E97">
        <w:rPr>
          <w:bCs w:val="0"/>
          <w:sz w:val="26"/>
          <w:szCs w:val="26"/>
        </w:rPr>
        <w:t xml:space="preserve">и (подразделы </w:t>
      </w:r>
      <w:r w:rsidR="00667BB8" w:rsidRPr="00446E97">
        <w:rPr>
          <w:bCs w:val="0"/>
          <w:sz w:val="26"/>
          <w:szCs w:val="26"/>
        </w:rPr>
        <w:fldChar w:fldCharType="begin"/>
      </w:r>
      <w:r w:rsidRPr="00446E97">
        <w:rPr>
          <w:bCs w:val="0"/>
          <w:sz w:val="26"/>
          <w:szCs w:val="26"/>
        </w:rPr>
        <w:instrText xml:space="preserve"> REF __RefNumPara__828_922829174 \h </w:instrText>
      </w:r>
      <w:r w:rsidR="00C70F61" w:rsidRPr="00446E97">
        <w:rPr>
          <w:bCs w:val="0"/>
          <w:sz w:val="26"/>
          <w:szCs w:val="26"/>
        </w:rPr>
        <w:instrText xml:space="preserve"> \* MERGEFORMAT </w:instrText>
      </w:r>
      <w:r w:rsidR="00667BB8" w:rsidRPr="00446E97">
        <w:rPr>
          <w:bCs w:val="0"/>
          <w:sz w:val="26"/>
          <w:szCs w:val="26"/>
        </w:rPr>
      </w:r>
      <w:r w:rsidR="00667BB8" w:rsidRPr="00446E97">
        <w:rPr>
          <w:bCs w:val="0"/>
          <w:sz w:val="26"/>
          <w:szCs w:val="26"/>
        </w:rPr>
        <w:fldChar w:fldCharType="end"/>
      </w:r>
      <w:r w:rsidR="00511746" w:rsidRPr="00446E97">
        <w:rPr>
          <w:sz w:val="26"/>
          <w:szCs w:val="26"/>
        </w:rPr>
        <w:fldChar w:fldCharType="begin"/>
      </w:r>
      <w:r w:rsidR="00511746" w:rsidRPr="00446E97">
        <w:rPr>
          <w:sz w:val="26"/>
          <w:szCs w:val="26"/>
        </w:rPr>
        <w:instrText xml:space="preserve"> REF _Ref305973214 \r \h  \* MERGEFORMAT </w:instrText>
      </w:r>
      <w:r w:rsidR="00511746" w:rsidRPr="00446E97">
        <w:rPr>
          <w:sz w:val="26"/>
          <w:szCs w:val="26"/>
        </w:rPr>
      </w:r>
      <w:r w:rsidR="00511746" w:rsidRPr="00446E97">
        <w:rPr>
          <w:sz w:val="26"/>
          <w:szCs w:val="26"/>
        </w:rPr>
        <w:fldChar w:fldCharType="separate"/>
      </w:r>
      <w:r w:rsidR="004F7A87" w:rsidRPr="00446E97">
        <w:rPr>
          <w:bCs w:val="0"/>
          <w:sz w:val="26"/>
          <w:szCs w:val="26"/>
        </w:rPr>
        <w:t>3.4</w:t>
      </w:r>
      <w:r w:rsidR="00511746" w:rsidRPr="00446E97">
        <w:rPr>
          <w:sz w:val="26"/>
          <w:szCs w:val="26"/>
        </w:rPr>
        <w:fldChar w:fldCharType="end"/>
      </w:r>
      <w:r w:rsidR="00096E9D" w:rsidRPr="00446E97">
        <w:rPr>
          <w:bCs w:val="0"/>
          <w:sz w:val="26"/>
          <w:szCs w:val="26"/>
        </w:rPr>
        <w:t xml:space="preserve">, </w:t>
      </w:r>
      <w:r w:rsidR="00511746" w:rsidRPr="00446E97">
        <w:rPr>
          <w:sz w:val="26"/>
          <w:szCs w:val="26"/>
        </w:rPr>
        <w:fldChar w:fldCharType="begin"/>
      </w:r>
      <w:r w:rsidR="00511746" w:rsidRPr="00446E97">
        <w:rPr>
          <w:sz w:val="26"/>
          <w:szCs w:val="26"/>
        </w:rPr>
        <w:instrText xml:space="preserve"> REF _Ref303683883 \r \h  \* MERGEFORMAT </w:instrText>
      </w:r>
      <w:r w:rsidR="00511746" w:rsidRPr="00446E97">
        <w:rPr>
          <w:sz w:val="26"/>
          <w:szCs w:val="26"/>
        </w:rPr>
      </w:r>
      <w:r w:rsidR="00511746" w:rsidRPr="00446E97">
        <w:rPr>
          <w:sz w:val="26"/>
          <w:szCs w:val="26"/>
        </w:rPr>
        <w:fldChar w:fldCharType="separate"/>
      </w:r>
      <w:r w:rsidR="004F7A87" w:rsidRPr="00446E97">
        <w:rPr>
          <w:bCs w:val="0"/>
          <w:sz w:val="26"/>
          <w:szCs w:val="26"/>
        </w:rPr>
        <w:t>3.5</w:t>
      </w:r>
      <w:r w:rsidR="00511746" w:rsidRPr="00446E97">
        <w:rPr>
          <w:sz w:val="26"/>
          <w:szCs w:val="26"/>
        </w:rPr>
        <w:fldChar w:fldCharType="end"/>
      </w:r>
      <w:r w:rsidRPr="00446E97">
        <w:rPr>
          <w:bCs w:val="0"/>
          <w:sz w:val="26"/>
          <w:szCs w:val="26"/>
        </w:rPr>
        <w:t xml:space="preserve">), </w:t>
      </w:r>
    </w:p>
    <w:p w:rsidR="00717F60" w:rsidRPr="00446E97" w:rsidRDefault="00717F60" w:rsidP="00446E97">
      <w:pPr>
        <w:widowControl w:val="0"/>
        <w:numPr>
          <w:ilvl w:val="0"/>
          <w:numId w:val="19"/>
        </w:numPr>
        <w:tabs>
          <w:tab w:val="left" w:pos="1134"/>
        </w:tabs>
        <w:autoSpaceDE w:val="0"/>
        <w:spacing w:line="240" w:lineRule="auto"/>
        <w:ind w:left="0" w:firstLine="567"/>
        <w:rPr>
          <w:bCs w:val="0"/>
          <w:sz w:val="26"/>
          <w:szCs w:val="26"/>
        </w:rPr>
      </w:pPr>
      <w:bookmarkStart w:id="210" w:name="__RefNumPara__832_922829174"/>
      <w:bookmarkEnd w:id="210"/>
      <w:r w:rsidRPr="00446E97">
        <w:rPr>
          <w:bCs w:val="0"/>
          <w:sz w:val="26"/>
          <w:szCs w:val="26"/>
        </w:rPr>
        <w:t xml:space="preserve">оценка </w:t>
      </w:r>
      <w:r w:rsidR="00D51A0B" w:rsidRPr="00446E97">
        <w:rPr>
          <w:bCs w:val="0"/>
          <w:sz w:val="26"/>
          <w:szCs w:val="26"/>
        </w:rPr>
        <w:t xml:space="preserve">Заявок </w:t>
      </w:r>
      <w:r w:rsidR="00F86B89" w:rsidRPr="00446E97">
        <w:rPr>
          <w:bCs w:val="0"/>
          <w:sz w:val="26"/>
          <w:szCs w:val="26"/>
        </w:rPr>
        <w:t xml:space="preserve">и проведение переговоров </w:t>
      </w:r>
      <w:r w:rsidRPr="00446E97">
        <w:rPr>
          <w:bCs w:val="0"/>
          <w:sz w:val="26"/>
          <w:szCs w:val="26"/>
        </w:rPr>
        <w:t xml:space="preserve">(подраздел </w:t>
      </w:r>
      <w:r w:rsidR="00667BB8" w:rsidRPr="00446E97">
        <w:rPr>
          <w:sz w:val="26"/>
          <w:szCs w:val="26"/>
        </w:rPr>
        <w:fldChar w:fldCharType="begin"/>
      </w:r>
      <w:r w:rsidR="00A659FB" w:rsidRPr="00446E97">
        <w:rPr>
          <w:bCs w:val="0"/>
          <w:sz w:val="26"/>
          <w:szCs w:val="26"/>
        </w:rPr>
        <w:instrText xml:space="preserve"> REF _Ref468202194 \r \h </w:instrText>
      </w:r>
      <w:r w:rsidR="00667BB8" w:rsidRPr="00446E97">
        <w:rPr>
          <w:sz w:val="26"/>
          <w:szCs w:val="26"/>
        </w:rPr>
      </w:r>
      <w:r w:rsidR="00446E97" w:rsidRPr="00446E97">
        <w:rPr>
          <w:sz w:val="26"/>
          <w:szCs w:val="26"/>
        </w:rPr>
        <w:instrText xml:space="preserve"> \* MERGEFORMAT </w:instrText>
      </w:r>
      <w:r w:rsidR="00667BB8" w:rsidRPr="00446E97">
        <w:rPr>
          <w:sz w:val="26"/>
          <w:szCs w:val="26"/>
        </w:rPr>
        <w:fldChar w:fldCharType="separate"/>
      </w:r>
      <w:r w:rsidR="004F7A87" w:rsidRPr="00446E97">
        <w:rPr>
          <w:bCs w:val="0"/>
          <w:sz w:val="26"/>
          <w:szCs w:val="26"/>
        </w:rPr>
        <w:t>3.6</w:t>
      </w:r>
      <w:r w:rsidR="00667BB8" w:rsidRPr="00446E97">
        <w:rPr>
          <w:sz w:val="26"/>
          <w:szCs w:val="26"/>
        </w:rPr>
        <w:fldChar w:fldCharType="end"/>
      </w:r>
      <w:r w:rsidR="00667BB8" w:rsidRPr="00446E97">
        <w:rPr>
          <w:bCs w:val="0"/>
          <w:sz w:val="26"/>
          <w:szCs w:val="26"/>
        </w:rPr>
        <w:fldChar w:fldCharType="begin"/>
      </w:r>
      <w:r w:rsidRPr="00446E97">
        <w:rPr>
          <w:bCs w:val="0"/>
          <w:sz w:val="26"/>
          <w:szCs w:val="26"/>
        </w:rPr>
        <w:instrText xml:space="preserve"> REF __RefNumPara__832_922829174 \h </w:instrText>
      </w:r>
      <w:r w:rsidR="00C70F61" w:rsidRPr="00446E97">
        <w:rPr>
          <w:bCs w:val="0"/>
          <w:sz w:val="26"/>
          <w:szCs w:val="26"/>
        </w:rPr>
        <w:instrText xml:space="preserve"> \* MERGEFORMAT </w:instrText>
      </w:r>
      <w:r w:rsidR="00667BB8" w:rsidRPr="00446E97">
        <w:rPr>
          <w:bCs w:val="0"/>
          <w:sz w:val="26"/>
          <w:szCs w:val="26"/>
        </w:rPr>
      </w:r>
      <w:r w:rsidR="00667BB8" w:rsidRPr="00446E97">
        <w:rPr>
          <w:bCs w:val="0"/>
          <w:sz w:val="26"/>
          <w:szCs w:val="26"/>
        </w:rPr>
        <w:fldChar w:fldCharType="end"/>
      </w:r>
      <w:r w:rsidRPr="00446E97">
        <w:rPr>
          <w:bCs w:val="0"/>
          <w:sz w:val="26"/>
          <w:szCs w:val="26"/>
        </w:rPr>
        <w:t>);</w:t>
      </w:r>
    </w:p>
    <w:p w:rsidR="00717F60" w:rsidRPr="00446E97" w:rsidRDefault="00E60F8E" w:rsidP="00446E97">
      <w:pPr>
        <w:widowControl w:val="0"/>
        <w:numPr>
          <w:ilvl w:val="0"/>
          <w:numId w:val="19"/>
        </w:numPr>
        <w:tabs>
          <w:tab w:val="left" w:pos="1134"/>
        </w:tabs>
        <w:autoSpaceDE w:val="0"/>
        <w:spacing w:line="240" w:lineRule="auto"/>
        <w:ind w:left="0" w:firstLine="567"/>
        <w:rPr>
          <w:bCs w:val="0"/>
          <w:sz w:val="26"/>
          <w:szCs w:val="26"/>
        </w:rPr>
      </w:pPr>
      <w:bookmarkStart w:id="211" w:name="__RefNumPara__834_922829174"/>
      <w:bookmarkEnd w:id="211"/>
      <w:r w:rsidRPr="00446E97">
        <w:rPr>
          <w:bCs w:val="0"/>
          <w:sz w:val="26"/>
          <w:szCs w:val="26"/>
        </w:rPr>
        <w:t>аукционная процедура понижени</w:t>
      </w:r>
      <w:r w:rsidR="003E170D" w:rsidRPr="00446E97">
        <w:rPr>
          <w:bCs w:val="0"/>
          <w:sz w:val="26"/>
          <w:szCs w:val="26"/>
        </w:rPr>
        <w:t>я</w:t>
      </w:r>
      <w:r w:rsidRPr="00446E97">
        <w:rPr>
          <w:bCs w:val="0"/>
          <w:sz w:val="26"/>
          <w:szCs w:val="26"/>
        </w:rPr>
        <w:t xml:space="preserve"> цены</w:t>
      </w:r>
      <w:r w:rsidR="00717F60" w:rsidRPr="00446E97">
        <w:rPr>
          <w:bCs w:val="0"/>
          <w:sz w:val="26"/>
          <w:szCs w:val="26"/>
        </w:rPr>
        <w:t xml:space="preserve"> </w:t>
      </w:r>
      <w:r w:rsidRPr="00446E97">
        <w:rPr>
          <w:bCs w:val="0"/>
          <w:sz w:val="26"/>
          <w:szCs w:val="26"/>
        </w:rPr>
        <w:t>(</w:t>
      </w:r>
      <w:r w:rsidR="00717F60" w:rsidRPr="00446E97">
        <w:rPr>
          <w:bCs w:val="0"/>
          <w:sz w:val="26"/>
          <w:szCs w:val="26"/>
        </w:rPr>
        <w:t>переторжк</w:t>
      </w:r>
      <w:r w:rsidRPr="00446E97">
        <w:rPr>
          <w:bCs w:val="0"/>
          <w:sz w:val="26"/>
          <w:szCs w:val="26"/>
        </w:rPr>
        <w:t>а)</w:t>
      </w:r>
      <w:r w:rsidR="00717F60" w:rsidRPr="00446E97">
        <w:rPr>
          <w:bCs w:val="0"/>
          <w:sz w:val="26"/>
          <w:szCs w:val="26"/>
        </w:rPr>
        <w:t xml:space="preserve"> (при необходимости) (подраздел </w:t>
      </w:r>
      <w:r w:rsidR="00511746" w:rsidRPr="00446E97">
        <w:rPr>
          <w:sz w:val="26"/>
          <w:szCs w:val="26"/>
        </w:rPr>
        <w:fldChar w:fldCharType="begin"/>
      </w:r>
      <w:r w:rsidR="00511746" w:rsidRPr="00446E97">
        <w:rPr>
          <w:sz w:val="26"/>
          <w:szCs w:val="26"/>
        </w:rPr>
        <w:instrText xml:space="preserve"> REF _Ref303250967 \r \h  \* MERGEFORMAT </w:instrText>
      </w:r>
      <w:r w:rsidR="00511746" w:rsidRPr="00446E97">
        <w:rPr>
          <w:sz w:val="26"/>
          <w:szCs w:val="26"/>
        </w:rPr>
      </w:r>
      <w:r w:rsidR="00511746" w:rsidRPr="00446E97">
        <w:rPr>
          <w:sz w:val="26"/>
          <w:szCs w:val="26"/>
        </w:rPr>
        <w:fldChar w:fldCharType="separate"/>
      </w:r>
      <w:r w:rsidR="004F7A87" w:rsidRPr="00446E97">
        <w:rPr>
          <w:bCs w:val="0"/>
          <w:sz w:val="26"/>
          <w:szCs w:val="26"/>
        </w:rPr>
        <w:t>3.7</w:t>
      </w:r>
      <w:r w:rsidR="00511746" w:rsidRPr="00446E97">
        <w:rPr>
          <w:sz w:val="26"/>
          <w:szCs w:val="26"/>
        </w:rPr>
        <w:fldChar w:fldCharType="end"/>
      </w:r>
      <w:r w:rsidR="00667BB8" w:rsidRPr="00446E97">
        <w:rPr>
          <w:bCs w:val="0"/>
          <w:sz w:val="26"/>
          <w:szCs w:val="26"/>
        </w:rPr>
        <w:fldChar w:fldCharType="begin"/>
      </w:r>
      <w:r w:rsidR="00717F60" w:rsidRPr="00446E97">
        <w:rPr>
          <w:bCs w:val="0"/>
          <w:sz w:val="26"/>
          <w:szCs w:val="26"/>
        </w:rPr>
        <w:instrText xml:space="preserve"> REF __RefNumPara__834_922829174 \h </w:instrText>
      </w:r>
      <w:r w:rsidR="00C70F61" w:rsidRPr="00446E97">
        <w:rPr>
          <w:bCs w:val="0"/>
          <w:sz w:val="26"/>
          <w:szCs w:val="26"/>
        </w:rPr>
        <w:instrText xml:space="preserve"> \* MERGEFORMAT </w:instrText>
      </w:r>
      <w:r w:rsidR="00667BB8" w:rsidRPr="00446E97">
        <w:rPr>
          <w:bCs w:val="0"/>
          <w:sz w:val="26"/>
          <w:szCs w:val="26"/>
        </w:rPr>
      </w:r>
      <w:r w:rsidR="00667BB8" w:rsidRPr="00446E97">
        <w:rPr>
          <w:bCs w:val="0"/>
          <w:sz w:val="26"/>
          <w:szCs w:val="26"/>
        </w:rPr>
        <w:fldChar w:fldCharType="end"/>
      </w:r>
      <w:r w:rsidR="00717F60" w:rsidRPr="00446E97">
        <w:rPr>
          <w:bCs w:val="0"/>
          <w:sz w:val="26"/>
          <w:szCs w:val="26"/>
        </w:rPr>
        <w:t>);</w:t>
      </w:r>
    </w:p>
    <w:p w:rsidR="00717F60" w:rsidRPr="00446E97" w:rsidRDefault="00717F60" w:rsidP="00446E97">
      <w:pPr>
        <w:widowControl w:val="0"/>
        <w:numPr>
          <w:ilvl w:val="0"/>
          <w:numId w:val="19"/>
        </w:numPr>
        <w:tabs>
          <w:tab w:val="left" w:pos="1134"/>
        </w:tabs>
        <w:autoSpaceDE w:val="0"/>
        <w:spacing w:line="240" w:lineRule="auto"/>
        <w:ind w:left="0" w:firstLine="567"/>
        <w:rPr>
          <w:bCs w:val="0"/>
          <w:sz w:val="26"/>
          <w:szCs w:val="26"/>
        </w:rPr>
      </w:pPr>
      <w:bookmarkStart w:id="212" w:name="__RefNumPara__836_922829174"/>
      <w:bookmarkEnd w:id="212"/>
      <w:r w:rsidRPr="00446E97">
        <w:rPr>
          <w:bCs w:val="0"/>
          <w:sz w:val="26"/>
          <w:szCs w:val="26"/>
        </w:rPr>
        <w:t xml:space="preserve">подведение итогов </w:t>
      </w:r>
      <w:r w:rsidR="00440928" w:rsidRPr="00446E97">
        <w:rPr>
          <w:bCs w:val="0"/>
          <w:sz w:val="26"/>
          <w:szCs w:val="26"/>
        </w:rPr>
        <w:t>З</w:t>
      </w:r>
      <w:r w:rsidRPr="00446E97">
        <w:rPr>
          <w:bCs w:val="0"/>
          <w:sz w:val="26"/>
          <w:szCs w:val="26"/>
        </w:rPr>
        <w:t xml:space="preserve">апроса предложений (подраздел </w:t>
      </w:r>
      <w:r w:rsidR="00667BB8" w:rsidRPr="00446E97">
        <w:rPr>
          <w:sz w:val="26"/>
          <w:szCs w:val="26"/>
        </w:rPr>
        <w:fldChar w:fldCharType="begin"/>
      </w:r>
      <w:r w:rsidR="00AD7AB8" w:rsidRPr="00446E97">
        <w:rPr>
          <w:bCs w:val="0"/>
          <w:sz w:val="26"/>
          <w:szCs w:val="26"/>
        </w:rPr>
        <w:instrText xml:space="preserve"> REF _Ref471898107 \r \h </w:instrText>
      </w:r>
      <w:r w:rsidR="00667BB8" w:rsidRPr="00446E97">
        <w:rPr>
          <w:sz w:val="26"/>
          <w:szCs w:val="26"/>
        </w:rPr>
      </w:r>
      <w:r w:rsidR="00446E97" w:rsidRPr="00446E97">
        <w:rPr>
          <w:sz w:val="26"/>
          <w:szCs w:val="26"/>
        </w:rPr>
        <w:instrText xml:space="preserve"> \* MERGEFORMAT </w:instrText>
      </w:r>
      <w:r w:rsidR="00667BB8" w:rsidRPr="00446E97">
        <w:rPr>
          <w:sz w:val="26"/>
          <w:szCs w:val="26"/>
        </w:rPr>
        <w:fldChar w:fldCharType="separate"/>
      </w:r>
      <w:r w:rsidR="004F7A87" w:rsidRPr="00446E97">
        <w:rPr>
          <w:bCs w:val="0"/>
          <w:sz w:val="26"/>
          <w:szCs w:val="26"/>
        </w:rPr>
        <w:t>3.9</w:t>
      </w:r>
      <w:r w:rsidR="00667BB8" w:rsidRPr="00446E97">
        <w:rPr>
          <w:sz w:val="26"/>
          <w:szCs w:val="26"/>
        </w:rPr>
        <w:fldChar w:fldCharType="end"/>
      </w:r>
      <w:r w:rsidR="00667BB8" w:rsidRPr="00446E97">
        <w:rPr>
          <w:bCs w:val="0"/>
          <w:sz w:val="26"/>
          <w:szCs w:val="26"/>
        </w:rPr>
        <w:fldChar w:fldCharType="begin"/>
      </w:r>
      <w:r w:rsidRPr="00446E97">
        <w:rPr>
          <w:bCs w:val="0"/>
          <w:sz w:val="26"/>
          <w:szCs w:val="26"/>
        </w:rPr>
        <w:instrText xml:space="preserve"> REF __RefNumPara__836_922829174 \h </w:instrText>
      </w:r>
      <w:r w:rsidR="00C70F61" w:rsidRPr="00446E97">
        <w:rPr>
          <w:bCs w:val="0"/>
          <w:sz w:val="26"/>
          <w:szCs w:val="26"/>
        </w:rPr>
        <w:instrText xml:space="preserve"> \* MERGEFORMAT </w:instrText>
      </w:r>
      <w:r w:rsidR="00667BB8" w:rsidRPr="00446E97">
        <w:rPr>
          <w:bCs w:val="0"/>
          <w:sz w:val="26"/>
          <w:szCs w:val="26"/>
        </w:rPr>
      </w:r>
      <w:r w:rsidR="00667BB8" w:rsidRPr="00446E97">
        <w:rPr>
          <w:bCs w:val="0"/>
          <w:sz w:val="26"/>
          <w:szCs w:val="26"/>
        </w:rPr>
        <w:fldChar w:fldCharType="end"/>
      </w:r>
      <w:r w:rsidRPr="00446E97">
        <w:rPr>
          <w:bCs w:val="0"/>
          <w:sz w:val="26"/>
          <w:szCs w:val="26"/>
        </w:rPr>
        <w:t>);</w:t>
      </w:r>
    </w:p>
    <w:p w:rsidR="00717F60" w:rsidRPr="00446E97" w:rsidRDefault="00717F60" w:rsidP="00446E97">
      <w:pPr>
        <w:widowControl w:val="0"/>
        <w:numPr>
          <w:ilvl w:val="0"/>
          <w:numId w:val="19"/>
        </w:numPr>
        <w:tabs>
          <w:tab w:val="left" w:pos="1134"/>
        </w:tabs>
        <w:autoSpaceDE w:val="0"/>
        <w:spacing w:line="240" w:lineRule="auto"/>
        <w:ind w:left="0" w:firstLine="567"/>
        <w:rPr>
          <w:bCs w:val="0"/>
          <w:sz w:val="26"/>
          <w:szCs w:val="26"/>
        </w:rPr>
      </w:pPr>
      <w:r w:rsidRPr="00446E97">
        <w:rPr>
          <w:bCs w:val="0"/>
          <w:sz w:val="26"/>
          <w:szCs w:val="26"/>
        </w:rPr>
        <w:t>проведение пред</w:t>
      </w:r>
      <w:r w:rsidR="00CF531D" w:rsidRPr="00446E97">
        <w:rPr>
          <w:bCs w:val="0"/>
          <w:sz w:val="26"/>
          <w:szCs w:val="26"/>
        </w:rPr>
        <w:t>д</w:t>
      </w:r>
      <w:r w:rsidR="00123C70" w:rsidRPr="00446E97">
        <w:rPr>
          <w:bCs w:val="0"/>
          <w:sz w:val="26"/>
          <w:szCs w:val="26"/>
        </w:rPr>
        <w:t>оговор</w:t>
      </w:r>
      <w:r w:rsidRPr="00446E97">
        <w:rPr>
          <w:bCs w:val="0"/>
          <w:sz w:val="26"/>
          <w:szCs w:val="26"/>
        </w:rPr>
        <w:t xml:space="preserve">ных переговоров (при необходимости) и подписание </w:t>
      </w:r>
      <w:r w:rsidR="00123C70" w:rsidRPr="00446E97">
        <w:rPr>
          <w:bCs w:val="0"/>
          <w:sz w:val="26"/>
          <w:szCs w:val="26"/>
        </w:rPr>
        <w:t>Договор</w:t>
      </w:r>
      <w:r w:rsidRPr="00446E97">
        <w:rPr>
          <w:bCs w:val="0"/>
          <w:sz w:val="26"/>
          <w:szCs w:val="26"/>
        </w:rPr>
        <w:t>а (подраздел</w:t>
      </w:r>
      <w:r w:rsidR="00AD7AB8" w:rsidRPr="00446E97">
        <w:rPr>
          <w:bCs w:val="0"/>
          <w:sz w:val="26"/>
          <w:szCs w:val="26"/>
        </w:rPr>
        <w:t xml:space="preserve"> </w:t>
      </w:r>
      <w:r w:rsidR="00667BB8" w:rsidRPr="00446E97">
        <w:rPr>
          <w:sz w:val="26"/>
          <w:szCs w:val="26"/>
        </w:rPr>
        <w:fldChar w:fldCharType="begin"/>
      </w:r>
      <w:r w:rsidR="00AD7AB8" w:rsidRPr="00446E97">
        <w:rPr>
          <w:bCs w:val="0"/>
          <w:sz w:val="26"/>
          <w:szCs w:val="26"/>
        </w:rPr>
        <w:instrText xml:space="preserve"> REF _Ref468355339 \r \h </w:instrText>
      </w:r>
      <w:r w:rsidR="00667BB8" w:rsidRPr="00446E97">
        <w:rPr>
          <w:sz w:val="26"/>
          <w:szCs w:val="26"/>
        </w:rPr>
      </w:r>
      <w:r w:rsidR="00446E97" w:rsidRPr="00446E97">
        <w:rPr>
          <w:sz w:val="26"/>
          <w:szCs w:val="26"/>
        </w:rPr>
        <w:instrText xml:space="preserve"> \* MERGEFORMAT </w:instrText>
      </w:r>
      <w:r w:rsidR="00667BB8" w:rsidRPr="00446E97">
        <w:rPr>
          <w:sz w:val="26"/>
          <w:szCs w:val="26"/>
        </w:rPr>
        <w:fldChar w:fldCharType="separate"/>
      </w:r>
      <w:r w:rsidR="004F7A87" w:rsidRPr="00446E97">
        <w:rPr>
          <w:bCs w:val="0"/>
          <w:sz w:val="26"/>
          <w:szCs w:val="26"/>
        </w:rPr>
        <w:t>3.12</w:t>
      </w:r>
      <w:r w:rsidR="00667BB8" w:rsidRPr="00446E97">
        <w:rPr>
          <w:sz w:val="26"/>
          <w:szCs w:val="26"/>
        </w:rPr>
        <w:fldChar w:fldCharType="end"/>
      </w:r>
      <w:r w:rsidR="00096E9D" w:rsidRPr="00446E97">
        <w:rPr>
          <w:bCs w:val="0"/>
          <w:sz w:val="26"/>
          <w:szCs w:val="26"/>
        </w:rPr>
        <w:t>)</w:t>
      </w:r>
    </w:p>
    <w:p w:rsidR="00BE7342" w:rsidRPr="00446E97" w:rsidRDefault="00717F60" w:rsidP="00446E97">
      <w:pPr>
        <w:widowControl w:val="0"/>
        <w:numPr>
          <w:ilvl w:val="0"/>
          <w:numId w:val="19"/>
        </w:numPr>
        <w:tabs>
          <w:tab w:val="left" w:pos="1134"/>
        </w:tabs>
        <w:autoSpaceDE w:val="0"/>
        <w:spacing w:line="240" w:lineRule="auto"/>
        <w:ind w:left="0" w:firstLine="567"/>
        <w:rPr>
          <w:bCs w:val="0"/>
          <w:sz w:val="26"/>
          <w:szCs w:val="26"/>
        </w:rPr>
      </w:pPr>
      <w:r w:rsidRPr="00446E97">
        <w:rPr>
          <w:bCs w:val="0"/>
          <w:sz w:val="26"/>
          <w:szCs w:val="26"/>
        </w:rPr>
        <w:t xml:space="preserve">обеспечение исполнения обязательств </w:t>
      </w:r>
      <w:r w:rsidR="000E5003" w:rsidRPr="00446E97">
        <w:rPr>
          <w:bCs w:val="0"/>
          <w:sz w:val="26"/>
          <w:szCs w:val="26"/>
        </w:rPr>
        <w:t>Подрядчика</w:t>
      </w:r>
      <w:r w:rsidR="00F030B1" w:rsidRPr="00446E97">
        <w:rPr>
          <w:bCs w:val="0"/>
          <w:sz w:val="26"/>
          <w:szCs w:val="26"/>
        </w:rPr>
        <w:t xml:space="preserve"> </w:t>
      </w:r>
      <w:r w:rsidR="00CF39D0" w:rsidRPr="00446E97">
        <w:rPr>
          <w:bCs w:val="0"/>
          <w:sz w:val="26"/>
          <w:szCs w:val="26"/>
        </w:rPr>
        <w:t xml:space="preserve">(при необходимости) </w:t>
      </w:r>
      <w:r w:rsidRPr="00446E97">
        <w:rPr>
          <w:bCs w:val="0"/>
          <w:sz w:val="26"/>
          <w:szCs w:val="26"/>
        </w:rPr>
        <w:t>по </w:t>
      </w:r>
      <w:r w:rsidR="00123C70" w:rsidRPr="00446E97">
        <w:rPr>
          <w:bCs w:val="0"/>
          <w:sz w:val="26"/>
          <w:szCs w:val="26"/>
        </w:rPr>
        <w:t>Договор</w:t>
      </w:r>
      <w:r w:rsidRPr="00446E97">
        <w:rPr>
          <w:bCs w:val="0"/>
          <w:sz w:val="26"/>
          <w:szCs w:val="26"/>
        </w:rPr>
        <w:t xml:space="preserve">у (подраздел </w:t>
      </w:r>
      <w:r w:rsidR="00511746" w:rsidRPr="00446E97">
        <w:rPr>
          <w:sz w:val="26"/>
          <w:szCs w:val="26"/>
        </w:rPr>
        <w:fldChar w:fldCharType="begin"/>
      </w:r>
      <w:r w:rsidR="00511746" w:rsidRPr="00446E97">
        <w:rPr>
          <w:sz w:val="26"/>
          <w:szCs w:val="26"/>
        </w:rPr>
        <w:instrText xml:space="preserve"> REF _Ref306140410 \r \h  \* MERGEFORMAT </w:instrText>
      </w:r>
      <w:r w:rsidR="00511746" w:rsidRPr="00446E97">
        <w:rPr>
          <w:sz w:val="26"/>
          <w:szCs w:val="26"/>
        </w:rPr>
      </w:r>
      <w:r w:rsidR="00511746" w:rsidRPr="00446E97">
        <w:rPr>
          <w:sz w:val="26"/>
          <w:szCs w:val="26"/>
        </w:rPr>
        <w:fldChar w:fldCharType="separate"/>
      </w:r>
      <w:r w:rsidR="004F7A87" w:rsidRPr="00446E97">
        <w:rPr>
          <w:bCs w:val="0"/>
          <w:sz w:val="26"/>
          <w:szCs w:val="26"/>
        </w:rPr>
        <w:t>3.13</w:t>
      </w:r>
      <w:r w:rsidR="00511746" w:rsidRPr="00446E97">
        <w:rPr>
          <w:sz w:val="26"/>
          <w:szCs w:val="26"/>
        </w:rPr>
        <w:fldChar w:fldCharType="end"/>
      </w:r>
      <w:r w:rsidR="00BE7342" w:rsidRPr="00446E97">
        <w:rPr>
          <w:bCs w:val="0"/>
          <w:sz w:val="26"/>
          <w:szCs w:val="26"/>
        </w:rPr>
        <w:t>);</w:t>
      </w:r>
    </w:p>
    <w:p w:rsidR="00717F60" w:rsidRPr="00446E97" w:rsidRDefault="00717F60" w:rsidP="00446E97">
      <w:pPr>
        <w:widowControl w:val="0"/>
        <w:numPr>
          <w:ilvl w:val="0"/>
          <w:numId w:val="19"/>
        </w:numPr>
        <w:tabs>
          <w:tab w:val="left" w:pos="1134"/>
        </w:tabs>
        <w:autoSpaceDE w:val="0"/>
        <w:spacing w:line="240" w:lineRule="auto"/>
        <w:ind w:left="0" w:firstLine="567"/>
        <w:rPr>
          <w:bCs w:val="0"/>
          <w:sz w:val="26"/>
          <w:szCs w:val="26"/>
        </w:rPr>
      </w:pPr>
      <w:r w:rsidRPr="00446E97">
        <w:rPr>
          <w:bCs w:val="0"/>
          <w:sz w:val="26"/>
          <w:szCs w:val="26"/>
        </w:rPr>
        <w:t xml:space="preserve">уведомление о результатах </w:t>
      </w:r>
      <w:r w:rsidR="00440928" w:rsidRPr="00446E97">
        <w:rPr>
          <w:bCs w:val="0"/>
          <w:sz w:val="26"/>
          <w:szCs w:val="26"/>
        </w:rPr>
        <w:t>З</w:t>
      </w:r>
      <w:r w:rsidRPr="00446E97">
        <w:rPr>
          <w:bCs w:val="0"/>
          <w:sz w:val="26"/>
          <w:szCs w:val="26"/>
        </w:rPr>
        <w:t xml:space="preserve">апроса предложений (подраздел </w:t>
      </w:r>
      <w:r w:rsidR="00511746" w:rsidRPr="00446E97">
        <w:rPr>
          <w:sz w:val="26"/>
          <w:szCs w:val="26"/>
        </w:rPr>
        <w:fldChar w:fldCharType="begin"/>
      </w:r>
      <w:r w:rsidR="00511746" w:rsidRPr="00446E97">
        <w:rPr>
          <w:sz w:val="26"/>
          <w:szCs w:val="26"/>
        </w:rPr>
        <w:instrText xml:space="preserve"> REF _Ref306140451 \r \h  \* MERGEFORMAT </w:instrText>
      </w:r>
      <w:r w:rsidR="00511746" w:rsidRPr="00446E97">
        <w:rPr>
          <w:sz w:val="26"/>
          <w:szCs w:val="26"/>
        </w:rPr>
      </w:r>
      <w:r w:rsidR="00511746" w:rsidRPr="00446E97">
        <w:rPr>
          <w:sz w:val="26"/>
          <w:szCs w:val="26"/>
        </w:rPr>
        <w:fldChar w:fldCharType="separate"/>
      </w:r>
      <w:r w:rsidR="004F7A87" w:rsidRPr="00446E97">
        <w:rPr>
          <w:bCs w:val="0"/>
          <w:sz w:val="26"/>
          <w:szCs w:val="26"/>
        </w:rPr>
        <w:t>3.14</w:t>
      </w:r>
      <w:r w:rsidR="00511746" w:rsidRPr="00446E97">
        <w:rPr>
          <w:sz w:val="26"/>
          <w:szCs w:val="26"/>
        </w:rPr>
        <w:fldChar w:fldCharType="end"/>
      </w:r>
      <w:r w:rsidRPr="00446E97">
        <w:rPr>
          <w:bCs w:val="0"/>
          <w:sz w:val="26"/>
          <w:szCs w:val="26"/>
        </w:rPr>
        <w:t>)</w:t>
      </w:r>
      <w:r w:rsidR="0099066F" w:rsidRPr="00446E97">
        <w:rPr>
          <w:bCs w:val="0"/>
          <w:sz w:val="26"/>
          <w:szCs w:val="26"/>
        </w:rPr>
        <w:t>.</w:t>
      </w:r>
    </w:p>
    <w:p w:rsidR="0099066F" w:rsidRPr="00446E97" w:rsidRDefault="0099066F" w:rsidP="00446E97">
      <w:pPr>
        <w:pStyle w:val="3"/>
        <w:spacing w:before="0" w:after="0"/>
        <w:rPr>
          <w:sz w:val="26"/>
          <w:szCs w:val="26"/>
          <w:lang w:eastAsia="ru-RU"/>
        </w:rPr>
      </w:pPr>
      <w:bookmarkStart w:id="213" w:name="_Toc439323689"/>
      <w:bookmarkStart w:id="214" w:name="_Toc440361323"/>
      <w:bookmarkStart w:id="215" w:name="_Toc440376078"/>
      <w:bookmarkStart w:id="216" w:name="_Toc440376205"/>
      <w:bookmarkStart w:id="217" w:name="_Toc440382470"/>
      <w:bookmarkStart w:id="218" w:name="_Toc440447140"/>
      <w:bookmarkStart w:id="219" w:name="_Toc440620820"/>
      <w:bookmarkStart w:id="220" w:name="_Toc440631455"/>
      <w:bookmarkStart w:id="221" w:name="_Toc440875695"/>
      <w:bookmarkStart w:id="222" w:name="_Toc441131719"/>
      <w:bookmarkStart w:id="223" w:name="_Toc468352743"/>
      <w:bookmarkStart w:id="224" w:name="_Toc468352866"/>
      <w:bookmarkStart w:id="225" w:name="_Toc468355848"/>
      <w:bookmarkStart w:id="226" w:name="_Toc469480732"/>
      <w:bookmarkStart w:id="227" w:name="_Toc471898543"/>
      <w:r w:rsidRPr="00446E97">
        <w:rPr>
          <w:sz w:val="26"/>
          <w:szCs w:val="26"/>
          <w:lang w:eastAsia="ru-RU"/>
        </w:rPr>
        <w:t xml:space="preserve">В </w:t>
      </w:r>
      <w:proofErr w:type="gramStart"/>
      <w:r w:rsidRPr="00446E97">
        <w:rPr>
          <w:bCs w:val="0"/>
          <w:sz w:val="26"/>
          <w:szCs w:val="26"/>
        </w:rPr>
        <w:t>процессе</w:t>
      </w:r>
      <w:proofErr w:type="gramEnd"/>
      <w:r w:rsidRPr="00446E97">
        <w:rPr>
          <w:sz w:val="26"/>
          <w:szCs w:val="26"/>
          <w:lang w:eastAsia="ru-RU"/>
        </w:rPr>
        <w:t xml:space="preserve"> проведения </w:t>
      </w:r>
      <w:r w:rsidR="00440928" w:rsidRPr="00446E97">
        <w:rPr>
          <w:sz w:val="26"/>
          <w:szCs w:val="26"/>
          <w:lang w:eastAsia="ru-RU"/>
        </w:rPr>
        <w:t>З</w:t>
      </w:r>
      <w:r w:rsidRPr="00446E97">
        <w:rPr>
          <w:sz w:val="26"/>
          <w:szCs w:val="26"/>
          <w:lang w:eastAsia="ru-RU"/>
        </w:rPr>
        <w:t>апроса предложений на официальном сайте в установленные сроки подлежат опубликованию сведения/документы, указанные ниже:</w:t>
      </w:r>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p>
    <w:p w:rsidR="0099066F" w:rsidRPr="00446E97" w:rsidRDefault="0099066F" w:rsidP="00446E97">
      <w:pPr>
        <w:numPr>
          <w:ilvl w:val="0"/>
          <w:numId w:val="20"/>
        </w:numPr>
        <w:suppressAutoHyphens w:val="0"/>
        <w:overflowPunct w:val="0"/>
        <w:autoSpaceDE w:val="0"/>
        <w:autoSpaceDN w:val="0"/>
        <w:adjustRightInd w:val="0"/>
        <w:spacing w:line="240" w:lineRule="auto"/>
        <w:rPr>
          <w:sz w:val="26"/>
          <w:szCs w:val="26"/>
          <w:lang w:eastAsia="ru-RU"/>
        </w:rPr>
      </w:pPr>
      <w:r w:rsidRPr="00446E97">
        <w:rPr>
          <w:sz w:val="26"/>
          <w:szCs w:val="26"/>
          <w:lang w:eastAsia="ru-RU"/>
        </w:rPr>
        <w:t xml:space="preserve">изменения, вносимые в </w:t>
      </w:r>
      <w:r w:rsidR="004B5EB3" w:rsidRPr="00446E97">
        <w:rPr>
          <w:sz w:val="26"/>
          <w:szCs w:val="26"/>
          <w:lang w:eastAsia="ru-RU"/>
        </w:rPr>
        <w:t>Извещени</w:t>
      </w:r>
      <w:r w:rsidRPr="00446E97">
        <w:rPr>
          <w:sz w:val="26"/>
          <w:szCs w:val="26"/>
          <w:lang w:eastAsia="ru-RU"/>
        </w:rPr>
        <w:t xml:space="preserve">е о проведении запроса предложений, в Документации о </w:t>
      </w:r>
      <w:r w:rsidR="00983F8A" w:rsidRPr="00446E97">
        <w:rPr>
          <w:sz w:val="26"/>
          <w:szCs w:val="26"/>
          <w:lang w:eastAsia="ru-RU"/>
        </w:rPr>
        <w:t>запросе предложений</w:t>
      </w:r>
      <w:r w:rsidRPr="00446E97">
        <w:rPr>
          <w:sz w:val="26"/>
          <w:szCs w:val="26"/>
          <w:lang w:eastAsia="ru-RU"/>
        </w:rPr>
        <w:t xml:space="preserve"> – не позднее 3 дней со дня принятия решения о внесении таких изменений;</w:t>
      </w:r>
    </w:p>
    <w:p w:rsidR="0099066F" w:rsidRPr="00446E97" w:rsidRDefault="0099066F" w:rsidP="00446E97">
      <w:pPr>
        <w:numPr>
          <w:ilvl w:val="0"/>
          <w:numId w:val="20"/>
        </w:numPr>
        <w:suppressAutoHyphens w:val="0"/>
        <w:overflowPunct w:val="0"/>
        <w:autoSpaceDE w:val="0"/>
        <w:autoSpaceDN w:val="0"/>
        <w:adjustRightInd w:val="0"/>
        <w:spacing w:line="240" w:lineRule="auto"/>
        <w:rPr>
          <w:sz w:val="26"/>
          <w:szCs w:val="26"/>
          <w:lang w:eastAsia="ru-RU"/>
        </w:rPr>
      </w:pPr>
      <w:r w:rsidRPr="00446E97">
        <w:rPr>
          <w:sz w:val="26"/>
          <w:szCs w:val="26"/>
          <w:lang w:eastAsia="ru-RU"/>
        </w:rPr>
        <w:t xml:space="preserve">разъяснения </w:t>
      </w:r>
      <w:r w:rsidR="004B5EB3" w:rsidRPr="00446E97">
        <w:rPr>
          <w:sz w:val="26"/>
          <w:szCs w:val="26"/>
          <w:lang w:eastAsia="ru-RU"/>
        </w:rPr>
        <w:t>Извещени</w:t>
      </w:r>
      <w:r w:rsidRPr="00446E97">
        <w:rPr>
          <w:sz w:val="26"/>
          <w:szCs w:val="26"/>
          <w:lang w:eastAsia="ru-RU"/>
        </w:rPr>
        <w:t xml:space="preserve">я о проведении </w:t>
      </w:r>
      <w:r w:rsidR="0089163E" w:rsidRPr="00446E97">
        <w:rPr>
          <w:sz w:val="26"/>
          <w:szCs w:val="26"/>
          <w:lang w:eastAsia="ru-RU"/>
        </w:rPr>
        <w:t>запроса предложений</w:t>
      </w:r>
      <w:r w:rsidRPr="00446E97">
        <w:rPr>
          <w:sz w:val="26"/>
          <w:szCs w:val="26"/>
          <w:lang w:eastAsia="ru-RU"/>
        </w:rPr>
        <w:t xml:space="preserve">, </w:t>
      </w:r>
      <w:r w:rsidR="0089163E" w:rsidRPr="00446E97">
        <w:rPr>
          <w:sz w:val="26"/>
          <w:szCs w:val="26"/>
          <w:lang w:eastAsia="ru-RU"/>
        </w:rPr>
        <w:t>Д</w:t>
      </w:r>
      <w:r w:rsidRPr="00446E97">
        <w:rPr>
          <w:sz w:val="26"/>
          <w:szCs w:val="26"/>
          <w:lang w:eastAsia="ru-RU"/>
        </w:rPr>
        <w:t xml:space="preserve">окументации </w:t>
      </w:r>
      <w:r w:rsidR="0089163E" w:rsidRPr="00446E97">
        <w:rPr>
          <w:sz w:val="26"/>
          <w:szCs w:val="26"/>
          <w:lang w:eastAsia="ru-RU"/>
        </w:rPr>
        <w:t xml:space="preserve">по запросу предложений </w:t>
      </w:r>
      <w:r w:rsidRPr="00446E97">
        <w:rPr>
          <w:sz w:val="26"/>
          <w:szCs w:val="26"/>
          <w:lang w:eastAsia="ru-RU"/>
        </w:rPr>
        <w:t>– не позднее 3 дней со дня принятия решения о предоставлении разъяснений;</w:t>
      </w:r>
    </w:p>
    <w:p w:rsidR="0099066F" w:rsidRPr="00446E97" w:rsidRDefault="0099066F" w:rsidP="00446E97">
      <w:pPr>
        <w:numPr>
          <w:ilvl w:val="0"/>
          <w:numId w:val="20"/>
        </w:numPr>
        <w:suppressAutoHyphens w:val="0"/>
        <w:overflowPunct w:val="0"/>
        <w:autoSpaceDE w:val="0"/>
        <w:autoSpaceDN w:val="0"/>
        <w:adjustRightInd w:val="0"/>
        <w:spacing w:line="240" w:lineRule="auto"/>
        <w:rPr>
          <w:sz w:val="26"/>
          <w:szCs w:val="26"/>
          <w:lang w:eastAsia="ru-RU"/>
        </w:rPr>
      </w:pPr>
      <w:r w:rsidRPr="00446E97">
        <w:rPr>
          <w:sz w:val="26"/>
          <w:szCs w:val="26"/>
          <w:lang w:eastAsia="ru-RU"/>
        </w:rPr>
        <w:t xml:space="preserve">отказ от проведения </w:t>
      </w:r>
      <w:r w:rsidR="00027C2B" w:rsidRPr="00446E97">
        <w:rPr>
          <w:sz w:val="26"/>
          <w:szCs w:val="26"/>
          <w:lang w:eastAsia="ru-RU"/>
        </w:rPr>
        <w:t>З</w:t>
      </w:r>
      <w:r w:rsidR="0089163E" w:rsidRPr="00446E97">
        <w:rPr>
          <w:sz w:val="26"/>
          <w:szCs w:val="26"/>
          <w:lang w:eastAsia="ru-RU"/>
        </w:rPr>
        <w:t xml:space="preserve">апроса предложений </w:t>
      </w:r>
      <w:r w:rsidRPr="00446E97">
        <w:rPr>
          <w:sz w:val="26"/>
          <w:szCs w:val="26"/>
          <w:lang w:eastAsia="ru-RU"/>
        </w:rPr>
        <w:t xml:space="preserve">– не позднее 3 дней со дня принятия решения об отказе от проведения </w:t>
      </w:r>
      <w:r w:rsidR="00027C2B" w:rsidRPr="00446E97">
        <w:rPr>
          <w:sz w:val="26"/>
          <w:szCs w:val="26"/>
          <w:lang w:eastAsia="ru-RU"/>
        </w:rPr>
        <w:t>З</w:t>
      </w:r>
      <w:r w:rsidR="0089163E" w:rsidRPr="00446E97">
        <w:rPr>
          <w:sz w:val="26"/>
          <w:szCs w:val="26"/>
          <w:lang w:eastAsia="ru-RU"/>
        </w:rPr>
        <w:t>апроса предложений</w:t>
      </w:r>
      <w:r w:rsidRPr="00446E97">
        <w:rPr>
          <w:sz w:val="26"/>
          <w:szCs w:val="26"/>
          <w:lang w:eastAsia="ru-RU"/>
        </w:rPr>
        <w:t>;</w:t>
      </w:r>
    </w:p>
    <w:p w:rsidR="0099066F" w:rsidRPr="00446E97" w:rsidRDefault="0099066F" w:rsidP="00446E97">
      <w:pPr>
        <w:numPr>
          <w:ilvl w:val="0"/>
          <w:numId w:val="20"/>
        </w:numPr>
        <w:suppressAutoHyphens w:val="0"/>
        <w:overflowPunct w:val="0"/>
        <w:autoSpaceDE w:val="0"/>
        <w:autoSpaceDN w:val="0"/>
        <w:adjustRightInd w:val="0"/>
        <w:spacing w:line="240" w:lineRule="auto"/>
        <w:rPr>
          <w:sz w:val="26"/>
          <w:szCs w:val="26"/>
          <w:lang w:eastAsia="ru-RU"/>
        </w:rPr>
      </w:pPr>
      <w:r w:rsidRPr="00446E97">
        <w:rPr>
          <w:sz w:val="26"/>
          <w:szCs w:val="26"/>
          <w:lang w:eastAsia="ru-RU"/>
        </w:rPr>
        <w:t>уведомление о продлении срока подачи Заявок – не позднее 1 дня со дня принятия решения о таком продлении;</w:t>
      </w:r>
    </w:p>
    <w:p w:rsidR="0099066F" w:rsidRPr="00446E97" w:rsidRDefault="00027C2B" w:rsidP="00446E97">
      <w:pPr>
        <w:numPr>
          <w:ilvl w:val="0"/>
          <w:numId w:val="20"/>
        </w:numPr>
        <w:suppressAutoHyphens w:val="0"/>
        <w:overflowPunct w:val="0"/>
        <w:autoSpaceDE w:val="0"/>
        <w:autoSpaceDN w:val="0"/>
        <w:adjustRightInd w:val="0"/>
        <w:spacing w:line="240" w:lineRule="auto"/>
        <w:rPr>
          <w:sz w:val="26"/>
          <w:szCs w:val="26"/>
          <w:lang w:eastAsia="ru-RU"/>
        </w:rPr>
      </w:pPr>
      <w:r w:rsidRPr="00446E97">
        <w:rPr>
          <w:sz w:val="26"/>
          <w:szCs w:val="26"/>
          <w:lang w:eastAsia="ru-RU"/>
        </w:rPr>
        <w:t>П</w:t>
      </w:r>
      <w:r w:rsidR="0099066F" w:rsidRPr="00446E97">
        <w:rPr>
          <w:sz w:val="26"/>
          <w:szCs w:val="26"/>
          <w:lang w:eastAsia="ru-RU"/>
        </w:rPr>
        <w:t xml:space="preserve">ротоколы, составляемые в процессе проведения </w:t>
      </w:r>
      <w:r w:rsidRPr="00446E97">
        <w:rPr>
          <w:sz w:val="26"/>
          <w:szCs w:val="26"/>
          <w:lang w:eastAsia="ru-RU"/>
        </w:rPr>
        <w:t>З</w:t>
      </w:r>
      <w:r w:rsidR="0089163E" w:rsidRPr="00446E97">
        <w:rPr>
          <w:sz w:val="26"/>
          <w:szCs w:val="26"/>
          <w:lang w:eastAsia="ru-RU"/>
        </w:rPr>
        <w:t xml:space="preserve">апроса предложений </w:t>
      </w:r>
      <w:r w:rsidR="0099066F" w:rsidRPr="00446E97">
        <w:rPr>
          <w:sz w:val="26"/>
          <w:szCs w:val="26"/>
          <w:lang w:eastAsia="ru-RU"/>
        </w:rPr>
        <w:t xml:space="preserve">и </w:t>
      </w:r>
      <w:r w:rsidR="006E6294" w:rsidRPr="00446E97">
        <w:rPr>
          <w:sz w:val="26"/>
          <w:szCs w:val="26"/>
        </w:rPr>
        <w:t xml:space="preserve">подписанные членами </w:t>
      </w:r>
      <w:r w:rsidR="002946EF" w:rsidRPr="00446E97">
        <w:rPr>
          <w:sz w:val="26"/>
          <w:szCs w:val="26"/>
          <w:lang w:eastAsia="ru-RU"/>
        </w:rPr>
        <w:t xml:space="preserve">Закупочной </w:t>
      </w:r>
      <w:r w:rsidR="0099066F" w:rsidRPr="00446E97">
        <w:rPr>
          <w:sz w:val="26"/>
          <w:szCs w:val="26"/>
          <w:lang w:eastAsia="ru-RU"/>
        </w:rPr>
        <w:t xml:space="preserve">комиссии – не позднее 3 дней со дня подписания таких </w:t>
      </w:r>
      <w:r w:rsidRPr="00446E97">
        <w:rPr>
          <w:sz w:val="26"/>
          <w:szCs w:val="26"/>
          <w:lang w:eastAsia="ru-RU"/>
        </w:rPr>
        <w:t>П</w:t>
      </w:r>
      <w:r w:rsidR="0099066F" w:rsidRPr="00446E97">
        <w:rPr>
          <w:sz w:val="26"/>
          <w:szCs w:val="26"/>
          <w:lang w:eastAsia="ru-RU"/>
        </w:rPr>
        <w:t>ротоколов.</w:t>
      </w:r>
    </w:p>
    <w:p w:rsidR="00717F60" w:rsidRPr="00446E97" w:rsidRDefault="00717F60" w:rsidP="00446E97">
      <w:pPr>
        <w:tabs>
          <w:tab w:val="left" w:pos="1134"/>
        </w:tabs>
        <w:overflowPunct w:val="0"/>
        <w:autoSpaceDE w:val="0"/>
        <w:spacing w:line="240" w:lineRule="auto"/>
        <w:ind w:left="708" w:firstLine="0"/>
        <w:rPr>
          <w:sz w:val="26"/>
          <w:szCs w:val="26"/>
        </w:rPr>
      </w:pPr>
    </w:p>
    <w:p w:rsidR="00717F60" w:rsidRPr="00446E97" w:rsidRDefault="00717F60" w:rsidP="00446E97">
      <w:pPr>
        <w:pStyle w:val="2"/>
        <w:tabs>
          <w:tab w:val="clear" w:pos="1700"/>
          <w:tab w:val="left" w:pos="567"/>
        </w:tabs>
        <w:spacing w:before="0" w:after="0" w:line="240" w:lineRule="auto"/>
        <w:rPr>
          <w:sz w:val="26"/>
          <w:szCs w:val="26"/>
        </w:rPr>
      </w:pPr>
      <w:bookmarkStart w:id="228" w:name="_Ref303250835"/>
      <w:bookmarkStart w:id="229" w:name="_Ref305973033"/>
      <w:bookmarkStart w:id="230" w:name="_Toc471898544"/>
      <w:bookmarkStart w:id="231" w:name="_Ref191386178"/>
      <w:r w:rsidRPr="00446E97">
        <w:rPr>
          <w:sz w:val="26"/>
          <w:szCs w:val="26"/>
        </w:rPr>
        <w:t xml:space="preserve">Публикация </w:t>
      </w:r>
      <w:r w:rsidR="004B5EB3" w:rsidRPr="00446E97">
        <w:rPr>
          <w:sz w:val="26"/>
          <w:szCs w:val="26"/>
        </w:rPr>
        <w:t>Извещени</w:t>
      </w:r>
      <w:r w:rsidRPr="00446E97">
        <w:rPr>
          <w:sz w:val="26"/>
          <w:szCs w:val="26"/>
        </w:rPr>
        <w:t>я о проведении запроса предложений и Документации</w:t>
      </w:r>
      <w:bookmarkEnd w:id="228"/>
      <w:r w:rsidRPr="00446E97">
        <w:rPr>
          <w:sz w:val="26"/>
          <w:szCs w:val="26"/>
        </w:rPr>
        <w:t xml:space="preserve"> по запросу предложений</w:t>
      </w:r>
      <w:bookmarkEnd w:id="229"/>
      <w:bookmarkEnd w:id="230"/>
    </w:p>
    <w:p w:rsidR="00717F60" w:rsidRPr="00446E97" w:rsidRDefault="004B5EB3" w:rsidP="00446E97">
      <w:pPr>
        <w:numPr>
          <w:ilvl w:val="2"/>
          <w:numId w:val="10"/>
        </w:numPr>
        <w:tabs>
          <w:tab w:val="left" w:pos="1134"/>
        </w:tabs>
        <w:overflowPunct w:val="0"/>
        <w:autoSpaceDE w:val="0"/>
        <w:spacing w:line="240" w:lineRule="auto"/>
        <w:ind w:left="0" w:firstLine="709"/>
        <w:rPr>
          <w:sz w:val="26"/>
          <w:szCs w:val="26"/>
          <w:lang w:eastAsia="ru-RU"/>
        </w:rPr>
      </w:pPr>
      <w:r w:rsidRPr="00446E97">
        <w:rPr>
          <w:sz w:val="26"/>
          <w:szCs w:val="26"/>
        </w:rPr>
        <w:t>Извещени</w:t>
      </w:r>
      <w:r w:rsidR="00717F60" w:rsidRPr="00446E97">
        <w:rPr>
          <w:sz w:val="26"/>
          <w:szCs w:val="26"/>
        </w:rPr>
        <w:t xml:space="preserve">е о проведении запроса предложений и Документация по запросу предложений </w:t>
      </w:r>
      <w:r w:rsidR="003129D4" w:rsidRPr="00446E97">
        <w:rPr>
          <w:sz w:val="26"/>
          <w:szCs w:val="26"/>
        </w:rPr>
        <w:t xml:space="preserve">опубликованы </w:t>
      </w:r>
      <w:r w:rsidR="00717F60" w:rsidRPr="00446E97">
        <w:rPr>
          <w:sz w:val="26"/>
          <w:szCs w:val="26"/>
        </w:rPr>
        <w:t xml:space="preserve">в порядке, указанном в п. </w:t>
      </w:r>
      <w:r w:rsidR="00511746" w:rsidRPr="00446E97">
        <w:rPr>
          <w:sz w:val="26"/>
          <w:szCs w:val="26"/>
        </w:rPr>
        <w:fldChar w:fldCharType="begin"/>
      </w:r>
      <w:r w:rsidR="00511746" w:rsidRPr="00446E97">
        <w:rPr>
          <w:sz w:val="26"/>
          <w:szCs w:val="26"/>
        </w:rPr>
        <w:instrText xml:space="preserve"> REF _Ref302563524 \n \h  \* MERGEFORMAT </w:instrText>
      </w:r>
      <w:r w:rsidR="00511746" w:rsidRPr="00446E97">
        <w:rPr>
          <w:sz w:val="26"/>
          <w:szCs w:val="26"/>
        </w:rPr>
      </w:r>
      <w:r w:rsidR="00511746" w:rsidRPr="00446E97">
        <w:rPr>
          <w:sz w:val="26"/>
          <w:szCs w:val="26"/>
        </w:rPr>
        <w:fldChar w:fldCharType="separate"/>
      </w:r>
      <w:r w:rsidR="004F7A87" w:rsidRPr="00446E97">
        <w:rPr>
          <w:sz w:val="26"/>
          <w:szCs w:val="26"/>
        </w:rPr>
        <w:t>1.1.1</w:t>
      </w:r>
      <w:r w:rsidR="00511746" w:rsidRPr="00446E97">
        <w:rPr>
          <w:sz w:val="26"/>
          <w:szCs w:val="26"/>
        </w:rPr>
        <w:fldChar w:fldCharType="end"/>
      </w:r>
      <w:r w:rsidR="004C5DD3" w:rsidRPr="00446E97">
        <w:rPr>
          <w:sz w:val="26"/>
          <w:szCs w:val="26"/>
        </w:rPr>
        <w:t xml:space="preserve"> </w:t>
      </w:r>
      <w:r w:rsidR="004C5DD3" w:rsidRPr="00446E97">
        <w:rPr>
          <w:sz w:val="26"/>
          <w:szCs w:val="26"/>
          <w:lang w:eastAsia="ru-RU"/>
        </w:rPr>
        <w:t>и любое лицо может получить указанные документы с официального сайта без взимания платы.</w:t>
      </w:r>
    </w:p>
    <w:p w:rsidR="00717F60" w:rsidRPr="00446E97" w:rsidRDefault="00717F60" w:rsidP="00446E97">
      <w:pPr>
        <w:numPr>
          <w:ilvl w:val="2"/>
          <w:numId w:val="10"/>
        </w:numPr>
        <w:tabs>
          <w:tab w:val="left" w:pos="1134"/>
        </w:tabs>
        <w:overflowPunct w:val="0"/>
        <w:autoSpaceDE w:val="0"/>
        <w:spacing w:line="240" w:lineRule="auto"/>
        <w:ind w:left="0" w:firstLine="709"/>
        <w:rPr>
          <w:sz w:val="26"/>
          <w:szCs w:val="26"/>
        </w:rPr>
      </w:pPr>
      <w:r w:rsidRPr="00446E97">
        <w:rPr>
          <w:sz w:val="26"/>
          <w:szCs w:val="26"/>
        </w:rPr>
        <w:t>Иные публикации не являются официальными и не влекут для Организатора запроса предложений никаких последствий.</w:t>
      </w:r>
    </w:p>
    <w:p w:rsidR="00717F60" w:rsidRPr="00446E97" w:rsidRDefault="00717F60" w:rsidP="00446E97">
      <w:pPr>
        <w:overflowPunct w:val="0"/>
        <w:autoSpaceDE w:val="0"/>
        <w:spacing w:line="240" w:lineRule="auto"/>
        <w:jc w:val="center"/>
        <w:rPr>
          <w:b/>
          <w:bCs w:val="0"/>
          <w:sz w:val="26"/>
          <w:szCs w:val="26"/>
        </w:rPr>
      </w:pPr>
    </w:p>
    <w:p w:rsidR="00717F60" w:rsidRPr="00446E97" w:rsidRDefault="00717F60" w:rsidP="00446E97">
      <w:pPr>
        <w:pStyle w:val="2"/>
        <w:tabs>
          <w:tab w:val="clear" w:pos="1700"/>
          <w:tab w:val="left" w:pos="567"/>
        </w:tabs>
        <w:spacing w:before="0" w:after="0" w:line="240" w:lineRule="auto"/>
        <w:rPr>
          <w:sz w:val="26"/>
          <w:szCs w:val="26"/>
        </w:rPr>
      </w:pPr>
      <w:bookmarkStart w:id="232" w:name="__RefNumPara__444_922829174"/>
      <w:bookmarkStart w:id="233" w:name="_Ref191386216"/>
      <w:bookmarkStart w:id="234" w:name="_Ref305973147"/>
      <w:bookmarkStart w:id="235" w:name="_Toc471898545"/>
      <w:bookmarkEnd w:id="231"/>
      <w:bookmarkEnd w:id="232"/>
      <w:r w:rsidRPr="00446E97">
        <w:rPr>
          <w:sz w:val="26"/>
          <w:szCs w:val="26"/>
        </w:rPr>
        <w:t xml:space="preserve">Подготовка </w:t>
      </w:r>
      <w:bookmarkEnd w:id="233"/>
      <w:r w:rsidRPr="00446E97">
        <w:rPr>
          <w:sz w:val="26"/>
          <w:szCs w:val="26"/>
        </w:rPr>
        <w:t>Заявок</w:t>
      </w:r>
      <w:bookmarkEnd w:id="234"/>
      <w:bookmarkEnd w:id="235"/>
    </w:p>
    <w:p w:rsidR="00717F60" w:rsidRPr="00446E97" w:rsidRDefault="00717F60" w:rsidP="00446E97">
      <w:pPr>
        <w:pStyle w:val="3"/>
        <w:spacing w:before="0" w:after="0"/>
        <w:rPr>
          <w:sz w:val="26"/>
          <w:szCs w:val="26"/>
        </w:rPr>
      </w:pPr>
      <w:bookmarkStart w:id="236" w:name="_Ref306114638"/>
      <w:bookmarkStart w:id="237" w:name="_Toc440361326"/>
      <w:bookmarkStart w:id="238" w:name="_Toc440376081"/>
      <w:bookmarkStart w:id="239" w:name="_Toc440376208"/>
      <w:bookmarkStart w:id="240" w:name="_Toc440382473"/>
      <w:bookmarkStart w:id="241" w:name="_Toc440447143"/>
      <w:bookmarkStart w:id="242" w:name="_Toc440620823"/>
      <w:bookmarkStart w:id="243" w:name="_Toc440631458"/>
      <w:bookmarkStart w:id="244" w:name="_Toc440875698"/>
      <w:bookmarkStart w:id="245" w:name="_Toc441131722"/>
      <w:bookmarkStart w:id="246" w:name="_Toc468352746"/>
      <w:bookmarkStart w:id="247" w:name="_Toc468352869"/>
      <w:bookmarkStart w:id="248" w:name="_Toc468355851"/>
      <w:bookmarkStart w:id="249" w:name="_Toc469480735"/>
      <w:bookmarkStart w:id="250" w:name="_Toc471898546"/>
      <w:r w:rsidRPr="00446E97">
        <w:rPr>
          <w:sz w:val="26"/>
          <w:szCs w:val="26"/>
        </w:rPr>
        <w:t xml:space="preserve">Общие требования к </w:t>
      </w:r>
      <w:r w:rsidR="004B5EB3" w:rsidRPr="00446E97">
        <w:rPr>
          <w:sz w:val="26"/>
          <w:szCs w:val="26"/>
        </w:rPr>
        <w:t>Заявк</w:t>
      </w:r>
      <w:r w:rsidRPr="00446E97">
        <w:rPr>
          <w:sz w:val="26"/>
          <w:szCs w:val="26"/>
        </w:rPr>
        <w:t>е</w:t>
      </w:r>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p>
    <w:p w:rsidR="00717F60" w:rsidRPr="00446E97" w:rsidRDefault="009C744E" w:rsidP="00446E97">
      <w:pPr>
        <w:widowControl w:val="0"/>
        <w:numPr>
          <w:ilvl w:val="3"/>
          <w:numId w:val="34"/>
        </w:numPr>
        <w:tabs>
          <w:tab w:val="left" w:pos="1560"/>
        </w:tabs>
        <w:autoSpaceDE w:val="0"/>
        <w:spacing w:line="240" w:lineRule="auto"/>
        <w:ind w:left="0" w:firstLine="709"/>
        <w:rPr>
          <w:bCs w:val="0"/>
          <w:sz w:val="26"/>
          <w:szCs w:val="26"/>
        </w:rPr>
      </w:pPr>
      <w:bookmarkStart w:id="251" w:name="_Ref440547760"/>
      <w:r w:rsidRPr="00446E97">
        <w:rPr>
          <w:bCs w:val="0"/>
          <w:sz w:val="26"/>
          <w:szCs w:val="26"/>
        </w:rPr>
        <w:t>Участник</w:t>
      </w:r>
      <w:r w:rsidR="00717F60" w:rsidRPr="00446E97">
        <w:rPr>
          <w:bCs w:val="0"/>
          <w:sz w:val="26"/>
          <w:szCs w:val="26"/>
        </w:rPr>
        <w:t xml:space="preserve"> должен подготовить </w:t>
      </w:r>
      <w:r w:rsidR="004B5EB3" w:rsidRPr="00446E97">
        <w:rPr>
          <w:bCs w:val="0"/>
          <w:sz w:val="26"/>
          <w:szCs w:val="26"/>
        </w:rPr>
        <w:t>Заявк</w:t>
      </w:r>
      <w:r w:rsidR="00717F60" w:rsidRPr="00446E97">
        <w:rPr>
          <w:bCs w:val="0"/>
          <w:sz w:val="26"/>
          <w:szCs w:val="26"/>
        </w:rPr>
        <w:t>у, включающую в себя:</w:t>
      </w:r>
      <w:bookmarkEnd w:id="251"/>
    </w:p>
    <w:p w:rsidR="00717F60" w:rsidRPr="00446E97" w:rsidRDefault="00717F60" w:rsidP="00446E97">
      <w:pPr>
        <w:widowControl w:val="0"/>
        <w:numPr>
          <w:ilvl w:val="0"/>
          <w:numId w:val="6"/>
        </w:numPr>
        <w:shd w:val="clear" w:color="auto" w:fill="FFFFFF"/>
        <w:tabs>
          <w:tab w:val="left" w:pos="1276"/>
        </w:tabs>
        <w:autoSpaceDE w:val="0"/>
        <w:spacing w:line="240" w:lineRule="auto"/>
        <w:ind w:left="0" w:right="29" w:firstLine="709"/>
        <w:rPr>
          <w:bCs w:val="0"/>
          <w:spacing w:val="-2"/>
          <w:sz w:val="26"/>
          <w:szCs w:val="26"/>
        </w:rPr>
      </w:pPr>
      <w:r w:rsidRPr="00446E97">
        <w:rPr>
          <w:bCs w:val="0"/>
          <w:spacing w:val="-1"/>
          <w:sz w:val="26"/>
          <w:szCs w:val="26"/>
        </w:rPr>
        <w:t>Письмо о подаче оферты по форме и в соответствии с инструкциями,</w:t>
      </w:r>
      <w:r w:rsidRPr="00446E97">
        <w:rPr>
          <w:bCs w:val="0"/>
          <w:sz w:val="26"/>
          <w:szCs w:val="26"/>
        </w:rPr>
        <w:t xml:space="preserve"> приведенными в настоящей документации по запросу предложений </w:t>
      </w:r>
      <w:r w:rsidRPr="00446E97">
        <w:rPr>
          <w:bCs w:val="0"/>
          <w:spacing w:val="-2"/>
          <w:sz w:val="26"/>
          <w:szCs w:val="26"/>
        </w:rPr>
        <w:t>(</w:t>
      </w:r>
      <w:r w:rsidR="003F3A69" w:rsidRPr="00446E97">
        <w:rPr>
          <w:bCs w:val="0"/>
          <w:spacing w:val="-2"/>
          <w:sz w:val="26"/>
          <w:szCs w:val="26"/>
        </w:rPr>
        <w:t>под</w:t>
      </w:r>
      <w:r w:rsidR="003F3A69" w:rsidRPr="00446E97">
        <w:rPr>
          <w:bCs w:val="0"/>
          <w:sz w:val="26"/>
          <w:szCs w:val="26"/>
        </w:rPr>
        <w:t>раздел</w:t>
      </w:r>
      <w:r w:rsidRPr="00446E97">
        <w:rPr>
          <w:bCs w:val="0"/>
          <w:sz w:val="26"/>
          <w:szCs w:val="26"/>
        </w:rPr>
        <w:t xml:space="preserve"> </w:t>
      </w:r>
      <w:r w:rsidR="00667BB8" w:rsidRPr="00446E97">
        <w:rPr>
          <w:bCs w:val="0"/>
          <w:sz w:val="26"/>
          <w:szCs w:val="26"/>
        </w:rPr>
        <w:fldChar w:fldCharType="begin"/>
      </w:r>
      <w:r w:rsidR="008D2928" w:rsidRPr="00446E97">
        <w:rPr>
          <w:bCs w:val="0"/>
          <w:sz w:val="26"/>
          <w:szCs w:val="26"/>
        </w:rPr>
        <w:instrText xml:space="preserve"> REF _Ref55336310 \r \h </w:instrText>
      </w:r>
      <w:r w:rsidR="00667BB8" w:rsidRPr="00446E97">
        <w:rPr>
          <w:bCs w:val="0"/>
          <w:sz w:val="26"/>
          <w:szCs w:val="26"/>
        </w:rPr>
      </w:r>
      <w:r w:rsidR="00446E97" w:rsidRPr="00446E97">
        <w:rPr>
          <w:bCs w:val="0"/>
          <w:sz w:val="26"/>
          <w:szCs w:val="26"/>
        </w:rPr>
        <w:instrText xml:space="preserve"> \* MERGEFORMAT </w:instrText>
      </w:r>
      <w:r w:rsidR="00667BB8" w:rsidRPr="00446E97">
        <w:rPr>
          <w:bCs w:val="0"/>
          <w:sz w:val="26"/>
          <w:szCs w:val="26"/>
        </w:rPr>
        <w:fldChar w:fldCharType="separate"/>
      </w:r>
      <w:r w:rsidR="004F7A87" w:rsidRPr="00446E97">
        <w:rPr>
          <w:bCs w:val="0"/>
          <w:sz w:val="26"/>
          <w:szCs w:val="26"/>
        </w:rPr>
        <w:t>5.1</w:t>
      </w:r>
      <w:r w:rsidR="00667BB8" w:rsidRPr="00446E97">
        <w:rPr>
          <w:bCs w:val="0"/>
          <w:sz w:val="26"/>
          <w:szCs w:val="26"/>
        </w:rPr>
        <w:fldChar w:fldCharType="end"/>
      </w:r>
      <w:r w:rsidR="00D80639" w:rsidRPr="00446E97">
        <w:rPr>
          <w:bCs w:val="0"/>
          <w:sz w:val="26"/>
          <w:szCs w:val="26"/>
          <w:lang w:eastAsia="ru-RU"/>
        </w:rPr>
        <w:t>)</w:t>
      </w:r>
      <w:r w:rsidR="00B71B9D" w:rsidRPr="00446E97">
        <w:rPr>
          <w:bCs w:val="0"/>
          <w:sz w:val="26"/>
          <w:szCs w:val="26"/>
          <w:lang w:eastAsia="ru-RU"/>
        </w:rPr>
        <w:t>;</w:t>
      </w:r>
    </w:p>
    <w:p w:rsidR="00B71B9D" w:rsidRPr="00446E97" w:rsidRDefault="00B71B9D" w:rsidP="00446E97">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446E97">
        <w:rPr>
          <w:bCs w:val="0"/>
          <w:sz w:val="26"/>
          <w:szCs w:val="26"/>
        </w:rPr>
        <w:t xml:space="preserve">Сводную таблицу стоимости </w:t>
      </w:r>
      <w:r w:rsidR="001C4BB0" w:rsidRPr="00446E97">
        <w:rPr>
          <w:bCs w:val="0"/>
          <w:sz w:val="26"/>
          <w:szCs w:val="26"/>
        </w:rPr>
        <w:t>работ</w:t>
      </w:r>
      <w:r w:rsidR="001C4BB0" w:rsidRPr="00446E97">
        <w:rPr>
          <w:sz w:val="26"/>
          <w:szCs w:val="26"/>
        </w:rPr>
        <w:t xml:space="preserve"> </w:t>
      </w:r>
      <w:r w:rsidRPr="00446E97">
        <w:rPr>
          <w:bCs w:val="0"/>
          <w:sz w:val="26"/>
          <w:szCs w:val="26"/>
        </w:rPr>
        <w:t xml:space="preserve">по форме и в соответствии с инструкциями, </w:t>
      </w:r>
      <w:r w:rsidRPr="00446E97">
        <w:rPr>
          <w:bCs w:val="0"/>
          <w:spacing w:val="-1"/>
          <w:sz w:val="26"/>
          <w:szCs w:val="26"/>
        </w:rPr>
        <w:t>приведенными в настоящей Документации</w:t>
      </w:r>
      <w:r w:rsidRPr="00446E97">
        <w:rPr>
          <w:bCs w:val="0"/>
          <w:sz w:val="26"/>
          <w:szCs w:val="26"/>
        </w:rPr>
        <w:t xml:space="preserve"> (</w:t>
      </w:r>
      <w:r w:rsidR="003F3A69" w:rsidRPr="00446E97">
        <w:rPr>
          <w:bCs w:val="0"/>
          <w:spacing w:val="-2"/>
          <w:sz w:val="26"/>
          <w:szCs w:val="26"/>
        </w:rPr>
        <w:t>под</w:t>
      </w:r>
      <w:r w:rsidR="003F3A69" w:rsidRPr="00446E97">
        <w:rPr>
          <w:bCs w:val="0"/>
          <w:sz w:val="26"/>
          <w:szCs w:val="26"/>
        </w:rPr>
        <w:t>раздел</w:t>
      </w:r>
      <w:r w:rsidRPr="00446E97">
        <w:rPr>
          <w:bCs w:val="0"/>
          <w:sz w:val="26"/>
          <w:szCs w:val="26"/>
        </w:rPr>
        <w:t xml:space="preserve"> </w:t>
      </w:r>
      <w:r w:rsidR="00667BB8" w:rsidRPr="00446E97">
        <w:rPr>
          <w:bCs w:val="0"/>
          <w:sz w:val="26"/>
          <w:szCs w:val="26"/>
        </w:rPr>
        <w:fldChar w:fldCharType="begin"/>
      </w:r>
      <w:r w:rsidRPr="00446E97">
        <w:rPr>
          <w:bCs w:val="0"/>
          <w:sz w:val="26"/>
          <w:szCs w:val="26"/>
        </w:rPr>
        <w:instrText xml:space="preserve"> REF _Ref440271072 \r \h </w:instrText>
      </w:r>
      <w:r w:rsidR="00667BB8" w:rsidRPr="00446E97">
        <w:rPr>
          <w:bCs w:val="0"/>
          <w:sz w:val="26"/>
          <w:szCs w:val="26"/>
        </w:rPr>
      </w:r>
      <w:r w:rsidR="00446E97" w:rsidRPr="00446E97">
        <w:rPr>
          <w:bCs w:val="0"/>
          <w:sz w:val="26"/>
          <w:szCs w:val="26"/>
        </w:rPr>
        <w:instrText xml:space="preserve"> \* MERGEFORMAT </w:instrText>
      </w:r>
      <w:r w:rsidR="00667BB8" w:rsidRPr="00446E97">
        <w:rPr>
          <w:bCs w:val="0"/>
          <w:sz w:val="26"/>
          <w:szCs w:val="26"/>
        </w:rPr>
        <w:fldChar w:fldCharType="separate"/>
      </w:r>
      <w:r w:rsidR="004F7A87" w:rsidRPr="00446E97">
        <w:rPr>
          <w:bCs w:val="0"/>
          <w:sz w:val="26"/>
          <w:szCs w:val="26"/>
        </w:rPr>
        <w:t>5.2</w:t>
      </w:r>
      <w:r w:rsidR="00667BB8" w:rsidRPr="00446E97">
        <w:rPr>
          <w:bCs w:val="0"/>
          <w:sz w:val="26"/>
          <w:szCs w:val="26"/>
        </w:rPr>
        <w:fldChar w:fldCharType="end"/>
      </w:r>
      <w:r w:rsidRPr="00446E97">
        <w:rPr>
          <w:bCs w:val="0"/>
          <w:sz w:val="26"/>
          <w:szCs w:val="26"/>
        </w:rPr>
        <w:t>);</w:t>
      </w:r>
    </w:p>
    <w:p w:rsidR="00717F60" w:rsidRPr="00446E97" w:rsidRDefault="00717F60" w:rsidP="00446E97">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446E97">
        <w:rPr>
          <w:bCs w:val="0"/>
          <w:spacing w:val="-1"/>
          <w:sz w:val="26"/>
          <w:szCs w:val="26"/>
        </w:rPr>
        <w:t xml:space="preserve">Техническое предложение по форме и в соответствии с инструкциями, </w:t>
      </w:r>
      <w:r w:rsidRPr="00446E97">
        <w:rPr>
          <w:bCs w:val="0"/>
          <w:spacing w:val="-1"/>
          <w:sz w:val="26"/>
          <w:szCs w:val="26"/>
        </w:rPr>
        <w:lastRenderedPageBreak/>
        <w:t>приведенными в настоящей Документации по запросу предложений (</w:t>
      </w:r>
      <w:r w:rsidR="003F3A69" w:rsidRPr="00446E97">
        <w:rPr>
          <w:bCs w:val="0"/>
          <w:spacing w:val="-2"/>
          <w:sz w:val="26"/>
          <w:szCs w:val="26"/>
        </w:rPr>
        <w:t>под</w:t>
      </w:r>
      <w:r w:rsidR="003F3A69" w:rsidRPr="00446E97">
        <w:rPr>
          <w:bCs w:val="0"/>
          <w:sz w:val="26"/>
          <w:szCs w:val="26"/>
        </w:rPr>
        <w:t>раздел</w:t>
      </w:r>
      <w:r w:rsidR="007502E0" w:rsidRPr="00446E97">
        <w:rPr>
          <w:bCs w:val="0"/>
          <w:sz w:val="26"/>
          <w:szCs w:val="26"/>
        </w:rPr>
        <w:t xml:space="preserve"> </w:t>
      </w:r>
      <w:r w:rsidR="00667BB8" w:rsidRPr="00446E97">
        <w:rPr>
          <w:bCs w:val="0"/>
          <w:sz w:val="26"/>
          <w:szCs w:val="26"/>
        </w:rPr>
        <w:fldChar w:fldCharType="begin"/>
      </w:r>
      <w:r w:rsidR="007502E0" w:rsidRPr="00446E97">
        <w:rPr>
          <w:bCs w:val="0"/>
          <w:sz w:val="26"/>
          <w:szCs w:val="26"/>
        </w:rPr>
        <w:instrText xml:space="preserve"> REF _Ref440537086 \r \h </w:instrText>
      </w:r>
      <w:r w:rsidR="00667BB8" w:rsidRPr="00446E97">
        <w:rPr>
          <w:bCs w:val="0"/>
          <w:sz w:val="26"/>
          <w:szCs w:val="26"/>
        </w:rPr>
      </w:r>
      <w:r w:rsidR="00446E97" w:rsidRPr="00446E97">
        <w:rPr>
          <w:bCs w:val="0"/>
          <w:sz w:val="26"/>
          <w:szCs w:val="26"/>
        </w:rPr>
        <w:instrText xml:space="preserve"> \* MERGEFORMAT </w:instrText>
      </w:r>
      <w:r w:rsidR="00667BB8" w:rsidRPr="00446E97">
        <w:rPr>
          <w:bCs w:val="0"/>
          <w:sz w:val="26"/>
          <w:szCs w:val="26"/>
        </w:rPr>
        <w:fldChar w:fldCharType="separate"/>
      </w:r>
      <w:r w:rsidR="004F7A87" w:rsidRPr="00446E97">
        <w:rPr>
          <w:bCs w:val="0"/>
          <w:sz w:val="26"/>
          <w:szCs w:val="26"/>
        </w:rPr>
        <w:t>5.3</w:t>
      </w:r>
      <w:r w:rsidR="00667BB8" w:rsidRPr="00446E97">
        <w:rPr>
          <w:bCs w:val="0"/>
          <w:sz w:val="26"/>
          <w:szCs w:val="26"/>
        </w:rPr>
        <w:fldChar w:fldCharType="end"/>
      </w:r>
      <w:r w:rsidRPr="00446E97">
        <w:rPr>
          <w:bCs w:val="0"/>
          <w:spacing w:val="-1"/>
          <w:sz w:val="26"/>
          <w:szCs w:val="26"/>
        </w:rPr>
        <w:t>)</w:t>
      </w:r>
      <w:r w:rsidR="00E17CEB" w:rsidRPr="00446E97">
        <w:rPr>
          <w:bCs w:val="0"/>
          <w:spacing w:val="-1"/>
          <w:sz w:val="26"/>
          <w:szCs w:val="26"/>
        </w:rPr>
        <w:t>;</w:t>
      </w:r>
      <w:r w:rsidR="00F030B1" w:rsidRPr="00446E97">
        <w:rPr>
          <w:bCs w:val="0"/>
          <w:spacing w:val="-1"/>
          <w:sz w:val="26"/>
          <w:szCs w:val="26"/>
        </w:rPr>
        <w:t xml:space="preserve"> </w:t>
      </w:r>
    </w:p>
    <w:p w:rsidR="00717F60" w:rsidRPr="00446E97" w:rsidRDefault="00420F24" w:rsidP="00446E97">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446E97">
        <w:rPr>
          <w:bCs w:val="0"/>
          <w:sz w:val="26"/>
          <w:szCs w:val="26"/>
        </w:rPr>
        <w:t xml:space="preserve">График </w:t>
      </w:r>
      <w:r w:rsidR="00392410" w:rsidRPr="00446E97">
        <w:rPr>
          <w:bCs w:val="0"/>
          <w:sz w:val="26"/>
          <w:szCs w:val="26"/>
        </w:rPr>
        <w:t>выполнения работ</w:t>
      </w:r>
      <w:r w:rsidR="00F030B1" w:rsidRPr="00446E97">
        <w:rPr>
          <w:bCs w:val="0"/>
          <w:sz w:val="26"/>
          <w:szCs w:val="26"/>
        </w:rPr>
        <w:t xml:space="preserve"> </w:t>
      </w:r>
      <w:r w:rsidRPr="00446E97">
        <w:rPr>
          <w:bCs w:val="0"/>
          <w:sz w:val="26"/>
          <w:szCs w:val="26"/>
        </w:rPr>
        <w:t>по</w:t>
      </w:r>
      <w:r w:rsidR="00717F60" w:rsidRPr="00446E97">
        <w:rPr>
          <w:bCs w:val="0"/>
          <w:sz w:val="26"/>
          <w:szCs w:val="26"/>
        </w:rPr>
        <w:t xml:space="preserve"> форме и в соответствии с инструкциями, приведенными в настоящей </w:t>
      </w:r>
      <w:r w:rsidR="00AE0F91" w:rsidRPr="00446E97">
        <w:rPr>
          <w:bCs w:val="0"/>
          <w:sz w:val="26"/>
          <w:szCs w:val="26"/>
        </w:rPr>
        <w:t>Д</w:t>
      </w:r>
      <w:r w:rsidR="00717F60" w:rsidRPr="00446E97">
        <w:rPr>
          <w:bCs w:val="0"/>
          <w:sz w:val="26"/>
          <w:szCs w:val="26"/>
        </w:rPr>
        <w:t>окументации (</w:t>
      </w:r>
      <w:r w:rsidR="003F3A69" w:rsidRPr="00446E97">
        <w:rPr>
          <w:bCs w:val="0"/>
          <w:spacing w:val="-2"/>
          <w:sz w:val="26"/>
          <w:szCs w:val="26"/>
        </w:rPr>
        <w:t>под</w:t>
      </w:r>
      <w:r w:rsidR="003F3A69" w:rsidRPr="00446E97">
        <w:rPr>
          <w:bCs w:val="0"/>
          <w:sz w:val="26"/>
          <w:szCs w:val="26"/>
        </w:rPr>
        <w:t>раздел</w:t>
      </w:r>
      <w:r w:rsidR="00717F60" w:rsidRPr="00446E97">
        <w:rPr>
          <w:bCs w:val="0"/>
          <w:sz w:val="26"/>
          <w:szCs w:val="26"/>
        </w:rPr>
        <w:t xml:space="preserve"> </w:t>
      </w:r>
      <w:r w:rsidR="00667BB8" w:rsidRPr="00446E97">
        <w:rPr>
          <w:bCs w:val="0"/>
          <w:sz w:val="26"/>
          <w:szCs w:val="26"/>
        </w:rPr>
        <w:fldChar w:fldCharType="begin"/>
      </w:r>
      <w:r w:rsidR="00B71B9D" w:rsidRPr="00446E97">
        <w:rPr>
          <w:bCs w:val="0"/>
          <w:sz w:val="26"/>
          <w:szCs w:val="26"/>
        </w:rPr>
        <w:instrText xml:space="preserve"> REF _Ref440271036 \r \h </w:instrText>
      </w:r>
      <w:r w:rsidR="00667BB8" w:rsidRPr="00446E97">
        <w:rPr>
          <w:bCs w:val="0"/>
          <w:sz w:val="26"/>
          <w:szCs w:val="26"/>
        </w:rPr>
      </w:r>
      <w:r w:rsidR="00446E97" w:rsidRPr="00446E97">
        <w:rPr>
          <w:bCs w:val="0"/>
          <w:sz w:val="26"/>
          <w:szCs w:val="26"/>
        </w:rPr>
        <w:instrText xml:space="preserve"> \* MERGEFORMAT </w:instrText>
      </w:r>
      <w:r w:rsidR="00667BB8" w:rsidRPr="00446E97">
        <w:rPr>
          <w:bCs w:val="0"/>
          <w:sz w:val="26"/>
          <w:szCs w:val="26"/>
        </w:rPr>
        <w:fldChar w:fldCharType="separate"/>
      </w:r>
      <w:r w:rsidR="004F7A87" w:rsidRPr="00446E97">
        <w:rPr>
          <w:bCs w:val="0"/>
          <w:sz w:val="26"/>
          <w:szCs w:val="26"/>
        </w:rPr>
        <w:t>5.4</w:t>
      </w:r>
      <w:r w:rsidR="00667BB8" w:rsidRPr="00446E97">
        <w:rPr>
          <w:bCs w:val="0"/>
          <w:sz w:val="26"/>
          <w:szCs w:val="26"/>
        </w:rPr>
        <w:fldChar w:fldCharType="end"/>
      </w:r>
      <w:r w:rsidR="00717F60" w:rsidRPr="00446E97">
        <w:rPr>
          <w:bCs w:val="0"/>
          <w:sz w:val="26"/>
          <w:szCs w:val="26"/>
        </w:rPr>
        <w:t>);</w:t>
      </w:r>
    </w:p>
    <w:p w:rsidR="000A00E6" w:rsidRPr="00446E97" w:rsidRDefault="000A00E6" w:rsidP="00446E97">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446E97">
        <w:rPr>
          <w:bCs w:val="0"/>
          <w:sz w:val="26"/>
          <w:szCs w:val="26"/>
        </w:rPr>
        <w:t xml:space="preserve">График оплаты </w:t>
      </w:r>
      <w:r w:rsidR="00392410" w:rsidRPr="00446E97">
        <w:rPr>
          <w:bCs w:val="0"/>
          <w:sz w:val="26"/>
          <w:szCs w:val="26"/>
        </w:rPr>
        <w:t>выполнения работ</w:t>
      </w:r>
      <w:r w:rsidRPr="00446E97">
        <w:rPr>
          <w:bCs w:val="0"/>
          <w:sz w:val="26"/>
          <w:szCs w:val="26"/>
        </w:rPr>
        <w:t xml:space="preserve"> по форме и в соответствии с инструкциями, приведенными в настоящей Документации (</w:t>
      </w:r>
      <w:r w:rsidRPr="00446E97">
        <w:rPr>
          <w:bCs w:val="0"/>
          <w:spacing w:val="-2"/>
          <w:sz w:val="26"/>
          <w:szCs w:val="26"/>
        </w:rPr>
        <w:t>под</w:t>
      </w:r>
      <w:r w:rsidRPr="00446E97">
        <w:rPr>
          <w:bCs w:val="0"/>
          <w:sz w:val="26"/>
          <w:szCs w:val="26"/>
        </w:rPr>
        <w:t xml:space="preserve">раздел </w:t>
      </w:r>
      <w:r w:rsidR="00667BB8" w:rsidRPr="00446E97">
        <w:rPr>
          <w:bCs w:val="0"/>
          <w:sz w:val="26"/>
          <w:szCs w:val="26"/>
        </w:rPr>
        <w:fldChar w:fldCharType="begin"/>
      </w:r>
      <w:r w:rsidRPr="00446E97">
        <w:rPr>
          <w:bCs w:val="0"/>
          <w:sz w:val="26"/>
          <w:szCs w:val="26"/>
        </w:rPr>
        <w:instrText xml:space="preserve"> REF _Ref440361914 \r \h </w:instrText>
      </w:r>
      <w:r w:rsidR="00667BB8" w:rsidRPr="00446E97">
        <w:rPr>
          <w:bCs w:val="0"/>
          <w:sz w:val="26"/>
          <w:szCs w:val="26"/>
        </w:rPr>
      </w:r>
      <w:r w:rsidR="00446E97" w:rsidRPr="00446E97">
        <w:rPr>
          <w:bCs w:val="0"/>
          <w:sz w:val="26"/>
          <w:szCs w:val="26"/>
        </w:rPr>
        <w:instrText xml:space="preserve"> \* MERGEFORMAT </w:instrText>
      </w:r>
      <w:r w:rsidR="00667BB8" w:rsidRPr="00446E97">
        <w:rPr>
          <w:bCs w:val="0"/>
          <w:sz w:val="26"/>
          <w:szCs w:val="26"/>
        </w:rPr>
        <w:fldChar w:fldCharType="separate"/>
      </w:r>
      <w:r w:rsidR="004F7A87" w:rsidRPr="00446E97">
        <w:rPr>
          <w:bCs w:val="0"/>
          <w:sz w:val="26"/>
          <w:szCs w:val="26"/>
        </w:rPr>
        <w:t>5.5</w:t>
      </w:r>
      <w:r w:rsidR="00667BB8" w:rsidRPr="00446E97">
        <w:rPr>
          <w:bCs w:val="0"/>
          <w:sz w:val="26"/>
          <w:szCs w:val="26"/>
        </w:rPr>
        <w:fldChar w:fldCharType="end"/>
      </w:r>
      <w:r w:rsidRPr="00446E97">
        <w:rPr>
          <w:bCs w:val="0"/>
          <w:sz w:val="26"/>
          <w:szCs w:val="26"/>
        </w:rPr>
        <w:t>);</w:t>
      </w:r>
    </w:p>
    <w:p w:rsidR="00420F24" w:rsidRPr="00446E97" w:rsidRDefault="00717F60" w:rsidP="00446E97">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446E97">
        <w:rPr>
          <w:bCs w:val="0"/>
          <w:sz w:val="26"/>
          <w:szCs w:val="26"/>
        </w:rPr>
        <w:t xml:space="preserve">Документы, подтверждающие соответствие </w:t>
      </w:r>
      <w:r w:rsidR="009C744E" w:rsidRPr="00446E97">
        <w:rPr>
          <w:bCs w:val="0"/>
          <w:sz w:val="26"/>
          <w:szCs w:val="26"/>
        </w:rPr>
        <w:t>Участник</w:t>
      </w:r>
      <w:r w:rsidRPr="00446E97">
        <w:rPr>
          <w:bCs w:val="0"/>
          <w:sz w:val="26"/>
          <w:szCs w:val="26"/>
        </w:rPr>
        <w:t xml:space="preserve">а требованиям настоящей </w:t>
      </w:r>
      <w:r w:rsidR="00AE0F91" w:rsidRPr="00446E97">
        <w:rPr>
          <w:bCs w:val="0"/>
          <w:sz w:val="26"/>
          <w:szCs w:val="26"/>
        </w:rPr>
        <w:t>Д</w:t>
      </w:r>
      <w:r w:rsidRPr="00446E97">
        <w:rPr>
          <w:bCs w:val="0"/>
          <w:sz w:val="26"/>
          <w:szCs w:val="26"/>
        </w:rPr>
        <w:t>окументации (подраздел</w:t>
      </w:r>
      <w:r w:rsidR="00420F24" w:rsidRPr="00446E97">
        <w:rPr>
          <w:bCs w:val="0"/>
          <w:sz w:val="26"/>
          <w:szCs w:val="26"/>
        </w:rPr>
        <w:t xml:space="preserve"> </w:t>
      </w:r>
      <w:r w:rsidR="00511746" w:rsidRPr="00446E97">
        <w:rPr>
          <w:sz w:val="26"/>
          <w:szCs w:val="26"/>
        </w:rPr>
        <w:fldChar w:fldCharType="begin"/>
      </w:r>
      <w:r w:rsidR="00511746" w:rsidRPr="00446E97">
        <w:rPr>
          <w:sz w:val="26"/>
          <w:szCs w:val="26"/>
        </w:rPr>
        <w:instrText xml:space="preserve"> REF _Ref191386407 \r \h  \* MERGEFORMAT </w:instrText>
      </w:r>
      <w:r w:rsidR="00511746" w:rsidRPr="00446E97">
        <w:rPr>
          <w:sz w:val="26"/>
          <w:szCs w:val="26"/>
        </w:rPr>
      </w:r>
      <w:r w:rsidR="00511746" w:rsidRPr="00446E97">
        <w:rPr>
          <w:sz w:val="26"/>
          <w:szCs w:val="26"/>
        </w:rPr>
        <w:fldChar w:fldCharType="separate"/>
      </w:r>
      <w:r w:rsidR="004F7A87" w:rsidRPr="00446E97">
        <w:rPr>
          <w:bCs w:val="0"/>
          <w:sz w:val="26"/>
          <w:szCs w:val="26"/>
        </w:rPr>
        <w:t>3.3.8</w:t>
      </w:r>
      <w:r w:rsidR="00511746" w:rsidRPr="00446E97">
        <w:rPr>
          <w:sz w:val="26"/>
          <w:szCs w:val="26"/>
        </w:rPr>
        <w:fldChar w:fldCharType="end"/>
      </w:r>
      <w:r w:rsidR="00FF4BD0" w:rsidRPr="00446E97">
        <w:rPr>
          <w:bCs w:val="0"/>
          <w:sz w:val="26"/>
          <w:szCs w:val="26"/>
        </w:rPr>
        <w:t>)</w:t>
      </w:r>
      <w:r w:rsidR="00B71B9D" w:rsidRPr="00446E97">
        <w:rPr>
          <w:bCs w:val="0"/>
          <w:sz w:val="26"/>
          <w:szCs w:val="26"/>
        </w:rPr>
        <w:t>;</w:t>
      </w:r>
    </w:p>
    <w:p w:rsidR="00717F60" w:rsidRPr="00446E97" w:rsidRDefault="00717F60" w:rsidP="00446E97">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446E97">
        <w:rPr>
          <w:bCs w:val="0"/>
          <w:sz w:val="26"/>
          <w:szCs w:val="26"/>
        </w:rPr>
        <w:t xml:space="preserve">Протокол разногласий к проекту </w:t>
      </w:r>
      <w:r w:rsidR="00123C70" w:rsidRPr="00446E97">
        <w:rPr>
          <w:bCs w:val="0"/>
          <w:sz w:val="26"/>
          <w:szCs w:val="26"/>
        </w:rPr>
        <w:t>Договор</w:t>
      </w:r>
      <w:r w:rsidRPr="00446E97">
        <w:rPr>
          <w:bCs w:val="0"/>
          <w:sz w:val="26"/>
          <w:szCs w:val="26"/>
        </w:rPr>
        <w:t xml:space="preserve">а по форме и в соответствии с инструкциями, приведенными в настоящей </w:t>
      </w:r>
      <w:r w:rsidR="00AE0F91" w:rsidRPr="00446E97">
        <w:rPr>
          <w:bCs w:val="0"/>
          <w:sz w:val="26"/>
          <w:szCs w:val="26"/>
        </w:rPr>
        <w:t>Д</w:t>
      </w:r>
      <w:r w:rsidRPr="00446E97">
        <w:rPr>
          <w:bCs w:val="0"/>
          <w:sz w:val="26"/>
          <w:szCs w:val="26"/>
        </w:rPr>
        <w:t>окументации (</w:t>
      </w:r>
      <w:r w:rsidR="003F3A69" w:rsidRPr="00446E97">
        <w:rPr>
          <w:bCs w:val="0"/>
          <w:spacing w:val="-2"/>
          <w:sz w:val="26"/>
          <w:szCs w:val="26"/>
        </w:rPr>
        <w:t>под</w:t>
      </w:r>
      <w:r w:rsidR="003F3A69" w:rsidRPr="00446E97">
        <w:rPr>
          <w:bCs w:val="0"/>
          <w:sz w:val="26"/>
          <w:szCs w:val="26"/>
        </w:rPr>
        <w:t>раздел</w:t>
      </w:r>
      <w:r w:rsidRPr="00446E97">
        <w:rPr>
          <w:bCs w:val="0"/>
          <w:sz w:val="26"/>
          <w:szCs w:val="26"/>
        </w:rPr>
        <w:t xml:space="preserve"> </w:t>
      </w:r>
      <w:r w:rsidR="00511746" w:rsidRPr="00446E97">
        <w:rPr>
          <w:sz w:val="26"/>
          <w:szCs w:val="26"/>
        </w:rPr>
        <w:fldChar w:fldCharType="begin"/>
      </w:r>
      <w:r w:rsidR="00511746" w:rsidRPr="00446E97">
        <w:rPr>
          <w:sz w:val="26"/>
          <w:szCs w:val="26"/>
        </w:rPr>
        <w:instrText xml:space="preserve"> REF _Ref440361610 \r \h  \* MERGEFORMAT </w:instrText>
      </w:r>
      <w:r w:rsidR="00511746" w:rsidRPr="00446E97">
        <w:rPr>
          <w:sz w:val="26"/>
          <w:szCs w:val="26"/>
        </w:rPr>
      </w:r>
      <w:r w:rsidR="00511746" w:rsidRPr="00446E97">
        <w:rPr>
          <w:sz w:val="26"/>
          <w:szCs w:val="26"/>
        </w:rPr>
        <w:fldChar w:fldCharType="separate"/>
      </w:r>
      <w:r w:rsidR="004F7A87" w:rsidRPr="00446E97">
        <w:rPr>
          <w:bCs w:val="0"/>
          <w:sz w:val="26"/>
          <w:szCs w:val="26"/>
        </w:rPr>
        <w:t>5.6</w:t>
      </w:r>
      <w:r w:rsidR="00511746" w:rsidRPr="00446E97">
        <w:rPr>
          <w:sz w:val="26"/>
          <w:szCs w:val="26"/>
        </w:rPr>
        <w:fldChar w:fldCharType="end"/>
      </w:r>
      <w:r w:rsidR="00B71B9D" w:rsidRPr="00446E97">
        <w:rPr>
          <w:bCs w:val="0"/>
          <w:sz w:val="26"/>
          <w:szCs w:val="26"/>
        </w:rPr>
        <w:t>);</w:t>
      </w:r>
    </w:p>
    <w:p w:rsidR="00717F60" w:rsidRPr="00446E97" w:rsidRDefault="00717F60" w:rsidP="00446E97">
      <w:pPr>
        <w:widowControl w:val="0"/>
        <w:numPr>
          <w:ilvl w:val="0"/>
          <w:numId w:val="6"/>
        </w:numPr>
        <w:shd w:val="clear" w:color="auto" w:fill="FFFFFF"/>
        <w:tabs>
          <w:tab w:val="left" w:pos="1276"/>
        </w:tabs>
        <w:autoSpaceDE w:val="0"/>
        <w:spacing w:line="240" w:lineRule="auto"/>
        <w:ind w:left="0" w:firstLine="709"/>
        <w:rPr>
          <w:bCs w:val="0"/>
          <w:sz w:val="26"/>
          <w:szCs w:val="26"/>
        </w:rPr>
      </w:pPr>
      <w:r w:rsidRPr="00446E97">
        <w:rPr>
          <w:bCs w:val="0"/>
          <w:sz w:val="26"/>
          <w:szCs w:val="26"/>
        </w:rPr>
        <w:t xml:space="preserve">Иные документы, которые, по мнению </w:t>
      </w:r>
      <w:r w:rsidR="009C744E" w:rsidRPr="00446E97">
        <w:rPr>
          <w:bCs w:val="0"/>
          <w:sz w:val="26"/>
          <w:szCs w:val="26"/>
        </w:rPr>
        <w:t>Участник</w:t>
      </w:r>
      <w:r w:rsidRPr="00446E97">
        <w:rPr>
          <w:bCs w:val="0"/>
          <w:sz w:val="26"/>
          <w:szCs w:val="26"/>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446E97" w:rsidRDefault="006E6294" w:rsidP="00446E97">
      <w:pPr>
        <w:widowControl w:val="0"/>
        <w:numPr>
          <w:ilvl w:val="3"/>
          <w:numId w:val="34"/>
        </w:numPr>
        <w:tabs>
          <w:tab w:val="left" w:pos="1701"/>
        </w:tabs>
        <w:autoSpaceDE w:val="0"/>
        <w:spacing w:line="240" w:lineRule="auto"/>
        <w:ind w:left="0" w:firstLine="709"/>
        <w:rPr>
          <w:bCs w:val="0"/>
          <w:sz w:val="26"/>
          <w:szCs w:val="26"/>
        </w:rPr>
      </w:pPr>
      <w:bookmarkStart w:id="252" w:name="_Ref303683384"/>
      <w:r w:rsidRPr="00446E97">
        <w:rPr>
          <w:bCs w:val="0"/>
          <w:sz w:val="26"/>
          <w:szCs w:val="26"/>
        </w:rPr>
        <w:t>Порядок размещения документов в составе Заявки с составлением описи всех документов с указанием томов и страниц</w:t>
      </w:r>
      <w:r w:rsidR="00717F60" w:rsidRPr="00446E97">
        <w:rPr>
          <w:bCs w:val="0"/>
          <w:sz w:val="26"/>
          <w:szCs w:val="26"/>
        </w:rPr>
        <w:t>:</w:t>
      </w:r>
      <w:bookmarkEnd w:id="252"/>
    </w:p>
    <w:p w:rsidR="00717F60" w:rsidRPr="00446E97" w:rsidRDefault="00717F60" w:rsidP="00446E97">
      <w:pPr>
        <w:widowControl w:val="0"/>
        <w:numPr>
          <w:ilvl w:val="0"/>
          <w:numId w:val="5"/>
        </w:numPr>
        <w:tabs>
          <w:tab w:val="left" w:pos="540"/>
        </w:tabs>
        <w:overflowPunct w:val="0"/>
        <w:autoSpaceDE w:val="0"/>
        <w:spacing w:line="240" w:lineRule="auto"/>
        <w:ind w:hanging="540"/>
        <w:rPr>
          <w:bCs w:val="0"/>
          <w:sz w:val="26"/>
          <w:szCs w:val="26"/>
        </w:rPr>
      </w:pPr>
      <w:r w:rsidRPr="00446E97">
        <w:rPr>
          <w:bCs w:val="0"/>
          <w:sz w:val="26"/>
          <w:szCs w:val="26"/>
        </w:rPr>
        <w:t>Письмо о подаче оферты (</w:t>
      </w:r>
      <w:r w:rsidR="00A154B7" w:rsidRPr="00446E97">
        <w:rPr>
          <w:bCs w:val="0"/>
          <w:spacing w:val="-2"/>
          <w:sz w:val="26"/>
          <w:szCs w:val="26"/>
        </w:rPr>
        <w:t>под</w:t>
      </w:r>
      <w:r w:rsidR="00A154B7" w:rsidRPr="00446E97">
        <w:rPr>
          <w:bCs w:val="0"/>
          <w:sz w:val="26"/>
          <w:szCs w:val="26"/>
        </w:rPr>
        <w:t>раздел</w:t>
      </w:r>
      <w:r w:rsidR="00F86B89" w:rsidRPr="00446E97">
        <w:rPr>
          <w:bCs w:val="0"/>
          <w:sz w:val="26"/>
          <w:szCs w:val="26"/>
          <w:lang w:eastAsia="ru-RU"/>
        </w:rPr>
        <w:t xml:space="preserve"> </w:t>
      </w:r>
      <w:r w:rsidR="00511746" w:rsidRPr="00446E97">
        <w:rPr>
          <w:sz w:val="26"/>
          <w:szCs w:val="26"/>
        </w:rPr>
        <w:fldChar w:fldCharType="begin"/>
      </w:r>
      <w:r w:rsidR="00511746" w:rsidRPr="00446E97">
        <w:rPr>
          <w:sz w:val="26"/>
          <w:szCs w:val="26"/>
        </w:rPr>
        <w:instrText xml:space="preserve"> REF _Ref55336310 \r \h  \* MERGEFORMAT </w:instrText>
      </w:r>
      <w:r w:rsidR="00511746" w:rsidRPr="00446E97">
        <w:rPr>
          <w:sz w:val="26"/>
          <w:szCs w:val="26"/>
        </w:rPr>
      </w:r>
      <w:r w:rsidR="00511746" w:rsidRPr="00446E97">
        <w:rPr>
          <w:sz w:val="26"/>
          <w:szCs w:val="26"/>
        </w:rPr>
        <w:fldChar w:fldCharType="separate"/>
      </w:r>
      <w:r w:rsidR="004F7A87" w:rsidRPr="00446E97">
        <w:rPr>
          <w:bCs w:val="0"/>
          <w:sz w:val="26"/>
          <w:szCs w:val="26"/>
          <w:lang w:eastAsia="ru-RU"/>
        </w:rPr>
        <w:t>5.1</w:t>
      </w:r>
      <w:r w:rsidR="00511746" w:rsidRPr="00446E97">
        <w:rPr>
          <w:sz w:val="26"/>
          <w:szCs w:val="26"/>
        </w:rPr>
        <w:fldChar w:fldCharType="end"/>
      </w:r>
      <w:r w:rsidRPr="00446E97">
        <w:rPr>
          <w:bCs w:val="0"/>
          <w:sz w:val="26"/>
          <w:szCs w:val="26"/>
        </w:rPr>
        <w:t>);</w:t>
      </w:r>
    </w:p>
    <w:p w:rsidR="006E6294" w:rsidRPr="00446E97" w:rsidRDefault="006E6294" w:rsidP="00446E97">
      <w:pPr>
        <w:widowControl w:val="0"/>
        <w:numPr>
          <w:ilvl w:val="0"/>
          <w:numId w:val="5"/>
        </w:numPr>
        <w:tabs>
          <w:tab w:val="left" w:pos="540"/>
        </w:tabs>
        <w:overflowPunct w:val="0"/>
        <w:autoSpaceDE w:val="0"/>
        <w:spacing w:line="240" w:lineRule="auto"/>
        <w:ind w:hanging="540"/>
        <w:rPr>
          <w:sz w:val="26"/>
          <w:szCs w:val="26"/>
        </w:rPr>
      </w:pPr>
      <w:r w:rsidRPr="00446E97">
        <w:rPr>
          <w:sz w:val="26"/>
          <w:szCs w:val="26"/>
        </w:rPr>
        <w:t xml:space="preserve">Антикоррупционные обязательства (подраздел </w:t>
      </w:r>
      <w:r w:rsidR="00511746" w:rsidRPr="00446E97">
        <w:rPr>
          <w:sz w:val="26"/>
          <w:szCs w:val="26"/>
        </w:rPr>
        <w:fldChar w:fldCharType="begin"/>
      </w:r>
      <w:r w:rsidR="00511746" w:rsidRPr="00446E97">
        <w:rPr>
          <w:sz w:val="26"/>
          <w:szCs w:val="26"/>
        </w:rPr>
        <w:instrText xml:space="preserve"> REF _Ref440271964 \r \h  \* MERGEFORMAT </w:instrText>
      </w:r>
      <w:r w:rsidR="00511746" w:rsidRPr="00446E97">
        <w:rPr>
          <w:sz w:val="26"/>
          <w:szCs w:val="26"/>
        </w:rPr>
      </w:r>
      <w:r w:rsidR="00511746" w:rsidRPr="00446E97">
        <w:rPr>
          <w:sz w:val="26"/>
          <w:szCs w:val="26"/>
        </w:rPr>
        <w:fldChar w:fldCharType="separate"/>
      </w:r>
      <w:r w:rsidR="004F7A87" w:rsidRPr="00446E97">
        <w:rPr>
          <w:sz w:val="26"/>
          <w:szCs w:val="26"/>
        </w:rPr>
        <w:t>5.1.3</w:t>
      </w:r>
      <w:r w:rsidR="00511746" w:rsidRPr="00446E97">
        <w:rPr>
          <w:sz w:val="26"/>
          <w:szCs w:val="26"/>
        </w:rPr>
        <w:fldChar w:fldCharType="end"/>
      </w:r>
      <w:r w:rsidRPr="00446E97">
        <w:rPr>
          <w:sz w:val="26"/>
          <w:szCs w:val="26"/>
        </w:rPr>
        <w:t>);</w:t>
      </w:r>
    </w:p>
    <w:p w:rsidR="00F463E8" w:rsidRPr="00446E97" w:rsidRDefault="006E6294" w:rsidP="00446E97">
      <w:pPr>
        <w:widowControl w:val="0"/>
        <w:numPr>
          <w:ilvl w:val="0"/>
          <w:numId w:val="5"/>
        </w:numPr>
        <w:tabs>
          <w:tab w:val="left" w:pos="540"/>
        </w:tabs>
        <w:overflowPunct w:val="0"/>
        <w:autoSpaceDE w:val="0"/>
        <w:spacing w:line="240" w:lineRule="auto"/>
        <w:ind w:hanging="540"/>
        <w:rPr>
          <w:bCs w:val="0"/>
          <w:sz w:val="26"/>
          <w:szCs w:val="26"/>
        </w:rPr>
      </w:pPr>
      <w:r w:rsidRPr="00446E97">
        <w:rPr>
          <w:sz w:val="26"/>
          <w:szCs w:val="26"/>
        </w:rPr>
        <w:t>Докумен</w:t>
      </w:r>
      <w:proofErr w:type="gramStart"/>
      <w:r w:rsidRPr="00446E97">
        <w:rPr>
          <w:sz w:val="26"/>
          <w:szCs w:val="26"/>
        </w:rPr>
        <w:t>т(</w:t>
      </w:r>
      <w:proofErr w:type="gramEnd"/>
      <w:r w:rsidRPr="00446E97">
        <w:rPr>
          <w:sz w:val="26"/>
          <w:szCs w:val="26"/>
        </w:rPr>
        <w:t xml:space="preserve">ы) в соответствии с </w:t>
      </w:r>
      <w:proofErr w:type="spellStart"/>
      <w:r w:rsidRPr="00446E97">
        <w:rPr>
          <w:sz w:val="26"/>
          <w:szCs w:val="26"/>
        </w:rPr>
        <w:t>пп</w:t>
      </w:r>
      <w:proofErr w:type="spellEnd"/>
      <w:r w:rsidRPr="00446E97">
        <w:rPr>
          <w:sz w:val="26"/>
          <w:szCs w:val="26"/>
        </w:rPr>
        <w:t>.</w:t>
      </w:r>
      <w:r w:rsidR="00F463E8" w:rsidRPr="00446E97">
        <w:rPr>
          <w:sz w:val="26"/>
          <w:szCs w:val="26"/>
        </w:rPr>
        <w:t xml:space="preserve"> </w:t>
      </w:r>
      <w:r w:rsidR="00511746" w:rsidRPr="00446E97">
        <w:rPr>
          <w:sz w:val="26"/>
          <w:szCs w:val="26"/>
        </w:rPr>
        <w:fldChar w:fldCharType="begin"/>
      </w:r>
      <w:r w:rsidR="00511746" w:rsidRPr="00446E97">
        <w:rPr>
          <w:sz w:val="26"/>
          <w:szCs w:val="26"/>
        </w:rPr>
        <w:instrText xml:space="preserve"> REF _Ref440279062 \r \h  \* MERGEFORMAT </w:instrText>
      </w:r>
      <w:r w:rsidR="00511746" w:rsidRPr="00446E97">
        <w:rPr>
          <w:sz w:val="26"/>
          <w:szCs w:val="26"/>
        </w:rPr>
      </w:r>
      <w:r w:rsidR="00511746" w:rsidRPr="00446E97">
        <w:rPr>
          <w:sz w:val="26"/>
          <w:szCs w:val="26"/>
        </w:rPr>
        <w:fldChar w:fldCharType="separate"/>
      </w:r>
      <w:r w:rsidR="004F7A87" w:rsidRPr="00446E97">
        <w:rPr>
          <w:sz w:val="26"/>
          <w:szCs w:val="26"/>
        </w:rPr>
        <w:t>б)</w:t>
      </w:r>
      <w:r w:rsidR="00511746" w:rsidRPr="00446E97">
        <w:rPr>
          <w:sz w:val="26"/>
          <w:szCs w:val="26"/>
        </w:rPr>
        <w:fldChar w:fldCharType="end"/>
      </w:r>
      <w:r w:rsidR="00F463E8" w:rsidRPr="00446E97">
        <w:rPr>
          <w:sz w:val="26"/>
          <w:szCs w:val="26"/>
        </w:rPr>
        <w:t xml:space="preserve"> п. </w:t>
      </w:r>
      <w:r w:rsidR="00511746" w:rsidRPr="00446E97">
        <w:rPr>
          <w:sz w:val="26"/>
          <w:szCs w:val="26"/>
        </w:rPr>
        <w:fldChar w:fldCharType="begin"/>
      </w:r>
      <w:r w:rsidR="00511746" w:rsidRPr="00446E97">
        <w:rPr>
          <w:sz w:val="26"/>
          <w:szCs w:val="26"/>
        </w:rPr>
        <w:instrText xml:space="preserve"> REF _Ref306005578 \r \h  \* MERGEFORMAT </w:instrText>
      </w:r>
      <w:r w:rsidR="00511746" w:rsidRPr="00446E97">
        <w:rPr>
          <w:sz w:val="26"/>
          <w:szCs w:val="26"/>
        </w:rPr>
      </w:r>
      <w:r w:rsidR="00511746" w:rsidRPr="00446E97">
        <w:rPr>
          <w:sz w:val="26"/>
          <w:szCs w:val="26"/>
        </w:rPr>
        <w:fldChar w:fldCharType="separate"/>
      </w:r>
      <w:r w:rsidR="004F7A87" w:rsidRPr="00446E97">
        <w:rPr>
          <w:sz w:val="26"/>
          <w:szCs w:val="26"/>
        </w:rPr>
        <w:t>3.3.8.3</w:t>
      </w:r>
      <w:r w:rsidR="00511746" w:rsidRPr="00446E97">
        <w:rPr>
          <w:sz w:val="26"/>
          <w:szCs w:val="26"/>
        </w:rPr>
        <w:fldChar w:fldCharType="end"/>
      </w:r>
      <w:r w:rsidR="00F463E8" w:rsidRPr="00446E97">
        <w:rPr>
          <w:sz w:val="26"/>
          <w:szCs w:val="26"/>
        </w:rPr>
        <w:t>;</w:t>
      </w:r>
    </w:p>
    <w:p w:rsidR="006E6294" w:rsidRPr="00446E97" w:rsidRDefault="006E6294" w:rsidP="00446E97">
      <w:pPr>
        <w:widowControl w:val="0"/>
        <w:numPr>
          <w:ilvl w:val="0"/>
          <w:numId w:val="5"/>
        </w:numPr>
        <w:tabs>
          <w:tab w:val="left" w:pos="540"/>
        </w:tabs>
        <w:overflowPunct w:val="0"/>
        <w:autoSpaceDE w:val="0"/>
        <w:spacing w:line="240" w:lineRule="auto"/>
        <w:ind w:hanging="540"/>
        <w:rPr>
          <w:bCs w:val="0"/>
          <w:sz w:val="26"/>
          <w:szCs w:val="26"/>
        </w:rPr>
      </w:pPr>
      <w:r w:rsidRPr="00446E97">
        <w:rPr>
          <w:bCs w:val="0"/>
          <w:sz w:val="26"/>
          <w:szCs w:val="26"/>
        </w:rPr>
        <w:t xml:space="preserve">Техническое предложение </w:t>
      </w:r>
      <w:r w:rsidRPr="00446E97">
        <w:rPr>
          <w:bCs w:val="0"/>
          <w:spacing w:val="-1"/>
          <w:sz w:val="26"/>
          <w:szCs w:val="26"/>
        </w:rPr>
        <w:t>(</w:t>
      </w:r>
      <w:r w:rsidRPr="00446E97">
        <w:rPr>
          <w:bCs w:val="0"/>
          <w:spacing w:val="-2"/>
          <w:sz w:val="26"/>
          <w:szCs w:val="26"/>
        </w:rPr>
        <w:t>под</w:t>
      </w:r>
      <w:r w:rsidRPr="00446E97">
        <w:rPr>
          <w:bCs w:val="0"/>
          <w:sz w:val="26"/>
          <w:szCs w:val="26"/>
        </w:rPr>
        <w:t xml:space="preserve">раздел </w:t>
      </w:r>
      <w:r w:rsidR="00511746" w:rsidRPr="00446E97">
        <w:rPr>
          <w:sz w:val="26"/>
          <w:szCs w:val="26"/>
        </w:rPr>
        <w:fldChar w:fldCharType="begin"/>
      </w:r>
      <w:r w:rsidR="00511746" w:rsidRPr="00446E97">
        <w:rPr>
          <w:sz w:val="26"/>
          <w:szCs w:val="26"/>
        </w:rPr>
        <w:instrText xml:space="preserve"> REF _Ref440537086 \r \h  \* MERGEFORMAT </w:instrText>
      </w:r>
      <w:r w:rsidR="00511746" w:rsidRPr="00446E97">
        <w:rPr>
          <w:sz w:val="26"/>
          <w:szCs w:val="26"/>
        </w:rPr>
      </w:r>
      <w:r w:rsidR="00511746" w:rsidRPr="00446E97">
        <w:rPr>
          <w:sz w:val="26"/>
          <w:szCs w:val="26"/>
        </w:rPr>
        <w:fldChar w:fldCharType="separate"/>
      </w:r>
      <w:r w:rsidR="004F7A87" w:rsidRPr="00446E97">
        <w:rPr>
          <w:bCs w:val="0"/>
          <w:sz w:val="26"/>
          <w:szCs w:val="26"/>
        </w:rPr>
        <w:t>5.3</w:t>
      </w:r>
      <w:r w:rsidR="00511746" w:rsidRPr="00446E97">
        <w:rPr>
          <w:sz w:val="26"/>
          <w:szCs w:val="26"/>
        </w:rPr>
        <w:fldChar w:fldCharType="end"/>
      </w:r>
      <w:r w:rsidRPr="00446E97">
        <w:rPr>
          <w:bCs w:val="0"/>
          <w:spacing w:val="-1"/>
          <w:sz w:val="26"/>
          <w:szCs w:val="26"/>
        </w:rPr>
        <w:t>)</w:t>
      </w:r>
      <w:r w:rsidRPr="00446E97">
        <w:rPr>
          <w:bCs w:val="0"/>
          <w:sz w:val="26"/>
          <w:szCs w:val="26"/>
        </w:rPr>
        <w:t xml:space="preserve"> оформляется отдельным архивом «Техническое предложение Участника __________»;</w:t>
      </w:r>
    </w:p>
    <w:p w:rsidR="006E6294" w:rsidRPr="00446E97" w:rsidRDefault="006E6294" w:rsidP="00446E97">
      <w:pPr>
        <w:widowControl w:val="0"/>
        <w:numPr>
          <w:ilvl w:val="0"/>
          <w:numId w:val="5"/>
        </w:numPr>
        <w:tabs>
          <w:tab w:val="left" w:pos="540"/>
        </w:tabs>
        <w:overflowPunct w:val="0"/>
        <w:autoSpaceDE w:val="0"/>
        <w:spacing w:line="240" w:lineRule="auto"/>
        <w:ind w:hanging="540"/>
        <w:rPr>
          <w:bCs w:val="0"/>
          <w:sz w:val="26"/>
          <w:szCs w:val="26"/>
        </w:rPr>
      </w:pPr>
      <w:r w:rsidRPr="00446E97">
        <w:rPr>
          <w:bCs w:val="0"/>
          <w:sz w:val="26"/>
          <w:szCs w:val="26"/>
        </w:rPr>
        <w:t>Сводная таблица стоимости работ</w:t>
      </w:r>
      <w:r w:rsidRPr="00446E97">
        <w:rPr>
          <w:sz w:val="26"/>
          <w:szCs w:val="26"/>
        </w:rPr>
        <w:t xml:space="preserve"> </w:t>
      </w:r>
      <w:r w:rsidRPr="00446E97">
        <w:rPr>
          <w:bCs w:val="0"/>
          <w:sz w:val="26"/>
          <w:szCs w:val="26"/>
        </w:rPr>
        <w:t>(</w:t>
      </w:r>
      <w:r w:rsidRPr="00446E97">
        <w:rPr>
          <w:bCs w:val="0"/>
          <w:spacing w:val="-2"/>
          <w:sz w:val="26"/>
          <w:szCs w:val="26"/>
        </w:rPr>
        <w:t>под</w:t>
      </w:r>
      <w:r w:rsidRPr="00446E97">
        <w:rPr>
          <w:bCs w:val="0"/>
          <w:sz w:val="26"/>
          <w:szCs w:val="26"/>
        </w:rPr>
        <w:t>раздел</w:t>
      </w:r>
      <w:r w:rsidRPr="00446E97">
        <w:rPr>
          <w:bCs w:val="0"/>
          <w:sz w:val="26"/>
          <w:szCs w:val="26"/>
          <w:lang w:eastAsia="ru-RU"/>
        </w:rPr>
        <w:t xml:space="preserve"> </w:t>
      </w:r>
      <w:r w:rsidR="00511746" w:rsidRPr="00446E97">
        <w:rPr>
          <w:sz w:val="26"/>
          <w:szCs w:val="26"/>
        </w:rPr>
        <w:fldChar w:fldCharType="begin"/>
      </w:r>
      <w:r w:rsidR="00511746" w:rsidRPr="00446E97">
        <w:rPr>
          <w:sz w:val="26"/>
          <w:szCs w:val="26"/>
        </w:rPr>
        <w:instrText xml:space="preserve"> REF _Ref440274913 \r \h  \* MERGEFORMAT </w:instrText>
      </w:r>
      <w:r w:rsidR="00511746" w:rsidRPr="00446E97">
        <w:rPr>
          <w:sz w:val="26"/>
          <w:szCs w:val="26"/>
        </w:rPr>
      </w:r>
      <w:r w:rsidR="00511746" w:rsidRPr="00446E97">
        <w:rPr>
          <w:sz w:val="26"/>
          <w:szCs w:val="26"/>
        </w:rPr>
        <w:fldChar w:fldCharType="separate"/>
      </w:r>
      <w:r w:rsidR="004F7A87" w:rsidRPr="00446E97">
        <w:rPr>
          <w:bCs w:val="0"/>
          <w:sz w:val="26"/>
          <w:szCs w:val="26"/>
          <w:lang w:eastAsia="ru-RU"/>
        </w:rPr>
        <w:t>5.2</w:t>
      </w:r>
      <w:r w:rsidR="00511746" w:rsidRPr="00446E97">
        <w:rPr>
          <w:sz w:val="26"/>
          <w:szCs w:val="26"/>
        </w:rPr>
        <w:fldChar w:fldCharType="end"/>
      </w:r>
      <w:r w:rsidRPr="00446E97">
        <w:rPr>
          <w:bCs w:val="0"/>
          <w:sz w:val="26"/>
          <w:szCs w:val="26"/>
        </w:rPr>
        <w:t>);</w:t>
      </w:r>
    </w:p>
    <w:p w:rsidR="006E6294" w:rsidRPr="00446E97" w:rsidRDefault="006E6294" w:rsidP="00446E97">
      <w:pPr>
        <w:widowControl w:val="0"/>
        <w:numPr>
          <w:ilvl w:val="0"/>
          <w:numId w:val="5"/>
        </w:numPr>
        <w:tabs>
          <w:tab w:val="left" w:pos="540"/>
        </w:tabs>
        <w:overflowPunct w:val="0"/>
        <w:autoSpaceDE w:val="0"/>
        <w:spacing w:line="240" w:lineRule="auto"/>
        <w:ind w:hanging="540"/>
        <w:rPr>
          <w:bCs w:val="0"/>
          <w:sz w:val="26"/>
          <w:szCs w:val="26"/>
        </w:rPr>
      </w:pPr>
      <w:r w:rsidRPr="00446E97">
        <w:rPr>
          <w:bCs w:val="0"/>
          <w:sz w:val="26"/>
          <w:szCs w:val="26"/>
        </w:rPr>
        <w:t>График выполнения работ (</w:t>
      </w:r>
      <w:r w:rsidRPr="00446E97">
        <w:rPr>
          <w:bCs w:val="0"/>
          <w:spacing w:val="-2"/>
          <w:sz w:val="26"/>
          <w:szCs w:val="26"/>
        </w:rPr>
        <w:t>под</w:t>
      </w:r>
      <w:r w:rsidRPr="00446E97">
        <w:rPr>
          <w:bCs w:val="0"/>
          <w:sz w:val="26"/>
          <w:szCs w:val="26"/>
        </w:rPr>
        <w:t>раздел</w:t>
      </w:r>
      <w:r w:rsidRPr="00446E97">
        <w:rPr>
          <w:bCs w:val="0"/>
          <w:sz w:val="26"/>
          <w:szCs w:val="26"/>
          <w:lang w:eastAsia="ru-RU"/>
        </w:rPr>
        <w:t xml:space="preserve"> </w:t>
      </w:r>
      <w:r w:rsidR="00511746" w:rsidRPr="00446E97">
        <w:rPr>
          <w:sz w:val="26"/>
          <w:szCs w:val="26"/>
        </w:rPr>
        <w:fldChar w:fldCharType="begin"/>
      </w:r>
      <w:r w:rsidR="00511746" w:rsidRPr="00446E97">
        <w:rPr>
          <w:sz w:val="26"/>
          <w:szCs w:val="26"/>
        </w:rPr>
        <w:instrText xml:space="preserve"> REF _Ref440274902 \r \h  \* MERGEFORMAT </w:instrText>
      </w:r>
      <w:r w:rsidR="00511746" w:rsidRPr="00446E97">
        <w:rPr>
          <w:sz w:val="26"/>
          <w:szCs w:val="26"/>
        </w:rPr>
      </w:r>
      <w:r w:rsidR="00511746" w:rsidRPr="00446E97">
        <w:rPr>
          <w:sz w:val="26"/>
          <w:szCs w:val="26"/>
        </w:rPr>
        <w:fldChar w:fldCharType="separate"/>
      </w:r>
      <w:r w:rsidR="004F7A87" w:rsidRPr="00446E97">
        <w:rPr>
          <w:bCs w:val="0"/>
          <w:sz w:val="26"/>
          <w:szCs w:val="26"/>
          <w:lang w:eastAsia="ru-RU"/>
        </w:rPr>
        <w:t>5.4</w:t>
      </w:r>
      <w:r w:rsidR="00511746" w:rsidRPr="00446E97">
        <w:rPr>
          <w:sz w:val="26"/>
          <w:szCs w:val="26"/>
        </w:rPr>
        <w:fldChar w:fldCharType="end"/>
      </w:r>
      <w:r w:rsidRPr="00446E97">
        <w:rPr>
          <w:bCs w:val="0"/>
          <w:sz w:val="26"/>
          <w:szCs w:val="26"/>
        </w:rPr>
        <w:t>);</w:t>
      </w:r>
    </w:p>
    <w:p w:rsidR="006E6294" w:rsidRPr="00446E97" w:rsidRDefault="006E6294" w:rsidP="00446E97">
      <w:pPr>
        <w:widowControl w:val="0"/>
        <w:numPr>
          <w:ilvl w:val="0"/>
          <w:numId w:val="5"/>
        </w:numPr>
        <w:tabs>
          <w:tab w:val="left" w:pos="540"/>
        </w:tabs>
        <w:overflowPunct w:val="0"/>
        <w:autoSpaceDE w:val="0"/>
        <w:spacing w:line="240" w:lineRule="auto"/>
        <w:ind w:hanging="540"/>
        <w:rPr>
          <w:bCs w:val="0"/>
          <w:sz w:val="26"/>
          <w:szCs w:val="26"/>
        </w:rPr>
      </w:pPr>
      <w:r w:rsidRPr="00446E97">
        <w:rPr>
          <w:bCs w:val="0"/>
          <w:sz w:val="26"/>
          <w:szCs w:val="26"/>
        </w:rPr>
        <w:t>График оплаты выполнения работ (</w:t>
      </w:r>
      <w:r w:rsidRPr="00446E97">
        <w:rPr>
          <w:bCs w:val="0"/>
          <w:spacing w:val="-2"/>
          <w:sz w:val="26"/>
          <w:szCs w:val="26"/>
        </w:rPr>
        <w:t>под</w:t>
      </w:r>
      <w:r w:rsidRPr="00446E97">
        <w:rPr>
          <w:bCs w:val="0"/>
          <w:sz w:val="26"/>
          <w:szCs w:val="26"/>
        </w:rPr>
        <w:t xml:space="preserve">раздел </w:t>
      </w:r>
      <w:r w:rsidR="00511746" w:rsidRPr="00446E97">
        <w:rPr>
          <w:sz w:val="26"/>
          <w:szCs w:val="26"/>
        </w:rPr>
        <w:fldChar w:fldCharType="begin"/>
      </w:r>
      <w:r w:rsidR="00511746" w:rsidRPr="00446E97">
        <w:rPr>
          <w:sz w:val="26"/>
          <w:szCs w:val="26"/>
        </w:rPr>
        <w:instrText xml:space="preserve"> REF _Ref440361959 \r \h  \* MERGEFORMAT </w:instrText>
      </w:r>
      <w:r w:rsidR="00511746" w:rsidRPr="00446E97">
        <w:rPr>
          <w:sz w:val="26"/>
          <w:szCs w:val="26"/>
        </w:rPr>
      </w:r>
      <w:r w:rsidR="00511746" w:rsidRPr="00446E97">
        <w:rPr>
          <w:sz w:val="26"/>
          <w:szCs w:val="26"/>
        </w:rPr>
        <w:fldChar w:fldCharType="separate"/>
      </w:r>
      <w:r w:rsidR="004F7A87" w:rsidRPr="00446E97">
        <w:rPr>
          <w:bCs w:val="0"/>
          <w:sz w:val="26"/>
          <w:szCs w:val="26"/>
        </w:rPr>
        <w:t>5.5</w:t>
      </w:r>
      <w:r w:rsidR="00511746" w:rsidRPr="00446E97">
        <w:rPr>
          <w:sz w:val="26"/>
          <w:szCs w:val="26"/>
        </w:rPr>
        <w:fldChar w:fldCharType="end"/>
      </w:r>
      <w:r w:rsidRPr="00446E97">
        <w:rPr>
          <w:bCs w:val="0"/>
          <w:sz w:val="26"/>
          <w:szCs w:val="26"/>
        </w:rPr>
        <w:t>);</w:t>
      </w:r>
    </w:p>
    <w:p w:rsidR="006E6294" w:rsidRPr="00446E97" w:rsidRDefault="006E6294" w:rsidP="00446E97">
      <w:pPr>
        <w:widowControl w:val="0"/>
        <w:numPr>
          <w:ilvl w:val="0"/>
          <w:numId w:val="5"/>
        </w:numPr>
        <w:tabs>
          <w:tab w:val="left" w:pos="540"/>
        </w:tabs>
        <w:overflowPunct w:val="0"/>
        <w:autoSpaceDE w:val="0"/>
        <w:spacing w:line="240" w:lineRule="auto"/>
        <w:ind w:hanging="540"/>
        <w:rPr>
          <w:bCs w:val="0"/>
          <w:sz w:val="26"/>
          <w:szCs w:val="26"/>
        </w:rPr>
      </w:pPr>
      <w:r w:rsidRPr="00446E97">
        <w:rPr>
          <w:bCs w:val="0"/>
          <w:sz w:val="26"/>
          <w:szCs w:val="26"/>
        </w:rPr>
        <w:t>Протокол разногласий к проекту Договора (</w:t>
      </w:r>
      <w:r w:rsidRPr="00446E97">
        <w:rPr>
          <w:bCs w:val="0"/>
          <w:spacing w:val="-2"/>
          <w:sz w:val="26"/>
          <w:szCs w:val="26"/>
        </w:rPr>
        <w:t>под</w:t>
      </w:r>
      <w:r w:rsidRPr="00446E97">
        <w:rPr>
          <w:bCs w:val="0"/>
          <w:sz w:val="26"/>
          <w:szCs w:val="26"/>
        </w:rPr>
        <w:t>раздел</w:t>
      </w:r>
      <w:r w:rsidRPr="00446E97">
        <w:rPr>
          <w:bCs w:val="0"/>
          <w:sz w:val="26"/>
          <w:szCs w:val="26"/>
          <w:lang w:eastAsia="ru-RU"/>
        </w:rPr>
        <w:t xml:space="preserve"> </w:t>
      </w:r>
      <w:r w:rsidR="00511746" w:rsidRPr="00446E97">
        <w:rPr>
          <w:sz w:val="26"/>
          <w:szCs w:val="26"/>
        </w:rPr>
        <w:fldChar w:fldCharType="begin"/>
      </w:r>
      <w:r w:rsidR="00511746" w:rsidRPr="00446E97">
        <w:rPr>
          <w:sz w:val="26"/>
          <w:szCs w:val="26"/>
        </w:rPr>
        <w:instrText xml:space="preserve"> REF _Ref440361610 \r \h  \* MERGEFORMAT </w:instrText>
      </w:r>
      <w:r w:rsidR="00511746" w:rsidRPr="00446E97">
        <w:rPr>
          <w:sz w:val="26"/>
          <w:szCs w:val="26"/>
        </w:rPr>
      </w:r>
      <w:r w:rsidR="00511746" w:rsidRPr="00446E97">
        <w:rPr>
          <w:sz w:val="26"/>
          <w:szCs w:val="26"/>
        </w:rPr>
        <w:fldChar w:fldCharType="separate"/>
      </w:r>
      <w:r w:rsidR="004F7A87" w:rsidRPr="00446E97">
        <w:rPr>
          <w:bCs w:val="0"/>
          <w:sz w:val="26"/>
          <w:szCs w:val="26"/>
        </w:rPr>
        <w:t>5.6</w:t>
      </w:r>
      <w:r w:rsidR="00511746" w:rsidRPr="00446E97">
        <w:rPr>
          <w:sz w:val="26"/>
          <w:szCs w:val="26"/>
        </w:rPr>
        <w:fldChar w:fldCharType="end"/>
      </w:r>
      <w:r w:rsidRPr="00446E97">
        <w:rPr>
          <w:bCs w:val="0"/>
          <w:sz w:val="26"/>
          <w:szCs w:val="26"/>
          <w:lang w:eastAsia="ru-RU"/>
        </w:rPr>
        <w:t>)</w:t>
      </w:r>
      <w:r w:rsidRPr="00446E97">
        <w:rPr>
          <w:bCs w:val="0"/>
          <w:sz w:val="26"/>
          <w:szCs w:val="26"/>
        </w:rPr>
        <w:t>;</w:t>
      </w:r>
    </w:p>
    <w:p w:rsidR="00717F60" w:rsidRPr="00446E97" w:rsidRDefault="00717F60" w:rsidP="00446E97">
      <w:pPr>
        <w:widowControl w:val="0"/>
        <w:numPr>
          <w:ilvl w:val="0"/>
          <w:numId w:val="5"/>
        </w:numPr>
        <w:tabs>
          <w:tab w:val="left" w:pos="540"/>
        </w:tabs>
        <w:overflowPunct w:val="0"/>
        <w:autoSpaceDE w:val="0"/>
        <w:spacing w:line="240" w:lineRule="auto"/>
        <w:ind w:hanging="540"/>
        <w:rPr>
          <w:bCs w:val="0"/>
          <w:sz w:val="26"/>
          <w:szCs w:val="26"/>
        </w:rPr>
      </w:pPr>
      <w:r w:rsidRPr="00446E97">
        <w:rPr>
          <w:bCs w:val="0"/>
          <w:sz w:val="26"/>
          <w:szCs w:val="26"/>
        </w:rPr>
        <w:t xml:space="preserve">Анкета </w:t>
      </w:r>
      <w:r w:rsidR="009C744E" w:rsidRPr="00446E97">
        <w:rPr>
          <w:bCs w:val="0"/>
          <w:sz w:val="26"/>
          <w:szCs w:val="26"/>
        </w:rPr>
        <w:t>Участник</w:t>
      </w:r>
      <w:r w:rsidRPr="00446E97">
        <w:rPr>
          <w:bCs w:val="0"/>
          <w:sz w:val="26"/>
          <w:szCs w:val="26"/>
        </w:rPr>
        <w:t>а запроса предложений (</w:t>
      </w:r>
      <w:r w:rsidR="00A154B7" w:rsidRPr="00446E97">
        <w:rPr>
          <w:bCs w:val="0"/>
          <w:spacing w:val="-2"/>
          <w:sz w:val="26"/>
          <w:szCs w:val="26"/>
        </w:rPr>
        <w:t>под</w:t>
      </w:r>
      <w:r w:rsidR="00A154B7" w:rsidRPr="00446E97">
        <w:rPr>
          <w:bCs w:val="0"/>
          <w:sz w:val="26"/>
          <w:szCs w:val="26"/>
        </w:rPr>
        <w:t>раздел</w:t>
      </w:r>
      <w:r w:rsidR="00F86B89" w:rsidRPr="00446E97">
        <w:rPr>
          <w:bCs w:val="0"/>
          <w:sz w:val="26"/>
          <w:szCs w:val="26"/>
          <w:lang w:eastAsia="ru-RU"/>
        </w:rPr>
        <w:t xml:space="preserve"> </w:t>
      </w:r>
      <w:r w:rsidR="00511746" w:rsidRPr="00446E97">
        <w:rPr>
          <w:sz w:val="26"/>
          <w:szCs w:val="26"/>
        </w:rPr>
        <w:fldChar w:fldCharType="begin"/>
      </w:r>
      <w:r w:rsidR="00511746" w:rsidRPr="00446E97">
        <w:rPr>
          <w:sz w:val="26"/>
          <w:szCs w:val="26"/>
        </w:rPr>
        <w:instrText xml:space="preserve"> REF _Ref444163763 \r \h  \* MERGEFORMAT </w:instrText>
      </w:r>
      <w:r w:rsidR="00511746" w:rsidRPr="00446E97">
        <w:rPr>
          <w:sz w:val="26"/>
          <w:szCs w:val="26"/>
        </w:rPr>
      </w:r>
      <w:r w:rsidR="00511746" w:rsidRPr="00446E97">
        <w:rPr>
          <w:sz w:val="26"/>
          <w:szCs w:val="26"/>
        </w:rPr>
        <w:fldChar w:fldCharType="separate"/>
      </w:r>
      <w:r w:rsidR="004F7A87" w:rsidRPr="00446E97">
        <w:rPr>
          <w:bCs w:val="0"/>
          <w:sz w:val="26"/>
          <w:szCs w:val="26"/>
          <w:lang w:eastAsia="ru-RU"/>
        </w:rPr>
        <w:t>5.7.1</w:t>
      </w:r>
      <w:r w:rsidR="00511746" w:rsidRPr="00446E97">
        <w:rPr>
          <w:sz w:val="26"/>
          <w:szCs w:val="26"/>
        </w:rPr>
        <w:fldChar w:fldCharType="end"/>
      </w:r>
      <w:r w:rsidRPr="00446E97">
        <w:rPr>
          <w:bCs w:val="0"/>
          <w:sz w:val="26"/>
          <w:szCs w:val="26"/>
        </w:rPr>
        <w:t>)</w:t>
      </w:r>
      <w:r w:rsidR="008357B4" w:rsidRPr="00446E97">
        <w:rPr>
          <w:bCs w:val="0"/>
          <w:sz w:val="26"/>
          <w:szCs w:val="26"/>
        </w:rPr>
        <w:t xml:space="preserve"> </w:t>
      </w:r>
      <w:r w:rsidR="008357B4" w:rsidRPr="00446E97">
        <w:rPr>
          <w:sz w:val="26"/>
          <w:szCs w:val="26"/>
        </w:rPr>
        <w:t xml:space="preserve">с приложением </w:t>
      </w:r>
      <w:proofErr w:type="gramStart"/>
      <w:r w:rsidR="008357B4" w:rsidRPr="00446E97">
        <w:rPr>
          <w:bCs w:val="0"/>
          <w:sz w:val="26"/>
          <w:szCs w:val="26"/>
        </w:rPr>
        <w:t>файла копии Анкеты Участника запроса</w:t>
      </w:r>
      <w:proofErr w:type="gramEnd"/>
      <w:r w:rsidR="008357B4" w:rsidRPr="00446E97">
        <w:rPr>
          <w:bCs w:val="0"/>
          <w:sz w:val="26"/>
          <w:szCs w:val="26"/>
        </w:rPr>
        <w:t xml:space="preserve"> предложений, выполненного в формате MS </w:t>
      </w:r>
      <w:proofErr w:type="spellStart"/>
      <w:r w:rsidR="008357B4" w:rsidRPr="00446E97">
        <w:rPr>
          <w:bCs w:val="0"/>
          <w:sz w:val="26"/>
          <w:szCs w:val="26"/>
        </w:rPr>
        <w:t>Word</w:t>
      </w:r>
      <w:proofErr w:type="spellEnd"/>
      <w:r w:rsidRPr="00446E97">
        <w:rPr>
          <w:bCs w:val="0"/>
          <w:sz w:val="26"/>
          <w:szCs w:val="26"/>
        </w:rPr>
        <w:t>;</w:t>
      </w:r>
    </w:p>
    <w:p w:rsidR="00250D0D" w:rsidRPr="00446E97" w:rsidRDefault="00577EC9" w:rsidP="00446E97">
      <w:pPr>
        <w:widowControl w:val="0"/>
        <w:numPr>
          <w:ilvl w:val="0"/>
          <w:numId w:val="5"/>
        </w:numPr>
        <w:tabs>
          <w:tab w:val="left" w:pos="540"/>
        </w:tabs>
        <w:overflowPunct w:val="0"/>
        <w:autoSpaceDE w:val="0"/>
        <w:spacing w:line="240" w:lineRule="auto"/>
        <w:ind w:hanging="540"/>
        <w:rPr>
          <w:bCs w:val="0"/>
          <w:sz w:val="26"/>
          <w:szCs w:val="26"/>
        </w:rPr>
      </w:pPr>
      <w:r w:rsidRPr="00446E97">
        <w:rPr>
          <w:sz w:val="26"/>
          <w:szCs w:val="26"/>
        </w:rPr>
        <w:t>Выписка из Единого реестра субъектов малого и среднего предпринимательства или 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w:t>
      </w:r>
      <w:proofErr w:type="gramStart"/>
      <w:r w:rsidRPr="00446E97">
        <w:rPr>
          <w:sz w:val="26"/>
          <w:szCs w:val="26"/>
        </w:rPr>
        <w:t>й(</w:t>
      </w:r>
      <w:proofErr w:type="spellStart"/>
      <w:proofErr w:type="gramEnd"/>
      <w:r w:rsidRPr="00446E97">
        <w:rPr>
          <w:sz w:val="26"/>
          <w:szCs w:val="26"/>
        </w:rPr>
        <w:t>ые</w:t>
      </w:r>
      <w:proofErr w:type="spellEnd"/>
      <w:r w:rsidRPr="00446E97">
        <w:rPr>
          <w:sz w:val="26"/>
          <w:szCs w:val="26"/>
        </w:rPr>
        <w:t>) являет(ют)</w:t>
      </w:r>
      <w:proofErr w:type="spellStart"/>
      <w:r w:rsidRPr="00446E97">
        <w:rPr>
          <w:sz w:val="26"/>
          <w:szCs w:val="26"/>
        </w:rPr>
        <w:t>ся</w:t>
      </w:r>
      <w:proofErr w:type="spellEnd"/>
      <w:r w:rsidRPr="00446E97">
        <w:rPr>
          <w:sz w:val="26"/>
          <w:szCs w:val="26"/>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511746" w:rsidRPr="00446E97">
        <w:rPr>
          <w:sz w:val="26"/>
          <w:szCs w:val="26"/>
        </w:rPr>
        <w:fldChar w:fldCharType="begin"/>
      </w:r>
      <w:r w:rsidR="00511746" w:rsidRPr="00446E97">
        <w:rPr>
          <w:sz w:val="26"/>
          <w:szCs w:val="26"/>
        </w:rPr>
        <w:instrText xml:space="preserve"> REF _Ref491178086 \r \h  \* MERGEFORMAT </w:instrText>
      </w:r>
      <w:r w:rsidR="00511746" w:rsidRPr="00446E97">
        <w:rPr>
          <w:sz w:val="26"/>
          <w:szCs w:val="26"/>
        </w:rPr>
      </w:r>
      <w:r w:rsidR="00511746" w:rsidRPr="00446E97">
        <w:rPr>
          <w:sz w:val="26"/>
          <w:szCs w:val="26"/>
        </w:rPr>
        <w:fldChar w:fldCharType="separate"/>
      </w:r>
      <w:r w:rsidR="004F7A87" w:rsidRPr="00446E97">
        <w:rPr>
          <w:sz w:val="26"/>
          <w:szCs w:val="26"/>
        </w:rPr>
        <w:t>5.7.2</w:t>
      </w:r>
      <w:r w:rsidR="00511746" w:rsidRPr="00446E97">
        <w:rPr>
          <w:sz w:val="26"/>
          <w:szCs w:val="26"/>
        </w:rPr>
        <w:fldChar w:fldCharType="end"/>
      </w:r>
      <w:r w:rsidRPr="00446E97">
        <w:rPr>
          <w:sz w:val="26"/>
          <w:szCs w:val="26"/>
        </w:rPr>
        <w:t xml:space="preserve">). В </w:t>
      </w:r>
      <w:proofErr w:type="gramStart"/>
      <w:r w:rsidRPr="00446E97">
        <w:rPr>
          <w:sz w:val="26"/>
          <w:szCs w:val="26"/>
        </w:rPr>
        <w:t>случае</w:t>
      </w:r>
      <w:proofErr w:type="gramEnd"/>
      <w:r w:rsidRPr="00446E97">
        <w:rPr>
          <w:sz w:val="26"/>
          <w:szCs w:val="26"/>
        </w:rPr>
        <w:t xml:space="preserve">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w:t>
      </w:r>
      <w:proofErr w:type="gramStart"/>
      <w:r w:rsidRPr="00446E97">
        <w:rPr>
          <w:sz w:val="26"/>
          <w:szCs w:val="26"/>
        </w:rPr>
        <w:t>случае</w:t>
      </w:r>
      <w:proofErr w:type="gramEnd"/>
      <w:r w:rsidRPr="00446E97">
        <w:rPr>
          <w:sz w:val="26"/>
          <w:szCs w:val="26"/>
        </w:rPr>
        <w:t>,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250D0D" w:rsidRPr="00446E97">
        <w:rPr>
          <w:bCs w:val="0"/>
          <w:sz w:val="26"/>
          <w:szCs w:val="26"/>
        </w:rPr>
        <w:t>;</w:t>
      </w:r>
    </w:p>
    <w:p w:rsidR="00717F60" w:rsidRPr="00446E97" w:rsidRDefault="002A5B99" w:rsidP="00446E97">
      <w:pPr>
        <w:widowControl w:val="0"/>
        <w:numPr>
          <w:ilvl w:val="0"/>
          <w:numId w:val="5"/>
        </w:numPr>
        <w:tabs>
          <w:tab w:val="left" w:pos="540"/>
        </w:tabs>
        <w:overflowPunct w:val="0"/>
        <w:autoSpaceDE w:val="0"/>
        <w:spacing w:line="240" w:lineRule="auto"/>
        <w:ind w:hanging="540"/>
        <w:rPr>
          <w:bCs w:val="0"/>
          <w:sz w:val="26"/>
          <w:szCs w:val="26"/>
        </w:rPr>
      </w:pPr>
      <w:r w:rsidRPr="00446E97">
        <w:rPr>
          <w:bCs w:val="0"/>
          <w:sz w:val="26"/>
          <w:szCs w:val="26"/>
        </w:rPr>
        <w:t xml:space="preserve">Документы, подтверждающие соответствие требованиям, предъявляемым к Участнику </w:t>
      </w:r>
      <w:r w:rsidR="00D90031" w:rsidRPr="00446E97">
        <w:rPr>
          <w:bCs w:val="0"/>
          <w:sz w:val="26"/>
          <w:szCs w:val="26"/>
        </w:rPr>
        <w:t xml:space="preserve">(подраздел </w:t>
      </w:r>
      <w:r w:rsidR="00511746" w:rsidRPr="00446E97">
        <w:rPr>
          <w:sz w:val="26"/>
          <w:szCs w:val="26"/>
        </w:rPr>
        <w:fldChar w:fldCharType="begin"/>
      </w:r>
      <w:r w:rsidR="00511746" w:rsidRPr="00446E97">
        <w:rPr>
          <w:sz w:val="26"/>
          <w:szCs w:val="26"/>
        </w:rPr>
        <w:instrText xml:space="preserve"> REF _Ref306005578 \r \h  \* MERGEFORMAT </w:instrText>
      </w:r>
      <w:r w:rsidR="00511746" w:rsidRPr="00446E97">
        <w:rPr>
          <w:sz w:val="26"/>
          <w:szCs w:val="26"/>
        </w:rPr>
      </w:r>
      <w:r w:rsidR="00511746" w:rsidRPr="00446E97">
        <w:rPr>
          <w:sz w:val="26"/>
          <w:szCs w:val="26"/>
        </w:rPr>
        <w:fldChar w:fldCharType="separate"/>
      </w:r>
      <w:r w:rsidR="004F7A87" w:rsidRPr="00446E97">
        <w:rPr>
          <w:bCs w:val="0"/>
          <w:sz w:val="26"/>
          <w:szCs w:val="26"/>
        </w:rPr>
        <w:t>3.3.8.3</w:t>
      </w:r>
      <w:r w:rsidR="00511746" w:rsidRPr="00446E97">
        <w:rPr>
          <w:sz w:val="26"/>
          <w:szCs w:val="26"/>
        </w:rPr>
        <w:fldChar w:fldCharType="end"/>
      </w:r>
      <w:r w:rsidR="00F463E8" w:rsidRPr="00446E97">
        <w:rPr>
          <w:bCs w:val="0"/>
          <w:sz w:val="26"/>
          <w:szCs w:val="26"/>
        </w:rPr>
        <w:t>, за исключением документ</w:t>
      </w:r>
      <w:r w:rsidR="00FA5339" w:rsidRPr="00446E97">
        <w:rPr>
          <w:bCs w:val="0"/>
          <w:sz w:val="26"/>
          <w:szCs w:val="26"/>
        </w:rPr>
        <w:t>ов</w:t>
      </w:r>
      <w:r w:rsidR="00F463E8" w:rsidRPr="00446E97">
        <w:rPr>
          <w:bCs w:val="0"/>
          <w:sz w:val="26"/>
          <w:szCs w:val="26"/>
        </w:rPr>
        <w:t>, указанн</w:t>
      </w:r>
      <w:r w:rsidR="00FA5339" w:rsidRPr="00446E97">
        <w:rPr>
          <w:bCs w:val="0"/>
          <w:sz w:val="26"/>
          <w:szCs w:val="26"/>
        </w:rPr>
        <w:t>ых</w:t>
      </w:r>
      <w:r w:rsidR="00F463E8" w:rsidRPr="00446E97">
        <w:rPr>
          <w:bCs w:val="0"/>
          <w:sz w:val="26"/>
          <w:szCs w:val="26"/>
        </w:rPr>
        <w:t xml:space="preserve"> в </w:t>
      </w:r>
      <w:proofErr w:type="spellStart"/>
      <w:r w:rsidR="00F463E8" w:rsidRPr="00446E97">
        <w:rPr>
          <w:sz w:val="26"/>
          <w:szCs w:val="26"/>
        </w:rPr>
        <w:t>пп</w:t>
      </w:r>
      <w:proofErr w:type="spellEnd"/>
      <w:r w:rsidR="00F463E8" w:rsidRPr="00446E97">
        <w:rPr>
          <w:sz w:val="26"/>
          <w:szCs w:val="26"/>
        </w:rPr>
        <w:t xml:space="preserve">. </w:t>
      </w:r>
      <w:r w:rsidR="00511746" w:rsidRPr="00446E97">
        <w:rPr>
          <w:sz w:val="26"/>
          <w:szCs w:val="26"/>
        </w:rPr>
        <w:fldChar w:fldCharType="begin"/>
      </w:r>
      <w:r w:rsidR="00511746" w:rsidRPr="00446E97">
        <w:rPr>
          <w:sz w:val="26"/>
          <w:szCs w:val="26"/>
        </w:rPr>
        <w:instrText xml:space="preserve"> REF _Ref440279062 \r \h  \* MERGEFORMAT </w:instrText>
      </w:r>
      <w:r w:rsidR="00511746" w:rsidRPr="00446E97">
        <w:rPr>
          <w:sz w:val="26"/>
          <w:szCs w:val="26"/>
        </w:rPr>
      </w:r>
      <w:r w:rsidR="00511746" w:rsidRPr="00446E97">
        <w:rPr>
          <w:sz w:val="26"/>
          <w:szCs w:val="26"/>
        </w:rPr>
        <w:fldChar w:fldCharType="separate"/>
      </w:r>
      <w:r w:rsidR="004F7A87" w:rsidRPr="00446E97">
        <w:rPr>
          <w:sz w:val="26"/>
          <w:szCs w:val="26"/>
        </w:rPr>
        <w:t>б)</w:t>
      </w:r>
      <w:r w:rsidR="00511746" w:rsidRPr="00446E97">
        <w:rPr>
          <w:sz w:val="26"/>
          <w:szCs w:val="26"/>
        </w:rPr>
        <w:fldChar w:fldCharType="end"/>
      </w:r>
      <w:r w:rsidR="00FA5339" w:rsidRPr="00446E97">
        <w:rPr>
          <w:sz w:val="26"/>
          <w:szCs w:val="26"/>
        </w:rPr>
        <w:t>,</w:t>
      </w:r>
      <w:r w:rsidR="007638F4" w:rsidRPr="00446E97">
        <w:rPr>
          <w:sz w:val="26"/>
          <w:szCs w:val="26"/>
        </w:rPr>
        <w:t xml:space="preserve"> </w:t>
      </w:r>
      <w:r w:rsidR="00511746" w:rsidRPr="00446E97">
        <w:rPr>
          <w:sz w:val="26"/>
          <w:szCs w:val="26"/>
        </w:rPr>
        <w:fldChar w:fldCharType="begin"/>
      </w:r>
      <w:r w:rsidR="00511746" w:rsidRPr="00446E97">
        <w:rPr>
          <w:sz w:val="26"/>
          <w:szCs w:val="26"/>
        </w:rPr>
        <w:instrText xml:space="preserve"> REF _Ref440372326 \r \h  \* MERGEFORMAT </w:instrText>
      </w:r>
      <w:r w:rsidR="00511746" w:rsidRPr="00446E97">
        <w:rPr>
          <w:sz w:val="26"/>
          <w:szCs w:val="26"/>
        </w:rPr>
      </w:r>
      <w:r w:rsidR="00511746" w:rsidRPr="00446E97">
        <w:rPr>
          <w:sz w:val="26"/>
          <w:szCs w:val="26"/>
        </w:rPr>
        <w:fldChar w:fldCharType="separate"/>
      </w:r>
      <w:r w:rsidR="004F7A87" w:rsidRPr="00446E97">
        <w:rPr>
          <w:sz w:val="26"/>
          <w:szCs w:val="26"/>
        </w:rPr>
        <w:t>д)</w:t>
      </w:r>
      <w:r w:rsidR="00511746" w:rsidRPr="00446E97">
        <w:rPr>
          <w:sz w:val="26"/>
          <w:szCs w:val="26"/>
        </w:rPr>
        <w:fldChar w:fldCharType="end"/>
      </w:r>
      <w:r w:rsidR="007638F4" w:rsidRPr="00446E97">
        <w:rPr>
          <w:sz w:val="26"/>
          <w:szCs w:val="26"/>
        </w:rPr>
        <w:t>,</w:t>
      </w:r>
      <w:r w:rsidR="00FA5339" w:rsidRPr="00446E97">
        <w:rPr>
          <w:sz w:val="26"/>
          <w:szCs w:val="26"/>
        </w:rPr>
        <w:t xml:space="preserve"> </w:t>
      </w:r>
      <w:r w:rsidR="00511746" w:rsidRPr="00446E97">
        <w:rPr>
          <w:sz w:val="26"/>
          <w:szCs w:val="26"/>
        </w:rPr>
        <w:fldChar w:fldCharType="begin"/>
      </w:r>
      <w:r w:rsidR="00511746" w:rsidRPr="00446E97">
        <w:rPr>
          <w:sz w:val="26"/>
          <w:szCs w:val="26"/>
        </w:rPr>
        <w:instrText xml:space="preserve"> REF _Ref440371812 \r \h  \* MERGEFORMAT </w:instrText>
      </w:r>
      <w:r w:rsidR="00511746" w:rsidRPr="00446E97">
        <w:rPr>
          <w:sz w:val="26"/>
          <w:szCs w:val="26"/>
        </w:rPr>
      </w:r>
      <w:r w:rsidR="00511746" w:rsidRPr="00446E97">
        <w:rPr>
          <w:sz w:val="26"/>
          <w:szCs w:val="26"/>
        </w:rPr>
        <w:fldChar w:fldCharType="separate"/>
      </w:r>
      <w:r w:rsidR="004F7A87" w:rsidRPr="00446E97">
        <w:rPr>
          <w:sz w:val="26"/>
          <w:szCs w:val="26"/>
        </w:rPr>
        <w:t>м)</w:t>
      </w:r>
      <w:r w:rsidR="00511746" w:rsidRPr="00446E97">
        <w:rPr>
          <w:sz w:val="26"/>
          <w:szCs w:val="26"/>
        </w:rPr>
        <w:fldChar w:fldCharType="end"/>
      </w:r>
      <w:r w:rsidR="00FA5339" w:rsidRPr="00446E97">
        <w:rPr>
          <w:sz w:val="26"/>
          <w:szCs w:val="26"/>
        </w:rPr>
        <w:t xml:space="preserve">, </w:t>
      </w:r>
      <w:r w:rsidR="00511746" w:rsidRPr="00446E97">
        <w:rPr>
          <w:sz w:val="26"/>
          <w:szCs w:val="26"/>
        </w:rPr>
        <w:fldChar w:fldCharType="begin"/>
      </w:r>
      <w:r w:rsidR="00511746" w:rsidRPr="00446E97">
        <w:rPr>
          <w:sz w:val="26"/>
          <w:szCs w:val="26"/>
        </w:rPr>
        <w:instrText xml:space="preserve"> REF _Ref440371822 \r \h  \* MERGEFORMAT </w:instrText>
      </w:r>
      <w:r w:rsidR="00511746" w:rsidRPr="00446E97">
        <w:rPr>
          <w:sz w:val="26"/>
          <w:szCs w:val="26"/>
        </w:rPr>
      </w:r>
      <w:r w:rsidR="00511746" w:rsidRPr="00446E97">
        <w:rPr>
          <w:sz w:val="26"/>
          <w:szCs w:val="26"/>
        </w:rPr>
        <w:fldChar w:fldCharType="separate"/>
      </w:r>
      <w:r w:rsidR="004F7A87" w:rsidRPr="00446E97">
        <w:rPr>
          <w:sz w:val="26"/>
          <w:szCs w:val="26"/>
        </w:rPr>
        <w:t>н)</w:t>
      </w:r>
      <w:r w:rsidR="00511746" w:rsidRPr="00446E97">
        <w:rPr>
          <w:sz w:val="26"/>
          <w:szCs w:val="26"/>
        </w:rPr>
        <w:fldChar w:fldCharType="end"/>
      </w:r>
      <w:r w:rsidR="00F21407" w:rsidRPr="00446E97">
        <w:rPr>
          <w:sz w:val="26"/>
          <w:szCs w:val="26"/>
        </w:rPr>
        <w:t xml:space="preserve">, </w:t>
      </w:r>
      <w:r w:rsidR="00511746" w:rsidRPr="00446E97">
        <w:rPr>
          <w:sz w:val="26"/>
          <w:szCs w:val="26"/>
        </w:rPr>
        <w:fldChar w:fldCharType="begin"/>
      </w:r>
      <w:r w:rsidR="00511746" w:rsidRPr="00446E97">
        <w:rPr>
          <w:sz w:val="26"/>
          <w:szCs w:val="26"/>
        </w:rPr>
        <w:instrText xml:space="preserve"> REF _Ref442189588 \r \h  \* MERGEFORMAT </w:instrText>
      </w:r>
      <w:r w:rsidR="00511746" w:rsidRPr="00446E97">
        <w:rPr>
          <w:sz w:val="26"/>
          <w:szCs w:val="26"/>
        </w:rPr>
      </w:r>
      <w:r w:rsidR="00511746" w:rsidRPr="00446E97">
        <w:rPr>
          <w:sz w:val="26"/>
          <w:szCs w:val="26"/>
        </w:rPr>
        <w:fldChar w:fldCharType="separate"/>
      </w:r>
      <w:r w:rsidR="004F7A87" w:rsidRPr="00446E97">
        <w:rPr>
          <w:sz w:val="26"/>
          <w:szCs w:val="26"/>
        </w:rPr>
        <w:t>ф)</w:t>
      </w:r>
      <w:r w:rsidR="00511746" w:rsidRPr="00446E97">
        <w:rPr>
          <w:sz w:val="26"/>
          <w:szCs w:val="26"/>
        </w:rPr>
        <w:fldChar w:fldCharType="end"/>
      </w:r>
      <w:r w:rsidR="00F463E8" w:rsidRPr="00446E97">
        <w:rPr>
          <w:sz w:val="26"/>
          <w:szCs w:val="26"/>
        </w:rPr>
        <w:t xml:space="preserve"> п. </w:t>
      </w:r>
      <w:r w:rsidR="00511746" w:rsidRPr="00446E97">
        <w:rPr>
          <w:sz w:val="26"/>
          <w:szCs w:val="26"/>
        </w:rPr>
        <w:fldChar w:fldCharType="begin"/>
      </w:r>
      <w:r w:rsidR="00511746" w:rsidRPr="00446E97">
        <w:rPr>
          <w:sz w:val="26"/>
          <w:szCs w:val="26"/>
        </w:rPr>
        <w:instrText xml:space="preserve"> REF _Ref306005578 \r \h  \* MERGEFORMAT </w:instrText>
      </w:r>
      <w:r w:rsidR="00511746" w:rsidRPr="00446E97">
        <w:rPr>
          <w:sz w:val="26"/>
          <w:szCs w:val="26"/>
        </w:rPr>
      </w:r>
      <w:r w:rsidR="00511746" w:rsidRPr="00446E97">
        <w:rPr>
          <w:sz w:val="26"/>
          <w:szCs w:val="26"/>
        </w:rPr>
        <w:fldChar w:fldCharType="separate"/>
      </w:r>
      <w:r w:rsidR="004F7A87" w:rsidRPr="00446E97">
        <w:rPr>
          <w:sz w:val="26"/>
          <w:szCs w:val="26"/>
        </w:rPr>
        <w:t>3.3.8.3</w:t>
      </w:r>
      <w:r w:rsidR="00511746" w:rsidRPr="00446E97">
        <w:rPr>
          <w:sz w:val="26"/>
          <w:szCs w:val="26"/>
        </w:rPr>
        <w:fldChar w:fldCharType="end"/>
      </w:r>
      <w:r w:rsidR="00D90031" w:rsidRPr="00446E97">
        <w:rPr>
          <w:bCs w:val="0"/>
          <w:sz w:val="26"/>
          <w:szCs w:val="26"/>
        </w:rPr>
        <w:t>)</w:t>
      </w:r>
      <w:r w:rsidR="00AD3EBC" w:rsidRPr="00446E97">
        <w:rPr>
          <w:bCs w:val="0"/>
          <w:sz w:val="26"/>
          <w:szCs w:val="26"/>
        </w:rPr>
        <w:t>;</w:t>
      </w:r>
    </w:p>
    <w:p w:rsidR="00D57D88" w:rsidRPr="00446E97" w:rsidRDefault="00D57D88" w:rsidP="00446E97">
      <w:pPr>
        <w:widowControl w:val="0"/>
        <w:numPr>
          <w:ilvl w:val="0"/>
          <w:numId w:val="5"/>
        </w:numPr>
        <w:tabs>
          <w:tab w:val="left" w:pos="540"/>
        </w:tabs>
        <w:overflowPunct w:val="0"/>
        <w:autoSpaceDE w:val="0"/>
        <w:spacing w:line="240" w:lineRule="auto"/>
        <w:ind w:hanging="540"/>
        <w:rPr>
          <w:bCs w:val="0"/>
          <w:sz w:val="26"/>
          <w:szCs w:val="26"/>
        </w:rPr>
      </w:pPr>
      <w:r w:rsidRPr="00446E97">
        <w:rPr>
          <w:bCs w:val="0"/>
          <w:sz w:val="26"/>
          <w:szCs w:val="26"/>
        </w:rPr>
        <w:t xml:space="preserve">Если Заявка подается Участником с привлечением </w:t>
      </w:r>
      <w:r w:rsidR="0046282D" w:rsidRPr="00446E97">
        <w:rPr>
          <w:bCs w:val="0"/>
          <w:sz w:val="26"/>
          <w:szCs w:val="26"/>
        </w:rPr>
        <w:t>субподрядчиков</w:t>
      </w:r>
      <w:r w:rsidR="002A5B99" w:rsidRPr="00446E97">
        <w:rPr>
          <w:bCs w:val="0"/>
          <w:sz w:val="26"/>
          <w:szCs w:val="26"/>
        </w:rPr>
        <w:t>,</w:t>
      </w:r>
      <w:r w:rsidRPr="00446E97">
        <w:rPr>
          <w:bCs w:val="0"/>
          <w:sz w:val="26"/>
          <w:szCs w:val="26"/>
        </w:rPr>
        <w:t xml:space="preserve"> </w:t>
      </w:r>
      <w:r w:rsidR="002A5B99" w:rsidRPr="00446E97">
        <w:rPr>
          <w:bCs w:val="0"/>
          <w:sz w:val="26"/>
          <w:szCs w:val="26"/>
        </w:rPr>
        <w:t xml:space="preserve">то дополнительно в состав Заявки включаются документы, указанные в подразделе </w:t>
      </w:r>
      <w:r w:rsidR="00511746" w:rsidRPr="00446E97">
        <w:rPr>
          <w:sz w:val="26"/>
          <w:szCs w:val="26"/>
        </w:rPr>
        <w:fldChar w:fldCharType="begin"/>
      </w:r>
      <w:r w:rsidR="00511746" w:rsidRPr="00446E97">
        <w:rPr>
          <w:sz w:val="26"/>
          <w:szCs w:val="26"/>
        </w:rPr>
        <w:instrText xml:space="preserve"> REF _Ref306143446 \r \h  \* MERGEFORMAT </w:instrText>
      </w:r>
      <w:r w:rsidR="00511746" w:rsidRPr="00446E97">
        <w:rPr>
          <w:sz w:val="26"/>
          <w:szCs w:val="26"/>
        </w:rPr>
      </w:r>
      <w:r w:rsidR="00511746" w:rsidRPr="00446E97">
        <w:rPr>
          <w:sz w:val="26"/>
          <w:szCs w:val="26"/>
        </w:rPr>
        <w:fldChar w:fldCharType="separate"/>
      </w:r>
      <w:r w:rsidR="004F7A87" w:rsidRPr="00446E97">
        <w:rPr>
          <w:bCs w:val="0"/>
          <w:sz w:val="26"/>
          <w:szCs w:val="26"/>
        </w:rPr>
        <w:t>3.3.9.3</w:t>
      </w:r>
      <w:r w:rsidR="00511746" w:rsidRPr="00446E97">
        <w:rPr>
          <w:sz w:val="26"/>
          <w:szCs w:val="26"/>
        </w:rPr>
        <w:fldChar w:fldCharType="end"/>
      </w:r>
      <w:r w:rsidR="002A5B99" w:rsidRPr="00446E97">
        <w:rPr>
          <w:sz w:val="26"/>
          <w:szCs w:val="26"/>
        </w:rPr>
        <w:t xml:space="preserve">. </w:t>
      </w:r>
      <w:r w:rsidR="002A5B99" w:rsidRPr="00446E97">
        <w:rPr>
          <w:bCs w:val="0"/>
          <w:sz w:val="26"/>
          <w:szCs w:val="26"/>
        </w:rPr>
        <w:t>Документы для каждого соисполнителя готовятся с оформлением отдельного архива «Документы соисполнителя _________________»</w:t>
      </w:r>
      <w:r w:rsidRPr="00446E97">
        <w:rPr>
          <w:bCs w:val="0"/>
          <w:sz w:val="26"/>
          <w:szCs w:val="26"/>
        </w:rPr>
        <w:t>;</w:t>
      </w:r>
    </w:p>
    <w:p w:rsidR="000E746F" w:rsidRPr="00446E97" w:rsidRDefault="000E746F" w:rsidP="00446E97">
      <w:pPr>
        <w:widowControl w:val="0"/>
        <w:numPr>
          <w:ilvl w:val="0"/>
          <w:numId w:val="5"/>
        </w:numPr>
        <w:tabs>
          <w:tab w:val="left" w:pos="540"/>
        </w:tabs>
        <w:overflowPunct w:val="0"/>
        <w:autoSpaceDE w:val="0"/>
        <w:spacing w:line="240" w:lineRule="auto"/>
        <w:ind w:hanging="540"/>
        <w:rPr>
          <w:bCs w:val="0"/>
          <w:sz w:val="26"/>
          <w:szCs w:val="26"/>
        </w:rPr>
      </w:pPr>
      <w:r w:rsidRPr="00446E97">
        <w:rPr>
          <w:bCs w:val="0"/>
          <w:sz w:val="26"/>
          <w:szCs w:val="26"/>
        </w:rPr>
        <w:t>Если Заявка подается коллективным</w:t>
      </w:r>
      <w:r w:rsidR="00511D7F" w:rsidRPr="00446E97">
        <w:rPr>
          <w:bCs w:val="0"/>
          <w:sz w:val="26"/>
          <w:szCs w:val="26"/>
        </w:rPr>
        <w:t xml:space="preserve"> Участником</w:t>
      </w:r>
      <w:r w:rsidR="002A5B99" w:rsidRPr="00446E97">
        <w:rPr>
          <w:bCs w:val="0"/>
          <w:sz w:val="26"/>
          <w:szCs w:val="26"/>
        </w:rPr>
        <w:t xml:space="preserve">, то дополнительно в состав Заявки включаются документы, указанные в подразделе </w:t>
      </w:r>
      <w:r w:rsidR="00511746" w:rsidRPr="00446E97">
        <w:rPr>
          <w:sz w:val="26"/>
          <w:szCs w:val="26"/>
        </w:rPr>
        <w:fldChar w:fldCharType="begin"/>
      </w:r>
      <w:r w:rsidR="00511746" w:rsidRPr="00446E97">
        <w:rPr>
          <w:sz w:val="26"/>
          <w:szCs w:val="26"/>
        </w:rPr>
        <w:instrText xml:space="preserve"> REF _Ref468350819 \r \h  \* MERGEFORMAT </w:instrText>
      </w:r>
      <w:r w:rsidR="00511746" w:rsidRPr="00446E97">
        <w:rPr>
          <w:sz w:val="26"/>
          <w:szCs w:val="26"/>
        </w:rPr>
      </w:r>
      <w:r w:rsidR="00511746" w:rsidRPr="00446E97">
        <w:rPr>
          <w:sz w:val="26"/>
          <w:szCs w:val="26"/>
        </w:rPr>
        <w:fldChar w:fldCharType="separate"/>
      </w:r>
      <w:r w:rsidR="004F7A87" w:rsidRPr="00446E97">
        <w:rPr>
          <w:bCs w:val="0"/>
          <w:sz w:val="26"/>
          <w:szCs w:val="26"/>
        </w:rPr>
        <w:t>3.3.10.7</w:t>
      </w:r>
      <w:r w:rsidR="00511746" w:rsidRPr="00446E97">
        <w:rPr>
          <w:sz w:val="26"/>
          <w:szCs w:val="26"/>
        </w:rPr>
        <w:fldChar w:fldCharType="end"/>
      </w:r>
      <w:r w:rsidR="002A5B99" w:rsidRPr="00446E97">
        <w:rPr>
          <w:sz w:val="26"/>
          <w:szCs w:val="26"/>
        </w:rPr>
        <w:t>.</w:t>
      </w:r>
      <w:r w:rsidR="002A5B99" w:rsidRPr="00446E97">
        <w:rPr>
          <w:bCs w:val="0"/>
          <w:sz w:val="26"/>
          <w:szCs w:val="26"/>
        </w:rPr>
        <w:t xml:space="preserve"> Документы для каждого члена коллективного Участника готовятся с оформлением отдельного архива </w:t>
      </w:r>
      <w:r w:rsidR="002A5B99" w:rsidRPr="00446E97">
        <w:rPr>
          <w:bCs w:val="0"/>
          <w:sz w:val="26"/>
          <w:szCs w:val="26"/>
        </w:rPr>
        <w:lastRenderedPageBreak/>
        <w:t>«Документы члена коллективного Участника _________________»;</w:t>
      </w:r>
    </w:p>
    <w:p w:rsidR="002A5B99" w:rsidRPr="00446E97" w:rsidRDefault="002A5B99" w:rsidP="00446E97">
      <w:pPr>
        <w:widowControl w:val="0"/>
        <w:numPr>
          <w:ilvl w:val="0"/>
          <w:numId w:val="5"/>
        </w:numPr>
        <w:tabs>
          <w:tab w:val="left" w:pos="540"/>
        </w:tabs>
        <w:overflowPunct w:val="0"/>
        <w:autoSpaceDE w:val="0"/>
        <w:spacing w:line="240" w:lineRule="auto"/>
        <w:ind w:hanging="540"/>
        <w:rPr>
          <w:bCs w:val="0"/>
          <w:sz w:val="26"/>
          <w:szCs w:val="26"/>
        </w:rPr>
      </w:pPr>
      <w:proofErr w:type="gramStart"/>
      <w:r w:rsidRPr="00446E97">
        <w:rPr>
          <w:sz w:val="26"/>
          <w:szCs w:val="26"/>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511746" w:rsidRPr="00446E97">
        <w:rPr>
          <w:sz w:val="26"/>
          <w:szCs w:val="26"/>
        </w:rPr>
        <w:fldChar w:fldCharType="begin"/>
      </w:r>
      <w:r w:rsidR="00511746" w:rsidRPr="00446E97">
        <w:rPr>
          <w:sz w:val="26"/>
          <w:szCs w:val="26"/>
        </w:rPr>
        <w:instrText xml:space="preserve"> REF _Ref442263553 \r \h  \* MERGEFORMAT </w:instrText>
      </w:r>
      <w:r w:rsidR="00511746" w:rsidRPr="00446E97">
        <w:rPr>
          <w:sz w:val="26"/>
          <w:szCs w:val="26"/>
        </w:rPr>
      </w:r>
      <w:r w:rsidR="00511746" w:rsidRPr="00446E97">
        <w:rPr>
          <w:sz w:val="26"/>
          <w:szCs w:val="26"/>
        </w:rPr>
        <w:fldChar w:fldCharType="separate"/>
      </w:r>
      <w:r w:rsidR="004F7A87" w:rsidRPr="00446E97">
        <w:rPr>
          <w:sz w:val="26"/>
          <w:szCs w:val="26"/>
        </w:rPr>
        <w:t>3.3.14.4</w:t>
      </w:r>
      <w:r w:rsidR="00511746" w:rsidRPr="00446E97">
        <w:rPr>
          <w:sz w:val="26"/>
          <w:szCs w:val="26"/>
        </w:rPr>
        <w:fldChar w:fldCharType="end"/>
      </w:r>
      <w:r w:rsidRPr="00446E97">
        <w:rPr>
          <w:sz w:val="26"/>
          <w:szCs w:val="26"/>
        </w:rPr>
        <w:t>).</w:t>
      </w:r>
      <w:proofErr w:type="gramEnd"/>
    </w:p>
    <w:p w:rsidR="00717F60" w:rsidRPr="00446E97" w:rsidRDefault="009C744E" w:rsidP="00446E97">
      <w:pPr>
        <w:widowControl w:val="0"/>
        <w:numPr>
          <w:ilvl w:val="3"/>
          <w:numId w:val="34"/>
        </w:numPr>
        <w:tabs>
          <w:tab w:val="left" w:pos="1700"/>
        </w:tabs>
        <w:overflowPunct w:val="0"/>
        <w:autoSpaceDE w:val="0"/>
        <w:spacing w:line="240" w:lineRule="auto"/>
        <w:ind w:left="0" w:firstLine="709"/>
        <w:rPr>
          <w:bCs w:val="0"/>
          <w:sz w:val="26"/>
          <w:szCs w:val="26"/>
        </w:rPr>
      </w:pPr>
      <w:bookmarkStart w:id="253" w:name="_Ref306004660"/>
      <w:r w:rsidRPr="00446E97">
        <w:rPr>
          <w:bCs w:val="0"/>
          <w:sz w:val="26"/>
          <w:szCs w:val="26"/>
        </w:rPr>
        <w:t>Участник</w:t>
      </w:r>
      <w:r w:rsidR="00717F60" w:rsidRPr="00446E97">
        <w:rPr>
          <w:bCs w:val="0"/>
          <w:sz w:val="26"/>
          <w:szCs w:val="26"/>
        </w:rPr>
        <w:t xml:space="preserve"> имеет право подать только одну </w:t>
      </w:r>
      <w:r w:rsidR="004B5EB3" w:rsidRPr="00446E97">
        <w:rPr>
          <w:bCs w:val="0"/>
          <w:sz w:val="26"/>
          <w:szCs w:val="26"/>
        </w:rPr>
        <w:t>Заявк</w:t>
      </w:r>
      <w:r w:rsidR="00717F60" w:rsidRPr="00446E97">
        <w:rPr>
          <w:bCs w:val="0"/>
          <w:sz w:val="26"/>
          <w:szCs w:val="26"/>
        </w:rPr>
        <w:t>у. В </w:t>
      </w:r>
      <w:proofErr w:type="gramStart"/>
      <w:r w:rsidR="00717F60" w:rsidRPr="00446E97">
        <w:rPr>
          <w:bCs w:val="0"/>
          <w:sz w:val="26"/>
          <w:szCs w:val="26"/>
        </w:rPr>
        <w:t>случае</w:t>
      </w:r>
      <w:proofErr w:type="gramEnd"/>
      <w:r w:rsidR="00717F60" w:rsidRPr="00446E97">
        <w:rPr>
          <w:bCs w:val="0"/>
          <w:sz w:val="26"/>
          <w:szCs w:val="26"/>
        </w:rPr>
        <w:t xml:space="preserve"> нарушения этого требования все </w:t>
      </w:r>
      <w:r w:rsidR="004B5EB3" w:rsidRPr="00446E97">
        <w:rPr>
          <w:bCs w:val="0"/>
          <w:sz w:val="26"/>
          <w:szCs w:val="26"/>
        </w:rPr>
        <w:t>Заявк</w:t>
      </w:r>
      <w:r w:rsidR="00717F60" w:rsidRPr="00446E97">
        <w:rPr>
          <w:bCs w:val="0"/>
          <w:sz w:val="26"/>
          <w:szCs w:val="26"/>
        </w:rPr>
        <w:t xml:space="preserve">и такого </w:t>
      </w:r>
      <w:r w:rsidRPr="00446E97">
        <w:rPr>
          <w:bCs w:val="0"/>
          <w:sz w:val="26"/>
          <w:szCs w:val="26"/>
        </w:rPr>
        <w:t>Участник</w:t>
      </w:r>
      <w:r w:rsidR="00717F60" w:rsidRPr="00446E97">
        <w:rPr>
          <w:bCs w:val="0"/>
          <w:sz w:val="26"/>
          <w:szCs w:val="26"/>
        </w:rPr>
        <w:t>а отклоняются без рассмотрения по существу.</w:t>
      </w:r>
      <w:bookmarkEnd w:id="253"/>
    </w:p>
    <w:p w:rsidR="00BD40A3" w:rsidRPr="00446E97" w:rsidRDefault="00BD40A3" w:rsidP="00446E97">
      <w:pPr>
        <w:widowControl w:val="0"/>
        <w:numPr>
          <w:ilvl w:val="3"/>
          <w:numId w:val="34"/>
        </w:numPr>
        <w:tabs>
          <w:tab w:val="left" w:pos="1700"/>
        </w:tabs>
        <w:overflowPunct w:val="0"/>
        <w:autoSpaceDE w:val="0"/>
        <w:spacing w:line="240" w:lineRule="auto"/>
        <w:ind w:left="0" w:firstLine="709"/>
        <w:rPr>
          <w:bCs w:val="0"/>
          <w:sz w:val="26"/>
          <w:szCs w:val="26"/>
        </w:rPr>
      </w:pPr>
      <w:proofErr w:type="gramStart"/>
      <w:r w:rsidRPr="00446E97">
        <w:rPr>
          <w:bCs w:val="0"/>
          <w:sz w:val="26"/>
          <w:szCs w:val="26"/>
        </w:rPr>
        <w:t xml:space="preserve">Все формы, указанные в разделе </w:t>
      </w:r>
      <w:r w:rsidR="00667BB8" w:rsidRPr="00446E97">
        <w:rPr>
          <w:bCs w:val="0"/>
          <w:sz w:val="26"/>
          <w:szCs w:val="26"/>
        </w:rPr>
        <w:fldChar w:fldCharType="begin"/>
      </w:r>
      <w:r w:rsidR="00D24034" w:rsidRPr="00446E97">
        <w:rPr>
          <w:bCs w:val="0"/>
          <w:sz w:val="26"/>
          <w:szCs w:val="26"/>
        </w:rPr>
        <w:instrText xml:space="preserve"> REF _Ref440270602 \r \h </w:instrText>
      </w:r>
      <w:r w:rsidR="00667BB8" w:rsidRPr="00446E97">
        <w:rPr>
          <w:bCs w:val="0"/>
          <w:sz w:val="26"/>
          <w:szCs w:val="26"/>
        </w:rPr>
      </w:r>
      <w:r w:rsidR="00446E97" w:rsidRPr="00446E97">
        <w:rPr>
          <w:bCs w:val="0"/>
          <w:sz w:val="26"/>
          <w:szCs w:val="26"/>
        </w:rPr>
        <w:instrText xml:space="preserve"> \* MERGEFORMAT </w:instrText>
      </w:r>
      <w:r w:rsidR="00667BB8" w:rsidRPr="00446E97">
        <w:rPr>
          <w:bCs w:val="0"/>
          <w:sz w:val="26"/>
          <w:szCs w:val="26"/>
        </w:rPr>
        <w:fldChar w:fldCharType="separate"/>
      </w:r>
      <w:r w:rsidR="004F7A87" w:rsidRPr="00446E97">
        <w:rPr>
          <w:bCs w:val="0"/>
          <w:sz w:val="26"/>
          <w:szCs w:val="26"/>
        </w:rPr>
        <w:t>5</w:t>
      </w:r>
      <w:r w:rsidR="00667BB8" w:rsidRPr="00446E97">
        <w:rPr>
          <w:bCs w:val="0"/>
          <w:sz w:val="26"/>
          <w:szCs w:val="26"/>
        </w:rPr>
        <w:fldChar w:fldCharType="end"/>
      </w:r>
      <w:r w:rsidRPr="00446E97">
        <w:rPr>
          <w:bCs w:val="0"/>
          <w:sz w:val="26"/>
          <w:szCs w:val="26"/>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446E97" w:rsidRDefault="004B5EB3" w:rsidP="00446E97">
      <w:pPr>
        <w:widowControl w:val="0"/>
        <w:numPr>
          <w:ilvl w:val="3"/>
          <w:numId w:val="34"/>
        </w:numPr>
        <w:tabs>
          <w:tab w:val="left" w:pos="1700"/>
        </w:tabs>
        <w:overflowPunct w:val="0"/>
        <w:autoSpaceDE w:val="0"/>
        <w:spacing w:line="240" w:lineRule="auto"/>
        <w:ind w:left="0" w:firstLine="709"/>
        <w:rPr>
          <w:bCs w:val="0"/>
          <w:sz w:val="26"/>
          <w:szCs w:val="26"/>
        </w:rPr>
      </w:pPr>
      <w:proofErr w:type="gramStart"/>
      <w:r w:rsidRPr="00446E97">
        <w:rPr>
          <w:bCs w:val="0"/>
          <w:sz w:val="26"/>
          <w:szCs w:val="26"/>
        </w:rPr>
        <w:t>Заявк</w:t>
      </w:r>
      <w:r w:rsidR="00717F60" w:rsidRPr="00446E97">
        <w:rPr>
          <w:bCs w:val="0"/>
          <w:sz w:val="26"/>
          <w:szCs w:val="26"/>
        </w:rPr>
        <w:t xml:space="preserve">а должна быть подготовлена в электронной форме с использованием функционала ЭТП (подраздел </w:t>
      </w:r>
      <w:r w:rsidR="00511746" w:rsidRPr="00446E97">
        <w:rPr>
          <w:sz w:val="26"/>
          <w:szCs w:val="26"/>
        </w:rPr>
        <w:fldChar w:fldCharType="begin"/>
      </w:r>
      <w:r w:rsidR="00511746" w:rsidRPr="00446E97">
        <w:rPr>
          <w:sz w:val="26"/>
          <w:szCs w:val="26"/>
        </w:rPr>
        <w:instrText xml:space="preserve"> REF _Ref191386419 \n \h  \* MERGEFORMAT </w:instrText>
      </w:r>
      <w:r w:rsidR="00511746" w:rsidRPr="00446E97">
        <w:rPr>
          <w:sz w:val="26"/>
          <w:szCs w:val="26"/>
        </w:rPr>
      </w:r>
      <w:r w:rsidR="00511746" w:rsidRPr="00446E97">
        <w:rPr>
          <w:sz w:val="26"/>
          <w:szCs w:val="26"/>
        </w:rPr>
        <w:fldChar w:fldCharType="separate"/>
      </w:r>
      <w:r w:rsidR="004F7A87" w:rsidRPr="00446E97">
        <w:rPr>
          <w:bCs w:val="0"/>
          <w:sz w:val="26"/>
          <w:szCs w:val="26"/>
        </w:rPr>
        <w:t>3.3.2</w:t>
      </w:r>
      <w:r w:rsidR="00511746" w:rsidRPr="00446E97">
        <w:rPr>
          <w:sz w:val="26"/>
          <w:szCs w:val="26"/>
        </w:rPr>
        <w:fldChar w:fldCharType="end"/>
      </w:r>
      <w:r w:rsidR="00717F60" w:rsidRPr="00446E97">
        <w:rPr>
          <w:bCs w:val="0"/>
          <w:sz w:val="26"/>
          <w:szCs w:val="26"/>
        </w:rPr>
        <w:t>)</w:t>
      </w:r>
      <w:r w:rsidR="00F21407" w:rsidRPr="00446E97">
        <w:rPr>
          <w:bCs w:val="0"/>
          <w:sz w:val="26"/>
          <w:szCs w:val="26"/>
        </w:rPr>
        <w:t xml:space="preserve">, </w:t>
      </w:r>
      <w:r w:rsidR="002A5B99" w:rsidRPr="00446E97">
        <w:rPr>
          <w:sz w:val="26"/>
          <w:szCs w:val="26"/>
        </w:rPr>
        <w:t xml:space="preserve">за исключением Соглашения о неустойке (подраздел </w:t>
      </w:r>
      <w:r w:rsidR="00511746" w:rsidRPr="00446E97">
        <w:rPr>
          <w:sz w:val="26"/>
          <w:szCs w:val="26"/>
        </w:rPr>
        <w:fldChar w:fldCharType="begin"/>
      </w:r>
      <w:r w:rsidR="00511746" w:rsidRPr="00446E97">
        <w:rPr>
          <w:sz w:val="26"/>
          <w:szCs w:val="26"/>
        </w:rPr>
        <w:instrText xml:space="preserve"> REF _Ref440272256 \r \h  \* MERGEFORMAT </w:instrText>
      </w:r>
      <w:r w:rsidR="00511746" w:rsidRPr="00446E97">
        <w:rPr>
          <w:sz w:val="26"/>
          <w:szCs w:val="26"/>
        </w:rPr>
      </w:r>
      <w:r w:rsidR="00511746" w:rsidRPr="00446E97">
        <w:rPr>
          <w:sz w:val="26"/>
          <w:szCs w:val="26"/>
        </w:rPr>
        <w:fldChar w:fldCharType="separate"/>
      </w:r>
      <w:r w:rsidR="004F7A87" w:rsidRPr="00446E97">
        <w:rPr>
          <w:sz w:val="26"/>
          <w:szCs w:val="26"/>
        </w:rPr>
        <w:t>5.14</w:t>
      </w:r>
      <w:r w:rsidR="00511746" w:rsidRPr="00446E97">
        <w:rPr>
          <w:sz w:val="26"/>
          <w:szCs w:val="26"/>
        </w:rPr>
        <w:fldChar w:fldCharType="end"/>
      </w:r>
      <w:r w:rsidR="002A5B99" w:rsidRPr="00446E97">
        <w:rPr>
          <w:sz w:val="26"/>
          <w:szCs w:val="26"/>
        </w:rPr>
        <w:t xml:space="preserve">) и Расписки сдачи-приемки соглашения о неустойке (подраздел </w:t>
      </w:r>
      <w:r w:rsidR="00511746" w:rsidRPr="00446E97">
        <w:rPr>
          <w:sz w:val="26"/>
          <w:szCs w:val="26"/>
        </w:rPr>
        <w:fldChar w:fldCharType="begin"/>
      </w:r>
      <w:r w:rsidR="00511746" w:rsidRPr="00446E97">
        <w:rPr>
          <w:sz w:val="26"/>
          <w:szCs w:val="26"/>
        </w:rPr>
        <w:instrText xml:space="preserve"> REF _Ref468352446 \r \h  \* MERGEFORMAT </w:instrText>
      </w:r>
      <w:r w:rsidR="00511746" w:rsidRPr="00446E97">
        <w:rPr>
          <w:sz w:val="26"/>
          <w:szCs w:val="26"/>
        </w:rPr>
      </w:r>
      <w:r w:rsidR="00511746" w:rsidRPr="00446E97">
        <w:rPr>
          <w:sz w:val="26"/>
          <w:szCs w:val="26"/>
        </w:rPr>
        <w:fldChar w:fldCharType="separate"/>
      </w:r>
      <w:r w:rsidR="004F7A87" w:rsidRPr="00446E97">
        <w:rPr>
          <w:sz w:val="26"/>
          <w:szCs w:val="26"/>
        </w:rPr>
        <w:t>5.15</w:t>
      </w:r>
      <w:r w:rsidR="00511746" w:rsidRPr="00446E97">
        <w:rPr>
          <w:sz w:val="26"/>
          <w:szCs w:val="26"/>
        </w:rPr>
        <w:fldChar w:fldCharType="end"/>
      </w:r>
      <w:r w:rsidR="002A5B99" w:rsidRPr="00446E97">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446E97">
        <w:rPr>
          <w:bCs w:val="0"/>
          <w:sz w:val="26"/>
          <w:szCs w:val="26"/>
        </w:rPr>
        <w:t>.</w:t>
      </w:r>
      <w:proofErr w:type="gramEnd"/>
    </w:p>
    <w:p w:rsidR="00BD40A3" w:rsidRPr="00446E97" w:rsidRDefault="00BD40A3" w:rsidP="00446E97">
      <w:pPr>
        <w:widowControl w:val="0"/>
        <w:numPr>
          <w:ilvl w:val="3"/>
          <w:numId w:val="34"/>
        </w:numPr>
        <w:tabs>
          <w:tab w:val="left" w:pos="1700"/>
        </w:tabs>
        <w:overflowPunct w:val="0"/>
        <w:autoSpaceDE w:val="0"/>
        <w:spacing w:line="240" w:lineRule="auto"/>
        <w:ind w:left="0" w:firstLine="709"/>
        <w:rPr>
          <w:bCs w:val="0"/>
          <w:sz w:val="26"/>
          <w:szCs w:val="26"/>
        </w:rPr>
      </w:pPr>
      <w:bookmarkStart w:id="254" w:name="_Ref55279015"/>
      <w:bookmarkStart w:id="255" w:name="_Ref55279017"/>
      <w:r w:rsidRPr="00446E97">
        <w:rPr>
          <w:bCs w:val="0"/>
          <w:sz w:val="26"/>
          <w:szCs w:val="26"/>
        </w:rPr>
        <w:t xml:space="preserve">Каждый документ, входящий в </w:t>
      </w:r>
      <w:r w:rsidR="00BA1AEC" w:rsidRPr="00446E97">
        <w:rPr>
          <w:bCs w:val="0"/>
          <w:sz w:val="26"/>
          <w:szCs w:val="26"/>
        </w:rPr>
        <w:t>Заявку</w:t>
      </w:r>
      <w:r w:rsidRPr="00446E97">
        <w:rPr>
          <w:bCs w:val="0"/>
          <w:sz w:val="26"/>
          <w:szCs w:val="26"/>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446E97">
        <w:rPr>
          <w:bCs w:val="0"/>
          <w:sz w:val="26"/>
          <w:szCs w:val="26"/>
        </w:rPr>
        <w:t>образом</w:t>
      </w:r>
      <w:proofErr w:type="gramEnd"/>
      <w:r w:rsidRPr="00446E97">
        <w:rPr>
          <w:bCs w:val="0"/>
          <w:sz w:val="26"/>
          <w:szCs w:val="26"/>
        </w:rPr>
        <w:t xml:space="preserve"> уполномоченным им лицом на основании доверенности (далее — уполномоченного лица). В </w:t>
      </w:r>
      <w:proofErr w:type="gramStart"/>
      <w:r w:rsidRPr="00446E97">
        <w:rPr>
          <w:bCs w:val="0"/>
          <w:sz w:val="26"/>
          <w:szCs w:val="26"/>
        </w:rPr>
        <w:t>последнем</w:t>
      </w:r>
      <w:proofErr w:type="gramEnd"/>
      <w:r w:rsidRPr="00446E97">
        <w:rPr>
          <w:bCs w:val="0"/>
          <w:sz w:val="26"/>
          <w:szCs w:val="26"/>
        </w:rPr>
        <w:t xml:space="preserve"> случае </w:t>
      </w:r>
      <w:r w:rsidR="002A5B99" w:rsidRPr="00446E97">
        <w:rPr>
          <w:bCs w:val="0"/>
          <w:sz w:val="26"/>
          <w:szCs w:val="26"/>
        </w:rPr>
        <w:t xml:space="preserve">копия доверенности </w:t>
      </w:r>
      <w:r w:rsidRPr="00446E97">
        <w:rPr>
          <w:bCs w:val="0"/>
          <w:sz w:val="26"/>
          <w:szCs w:val="26"/>
        </w:rPr>
        <w:t xml:space="preserve">прикладывается к </w:t>
      </w:r>
      <w:r w:rsidR="00F056E4" w:rsidRPr="00446E97">
        <w:rPr>
          <w:bCs w:val="0"/>
          <w:sz w:val="26"/>
          <w:szCs w:val="26"/>
        </w:rPr>
        <w:t>Заявке</w:t>
      </w:r>
      <w:r w:rsidRPr="00446E97">
        <w:rPr>
          <w:bCs w:val="0"/>
          <w:sz w:val="26"/>
          <w:szCs w:val="26"/>
        </w:rPr>
        <w:t>.</w:t>
      </w:r>
      <w:bookmarkEnd w:id="254"/>
    </w:p>
    <w:p w:rsidR="00BD40A3" w:rsidRPr="00446E97" w:rsidRDefault="00BD40A3" w:rsidP="00446E97">
      <w:pPr>
        <w:widowControl w:val="0"/>
        <w:numPr>
          <w:ilvl w:val="3"/>
          <w:numId w:val="34"/>
        </w:numPr>
        <w:tabs>
          <w:tab w:val="left" w:pos="1700"/>
        </w:tabs>
        <w:overflowPunct w:val="0"/>
        <w:autoSpaceDE w:val="0"/>
        <w:spacing w:line="240" w:lineRule="auto"/>
        <w:ind w:left="0" w:firstLine="709"/>
        <w:rPr>
          <w:bCs w:val="0"/>
          <w:sz w:val="26"/>
          <w:szCs w:val="26"/>
        </w:rPr>
      </w:pPr>
      <w:bookmarkStart w:id="256" w:name="_Ref195087786"/>
      <w:r w:rsidRPr="00446E97">
        <w:rPr>
          <w:bCs w:val="0"/>
          <w:sz w:val="26"/>
          <w:szCs w:val="26"/>
        </w:rPr>
        <w:t xml:space="preserve">Каждый документ, входящий в </w:t>
      </w:r>
      <w:r w:rsidR="00BA1AEC" w:rsidRPr="00446E97">
        <w:rPr>
          <w:bCs w:val="0"/>
          <w:sz w:val="26"/>
          <w:szCs w:val="26"/>
        </w:rPr>
        <w:t>Заявку</w:t>
      </w:r>
      <w:r w:rsidRPr="00446E97">
        <w:rPr>
          <w:bCs w:val="0"/>
          <w:sz w:val="26"/>
          <w:szCs w:val="26"/>
        </w:rPr>
        <w:t>, должен быть скреплен печатью Участника.</w:t>
      </w:r>
      <w:bookmarkEnd w:id="255"/>
      <w:bookmarkEnd w:id="256"/>
    </w:p>
    <w:p w:rsidR="00BD40A3" w:rsidRPr="00446E97" w:rsidRDefault="00BD40A3" w:rsidP="00446E97">
      <w:pPr>
        <w:widowControl w:val="0"/>
        <w:numPr>
          <w:ilvl w:val="3"/>
          <w:numId w:val="34"/>
        </w:numPr>
        <w:tabs>
          <w:tab w:val="left" w:pos="1700"/>
        </w:tabs>
        <w:overflowPunct w:val="0"/>
        <w:autoSpaceDE w:val="0"/>
        <w:spacing w:line="240" w:lineRule="auto"/>
        <w:ind w:left="0" w:firstLine="709"/>
        <w:rPr>
          <w:bCs w:val="0"/>
          <w:sz w:val="26"/>
          <w:szCs w:val="26"/>
        </w:rPr>
      </w:pPr>
      <w:r w:rsidRPr="00446E97">
        <w:rPr>
          <w:sz w:val="26"/>
          <w:szCs w:val="26"/>
        </w:rPr>
        <w:t xml:space="preserve">В </w:t>
      </w:r>
      <w:proofErr w:type="gramStart"/>
      <w:r w:rsidRPr="00446E97">
        <w:rPr>
          <w:sz w:val="26"/>
          <w:szCs w:val="26"/>
        </w:rPr>
        <w:t>случае</w:t>
      </w:r>
      <w:proofErr w:type="gramEnd"/>
      <w:r w:rsidRPr="00446E97">
        <w:rPr>
          <w:sz w:val="26"/>
          <w:szCs w:val="26"/>
        </w:rPr>
        <w:t xml:space="preserve"> предоставления ложной информации организатор отклонит </w:t>
      </w:r>
      <w:r w:rsidR="002A5B99" w:rsidRPr="00446E97">
        <w:rPr>
          <w:sz w:val="26"/>
          <w:szCs w:val="26"/>
        </w:rPr>
        <w:t>Заявку Участника</w:t>
      </w:r>
      <w:r w:rsidRPr="00446E97">
        <w:rPr>
          <w:sz w:val="26"/>
          <w:szCs w:val="26"/>
        </w:rPr>
        <w:t>.</w:t>
      </w:r>
    </w:p>
    <w:p w:rsidR="00BD40A3" w:rsidRPr="00446E97" w:rsidRDefault="00BD40A3" w:rsidP="00446E97">
      <w:pPr>
        <w:widowControl w:val="0"/>
        <w:numPr>
          <w:ilvl w:val="3"/>
          <w:numId w:val="34"/>
        </w:numPr>
        <w:tabs>
          <w:tab w:val="left" w:pos="1700"/>
        </w:tabs>
        <w:overflowPunct w:val="0"/>
        <w:autoSpaceDE w:val="0"/>
        <w:spacing w:line="240" w:lineRule="auto"/>
        <w:ind w:left="0" w:firstLine="709"/>
        <w:rPr>
          <w:sz w:val="26"/>
          <w:szCs w:val="26"/>
        </w:rPr>
      </w:pPr>
      <w:r w:rsidRPr="00446E97">
        <w:rPr>
          <w:sz w:val="26"/>
          <w:szCs w:val="26"/>
        </w:rPr>
        <w:t xml:space="preserve">Участник в </w:t>
      </w:r>
      <w:r w:rsidR="000A00E6" w:rsidRPr="00446E97">
        <w:rPr>
          <w:bCs w:val="0"/>
          <w:sz w:val="26"/>
          <w:szCs w:val="26"/>
        </w:rPr>
        <w:t xml:space="preserve">Графике оплаты </w:t>
      </w:r>
      <w:r w:rsidR="007F76D6" w:rsidRPr="00446E97">
        <w:rPr>
          <w:bCs w:val="0"/>
          <w:sz w:val="26"/>
          <w:szCs w:val="26"/>
        </w:rPr>
        <w:t>выполнения работ</w:t>
      </w:r>
      <w:r w:rsidR="000A00E6" w:rsidRPr="00446E97">
        <w:rPr>
          <w:bCs w:val="0"/>
          <w:sz w:val="26"/>
          <w:szCs w:val="26"/>
        </w:rPr>
        <w:t xml:space="preserve"> (</w:t>
      </w:r>
      <w:r w:rsidR="000A00E6" w:rsidRPr="00446E97">
        <w:rPr>
          <w:bCs w:val="0"/>
          <w:spacing w:val="-2"/>
          <w:sz w:val="26"/>
          <w:szCs w:val="26"/>
        </w:rPr>
        <w:t>под</w:t>
      </w:r>
      <w:r w:rsidR="000A00E6" w:rsidRPr="00446E97">
        <w:rPr>
          <w:bCs w:val="0"/>
          <w:sz w:val="26"/>
          <w:szCs w:val="26"/>
        </w:rPr>
        <w:t xml:space="preserve">раздел </w:t>
      </w:r>
      <w:r w:rsidR="00511746" w:rsidRPr="00446E97">
        <w:rPr>
          <w:sz w:val="26"/>
          <w:szCs w:val="26"/>
        </w:rPr>
        <w:fldChar w:fldCharType="begin"/>
      </w:r>
      <w:r w:rsidR="00511746" w:rsidRPr="00446E97">
        <w:rPr>
          <w:sz w:val="26"/>
          <w:szCs w:val="26"/>
        </w:rPr>
        <w:instrText xml:space="preserve"> REF _Ref440361959 \r \h  \* MERGEFORMAT </w:instrText>
      </w:r>
      <w:r w:rsidR="00511746" w:rsidRPr="00446E97">
        <w:rPr>
          <w:sz w:val="26"/>
          <w:szCs w:val="26"/>
        </w:rPr>
      </w:r>
      <w:r w:rsidR="00511746" w:rsidRPr="00446E97">
        <w:rPr>
          <w:sz w:val="26"/>
          <w:szCs w:val="26"/>
        </w:rPr>
        <w:fldChar w:fldCharType="separate"/>
      </w:r>
      <w:r w:rsidR="004F7A87" w:rsidRPr="00446E97">
        <w:rPr>
          <w:bCs w:val="0"/>
          <w:sz w:val="26"/>
          <w:szCs w:val="26"/>
        </w:rPr>
        <w:t>5.5</w:t>
      </w:r>
      <w:r w:rsidR="00511746" w:rsidRPr="00446E97">
        <w:rPr>
          <w:sz w:val="26"/>
          <w:szCs w:val="26"/>
        </w:rPr>
        <w:fldChar w:fldCharType="end"/>
      </w:r>
      <w:r w:rsidR="000A00E6" w:rsidRPr="00446E97">
        <w:rPr>
          <w:bCs w:val="0"/>
          <w:sz w:val="26"/>
          <w:szCs w:val="26"/>
        </w:rPr>
        <w:t>)</w:t>
      </w:r>
      <w:r w:rsidRPr="00446E97">
        <w:rPr>
          <w:sz w:val="26"/>
          <w:szCs w:val="26"/>
        </w:rPr>
        <w:t xml:space="preserve"> должен указать условия оплаты за </w:t>
      </w:r>
      <w:r w:rsidR="00676267" w:rsidRPr="00446E97">
        <w:rPr>
          <w:sz w:val="26"/>
          <w:szCs w:val="26"/>
        </w:rPr>
        <w:t>выполняемые работы</w:t>
      </w:r>
      <w:r w:rsidRPr="00446E97">
        <w:rPr>
          <w:sz w:val="26"/>
          <w:szCs w:val="26"/>
        </w:rPr>
        <w:t xml:space="preserve">, а в Графике </w:t>
      </w:r>
      <w:r w:rsidR="007F76D6" w:rsidRPr="00446E97">
        <w:rPr>
          <w:bCs w:val="0"/>
          <w:sz w:val="26"/>
          <w:szCs w:val="26"/>
        </w:rPr>
        <w:t>выполнения работ</w:t>
      </w:r>
      <w:r w:rsidRPr="00446E97">
        <w:rPr>
          <w:sz w:val="26"/>
          <w:szCs w:val="26"/>
        </w:rPr>
        <w:t xml:space="preserve"> </w:t>
      </w:r>
      <w:r w:rsidR="00B71B9D" w:rsidRPr="00446E97">
        <w:rPr>
          <w:bCs w:val="0"/>
          <w:sz w:val="26"/>
          <w:szCs w:val="26"/>
        </w:rPr>
        <w:t xml:space="preserve">(раздел </w:t>
      </w:r>
      <w:r w:rsidR="00511746" w:rsidRPr="00446E97">
        <w:rPr>
          <w:sz w:val="26"/>
          <w:szCs w:val="26"/>
        </w:rPr>
        <w:fldChar w:fldCharType="begin"/>
      </w:r>
      <w:r w:rsidR="00511746" w:rsidRPr="00446E97">
        <w:rPr>
          <w:sz w:val="26"/>
          <w:szCs w:val="26"/>
        </w:rPr>
        <w:instrText xml:space="preserve"> REF _Ref440271036 \r \h  \* MERGEFORMAT </w:instrText>
      </w:r>
      <w:r w:rsidR="00511746" w:rsidRPr="00446E97">
        <w:rPr>
          <w:sz w:val="26"/>
          <w:szCs w:val="26"/>
        </w:rPr>
      </w:r>
      <w:r w:rsidR="00511746" w:rsidRPr="00446E97">
        <w:rPr>
          <w:sz w:val="26"/>
          <w:szCs w:val="26"/>
        </w:rPr>
        <w:fldChar w:fldCharType="separate"/>
      </w:r>
      <w:r w:rsidR="004F7A87" w:rsidRPr="00446E97">
        <w:rPr>
          <w:bCs w:val="0"/>
          <w:sz w:val="26"/>
          <w:szCs w:val="26"/>
        </w:rPr>
        <w:t>5.4</w:t>
      </w:r>
      <w:r w:rsidR="00511746" w:rsidRPr="00446E97">
        <w:rPr>
          <w:sz w:val="26"/>
          <w:szCs w:val="26"/>
        </w:rPr>
        <w:fldChar w:fldCharType="end"/>
      </w:r>
      <w:r w:rsidR="00B71B9D" w:rsidRPr="00446E97">
        <w:rPr>
          <w:bCs w:val="0"/>
          <w:sz w:val="26"/>
          <w:szCs w:val="26"/>
        </w:rPr>
        <w:t>)</w:t>
      </w:r>
      <w:r w:rsidRPr="00446E97">
        <w:rPr>
          <w:sz w:val="26"/>
          <w:szCs w:val="26"/>
        </w:rPr>
        <w:t xml:space="preserve"> – условия по срокам </w:t>
      </w:r>
      <w:r w:rsidR="007F76D6" w:rsidRPr="00446E97">
        <w:rPr>
          <w:sz w:val="26"/>
          <w:szCs w:val="26"/>
        </w:rPr>
        <w:t>выполнения работ</w:t>
      </w:r>
      <w:r w:rsidRPr="00446E97">
        <w:rPr>
          <w:sz w:val="26"/>
          <w:szCs w:val="26"/>
        </w:rPr>
        <w:t xml:space="preserve">, не противоречащие условиям, указанным в Письме о подаче оферты </w:t>
      </w:r>
      <w:r w:rsidR="00B71B9D" w:rsidRPr="00446E97">
        <w:rPr>
          <w:bCs w:val="0"/>
          <w:spacing w:val="-2"/>
          <w:sz w:val="26"/>
          <w:szCs w:val="26"/>
        </w:rPr>
        <w:t>(</w:t>
      </w:r>
      <w:r w:rsidR="003F3A69" w:rsidRPr="00446E97">
        <w:rPr>
          <w:bCs w:val="0"/>
          <w:spacing w:val="-2"/>
          <w:sz w:val="26"/>
          <w:szCs w:val="26"/>
        </w:rPr>
        <w:t>под</w:t>
      </w:r>
      <w:r w:rsidR="003F3A69" w:rsidRPr="00446E97">
        <w:rPr>
          <w:bCs w:val="0"/>
          <w:sz w:val="26"/>
          <w:szCs w:val="26"/>
        </w:rPr>
        <w:t>раздел</w:t>
      </w:r>
      <w:r w:rsidR="00B71B9D" w:rsidRPr="00446E97">
        <w:rPr>
          <w:bCs w:val="0"/>
          <w:sz w:val="26"/>
          <w:szCs w:val="26"/>
        </w:rPr>
        <w:t xml:space="preserve"> </w:t>
      </w:r>
      <w:r w:rsidR="00511746" w:rsidRPr="00446E97">
        <w:rPr>
          <w:sz w:val="26"/>
          <w:szCs w:val="26"/>
        </w:rPr>
        <w:fldChar w:fldCharType="begin"/>
      </w:r>
      <w:r w:rsidR="00511746" w:rsidRPr="00446E97">
        <w:rPr>
          <w:sz w:val="26"/>
          <w:szCs w:val="26"/>
        </w:rPr>
        <w:instrText xml:space="preserve"> REF _Ref55336310 \r \h  \* MERGEFORMAT </w:instrText>
      </w:r>
      <w:r w:rsidR="00511746" w:rsidRPr="00446E97">
        <w:rPr>
          <w:sz w:val="26"/>
          <w:szCs w:val="26"/>
        </w:rPr>
      </w:r>
      <w:r w:rsidR="00511746" w:rsidRPr="00446E97">
        <w:rPr>
          <w:sz w:val="26"/>
          <w:szCs w:val="26"/>
        </w:rPr>
        <w:fldChar w:fldCharType="separate"/>
      </w:r>
      <w:r w:rsidR="004F7A87" w:rsidRPr="00446E97">
        <w:rPr>
          <w:bCs w:val="0"/>
          <w:sz w:val="26"/>
          <w:szCs w:val="26"/>
        </w:rPr>
        <w:t>5.1</w:t>
      </w:r>
      <w:r w:rsidR="00511746" w:rsidRPr="00446E97">
        <w:rPr>
          <w:sz w:val="26"/>
          <w:szCs w:val="26"/>
        </w:rPr>
        <w:fldChar w:fldCharType="end"/>
      </w:r>
      <w:r w:rsidR="00B71B9D" w:rsidRPr="00446E97">
        <w:rPr>
          <w:bCs w:val="0"/>
          <w:sz w:val="26"/>
          <w:szCs w:val="26"/>
          <w:lang w:eastAsia="ru-RU"/>
        </w:rPr>
        <w:t>)</w:t>
      </w:r>
      <w:r w:rsidRPr="00446E97">
        <w:rPr>
          <w:sz w:val="26"/>
          <w:szCs w:val="26"/>
        </w:rPr>
        <w:t xml:space="preserve">. В </w:t>
      </w:r>
      <w:proofErr w:type="gramStart"/>
      <w:r w:rsidRPr="00446E97">
        <w:rPr>
          <w:sz w:val="26"/>
          <w:szCs w:val="26"/>
        </w:rPr>
        <w:t>случае</w:t>
      </w:r>
      <w:proofErr w:type="gramEnd"/>
      <w:r w:rsidRPr="00446E97">
        <w:rPr>
          <w:sz w:val="26"/>
          <w:szCs w:val="26"/>
        </w:rPr>
        <w:t xml:space="preserve"> расхождения данных условий, Акцептом для Заказчика, будут считаться данные указанные в Письме о подаче оферты </w:t>
      </w:r>
      <w:r w:rsidR="00B71B9D" w:rsidRPr="00446E97">
        <w:rPr>
          <w:bCs w:val="0"/>
          <w:spacing w:val="-2"/>
          <w:sz w:val="26"/>
          <w:szCs w:val="26"/>
        </w:rPr>
        <w:t>(</w:t>
      </w:r>
      <w:r w:rsidR="00B71B9D" w:rsidRPr="00446E97">
        <w:rPr>
          <w:bCs w:val="0"/>
          <w:sz w:val="26"/>
          <w:szCs w:val="26"/>
        </w:rPr>
        <w:t xml:space="preserve">раздел </w:t>
      </w:r>
      <w:r w:rsidR="00511746" w:rsidRPr="00446E97">
        <w:rPr>
          <w:sz w:val="26"/>
          <w:szCs w:val="26"/>
        </w:rPr>
        <w:fldChar w:fldCharType="begin"/>
      </w:r>
      <w:r w:rsidR="00511746" w:rsidRPr="00446E97">
        <w:rPr>
          <w:sz w:val="26"/>
          <w:szCs w:val="26"/>
        </w:rPr>
        <w:instrText xml:space="preserve"> REF _Ref55336310 \r \h  \* MERGEFORMAT </w:instrText>
      </w:r>
      <w:r w:rsidR="00511746" w:rsidRPr="00446E97">
        <w:rPr>
          <w:sz w:val="26"/>
          <w:szCs w:val="26"/>
        </w:rPr>
      </w:r>
      <w:r w:rsidR="00511746" w:rsidRPr="00446E97">
        <w:rPr>
          <w:sz w:val="26"/>
          <w:szCs w:val="26"/>
        </w:rPr>
        <w:fldChar w:fldCharType="separate"/>
      </w:r>
      <w:r w:rsidR="004F7A87" w:rsidRPr="00446E97">
        <w:rPr>
          <w:bCs w:val="0"/>
          <w:sz w:val="26"/>
          <w:szCs w:val="26"/>
        </w:rPr>
        <w:t>5.1</w:t>
      </w:r>
      <w:r w:rsidR="00511746" w:rsidRPr="00446E97">
        <w:rPr>
          <w:sz w:val="26"/>
          <w:szCs w:val="26"/>
        </w:rPr>
        <w:fldChar w:fldCharType="end"/>
      </w:r>
      <w:r w:rsidR="00B71B9D" w:rsidRPr="00446E97">
        <w:rPr>
          <w:bCs w:val="0"/>
          <w:sz w:val="26"/>
          <w:szCs w:val="26"/>
          <w:lang w:eastAsia="ru-RU"/>
        </w:rPr>
        <w:t>)</w:t>
      </w:r>
      <w:r w:rsidRPr="00446E97">
        <w:rPr>
          <w:sz w:val="26"/>
          <w:szCs w:val="26"/>
        </w:rPr>
        <w:t>.</w:t>
      </w:r>
    </w:p>
    <w:p w:rsidR="00717F60" w:rsidRPr="00446E97" w:rsidRDefault="00717F60" w:rsidP="00446E97">
      <w:pPr>
        <w:pStyle w:val="3"/>
        <w:spacing w:before="0" w:after="0"/>
        <w:rPr>
          <w:sz w:val="26"/>
          <w:szCs w:val="26"/>
        </w:rPr>
      </w:pPr>
      <w:bookmarkStart w:id="257" w:name="_Ref115076752"/>
      <w:bookmarkStart w:id="258" w:name="_Ref191386109"/>
      <w:bookmarkStart w:id="259" w:name="_Ref191386419"/>
      <w:bookmarkStart w:id="260" w:name="_Toc440361327"/>
      <w:bookmarkStart w:id="261" w:name="_Toc440376082"/>
      <w:bookmarkStart w:id="262" w:name="_Toc440376209"/>
      <w:bookmarkStart w:id="263" w:name="_Toc440382474"/>
      <w:bookmarkStart w:id="264" w:name="_Toc440447144"/>
      <w:bookmarkStart w:id="265" w:name="_Toc440620824"/>
      <w:bookmarkStart w:id="266" w:name="_Toc440631459"/>
      <w:bookmarkStart w:id="267" w:name="_Toc440875699"/>
      <w:bookmarkStart w:id="268" w:name="_Toc441131723"/>
      <w:bookmarkStart w:id="269" w:name="_Toc468352747"/>
      <w:bookmarkStart w:id="270" w:name="_Toc468352870"/>
      <w:bookmarkStart w:id="271" w:name="_Toc468355852"/>
      <w:bookmarkStart w:id="272" w:name="_Toc469480736"/>
      <w:bookmarkStart w:id="273" w:name="_Toc471898547"/>
      <w:r w:rsidRPr="00446E97">
        <w:rPr>
          <w:sz w:val="26"/>
          <w:szCs w:val="26"/>
        </w:rPr>
        <w:t xml:space="preserve">Порядок подготовки </w:t>
      </w:r>
      <w:r w:rsidR="004B5EB3" w:rsidRPr="00446E97">
        <w:rPr>
          <w:sz w:val="26"/>
          <w:szCs w:val="26"/>
        </w:rPr>
        <w:t>Заявк</w:t>
      </w:r>
      <w:r w:rsidRPr="00446E97">
        <w:rPr>
          <w:sz w:val="26"/>
          <w:szCs w:val="26"/>
        </w:rPr>
        <w:t>и через </w:t>
      </w:r>
      <w:bookmarkEnd w:id="257"/>
      <w:bookmarkEnd w:id="258"/>
      <w:bookmarkEnd w:id="259"/>
      <w:r w:rsidRPr="00446E97">
        <w:rPr>
          <w:sz w:val="26"/>
          <w:szCs w:val="26"/>
        </w:rPr>
        <w:t>ЭТП</w:t>
      </w:r>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p>
    <w:p w:rsidR="00717F60" w:rsidRPr="00446E97" w:rsidRDefault="009C744E" w:rsidP="00446E97">
      <w:pPr>
        <w:widowControl w:val="0"/>
        <w:numPr>
          <w:ilvl w:val="3"/>
          <w:numId w:val="35"/>
        </w:numPr>
        <w:tabs>
          <w:tab w:val="left" w:pos="1701"/>
        </w:tabs>
        <w:overflowPunct w:val="0"/>
        <w:autoSpaceDE w:val="0"/>
        <w:spacing w:line="240" w:lineRule="auto"/>
        <w:ind w:left="0" w:firstLine="709"/>
        <w:rPr>
          <w:bCs w:val="0"/>
          <w:sz w:val="26"/>
          <w:szCs w:val="26"/>
        </w:rPr>
      </w:pPr>
      <w:r w:rsidRPr="00446E97">
        <w:rPr>
          <w:bCs w:val="0"/>
          <w:sz w:val="26"/>
          <w:szCs w:val="26"/>
        </w:rPr>
        <w:t>Участник</w:t>
      </w:r>
      <w:r w:rsidR="00717F60" w:rsidRPr="00446E97">
        <w:rPr>
          <w:bCs w:val="0"/>
          <w:sz w:val="26"/>
          <w:szCs w:val="26"/>
        </w:rPr>
        <w:t xml:space="preserve">и при оформлении </w:t>
      </w:r>
      <w:r w:rsidR="004B5EB3" w:rsidRPr="00446E97">
        <w:rPr>
          <w:bCs w:val="0"/>
          <w:sz w:val="26"/>
          <w:szCs w:val="26"/>
        </w:rPr>
        <w:t>Заявк</w:t>
      </w:r>
      <w:r w:rsidR="00FE5731" w:rsidRPr="00446E97">
        <w:rPr>
          <w:bCs w:val="0"/>
          <w:sz w:val="26"/>
          <w:szCs w:val="26"/>
        </w:rPr>
        <w:t xml:space="preserve">и </w:t>
      </w:r>
      <w:r w:rsidR="00717F60" w:rsidRPr="00446E97">
        <w:rPr>
          <w:bCs w:val="0"/>
          <w:sz w:val="26"/>
          <w:szCs w:val="26"/>
        </w:rPr>
        <w:t xml:space="preserve">через ЭТП должны использовать формы и инструкции по их заполнению, предусмотренные настоящей </w:t>
      </w:r>
      <w:r w:rsidR="00AE0F91" w:rsidRPr="00446E97">
        <w:rPr>
          <w:bCs w:val="0"/>
          <w:sz w:val="26"/>
          <w:szCs w:val="26"/>
        </w:rPr>
        <w:t>Д</w:t>
      </w:r>
      <w:r w:rsidR="00717F60" w:rsidRPr="00446E97">
        <w:rPr>
          <w:bCs w:val="0"/>
          <w:sz w:val="26"/>
          <w:szCs w:val="26"/>
        </w:rPr>
        <w:t>окументацией по запросу предложений.</w:t>
      </w:r>
    </w:p>
    <w:p w:rsidR="00717F60" w:rsidRPr="00446E97" w:rsidRDefault="00717F60" w:rsidP="00446E97">
      <w:pPr>
        <w:widowControl w:val="0"/>
        <w:numPr>
          <w:ilvl w:val="3"/>
          <w:numId w:val="35"/>
        </w:numPr>
        <w:tabs>
          <w:tab w:val="left" w:pos="1700"/>
        </w:tabs>
        <w:overflowPunct w:val="0"/>
        <w:autoSpaceDE w:val="0"/>
        <w:spacing w:line="240" w:lineRule="auto"/>
        <w:ind w:left="0" w:firstLine="709"/>
        <w:rPr>
          <w:bCs w:val="0"/>
          <w:sz w:val="26"/>
          <w:szCs w:val="26"/>
        </w:rPr>
      </w:pPr>
      <w:r w:rsidRPr="00446E97">
        <w:rPr>
          <w:bCs w:val="0"/>
          <w:sz w:val="26"/>
          <w:szCs w:val="26"/>
        </w:rPr>
        <w:t xml:space="preserve">Все файлы </w:t>
      </w:r>
      <w:r w:rsidR="004B5EB3" w:rsidRPr="00446E97">
        <w:rPr>
          <w:bCs w:val="0"/>
          <w:sz w:val="26"/>
          <w:szCs w:val="26"/>
        </w:rPr>
        <w:t>Заявк</w:t>
      </w:r>
      <w:r w:rsidRPr="00446E97">
        <w:rPr>
          <w:bCs w:val="0"/>
          <w:sz w:val="26"/>
          <w:szCs w:val="26"/>
        </w:rPr>
        <w:t xml:space="preserve">и, размещенные </w:t>
      </w:r>
      <w:r w:rsidR="009C744E" w:rsidRPr="00446E97">
        <w:rPr>
          <w:bCs w:val="0"/>
          <w:sz w:val="26"/>
          <w:szCs w:val="26"/>
        </w:rPr>
        <w:t>Участник</w:t>
      </w:r>
      <w:r w:rsidRPr="00446E97">
        <w:rPr>
          <w:bCs w:val="0"/>
          <w:sz w:val="26"/>
          <w:szCs w:val="26"/>
        </w:rPr>
        <w:t xml:space="preserve">ом на ЭТП, должны иметь наименование либо комментарий, позволяющие идентифицировать содержание данного файла </w:t>
      </w:r>
      <w:r w:rsidR="004B5EB3" w:rsidRPr="00446E97">
        <w:rPr>
          <w:bCs w:val="0"/>
          <w:sz w:val="26"/>
          <w:szCs w:val="26"/>
        </w:rPr>
        <w:t>Заявк</w:t>
      </w:r>
      <w:r w:rsidRPr="00446E97">
        <w:rPr>
          <w:bCs w:val="0"/>
          <w:sz w:val="26"/>
          <w:szCs w:val="26"/>
        </w:rPr>
        <w:t>и, с указанием наименования документа, представленного данным файлом.</w:t>
      </w:r>
    </w:p>
    <w:p w:rsidR="00717F60" w:rsidRPr="00446E97" w:rsidRDefault="00717F60" w:rsidP="00446E97">
      <w:pPr>
        <w:widowControl w:val="0"/>
        <w:numPr>
          <w:ilvl w:val="3"/>
          <w:numId w:val="35"/>
        </w:numPr>
        <w:tabs>
          <w:tab w:val="left" w:pos="1700"/>
        </w:tabs>
        <w:overflowPunct w:val="0"/>
        <w:autoSpaceDE w:val="0"/>
        <w:spacing w:line="240" w:lineRule="auto"/>
        <w:ind w:left="0" w:firstLine="708"/>
        <w:rPr>
          <w:bCs w:val="0"/>
          <w:sz w:val="26"/>
          <w:szCs w:val="26"/>
        </w:rPr>
      </w:pPr>
      <w:r w:rsidRPr="00446E97">
        <w:rPr>
          <w:bCs w:val="0"/>
          <w:sz w:val="26"/>
          <w:szCs w:val="26"/>
        </w:rPr>
        <w:t xml:space="preserve">Правила оформления </w:t>
      </w:r>
      <w:r w:rsidR="004B5EB3" w:rsidRPr="00446E97">
        <w:rPr>
          <w:bCs w:val="0"/>
          <w:sz w:val="26"/>
          <w:szCs w:val="26"/>
        </w:rPr>
        <w:t>Заявк</w:t>
      </w:r>
      <w:r w:rsidRPr="00446E97">
        <w:rPr>
          <w:bCs w:val="0"/>
          <w:sz w:val="26"/>
          <w:szCs w:val="26"/>
        </w:rPr>
        <w:t>и через ЭТП определяются правилами данной ЭТП.</w:t>
      </w:r>
    </w:p>
    <w:p w:rsidR="00717F60" w:rsidRPr="00446E97" w:rsidRDefault="00717F60" w:rsidP="00446E97">
      <w:pPr>
        <w:pStyle w:val="3"/>
        <w:spacing w:before="0" w:after="0"/>
        <w:rPr>
          <w:sz w:val="26"/>
          <w:szCs w:val="26"/>
        </w:rPr>
      </w:pPr>
      <w:bookmarkStart w:id="274" w:name="_Ref115076807"/>
      <w:bookmarkStart w:id="275" w:name="_Toc440361328"/>
      <w:bookmarkStart w:id="276" w:name="_Toc440376083"/>
      <w:bookmarkStart w:id="277" w:name="_Toc440376210"/>
      <w:bookmarkStart w:id="278" w:name="_Toc440382475"/>
      <w:bookmarkStart w:id="279" w:name="_Toc440447145"/>
      <w:bookmarkStart w:id="280" w:name="_Toc440620825"/>
      <w:bookmarkStart w:id="281" w:name="_Toc440631460"/>
      <w:bookmarkStart w:id="282" w:name="_Toc440875700"/>
      <w:bookmarkStart w:id="283" w:name="_Toc441131724"/>
      <w:bookmarkStart w:id="284" w:name="_Toc468352748"/>
      <w:bookmarkStart w:id="285" w:name="_Toc468352871"/>
      <w:bookmarkStart w:id="286" w:name="_Toc468355853"/>
      <w:bookmarkStart w:id="287" w:name="_Toc469480737"/>
      <w:bookmarkStart w:id="288" w:name="_Toc471898548"/>
      <w:r w:rsidRPr="00446E97">
        <w:rPr>
          <w:sz w:val="26"/>
          <w:szCs w:val="26"/>
        </w:rPr>
        <w:t xml:space="preserve">Порядок подготовки </w:t>
      </w:r>
      <w:r w:rsidR="004B5EB3" w:rsidRPr="00446E97">
        <w:rPr>
          <w:sz w:val="26"/>
          <w:szCs w:val="26"/>
        </w:rPr>
        <w:t>Заявк</w:t>
      </w:r>
      <w:r w:rsidRPr="00446E97">
        <w:rPr>
          <w:sz w:val="26"/>
          <w:szCs w:val="26"/>
        </w:rPr>
        <w:t xml:space="preserve">и в письменной </w:t>
      </w:r>
      <w:r w:rsidR="00BE6742" w:rsidRPr="00446E97">
        <w:rPr>
          <w:sz w:val="26"/>
          <w:szCs w:val="26"/>
        </w:rPr>
        <w:t xml:space="preserve">(бумажной) </w:t>
      </w:r>
      <w:r w:rsidRPr="00446E97">
        <w:rPr>
          <w:sz w:val="26"/>
          <w:szCs w:val="26"/>
        </w:rPr>
        <w:t>форме</w:t>
      </w:r>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p>
    <w:p w:rsidR="00717F60" w:rsidRPr="00446E97" w:rsidRDefault="00246801" w:rsidP="00446E97">
      <w:pPr>
        <w:widowControl w:val="0"/>
        <w:numPr>
          <w:ilvl w:val="3"/>
          <w:numId w:val="36"/>
        </w:numPr>
        <w:tabs>
          <w:tab w:val="left" w:pos="1700"/>
        </w:tabs>
        <w:overflowPunct w:val="0"/>
        <w:autoSpaceDE w:val="0"/>
        <w:spacing w:line="240" w:lineRule="auto"/>
        <w:ind w:left="0" w:firstLine="709"/>
        <w:rPr>
          <w:bCs w:val="0"/>
          <w:sz w:val="26"/>
          <w:szCs w:val="26"/>
        </w:rPr>
      </w:pPr>
      <w:bookmarkStart w:id="289" w:name="_Ref191386548"/>
      <w:r w:rsidRPr="00446E97">
        <w:rPr>
          <w:bCs w:val="0"/>
          <w:sz w:val="26"/>
          <w:szCs w:val="26"/>
        </w:rPr>
        <w:t xml:space="preserve">Предоставление Участником Заявки в письменной </w:t>
      </w:r>
      <w:r w:rsidR="00BE6742" w:rsidRPr="00446E97">
        <w:rPr>
          <w:sz w:val="26"/>
          <w:szCs w:val="26"/>
        </w:rPr>
        <w:t xml:space="preserve">(бумажной) </w:t>
      </w:r>
      <w:r w:rsidRPr="00446E97">
        <w:rPr>
          <w:bCs w:val="0"/>
          <w:sz w:val="26"/>
          <w:szCs w:val="26"/>
        </w:rPr>
        <w:t>форме не предусмотрено</w:t>
      </w:r>
      <w:r w:rsidR="00F21407" w:rsidRPr="00446E97">
        <w:rPr>
          <w:bCs w:val="0"/>
          <w:sz w:val="26"/>
          <w:szCs w:val="26"/>
        </w:rPr>
        <w:t xml:space="preserve">, </w:t>
      </w:r>
      <w:r w:rsidR="002A5B99" w:rsidRPr="00446E97">
        <w:rPr>
          <w:sz w:val="26"/>
          <w:szCs w:val="26"/>
        </w:rPr>
        <w:t xml:space="preserve">за исключением Соглашения о неустойке (подраздел </w:t>
      </w:r>
      <w:r w:rsidR="00511746" w:rsidRPr="00446E97">
        <w:rPr>
          <w:sz w:val="26"/>
          <w:szCs w:val="26"/>
        </w:rPr>
        <w:fldChar w:fldCharType="begin"/>
      </w:r>
      <w:r w:rsidR="00511746" w:rsidRPr="00446E97">
        <w:rPr>
          <w:sz w:val="26"/>
          <w:szCs w:val="26"/>
        </w:rPr>
        <w:instrText xml:space="preserve"> REF _Ref440272256 \r \h  \* MERGEFORMAT </w:instrText>
      </w:r>
      <w:r w:rsidR="00511746" w:rsidRPr="00446E97">
        <w:rPr>
          <w:sz w:val="26"/>
          <w:szCs w:val="26"/>
        </w:rPr>
      </w:r>
      <w:r w:rsidR="00511746" w:rsidRPr="00446E97">
        <w:rPr>
          <w:sz w:val="26"/>
          <w:szCs w:val="26"/>
        </w:rPr>
        <w:fldChar w:fldCharType="separate"/>
      </w:r>
      <w:r w:rsidR="004F7A87" w:rsidRPr="00446E97">
        <w:rPr>
          <w:sz w:val="26"/>
          <w:szCs w:val="26"/>
        </w:rPr>
        <w:t>5.14</w:t>
      </w:r>
      <w:r w:rsidR="00511746" w:rsidRPr="00446E97">
        <w:rPr>
          <w:sz w:val="26"/>
          <w:szCs w:val="26"/>
        </w:rPr>
        <w:fldChar w:fldCharType="end"/>
      </w:r>
      <w:r w:rsidR="002A5B99" w:rsidRPr="00446E97">
        <w:rPr>
          <w:sz w:val="26"/>
          <w:szCs w:val="26"/>
        </w:rPr>
        <w:t xml:space="preserve">) и Расписки сдачи-приемки соглашения о неустойке (подраздел </w:t>
      </w:r>
      <w:r w:rsidR="00511746" w:rsidRPr="00446E97">
        <w:rPr>
          <w:sz w:val="26"/>
          <w:szCs w:val="26"/>
        </w:rPr>
        <w:fldChar w:fldCharType="begin"/>
      </w:r>
      <w:r w:rsidR="00511746" w:rsidRPr="00446E97">
        <w:rPr>
          <w:sz w:val="26"/>
          <w:szCs w:val="26"/>
        </w:rPr>
        <w:instrText xml:space="preserve"> REF _Ref468352456 \r \h  \* MERGEFORMAT </w:instrText>
      </w:r>
      <w:r w:rsidR="00511746" w:rsidRPr="00446E97">
        <w:rPr>
          <w:sz w:val="26"/>
          <w:szCs w:val="26"/>
        </w:rPr>
      </w:r>
      <w:r w:rsidR="00511746" w:rsidRPr="00446E97">
        <w:rPr>
          <w:sz w:val="26"/>
          <w:szCs w:val="26"/>
        </w:rPr>
        <w:fldChar w:fldCharType="separate"/>
      </w:r>
      <w:r w:rsidR="004F7A87" w:rsidRPr="00446E97">
        <w:rPr>
          <w:sz w:val="26"/>
          <w:szCs w:val="26"/>
        </w:rPr>
        <w:t>5.15</w:t>
      </w:r>
      <w:r w:rsidR="00511746" w:rsidRPr="00446E97">
        <w:rPr>
          <w:sz w:val="26"/>
          <w:szCs w:val="26"/>
        </w:rPr>
        <w:fldChar w:fldCharType="end"/>
      </w:r>
      <w:r w:rsidR="002A5B99" w:rsidRPr="00446E97">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446E97">
        <w:rPr>
          <w:bCs w:val="0"/>
          <w:sz w:val="26"/>
          <w:szCs w:val="26"/>
        </w:rPr>
        <w:t>.</w:t>
      </w:r>
      <w:bookmarkEnd w:id="289"/>
    </w:p>
    <w:p w:rsidR="00717F60" w:rsidRPr="00446E97" w:rsidRDefault="00717F60" w:rsidP="00446E97">
      <w:pPr>
        <w:pStyle w:val="3"/>
        <w:spacing w:before="0" w:after="0"/>
        <w:rPr>
          <w:sz w:val="26"/>
          <w:szCs w:val="26"/>
        </w:rPr>
      </w:pPr>
      <w:bookmarkStart w:id="290" w:name="_Ref306008743"/>
      <w:bookmarkStart w:id="291" w:name="_Toc440361329"/>
      <w:bookmarkStart w:id="292" w:name="_Toc440376084"/>
      <w:bookmarkStart w:id="293" w:name="_Toc440376211"/>
      <w:bookmarkStart w:id="294" w:name="_Toc440382476"/>
      <w:bookmarkStart w:id="295" w:name="_Toc440447146"/>
      <w:bookmarkStart w:id="296" w:name="_Toc440620826"/>
      <w:bookmarkStart w:id="297" w:name="_Toc440631461"/>
      <w:bookmarkStart w:id="298" w:name="_Toc440875701"/>
      <w:bookmarkStart w:id="299" w:name="_Toc441131725"/>
      <w:bookmarkStart w:id="300" w:name="_Toc468352749"/>
      <w:bookmarkStart w:id="301" w:name="_Toc468352872"/>
      <w:bookmarkStart w:id="302" w:name="_Toc468355854"/>
      <w:bookmarkStart w:id="303" w:name="_Toc469480738"/>
      <w:bookmarkStart w:id="304" w:name="_Toc471898549"/>
      <w:r w:rsidRPr="00446E97">
        <w:rPr>
          <w:sz w:val="26"/>
          <w:szCs w:val="26"/>
        </w:rPr>
        <w:lastRenderedPageBreak/>
        <w:t xml:space="preserve">Требования к сроку действия </w:t>
      </w:r>
      <w:r w:rsidR="004B5EB3" w:rsidRPr="00446E97">
        <w:rPr>
          <w:sz w:val="26"/>
          <w:szCs w:val="26"/>
        </w:rPr>
        <w:t>Заявк</w:t>
      </w:r>
      <w:r w:rsidRPr="00446E97">
        <w:rPr>
          <w:sz w:val="26"/>
          <w:szCs w:val="26"/>
        </w:rPr>
        <w:t>и</w:t>
      </w:r>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p>
    <w:p w:rsidR="00717F60" w:rsidRPr="00446E97" w:rsidRDefault="004B5EB3" w:rsidP="00446E97">
      <w:pPr>
        <w:widowControl w:val="0"/>
        <w:numPr>
          <w:ilvl w:val="3"/>
          <w:numId w:val="22"/>
        </w:numPr>
        <w:shd w:val="clear" w:color="auto" w:fill="FFFFFF"/>
        <w:tabs>
          <w:tab w:val="left" w:pos="1700"/>
        </w:tabs>
        <w:autoSpaceDE w:val="0"/>
        <w:spacing w:line="240" w:lineRule="auto"/>
        <w:ind w:left="0" w:right="6" w:firstLine="709"/>
        <w:rPr>
          <w:bCs w:val="0"/>
          <w:sz w:val="26"/>
          <w:szCs w:val="26"/>
        </w:rPr>
      </w:pPr>
      <w:bookmarkStart w:id="305" w:name="_Ref303683455"/>
      <w:r w:rsidRPr="00446E97">
        <w:rPr>
          <w:bCs w:val="0"/>
          <w:sz w:val="26"/>
          <w:szCs w:val="26"/>
        </w:rPr>
        <w:t>Заявк</w:t>
      </w:r>
      <w:r w:rsidR="00717F60" w:rsidRPr="00446E97">
        <w:rPr>
          <w:bCs w:val="0"/>
          <w:sz w:val="26"/>
          <w:szCs w:val="26"/>
        </w:rPr>
        <w:t xml:space="preserve">а действительна в течение срока, указанного </w:t>
      </w:r>
      <w:r w:rsidR="009C744E" w:rsidRPr="00446E97">
        <w:rPr>
          <w:bCs w:val="0"/>
          <w:sz w:val="26"/>
          <w:szCs w:val="26"/>
        </w:rPr>
        <w:t>Участник</w:t>
      </w:r>
      <w:r w:rsidR="00717F60" w:rsidRPr="00446E97">
        <w:rPr>
          <w:bCs w:val="0"/>
          <w:sz w:val="26"/>
          <w:szCs w:val="26"/>
        </w:rPr>
        <w:t xml:space="preserve">ом в письме о подаче оферты. В </w:t>
      </w:r>
      <w:proofErr w:type="gramStart"/>
      <w:r w:rsidR="00717F60" w:rsidRPr="00446E97">
        <w:rPr>
          <w:bCs w:val="0"/>
          <w:sz w:val="26"/>
          <w:szCs w:val="26"/>
        </w:rPr>
        <w:t>любом</w:t>
      </w:r>
      <w:proofErr w:type="gramEnd"/>
      <w:r w:rsidR="00717F60" w:rsidRPr="00446E97">
        <w:rPr>
          <w:bCs w:val="0"/>
          <w:sz w:val="26"/>
          <w:szCs w:val="26"/>
        </w:rPr>
        <w:t xml:space="preserve"> случае этот срок не должен быть менее </w:t>
      </w:r>
      <w:r w:rsidR="00246801" w:rsidRPr="00446E97">
        <w:rPr>
          <w:bCs w:val="0"/>
          <w:sz w:val="26"/>
          <w:szCs w:val="26"/>
        </w:rPr>
        <w:t>90</w:t>
      </w:r>
      <w:r w:rsidR="00717F60" w:rsidRPr="00446E97">
        <w:rPr>
          <w:bCs w:val="0"/>
          <w:sz w:val="26"/>
          <w:szCs w:val="26"/>
        </w:rPr>
        <w:t xml:space="preserve"> календарных дней со дня, следующего за днем окончания </w:t>
      </w:r>
      <w:r w:rsidR="00C33106" w:rsidRPr="00446E97">
        <w:rPr>
          <w:bCs w:val="0"/>
          <w:sz w:val="26"/>
          <w:szCs w:val="26"/>
        </w:rPr>
        <w:t xml:space="preserve">подачи </w:t>
      </w:r>
      <w:r w:rsidR="00717F60" w:rsidRPr="00446E97">
        <w:rPr>
          <w:bCs w:val="0"/>
          <w:sz w:val="26"/>
          <w:szCs w:val="26"/>
        </w:rPr>
        <w:t>Заявок</w:t>
      </w:r>
      <w:r w:rsidR="00D71E6D" w:rsidRPr="00446E97">
        <w:rPr>
          <w:bCs w:val="0"/>
          <w:sz w:val="26"/>
          <w:szCs w:val="26"/>
        </w:rPr>
        <w:t xml:space="preserve"> (п. </w:t>
      </w:r>
      <w:r w:rsidR="00511746" w:rsidRPr="00446E97">
        <w:rPr>
          <w:sz w:val="26"/>
          <w:szCs w:val="26"/>
        </w:rPr>
        <w:fldChar w:fldCharType="begin"/>
      </w:r>
      <w:r w:rsidR="00511746" w:rsidRPr="00446E97">
        <w:rPr>
          <w:sz w:val="26"/>
          <w:szCs w:val="26"/>
        </w:rPr>
        <w:instrText xml:space="preserve"> REF _Ref440289953 \r \h  \* MERGEFORMAT </w:instrText>
      </w:r>
      <w:r w:rsidR="00511746" w:rsidRPr="00446E97">
        <w:rPr>
          <w:sz w:val="26"/>
          <w:szCs w:val="26"/>
        </w:rPr>
      </w:r>
      <w:r w:rsidR="00511746" w:rsidRPr="00446E97">
        <w:rPr>
          <w:sz w:val="26"/>
          <w:szCs w:val="26"/>
        </w:rPr>
        <w:fldChar w:fldCharType="separate"/>
      </w:r>
      <w:r w:rsidR="004F7A87" w:rsidRPr="00446E97">
        <w:rPr>
          <w:bCs w:val="0"/>
          <w:sz w:val="26"/>
          <w:szCs w:val="26"/>
        </w:rPr>
        <w:t>3.4.1.3</w:t>
      </w:r>
      <w:r w:rsidR="00511746" w:rsidRPr="00446E97">
        <w:rPr>
          <w:sz w:val="26"/>
          <w:szCs w:val="26"/>
        </w:rPr>
        <w:fldChar w:fldCharType="end"/>
      </w:r>
      <w:r w:rsidR="00D71E6D" w:rsidRPr="00446E97">
        <w:rPr>
          <w:bCs w:val="0"/>
          <w:sz w:val="26"/>
          <w:szCs w:val="26"/>
        </w:rPr>
        <w:t>)</w:t>
      </w:r>
      <w:r w:rsidR="00717F60" w:rsidRPr="00446E97">
        <w:rPr>
          <w:bCs w:val="0"/>
          <w:sz w:val="26"/>
          <w:szCs w:val="26"/>
        </w:rPr>
        <w:t>.</w:t>
      </w:r>
      <w:bookmarkEnd w:id="305"/>
    </w:p>
    <w:p w:rsidR="00717F60" w:rsidRPr="00446E97" w:rsidRDefault="00717F60" w:rsidP="00446E97">
      <w:pPr>
        <w:widowControl w:val="0"/>
        <w:numPr>
          <w:ilvl w:val="3"/>
          <w:numId w:val="22"/>
        </w:numPr>
        <w:shd w:val="clear" w:color="auto" w:fill="FFFFFF"/>
        <w:tabs>
          <w:tab w:val="left" w:pos="1700"/>
        </w:tabs>
        <w:autoSpaceDE w:val="0"/>
        <w:spacing w:line="240" w:lineRule="auto"/>
        <w:ind w:left="0" w:right="6" w:firstLine="709"/>
        <w:rPr>
          <w:bCs w:val="0"/>
          <w:sz w:val="26"/>
          <w:szCs w:val="26"/>
        </w:rPr>
      </w:pPr>
      <w:r w:rsidRPr="00446E97">
        <w:rPr>
          <w:bCs w:val="0"/>
          <w:sz w:val="26"/>
          <w:szCs w:val="26"/>
        </w:rPr>
        <w:t xml:space="preserve">Указание меньшего срока действия </w:t>
      </w:r>
      <w:r w:rsidR="003B082A" w:rsidRPr="00446E97">
        <w:rPr>
          <w:bCs w:val="0"/>
          <w:sz w:val="26"/>
          <w:szCs w:val="26"/>
        </w:rPr>
        <w:t>служит</w:t>
      </w:r>
      <w:r w:rsidRPr="00446E97">
        <w:rPr>
          <w:bCs w:val="0"/>
          <w:sz w:val="26"/>
          <w:szCs w:val="26"/>
        </w:rPr>
        <w:t xml:space="preserve"> основанием для отклонения </w:t>
      </w:r>
      <w:r w:rsidR="004B5EB3" w:rsidRPr="00446E97">
        <w:rPr>
          <w:bCs w:val="0"/>
          <w:sz w:val="26"/>
          <w:szCs w:val="26"/>
        </w:rPr>
        <w:t>Заявк</w:t>
      </w:r>
      <w:r w:rsidRPr="00446E97">
        <w:rPr>
          <w:bCs w:val="0"/>
          <w:sz w:val="26"/>
          <w:szCs w:val="26"/>
        </w:rPr>
        <w:t>и.</w:t>
      </w:r>
    </w:p>
    <w:p w:rsidR="00717F60" w:rsidRPr="00446E97" w:rsidRDefault="00717F60" w:rsidP="00446E97">
      <w:pPr>
        <w:pStyle w:val="3"/>
        <w:spacing w:before="0" w:after="0"/>
        <w:rPr>
          <w:sz w:val="26"/>
          <w:szCs w:val="26"/>
        </w:rPr>
      </w:pPr>
      <w:bookmarkStart w:id="306" w:name="_Toc440361330"/>
      <w:bookmarkStart w:id="307" w:name="_Toc440376085"/>
      <w:bookmarkStart w:id="308" w:name="_Toc440376212"/>
      <w:bookmarkStart w:id="309" w:name="_Toc440382477"/>
      <w:bookmarkStart w:id="310" w:name="_Toc440447147"/>
      <w:bookmarkStart w:id="311" w:name="_Toc440620827"/>
      <w:bookmarkStart w:id="312" w:name="_Toc440631462"/>
      <w:bookmarkStart w:id="313" w:name="_Toc440875702"/>
      <w:bookmarkStart w:id="314" w:name="_Toc441131726"/>
      <w:bookmarkStart w:id="315" w:name="_Toc468352750"/>
      <w:bookmarkStart w:id="316" w:name="_Toc468352873"/>
      <w:bookmarkStart w:id="317" w:name="_Toc468355855"/>
      <w:bookmarkStart w:id="318" w:name="_Toc469480739"/>
      <w:bookmarkStart w:id="319" w:name="_Toc471898550"/>
      <w:r w:rsidRPr="00446E97">
        <w:rPr>
          <w:sz w:val="26"/>
          <w:szCs w:val="26"/>
        </w:rPr>
        <w:t xml:space="preserve">Требования к языку </w:t>
      </w:r>
      <w:r w:rsidR="004B5EB3" w:rsidRPr="00446E97">
        <w:rPr>
          <w:sz w:val="26"/>
          <w:szCs w:val="26"/>
        </w:rPr>
        <w:t>Заявк</w:t>
      </w:r>
      <w:r w:rsidRPr="00446E97">
        <w:rPr>
          <w:sz w:val="26"/>
          <w:szCs w:val="26"/>
        </w:rPr>
        <w:t>и</w:t>
      </w:r>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p>
    <w:p w:rsidR="00717F60" w:rsidRPr="00446E97" w:rsidRDefault="00B27CCD" w:rsidP="00446E97">
      <w:pPr>
        <w:widowControl w:val="0"/>
        <w:tabs>
          <w:tab w:val="left" w:pos="1700"/>
        </w:tabs>
        <w:overflowPunct w:val="0"/>
        <w:autoSpaceDE w:val="0"/>
        <w:spacing w:line="240" w:lineRule="auto"/>
        <w:ind w:firstLine="709"/>
        <w:rPr>
          <w:bCs w:val="0"/>
          <w:sz w:val="26"/>
          <w:szCs w:val="26"/>
        </w:rPr>
      </w:pPr>
      <w:r w:rsidRPr="00446E97">
        <w:rPr>
          <w:bCs w:val="0"/>
          <w:sz w:val="26"/>
          <w:szCs w:val="26"/>
        </w:rPr>
        <w:t xml:space="preserve">3.3.5.1. </w:t>
      </w:r>
      <w:r w:rsidR="00717F60" w:rsidRPr="00446E97">
        <w:rPr>
          <w:bCs w:val="0"/>
          <w:sz w:val="26"/>
          <w:szCs w:val="26"/>
        </w:rPr>
        <w:t xml:space="preserve">Все документы, входящие в </w:t>
      </w:r>
      <w:r w:rsidR="004B5EB3" w:rsidRPr="00446E97">
        <w:rPr>
          <w:bCs w:val="0"/>
          <w:sz w:val="26"/>
          <w:szCs w:val="26"/>
        </w:rPr>
        <w:t>Заявк</w:t>
      </w:r>
      <w:r w:rsidR="00717F60" w:rsidRPr="00446E97">
        <w:rPr>
          <w:bCs w:val="0"/>
          <w:sz w:val="26"/>
          <w:szCs w:val="26"/>
        </w:rPr>
        <w:t>у, должны быть подготовлены на русском языке за исключением нижеследующего.</w:t>
      </w:r>
    </w:p>
    <w:p w:rsidR="00717F60" w:rsidRPr="00446E97" w:rsidRDefault="00717F60" w:rsidP="00446E97">
      <w:pPr>
        <w:widowControl w:val="0"/>
        <w:numPr>
          <w:ilvl w:val="3"/>
          <w:numId w:val="23"/>
        </w:numPr>
        <w:tabs>
          <w:tab w:val="left" w:pos="1700"/>
        </w:tabs>
        <w:overflowPunct w:val="0"/>
        <w:autoSpaceDE w:val="0"/>
        <w:spacing w:line="240" w:lineRule="auto"/>
        <w:ind w:left="0" w:firstLine="709"/>
        <w:rPr>
          <w:bCs w:val="0"/>
          <w:sz w:val="26"/>
          <w:szCs w:val="26"/>
        </w:rPr>
      </w:pPr>
      <w:r w:rsidRPr="00446E97">
        <w:rPr>
          <w:bCs w:val="0"/>
          <w:sz w:val="26"/>
          <w:szCs w:val="26"/>
        </w:rPr>
        <w:t xml:space="preserve">Документы, оригиналы которых выданы </w:t>
      </w:r>
      <w:r w:rsidR="009C744E" w:rsidRPr="00446E97">
        <w:rPr>
          <w:bCs w:val="0"/>
          <w:sz w:val="26"/>
          <w:szCs w:val="26"/>
        </w:rPr>
        <w:t>Участник</w:t>
      </w:r>
      <w:r w:rsidRPr="00446E97">
        <w:rPr>
          <w:bCs w:val="0"/>
          <w:sz w:val="26"/>
          <w:szCs w:val="26"/>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446E97">
        <w:rPr>
          <w:bCs w:val="0"/>
          <w:sz w:val="26"/>
          <w:szCs w:val="26"/>
        </w:rPr>
        <w:t>апостилированный</w:t>
      </w:r>
      <w:proofErr w:type="spellEnd"/>
      <w:r w:rsidRPr="00446E97">
        <w:rPr>
          <w:bCs w:val="0"/>
          <w:sz w:val="26"/>
          <w:szCs w:val="26"/>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446E97" w:rsidRDefault="00717F60" w:rsidP="00446E97">
      <w:pPr>
        <w:widowControl w:val="0"/>
        <w:numPr>
          <w:ilvl w:val="3"/>
          <w:numId w:val="23"/>
        </w:numPr>
        <w:tabs>
          <w:tab w:val="left" w:pos="1700"/>
        </w:tabs>
        <w:overflowPunct w:val="0"/>
        <w:autoSpaceDE w:val="0"/>
        <w:spacing w:line="240" w:lineRule="auto"/>
        <w:ind w:left="0" w:firstLine="709"/>
        <w:rPr>
          <w:bCs w:val="0"/>
          <w:sz w:val="26"/>
          <w:szCs w:val="26"/>
        </w:rPr>
      </w:pPr>
      <w:r w:rsidRPr="00446E97">
        <w:rPr>
          <w:bCs w:val="0"/>
          <w:sz w:val="26"/>
          <w:szCs w:val="26"/>
        </w:rPr>
        <w:t>Закупочная комиссия вправе не рассматривать документы, не переведенные на русский язык.</w:t>
      </w:r>
    </w:p>
    <w:p w:rsidR="00717F60" w:rsidRPr="00446E97" w:rsidRDefault="00717F60" w:rsidP="00446E97">
      <w:pPr>
        <w:pStyle w:val="3"/>
        <w:spacing w:before="0" w:after="0"/>
        <w:rPr>
          <w:sz w:val="26"/>
          <w:szCs w:val="26"/>
        </w:rPr>
      </w:pPr>
      <w:bookmarkStart w:id="320" w:name="_Toc440361331"/>
      <w:bookmarkStart w:id="321" w:name="_Toc440376086"/>
      <w:bookmarkStart w:id="322" w:name="_Toc440376213"/>
      <w:bookmarkStart w:id="323" w:name="_Toc440382478"/>
      <w:bookmarkStart w:id="324" w:name="_Toc440447148"/>
      <w:bookmarkStart w:id="325" w:name="_Toc440620828"/>
      <w:bookmarkStart w:id="326" w:name="_Toc440631463"/>
      <w:bookmarkStart w:id="327" w:name="_Toc440875703"/>
      <w:bookmarkStart w:id="328" w:name="_Toc441131727"/>
      <w:bookmarkStart w:id="329" w:name="_Toc468352751"/>
      <w:bookmarkStart w:id="330" w:name="_Toc468352874"/>
      <w:bookmarkStart w:id="331" w:name="_Toc468355856"/>
      <w:bookmarkStart w:id="332" w:name="_Toc469480740"/>
      <w:bookmarkStart w:id="333" w:name="_Toc471898551"/>
      <w:r w:rsidRPr="00446E97">
        <w:rPr>
          <w:sz w:val="26"/>
          <w:szCs w:val="26"/>
        </w:rPr>
        <w:t xml:space="preserve">Требования к валюте </w:t>
      </w:r>
      <w:r w:rsidR="004B5EB3" w:rsidRPr="00446E97">
        <w:rPr>
          <w:sz w:val="26"/>
          <w:szCs w:val="26"/>
        </w:rPr>
        <w:t>Заявк</w:t>
      </w:r>
      <w:r w:rsidRPr="00446E97">
        <w:rPr>
          <w:sz w:val="26"/>
          <w:szCs w:val="26"/>
        </w:rPr>
        <w:t>и</w:t>
      </w:r>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p>
    <w:p w:rsidR="00717F60" w:rsidRPr="00446E97" w:rsidRDefault="00717F60" w:rsidP="00446E97">
      <w:pPr>
        <w:widowControl w:val="0"/>
        <w:numPr>
          <w:ilvl w:val="3"/>
          <w:numId w:val="24"/>
        </w:numPr>
        <w:tabs>
          <w:tab w:val="left" w:pos="1418"/>
        </w:tabs>
        <w:overflowPunct w:val="0"/>
        <w:autoSpaceDE w:val="0"/>
        <w:spacing w:line="240" w:lineRule="auto"/>
        <w:ind w:left="0" w:firstLine="709"/>
        <w:rPr>
          <w:bCs w:val="0"/>
          <w:sz w:val="26"/>
          <w:szCs w:val="26"/>
        </w:rPr>
      </w:pPr>
      <w:r w:rsidRPr="00446E97">
        <w:rPr>
          <w:bCs w:val="0"/>
          <w:sz w:val="26"/>
          <w:szCs w:val="26"/>
        </w:rPr>
        <w:t>Все суммы денежных сре</w:t>
      </w:r>
      <w:proofErr w:type="gramStart"/>
      <w:r w:rsidRPr="00446E97">
        <w:rPr>
          <w:bCs w:val="0"/>
          <w:sz w:val="26"/>
          <w:szCs w:val="26"/>
        </w:rPr>
        <w:t>дств в д</w:t>
      </w:r>
      <w:proofErr w:type="gramEnd"/>
      <w:r w:rsidRPr="00446E97">
        <w:rPr>
          <w:bCs w:val="0"/>
          <w:sz w:val="26"/>
          <w:szCs w:val="26"/>
        </w:rPr>
        <w:t xml:space="preserve">окументах, входящих в </w:t>
      </w:r>
      <w:r w:rsidR="004B5EB3" w:rsidRPr="00446E97">
        <w:rPr>
          <w:bCs w:val="0"/>
          <w:sz w:val="26"/>
          <w:szCs w:val="26"/>
        </w:rPr>
        <w:t>Заявк</w:t>
      </w:r>
      <w:r w:rsidRPr="00446E97">
        <w:rPr>
          <w:bCs w:val="0"/>
          <w:sz w:val="26"/>
          <w:szCs w:val="26"/>
        </w:rPr>
        <w:t xml:space="preserve">у, должны быть выражены в </w:t>
      </w:r>
      <w:r w:rsidR="008E6B67" w:rsidRPr="00446E97">
        <w:rPr>
          <w:bCs w:val="0"/>
          <w:sz w:val="26"/>
          <w:szCs w:val="26"/>
        </w:rPr>
        <w:t>рублях РФ</w:t>
      </w:r>
      <w:r w:rsidRPr="00446E97">
        <w:rPr>
          <w:bCs w:val="0"/>
          <w:sz w:val="26"/>
          <w:szCs w:val="26"/>
        </w:rPr>
        <w:t>, за исключением нижеследующего.</w:t>
      </w:r>
    </w:p>
    <w:p w:rsidR="00717F60" w:rsidRPr="00446E97" w:rsidRDefault="00717F60" w:rsidP="00446E97">
      <w:pPr>
        <w:widowControl w:val="0"/>
        <w:numPr>
          <w:ilvl w:val="3"/>
          <w:numId w:val="24"/>
        </w:numPr>
        <w:tabs>
          <w:tab w:val="left" w:pos="1418"/>
        </w:tabs>
        <w:overflowPunct w:val="0"/>
        <w:autoSpaceDE w:val="0"/>
        <w:spacing w:line="240" w:lineRule="auto"/>
        <w:ind w:left="0" w:firstLine="709"/>
        <w:rPr>
          <w:bCs w:val="0"/>
          <w:sz w:val="26"/>
          <w:szCs w:val="26"/>
        </w:rPr>
      </w:pPr>
      <w:proofErr w:type="gramStart"/>
      <w:r w:rsidRPr="00446E97">
        <w:rPr>
          <w:bCs w:val="0"/>
          <w:sz w:val="26"/>
          <w:szCs w:val="26"/>
        </w:rPr>
        <w:t xml:space="preserve">Документы, оригиналы которых выданы </w:t>
      </w:r>
      <w:r w:rsidR="009C744E" w:rsidRPr="00446E97">
        <w:rPr>
          <w:bCs w:val="0"/>
          <w:sz w:val="26"/>
          <w:szCs w:val="26"/>
        </w:rPr>
        <w:t>Участник</w:t>
      </w:r>
      <w:r w:rsidRPr="00446E97">
        <w:rPr>
          <w:bCs w:val="0"/>
          <w:sz w:val="26"/>
          <w:szCs w:val="26"/>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8E6B67" w:rsidRPr="00446E97">
        <w:rPr>
          <w:bCs w:val="0"/>
          <w:sz w:val="26"/>
          <w:szCs w:val="26"/>
        </w:rPr>
        <w:t>рубли РФ</w:t>
      </w:r>
      <w:r w:rsidRPr="00446E97">
        <w:rPr>
          <w:bCs w:val="0"/>
          <w:sz w:val="26"/>
          <w:szCs w:val="26"/>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446E97" w:rsidRDefault="00717F60" w:rsidP="00446E97">
      <w:pPr>
        <w:widowControl w:val="0"/>
        <w:numPr>
          <w:ilvl w:val="3"/>
          <w:numId w:val="24"/>
        </w:numPr>
        <w:tabs>
          <w:tab w:val="left" w:pos="1700"/>
        </w:tabs>
        <w:overflowPunct w:val="0"/>
        <w:autoSpaceDE w:val="0"/>
        <w:spacing w:line="240" w:lineRule="auto"/>
        <w:ind w:left="0" w:firstLine="708"/>
        <w:rPr>
          <w:bCs w:val="0"/>
          <w:sz w:val="26"/>
          <w:szCs w:val="26"/>
        </w:rPr>
      </w:pPr>
      <w:r w:rsidRPr="00446E97">
        <w:rPr>
          <w:bCs w:val="0"/>
          <w:sz w:val="26"/>
          <w:szCs w:val="26"/>
        </w:rPr>
        <w:t xml:space="preserve">Цена </w:t>
      </w:r>
      <w:r w:rsidR="004B5EB3" w:rsidRPr="00446E97">
        <w:rPr>
          <w:bCs w:val="0"/>
          <w:sz w:val="26"/>
          <w:szCs w:val="26"/>
        </w:rPr>
        <w:t>Заявк</w:t>
      </w:r>
      <w:r w:rsidRPr="00446E97">
        <w:rPr>
          <w:bCs w:val="0"/>
          <w:sz w:val="26"/>
          <w:szCs w:val="26"/>
        </w:rPr>
        <w:t xml:space="preserve">и фиксируется в </w:t>
      </w:r>
      <w:r w:rsidR="008E6B67" w:rsidRPr="00446E97">
        <w:rPr>
          <w:bCs w:val="0"/>
          <w:sz w:val="26"/>
          <w:szCs w:val="26"/>
        </w:rPr>
        <w:t>рублях РФ</w:t>
      </w:r>
      <w:r w:rsidRPr="00446E97">
        <w:rPr>
          <w:bCs w:val="0"/>
          <w:sz w:val="26"/>
          <w:szCs w:val="26"/>
        </w:rPr>
        <w:t xml:space="preserve"> и не подлежит изменению при изменении официального курса валюты.</w:t>
      </w:r>
    </w:p>
    <w:p w:rsidR="00717F60" w:rsidRPr="00446E97" w:rsidRDefault="00717F60" w:rsidP="00446E97">
      <w:pPr>
        <w:pStyle w:val="3"/>
        <w:spacing w:before="0" w:after="0"/>
        <w:rPr>
          <w:sz w:val="26"/>
          <w:szCs w:val="26"/>
        </w:rPr>
      </w:pPr>
      <w:bookmarkStart w:id="334" w:name="_Toc440361332"/>
      <w:bookmarkStart w:id="335" w:name="_Toc440376087"/>
      <w:bookmarkStart w:id="336" w:name="_Toc440376214"/>
      <w:bookmarkStart w:id="337" w:name="_Toc440382479"/>
      <w:bookmarkStart w:id="338" w:name="_Toc440447149"/>
      <w:bookmarkStart w:id="339" w:name="_Toc440620829"/>
      <w:bookmarkStart w:id="340" w:name="_Toc440631464"/>
      <w:bookmarkStart w:id="341" w:name="_Toc440875704"/>
      <w:bookmarkStart w:id="342" w:name="_Toc441131728"/>
      <w:bookmarkStart w:id="343" w:name="_Toc468352752"/>
      <w:bookmarkStart w:id="344" w:name="_Toc468352875"/>
      <w:bookmarkStart w:id="345" w:name="_Ref468355619"/>
      <w:bookmarkStart w:id="346" w:name="_Toc468355857"/>
      <w:bookmarkStart w:id="347" w:name="_Toc469480741"/>
      <w:bookmarkStart w:id="348" w:name="_Toc471898552"/>
      <w:r w:rsidRPr="00446E97">
        <w:rPr>
          <w:sz w:val="26"/>
          <w:szCs w:val="26"/>
        </w:rPr>
        <w:t xml:space="preserve">Начальная (максимальная) цена </w:t>
      </w:r>
      <w:r w:rsidR="00123C70" w:rsidRPr="00446E97">
        <w:rPr>
          <w:sz w:val="26"/>
          <w:szCs w:val="26"/>
        </w:rPr>
        <w:t>Договор</w:t>
      </w:r>
      <w:r w:rsidRPr="00446E97">
        <w:rPr>
          <w:sz w:val="26"/>
          <w:szCs w:val="26"/>
        </w:rPr>
        <w:t>а (цена лота)</w:t>
      </w:r>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p>
    <w:p w:rsidR="00717F60" w:rsidRPr="00446E97" w:rsidRDefault="00717F60" w:rsidP="00446E97">
      <w:pPr>
        <w:widowControl w:val="0"/>
        <w:numPr>
          <w:ilvl w:val="3"/>
          <w:numId w:val="25"/>
        </w:numPr>
        <w:shd w:val="clear" w:color="auto" w:fill="FFFFFF"/>
        <w:tabs>
          <w:tab w:val="left" w:pos="1701"/>
        </w:tabs>
        <w:autoSpaceDE w:val="0"/>
        <w:spacing w:line="240" w:lineRule="auto"/>
        <w:ind w:left="0" w:right="17" w:firstLine="709"/>
        <w:rPr>
          <w:bCs w:val="0"/>
          <w:sz w:val="26"/>
          <w:szCs w:val="26"/>
        </w:rPr>
      </w:pPr>
      <w:bookmarkStart w:id="349" w:name="_Ref440549152"/>
      <w:proofErr w:type="gramStart"/>
      <w:r w:rsidRPr="00446E97">
        <w:rPr>
          <w:bCs w:val="0"/>
          <w:sz w:val="26"/>
          <w:szCs w:val="26"/>
        </w:rPr>
        <w:t xml:space="preserve">Начальная (максимальная) цена </w:t>
      </w:r>
      <w:r w:rsidR="00123C70" w:rsidRPr="00446E97">
        <w:rPr>
          <w:bCs w:val="0"/>
          <w:sz w:val="26"/>
          <w:szCs w:val="26"/>
        </w:rPr>
        <w:t>Договор</w:t>
      </w:r>
      <w:r w:rsidRPr="00446E97">
        <w:rPr>
          <w:bCs w:val="0"/>
          <w:sz w:val="26"/>
          <w:szCs w:val="26"/>
        </w:rPr>
        <w:t>а</w:t>
      </w:r>
      <w:r w:rsidR="00216641" w:rsidRPr="00446E97">
        <w:rPr>
          <w:bCs w:val="0"/>
          <w:sz w:val="26"/>
          <w:szCs w:val="26"/>
        </w:rPr>
        <w:t>:</w:t>
      </w:r>
      <w:bookmarkEnd w:id="349"/>
      <w:r w:rsidR="00446E97">
        <w:rPr>
          <w:bCs w:val="0"/>
          <w:sz w:val="26"/>
          <w:szCs w:val="26"/>
        </w:rPr>
        <w:t xml:space="preserve"> </w:t>
      </w:r>
      <w:r w:rsidR="00446E97" w:rsidRPr="00A7232B">
        <w:rPr>
          <w:b/>
          <w:iCs/>
          <w:sz w:val="26"/>
          <w:szCs w:val="26"/>
        </w:rPr>
        <w:t xml:space="preserve">2 081 472,00 </w:t>
      </w:r>
      <w:r w:rsidR="00446E97" w:rsidRPr="00A7232B">
        <w:rPr>
          <w:iCs/>
          <w:sz w:val="26"/>
          <w:szCs w:val="26"/>
        </w:rPr>
        <w:t>(два миллиона восемьдесят одна тысяча четыреста семьдесят два)</w:t>
      </w:r>
      <w:r w:rsidR="00446E97" w:rsidRPr="00A7232B">
        <w:rPr>
          <w:sz w:val="26"/>
          <w:szCs w:val="26"/>
        </w:rPr>
        <w:t xml:space="preserve"> рубля 00 копеек РФ, без учета НДС; НДС составляет </w:t>
      </w:r>
      <w:r w:rsidR="00446E97" w:rsidRPr="00A7232B">
        <w:rPr>
          <w:b/>
          <w:sz w:val="26"/>
          <w:szCs w:val="26"/>
        </w:rPr>
        <w:t xml:space="preserve">374 664,96 </w:t>
      </w:r>
      <w:r w:rsidR="00446E97" w:rsidRPr="00A7232B">
        <w:rPr>
          <w:sz w:val="26"/>
          <w:szCs w:val="26"/>
        </w:rPr>
        <w:t xml:space="preserve">(триста семьдесят четыре тысячи шестьсот шестьдесят четыре) рубля 96 копеек РФ; </w:t>
      </w:r>
      <w:r w:rsidR="00446E97" w:rsidRPr="00A7232B">
        <w:rPr>
          <w:b/>
          <w:sz w:val="26"/>
          <w:szCs w:val="26"/>
        </w:rPr>
        <w:t xml:space="preserve">2 456 136,96 </w:t>
      </w:r>
      <w:r w:rsidR="00446E97" w:rsidRPr="00A7232B">
        <w:rPr>
          <w:sz w:val="26"/>
          <w:szCs w:val="26"/>
        </w:rPr>
        <w:t>(два миллиона четыреста пятьдесят шесть тысяч сто тридцать шесть) рублей 96 копеек РФ, с учетом НДС</w:t>
      </w:r>
      <w:r w:rsidR="00446E97">
        <w:rPr>
          <w:sz w:val="26"/>
          <w:szCs w:val="26"/>
        </w:rPr>
        <w:t>.</w:t>
      </w:r>
      <w:proofErr w:type="gramEnd"/>
    </w:p>
    <w:p w:rsidR="004F657D" w:rsidRPr="00446E97" w:rsidRDefault="00C57595" w:rsidP="00446E97">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446E97">
        <w:rPr>
          <w:sz w:val="26"/>
          <w:szCs w:val="26"/>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2E3639" w:rsidRPr="00446E97">
        <w:rPr>
          <w:sz w:val="26"/>
          <w:szCs w:val="26"/>
        </w:rPr>
        <w:t>Договора (Лота)</w:t>
      </w:r>
      <w:r w:rsidR="004F657D" w:rsidRPr="00446E97">
        <w:rPr>
          <w:bCs w:val="0"/>
          <w:sz w:val="26"/>
          <w:szCs w:val="26"/>
        </w:rPr>
        <w:t>.</w:t>
      </w:r>
    </w:p>
    <w:p w:rsidR="004F657D" w:rsidRPr="00446E97" w:rsidRDefault="004F657D" w:rsidP="00446E97">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446E97">
        <w:rPr>
          <w:bCs w:val="0"/>
          <w:sz w:val="26"/>
          <w:szCs w:val="26"/>
        </w:rPr>
        <w:t xml:space="preserve">Цена в письме о подаче оферты </w:t>
      </w:r>
      <w:r w:rsidR="003F3A69" w:rsidRPr="00446E97">
        <w:rPr>
          <w:bCs w:val="0"/>
          <w:spacing w:val="-2"/>
          <w:sz w:val="26"/>
          <w:szCs w:val="26"/>
        </w:rPr>
        <w:t>(под</w:t>
      </w:r>
      <w:r w:rsidR="003F3A69" w:rsidRPr="00446E97">
        <w:rPr>
          <w:bCs w:val="0"/>
          <w:sz w:val="26"/>
          <w:szCs w:val="26"/>
        </w:rPr>
        <w:t xml:space="preserve">раздел </w:t>
      </w:r>
      <w:r w:rsidR="00511746" w:rsidRPr="00446E97">
        <w:rPr>
          <w:sz w:val="26"/>
          <w:szCs w:val="26"/>
        </w:rPr>
        <w:fldChar w:fldCharType="begin"/>
      </w:r>
      <w:r w:rsidR="00511746" w:rsidRPr="00446E97">
        <w:rPr>
          <w:sz w:val="26"/>
          <w:szCs w:val="26"/>
        </w:rPr>
        <w:instrText xml:space="preserve"> REF _Ref55336310 \r \h  \* MERGEFORMAT </w:instrText>
      </w:r>
      <w:r w:rsidR="00511746" w:rsidRPr="00446E97">
        <w:rPr>
          <w:sz w:val="26"/>
          <w:szCs w:val="26"/>
        </w:rPr>
      </w:r>
      <w:r w:rsidR="00511746" w:rsidRPr="00446E97">
        <w:rPr>
          <w:sz w:val="26"/>
          <w:szCs w:val="26"/>
        </w:rPr>
        <w:fldChar w:fldCharType="separate"/>
      </w:r>
      <w:r w:rsidR="004F7A87" w:rsidRPr="00446E97">
        <w:rPr>
          <w:bCs w:val="0"/>
          <w:sz w:val="26"/>
          <w:szCs w:val="26"/>
        </w:rPr>
        <w:t>5.1</w:t>
      </w:r>
      <w:r w:rsidR="00511746" w:rsidRPr="00446E97">
        <w:rPr>
          <w:sz w:val="26"/>
          <w:szCs w:val="26"/>
        </w:rPr>
        <w:fldChar w:fldCharType="end"/>
      </w:r>
      <w:r w:rsidR="003F3A69" w:rsidRPr="00446E97">
        <w:rPr>
          <w:bCs w:val="0"/>
          <w:sz w:val="26"/>
          <w:szCs w:val="26"/>
          <w:lang w:eastAsia="ru-RU"/>
        </w:rPr>
        <w:t>)</w:t>
      </w:r>
      <w:r w:rsidRPr="00446E97">
        <w:rPr>
          <w:bCs w:val="0"/>
          <w:sz w:val="26"/>
          <w:szCs w:val="26"/>
        </w:rPr>
        <w:t xml:space="preserve">, поданной Участником, должна соответствовать цене, указанной в </w:t>
      </w:r>
      <w:r w:rsidR="00546518" w:rsidRPr="00446E97">
        <w:rPr>
          <w:bCs w:val="0"/>
          <w:sz w:val="26"/>
          <w:szCs w:val="26"/>
        </w:rPr>
        <w:t>Сводной таблице стоимости</w:t>
      </w:r>
      <w:r w:rsidRPr="00446E97">
        <w:rPr>
          <w:bCs w:val="0"/>
          <w:sz w:val="26"/>
          <w:szCs w:val="26"/>
        </w:rPr>
        <w:t xml:space="preserve"> </w:t>
      </w:r>
      <w:r w:rsidR="001C4BB0" w:rsidRPr="00446E97">
        <w:rPr>
          <w:bCs w:val="0"/>
          <w:sz w:val="26"/>
          <w:szCs w:val="26"/>
        </w:rPr>
        <w:t>работ</w:t>
      </w:r>
      <w:r w:rsidR="001C4BB0" w:rsidRPr="00446E97">
        <w:rPr>
          <w:sz w:val="26"/>
          <w:szCs w:val="26"/>
        </w:rPr>
        <w:t xml:space="preserve"> </w:t>
      </w:r>
      <w:r w:rsidR="003F3A69" w:rsidRPr="00446E97">
        <w:rPr>
          <w:bCs w:val="0"/>
          <w:sz w:val="26"/>
          <w:szCs w:val="26"/>
        </w:rPr>
        <w:t>(</w:t>
      </w:r>
      <w:r w:rsidR="003F3A69" w:rsidRPr="00446E97">
        <w:rPr>
          <w:bCs w:val="0"/>
          <w:spacing w:val="-2"/>
          <w:sz w:val="26"/>
          <w:szCs w:val="26"/>
        </w:rPr>
        <w:t>под</w:t>
      </w:r>
      <w:r w:rsidR="003F3A69" w:rsidRPr="00446E97">
        <w:rPr>
          <w:bCs w:val="0"/>
          <w:sz w:val="26"/>
          <w:szCs w:val="26"/>
        </w:rPr>
        <w:t xml:space="preserve">раздел </w:t>
      </w:r>
      <w:r w:rsidR="00511746" w:rsidRPr="00446E97">
        <w:rPr>
          <w:sz w:val="26"/>
          <w:szCs w:val="26"/>
        </w:rPr>
        <w:fldChar w:fldCharType="begin"/>
      </w:r>
      <w:r w:rsidR="00511746" w:rsidRPr="00446E97">
        <w:rPr>
          <w:sz w:val="26"/>
          <w:szCs w:val="26"/>
        </w:rPr>
        <w:instrText xml:space="preserve"> REF _Ref440271072 \r \h  \* MERGEFORMAT </w:instrText>
      </w:r>
      <w:r w:rsidR="00511746" w:rsidRPr="00446E97">
        <w:rPr>
          <w:sz w:val="26"/>
          <w:szCs w:val="26"/>
        </w:rPr>
      </w:r>
      <w:r w:rsidR="00511746" w:rsidRPr="00446E97">
        <w:rPr>
          <w:sz w:val="26"/>
          <w:szCs w:val="26"/>
        </w:rPr>
        <w:fldChar w:fldCharType="separate"/>
      </w:r>
      <w:r w:rsidR="004F7A87" w:rsidRPr="00446E97">
        <w:rPr>
          <w:bCs w:val="0"/>
          <w:sz w:val="26"/>
          <w:szCs w:val="26"/>
        </w:rPr>
        <w:t>5.2</w:t>
      </w:r>
      <w:r w:rsidR="00511746" w:rsidRPr="00446E97">
        <w:rPr>
          <w:sz w:val="26"/>
          <w:szCs w:val="26"/>
        </w:rPr>
        <w:fldChar w:fldCharType="end"/>
      </w:r>
      <w:r w:rsidR="003F3A69" w:rsidRPr="00446E97">
        <w:rPr>
          <w:bCs w:val="0"/>
          <w:sz w:val="26"/>
          <w:szCs w:val="26"/>
        </w:rPr>
        <w:t>)</w:t>
      </w:r>
      <w:r w:rsidR="00EA1723" w:rsidRPr="00446E97">
        <w:rPr>
          <w:bCs w:val="0"/>
          <w:sz w:val="26"/>
          <w:szCs w:val="26"/>
        </w:rPr>
        <w:t xml:space="preserve"> </w:t>
      </w:r>
      <w:r w:rsidR="00EA1723" w:rsidRPr="00446E97">
        <w:rPr>
          <w:sz w:val="26"/>
          <w:szCs w:val="26"/>
        </w:rPr>
        <w:t xml:space="preserve">и Графике оплаты </w:t>
      </w:r>
      <w:r w:rsidR="007F76D6" w:rsidRPr="00446E97">
        <w:rPr>
          <w:sz w:val="26"/>
          <w:szCs w:val="26"/>
        </w:rPr>
        <w:t>выполнения работ</w:t>
      </w:r>
      <w:r w:rsidR="00EA1723" w:rsidRPr="00446E97">
        <w:rPr>
          <w:sz w:val="26"/>
          <w:szCs w:val="26"/>
        </w:rPr>
        <w:t xml:space="preserve"> (подраздел </w:t>
      </w:r>
      <w:r w:rsidR="00511746" w:rsidRPr="00446E97">
        <w:rPr>
          <w:sz w:val="26"/>
          <w:szCs w:val="26"/>
        </w:rPr>
        <w:fldChar w:fldCharType="begin"/>
      </w:r>
      <w:r w:rsidR="00511746" w:rsidRPr="00446E97">
        <w:rPr>
          <w:sz w:val="26"/>
          <w:szCs w:val="26"/>
        </w:rPr>
        <w:instrText xml:space="preserve"> REF _Ref440361439 \r \h  \* MERGEFORMAT </w:instrText>
      </w:r>
      <w:r w:rsidR="00511746" w:rsidRPr="00446E97">
        <w:rPr>
          <w:sz w:val="26"/>
          <w:szCs w:val="26"/>
        </w:rPr>
      </w:r>
      <w:r w:rsidR="00511746" w:rsidRPr="00446E97">
        <w:rPr>
          <w:sz w:val="26"/>
          <w:szCs w:val="26"/>
        </w:rPr>
        <w:fldChar w:fldCharType="separate"/>
      </w:r>
      <w:r w:rsidR="004F7A87" w:rsidRPr="00446E97">
        <w:rPr>
          <w:sz w:val="26"/>
          <w:szCs w:val="26"/>
        </w:rPr>
        <w:t>5.5</w:t>
      </w:r>
      <w:r w:rsidR="00511746" w:rsidRPr="00446E97">
        <w:rPr>
          <w:sz w:val="26"/>
          <w:szCs w:val="26"/>
        </w:rPr>
        <w:fldChar w:fldCharType="end"/>
      </w:r>
      <w:r w:rsidR="00EA1723" w:rsidRPr="00446E97">
        <w:rPr>
          <w:sz w:val="26"/>
          <w:szCs w:val="26"/>
        </w:rPr>
        <w:t>)</w:t>
      </w:r>
      <w:r w:rsidR="002A5B99" w:rsidRPr="00446E97">
        <w:rPr>
          <w:bCs w:val="0"/>
          <w:sz w:val="26"/>
          <w:szCs w:val="26"/>
        </w:rPr>
        <w:t xml:space="preserve"> и </w:t>
      </w:r>
      <w:r w:rsidR="002A5B99" w:rsidRPr="00446E97">
        <w:rPr>
          <w:sz w:val="26"/>
          <w:szCs w:val="26"/>
        </w:rPr>
        <w:t>на «котировочной доске» ЭТП</w:t>
      </w:r>
      <w:r w:rsidRPr="00446E97">
        <w:rPr>
          <w:bCs w:val="0"/>
          <w:sz w:val="26"/>
          <w:szCs w:val="26"/>
        </w:rPr>
        <w:t xml:space="preserve">. В противном </w:t>
      </w:r>
      <w:proofErr w:type="gramStart"/>
      <w:r w:rsidRPr="00446E97">
        <w:rPr>
          <w:bCs w:val="0"/>
          <w:sz w:val="26"/>
          <w:szCs w:val="26"/>
        </w:rPr>
        <w:t>случае</w:t>
      </w:r>
      <w:proofErr w:type="gramEnd"/>
      <w:r w:rsidRPr="00446E97">
        <w:rPr>
          <w:bCs w:val="0"/>
          <w:sz w:val="26"/>
          <w:szCs w:val="26"/>
        </w:rPr>
        <w:t xml:space="preserve"> Заявк</w:t>
      </w:r>
      <w:r w:rsidR="009F10B1" w:rsidRPr="00446E97">
        <w:rPr>
          <w:bCs w:val="0"/>
          <w:sz w:val="26"/>
          <w:szCs w:val="26"/>
        </w:rPr>
        <w:t>а</w:t>
      </w:r>
      <w:r w:rsidRPr="00446E97">
        <w:rPr>
          <w:bCs w:val="0"/>
          <w:sz w:val="26"/>
          <w:szCs w:val="26"/>
        </w:rPr>
        <w:t xml:space="preserve"> Участника будет отклонен</w:t>
      </w:r>
      <w:r w:rsidR="009F10B1" w:rsidRPr="00446E97">
        <w:rPr>
          <w:bCs w:val="0"/>
          <w:sz w:val="26"/>
          <w:szCs w:val="26"/>
        </w:rPr>
        <w:t>а</w:t>
      </w:r>
      <w:r w:rsidRPr="00446E97">
        <w:rPr>
          <w:bCs w:val="0"/>
          <w:sz w:val="26"/>
          <w:szCs w:val="26"/>
        </w:rPr>
        <w:t xml:space="preserve"> без рассмотрения по существу.</w:t>
      </w:r>
    </w:p>
    <w:p w:rsidR="004F657D" w:rsidRPr="00446E97" w:rsidRDefault="004F657D" w:rsidP="00446E97">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446E97">
        <w:rPr>
          <w:bCs w:val="0"/>
          <w:sz w:val="26"/>
          <w:szCs w:val="26"/>
        </w:rPr>
        <w:t xml:space="preserve">В </w:t>
      </w:r>
      <w:proofErr w:type="gramStart"/>
      <w:r w:rsidRPr="00446E97">
        <w:rPr>
          <w:bCs w:val="0"/>
          <w:sz w:val="26"/>
          <w:szCs w:val="26"/>
        </w:rPr>
        <w:t>рамках</w:t>
      </w:r>
      <w:proofErr w:type="gramEnd"/>
      <w:r w:rsidRPr="00446E97">
        <w:rPr>
          <w:bCs w:val="0"/>
          <w:sz w:val="26"/>
          <w:szCs w:val="26"/>
        </w:rPr>
        <w:t xml:space="preserve"> оценочной стадии, предусмотренной пунктом </w:t>
      </w:r>
      <w:r w:rsidR="00667BB8" w:rsidRPr="00446E97">
        <w:rPr>
          <w:bCs w:val="0"/>
          <w:sz w:val="26"/>
          <w:szCs w:val="26"/>
        </w:rPr>
        <w:fldChar w:fldCharType="begin"/>
      </w:r>
      <w:r w:rsidR="003F3A69" w:rsidRPr="00446E97">
        <w:rPr>
          <w:bCs w:val="0"/>
          <w:sz w:val="26"/>
          <w:szCs w:val="26"/>
        </w:rPr>
        <w:instrText xml:space="preserve"> REF _Ref306138385 \r \h </w:instrText>
      </w:r>
      <w:r w:rsidR="00667BB8" w:rsidRPr="00446E97">
        <w:rPr>
          <w:bCs w:val="0"/>
          <w:sz w:val="26"/>
          <w:szCs w:val="26"/>
        </w:rPr>
      </w:r>
      <w:r w:rsidR="00446E97" w:rsidRPr="00446E97">
        <w:rPr>
          <w:bCs w:val="0"/>
          <w:sz w:val="26"/>
          <w:szCs w:val="26"/>
        </w:rPr>
        <w:instrText xml:space="preserve"> \* MERGEFORMAT </w:instrText>
      </w:r>
      <w:r w:rsidR="00667BB8" w:rsidRPr="00446E97">
        <w:rPr>
          <w:bCs w:val="0"/>
          <w:sz w:val="26"/>
          <w:szCs w:val="26"/>
        </w:rPr>
        <w:fldChar w:fldCharType="separate"/>
      </w:r>
      <w:r w:rsidR="004F7A87" w:rsidRPr="00446E97">
        <w:rPr>
          <w:bCs w:val="0"/>
          <w:sz w:val="26"/>
          <w:szCs w:val="26"/>
        </w:rPr>
        <w:t>3.6.4</w:t>
      </w:r>
      <w:r w:rsidR="00667BB8" w:rsidRPr="00446E97">
        <w:rPr>
          <w:bCs w:val="0"/>
          <w:sz w:val="26"/>
          <w:szCs w:val="26"/>
        </w:rPr>
        <w:fldChar w:fldCharType="end"/>
      </w:r>
      <w:r w:rsidRPr="00446E97">
        <w:rPr>
          <w:bCs w:val="0"/>
          <w:sz w:val="26"/>
          <w:szCs w:val="26"/>
        </w:rPr>
        <w:t xml:space="preserve"> настоящей Документации, Закупочная комиссия оценивает и сопоставляет стоимость Заявки без учета НДС.</w:t>
      </w:r>
    </w:p>
    <w:p w:rsidR="00B35546" w:rsidRPr="00446E97" w:rsidRDefault="00B35546" w:rsidP="00446E97">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446E97">
        <w:rPr>
          <w:sz w:val="26"/>
          <w:szCs w:val="26"/>
        </w:rPr>
        <w:t>Участник должен предоставить на рассмотрение Закупочной комиссии сводный сметный расчет. Сметная документация должна учитывать процент снижения.</w:t>
      </w:r>
    </w:p>
    <w:p w:rsidR="00B305E2" w:rsidRPr="00446E97" w:rsidRDefault="00B305E2" w:rsidP="00446E97">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446E97">
        <w:rPr>
          <w:bCs w:val="0"/>
          <w:sz w:val="26"/>
          <w:szCs w:val="26"/>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511746" w:rsidRPr="00446E97">
        <w:rPr>
          <w:sz w:val="26"/>
          <w:szCs w:val="26"/>
        </w:rPr>
        <w:fldChar w:fldCharType="begin"/>
      </w:r>
      <w:r w:rsidR="00511746" w:rsidRPr="00446E97">
        <w:rPr>
          <w:sz w:val="26"/>
          <w:szCs w:val="26"/>
        </w:rPr>
        <w:instrText xml:space="preserve"> REF _Ref465670219 \r \h  \* MERGEFORMAT </w:instrText>
      </w:r>
      <w:r w:rsidR="00511746" w:rsidRPr="00446E97">
        <w:rPr>
          <w:sz w:val="26"/>
          <w:szCs w:val="26"/>
        </w:rPr>
      </w:r>
      <w:r w:rsidR="00511746" w:rsidRPr="00446E97">
        <w:rPr>
          <w:sz w:val="26"/>
          <w:szCs w:val="26"/>
        </w:rPr>
        <w:fldChar w:fldCharType="separate"/>
      </w:r>
      <w:r w:rsidR="004F7A87" w:rsidRPr="00446E97">
        <w:rPr>
          <w:bCs w:val="0"/>
          <w:sz w:val="26"/>
          <w:szCs w:val="26"/>
        </w:rPr>
        <w:t>3.11</w:t>
      </w:r>
      <w:r w:rsidR="00511746" w:rsidRPr="00446E97">
        <w:rPr>
          <w:sz w:val="26"/>
          <w:szCs w:val="26"/>
        </w:rPr>
        <w:fldChar w:fldCharType="end"/>
      </w:r>
      <w:r w:rsidRPr="00446E97">
        <w:rPr>
          <w:bCs w:val="0"/>
          <w:sz w:val="26"/>
          <w:szCs w:val="26"/>
        </w:rPr>
        <w:t xml:space="preserve"> данной документации. </w:t>
      </w:r>
    </w:p>
    <w:p w:rsidR="002A5B42" w:rsidRPr="00446E97" w:rsidRDefault="00717F60" w:rsidP="00446E97">
      <w:pPr>
        <w:pStyle w:val="3"/>
        <w:spacing w:before="0" w:after="0"/>
        <w:rPr>
          <w:sz w:val="26"/>
          <w:szCs w:val="26"/>
        </w:rPr>
      </w:pPr>
      <w:bookmarkStart w:id="350" w:name="_Ref191386407"/>
      <w:bookmarkStart w:id="351" w:name="_Ref191386526"/>
      <w:bookmarkStart w:id="352" w:name="_Toc440361333"/>
      <w:bookmarkStart w:id="353" w:name="_Toc440376088"/>
      <w:bookmarkStart w:id="354" w:name="_Toc440376215"/>
      <w:bookmarkStart w:id="355" w:name="_Toc440382480"/>
      <w:bookmarkStart w:id="356" w:name="_Toc440447150"/>
      <w:bookmarkStart w:id="357" w:name="_Toc440620830"/>
      <w:bookmarkStart w:id="358" w:name="_Toc440631465"/>
      <w:bookmarkStart w:id="359" w:name="_Toc440875705"/>
      <w:bookmarkStart w:id="360" w:name="_Toc441131729"/>
      <w:bookmarkStart w:id="361" w:name="_Toc468352753"/>
      <w:bookmarkStart w:id="362" w:name="_Toc468352876"/>
      <w:bookmarkStart w:id="363" w:name="_Toc468355858"/>
      <w:bookmarkStart w:id="364" w:name="_Toc469480742"/>
      <w:bookmarkStart w:id="365" w:name="_Toc471898553"/>
      <w:bookmarkStart w:id="366" w:name="_Ref303624481"/>
      <w:r w:rsidRPr="00446E97">
        <w:rPr>
          <w:sz w:val="26"/>
          <w:szCs w:val="26"/>
        </w:rPr>
        <w:lastRenderedPageBreak/>
        <w:t xml:space="preserve">Требования к </w:t>
      </w:r>
      <w:r w:rsidR="009C744E" w:rsidRPr="00446E97">
        <w:rPr>
          <w:sz w:val="26"/>
          <w:szCs w:val="26"/>
        </w:rPr>
        <w:t>Участник</w:t>
      </w:r>
      <w:r w:rsidRPr="00446E97">
        <w:rPr>
          <w:sz w:val="26"/>
          <w:szCs w:val="26"/>
        </w:rPr>
        <w:t>у. Подтверждение соответствия предъявляемым требованиям</w:t>
      </w:r>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r w:rsidRPr="00446E97">
        <w:rPr>
          <w:sz w:val="26"/>
          <w:szCs w:val="26"/>
        </w:rPr>
        <w:t xml:space="preserve"> </w:t>
      </w:r>
    </w:p>
    <w:p w:rsidR="00E71628" w:rsidRPr="00446E97" w:rsidRDefault="00717F60" w:rsidP="00446E97">
      <w:pPr>
        <w:widowControl w:val="0"/>
        <w:numPr>
          <w:ilvl w:val="3"/>
          <w:numId w:val="26"/>
        </w:numPr>
        <w:tabs>
          <w:tab w:val="left" w:pos="1700"/>
        </w:tabs>
        <w:autoSpaceDE w:val="0"/>
        <w:spacing w:line="240" w:lineRule="auto"/>
        <w:ind w:left="0" w:firstLine="709"/>
        <w:rPr>
          <w:bCs w:val="0"/>
          <w:sz w:val="26"/>
          <w:szCs w:val="26"/>
        </w:rPr>
      </w:pPr>
      <w:bookmarkStart w:id="367" w:name="_Ref93090116"/>
      <w:bookmarkStart w:id="368" w:name="_Ref191386482"/>
      <w:bookmarkStart w:id="369" w:name="_Ref440291364"/>
      <w:bookmarkEnd w:id="366"/>
      <w:r w:rsidRPr="00446E97">
        <w:rPr>
          <w:bCs w:val="0"/>
          <w:sz w:val="26"/>
          <w:szCs w:val="26"/>
        </w:rPr>
        <w:t xml:space="preserve">Требования к </w:t>
      </w:r>
      <w:r w:rsidR="009C744E" w:rsidRPr="00446E97">
        <w:rPr>
          <w:bCs w:val="0"/>
          <w:sz w:val="26"/>
          <w:szCs w:val="26"/>
        </w:rPr>
        <w:t>Участник</w:t>
      </w:r>
      <w:r w:rsidRPr="00446E97">
        <w:rPr>
          <w:bCs w:val="0"/>
          <w:sz w:val="26"/>
          <w:szCs w:val="26"/>
        </w:rPr>
        <w:t>ам</w:t>
      </w:r>
      <w:bookmarkEnd w:id="367"/>
      <w:r w:rsidRPr="00446E97">
        <w:rPr>
          <w:bCs w:val="0"/>
          <w:sz w:val="26"/>
          <w:szCs w:val="26"/>
        </w:rPr>
        <w:t>:</w:t>
      </w:r>
      <w:bookmarkStart w:id="370" w:name="_Ref306004833"/>
      <w:bookmarkEnd w:id="368"/>
      <w:r w:rsidR="000F4365" w:rsidRPr="00446E97">
        <w:rPr>
          <w:bCs w:val="0"/>
          <w:sz w:val="26"/>
          <w:szCs w:val="26"/>
        </w:rPr>
        <w:t xml:space="preserve"> у</w:t>
      </w:r>
      <w:r w:rsidRPr="00446E97">
        <w:rPr>
          <w:bCs w:val="0"/>
          <w:sz w:val="26"/>
          <w:szCs w:val="26"/>
        </w:rPr>
        <w:t xml:space="preserve">частвовать в процедуре </w:t>
      </w:r>
      <w:r w:rsidR="009C744E" w:rsidRPr="00446E97">
        <w:rPr>
          <w:bCs w:val="0"/>
          <w:sz w:val="26"/>
          <w:szCs w:val="26"/>
        </w:rPr>
        <w:t>З</w:t>
      </w:r>
      <w:r w:rsidRPr="00446E97">
        <w:rPr>
          <w:bCs w:val="0"/>
          <w:sz w:val="26"/>
          <w:szCs w:val="26"/>
        </w:rPr>
        <w:t xml:space="preserve">апроса предложений может любое юридическое, </w:t>
      </w:r>
      <w:r w:rsidRPr="00446E97">
        <w:rPr>
          <w:bCs w:val="0"/>
          <w:color w:val="000000"/>
          <w:sz w:val="26"/>
          <w:szCs w:val="26"/>
        </w:rPr>
        <w:t>физическое</w:t>
      </w:r>
      <w:r w:rsidRPr="00446E97">
        <w:rPr>
          <w:bCs w:val="0"/>
          <w:sz w:val="26"/>
          <w:szCs w:val="26"/>
        </w:rPr>
        <w:t xml:space="preserve"> лицо </w:t>
      </w:r>
      <w:r w:rsidR="00E71628" w:rsidRPr="00446E97">
        <w:rPr>
          <w:bCs w:val="0"/>
          <w:sz w:val="26"/>
          <w:szCs w:val="26"/>
        </w:rPr>
        <w:t>(в т.</w:t>
      </w:r>
      <w:r w:rsidR="003129D4" w:rsidRPr="00446E97">
        <w:rPr>
          <w:bCs w:val="0"/>
          <w:sz w:val="26"/>
          <w:szCs w:val="26"/>
        </w:rPr>
        <w:t xml:space="preserve"> </w:t>
      </w:r>
      <w:r w:rsidR="00E71628" w:rsidRPr="00446E97">
        <w:rPr>
          <w:bCs w:val="0"/>
          <w:sz w:val="26"/>
          <w:szCs w:val="26"/>
        </w:rPr>
        <w:t xml:space="preserve">ч. </w:t>
      </w:r>
      <w:r w:rsidRPr="00446E97">
        <w:rPr>
          <w:bCs w:val="0"/>
          <w:sz w:val="26"/>
          <w:szCs w:val="26"/>
        </w:rPr>
        <w:t>индивидуальный предприниматель</w:t>
      </w:r>
      <w:r w:rsidR="00E71628" w:rsidRPr="00446E97">
        <w:rPr>
          <w:bCs w:val="0"/>
          <w:sz w:val="26"/>
          <w:szCs w:val="26"/>
        </w:rPr>
        <w:t>)</w:t>
      </w:r>
      <w:r w:rsidRPr="00446E97">
        <w:rPr>
          <w:bCs w:val="0"/>
          <w:sz w:val="26"/>
          <w:szCs w:val="26"/>
        </w:rPr>
        <w:t xml:space="preserve">. </w:t>
      </w:r>
      <w:proofErr w:type="gramStart"/>
      <w:r w:rsidR="00362EA4" w:rsidRPr="00446E97">
        <w:rPr>
          <w:bCs w:val="0"/>
          <w:sz w:val="26"/>
          <w:szCs w:val="26"/>
        </w:rPr>
        <w:t xml:space="preserve">Дополнительные требования к </w:t>
      </w:r>
      <w:r w:rsidR="000E5003" w:rsidRPr="00446E97">
        <w:rPr>
          <w:bCs w:val="0"/>
          <w:sz w:val="26"/>
          <w:szCs w:val="26"/>
        </w:rPr>
        <w:t>субподрядчикам</w:t>
      </w:r>
      <w:r w:rsidR="00362EA4" w:rsidRPr="00446E97">
        <w:rPr>
          <w:bCs w:val="0"/>
          <w:sz w:val="26"/>
          <w:szCs w:val="26"/>
        </w:rPr>
        <w:t xml:space="preserve"> и порядку подтверждения их соответствия установленным требованиям приведены в пункте </w:t>
      </w:r>
      <w:r w:rsidR="00511746" w:rsidRPr="00446E97">
        <w:rPr>
          <w:sz w:val="26"/>
          <w:szCs w:val="26"/>
        </w:rPr>
        <w:fldChar w:fldCharType="begin"/>
      </w:r>
      <w:r w:rsidR="00511746" w:rsidRPr="00446E97">
        <w:rPr>
          <w:sz w:val="26"/>
          <w:szCs w:val="26"/>
        </w:rPr>
        <w:instrText xml:space="preserve"> REF _Ref191386451 \n \h  \* MERGEFORMAT </w:instrText>
      </w:r>
      <w:r w:rsidR="00511746" w:rsidRPr="00446E97">
        <w:rPr>
          <w:sz w:val="26"/>
          <w:szCs w:val="26"/>
        </w:rPr>
      </w:r>
      <w:r w:rsidR="00511746" w:rsidRPr="00446E97">
        <w:rPr>
          <w:sz w:val="26"/>
          <w:szCs w:val="26"/>
        </w:rPr>
        <w:fldChar w:fldCharType="separate"/>
      </w:r>
      <w:r w:rsidR="004F7A87" w:rsidRPr="00446E97">
        <w:rPr>
          <w:bCs w:val="0"/>
          <w:sz w:val="26"/>
          <w:szCs w:val="26"/>
        </w:rPr>
        <w:t>3.3.9</w:t>
      </w:r>
      <w:r w:rsidR="00511746" w:rsidRPr="00446E97">
        <w:rPr>
          <w:sz w:val="26"/>
          <w:szCs w:val="26"/>
        </w:rPr>
        <w:fldChar w:fldCharType="end"/>
      </w:r>
      <w:r w:rsidR="00362EA4" w:rsidRPr="00446E97">
        <w:rPr>
          <w:bCs w:val="0"/>
          <w:sz w:val="26"/>
          <w:szCs w:val="26"/>
        </w:rPr>
        <w:t>.</w:t>
      </w:r>
      <w:r w:rsidR="00036006" w:rsidRPr="00446E97">
        <w:rPr>
          <w:bCs w:val="0"/>
          <w:sz w:val="26"/>
          <w:szCs w:val="26"/>
        </w:rPr>
        <w:t xml:space="preserve"> </w:t>
      </w:r>
      <w:r w:rsidRPr="00446E97">
        <w:rPr>
          <w:bCs w:val="0"/>
          <w:sz w:val="26"/>
          <w:szCs w:val="26"/>
        </w:rPr>
        <w:t xml:space="preserve">Дополнительные требования к коллективным </w:t>
      </w:r>
      <w:r w:rsidR="009C744E" w:rsidRPr="00446E97">
        <w:rPr>
          <w:bCs w:val="0"/>
          <w:sz w:val="26"/>
          <w:szCs w:val="26"/>
        </w:rPr>
        <w:t>У</w:t>
      </w:r>
      <w:r w:rsidRPr="00446E97">
        <w:rPr>
          <w:bCs w:val="0"/>
          <w:sz w:val="26"/>
          <w:szCs w:val="26"/>
        </w:rPr>
        <w:t xml:space="preserve">частникам и порядку подтверждения их соответствия установленным требованиям приведены в пункте </w:t>
      </w:r>
      <w:r w:rsidR="00667BB8" w:rsidRPr="00446E97">
        <w:rPr>
          <w:sz w:val="26"/>
          <w:szCs w:val="26"/>
        </w:rPr>
        <w:fldChar w:fldCharType="begin"/>
      </w:r>
      <w:r w:rsidR="001E2AA2" w:rsidRPr="00446E97">
        <w:rPr>
          <w:bCs w:val="0"/>
          <w:sz w:val="26"/>
          <w:szCs w:val="26"/>
        </w:rPr>
        <w:instrText xml:space="preserve"> REF _Ref440876618 \r \h </w:instrText>
      </w:r>
      <w:r w:rsidR="00667BB8" w:rsidRPr="00446E97">
        <w:rPr>
          <w:sz w:val="26"/>
          <w:szCs w:val="26"/>
        </w:rPr>
      </w:r>
      <w:r w:rsidR="00446E97" w:rsidRPr="00446E97">
        <w:rPr>
          <w:sz w:val="26"/>
          <w:szCs w:val="26"/>
        </w:rPr>
        <w:instrText xml:space="preserve"> \* MERGEFORMAT </w:instrText>
      </w:r>
      <w:r w:rsidR="00667BB8" w:rsidRPr="00446E97">
        <w:rPr>
          <w:sz w:val="26"/>
          <w:szCs w:val="26"/>
        </w:rPr>
        <w:fldChar w:fldCharType="separate"/>
      </w:r>
      <w:r w:rsidR="004F7A87" w:rsidRPr="00446E97">
        <w:rPr>
          <w:bCs w:val="0"/>
          <w:sz w:val="26"/>
          <w:szCs w:val="26"/>
        </w:rPr>
        <w:t>3.3.10</w:t>
      </w:r>
      <w:r w:rsidR="00667BB8" w:rsidRPr="00446E97">
        <w:rPr>
          <w:sz w:val="26"/>
          <w:szCs w:val="26"/>
        </w:rPr>
        <w:fldChar w:fldCharType="end"/>
      </w:r>
      <w:r w:rsidRPr="00446E97">
        <w:rPr>
          <w:bCs w:val="0"/>
          <w:sz w:val="26"/>
          <w:szCs w:val="26"/>
        </w:rPr>
        <w:t>. При проведении запроса предложений на ЭТП, такое</w:t>
      </w:r>
      <w:r w:rsidRPr="00446E97">
        <w:rPr>
          <w:sz w:val="26"/>
          <w:szCs w:val="26"/>
        </w:rPr>
        <w:t xml:space="preserve"> лицо должно быть зарегистрировано на соответствующей ЭТП в качестве </w:t>
      </w:r>
      <w:r w:rsidR="009C744E" w:rsidRPr="00446E97">
        <w:rPr>
          <w:sz w:val="26"/>
          <w:szCs w:val="26"/>
        </w:rPr>
        <w:t>Участник</w:t>
      </w:r>
      <w:r w:rsidRPr="00446E97">
        <w:rPr>
          <w:sz w:val="26"/>
          <w:szCs w:val="26"/>
        </w:rPr>
        <w:t xml:space="preserve">а ЭТП, а также в качестве </w:t>
      </w:r>
      <w:r w:rsidR="009C744E" w:rsidRPr="00446E97">
        <w:rPr>
          <w:sz w:val="26"/>
          <w:szCs w:val="26"/>
        </w:rPr>
        <w:t>Участник</w:t>
      </w:r>
      <w:r w:rsidRPr="00446E97">
        <w:rPr>
          <w:sz w:val="26"/>
          <w:szCs w:val="26"/>
        </w:rPr>
        <w:t>а проводимого запроса предложений.</w:t>
      </w:r>
      <w:bookmarkEnd w:id="369"/>
      <w:bookmarkEnd w:id="370"/>
      <w:proofErr w:type="gramEnd"/>
    </w:p>
    <w:p w:rsidR="00717F60" w:rsidRPr="00446E97" w:rsidRDefault="00717F60" w:rsidP="00446E97">
      <w:pPr>
        <w:widowControl w:val="0"/>
        <w:numPr>
          <w:ilvl w:val="3"/>
          <w:numId w:val="26"/>
        </w:numPr>
        <w:tabs>
          <w:tab w:val="left" w:pos="1700"/>
        </w:tabs>
        <w:autoSpaceDE w:val="0"/>
        <w:spacing w:line="240" w:lineRule="auto"/>
        <w:ind w:left="0" w:firstLine="709"/>
        <w:rPr>
          <w:bCs w:val="0"/>
          <w:sz w:val="26"/>
          <w:szCs w:val="26"/>
        </w:rPr>
      </w:pPr>
      <w:bookmarkStart w:id="371" w:name="_Ref303669127"/>
      <w:r w:rsidRPr="00446E97">
        <w:rPr>
          <w:bCs w:val="0"/>
          <w:sz w:val="26"/>
          <w:szCs w:val="26"/>
        </w:rPr>
        <w:t xml:space="preserve">Чтобы претендовать на победу в данной процедуре </w:t>
      </w:r>
      <w:r w:rsidR="009C744E" w:rsidRPr="00446E97">
        <w:rPr>
          <w:bCs w:val="0"/>
          <w:sz w:val="26"/>
          <w:szCs w:val="26"/>
        </w:rPr>
        <w:t>З</w:t>
      </w:r>
      <w:r w:rsidRPr="00446E97">
        <w:rPr>
          <w:bCs w:val="0"/>
          <w:sz w:val="26"/>
          <w:szCs w:val="26"/>
        </w:rPr>
        <w:t xml:space="preserve">апроса предложений и получить право заключить с Заказчиком </w:t>
      </w:r>
      <w:r w:rsidR="00123C70" w:rsidRPr="00446E97">
        <w:rPr>
          <w:bCs w:val="0"/>
          <w:sz w:val="26"/>
          <w:szCs w:val="26"/>
        </w:rPr>
        <w:t>Договор</w:t>
      </w:r>
      <w:r w:rsidRPr="00446E97">
        <w:rPr>
          <w:bCs w:val="0"/>
          <w:sz w:val="26"/>
          <w:szCs w:val="26"/>
        </w:rPr>
        <w:t xml:space="preserve">, </w:t>
      </w:r>
      <w:r w:rsidR="009C744E" w:rsidRPr="00446E97">
        <w:rPr>
          <w:bCs w:val="0"/>
          <w:sz w:val="26"/>
          <w:szCs w:val="26"/>
        </w:rPr>
        <w:t>Участник</w:t>
      </w:r>
      <w:r w:rsidRPr="00446E97">
        <w:rPr>
          <w:bCs w:val="0"/>
          <w:sz w:val="26"/>
          <w:szCs w:val="26"/>
        </w:rPr>
        <w:t xml:space="preserve"> должен отвечать следующим требованиям:</w:t>
      </w:r>
      <w:bookmarkEnd w:id="371"/>
    </w:p>
    <w:p w:rsidR="00717F60" w:rsidRPr="00446E97" w:rsidRDefault="00717F60" w:rsidP="00446E97">
      <w:pPr>
        <w:widowControl w:val="0"/>
        <w:numPr>
          <w:ilvl w:val="0"/>
          <w:numId w:val="21"/>
        </w:numPr>
        <w:tabs>
          <w:tab w:val="left" w:pos="0"/>
          <w:tab w:val="left" w:pos="1080"/>
        </w:tabs>
        <w:suppressAutoHyphens w:val="0"/>
        <w:spacing w:line="240" w:lineRule="auto"/>
        <w:rPr>
          <w:color w:val="000000"/>
          <w:sz w:val="26"/>
          <w:szCs w:val="26"/>
        </w:rPr>
      </w:pPr>
      <w:bookmarkStart w:id="372" w:name="_Ref306032455"/>
      <w:r w:rsidRPr="00446E97">
        <w:rPr>
          <w:bCs w:val="0"/>
          <w:color w:val="000000"/>
          <w:sz w:val="26"/>
          <w:szCs w:val="26"/>
        </w:rPr>
        <w:t xml:space="preserve">должен </w:t>
      </w:r>
      <w:bookmarkStart w:id="373" w:name="_Ref303669099"/>
      <w:r w:rsidRPr="00446E97">
        <w:rPr>
          <w:bCs w:val="0"/>
          <w:color w:val="000000"/>
          <w:sz w:val="26"/>
          <w:szCs w:val="26"/>
        </w:rPr>
        <w:t xml:space="preserve">обладать гражданской правоспособностью в полном объеме для заключения и </w:t>
      </w:r>
      <w:r w:rsidRPr="00446E97">
        <w:rPr>
          <w:sz w:val="26"/>
          <w:szCs w:val="26"/>
          <w:lang w:eastAsia="ru-RU"/>
        </w:rPr>
        <w:t>исполнения</w:t>
      </w:r>
      <w:r w:rsidRPr="00446E97">
        <w:rPr>
          <w:bCs w:val="0"/>
          <w:color w:val="000000"/>
          <w:sz w:val="26"/>
          <w:szCs w:val="26"/>
        </w:rPr>
        <w:t xml:space="preserve"> </w:t>
      </w:r>
      <w:r w:rsidR="00123C70" w:rsidRPr="00446E97">
        <w:rPr>
          <w:bCs w:val="0"/>
          <w:color w:val="000000"/>
          <w:sz w:val="26"/>
          <w:szCs w:val="26"/>
        </w:rPr>
        <w:t>Договор</w:t>
      </w:r>
      <w:r w:rsidRPr="00446E97">
        <w:rPr>
          <w:bCs w:val="0"/>
          <w:color w:val="000000"/>
          <w:sz w:val="26"/>
          <w:szCs w:val="26"/>
        </w:rPr>
        <w:t xml:space="preserve">а </w:t>
      </w:r>
      <w:r w:rsidR="009D7F01" w:rsidRPr="00446E97">
        <w:rPr>
          <w:color w:val="000000"/>
          <w:sz w:val="26"/>
          <w:szCs w:val="26"/>
        </w:rPr>
        <w:t>(физическое лицо – обладать дееспособностью в полном объеме для заключения и исполнения Договора)</w:t>
      </w:r>
      <w:r w:rsidR="004F657D" w:rsidRPr="00446E97">
        <w:rPr>
          <w:color w:val="000000"/>
          <w:sz w:val="26"/>
          <w:szCs w:val="26"/>
        </w:rPr>
        <w:t xml:space="preserve"> (должен быть зарегистрирован в установленном порядке)</w:t>
      </w:r>
      <w:r w:rsidR="009D7F01" w:rsidRPr="00446E97">
        <w:rPr>
          <w:color w:val="000000"/>
          <w:sz w:val="26"/>
          <w:szCs w:val="26"/>
        </w:rPr>
        <w:t xml:space="preserve">; </w:t>
      </w:r>
      <w:bookmarkEnd w:id="372"/>
      <w:bookmarkEnd w:id="373"/>
    </w:p>
    <w:p w:rsidR="00717F60" w:rsidRPr="00446E97" w:rsidRDefault="00717F60" w:rsidP="00446E97">
      <w:pPr>
        <w:widowControl w:val="0"/>
        <w:numPr>
          <w:ilvl w:val="0"/>
          <w:numId w:val="21"/>
        </w:numPr>
        <w:tabs>
          <w:tab w:val="left" w:pos="0"/>
          <w:tab w:val="left" w:pos="1080"/>
        </w:tabs>
        <w:suppressAutoHyphens w:val="0"/>
        <w:spacing w:line="240" w:lineRule="auto"/>
        <w:rPr>
          <w:bCs w:val="0"/>
          <w:sz w:val="26"/>
          <w:szCs w:val="26"/>
        </w:rPr>
      </w:pPr>
      <w:r w:rsidRPr="00446E97">
        <w:rPr>
          <w:bCs w:val="0"/>
          <w:sz w:val="26"/>
          <w:szCs w:val="26"/>
        </w:rPr>
        <w:t xml:space="preserve">не должен находиться в процессе ликвидации, должно отсутствовать решение арбитражного суда о признании </w:t>
      </w:r>
      <w:r w:rsidR="009C744E" w:rsidRPr="00446E97">
        <w:rPr>
          <w:bCs w:val="0"/>
          <w:sz w:val="26"/>
          <w:szCs w:val="26"/>
        </w:rPr>
        <w:t>Участник</w:t>
      </w:r>
      <w:r w:rsidRPr="00446E97">
        <w:rPr>
          <w:bCs w:val="0"/>
          <w:sz w:val="26"/>
          <w:szCs w:val="26"/>
        </w:rPr>
        <w:t xml:space="preserve">а запроса предложений банкротом и об открытии конкурсного производства, на имущество </w:t>
      </w:r>
      <w:r w:rsidR="002A5B99" w:rsidRPr="00446E97">
        <w:rPr>
          <w:bCs w:val="0"/>
          <w:sz w:val="26"/>
          <w:szCs w:val="26"/>
        </w:rPr>
        <w:t>Участника не должен</w:t>
      </w:r>
      <w:r w:rsidRPr="00446E97">
        <w:rPr>
          <w:bCs w:val="0"/>
          <w:sz w:val="26"/>
          <w:szCs w:val="26"/>
        </w:rPr>
        <w:t xml:space="preserve"> быть наложен арест, </w:t>
      </w:r>
      <w:r w:rsidRPr="00446E97">
        <w:rPr>
          <w:sz w:val="26"/>
          <w:szCs w:val="26"/>
          <w:lang w:eastAsia="ru-RU"/>
        </w:rPr>
        <w:t>экономическая</w:t>
      </w:r>
      <w:r w:rsidRPr="00446E97">
        <w:rPr>
          <w:bCs w:val="0"/>
          <w:sz w:val="26"/>
          <w:szCs w:val="26"/>
        </w:rPr>
        <w:t xml:space="preserve"> деятельность </w:t>
      </w:r>
      <w:r w:rsidR="009C744E" w:rsidRPr="00446E97">
        <w:rPr>
          <w:bCs w:val="0"/>
          <w:sz w:val="26"/>
          <w:szCs w:val="26"/>
        </w:rPr>
        <w:t>Участник</w:t>
      </w:r>
      <w:r w:rsidRPr="00446E97">
        <w:rPr>
          <w:bCs w:val="0"/>
          <w:sz w:val="26"/>
          <w:szCs w:val="26"/>
        </w:rPr>
        <w:t>а не должна быть приостановлена (для юридического лица, индивидуального предпринимателя);</w:t>
      </w:r>
    </w:p>
    <w:p w:rsidR="00E71628" w:rsidRPr="00446E97" w:rsidRDefault="00E71628" w:rsidP="00446E97">
      <w:pPr>
        <w:widowControl w:val="0"/>
        <w:numPr>
          <w:ilvl w:val="0"/>
          <w:numId w:val="21"/>
        </w:numPr>
        <w:tabs>
          <w:tab w:val="left" w:pos="0"/>
          <w:tab w:val="left" w:pos="1080"/>
        </w:tabs>
        <w:suppressAutoHyphens w:val="0"/>
        <w:spacing w:line="240" w:lineRule="auto"/>
        <w:rPr>
          <w:sz w:val="26"/>
          <w:szCs w:val="26"/>
          <w:lang w:eastAsia="ru-RU"/>
        </w:rPr>
      </w:pPr>
      <w:bookmarkStart w:id="374" w:name="_Ref306032457"/>
      <w:proofErr w:type="gramStart"/>
      <w:r w:rsidRPr="00446E97">
        <w:rPr>
          <w:sz w:val="26"/>
          <w:szCs w:val="26"/>
          <w:lang w:eastAsia="ru-RU"/>
        </w:rPr>
        <w:t xml:space="preserve">не быть включенным в </w:t>
      </w:r>
      <w:r w:rsidRPr="00446E97">
        <w:rPr>
          <w:rFonts w:eastAsia="Arial Unicode MS"/>
          <w:sz w:val="26"/>
          <w:szCs w:val="26"/>
          <w:lang w:eastAsia="ru-RU"/>
        </w:rPr>
        <w:t>Реестр</w:t>
      </w:r>
      <w:r w:rsidRPr="00446E97">
        <w:rPr>
          <w:sz w:val="26"/>
          <w:szCs w:val="26"/>
          <w:lang w:eastAsia="ru-RU"/>
        </w:rPr>
        <w:t xml:space="preserve"> недобросовестных поставщиков</w:t>
      </w:r>
      <w:r w:rsidRPr="00446E97">
        <w:rPr>
          <w:rFonts w:eastAsia="Arial Unicode MS"/>
          <w:sz w:val="26"/>
          <w:szCs w:val="26"/>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446E97">
        <w:rPr>
          <w:sz w:val="26"/>
          <w:szCs w:val="26"/>
          <w:lang w:eastAsia="ru-RU"/>
        </w:rPr>
        <w:t xml:space="preserve"> либо в </w:t>
      </w:r>
      <w:r w:rsidRPr="00446E97">
        <w:rPr>
          <w:rFonts w:eastAsia="Arial Unicode MS"/>
          <w:sz w:val="26"/>
          <w:szCs w:val="26"/>
          <w:lang w:eastAsia="ru-RU"/>
        </w:rPr>
        <w:t xml:space="preserve">Реестр недобросовестных поставщиков, который ведется в соответствии с Федеральным законом от </w:t>
      </w:r>
      <w:r w:rsidR="009D7BB1" w:rsidRPr="00446E97">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446E97">
        <w:rPr>
          <w:rFonts w:eastAsia="Arial Unicode MS"/>
          <w:sz w:val="26"/>
          <w:szCs w:val="26"/>
          <w:lang w:eastAsia="ru-RU"/>
        </w:rPr>
        <w:t>;</w:t>
      </w:r>
      <w:bookmarkEnd w:id="374"/>
      <w:proofErr w:type="gramEnd"/>
    </w:p>
    <w:p w:rsidR="00DC7643" w:rsidRPr="00446E97" w:rsidRDefault="00960C20" w:rsidP="00446E97">
      <w:pPr>
        <w:widowControl w:val="0"/>
        <w:numPr>
          <w:ilvl w:val="0"/>
          <w:numId w:val="21"/>
        </w:numPr>
        <w:tabs>
          <w:tab w:val="left" w:pos="0"/>
          <w:tab w:val="left" w:pos="1080"/>
        </w:tabs>
        <w:suppressAutoHyphens w:val="0"/>
        <w:spacing w:line="240" w:lineRule="auto"/>
        <w:rPr>
          <w:color w:val="000000"/>
          <w:sz w:val="26"/>
          <w:szCs w:val="26"/>
          <w:lang w:eastAsia="ru-RU"/>
        </w:rPr>
      </w:pPr>
      <w:r w:rsidRPr="00446E97">
        <w:rPr>
          <w:sz w:val="26"/>
          <w:szCs w:val="26"/>
        </w:rPr>
        <w:t xml:space="preserve">должен иметь соответствующие разрешающие документы, лицензии на выполнение видов деятельности в рамках Договора (в случае, если наличие данных разрешающих документов необходимо для выполнения работ, указанных в п. </w:t>
      </w:r>
      <w:r w:rsidR="00511746" w:rsidRPr="00446E97">
        <w:rPr>
          <w:sz w:val="26"/>
          <w:szCs w:val="26"/>
        </w:rPr>
        <w:fldChar w:fldCharType="begin"/>
      </w:r>
      <w:r w:rsidR="00511746" w:rsidRPr="00446E97">
        <w:rPr>
          <w:sz w:val="26"/>
          <w:szCs w:val="26"/>
        </w:rPr>
        <w:instrText xml:space="preserve"> REF _Ref303323780 \r \h  \* MERGEFORMAT </w:instrText>
      </w:r>
      <w:r w:rsidR="00511746" w:rsidRPr="00446E97">
        <w:rPr>
          <w:sz w:val="26"/>
          <w:szCs w:val="26"/>
        </w:rPr>
      </w:r>
      <w:r w:rsidR="00511746" w:rsidRPr="00446E97">
        <w:rPr>
          <w:sz w:val="26"/>
          <w:szCs w:val="26"/>
        </w:rPr>
        <w:fldChar w:fldCharType="separate"/>
      </w:r>
      <w:r w:rsidR="004F7A87" w:rsidRPr="00446E97">
        <w:rPr>
          <w:sz w:val="26"/>
          <w:szCs w:val="26"/>
        </w:rPr>
        <w:t>1.1.4</w:t>
      </w:r>
      <w:r w:rsidR="00511746" w:rsidRPr="00446E97">
        <w:rPr>
          <w:sz w:val="26"/>
          <w:szCs w:val="26"/>
        </w:rPr>
        <w:fldChar w:fldCharType="end"/>
      </w:r>
      <w:r w:rsidRPr="00446E97">
        <w:rPr>
          <w:sz w:val="26"/>
          <w:szCs w:val="26"/>
        </w:rPr>
        <w:t xml:space="preserve"> и разделе </w:t>
      </w:r>
      <w:r w:rsidR="00511746" w:rsidRPr="00446E97">
        <w:rPr>
          <w:sz w:val="26"/>
          <w:szCs w:val="26"/>
        </w:rPr>
        <w:fldChar w:fldCharType="begin"/>
      </w:r>
      <w:r w:rsidR="00511746" w:rsidRPr="00446E97">
        <w:rPr>
          <w:sz w:val="26"/>
          <w:szCs w:val="26"/>
        </w:rPr>
        <w:instrText xml:space="preserve"> REF _Ref440270568 \r \h  \* MERGEFORMAT </w:instrText>
      </w:r>
      <w:r w:rsidR="00511746" w:rsidRPr="00446E97">
        <w:rPr>
          <w:sz w:val="26"/>
          <w:szCs w:val="26"/>
        </w:rPr>
      </w:r>
      <w:r w:rsidR="00511746" w:rsidRPr="00446E97">
        <w:rPr>
          <w:sz w:val="26"/>
          <w:szCs w:val="26"/>
        </w:rPr>
        <w:fldChar w:fldCharType="separate"/>
      </w:r>
      <w:r w:rsidR="004F7A87" w:rsidRPr="00446E97">
        <w:rPr>
          <w:sz w:val="26"/>
          <w:szCs w:val="26"/>
        </w:rPr>
        <w:t>4</w:t>
      </w:r>
      <w:r w:rsidR="00511746" w:rsidRPr="00446E97">
        <w:rPr>
          <w:sz w:val="26"/>
          <w:szCs w:val="26"/>
        </w:rPr>
        <w:fldChar w:fldCharType="end"/>
      </w:r>
      <w:r w:rsidRPr="00446E97">
        <w:rPr>
          <w:sz w:val="26"/>
          <w:szCs w:val="26"/>
        </w:rPr>
        <w:t>, в соответствии с требованиями законодательства Российской Федерации)</w:t>
      </w:r>
      <w:r w:rsidR="001B1DBF" w:rsidRPr="00446E97">
        <w:rPr>
          <w:sz w:val="26"/>
          <w:szCs w:val="26"/>
        </w:rPr>
        <w:t>;</w:t>
      </w:r>
    </w:p>
    <w:p w:rsidR="00960C20" w:rsidRPr="00446E97" w:rsidRDefault="00960C20" w:rsidP="00446E97">
      <w:pPr>
        <w:widowControl w:val="0"/>
        <w:numPr>
          <w:ilvl w:val="0"/>
          <w:numId w:val="21"/>
        </w:numPr>
        <w:tabs>
          <w:tab w:val="left" w:pos="0"/>
          <w:tab w:val="left" w:pos="1080"/>
        </w:tabs>
        <w:suppressAutoHyphens w:val="0"/>
        <w:spacing w:line="240" w:lineRule="auto"/>
        <w:rPr>
          <w:sz w:val="26"/>
          <w:szCs w:val="26"/>
        </w:rPr>
      </w:pPr>
      <w:bookmarkStart w:id="375" w:name="_Ref489516346"/>
      <w:r w:rsidRPr="00446E97">
        <w:rPr>
          <w:sz w:val="26"/>
          <w:szCs w:val="26"/>
        </w:rPr>
        <w:t xml:space="preserve">в случае если предметом Договора являются работы в области </w:t>
      </w:r>
      <w:proofErr w:type="gramStart"/>
      <w:r w:rsidRPr="00446E97">
        <w:rPr>
          <w:sz w:val="26"/>
          <w:szCs w:val="26"/>
        </w:rPr>
        <w:t>выполнения инженерных изысканий / подготовки проектной документации / осуществления</w:t>
      </w:r>
      <w:proofErr w:type="gramEnd"/>
      <w:r w:rsidRPr="00446E97">
        <w:rPr>
          <w:sz w:val="26"/>
          <w:szCs w:val="26"/>
        </w:rPr>
        <w:t xml:space="preserve"> строительства, реконструкции, капитального ремонта объектов капитального строительства должны выполняться следующие требования:</w:t>
      </w:r>
      <w:bookmarkEnd w:id="375"/>
    </w:p>
    <w:p w:rsidR="00960C20" w:rsidRPr="00446E97" w:rsidRDefault="00960C20" w:rsidP="00446E97">
      <w:pPr>
        <w:pStyle w:val="affffff0"/>
        <w:numPr>
          <w:ilvl w:val="0"/>
          <w:numId w:val="90"/>
        </w:numPr>
        <w:tabs>
          <w:tab w:val="left" w:pos="1260"/>
        </w:tabs>
        <w:autoSpaceDE w:val="0"/>
        <w:spacing w:line="240" w:lineRule="auto"/>
        <w:ind w:left="1281" w:hanging="147"/>
        <w:rPr>
          <w:sz w:val="26"/>
          <w:szCs w:val="26"/>
        </w:rPr>
      </w:pPr>
      <w:r w:rsidRPr="00446E97">
        <w:rPr>
          <w:sz w:val="26"/>
          <w:szCs w:val="26"/>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960C20" w:rsidRPr="00446E97" w:rsidRDefault="00960C20" w:rsidP="00446E97">
      <w:pPr>
        <w:pStyle w:val="affffff0"/>
        <w:numPr>
          <w:ilvl w:val="0"/>
          <w:numId w:val="90"/>
        </w:numPr>
        <w:tabs>
          <w:tab w:val="left" w:pos="1260"/>
        </w:tabs>
        <w:autoSpaceDE w:val="0"/>
        <w:spacing w:line="240" w:lineRule="auto"/>
        <w:ind w:left="1281" w:hanging="147"/>
        <w:rPr>
          <w:sz w:val="26"/>
          <w:szCs w:val="26"/>
        </w:rPr>
      </w:pPr>
      <w:r w:rsidRPr="00446E97">
        <w:rPr>
          <w:sz w:val="26"/>
          <w:szCs w:val="26"/>
        </w:rPr>
        <w:t>саморегулируемая организация, в которой состоит Участник, должна иметь компенсационный фонд обеспечения договорных обязательств;</w:t>
      </w:r>
    </w:p>
    <w:p w:rsidR="009D7F01" w:rsidRPr="00446E97" w:rsidRDefault="00960C20" w:rsidP="00446E97">
      <w:pPr>
        <w:pStyle w:val="affffff0"/>
        <w:numPr>
          <w:ilvl w:val="0"/>
          <w:numId w:val="90"/>
        </w:numPr>
        <w:tabs>
          <w:tab w:val="left" w:pos="1260"/>
        </w:tabs>
        <w:autoSpaceDE w:val="0"/>
        <w:spacing w:line="240" w:lineRule="auto"/>
        <w:ind w:left="1281" w:hanging="147"/>
        <w:rPr>
          <w:sz w:val="26"/>
          <w:szCs w:val="26"/>
        </w:rPr>
      </w:pPr>
      <w:r w:rsidRPr="00446E97">
        <w:rPr>
          <w:sz w:val="26"/>
          <w:szCs w:val="26"/>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r w:rsidR="00036006" w:rsidRPr="00446E97">
        <w:rPr>
          <w:sz w:val="26"/>
          <w:szCs w:val="26"/>
        </w:rPr>
        <w:t xml:space="preserve"> </w:t>
      </w:r>
    </w:p>
    <w:p w:rsidR="004F7A87" w:rsidRPr="00446E97" w:rsidRDefault="004F7A87" w:rsidP="00446E97">
      <w:pPr>
        <w:widowControl w:val="0"/>
        <w:numPr>
          <w:ilvl w:val="0"/>
          <w:numId w:val="21"/>
        </w:numPr>
        <w:tabs>
          <w:tab w:val="left" w:pos="0"/>
          <w:tab w:val="left" w:pos="1080"/>
        </w:tabs>
        <w:suppressAutoHyphens w:val="0"/>
        <w:spacing w:line="240" w:lineRule="auto"/>
        <w:rPr>
          <w:sz w:val="26"/>
          <w:szCs w:val="26"/>
          <w:lang w:eastAsia="ru-RU"/>
        </w:rPr>
      </w:pPr>
      <w:r w:rsidRPr="00446E97">
        <w:rPr>
          <w:sz w:val="26"/>
          <w:szCs w:val="26"/>
          <w:lang w:eastAsia="ru-RU"/>
        </w:rPr>
        <w:t>обладать необходимыми профессиональными знаниями и репутацией, иметь ресурсные возможности:</w:t>
      </w:r>
    </w:p>
    <w:p w:rsidR="004F7A87" w:rsidRPr="00446E97" w:rsidRDefault="004F7A87" w:rsidP="00446E97">
      <w:pPr>
        <w:pStyle w:val="affffff0"/>
        <w:numPr>
          <w:ilvl w:val="0"/>
          <w:numId w:val="91"/>
        </w:numPr>
        <w:suppressAutoHyphens w:val="0"/>
        <w:spacing w:line="240" w:lineRule="auto"/>
        <w:rPr>
          <w:sz w:val="26"/>
          <w:szCs w:val="26"/>
          <w:lang w:eastAsia="ru-RU"/>
        </w:rPr>
      </w:pPr>
      <w:proofErr w:type="gramStart"/>
      <w:r w:rsidRPr="00446E97">
        <w:rPr>
          <w:color w:val="000000"/>
          <w:sz w:val="26"/>
          <w:szCs w:val="26"/>
        </w:rPr>
        <w:lastRenderedPageBreak/>
        <w:t xml:space="preserve">должен обладать опытом оказания аналогичных услуг/работ (желательно наличие за последние 3 года не менее 1 завершенного аналогичного договора по оказываемым услугам/работам (в </w:t>
      </w:r>
      <w:proofErr w:type="spellStart"/>
      <w:r w:rsidRPr="00446E97">
        <w:rPr>
          <w:color w:val="000000"/>
          <w:sz w:val="26"/>
          <w:szCs w:val="26"/>
        </w:rPr>
        <w:t>т.ч</w:t>
      </w:r>
      <w:proofErr w:type="spellEnd"/>
      <w:r w:rsidRPr="00446E97">
        <w:rPr>
          <w:color w:val="000000"/>
          <w:sz w:val="26"/>
          <w:szCs w:val="26"/>
        </w:rPr>
        <w:t>. объемам услуг/работ и общей сумме договора).</w:t>
      </w:r>
      <w:proofErr w:type="gramEnd"/>
      <w:r w:rsidRPr="00446E97">
        <w:rPr>
          <w:color w:val="000000"/>
          <w:sz w:val="26"/>
          <w:szCs w:val="26"/>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446E97">
        <w:rPr>
          <w:sz w:val="26"/>
          <w:szCs w:val="26"/>
        </w:rPr>
        <w:t>;</w:t>
      </w:r>
    </w:p>
    <w:p w:rsidR="00CF39D0" w:rsidRPr="00446E97" w:rsidRDefault="0094713A" w:rsidP="00446E97">
      <w:pPr>
        <w:numPr>
          <w:ilvl w:val="0"/>
          <w:numId w:val="21"/>
        </w:numPr>
        <w:suppressAutoHyphens w:val="0"/>
        <w:spacing w:line="240" w:lineRule="auto"/>
        <w:rPr>
          <w:sz w:val="26"/>
          <w:szCs w:val="26"/>
          <w:lang w:eastAsia="ru-RU"/>
        </w:rPr>
      </w:pPr>
      <w:r w:rsidRPr="00446E97">
        <w:rPr>
          <w:sz w:val="26"/>
          <w:szCs w:val="26"/>
          <w:lang w:eastAsia="ru-RU"/>
        </w:rPr>
        <w:t>Дополнительные требования к Участникам, наличию документов, подтверждающих их соответствие требованиям Техническ</w:t>
      </w:r>
      <w:r w:rsidR="003776BB" w:rsidRPr="00446E97">
        <w:rPr>
          <w:sz w:val="26"/>
          <w:szCs w:val="26"/>
          <w:lang w:eastAsia="ru-RU"/>
        </w:rPr>
        <w:t>ог</w:t>
      </w:r>
      <w:proofErr w:type="gramStart"/>
      <w:r w:rsidR="003776BB" w:rsidRPr="00446E97">
        <w:rPr>
          <w:sz w:val="26"/>
          <w:szCs w:val="26"/>
          <w:lang w:eastAsia="ru-RU"/>
        </w:rPr>
        <w:t>о(</w:t>
      </w:r>
      <w:proofErr w:type="gramEnd"/>
      <w:r w:rsidRPr="00446E97">
        <w:rPr>
          <w:sz w:val="26"/>
          <w:szCs w:val="26"/>
          <w:lang w:eastAsia="ru-RU"/>
        </w:rPr>
        <w:t>их</w:t>
      </w:r>
      <w:r w:rsidR="003776BB" w:rsidRPr="00446E97">
        <w:rPr>
          <w:sz w:val="26"/>
          <w:szCs w:val="26"/>
          <w:lang w:eastAsia="ru-RU"/>
        </w:rPr>
        <w:t>)</w:t>
      </w:r>
      <w:r w:rsidRPr="00446E97">
        <w:rPr>
          <w:sz w:val="26"/>
          <w:szCs w:val="26"/>
          <w:lang w:eastAsia="ru-RU"/>
        </w:rPr>
        <w:t xml:space="preserve"> задани</w:t>
      </w:r>
      <w:r w:rsidR="003776BB" w:rsidRPr="00446E97">
        <w:rPr>
          <w:sz w:val="26"/>
          <w:szCs w:val="26"/>
          <w:lang w:eastAsia="ru-RU"/>
        </w:rPr>
        <w:t>я(</w:t>
      </w:r>
      <w:r w:rsidRPr="00446E97">
        <w:rPr>
          <w:sz w:val="26"/>
          <w:szCs w:val="26"/>
          <w:lang w:eastAsia="ru-RU"/>
        </w:rPr>
        <w:t>й</w:t>
      </w:r>
      <w:r w:rsidR="003776BB" w:rsidRPr="00446E97">
        <w:rPr>
          <w:sz w:val="26"/>
          <w:szCs w:val="26"/>
          <w:lang w:eastAsia="ru-RU"/>
        </w:rPr>
        <w:t>)</w:t>
      </w:r>
      <w:r w:rsidRPr="00446E97">
        <w:rPr>
          <w:sz w:val="26"/>
          <w:szCs w:val="26"/>
          <w:lang w:eastAsia="ru-RU"/>
        </w:rPr>
        <w:t>, изложены в Приложении №1 (Техническ</w:t>
      </w:r>
      <w:r w:rsidR="003776BB" w:rsidRPr="00446E97">
        <w:rPr>
          <w:sz w:val="26"/>
          <w:szCs w:val="26"/>
          <w:lang w:eastAsia="ru-RU"/>
        </w:rPr>
        <w:t>ом(</w:t>
      </w:r>
      <w:r w:rsidRPr="00446E97">
        <w:rPr>
          <w:sz w:val="26"/>
          <w:szCs w:val="26"/>
          <w:lang w:eastAsia="ru-RU"/>
        </w:rPr>
        <w:t>их</w:t>
      </w:r>
      <w:r w:rsidR="003776BB" w:rsidRPr="00446E97">
        <w:rPr>
          <w:sz w:val="26"/>
          <w:szCs w:val="26"/>
          <w:lang w:eastAsia="ru-RU"/>
        </w:rPr>
        <w:t>)</w:t>
      </w:r>
      <w:r w:rsidRPr="00446E97">
        <w:rPr>
          <w:sz w:val="26"/>
          <w:szCs w:val="26"/>
          <w:lang w:eastAsia="ru-RU"/>
        </w:rPr>
        <w:t xml:space="preserve"> задани</w:t>
      </w:r>
      <w:r w:rsidR="003776BB" w:rsidRPr="00446E97">
        <w:rPr>
          <w:sz w:val="26"/>
          <w:szCs w:val="26"/>
          <w:lang w:eastAsia="ru-RU"/>
        </w:rPr>
        <w:t>и(</w:t>
      </w:r>
      <w:proofErr w:type="spellStart"/>
      <w:r w:rsidRPr="00446E97">
        <w:rPr>
          <w:sz w:val="26"/>
          <w:szCs w:val="26"/>
          <w:lang w:eastAsia="ru-RU"/>
        </w:rPr>
        <w:t>ях</w:t>
      </w:r>
      <w:proofErr w:type="spellEnd"/>
      <w:r w:rsidR="003776BB" w:rsidRPr="00446E97">
        <w:rPr>
          <w:sz w:val="26"/>
          <w:szCs w:val="26"/>
          <w:lang w:eastAsia="ru-RU"/>
        </w:rPr>
        <w:t>)</w:t>
      </w:r>
      <w:r w:rsidRPr="00446E97">
        <w:rPr>
          <w:sz w:val="26"/>
          <w:szCs w:val="26"/>
          <w:lang w:eastAsia="ru-RU"/>
        </w:rPr>
        <w:t>) к настоящей Документации. При несоблюдении требований Техническ</w:t>
      </w:r>
      <w:r w:rsidR="003776BB" w:rsidRPr="00446E97">
        <w:rPr>
          <w:sz w:val="26"/>
          <w:szCs w:val="26"/>
          <w:lang w:eastAsia="ru-RU"/>
        </w:rPr>
        <w:t>ог</w:t>
      </w:r>
      <w:proofErr w:type="gramStart"/>
      <w:r w:rsidR="003776BB" w:rsidRPr="00446E97">
        <w:rPr>
          <w:sz w:val="26"/>
          <w:szCs w:val="26"/>
          <w:lang w:eastAsia="ru-RU"/>
        </w:rPr>
        <w:t>о(</w:t>
      </w:r>
      <w:proofErr w:type="gramEnd"/>
      <w:r w:rsidRPr="00446E97">
        <w:rPr>
          <w:sz w:val="26"/>
          <w:szCs w:val="26"/>
          <w:lang w:eastAsia="ru-RU"/>
        </w:rPr>
        <w:t>их</w:t>
      </w:r>
      <w:r w:rsidR="003776BB" w:rsidRPr="00446E97">
        <w:rPr>
          <w:sz w:val="26"/>
          <w:szCs w:val="26"/>
          <w:lang w:eastAsia="ru-RU"/>
        </w:rPr>
        <w:t>)</w:t>
      </w:r>
      <w:r w:rsidRPr="00446E97">
        <w:rPr>
          <w:sz w:val="26"/>
          <w:szCs w:val="26"/>
          <w:lang w:eastAsia="ru-RU"/>
        </w:rPr>
        <w:t xml:space="preserve"> задани</w:t>
      </w:r>
      <w:r w:rsidR="003776BB" w:rsidRPr="00446E97">
        <w:rPr>
          <w:sz w:val="26"/>
          <w:szCs w:val="26"/>
          <w:lang w:eastAsia="ru-RU"/>
        </w:rPr>
        <w:t>я(</w:t>
      </w:r>
      <w:r w:rsidRPr="00446E97">
        <w:rPr>
          <w:sz w:val="26"/>
          <w:szCs w:val="26"/>
          <w:lang w:eastAsia="ru-RU"/>
        </w:rPr>
        <w:t>й</w:t>
      </w:r>
      <w:r w:rsidR="003776BB" w:rsidRPr="00446E97">
        <w:rPr>
          <w:sz w:val="26"/>
          <w:szCs w:val="26"/>
          <w:lang w:eastAsia="ru-RU"/>
        </w:rPr>
        <w:t>)</w:t>
      </w:r>
      <w:r w:rsidRPr="00446E97">
        <w:rPr>
          <w:sz w:val="26"/>
          <w:szCs w:val="26"/>
          <w:lang w:eastAsia="ru-RU"/>
        </w:rPr>
        <w:t xml:space="preserve"> Закупочная комиссия отклонит </w:t>
      </w:r>
      <w:r w:rsidR="00C96484" w:rsidRPr="00446E97">
        <w:rPr>
          <w:sz w:val="26"/>
          <w:szCs w:val="26"/>
          <w:lang w:eastAsia="ru-RU"/>
        </w:rPr>
        <w:t>Заявку</w:t>
      </w:r>
      <w:r w:rsidRPr="00446E97">
        <w:rPr>
          <w:sz w:val="26"/>
          <w:szCs w:val="26"/>
          <w:lang w:eastAsia="ru-RU"/>
        </w:rPr>
        <w:t xml:space="preserve"> Участника.</w:t>
      </w:r>
    </w:p>
    <w:p w:rsidR="009D7F01" w:rsidRPr="00446E97" w:rsidRDefault="002A5B99" w:rsidP="00446E97">
      <w:pPr>
        <w:suppressAutoHyphens w:val="0"/>
        <w:spacing w:line="240" w:lineRule="auto"/>
        <w:ind w:left="927" w:firstLine="0"/>
        <w:rPr>
          <w:sz w:val="26"/>
          <w:szCs w:val="26"/>
          <w:lang w:eastAsia="ru-RU"/>
        </w:rPr>
      </w:pPr>
      <w:proofErr w:type="gramStart"/>
      <w:r w:rsidRPr="00446E97">
        <w:rPr>
          <w:sz w:val="26"/>
          <w:szCs w:val="26"/>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w:t>
      </w:r>
      <w:proofErr w:type="gramEnd"/>
      <w:r w:rsidRPr="00446E97">
        <w:rPr>
          <w:sz w:val="26"/>
          <w:szCs w:val="26"/>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446E97">
        <w:rPr>
          <w:sz w:val="26"/>
          <w:szCs w:val="26"/>
        </w:rPr>
        <w:t>предоставляются документы</w:t>
      </w:r>
      <w:proofErr w:type="gramEnd"/>
      <w:r w:rsidRPr="00446E97">
        <w:rPr>
          <w:sz w:val="26"/>
          <w:szCs w:val="26"/>
        </w:rPr>
        <w:t xml:space="preserve"> (копия Устава, выписка из ЕГРЮЛ/ЕГРИП, учредительный договор), подтверждающие факт </w:t>
      </w:r>
      <w:proofErr w:type="spellStart"/>
      <w:r w:rsidRPr="00446E97">
        <w:rPr>
          <w:sz w:val="26"/>
          <w:szCs w:val="26"/>
        </w:rPr>
        <w:t>аффилированности</w:t>
      </w:r>
      <w:proofErr w:type="spellEnd"/>
      <w:r w:rsidRPr="00446E97">
        <w:rPr>
          <w:sz w:val="26"/>
          <w:szCs w:val="26"/>
        </w:rPr>
        <w:t xml:space="preserve"> предприятий</w:t>
      </w:r>
      <w:r w:rsidR="009D7F01" w:rsidRPr="00446E97">
        <w:rPr>
          <w:color w:val="000000"/>
          <w:sz w:val="26"/>
          <w:szCs w:val="26"/>
        </w:rPr>
        <w:t>.</w:t>
      </w:r>
    </w:p>
    <w:p w:rsidR="00717F60" w:rsidRPr="00446E97" w:rsidRDefault="002A5B99" w:rsidP="00446E97">
      <w:pPr>
        <w:widowControl w:val="0"/>
        <w:numPr>
          <w:ilvl w:val="3"/>
          <w:numId w:val="26"/>
        </w:numPr>
        <w:tabs>
          <w:tab w:val="left" w:pos="1700"/>
        </w:tabs>
        <w:autoSpaceDE w:val="0"/>
        <w:spacing w:line="240" w:lineRule="auto"/>
        <w:ind w:left="0" w:firstLine="709"/>
        <w:rPr>
          <w:bCs w:val="0"/>
          <w:sz w:val="26"/>
          <w:szCs w:val="26"/>
        </w:rPr>
      </w:pPr>
      <w:bookmarkStart w:id="376" w:name="_Ref306005578"/>
      <w:bookmarkStart w:id="377" w:name="_Ref303587815"/>
      <w:r w:rsidRPr="00446E97">
        <w:rPr>
          <w:sz w:val="26"/>
          <w:szCs w:val="26"/>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446E97">
        <w:rPr>
          <w:sz w:val="26"/>
          <w:szCs w:val="26"/>
        </w:rPr>
        <w:t>пп</w:t>
      </w:r>
      <w:proofErr w:type="spellEnd"/>
      <w:r w:rsidRPr="00446E97">
        <w:rPr>
          <w:sz w:val="26"/>
          <w:szCs w:val="26"/>
        </w:rPr>
        <w:t xml:space="preserve">. </w:t>
      </w:r>
      <w:r w:rsidR="00511746" w:rsidRPr="00446E97">
        <w:rPr>
          <w:sz w:val="26"/>
          <w:szCs w:val="26"/>
        </w:rPr>
        <w:fldChar w:fldCharType="begin"/>
      </w:r>
      <w:r w:rsidR="00511746" w:rsidRPr="00446E97">
        <w:rPr>
          <w:sz w:val="26"/>
          <w:szCs w:val="26"/>
        </w:rPr>
        <w:instrText xml:space="preserve"> REF _Ref440291364 \r \h  \* MERGEFORMAT </w:instrText>
      </w:r>
      <w:r w:rsidR="00511746" w:rsidRPr="00446E97">
        <w:rPr>
          <w:sz w:val="26"/>
          <w:szCs w:val="26"/>
        </w:rPr>
      </w:r>
      <w:r w:rsidR="00511746" w:rsidRPr="00446E97">
        <w:rPr>
          <w:sz w:val="26"/>
          <w:szCs w:val="26"/>
        </w:rPr>
        <w:fldChar w:fldCharType="separate"/>
      </w:r>
      <w:r w:rsidR="004F7A87" w:rsidRPr="00446E97">
        <w:rPr>
          <w:sz w:val="26"/>
          <w:szCs w:val="26"/>
        </w:rPr>
        <w:t>3.3.8.1</w:t>
      </w:r>
      <w:r w:rsidR="00511746" w:rsidRPr="00446E97">
        <w:rPr>
          <w:sz w:val="26"/>
          <w:szCs w:val="26"/>
        </w:rPr>
        <w:fldChar w:fldCharType="end"/>
      </w:r>
      <w:r w:rsidRPr="00446E97">
        <w:rPr>
          <w:sz w:val="26"/>
          <w:szCs w:val="26"/>
        </w:rPr>
        <w:t>-</w:t>
      </w:r>
      <w:r w:rsidR="00511746" w:rsidRPr="00446E97">
        <w:rPr>
          <w:sz w:val="26"/>
          <w:szCs w:val="26"/>
        </w:rPr>
        <w:fldChar w:fldCharType="begin"/>
      </w:r>
      <w:r w:rsidR="00511746" w:rsidRPr="00446E97">
        <w:rPr>
          <w:sz w:val="26"/>
          <w:szCs w:val="26"/>
        </w:rPr>
        <w:instrText xml:space="preserve"> REF _Ref303669127 \r \h  \* MERGEFORMAT </w:instrText>
      </w:r>
      <w:r w:rsidR="00511746" w:rsidRPr="00446E97">
        <w:rPr>
          <w:sz w:val="26"/>
          <w:szCs w:val="26"/>
        </w:rPr>
      </w:r>
      <w:r w:rsidR="00511746" w:rsidRPr="00446E97">
        <w:rPr>
          <w:sz w:val="26"/>
          <w:szCs w:val="26"/>
        </w:rPr>
        <w:fldChar w:fldCharType="separate"/>
      </w:r>
      <w:r w:rsidR="004F7A87" w:rsidRPr="00446E97">
        <w:rPr>
          <w:sz w:val="26"/>
          <w:szCs w:val="26"/>
        </w:rPr>
        <w:t>3.3.8.2</w:t>
      </w:r>
      <w:r w:rsidR="00511746" w:rsidRPr="00446E97">
        <w:rPr>
          <w:sz w:val="26"/>
          <w:szCs w:val="26"/>
        </w:rPr>
        <w:fldChar w:fldCharType="end"/>
      </w:r>
      <w:r w:rsidR="00717F60" w:rsidRPr="00446E97">
        <w:rPr>
          <w:bCs w:val="0"/>
          <w:sz w:val="26"/>
          <w:szCs w:val="26"/>
        </w:rPr>
        <w:t>:</w:t>
      </w:r>
      <w:bookmarkEnd w:id="376"/>
      <w:bookmarkEnd w:id="377"/>
      <w:r w:rsidR="005B074F" w:rsidRPr="00446E97">
        <w:rPr>
          <w:bCs w:val="0"/>
          <w:sz w:val="26"/>
          <w:szCs w:val="26"/>
        </w:rPr>
        <w:t xml:space="preserve"> </w:t>
      </w:r>
    </w:p>
    <w:p w:rsidR="00553A57" w:rsidRPr="00446E97" w:rsidRDefault="009146DD" w:rsidP="00446E97">
      <w:pPr>
        <w:widowControl w:val="0"/>
        <w:numPr>
          <w:ilvl w:val="0"/>
          <w:numId w:val="46"/>
        </w:numPr>
        <w:tabs>
          <w:tab w:val="left" w:pos="1260"/>
        </w:tabs>
        <w:autoSpaceDE w:val="0"/>
        <w:spacing w:line="240" w:lineRule="auto"/>
        <w:ind w:left="1276"/>
        <w:rPr>
          <w:sz w:val="26"/>
          <w:szCs w:val="26"/>
        </w:rPr>
      </w:pPr>
      <w:r w:rsidRPr="00446E97">
        <w:rPr>
          <w:sz w:val="26"/>
          <w:szCs w:val="26"/>
        </w:rPr>
        <w:t>З</w:t>
      </w:r>
      <w:r w:rsidR="00553A57" w:rsidRPr="00446E97">
        <w:rPr>
          <w:sz w:val="26"/>
          <w:szCs w:val="26"/>
        </w:rPr>
        <w:t>аверенную Участником либо нотариусом копию устава в действующей редакции</w:t>
      </w:r>
      <w:r w:rsidRPr="00446E97">
        <w:rPr>
          <w:sz w:val="26"/>
          <w:szCs w:val="26"/>
        </w:rPr>
        <w:t xml:space="preserve"> (для юридических лиц)</w:t>
      </w:r>
      <w:r w:rsidR="00553A57" w:rsidRPr="00446E97">
        <w:rPr>
          <w:sz w:val="26"/>
          <w:szCs w:val="26"/>
        </w:rPr>
        <w:t>;</w:t>
      </w:r>
    </w:p>
    <w:p w:rsidR="00553A57" w:rsidRPr="00446E97" w:rsidRDefault="002A5B99" w:rsidP="00446E97">
      <w:pPr>
        <w:widowControl w:val="0"/>
        <w:numPr>
          <w:ilvl w:val="0"/>
          <w:numId w:val="46"/>
        </w:numPr>
        <w:tabs>
          <w:tab w:val="left" w:pos="1260"/>
        </w:tabs>
        <w:autoSpaceDE w:val="0"/>
        <w:spacing w:line="240" w:lineRule="auto"/>
        <w:ind w:left="1276"/>
        <w:rPr>
          <w:sz w:val="26"/>
          <w:szCs w:val="26"/>
        </w:rPr>
      </w:pPr>
      <w:bookmarkStart w:id="378" w:name="_Ref440279062"/>
      <w:proofErr w:type="gramStart"/>
      <w:r w:rsidRPr="00446E97">
        <w:rPr>
          <w:i/>
          <w:sz w:val="26"/>
          <w:szCs w:val="26"/>
        </w:rPr>
        <w:t>для Участников, зарегистрированных на территории РФ:</w:t>
      </w:r>
      <w:r w:rsidRPr="00446E97">
        <w:rPr>
          <w:sz w:val="26"/>
          <w:szCs w:val="26"/>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446E97">
        <w:rPr>
          <w:sz w:val="26"/>
          <w:szCs w:val="26"/>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446E97">
        <w:rPr>
          <w:sz w:val="26"/>
          <w:szCs w:val="26"/>
        </w:rPr>
        <w:t>а(</w:t>
      </w:r>
      <w:proofErr w:type="spellStart"/>
      <w:proofErr w:type="gramEnd"/>
      <w:r w:rsidRPr="00446E97">
        <w:rPr>
          <w:sz w:val="26"/>
          <w:szCs w:val="26"/>
        </w:rPr>
        <w:t>ов</w:t>
      </w:r>
      <w:proofErr w:type="spellEnd"/>
      <w:r w:rsidRPr="00446E97">
        <w:rPr>
          <w:sz w:val="26"/>
          <w:szCs w:val="26"/>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446E97">
        <w:rPr>
          <w:i/>
          <w:sz w:val="26"/>
          <w:szCs w:val="26"/>
        </w:rPr>
        <w:t>Для Участников и их собственников – иностранных лиц:</w:t>
      </w:r>
      <w:r w:rsidRPr="00446E97">
        <w:rPr>
          <w:sz w:val="26"/>
          <w:szCs w:val="26"/>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446E97">
        <w:rPr>
          <w:sz w:val="26"/>
          <w:szCs w:val="26"/>
        </w:rPr>
        <w:t>;</w:t>
      </w:r>
      <w:bookmarkEnd w:id="378"/>
    </w:p>
    <w:p w:rsidR="00F82225" w:rsidRPr="00446E97" w:rsidRDefault="00F82225" w:rsidP="00446E97">
      <w:pPr>
        <w:widowControl w:val="0"/>
        <w:numPr>
          <w:ilvl w:val="0"/>
          <w:numId w:val="46"/>
        </w:numPr>
        <w:tabs>
          <w:tab w:val="left" w:pos="1260"/>
        </w:tabs>
        <w:autoSpaceDE w:val="0"/>
        <w:spacing w:line="240" w:lineRule="auto"/>
        <w:ind w:left="1276"/>
        <w:rPr>
          <w:sz w:val="26"/>
          <w:szCs w:val="26"/>
        </w:rPr>
      </w:pPr>
      <w:r w:rsidRPr="00446E97">
        <w:rPr>
          <w:sz w:val="26"/>
          <w:szCs w:val="26"/>
        </w:rPr>
        <w:t xml:space="preserve">Заверенные Участником копии документов (приказов, протоколов собрания </w:t>
      </w:r>
      <w:r w:rsidRPr="00446E97">
        <w:rPr>
          <w:sz w:val="26"/>
          <w:szCs w:val="26"/>
        </w:rPr>
        <w:lastRenderedPageBreak/>
        <w:t>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446E97" w:rsidRDefault="00DB4CA4" w:rsidP="00446E97">
      <w:pPr>
        <w:widowControl w:val="0"/>
        <w:numPr>
          <w:ilvl w:val="0"/>
          <w:numId w:val="46"/>
        </w:numPr>
        <w:tabs>
          <w:tab w:val="left" w:pos="1260"/>
        </w:tabs>
        <w:autoSpaceDE w:val="0"/>
        <w:spacing w:line="240" w:lineRule="auto"/>
        <w:ind w:left="1276"/>
        <w:rPr>
          <w:sz w:val="26"/>
          <w:szCs w:val="26"/>
        </w:rPr>
      </w:pPr>
      <w:r w:rsidRPr="00446E97">
        <w:rPr>
          <w:sz w:val="26"/>
          <w:szCs w:val="26"/>
        </w:rPr>
        <w:t>Информационное письмо о налич</w:t>
      </w:r>
      <w:proofErr w:type="gramStart"/>
      <w:r w:rsidRPr="00446E97">
        <w:rPr>
          <w:sz w:val="26"/>
          <w:szCs w:val="26"/>
        </w:rPr>
        <w:t>ии у У</w:t>
      </w:r>
      <w:proofErr w:type="gramEnd"/>
      <w:r w:rsidRPr="00446E97">
        <w:rPr>
          <w:sz w:val="26"/>
          <w:szCs w:val="26"/>
        </w:rPr>
        <w:t xml:space="preserve">частника конфликта интересов и/или связей, носящих характер </w:t>
      </w:r>
      <w:proofErr w:type="spellStart"/>
      <w:r w:rsidRPr="00446E97">
        <w:rPr>
          <w:sz w:val="26"/>
          <w:szCs w:val="26"/>
        </w:rPr>
        <w:t>аффилированности</w:t>
      </w:r>
      <w:proofErr w:type="spellEnd"/>
      <w:r w:rsidRPr="00446E97">
        <w:rPr>
          <w:sz w:val="26"/>
          <w:szCs w:val="26"/>
        </w:rPr>
        <w:t xml:space="preserve"> с сотрудниками Заказчика или Организатора </w:t>
      </w:r>
      <w:r w:rsidR="00A600E3" w:rsidRPr="00446E97">
        <w:rPr>
          <w:sz w:val="26"/>
          <w:szCs w:val="26"/>
        </w:rPr>
        <w:t>(</w:t>
      </w:r>
      <w:r w:rsidR="003F3A69" w:rsidRPr="00446E97">
        <w:rPr>
          <w:sz w:val="26"/>
          <w:szCs w:val="26"/>
        </w:rPr>
        <w:t>подраздел</w:t>
      </w:r>
      <w:r w:rsidR="00A600E3" w:rsidRPr="00446E97">
        <w:rPr>
          <w:sz w:val="26"/>
          <w:szCs w:val="26"/>
        </w:rPr>
        <w:t xml:space="preserve"> </w:t>
      </w:r>
      <w:r w:rsidR="00511746" w:rsidRPr="00446E97">
        <w:rPr>
          <w:sz w:val="26"/>
          <w:szCs w:val="26"/>
        </w:rPr>
        <w:fldChar w:fldCharType="begin"/>
      </w:r>
      <w:r w:rsidR="00511746" w:rsidRPr="00446E97">
        <w:rPr>
          <w:sz w:val="26"/>
          <w:szCs w:val="26"/>
        </w:rPr>
        <w:instrText xml:space="preserve"> REF _Ref440271993 \r \h  \* MERGEFORMAT </w:instrText>
      </w:r>
      <w:r w:rsidR="00511746" w:rsidRPr="00446E97">
        <w:rPr>
          <w:sz w:val="26"/>
          <w:szCs w:val="26"/>
        </w:rPr>
      </w:r>
      <w:r w:rsidR="00511746" w:rsidRPr="00446E97">
        <w:rPr>
          <w:sz w:val="26"/>
          <w:szCs w:val="26"/>
        </w:rPr>
        <w:fldChar w:fldCharType="separate"/>
      </w:r>
      <w:r w:rsidR="004F7A87" w:rsidRPr="00446E97">
        <w:rPr>
          <w:sz w:val="26"/>
          <w:szCs w:val="26"/>
        </w:rPr>
        <w:t>5.11</w:t>
      </w:r>
      <w:r w:rsidR="00511746" w:rsidRPr="00446E97">
        <w:rPr>
          <w:sz w:val="26"/>
          <w:szCs w:val="26"/>
        </w:rPr>
        <w:fldChar w:fldCharType="end"/>
      </w:r>
      <w:r w:rsidR="00A600E3" w:rsidRPr="00446E97">
        <w:rPr>
          <w:sz w:val="26"/>
          <w:szCs w:val="26"/>
        </w:rPr>
        <w:t>)</w:t>
      </w:r>
      <w:r w:rsidR="00F82225" w:rsidRPr="00446E97">
        <w:rPr>
          <w:sz w:val="26"/>
          <w:szCs w:val="26"/>
        </w:rPr>
        <w:t>;</w:t>
      </w:r>
    </w:p>
    <w:p w:rsidR="00F82225" w:rsidRPr="00446E97" w:rsidRDefault="00F82225" w:rsidP="00446E97">
      <w:pPr>
        <w:widowControl w:val="0"/>
        <w:numPr>
          <w:ilvl w:val="0"/>
          <w:numId w:val="46"/>
        </w:numPr>
        <w:tabs>
          <w:tab w:val="left" w:pos="1260"/>
        </w:tabs>
        <w:autoSpaceDE w:val="0"/>
        <w:spacing w:line="240" w:lineRule="auto"/>
        <w:ind w:left="1276"/>
        <w:rPr>
          <w:sz w:val="26"/>
          <w:szCs w:val="26"/>
        </w:rPr>
      </w:pPr>
      <w:bookmarkStart w:id="379" w:name="_Ref440372326"/>
      <w:r w:rsidRPr="00446E97">
        <w:rPr>
          <w:sz w:val="26"/>
          <w:szCs w:val="26"/>
        </w:rPr>
        <w:t>Антикоррупционные обязательства</w:t>
      </w:r>
      <w:r w:rsidR="00A154B7" w:rsidRPr="00446E97">
        <w:rPr>
          <w:sz w:val="26"/>
          <w:szCs w:val="26"/>
        </w:rPr>
        <w:t xml:space="preserve"> </w:t>
      </w:r>
      <w:r w:rsidR="002A5B99" w:rsidRPr="00446E97">
        <w:rPr>
          <w:sz w:val="26"/>
          <w:szCs w:val="26"/>
        </w:rPr>
        <w:t xml:space="preserve">по </w:t>
      </w:r>
      <w:r w:rsidR="002A5B99" w:rsidRPr="00446E97">
        <w:rPr>
          <w:bCs w:val="0"/>
          <w:sz w:val="26"/>
          <w:szCs w:val="26"/>
        </w:rPr>
        <w:t>форме, приведенной</w:t>
      </w:r>
      <w:r w:rsidR="00A154B7" w:rsidRPr="00446E97">
        <w:rPr>
          <w:bCs w:val="0"/>
          <w:sz w:val="26"/>
          <w:szCs w:val="26"/>
        </w:rPr>
        <w:t xml:space="preserve"> в настоящей Документации</w:t>
      </w:r>
      <w:r w:rsidR="00A600E3" w:rsidRPr="00446E97">
        <w:rPr>
          <w:sz w:val="26"/>
          <w:szCs w:val="26"/>
        </w:rPr>
        <w:t xml:space="preserve"> (</w:t>
      </w:r>
      <w:r w:rsidR="003F3A69" w:rsidRPr="00446E97">
        <w:rPr>
          <w:sz w:val="26"/>
          <w:szCs w:val="26"/>
        </w:rPr>
        <w:t>подраздел</w:t>
      </w:r>
      <w:r w:rsidR="00A600E3" w:rsidRPr="00446E97">
        <w:rPr>
          <w:sz w:val="26"/>
          <w:szCs w:val="26"/>
        </w:rPr>
        <w:t xml:space="preserve"> </w:t>
      </w:r>
      <w:r w:rsidR="00511746" w:rsidRPr="00446E97">
        <w:rPr>
          <w:sz w:val="26"/>
          <w:szCs w:val="26"/>
        </w:rPr>
        <w:fldChar w:fldCharType="begin"/>
      </w:r>
      <w:r w:rsidR="00511746" w:rsidRPr="00446E97">
        <w:rPr>
          <w:sz w:val="26"/>
          <w:szCs w:val="26"/>
        </w:rPr>
        <w:instrText xml:space="preserve"> REF _Ref440271964 \r \h  \* MERGEFORMAT </w:instrText>
      </w:r>
      <w:r w:rsidR="00511746" w:rsidRPr="00446E97">
        <w:rPr>
          <w:sz w:val="26"/>
          <w:szCs w:val="26"/>
        </w:rPr>
      </w:r>
      <w:r w:rsidR="00511746" w:rsidRPr="00446E97">
        <w:rPr>
          <w:sz w:val="26"/>
          <w:szCs w:val="26"/>
        </w:rPr>
        <w:fldChar w:fldCharType="separate"/>
      </w:r>
      <w:r w:rsidR="004F7A87" w:rsidRPr="00446E97">
        <w:rPr>
          <w:sz w:val="26"/>
          <w:szCs w:val="26"/>
        </w:rPr>
        <w:t>5.1.3</w:t>
      </w:r>
      <w:r w:rsidR="00511746" w:rsidRPr="00446E97">
        <w:rPr>
          <w:sz w:val="26"/>
          <w:szCs w:val="26"/>
        </w:rPr>
        <w:fldChar w:fldCharType="end"/>
      </w:r>
      <w:r w:rsidR="00A600E3" w:rsidRPr="00446E97">
        <w:rPr>
          <w:sz w:val="26"/>
          <w:szCs w:val="26"/>
        </w:rPr>
        <w:t>)</w:t>
      </w:r>
      <w:r w:rsidRPr="00446E97">
        <w:rPr>
          <w:sz w:val="26"/>
          <w:szCs w:val="26"/>
        </w:rPr>
        <w:t>;</w:t>
      </w:r>
      <w:bookmarkEnd w:id="379"/>
    </w:p>
    <w:p w:rsidR="009948B4" w:rsidRPr="00446E97" w:rsidRDefault="002A5B99" w:rsidP="00446E97">
      <w:pPr>
        <w:widowControl w:val="0"/>
        <w:numPr>
          <w:ilvl w:val="0"/>
          <w:numId w:val="46"/>
        </w:numPr>
        <w:tabs>
          <w:tab w:val="left" w:pos="1260"/>
        </w:tabs>
        <w:autoSpaceDE w:val="0"/>
        <w:spacing w:line="240" w:lineRule="auto"/>
        <w:ind w:left="1276"/>
        <w:rPr>
          <w:sz w:val="26"/>
          <w:szCs w:val="26"/>
        </w:rPr>
      </w:pPr>
      <w:r w:rsidRPr="00446E97">
        <w:rPr>
          <w:sz w:val="26"/>
          <w:szCs w:val="26"/>
        </w:rPr>
        <w:t xml:space="preserve">Информацию </w:t>
      </w:r>
      <w:r w:rsidR="009948B4" w:rsidRPr="00446E97">
        <w:rPr>
          <w:sz w:val="26"/>
          <w:szCs w:val="26"/>
        </w:rPr>
        <w:t xml:space="preserve">о собственниках </w:t>
      </w:r>
      <w:r w:rsidR="007705A5" w:rsidRPr="00446E97">
        <w:rPr>
          <w:sz w:val="26"/>
          <w:szCs w:val="26"/>
        </w:rPr>
        <w:t>Участника</w:t>
      </w:r>
      <w:r w:rsidR="009948B4" w:rsidRPr="00446E97">
        <w:rPr>
          <w:sz w:val="26"/>
          <w:szCs w:val="26"/>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446E97">
        <w:rPr>
          <w:sz w:val="26"/>
          <w:szCs w:val="26"/>
        </w:rPr>
        <w:t>подраздел</w:t>
      </w:r>
      <w:r w:rsidR="007705A5" w:rsidRPr="00446E97">
        <w:rPr>
          <w:sz w:val="26"/>
          <w:szCs w:val="26"/>
        </w:rPr>
        <w:t xml:space="preserve"> </w:t>
      </w:r>
      <w:r w:rsidR="00511746" w:rsidRPr="00446E97">
        <w:rPr>
          <w:sz w:val="26"/>
          <w:szCs w:val="26"/>
        </w:rPr>
        <w:fldChar w:fldCharType="begin"/>
      </w:r>
      <w:r w:rsidR="00511746" w:rsidRPr="00446E97">
        <w:rPr>
          <w:sz w:val="26"/>
          <w:szCs w:val="26"/>
        </w:rPr>
        <w:instrText xml:space="preserve"> REF _Ref440272035 \r \h  \* MERGEFORMAT </w:instrText>
      </w:r>
      <w:r w:rsidR="00511746" w:rsidRPr="00446E97">
        <w:rPr>
          <w:sz w:val="26"/>
          <w:szCs w:val="26"/>
        </w:rPr>
      </w:r>
      <w:r w:rsidR="00511746" w:rsidRPr="00446E97">
        <w:rPr>
          <w:sz w:val="26"/>
          <w:szCs w:val="26"/>
        </w:rPr>
        <w:fldChar w:fldCharType="separate"/>
      </w:r>
      <w:r w:rsidR="004F7A87" w:rsidRPr="00446E97">
        <w:rPr>
          <w:sz w:val="26"/>
          <w:szCs w:val="26"/>
        </w:rPr>
        <w:t>5.12</w:t>
      </w:r>
      <w:r w:rsidR="00511746" w:rsidRPr="00446E97">
        <w:rPr>
          <w:sz w:val="26"/>
          <w:szCs w:val="26"/>
        </w:rPr>
        <w:fldChar w:fldCharType="end"/>
      </w:r>
      <w:r w:rsidR="009948B4" w:rsidRPr="00446E97">
        <w:rPr>
          <w:sz w:val="26"/>
          <w:szCs w:val="26"/>
        </w:rPr>
        <w:t>);</w:t>
      </w:r>
    </w:p>
    <w:p w:rsidR="00F82225" w:rsidRPr="00446E97" w:rsidRDefault="00F82225" w:rsidP="00446E97">
      <w:pPr>
        <w:widowControl w:val="0"/>
        <w:numPr>
          <w:ilvl w:val="0"/>
          <w:numId w:val="46"/>
        </w:numPr>
        <w:tabs>
          <w:tab w:val="left" w:pos="1260"/>
        </w:tabs>
        <w:autoSpaceDE w:val="0"/>
        <w:spacing w:line="240" w:lineRule="auto"/>
        <w:ind w:left="1276"/>
        <w:rPr>
          <w:sz w:val="26"/>
          <w:szCs w:val="26"/>
        </w:rPr>
      </w:pPr>
      <w:r w:rsidRPr="00446E97">
        <w:rPr>
          <w:sz w:val="26"/>
          <w:szCs w:val="26"/>
        </w:rPr>
        <w:t>Согласие на обработку персональных данных</w:t>
      </w:r>
      <w:r w:rsidR="00A600E3" w:rsidRPr="00446E97">
        <w:rPr>
          <w:sz w:val="26"/>
          <w:szCs w:val="26"/>
        </w:rPr>
        <w:t xml:space="preserve"> </w:t>
      </w:r>
      <w:r w:rsidR="00A92723" w:rsidRPr="00446E97">
        <w:rPr>
          <w:sz w:val="26"/>
          <w:szCs w:val="26"/>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446E97">
        <w:rPr>
          <w:sz w:val="26"/>
          <w:szCs w:val="26"/>
        </w:rPr>
        <w:t>(</w:t>
      </w:r>
      <w:r w:rsidR="003F3A69" w:rsidRPr="00446E97">
        <w:rPr>
          <w:sz w:val="26"/>
          <w:szCs w:val="26"/>
        </w:rPr>
        <w:t>подраздел</w:t>
      </w:r>
      <w:r w:rsidR="00A600E3" w:rsidRPr="00446E97">
        <w:rPr>
          <w:sz w:val="26"/>
          <w:szCs w:val="26"/>
        </w:rPr>
        <w:t xml:space="preserve"> </w:t>
      </w:r>
      <w:r w:rsidR="00511746" w:rsidRPr="00446E97">
        <w:rPr>
          <w:sz w:val="26"/>
          <w:szCs w:val="26"/>
        </w:rPr>
        <w:fldChar w:fldCharType="begin"/>
      </w:r>
      <w:r w:rsidR="00511746" w:rsidRPr="00446E97">
        <w:rPr>
          <w:sz w:val="26"/>
          <w:szCs w:val="26"/>
        </w:rPr>
        <w:instrText xml:space="preserve"> REF _Ref440272051 \r \h  \* MERGEFORMAT </w:instrText>
      </w:r>
      <w:r w:rsidR="00511746" w:rsidRPr="00446E97">
        <w:rPr>
          <w:sz w:val="26"/>
          <w:szCs w:val="26"/>
        </w:rPr>
      </w:r>
      <w:r w:rsidR="00511746" w:rsidRPr="00446E97">
        <w:rPr>
          <w:sz w:val="26"/>
          <w:szCs w:val="26"/>
        </w:rPr>
        <w:fldChar w:fldCharType="separate"/>
      </w:r>
      <w:r w:rsidR="004F7A87" w:rsidRPr="00446E97">
        <w:rPr>
          <w:sz w:val="26"/>
          <w:szCs w:val="26"/>
        </w:rPr>
        <w:t>5.13</w:t>
      </w:r>
      <w:r w:rsidR="00511746" w:rsidRPr="00446E97">
        <w:rPr>
          <w:sz w:val="26"/>
          <w:szCs w:val="26"/>
        </w:rPr>
        <w:fldChar w:fldCharType="end"/>
      </w:r>
      <w:r w:rsidR="00A600E3" w:rsidRPr="00446E97">
        <w:rPr>
          <w:sz w:val="26"/>
          <w:szCs w:val="26"/>
        </w:rPr>
        <w:t>)</w:t>
      </w:r>
      <w:r w:rsidRPr="00446E97">
        <w:rPr>
          <w:sz w:val="26"/>
          <w:szCs w:val="26"/>
        </w:rPr>
        <w:t>;</w:t>
      </w:r>
    </w:p>
    <w:p w:rsidR="00F82225" w:rsidRPr="00446E97" w:rsidRDefault="002A5B99" w:rsidP="00446E97">
      <w:pPr>
        <w:widowControl w:val="0"/>
        <w:numPr>
          <w:ilvl w:val="0"/>
          <w:numId w:val="46"/>
        </w:numPr>
        <w:tabs>
          <w:tab w:val="left" w:pos="1260"/>
        </w:tabs>
        <w:autoSpaceDE w:val="0"/>
        <w:spacing w:line="240" w:lineRule="auto"/>
        <w:ind w:left="1276"/>
        <w:rPr>
          <w:sz w:val="26"/>
          <w:szCs w:val="26"/>
        </w:rPr>
      </w:pPr>
      <w:proofErr w:type="gramStart"/>
      <w:r w:rsidRPr="00446E97">
        <w:rPr>
          <w:sz w:val="26"/>
          <w:szCs w:val="26"/>
        </w:rPr>
        <w:t xml:space="preserve">Копию </w:t>
      </w:r>
      <w:r w:rsidR="00F82225" w:rsidRPr="00446E97">
        <w:rPr>
          <w:sz w:val="26"/>
          <w:szCs w:val="26"/>
        </w:rPr>
        <w:t xml:space="preserve">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446E97">
        <w:rPr>
          <w:sz w:val="26"/>
          <w:szCs w:val="26"/>
        </w:rPr>
        <w:t>Заявок</w:t>
      </w:r>
      <w:r w:rsidR="00F82225" w:rsidRPr="00446E97">
        <w:rPr>
          <w:sz w:val="26"/>
          <w:szCs w:val="26"/>
        </w:rPr>
        <w:t xml:space="preserve"> (код по классификатору налоговой документации 1120101)</w:t>
      </w:r>
      <w:r w:rsidR="00586515" w:rsidRPr="00446E97">
        <w:rPr>
          <w:sz w:val="26"/>
          <w:szCs w:val="26"/>
        </w:rPr>
        <w:t xml:space="preserve"> (</w:t>
      </w:r>
      <w:r w:rsidR="009D6ACB" w:rsidRPr="00446E97">
        <w:rPr>
          <w:sz w:val="26"/>
          <w:szCs w:val="26"/>
        </w:rPr>
        <w:t>желательное требование, предоставляется Участником при наличии</w:t>
      </w:r>
      <w:r w:rsidR="00586515" w:rsidRPr="00446E97">
        <w:rPr>
          <w:sz w:val="26"/>
          <w:szCs w:val="26"/>
        </w:rPr>
        <w:t>)</w:t>
      </w:r>
      <w:r w:rsidR="00F82225" w:rsidRPr="00446E97">
        <w:rPr>
          <w:sz w:val="26"/>
          <w:szCs w:val="26"/>
        </w:rPr>
        <w:t>;</w:t>
      </w:r>
      <w:proofErr w:type="gramEnd"/>
    </w:p>
    <w:p w:rsidR="00F82225" w:rsidRPr="00446E97" w:rsidRDefault="002A5B99" w:rsidP="00446E97">
      <w:pPr>
        <w:widowControl w:val="0"/>
        <w:numPr>
          <w:ilvl w:val="0"/>
          <w:numId w:val="46"/>
        </w:numPr>
        <w:tabs>
          <w:tab w:val="left" w:pos="1260"/>
        </w:tabs>
        <w:autoSpaceDE w:val="0"/>
        <w:spacing w:line="240" w:lineRule="auto"/>
        <w:ind w:left="1276"/>
        <w:rPr>
          <w:sz w:val="26"/>
          <w:szCs w:val="26"/>
        </w:rPr>
      </w:pPr>
      <w:r w:rsidRPr="00446E97">
        <w:rPr>
          <w:sz w:val="26"/>
          <w:szCs w:val="26"/>
        </w:rPr>
        <w:t xml:space="preserve">Копию </w:t>
      </w:r>
      <w:r w:rsidR="00F82225" w:rsidRPr="00446E97">
        <w:rPr>
          <w:sz w:val="26"/>
          <w:szCs w:val="26"/>
        </w:rPr>
        <w:t>справки</w:t>
      </w:r>
      <w:r w:rsidR="00B016D1" w:rsidRPr="00446E97">
        <w:rPr>
          <w:sz w:val="26"/>
          <w:szCs w:val="26"/>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446E97">
        <w:rPr>
          <w:sz w:val="26"/>
          <w:szCs w:val="26"/>
        </w:rPr>
        <w:t>форма</w:t>
      </w:r>
      <w:proofErr w:type="gramEnd"/>
      <w:r w:rsidR="00F82225" w:rsidRPr="00446E97">
        <w:rPr>
          <w:sz w:val="26"/>
          <w:szCs w:val="26"/>
        </w:rPr>
        <w:t xml:space="preserve"> которой утверждена Приказом ФНС России от </w:t>
      </w:r>
      <w:r w:rsidR="000179D3" w:rsidRPr="00446E97">
        <w:rPr>
          <w:sz w:val="26"/>
          <w:szCs w:val="26"/>
        </w:rPr>
        <w:t>05.06.2015 N ММВ-7-17/227</w:t>
      </w:r>
      <w:r w:rsidR="00F82225" w:rsidRPr="00446E97">
        <w:rPr>
          <w:sz w:val="26"/>
          <w:szCs w:val="26"/>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446E97">
        <w:rPr>
          <w:sz w:val="26"/>
          <w:szCs w:val="26"/>
        </w:rPr>
        <w:t>Заявок</w:t>
      </w:r>
      <w:r w:rsidR="00F82225" w:rsidRPr="00446E97">
        <w:rPr>
          <w:sz w:val="26"/>
          <w:szCs w:val="26"/>
        </w:rPr>
        <w:t xml:space="preserve"> (код по классификатору налоговой документации 1160080)</w:t>
      </w:r>
      <w:r w:rsidR="00586515" w:rsidRPr="00446E97">
        <w:rPr>
          <w:sz w:val="26"/>
          <w:szCs w:val="26"/>
        </w:rPr>
        <w:t xml:space="preserve"> (</w:t>
      </w:r>
      <w:r w:rsidR="00BB7F61" w:rsidRPr="00446E97">
        <w:rPr>
          <w:sz w:val="26"/>
          <w:szCs w:val="26"/>
        </w:rPr>
        <w:t>желательное требование, предоставляется Участником при наличии</w:t>
      </w:r>
      <w:r w:rsidR="00586515" w:rsidRPr="00446E97">
        <w:rPr>
          <w:sz w:val="26"/>
          <w:szCs w:val="26"/>
        </w:rPr>
        <w:t>)</w:t>
      </w:r>
      <w:r w:rsidR="00F82225" w:rsidRPr="00446E97">
        <w:rPr>
          <w:sz w:val="26"/>
          <w:szCs w:val="26"/>
        </w:rPr>
        <w:t>;</w:t>
      </w:r>
    </w:p>
    <w:p w:rsidR="00F82225" w:rsidRPr="00446E97" w:rsidRDefault="00F82225" w:rsidP="00446E97">
      <w:pPr>
        <w:widowControl w:val="0"/>
        <w:numPr>
          <w:ilvl w:val="0"/>
          <w:numId w:val="46"/>
        </w:numPr>
        <w:tabs>
          <w:tab w:val="left" w:pos="1260"/>
        </w:tabs>
        <w:autoSpaceDE w:val="0"/>
        <w:spacing w:line="240" w:lineRule="auto"/>
        <w:ind w:left="1276"/>
        <w:rPr>
          <w:b/>
          <w:sz w:val="26"/>
          <w:szCs w:val="26"/>
          <w:u w:val="single"/>
        </w:rPr>
      </w:pPr>
      <w:r w:rsidRPr="00446E97">
        <w:rPr>
          <w:b/>
          <w:sz w:val="26"/>
          <w:szCs w:val="26"/>
          <w:u w:val="single"/>
        </w:rPr>
        <w:t>Для обычной системы налогообложения:</w:t>
      </w:r>
    </w:p>
    <w:p w:rsidR="00F82225" w:rsidRPr="00446E97" w:rsidRDefault="00F82225" w:rsidP="00446E97">
      <w:pPr>
        <w:widowControl w:val="0"/>
        <w:tabs>
          <w:tab w:val="left" w:pos="1260"/>
        </w:tabs>
        <w:autoSpaceDE w:val="0"/>
        <w:spacing w:line="240" w:lineRule="auto"/>
        <w:ind w:left="1276" w:firstLine="0"/>
        <w:rPr>
          <w:sz w:val="26"/>
          <w:szCs w:val="26"/>
        </w:rPr>
      </w:pPr>
      <w:r w:rsidRPr="00446E97">
        <w:rPr>
          <w:sz w:val="26"/>
          <w:szCs w:val="26"/>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446E97" w:rsidRDefault="00F82225" w:rsidP="00446E97">
      <w:pPr>
        <w:widowControl w:val="0"/>
        <w:tabs>
          <w:tab w:val="left" w:pos="1260"/>
        </w:tabs>
        <w:autoSpaceDE w:val="0"/>
        <w:spacing w:line="240" w:lineRule="auto"/>
        <w:ind w:left="1276" w:firstLine="0"/>
        <w:rPr>
          <w:sz w:val="26"/>
          <w:szCs w:val="26"/>
        </w:rPr>
      </w:pPr>
      <w:proofErr w:type="gramStart"/>
      <w:r w:rsidRPr="00446E97">
        <w:rPr>
          <w:sz w:val="26"/>
          <w:szCs w:val="26"/>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446E97">
        <w:rPr>
          <w:sz w:val="26"/>
          <w:szCs w:val="26"/>
        </w:rPr>
        <w:t xml:space="preserve"> от 29.07.1998 N 34н;</w:t>
      </w:r>
    </w:p>
    <w:p w:rsidR="00F82225" w:rsidRPr="00446E97" w:rsidRDefault="00F82225" w:rsidP="00446E97">
      <w:pPr>
        <w:widowControl w:val="0"/>
        <w:tabs>
          <w:tab w:val="left" w:pos="1260"/>
        </w:tabs>
        <w:autoSpaceDE w:val="0"/>
        <w:spacing w:line="240" w:lineRule="auto"/>
        <w:ind w:left="1276" w:firstLine="0"/>
        <w:rPr>
          <w:b/>
          <w:sz w:val="26"/>
          <w:szCs w:val="26"/>
          <w:u w:val="single"/>
        </w:rPr>
      </w:pPr>
      <w:r w:rsidRPr="00446E97">
        <w:rPr>
          <w:b/>
          <w:sz w:val="26"/>
          <w:szCs w:val="26"/>
          <w:u w:val="single"/>
        </w:rPr>
        <w:t>Для упрощенной системы налогообложения:</w:t>
      </w:r>
    </w:p>
    <w:p w:rsidR="00F82225" w:rsidRPr="00446E97" w:rsidRDefault="00F82225" w:rsidP="00446E97">
      <w:pPr>
        <w:widowControl w:val="0"/>
        <w:tabs>
          <w:tab w:val="left" w:pos="1260"/>
        </w:tabs>
        <w:autoSpaceDE w:val="0"/>
        <w:spacing w:line="240" w:lineRule="auto"/>
        <w:ind w:left="1276" w:firstLine="0"/>
        <w:rPr>
          <w:sz w:val="26"/>
          <w:szCs w:val="26"/>
        </w:rPr>
      </w:pPr>
      <w:proofErr w:type="gramStart"/>
      <w:r w:rsidRPr="00446E97">
        <w:rPr>
          <w:sz w:val="26"/>
          <w:szCs w:val="26"/>
        </w:rPr>
        <w:t xml:space="preserve">Копии Налоговой </w:t>
      </w:r>
      <w:hyperlink r:id="rId35" w:history="1">
        <w:r w:rsidRPr="00446E97">
          <w:rPr>
            <w:sz w:val="26"/>
            <w:szCs w:val="26"/>
          </w:rPr>
          <w:t>декларации</w:t>
        </w:r>
      </w:hyperlink>
      <w:r w:rsidRPr="00446E97">
        <w:rPr>
          <w:sz w:val="26"/>
          <w:szCs w:val="26"/>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w:t>
      </w:r>
      <w:r w:rsidRPr="00446E97">
        <w:rPr>
          <w:sz w:val="26"/>
          <w:szCs w:val="26"/>
        </w:rPr>
        <w:lastRenderedPageBreak/>
        <w:t>бухгалтерскому учету "Бухгалтерская отчетность организации" ПБУ 4/99, утвержденным Приказом Минфина России от 06.07.1999 № 43н;</w:t>
      </w:r>
      <w:proofErr w:type="gramEnd"/>
    </w:p>
    <w:p w:rsidR="00F82225" w:rsidRPr="00446E97" w:rsidRDefault="00F82225" w:rsidP="00446E97">
      <w:pPr>
        <w:widowControl w:val="0"/>
        <w:tabs>
          <w:tab w:val="left" w:pos="1260"/>
        </w:tabs>
        <w:autoSpaceDE w:val="0"/>
        <w:spacing w:line="240" w:lineRule="auto"/>
        <w:ind w:left="1276" w:firstLine="0"/>
        <w:rPr>
          <w:sz w:val="26"/>
          <w:szCs w:val="26"/>
        </w:rPr>
      </w:pPr>
      <w:r w:rsidRPr="00446E97">
        <w:rPr>
          <w:sz w:val="26"/>
          <w:szCs w:val="26"/>
        </w:rPr>
        <w:t>Уведомление о применении УСНО;</w:t>
      </w:r>
    </w:p>
    <w:p w:rsidR="00F82225" w:rsidRPr="00446E97" w:rsidRDefault="00F82225" w:rsidP="00446E97">
      <w:pPr>
        <w:widowControl w:val="0"/>
        <w:tabs>
          <w:tab w:val="left" w:pos="1260"/>
        </w:tabs>
        <w:autoSpaceDE w:val="0"/>
        <w:spacing w:line="240" w:lineRule="auto"/>
        <w:ind w:left="1276" w:firstLine="0"/>
        <w:rPr>
          <w:sz w:val="26"/>
          <w:szCs w:val="26"/>
        </w:rPr>
      </w:pPr>
      <w:r w:rsidRPr="00446E97">
        <w:rPr>
          <w:b/>
          <w:sz w:val="26"/>
          <w:szCs w:val="26"/>
          <w:u w:val="single"/>
        </w:rPr>
        <w:t>Для индивидуальных предпринимателей:</w:t>
      </w:r>
      <w:r w:rsidRPr="00446E97">
        <w:rPr>
          <w:sz w:val="26"/>
          <w:szCs w:val="26"/>
        </w:rPr>
        <w:t xml:space="preserve"> документы в соответствии с законодательством, </w:t>
      </w:r>
      <w:proofErr w:type="gramStart"/>
      <w:r w:rsidRPr="00446E97">
        <w:rPr>
          <w:sz w:val="26"/>
          <w:szCs w:val="26"/>
        </w:rPr>
        <w:t>аналогичные</w:t>
      </w:r>
      <w:proofErr w:type="gramEnd"/>
      <w:r w:rsidRPr="00446E97">
        <w:rPr>
          <w:sz w:val="26"/>
          <w:szCs w:val="26"/>
        </w:rPr>
        <w:t xml:space="preserve"> по сути и содержанию вышеуказанным;</w:t>
      </w:r>
    </w:p>
    <w:p w:rsidR="00F82225" w:rsidRPr="00446E97" w:rsidRDefault="00F82225" w:rsidP="00446E97">
      <w:pPr>
        <w:widowControl w:val="0"/>
        <w:numPr>
          <w:ilvl w:val="0"/>
          <w:numId w:val="46"/>
        </w:numPr>
        <w:tabs>
          <w:tab w:val="left" w:pos="1260"/>
        </w:tabs>
        <w:autoSpaceDE w:val="0"/>
        <w:spacing w:line="240" w:lineRule="auto"/>
        <w:ind w:left="1276"/>
        <w:rPr>
          <w:sz w:val="26"/>
          <w:szCs w:val="26"/>
        </w:rPr>
      </w:pPr>
      <w:r w:rsidRPr="00446E97">
        <w:rPr>
          <w:sz w:val="26"/>
          <w:szCs w:val="26"/>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97A76" w:rsidRPr="00446E97">
        <w:rPr>
          <w:sz w:val="26"/>
          <w:szCs w:val="26"/>
        </w:rPr>
        <w:t xml:space="preserve"> (</w:t>
      </w:r>
      <w:r w:rsidR="00BB7F61" w:rsidRPr="00446E97">
        <w:rPr>
          <w:sz w:val="26"/>
          <w:szCs w:val="26"/>
        </w:rPr>
        <w:t>желательное требование, предоставляется Участником при наличии</w:t>
      </w:r>
      <w:r w:rsidR="00C97A76" w:rsidRPr="00446E97">
        <w:rPr>
          <w:sz w:val="26"/>
          <w:szCs w:val="26"/>
        </w:rPr>
        <w:t>)</w:t>
      </w:r>
      <w:r w:rsidRPr="00446E97">
        <w:rPr>
          <w:sz w:val="26"/>
          <w:szCs w:val="26"/>
        </w:rPr>
        <w:t>;</w:t>
      </w:r>
    </w:p>
    <w:p w:rsidR="00F82225" w:rsidRPr="00446E97" w:rsidRDefault="00BB7F61" w:rsidP="00446E97">
      <w:pPr>
        <w:widowControl w:val="0"/>
        <w:numPr>
          <w:ilvl w:val="0"/>
          <w:numId w:val="46"/>
        </w:numPr>
        <w:tabs>
          <w:tab w:val="left" w:pos="1260"/>
        </w:tabs>
        <w:autoSpaceDE w:val="0"/>
        <w:spacing w:line="240" w:lineRule="auto"/>
        <w:ind w:left="1276"/>
        <w:rPr>
          <w:sz w:val="26"/>
          <w:szCs w:val="26"/>
        </w:rPr>
      </w:pPr>
      <w:bookmarkStart w:id="380" w:name="_Ref440371812"/>
      <w:r w:rsidRPr="00446E97">
        <w:rPr>
          <w:sz w:val="26"/>
          <w:szCs w:val="26"/>
        </w:rPr>
        <w:t xml:space="preserve">Анкету </w:t>
      </w:r>
      <w:r w:rsidR="007D7C50" w:rsidRPr="00446E97">
        <w:rPr>
          <w:sz w:val="26"/>
          <w:szCs w:val="26"/>
        </w:rPr>
        <w:t>Участника закупки</w:t>
      </w:r>
      <w:r w:rsidR="00A154B7" w:rsidRPr="00446E97">
        <w:rPr>
          <w:sz w:val="26"/>
          <w:szCs w:val="26"/>
        </w:rPr>
        <w:t xml:space="preserve"> </w:t>
      </w:r>
      <w:r w:rsidR="00A154B7" w:rsidRPr="00446E97">
        <w:rPr>
          <w:bCs w:val="0"/>
          <w:sz w:val="26"/>
          <w:szCs w:val="26"/>
        </w:rPr>
        <w:t>по форме и в соответствии с инструкциями, приведенными в настоящей Документации</w:t>
      </w:r>
      <w:r w:rsidR="00F82225" w:rsidRPr="00446E97">
        <w:rPr>
          <w:sz w:val="26"/>
          <w:szCs w:val="26"/>
        </w:rPr>
        <w:t xml:space="preserve"> </w:t>
      </w:r>
      <w:r w:rsidR="009948B4" w:rsidRPr="00446E97">
        <w:rPr>
          <w:sz w:val="26"/>
          <w:szCs w:val="26"/>
        </w:rPr>
        <w:t>(</w:t>
      </w:r>
      <w:r w:rsidR="003F3A69" w:rsidRPr="00446E97">
        <w:rPr>
          <w:sz w:val="26"/>
          <w:szCs w:val="26"/>
        </w:rPr>
        <w:t>подраздел</w:t>
      </w:r>
      <w:r w:rsidR="009948B4" w:rsidRPr="00446E97">
        <w:rPr>
          <w:sz w:val="26"/>
          <w:szCs w:val="26"/>
        </w:rPr>
        <w:t xml:space="preserve"> </w:t>
      </w:r>
      <w:r w:rsidR="00511746" w:rsidRPr="00446E97">
        <w:rPr>
          <w:sz w:val="26"/>
          <w:szCs w:val="26"/>
        </w:rPr>
        <w:fldChar w:fldCharType="begin"/>
      </w:r>
      <w:r w:rsidR="00511746" w:rsidRPr="00446E97">
        <w:rPr>
          <w:sz w:val="26"/>
          <w:szCs w:val="26"/>
        </w:rPr>
        <w:instrText xml:space="preserve"> REF _Ref440272119 \r \h  \* MERGEFORMAT </w:instrText>
      </w:r>
      <w:r w:rsidR="00511746" w:rsidRPr="00446E97">
        <w:rPr>
          <w:sz w:val="26"/>
          <w:szCs w:val="26"/>
        </w:rPr>
      </w:r>
      <w:r w:rsidR="00511746" w:rsidRPr="00446E97">
        <w:rPr>
          <w:sz w:val="26"/>
          <w:szCs w:val="26"/>
        </w:rPr>
        <w:fldChar w:fldCharType="separate"/>
      </w:r>
      <w:r w:rsidR="004F7A87" w:rsidRPr="00446E97">
        <w:rPr>
          <w:sz w:val="26"/>
          <w:szCs w:val="26"/>
        </w:rPr>
        <w:t>5.7.1</w:t>
      </w:r>
      <w:r w:rsidR="00511746" w:rsidRPr="00446E97">
        <w:rPr>
          <w:sz w:val="26"/>
          <w:szCs w:val="26"/>
        </w:rPr>
        <w:fldChar w:fldCharType="end"/>
      </w:r>
      <w:r w:rsidR="009948B4" w:rsidRPr="00446E97">
        <w:rPr>
          <w:sz w:val="26"/>
          <w:szCs w:val="26"/>
        </w:rPr>
        <w:t>)</w:t>
      </w:r>
      <w:r w:rsidR="008357B4" w:rsidRPr="00446E97">
        <w:rPr>
          <w:sz w:val="26"/>
          <w:szCs w:val="26"/>
        </w:rPr>
        <w:t xml:space="preserve"> с приложением </w:t>
      </w:r>
      <w:proofErr w:type="gramStart"/>
      <w:r w:rsidR="008357B4" w:rsidRPr="00446E97">
        <w:rPr>
          <w:bCs w:val="0"/>
          <w:sz w:val="26"/>
          <w:szCs w:val="26"/>
        </w:rPr>
        <w:t>файла копии Анкеты Участника запроса</w:t>
      </w:r>
      <w:proofErr w:type="gramEnd"/>
      <w:r w:rsidR="008357B4" w:rsidRPr="00446E97">
        <w:rPr>
          <w:bCs w:val="0"/>
          <w:sz w:val="26"/>
          <w:szCs w:val="26"/>
        </w:rPr>
        <w:t xml:space="preserve"> предложений, выполненного в формате MS </w:t>
      </w:r>
      <w:proofErr w:type="spellStart"/>
      <w:r w:rsidR="008357B4" w:rsidRPr="00446E97">
        <w:rPr>
          <w:bCs w:val="0"/>
          <w:sz w:val="26"/>
          <w:szCs w:val="26"/>
        </w:rPr>
        <w:t>Word</w:t>
      </w:r>
      <w:proofErr w:type="spellEnd"/>
      <w:r w:rsidR="00F82225" w:rsidRPr="00446E97">
        <w:rPr>
          <w:sz w:val="26"/>
          <w:szCs w:val="26"/>
        </w:rPr>
        <w:t>;</w:t>
      </w:r>
      <w:bookmarkEnd w:id="380"/>
    </w:p>
    <w:p w:rsidR="00F82225" w:rsidRPr="00446E97" w:rsidRDefault="00577EC9" w:rsidP="00446E97">
      <w:pPr>
        <w:widowControl w:val="0"/>
        <w:numPr>
          <w:ilvl w:val="0"/>
          <w:numId w:val="46"/>
        </w:numPr>
        <w:tabs>
          <w:tab w:val="left" w:pos="1260"/>
        </w:tabs>
        <w:autoSpaceDE w:val="0"/>
        <w:spacing w:line="240" w:lineRule="auto"/>
        <w:ind w:left="1276"/>
        <w:rPr>
          <w:sz w:val="26"/>
          <w:szCs w:val="26"/>
        </w:rPr>
      </w:pPr>
      <w:bookmarkStart w:id="381" w:name="_Ref440371822"/>
      <w:proofErr w:type="gramStart"/>
      <w:r w:rsidRPr="00446E97">
        <w:rPr>
          <w:sz w:val="26"/>
          <w:szCs w:val="26"/>
        </w:rPr>
        <w:t xml:space="preserve">Выписку из Единого реестра субъектов малого и среднего предпринимательства (далее МСП), сформированную с использованием сервиса «Единый реестр субъектов малого и среднего предпринимательства», размещенного на официальном сайте ФНС России в сети Интернет по адресу: </w:t>
      </w:r>
      <w:hyperlink r:id="rId36" w:history="1">
        <w:r w:rsidR="001A068B" w:rsidRPr="00446E97">
          <w:rPr>
            <w:rStyle w:val="a7"/>
            <w:sz w:val="26"/>
            <w:szCs w:val="26"/>
          </w:rPr>
          <w:t>https://rmsp.nalog.ru</w:t>
        </w:r>
      </w:hyperlink>
      <w:r w:rsidRPr="00446E97">
        <w:rPr>
          <w:sz w:val="26"/>
          <w:szCs w:val="26"/>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w:t>
      </w:r>
      <w:proofErr w:type="gramEnd"/>
      <w:r w:rsidRPr="00446E97">
        <w:rPr>
          <w:sz w:val="26"/>
          <w:szCs w:val="26"/>
        </w:rPr>
        <w:t>, срока действия), или Декларацию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w:t>
      </w:r>
      <w:proofErr w:type="gramStart"/>
      <w:r w:rsidRPr="00446E97">
        <w:rPr>
          <w:sz w:val="26"/>
          <w:szCs w:val="26"/>
        </w:rPr>
        <w:t>й(</w:t>
      </w:r>
      <w:proofErr w:type="spellStart"/>
      <w:proofErr w:type="gramEnd"/>
      <w:r w:rsidRPr="00446E97">
        <w:rPr>
          <w:sz w:val="26"/>
          <w:szCs w:val="26"/>
        </w:rPr>
        <w:t>ые</w:t>
      </w:r>
      <w:proofErr w:type="spellEnd"/>
      <w:r w:rsidRPr="00446E97">
        <w:rPr>
          <w:sz w:val="26"/>
          <w:szCs w:val="26"/>
        </w:rPr>
        <w:t>) являет(ют)</w:t>
      </w:r>
      <w:proofErr w:type="spellStart"/>
      <w:r w:rsidRPr="00446E97">
        <w:rPr>
          <w:sz w:val="26"/>
          <w:szCs w:val="26"/>
        </w:rPr>
        <w:t>ся</w:t>
      </w:r>
      <w:proofErr w:type="spellEnd"/>
      <w:r w:rsidRPr="00446E97">
        <w:rPr>
          <w:sz w:val="26"/>
          <w:szCs w:val="26"/>
        </w:rPr>
        <w:t xml:space="preserve"> вновь зарегистрированным(и) индивидуальным(и) предпринимателем или вновь созданным юридическим лицом, в едином </w:t>
      </w:r>
      <w:proofErr w:type="gramStart"/>
      <w:r w:rsidRPr="00446E97">
        <w:rPr>
          <w:sz w:val="26"/>
          <w:szCs w:val="26"/>
        </w:rPr>
        <w:t>реестре</w:t>
      </w:r>
      <w:proofErr w:type="gramEnd"/>
      <w:r w:rsidRPr="00446E97">
        <w:rPr>
          <w:sz w:val="26"/>
          <w:szCs w:val="26"/>
        </w:rPr>
        <w:t xml:space="preserve">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667BB8" w:rsidRPr="00446E97">
        <w:rPr>
          <w:sz w:val="26"/>
          <w:szCs w:val="26"/>
        </w:rPr>
        <w:fldChar w:fldCharType="begin"/>
      </w:r>
      <w:r w:rsidRPr="00446E97">
        <w:rPr>
          <w:sz w:val="26"/>
          <w:szCs w:val="26"/>
        </w:rPr>
        <w:instrText xml:space="preserve"> REF _Ref491178086 \r \h </w:instrText>
      </w:r>
      <w:r w:rsidR="00667BB8" w:rsidRPr="00446E97">
        <w:rPr>
          <w:sz w:val="26"/>
          <w:szCs w:val="26"/>
        </w:rPr>
      </w:r>
      <w:r w:rsidR="00446E97" w:rsidRPr="00446E97">
        <w:rPr>
          <w:sz w:val="26"/>
          <w:szCs w:val="26"/>
        </w:rPr>
        <w:instrText xml:space="preserve"> \* MERGEFORMAT </w:instrText>
      </w:r>
      <w:r w:rsidR="00667BB8" w:rsidRPr="00446E97">
        <w:rPr>
          <w:sz w:val="26"/>
          <w:szCs w:val="26"/>
        </w:rPr>
        <w:fldChar w:fldCharType="separate"/>
      </w:r>
      <w:r w:rsidR="004F7A87" w:rsidRPr="00446E97">
        <w:rPr>
          <w:sz w:val="26"/>
          <w:szCs w:val="26"/>
        </w:rPr>
        <w:t>5.7.2</w:t>
      </w:r>
      <w:r w:rsidR="00667BB8" w:rsidRPr="00446E97">
        <w:rPr>
          <w:sz w:val="26"/>
          <w:szCs w:val="26"/>
        </w:rPr>
        <w:fldChar w:fldCharType="end"/>
      </w:r>
      <w:r w:rsidRPr="00446E97">
        <w:rPr>
          <w:sz w:val="26"/>
          <w:szCs w:val="26"/>
        </w:rPr>
        <w:t xml:space="preserve">). В </w:t>
      </w:r>
      <w:proofErr w:type="gramStart"/>
      <w:r w:rsidRPr="00446E97">
        <w:rPr>
          <w:sz w:val="26"/>
          <w:szCs w:val="26"/>
        </w:rPr>
        <w:t>случае</w:t>
      </w:r>
      <w:proofErr w:type="gramEnd"/>
      <w:r w:rsidRPr="00446E97">
        <w:rPr>
          <w:sz w:val="26"/>
          <w:szCs w:val="26"/>
        </w:rPr>
        <w:t xml:space="preserve">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w:t>
      </w:r>
      <w:proofErr w:type="gramStart"/>
      <w:r w:rsidRPr="00446E97">
        <w:rPr>
          <w:sz w:val="26"/>
          <w:szCs w:val="26"/>
        </w:rPr>
        <w:t>случае</w:t>
      </w:r>
      <w:proofErr w:type="gramEnd"/>
      <w:r w:rsidRPr="00446E97">
        <w:rPr>
          <w:sz w:val="26"/>
          <w:szCs w:val="26"/>
        </w:rPr>
        <w:t>,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446E97">
        <w:rPr>
          <w:sz w:val="26"/>
          <w:szCs w:val="26"/>
        </w:rPr>
        <w:t>;</w:t>
      </w:r>
      <w:bookmarkEnd w:id="381"/>
    </w:p>
    <w:p w:rsidR="00F82225" w:rsidRPr="00446E97" w:rsidRDefault="00960C20" w:rsidP="00446E97">
      <w:pPr>
        <w:widowControl w:val="0"/>
        <w:numPr>
          <w:ilvl w:val="0"/>
          <w:numId w:val="46"/>
        </w:numPr>
        <w:tabs>
          <w:tab w:val="left" w:pos="1260"/>
        </w:tabs>
        <w:autoSpaceDE w:val="0"/>
        <w:spacing w:line="240" w:lineRule="auto"/>
        <w:ind w:left="1276"/>
        <w:rPr>
          <w:sz w:val="26"/>
          <w:szCs w:val="26"/>
        </w:rPr>
      </w:pPr>
      <w:proofErr w:type="gramStart"/>
      <w:r w:rsidRPr="00446E97">
        <w:rPr>
          <w:sz w:val="26"/>
          <w:szCs w:val="26"/>
        </w:rPr>
        <w:t xml:space="preserve">Заверенные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(в случае, если наличие данных разрешающих документов необходимо для выполнения работ, указанных в п. </w:t>
      </w:r>
      <w:r w:rsidR="00511746" w:rsidRPr="00446E97">
        <w:rPr>
          <w:sz w:val="26"/>
          <w:szCs w:val="26"/>
        </w:rPr>
        <w:fldChar w:fldCharType="begin"/>
      </w:r>
      <w:r w:rsidR="00511746" w:rsidRPr="00446E97">
        <w:rPr>
          <w:sz w:val="26"/>
          <w:szCs w:val="26"/>
        </w:rPr>
        <w:instrText xml:space="preserve"> REF _Ref303323780 \r \h  \* MERGEFORMAT </w:instrText>
      </w:r>
      <w:r w:rsidR="00511746" w:rsidRPr="00446E97">
        <w:rPr>
          <w:sz w:val="26"/>
          <w:szCs w:val="26"/>
        </w:rPr>
      </w:r>
      <w:r w:rsidR="00511746" w:rsidRPr="00446E97">
        <w:rPr>
          <w:sz w:val="26"/>
          <w:szCs w:val="26"/>
        </w:rPr>
        <w:fldChar w:fldCharType="separate"/>
      </w:r>
      <w:r w:rsidR="004F7A87" w:rsidRPr="00446E97">
        <w:rPr>
          <w:sz w:val="26"/>
          <w:szCs w:val="26"/>
        </w:rPr>
        <w:t>1.1.4</w:t>
      </w:r>
      <w:r w:rsidR="00511746" w:rsidRPr="00446E97">
        <w:rPr>
          <w:sz w:val="26"/>
          <w:szCs w:val="26"/>
        </w:rPr>
        <w:fldChar w:fldCharType="end"/>
      </w:r>
      <w:r w:rsidRPr="00446E97">
        <w:rPr>
          <w:sz w:val="26"/>
          <w:szCs w:val="26"/>
        </w:rPr>
        <w:t xml:space="preserve"> и разделе </w:t>
      </w:r>
      <w:r w:rsidR="00511746" w:rsidRPr="00446E97">
        <w:rPr>
          <w:sz w:val="26"/>
          <w:szCs w:val="26"/>
        </w:rPr>
        <w:fldChar w:fldCharType="begin"/>
      </w:r>
      <w:r w:rsidR="00511746" w:rsidRPr="00446E97">
        <w:rPr>
          <w:sz w:val="26"/>
          <w:szCs w:val="26"/>
        </w:rPr>
        <w:instrText xml:space="preserve"> REF _Ref440270568 \r \h  \* MERGEFORMAT </w:instrText>
      </w:r>
      <w:r w:rsidR="00511746" w:rsidRPr="00446E97">
        <w:rPr>
          <w:sz w:val="26"/>
          <w:szCs w:val="26"/>
        </w:rPr>
      </w:r>
      <w:r w:rsidR="00511746" w:rsidRPr="00446E97">
        <w:rPr>
          <w:sz w:val="26"/>
          <w:szCs w:val="26"/>
        </w:rPr>
        <w:fldChar w:fldCharType="separate"/>
      </w:r>
      <w:r w:rsidR="004F7A87" w:rsidRPr="00446E97">
        <w:rPr>
          <w:sz w:val="26"/>
          <w:szCs w:val="26"/>
        </w:rPr>
        <w:t>4</w:t>
      </w:r>
      <w:r w:rsidR="00511746" w:rsidRPr="00446E97">
        <w:rPr>
          <w:sz w:val="26"/>
          <w:szCs w:val="26"/>
        </w:rPr>
        <w:fldChar w:fldCharType="end"/>
      </w:r>
      <w:r w:rsidRPr="00446E97">
        <w:rPr>
          <w:sz w:val="26"/>
          <w:szCs w:val="26"/>
        </w:rPr>
        <w:t>, в соответствии с требованиями законодательства Российской Федерации)</w:t>
      </w:r>
      <w:r w:rsidR="00A316B7" w:rsidRPr="00446E97">
        <w:rPr>
          <w:sz w:val="26"/>
          <w:szCs w:val="26"/>
        </w:rPr>
        <w:t>;</w:t>
      </w:r>
      <w:proofErr w:type="gramEnd"/>
    </w:p>
    <w:p w:rsidR="00960C20" w:rsidRPr="00446E97" w:rsidRDefault="00960C20" w:rsidP="00446E97">
      <w:pPr>
        <w:widowControl w:val="0"/>
        <w:numPr>
          <w:ilvl w:val="0"/>
          <w:numId w:val="46"/>
        </w:numPr>
        <w:tabs>
          <w:tab w:val="left" w:pos="1260"/>
        </w:tabs>
        <w:autoSpaceDE w:val="0"/>
        <w:spacing w:line="240" w:lineRule="auto"/>
        <w:ind w:left="1276"/>
        <w:rPr>
          <w:sz w:val="26"/>
          <w:szCs w:val="26"/>
        </w:rPr>
      </w:pPr>
      <w:proofErr w:type="gramStart"/>
      <w:r w:rsidRPr="00446E97">
        <w:rPr>
          <w:sz w:val="26"/>
          <w:szCs w:val="26"/>
        </w:rPr>
        <w:t xml:space="preserve">Заверенную Участником копию действующей выписки из реестра членов СРО, выданную не ранее чем за 30 (тридцать) дней до срока окончания приема Заявок по форме, в соответствии с Приказом </w:t>
      </w:r>
      <w:proofErr w:type="spellStart"/>
      <w:r w:rsidRPr="00446E97">
        <w:rPr>
          <w:sz w:val="26"/>
          <w:szCs w:val="26"/>
        </w:rPr>
        <w:t>Ростехнадзора</w:t>
      </w:r>
      <w:proofErr w:type="spellEnd"/>
      <w:r w:rsidRPr="00446E97">
        <w:rPr>
          <w:sz w:val="26"/>
          <w:szCs w:val="26"/>
        </w:rPr>
        <w:t xml:space="preserve"> «Об утверждении формы выписки из реестра членов саморегулируемой организации» от 16.02.2017 N 56 (в случае, если для выполнения работ, указанных в п. </w:t>
      </w:r>
      <w:r w:rsidR="00511746" w:rsidRPr="00446E97">
        <w:rPr>
          <w:sz w:val="26"/>
          <w:szCs w:val="26"/>
        </w:rPr>
        <w:fldChar w:fldCharType="begin"/>
      </w:r>
      <w:r w:rsidR="00511746" w:rsidRPr="00446E97">
        <w:rPr>
          <w:sz w:val="26"/>
          <w:szCs w:val="26"/>
        </w:rPr>
        <w:instrText xml:space="preserve"> REF _Ref303323780 \r \h  \* MERGEFORMAT </w:instrText>
      </w:r>
      <w:r w:rsidR="00511746" w:rsidRPr="00446E97">
        <w:rPr>
          <w:sz w:val="26"/>
          <w:szCs w:val="26"/>
        </w:rPr>
      </w:r>
      <w:r w:rsidR="00511746" w:rsidRPr="00446E97">
        <w:rPr>
          <w:sz w:val="26"/>
          <w:szCs w:val="26"/>
        </w:rPr>
        <w:fldChar w:fldCharType="separate"/>
      </w:r>
      <w:r w:rsidR="004F7A87" w:rsidRPr="00446E97">
        <w:rPr>
          <w:sz w:val="26"/>
          <w:szCs w:val="26"/>
        </w:rPr>
        <w:t>1.1.4</w:t>
      </w:r>
      <w:r w:rsidR="00511746" w:rsidRPr="00446E97">
        <w:rPr>
          <w:sz w:val="26"/>
          <w:szCs w:val="26"/>
        </w:rPr>
        <w:fldChar w:fldCharType="end"/>
      </w:r>
      <w:r w:rsidRPr="00446E97">
        <w:rPr>
          <w:sz w:val="26"/>
          <w:szCs w:val="26"/>
        </w:rPr>
        <w:t xml:space="preserve"> и разделе </w:t>
      </w:r>
      <w:r w:rsidR="00511746" w:rsidRPr="00446E97">
        <w:rPr>
          <w:sz w:val="26"/>
          <w:szCs w:val="26"/>
        </w:rPr>
        <w:fldChar w:fldCharType="begin"/>
      </w:r>
      <w:r w:rsidR="00511746" w:rsidRPr="00446E97">
        <w:rPr>
          <w:sz w:val="26"/>
          <w:szCs w:val="26"/>
        </w:rPr>
        <w:instrText xml:space="preserve"> REF _Ref440270568 \r \h  \* MERGEFORMAT </w:instrText>
      </w:r>
      <w:r w:rsidR="00511746" w:rsidRPr="00446E97">
        <w:rPr>
          <w:sz w:val="26"/>
          <w:szCs w:val="26"/>
        </w:rPr>
      </w:r>
      <w:r w:rsidR="00511746" w:rsidRPr="00446E97">
        <w:rPr>
          <w:sz w:val="26"/>
          <w:szCs w:val="26"/>
        </w:rPr>
        <w:fldChar w:fldCharType="separate"/>
      </w:r>
      <w:r w:rsidR="004F7A87" w:rsidRPr="00446E97">
        <w:rPr>
          <w:sz w:val="26"/>
          <w:szCs w:val="26"/>
        </w:rPr>
        <w:t>4</w:t>
      </w:r>
      <w:r w:rsidR="00511746" w:rsidRPr="00446E97">
        <w:rPr>
          <w:sz w:val="26"/>
          <w:szCs w:val="26"/>
        </w:rPr>
        <w:fldChar w:fldCharType="end"/>
      </w:r>
      <w:r w:rsidRPr="00446E97">
        <w:rPr>
          <w:sz w:val="26"/>
          <w:szCs w:val="26"/>
        </w:rPr>
        <w:t>, участник должен быть членом саморегулируемой</w:t>
      </w:r>
      <w:proofErr w:type="gramEnd"/>
      <w:r w:rsidRPr="00446E97">
        <w:rPr>
          <w:sz w:val="26"/>
          <w:szCs w:val="26"/>
        </w:rPr>
        <w:t>(</w:t>
      </w:r>
      <w:proofErr w:type="spellStart"/>
      <w:r w:rsidRPr="00446E97">
        <w:rPr>
          <w:sz w:val="26"/>
          <w:szCs w:val="26"/>
        </w:rPr>
        <w:t>ых</w:t>
      </w:r>
      <w:proofErr w:type="spellEnd"/>
      <w:r w:rsidRPr="00446E97">
        <w:rPr>
          <w:sz w:val="26"/>
          <w:szCs w:val="26"/>
        </w:rPr>
        <w:t xml:space="preserve">) </w:t>
      </w:r>
      <w:r w:rsidRPr="00446E97">
        <w:rPr>
          <w:sz w:val="26"/>
          <w:szCs w:val="26"/>
        </w:rPr>
        <w:lastRenderedPageBreak/>
        <w:t>организаци</w:t>
      </w:r>
      <w:proofErr w:type="gramStart"/>
      <w:r w:rsidRPr="00446E97">
        <w:rPr>
          <w:sz w:val="26"/>
          <w:szCs w:val="26"/>
        </w:rPr>
        <w:t>и(</w:t>
      </w:r>
      <w:proofErr w:type="spellStart"/>
      <w:proofErr w:type="gramEnd"/>
      <w:r w:rsidRPr="00446E97">
        <w:rPr>
          <w:sz w:val="26"/>
          <w:szCs w:val="26"/>
        </w:rPr>
        <w:t>ий</w:t>
      </w:r>
      <w:proofErr w:type="spellEnd"/>
      <w:r w:rsidRPr="00446E97">
        <w:rPr>
          <w:sz w:val="26"/>
          <w:szCs w:val="26"/>
        </w:rPr>
        <w:t>) (СРО) в соответствии с требованиями законодательства Российской Федерации);</w:t>
      </w:r>
    </w:p>
    <w:p w:rsidR="00920CB0" w:rsidRPr="00446E97" w:rsidRDefault="00BB7F61" w:rsidP="00446E97">
      <w:pPr>
        <w:widowControl w:val="0"/>
        <w:numPr>
          <w:ilvl w:val="0"/>
          <w:numId w:val="46"/>
        </w:numPr>
        <w:tabs>
          <w:tab w:val="left" w:pos="1260"/>
        </w:tabs>
        <w:autoSpaceDE w:val="0"/>
        <w:spacing w:line="240" w:lineRule="auto"/>
        <w:ind w:left="1276"/>
        <w:rPr>
          <w:sz w:val="26"/>
          <w:szCs w:val="26"/>
        </w:rPr>
      </w:pPr>
      <w:r w:rsidRPr="00446E97">
        <w:rPr>
          <w:sz w:val="26"/>
          <w:szCs w:val="26"/>
        </w:rPr>
        <w:t xml:space="preserve">Справку </w:t>
      </w:r>
      <w:r w:rsidR="00DB4CA4" w:rsidRPr="00446E97">
        <w:rPr>
          <w:sz w:val="26"/>
          <w:szCs w:val="26"/>
        </w:rPr>
        <w:t xml:space="preserve">о перечне и объемах выполнения аналогичных договоров </w:t>
      </w:r>
      <w:r w:rsidR="00A154B7" w:rsidRPr="00446E97">
        <w:rPr>
          <w:bCs w:val="0"/>
          <w:sz w:val="26"/>
          <w:szCs w:val="26"/>
        </w:rPr>
        <w:t>по форме и в соответствии с инструкциями, приведенными в настоящей Документации</w:t>
      </w:r>
      <w:r w:rsidR="009948B4" w:rsidRPr="00446E97">
        <w:rPr>
          <w:sz w:val="26"/>
          <w:szCs w:val="26"/>
        </w:rPr>
        <w:t xml:space="preserve"> (</w:t>
      </w:r>
      <w:r w:rsidR="003C2207" w:rsidRPr="00446E97">
        <w:rPr>
          <w:sz w:val="26"/>
          <w:szCs w:val="26"/>
        </w:rPr>
        <w:t>подраздел</w:t>
      </w:r>
      <w:r w:rsidR="0018093B" w:rsidRPr="00446E97">
        <w:rPr>
          <w:sz w:val="26"/>
          <w:szCs w:val="26"/>
        </w:rPr>
        <w:t xml:space="preserve"> </w:t>
      </w:r>
      <w:r w:rsidR="00511746" w:rsidRPr="00446E97">
        <w:rPr>
          <w:sz w:val="26"/>
          <w:szCs w:val="26"/>
        </w:rPr>
        <w:fldChar w:fldCharType="begin"/>
      </w:r>
      <w:r w:rsidR="00511746" w:rsidRPr="00446E97">
        <w:rPr>
          <w:sz w:val="26"/>
          <w:szCs w:val="26"/>
        </w:rPr>
        <w:instrText xml:space="preserve"> REF _Ref449017235 \r \h  \* MERGEFORMAT </w:instrText>
      </w:r>
      <w:r w:rsidR="00511746" w:rsidRPr="00446E97">
        <w:rPr>
          <w:sz w:val="26"/>
          <w:szCs w:val="26"/>
        </w:rPr>
      </w:r>
      <w:r w:rsidR="00511746" w:rsidRPr="00446E97">
        <w:rPr>
          <w:sz w:val="26"/>
          <w:szCs w:val="26"/>
        </w:rPr>
        <w:fldChar w:fldCharType="separate"/>
      </w:r>
      <w:r w:rsidR="004F7A87" w:rsidRPr="00446E97">
        <w:rPr>
          <w:sz w:val="26"/>
          <w:szCs w:val="26"/>
        </w:rPr>
        <w:t>5.8</w:t>
      </w:r>
      <w:r w:rsidR="00511746" w:rsidRPr="00446E97">
        <w:rPr>
          <w:sz w:val="26"/>
          <w:szCs w:val="26"/>
        </w:rPr>
        <w:fldChar w:fldCharType="end"/>
      </w:r>
      <w:r w:rsidR="009948B4" w:rsidRPr="00446E97">
        <w:rPr>
          <w:sz w:val="26"/>
          <w:szCs w:val="26"/>
        </w:rPr>
        <w:t>)</w:t>
      </w:r>
      <w:r w:rsidR="00920CB0" w:rsidRPr="00446E97">
        <w:rPr>
          <w:sz w:val="26"/>
          <w:szCs w:val="26"/>
        </w:rPr>
        <w:t>;</w:t>
      </w:r>
    </w:p>
    <w:p w:rsidR="007705A5" w:rsidRPr="00446E97" w:rsidRDefault="00BB7F61" w:rsidP="00446E97">
      <w:pPr>
        <w:widowControl w:val="0"/>
        <w:numPr>
          <w:ilvl w:val="0"/>
          <w:numId w:val="46"/>
        </w:numPr>
        <w:tabs>
          <w:tab w:val="left" w:pos="1260"/>
        </w:tabs>
        <w:autoSpaceDE w:val="0"/>
        <w:spacing w:line="240" w:lineRule="auto"/>
        <w:ind w:left="1276"/>
        <w:rPr>
          <w:sz w:val="26"/>
          <w:szCs w:val="26"/>
        </w:rPr>
      </w:pPr>
      <w:r w:rsidRPr="00446E97">
        <w:rPr>
          <w:sz w:val="26"/>
          <w:szCs w:val="26"/>
        </w:rPr>
        <w:t xml:space="preserve">Справку </w:t>
      </w:r>
      <w:r w:rsidR="007705A5" w:rsidRPr="00446E97">
        <w:rPr>
          <w:sz w:val="26"/>
          <w:szCs w:val="26"/>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446E97">
        <w:rPr>
          <w:sz w:val="26"/>
          <w:szCs w:val="26"/>
        </w:rPr>
        <w:t>подраздел</w:t>
      </w:r>
      <w:r w:rsidR="007705A5" w:rsidRPr="00446E97">
        <w:rPr>
          <w:sz w:val="26"/>
          <w:szCs w:val="26"/>
        </w:rPr>
        <w:t xml:space="preserve"> </w:t>
      </w:r>
      <w:r w:rsidR="00511746" w:rsidRPr="00446E97">
        <w:rPr>
          <w:sz w:val="26"/>
          <w:szCs w:val="26"/>
        </w:rPr>
        <w:fldChar w:fldCharType="begin"/>
      </w:r>
      <w:r w:rsidR="00511746" w:rsidRPr="00446E97">
        <w:rPr>
          <w:sz w:val="26"/>
          <w:szCs w:val="26"/>
        </w:rPr>
        <w:instrText xml:space="preserve"> REF _Ref440881887 \r \h  \* MERGEFORMAT </w:instrText>
      </w:r>
      <w:r w:rsidR="00511746" w:rsidRPr="00446E97">
        <w:rPr>
          <w:sz w:val="26"/>
          <w:szCs w:val="26"/>
        </w:rPr>
      </w:r>
      <w:r w:rsidR="00511746" w:rsidRPr="00446E97">
        <w:rPr>
          <w:sz w:val="26"/>
          <w:szCs w:val="26"/>
        </w:rPr>
        <w:fldChar w:fldCharType="separate"/>
      </w:r>
      <w:r w:rsidR="004F7A87" w:rsidRPr="00446E97">
        <w:rPr>
          <w:sz w:val="26"/>
          <w:szCs w:val="26"/>
        </w:rPr>
        <w:t>5.9</w:t>
      </w:r>
      <w:r w:rsidR="00511746" w:rsidRPr="00446E97">
        <w:rPr>
          <w:sz w:val="26"/>
          <w:szCs w:val="26"/>
        </w:rPr>
        <w:fldChar w:fldCharType="end"/>
      </w:r>
      <w:r w:rsidR="00FA5339" w:rsidRPr="00446E97">
        <w:rPr>
          <w:sz w:val="26"/>
          <w:szCs w:val="26"/>
        </w:rPr>
        <w:t>)</w:t>
      </w:r>
      <w:r w:rsidR="007705A5" w:rsidRPr="00446E97">
        <w:rPr>
          <w:sz w:val="26"/>
          <w:szCs w:val="26"/>
        </w:rPr>
        <w:t>;</w:t>
      </w:r>
    </w:p>
    <w:p w:rsidR="007705A5" w:rsidRPr="00446E97" w:rsidRDefault="00BB7F61" w:rsidP="00446E97">
      <w:pPr>
        <w:widowControl w:val="0"/>
        <w:numPr>
          <w:ilvl w:val="0"/>
          <w:numId w:val="46"/>
        </w:numPr>
        <w:tabs>
          <w:tab w:val="left" w:pos="1260"/>
        </w:tabs>
        <w:autoSpaceDE w:val="0"/>
        <w:spacing w:line="240" w:lineRule="auto"/>
        <w:ind w:left="1276"/>
        <w:rPr>
          <w:sz w:val="26"/>
          <w:szCs w:val="26"/>
        </w:rPr>
      </w:pPr>
      <w:r w:rsidRPr="00446E97">
        <w:rPr>
          <w:sz w:val="26"/>
          <w:szCs w:val="26"/>
        </w:rPr>
        <w:t xml:space="preserve">Справку </w:t>
      </w:r>
      <w:r w:rsidR="007705A5" w:rsidRPr="00446E97">
        <w:rPr>
          <w:sz w:val="26"/>
          <w:szCs w:val="26"/>
        </w:rPr>
        <w:t xml:space="preserve">о кадровых </w:t>
      </w:r>
      <w:r w:rsidRPr="00446E97">
        <w:rPr>
          <w:sz w:val="26"/>
          <w:szCs w:val="26"/>
        </w:rPr>
        <w:t xml:space="preserve">ресурсах, которые будут привлечены в ходе выполнения Договора, по установленной </w:t>
      </w:r>
      <w:r w:rsidR="007705A5" w:rsidRPr="00446E97">
        <w:rPr>
          <w:sz w:val="26"/>
          <w:szCs w:val="26"/>
        </w:rPr>
        <w:t>в настоящей Документации по запросу предложений форме — Справка о кадровых ресурсах (</w:t>
      </w:r>
      <w:r w:rsidR="003C2207" w:rsidRPr="00446E97">
        <w:rPr>
          <w:sz w:val="26"/>
          <w:szCs w:val="26"/>
        </w:rPr>
        <w:t>подраздел</w:t>
      </w:r>
      <w:r w:rsidR="007705A5" w:rsidRPr="00446E97">
        <w:rPr>
          <w:sz w:val="26"/>
          <w:szCs w:val="26"/>
        </w:rPr>
        <w:t xml:space="preserve"> </w:t>
      </w:r>
      <w:r w:rsidR="00511746" w:rsidRPr="00446E97">
        <w:rPr>
          <w:sz w:val="26"/>
          <w:szCs w:val="26"/>
        </w:rPr>
        <w:fldChar w:fldCharType="begin"/>
      </w:r>
      <w:r w:rsidR="00511746" w:rsidRPr="00446E97">
        <w:rPr>
          <w:sz w:val="26"/>
          <w:szCs w:val="26"/>
        </w:rPr>
        <w:instrText xml:space="preserve"> REF _Ref440881894 \r \h  \* MERGEFORMAT </w:instrText>
      </w:r>
      <w:r w:rsidR="00511746" w:rsidRPr="00446E97">
        <w:rPr>
          <w:sz w:val="26"/>
          <w:szCs w:val="26"/>
        </w:rPr>
      </w:r>
      <w:r w:rsidR="00511746" w:rsidRPr="00446E97">
        <w:rPr>
          <w:sz w:val="26"/>
          <w:szCs w:val="26"/>
        </w:rPr>
        <w:fldChar w:fldCharType="separate"/>
      </w:r>
      <w:r w:rsidR="004F7A87" w:rsidRPr="00446E97">
        <w:rPr>
          <w:sz w:val="26"/>
          <w:szCs w:val="26"/>
        </w:rPr>
        <w:t>5.10</w:t>
      </w:r>
      <w:r w:rsidR="00511746" w:rsidRPr="00446E97">
        <w:rPr>
          <w:sz w:val="26"/>
          <w:szCs w:val="26"/>
        </w:rPr>
        <w:fldChar w:fldCharType="end"/>
      </w:r>
      <w:r w:rsidR="007705A5" w:rsidRPr="00446E97">
        <w:rPr>
          <w:sz w:val="26"/>
          <w:szCs w:val="26"/>
        </w:rPr>
        <w:t>);</w:t>
      </w:r>
    </w:p>
    <w:p w:rsidR="00920CB0" w:rsidRPr="00446E97" w:rsidRDefault="00920CB0" w:rsidP="00446E97">
      <w:pPr>
        <w:widowControl w:val="0"/>
        <w:numPr>
          <w:ilvl w:val="0"/>
          <w:numId w:val="46"/>
        </w:numPr>
        <w:tabs>
          <w:tab w:val="left" w:pos="1260"/>
        </w:tabs>
        <w:autoSpaceDE w:val="0"/>
        <w:spacing w:line="240" w:lineRule="auto"/>
        <w:ind w:left="1276"/>
        <w:rPr>
          <w:sz w:val="26"/>
          <w:szCs w:val="26"/>
        </w:rPr>
      </w:pPr>
      <w:r w:rsidRPr="00446E97">
        <w:rPr>
          <w:sz w:val="26"/>
          <w:szCs w:val="26"/>
        </w:rPr>
        <w:t>Отзывы, рекомендации или другие документальные доказательства выполнения аналогичных договоров (</w:t>
      </w:r>
      <w:r w:rsidR="009D6ACB" w:rsidRPr="00446E97">
        <w:rPr>
          <w:sz w:val="26"/>
          <w:szCs w:val="26"/>
        </w:rPr>
        <w:t>желательное требование, предоставляется Участником при наличии</w:t>
      </w:r>
      <w:r w:rsidRPr="00446E97">
        <w:rPr>
          <w:sz w:val="26"/>
          <w:szCs w:val="26"/>
        </w:rPr>
        <w:t>)</w:t>
      </w:r>
      <w:r w:rsidR="004F7A87" w:rsidRPr="00446E97">
        <w:rPr>
          <w:sz w:val="26"/>
          <w:szCs w:val="26"/>
        </w:rPr>
        <w:t>.</w:t>
      </w:r>
      <w:r w:rsidR="004F7A87" w:rsidRPr="00446E97">
        <w:rPr>
          <w:iCs/>
          <w:sz w:val="26"/>
          <w:szCs w:val="26"/>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446E97">
        <w:rPr>
          <w:sz w:val="26"/>
          <w:szCs w:val="26"/>
        </w:rPr>
        <w:t>;</w:t>
      </w:r>
    </w:p>
    <w:p w:rsidR="007705A5" w:rsidRPr="00446E97" w:rsidRDefault="007705A5" w:rsidP="00446E97">
      <w:pPr>
        <w:widowControl w:val="0"/>
        <w:numPr>
          <w:ilvl w:val="0"/>
          <w:numId w:val="46"/>
        </w:numPr>
        <w:tabs>
          <w:tab w:val="left" w:pos="1260"/>
        </w:tabs>
        <w:autoSpaceDE w:val="0"/>
        <w:spacing w:line="240" w:lineRule="auto"/>
        <w:ind w:left="1276"/>
        <w:rPr>
          <w:sz w:val="26"/>
          <w:szCs w:val="26"/>
        </w:rPr>
      </w:pPr>
      <w:bookmarkStart w:id="382" w:name="_Ref442189588"/>
      <w:r w:rsidRPr="00446E97">
        <w:rPr>
          <w:sz w:val="26"/>
          <w:szCs w:val="26"/>
        </w:rPr>
        <w:t xml:space="preserve">Соглашение о неустойке </w:t>
      </w:r>
      <w:r w:rsidR="00A154B7" w:rsidRPr="00446E97">
        <w:rPr>
          <w:bCs w:val="0"/>
          <w:sz w:val="26"/>
          <w:szCs w:val="26"/>
        </w:rPr>
        <w:t>по форме и в соответствии с инструкциями, приведенными в настоящей Документации</w:t>
      </w:r>
      <w:r w:rsidR="00A154B7" w:rsidRPr="00446E97">
        <w:rPr>
          <w:sz w:val="26"/>
          <w:szCs w:val="26"/>
        </w:rPr>
        <w:t xml:space="preserve"> </w:t>
      </w:r>
      <w:r w:rsidRPr="00446E97">
        <w:rPr>
          <w:sz w:val="26"/>
          <w:szCs w:val="26"/>
        </w:rPr>
        <w:t>(</w:t>
      </w:r>
      <w:r w:rsidR="003C2207" w:rsidRPr="00446E97">
        <w:rPr>
          <w:sz w:val="26"/>
          <w:szCs w:val="26"/>
        </w:rPr>
        <w:t>подраздел</w:t>
      </w:r>
      <w:r w:rsidRPr="00446E97">
        <w:rPr>
          <w:sz w:val="26"/>
          <w:szCs w:val="26"/>
        </w:rPr>
        <w:t xml:space="preserve"> </w:t>
      </w:r>
      <w:r w:rsidR="00511746" w:rsidRPr="00446E97">
        <w:rPr>
          <w:sz w:val="26"/>
          <w:szCs w:val="26"/>
        </w:rPr>
        <w:fldChar w:fldCharType="begin"/>
      </w:r>
      <w:r w:rsidR="00511746" w:rsidRPr="00446E97">
        <w:rPr>
          <w:sz w:val="26"/>
          <w:szCs w:val="26"/>
        </w:rPr>
        <w:instrText xml:space="preserve"> REF _Ref440272256 \r \h  \* MERGEFORMAT </w:instrText>
      </w:r>
      <w:r w:rsidR="00511746" w:rsidRPr="00446E97">
        <w:rPr>
          <w:sz w:val="26"/>
          <w:szCs w:val="26"/>
        </w:rPr>
      </w:r>
      <w:r w:rsidR="00511746" w:rsidRPr="00446E97">
        <w:rPr>
          <w:sz w:val="26"/>
          <w:szCs w:val="26"/>
        </w:rPr>
        <w:fldChar w:fldCharType="separate"/>
      </w:r>
      <w:r w:rsidR="004F7A87" w:rsidRPr="00446E97">
        <w:rPr>
          <w:sz w:val="26"/>
          <w:szCs w:val="26"/>
        </w:rPr>
        <w:t>5.14</w:t>
      </w:r>
      <w:r w:rsidR="00511746" w:rsidRPr="00446E97">
        <w:rPr>
          <w:sz w:val="26"/>
          <w:szCs w:val="26"/>
        </w:rPr>
        <w:fldChar w:fldCharType="end"/>
      </w:r>
      <w:r w:rsidRPr="00446E97">
        <w:rPr>
          <w:sz w:val="26"/>
          <w:szCs w:val="26"/>
        </w:rPr>
        <w:t>)</w:t>
      </w:r>
      <w:r w:rsidR="00BB7F61" w:rsidRPr="00446E97">
        <w:rPr>
          <w:sz w:val="26"/>
          <w:szCs w:val="26"/>
        </w:rPr>
        <w:t>, либо документ, подтверждающий факт внесения Участником денежных сре</w:t>
      </w:r>
      <w:proofErr w:type="gramStart"/>
      <w:r w:rsidR="00BB7F61" w:rsidRPr="00446E97">
        <w:rPr>
          <w:sz w:val="26"/>
          <w:szCs w:val="26"/>
        </w:rPr>
        <w:t>дств в к</w:t>
      </w:r>
      <w:proofErr w:type="gramEnd"/>
      <w:r w:rsidR="00BB7F61" w:rsidRPr="00446E97">
        <w:rPr>
          <w:sz w:val="26"/>
          <w:szCs w:val="26"/>
        </w:rPr>
        <w:t>ачестве обеспечения исполнения обязательств, связанных с участием в Запросе предложений и подачей Заявки</w:t>
      </w:r>
      <w:r w:rsidRPr="00446E97">
        <w:rPr>
          <w:sz w:val="26"/>
          <w:szCs w:val="26"/>
        </w:rPr>
        <w:t>;</w:t>
      </w:r>
      <w:bookmarkEnd w:id="382"/>
    </w:p>
    <w:p w:rsidR="007705A5" w:rsidRPr="00446E97" w:rsidRDefault="007705A5" w:rsidP="00446E97">
      <w:pPr>
        <w:widowControl w:val="0"/>
        <w:numPr>
          <w:ilvl w:val="0"/>
          <w:numId w:val="46"/>
        </w:numPr>
        <w:tabs>
          <w:tab w:val="left" w:pos="1260"/>
        </w:tabs>
        <w:autoSpaceDE w:val="0"/>
        <w:spacing w:line="240" w:lineRule="auto"/>
        <w:ind w:left="1276"/>
        <w:rPr>
          <w:sz w:val="26"/>
          <w:szCs w:val="26"/>
        </w:rPr>
      </w:pPr>
      <w:r w:rsidRPr="00446E97">
        <w:rPr>
          <w:sz w:val="26"/>
          <w:szCs w:val="26"/>
        </w:rPr>
        <w:t>Согласие Участника закупочной процедуры налоговым органам на разглашение сведений, составляющих налоговую тайну</w:t>
      </w:r>
      <w:r w:rsidR="00A154B7" w:rsidRPr="00446E97">
        <w:rPr>
          <w:sz w:val="26"/>
          <w:szCs w:val="26"/>
        </w:rPr>
        <w:t xml:space="preserve">, </w:t>
      </w:r>
      <w:r w:rsidR="00A154B7" w:rsidRPr="00446E97">
        <w:rPr>
          <w:bCs w:val="0"/>
          <w:sz w:val="26"/>
          <w:szCs w:val="26"/>
        </w:rPr>
        <w:t>по форме и в соответствии с инструкциями, приведенными в настоящей Документации</w:t>
      </w:r>
      <w:r w:rsidRPr="00446E97">
        <w:rPr>
          <w:sz w:val="26"/>
          <w:szCs w:val="26"/>
        </w:rPr>
        <w:t xml:space="preserve"> (</w:t>
      </w:r>
      <w:r w:rsidR="003C2207" w:rsidRPr="00446E97">
        <w:rPr>
          <w:sz w:val="26"/>
          <w:szCs w:val="26"/>
        </w:rPr>
        <w:t>подраздел</w:t>
      </w:r>
      <w:r w:rsidRPr="00446E97">
        <w:rPr>
          <w:sz w:val="26"/>
          <w:szCs w:val="26"/>
        </w:rPr>
        <w:t xml:space="preserve"> </w:t>
      </w:r>
      <w:r w:rsidR="00511746" w:rsidRPr="00446E97">
        <w:rPr>
          <w:sz w:val="26"/>
          <w:szCs w:val="26"/>
        </w:rPr>
        <w:fldChar w:fldCharType="begin"/>
      </w:r>
      <w:r w:rsidR="00511746" w:rsidRPr="00446E97">
        <w:rPr>
          <w:sz w:val="26"/>
          <w:szCs w:val="26"/>
        </w:rPr>
        <w:instrText xml:space="preserve"> REF _Ref440272274 \r \h  \* MERGEFORMAT </w:instrText>
      </w:r>
      <w:r w:rsidR="00511746" w:rsidRPr="00446E97">
        <w:rPr>
          <w:sz w:val="26"/>
          <w:szCs w:val="26"/>
        </w:rPr>
      </w:r>
      <w:r w:rsidR="00511746" w:rsidRPr="00446E97">
        <w:rPr>
          <w:sz w:val="26"/>
          <w:szCs w:val="26"/>
        </w:rPr>
        <w:fldChar w:fldCharType="separate"/>
      </w:r>
      <w:r w:rsidR="004F7A87" w:rsidRPr="00446E97">
        <w:rPr>
          <w:sz w:val="26"/>
          <w:szCs w:val="26"/>
        </w:rPr>
        <w:t>5.16</w:t>
      </w:r>
      <w:r w:rsidR="00511746" w:rsidRPr="00446E97">
        <w:rPr>
          <w:sz w:val="26"/>
          <w:szCs w:val="26"/>
        </w:rPr>
        <w:fldChar w:fldCharType="end"/>
      </w:r>
      <w:r w:rsidRPr="00446E97">
        <w:rPr>
          <w:sz w:val="26"/>
          <w:szCs w:val="26"/>
        </w:rPr>
        <w:t>)</w:t>
      </w:r>
      <w:r w:rsidR="00796BE6" w:rsidRPr="00446E97">
        <w:rPr>
          <w:sz w:val="26"/>
          <w:szCs w:val="26"/>
        </w:rPr>
        <w:t xml:space="preserve"> (</w:t>
      </w:r>
      <w:r w:rsidR="009D6ACB" w:rsidRPr="00446E97">
        <w:rPr>
          <w:sz w:val="26"/>
          <w:szCs w:val="26"/>
        </w:rPr>
        <w:t>желательное требование, предоставляется Участником при наличии</w:t>
      </w:r>
      <w:r w:rsidR="00796BE6" w:rsidRPr="00446E97">
        <w:rPr>
          <w:sz w:val="26"/>
          <w:szCs w:val="26"/>
        </w:rPr>
        <w:t>)</w:t>
      </w:r>
      <w:r w:rsidRPr="00446E97">
        <w:rPr>
          <w:sz w:val="26"/>
          <w:szCs w:val="26"/>
        </w:rPr>
        <w:t>;</w:t>
      </w:r>
    </w:p>
    <w:p w:rsidR="007705A5" w:rsidRPr="00446E97" w:rsidRDefault="007705A5" w:rsidP="00446E97">
      <w:pPr>
        <w:widowControl w:val="0"/>
        <w:numPr>
          <w:ilvl w:val="0"/>
          <w:numId w:val="46"/>
        </w:numPr>
        <w:tabs>
          <w:tab w:val="left" w:pos="1260"/>
        </w:tabs>
        <w:autoSpaceDE w:val="0"/>
        <w:spacing w:line="240" w:lineRule="auto"/>
        <w:ind w:left="1276"/>
        <w:rPr>
          <w:sz w:val="26"/>
          <w:szCs w:val="26"/>
        </w:rPr>
      </w:pPr>
      <w:r w:rsidRPr="00446E97">
        <w:rPr>
          <w:sz w:val="26"/>
          <w:szCs w:val="26"/>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sidRPr="00446E97">
        <w:rPr>
          <w:sz w:val="26"/>
          <w:szCs w:val="26"/>
        </w:rPr>
        <w:t>Участника</w:t>
      </w:r>
      <w:r w:rsidRPr="00446E97">
        <w:rPr>
          <w:sz w:val="26"/>
          <w:szCs w:val="26"/>
        </w:rPr>
        <w:t xml:space="preserve"> крупной) – справку в произвольной форме;</w:t>
      </w:r>
    </w:p>
    <w:p w:rsidR="007705A5" w:rsidRPr="00446E97" w:rsidRDefault="007705A5" w:rsidP="00446E97">
      <w:pPr>
        <w:pStyle w:val="affffff0"/>
        <w:spacing w:line="240" w:lineRule="auto"/>
        <w:ind w:left="1428" w:firstLine="0"/>
        <w:rPr>
          <w:i/>
          <w:sz w:val="26"/>
          <w:szCs w:val="26"/>
        </w:rPr>
      </w:pPr>
      <w:proofErr w:type="gramStart"/>
      <w:r w:rsidRPr="00446E97">
        <w:rPr>
          <w:i/>
          <w:sz w:val="26"/>
          <w:szCs w:val="26"/>
        </w:rPr>
        <w:t>(Примечание:</w:t>
      </w:r>
      <w:proofErr w:type="gramEnd"/>
      <w:r w:rsidRPr="00446E97">
        <w:rPr>
          <w:i/>
          <w:sz w:val="26"/>
          <w:szCs w:val="26"/>
        </w:rPr>
        <w:t xml:space="preserve"> Таковыми документами являются:</w:t>
      </w:r>
    </w:p>
    <w:p w:rsidR="007705A5" w:rsidRPr="00446E97" w:rsidRDefault="007705A5" w:rsidP="00446E97">
      <w:pPr>
        <w:pStyle w:val="affffff0"/>
        <w:spacing w:line="240" w:lineRule="auto"/>
        <w:ind w:left="1428" w:firstLine="0"/>
        <w:rPr>
          <w:i/>
          <w:sz w:val="26"/>
          <w:szCs w:val="26"/>
        </w:rPr>
      </w:pPr>
      <w:proofErr w:type="gramStart"/>
      <w:r w:rsidRPr="00446E97">
        <w:rPr>
          <w:i/>
          <w:sz w:val="26"/>
          <w:szCs w:val="26"/>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sidRPr="00446E97">
        <w:rPr>
          <w:i/>
          <w:sz w:val="26"/>
          <w:szCs w:val="26"/>
        </w:rPr>
        <w:t>Участника</w:t>
      </w:r>
      <w:r w:rsidRPr="00446E97">
        <w:rPr>
          <w:i/>
          <w:sz w:val="26"/>
          <w:szCs w:val="26"/>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446E97" w:rsidRDefault="007705A5" w:rsidP="00446E97">
      <w:pPr>
        <w:pStyle w:val="affffff0"/>
        <w:spacing w:line="240" w:lineRule="auto"/>
        <w:ind w:left="1428" w:firstLine="0"/>
        <w:rPr>
          <w:i/>
          <w:sz w:val="26"/>
          <w:szCs w:val="26"/>
        </w:rPr>
      </w:pPr>
      <w:r w:rsidRPr="00446E97">
        <w:rPr>
          <w:i/>
          <w:sz w:val="26"/>
          <w:szCs w:val="26"/>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sidRPr="00446E97">
        <w:rPr>
          <w:i/>
          <w:sz w:val="26"/>
          <w:szCs w:val="26"/>
        </w:rPr>
        <w:t>Участник</w:t>
      </w:r>
      <w:r w:rsidRPr="00446E97">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446E97" w:rsidRDefault="007705A5" w:rsidP="00446E97">
      <w:pPr>
        <w:pStyle w:val="affffff0"/>
        <w:widowControl w:val="0"/>
        <w:tabs>
          <w:tab w:val="left" w:pos="1260"/>
        </w:tabs>
        <w:autoSpaceDE w:val="0"/>
        <w:spacing w:line="240" w:lineRule="auto"/>
        <w:ind w:left="1428" w:firstLine="0"/>
        <w:rPr>
          <w:i/>
          <w:sz w:val="26"/>
          <w:szCs w:val="26"/>
        </w:rPr>
      </w:pPr>
      <w:r w:rsidRPr="00446E97">
        <w:rPr>
          <w:i/>
          <w:sz w:val="26"/>
          <w:szCs w:val="26"/>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446E97" w:rsidRDefault="007705A5" w:rsidP="00446E97">
      <w:pPr>
        <w:widowControl w:val="0"/>
        <w:numPr>
          <w:ilvl w:val="0"/>
          <w:numId w:val="46"/>
        </w:numPr>
        <w:tabs>
          <w:tab w:val="left" w:pos="1260"/>
        </w:tabs>
        <w:autoSpaceDE w:val="0"/>
        <w:spacing w:line="240" w:lineRule="auto"/>
        <w:ind w:left="1276"/>
        <w:rPr>
          <w:sz w:val="26"/>
          <w:szCs w:val="26"/>
        </w:rPr>
      </w:pPr>
      <w:r w:rsidRPr="00446E97">
        <w:rPr>
          <w:sz w:val="26"/>
          <w:szCs w:val="26"/>
        </w:rPr>
        <w:t xml:space="preserve">заверенный </w:t>
      </w:r>
      <w:r w:rsidR="00DC6125" w:rsidRPr="00446E97">
        <w:rPr>
          <w:sz w:val="26"/>
          <w:szCs w:val="26"/>
        </w:rPr>
        <w:t>Участником</w:t>
      </w:r>
      <w:r w:rsidRPr="00446E97">
        <w:rPr>
          <w:sz w:val="26"/>
          <w:szCs w:val="26"/>
        </w:rPr>
        <w:t xml:space="preserve"> документ, подтверждающий наличие решения </w:t>
      </w:r>
      <w:r w:rsidRPr="00446E97">
        <w:rPr>
          <w:sz w:val="26"/>
          <w:szCs w:val="26"/>
        </w:rPr>
        <w:lastRenderedPageBreak/>
        <w:t xml:space="preserve">(одобрения)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sidRPr="00446E97">
        <w:rPr>
          <w:sz w:val="26"/>
          <w:szCs w:val="26"/>
        </w:rPr>
        <w:t>Участника</w:t>
      </w:r>
      <w:r w:rsidRPr="00446E97">
        <w:rPr>
          <w:sz w:val="26"/>
          <w:szCs w:val="26"/>
        </w:rPr>
        <w:t xml:space="preserve"> сделкой, в совершении которой имеется заинтересованность) – справку в произвольной форме;</w:t>
      </w:r>
    </w:p>
    <w:p w:rsidR="007705A5" w:rsidRPr="00446E97" w:rsidRDefault="007705A5" w:rsidP="00446E97">
      <w:pPr>
        <w:pStyle w:val="affffff0"/>
        <w:spacing w:line="240" w:lineRule="auto"/>
        <w:ind w:left="1428" w:firstLine="0"/>
        <w:rPr>
          <w:i/>
          <w:sz w:val="26"/>
          <w:szCs w:val="26"/>
        </w:rPr>
      </w:pPr>
      <w:proofErr w:type="gramStart"/>
      <w:r w:rsidRPr="00446E97">
        <w:rPr>
          <w:i/>
          <w:sz w:val="26"/>
          <w:szCs w:val="26"/>
        </w:rPr>
        <w:t>(Примечание:</w:t>
      </w:r>
      <w:proofErr w:type="gramEnd"/>
      <w:r w:rsidRPr="00446E97">
        <w:rPr>
          <w:i/>
          <w:sz w:val="26"/>
          <w:szCs w:val="26"/>
        </w:rPr>
        <w:t xml:space="preserve"> Таковыми документами являются:</w:t>
      </w:r>
    </w:p>
    <w:p w:rsidR="007705A5" w:rsidRPr="00446E97" w:rsidRDefault="007705A5" w:rsidP="00446E97">
      <w:pPr>
        <w:pStyle w:val="affffff0"/>
        <w:spacing w:line="240" w:lineRule="auto"/>
        <w:ind w:left="1428" w:firstLine="0"/>
        <w:rPr>
          <w:i/>
          <w:sz w:val="26"/>
          <w:szCs w:val="26"/>
        </w:rPr>
      </w:pPr>
      <w:proofErr w:type="gramStart"/>
      <w:r w:rsidRPr="00446E97">
        <w:rPr>
          <w:i/>
          <w:sz w:val="26"/>
          <w:szCs w:val="26"/>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sidRPr="00446E97">
        <w:rPr>
          <w:i/>
          <w:sz w:val="26"/>
          <w:szCs w:val="26"/>
        </w:rPr>
        <w:t>Участника</w:t>
      </w:r>
      <w:r w:rsidRPr="00446E97">
        <w:rPr>
          <w:i/>
          <w:sz w:val="26"/>
          <w:szCs w:val="26"/>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446E97" w:rsidRDefault="007705A5" w:rsidP="00446E97">
      <w:pPr>
        <w:pStyle w:val="affffff0"/>
        <w:spacing w:line="240" w:lineRule="auto"/>
        <w:ind w:left="1428" w:firstLine="0"/>
        <w:rPr>
          <w:i/>
          <w:sz w:val="26"/>
          <w:szCs w:val="26"/>
        </w:rPr>
      </w:pPr>
      <w:proofErr w:type="gramStart"/>
      <w:r w:rsidRPr="00446E97">
        <w:rPr>
          <w:i/>
          <w:sz w:val="26"/>
          <w:szCs w:val="26"/>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sidRPr="00446E97">
        <w:rPr>
          <w:i/>
          <w:sz w:val="26"/>
          <w:szCs w:val="26"/>
        </w:rPr>
        <w:t>Участник</w:t>
      </w:r>
      <w:r w:rsidRPr="00446E97">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446E97" w:rsidRDefault="007705A5" w:rsidP="00446E97">
      <w:pPr>
        <w:pStyle w:val="affffff0"/>
        <w:widowControl w:val="0"/>
        <w:tabs>
          <w:tab w:val="left" w:pos="1260"/>
        </w:tabs>
        <w:autoSpaceDE w:val="0"/>
        <w:spacing w:line="240" w:lineRule="auto"/>
        <w:ind w:left="1428" w:firstLine="0"/>
        <w:rPr>
          <w:sz w:val="26"/>
          <w:szCs w:val="26"/>
        </w:rPr>
      </w:pPr>
      <w:r w:rsidRPr="00446E97">
        <w:rPr>
          <w:i/>
          <w:sz w:val="26"/>
          <w:szCs w:val="26"/>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446E97" w:rsidRDefault="00BB7F61" w:rsidP="00446E97">
      <w:pPr>
        <w:widowControl w:val="0"/>
        <w:numPr>
          <w:ilvl w:val="0"/>
          <w:numId w:val="46"/>
        </w:numPr>
        <w:tabs>
          <w:tab w:val="left" w:pos="1260"/>
        </w:tabs>
        <w:autoSpaceDE w:val="0"/>
        <w:spacing w:line="240" w:lineRule="auto"/>
        <w:ind w:left="1276"/>
        <w:rPr>
          <w:sz w:val="26"/>
          <w:szCs w:val="26"/>
        </w:rPr>
      </w:pPr>
      <w:proofErr w:type="gramStart"/>
      <w:r w:rsidRPr="00446E97">
        <w:rPr>
          <w:sz w:val="26"/>
          <w:szCs w:val="26"/>
        </w:rPr>
        <w:t xml:space="preserve">Копию (выписку </w:t>
      </w:r>
      <w:r w:rsidR="00BD40A3" w:rsidRPr="00446E97">
        <w:rPr>
          <w:sz w:val="26"/>
          <w:szCs w:val="26"/>
        </w:rPr>
        <w:t>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C73372" w:rsidRPr="00446E97" w:rsidRDefault="00C73372" w:rsidP="00446E97">
      <w:pPr>
        <w:widowControl w:val="0"/>
        <w:numPr>
          <w:ilvl w:val="0"/>
          <w:numId w:val="46"/>
        </w:numPr>
        <w:tabs>
          <w:tab w:val="left" w:pos="1260"/>
        </w:tabs>
        <w:autoSpaceDE w:val="0"/>
        <w:spacing w:line="240" w:lineRule="auto"/>
        <w:ind w:left="1276"/>
        <w:rPr>
          <w:sz w:val="26"/>
          <w:szCs w:val="26"/>
        </w:rPr>
      </w:pPr>
      <w:r w:rsidRPr="00446E97">
        <w:rPr>
          <w:sz w:val="26"/>
          <w:szCs w:val="26"/>
        </w:rPr>
        <w:t>Документы</w:t>
      </w:r>
      <w:r w:rsidRPr="00446E97">
        <w:rPr>
          <w:rFonts w:eastAsia="Times New Roman,Italic"/>
          <w:bCs w:val="0"/>
          <w:iCs/>
          <w:sz w:val="26"/>
          <w:szCs w:val="26"/>
        </w:rPr>
        <w:t xml:space="preserve">, предусмотренные п. </w:t>
      </w:r>
      <w:r w:rsidR="00511746" w:rsidRPr="00446E97">
        <w:rPr>
          <w:sz w:val="26"/>
          <w:szCs w:val="26"/>
        </w:rPr>
        <w:fldChar w:fldCharType="begin"/>
      </w:r>
      <w:r w:rsidR="00511746" w:rsidRPr="00446E97">
        <w:rPr>
          <w:sz w:val="26"/>
          <w:szCs w:val="26"/>
        </w:rPr>
        <w:instrText xml:space="preserve"> REF _Ref465675151 \r \h  \* MERGEFORMAT </w:instrText>
      </w:r>
      <w:r w:rsidR="00511746" w:rsidRPr="00446E97">
        <w:rPr>
          <w:sz w:val="26"/>
          <w:szCs w:val="26"/>
        </w:rPr>
      </w:r>
      <w:r w:rsidR="00511746" w:rsidRPr="00446E97">
        <w:rPr>
          <w:sz w:val="26"/>
          <w:szCs w:val="26"/>
        </w:rPr>
        <w:fldChar w:fldCharType="separate"/>
      </w:r>
      <w:r w:rsidR="004F7A87" w:rsidRPr="00446E97">
        <w:rPr>
          <w:rFonts w:eastAsia="Times New Roman,Italic"/>
          <w:bCs w:val="0"/>
          <w:iCs/>
          <w:sz w:val="26"/>
          <w:szCs w:val="26"/>
        </w:rPr>
        <w:t>3.11.2</w:t>
      </w:r>
      <w:r w:rsidR="00511746" w:rsidRPr="00446E97">
        <w:rPr>
          <w:sz w:val="26"/>
          <w:szCs w:val="26"/>
        </w:rPr>
        <w:fldChar w:fldCharType="end"/>
      </w:r>
      <w:r w:rsidRPr="00446E97">
        <w:rPr>
          <w:rFonts w:eastAsia="Times New Roman,Italic"/>
          <w:bCs w:val="0"/>
          <w:iCs/>
          <w:sz w:val="26"/>
          <w:szCs w:val="26"/>
        </w:rPr>
        <w:t xml:space="preserve"> документации, в случае если Участником </w:t>
      </w:r>
      <w:r w:rsidRPr="00446E97">
        <w:rPr>
          <w:sz w:val="26"/>
          <w:szCs w:val="26"/>
        </w:rPr>
        <w:t xml:space="preserve">была предложена </w:t>
      </w:r>
      <w:r w:rsidRPr="00446E97">
        <w:rPr>
          <w:rFonts w:eastAsia="Times New Roman,Italic"/>
          <w:bCs w:val="0"/>
          <w:iCs/>
          <w:sz w:val="26"/>
          <w:szCs w:val="26"/>
        </w:rPr>
        <w:t>демпинговая цена Договора (цена лота);</w:t>
      </w:r>
    </w:p>
    <w:p w:rsidR="00920CB0" w:rsidRPr="00446E97" w:rsidRDefault="00920CB0" w:rsidP="00446E97">
      <w:pPr>
        <w:widowControl w:val="0"/>
        <w:numPr>
          <w:ilvl w:val="0"/>
          <w:numId w:val="46"/>
        </w:numPr>
        <w:tabs>
          <w:tab w:val="left" w:pos="1260"/>
        </w:tabs>
        <w:autoSpaceDE w:val="0"/>
        <w:spacing w:line="240" w:lineRule="auto"/>
        <w:ind w:left="1276"/>
        <w:rPr>
          <w:sz w:val="26"/>
          <w:szCs w:val="26"/>
        </w:rPr>
      </w:pPr>
      <w:r w:rsidRPr="00446E97">
        <w:rPr>
          <w:sz w:val="26"/>
          <w:szCs w:val="26"/>
        </w:rPr>
        <w:t>Иные документы, которые</w:t>
      </w:r>
      <w:r w:rsidR="007705A5" w:rsidRPr="00446E97">
        <w:rPr>
          <w:sz w:val="26"/>
          <w:szCs w:val="26"/>
        </w:rPr>
        <w:t>,</w:t>
      </w:r>
      <w:r w:rsidRPr="00446E97">
        <w:rPr>
          <w:sz w:val="26"/>
          <w:szCs w:val="26"/>
        </w:rPr>
        <w:t xml:space="preserve"> по мнению Участника</w:t>
      </w:r>
      <w:r w:rsidR="007705A5" w:rsidRPr="00446E97">
        <w:rPr>
          <w:sz w:val="26"/>
          <w:szCs w:val="26"/>
        </w:rPr>
        <w:t>,</w:t>
      </w:r>
      <w:r w:rsidRPr="00446E97">
        <w:rPr>
          <w:sz w:val="26"/>
          <w:szCs w:val="26"/>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446E97" w:rsidRDefault="00680B79" w:rsidP="00446E97">
      <w:pPr>
        <w:widowControl w:val="0"/>
        <w:numPr>
          <w:ilvl w:val="3"/>
          <w:numId w:val="26"/>
        </w:numPr>
        <w:tabs>
          <w:tab w:val="left" w:pos="1700"/>
        </w:tabs>
        <w:autoSpaceDE w:val="0"/>
        <w:spacing w:line="240" w:lineRule="auto"/>
        <w:ind w:left="0" w:firstLine="709"/>
        <w:rPr>
          <w:bCs w:val="0"/>
          <w:sz w:val="26"/>
          <w:szCs w:val="26"/>
        </w:rPr>
      </w:pPr>
      <w:r w:rsidRPr="00446E97">
        <w:rPr>
          <w:bCs w:val="0"/>
          <w:sz w:val="26"/>
          <w:szCs w:val="26"/>
        </w:rPr>
        <w:t xml:space="preserve">Организатор Запроса предложений вправе отклонить </w:t>
      </w:r>
      <w:r w:rsidR="00FB55B8" w:rsidRPr="00446E97">
        <w:rPr>
          <w:bCs w:val="0"/>
          <w:sz w:val="26"/>
          <w:szCs w:val="26"/>
        </w:rPr>
        <w:t>Заявку</w:t>
      </w:r>
      <w:r w:rsidRPr="00446E97">
        <w:rPr>
          <w:bCs w:val="0"/>
          <w:sz w:val="26"/>
          <w:szCs w:val="26"/>
        </w:rPr>
        <w:t xml:space="preserve"> </w:t>
      </w:r>
      <w:r w:rsidR="00B20653" w:rsidRPr="00446E97">
        <w:rPr>
          <w:bCs w:val="0"/>
          <w:sz w:val="26"/>
          <w:szCs w:val="26"/>
        </w:rPr>
        <w:t>Участника</w:t>
      </w:r>
      <w:r w:rsidRPr="00446E97">
        <w:rPr>
          <w:bCs w:val="0"/>
          <w:sz w:val="26"/>
          <w:szCs w:val="26"/>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446E97" w:rsidRDefault="00680B79" w:rsidP="00446E97">
      <w:pPr>
        <w:pStyle w:val="aff6"/>
        <w:numPr>
          <w:ilvl w:val="0"/>
          <w:numId w:val="0"/>
        </w:numPr>
        <w:spacing w:line="240" w:lineRule="auto"/>
        <w:ind w:left="1134"/>
        <w:rPr>
          <w:sz w:val="26"/>
          <w:szCs w:val="26"/>
        </w:rPr>
      </w:pPr>
      <w:r w:rsidRPr="00446E97">
        <w:rPr>
          <w:sz w:val="26"/>
          <w:szCs w:val="26"/>
        </w:rPr>
        <w:t xml:space="preserve">- наличие существенных замечаний Заказчика по составу и качеству </w:t>
      </w:r>
      <w:r w:rsidR="007F76D6" w:rsidRPr="00446E97">
        <w:rPr>
          <w:sz w:val="26"/>
          <w:szCs w:val="26"/>
        </w:rPr>
        <w:t>выполнения работ</w:t>
      </w:r>
      <w:r w:rsidRPr="00446E97">
        <w:rPr>
          <w:sz w:val="26"/>
          <w:szCs w:val="26"/>
        </w:rPr>
        <w:t xml:space="preserve">, задержка устранения дефектов в </w:t>
      </w:r>
      <w:r w:rsidR="007F76D6" w:rsidRPr="00446E97">
        <w:rPr>
          <w:sz w:val="26"/>
          <w:szCs w:val="26"/>
        </w:rPr>
        <w:t xml:space="preserve">выполнения работ </w:t>
      </w:r>
      <w:r w:rsidRPr="00446E97">
        <w:rPr>
          <w:sz w:val="26"/>
          <w:szCs w:val="26"/>
        </w:rPr>
        <w:t>и/или  задержка возмещения расходов Заказчика на устранение указанных дефектов;</w:t>
      </w:r>
    </w:p>
    <w:p w:rsidR="00680B79" w:rsidRPr="00446E97" w:rsidRDefault="00680B79" w:rsidP="00446E97">
      <w:pPr>
        <w:pStyle w:val="aff6"/>
        <w:numPr>
          <w:ilvl w:val="0"/>
          <w:numId w:val="0"/>
        </w:numPr>
        <w:spacing w:line="240" w:lineRule="auto"/>
        <w:ind w:left="1134"/>
        <w:rPr>
          <w:sz w:val="26"/>
          <w:szCs w:val="26"/>
        </w:rPr>
      </w:pPr>
      <w:r w:rsidRPr="00446E97">
        <w:rPr>
          <w:sz w:val="26"/>
          <w:szCs w:val="26"/>
        </w:rPr>
        <w:t xml:space="preserve">- несоблюдение </w:t>
      </w:r>
      <w:r w:rsidR="00DC7643" w:rsidRPr="00446E97">
        <w:rPr>
          <w:sz w:val="26"/>
          <w:szCs w:val="26"/>
        </w:rPr>
        <w:t xml:space="preserve">сроков окончания </w:t>
      </w:r>
      <w:r w:rsidR="007F76D6" w:rsidRPr="00446E97">
        <w:rPr>
          <w:sz w:val="26"/>
          <w:szCs w:val="26"/>
        </w:rPr>
        <w:t xml:space="preserve">выполнения работ </w:t>
      </w:r>
      <w:r w:rsidR="00DC7643" w:rsidRPr="00446E97">
        <w:rPr>
          <w:sz w:val="26"/>
          <w:szCs w:val="26"/>
        </w:rPr>
        <w:t xml:space="preserve">и сдачи результатов </w:t>
      </w:r>
      <w:r w:rsidR="007F76D6" w:rsidRPr="00446E97">
        <w:rPr>
          <w:sz w:val="26"/>
          <w:szCs w:val="26"/>
        </w:rPr>
        <w:t xml:space="preserve">выполнения работ </w:t>
      </w:r>
      <w:r w:rsidR="00DC7643" w:rsidRPr="00446E97">
        <w:rPr>
          <w:sz w:val="26"/>
          <w:szCs w:val="26"/>
        </w:rPr>
        <w:t xml:space="preserve">Заказчику, предусмотренных договором </w:t>
      </w:r>
      <w:r w:rsidR="007F76D6" w:rsidRPr="00446E97">
        <w:rPr>
          <w:sz w:val="26"/>
          <w:szCs w:val="26"/>
        </w:rPr>
        <w:t>выполнения работ</w:t>
      </w:r>
      <w:r w:rsidRPr="00446E97">
        <w:rPr>
          <w:sz w:val="26"/>
          <w:szCs w:val="26"/>
        </w:rPr>
        <w:t>;</w:t>
      </w:r>
    </w:p>
    <w:p w:rsidR="00680B79" w:rsidRPr="00446E97" w:rsidRDefault="00680B79" w:rsidP="00446E97">
      <w:pPr>
        <w:pStyle w:val="aff6"/>
        <w:numPr>
          <w:ilvl w:val="0"/>
          <w:numId w:val="0"/>
        </w:numPr>
        <w:spacing w:line="240" w:lineRule="auto"/>
        <w:ind w:left="1134"/>
        <w:rPr>
          <w:sz w:val="26"/>
          <w:szCs w:val="26"/>
        </w:rPr>
      </w:pPr>
      <w:r w:rsidRPr="00446E97">
        <w:rPr>
          <w:sz w:val="26"/>
          <w:szCs w:val="26"/>
        </w:rPr>
        <w:t xml:space="preserve">- иные существенные нарушения условий заключенных договоров </w:t>
      </w:r>
      <w:r w:rsidR="007F76D6" w:rsidRPr="00446E97">
        <w:rPr>
          <w:sz w:val="26"/>
          <w:szCs w:val="26"/>
        </w:rPr>
        <w:t>выполнения работ</w:t>
      </w:r>
      <w:r w:rsidRPr="00446E97">
        <w:rPr>
          <w:sz w:val="26"/>
          <w:szCs w:val="26"/>
        </w:rPr>
        <w:t>.</w:t>
      </w:r>
    </w:p>
    <w:p w:rsidR="005B074F" w:rsidRPr="00446E97" w:rsidRDefault="005B074F" w:rsidP="00446E97">
      <w:pPr>
        <w:widowControl w:val="0"/>
        <w:numPr>
          <w:ilvl w:val="3"/>
          <w:numId w:val="26"/>
        </w:numPr>
        <w:tabs>
          <w:tab w:val="left" w:pos="1700"/>
        </w:tabs>
        <w:autoSpaceDE w:val="0"/>
        <w:spacing w:line="240" w:lineRule="auto"/>
        <w:ind w:left="0" w:firstLine="709"/>
        <w:rPr>
          <w:bCs w:val="0"/>
          <w:sz w:val="26"/>
          <w:szCs w:val="26"/>
        </w:rPr>
      </w:pPr>
      <w:r w:rsidRPr="00446E97">
        <w:rPr>
          <w:bCs w:val="0"/>
          <w:sz w:val="26"/>
          <w:szCs w:val="26"/>
        </w:rPr>
        <w:t xml:space="preserve">Если Участник запроса предложений подает заявки одновременно по нескольким лотам, то он может предоставить один комплект </w:t>
      </w:r>
      <w:r w:rsidR="00BB7F61" w:rsidRPr="00446E97">
        <w:rPr>
          <w:bCs w:val="0"/>
          <w:sz w:val="26"/>
          <w:szCs w:val="26"/>
        </w:rPr>
        <w:t xml:space="preserve">правоустанавливающих </w:t>
      </w:r>
      <w:r w:rsidR="00BB7F61" w:rsidRPr="00446E97">
        <w:rPr>
          <w:bCs w:val="0"/>
          <w:sz w:val="26"/>
          <w:szCs w:val="26"/>
        </w:rPr>
        <w:lastRenderedPageBreak/>
        <w:t>документов</w:t>
      </w:r>
      <w:r w:rsidR="00A44B30" w:rsidRPr="00446E97">
        <w:rPr>
          <w:bCs w:val="0"/>
          <w:sz w:val="26"/>
          <w:szCs w:val="26"/>
        </w:rPr>
        <w:t>.</w:t>
      </w:r>
    </w:p>
    <w:p w:rsidR="00717F60" w:rsidRPr="00446E97" w:rsidRDefault="00717F60" w:rsidP="00446E97">
      <w:pPr>
        <w:widowControl w:val="0"/>
        <w:numPr>
          <w:ilvl w:val="3"/>
          <w:numId w:val="26"/>
        </w:numPr>
        <w:tabs>
          <w:tab w:val="left" w:pos="1700"/>
        </w:tabs>
        <w:autoSpaceDE w:val="0"/>
        <w:spacing w:line="240" w:lineRule="auto"/>
        <w:ind w:left="0" w:firstLine="709"/>
        <w:rPr>
          <w:bCs w:val="0"/>
          <w:sz w:val="26"/>
          <w:szCs w:val="26"/>
        </w:rPr>
      </w:pPr>
      <w:r w:rsidRPr="00446E97">
        <w:rPr>
          <w:bCs w:val="0"/>
          <w:sz w:val="26"/>
          <w:szCs w:val="26"/>
        </w:rPr>
        <w:t xml:space="preserve">Все указанные документы прилагаются </w:t>
      </w:r>
      <w:r w:rsidR="009C744E" w:rsidRPr="00446E97">
        <w:rPr>
          <w:bCs w:val="0"/>
          <w:sz w:val="26"/>
          <w:szCs w:val="26"/>
        </w:rPr>
        <w:t>Участник</w:t>
      </w:r>
      <w:r w:rsidRPr="00446E97">
        <w:rPr>
          <w:bCs w:val="0"/>
          <w:sz w:val="26"/>
          <w:szCs w:val="26"/>
        </w:rPr>
        <w:t xml:space="preserve">ом к </w:t>
      </w:r>
      <w:r w:rsidR="004B5EB3" w:rsidRPr="00446E97">
        <w:rPr>
          <w:bCs w:val="0"/>
          <w:sz w:val="26"/>
          <w:szCs w:val="26"/>
        </w:rPr>
        <w:t>Заявк</w:t>
      </w:r>
      <w:r w:rsidRPr="00446E97">
        <w:rPr>
          <w:bCs w:val="0"/>
          <w:sz w:val="26"/>
          <w:szCs w:val="26"/>
        </w:rPr>
        <w:t>е.</w:t>
      </w:r>
    </w:p>
    <w:p w:rsidR="00717F60" w:rsidRPr="00446E97" w:rsidRDefault="00717F60" w:rsidP="00446E97">
      <w:pPr>
        <w:widowControl w:val="0"/>
        <w:numPr>
          <w:ilvl w:val="3"/>
          <w:numId w:val="26"/>
        </w:numPr>
        <w:tabs>
          <w:tab w:val="left" w:pos="1700"/>
        </w:tabs>
        <w:autoSpaceDE w:val="0"/>
        <w:spacing w:line="240" w:lineRule="auto"/>
        <w:ind w:left="0" w:firstLine="709"/>
        <w:rPr>
          <w:bCs w:val="0"/>
          <w:sz w:val="26"/>
          <w:szCs w:val="26"/>
        </w:rPr>
      </w:pPr>
      <w:r w:rsidRPr="00446E97">
        <w:rPr>
          <w:bCs w:val="0"/>
          <w:sz w:val="26"/>
          <w:szCs w:val="26"/>
        </w:rPr>
        <w:t xml:space="preserve">В </w:t>
      </w:r>
      <w:proofErr w:type="gramStart"/>
      <w:r w:rsidRPr="00446E97">
        <w:rPr>
          <w:bCs w:val="0"/>
          <w:sz w:val="26"/>
          <w:szCs w:val="26"/>
        </w:rPr>
        <w:t>случае</w:t>
      </w:r>
      <w:proofErr w:type="gramEnd"/>
      <w:r w:rsidRPr="00446E97">
        <w:rPr>
          <w:bCs w:val="0"/>
          <w:sz w:val="26"/>
          <w:szCs w:val="26"/>
        </w:rPr>
        <w:t xml:space="preserve">, если по каким-либо причинам </w:t>
      </w:r>
      <w:r w:rsidR="009C744E" w:rsidRPr="00446E97">
        <w:rPr>
          <w:bCs w:val="0"/>
          <w:sz w:val="26"/>
          <w:szCs w:val="26"/>
        </w:rPr>
        <w:t>Участник</w:t>
      </w:r>
      <w:r w:rsidRPr="00446E97">
        <w:rPr>
          <w:bCs w:val="0"/>
          <w:sz w:val="26"/>
          <w:szCs w:val="26"/>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446E97">
        <w:rPr>
          <w:bCs w:val="0"/>
          <w:sz w:val="26"/>
          <w:szCs w:val="26"/>
        </w:rPr>
        <w:t>Участник</w:t>
      </w:r>
      <w:r w:rsidRPr="00446E97">
        <w:rPr>
          <w:bCs w:val="0"/>
          <w:sz w:val="26"/>
          <w:szCs w:val="26"/>
        </w:rPr>
        <w:t>а данному требованию.</w:t>
      </w:r>
    </w:p>
    <w:p w:rsidR="00717F60" w:rsidRPr="00446E97" w:rsidRDefault="00717F60" w:rsidP="00446E97">
      <w:pPr>
        <w:widowControl w:val="0"/>
        <w:numPr>
          <w:ilvl w:val="3"/>
          <w:numId w:val="26"/>
        </w:numPr>
        <w:tabs>
          <w:tab w:val="left" w:pos="1700"/>
        </w:tabs>
        <w:autoSpaceDE w:val="0"/>
        <w:spacing w:line="240" w:lineRule="auto"/>
        <w:ind w:left="0" w:firstLine="709"/>
        <w:rPr>
          <w:sz w:val="26"/>
          <w:szCs w:val="26"/>
        </w:rPr>
      </w:pPr>
      <w:r w:rsidRPr="00446E97">
        <w:rPr>
          <w:sz w:val="26"/>
          <w:szCs w:val="26"/>
        </w:rPr>
        <w:t xml:space="preserve">В </w:t>
      </w:r>
      <w:proofErr w:type="gramStart"/>
      <w:r w:rsidRPr="00446E97">
        <w:rPr>
          <w:sz w:val="26"/>
          <w:szCs w:val="26"/>
        </w:rPr>
        <w:t>случае</w:t>
      </w:r>
      <w:proofErr w:type="gramEnd"/>
      <w:r w:rsidRPr="00446E97">
        <w:rPr>
          <w:sz w:val="26"/>
          <w:szCs w:val="26"/>
        </w:rPr>
        <w:t xml:space="preserve"> участия в запросе предложений иностранной организации, такой </w:t>
      </w:r>
      <w:r w:rsidR="00553A57" w:rsidRPr="00446E97">
        <w:rPr>
          <w:sz w:val="26"/>
          <w:szCs w:val="26"/>
        </w:rPr>
        <w:t>Участник</w:t>
      </w:r>
      <w:r w:rsidRPr="00446E97">
        <w:rPr>
          <w:sz w:val="26"/>
          <w:szCs w:val="26"/>
        </w:rPr>
        <w:t xml:space="preserve"> предоставляет аналогичные документы. Такие документы должны быть переведены на русский язык и </w:t>
      </w:r>
      <w:proofErr w:type="spellStart"/>
      <w:r w:rsidRPr="00446E97">
        <w:rPr>
          <w:sz w:val="26"/>
          <w:szCs w:val="26"/>
        </w:rPr>
        <w:t>апостилированы</w:t>
      </w:r>
      <w:proofErr w:type="spellEnd"/>
      <w:r w:rsidRPr="00446E97">
        <w:rPr>
          <w:sz w:val="26"/>
          <w:szCs w:val="26"/>
        </w:rPr>
        <w:t xml:space="preserve">, в противном случае </w:t>
      </w:r>
      <w:r w:rsidR="00F85CCF" w:rsidRPr="00446E97">
        <w:rPr>
          <w:sz w:val="26"/>
          <w:szCs w:val="26"/>
        </w:rPr>
        <w:t>З</w:t>
      </w:r>
      <w:r w:rsidR="00F81E4D" w:rsidRPr="00446E97">
        <w:rPr>
          <w:sz w:val="26"/>
          <w:szCs w:val="26"/>
        </w:rPr>
        <w:t xml:space="preserve">акупочная </w:t>
      </w:r>
      <w:r w:rsidRPr="00446E97">
        <w:rPr>
          <w:sz w:val="26"/>
          <w:szCs w:val="26"/>
        </w:rPr>
        <w:t xml:space="preserve">комиссия вправе не рассматривать документы </w:t>
      </w:r>
      <w:r w:rsidR="009C744E" w:rsidRPr="00446E97">
        <w:rPr>
          <w:sz w:val="26"/>
          <w:szCs w:val="26"/>
        </w:rPr>
        <w:t>Участник</w:t>
      </w:r>
      <w:r w:rsidRPr="00446E97">
        <w:rPr>
          <w:sz w:val="26"/>
          <w:szCs w:val="26"/>
        </w:rPr>
        <w:t>а.</w:t>
      </w:r>
    </w:p>
    <w:p w:rsidR="00717F60" w:rsidRPr="00446E97" w:rsidRDefault="00717F60" w:rsidP="00446E97">
      <w:pPr>
        <w:pStyle w:val="3"/>
        <w:spacing w:before="0" w:after="0"/>
        <w:rPr>
          <w:sz w:val="26"/>
          <w:szCs w:val="26"/>
        </w:rPr>
      </w:pPr>
      <w:bookmarkStart w:id="383" w:name="_Ref191386451"/>
      <w:bookmarkStart w:id="384" w:name="_Ref440271628"/>
      <w:bookmarkStart w:id="385" w:name="_Toc440361334"/>
      <w:bookmarkStart w:id="386" w:name="_Toc440376089"/>
      <w:bookmarkStart w:id="387" w:name="_Toc440376216"/>
      <w:bookmarkStart w:id="388" w:name="_Toc440382481"/>
      <w:bookmarkStart w:id="389" w:name="_Toc440447151"/>
      <w:bookmarkStart w:id="390" w:name="_Toc440620831"/>
      <w:bookmarkStart w:id="391" w:name="_Toc440631466"/>
      <w:bookmarkStart w:id="392" w:name="_Toc440875706"/>
      <w:bookmarkStart w:id="393" w:name="_Toc441131730"/>
      <w:bookmarkStart w:id="394" w:name="_Toc468352754"/>
      <w:bookmarkStart w:id="395" w:name="_Toc468352877"/>
      <w:bookmarkStart w:id="396" w:name="_Toc468355859"/>
      <w:bookmarkStart w:id="397" w:name="_Toc469480743"/>
      <w:bookmarkStart w:id="398" w:name="_Toc471898554"/>
      <w:r w:rsidRPr="00446E97">
        <w:rPr>
          <w:sz w:val="26"/>
          <w:szCs w:val="26"/>
        </w:rPr>
        <w:t xml:space="preserve">Привлечение </w:t>
      </w:r>
      <w:bookmarkEnd w:id="383"/>
      <w:bookmarkEnd w:id="384"/>
      <w:bookmarkEnd w:id="385"/>
      <w:bookmarkEnd w:id="386"/>
      <w:bookmarkEnd w:id="387"/>
      <w:bookmarkEnd w:id="388"/>
      <w:bookmarkEnd w:id="389"/>
      <w:r w:rsidR="00176B20" w:rsidRPr="00446E97">
        <w:rPr>
          <w:sz w:val="26"/>
          <w:szCs w:val="26"/>
        </w:rPr>
        <w:t>субподрядчиков</w:t>
      </w:r>
      <w:bookmarkEnd w:id="390"/>
      <w:bookmarkEnd w:id="391"/>
      <w:bookmarkEnd w:id="392"/>
      <w:bookmarkEnd w:id="393"/>
      <w:bookmarkEnd w:id="394"/>
      <w:bookmarkEnd w:id="395"/>
      <w:bookmarkEnd w:id="396"/>
      <w:bookmarkEnd w:id="397"/>
      <w:bookmarkEnd w:id="398"/>
    </w:p>
    <w:p w:rsidR="00176B20" w:rsidRPr="00446E97" w:rsidRDefault="00D50E8D" w:rsidP="00446E97">
      <w:pPr>
        <w:widowControl w:val="0"/>
        <w:numPr>
          <w:ilvl w:val="3"/>
          <w:numId w:val="37"/>
        </w:numPr>
        <w:tabs>
          <w:tab w:val="left" w:pos="1843"/>
        </w:tabs>
        <w:overflowPunct w:val="0"/>
        <w:autoSpaceDE w:val="0"/>
        <w:spacing w:line="240" w:lineRule="auto"/>
        <w:ind w:left="0" w:firstLine="709"/>
        <w:rPr>
          <w:sz w:val="26"/>
          <w:szCs w:val="26"/>
          <w:lang w:eastAsia="ru-RU"/>
        </w:rPr>
      </w:pPr>
      <w:bookmarkStart w:id="399" w:name="_Ref191386461"/>
      <w:bookmarkStart w:id="400" w:name="_Toc440361335"/>
      <w:bookmarkStart w:id="401" w:name="_Toc440376090"/>
      <w:bookmarkStart w:id="402" w:name="_Toc440376217"/>
      <w:r w:rsidRPr="00446E97">
        <w:rPr>
          <w:bCs w:val="0"/>
          <w:sz w:val="26"/>
          <w:szCs w:val="26"/>
        </w:rPr>
        <w:t xml:space="preserve">Участники запроса предложений могут привлекать </w:t>
      </w:r>
      <w:r w:rsidR="00176B20" w:rsidRPr="00446E97">
        <w:rPr>
          <w:bCs w:val="0"/>
          <w:sz w:val="26"/>
          <w:szCs w:val="26"/>
        </w:rPr>
        <w:t>субподрядчиков</w:t>
      </w:r>
      <w:r w:rsidRPr="00446E97">
        <w:rPr>
          <w:bCs w:val="0"/>
          <w:sz w:val="26"/>
          <w:szCs w:val="26"/>
        </w:rPr>
        <w:t xml:space="preserve"> </w:t>
      </w:r>
      <w:r w:rsidRPr="00446E97">
        <w:rPr>
          <w:snapToGrid w:val="0"/>
          <w:sz w:val="26"/>
          <w:szCs w:val="26"/>
          <w:lang w:eastAsia="ru-RU"/>
        </w:rPr>
        <w:t>при условии</w:t>
      </w:r>
      <w:r w:rsidR="00176B20" w:rsidRPr="00446E97">
        <w:rPr>
          <w:snapToGrid w:val="0"/>
          <w:sz w:val="26"/>
          <w:szCs w:val="26"/>
          <w:lang w:eastAsia="ru-RU"/>
        </w:rPr>
        <w:t xml:space="preserve"> соблюдения следующих условий:</w:t>
      </w:r>
      <w:r w:rsidR="00D57D88" w:rsidRPr="00446E97">
        <w:rPr>
          <w:snapToGrid w:val="0"/>
          <w:sz w:val="26"/>
          <w:szCs w:val="26"/>
          <w:lang w:eastAsia="ru-RU"/>
        </w:rPr>
        <w:t xml:space="preserve"> </w:t>
      </w:r>
    </w:p>
    <w:p w:rsidR="00176B20" w:rsidRPr="00446E97" w:rsidRDefault="00D57D88" w:rsidP="00446E97">
      <w:pPr>
        <w:widowControl w:val="0"/>
        <w:numPr>
          <w:ilvl w:val="0"/>
          <w:numId w:val="76"/>
        </w:numPr>
        <w:tabs>
          <w:tab w:val="left" w:pos="1800"/>
          <w:tab w:val="left" w:pos="3600"/>
        </w:tabs>
        <w:autoSpaceDE w:val="0"/>
        <w:spacing w:line="240" w:lineRule="auto"/>
        <w:ind w:left="0" w:firstLine="1068"/>
        <w:rPr>
          <w:bCs w:val="0"/>
          <w:sz w:val="26"/>
          <w:szCs w:val="26"/>
        </w:rPr>
      </w:pPr>
      <w:r w:rsidRPr="00446E97">
        <w:rPr>
          <w:bCs w:val="0"/>
          <w:sz w:val="26"/>
          <w:szCs w:val="26"/>
        </w:rPr>
        <w:t xml:space="preserve">Участник должен оказывать не более </w:t>
      </w:r>
      <w:r w:rsidR="004F3685" w:rsidRPr="00446E97">
        <w:rPr>
          <w:bCs w:val="0"/>
          <w:sz w:val="26"/>
          <w:szCs w:val="26"/>
        </w:rPr>
        <w:t>25</w:t>
      </w:r>
      <w:r w:rsidRPr="00446E97">
        <w:rPr>
          <w:bCs w:val="0"/>
          <w:sz w:val="26"/>
          <w:szCs w:val="26"/>
        </w:rPr>
        <w:t xml:space="preserve">% </w:t>
      </w:r>
      <w:r w:rsidR="007F76D6" w:rsidRPr="00446E97">
        <w:rPr>
          <w:bCs w:val="0"/>
          <w:sz w:val="26"/>
          <w:szCs w:val="26"/>
        </w:rPr>
        <w:t>работ</w:t>
      </w:r>
      <w:r w:rsidRPr="00446E97">
        <w:rPr>
          <w:bCs w:val="0"/>
          <w:sz w:val="26"/>
          <w:szCs w:val="26"/>
        </w:rPr>
        <w:t xml:space="preserve"> c использованием ресурсов </w:t>
      </w:r>
      <w:r w:rsidR="00176B20" w:rsidRPr="00446E97">
        <w:rPr>
          <w:bCs w:val="0"/>
          <w:sz w:val="26"/>
          <w:szCs w:val="26"/>
        </w:rPr>
        <w:t>субподрядчиков;</w:t>
      </w:r>
    </w:p>
    <w:p w:rsidR="00176B20" w:rsidRPr="00446E97" w:rsidRDefault="00176B20" w:rsidP="00446E97">
      <w:pPr>
        <w:widowControl w:val="0"/>
        <w:numPr>
          <w:ilvl w:val="0"/>
          <w:numId w:val="76"/>
        </w:numPr>
        <w:tabs>
          <w:tab w:val="left" w:pos="1800"/>
          <w:tab w:val="left" w:pos="3600"/>
        </w:tabs>
        <w:autoSpaceDE w:val="0"/>
        <w:spacing w:line="240" w:lineRule="auto"/>
        <w:ind w:left="0" w:firstLine="1068"/>
        <w:rPr>
          <w:bCs w:val="0"/>
          <w:sz w:val="26"/>
          <w:szCs w:val="26"/>
        </w:rPr>
      </w:pPr>
      <w:r w:rsidRPr="00446E97">
        <w:rPr>
          <w:sz w:val="26"/>
          <w:szCs w:val="26"/>
        </w:rPr>
        <w:t xml:space="preserve">Участник должен выполнять не менее 30% монтажных работ c использованием </w:t>
      </w:r>
      <w:r w:rsidRPr="00446E97">
        <w:rPr>
          <w:bCs w:val="0"/>
          <w:sz w:val="26"/>
          <w:szCs w:val="26"/>
        </w:rPr>
        <w:t>собственных</w:t>
      </w:r>
      <w:r w:rsidRPr="00446E97">
        <w:rPr>
          <w:sz w:val="26"/>
          <w:szCs w:val="26"/>
        </w:rPr>
        <w:t xml:space="preserve"> ресурсов (включая ресурсы ДЗО).</w:t>
      </w:r>
    </w:p>
    <w:p w:rsidR="00176B20" w:rsidRPr="00446E97" w:rsidRDefault="00176B20" w:rsidP="00446E97">
      <w:pPr>
        <w:widowControl w:val="0"/>
        <w:numPr>
          <w:ilvl w:val="0"/>
          <w:numId w:val="76"/>
        </w:numPr>
        <w:tabs>
          <w:tab w:val="left" w:pos="1800"/>
          <w:tab w:val="left" w:pos="3600"/>
        </w:tabs>
        <w:autoSpaceDE w:val="0"/>
        <w:spacing w:line="240" w:lineRule="auto"/>
        <w:ind w:left="0" w:firstLine="1068"/>
        <w:rPr>
          <w:bCs w:val="0"/>
          <w:sz w:val="26"/>
          <w:szCs w:val="26"/>
        </w:rPr>
      </w:pPr>
      <w:r w:rsidRPr="00446E97">
        <w:rPr>
          <w:sz w:val="26"/>
          <w:szCs w:val="26"/>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446E97">
        <w:rPr>
          <w:bCs w:val="0"/>
          <w:sz w:val="26"/>
          <w:szCs w:val="26"/>
        </w:rPr>
        <w:t xml:space="preserve"> </w:t>
      </w:r>
    </w:p>
    <w:p w:rsidR="00D50E8D" w:rsidRPr="00446E97" w:rsidRDefault="00D57D88" w:rsidP="00446E97">
      <w:pPr>
        <w:widowControl w:val="0"/>
        <w:tabs>
          <w:tab w:val="left" w:pos="1800"/>
          <w:tab w:val="left" w:pos="3600"/>
        </w:tabs>
        <w:autoSpaceDE w:val="0"/>
        <w:spacing w:line="240" w:lineRule="auto"/>
        <w:ind w:left="1068" w:firstLine="0"/>
        <w:rPr>
          <w:bCs w:val="0"/>
          <w:sz w:val="26"/>
          <w:szCs w:val="26"/>
        </w:rPr>
      </w:pPr>
      <w:r w:rsidRPr="00446E97">
        <w:rPr>
          <w:bCs w:val="0"/>
          <w:sz w:val="26"/>
          <w:szCs w:val="26"/>
        </w:rPr>
        <w:t>При нарушении эт</w:t>
      </w:r>
      <w:r w:rsidR="00176B20" w:rsidRPr="00446E97">
        <w:rPr>
          <w:bCs w:val="0"/>
          <w:sz w:val="26"/>
          <w:szCs w:val="26"/>
        </w:rPr>
        <w:t>их</w:t>
      </w:r>
      <w:r w:rsidRPr="00446E97">
        <w:rPr>
          <w:bCs w:val="0"/>
          <w:sz w:val="26"/>
          <w:szCs w:val="26"/>
        </w:rPr>
        <w:t xml:space="preserve"> требовани</w:t>
      </w:r>
      <w:r w:rsidR="00176B20" w:rsidRPr="00446E97">
        <w:rPr>
          <w:bCs w:val="0"/>
          <w:sz w:val="26"/>
          <w:szCs w:val="26"/>
        </w:rPr>
        <w:t>й</w:t>
      </w:r>
      <w:r w:rsidRPr="00446E97">
        <w:rPr>
          <w:bCs w:val="0"/>
          <w:sz w:val="26"/>
          <w:szCs w:val="26"/>
        </w:rPr>
        <w:t>, Заявка данного Участника будет отклонена.</w:t>
      </w:r>
    </w:p>
    <w:p w:rsidR="00D50E8D" w:rsidRPr="00446E97" w:rsidRDefault="00D50E8D" w:rsidP="00446E97">
      <w:pPr>
        <w:widowControl w:val="0"/>
        <w:numPr>
          <w:ilvl w:val="3"/>
          <w:numId w:val="37"/>
        </w:numPr>
        <w:tabs>
          <w:tab w:val="left" w:pos="1843"/>
        </w:tabs>
        <w:overflowPunct w:val="0"/>
        <w:autoSpaceDE w:val="0"/>
        <w:spacing w:line="240" w:lineRule="auto"/>
        <w:ind w:left="0" w:firstLine="709"/>
        <w:rPr>
          <w:bCs w:val="0"/>
          <w:sz w:val="26"/>
          <w:szCs w:val="26"/>
        </w:rPr>
      </w:pPr>
      <w:r w:rsidRPr="00446E97">
        <w:rPr>
          <w:bCs w:val="0"/>
          <w:sz w:val="26"/>
          <w:szCs w:val="26"/>
        </w:rPr>
        <w:t xml:space="preserve">Участник должен доказать Организатору запроса предложений, что каждый из привлекаемых им </w:t>
      </w:r>
      <w:r w:rsidR="00176B20" w:rsidRPr="00446E97">
        <w:rPr>
          <w:sz w:val="26"/>
          <w:szCs w:val="26"/>
        </w:rPr>
        <w:t>субподрядчиков</w:t>
      </w:r>
      <w:r w:rsidRPr="00446E97" w:rsidDel="000506A1">
        <w:rPr>
          <w:bCs w:val="0"/>
          <w:sz w:val="26"/>
          <w:szCs w:val="26"/>
        </w:rPr>
        <w:t xml:space="preserve"> </w:t>
      </w:r>
      <w:r w:rsidRPr="00446E97">
        <w:rPr>
          <w:bCs w:val="0"/>
          <w:sz w:val="26"/>
          <w:szCs w:val="26"/>
        </w:rPr>
        <w:t xml:space="preserve">(т.е. выполняющих более 5% объема поставок, </w:t>
      </w:r>
      <w:r w:rsidRPr="00446E97">
        <w:rPr>
          <w:sz w:val="26"/>
          <w:szCs w:val="26"/>
        </w:rPr>
        <w:t>работ, услуг)</w:t>
      </w:r>
      <w:r w:rsidRPr="00446E97">
        <w:rPr>
          <w:bCs w:val="0"/>
          <w:sz w:val="26"/>
          <w:szCs w:val="26"/>
        </w:rPr>
        <w:t>:</w:t>
      </w:r>
    </w:p>
    <w:p w:rsidR="00D50E8D" w:rsidRPr="00446E97" w:rsidRDefault="00D50E8D" w:rsidP="00446E97">
      <w:pPr>
        <w:widowControl w:val="0"/>
        <w:numPr>
          <w:ilvl w:val="0"/>
          <w:numId w:val="76"/>
        </w:numPr>
        <w:tabs>
          <w:tab w:val="left" w:pos="1800"/>
          <w:tab w:val="left" w:pos="3600"/>
        </w:tabs>
        <w:autoSpaceDE w:val="0"/>
        <w:spacing w:line="240" w:lineRule="auto"/>
        <w:ind w:left="0" w:firstLine="1068"/>
        <w:rPr>
          <w:bCs w:val="0"/>
          <w:sz w:val="26"/>
          <w:szCs w:val="26"/>
        </w:rPr>
      </w:pPr>
      <w:r w:rsidRPr="00446E97">
        <w:rPr>
          <w:bCs w:val="0"/>
          <w:sz w:val="26"/>
          <w:szCs w:val="26"/>
        </w:rPr>
        <w:t xml:space="preserve">осведомлен о привлечении его в качестве </w:t>
      </w:r>
      <w:r w:rsidR="00176B20" w:rsidRPr="00446E97">
        <w:rPr>
          <w:bCs w:val="0"/>
          <w:sz w:val="26"/>
          <w:szCs w:val="26"/>
        </w:rPr>
        <w:t>субподрядчика</w:t>
      </w:r>
      <w:r w:rsidRPr="00446E97">
        <w:rPr>
          <w:bCs w:val="0"/>
          <w:sz w:val="26"/>
          <w:szCs w:val="26"/>
        </w:rPr>
        <w:t>;</w:t>
      </w:r>
    </w:p>
    <w:p w:rsidR="00D50E8D" w:rsidRPr="00446E97" w:rsidRDefault="00D50E8D" w:rsidP="00446E97">
      <w:pPr>
        <w:widowControl w:val="0"/>
        <w:numPr>
          <w:ilvl w:val="0"/>
          <w:numId w:val="76"/>
        </w:numPr>
        <w:tabs>
          <w:tab w:val="left" w:pos="1800"/>
          <w:tab w:val="left" w:pos="3600"/>
        </w:tabs>
        <w:autoSpaceDE w:val="0"/>
        <w:spacing w:line="240" w:lineRule="auto"/>
        <w:ind w:left="0" w:firstLine="1068"/>
        <w:rPr>
          <w:bCs w:val="0"/>
          <w:sz w:val="26"/>
          <w:szCs w:val="26"/>
        </w:rPr>
      </w:pPr>
      <w:proofErr w:type="gramStart"/>
      <w:r w:rsidRPr="00446E97">
        <w:rPr>
          <w:bCs w:val="0"/>
          <w:sz w:val="26"/>
          <w:szCs w:val="26"/>
        </w:rPr>
        <w:t>согласен</w:t>
      </w:r>
      <w:proofErr w:type="gramEnd"/>
      <w:r w:rsidRPr="00446E97">
        <w:rPr>
          <w:bCs w:val="0"/>
          <w:sz w:val="26"/>
          <w:szCs w:val="26"/>
        </w:rPr>
        <w:t xml:space="preserve"> с выделяемым ему перечнем, объемами, сроками и стоимостью </w:t>
      </w:r>
      <w:r w:rsidR="00176B20" w:rsidRPr="00446E97">
        <w:rPr>
          <w:bCs w:val="0"/>
          <w:sz w:val="26"/>
          <w:szCs w:val="26"/>
        </w:rPr>
        <w:t>выполнения работ</w:t>
      </w:r>
      <w:r w:rsidRPr="00446E97">
        <w:rPr>
          <w:bCs w:val="0"/>
          <w:sz w:val="26"/>
          <w:szCs w:val="26"/>
        </w:rPr>
        <w:t>;</w:t>
      </w:r>
    </w:p>
    <w:p w:rsidR="00D50E8D" w:rsidRPr="00446E97" w:rsidRDefault="00D50E8D" w:rsidP="00446E97">
      <w:pPr>
        <w:widowControl w:val="0"/>
        <w:numPr>
          <w:ilvl w:val="0"/>
          <w:numId w:val="76"/>
        </w:numPr>
        <w:tabs>
          <w:tab w:val="left" w:pos="1800"/>
          <w:tab w:val="left" w:pos="3600"/>
        </w:tabs>
        <w:autoSpaceDE w:val="0"/>
        <w:spacing w:line="240" w:lineRule="auto"/>
        <w:ind w:left="0" w:firstLine="1068"/>
        <w:rPr>
          <w:bCs w:val="0"/>
          <w:sz w:val="26"/>
          <w:szCs w:val="26"/>
        </w:rPr>
      </w:pPr>
      <w:r w:rsidRPr="00446E97">
        <w:rPr>
          <w:bCs w:val="0"/>
          <w:sz w:val="26"/>
          <w:szCs w:val="26"/>
        </w:rPr>
        <w:t xml:space="preserve">отвечает требованиям настоящей Документации по запросу предложений (подраздел </w:t>
      </w:r>
      <w:r w:rsidR="00511746" w:rsidRPr="00446E97">
        <w:rPr>
          <w:sz w:val="26"/>
          <w:szCs w:val="26"/>
        </w:rPr>
        <w:fldChar w:fldCharType="begin"/>
      </w:r>
      <w:r w:rsidR="00511746" w:rsidRPr="00446E97">
        <w:rPr>
          <w:sz w:val="26"/>
          <w:szCs w:val="26"/>
        </w:rPr>
        <w:instrText xml:space="preserve"> REF _Ref191386407 \r \h  \* MERGEFORMAT </w:instrText>
      </w:r>
      <w:r w:rsidR="00511746" w:rsidRPr="00446E97">
        <w:rPr>
          <w:sz w:val="26"/>
          <w:szCs w:val="26"/>
        </w:rPr>
      </w:r>
      <w:r w:rsidR="00511746" w:rsidRPr="00446E97">
        <w:rPr>
          <w:sz w:val="26"/>
          <w:szCs w:val="26"/>
        </w:rPr>
        <w:fldChar w:fldCharType="separate"/>
      </w:r>
      <w:r w:rsidR="004F7A87" w:rsidRPr="00446E97">
        <w:rPr>
          <w:bCs w:val="0"/>
          <w:sz w:val="26"/>
          <w:szCs w:val="26"/>
        </w:rPr>
        <w:t>3.3.8</w:t>
      </w:r>
      <w:r w:rsidR="00511746" w:rsidRPr="00446E97">
        <w:rPr>
          <w:sz w:val="26"/>
          <w:szCs w:val="26"/>
        </w:rPr>
        <w:fldChar w:fldCharType="end"/>
      </w:r>
      <w:r w:rsidRPr="00446E97">
        <w:rPr>
          <w:bCs w:val="0"/>
          <w:sz w:val="26"/>
          <w:szCs w:val="26"/>
        </w:rPr>
        <w:t xml:space="preserve">) в объеме </w:t>
      </w:r>
      <w:r w:rsidR="00176B20" w:rsidRPr="00446E97">
        <w:rPr>
          <w:sz w:val="26"/>
          <w:szCs w:val="26"/>
        </w:rPr>
        <w:t>выполняемых субподрядчиком работ</w:t>
      </w:r>
      <w:r w:rsidRPr="00446E97">
        <w:rPr>
          <w:sz w:val="26"/>
          <w:szCs w:val="26"/>
        </w:rPr>
        <w:t>.</w:t>
      </w:r>
    </w:p>
    <w:p w:rsidR="00D50E8D" w:rsidRPr="00446E97" w:rsidRDefault="00D50E8D" w:rsidP="00446E97">
      <w:pPr>
        <w:widowControl w:val="0"/>
        <w:numPr>
          <w:ilvl w:val="3"/>
          <w:numId w:val="37"/>
        </w:numPr>
        <w:tabs>
          <w:tab w:val="left" w:pos="1843"/>
        </w:tabs>
        <w:overflowPunct w:val="0"/>
        <w:autoSpaceDE w:val="0"/>
        <w:spacing w:line="240" w:lineRule="auto"/>
        <w:ind w:left="0" w:firstLine="709"/>
        <w:rPr>
          <w:bCs w:val="0"/>
          <w:sz w:val="26"/>
          <w:szCs w:val="26"/>
        </w:rPr>
      </w:pPr>
      <w:bookmarkStart w:id="403" w:name="_Ref306143446"/>
      <w:proofErr w:type="gramStart"/>
      <w:r w:rsidRPr="00446E97">
        <w:rPr>
          <w:bCs w:val="0"/>
          <w:sz w:val="26"/>
          <w:szCs w:val="26"/>
        </w:rPr>
        <w:t>В связи с вышеизложенным Участник готовит Заявку с учетом следующих дополнительных требований:</w:t>
      </w:r>
      <w:bookmarkEnd w:id="403"/>
      <w:proofErr w:type="gramEnd"/>
    </w:p>
    <w:p w:rsidR="00D50E8D" w:rsidRPr="00446E97" w:rsidRDefault="00D50E8D" w:rsidP="00446E97">
      <w:pPr>
        <w:widowControl w:val="0"/>
        <w:numPr>
          <w:ilvl w:val="0"/>
          <w:numId w:val="77"/>
        </w:numPr>
        <w:tabs>
          <w:tab w:val="left" w:pos="1800"/>
          <w:tab w:val="left" w:pos="3600"/>
        </w:tabs>
        <w:autoSpaceDE w:val="0"/>
        <w:spacing w:line="240" w:lineRule="auto"/>
        <w:ind w:left="0" w:firstLine="1080"/>
        <w:rPr>
          <w:bCs w:val="0"/>
          <w:sz w:val="26"/>
          <w:szCs w:val="26"/>
        </w:rPr>
      </w:pPr>
      <w:r w:rsidRPr="00446E97">
        <w:rPr>
          <w:bCs w:val="0"/>
          <w:sz w:val="26"/>
          <w:szCs w:val="26"/>
        </w:rPr>
        <w:t>в Заявку включаются</w:t>
      </w:r>
      <w:r w:rsidRPr="00446E97">
        <w:rPr>
          <w:bCs w:val="0"/>
          <w:color w:val="000000"/>
          <w:sz w:val="26"/>
          <w:szCs w:val="26"/>
        </w:rPr>
        <w:t xml:space="preserve"> нотариально заверенные копии подписанных с двух сторон соглашений о намерениях заключить Договор, в случае </w:t>
      </w:r>
      <w:proofErr w:type="gramStart"/>
      <w:r w:rsidRPr="00446E97">
        <w:rPr>
          <w:bCs w:val="0"/>
          <w:color w:val="000000"/>
          <w:sz w:val="26"/>
          <w:szCs w:val="26"/>
        </w:rPr>
        <w:t>признания Заявки Участника запроса предложений</w:t>
      </w:r>
      <w:proofErr w:type="gramEnd"/>
      <w:r w:rsidRPr="00446E97">
        <w:rPr>
          <w:bCs w:val="0"/>
          <w:color w:val="000000"/>
          <w:sz w:val="26"/>
          <w:szCs w:val="26"/>
        </w:rPr>
        <w:t xml:space="preserve"> лучшей, между Участником и каждым привлекаемым </w:t>
      </w:r>
      <w:r w:rsidR="00176B20" w:rsidRPr="00446E97">
        <w:rPr>
          <w:bCs w:val="0"/>
          <w:color w:val="000000"/>
          <w:sz w:val="26"/>
          <w:szCs w:val="26"/>
        </w:rPr>
        <w:t>субподрядчиком</w:t>
      </w:r>
      <w:r w:rsidRPr="00446E97">
        <w:rPr>
          <w:bCs w:val="0"/>
          <w:color w:val="000000"/>
          <w:sz w:val="26"/>
          <w:szCs w:val="26"/>
        </w:rPr>
        <w:t xml:space="preserve">, с указанием перечня, объема, стоимости и сроков выполнения возлагаемых на </w:t>
      </w:r>
      <w:r w:rsidR="00176B20" w:rsidRPr="00446E97">
        <w:rPr>
          <w:bCs w:val="0"/>
          <w:sz w:val="26"/>
          <w:szCs w:val="26"/>
        </w:rPr>
        <w:t>субподрядчика</w:t>
      </w:r>
      <w:r w:rsidRPr="00446E97">
        <w:rPr>
          <w:bCs w:val="0"/>
          <w:sz w:val="26"/>
          <w:szCs w:val="26"/>
        </w:rPr>
        <w:t xml:space="preserve"> </w:t>
      </w:r>
      <w:r w:rsidR="00176B20" w:rsidRPr="00446E97">
        <w:rPr>
          <w:bCs w:val="0"/>
          <w:sz w:val="26"/>
          <w:szCs w:val="26"/>
        </w:rPr>
        <w:t>работ</w:t>
      </w:r>
      <w:r w:rsidRPr="00446E97">
        <w:rPr>
          <w:bCs w:val="0"/>
          <w:sz w:val="26"/>
          <w:szCs w:val="26"/>
        </w:rPr>
        <w:t>;</w:t>
      </w:r>
    </w:p>
    <w:p w:rsidR="00D50E8D" w:rsidRPr="00446E97" w:rsidRDefault="00D50E8D" w:rsidP="00446E97">
      <w:pPr>
        <w:widowControl w:val="0"/>
        <w:numPr>
          <w:ilvl w:val="0"/>
          <w:numId w:val="77"/>
        </w:numPr>
        <w:tabs>
          <w:tab w:val="left" w:pos="1800"/>
          <w:tab w:val="left" w:pos="3600"/>
        </w:tabs>
        <w:autoSpaceDE w:val="0"/>
        <w:spacing w:line="240" w:lineRule="auto"/>
        <w:ind w:left="0" w:firstLine="1080"/>
        <w:rPr>
          <w:bCs w:val="0"/>
          <w:sz w:val="26"/>
          <w:szCs w:val="26"/>
        </w:rPr>
      </w:pPr>
      <w:r w:rsidRPr="00446E97">
        <w:rPr>
          <w:bCs w:val="0"/>
          <w:sz w:val="26"/>
          <w:szCs w:val="26"/>
        </w:rPr>
        <w:t xml:space="preserve">Заявка должна включать сведения, подтверждающие соответствие каждого </w:t>
      </w:r>
      <w:r w:rsidR="00176B20" w:rsidRPr="00446E97">
        <w:rPr>
          <w:bCs w:val="0"/>
          <w:sz w:val="26"/>
          <w:szCs w:val="26"/>
        </w:rPr>
        <w:t>субподрядчика</w:t>
      </w:r>
      <w:r w:rsidRPr="00446E97">
        <w:rPr>
          <w:bCs w:val="0"/>
          <w:sz w:val="26"/>
          <w:szCs w:val="26"/>
        </w:rPr>
        <w:t xml:space="preserve"> установленным </w:t>
      </w:r>
      <w:r w:rsidR="00D57D88" w:rsidRPr="00446E97">
        <w:rPr>
          <w:bCs w:val="0"/>
          <w:sz w:val="26"/>
          <w:szCs w:val="26"/>
        </w:rPr>
        <w:t xml:space="preserve">требованиям настоящей Документации, изложенным в п. </w:t>
      </w:r>
      <w:r w:rsidR="00511746" w:rsidRPr="00446E97">
        <w:rPr>
          <w:sz w:val="26"/>
          <w:szCs w:val="26"/>
        </w:rPr>
        <w:fldChar w:fldCharType="begin"/>
      </w:r>
      <w:r w:rsidR="00511746" w:rsidRPr="00446E97">
        <w:rPr>
          <w:sz w:val="26"/>
          <w:szCs w:val="26"/>
        </w:rPr>
        <w:instrText xml:space="preserve"> REF _Ref440291364 \r \h  \* MERGEFORMAT </w:instrText>
      </w:r>
      <w:r w:rsidR="00511746" w:rsidRPr="00446E97">
        <w:rPr>
          <w:sz w:val="26"/>
          <w:szCs w:val="26"/>
        </w:rPr>
      </w:r>
      <w:r w:rsidR="00511746" w:rsidRPr="00446E97">
        <w:rPr>
          <w:sz w:val="26"/>
          <w:szCs w:val="26"/>
        </w:rPr>
        <w:fldChar w:fldCharType="separate"/>
      </w:r>
      <w:r w:rsidR="004F7A87" w:rsidRPr="00446E97">
        <w:rPr>
          <w:bCs w:val="0"/>
          <w:sz w:val="26"/>
          <w:szCs w:val="26"/>
        </w:rPr>
        <w:t>3.3.8.1</w:t>
      </w:r>
      <w:r w:rsidR="00511746" w:rsidRPr="00446E97">
        <w:rPr>
          <w:sz w:val="26"/>
          <w:szCs w:val="26"/>
        </w:rPr>
        <w:fldChar w:fldCharType="end"/>
      </w:r>
      <w:r w:rsidRPr="00446E97">
        <w:rPr>
          <w:bCs w:val="0"/>
          <w:sz w:val="26"/>
          <w:szCs w:val="26"/>
        </w:rPr>
        <w:t>;</w:t>
      </w:r>
    </w:p>
    <w:p w:rsidR="00D57D88" w:rsidRPr="00446E97" w:rsidRDefault="00D57D88" w:rsidP="00446E97">
      <w:pPr>
        <w:widowControl w:val="0"/>
        <w:numPr>
          <w:ilvl w:val="0"/>
          <w:numId w:val="77"/>
        </w:numPr>
        <w:tabs>
          <w:tab w:val="left" w:pos="1800"/>
          <w:tab w:val="left" w:pos="3600"/>
        </w:tabs>
        <w:autoSpaceDE w:val="0"/>
        <w:spacing w:line="240" w:lineRule="auto"/>
        <w:ind w:left="0" w:firstLine="1080"/>
        <w:rPr>
          <w:bCs w:val="0"/>
          <w:sz w:val="26"/>
          <w:szCs w:val="26"/>
        </w:rPr>
      </w:pPr>
      <w:r w:rsidRPr="00446E97">
        <w:rPr>
          <w:bCs w:val="0"/>
          <w:sz w:val="26"/>
          <w:szCs w:val="26"/>
        </w:rPr>
        <w:t xml:space="preserve">Заявка должна включать документы, подтверждающие соответствие каждого </w:t>
      </w:r>
      <w:r w:rsidR="00176B20" w:rsidRPr="00446E97">
        <w:rPr>
          <w:bCs w:val="0"/>
          <w:sz w:val="26"/>
          <w:szCs w:val="26"/>
        </w:rPr>
        <w:t>субподрядчика</w:t>
      </w:r>
      <w:r w:rsidRPr="00446E97">
        <w:rPr>
          <w:bCs w:val="0"/>
          <w:sz w:val="26"/>
          <w:szCs w:val="26"/>
        </w:rPr>
        <w:t xml:space="preserve"> установленным требованиям (п. </w:t>
      </w:r>
      <w:r w:rsidR="00511746" w:rsidRPr="00446E97">
        <w:rPr>
          <w:sz w:val="26"/>
          <w:szCs w:val="26"/>
        </w:rPr>
        <w:fldChar w:fldCharType="begin"/>
      </w:r>
      <w:r w:rsidR="00511746" w:rsidRPr="00446E97">
        <w:rPr>
          <w:sz w:val="26"/>
          <w:szCs w:val="26"/>
        </w:rPr>
        <w:instrText xml:space="preserve"> REF _Ref303669127 \r \h  \* MERGEFORMAT </w:instrText>
      </w:r>
      <w:r w:rsidR="00511746" w:rsidRPr="00446E97">
        <w:rPr>
          <w:sz w:val="26"/>
          <w:szCs w:val="26"/>
        </w:rPr>
      </w:r>
      <w:r w:rsidR="00511746" w:rsidRPr="00446E97">
        <w:rPr>
          <w:sz w:val="26"/>
          <w:szCs w:val="26"/>
        </w:rPr>
        <w:fldChar w:fldCharType="separate"/>
      </w:r>
      <w:r w:rsidR="004F7A87" w:rsidRPr="00446E97">
        <w:rPr>
          <w:bCs w:val="0"/>
          <w:sz w:val="26"/>
          <w:szCs w:val="26"/>
        </w:rPr>
        <w:t>3.3.8.2</w:t>
      </w:r>
      <w:r w:rsidR="00511746" w:rsidRPr="00446E97">
        <w:rPr>
          <w:sz w:val="26"/>
          <w:szCs w:val="26"/>
        </w:rPr>
        <w:fldChar w:fldCharType="end"/>
      </w:r>
      <w:r w:rsidRPr="00446E97">
        <w:rPr>
          <w:bCs w:val="0"/>
          <w:sz w:val="26"/>
          <w:szCs w:val="26"/>
        </w:rPr>
        <w:t>)</w:t>
      </w:r>
      <w:r w:rsidR="00BB7F61" w:rsidRPr="00446E97">
        <w:rPr>
          <w:bCs w:val="0"/>
          <w:sz w:val="26"/>
          <w:szCs w:val="26"/>
        </w:rPr>
        <w:t xml:space="preserve">. Документы, указанные в </w:t>
      </w:r>
      <w:proofErr w:type="spellStart"/>
      <w:r w:rsidR="00BB7F61" w:rsidRPr="00446E97">
        <w:rPr>
          <w:bCs w:val="0"/>
          <w:sz w:val="26"/>
          <w:szCs w:val="26"/>
        </w:rPr>
        <w:t>пп</w:t>
      </w:r>
      <w:proofErr w:type="spellEnd"/>
      <w:r w:rsidR="00BB7F61" w:rsidRPr="00446E97">
        <w:rPr>
          <w:sz w:val="26"/>
          <w:szCs w:val="26"/>
        </w:rPr>
        <w:t xml:space="preserve">. </w:t>
      </w:r>
      <w:r w:rsidR="00511746" w:rsidRPr="00446E97">
        <w:rPr>
          <w:sz w:val="26"/>
          <w:szCs w:val="26"/>
        </w:rPr>
        <w:fldChar w:fldCharType="begin"/>
      </w:r>
      <w:r w:rsidR="00511746" w:rsidRPr="00446E97">
        <w:rPr>
          <w:sz w:val="26"/>
          <w:szCs w:val="26"/>
        </w:rPr>
        <w:instrText xml:space="preserve"> REF _Ref442189588 \r \h  \* MERGEFORMAT </w:instrText>
      </w:r>
      <w:r w:rsidR="00511746" w:rsidRPr="00446E97">
        <w:rPr>
          <w:sz w:val="26"/>
          <w:szCs w:val="26"/>
        </w:rPr>
      </w:r>
      <w:r w:rsidR="00511746" w:rsidRPr="00446E97">
        <w:rPr>
          <w:sz w:val="26"/>
          <w:szCs w:val="26"/>
        </w:rPr>
        <w:fldChar w:fldCharType="separate"/>
      </w:r>
      <w:r w:rsidR="004F7A87" w:rsidRPr="00446E97">
        <w:rPr>
          <w:sz w:val="26"/>
          <w:szCs w:val="26"/>
        </w:rPr>
        <w:t>ф)</w:t>
      </w:r>
      <w:r w:rsidR="00511746" w:rsidRPr="00446E97">
        <w:rPr>
          <w:sz w:val="26"/>
          <w:szCs w:val="26"/>
        </w:rPr>
        <w:fldChar w:fldCharType="end"/>
      </w:r>
      <w:r w:rsidR="00BB7F61" w:rsidRPr="00446E97">
        <w:rPr>
          <w:sz w:val="26"/>
          <w:szCs w:val="26"/>
        </w:rPr>
        <w:t xml:space="preserve"> п. </w:t>
      </w:r>
      <w:r w:rsidR="00511746" w:rsidRPr="00446E97">
        <w:rPr>
          <w:sz w:val="26"/>
          <w:szCs w:val="26"/>
        </w:rPr>
        <w:fldChar w:fldCharType="begin"/>
      </w:r>
      <w:r w:rsidR="00511746" w:rsidRPr="00446E97">
        <w:rPr>
          <w:sz w:val="26"/>
          <w:szCs w:val="26"/>
        </w:rPr>
        <w:instrText xml:space="preserve"> REF _Ref303587815 \r \h  \* MERGEFORMAT </w:instrText>
      </w:r>
      <w:r w:rsidR="00511746" w:rsidRPr="00446E97">
        <w:rPr>
          <w:sz w:val="26"/>
          <w:szCs w:val="26"/>
        </w:rPr>
      </w:r>
      <w:r w:rsidR="00511746" w:rsidRPr="00446E97">
        <w:rPr>
          <w:sz w:val="26"/>
          <w:szCs w:val="26"/>
        </w:rPr>
        <w:fldChar w:fldCharType="separate"/>
      </w:r>
      <w:r w:rsidR="004F7A87" w:rsidRPr="00446E97">
        <w:rPr>
          <w:sz w:val="26"/>
          <w:szCs w:val="26"/>
        </w:rPr>
        <w:t>3.3.8.3</w:t>
      </w:r>
      <w:r w:rsidR="00511746" w:rsidRPr="00446E97">
        <w:rPr>
          <w:sz w:val="26"/>
          <w:szCs w:val="26"/>
        </w:rPr>
        <w:fldChar w:fldCharType="end"/>
      </w:r>
      <w:r w:rsidR="00BB7F61" w:rsidRPr="00446E97">
        <w:rPr>
          <w:sz w:val="26"/>
          <w:szCs w:val="26"/>
        </w:rPr>
        <w:t>, подаются основным Участником</w:t>
      </w:r>
      <w:r w:rsidR="002037C3" w:rsidRPr="00446E97">
        <w:rPr>
          <w:bCs w:val="0"/>
          <w:sz w:val="26"/>
          <w:szCs w:val="26"/>
        </w:rPr>
        <w:t>;</w:t>
      </w:r>
    </w:p>
    <w:p w:rsidR="00D50E8D" w:rsidRPr="00446E97" w:rsidRDefault="00D50E8D" w:rsidP="00446E97">
      <w:pPr>
        <w:widowControl w:val="0"/>
        <w:numPr>
          <w:ilvl w:val="0"/>
          <w:numId w:val="77"/>
        </w:numPr>
        <w:tabs>
          <w:tab w:val="left" w:pos="1800"/>
          <w:tab w:val="left" w:pos="3600"/>
        </w:tabs>
        <w:autoSpaceDE w:val="0"/>
        <w:spacing w:line="240" w:lineRule="auto"/>
        <w:ind w:left="0" w:firstLine="1080"/>
        <w:rPr>
          <w:bCs w:val="0"/>
          <w:color w:val="000000"/>
          <w:sz w:val="26"/>
          <w:szCs w:val="26"/>
        </w:rPr>
      </w:pPr>
      <w:r w:rsidRPr="00446E97">
        <w:rPr>
          <w:bCs w:val="0"/>
          <w:sz w:val="26"/>
          <w:szCs w:val="26"/>
        </w:rPr>
        <w:t xml:space="preserve">Заявка дополнительно должна включать сведения о распределении объемов </w:t>
      </w:r>
      <w:r w:rsidR="007F76D6" w:rsidRPr="00446E97">
        <w:rPr>
          <w:bCs w:val="0"/>
          <w:sz w:val="26"/>
          <w:szCs w:val="26"/>
        </w:rPr>
        <w:t>выполняемых работ</w:t>
      </w:r>
      <w:r w:rsidRPr="00446E97">
        <w:rPr>
          <w:bCs w:val="0"/>
          <w:sz w:val="26"/>
          <w:szCs w:val="26"/>
        </w:rPr>
        <w:t xml:space="preserve"> между Участником и </w:t>
      </w:r>
      <w:r w:rsidR="00176B20" w:rsidRPr="00446E97">
        <w:rPr>
          <w:bCs w:val="0"/>
          <w:sz w:val="26"/>
          <w:szCs w:val="26"/>
        </w:rPr>
        <w:t>субподрядчиками</w:t>
      </w:r>
      <w:r w:rsidRPr="00446E97">
        <w:rPr>
          <w:bCs w:val="0"/>
          <w:sz w:val="26"/>
          <w:szCs w:val="26"/>
        </w:rPr>
        <w:t xml:space="preserve"> по установленной в настоящей Документации по запросу предложений форме </w:t>
      </w:r>
      <w:r w:rsidR="00362EA4" w:rsidRPr="00446E97">
        <w:rPr>
          <w:bCs w:val="0"/>
          <w:sz w:val="26"/>
          <w:szCs w:val="26"/>
        </w:rPr>
        <w:t xml:space="preserve">(подраздел </w:t>
      </w:r>
      <w:r w:rsidR="00511746" w:rsidRPr="00446E97">
        <w:rPr>
          <w:sz w:val="26"/>
          <w:szCs w:val="26"/>
        </w:rPr>
        <w:fldChar w:fldCharType="begin"/>
      </w:r>
      <w:r w:rsidR="00511746" w:rsidRPr="00446E97">
        <w:rPr>
          <w:sz w:val="26"/>
          <w:szCs w:val="26"/>
        </w:rPr>
        <w:instrText xml:space="preserve"> REF _Ref440272510 \r \h  \* MERGEFORMAT </w:instrText>
      </w:r>
      <w:r w:rsidR="00511746" w:rsidRPr="00446E97">
        <w:rPr>
          <w:sz w:val="26"/>
          <w:szCs w:val="26"/>
        </w:rPr>
      </w:r>
      <w:r w:rsidR="00511746" w:rsidRPr="00446E97">
        <w:rPr>
          <w:sz w:val="26"/>
          <w:szCs w:val="26"/>
        </w:rPr>
        <w:fldChar w:fldCharType="separate"/>
      </w:r>
      <w:r w:rsidR="004F7A87" w:rsidRPr="00446E97">
        <w:rPr>
          <w:bCs w:val="0"/>
          <w:sz w:val="26"/>
          <w:szCs w:val="26"/>
        </w:rPr>
        <w:t>5.17</w:t>
      </w:r>
      <w:r w:rsidR="00511746" w:rsidRPr="00446E97">
        <w:rPr>
          <w:sz w:val="26"/>
          <w:szCs w:val="26"/>
        </w:rPr>
        <w:fldChar w:fldCharType="end"/>
      </w:r>
      <w:r w:rsidR="00362EA4" w:rsidRPr="00446E97">
        <w:rPr>
          <w:bCs w:val="0"/>
          <w:sz w:val="26"/>
          <w:szCs w:val="26"/>
        </w:rPr>
        <w:t xml:space="preserve">). Указанная форма </w:t>
      </w:r>
      <w:r w:rsidR="00362EA4" w:rsidRPr="00446E97">
        <w:rPr>
          <w:sz w:val="26"/>
          <w:szCs w:val="26"/>
        </w:rPr>
        <w:t>должна быть подготовлена отдельно по каждому из лотов с указанием номера и названия лота</w:t>
      </w:r>
      <w:r w:rsidR="00362EA4" w:rsidRPr="00446E97">
        <w:rPr>
          <w:bCs w:val="0"/>
          <w:sz w:val="26"/>
          <w:szCs w:val="26"/>
        </w:rPr>
        <w:t>.</w:t>
      </w:r>
    </w:p>
    <w:p w:rsidR="00D50E8D" w:rsidRPr="00446E97" w:rsidRDefault="00D50E8D" w:rsidP="00446E97">
      <w:pPr>
        <w:widowControl w:val="0"/>
        <w:numPr>
          <w:ilvl w:val="3"/>
          <w:numId w:val="37"/>
        </w:numPr>
        <w:tabs>
          <w:tab w:val="left" w:pos="1700"/>
        </w:tabs>
        <w:overflowPunct w:val="0"/>
        <w:autoSpaceDE w:val="0"/>
        <w:spacing w:line="240" w:lineRule="auto"/>
        <w:ind w:left="0" w:firstLine="709"/>
        <w:rPr>
          <w:bCs w:val="0"/>
          <w:sz w:val="26"/>
          <w:szCs w:val="26"/>
        </w:rPr>
      </w:pPr>
      <w:r w:rsidRPr="00446E97">
        <w:rPr>
          <w:bCs w:val="0"/>
          <w:sz w:val="26"/>
          <w:szCs w:val="26"/>
        </w:rPr>
        <w:t xml:space="preserve">При оценке </w:t>
      </w:r>
      <w:r w:rsidR="00176B20" w:rsidRPr="00446E97">
        <w:rPr>
          <w:bCs w:val="0"/>
          <w:sz w:val="26"/>
          <w:szCs w:val="26"/>
        </w:rPr>
        <w:t>субподрядчиков</w:t>
      </w:r>
      <w:r w:rsidRPr="00446E97">
        <w:rPr>
          <w:sz w:val="26"/>
          <w:szCs w:val="26"/>
        </w:rPr>
        <w:t xml:space="preserve"> </w:t>
      </w:r>
      <w:r w:rsidRPr="00446E97">
        <w:rPr>
          <w:bCs w:val="0"/>
          <w:sz w:val="26"/>
          <w:szCs w:val="26"/>
        </w:rPr>
        <w:t xml:space="preserve">количественные требования к </w:t>
      </w:r>
      <w:r w:rsidR="00176B20" w:rsidRPr="00446E97">
        <w:rPr>
          <w:bCs w:val="0"/>
          <w:sz w:val="26"/>
          <w:szCs w:val="26"/>
        </w:rPr>
        <w:t>субподрядчикам</w:t>
      </w:r>
      <w:r w:rsidRPr="00446E97">
        <w:rPr>
          <w:sz w:val="26"/>
          <w:szCs w:val="26"/>
        </w:rPr>
        <w:t xml:space="preserve"> </w:t>
      </w:r>
      <w:r w:rsidRPr="00446E97">
        <w:rPr>
          <w:bCs w:val="0"/>
          <w:sz w:val="26"/>
          <w:szCs w:val="26"/>
        </w:rPr>
        <w:t xml:space="preserve">и Участнику устанавливаются в процентном соотношении от перечня и объема </w:t>
      </w:r>
      <w:r w:rsidR="007F76D6" w:rsidRPr="00446E97">
        <w:rPr>
          <w:sz w:val="26"/>
          <w:szCs w:val="26"/>
        </w:rPr>
        <w:t>выполнения работ</w:t>
      </w:r>
      <w:r w:rsidRPr="00446E97">
        <w:rPr>
          <w:bCs w:val="0"/>
          <w:sz w:val="26"/>
          <w:szCs w:val="26"/>
        </w:rPr>
        <w:t>.</w:t>
      </w:r>
    </w:p>
    <w:p w:rsidR="00D50E8D" w:rsidRPr="00446E97" w:rsidRDefault="00D50E8D" w:rsidP="00446E97">
      <w:pPr>
        <w:widowControl w:val="0"/>
        <w:numPr>
          <w:ilvl w:val="3"/>
          <w:numId w:val="37"/>
        </w:numPr>
        <w:tabs>
          <w:tab w:val="left" w:pos="1700"/>
        </w:tabs>
        <w:overflowPunct w:val="0"/>
        <w:autoSpaceDE w:val="0"/>
        <w:spacing w:line="240" w:lineRule="auto"/>
        <w:ind w:left="0" w:firstLine="709"/>
        <w:rPr>
          <w:bCs w:val="0"/>
          <w:sz w:val="26"/>
          <w:szCs w:val="26"/>
        </w:rPr>
      </w:pPr>
      <w:r w:rsidRPr="00446E97">
        <w:rPr>
          <w:bCs w:val="0"/>
          <w:sz w:val="26"/>
          <w:szCs w:val="26"/>
        </w:rPr>
        <w:t xml:space="preserve">Любое юридическое или физическое лицо, в т. ч. индивидуальный </w:t>
      </w:r>
      <w:r w:rsidRPr="00446E97">
        <w:rPr>
          <w:bCs w:val="0"/>
          <w:sz w:val="26"/>
          <w:szCs w:val="26"/>
        </w:rPr>
        <w:lastRenderedPageBreak/>
        <w:t xml:space="preserve">предприниматель, принимающее участие в запросе предложений лично либо в составе коллективного Участника, не может быть </w:t>
      </w:r>
      <w:r w:rsidR="00176B20" w:rsidRPr="00446E97">
        <w:rPr>
          <w:bCs w:val="0"/>
          <w:sz w:val="26"/>
          <w:szCs w:val="26"/>
        </w:rPr>
        <w:t>субподрядчиком</w:t>
      </w:r>
      <w:r w:rsidRPr="00446E97">
        <w:rPr>
          <w:bCs w:val="0"/>
          <w:sz w:val="26"/>
          <w:szCs w:val="26"/>
        </w:rPr>
        <w:t xml:space="preserve"> у других Участников данного запроса предложений.</w:t>
      </w:r>
    </w:p>
    <w:p w:rsidR="00D50E8D" w:rsidRPr="00446E97" w:rsidRDefault="00D50E8D" w:rsidP="00446E97">
      <w:pPr>
        <w:widowControl w:val="0"/>
        <w:numPr>
          <w:ilvl w:val="3"/>
          <w:numId w:val="37"/>
        </w:numPr>
        <w:tabs>
          <w:tab w:val="left" w:pos="1700"/>
        </w:tabs>
        <w:autoSpaceDE w:val="0"/>
        <w:spacing w:line="240" w:lineRule="auto"/>
        <w:ind w:left="0" w:firstLine="709"/>
        <w:rPr>
          <w:bCs w:val="0"/>
          <w:color w:val="000000"/>
          <w:sz w:val="26"/>
          <w:szCs w:val="26"/>
        </w:rPr>
      </w:pPr>
      <w:r w:rsidRPr="00446E97">
        <w:rPr>
          <w:bCs w:val="0"/>
          <w:sz w:val="26"/>
          <w:szCs w:val="26"/>
        </w:rPr>
        <w:t>Любое юридическое лицо или физическое лицо, в т. ч. индивидуальный предприниматель</w:t>
      </w:r>
      <w:r w:rsidRPr="00446E97">
        <w:rPr>
          <w:bCs w:val="0"/>
          <w:color w:val="000000"/>
          <w:sz w:val="26"/>
          <w:szCs w:val="26"/>
        </w:rPr>
        <w:t xml:space="preserve">, не принимающее участие в Запросе предложений лично либо в составе коллективного Участника, может являться </w:t>
      </w:r>
      <w:r w:rsidR="00176B20" w:rsidRPr="00446E97">
        <w:rPr>
          <w:bCs w:val="0"/>
          <w:sz w:val="26"/>
          <w:szCs w:val="26"/>
        </w:rPr>
        <w:t>субподрядчиком</w:t>
      </w:r>
      <w:r w:rsidRPr="00446E97">
        <w:rPr>
          <w:bCs w:val="0"/>
          <w:color w:val="000000"/>
          <w:sz w:val="26"/>
          <w:szCs w:val="26"/>
        </w:rPr>
        <w:t xml:space="preserve"> у произвольного числа Участников.</w:t>
      </w:r>
    </w:p>
    <w:p w:rsidR="00D50E8D" w:rsidRPr="00446E97" w:rsidRDefault="00D50E8D" w:rsidP="00446E97">
      <w:pPr>
        <w:widowControl w:val="0"/>
        <w:numPr>
          <w:ilvl w:val="3"/>
          <w:numId w:val="37"/>
        </w:numPr>
        <w:tabs>
          <w:tab w:val="left" w:pos="1700"/>
        </w:tabs>
        <w:autoSpaceDE w:val="0"/>
        <w:spacing w:line="240" w:lineRule="auto"/>
        <w:ind w:left="0" w:firstLine="709"/>
        <w:rPr>
          <w:bCs w:val="0"/>
          <w:sz w:val="26"/>
          <w:szCs w:val="26"/>
        </w:rPr>
      </w:pPr>
      <w:r w:rsidRPr="00446E97">
        <w:rPr>
          <w:bCs w:val="0"/>
          <w:sz w:val="26"/>
          <w:szCs w:val="26"/>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sidRPr="00446E97">
        <w:rPr>
          <w:bCs w:val="0"/>
          <w:sz w:val="26"/>
          <w:szCs w:val="26"/>
        </w:rPr>
        <w:t>субподрядчиков</w:t>
      </w:r>
      <w:r w:rsidRPr="00446E97">
        <w:rPr>
          <w:sz w:val="26"/>
          <w:szCs w:val="26"/>
        </w:rPr>
        <w:t xml:space="preserve"> отказались от </w:t>
      </w:r>
      <w:r w:rsidR="007F76D6" w:rsidRPr="00446E97">
        <w:rPr>
          <w:sz w:val="26"/>
          <w:szCs w:val="26"/>
        </w:rPr>
        <w:t>выполнения работ</w:t>
      </w:r>
      <w:r w:rsidRPr="00446E97">
        <w:rPr>
          <w:sz w:val="26"/>
          <w:szCs w:val="26"/>
        </w:rPr>
        <w:t xml:space="preserve">, а оставшиеся </w:t>
      </w:r>
      <w:r w:rsidR="00176B20" w:rsidRPr="00446E97">
        <w:rPr>
          <w:bCs w:val="0"/>
          <w:sz w:val="26"/>
          <w:szCs w:val="26"/>
        </w:rPr>
        <w:t>субподрядчики</w:t>
      </w:r>
      <w:r w:rsidRPr="00446E97">
        <w:rPr>
          <w:sz w:val="26"/>
          <w:szCs w:val="26"/>
        </w:rPr>
        <w:t>, с точки зрения Заказчика, не способны самостоятельно выполнить Договор.</w:t>
      </w:r>
    </w:p>
    <w:p w:rsidR="00717F60" w:rsidRPr="00446E97" w:rsidRDefault="00717F60" w:rsidP="00446E97">
      <w:pPr>
        <w:pStyle w:val="3"/>
        <w:spacing w:before="0" w:after="0"/>
        <w:rPr>
          <w:sz w:val="26"/>
          <w:szCs w:val="26"/>
        </w:rPr>
      </w:pPr>
      <w:bookmarkStart w:id="404" w:name="_Toc440382482"/>
      <w:bookmarkStart w:id="405" w:name="_Toc440447152"/>
      <w:bookmarkStart w:id="406" w:name="_Toc440620832"/>
      <w:bookmarkStart w:id="407" w:name="_Toc440631467"/>
      <w:bookmarkStart w:id="408" w:name="_Toc440875707"/>
      <w:bookmarkStart w:id="409" w:name="_Ref440876618"/>
      <w:bookmarkStart w:id="410" w:name="_Ref440876703"/>
      <w:bookmarkStart w:id="411" w:name="_Toc441131731"/>
      <w:bookmarkStart w:id="412" w:name="_Toc468352755"/>
      <w:bookmarkStart w:id="413" w:name="_Toc468352878"/>
      <w:bookmarkStart w:id="414" w:name="_Toc468355860"/>
      <w:bookmarkStart w:id="415" w:name="_Toc469480744"/>
      <w:bookmarkStart w:id="416" w:name="_Toc471898555"/>
      <w:r w:rsidRPr="00446E97">
        <w:rPr>
          <w:sz w:val="26"/>
          <w:szCs w:val="26"/>
        </w:rPr>
        <w:t xml:space="preserve">Участие в запросе предложений коллективных </w:t>
      </w:r>
      <w:r w:rsidR="009C744E" w:rsidRPr="00446E97">
        <w:rPr>
          <w:sz w:val="26"/>
          <w:szCs w:val="26"/>
        </w:rPr>
        <w:t>Участник</w:t>
      </w:r>
      <w:r w:rsidRPr="00446E97">
        <w:rPr>
          <w:sz w:val="26"/>
          <w:szCs w:val="26"/>
        </w:rPr>
        <w:t>ов</w:t>
      </w:r>
      <w:bookmarkEnd w:id="399"/>
      <w:bookmarkEnd w:id="400"/>
      <w:bookmarkEnd w:id="401"/>
      <w:bookmarkEnd w:id="402"/>
      <w:bookmarkEnd w:id="404"/>
      <w:bookmarkEnd w:id="405"/>
      <w:bookmarkEnd w:id="406"/>
      <w:bookmarkEnd w:id="407"/>
      <w:bookmarkEnd w:id="408"/>
      <w:bookmarkEnd w:id="409"/>
      <w:bookmarkEnd w:id="410"/>
      <w:bookmarkEnd w:id="411"/>
      <w:bookmarkEnd w:id="412"/>
      <w:bookmarkEnd w:id="413"/>
      <w:bookmarkEnd w:id="414"/>
      <w:bookmarkEnd w:id="415"/>
      <w:bookmarkEnd w:id="416"/>
    </w:p>
    <w:p w:rsidR="00717F60" w:rsidRPr="00446E97" w:rsidRDefault="00717F60" w:rsidP="00446E97">
      <w:pPr>
        <w:widowControl w:val="0"/>
        <w:numPr>
          <w:ilvl w:val="3"/>
          <w:numId w:val="39"/>
        </w:numPr>
        <w:tabs>
          <w:tab w:val="left" w:pos="1700"/>
        </w:tabs>
        <w:autoSpaceDE w:val="0"/>
        <w:spacing w:line="240" w:lineRule="auto"/>
        <w:ind w:left="0" w:firstLine="851"/>
        <w:textAlignment w:val="baseline"/>
        <w:rPr>
          <w:bCs w:val="0"/>
          <w:sz w:val="26"/>
          <w:szCs w:val="26"/>
        </w:rPr>
      </w:pPr>
      <w:proofErr w:type="gramStart"/>
      <w:r w:rsidRPr="00446E97">
        <w:rPr>
          <w:bCs w:val="0"/>
          <w:sz w:val="26"/>
          <w:szCs w:val="26"/>
        </w:rPr>
        <w:t>В запросе предложений могут участвовать не только юридические лица или индивидуальные предприниматели самостоятельно (п.</w:t>
      </w:r>
      <w:r w:rsidR="009C744E" w:rsidRPr="00446E97" w:rsidDel="009C744E">
        <w:rPr>
          <w:bCs w:val="0"/>
          <w:sz w:val="26"/>
          <w:szCs w:val="26"/>
        </w:rPr>
        <w:t xml:space="preserve"> </w:t>
      </w:r>
      <w:r w:rsidR="00511746" w:rsidRPr="00446E97">
        <w:rPr>
          <w:sz w:val="26"/>
          <w:szCs w:val="26"/>
        </w:rPr>
        <w:fldChar w:fldCharType="begin"/>
      </w:r>
      <w:r w:rsidR="00511746" w:rsidRPr="00446E97">
        <w:rPr>
          <w:sz w:val="26"/>
          <w:szCs w:val="26"/>
        </w:rPr>
        <w:instrText xml:space="preserve"> REF _Ref191386482 \r \h  \* MERGEFORMAT </w:instrText>
      </w:r>
      <w:r w:rsidR="00511746" w:rsidRPr="00446E97">
        <w:rPr>
          <w:sz w:val="26"/>
          <w:szCs w:val="26"/>
        </w:rPr>
      </w:r>
      <w:r w:rsidR="00511746" w:rsidRPr="00446E97">
        <w:rPr>
          <w:sz w:val="26"/>
          <w:szCs w:val="26"/>
        </w:rPr>
        <w:fldChar w:fldCharType="separate"/>
      </w:r>
      <w:r w:rsidR="004F7A87" w:rsidRPr="00446E97">
        <w:rPr>
          <w:bCs w:val="0"/>
          <w:sz w:val="26"/>
          <w:szCs w:val="26"/>
        </w:rPr>
        <w:t>3.3.8.1</w:t>
      </w:r>
      <w:r w:rsidR="00511746" w:rsidRPr="00446E97">
        <w:rPr>
          <w:sz w:val="26"/>
          <w:szCs w:val="26"/>
        </w:rPr>
        <w:fldChar w:fldCharType="end"/>
      </w:r>
      <w:r w:rsidRPr="00446E97">
        <w:rPr>
          <w:bCs w:val="0"/>
          <w:sz w:val="26"/>
          <w:szCs w:val="26"/>
        </w:rPr>
        <w:t xml:space="preserve">), но и их объединения (группы лиц), способные на законных основаниях выполнить требуемые </w:t>
      </w:r>
      <w:r w:rsidR="0007043F" w:rsidRPr="00446E97">
        <w:rPr>
          <w:bCs w:val="0"/>
          <w:sz w:val="26"/>
          <w:szCs w:val="26"/>
        </w:rPr>
        <w:t xml:space="preserve">поставки, </w:t>
      </w:r>
      <w:r w:rsidR="0007043F" w:rsidRPr="00446E97">
        <w:rPr>
          <w:sz w:val="26"/>
          <w:szCs w:val="26"/>
        </w:rPr>
        <w:t>работы</w:t>
      </w:r>
      <w:r w:rsidR="0091430E" w:rsidRPr="00446E97">
        <w:rPr>
          <w:sz w:val="26"/>
          <w:szCs w:val="26"/>
        </w:rPr>
        <w:t xml:space="preserve">, </w:t>
      </w:r>
      <w:r w:rsidR="0007043F" w:rsidRPr="00446E97">
        <w:rPr>
          <w:sz w:val="26"/>
          <w:szCs w:val="26"/>
        </w:rPr>
        <w:t>услуги</w:t>
      </w:r>
      <w:r w:rsidRPr="00446E97">
        <w:rPr>
          <w:bCs w:val="0"/>
          <w:sz w:val="26"/>
          <w:szCs w:val="26"/>
        </w:rPr>
        <w:t>.</w:t>
      </w:r>
      <w:proofErr w:type="gramEnd"/>
    </w:p>
    <w:p w:rsidR="00717F60" w:rsidRPr="00446E97" w:rsidRDefault="00717F60" w:rsidP="00446E97">
      <w:pPr>
        <w:widowControl w:val="0"/>
        <w:numPr>
          <w:ilvl w:val="3"/>
          <w:numId w:val="39"/>
        </w:numPr>
        <w:tabs>
          <w:tab w:val="left" w:pos="1700"/>
        </w:tabs>
        <w:autoSpaceDE w:val="0"/>
        <w:spacing w:line="240" w:lineRule="auto"/>
        <w:ind w:left="0" w:firstLine="851"/>
        <w:textAlignment w:val="baseline"/>
        <w:rPr>
          <w:bCs w:val="0"/>
          <w:sz w:val="26"/>
          <w:szCs w:val="26"/>
        </w:rPr>
      </w:pPr>
      <w:r w:rsidRPr="00446E97">
        <w:rPr>
          <w:bCs w:val="0"/>
          <w:sz w:val="26"/>
          <w:szCs w:val="26"/>
        </w:rPr>
        <w:t xml:space="preserve">Если </w:t>
      </w:r>
      <w:r w:rsidR="004B5EB3" w:rsidRPr="00446E97">
        <w:rPr>
          <w:bCs w:val="0"/>
          <w:sz w:val="26"/>
          <w:szCs w:val="26"/>
        </w:rPr>
        <w:t>Заявк</w:t>
      </w:r>
      <w:r w:rsidRPr="00446E97">
        <w:rPr>
          <w:bCs w:val="0"/>
          <w:sz w:val="26"/>
          <w:szCs w:val="26"/>
        </w:rPr>
        <w:t xml:space="preserve">а подается коллективным </w:t>
      </w:r>
      <w:r w:rsidR="009C744E" w:rsidRPr="00446E97">
        <w:rPr>
          <w:bCs w:val="0"/>
          <w:sz w:val="26"/>
          <w:szCs w:val="26"/>
        </w:rPr>
        <w:t>Участник</w:t>
      </w:r>
      <w:r w:rsidRPr="00446E97">
        <w:rPr>
          <w:bCs w:val="0"/>
          <w:sz w:val="26"/>
          <w:szCs w:val="26"/>
        </w:rPr>
        <w:t xml:space="preserve">ом (группой лиц), дополнительно к требованиям, указанным в п. </w:t>
      </w:r>
      <w:r w:rsidR="00511746" w:rsidRPr="00446E97">
        <w:rPr>
          <w:sz w:val="26"/>
          <w:szCs w:val="26"/>
        </w:rPr>
        <w:fldChar w:fldCharType="begin"/>
      </w:r>
      <w:r w:rsidR="00511746" w:rsidRPr="00446E97">
        <w:rPr>
          <w:sz w:val="26"/>
          <w:szCs w:val="26"/>
        </w:rPr>
        <w:instrText xml:space="preserve"> REF _Ref191386407 \r \h  \* MERGEFORMAT </w:instrText>
      </w:r>
      <w:r w:rsidR="00511746" w:rsidRPr="00446E97">
        <w:rPr>
          <w:sz w:val="26"/>
          <w:szCs w:val="26"/>
        </w:rPr>
      </w:r>
      <w:r w:rsidR="00511746" w:rsidRPr="00446E97">
        <w:rPr>
          <w:sz w:val="26"/>
          <w:szCs w:val="26"/>
        </w:rPr>
        <w:fldChar w:fldCharType="separate"/>
      </w:r>
      <w:r w:rsidR="004F7A87" w:rsidRPr="00446E97">
        <w:rPr>
          <w:bCs w:val="0"/>
          <w:sz w:val="26"/>
          <w:szCs w:val="26"/>
        </w:rPr>
        <w:t>3.3.8</w:t>
      </w:r>
      <w:r w:rsidR="00511746" w:rsidRPr="00446E97">
        <w:rPr>
          <w:sz w:val="26"/>
          <w:szCs w:val="26"/>
        </w:rPr>
        <w:fldChar w:fldCharType="end"/>
      </w:r>
      <w:r w:rsidRPr="00446E97">
        <w:rPr>
          <w:bCs w:val="0"/>
          <w:sz w:val="26"/>
          <w:szCs w:val="26"/>
        </w:rPr>
        <w:t>, должны быть выполнены нижеприведенные требования.</w:t>
      </w:r>
    </w:p>
    <w:p w:rsidR="00717F60" w:rsidRPr="00446E97" w:rsidRDefault="001F0956" w:rsidP="00446E97">
      <w:pPr>
        <w:widowControl w:val="0"/>
        <w:numPr>
          <w:ilvl w:val="3"/>
          <w:numId w:val="39"/>
        </w:numPr>
        <w:tabs>
          <w:tab w:val="left" w:pos="1700"/>
        </w:tabs>
        <w:autoSpaceDE w:val="0"/>
        <w:spacing w:line="240" w:lineRule="auto"/>
        <w:ind w:left="0" w:firstLine="709"/>
        <w:textAlignment w:val="baseline"/>
        <w:rPr>
          <w:bCs w:val="0"/>
          <w:sz w:val="26"/>
          <w:szCs w:val="26"/>
        </w:rPr>
      </w:pPr>
      <w:r w:rsidRPr="00446E97">
        <w:rPr>
          <w:bCs w:val="0"/>
          <w:sz w:val="26"/>
          <w:szCs w:val="26"/>
        </w:rPr>
        <w:t xml:space="preserve">Каждое юридическое лицо (индивидуальный предприниматель), входящее в состав коллективного </w:t>
      </w:r>
      <w:r w:rsidR="009C744E" w:rsidRPr="00446E97">
        <w:rPr>
          <w:bCs w:val="0"/>
          <w:sz w:val="26"/>
          <w:szCs w:val="26"/>
        </w:rPr>
        <w:t>Участник</w:t>
      </w:r>
      <w:r w:rsidRPr="00446E97">
        <w:rPr>
          <w:bCs w:val="0"/>
          <w:sz w:val="26"/>
          <w:szCs w:val="26"/>
        </w:rPr>
        <w:t xml:space="preserve">а или физическое лицо, входящее в состав коллективного </w:t>
      </w:r>
      <w:r w:rsidR="009C744E" w:rsidRPr="00446E97">
        <w:rPr>
          <w:bCs w:val="0"/>
          <w:sz w:val="26"/>
          <w:szCs w:val="26"/>
        </w:rPr>
        <w:t>Участник</w:t>
      </w:r>
      <w:r w:rsidRPr="00446E97">
        <w:rPr>
          <w:bCs w:val="0"/>
          <w:sz w:val="26"/>
          <w:szCs w:val="26"/>
        </w:rPr>
        <w:t xml:space="preserve">а, должно отвечать требованиям настоящей </w:t>
      </w:r>
      <w:r w:rsidR="007D07A7" w:rsidRPr="00446E97">
        <w:rPr>
          <w:bCs w:val="0"/>
          <w:sz w:val="26"/>
          <w:szCs w:val="26"/>
        </w:rPr>
        <w:t>Д</w:t>
      </w:r>
      <w:r w:rsidRPr="00446E97">
        <w:rPr>
          <w:bCs w:val="0"/>
          <w:sz w:val="26"/>
          <w:szCs w:val="26"/>
        </w:rPr>
        <w:t>окументации, изложенным в п.</w:t>
      </w:r>
      <w:r w:rsidR="00667BB8" w:rsidRPr="00446E97">
        <w:rPr>
          <w:bCs w:val="0"/>
          <w:sz w:val="26"/>
          <w:szCs w:val="26"/>
        </w:rPr>
        <w:fldChar w:fldCharType="begin"/>
      </w:r>
      <w:r w:rsidR="00A659FB" w:rsidRPr="00446E97">
        <w:rPr>
          <w:bCs w:val="0"/>
          <w:sz w:val="26"/>
          <w:szCs w:val="26"/>
        </w:rPr>
        <w:instrText xml:space="preserve"> REF _Ref303669127 \r \h </w:instrText>
      </w:r>
      <w:r w:rsidR="00667BB8" w:rsidRPr="00446E97">
        <w:rPr>
          <w:bCs w:val="0"/>
          <w:sz w:val="26"/>
          <w:szCs w:val="26"/>
        </w:rPr>
      </w:r>
      <w:r w:rsidR="00446E97" w:rsidRPr="00446E97">
        <w:rPr>
          <w:bCs w:val="0"/>
          <w:sz w:val="26"/>
          <w:szCs w:val="26"/>
        </w:rPr>
        <w:instrText xml:space="preserve"> \* MERGEFORMAT </w:instrText>
      </w:r>
      <w:r w:rsidR="00667BB8" w:rsidRPr="00446E97">
        <w:rPr>
          <w:bCs w:val="0"/>
          <w:sz w:val="26"/>
          <w:szCs w:val="26"/>
        </w:rPr>
        <w:fldChar w:fldCharType="separate"/>
      </w:r>
      <w:r w:rsidR="004F7A87" w:rsidRPr="00446E97">
        <w:rPr>
          <w:bCs w:val="0"/>
          <w:sz w:val="26"/>
          <w:szCs w:val="26"/>
        </w:rPr>
        <w:t>3.3.8.2</w:t>
      </w:r>
      <w:r w:rsidR="00667BB8" w:rsidRPr="00446E97">
        <w:rPr>
          <w:bCs w:val="0"/>
          <w:sz w:val="26"/>
          <w:szCs w:val="26"/>
        </w:rPr>
        <w:fldChar w:fldCharType="end"/>
      </w:r>
      <w:r w:rsidRPr="00446E97">
        <w:rPr>
          <w:bCs w:val="0"/>
          <w:sz w:val="26"/>
          <w:szCs w:val="26"/>
        </w:rPr>
        <w:t>.</w:t>
      </w:r>
    </w:p>
    <w:p w:rsidR="00717F60" w:rsidRPr="00446E97" w:rsidRDefault="00717F60" w:rsidP="00446E97">
      <w:pPr>
        <w:widowControl w:val="0"/>
        <w:numPr>
          <w:ilvl w:val="3"/>
          <w:numId w:val="39"/>
        </w:numPr>
        <w:tabs>
          <w:tab w:val="left" w:pos="1700"/>
        </w:tabs>
        <w:autoSpaceDE w:val="0"/>
        <w:spacing w:line="240" w:lineRule="auto"/>
        <w:ind w:left="0" w:firstLine="709"/>
        <w:textAlignment w:val="baseline"/>
        <w:rPr>
          <w:bCs w:val="0"/>
          <w:sz w:val="26"/>
          <w:szCs w:val="26"/>
        </w:rPr>
      </w:pPr>
      <w:bookmarkStart w:id="417" w:name="_Ref306032591"/>
      <w:r w:rsidRPr="00446E97">
        <w:rPr>
          <w:bCs w:val="0"/>
          <w:sz w:val="26"/>
          <w:szCs w:val="26"/>
        </w:rPr>
        <w:t>Юридические лица</w:t>
      </w:r>
      <w:r w:rsidR="001F0956" w:rsidRPr="00446E97">
        <w:rPr>
          <w:bCs w:val="0"/>
          <w:sz w:val="26"/>
          <w:szCs w:val="26"/>
        </w:rPr>
        <w:t>, физические лица</w:t>
      </w:r>
      <w:r w:rsidR="00A15A79" w:rsidRPr="00446E97">
        <w:rPr>
          <w:bCs w:val="0"/>
          <w:sz w:val="26"/>
          <w:szCs w:val="26"/>
        </w:rPr>
        <w:t>,</w:t>
      </w:r>
      <w:r w:rsidRPr="00446E97">
        <w:rPr>
          <w:bCs w:val="0"/>
          <w:sz w:val="26"/>
          <w:szCs w:val="26"/>
        </w:rPr>
        <w:t xml:space="preserve"> </w:t>
      </w:r>
      <w:r w:rsidR="001F0956" w:rsidRPr="00446E97">
        <w:rPr>
          <w:bCs w:val="0"/>
          <w:sz w:val="26"/>
          <w:szCs w:val="26"/>
        </w:rPr>
        <w:t xml:space="preserve">в том числе </w:t>
      </w:r>
      <w:r w:rsidRPr="00446E97">
        <w:rPr>
          <w:bCs w:val="0"/>
          <w:sz w:val="26"/>
          <w:szCs w:val="26"/>
        </w:rPr>
        <w:t xml:space="preserve">индивидуальные предприниматели, представляющие коллективного </w:t>
      </w:r>
      <w:r w:rsidR="009C744E" w:rsidRPr="00446E97">
        <w:rPr>
          <w:bCs w:val="0"/>
          <w:sz w:val="26"/>
          <w:szCs w:val="26"/>
        </w:rPr>
        <w:t>Участник</w:t>
      </w:r>
      <w:r w:rsidRPr="00446E97">
        <w:rPr>
          <w:bCs w:val="0"/>
          <w:sz w:val="26"/>
          <w:szCs w:val="26"/>
        </w:rPr>
        <w:t>а, заключают между собой соглашение, соответствующее нормам Гражданского кодекса Р</w:t>
      </w:r>
      <w:r w:rsidR="007F3FB7" w:rsidRPr="00446E97">
        <w:rPr>
          <w:bCs w:val="0"/>
          <w:sz w:val="26"/>
          <w:szCs w:val="26"/>
        </w:rPr>
        <w:t xml:space="preserve">оссийской </w:t>
      </w:r>
      <w:r w:rsidRPr="00446E97">
        <w:rPr>
          <w:bCs w:val="0"/>
          <w:sz w:val="26"/>
          <w:szCs w:val="26"/>
        </w:rPr>
        <w:t>Ф</w:t>
      </w:r>
      <w:r w:rsidR="007F3FB7" w:rsidRPr="00446E97">
        <w:rPr>
          <w:bCs w:val="0"/>
          <w:sz w:val="26"/>
          <w:szCs w:val="26"/>
        </w:rPr>
        <w:t>едерации</w:t>
      </w:r>
      <w:r w:rsidRPr="00446E97">
        <w:rPr>
          <w:bCs w:val="0"/>
          <w:sz w:val="26"/>
          <w:szCs w:val="26"/>
        </w:rPr>
        <w:t>, и отвечающее следующим требованиям:</w:t>
      </w:r>
      <w:bookmarkEnd w:id="417"/>
    </w:p>
    <w:p w:rsidR="00717F60" w:rsidRPr="00446E97" w:rsidRDefault="00717F60" w:rsidP="00446E97">
      <w:pPr>
        <w:widowControl w:val="0"/>
        <w:numPr>
          <w:ilvl w:val="4"/>
          <w:numId w:val="3"/>
        </w:numPr>
        <w:tabs>
          <w:tab w:val="left" w:pos="1620"/>
        </w:tabs>
        <w:autoSpaceDE w:val="0"/>
        <w:spacing w:line="240" w:lineRule="auto"/>
        <w:ind w:left="0" w:firstLine="1077"/>
        <w:textAlignment w:val="baseline"/>
        <w:rPr>
          <w:bCs w:val="0"/>
          <w:sz w:val="26"/>
          <w:szCs w:val="26"/>
        </w:rPr>
      </w:pPr>
      <w:bookmarkStart w:id="418" w:name="_Ref307563248"/>
      <w:r w:rsidRPr="00446E97">
        <w:rPr>
          <w:bCs w:val="0"/>
          <w:sz w:val="26"/>
          <w:szCs w:val="26"/>
        </w:rPr>
        <w:t xml:space="preserve">в соглашении должны быть четко определены права и обязанности сторон как в рамках участия в </w:t>
      </w:r>
      <w:r w:rsidR="009C744E" w:rsidRPr="00446E97">
        <w:rPr>
          <w:bCs w:val="0"/>
          <w:sz w:val="26"/>
          <w:szCs w:val="26"/>
        </w:rPr>
        <w:t>З</w:t>
      </w:r>
      <w:r w:rsidRPr="00446E97">
        <w:rPr>
          <w:bCs w:val="0"/>
          <w:sz w:val="26"/>
          <w:szCs w:val="26"/>
        </w:rPr>
        <w:t xml:space="preserve">апросе предложений, так и в рамках исполнения </w:t>
      </w:r>
      <w:r w:rsidR="00123C70" w:rsidRPr="00446E97">
        <w:rPr>
          <w:bCs w:val="0"/>
          <w:sz w:val="26"/>
          <w:szCs w:val="26"/>
        </w:rPr>
        <w:t>Договор</w:t>
      </w:r>
      <w:r w:rsidRPr="00446E97">
        <w:rPr>
          <w:bCs w:val="0"/>
          <w:sz w:val="26"/>
          <w:szCs w:val="26"/>
        </w:rPr>
        <w:t>а;</w:t>
      </w:r>
      <w:bookmarkEnd w:id="418"/>
    </w:p>
    <w:p w:rsidR="00717F60" w:rsidRPr="00446E97" w:rsidRDefault="00717F60" w:rsidP="00446E97">
      <w:pPr>
        <w:widowControl w:val="0"/>
        <w:numPr>
          <w:ilvl w:val="4"/>
          <w:numId w:val="3"/>
        </w:numPr>
        <w:tabs>
          <w:tab w:val="left" w:pos="1620"/>
        </w:tabs>
        <w:autoSpaceDE w:val="0"/>
        <w:spacing w:line="240" w:lineRule="auto"/>
        <w:ind w:left="0" w:firstLine="1080"/>
        <w:textAlignment w:val="baseline"/>
        <w:rPr>
          <w:bCs w:val="0"/>
          <w:sz w:val="26"/>
          <w:szCs w:val="26"/>
        </w:rPr>
      </w:pPr>
      <w:r w:rsidRPr="00446E97">
        <w:rPr>
          <w:bCs w:val="0"/>
          <w:sz w:val="26"/>
          <w:szCs w:val="26"/>
        </w:rPr>
        <w:t xml:space="preserve">в соглашении должно быть приведено четкое распределение объемов, стоимости и сроков выполнения </w:t>
      </w:r>
      <w:r w:rsidR="0007043F" w:rsidRPr="00446E97">
        <w:rPr>
          <w:bCs w:val="0"/>
          <w:sz w:val="26"/>
          <w:szCs w:val="26"/>
        </w:rPr>
        <w:t xml:space="preserve">поставок, </w:t>
      </w:r>
      <w:r w:rsidR="0007043F" w:rsidRPr="00446E97">
        <w:rPr>
          <w:sz w:val="26"/>
          <w:szCs w:val="26"/>
        </w:rPr>
        <w:t>работ</w:t>
      </w:r>
      <w:r w:rsidR="0091430E" w:rsidRPr="00446E97">
        <w:rPr>
          <w:sz w:val="26"/>
          <w:szCs w:val="26"/>
        </w:rPr>
        <w:t>,</w:t>
      </w:r>
      <w:r w:rsidR="009C744E" w:rsidRPr="00446E97">
        <w:rPr>
          <w:sz w:val="26"/>
          <w:szCs w:val="26"/>
        </w:rPr>
        <w:t xml:space="preserve"> </w:t>
      </w:r>
      <w:r w:rsidR="0091430E" w:rsidRPr="00446E97">
        <w:rPr>
          <w:sz w:val="26"/>
          <w:szCs w:val="26"/>
        </w:rPr>
        <w:t>услуг</w:t>
      </w:r>
      <w:r w:rsidR="000E024A" w:rsidRPr="00446E97">
        <w:rPr>
          <w:bCs w:val="0"/>
          <w:sz w:val="26"/>
          <w:szCs w:val="26"/>
        </w:rPr>
        <w:t xml:space="preserve"> </w:t>
      </w:r>
      <w:r w:rsidRPr="00446E97">
        <w:rPr>
          <w:bCs w:val="0"/>
          <w:sz w:val="26"/>
          <w:szCs w:val="26"/>
        </w:rPr>
        <w:t xml:space="preserve">между членами коллективного </w:t>
      </w:r>
      <w:r w:rsidR="009C744E" w:rsidRPr="00446E97">
        <w:rPr>
          <w:bCs w:val="0"/>
          <w:sz w:val="26"/>
          <w:szCs w:val="26"/>
        </w:rPr>
        <w:t>У</w:t>
      </w:r>
      <w:r w:rsidRPr="00446E97">
        <w:rPr>
          <w:bCs w:val="0"/>
          <w:sz w:val="26"/>
          <w:szCs w:val="26"/>
        </w:rPr>
        <w:t>частника;</w:t>
      </w:r>
    </w:p>
    <w:p w:rsidR="00717F60" w:rsidRPr="00446E97" w:rsidRDefault="00717F60" w:rsidP="00446E97">
      <w:pPr>
        <w:widowControl w:val="0"/>
        <w:numPr>
          <w:ilvl w:val="4"/>
          <w:numId w:val="3"/>
        </w:numPr>
        <w:tabs>
          <w:tab w:val="left" w:pos="1620"/>
        </w:tabs>
        <w:autoSpaceDE w:val="0"/>
        <w:spacing w:line="240" w:lineRule="auto"/>
        <w:ind w:left="0" w:firstLine="1080"/>
        <w:textAlignment w:val="baseline"/>
        <w:rPr>
          <w:bCs w:val="0"/>
          <w:sz w:val="26"/>
          <w:szCs w:val="26"/>
        </w:rPr>
      </w:pPr>
      <w:r w:rsidRPr="00446E97">
        <w:rPr>
          <w:bCs w:val="0"/>
          <w:sz w:val="26"/>
          <w:szCs w:val="26"/>
        </w:rPr>
        <w:t xml:space="preserve">в соглашении должен быть определен лидер, который в дальнейшем представляет интересы каждого члена коллективного </w:t>
      </w:r>
      <w:r w:rsidR="009C744E" w:rsidRPr="00446E97">
        <w:rPr>
          <w:bCs w:val="0"/>
          <w:sz w:val="26"/>
          <w:szCs w:val="26"/>
        </w:rPr>
        <w:t>Участник</w:t>
      </w:r>
      <w:r w:rsidRPr="00446E97">
        <w:rPr>
          <w:bCs w:val="0"/>
          <w:sz w:val="26"/>
          <w:szCs w:val="26"/>
        </w:rPr>
        <w:t>а во взаимоотношениях с Организатором и Заказчиком;</w:t>
      </w:r>
    </w:p>
    <w:p w:rsidR="00717F60" w:rsidRPr="00446E97" w:rsidRDefault="00717F60" w:rsidP="00446E97">
      <w:pPr>
        <w:widowControl w:val="0"/>
        <w:numPr>
          <w:ilvl w:val="4"/>
          <w:numId w:val="3"/>
        </w:numPr>
        <w:tabs>
          <w:tab w:val="left" w:pos="1620"/>
        </w:tabs>
        <w:autoSpaceDE w:val="0"/>
        <w:spacing w:line="240" w:lineRule="auto"/>
        <w:ind w:left="0" w:firstLine="1080"/>
        <w:textAlignment w:val="baseline"/>
        <w:rPr>
          <w:bCs w:val="0"/>
          <w:sz w:val="26"/>
          <w:szCs w:val="26"/>
        </w:rPr>
      </w:pPr>
      <w:r w:rsidRPr="00446E97">
        <w:rPr>
          <w:bCs w:val="0"/>
          <w:sz w:val="26"/>
          <w:szCs w:val="26"/>
        </w:rPr>
        <w:t xml:space="preserve">в соглашении должна быть установлена субсидиарная ответственность каждого члена коллективного </w:t>
      </w:r>
      <w:r w:rsidR="009C744E" w:rsidRPr="00446E97">
        <w:rPr>
          <w:bCs w:val="0"/>
          <w:sz w:val="26"/>
          <w:szCs w:val="26"/>
        </w:rPr>
        <w:t>Участник</w:t>
      </w:r>
      <w:r w:rsidRPr="00446E97">
        <w:rPr>
          <w:bCs w:val="0"/>
          <w:sz w:val="26"/>
          <w:szCs w:val="26"/>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446E97">
        <w:rPr>
          <w:bCs w:val="0"/>
          <w:sz w:val="26"/>
          <w:szCs w:val="26"/>
        </w:rPr>
        <w:t>Договор</w:t>
      </w:r>
      <w:r w:rsidRPr="00446E97">
        <w:rPr>
          <w:bCs w:val="0"/>
          <w:sz w:val="26"/>
          <w:szCs w:val="26"/>
        </w:rPr>
        <w:t>а;</w:t>
      </w:r>
    </w:p>
    <w:p w:rsidR="00717F60" w:rsidRPr="00446E97" w:rsidRDefault="00717F60" w:rsidP="00446E97">
      <w:pPr>
        <w:widowControl w:val="0"/>
        <w:numPr>
          <w:ilvl w:val="4"/>
          <w:numId w:val="3"/>
        </w:numPr>
        <w:tabs>
          <w:tab w:val="left" w:pos="1620"/>
        </w:tabs>
        <w:autoSpaceDE w:val="0"/>
        <w:spacing w:line="240" w:lineRule="auto"/>
        <w:ind w:left="0" w:firstLine="1080"/>
        <w:textAlignment w:val="baseline"/>
        <w:rPr>
          <w:bCs w:val="0"/>
          <w:sz w:val="26"/>
          <w:szCs w:val="26"/>
        </w:rPr>
      </w:pPr>
      <w:r w:rsidRPr="00446E97">
        <w:rPr>
          <w:bCs w:val="0"/>
          <w:sz w:val="26"/>
          <w:szCs w:val="26"/>
        </w:rPr>
        <w:t xml:space="preserve">соглашением должно быть предусмотрено, что все операции по выполнению </w:t>
      </w:r>
      <w:r w:rsidR="00123C70" w:rsidRPr="00446E97">
        <w:rPr>
          <w:bCs w:val="0"/>
          <w:sz w:val="26"/>
          <w:szCs w:val="26"/>
        </w:rPr>
        <w:t>Договор</w:t>
      </w:r>
      <w:r w:rsidRPr="00446E97">
        <w:rPr>
          <w:bCs w:val="0"/>
          <w:sz w:val="26"/>
          <w:szCs w:val="26"/>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446E97" w:rsidRDefault="00717F60" w:rsidP="00446E97">
      <w:pPr>
        <w:widowControl w:val="0"/>
        <w:numPr>
          <w:ilvl w:val="4"/>
          <w:numId w:val="3"/>
        </w:numPr>
        <w:tabs>
          <w:tab w:val="left" w:pos="1620"/>
        </w:tabs>
        <w:autoSpaceDE w:val="0"/>
        <w:spacing w:line="240" w:lineRule="auto"/>
        <w:ind w:left="0" w:firstLine="1080"/>
        <w:textAlignment w:val="baseline"/>
        <w:rPr>
          <w:bCs w:val="0"/>
          <w:sz w:val="26"/>
          <w:szCs w:val="26"/>
        </w:rPr>
      </w:pPr>
      <w:r w:rsidRPr="00446E97">
        <w:rPr>
          <w:bCs w:val="0"/>
          <w:sz w:val="26"/>
          <w:szCs w:val="26"/>
        </w:rPr>
        <w:t>срок действия соглашения должен быть не менее</w:t>
      </w:r>
      <w:proofErr w:type="gramStart"/>
      <w:r w:rsidRPr="00446E97">
        <w:rPr>
          <w:bCs w:val="0"/>
          <w:sz w:val="26"/>
          <w:szCs w:val="26"/>
        </w:rPr>
        <w:t>,</w:t>
      </w:r>
      <w:proofErr w:type="gramEnd"/>
      <w:r w:rsidRPr="00446E97">
        <w:rPr>
          <w:bCs w:val="0"/>
          <w:sz w:val="26"/>
          <w:szCs w:val="26"/>
        </w:rPr>
        <w:t xml:space="preserve"> чем срок действия </w:t>
      </w:r>
      <w:r w:rsidR="00123C70" w:rsidRPr="00446E97">
        <w:rPr>
          <w:bCs w:val="0"/>
          <w:sz w:val="26"/>
          <w:szCs w:val="26"/>
        </w:rPr>
        <w:t>Договор</w:t>
      </w:r>
      <w:r w:rsidRPr="00446E97">
        <w:rPr>
          <w:bCs w:val="0"/>
          <w:sz w:val="26"/>
          <w:szCs w:val="26"/>
        </w:rPr>
        <w:t>а;</w:t>
      </w:r>
    </w:p>
    <w:p w:rsidR="00717F60" w:rsidRPr="00446E97" w:rsidRDefault="00717F60" w:rsidP="00446E97">
      <w:pPr>
        <w:widowControl w:val="0"/>
        <w:numPr>
          <w:ilvl w:val="4"/>
          <w:numId w:val="3"/>
        </w:numPr>
        <w:tabs>
          <w:tab w:val="left" w:pos="1620"/>
        </w:tabs>
        <w:autoSpaceDE w:val="0"/>
        <w:spacing w:line="240" w:lineRule="auto"/>
        <w:ind w:left="0" w:firstLine="1080"/>
        <w:textAlignment w:val="baseline"/>
        <w:rPr>
          <w:bCs w:val="0"/>
          <w:sz w:val="26"/>
          <w:szCs w:val="26"/>
        </w:rPr>
      </w:pPr>
      <w:bookmarkStart w:id="419" w:name="_Ref307563262"/>
      <w:r w:rsidRPr="00446E97">
        <w:rPr>
          <w:bCs w:val="0"/>
          <w:sz w:val="26"/>
          <w:szCs w:val="26"/>
        </w:rPr>
        <w:t>соглашение не должно изменяться без одобрения Организатора запроса предложений и Заказчика.</w:t>
      </w:r>
      <w:bookmarkEnd w:id="419"/>
      <w:r w:rsidRPr="00446E97">
        <w:rPr>
          <w:bCs w:val="0"/>
          <w:sz w:val="26"/>
          <w:szCs w:val="26"/>
        </w:rPr>
        <w:t xml:space="preserve"> </w:t>
      </w:r>
    </w:p>
    <w:p w:rsidR="00DB109A" w:rsidRPr="00446E97" w:rsidRDefault="00DB109A" w:rsidP="00446E97">
      <w:pPr>
        <w:widowControl w:val="0"/>
        <w:numPr>
          <w:ilvl w:val="3"/>
          <w:numId w:val="39"/>
        </w:numPr>
        <w:tabs>
          <w:tab w:val="left" w:pos="1700"/>
        </w:tabs>
        <w:autoSpaceDE w:val="0"/>
        <w:spacing w:line="240" w:lineRule="auto"/>
        <w:ind w:left="0" w:firstLine="709"/>
        <w:textAlignment w:val="baseline"/>
        <w:rPr>
          <w:bCs w:val="0"/>
          <w:sz w:val="26"/>
          <w:szCs w:val="26"/>
        </w:rPr>
      </w:pPr>
      <w:r w:rsidRPr="00446E97">
        <w:rPr>
          <w:bCs w:val="0"/>
          <w:sz w:val="26"/>
          <w:szCs w:val="26"/>
        </w:rPr>
        <w:t>Физические лица, выступающие на стороне одного Участника (группа лиц), должны подписать соответствующее соглашение, в котором должн</w:t>
      </w:r>
      <w:r w:rsidR="00B83510" w:rsidRPr="00446E97">
        <w:rPr>
          <w:bCs w:val="0"/>
          <w:sz w:val="26"/>
          <w:szCs w:val="26"/>
        </w:rPr>
        <w:t>а</w:t>
      </w:r>
      <w:r w:rsidRPr="00446E97">
        <w:rPr>
          <w:bCs w:val="0"/>
          <w:sz w:val="26"/>
          <w:szCs w:val="26"/>
        </w:rPr>
        <w:t xml:space="preserve"> быть отражена их воля на участие в Запросе предложений на стороне одного Участника. </w:t>
      </w:r>
      <w:proofErr w:type="gramStart"/>
      <w:r w:rsidRPr="00446E97">
        <w:rPr>
          <w:bCs w:val="0"/>
          <w:sz w:val="26"/>
          <w:szCs w:val="26"/>
        </w:rPr>
        <w:t xml:space="preserve">Такое соглашение должно содержать сведения, указанные в подп. </w:t>
      </w:r>
      <w:r w:rsidR="00511746" w:rsidRPr="00446E97">
        <w:rPr>
          <w:sz w:val="26"/>
          <w:szCs w:val="26"/>
        </w:rPr>
        <w:fldChar w:fldCharType="begin"/>
      </w:r>
      <w:r w:rsidR="00511746" w:rsidRPr="00446E97">
        <w:rPr>
          <w:sz w:val="26"/>
          <w:szCs w:val="26"/>
        </w:rPr>
        <w:instrText xml:space="preserve"> REF _Ref307563248 \r \h  \* MERGEFORMAT </w:instrText>
      </w:r>
      <w:r w:rsidR="00511746" w:rsidRPr="00446E97">
        <w:rPr>
          <w:sz w:val="26"/>
          <w:szCs w:val="26"/>
        </w:rPr>
      </w:r>
      <w:r w:rsidR="00511746" w:rsidRPr="00446E97">
        <w:rPr>
          <w:sz w:val="26"/>
          <w:szCs w:val="26"/>
        </w:rPr>
        <w:fldChar w:fldCharType="separate"/>
      </w:r>
      <w:r w:rsidR="004F7A87" w:rsidRPr="00446E97">
        <w:rPr>
          <w:bCs w:val="0"/>
          <w:sz w:val="26"/>
          <w:szCs w:val="26"/>
          <w:lang w:val="en-US"/>
        </w:rPr>
        <w:t>a</w:t>
      </w:r>
      <w:r w:rsidR="004F7A87" w:rsidRPr="00446E97">
        <w:rPr>
          <w:bCs w:val="0"/>
          <w:sz w:val="26"/>
          <w:szCs w:val="26"/>
        </w:rPr>
        <w:t>)</w:t>
      </w:r>
      <w:r w:rsidR="00511746" w:rsidRPr="00446E97">
        <w:rPr>
          <w:sz w:val="26"/>
          <w:szCs w:val="26"/>
        </w:rPr>
        <w:fldChar w:fldCharType="end"/>
      </w:r>
      <w:r w:rsidRPr="00446E97">
        <w:rPr>
          <w:bCs w:val="0"/>
          <w:sz w:val="26"/>
          <w:szCs w:val="26"/>
        </w:rPr>
        <w:t xml:space="preserve">- </w:t>
      </w:r>
      <w:r w:rsidR="00511746" w:rsidRPr="00446E97">
        <w:rPr>
          <w:sz w:val="26"/>
          <w:szCs w:val="26"/>
        </w:rPr>
        <w:fldChar w:fldCharType="begin"/>
      </w:r>
      <w:r w:rsidR="00511746" w:rsidRPr="00446E97">
        <w:rPr>
          <w:sz w:val="26"/>
          <w:szCs w:val="26"/>
        </w:rPr>
        <w:instrText xml:space="preserve"> REF _Ref307563262 \r \h  \* MERGEFORMAT </w:instrText>
      </w:r>
      <w:r w:rsidR="00511746" w:rsidRPr="00446E97">
        <w:rPr>
          <w:sz w:val="26"/>
          <w:szCs w:val="26"/>
        </w:rPr>
      </w:r>
      <w:r w:rsidR="00511746" w:rsidRPr="00446E97">
        <w:rPr>
          <w:sz w:val="26"/>
          <w:szCs w:val="26"/>
        </w:rPr>
        <w:fldChar w:fldCharType="separate"/>
      </w:r>
      <w:r w:rsidR="004F7A87" w:rsidRPr="00446E97">
        <w:rPr>
          <w:bCs w:val="0"/>
          <w:sz w:val="26"/>
          <w:szCs w:val="26"/>
          <w:lang w:val="en-US"/>
        </w:rPr>
        <w:t>g</w:t>
      </w:r>
      <w:r w:rsidR="004F7A87" w:rsidRPr="00446E97">
        <w:rPr>
          <w:bCs w:val="0"/>
          <w:sz w:val="26"/>
          <w:szCs w:val="26"/>
        </w:rPr>
        <w:t>)</w:t>
      </w:r>
      <w:r w:rsidR="00511746" w:rsidRPr="00446E97">
        <w:rPr>
          <w:sz w:val="26"/>
          <w:szCs w:val="26"/>
        </w:rPr>
        <w:fldChar w:fldCharType="end"/>
      </w:r>
      <w:r w:rsidRPr="00446E97">
        <w:rPr>
          <w:bCs w:val="0"/>
          <w:sz w:val="26"/>
          <w:szCs w:val="26"/>
        </w:rPr>
        <w:t xml:space="preserve">п. </w:t>
      </w:r>
      <w:r w:rsidR="00511746" w:rsidRPr="00446E97">
        <w:rPr>
          <w:sz w:val="26"/>
          <w:szCs w:val="26"/>
        </w:rPr>
        <w:fldChar w:fldCharType="begin"/>
      </w:r>
      <w:r w:rsidR="00511746" w:rsidRPr="00446E97">
        <w:rPr>
          <w:sz w:val="26"/>
          <w:szCs w:val="26"/>
        </w:rPr>
        <w:instrText xml:space="preserve"> REF _Ref306032591 \r \h  \* MERGEFORMAT </w:instrText>
      </w:r>
      <w:r w:rsidR="00511746" w:rsidRPr="00446E97">
        <w:rPr>
          <w:sz w:val="26"/>
          <w:szCs w:val="26"/>
        </w:rPr>
      </w:r>
      <w:r w:rsidR="00511746" w:rsidRPr="00446E97">
        <w:rPr>
          <w:sz w:val="26"/>
          <w:szCs w:val="26"/>
        </w:rPr>
        <w:fldChar w:fldCharType="separate"/>
      </w:r>
      <w:r w:rsidR="004F7A87" w:rsidRPr="00446E97">
        <w:rPr>
          <w:bCs w:val="0"/>
          <w:sz w:val="26"/>
          <w:szCs w:val="26"/>
        </w:rPr>
        <w:t>3.3.10.4</w:t>
      </w:r>
      <w:r w:rsidR="00511746" w:rsidRPr="00446E97">
        <w:rPr>
          <w:sz w:val="26"/>
          <w:szCs w:val="26"/>
        </w:rPr>
        <w:fldChar w:fldCharType="end"/>
      </w:r>
      <w:r w:rsidRPr="00446E97">
        <w:rPr>
          <w:bCs w:val="0"/>
          <w:sz w:val="26"/>
          <w:szCs w:val="26"/>
        </w:rPr>
        <w:t xml:space="preserve">, при этом такое соглашение </w:t>
      </w:r>
      <w:r w:rsidRPr="00446E97">
        <w:rPr>
          <w:bCs w:val="0"/>
          <w:sz w:val="26"/>
          <w:szCs w:val="26"/>
        </w:rPr>
        <w:lastRenderedPageBreak/>
        <w:t>между физическими лицами не является договором простого товарищества в силу Главы 55 Гражданского кодекса Российской Федерации.</w:t>
      </w:r>
      <w:proofErr w:type="gramEnd"/>
    </w:p>
    <w:p w:rsidR="00717F60" w:rsidRPr="00446E97" w:rsidRDefault="00BB7F61" w:rsidP="00446E97">
      <w:pPr>
        <w:widowControl w:val="0"/>
        <w:numPr>
          <w:ilvl w:val="3"/>
          <w:numId w:val="39"/>
        </w:numPr>
        <w:tabs>
          <w:tab w:val="left" w:pos="1700"/>
        </w:tabs>
        <w:autoSpaceDE w:val="0"/>
        <w:spacing w:line="240" w:lineRule="auto"/>
        <w:ind w:left="0" w:firstLine="709"/>
        <w:textAlignment w:val="baseline"/>
        <w:rPr>
          <w:bCs w:val="0"/>
          <w:sz w:val="26"/>
          <w:szCs w:val="26"/>
        </w:rPr>
      </w:pPr>
      <w:r w:rsidRPr="00446E97">
        <w:rPr>
          <w:sz w:val="26"/>
          <w:szCs w:val="26"/>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w:t>
      </w:r>
      <w:proofErr w:type="gramStart"/>
      <w:r w:rsidRPr="00446E97">
        <w:rPr>
          <w:sz w:val="26"/>
          <w:szCs w:val="26"/>
        </w:rPr>
        <w:t>случае</w:t>
      </w:r>
      <w:proofErr w:type="gramEnd"/>
      <w:r w:rsidRPr="00446E97">
        <w:rPr>
          <w:sz w:val="26"/>
          <w:szCs w:val="26"/>
        </w:rPr>
        <w:t xml:space="preserve"> невыполнения этих требований Заявки с участием таких организаций/физических лиц будут отклонены</w:t>
      </w:r>
      <w:r w:rsidR="00D77DCB" w:rsidRPr="00446E97">
        <w:rPr>
          <w:bCs w:val="0"/>
          <w:sz w:val="26"/>
          <w:szCs w:val="26"/>
        </w:rPr>
        <w:t>.</w:t>
      </w:r>
    </w:p>
    <w:p w:rsidR="00717F60" w:rsidRPr="00446E97" w:rsidRDefault="00717F60" w:rsidP="00446E97">
      <w:pPr>
        <w:widowControl w:val="0"/>
        <w:numPr>
          <w:ilvl w:val="3"/>
          <w:numId w:val="39"/>
        </w:numPr>
        <w:tabs>
          <w:tab w:val="left" w:pos="1700"/>
        </w:tabs>
        <w:autoSpaceDE w:val="0"/>
        <w:spacing w:line="240" w:lineRule="auto"/>
        <w:ind w:left="0" w:firstLine="720"/>
        <w:textAlignment w:val="baseline"/>
        <w:rPr>
          <w:bCs w:val="0"/>
          <w:sz w:val="26"/>
          <w:szCs w:val="26"/>
        </w:rPr>
      </w:pPr>
      <w:bookmarkStart w:id="420" w:name="_Ref468350819"/>
      <w:proofErr w:type="gramStart"/>
      <w:r w:rsidRPr="00446E97">
        <w:rPr>
          <w:bCs w:val="0"/>
          <w:sz w:val="26"/>
          <w:szCs w:val="26"/>
        </w:rPr>
        <w:t xml:space="preserve">В связи с вышеизложенным коллективный </w:t>
      </w:r>
      <w:r w:rsidR="009C744E" w:rsidRPr="00446E97">
        <w:rPr>
          <w:bCs w:val="0"/>
          <w:sz w:val="26"/>
          <w:szCs w:val="26"/>
        </w:rPr>
        <w:t>Участник</w:t>
      </w:r>
      <w:r w:rsidRPr="00446E97">
        <w:rPr>
          <w:bCs w:val="0"/>
          <w:sz w:val="26"/>
          <w:szCs w:val="26"/>
        </w:rPr>
        <w:t xml:space="preserve"> готовит </w:t>
      </w:r>
      <w:r w:rsidR="004B5EB3" w:rsidRPr="00446E97">
        <w:rPr>
          <w:bCs w:val="0"/>
          <w:sz w:val="26"/>
          <w:szCs w:val="26"/>
        </w:rPr>
        <w:t>Заявк</w:t>
      </w:r>
      <w:r w:rsidRPr="00446E97">
        <w:rPr>
          <w:bCs w:val="0"/>
          <w:sz w:val="26"/>
          <w:szCs w:val="26"/>
        </w:rPr>
        <w:t>у с учетом следующих дополнительных требований:</w:t>
      </w:r>
      <w:bookmarkEnd w:id="420"/>
      <w:proofErr w:type="gramEnd"/>
    </w:p>
    <w:p w:rsidR="00717F60" w:rsidRPr="00446E97" w:rsidRDefault="004B5EB3" w:rsidP="00446E97">
      <w:pPr>
        <w:widowControl w:val="0"/>
        <w:numPr>
          <w:ilvl w:val="4"/>
          <w:numId w:val="9"/>
        </w:numPr>
        <w:tabs>
          <w:tab w:val="left" w:pos="1620"/>
        </w:tabs>
        <w:autoSpaceDE w:val="0"/>
        <w:spacing w:line="240" w:lineRule="auto"/>
        <w:ind w:left="0" w:firstLine="1080"/>
        <w:textAlignment w:val="baseline"/>
        <w:rPr>
          <w:b/>
          <w:bCs w:val="0"/>
          <w:i/>
          <w:sz w:val="26"/>
          <w:szCs w:val="26"/>
          <w:shd w:val="clear" w:color="auto" w:fill="FFFF99"/>
        </w:rPr>
      </w:pPr>
      <w:r w:rsidRPr="00446E97">
        <w:rPr>
          <w:bCs w:val="0"/>
          <w:sz w:val="26"/>
          <w:szCs w:val="26"/>
        </w:rPr>
        <w:t>Заявк</w:t>
      </w:r>
      <w:r w:rsidR="00717F60" w:rsidRPr="00446E97">
        <w:rPr>
          <w:bCs w:val="0"/>
          <w:sz w:val="26"/>
          <w:szCs w:val="26"/>
        </w:rPr>
        <w:t>а должна включать документы, подтверждающие соответствие каждого члена объединения установленным требованиям (п.</w:t>
      </w:r>
      <w:r w:rsidR="00EE2EFB" w:rsidRPr="00446E97">
        <w:rPr>
          <w:bCs w:val="0"/>
          <w:sz w:val="26"/>
          <w:szCs w:val="26"/>
        </w:rPr>
        <w:t xml:space="preserve"> </w:t>
      </w:r>
      <w:r w:rsidR="00511746" w:rsidRPr="00446E97">
        <w:rPr>
          <w:sz w:val="26"/>
          <w:szCs w:val="26"/>
        </w:rPr>
        <w:fldChar w:fldCharType="begin"/>
      </w:r>
      <w:r w:rsidR="00511746" w:rsidRPr="00446E97">
        <w:rPr>
          <w:sz w:val="26"/>
          <w:szCs w:val="26"/>
        </w:rPr>
        <w:instrText xml:space="preserve"> REF _Ref303669127 \r \h  \* MERGEFORMAT </w:instrText>
      </w:r>
      <w:r w:rsidR="00511746" w:rsidRPr="00446E97">
        <w:rPr>
          <w:sz w:val="26"/>
          <w:szCs w:val="26"/>
        </w:rPr>
      </w:r>
      <w:r w:rsidR="00511746" w:rsidRPr="00446E97">
        <w:rPr>
          <w:sz w:val="26"/>
          <w:szCs w:val="26"/>
        </w:rPr>
        <w:fldChar w:fldCharType="separate"/>
      </w:r>
      <w:r w:rsidR="004F7A87" w:rsidRPr="00446E97">
        <w:rPr>
          <w:bCs w:val="0"/>
          <w:sz w:val="26"/>
          <w:szCs w:val="26"/>
        </w:rPr>
        <w:t>3.3.8.2</w:t>
      </w:r>
      <w:r w:rsidR="00511746" w:rsidRPr="00446E97">
        <w:rPr>
          <w:sz w:val="26"/>
          <w:szCs w:val="26"/>
        </w:rPr>
        <w:fldChar w:fldCharType="end"/>
      </w:r>
      <w:r w:rsidR="00717F60" w:rsidRPr="00446E97">
        <w:rPr>
          <w:bCs w:val="0"/>
          <w:sz w:val="26"/>
          <w:szCs w:val="26"/>
        </w:rPr>
        <w:t>)</w:t>
      </w:r>
      <w:r w:rsidR="00BB7F61" w:rsidRPr="00446E97">
        <w:rPr>
          <w:bCs w:val="0"/>
          <w:sz w:val="26"/>
          <w:szCs w:val="26"/>
        </w:rPr>
        <w:t xml:space="preserve">. Документы, указанные в </w:t>
      </w:r>
      <w:proofErr w:type="spellStart"/>
      <w:r w:rsidR="00BB7F61" w:rsidRPr="00446E97">
        <w:rPr>
          <w:bCs w:val="0"/>
          <w:sz w:val="26"/>
          <w:szCs w:val="26"/>
        </w:rPr>
        <w:t>пп</w:t>
      </w:r>
      <w:proofErr w:type="spellEnd"/>
      <w:r w:rsidR="00BB7F61" w:rsidRPr="00446E97">
        <w:rPr>
          <w:sz w:val="26"/>
          <w:szCs w:val="26"/>
        </w:rPr>
        <w:t xml:space="preserve">. </w:t>
      </w:r>
      <w:r w:rsidR="00511746" w:rsidRPr="00446E97">
        <w:rPr>
          <w:sz w:val="26"/>
          <w:szCs w:val="26"/>
        </w:rPr>
        <w:fldChar w:fldCharType="begin"/>
      </w:r>
      <w:r w:rsidR="00511746" w:rsidRPr="00446E97">
        <w:rPr>
          <w:sz w:val="26"/>
          <w:szCs w:val="26"/>
        </w:rPr>
        <w:instrText xml:space="preserve"> REF _Ref442189588 \r \h  \* MERGEFORMAT </w:instrText>
      </w:r>
      <w:r w:rsidR="00511746" w:rsidRPr="00446E97">
        <w:rPr>
          <w:sz w:val="26"/>
          <w:szCs w:val="26"/>
        </w:rPr>
      </w:r>
      <w:r w:rsidR="00511746" w:rsidRPr="00446E97">
        <w:rPr>
          <w:sz w:val="26"/>
          <w:szCs w:val="26"/>
        </w:rPr>
        <w:fldChar w:fldCharType="separate"/>
      </w:r>
      <w:r w:rsidR="004F7A87" w:rsidRPr="00446E97">
        <w:rPr>
          <w:sz w:val="26"/>
          <w:szCs w:val="26"/>
        </w:rPr>
        <w:t>ф)</w:t>
      </w:r>
      <w:r w:rsidR="00511746" w:rsidRPr="00446E97">
        <w:rPr>
          <w:sz w:val="26"/>
          <w:szCs w:val="26"/>
        </w:rPr>
        <w:fldChar w:fldCharType="end"/>
      </w:r>
      <w:r w:rsidR="00BB7F61" w:rsidRPr="00446E97">
        <w:rPr>
          <w:sz w:val="26"/>
          <w:szCs w:val="26"/>
        </w:rPr>
        <w:t xml:space="preserve"> п. </w:t>
      </w:r>
      <w:r w:rsidR="00511746" w:rsidRPr="00446E97">
        <w:rPr>
          <w:sz w:val="26"/>
          <w:szCs w:val="26"/>
        </w:rPr>
        <w:fldChar w:fldCharType="begin"/>
      </w:r>
      <w:r w:rsidR="00511746" w:rsidRPr="00446E97">
        <w:rPr>
          <w:sz w:val="26"/>
          <w:szCs w:val="26"/>
        </w:rPr>
        <w:instrText xml:space="preserve"> REF _Ref303587815 \r \h  \* MERGEFORMAT </w:instrText>
      </w:r>
      <w:r w:rsidR="00511746" w:rsidRPr="00446E97">
        <w:rPr>
          <w:sz w:val="26"/>
          <w:szCs w:val="26"/>
        </w:rPr>
      </w:r>
      <w:r w:rsidR="00511746" w:rsidRPr="00446E97">
        <w:rPr>
          <w:sz w:val="26"/>
          <w:szCs w:val="26"/>
        </w:rPr>
        <w:fldChar w:fldCharType="separate"/>
      </w:r>
      <w:r w:rsidR="004F7A87" w:rsidRPr="00446E97">
        <w:rPr>
          <w:sz w:val="26"/>
          <w:szCs w:val="26"/>
        </w:rPr>
        <w:t>3.3.8.3</w:t>
      </w:r>
      <w:r w:rsidR="00511746" w:rsidRPr="00446E97">
        <w:rPr>
          <w:sz w:val="26"/>
          <w:szCs w:val="26"/>
        </w:rPr>
        <w:fldChar w:fldCharType="end"/>
      </w:r>
      <w:r w:rsidR="00BB7F61" w:rsidRPr="00446E97">
        <w:rPr>
          <w:sz w:val="26"/>
          <w:szCs w:val="26"/>
        </w:rPr>
        <w:t>, подаются Лидером коллективного участника</w:t>
      </w:r>
      <w:r w:rsidR="00717F60" w:rsidRPr="00446E97">
        <w:rPr>
          <w:bCs w:val="0"/>
          <w:sz w:val="26"/>
          <w:szCs w:val="26"/>
        </w:rPr>
        <w:t>;</w:t>
      </w:r>
    </w:p>
    <w:p w:rsidR="00717F60" w:rsidRPr="00446E97" w:rsidRDefault="004B5EB3" w:rsidP="00446E97">
      <w:pPr>
        <w:widowControl w:val="0"/>
        <w:numPr>
          <w:ilvl w:val="4"/>
          <w:numId w:val="9"/>
        </w:numPr>
        <w:tabs>
          <w:tab w:val="left" w:pos="1620"/>
        </w:tabs>
        <w:autoSpaceDE w:val="0"/>
        <w:spacing w:line="240" w:lineRule="auto"/>
        <w:ind w:left="0" w:firstLine="1080"/>
        <w:textAlignment w:val="baseline"/>
        <w:rPr>
          <w:bCs w:val="0"/>
          <w:sz w:val="26"/>
          <w:szCs w:val="26"/>
        </w:rPr>
      </w:pPr>
      <w:r w:rsidRPr="00446E97">
        <w:rPr>
          <w:bCs w:val="0"/>
          <w:sz w:val="26"/>
          <w:szCs w:val="26"/>
        </w:rPr>
        <w:t>Заявк</w:t>
      </w:r>
      <w:r w:rsidR="00AD3EBC" w:rsidRPr="00446E97">
        <w:rPr>
          <w:bCs w:val="0"/>
          <w:sz w:val="26"/>
          <w:szCs w:val="26"/>
        </w:rPr>
        <w:t xml:space="preserve">а подготавливается и подается лидером от своего имени со ссылкой на то, что он представляет интересы коллективного </w:t>
      </w:r>
      <w:r w:rsidR="009C744E" w:rsidRPr="00446E97">
        <w:rPr>
          <w:bCs w:val="0"/>
          <w:sz w:val="26"/>
          <w:szCs w:val="26"/>
        </w:rPr>
        <w:t>Участник</w:t>
      </w:r>
      <w:r w:rsidR="00AD3EBC" w:rsidRPr="00446E97">
        <w:rPr>
          <w:bCs w:val="0"/>
          <w:sz w:val="26"/>
          <w:szCs w:val="26"/>
        </w:rPr>
        <w:t>а;</w:t>
      </w:r>
    </w:p>
    <w:p w:rsidR="00717F60" w:rsidRPr="00446E97" w:rsidRDefault="00AD3EBC" w:rsidP="00446E97">
      <w:pPr>
        <w:widowControl w:val="0"/>
        <w:numPr>
          <w:ilvl w:val="4"/>
          <w:numId w:val="9"/>
        </w:numPr>
        <w:tabs>
          <w:tab w:val="left" w:pos="1620"/>
        </w:tabs>
        <w:autoSpaceDE w:val="0"/>
        <w:spacing w:line="240" w:lineRule="auto"/>
        <w:ind w:left="0" w:firstLine="1080"/>
        <w:textAlignment w:val="baseline"/>
        <w:rPr>
          <w:bCs w:val="0"/>
          <w:sz w:val="26"/>
          <w:szCs w:val="26"/>
        </w:rPr>
      </w:pPr>
      <w:r w:rsidRPr="00446E97">
        <w:rPr>
          <w:bCs w:val="0"/>
          <w:sz w:val="26"/>
          <w:szCs w:val="26"/>
        </w:rPr>
        <w:t xml:space="preserve">в состав </w:t>
      </w:r>
      <w:r w:rsidR="004B5EB3" w:rsidRPr="00446E97">
        <w:rPr>
          <w:bCs w:val="0"/>
          <w:sz w:val="26"/>
          <w:szCs w:val="26"/>
        </w:rPr>
        <w:t>Заявк</w:t>
      </w:r>
      <w:r w:rsidRPr="00446E97">
        <w:rPr>
          <w:bCs w:val="0"/>
          <w:sz w:val="26"/>
          <w:szCs w:val="26"/>
        </w:rPr>
        <w:t>и дополнительн</w:t>
      </w:r>
      <w:r w:rsidR="00717F60" w:rsidRPr="00446E97">
        <w:rPr>
          <w:bCs w:val="0"/>
          <w:sz w:val="26"/>
          <w:szCs w:val="26"/>
        </w:rPr>
        <w:t xml:space="preserve">о включается нотариально заверенная копия соглашения между членами коллективного </w:t>
      </w:r>
      <w:r w:rsidR="009C744E" w:rsidRPr="00446E97">
        <w:rPr>
          <w:bCs w:val="0"/>
          <w:sz w:val="26"/>
          <w:szCs w:val="26"/>
        </w:rPr>
        <w:t>Участник</w:t>
      </w:r>
      <w:r w:rsidR="00717F60" w:rsidRPr="00446E97">
        <w:rPr>
          <w:bCs w:val="0"/>
          <w:sz w:val="26"/>
          <w:szCs w:val="26"/>
        </w:rPr>
        <w:t>а;</w:t>
      </w:r>
    </w:p>
    <w:p w:rsidR="00717F60" w:rsidRPr="00446E97" w:rsidRDefault="004B5EB3" w:rsidP="00446E97">
      <w:pPr>
        <w:widowControl w:val="0"/>
        <w:numPr>
          <w:ilvl w:val="4"/>
          <w:numId w:val="9"/>
        </w:numPr>
        <w:tabs>
          <w:tab w:val="left" w:pos="1620"/>
        </w:tabs>
        <w:autoSpaceDE w:val="0"/>
        <w:spacing w:line="240" w:lineRule="auto"/>
        <w:ind w:left="0" w:firstLine="1080"/>
        <w:textAlignment w:val="baseline"/>
        <w:rPr>
          <w:bCs w:val="0"/>
          <w:sz w:val="26"/>
          <w:szCs w:val="26"/>
        </w:rPr>
      </w:pPr>
      <w:r w:rsidRPr="00446E97">
        <w:rPr>
          <w:bCs w:val="0"/>
          <w:sz w:val="26"/>
          <w:szCs w:val="26"/>
        </w:rPr>
        <w:t>Заявк</w:t>
      </w:r>
      <w:r w:rsidR="00717F60" w:rsidRPr="00446E97">
        <w:rPr>
          <w:bCs w:val="0"/>
          <w:sz w:val="26"/>
          <w:szCs w:val="26"/>
        </w:rPr>
        <w:t>а дополнительно должна включать сведения о распределени</w:t>
      </w:r>
      <w:r w:rsidR="00AE556B" w:rsidRPr="00446E97">
        <w:rPr>
          <w:bCs w:val="0"/>
          <w:sz w:val="26"/>
          <w:szCs w:val="26"/>
        </w:rPr>
        <w:t>и</w:t>
      </w:r>
      <w:r w:rsidR="00717F60" w:rsidRPr="00446E97">
        <w:rPr>
          <w:bCs w:val="0"/>
          <w:sz w:val="26"/>
          <w:szCs w:val="26"/>
        </w:rPr>
        <w:t xml:space="preserve"> объемов, стоимости и сроков </w:t>
      </w:r>
      <w:r w:rsidR="00176B20" w:rsidRPr="00446E97">
        <w:rPr>
          <w:bCs w:val="0"/>
          <w:sz w:val="26"/>
          <w:szCs w:val="26"/>
        </w:rPr>
        <w:t>выполнения работ</w:t>
      </w:r>
      <w:r w:rsidR="00CC3DAD" w:rsidRPr="00446E97">
        <w:rPr>
          <w:bCs w:val="0"/>
          <w:sz w:val="26"/>
          <w:szCs w:val="26"/>
        </w:rPr>
        <w:t xml:space="preserve"> </w:t>
      </w:r>
      <w:r w:rsidR="00717F60" w:rsidRPr="00446E97">
        <w:rPr>
          <w:bCs w:val="0"/>
          <w:sz w:val="26"/>
          <w:szCs w:val="26"/>
        </w:rPr>
        <w:t xml:space="preserve">между членами коллективного </w:t>
      </w:r>
      <w:r w:rsidR="009C744E" w:rsidRPr="00446E97">
        <w:rPr>
          <w:bCs w:val="0"/>
          <w:sz w:val="26"/>
          <w:szCs w:val="26"/>
        </w:rPr>
        <w:t>Участник</w:t>
      </w:r>
      <w:r w:rsidR="00717F60" w:rsidRPr="00446E97">
        <w:rPr>
          <w:bCs w:val="0"/>
          <w:sz w:val="26"/>
          <w:szCs w:val="26"/>
        </w:rPr>
        <w:t>а по установленной в настоящей Документации форме (</w:t>
      </w:r>
      <w:r w:rsidR="003C2207" w:rsidRPr="00446E97">
        <w:rPr>
          <w:bCs w:val="0"/>
          <w:sz w:val="26"/>
          <w:szCs w:val="26"/>
        </w:rPr>
        <w:t>под</w:t>
      </w:r>
      <w:r w:rsidR="00717F60" w:rsidRPr="00446E97">
        <w:rPr>
          <w:bCs w:val="0"/>
          <w:sz w:val="26"/>
          <w:szCs w:val="26"/>
        </w:rPr>
        <w:t>раздел</w:t>
      </w:r>
      <w:r w:rsidR="003C2207" w:rsidRPr="00446E97">
        <w:rPr>
          <w:bCs w:val="0"/>
          <w:sz w:val="26"/>
          <w:szCs w:val="26"/>
        </w:rPr>
        <w:t xml:space="preserve"> </w:t>
      </w:r>
      <w:r w:rsidR="00667BB8" w:rsidRPr="00446E97">
        <w:rPr>
          <w:bCs w:val="0"/>
          <w:sz w:val="26"/>
          <w:szCs w:val="26"/>
        </w:rPr>
        <w:fldChar w:fldCharType="begin"/>
      </w:r>
      <w:r w:rsidR="00D50E8D" w:rsidRPr="00446E97">
        <w:rPr>
          <w:bCs w:val="0"/>
          <w:sz w:val="26"/>
          <w:szCs w:val="26"/>
        </w:rPr>
        <w:instrText xml:space="preserve"> REF _Ref440376324 \r \h </w:instrText>
      </w:r>
      <w:r w:rsidR="00667BB8" w:rsidRPr="00446E97">
        <w:rPr>
          <w:bCs w:val="0"/>
          <w:sz w:val="26"/>
          <w:szCs w:val="26"/>
        </w:rPr>
      </w:r>
      <w:r w:rsidR="00446E97" w:rsidRPr="00446E97">
        <w:rPr>
          <w:bCs w:val="0"/>
          <w:sz w:val="26"/>
          <w:szCs w:val="26"/>
        </w:rPr>
        <w:instrText xml:space="preserve"> \* MERGEFORMAT </w:instrText>
      </w:r>
      <w:r w:rsidR="00667BB8" w:rsidRPr="00446E97">
        <w:rPr>
          <w:bCs w:val="0"/>
          <w:sz w:val="26"/>
          <w:szCs w:val="26"/>
        </w:rPr>
        <w:fldChar w:fldCharType="separate"/>
      </w:r>
      <w:r w:rsidR="004F7A87" w:rsidRPr="00446E97">
        <w:rPr>
          <w:bCs w:val="0"/>
          <w:sz w:val="26"/>
          <w:szCs w:val="26"/>
        </w:rPr>
        <w:t>5.18</w:t>
      </w:r>
      <w:r w:rsidR="00667BB8" w:rsidRPr="00446E97">
        <w:rPr>
          <w:bCs w:val="0"/>
          <w:sz w:val="26"/>
          <w:szCs w:val="26"/>
        </w:rPr>
        <w:fldChar w:fldCharType="end"/>
      </w:r>
      <w:r w:rsidR="00717F60" w:rsidRPr="00446E97">
        <w:rPr>
          <w:bCs w:val="0"/>
          <w:sz w:val="26"/>
          <w:szCs w:val="26"/>
        </w:rPr>
        <w:t>)</w:t>
      </w:r>
      <w:r w:rsidR="00AE556B" w:rsidRPr="00446E97">
        <w:rPr>
          <w:bCs w:val="0"/>
          <w:sz w:val="26"/>
          <w:szCs w:val="26"/>
        </w:rPr>
        <w:t xml:space="preserve">. Указанная форма </w:t>
      </w:r>
      <w:r w:rsidR="00AE556B" w:rsidRPr="00446E97">
        <w:rPr>
          <w:sz w:val="26"/>
          <w:szCs w:val="26"/>
        </w:rPr>
        <w:t>должна быть подготовлена отдельно по каждому из лотов с указанием номера и названия лота</w:t>
      </w:r>
      <w:r w:rsidR="00717F60" w:rsidRPr="00446E97">
        <w:rPr>
          <w:bCs w:val="0"/>
          <w:sz w:val="26"/>
          <w:szCs w:val="26"/>
        </w:rPr>
        <w:t>.</w:t>
      </w:r>
    </w:p>
    <w:p w:rsidR="00717F60" w:rsidRPr="00446E97" w:rsidRDefault="00717F60" w:rsidP="00446E97">
      <w:pPr>
        <w:widowControl w:val="0"/>
        <w:numPr>
          <w:ilvl w:val="3"/>
          <w:numId w:val="39"/>
        </w:numPr>
        <w:tabs>
          <w:tab w:val="left" w:pos="1700"/>
        </w:tabs>
        <w:autoSpaceDE w:val="0"/>
        <w:spacing w:line="240" w:lineRule="auto"/>
        <w:ind w:left="0" w:firstLine="720"/>
        <w:textAlignment w:val="baseline"/>
        <w:rPr>
          <w:bCs w:val="0"/>
          <w:sz w:val="26"/>
          <w:szCs w:val="26"/>
        </w:rPr>
      </w:pPr>
      <w:r w:rsidRPr="00446E97">
        <w:rPr>
          <w:bCs w:val="0"/>
          <w:sz w:val="26"/>
          <w:szCs w:val="26"/>
        </w:rPr>
        <w:t xml:space="preserve">При оценке количественных параметров деятельности коллективного </w:t>
      </w:r>
      <w:r w:rsidR="009C744E" w:rsidRPr="00446E97">
        <w:rPr>
          <w:bCs w:val="0"/>
          <w:sz w:val="26"/>
          <w:szCs w:val="26"/>
        </w:rPr>
        <w:t>Участник</w:t>
      </w:r>
      <w:r w:rsidRPr="00446E97">
        <w:rPr>
          <w:bCs w:val="0"/>
          <w:sz w:val="26"/>
          <w:szCs w:val="26"/>
        </w:rPr>
        <w:t xml:space="preserve">а, количественные параметры членов объединения суммируются в соответствии с распределением </w:t>
      </w:r>
      <w:r w:rsidR="00BE62BA" w:rsidRPr="00446E97">
        <w:rPr>
          <w:sz w:val="26"/>
          <w:szCs w:val="26"/>
        </w:rPr>
        <w:t>объемов</w:t>
      </w:r>
      <w:r w:rsidR="00CC3DAD" w:rsidRPr="00446E97">
        <w:rPr>
          <w:sz w:val="26"/>
          <w:szCs w:val="26"/>
        </w:rPr>
        <w:t xml:space="preserve"> </w:t>
      </w:r>
      <w:r w:rsidR="00176B20" w:rsidRPr="00446E97">
        <w:rPr>
          <w:sz w:val="26"/>
          <w:szCs w:val="26"/>
        </w:rPr>
        <w:t>выполняемых работ</w:t>
      </w:r>
      <w:r w:rsidR="00BE62BA" w:rsidRPr="00446E97">
        <w:rPr>
          <w:sz w:val="26"/>
          <w:szCs w:val="26"/>
        </w:rPr>
        <w:t xml:space="preserve"> </w:t>
      </w:r>
      <w:r w:rsidRPr="00446E97">
        <w:rPr>
          <w:bCs w:val="0"/>
          <w:sz w:val="26"/>
          <w:szCs w:val="26"/>
        </w:rPr>
        <w:t xml:space="preserve">между членами коллективного </w:t>
      </w:r>
      <w:r w:rsidR="009C744E" w:rsidRPr="00446E97">
        <w:rPr>
          <w:bCs w:val="0"/>
          <w:sz w:val="26"/>
          <w:szCs w:val="26"/>
        </w:rPr>
        <w:t>Участник</w:t>
      </w:r>
      <w:r w:rsidRPr="00446E97">
        <w:rPr>
          <w:bCs w:val="0"/>
          <w:sz w:val="26"/>
          <w:szCs w:val="26"/>
        </w:rPr>
        <w:t>а. Не подлежащие суммированию показатели</w:t>
      </w:r>
      <w:r w:rsidR="00EE2EFB" w:rsidRPr="00446E97">
        <w:rPr>
          <w:bCs w:val="0"/>
          <w:sz w:val="26"/>
          <w:szCs w:val="26"/>
        </w:rPr>
        <w:t xml:space="preserve"> (за исключением </w:t>
      </w:r>
      <w:proofErr w:type="gramStart"/>
      <w:r w:rsidR="00EE2EFB" w:rsidRPr="00446E97">
        <w:rPr>
          <w:bCs w:val="0"/>
          <w:sz w:val="26"/>
          <w:szCs w:val="26"/>
        </w:rPr>
        <w:t>указанных</w:t>
      </w:r>
      <w:proofErr w:type="gramEnd"/>
      <w:r w:rsidR="00EE2EFB" w:rsidRPr="00446E97">
        <w:rPr>
          <w:bCs w:val="0"/>
          <w:sz w:val="26"/>
          <w:szCs w:val="26"/>
        </w:rPr>
        <w:t xml:space="preserve"> </w:t>
      </w:r>
      <w:r w:rsidR="00D77DCB" w:rsidRPr="00446E97">
        <w:rPr>
          <w:bCs w:val="0"/>
          <w:sz w:val="26"/>
          <w:szCs w:val="26"/>
        </w:rPr>
        <w:t>п.</w:t>
      </w:r>
      <w:r w:rsidR="009C744E" w:rsidRPr="00446E97">
        <w:rPr>
          <w:bCs w:val="0"/>
          <w:sz w:val="26"/>
          <w:szCs w:val="26"/>
        </w:rPr>
        <w:t xml:space="preserve"> </w:t>
      </w:r>
      <w:r w:rsidR="00667BB8" w:rsidRPr="00446E97">
        <w:rPr>
          <w:bCs w:val="0"/>
          <w:sz w:val="26"/>
          <w:szCs w:val="26"/>
        </w:rPr>
        <w:fldChar w:fldCharType="begin"/>
      </w:r>
      <w:r w:rsidR="000F4365" w:rsidRPr="00446E97">
        <w:rPr>
          <w:bCs w:val="0"/>
          <w:sz w:val="26"/>
          <w:szCs w:val="26"/>
        </w:rPr>
        <w:instrText xml:space="preserve"> REF _Ref440291364 \r \h </w:instrText>
      </w:r>
      <w:r w:rsidR="00667BB8" w:rsidRPr="00446E97">
        <w:rPr>
          <w:bCs w:val="0"/>
          <w:sz w:val="26"/>
          <w:szCs w:val="26"/>
        </w:rPr>
      </w:r>
      <w:r w:rsidR="00446E97" w:rsidRPr="00446E97">
        <w:rPr>
          <w:bCs w:val="0"/>
          <w:sz w:val="26"/>
          <w:szCs w:val="26"/>
        </w:rPr>
        <w:instrText xml:space="preserve"> \* MERGEFORMAT </w:instrText>
      </w:r>
      <w:r w:rsidR="00667BB8" w:rsidRPr="00446E97">
        <w:rPr>
          <w:bCs w:val="0"/>
          <w:sz w:val="26"/>
          <w:szCs w:val="26"/>
        </w:rPr>
        <w:fldChar w:fldCharType="separate"/>
      </w:r>
      <w:r w:rsidR="004F7A87" w:rsidRPr="00446E97">
        <w:rPr>
          <w:bCs w:val="0"/>
          <w:sz w:val="26"/>
          <w:szCs w:val="26"/>
        </w:rPr>
        <w:t>3.3.8.1</w:t>
      </w:r>
      <w:r w:rsidR="00667BB8" w:rsidRPr="00446E97">
        <w:rPr>
          <w:bCs w:val="0"/>
          <w:sz w:val="26"/>
          <w:szCs w:val="26"/>
        </w:rPr>
        <w:fldChar w:fldCharType="end"/>
      </w:r>
      <w:r w:rsidR="00D77DCB" w:rsidRPr="00446E97">
        <w:rPr>
          <w:bCs w:val="0"/>
          <w:sz w:val="26"/>
          <w:szCs w:val="26"/>
        </w:rPr>
        <w:t xml:space="preserve">) </w:t>
      </w:r>
      <w:r w:rsidRPr="00446E97">
        <w:rPr>
          <w:bCs w:val="0"/>
          <w:sz w:val="26"/>
          <w:szCs w:val="26"/>
        </w:rPr>
        <w:t>должны быть в наличии хотя бы у одного члена объединения.</w:t>
      </w:r>
    </w:p>
    <w:p w:rsidR="00717F60" w:rsidRPr="00446E97" w:rsidRDefault="00717F60" w:rsidP="00446E97">
      <w:pPr>
        <w:widowControl w:val="0"/>
        <w:numPr>
          <w:ilvl w:val="3"/>
          <w:numId w:val="39"/>
        </w:numPr>
        <w:tabs>
          <w:tab w:val="left" w:pos="1700"/>
        </w:tabs>
        <w:autoSpaceDE w:val="0"/>
        <w:spacing w:line="240" w:lineRule="auto"/>
        <w:ind w:left="0" w:firstLine="720"/>
        <w:textAlignment w:val="baseline"/>
        <w:rPr>
          <w:bCs w:val="0"/>
          <w:sz w:val="26"/>
          <w:szCs w:val="26"/>
        </w:rPr>
      </w:pPr>
      <w:r w:rsidRPr="00446E97">
        <w:rPr>
          <w:bCs w:val="0"/>
          <w:sz w:val="26"/>
          <w:szCs w:val="26"/>
        </w:rPr>
        <w:t xml:space="preserve">Закупочная комиссия может отклонить </w:t>
      </w:r>
      <w:r w:rsidR="004B5EB3" w:rsidRPr="00446E97">
        <w:rPr>
          <w:bCs w:val="0"/>
          <w:sz w:val="26"/>
          <w:szCs w:val="26"/>
        </w:rPr>
        <w:t>Заявк</w:t>
      </w:r>
      <w:r w:rsidRPr="00446E97">
        <w:rPr>
          <w:bCs w:val="0"/>
          <w:sz w:val="26"/>
          <w:szCs w:val="26"/>
        </w:rPr>
        <w:t xml:space="preserve">у, а Заказчик имеет право на одностороннее расторжение </w:t>
      </w:r>
      <w:r w:rsidR="00123C70" w:rsidRPr="00446E97">
        <w:rPr>
          <w:bCs w:val="0"/>
          <w:sz w:val="26"/>
          <w:szCs w:val="26"/>
        </w:rPr>
        <w:t>Договор</w:t>
      </w:r>
      <w:r w:rsidRPr="00446E97">
        <w:rPr>
          <w:bCs w:val="0"/>
          <w:sz w:val="26"/>
          <w:szCs w:val="26"/>
        </w:rPr>
        <w:t xml:space="preserve">а, если выяснится, что из состава коллективного </w:t>
      </w:r>
      <w:r w:rsidR="009C744E" w:rsidRPr="00446E97">
        <w:rPr>
          <w:bCs w:val="0"/>
          <w:sz w:val="26"/>
          <w:szCs w:val="26"/>
        </w:rPr>
        <w:t>Участник</w:t>
      </w:r>
      <w:r w:rsidRPr="00446E97">
        <w:rPr>
          <w:bCs w:val="0"/>
          <w:sz w:val="26"/>
          <w:szCs w:val="26"/>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446E97">
        <w:rPr>
          <w:bCs w:val="0"/>
          <w:sz w:val="26"/>
          <w:szCs w:val="26"/>
        </w:rPr>
        <w:t>Договор</w:t>
      </w:r>
      <w:r w:rsidRPr="00446E97">
        <w:rPr>
          <w:bCs w:val="0"/>
          <w:sz w:val="26"/>
          <w:szCs w:val="26"/>
        </w:rPr>
        <w:t>.</w:t>
      </w:r>
    </w:p>
    <w:p w:rsidR="00717F60" w:rsidRPr="00446E97" w:rsidRDefault="00717F60" w:rsidP="00446E97">
      <w:pPr>
        <w:pStyle w:val="3"/>
        <w:spacing w:before="0" w:after="0"/>
        <w:rPr>
          <w:sz w:val="26"/>
          <w:szCs w:val="26"/>
        </w:rPr>
      </w:pPr>
      <w:bookmarkStart w:id="421" w:name="_Ref306114966"/>
      <w:bookmarkStart w:id="422" w:name="_Toc440361336"/>
      <w:bookmarkStart w:id="423" w:name="_Toc440376091"/>
      <w:bookmarkStart w:id="424" w:name="_Toc440376218"/>
      <w:bookmarkStart w:id="425" w:name="_Toc440382483"/>
      <w:bookmarkStart w:id="426" w:name="_Toc440447153"/>
      <w:bookmarkStart w:id="427" w:name="_Toc440620833"/>
      <w:bookmarkStart w:id="428" w:name="_Toc440631468"/>
      <w:bookmarkStart w:id="429" w:name="_Toc440875708"/>
      <w:bookmarkStart w:id="430" w:name="_Toc441131732"/>
      <w:bookmarkStart w:id="431" w:name="_Toc468352756"/>
      <w:bookmarkStart w:id="432" w:name="_Toc468352879"/>
      <w:bookmarkStart w:id="433" w:name="_Toc468355861"/>
      <w:bookmarkStart w:id="434" w:name="_Toc469480745"/>
      <w:bookmarkStart w:id="435" w:name="_Toc471898556"/>
      <w:r w:rsidRPr="00446E97">
        <w:rPr>
          <w:sz w:val="26"/>
          <w:szCs w:val="26"/>
        </w:rPr>
        <w:t>Разъяснение Документации по запросу предложений</w:t>
      </w:r>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p>
    <w:p w:rsidR="00717F60" w:rsidRPr="00446E97" w:rsidRDefault="00717F60" w:rsidP="00446E97">
      <w:pPr>
        <w:widowControl w:val="0"/>
        <w:numPr>
          <w:ilvl w:val="3"/>
          <w:numId w:val="40"/>
        </w:numPr>
        <w:tabs>
          <w:tab w:val="left" w:pos="1700"/>
        </w:tabs>
        <w:autoSpaceDE w:val="0"/>
        <w:spacing w:line="240" w:lineRule="auto"/>
        <w:ind w:left="0" w:firstLine="709"/>
        <w:rPr>
          <w:bCs w:val="0"/>
          <w:iCs/>
          <w:sz w:val="26"/>
          <w:szCs w:val="26"/>
        </w:rPr>
      </w:pPr>
      <w:r w:rsidRPr="00446E97">
        <w:rPr>
          <w:bCs w:val="0"/>
          <w:iCs/>
          <w:sz w:val="26"/>
          <w:szCs w:val="26"/>
        </w:rPr>
        <w:t xml:space="preserve">В </w:t>
      </w:r>
      <w:proofErr w:type="gramStart"/>
      <w:r w:rsidRPr="00446E97">
        <w:rPr>
          <w:bCs w:val="0"/>
          <w:iCs/>
          <w:sz w:val="26"/>
          <w:szCs w:val="26"/>
        </w:rPr>
        <w:t>процессе</w:t>
      </w:r>
      <w:proofErr w:type="gramEnd"/>
      <w:r w:rsidRPr="00446E97">
        <w:rPr>
          <w:bCs w:val="0"/>
          <w:iCs/>
          <w:sz w:val="26"/>
          <w:szCs w:val="26"/>
        </w:rPr>
        <w:t xml:space="preserve"> подготовки </w:t>
      </w:r>
      <w:r w:rsidR="004B5EB3" w:rsidRPr="00446E97">
        <w:rPr>
          <w:bCs w:val="0"/>
          <w:iCs/>
          <w:sz w:val="26"/>
          <w:szCs w:val="26"/>
        </w:rPr>
        <w:t>Заявк</w:t>
      </w:r>
      <w:r w:rsidRPr="00446E97">
        <w:rPr>
          <w:bCs w:val="0"/>
          <w:iCs/>
          <w:sz w:val="26"/>
          <w:szCs w:val="26"/>
        </w:rPr>
        <w:t xml:space="preserve">и </w:t>
      </w:r>
      <w:r w:rsidR="009C744E" w:rsidRPr="00446E97">
        <w:rPr>
          <w:bCs w:val="0"/>
          <w:iCs/>
          <w:sz w:val="26"/>
          <w:szCs w:val="26"/>
        </w:rPr>
        <w:t>Участник</w:t>
      </w:r>
      <w:r w:rsidRPr="00446E97">
        <w:rPr>
          <w:bCs w:val="0"/>
          <w:iCs/>
          <w:sz w:val="26"/>
          <w:szCs w:val="26"/>
        </w:rPr>
        <w:t>и вправе обратиться к Организатору запроса предложений за разъяснениями настоящей Д</w:t>
      </w:r>
      <w:r w:rsidRPr="00446E97">
        <w:rPr>
          <w:bCs w:val="0"/>
          <w:sz w:val="26"/>
          <w:szCs w:val="26"/>
        </w:rPr>
        <w:t>окументации по запросу предложений</w:t>
      </w:r>
      <w:r w:rsidRPr="00446E97">
        <w:rPr>
          <w:bCs w:val="0"/>
          <w:iCs/>
          <w:sz w:val="26"/>
          <w:szCs w:val="26"/>
        </w:rPr>
        <w:t xml:space="preserve">. Запросы на разъяснение </w:t>
      </w:r>
      <w:r w:rsidR="007D07A7" w:rsidRPr="00446E97">
        <w:rPr>
          <w:bCs w:val="0"/>
          <w:iCs/>
          <w:sz w:val="26"/>
          <w:szCs w:val="26"/>
        </w:rPr>
        <w:t>Д</w:t>
      </w:r>
      <w:r w:rsidRPr="00446E97">
        <w:rPr>
          <w:bCs w:val="0"/>
          <w:iCs/>
          <w:sz w:val="26"/>
          <w:szCs w:val="26"/>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446E97">
        <w:rPr>
          <w:bCs w:val="0"/>
          <w:iCs/>
          <w:sz w:val="26"/>
          <w:szCs w:val="26"/>
        </w:rPr>
        <w:t>Участник</w:t>
      </w:r>
      <w:r w:rsidRPr="00446E97">
        <w:rPr>
          <w:bCs w:val="0"/>
          <w:iCs/>
          <w:sz w:val="26"/>
          <w:szCs w:val="26"/>
        </w:rPr>
        <w:t>а.</w:t>
      </w:r>
    </w:p>
    <w:p w:rsidR="00717F60" w:rsidRPr="00446E97" w:rsidRDefault="00717F60" w:rsidP="00446E97">
      <w:pPr>
        <w:widowControl w:val="0"/>
        <w:numPr>
          <w:ilvl w:val="3"/>
          <w:numId w:val="40"/>
        </w:numPr>
        <w:tabs>
          <w:tab w:val="left" w:pos="1700"/>
        </w:tabs>
        <w:autoSpaceDE w:val="0"/>
        <w:spacing w:line="240" w:lineRule="auto"/>
        <w:ind w:left="0" w:firstLine="709"/>
        <w:rPr>
          <w:bCs w:val="0"/>
          <w:sz w:val="26"/>
          <w:szCs w:val="26"/>
        </w:rPr>
      </w:pPr>
      <w:r w:rsidRPr="00446E97">
        <w:rPr>
          <w:bCs w:val="0"/>
          <w:sz w:val="26"/>
          <w:szCs w:val="26"/>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446E97">
        <w:rPr>
          <w:bCs w:val="0"/>
          <w:sz w:val="26"/>
          <w:szCs w:val="26"/>
        </w:rPr>
        <w:t>Заявк</w:t>
      </w:r>
      <w:r w:rsidRPr="00446E97">
        <w:rPr>
          <w:bCs w:val="0"/>
          <w:sz w:val="26"/>
          <w:szCs w:val="26"/>
        </w:rPr>
        <w:t>и.</w:t>
      </w:r>
    </w:p>
    <w:p w:rsidR="00717F60" w:rsidRPr="00446E97" w:rsidRDefault="00717F60" w:rsidP="00446E97">
      <w:pPr>
        <w:widowControl w:val="0"/>
        <w:numPr>
          <w:ilvl w:val="3"/>
          <w:numId w:val="40"/>
        </w:numPr>
        <w:tabs>
          <w:tab w:val="left" w:pos="1700"/>
        </w:tabs>
        <w:autoSpaceDE w:val="0"/>
        <w:spacing w:line="240" w:lineRule="auto"/>
        <w:ind w:left="0" w:firstLine="709"/>
        <w:rPr>
          <w:bCs w:val="0"/>
          <w:iCs/>
          <w:sz w:val="26"/>
          <w:szCs w:val="26"/>
        </w:rPr>
      </w:pPr>
      <w:r w:rsidRPr="00446E97">
        <w:rPr>
          <w:bCs w:val="0"/>
          <w:iCs/>
          <w:sz w:val="26"/>
          <w:szCs w:val="26"/>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446E97">
        <w:rPr>
          <w:bCs w:val="0"/>
          <w:sz w:val="26"/>
          <w:szCs w:val="26"/>
        </w:rPr>
        <w:t>окументации по запросу предложений</w:t>
      </w:r>
      <w:r w:rsidRPr="00446E97">
        <w:rPr>
          <w:bCs w:val="0"/>
          <w:iCs/>
          <w:sz w:val="26"/>
          <w:szCs w:val="26"/>
        </w:rPr>
        <w:t xml:space="preserve">, если в тексте ответа не будет указано иное. В </w:t>
      </w:r>
      <w:proofErr w:type="gramStart"/>
      <w:r w:rsidRPr="00446E97">
        <w:rPr>
          <w:bCs w:val="0"/>
          <w:iCs/>
          <w:sz w:val="26"/>
          <w:szCs w:val="26"/>
        </w:rPr>
        <w:t>случае</w:t>
      </w:r>
      <w:proofErr w:type="gramEnd"/>
      <w:r w:rsidRPr="00446E97">
        <w:rPr>
          <w:bCs w:val="0"/>
          <w:iCs/>
          <w:sz w:val="26"/>
          <w:szCs w:val="26"/>
        </w:rPr>
        <w:t xml:space="preserve">, если разъяснения изменяют </w:t>
      </w:r>
      <w:r w:rsidR="007D07A7" w:rsidRPr="00446E97">
        <w:rPr>
          <w:bCs w:val="0"/>
          <w:iCs/>
          <w:sz w:val="26"/>
          <w:szCs w:val="26"/>
        </w:rPr>
        <w:t>Д</w:t>
      </w:r>
      <w:r w:rsidRPr="00446E97">
        <w:rPr>
          <w:bCs w:val="0"/>
          <w:iCs/>
          <w:sz w:val="26"/>
          <w:szCs w:val="26"/>
        </w:rPr>
        <w:t xml:space="preserve">окументацию, Организатором осуществляется </w:t>
      </w:r>
      <w:r w:rsidR="00172B9E" w:rsidRPr="00446E97">
        <w:rPr>
          <w:bCs w:val="0"/>
          <w:iCs/>
          <w:sz w:val="26"/>
          <w:szCs w:val="26"/>
        </w:rPr>
        <w:t>внесение изменений в Д</w:t>
      </w:r>
      <w:r w:rsidR="00172B9E" w:rsidRPr="00446E97">
        <w:rPr>
          <w:bCs w:val="0"/>
          <w:sz w:val="26"/>
          <w:szCs w:val="26"/>
        </w:rPr>
        <w:t>окументацию по запросу предложений</w:t>
      </w:r>
      <w:r w:rsidR="00172B9E" w:rsidRPr="00446E97">
        <w:rPr>
          <w:bCs w:val="0"/>
          <w:iCs/>
          <w:sz w:val="26"/>
          <w:szCs w:val="26"/>
        </w:rPr>
        <w:t xml:space="preserve"> (п. </w:t>
      </w:r>
      <w:r w:rsidR="00511746" w:rsidRPr="00446E97">
        <w:rPr>
          <w:sz w:val="26"/>
          <w:szCs w:val="26"/>
        </w:rPr>
        <w:fldChar w:fldCharType="begin"/>
      </w:r>
      <w:r w:rsidR="00511746" w:rsidRPr="00446E97">
        <w:rPr>
          <w:sz w:val="26"/>
          <w:szCs w:val="26"/>
        </w:rPr>
        <w:instrText xml:space="preserve"> REF _Ref440969856 \r \h  \* MERGEFORMAT </w:instrText>
      </w:r>
      <w:r w:rsidR="00511746" w:rsidRPr="00446E97">
        <w:rPr>
          <w:sz w:val="26"/>
          <w:szCs w:val="26"/>
        </w:rPr>
      </w:r>
      <w:r w:rsidR="00511746" w:rsidRPr="00446E97">
        <w:rPr>
          <w:sz w:val="26"/>
          <w:szCs w:val="26"/>
        </w:rPr>
        <w:fldChar w:fldCharType="separate"/>
      </w:r>
      <w:r w:rsidR="004F7A87" w:rsidRPr="00446E97">
        <w:rPr>
          <w:bCs w:val="0"/>
          <w:iCs/>
          <w:sz w:val="26"/>
          <w:szCs w:val="26"/>
        </w:rPr>
        <w:t>3.3.12</w:t>
      </w:r>
      <w:r w:rsidR="00511746" w:rsidRPr="00446E97">
        <w:rPr>
          <w:sz w:val="26"/>
          <w:szCs w:val="26"/>
        </w:rPr>
        <w:fldChar w:fldCharType="end"/>
      </w:r>
      <w:r w:rsidR="00172B9E" w:rsidRPr="00446E97">
        <w:rPr>
          <w:bCs w:val="0"/>
          <w:iCs/>
          <w:sz w:val="26"/>
          <w:szCs w:val="26"/>
        </w:rPr>
        <w:t xml:space="preserve">) и, при необходимости, </w:t>
      </w:r>
      <w:r w:rsidRPr="00446E97">
        <w:rPr>
          <w:bCs w:val="0"/>
          <w:iCs/>
          <w:sz w:val="26"/>
          <w:szCs w:val="26"/>
        </w:rPr>
        <w:t xml:space="preserve">продление подачи заявок в соответствии с п. </w:t>
      </w:r>
      <w:r w:rsidR="00511746" w:rsidRPr="00446E97">
        <w:rPr>
          <w:sz w:val="26"/>
          <w:szCs w:val="26"/>
        </w:rPr>
        <w:fldChar w:fldCharType="begin"/>
      </w:r>
      <w:r w:rsidR="00511746" w:rsidRPr="00446E97">
        <w:rPr>
          <w:sz w:val="26"/>
          <w:szCs w:val="26"/>
        </w:rPr>
        <w:instrText xml:space="preserve"> REF _Ref440289401 \r \h  \* MERGEFORMAT </w:instrText>
      </w:r>
      <w:r w:rsidR="00511746" w:rsidRPr="00446E97">
        <w:rPr>
          <w:sz w:val="26"/>
          <w:szCs w:val="26"/>
        </w:rPr>
      </w:r>
      <w:r w:rsidR="00511746" w:rsidRPr="00446E97">
        <w:rPr>
          <w:sz w:val="26"/>
          <w:szCs w:val="26"/>
        </w:rPr>
        <w:fldChar w:fldCharType="separate"/>
      </w:r>
      <w:r w:rsidR="004F7A87" w:rsidRPr="00446E97">
        <w:rPr>
          <w:bCs w:val="0"/>
          <w:iCs/>
          <w:sz w:val="26"/>
          <w:szCs w:val="26"/>
        </w:rPr>
        <w:t>3.3.13</w:t>
      </w:r>
      <w:r w:rsidR="00511746" w:rsidRPr="00446E97">
        <w:rPr>
          <w:sz w:val="26"/>
          <w:szCs w:val="26"/>
        </w:rPr>
        <w:fldChar w:fldCharType="end"/>
      </w:r>
      <w:r w:rsidR="00400D7D" w:rsidRPr="00446E97">
        <w:rPr>
          <w:bCs w:val="0"/>
          <w:iCs/>
          <w:sz w:val="26"/>
          <w:szCs w:val="26"/>
        </w:rPr>
        <w:t xml:space="preserve"> </w:t>
      </w:r>
      <w:r w:rsidR="007D07A7" w:rsidRPr="00446E97">
        <w:rPr>
          <w:bCs w:val="0"/>
          <w:iCs/>
          <w:sz w:val="26"/>
          <w:szCs w:val="26"/>
        </w:rPr>
        <w:t>Д</w:t>
      </w:r>
      <w:r w:rsidRPr="00446E97">
        <w:rPr>
          <w:bCs w:val="0"/>
          <w:iCs/>
          <w:sz w:val="26"/>
          <w:szCs w:val="26"/>
        </w:rPr>
        <w:t>окументации</w:t>
      </w:r>
      <w:r w:rsidR="007D07A7" w:rsidRPr="00446E97">
        <w:rPr>
          <w:bCs w:val="0"/>
          <w:iCs/>
          <w:sz w:val="26"/>
          <w:szCs w:val="26"/>
        </w:rPr>
        <w:t xml:space="preserve"> по запросу предложений</w:t>
      </w:r>
      <w:r w:rsidRPr="00446E97">
        <w:rPr>
          <w:bCs w:val="0"/>
          <w:iCs/>
          <w:sz w:val="26"/>
          <w:szCs w:val="26"/>
        </w:rPr>
        <w:t>.</w:t>
      </w:r>
    </w:p>
    <w:p w:rsidR="00717F60" w:rsidRPr="00446E97" w:rsidRDefault="00717F60" w:rsidP="00446E97">
      <w:pPr>
        <w:pStyle w:val="3"/>
        <w:spacing w:before="0" w:after="0"/>
        <w:rPr>
          <w:sz w:val="26"/>
          <w:szCs w:val="26"/>
        </w:rPr>
      </w:pPr>
      <w:bookmarkStart w:id="436" w:name="_Toc440361337"/>
      <w:bookmarkStart w:id="437" w:name="_Toc440376092"/>
      <w:bookmarkStart w:id="438" w:name="_Toc440376219"/>
      <w:bookmarkStart w:id="439" w:name="_Toc440382484"/>
      <w:bookmarkStart w:id="440" w:name="_Toc440447154"/>
      <w:bookmarkStart w:id="441" w:name="_Toc440620834"/>
      <w:bookmarkStart w:id="442" w:name="_Toc440631469"/>
      <w:bookmarkStart w:id="443" w:name="_Toc440875709"/>
      <w:bookmarkStart w:id="444" w:name="_Ref440969856"/>
      <w:bookmarkStart w:id="445" w:name="_Toc441131733"/>
      <w:bookmarkStart w:id="446" w:name="_Toc468352757"/>
      <w:bookmarkStart w:id="447" w:name="_Toc468352880"/>
      <w:bookmarkStart w:id="448" w:name="_Toc468355862"/>
      <w:bookmarkStart w:id="449" w:name="_Toc469480746"/>
      <w:bookmarkStart w:id="450" w:name="_Toc471898557"/>
      <w:r w:rsidRPr="00446E97">
        <w:rPr>
          <w:sz w:val="26"/>
          <w:szCs w:val="26"/>
        </w:rPr>
        <w:t>Внесение изменений в Документацию по запросу предложений.</w:t>
      </w:r>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p>
    <w:p w:rsidR="00DE2870" w:rsidRPr="00446E97" w:rsidRDefault="00717F60" w:rsidP="00446E97">
      <w:pPr>
        <w:widowControl w:val="0"/>
        <w:numPr>
          <w:ilvl w:val="3"/>
          <w:numId w:val="41"/>
        </w:numPr>
        <w:tabs>
          <w:tab w:val="left" w:pos="1701"/>
        </w:tabs>
        <w:overflowPunct w:val="0"/>
        <w:autoSpaceDE w:val="0"/>
        <w:spacing w:line="240" w:lineRule="auto"/>
        <w:ind w:left="0" w:firstLine="709"/>
        <w:rPr>
          <w:bCs w:val="0"/>
          <w:sz w:val="26"/>
          <w:szCs w:val="26"/>
        </w:rPr>
      </w:pPr>
      <w:r w:rsidRPr="00446E97">
        <w:rPr>
          <w:bCs w:val="0"/>
          <w:sz w:val="26"/>
          <w:szCs w:val="26"/>
        </w:rPr>
        <w:t xml:space="preserve">Организатор запроса предложений, по решению Закупочной комиссии, </w:t>
      </w:r>
      <w:r w:rsidRPr="00446E97">
        <w:rPr>
          <w:bCs w:val="0"/>
          <w:sz w:val="26"/>
          <w:szCs w:val="26"/>
        </w:rPr>
        <w:lastRenderedPageBreak/>
        <w:t xml:space="preserve">в любой момент до истечения срока приема заявок вправе внести изменения в настоящую </w:t>
      </w:r>
      <w:r w:rsidRPr="00446E97">
        <w:rPr>
          <w:bCs w:val="0"/>
          <w:iCs/>
          <w:sz w:val="26"/>
          <w:szCs w:val="26"/>
        </w:rPr>
        <w:t>Д</w:t>
      </w:r>
      <w:r w:rsidRPr="00446E97">
        <w:rPr>
          <w:bCs w:val="0"/>
          <w:sz w:val="26"/>
          <w:szCs w:val="26"/>
        </w:rPr>
        <w:t xml:space="preserve">окументацию по запросу предложений. </w:t>
      </w:r>
    </w:p>
    <w:p w:rsidR="00717F60" w:rsidRPr="00446E97" w:rsidRDefault="00717F60" w:rsidP="00446E97">
      <w:pPr>
        <w:widowControl w:val="0"/>
        <w:numPr>
          <w:ilvl w:val="3"/>
          <w:numId w:val="41"/>
        </w:numPr>
        <w:tabs>
          <w:tab w:val="left" w:pos="1701"/>
        </w:tabs>
        <w:overflowPunct w:val="0"/>
        <w:autoSpaceDE w:val="0"/>
        <w:spacing w:line="240" w:lineRule="auto"/>
        <w:ind w:left="0" w:firstLine="709"/>
        <w:rPr>
          <w:bCs w:val="0"/>
          <w:sz w:val="26"/>
          <w:szCs w:val="26"/>
        </w:rPr>
      </w:pPr>
      <w:r w:rsidRPr="00446E97">
        <w:rPr>
          <w:bCs w:val="0"/>
          <w:sz w:val="26"/>
          <w:szCs w:val="26"/>
        </w:rPr>
        <w:t xml:space="preserve">Все </w:t>
      </w:r>
      <w:r w:rsidR="009C744E" w:rsidRPr="00446E97">
        <w:rPr>
          <w:bCs w:val="0"/>
          <w:sz w:val="26"/>
          <w:szCs w:val="26"/>
        </w:rPr>
        <w:t>Участник</w:t>
      </w:r>
      <w:r w:rsidRPr="00446E97">
        <w:rPr>
          <w:bCs w:val="0"/>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446E97" w:rsidRDefault="00717F60" w:rsidP="00446E97">
      <w:pPr>
        <w:pStyle w:val="3"/>
        <w:spacing w:before="0" w:after="0"/>
        <w:rPr>
          <w:sz w:val="26"/>
          <w:szCs w:val="26"/>
        </w:rPr>
      </w:pPr>
      <w:bookmarkStart w:id="451" w:name="_Ref440289401"/>
      <w:bookmarkStart w:id="452" w:name="_Toc440361338"/>
      <w:bookmarkStart w:id="453" w:name="_Toc440376093"/>
      <w:bookmarkStart w:id="454" w:name="_Toc440376220"/>
      <w:bookmarkStart w:id="455" w:name="_Toc440382485"/>
      <w:bookmarkStart w:id="456" w:name="_Toc440447155"/>
      <w:bookmarkStart w:id="457" w:name="_Toc440620835"/>
      <w:bookmarkStart w:id="458" w:name="_Toc440631470"/>
      <w:bookmarkStart w:id="459" w:name="_Toc440875710"/>
      <w:bookmarkStart w:id="460" w:name="_Toc441131734"/>
      <w:bookmarkStart w:id="461" w:name="_Toc468352758"/>
      <w:bookmarkStart w:id="462" w:name="_Toc468352881"/>
      <w:bookmarkStart w:id="463" w:name="_Toc468355863"/>
      <w:bookmarkStart w:id="464" w:name="_Toc469480747"/>
      <w:bookmarkStart w:id="465" w:name="_Toc471898558"/>
      <w:r w:rsidRPr="00446E97">
        <w:rPr>
          <w:sz w:val="26"/>
          <w:szCs w:val="26"/>
        </w:rPr>
        <w:t>Продление срока окончания приема Заявок</w:t>
      </w:r>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p>
    <w:p w:rsidR="00717F60" w:rsidRPr="00446E97" w:rsidRDefault="00717F60" w:rsidP="00446E97">
      <w:pPr>
        <w:widowControl w:val="0"/>
        <w:numPr>
          <w:ilvl w:val="3"/>
          <w:numId w:val="42"/>
        </w:numPr>
        <w:tabs>
          <w:tab w:val="left" w:pos="1700"/>
        </w:tabs>
        <w:overflowPunct w:val="0"/>
        <w:autoSpaceDE w:val="0"/>
        <w:spacing w:line="240" w:lineRule="auto"/>
        <w:ind w:left="0" w:firstLine="709"/>
        <w:rPr>
          <w:bCs w:val="0"/>
          <w:sz w:val="26"/>
          <w:szCs w:val="26"/>
        </w:rPr>
      </w:pPr>
      <w:r w:rsidRPr="00446E97">
        <w:rPr>
          <w:bCs w:val="0"/>
          <w:sz w:val="26"/>
          <w:szCs w:val="26"/>
        </w:rPr>
        <w:t xml:space="preserve">При необходимости Организатор запроса предложений, по решению Закупочной комиссии, в том числе и по обращению </w:t>
      </w:r>
      <w:r w:rsidR="009C744E" w:rsidRPr="00446E97">
        <w:rPr>
          <w:bCs w:val="0"/>
          <w:sz w:val="26"/>
          <w:szCs w:val="26"/>
        </w:rPr>
        <w:t>Участник</w:t>
      </w:r>
      <w:r w:rsidRPr="00446E97">
        <w:rPr>
          <w:bCs w:val="0"/>
          <w:sz w:val="26"/>
          <w:szCs w:val="26"/>
        </w:rPr>
        <w:t>ов запроса предложений, имеет право продлевать срок окончания приема Заявок.</w:t>
      </w:r>
    </w:p>
    <w:p w:rsidR="00717F60" w:rsidRPr="00446E97" w:rsidRDefault="00717F60" w:rsidP="00446E97">
      <w:pPr>
        <w:widowControl w:val="0"/>
        <w:numPr>
          <w:ilvl w:val="3"/>
          <w:numId w:val="42"/>
        </w:numPr>
        <w:tabs>
          <w:tab w:val="left" w:pos="1700"/>
        </w:tabs>
        <w:overflowPunct w:val="0"/>
        <w:autoSpaceDE w:val="0"/>
        <w:spacing w:line="240" w:lineRule="auto"/>
        <w:ind w:left="0" w:firstLine="709"/>
        <w:rPr>
          <w:bCs w:val="0"/>
          <w:sz w:val="26"/>
          <w:szCs w:val="26"/>
        </w:rPr>
      </w:pPr>
      <w:r w:rsidRPr="00446E97">
        <w:rPr>
          <w:bCs w:val="0"/>
          <w:sz w:val="26"/>
          <w:szCs w:val="26"/>
        </w:rPr>
        <w:t xml:space="preserve">Все </w:t>
      </w:r>
      <w:r w:rsidR="009C744E" w:rsidRPr="00446E97">
        <w:rPr>
          <w:bCs w:val="0"/>
          <w:sz w:val="26"/>
          <w:szCs w:val="26"/>
        </w:rPr>
        <w:t>Участник</w:t>
      </w:r>
      <w:r w:rsidRPr="00446E97">
        <w:rPr>
          <w:bCs w:val="0"/>
          <w:sz w:val="26"/>
          <w:szCs w:val="26"/>
        </w:rPr>
        <w:t xml:space="preserve">и, оформившие свое участие в запросе </w:t>
      </w:r>
      <w:r w:rsidRPr="00446E97">
        <w:rPr>
          <w:sz w:val="26"/>
          <w:szCs w:val="26"/>
        </w:rPr>
        <w:t xml:space="preserve">предложений </w:t>
      </w:r>
      <w:r w:rsidRPr="00446E97">
        <w:rPr>
          <w:bCs w:val="0"/>
          <w:sz w:val="26"/>
          <w:szCs w:val="26"/>
        </w:rPr>
        <w:t>через ЭТП, получат соответствующие уведомления в порядке, установленными правилами ЭТП.</w:t>
      </w:r>
      <w:bookmarkStart w:id="466" w:name="_Ref191386249"/>
    </w:p>
    <w:p w:rsidR="00AC1995" w:rsidRPr="00446E97" w:rsidRDefault="00AC1995" w:rsidP="00446E97">
      <w:pPr>
        <w:pStyle w:val="3"/>
        <w:spacing w:before="0" w:after="0"/>
        <w:rPr>
          <w:sz w:val="26"/>
          <w:szCs w:val="26"/>
          <w:lang w:eastAsia="ru-RU"/>
        </w:rPr>
      </w:pPr>
      <w:bookmarkStart w:id="467" w:name="_Toc299701566"/>
      <w:bookmarkStart w:id="468" w:name="_Ref306176386"/>
      <w:bookmarkStart w:id="469" w:name="_Ref440285128"/>
      <w:bookmarkStart w:id="470" w:name="_Toc440361339"/>
      <w:bookmarkStart w:id="471" w:name="_Toc440376094"/>
      <w:bookmarkStart w:id="472" w:name="_Toc440376221"/>
      <w:bookmarkStart w:id="473" w:name="_Toc440382486"/>
      <w:bookmarkStart w:id="474" w:name="_Toc440447156"/>
      <w:bookmarkStart w:id="475" w:name="_Toc440620836"/>
      <w:bookmarkStart w:id="476" w:name="_Toc440631471"/>
      <w:bookmarkStart w:id="477" w:name="_Toc440875711"/>
      <w:bookmarkStart w:id="478" w:name="_Toc441131735"/>
      <w:bookmarkStart w:id="479" w:name="_Ref444178739"/>
      <w:bookmarkStart w:id="480" w:name="_Toc468352759"/>
      <w:bookmarkStart w:id="481" w:name="_Toc468352882"/>
      <w:bookmarkStart w:id="482" w:name="_Toc468355864"/>
      <w:bookmarkStart w:id="483" w:name="_Toc469480748"/>
      <w:bookmarkStart w:id="484" w:name="_Toc471898559"/>
      <w:r w:rsidRPr="00446E97">
        <w:rPr>
          <w:bCs w:val="0"/>
          <w:sz w:val="26"/>
          <w:szCs w:val="26"/>
          <w:lang w:eastAsia="ru-RU"/>
        </w:rPr>
        <w:t xml:space="preserve">Обеспечение </w:t>
      </w:r>
      <w:proofErr w:type="gramStart"/>
      <w:r w:rsidRPr="00446E97">
        <w:rPr>
          <w:sz w:val="26"/>
          <w:szCs w:val="26"/>
        </w:rPr>
        <w:t>исполнения</w:t>
      </w:r>
      <w:r w:rsidRPr="00446E97">
        <w:rPr>
          <w:bCs w:val="0"/>
          <w:sz w:val="26"/>
          <w:szCs w:val="26"/>
          <w:lang w:eastAsia="ru-RU"/>
        </w:rPr>
        <w:t xml:space="preserve"> </w:t>
      </w:r>
      <w:r w:rsidR="00BF7F63" w:rsidRPr="00446E97">
        <w:rPr>
          <w:bCs w:val="0"/>
          <w:sz w:val="26"/>
          <w:szCs w:val="26"/>
          <w:lang w:eastAsia="ru-RU"/>
        </w:rPr>
        <w:t xml:space="preserve">обязательств </w:t>
      </w:r>
      <w:r w:rsidR="009C744E" w:rsidRPr="00446E97">
        <w:rPr>
          <w:bCs w:val="0"/>
          <w:sz w:val="26"/>
          <w:szCs w:val="26"/>
          <w:lang w:eastAsia="ru-RU"/>
        </w:rPr>
        <w:t>Участник</w:t>
      </w:r>
      <w:r w:rsidRPr="00446E97">
        <w:rPr>
          <w:bCs w:val="0"/>
          <w:sz w:val="26"/>
          <w:szCs w:val="26"/>
          <w:lang w:eastAsia="ru-RU"/>
        </w:rPr>
        <w:t>а запроса предложений</w:t>
      </w:r>
      <w:proofErr w:type="gramEnd"/>
      <w:r w:rsidRPr="00446E97">
        <w:rPr>
          <w:bCs w:val="0"/>
          <w:sz w:val="26"/>
          <w:szCs w:val="26"/>
          <w:lang w:eastAsia="ru-RU"/>
        </w:rPr>
        <w:t>.</w:t>
      </w:r>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p>
    <w:p w:rsidR="00932C0A" w:rsidRPr="00446E97" w:rsidRDefault="009C744E" w:rsidP="00446E97">
      <w:pPr>
        <w:widowControl w:val="0"/>
        <w:numPr>
          <w:ilvl w:val="3"/>
          <w:numId w:val="38"/>
        </w:numPr>
        <w:tabs>
          <w:tab w:val="left" w:pos="1620"/>
        </w:tabs>
        <w:suppressAutoHyphens w:val="0"/>
        <w:spacing w:line="240" w:lineRule="auto"/>
        <w:ind w:left="0" w:firstLine="709"/>
        <w:rPr>
          <w:bCs w:val="0"/>
          <w:sz w:val="26"/>
          <w:szCs w:val="26"/>
        </w:rPr>
      </w:pPr>
      <w:r w:rsidRPr="00446E97">
        <w:rPr>
          <w:bCs w:val="0"/>
          <w:sz w:val="26"/>
          <w:szCs w:val="26"/>
        </w:rPr>
        <w:t>Участник</w:t>
      </w:r>
      <w:r w:rsidR="00932C0A" w:rsidRPr="00446E97">
        <w:rPr>
          <w:bCs w:val="0"/>
          <w:sz w:val="26"/>
          <w:szCs w:val="26"/>
        </w:rPr>
        <w:t xml:space="preserve"> </w:t>
      </w:r>
      <w:r w:rsidR="0089163E" w:rsidRPr="00446E97">
        <w:rPr>
          <w:bCs w:val="0"/>
          <w:sz w:val="26"/>
          <w:szCs w:val="26"/>
        </w:rPr>
        <w:t xml:space="preserve">запроса предложений </w:t>
      </w:r>
      <w:r w:rsidR="00932C0A" w:rsidRPr="00446E97">
        <w:rPr>
          <w:bCs w:val="0"/>
          <w:sz w:val="26"/>
          <w:szCs w:val="26"/>
        </w:rPr>
        <w:t xml:space="preserve">в составе своей </w:t>
      </w:r>
      <w:r w:rsidR="004B5EB3" w:rsidRPr="00446E97">
        <w:rPr>
          <w:bCs w:val="0"/>
          <w:sz w:val="26"/>
          <w:szCs w:val="26"/>
        </w:rPr>
        <w:t>Заявк</w:t>
      </w:r>
      <w:r w:rsidR="00932C0A" w:rsidRPr="00446E97">
        <w:rPr>
          <w:bCs w:val="0"/>
          <w:sz w:val="26"/>
          <w:szCs w:val="26"/>
        </w:rPr>
        <w:t xml:space="preserve">и представляет обеспечение исполнения обязательств, связанных с участием в </w:t>
      </w:r>
      <w:r w:rsidR="0089163E" w:rsidRPr="00446E97">
        <w:rPr>
          <w:bCs w:val="0"/>
          <w:sz w:val="26"/>
          <w:szCs w:val="26"/>
        </w:rPr>
        <w:t>запросе предложений</w:t>
      </w:r>
      <w:r w:rsidR="00932C0A" w:rsidRPr="00446E97">
        <w:rPr>
          <w:bCs w:val="0"/>
          <w:sz w:val="26"/>
          <w:szCs w:val="26"/>
        </w:rPr>
        <w:t xml:space="preserve"> и подачей </w:t>
      </w:r>
      <w:r w:rsidR="004B5EB3" w:rsidRPr="00446E97">
        <w:rPr>
          <w:bCs w:val="0"/>
          <w:sz w:val="26"/>
          <w:szCs w:val="26"/>
        </w:rPr>
        <w:t>Заявк</w:t>
      </w:r>
      <w:r w:rsidR="00932C0A" w:rsidRPr="00446E97">
        <w:rPr>
          <w:bCs w:val="0"/>
          <w:sz w:val="26"/>
          <w:szCs w:val="26"/>
        </w:rPr>
        <w:t>и, на сумму не менее</w:t>
      </w:r>
      <w:r w:rsidR="004816F5" w:rsidRPr="00446E97">
        <w:rPr>
          <w:bCs w:val="0"/>
          <w:sz w:val="26"/>
          <w:szCs w:val="26"/>
        </w:rPr>
        <w:t xml:space="preserve"> 3</w:t>
      </w:r>
      <w:r w:rsidR="00932C0A" w:rsidRPr="00446E97">
        <w:rPr>
          <w:bCs w:val="0"/>
          <w:sz w:val="26"/>
          <w:szCs w:val="26"/>
        </w:rPr>
        <w:t xml:space="preserve">% от стоимости </w:t>
      </w:r>
      <w:r w:rsidR="004B5EB3" w:rsidRPr="00446E97">
        <w:rPr>
          <w:bCs w:val="0"/>
          <w:sz w:val="26"/>
          <w:szCs w:val="26"/>
        </w:rPr>
        <w:t>Заявк</w:t>
      </w:r>
      <w:r w:rsidR="00932C0A" w:rsidRPr="00446E97">
        <w:rPr>
          <w:bCs w:val="0"/>
          <w:sz w:val="26"/>
          <w:szCs w:val="26"/>
        </w:rPr>
        <w:t xml:space="preserve">и, с учетом НДС. </w:t>
      </w:r>
    </w:p>
    <w:p w:rsidR="00932C0A" w:rsidRPr="00446E97" w:rsidRDefault="00BB7F61" w:rsidP="00446E97">
      <w:pPr>
        <w:widowControl w:val="0"/>
        <w:numPr>
          <w:ilvl w:val="3"/>
          <w:numId w:val="38"/>
        </w:numPr>
        <w:tabs>
          <w:tab w:val="left" w:pos="1620"/>
        </w:tabs>
        <w:suppressAutoHyphens w:val="0"/>
        <w:spacing w:line="240" w:lineRule="auto"/>
        <w:ind w:left="0" w:firstLine="709"/>
        <w:rPr>
          <w:bCs w:val="0"/>
          <w:sz w:val="26"/>
          <w:szCs w:val="26"/>
        </w:rPr>
      </w:pPr>
      <w:r w:rsidRPr="00446E97">
        <w:rPr>
          <w:sz w:val="26"/>
          <w:szCs w:val="26"/>
        </w:rPr>
        <w:t xml:space="preserve">Обеспечение исполнения обязательств Участника может предоставляться Участником в форме соглашения о неустойке (п. </w:t>
      </w:r>
      <w:r w:rsidR="00511746" w:rsidRPr="00446E97">
        <w:rPr>
          <w:sz w:val="26"/>
          <w:szCs w:val="26"/>
        </w:rPr>
        <w:fldChar w:fldCharType="begin"/>
      </w:r>
      <w:r w:rsidR="00511746" w:rsidRPr="00446E97">
        <w:rPr>
          <w:sz w:val="26"/>
          <w:szCs w:val="26"/>
        </w:rPr>
        <w:instrText xml:space="preserve"> REF _Ref467168844 \r \h  \* MERGEFORMAT </w:instrText>
      </w:r>
      <w:r w:rsidR="00511746" w:rsidRPr="00446E97">
        <w:rPr>
          <w:sz w:val="26"/>
          <w:szCs w:val="26"/>
        </w:rPr>
      </w:r>
      <w:r w:rsidR="00511746" w:rsidRPr="00446E97">
        <w:rPr>
          <w:sz w:val="26"/>
          <w:szCs w:val="26"/>
        </w:rPr>
        <w:fldChar w:fldCharType="separate"/>
      </w:r>
      <w:r w:rsidR="004F7A87" w:rsidRPr="00446E97">
        <w:rPr>
          <w:sz w:val="26"/>
          <w:szCs w:val="26"/>
        </w:rPr>
        <w:t>3.3.14.3</w:t>
      </w:r>
      <w:r w:rsidR="00511746" w:rsidRPr="00446E97">
        <w:rPr>
          <w:sz w:val="26"/>
          <w:szCs w:val="26"/>
        </w:rPr>
        <w:fldChar w:fldCharType="end"/>
      </w:r>
      <w:r w:rsidRPr="00446E97">
        <w:rPr>
          <w:sz w:val="26"/>
          <w:szCs w:val="26"/>
        </w:rPr>
        <w:t xml:space="preserve">) или путем внесения денежных средств на расчетный счет Заказчика (п. </w:t>
      </w:r>
      <w:r w:rsidR="00511746" w:rsidRPr="00446E97">
        <w:rPr>
          <w:sz w:val="26"/>
          <w:szCs w:val="26"/>
        </w:rPr>
        <w:fldChar w:fldCharType="begin"/>
      </w:r>
      <w:r w:rsidR="00511746" w:rsidRPr="00446E97">
        <w:rPr>
          <w:sz w:val="26"/>
          <w:szCs w:val="26"/>
        </w:rPr>
        <w:instrText xml:space="preserve"> REF _Ref442263553 \r \h  \* MERGEFORMAT </w:instrText>
      </w:r>
      <w:r w:rsidR="00511746" w:rsidRPr="00446E97">
        <w:rPr>
          <w:sz w:val="26"/>
          <w:szCs w:val="26"/>
        </w:rPr>
      </w:r>
      <w:r w:rsidR="00511746" w:rsidRPr="00446E97">
        <w:rPr>
          <w:sz w:val="26"/>
          <w:szCs w:val="26"/>
        </w:rPr>
        <w:fldChar w:fldCharType="separate"/>
      </w:r>
      <w:r w:rsidR="004F7A87" w:rsidRPr="00446E97">
        <w:rPr>
          <w:sz w:val="26"/>
          <w:szCs w:val="26"/>
        </w:rPr>
        <w:t>3.3.14.4</w:t>
      </w:r>
      <w:r w:rsidR="00511746" w:rsidRPr="00446E97">
        <w:rPr>
          <w:sz w:val="26"/>
          <w:szCs w:val="26"/>
        </w:rPr>
        <w:fldChar w:fldCharType="end"/>
      </w:r>
      <w:r w:rsidRPr="00446E97">
        <w:rPr>
          <w:sz w:val="26"/>
          <w:szCs w:val="26"/>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446E97">
        <w:rPr>
          <w:bCs w:val="0"/>
          <w:sz w:val="26"/>
          <w:szCs w:val="26"/>
        </w:rPr>
        <w:t>.</w:t>
      </w:r>
    </w:p>
    <w:p w:rsidR="00BB7F61" w:rsidRPr="00446E97" w:rsidRDefault="00BB7F61" w:rsidP="00446E97">
      <w:pPr>
        <w:widowControl w:val="0"/>
        <w:numPr>
          <w:ilvl w:val="3"/>
          <w:numId w:val="38"/>
        </w:numPr>
        <w:tabs>
          <w:tab w:val="left" w:pos="1620"/>
        </w:tabs>
        <w:suppressAutoHyphens w:val="0"/>
        <w:spacing w:line="240" w:lineRule="auto"/>
        <w:ind w:left="0" w:firstLine="709"/>
        <w:rPr>
          <w:bCs w:val="0"/>
          <w:sz w:val="26"/>
          <w:szCs w:val="26"/>
        </w:rPr>
      </w:pPr>
      <w:bookmarkStart w:id="485" w:name="_Ref467168844"/>
      <w:r w:rsidRPr="00446E97">
        <w:rPr>
          <w:sz w:val="26"/>
          <w:szCs w:val="26"/>
        </w:rPr>
        <w:t xml:space="preserve">В </w:t>
      </w:r>
      <w:proofErr w:type="gramStart"/>
      <w:r w:rsidRPr="00446E97">
        <w:rPr>
          <w:sz w:val="26"/>
          <w:szCs w:val="26"/>
        </w:rPr>
        <w:t>случае</w:t>
      </w:r>
      <w:proofErr w:type="gramEnd"/>
      <w:r w:rsidRPr="00446E97">
        <w:rPr>
          <w:sz w:val="26"/>
          <w:szCs w:val="26"/>
        </w:rPr>
        <w:t>,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85"/>
      <w:r w:rsidRPr="00446E97">
        <w:rPr>
          <w:sz w:val="26"/>
          <w:szCs w:val="26"/>
        </w:rPr>
        <w:t>:</w:t>
      </w:r>
    </w:p>
    <w:p w:rsidR="00932C0A" w:rsidRPr="00446E97" w:rsidRDefault="00932C0A" w:rsidP="00446E97">
      <w:pPr>
        <w:pStyle w:val="affffff0"/>
        <w:widowControl w:val="0"/>
        <w:numPr>
          <w:ilvl w:val="0"/>
          <w:numId w:val="83"/>
        </w:numPr>
        <w:tabs>
          <w:tab w:val="left" w:pos="1985"/>
        </w:tabs>
        <w:suppressAutoHyphens w:val="0"/>
        <w:spacing w:line="240" w:lineRule="auto"/>
        <w:ind w:left="709" w:firstLine="0"/>
        <w:rPr>
          <w:sz w:val="26"/>
          <w:szCs w:val="26"/>
        </w:rPr>
      </w:pPr>
      <w:bookmarkStart w:id="486" w:name="_Ref306390343"/>
      <w:r w:rsidRPr="00446E97">
        <w:rPr>
          <w:sz w:val="26"/>
          <w:szCs w:val="26"/>
        </w:rPr>
        <w:t>Форма соглашения о неустойке должна</w:t>
      </w:r>
      <w:r w:rsidR="00ED01BF" w:rsidRPr="00446E97">
        <w:rPr>
          <w:sz w:val="26"/>
          <w:szCs w:val="26"/>
        </w:rPr>
        <w:t xml:space="preserve"> соответствовать требованиям ст</w:t>
      </w:r>
      <w:r w:rsidRPr="00446E97">
        <w:rPr>
          <w:sz w:val="26"/>
          <w:szCs w:val="26"/>
        </w:rPr>
        <w:t>.330, 331 Гражданского кодекса Российской Федерации</w:t>
      </w:r>
      <w:bookmarkEnd w:id="486"/>
      <w:r w:rsidR="003C2207" w:rsidRPr="00446E97">
        <w:rPr>
          <w:sz w:val="26"/>
          <w:szCs w:val="26"/>
        </w:rPr>
        <w:t xml:space="preserve"> и быть подготовлена по </w:t>
      </w:r>
      <w:r w:rsidR="005818B2" w:rsidRPr="00446E97">
        <w:rPr>
          <w:spacing w:val="-1"/>
          <w:sz w:val="26"/>
          <w:szCs w:val="26"/>
        </w:rPr>
        <w:t>форме и в соответствии с инструкциями, приведенными в настоящей Документации по запросу предложений</w:t>
      </w:r>
      <w:r w:rsidR="003C2207" w:rsidRPr="00446E97">
        <w:rPr>
          <w:sz w:val="26"/>
          <w:szCs w:val="26"/>
        </w:rPr>
        <w:t xml:space="preserve"> (</w:t>
      </w:r>
      <w:r w:rsidR="003C2207" w:rsidRPr="00446E97">
        <w:rPr>
          <w:sz w:val="26"/>
          <w:szCs w:val="26"/>
          <w:lang w:eastAsia="ru-RU"/>
        </w:rPr>
        <w:t xml:space="preserve">подраздел </w:t>
      </w:r>
      <w:r w:rsidR="00667BB8" w:rsidRPr="00446E97">
        <w:rPr>
          <w:sz w:val="26"/>
          <w:szCs w:val="26"/>
          <w:lang w:eastAsia="ru-RU"/>
        </w:rPr>
        <w:fldChar w:fldCharType="begin"/>
      </w:r>
      <w:r w:rsidR="003C2207" w:rsidRPr="00446E97">
        <w:rPr>
          <w:sz w:val="26"/>
          <w:szCs w:val="26"/>
          <w:lang w:eastAsia="ru-RU"/>
        </w:rPr>
        <w:instrText xml:space="preserve"> REF _Ref440272678 \r \h </w:instrText>
      </w:r>
      <w:r w:rsidR="00667BB8" w:rsidRPr="00446E97">
        <w:rPr>
          <w:sz w:val="26"/>
          <w:szCs w:val="26"/>
          <w:lang w:eastAsia="ru-RU"/>
        </w:rPr>
      </w:r>
      <w:r w:rsidR="00446E97" w:rsidRPr="00446E97">
        <w:rPr>
          <w:sz w:val="26"/>
          <w:szCs w:val="26"/>
          <w:lang w:eastAsia="ru-RU"/>
        </w:rPr>
        <w:instrText xml:space="preserve"> \* MERGEFORMAT </w:instrText>
      </w:r>
      <w:r w:rsidR="00667BB8" w:rsidRPr="00446E97">
        <w:rPr>
          <w:sz w:val="26"/>
          <w:szCs w:val="26"/>
          <w:lang w:eastAsia="ru-RU"/>
        </w:rPr>
        <w:fldChar w:fldCharType="separate"/>
      </w:r>
      <w:r w:rsidR="004F7A87" w:rsidRPr="00446E97">
        <w:rPr>
          <w:sz w:val="26"/>
          <w:szCs w:val="26"/>
          <w:lang w:eastAsia="ru-RU"/>
        </w:rPr>
        <w:t>5.14</w:t>
      </w:r>
      <w:r w:rsidR="00667BB8" w:rsidRPr="00446E97">
        <w:rPr>
          <w:sz w:val="26"/>
          <w:szCs w:val="26"/>
          <w:lang w:eastAsia="ru-RU"/>
        </w:rPr>
        <w:fldChar w:fldCharType="end"/>
      </w:r>
      <w:r w:rsidR="003C2207" w:rsidRPr="00446E97">
        <w:rPr>
          <w:sz w:val="26"/>
          <w:szCs w:val="26"/>
        </w:rPr>
        <w:t>)</w:t>
      </w:r>
      <w:r w:rsidR="000A6857" w:rsidRPr="00446E97">
        <w:rPr>
          <w:sz w:val="26"/>
          <w:szCs w:val="26"/>
        </w:rPr>
        <w:t>.</w:t>
      </w:r>
    </w:p>
    <w:p w:rsidR="00932C0A" w:rsidRPr="00446E97" w:rsidRDefault="00932C0A" w:rsidP="00446E97">
      <w:pPr>
        <w:pStyle w:val="affffff0"/>
        <w:widowControl w:val="0"/>
        <w:numPr>
          <w:ilvl w:val="0"/>
          <w:numId w:val="83"/>
        </w:numPr>
        <w:tabs>
          <w:tab w:val="left" w:pos="1985"/>
        </w:tabs>
        <w:suppressAutoHyphens w:val="0"/>
        <w:spacing w:line="240" w:lineRule="auto"/>
        <w:ind w:left="709" w:firstLine="0"/>
        <w:rPr>
          <w:sz w:val="26"/>
          <w:szCs w:val="26"/>
        </w:rPr>
      </w:pPr>
      <w:bookmarkStart w:id="487" w:name="_Ref307586570"/>
      <w:r w:rsidRPr="00446E97">
        <w:rPr>
          <w:sz w:val="26"/>
          <w:szCs w:val="26"/>
        </w:rPr>
        <w:t xml:space="preserve">В </w:t>
      </w:r>
      <w:proofErr w:type="gramStart"/>
      <w:r w:rsidRPr="00446E97">
        <w:rPr>
          <w:sz w:val="26"/>
          <w:szCs w:val="26"/>
        </w:rPr>
        <w:t>соглашении</w:t>
      </w:r>
      <w:proofErr w:type="gramEnd"/>
      <w:r w:rsidRPr="00446E97">
        <w:rPr>
          <w:sz w:val="26"/>
          <w:szCs w:val="26"/>
        </w:rPr>
        <w:t xml:space="preserve"> о неустойке должно быть указано</w:t>
      </w:r>
      <w:bookmarkStart w:id="488" w:name="_Ref305753174"/>
      <w:r w:rsidRPr="00446E97">
        <w:rPr>
          <w:sz w:val="26"/>
          <w:szCs w:val="26"/>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446E97">
        <w:rPr>
          <w:sz w:val="26"/>
          <w:szCs w:val="26"/>
        </w:rPr>
        <w:t>запросе предложений</w:t>
      </w:r>
      <w:r w:rsidRPr="00446E97">
        <w:rPr>
          <w:sz w:val="26"/>
          <w:szCs w:val="26"/>
        </w:rPr>
        <w:t>:</w:t>
      </w:r>
      <w:bookmarkEnd w:id="487"/>
      <w:bookmarkEnd w:id="488"/>
    </w:p>
    <w:p w:rsidR="00932C0A" w:rsidRPr="00446E97" w:rsidRDefault="00BB7F61" w:rsidP="00446E97">
      <w:pPr>
        <w:widowControl w:val="0"/>
        <w:numPr>
          <w:ilvl w:val="4"/>
          <w:numId w:val="38"/>
        </w:numPr>
        <w:tabs>
          <w:tab w:val="left" w:pos="1620"/>
        </w:tabs>
        <w:suppressAutoHyphens w:val="0"/>
        <w:spacing w:line="240" w:lineRule="auto"/>
        <w:ind w:left="0" w:firstLine="567"/>
        <w:rPr>
          <w:bCs w:val="0"/>
          <w:sz w:val="26"/>
          <w:szCs w:val="26"/>
        </w:rPr>
      </w:pPr>
      <w:r w:rsidRPr="00446E97">
        <w:rPr>
          <w:bCs w:val="0"/>
          <w:sz w:val="26"/>
          <w:szCs w:val="26"/>
        </w:rPr>
        <w:t>изменения Заявки</w:t>
      </w:r>
      <w:r w:rsidR="00932C0A" w:rsidRPr="00446E97">
        <w:rPr>
          <w:bCs w:val="0"/>
          <w:sz w:val="26"/>
          <w:szCs w:val="26"/>
        </w:rPr>
        <w:t>, в том числе в процессе проведения переторжки, в течение срока ее действия (п.</w:t>
      </w:r>
      <w:r w:rsidR="00511746" w:rsidRPr="00446E97">
        <w:rPr>
          <w:sz w:val="26"/>
          <w:szCs w:val="26"/>
        </w:rPr>
        <w:fldChar w:fldCharType="begin"/>
      </w:r>
      <w:r w:rsidR="00511746" w:rsidRPr="00446E97">
        <w:rPr>
          <w:sz w:val="26"/>
          <w:szCs w:val="26"/>
        </w:rPr>
        <w:instrText xml:space="preserve"> REF _Ref306008743 \r \h  \* MERGEFORMAT </w:instrText>
      </w:r>
      <w:r w:rsidR="00511746" w:rsidRPr="00446E97">
        <w:rPr>
          <w:sz w:val="26"/>
          <w:szCs w:val="26"/>
        </w:rPr>
      </w:r>
      <w:r w:rsidR="00511746" w:rsidRPr="00446E97">
        <w:rPr>
          <w:sz w:val="26"/>
          <w:szCs w:val="26"/>
        </w:rPr>
        <w:fldChar w:fldCharType="separate"/>
      </w:r>
      <w:r w:rsidR="004F7A87" w:rsidRPr="00446E97">
        <w:rPr>
          <w:bCs w:val="0"/>
          <w:sz w:val="26"/>
          <w:szCs w:val="26"/>
        </w:rPr>
        <w:t>3.3.4</w:t>
      </w:r>
      <w:r w:rsidR="00511746" w:rsidRPr="00446E97">
        <w:rPr>
          <w:sz w:val="26"/>
          <w:szCs w:val="26"/>
        </w:rPr>
        <w:fldChar w:fldCharType="end"/>
      </w:r>
      <w:r w:rsidR="00932C0A" w:rsidRPr="00446E97">
        <w:rPr>
          <w:bCs w:val="0"/>
          <w:sz w:val="26"/>
          <w:szCs w:val="26"/>
        </w:rPr>
        <w:t xml:space="preserve">) после истечения срока окончания подачи заявок (п. </w:t>
      </w:r>
      <w:r w:rsidR="00511746" w:rsidRPr="00446E97">
        <w:rPr>
          <w:sz w:val="26"/>
          <w:szCs w:val="26"/>
        </w:rPr>
        <w:fldChar w:fldCharType="begin"/>
      </w:r>
      <w:r w:rsidR="00511746" w:rsidRPr="00446E97">
        <w:rPr>
          <w:sz w:val="26"/>
          <w:szCs w:val="26"/>
        </w:rPr>
        <w:instrText xml:space="preserve"> REF _Ref440289953 \r \h  \* MERGEFORMAT </w:instrText>
      </w:r>
      <w:r w:rsidR="00511746" w:rsidRPr="00446E97">
        <w:rPr>
          <w:sz w:val="26"/>
          <w:szCs w:val="26"/>
        </w:rPr>
      </w:r>
      <w:r w:rsidR="00511746" w:rsidRPr="00446E97">
        <w:rPr>
          <w:sz w:val="26"/>
          <w:szCs w:val="26"/>
        </w:rPr>
        <w:fldChar w:fldCharType="separate"/>
      </w:r>
      <w:r w:rsidR="004F7A87" w:rsidRPr="00446E97">
        <w:rPr>
          <w:bCs w:val="0"/>
          <w:sz w:val="26"/>
          <w:szCs w:val="26"/>
        </w:rPr>
        <w:t>3.4.1.3</w:t>
      </w:r>
      <w:r w:rsidR="00511746" w:rsidRPr="00446E97">
        <w:rPr>
          <w:sz w:val="26"/>
          <w:szCs w:val="26"/>
        </w:rPr>
        <w:fldChar w:fldCharType="end"/>
      </w:r>
      <w:r w:rsidR="00932C0A" w:rsidRPr="00446E97">
        <w:rPr>
          <w:bCs w:val="0"/>
          <w:sz w:val="26"/>
          <w:szCs w:val="26"/>
        </w:rPr>
        <w:t>);</w:t>
      </w:r>
    </w:p>
    <w:p w:rsidR="00932C0A" w:rsidRPr="00446E97" w:rsidRDefault="00932C0A" w:rsidP="00446E97">
      <w:pPr>
        <w:widowControl w:val="0"/>
        <w:numPr>
          <w:ilvl w:val="4"/>
          <w:numId w:val="38"/>
        </w:numPr>
        <w:tabs>
          <w:tab w:val="left" w:pos="1620"/>
        </w:tabs>
        <w:suppressAutoHyphens w:val="0"/>
        <w:spacing w:line="240" w:lineRule="auto"/>
        <w:ind w:left="0" w:firstLine="567"/>
        <w:rPr>
          <w:bCs w:val="0"/>
          <w:sz w:val="26"/>
          <w:szCs w:val="26"/>
        </w:rPr>
      </w:pPr>
      <w:r w:rsidRPr="00446E97">
        <w:rPr>
          <w:bCs w:val="0"/>
          <w:sz w:val="26"/>
          <w:szCs w:val="26"/>
        </w:rPr>
        <w:t>предоставления недостоверных сведений или искажения информации</w:t>
      </w:r>
      <w:r w:rsidR="00BB7F61" w:rsidRPr="00446E97">
        <w:rPr>
          <w:bCs w:val="0"/>
          <w:sz w:val="26"/>
          <w:szCs w:val="26"/>
        </w:rPr>
        <w:t>, предоставлени</w:t>
      </w:r>
      <w:r w:rsidR="00B72D75" w:rsidRPr="00446E97">
        <w:rPr>
          <w:bCs w:val="0"/>
          <w:sz w:val="26"/>
          <w:szCs w:val="26"/>
        </w:rPr>
        <w:t>я</w:t>
      </w:r>
      <w:r w:rsidR="00BB7F61" w:rsidRPr="00446E97">
        <w:rPr>
          <w:bCs w:val="0"/>
          <w:sz w:val="26"/>
          <w:szCs w:val="26"/>
        </w:rPr>
        <w:t xml:space="preserve"> </w:t>
      </w:r>
      <w:r w:rsidR="00687D09" w:rsidRPr="00446E97">
        <w:rPr>
          <w:sz w:val="26"/>
          <w:szCs w:val="26"/>
        </w:rPr>
        <w:t xml:space="preserve">фальсифицированных </w:t>
      </w:r>
      <w:r w:rsidR="00BB7F61" w:rsidRPr="00446E97">
        <w:rPr>
          <w:bCs w:val="0"/>
          <w:sz w:val="26"/>
          <w:szCs w:val="26"/>
        </w:rPr>
        <w:t xml:space="preserve">документов, </w:t>
      </w:r>
      <w:r w:rsidRPr="00446E97">
        <w:rPr>
          <w:bCs w:val="0"/>
          <w:sz w:val="26"/>
          <w:szCs w:val="26"/>
        </w:rPr>
        <w:t xml:space="preserve">приведенных в составе </w:t>
      </w:r>
      <w:r w:rsidR="004B5EB3" w:rsidRPr="00446E97">
        <w:rPr>
          <w:bCs w:val="0"/>
          <w:sz w:val="26"/>
          <w:szCs w:val="26"/>
        </w:rPr>
        <w:t>Заявк</w:t>
      </w:r>
      <w:r w:rsidRPr="00446E97">
        <w:rPr>
          <w:bCs w:val="0"/>
          <w:sz w:val="26"/>
          <w:szCs w:val="26"/>
        </w:rPr>
        <w:t>и;</w:t>
      </w:r>
    </w:p>
    <w:p w:rsidR="00932C0A" w:rsidRPr="00446E97" w:rsidRDefault="00932C0A" w:rsidP="00446E97">
      <w:pPr>
        <w:widowControl w:val="0"/>
        <w:numPr>
          <w:ilvl w:val="4"/>
          <w:numId w:val="38"/>
        </w:numPr>
        <w:tabs>
          <w:tab w:val="left" w:pos="1620"/>
        </w:tabs>
        <w:suppressAutoHyphens w:val="0"/>
        <w:spacing w:line="240" w:lineRule="auto"/>
        <w:ind w:left="0" w:firstLine="567"/>
        <w:rPr>
          <w:bCs w:val="0"/>
          <w:sz w:val="26"/>
          <w:szCs w:val="26"/>
        </w:rPr>
      </w:pPr>
      <w:proofErr w:type="gramStart"/>
      <w:r w:rsidRPr="00446E97">
        <w:rPr>
          <w:bCs w:val="0"/>
          <w:sz w:val="26"/>
          <w:szCs w:val="26"/>
        </w:rPr>
        <w:t xml:space="preserve">отказа </w:t>
      </w:r>
      <w:r w:rsidR="009C744E" w:rsidRPr="00446E97">
        <w:rPr>
          <w:bCs w:val="0"/>
          <w:sz w:val="26"/>
          <w:szCs w:val="26"/>
        </w:rPr>
        <w:t>Участник</w:t>
      </w:r>
      <w:r w:rsidR="004C5164" w:rsidRPr="00446E97">
        <w:rPr>
          <w:bCs w:val="0"/>
          <w:sz w:val="26"/>
          <w:szCs w:val="26"/>
        </w:rPr>
        <w:t xml:space="preserve">а </w:t>
      </w:r>
      <w:r w:rsidR="007D07A7" w:rsidRPr="00446E97">
        <w:rPr>
          <w:bCs w:val="0"/>
          <w:sz w:val="26"/>
          <w:szCs w:val="26"/>
        </w:rPr>
        <w:t xml:space="preserve">запроса </w:t>
      </w:r>
      <w:r w:rsidR="00D536DC" w:rsidRPr="00446E97">
        <w:rPr>
          <w:bCs w:val="0"/>
          <w:sz w:val="26"/>
          <w:szCs w:val="26"/>
        </w:rPr>
        <w:t>предложений</w:t>
      </w:r>
      <w:r w:rsidR="004C5164" w:rsidRPr="00446E97">
        <w:rPr>
          <w:bCs w:val="0"/>
          <w:sz w:val="26"/>
          <w:szCs w:val="26"/>
        </w:rPr>
        <w:t xml:space="preserve">, </w:t>
      </w:r>
      <w:r w:rsidR="004C5164" w:rsidRPr="00446E97">
        <w:rPr>
          <w:sz w:val="26"/>
          <w:szCs w:val="26"/>
        </w:rPr>
        <w:t xml:space="preserve">чья </w:t>
      </w:r>
      <w:r w:rsidR="004B5EB3" w:rsidRPr="00446E97">
        <w:rPr>
          <w:sz w:val="26"/>
          <w:szCs w:val="26"/>
        </w:rPr>
        <w:t>Заявк</w:t>
      </w:r>
      <w:r w:rsidR="004C5164" w:rsidRPr="00446E97">
        <w:rPr>
          <w:sz w:val="26"/>
          <w:szCs w:val="26"/>
        </w:rPr>
        <w:t>а признана лучшей,</w:t>
      </w:r>
      <w:r w:rsidR="00D536DC" w:rsidRPr="00446E97">
        <w:rPr>
          <w:bCs w:val="0"/>
          <w:sz w:val="26"/>
          <w:szCs w:val="26"/>
        </w:rPr>
        <w:t xml:space="preserve"> </w:t>
      </w:r>
      <w:r w:rsidRPr="00446E97">
        <w:rPr>
          <w:bCs w:val="0"/>
          <w:sz w:val="26"/>
          <w:szCs w:val="26"/>
        </w:rPr>
        <w:t xml:space="preserve">либо </w:t>
      </w:r>
      <w:r w:rsidR="009C744E" w:rsidRPr="00446E97">
        <w:rPr>
          <w:bCs w:val="0"/>
          <w:sz w:val="26"/>
          <w:szCs w:val="26"/>
        </w:rPr>
        <w:t>Участник</w:t>
      </w:r>
      <w:r w:rsidRPr="00446E97">
        <w:rPr>
          <w:bCs w:val="0"/>
          <w:sz w:val="26"/>
          <w:szCs w:val="26"/>
        </w:rPr>
        <w:t xml:space="preserve">а </w:t>
      </w:r>
      <w:r w:rsidR="00D536DC" w:rsidRPr="00446E97">
        <w:rPr>
          <w:bCs w:val="0"/>
          <w:sz w:val="26"/>
          <w:szCs w:val="26"/>
        </w:rPr>
        <w:t>запроса предложений</w:t>
      </w:r>
      <w:r w:rsidRPr="00446E97">
        <w:rPr>
          <w:bCs w:val="0"/>
          <w:sz w:val="26"/>
          <w:szCs w:val="26"/>
        </w:rPr>
        <w:t>, давшего предпоследн</w:t>
      </w:r>
      <w:r w:rsidR="00FE5731" w:rsidRPr="00446E97">
        <w:rPr>
          <w:bCs w:val="0"/>
          <w:sz w:val="26"/>
          <w:szCs w:val="26"/>
        </w:rPr>
        <w:t>юю</w:t>
      </w:r>
      <w:r w:rsidRPr="00446E97">
        <w:rPr>
          <w:bCs w:val="0"/>
          <w:sz w:val="26"/>
          <w:szCs w:val="26"/>
        </w:rPr>
        <w:t xml:space="preserve"> </w:t>
      </w:r>
      <w:r w:rsidR="004B5EB3" w:rsidRPr="00446E97">
        <w:rPr>
          <w:bCs w:val="0"/>
          <w:sz w:val="26"/>
          <w:szCs w:val="26"/>
        </w:rPr>
        <w:t>Заявк</w:t>
      </w:r>
      <w:r w:rsidR="00FE5731" w:rsidRPr="00446E97">
        <w:rPr>
          <w:bCs w:val="0"/>
          <w:sz w:val="26"/>
          <w:szCs w:val="26"/>
        </w:rPr>
        <w:t xml:space="preserve">у </w:t>
      </w:r>
      <w:r w:rsidRPr="00446E97">
        <w:rPr>
          <w:bCs w:val="0"/>
          <w:sz w:val="26"/>
          <w:szCs w:val="26"/>
        </w:rPr>
        <w:t xml:space="preserve">по цене при условии уклонения </w:t>
      </w:r>
      <w:r w:rsidR="009C744E" w:rsidRPr="00446E97">
        <w:rPr>
          <w:bCs w:val="0"/>
          <w:sz w:val="26"/>
          <w:szCs w:val="26"/>
        </w:rPr>
        <w:t>Участник</w:t>
      </w:r>
      <w:r w:rsidR="004C5164" w:rsidRPr="00446E97">
        <w:rPr>
          <w:bCs w:val="0"/>
          <w:sz w:val="26"/>
          <w:szCs w:val="26"/>
        </w:rPr>
        <w:t xml:space="preserve">а </w:t>
      </w:r>
      <w:r w:rsidR="00FE5731" w:rsidRPr="00446E97">
        <w:rPr>
          <w:bCs w:val="0"/>
          <w:sz w:val="26"/>
          <w:szCs w:val="26"/>
        </w:rPr>
        <w:t>запроса предложений</w:t>
      </w:r>
      <w:r w:rsidR="004C5164" w:rsidRPr="00446E97">
        <w:rPr>
          <w:bCs w:val="0"/>
          <w:sz w:val="26"/>
          <w:szCs w:val="26"/>
        </w:rPr>
        <w:t xml:space="preserve">, </w:t>
      </w:r>
      <w:r w:rsidR="004C5164" w:rsidRPr="00446E97">
        <w:rPr>
          <w:sz w:val="26"/>
          <w:szCs w:val="26"/>
        </w:rPr>
        <w:t xml:space="preserve">чья </w:t>
      </w:r>
      <w:r w:rsidR="004B5EB3" w:rsidRPr="00446E97">
        <w:rPr>
          <w:sz w:val="26"/>
          <w:szCs w:val="26"/>
        </w:rPr>
        <w:t>Заявк</w:t>
      </w:r>
      <w:r w:rsidR="004C5164" w:rsidRPr="00446E97">
        <w:rPr>
          <w:sz w:val="26"/>
          <w:szCs w:val="26"/>
        </w:rPr>
        <w:t>а признана лучшей,</w:t>
      </w:r>
      <w:r w:rsidR="00FE5731" w:rsidRPr="00446E97">
        <w:rPr>
          <w:bCs w:val="0"/>
          <w:sz w:val="26"/>
          <w:szCs w:val="26"/>
        </w:rPr>
        <w:t xml:space="preserve"> </w:t>
      </w:r>
      <w:r w:rsidRPr="00446E97">
        <w:rPr>
          <w:bCs w:val="0"/>
          <w:sz w:val="26"/>
          <w:szCs w:val="26"/>
        </w:rPr>
        <w:t xml:space="preserve">от заключения </w:t>
      </w:r>
      <w:r w:rsidR="00123C70" w:rsidRPr="00446E97">
        <w:rPr>
          <w:bCs w:val="0"/>
          <w:sz w:val="26"/>
          <w:szCs w:val="26"/>
        </w:rPr>
        <w:t>Договор</w:t>
      </w:r>
      <w:r w:rsidRPr="00446E97">
        <w:rPr>
          <w:bCs w:val="0"/>
          <w:sz w:val="26"/>
          <w:szCs w:val="26"/>
        </w:rPr>
        <w:t xml:space="preserve">а либо </w:t>
      </w:r>
      <w:r w:rsidR="009C744E" w:rsidRPr="00446E97">
        <w:rPr>
          <w:bCs w:val="0"/>
          <w:sz w:val="26"/>
          <w:szCs w:val="26"/>
        </w:rPr>
        <w:t>Участник</w:t>
      </w:r>
      <w:r w:rsidRPr="00446E97">
        <w:rPr>
          <w:bCs w:val="0"/>
          <w:sz w:val="26"/>
          <w:szCs w:val="26"/>
        </w:rPr>
        <w:t xml:space="preserve">а </w:t>
      </w:r>
      <w:r w:rsidR="007A439E" w:rsidRPr="00446E97">
        <w:rPr>
          <w:bCs w:val="0"/>
          <w:sz w:val="26"/>
          <w:szCs w:val="26"/>
        </w:rPr>
        <w:t>запроса предложений</w:t>
      </w:r>
      <w:r w:rsidRPr="00446E97">
        <w:rPr>
          <w:bCs w:val="0"/>
          <w:sz w:val="26"/>
          <w:szCs w:val="26"/>
        </w:rPr>
        <w:t xml:space="preserve">, признанного единственным </w:t>
      </w:r>
      <w:r w:rsidR="009C744E" w:rsidRPr="00446E97">
        <w:rPr>
          <w:bCs w:val="0"/>
          <w:sz w:val="26"/>
          <w:szCs w:val="26"/>
        </w:rPr>
        <w:t>Участник</w:t>
      </w:r>
      <w:r w:rsidRPr="00446E97">
        <w:rPr>
          <w:bCs w:val="0"/>
          <w:sz w:val="26"/>
          <w:szCs w:val="26"/>
        </w:rPr>
        <w:t xml:space="preserve">ом при условии его соответствия требованиям </w:t>
      </w:r>
      <w:r w:rsidR="007D07A7" w:rsidRPr="00446E97">
        <w:rPr>
          <w:bCs w:val="0"/>
          <w:sz w:val="26"/>
          <w:szCs w:val="26"/>
        </w:rPr>
        <w:t>Д</w:t>
      </w:r>
      <w:r w:rsidRPr="00446E97">
        <w:rPr>
          <w:bCs w:val="0"/>
          <w:sz w:val="26"/>
          <w:szCs w:val="26"/>
        </w:rPr>
        <w:t>окументации</w:t>
      </w:r>
      <w:r w:rsidR="007D07A7" w:rsidRPr="00446E97">
        <w:rPr>
          <w:bCs w:val="0"/>
          <w:sz w:val="26"/>
          <w:szCs w:val="26"/>
        </w:rPr>
        <w:t xml:space="preserve"> по запросу предложений</w:t>
      </w:r>
      <w:r w:rsidRPr="00446E97">
        <w:rPr>
          <w:bCs w:val="0"/>
          <w:sz w:val="26"/>
          <w:szCs w:val="26"/>
        </w:rPr>
        <w:t xml:space="preserve">, заключить </w:t>
      </w:r>
      <w:r w:rsidR="00123C70" w:rsidRPr="00446E97">
        <w:rPr>
          <w:bCs w:val="0"/>
          <w:sz w:val="26"/>
          <w:szCs w:val="26"/>
        </w:rPr>
        <w:t>Договор</w:t>
      </w:r>
      <w:r w:rsidRPr="00446E97">
        <w:rPr>
          <w:bCs w:val="0"/>
          <w:sz w:val="26"/>
          <w:szCs w:val="26"/>
        </w:rPr>
        <w:t xml:space="preserve"> в установленном настоящей </w:t>
      </w:r>
      <w:r w:rsidR="007D07A7" w:rsidRPr="00446E97">
        <w:rPr>
          <w:bCs w:val="0"/>
          <w:sz w:val="26"/>
          <w:szCs w:val="26"/>
        </w:rPr>
        <w:t>Д</w:t>
      </w:r>
      <w:r w:rsidRPr="00446E97">
        <w:rPr>
          <w:bCs w:val="0"/>
          <w:sz w:val="26"/>
          <w:szCs w:val="26"/>
        </w:rPr>
        <w:t>окументацией порядке (п</w:t>
      </w:r>
      <w:r w:rsidR="00403042" w:rsidRPr="00446E97">
        <w:rPr>
          <w:bCs w:val="0"/>
          <w:sz w:val="26"/>
          <w:szCs w:val="26"/>
        </w:rPr>
        <w:t>.</w:t>
      </w:r>
      <w:r w:rsidR="00667BB8" w:rsidRPr="00446E97">
        <w:rPr>
          <w:bCs w:val="0"/>
          <w:sz w:val="26"/>
          <w:szCs w:val="26"/>
        </w:rPr>
        <w:fldChar w:fldCharType="begin"/>
      </w:r>
      <w:r w:rsidR="008D54B2" w:rsidRPr="00446E97">
        <w:rPr>
          <w:bCs w:val="0"/>
          <w:sz w:val="26"/>
          <w:szCs w:val="26"/>
        </w:rPr>
        <w:instrText xml:space="preserve"> REF _Ref468355339 \r \h </w:instrText>
      </w:r>
      <w:r w:rsidR="00667BB8" w:rsidRPr="00446E97">
        <w:rPr>
          <w:bCs w:val="0"/>
          <w:sz w:val="26"/>
          <w:szCs w:val="26"/>
        </w:rPr>
      </w:r>
      <w:r w:rsidR="00446E97" w:rsidRPr="00446E97">
        <w:rPr>
          <w:bCs w:val="0"/>
          <w:sz w:val="26"/>
          <w:szCs w:val="26"/>
        </w:rPr>
        <w:instrText xml:space="preserve"> \* MERGEFORMAT </w:instrText>
      </w:r>
      <w:r w:rsidR="00667BB8" w:rsidRPr="00446E97">
        <w:rPr>
          <w:bCs w:val="0"/>
          <w:sz w:val="26"/>
          <w:szCs w:val="26"/>
        </w:rPr>
        <w:fldChar w:fldCharType="separate"/>
      </w:r>
      <w:r w:rsidR="004F7A87" w:rsidRPr="00446E97">
        <w:rPr>
          <w:bCs w:val="0"/>
          <w:sz w:val="26"/>
          <w:szCs w:val="26"/>
        </w:rPr>
        <w:t>3.12</w:t>
      </w:r>
      <w:r w:rsidR="00667BB8" w:rsidRPr="00446E97">
        <w:rPr>
          <w:bCs w:val="0"/>
          <w:sz w:val="26"/>
          <w:szCs w:val="26"/>
        </w:rPr>
        <w:fldChar w:fldCharType="end"/>
      </w:r>
      <w:r w:rsidRPr="00446E97">
        <w:rPr>
          <w:bCs w:val="0"/>
          <w:sz w:val="26"/>
          <w:szCs w:val="26"/>
        </w:rPr>
        <w:t>);</w:t>
      </w:r>
      <w:proofErr w:type="gramEnd"/>
    </w:p>
    <w:p w:rsidR="00932C0A" w:rsidRPr="00446E97" w:rsidRDefault="00932C0A" w:rsidP="00446E97">
      <w:pPr>
        <w:widowControl w:val="0"/>
        <w:numPr>
          <w:ilvl w:val="4"/>
          <w:numId w:val="38"/>
        </w:numPr>
        <w:tabs>
          <w:tab w:val="left" w:pos="1620"/>
        </w:tabs>
        <w:suppressAutoHyphens w:val="0"/>
        <w:spacing w:line="240" w:lineRule="auto"/>
        <w:ind w:left="0" w:firstLine="567"/>
        <w:rPr>
          <w:bCs w:val="0"/>
          <w:sz w:val="26"/>
          <w:szCs w:val="26"/>
        </w:rPr>
      </w:pPr>
      <w:r w:rsidRPr="00446E97">
        <w:rPr>
          <w:bCs w:val="0"/>
          <w:sz w:val="26"/>
          <w:szCs w:val="26"/>
        </w:rPr>
        <w:t xml:space="preserve">отказа </w:t>
      </w:r>
      <w:r w:rsidR="009C744E" w:rsidRPr="00446E97">
        <w:rPr>
          <w:bCs w:val="0"/>
          <w:sz w:val="26"/>
          <w:szCs w:val="26"/>
        </w:rPr>
        <w:t>Участник</w:t>
      </w:r>
      <w:r w:rsidR="004C5164" w:rsidRPr="00446E97">
        <w:rPr>
          <w:bCs w:val="0"/>
          <w:sz w:val="26"/>
          <w:szCs w:val="26"/>
        </w:rPr>
        <w:t xml:space="preserve">а </w:t>
      </w:r>
      <w:r w:rsidR="007A439E" w:rsidRPr="00446E97">
        <w:rPr>
          <w:bCs w:val="0"/>
          <w:sz w:val="26"/>
          <w:szCs w:val="26"/>
        </w:rPr>
        <w:t>запроса предложений</w:t>
      </w:r>
      <w:r w:rsidR="004C5164" w:rsidRPr="00446E97">
        <w:rPr>
          <w:bCs w:val="0"/>
          <w:sz w:val="26"/>
          <w:szCs w:val="26"/>
        </w:rPr>
        <w:t xml:space="preserve">, </w:t>
      </w:r>
      <w:r w:rsidR="004C5164" w:rsidRPr="00446E97">
        <w:rPr>
          <w:sz w:val="26"/>
          <w:szCs w:val="26"/>
        </w:rPr>
        <w:t xml:space="preserve">чья </w:t>
      </w:r>
      <w:r w:rsidR="004B5EB3" w:rsidRPr="00446E97">
        <w:rPr>
          <w:sz w:val="26"/>
          <w:szCs w:val="26"/>
        </w:rPr>
        <w:t>Заявк</w:t>
      </w:r>
      <w:r w:rsidR="004C5164" w:rsidRPr="00446E97">
        <w:rPr>
          <w:sz w:val="26"/>
          <w:szCs w:val="26"/>
        </w:rPr>
        <w:t>а признана лучшей,</w:t>
      </w:r>
      <w:r w:rsidR="007A439E" w:rsidRPr="00446E97">
        <w:rPr>
          <w:bCs w:val="0"/>
          <w:sz w:val="26"/>
          <w:szCs w:val="26"/>
        </w:rPr>
        <w:t xml:space="preserve"> </w:t>
      </w:r>
      <w:r w:rsidRPr="00446E97">
        <w:rPr>
          <w:bCs w:val="0"/>
          <w:sz w:val="26"/>
          <w:szCs w:val="26"/>
        </w:rPr>
        <w:t xml:space="preserve">предоставить финансовое обеспечение по </w:t>
      </w:r>
      <w:r w:rsidR="00123C70" w:rsidRPr="00446E97">
        <w:rPr>
          <w:bCs w:val="0"/>
          <w:sz w:val="26"/>
          <w:szCs w:val="26"/>
        </w:rPr>
        <w:t>Договор</w:t>
      </w:r>
      <w:r w:rsidRPr="00446E97">
        <w:rPr>
          <w:bCs w:val="0"/>
          <w:sz w:val="26"/>
          <w:szCs w:val="26"/>
        </w:rPr>
        <w:t>у</w:t>
      </w:r>
      <w:r w:rsidR="00A659FB" w:rsidRPr="00446E97">
        <w:rPr>
          <w:bCs w:val="0"/>
          <w:sz w:val="26"/>
          <w:szCs w:val="26"/>
        </w:rPr>
        <w:t xml:space="preserve"> (п.</w:t>
      </w:r>
      <w:r w:rsidR="00667BB8" w:rsidRPr="00446E97">
        <w:rPr>
          <w:bCs w:val="0"/>
          <w:sz w:val="26"/>
          <w:szCs w:val="26"/>
        </w:rPr>
        <w:fldChar w:fldCharType="begin"/>
      </w:r>
      <w:r w:rsidR="00A659FB" w:rsidRPr="00446E97">
        <w:rPr>
          <w:bCs w:val="0"/>
          <w:sz w:val="26"/>
          <w:szCs w:val="26"/>
        </w:rPr>
        <w:instrText xml:space="preserve"> REF _Ref468202391 \r \h </w:instrText>
      </w:r>
      <w:r w:rsidR="00667BB8" w:rsidRPr="00446E97">
        <w:rPr>
          <w:bCs w:val="0"/>
          <w:sz w:val="26"/>
          <w:szCs w:val="26"/>
        </w:rPr>
      </w:r>
      <w:r w:rsidR="00446E97" w:rsidRPr="00446E97">
        <w:rPr>
          <w:bCs w:val="0"/>
          <w:sz w:val="26"/>
          <w:szCs w:val="26"/>
        </w:rPr>
        <w:instrText xml:space="preserve"> \* MERGEFORMAT </w:instrText>
      </w:r>
      <w:r w:rsidR="00667BB8" w:rsidRPr="00446E97">
        <w:rPr>
          <w:bCs w:val="0"/>
          <w:sz w:val="26"/>
          <w:szCs w:val="26"/>
        </w:rPr>
        <w:fldChar w:fldCharType="separate"/>
      </w:r>
      <w:r w:rsidR="004F7A87" w:rsidRPr="00446E97">
        <w:rPr>
          <w:bCs w:val="0"/>
          <w:sz w:val="26"/>
          <w:szCs w:val="26"/>
        </w:rPr>
        <w:t>3.13</w:t>
      </w:r>
      <w:r w:rsidR="00667BB8" w:rsidRPr="00446E97">
        <w:rPr>
          <w:bCs w:val="0"/>
          <w:sz w:val="26"/>
          <w:szCs w:val="26"/>
        </w:rPr>
        <w:fldChar w:fldCharType="end"/>
      </w:r>
      <w:r w:rsidR="00A659FB" w:rsidRPr="00446E97">
        <w:rPr>
          <w:bCs w:val="0"/>
          <w:sz w:val="26"/>
          <w:szCs w:val="26"/>
        </w:rPr>
        <w:t>)</w:t>
      </w:r>
      <w:r w:rsidR="00311F48" w:rsidRPr="00446E97">
        <w:rPr>
          <w:bCs w:val="0"/>
          <w:sz w:val="26"/>
          <w:szCs w:val="26"/>
        </w:rPr>
        <w:t>.</w:t>
      </w:r>
    </w:p>
    <w:p w:rsidR="00932C0A" w:rsidRPr="00446E97" w:rsidRDefault="00932C0A" w:rsidP="00446E97">
      <w:pPr>
        <w:pStyle w:val="affffff0"/>
        <w:widowControl w:val="0"/>
        <w:numPr>
          <w:ilvl w:val="0"/>
          <w:numId w:val="83"/>
        </w:numPr>
        <w:tabs>
          <w:tab w:val="left" w:pos="1985"/>
        </w:tabs>
        <w:suppressAutoHyphens w:val="0"/>
        <w:spacing w:line="240" w:lineRule="auto"/>
        <w:ind w:left="709" w:firstLine="0"/>
        <w:rPr>
          <w:sz w:val="26"/>
          <w:szCs w:val="26"/>
        </w:rPr>
      </w:pPr>
      <w:bookmarkStart w:id="489" w:name="_Ref307563802"/>
      <w:r w:rsidRPr="00446E97">
        <w:rPr>
          <w:bCs/>
          <w:sz w:val="26"/>
          <w:szCs w:val="26"/>
        </w:rPr>
        <w:t xml:space="preserve">В </w:t>
      </w:r>
      <w:proofErr w:type="gramStart"/>
      <w:r w:rsidRPr="00446E97">
        <w:rPr>
          <w:sz w:val="26"/>
          <w:szCs w:val="26"/>
        </w:rPr>
        <w:t>случаях</w:t>
      </w:r>
      <w:proofErr w:type="gramEnd"/>
      <w:r w:rsidRPr="00446E97">
        <w:rPr>
          <w:sz w:val="26"/>
          <w:szCs w:val="26"/>
        </w:rPr>
        <w:t xml:space="preserve">, указанных в п. </w:t>
      </w:r>
      <w:r w:rsidR="00511746" w:rsidRPr="00446E97">
        <w:rPr>
          <w:sz w:val="26"/>
          <w:szCs w:val="26"/>
        </w:rPr>
        <w:fldChar w:fldCharType="begin"/>
      </w:r>
      <w:r w:rsidR="00511746" w:rsidRPr="00446E97">
        <w:rPr>
          <w:sz w:val="26"/>
          <w:szCs w:val="26"/>
        </w:rPr>
        <w:instrText xml:space="preserve"> REF _Ref305753174 \r \h  \* MERGEFORMAT </w:instrText>
      </w:r>
      <w:r w:rsidR="00511746" w:rsidRPr="00446E97">
        <w:rPr>
          <w:sz w:val="26"/>
          <w:szCs w:val="26"/>
        </w:rPr>
      </w:r>
      <w:r w:rsidR="00511746" w:rsidRPr="00446E97">
        <w:rPr>
          <w:sz w:val="26"/>
          <w:szCs w:val="26"/>
        </w:rPr>
        <w:fldChar w:fldCharType="separate"/>
      </w:r>
      <w:r w:rsidR="004F7A87" w:rsidRPr="00446E97">
        <w:rPr>
          <w:sz w:val="26"/>
          <w:szCs w:val="26"/>
        </w:rPr>
        <w:t>3.3.14.3.2</w:t>
      </w:r>
      <w:r w:rsidR="00511746" w:rsidRPr="00446E97">
        <w:rPr>
          <w:sz w:val="26"/>
          <w:szCs w:val="26"/>
        </w:rPr>
        <w:fldChar w:fldCharType="end"/>
      </w:r>
      <w:r w:rsidRPr="00446E97">
        <w:rPr>
          <w:sz w:val="26"/>
          <w:szCs w:val="26"/>
        </w:rPr>
        <w:t xml:space="preserve"> </w:t>
      </w:r>
      <w:r w:rsidR="009C744E" w:rsidRPr="00446E97">
        <w:rPr>
          <w:sz w:val="26"/>
          <w:szCs w:val="26"/>
        </w:rPr>
        <w:t>Участник</w:t>
      </w:r>
      <w:r w:rsidRPr="00446E97">
        <w:rPr>
          <w:sz w:val="26"/>
          <w:szCs w:val="26"/>
        </w:rPr>
        <w:t xml:space="preserve"> обязан выплатить Заказчику неустойку в размере </w:t>
      </w:r>
      <w:bookmarkEnd w:id="489"/>
      <w:r w:rsidR="000A7A8E" w:rsidRPr="00446E97">
        <w:rPr>
          <w:sz w:val="26"/>
          <w:szCs w:val="26"/>
        </w:rPr>
        <w:t>3% от стоимости Заявки, с учетом НДС.</w:t>
      </w:r>
    </w:p>
    <w:p w:rsidR="00932C0A" w:rsidRPr="00446E97" w:rsidRDefault="009C744E" w:rsidP="00446E97">
      <w:pPr>
        <w:pStyle w:val="affffff0"/>
        <w:widowControl w:val="0"/>
        <w:numPr>
          <w:ilvl w:val="0"/>
          <w:numId w:val="83"/>
        </w:numPr>
        <w:tabs>
          <w:tab w:val="left" w:pos="1985"/>
        </w:tabs>
        <w:suppressAutoHyphens w:val="0"/>
        <w:spacing w:line="240" w:lineRule="auto"/>
        <w:ind w:left="709" w:firstLine="0"/>
        <w:rPr>
          <w:sz w:val="26"/>
          <w:szCs w:val="26"/>
        </w:rPr>
      </w:pPr>
      <w:bookmarkStart w:id="490" w:name="_Ref299109207"/>
      <w:bookmarkStart w:id="491" w:name="_Ref307563826"/>
      <w:r w:rsidRPr="00446E97">
        <w:rPr>
          <w:sz w:val="26"/>
          <w:szCs w:val="26"/>
        </w:rPr>
        <w:t>Участник</w:t>
      </w:r>
      <w:r w:rsidR="00932C0A" w:rsidRPr="00446E97">
        <w:rPr>
          <w:sz w:val="26"/>
          <w:szCs w:val="26"/>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90"/>
      <w:bookmarkEnd w:id="491"/>
    </w:p>
    <w:p w:rsidR="00F21407" w:rsidRPr="00446E97" w:rsidRDefault="00F21407" w:rsidP="00446E97">
      <w:pPr>
        <w:pStyle w:val="affffff0"/>
        <w:widowControl w:val="0"/>
        <w:numPr>
          <w:ilvl w:val="0"/>
          <w:numId w:val="83"/>
        </w:numPr>
        <w:tabs>
          <w:tab w:val="left" w:pos="1985"/>
        </w:tabs>
        <w:suppressAutoHyphens w:val="0"/>
        <w:spacing w:line="240" w:lineRule="auto"/>
        <w:ind w:left="709" w:firstLine="0"/>
        <w:rPr>
          <w:bCs/>
          <w:sz w:val="26"/>
          <w:szCs w:val="26"/>
        </w:rPr>
      </w:pPr>
      <w:bookmarkStart w:id="492" w:name="_Ref468351365"/>
      <w:r w:rsidRPr="00446E97">
        <w:rPr>
          <w:sz w:val="26"/>
          <w:szCs w:val="26"/>
        </w:rPr>
        <w:t xml:space="preserve">Участник должен предоставить оригинал соглашения о неустойке (подраздел </w:t>
      </w:r>
      <w:r w:rsidR="00511746" w:rsidRPr="00446E97">
        <w:rPr>
          <w:sz w:val="26"/>
          <w:szCs w:val="26"/>
        </w:rPr>
        <w:fldChar w:fldCharType="begin"/>
      </w:r>
      <w:r w:rsidR="00511746" w:rsidRPr="00446E97">
        <w:rPr>
          <w:sz w:val="26"/>
          <w:szCs w:val="26"/>
        </w:rPr>
        <w:instrText xml:space="preserve"> REF _Ref440272256 \r \h  \* MERGEFORMAT </w:instrText>
      </w:r>
      <w:r w:rsidR="00511746" w:rsidRPr="00446E97">
        <w:rPr>
          <w:sz w:val="26"/>
          <w:szCs w:val="26"/>
        </w:rPr>
      </w:r>
      <w:r w:rsidR="00511746" w:rsidRPr="00446E97">
        <w:rPr>
          <w:sz w:val="26"/>
          <w:szCs w:val="26"/>
        </w:rPr>
        <w:fldChar w:fldCharType="separate"/>
      </w:r>
      <w:r w:rsidR="004F7A87" w:rsidRPr="00446E97">
        <w:rPr>
          <w:sz w:val="26"/>
          <w:szCs w:val="26"/>
        </w:rPr>
        <w:t>5.14</w:t>
      </w:r>
      <w:r w:rsidR="00511746" w:rsidRPr="00446E97">
        <w:rPr>
          <w:sz w:val="26"/>
          <w:szCs w:val="26"/>
        </w:rPr>
        <w:fldChar w:fldCharType="end"/>
      </w:r>
      <w:r w:rsidRPr="00446E97">
        <w:rPr>
          <w:sz w:val="26"/>
          <w:szCs w:val="26"/>
        </w:rPr>
        <w:t>), а</w:t>
      </w:r>
      <w:r w:rsidRPr="00446E97">
        <w:rPr>
          <w:bCs/>
          <w:sz w:val="26"/>
          <w:szCs w:val="26"/>
        </w:rPr>
        <w:t xml:space="preserve"> также Расписку сдачи-приемки соглашения о неустойке, подготовленную по </w:t>
      </w:r>
      <w:r w:rsidRPr="00446E97">
        <w:rPr>
          <w:bCs/>
          <w:spacing w:val="-1"/>
          <w:sz w:val="26"/>
          <w:szCs w:val="26"/>
        </w:rPr>
        <w:t xml:space="preserve">форме и в соответствии с инструкциями, приведенными в настоящей Документации </w:t>
      </w:r>
      <w:r w:rsidRPr="00446E97">
        <w:rPr>
          <w:bCs/>
          <w:sz w:val="26"/>
          <w:szCs w:val="26"/>
        </w:rPr>
        <w:t>(</w:t>
      </w:r>
      <w:r w:rsidRPr="00446E97">
        <w:rPr>
          <w:bCs/>
          <w:sz w:val="26"/>
          <w:szCs w:val="26"/>
          <w:lang w:eastAsia="ru-RU"/>
        </w:rPr>
        <w:t xml:space="preserve">подраздел </w:t>
      </w:r>
      <w:r w:rsidR="00511746" w:rsidRPr="00446E97">
        <w:rPr>
          <w:sz w:val="26"/>
          <w:szCs w:val="26"/>
        </w:rPr>
        <w:fldChar w:fldCharType="begin"/>
      </w:r>
      <w:r w:rsidR="00511746" w:rsidRPr="00446E97">
        <w:rPr>
          <w:sz w:val="26"/>
          <w:szCs w:val="26"/>
        </w:rPr>
        <w:instrText xml:space="preserve"> REF _Ref441574460 \r \h  \* MERGEFORMAT </w:instrText>
      </w:r>
      <w:r w:rsidR="00511746" w:rsidRPr="00446E97">
        <w:rPr>
          <w:sz w:val="26"/>
          <w:szCs w:val="26"/>
        </w:rPr>
      </w:r>
      <w:r w:rsidR="00511746" w:rsidRPr="00446E97">
        <w:rPr>
          <w:sz w:val="26"/>
          <w:szCs w:val="26"/>
        </w:rPr>
        <w:fldChar w:fldCharType="separate"/>
      </w:r>
      <w:r w:rsidR="004F7A87" w:rsidRPr="00446E97">
        <w:rPr>
          <w:sz w:val="26"/>
          <w:szCs w:val="26"/>
          <w:lang w:eastAsia="ru-RU"/>
        </w:rPr>
        <w:t>5.15</w:t>
      </w:r>
      <w:r w:rsidR="00511746" w:rsidRPr="00446E97">
        <w:rPr>
          <w:sz w:val="26"/>
          <w:szCs w:val="26"/>
        </w:rPr>
        <w:fldChar w:fldCharType="end"/>
      </w:r>
      <w:r w:rsidRPr="00446E97">
        <w:rPr>
          <w:bCs/>
          <w:sz w:val="26"/>
          <w:szCs w:val="26"/>
        </w:rPr>
        <w:t xml:space="preserve">), в срок не позднее даты и времени </w:t>
      </w:r>
      <w:r w:rsidRPr="00446E97">
        <w:rPr>
          <w:bCs/>
          <w:sz w:val="26"/>
          <w:szCs w:val="26"/>
        </w:rPr>
        <w:lastRenderedPageBreak/>
        <w:t xml:space="preserve">окончания приема заявок, указанных в пункте </w:t>
      </w:r>
      <w:r w:rsidR="00511746" w:rsidRPr="00446E97">
        <w:rPr>
          <w:sz w:val="26"/>
          <w:szCs w:val="26"/>
        </w:rPr>
        <w:fldChar w:fldCharType="begin"/>
      </w:r>
      <w:r w:rsidR="00511746" w:rsidRPr="00446E97">
        <w:rPr>
          <w:sz w:val="26"/>
          <w:szCs w:val="26"/>
        </w:rPr>
        <w:instrText xml:space="preserve"> REF _Ref440289953 \r \h  \* MERGEFORMAT </w:instrText>
      </w:r>
      <w:r w:rsidR="00511746" w:rsidRPr="00446E97">
        <w:rPr>
          <w:sz w:val="26"/>
          <w:szCs w:val="26"/>
        </w:rPr>
      </w:r>
      <w:r w:rsidR="00511746" w:rsidRPr="00446E97">
        <w:rPr>
          <w:sz w:val="26"/>
          <w:szCs w:val="26"/>
        </w:rPr>
        <w:fldChar w:fldCharType="separate"/>
      </w:r>
      <w:r w:rsidR="004F7A87" w:rsidRPr="00446E97">
        <w:rPr>
          <w:sz w:val="26"/>
          <w:szCs w:val="26"/>
        </w:rPr>
        <w:t>3.4.1.3</w:t>
      </w:r>
      <w:r w:rsidR="00511746" w:rsidRPr="00446E97">
        <w:rPr>
          <w:sz w:val="26"/>
          <w:szCs w:val="26"/>
        </w:rPr>
        <w:fldChar w:fldCharType="end"/>
      </w:r>
      <w:r w:rsidRPr="00446E97">
        <w:rPr>
          <w:bCs/>
          <w:sz w:val="26"/>
          <w:szCs w:val="26"/>
        </w:rPr>
        <w:t xml:space="preserve"> настоящей Документации, по адресу: </w:t>
      </w:r>
      <w:r w:rsidR="00E622AD" w:rsidRPr="009E6419">
        <w:rPr>
          <w:sz w:val="26"/>
          <w:szCs w:val="26"/>
        </w:rPr>
        <w:t xml:space="preserve">РФ, 302030, г. Орел, ул. Московская, дом 155а, </w:t>
      </w:r>
      <w:proofErr w:type="spellStart"/>
      <w:r w:rsidR="00E622AD" w:rsidRPr="009E6419">
        <w:rPr>
          <w:sz w:val="26"/>
          <w:szCs w:val="26"/>
        </w:rPr>
        <w:t>каб</w:t>
      </w:r>
      <w:proofErr w:type="spellEnd"/>
      <w:r w:rsidR="00E622AD" w:rsidRPr="009E6419">
        <w:rPr>
          <w:sz w:val="26"/>
          <w:szCs w:val="26"/>
        </w:rPr>
        <w:t xml:space="preserve">. №11, исполнительный сотрудник – Заболотская Маргарита Владимировна (либо Алисов Максим Александрович), контактный телефон </w:t>
      </w:r>
      <w:r w:rsidR="00E622AD" w:rsidRPr="009E6419">
        <w:rPr>
          <w:b/>
          <w:sz w:val="26"/>
          <w:szCs w:val="26"/>
        </w:rPr>
        <w:t>(4862) 44-50-31 доб. 387 ((4862) 44-50-31 доб. 375)</w:t>
      </w:r>
      <w:r w:rsidRPr="00446E97">
        <w:rPr>
          <w:bCs/>
          <w:sz w:val="26"/>
          <w:szCs w:val="26"/>
        </w:rPr>
        <w:t>. Оригинал соглашения о неустойке должен быть надежно запечатан в конверт, на котором указывается следующая информация:</w:t>
      </w:r>
      <w:bookmarkEnd w:id="492"/>
    </w:p>
    <w:p w:rsidR="00F21407" w:rsidRPr="00446E97" w:rsidRDefault="00F21407" w:rsidP="00446E97">
      <w:pPr>
        <w:pStyle w:val="aff6"/>
        <w:numPr>
          <w:ilvl w:val="0"/>
          <w:numId w:val="82"/>
        </w:numPr>
        <w:tabs>
          <w:tab w:val="clear" w:pos="1134"/>
          <w:tab w:val="left" w:pos="2127"/>
        </w:tabs>
        <w:suppressAutoHyphens w:val="0"/>
        <w:spacing w:line="240" w:lineRule="auto"/>
        <w:rPr>
          <w:sz w:val="26"/>
          <w:szCs w:val="26"/>
        </w:rPr>
      </w:pPr>
      <w:r w:rsidRPr="00446E97">
        <w:rPr>
          <w:sz w:val="26"/>
          <w:szCs w:val="26"/>
        </w:rPr>
        <w:t>Пометка «</w:t>
      </w:r>
      <w:r w:rsidRPr="00446E97">
        <w:rPr>
          <w:bCs w:val="0"/>
          <w:sz w:val="26"/>
          <w:szCs w:val="26"/>
        </w:rPr>
        <w:t>Соглашение о неустойке</w:t>
      </w:r>
      <w:r w:rsidRPr="00446E97">
        <w:rPr>
          <w:sz w:val="26"/>
          <w:szCs w:val="26"/>
        </w:rPr>
        <w:t>»;</w:t>
      </w:r>
    </w:p>
    <w:p w:rsidR="00F21407" w:rsidRPr="00446E97" w:rsidRDefault="00F21407" w:rsidP="00446E97">
      <w:pPr>
        <w:pStyle w:val="aff6"/>
        <w:numPr>
          <w:ilvl w:val="0"/>
          <w:numId w:val="82"/>
        </w:numPr>
        <w:tabs>
          <w:tab w:val="clear" w:pos="1134"/>
          <w:tab w:val="left" w:pos="2127"/>
        </w:tabs>
        <w:suppressAutoHyphens w:val="0"/>
        <w:spacing w:line="240" w:lineRule="auto"/>
        <w:rPr>
          <w:sz w:val="26"/>
          <w:szCs w:val="26"/>
        </w:rPr>
      </w:pPr>
      <w:r w:rsidRPr="00446E97">
        <w:rPr>
          <w:sz w:val="26"/>
          <w:szCs w:val="26"/>
        </w:rPr>
        <w:t xml:space="preserve">наименование и адрес Организатора в соответствии с пунктом </w:t>
      </w:r>
      <w:r w:rsidR="00511746" w:rsidRPr="00446E97">
        <w:rPr>
          <w:sz w:val="26"/>
          <w:szCs w:val="26"/>
        </w:rPr>
        <w:fldChar w:fldCharType="begin"/>
      </w:r>
      <w:r w:rsidR="00511746" w:rsidRPr="00446E97">
        <w:rPr>
          <w:sz w:val="26"/>
          <w:szCs w:val="26"/>
        </w:rPr>
        <w:instrText xml:space="preserve"> REF _Ref191386085 \r \h  \* MERGEFORMAT </w:instrText>
      </w:r>
      <w:r w:rsidR="00511746" w:rsidRPr="00446E97">
        <w:rPr>
          <w:sz w:val="26"/>
          <w:szCs w:val="26"/>
        </w:rPr>
      </w:r>
      <w:r w:rsidR="00511746" w:rsidRPr="00446E97">
        <w:rPr>
          <w:sz w:val="26"/>
          <w:szCs w:val="26"/>
        </w:rPr>
        <w:fldChar w:fldCharType="separate"/>
      </w:r>
      <w:r w:rsidR="004F7A87" w:rsidRPr="00446E97">
        <w:rPr>
          <w:sz w:val="26"/>
          <w:szCs w:val="26"/>
        </w:rPr>
        <w:t>1.1.1</w:t>
      </w:r>
      <w:r w:rsidR="00511746" w:rsidRPr="00446E97">
        <w:rPr>
          <w:sz w:val="26"/>
          <w:szCs w:val="26"/>
        </w:rPr>
        <w:fldChar w:fldCharType="end"/>
      </w:r>
      <w:r w:rsidRPr="00446E97">
        <w:rPr>
          <w:sz w:val="26"/>
          <w:szCs w:val="26"/>
        </w:rPr>
        <w:t>;</w:t>
      </w:r>
    </w:p>
    <w:p w:rsidR="00F21407" w:rsidRPr="00446E97" w:rsidRDefault="00F21407" w:rsidP="00446E97">
      <w:pPr>
        <w:pStyle w:val="aff6"/>
        <w:numPr>
          <w:ilvl w:val="0"/>
          <w:numId w:val="82"/>
        </w:numPr>
        <w:tabs>
          <w:tab w:val="clear" w:pos="1134"/>
          <w:tab w:val="left" w:pos="2127"/>
        </w:tabs>
        <w:suppressAutoHyphens w:val="0"/>
        <w:spacing w:line="240" w:lineRule="auto"/>
        <w:rPr>
          <w:sz w:val="26"/>
          <w:szCs w:val="26"/>
        </w:rPr>
      </w:pPr>
      <w:r w:rsidRPr="00446E97">
        <w:rPr>
          <w:sz w:val="26"/>
          <w:szCs w:val="26"/>
        </w:rPr>
        <w:t>полное фирменное наименование Участника и его почтовый адрес;</w:t>
      </w:r>
    </w:p>
    <w:p w:rsidR="00F21407" w:rsidRPr="00446E97" w:rsidRDefault="00F21407" w:rsidP="00446E97">
      <w:pPr>
        <w:pStyle w:val="aff6"/>
        <w:numPr>
          <w:ilvl w:val="0"/>
          <w:numId w:val="82"/>
        </w:numPr>
        <w:tabs>
          <w:tab w:val="clear" w:pos="1134"/>
          <w:tab w:val="left" w:pos="2127"/>
        </w:tabs>
        <w:suppressAutoHyphens w:val="0"/>
        <w:spacing w:line="240" w:lineRule="auto"/>
        <w:rPr>
          <w:sz w:val="26"/>
          <w:szCs w:val="26"/>
        </w:rPr>
      </w:pPr>
      <w:r w:rsidRPr="00446E97">
        <w:rPr>
          <w:sz w:val="26"/>
          <w:szCs w:val="26"/>
        </w:rPr>
        <w:t xml:space="preserve">предмет Договора в соответствии с пунктом </w:t>
      </w:r>
      <w:r w:rsidR="00511746" w:rsidRPr="00446E97">
        <w:rPr>
          <w:sz w:val="26"/>
          <w:szCs w:val="26"/>
        </w:rPr>
        <w:fldChar w:fldCharType="begin"/>
      </w:r>
      <w:r w:rsidR="00511746" w:rsidRPr="00446E97">
        <w:rPr>
          <w:sz w:val="26"/>
          <w:szCs w:val="26"/>
        </w:rPr>
        <w:instrText xml:space="preserve"> REF _Ref303323780 \r \h  \* MERGEFORMAT </w:instrText>
      </w:r>
      <w:r w:rsidR="00511746" w:rsidRPr="00446E97">
        <w:rPr>
          <w:sz w:val="26"/>
          <w:szCs w:val="26"/>
        </w:rPr>
      </w:r>
      <w:r w:rsidR="00511746" w:rsidRPr="00446E97">
        <w:rPr>
          <w:sz w:val="26"/>
          <w:szCs w:val="26"/>
        </w:rPr>
        <w:fldChar w:fldCharType="separate"/>
      </w:r>
      <w:r w:rsidR="004F7A87" w:rsidRPr="00446E97">
        <w:rPr>
          <w:sz w:val="26"/>
          <w:szCs w:val="26"/>
        </w:rPr>
        <w:t>1.1.4</w:t>
      </w:r>
      <w:r w:rsidR="00511746" w:rsidRPr="00446E97">
        <w:rPr>
          <w:sz w:val="26"/>
          <w:szCs w:val="26"/>
        </w:rPr>
        <w:fldChar w:fldCharType="end"/>
      </w:r>
      <w:r w:rsidRPr="00446E97">
        <w:rPr>
          <w:sz w:val="26"/>
          <w:szCs w:val="26"/>
        </w:rPr>
        <w:t>.</w:t>
      </w:r>
    </w:p>
    <w:p w:rsidR="00F21407" w:rsidRPr="00446E97" w:rsidRDefault="00F21407" w:rsidP="00446E97">
      <w:pPr>
        <w:pStyle w:val="affffff0"/>
        <w:widowControl w:val="0"/>
        <w:numPr>
          <w:ilvl w:val="0"/>
          <w:numId w:val="83"/>
        </w:numPr>
        <w:tabs>
          <w:tab w:val="left" w:pos="1985"/>
        </w:tabs>
        <w:suppressAutoHyphens w:val="0"/>
        <w:spacing w:line="240" w:lineRule="auto"/>
        <w:ind w:left="709" w:firstLine="0"/>
        <w:rPr>
          <w:sz w:val="26"/>
          <w:szCs w:val="26"/>
        </w:rPr>
      </w:pPr>
      <w:r w:rsidRPr="00446E97">
        <w:rPr>
          <w:bCs/>
          <w:sz w:val="26"/>
          <w:szCs w:val="26"/>
        </w:rPr>
        <w:t>Предоставление</w:t>
      </w:r>
      <w:r w:rsidRPr="00446E97">
        <w:rPr>
          <w:sz w:val="26"/>
          <w:szCs w:val="26"/>
        </w:rPr>
        <w:t xml:space="preserve"> оригинала </w:t>
      </w:r>
      <w:r w:rsidRPr="00446E97">
        <w:rPr>
          <w:bCs/>
          <w:sz w:val="26"/>
          <w:szCs w:val="26"/>
        </w:rPr>
        <w:t>соглашения о неустойке</w:t>
      </w:r>
      <w:r w:rsidRPr="00446E97">
        <w:rPr>
          <w:sz w:val="26"/>
          <w:szCs w:val="26"/>
        </w:rPr>
        <w:t xml:space="preserve"> без Расписки сдачи-приемки </w:t>
      </w:r>
      <w:r w:rsidRPr="00446E97">
        <w:rPr>
          <w:bCs/>
          <w:sz w:val="26"/>
          <w:szCs w:val="26"/>
        </w:rPr>
        <w:t>соглашения о неустойке</w:t>
      </w:r>
      <w:r w:rsidRPr="00446E97">
        <w:rPr>
          <w:sz w:val="26"/>
          <w:szCs w:val="26"/>
        </w:rPr>
        <w:t xml:space="preserve"> будет считаться Организатором как не предоставление </w:t>
      </w:r>
      <w:r w:rsidRPr="00446E97">
        <w:rPr>
          <w:bCs/>
          <w:sz w:val="26"/>
          <w:szCs w:val="26"/>
        </w:rPr>
        <w:t>соглашения о неустойке</w:t>
      </w:r>
      <w:r w:rsidRPr="00446E97">
        <w:rPr>
          <w:sz w:val="26"/>
          <w:szCs w:val="26"/>
        </w:rPr>
        <w:t xml:space="preserve">, и повлечет за собой последствия, указанные в п. </w:t>
      </w:r>
      <w:r w:rsidR="00511746" w:rsidRPr="00446E97">
        <w:rPr>
          <w:sz w:val="26"/>
          <w:szCs w:val="26"/>
        </w:rPr>
        <w:fldChar w:fldCharType="begin"/>
      </w:r>
      <w:r w:rsidR="00511746" w:rsidRPr="00446E97">
        <w:rPr>
          <w:sz w:val="26"/>
          <w:szCs w:val="26"/>
        </w:rPr>
        <w:instrText xml:space="preserve"> REF _Ref468351375 \r \h  \* MERGEFORMAT </w:instrText>
      </w:r>
      <w:r w:rsidR="00511746" w:rsidRPr="00446E97">
        <w:rPr>
          <w:sz w:val="26"/>
          <w:szCs w:val="26"/>
        </w:rPr>
      </w:r>
      <w:r w:rsidR="00511746" w:rsidRPr="00446E97">
        <w:rPr>
          <w:sz w:val="26"/>
          <w:szCs w:val="26"/>
        </w:rPr>
        <w:fldChar w:fldCharType="separate"/>
      </w:r>
      <w:r w:rsidR="004F7A87" w:rsidRPr="00446E97">
        <w:rPr>
          <w:sz w:val="26"/>
          <w:szCs w:val="26"/>
        </w:rPr>
        <w:t>3.3.14.5</w:t>
      </w:r>
      <w:r w:rsidR="00511746" w:rsidRPr="00446E97">
        <w:rPr>
          <w:sz w:val="26"/>
          <w:szCs w:val="26"/>
        </w:rPr>
        <w:fldChar w:fldCharType="end"/>
      </w:r>
      <w:r w:rsidRPr="00446E97">
        <w:rPr>
          <w:sz w:val="26"/>
          <w:szCs w:val="26"/>
        </w:rPr>
        <w:t xml:space="preserve"> настоящей Документации.</w:t>
      </w:r>
    </w:p>
    <w:p w:rsidR="00BB7F61" w:rsidRPr="00446E97" w:rsidRDefault="00BB7F61" w:rsidP="00446E97">
      <w:pPr>
        <w:widowControl w:val="0"/>
        <w:numPr>
          <w:ilvl w:val="3"/>
          <w:numId w:val="38"/>
        </w:numPr>
        <w:tabs>
          <w:tab w:val="left" w:pos="1620"/>
        </w:tabs>
        <w:suppressAutoHyphens w:val="0"/>
        <w:spacing w:line="240" w:lineRule="auto"/>
        <w:ind w:left="0" w:firstLine="540"/>
        <w:rPr>
          <w:bCs w:val="0"/>
          <w:sz w:val="26"/>
          <w:szCs w:val="26"/>
        </w:rPr>
      </w:pPr>
      <w:bookmarkStart w:id="493" w:name="_Ref442263553"/>
      <w:bookmarkStart w:id="494" w:name="_Ref442189545"/>
      <w:r w:rsidRPr="00446E97">
        <w:rPr>
          <w:sz w:val="26"/>
          <w:szCs w:val="26"/>
        </w:rPr>
        <w:t xml:space="preserve">В </w:t>
      </w:r>
      <w:proofErr w:type="gramStart"/>
      <w:r w:rsidRPr="00446E97">
        <w:rPr>
          <w:sz w:val="26"/>
          <w:szCs w:val="26"/>
        </w:rPr>
        <w:t>случае</w:t>
      </w:r>
      <w:proofErr w:type="gramEnd"/>
      <w:r w:rsidRPr="00446E97">
        <w:rPr>
          <w:sz w:val="26"/>
          <w:szCs w:val="26"/>
        </w:rPr>
        <w:t>,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493"/>
    </w:p>
    <w:p w:rsidR="00BB7F61" w:rsidRPr="00446E97" w:rsidRDefault="00BB7F61" w:rsidP="00446E97">
      <w:pPr>
        <w:pStyle w:val="Times120"/>
        <w:numPr>
          <w:ilvl w:val="5"/>
          <w:numId w:val="84"/>
        </w:numPr>
        <w:tabs>
          <w:tab w:val="clear" w:pos="3960"/>
          <w:tab w:val="num" w:pos="1701"/>
        </w:tabs>
        <w:suppressAutoHyphens w:val="0"/>
        <w:autoSpaceDN w:val="0"/>
        <w:adjustRightInd w:val="0"/>
        <w:ind w:left="567" w:firstLine="0"/>
        <w:rPr>
          <w:sz w:val="26"/>
          <w:szCs w:val="26"/>
        </w:rPr>
      </w:pPr>
      <w:r w:rsidRPr="00446E97">
        <w:rPr>
          <w:sz w:val="26"/>
          <w:szCs w:val="26"/>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511746" w:rsidRPr="00446E97">
        <w:rPr>
          <w:sz w:val="26"/>
          <w:szCs w:val="26"/>
        </w:rPr>
        <w:fldChar w:fldCharType="begin"/>
      </w:r>
      <w:r w:rsidR="00511746" w:rsidRPr="00446E97">
        <w:rPr>
          <w:sz w:val="26"/>
          <w:szCs w:val="26"/>
        </w:rPr>
        <w:instrText xml:space="preserve"> REF _Ref440289953 \r \h  \* MERGEFORMAT </w:instrText>
      </w:r>
      <w:r w:rsidR="00511746" w:rsidRPr="00446E97">
        <w:rPr>
          <w:sz w:val="26"/>
          <w:szCs w:val="26"/>
        </w:rPr>
      </w:r>
      <w:r w:rsidR="00511746" w:rsidRPr="00446E97">
        <w:rPr>
          <w:sz w:val="26"/>
          <w:szCs w:val="26"/>
        </w:rPr>
        <w:fldChar w:fldCharType="separate"/>
      </w:r>
      <w:r w:rsidR="004F7A87" w:rsidRPr="00446E97">
        <w:rPr>
          <w:sz w:val="26"/>
          <w:szCs w:val="26"/>
        </w:rPr>
        <w:t>3.4.1.3</w:t>
      </w:r>
      <w:r w:rsidR="00511746" w:rsidRPr="00446E97">
        <w:rPr>
          <w:sz w:val="26"/>
          <w:szCs w:val="26"/>
        </w:rPr>
        <w:fldChar w:fldCharType="end"/>
      </w:r>
      <w:r w:rsidRPr="00446E97">
        <w:rPr>
          <w:sz w:val="26"/>
          <w:szCs w:val="26"/>
        </w:rPr>
        <w:t xml:space="preserve">). В </w:t>
      </w:r>
      <w:proofErr w:type="gramStart"/>
      <w:r w:rsidRPr="00446E97">
        <w:rPr>
          <w:sz w:val="26"/>
          <w:szCs w:val="26"/>
        </w:rPr>
        <w:t>случае</w:t>
      </w:r>
      <w:proofErr w:type="gramEnd"/>
      <w:r w:rsidRPr="00446E97">
        <w:rPr>
          <w:sz w:val="26"/>
          <w:szCs w:val="26"/>
        </w:rPr>
        <w:t xml:space="preserve">, если на момент истечения срока окончания приема Заявок (п. </w:t>
      </w:r>
      <w:r w:rsidR="00511746" w:rsidRPr="00446E97">
        <w:rPr>
          <w:sz w:val="26"/>
          <w:szCs w:val="26"/>
        </w:rPr>
        <w:fldChar w:fldCharType="begin"/>
      </w:r>
      <w:r w:rsidR="00511746" w:rsidRPr="00446E97">
        <w:rPr>
          <w:sz w:val="26"/>
          <w:szCs w:val="26"/>
        </w:rPr>
        <w:instrText xml:space="preserve"> REF _Ref440289953 \r \h  \* MERGEFORMAT </w:instrText>
      </w:r>
      <w:r w:rsidR="00511746" w:rsidRPr="00446E97">
        <w:rPr>
          <w:sz w:val="26"/>
          <w:szCs w:val="26"/>
        </w:rPr>
      </w:r>
      <w:r w:rsidR="00511746" w:rsidRPr="00446E97">
        <w:rPr>
          <w:sz w:val="26"/>
          <w:szCs w:val="26"/>
        </w:rPr>
        <w:fldChar w:fldCharType="separate"/>
      </w:r>
      <w:r w:rsidR="004F7A87" w:rsidRPr="00446E97">
        <w:rPr>
          <w:sz w:val="26"/>
          <w:szCs w:val="26"/>
        </w:rPr>
        <w:t>3.4.1.3</w:t>
      </w:r>
      <w:r w:rsidR="00511746" w:rsidRPr="00446E97">
        <w:rPr>
          <w:sz w:val="26"/>
          <w:szCs w:val="26"/>
        </w:rPr>
        <w:fldChar w:fldCharType="end"/>
      </w:r>
      <w:r w:rsidRPr="00446E97">
        <w:rPr>
          <w:sz w:val="26"/>
          <w:szCs w:val="26"/>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BB7F61" w:rsidRPr="00446E97" w:rsidRDefault="00BB7F61" w:rsidP="00446E97">
      <w:pPr>
        <w:pStyle w:val="Times120"/>
        <w:numPr>
          <w:ilvl w:val="5"/>
          <w:numId w:val="84"/>
        </w:numPr>
        <w:tabs>
          <w:tab w:val="clear" w:pos="3960"/>
          <w:tab w:val="num" w:pos="1701"/>
        </w:tabs>
        <w:suppressAutoHyphens w:val="0"/>
        <w:autoSpaceDN w:val="0"/>
        <w:adjustRightInd w:val="0"/>
        <w:ind w:left="567" w:firstLine="0"/>
        <w:rPr>
          <w:sz w:val="26"/>
          <w:szCs w:val="26"/>
        </w:rPr>
      </w:pPr>
      <w:r w:rsidRPr="00446E97">
        <w:rPr>
          <w:sz w:val="26"/>
          <w:szCs w:val="26"/>
        </w:rPr>
        <w:t>Денежные средства вносятся Участником на расчетный счет Заказчика, факт внесения Участником денежных сре</w:t>
      </w:r>
      <w:proofErr w:type="gramStart"/>
      <w:r w:rsidRPr="00446E97">
        <w:rPr>
          <w:sz w:val="26"/>
          <w:szCs w:val="26"/>
        </w:rPr>
        <w:t>дств в к</w:t>
      </w:r>
      <w:proofErr w:type="gramEnd"/>
      <w:r w:rsidRPr="00446E97">
        <w:rPr>
          <w:sz w:val="26"/>
          <w:szCs w:val="26"/>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446E97">
        <w:rPr>
          <w:sz w:val="26"/>
          <w:szCs w:val="26"/>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446E97">
        <w:rPr>
          <w:sz w:val="26"/>
          <w:szCs w:val="26"/>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446E97">
        <w:rPr>
          <w:sz w:val="26"/>
          <w:szCs w:val="26"/>
        </w:rPr>
        <w:t>дств пр</w:t>
      </w:r>
      <w:proofErr w:type="gramEnd"/>
      <w:r w:rsidRPr="00446E97">
        <w:rPr>
          <w:sz w:val="26"/>
          <w:szCs w:val="26"/>
        </w:rPr>
        <w:t xml:space="preserve">и помощи системы «Банк-Клиент») должно быть подано Участником в составе документов, входящих в Заявку. В платежном </w:t>
      </w:r>
      <w:proofErr w:type="gramStart"/>
      <w:r w:rsidRPr="00446E97">
        <w:rPr>
          <w:sz w:val="26"/>
          <w:szCs w:val="26"/>
        </w:rPr>
        <w:t>поручении</w:t>
      </w:r>
      <w:proofErr w:type="gramEnd"/>
      <w:r w:rsidRPr="00446E97">
        <w:rPr>
          <w:sz w:val="26"/>
          <w:szCs w:val="26"/>
        </w:rPr>
        <w:t xml:space="preserve">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w:t>
      </w:r>
      <w:proofErr w:type="gramStart"/>
      <w:r w:rsidRPr="00446E97">
        <w:rPr>
          <w:sz w:val="26"/>
          <w:szCs w:val="26"/>
        </w:rPr>
        <w:t>случае</w:t>
      </w:r>
      <w:proofErr w:type="gramEnd"/>
      <w:r w:rsidRPr="00446E97">
        <w:rPr>
          <w:sz w:val="26"/>
          <w:szCs w:val="26"/>
        </w:rPr>
        <w:t xml:space="preserve">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BB7F61" w:rsidRPr="00446E97" w:rsidRDefault="00BB7F61" w:rsidP="00446E97">
      <w:pPr>
        <w:pStyle w:val="Times120"/>
        <w:numPr>
          <w:ilvl w:val="5"/>
          <w:numId w:val="84"/>
        </w:numPr>
        <w:tabs>
          <w:tab w:val="clear" w:pos="3960"/>
          <w:tab w:val="num" w:pos="1701"/>
        </w:tabs>
        <w:suppressAutoHyphens w:val="0"/>
        <w:autoSpaceDN w:val="0"/>
        <w:adjustRightInd w:val="0"/>
        <w:ind w:left="567" w:firstLine="0"/>
        <w:rPr>
          <w:sz w:val="26"/>
          <w:szCs w:val="26"/>
        </w:rPr>
      </w:pPr>
      <w:proofErr w:type="gramStart"/>
      <w:r w:rsidRPr="00446E97">
        <w:rPr>
          <w:rFonts w:eastAsia="Calibri"/>
          <w:sz w:val="26"/>
          <w:szCs w:val="26"/>
          <w:lang w:eastAsia="en-US"/>
        </w:rPr>
        <w:t xml:space="preserve">После внесения Участником денежных средств в качестве обеспечения </w:t>
      </w:r>
      <w:r w:rsidRPr="00446E97">
        <w:rPr>
          <w:sz w:val="26"/>
          <w:szCs w:val="26"/>
        </w:rPr>
        <w:t xml:space="preserve">исполнения обязательств, связанных с участием в Запросе предложений и подачей </w:t>
      </w:r>
      <w:r w:rsidRPr="00446E97">
        <w:rPr>
          <w:sz w:val="26"/>
          <w:szCs w:val="26"/>
        </w:rPr>
        <w:lastRenderedPageBreak/>
        <w:t>Заявки,</w:t>
      </w:r>
      <w:r w:rsidRPr="00446E97">
        <w:rPr>
          <w:rFonts w:eastAsia="Calibri"/>
          <w:sz w:val="26"/>
          <w:szCs w:val="26"/>
          <w:lang w:eastAsia="en-US"/>
        </w:rPr>
        <w:t xml:space="preserve"> копию </w:t>
      </w:r>
      <w:r w:rsidRPr="00446E97">
        <w:rPr>
          <w:sz w:val="26"/>
          <w:szCs w:val="26"/>
        </w:rPr>
        <w:t>платежного</w:t>
      </w:r>
      <w:r w:rsidRPr="00446E97">
        <w:rPr>
          <w:rFonts w:eastAsia="Calibri"/>
          <w:sz w:val="26"/>
          <w:szCs w:val="26"/>
          <w:lang w:eastAsia="en-US"/>
        </w:rPr>
        <w:t xml:space="preserve"> поручения о перечислении денежных средств в качестве обеспечения Заявки, вместе с Анкетой Участника (п. </w:t>
      </w:r>
      <w:r w:rsidR="00511746" w:rsidRPr="00446E97">
        <w:rPr>
          <w:sz w:val="26"/>
          <w:szCs w:val="26"/>
        </w:rPr>
        <w:fldChar w:fldCharType="begin"/>
      </w:r>
      <w:r w:rsidR="00511746" w:rsidRPr="00446E97">
        <w:rPr>
          <w:sz w:val="26"/>
          <w:szCs w:val="26"/>
        </w:rPr>
        <w:instrText xml:space="preserve"> REF _Ref55335823 \r \h  \* MERGEFORMAT </w:instrText>
      </w:r>
      <w:r w:rsidR="00511746" w:rsidRPr="00446E97">
        <w:rPr>
          <w:sz w:val="26"/>
          <w:szCs w:val="26"/>
        </w:rPr>
      </w:r>
      <w:r w:rsidR="00511746" w:rsidRPr="00446E97">
        <w:rPr>
          <w:sz w:val="26"/>
          <w:szCs w:val="26"/>
        </w:rPr>
        <w:fldChar w:fldCharType="separate"/>
      </w:r>
      <w:r w:rsidR="004F7A87" w:rsidRPr="00446E97">
        <w:rPr>
          <w:rFonts w:eastAsia="Calibri"/>
          <w:sz w:val="26"/>
          <w:szCs w:val="26"/>
          <w:lang w:eastAsia="en-US"/>
        </w:rPr>
        <w:t>5.7</w:t>
      </w:r>
      <w:r w:rsidR="00511746" w:rsidRPr="00446E97">
        <w:rPr>
          <w:sz w:val="26"/>
          <w:szCs w:val="26"/>
        </w:rPr>
        <w:fldChar w:fldCharType="end"/>
      </w:r>
      <w:r w:rsidRPr="00446E97">
        <w:rPr>
          <w:rFonts w:eastAsia="Calibri"/>
          <w:sz w:val="26"/>
          <w:szCs w:val="26"/>
          <w:lang w:eastAsia="en-US"/>
        </w:rPr>
        <w:t xml:space="preserve">) Участник обязан направить на электронную почту </w:t>
      </w:r>
      <w:r w:rsidR="00E622AD" w:rsidRPr="00B54D10">
        <w:rPr>
          <w:rFonts w:eastAsia="Calibri"/>
          <w:sz w:val="26"/>
          <w:szCs w:val="26"/>
          <w:lang w:eastAsia="en-US"/>
        </w:rPr>
        <w:t xml:space="preserve">специалисту 2-й категории Отдела закупочной деятельности Управления логистики и материально-технического обеспечения филиала ПАО «МРСК Центра» - «Орелэнерго» </w:t>
      </w:r>
      <w:proofErr w:type="spellStart"/>
      <w:r w:rsidR="00E622AD" w:rsidRPr="00B54D10">
        <w:rPr>
          <w:rFonts w:eastAsia="Calibri"/>
          <w:sz w:val="26"/>
          <w:szCs w:val="26"/>
          <w:lang w:eastAsia="en-US"/>
        </w:rPr>
        <w:t>Заболотской</w:t>
      </w:r>
      <w:proofErr w:type="spellEnd"/>
      <w:r w:rsidR="00E622AD" w:rsidRPr="00B54D10">
        <w:rPr>
          <w:rFonts w:eastAsia="Calibri"/>
          <w:sz w:val="26"/>
          <w:szCs w:val="26"/>
          <w:lang w:eastAsia="en-US"/>
        </w:rPr>
        <w:t xml:space="preserve"> Маргарите</w:t>
      </w:r>
      <w:proofErr w:type="gramEnd"/>
      <w:r w:rsidR="00E622AD" w:rsidRPr="00B54D10">
        <w:rPr>
          <w:rFonts w:eastAsia="Calibri"/>
          <w:sz w:val="26"/>
          <w:szCs w:val="26"/>
          <w:lang w:eastAsia="en-US"/>
        </w:rPr>
        <w:t xml:space="preserve"> Владимировне - контактный телефон - (4862) 44-50-31 доб. 387, адрес электронной почты: </w:t>
      </w:r>
      <w:hyperlink r:id="rId37" w:history="1">
        <w:r w:rsidR="00E622AD" w:rsidRPr="00B54D10">
          <w:rPr>
            <w:rStyle w:val="a7"/>
            <w:rFonts w:eastAsia="Calibri"/>
            <w:sz w:val="26"/>
            <w:szCs w:val="26"/>
            <w:lang w:eastAsia="en-US"/>
          </w:rPr>
          <w:t>zabolotskaya.mv@mrsk-1.ru</w:t>
        </w:r>
      </w:hyperlink>
      <w:r w:rsidRPr="00446E97">
        <w:rPr>
          <w:rFonts w:eastAsia="Calibri"/>
          <w:sz w:val="26"/>
          <w:szCs w:val="26"/>
          <w:lang w:eastAsia="en-US"/>
        </w:rPr>
        <w:t xml:space="preserve">. Данные документы необходимо направить Заказчику </w:t>
      </w:r>
      <w:r w:rsidRPr="00446E97">
        <w:rPr>
          <w:sz w:val="26"/>
          <w:szCs w:val="26"/>
        </w:rPr>
        <w:t xml:space="preserve">до момента истечения срока окончания приема заявок (п. </w:t>
      </w:r>
      <w:r w:rsidR="00511746" w:rsidRPr="00446E97">
        <w:rPr>
          <w:sz w:val="26"/>
          <w:szCs w:val="26"/>
        </w:rPr>
        <w:fldChar w:fldCharType="begin"/>
      </w:r>
      <w:r w:rsidR="00511746" w:rsidRPr="00446E97">
        <w:rPr>
          <w:sz w:val="26"/>
          <w:szCs w:val="26"/>
        </w:rPr>
        <w:instrText xml:space="preserve"> REF _Ref440289953 \r \h  \* MERGEFORMAT </w:instrText>
      </w:r>
      <w:r w:rsidR="00511746" w:rsidRPr="00446E97">
        <w:rPr>
          <w:sz w:val="26"/>
          <w:szCs w:val="26"/>
        </w:rPr>
      </w:r>
      <w:r w:rsidR="00511746" w:rsidRPr="00446E97">
        <w:rPr>
          <w:sz w:val="26"/>
          <w:szCs w:val="26"/>
        </w:rPr>
        <w:fldChar w:fldCharType="separate"/>
      </w:r>
      <w:r w:rsidR="004F7A87" w:rsidRPr="00446E97">
        <w:rPr>
          <w:sz w:val="26"/>
          <w:szCs w:val="26"/>
        </w:rPr>
        <w:t>3.4.1.3</w:t>
      </w:r>
      <w:r w:rsidR="00511746" w:rsidRPr="00446E97">
        <w:rPr>
          <w:sz w:val="26"/>
          <w:szCs w:val="26"/>
        </w:rPr>
        <w:fldChar w:fldCharType="end"/>
      </w:r>
      <w:r w:rsidRPr="00446E97">
        <w:rPr>
          <w:sz w:val="26"/>
          <w:szCs w:val="26"/>
        </w:rPr>
        <w:t>).</w:t>
      </w:r>
    </w:p>
    <w:p w:rsidR="00BB7F61" w:rsidRPr="00446E97" w:rsidRDefault="00BB7F61" w:rsidP="00446E97">
      <w:pPr>
        <w:pStyle w:val="Times120"/>
        <w:numPr>
          <w:ilvl w:val="5"/>
          <w:numId w:val="84"/>
        </w:numPr>
        <w:tabs>
          <w:tab w:val="clear" w:pos="3960"/>
          <w:tab w:val="num" w:pos="1701"/>
        </w:tabs>
        <w:suppressAutoHyphens w:val="0"/>
        <w:autoSpaceDN w:val="0"/>
        <w:adjustRightInd w:val="0"/>
        <w:ind w:left="567" w:firstLine="0"/>
        <w:rPr>
          <w:sz w:val="26"/>
          <w:szCs w:val="26"/>
        </w:rPr>
      </w:pPr>
      <w:bookmarkStart w:id="495" w:name="_Ref468973739"/>
      <w:r w:rsidRPr="00446E97">
        <w:rPr>
          <w:rFonts w:eastAsia="Calibri"/>
          <w:sz w:val="26"/>
          <w:szCs w:val="26"/>
          <w:lang w:eastAsia="en-US"/>
        </w:rPr>
        <w:t>Реквизиты</w:t>
      </w:r>
      <w:r w:rsidRPr="00446E97">
        <w:rPr>
          <w:sz w:val="26"/>
          <w:szCs w:val="26"/>
        </w:rPr>
        <w:t xml:space="preserve"> Заказчика для перечисления денежных сре</w:t>
      </w:r>
      <w:proofErr w:type="gramStart"/>
      <w:r w:rsidRPr="00446E97">
        <w:rPr>
          <w:sz w:val="26"/>
          <w:szCs w:val="26"/>
        </w:rPr>
        <w:t>дств в к</w:t>
      </w:r>
      <w:proofErr w:type="gramEnd"/>
      <w:r w:rsidRPr="00446E97">
        <w:rPr>
          <w:sz w:val="26"/>
          <w:szCs w:val="26"/>
        </w:rPr>
        <w:t>ачестве обеспечения обязательств, связанных с участием в Запросе предложений и подачей Заявки:</w:t>
      </w:r>
      <w:bookmarkEnd w:id="495"/>
    </w:p>
    <w:p w:rsidR="00E622AD" w:rsidRPr="00F24823" w:rsidRDefault="00E622AD" w:rsidP="00E622AD">
      <w:pPr>
        <w:pStyle w:val="aff6"/>
        <w:numPr>
          <w:ilvl w:val="0"/>
          <w:numId w:val="0"/>
        </w:numPr>
        <w:tabs>
          <w:tab w:val="clear" w:pos="1134"/>
          <w:tab w:val="left" w:pos="2410"/>
        </w:tabs>
        <w:snapToGrid w:val="0"/>
        <w:spacing w:line="240" w:lineRule="auto"/>
        <w:ind w:left="2410"/>
        <w:rPr>
          <w:sz w:val="26"/>
          <w:szCs w:val="26"/>
          <w:u w:val="single"/>
        </w:rPr>
      </w:pPr>
      <w:r w:rsidRPr="00F24823">
        <w:rPr>
          <w:sz w:val="26"/>
          <w:szCs w:val="26"/>
          <w:u w:val="single"/>
        </w:rPr>
        <w:t>Получатель платежа: Филиал публичного акционерного общества «Межрегиональная распределительная сетевая компания Центра» - «Орелэнерго»</w:t>
      </w:r>
    </w:p>
    <w:p w:rsidR="00E622AD" w:rsidRPr="00F24823" w:rsidRDefault="00E622AD" w:rsidP="00E622AD">
      <w:pPr>
        <w:pStyle w:val="aff6"/>
        <w:numPr>
          <w:ilvl w:val="0"/>
          <w:numId w:val="82"/>
        </w:numPr>
        <w:tabs>
          <w:tab w:val="clear" w:pos="1134"/>
          <w:tab w:val="left" w:pos="2127"/>
          <w:tab w:val="left" w:pos="2410"/>
        </w:tabs>
        <w:suppressAutoHyphens w:val="0"/>
        <w:spacing w:line="240" w:lineRule="auto"/>
        <w:ind w:left="2410" w:hanging="357"/>
        <w:rPr>
          <w:sz w:val="26"/>
          <w:szCs w:val="26"/>
        </w:rPr>
      </w:pPr>
      <w:r w:rsidRPr="00F24823">
        <w:rPr>
          <w:sz w:val="26"/>
          <w:szCs w:val="26"/>
        </w:rPr>
        <w:t>ИНН/КПП: 6901067107/</w:t>
      </w:r>
      <w:r w:rsidRPr="00F24823">
        <w:rPr>
          <w:sz w:val="32"/>
          <w:szCs w:val="32"/>
        </w:rPr>
        <w:t xml:space="preserve"> </w:t>
      </w:r>
      <w:r w:rsidRPr="00F24823">
        <w:rPr>
          <w:sz w:val="26"/>
          <w:szCs w:val="26"/>
        </w:rPr>
        <w:t>575102001</w:t>
      </w:r>
    </w:p>
    <w:p w:rsidR="00E622AD" w:rsidRPr="00F24823" w:rsidRDefault="00E622AD" w:rsidP="00E622AD">
      <w:pPr>
        <w:pStyle w:val="aff6"/>
        <w:numPr>
          <w:ilvl w:val="0"/>
          <w:numId w:val="0"/>
        </w:numPr>
        <w:tabs>
          <w:tab w:val="clear" w:pos="1134"/>
          <w:tab w:val="left" w:pos="2127"/>
          <w:tab w:val="left" w:pos="2410"/>
        </w:tabs>
        <w:spacing w:line="240" w:lineRule="auto"/>
        <w:ind w:left="2410"/>
        <w:rPr>
          <w:sz w:val="26"/>
          <w:szCs w:val="26"/>
        </w:rPr>
      </w:pPr>
      <w:proofErr w:type="gramStart"/>
      <w:r w:rsidRPr="00F24823">
        <w:rPr>
          <w:sz w:val="26"/>
          <w:szCs w:val="26"/>
        </w:rPr>
        <w:t>р</w:t>
      </w:r>
      <w:proofErr w:type="gramEnd"/>
      <w:r w:rsidRPr="00F24823">
        <w:rPr>
          <w:sz w:val="26"/>
          <w:szCs w:val="26"/>
        </w:rPr>
        <w:t>/с: 40702810947000001754 в Орловском отделении  № 8595 ПАО  Сбербанк</w:t>
      </w:r>
    </w:p>
    <w:p w:rsidR="00E622AD" w:rsidRPr="00F24823" w:rsidRDefault="00E622AD" w:rsidP="00E622AD">
      <w:pPr>
        <w:pStyle w:val="aff6"/>
        <w:numPr>
          <w:ilvl w:val="0"/>
          <w:numId w:val="0"/>
        </w:numPr>
        <w:tabs>
          <w:tab w:val="clear" w:pos="1134"/>
          <w:tab w:val="left" w:pos="2127"/>
          <w:tab w:val="left" w:pos="2410"/>
        </w:tabs>
        <w:spacing w:line="240" w:lineRule="auto"/>
        <w:ind w:left="2410"/>
        <w:rPr>
          <w:sz w:val="26"/>
          <w:szCs w:val="26"/>
        </w:rPr>
      </w:pPr>
      <w:r w:rsidRPr="00F24823">
        <w:rPr>
          <w:sz w:val="26"/>
          <w:szCs w:val="26"/>
        </w:rPr>
        <w:t>БИК: 045402601</w:t>
      </w:r>
    </w:p>
    <w:p w:rsidR="00BB7F61" w:rsidRPr="00446E97" w:rsidRDefault="00E622AD" w:rsidP="00E622AD">
      <w:pPr>
        <w:pStyle w:val="aff6"/>
        <w:numPr>
          <w:ilvl w:val="0"/>
          <w:numId w:val="0"/>
        </w:numPr>
        <w:tabs>
          <w:tab w:val="left" w:pos="2127"/>
        </w:tabs>
        <w:spacing w:line="240" w:lineRule="auto"/>
        <w:rPr>
          <w:sz w:val="26"/>
          <w:szCs w:val="26"/>
        </w:rPr>
      </w:pPr>
      <w:r>
        <w:rPr>
          <w:sz w:val="26"/>
          <w:szCs w:val="26"/>
        </w:rPr>
        <w:t xml:space="preserve">                                     </w:t>
      </w:r>
      <w:r w:rsidRPr="00F24823">
        <w:rPr>
          <w:sz w:val="26"/>
          <w:szCs w:val="26"/>
        </w:rPr>
        <w:t>к/с: 30101810300000000601</w:t>
      </w:r>
    </w:p>
    <w:p w:rsidR="00BB7F61" w:rsidRPr="00446E97" w:rsidRDefault="00BB7F61" w:rsidP="00446E97">
      <w:pPr>
        <w:pStyle w:val="Times120"/>
        <w:numPr>
          <w:ilvl w:val="5"/>
          <w:numId w:val="84"/>
        </w:numPr>
        <w:tabs>
          <w:tab w:val="clear" w:pos="3960"/>
          <w:tab w:val="num" w:pos="1701"/>
        </w:tabs>
        <w:suppressAutoHyphens w:val="0"/>
        <w:autoSpaceDN w:val="0"/>
        <w:adjustRightInd w:val="0"/>
        <w:ind w:left="567" w:firstLine="0"/>
        <w:rPr>
          <w:sz w:val="26"/>
          <w:szCs w:val="26"/>
        </w:rPr>
      </w:pPr>
      <w:r w:rsidRPr="00446E97">
        <w:rPr>
          <w:rFonts w:eastAsia="Calibri"/>
          <w:sz w:val="26"/>
          <w:szCs w:val="26"/>
          <w:lang w:eastAsia="en-US"/>
        </w:rPr>
        <w:t>Предоставленное</w:t>
      </w:r>
      <w:r w:rsidRPr="00446E97">
        <w:rPr>
          <w:sz w:val="26"/>
          <w:szCs w:val="26"/>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BB7F61" w:rsidRPr="00446E97" w:rsidRDefault="00BB7F61" w:rsidP="00446E97">
      <w:pPr>
        <w:pStyle w:val="a1"/>
        <w:numPr>
          <w:ilvl w:val="0"/>
          <w:numId w:val="85"/>
        </w:numPr>
        <w:tabs>
          <w:tab w:val="clear" w:pos="1134"/>
        </w:tabs>
        <w:suppressAutoHyphens w:val="0"/>
        <w:spacing w:line="240" w:lineRule="auto"/>
        <w:ind w:left="2126" w:hanging="357"/>
        <w:rPr>
          <w:sz w:val="26"/>
          <w:szCs w:val="26"/>
        </w:rPr>
      </w:pPr>
      <w:r w:rsidRPr="00446E97">
        <w:rPr>
          <w:sz w:val="26"/>
          <w:szCs w:val="26"/>
        </w:rPr>
        <w:t>всем Участникам – в течение семи рабочих дней со дня принятия Заказчиком решения об отказе от проведения Запросе предложений;</w:t>
      </w:r>
    </w:p>
    <w:p w:rsidR="00BB7F61" w:rsidRPr="00446E97" w:rsidRDefault="00BB7F61" w:rsidP="00446E97">
      <w:pPr>
        <w:pStyle w:val="a1"/>
        <w:numPr>
          <w:ilvl w:val="0"/>
          <w:numId w:val="85"/>
        </w:numPr>
        <w:tabs>
          <w:tab w:val="clear" w:pos="1134"/>
        </w:tabs>
        <w:suppressAutoHyphens w:val="0"/>
        <w:spacing w:line="240" w:lineRule="auto"/>
        <w:ind w:left="2127"/>
        <w:rPr>
          <w:sz w:val="26"/>
          <w:szCs w:val="26"/>
        </w:rPr>
      </w:pPr>
      <w:r w:rsidRPr="00446E97">
        <w:rPr>
          <w:sz w:val="26"/>
          <w:szCs w:val="26"/>
        </w:rPr>
        <w:t>в течение семи рабочих дней со дня поступления Заказчику уведомления об отзыве Участником Заявки;</w:t>
      </w:r>
    </w:p>
    <w:p w:rsidR="00BB7F61" w:rsidRPr="00446E97" w:rsidRDefault="00BB7F61" w:rsidP="00446E97">
      <w:pPr>
        <w:pStyle w:val="a1"/>
        <w:numPr>
          <w:ilvl w:val="0"/>
          <w:numId w:val="85"/>
        </w:numPr>
        <w:tabs>
          <w:tab w:val="clear" w:pos="1134"/>
        </w:tabs>
        <w:suppressAutoHyphens w:val="0"/>
        <w:spacing w:line="240" w:lineRule="auto"/>
        <w:ind w:left="2127"/>
        <w:rPr>
          <w:sz w:val="26"/>
          <w:szCs w:val="26"/>
        </w:rPr>
      </w:pPr>
      <w:r w:rsidRPr="00446E97">
        <w:rPr>
          <w:sz w:val="26"/>
          <w:szCs w:val="26"/>
        </w:rPr>
        <w:t>всем Участникам – в течение семи рабочих дней со дня признания Запросе предложений несостоявшимся;</w:t>
      </w:r>
    </w:p>
    <w:p w:rsidR="00BB7F61" w:rsidRPr="00446E97" w:rsidRDefault="00BB7F61" w:rsidP="00446E97">
      <w:pPr>
        <w:pStyle w:val="a1"/>
        <w:numPr>
          <w:ilvl w:val="0"/>
          <w:numId w:val="85"/>
        </w:numPr>
        <w:tabs>
          <w:tab w:val="clear" w:pos="1134"/>
        </w:tabs>
        <w:suppressAutoHyphens w:val="0"/>
        <w:spacing w:line="240" w:lineRule="auto"/>
        <w:ind w:left="2127"/>
        <w:rPr>
          <w:sz w:val="26"/>
          <w:szCs w:val="26"/>
        </w:rPr>
      </w:pPr>
      <w:r w:rsidRPr="00446E97">
        <w:rPr>
          <w:sz w:val="26"/>
          <w:szCs w:val="26"/>
        </w:rPr>
        <w:t>всем Участникам – в течение семи рабочих дней со дня публикации протокола по выбору Победителя</w:t>
      </w:r>
      <w:r w:rsidRPr="00446E97">
        <w:rPr>
          <w:color w:val="FF0000"/>
          <w:sz w:val="26"/>
          <w:szCs w:val="26"/>
        </w:rPr>
        <w:t xml:space="preserve"> </w:t>
      </w:r>
      <w:r w:rsidRPr="00446E97">
        <w:rPr>
          <w:sz w:val="26"/>
          <w:szCs w:val="26"/>
        </w:rPr>
        <w:t xml:space="preserve">(раздел </w:t>
      </w:r>
      <w:r w:rsidR="00511746" w:rsidRPr="00446E97">
        <w:rPr>
          <w:sz w:val="26"/>
          <w:szCs w:val="26"/>
        </w:rPr>
        <w:fldChar w:fldCharType="begin"/>
      </w:r>
      <w:r w:rsidR="00511746" w:rsidRPr="00446E97">
        <w:rPr>
          <w:sz w:val="26"/>
          <w:szCs w:val="26"/>
        </w:rPr>
        <w:instrText xml:space="preserve"> REF _Ref306140451 \r \h  \* MERGEFORMAT </w:instrText>
      </w:r>
      <w:r w:rsidR="00511746" w:rsidRPr="00446E97">
        <w:rPr>
          <w:sz w:val="26"/>
          <w:szCs w:val="26"/>
        </w:rPr>
      </w:r>
      <w:r w:rsidR="00511746" w:rsidRPr="00446E97">
        <w:rPr>
          <w:sz w:val="26"/>
          <w:szCs w:val="26"/>
        </w:rPr>
        <w:fldChar w:fldCharType="separate"/>
      </w:r>
      <w:r w:rsidR="004F7A87" w:rsidRPr="00446E97">
        <w:rPr>
          <w:sz w:val="26"/>
          <w:szCs w:val="26"/>
        </w:rPr>
        <w:t>3.14</w:t>
      </w:r>
      <w:r w:rsidR="00511746" w:rsidRPr="00446E97">
        <w:rPr>
          <w:sz w:val="26"/>
          <w:szCs w:val="26"/>
        </w:rPr>
        <w:fldChar w:fldCharType="end"/>
      </w:r>
      <w:r w:rsidRPr="00446E97">
        <w:rPr>
          <w:sz w:val="26"/>
          <w:szCs w:val="26"/>
        </w:rPr>
        <w:t>);</w:t>
      </w:r>
    </w:p>
    <w:p w:rsidR="00BB7F61" w:rsidRPr="00446E97" w:rsidRDefault="00BB7F61" w:rsidP="00446E97">
      <w:pPr>
        <w:pStyle w:val="a1"/>
        <w:numPr>
          <w:ilvl w:val="0"/>
          <w:numId w:val="85"/>
        </w:numPr>
        <w:tabs>
          <w:tab w:val="clear" w:pos="1134"/>
          <w:tab w:val="num" w:pos="2160"/>
        </w:tabs>
        <w:suppressAutoHyphens w:val="0"/>
        <w:spacing w:line="240" w:lineRule="auto"/>
        <w:ind w:left="2127"/>
        <w:rPr>
          <w:sz w:val="26"/>
          <w:szCs w:val="26"/>
        </w:rPr>
      </w:pPr>
      <w:r w:rsidRPr="00446E97">
        <w:rPr>
          <w:sz w:val="26"/>
          <w:szCs w:val="26"/>
        </w:rPr>
        <w:t>Победителю – в течение семи рабочих дней со дня заключения договора.</w:t>
      </w:r>
    </w:p>
    <w:p w:rsidR="00932C0A" w:rsidRPr="00446E97" w:rsidRDefault="00BB7F61" w:rsidP="00446E97">
      <w:pPr>
        <w:widowControl w:val="0"/>
        <w:numPr>
          <w:ilvl w:val="3"/>
          <w:numId w:val="38"/>
        </w:numPr>
        <w:tabs>
          <w:tab w:val="left" w:pos="1620"/>
        </w:tabs>
        <w:suppressAutoHyphens w:val="0"/>
        <w:spacing w:line="240" w:lineRule="auto"/>
        <w:ind w:left="0" w:firstLine="540"/>
        <w:rPr>
          <w:bCs w:val="0"/>
          <w:sz w:val="26"/>
          <w:szCs w:val="26"/>
        </w:rPr>
      </w:pPr>
      <w:bookmarkStart w:id="496" w:name="_Ref468351375"/>
      <w:r w:rsidRPr="00446E97">
        <w:rPr>
          <w:sz w:val="26"/>
          <w:szCs w:val="26"/>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446E97">
        <w:rPr>
          <w:sz w:val="26"/>
          <w:szCs w:val="26"/>
        </w:rPr>
        <w:t>ств тр</w:t>
      </w:r>
      <w:proofErr w:type="gramEnd"/>
      <w:r w:rsidRPr="00446E97">
        <w:rPr>
          <w:sz w:val="26"/>
          <w:szCs w:val="26"/>
        </w:rPr>
        <w:t>ебованиям настоящей документации, является основанием для отклонения Заявки Участника без рассмотрения по существу</w:t>
      </w:r>
      <w:r w:rsidR="00932C0A" w:rsidRPr="00446E97">
        <w:rPr>
          <w:bCs w:val="0"/>
          <w:sz w:val="26"/>
          <w:szCs w:val="26"/>
        </w:rPr>
        <w:t>.</w:t>
      </w:r>
      <w:bookmarkEnd w:id="494"/>
      <w:bookmarkEnd w:id="496"/>
    </w:p>
    <w:p w:rsidR="00717F60" w:rsidRPr="00446E97" w:rsidRDefault="00717F60" w:rsidP="00446E97">
      <w:pPr>
        <w:pStyle w:val="2"/>
        <w:tabs>
          <w:tab w:val="clear" w:pos="0"/>
          <w:tab w:val="clear" w:pos="1700"/>
          <w:tab w:val="num" w:pos="709"/>
        </w:tabs>
        <w:spacing w:before="0" w:after="0" w:line="240" w:lineRule="auto"/>
        <w:rPr>
          <w:sz w:val="26"/>
          <w:szCs w:val="26"/>
        </w:rPr>
      </w:pPr>
      <w:bookmarkStart w:id="497" w:name="_Ref305973214"/>
      <w:bookmarkStart w:id="498" w:name="_Toc471898560"/>
      <w:r w:rsidRPr="00446E97">
        <w:rPr>
          <w:sz w:val="26"/>
          <w:szCs w:val="26"/>
        </w:rPr>
        <w:t>Подача Заявок и их прием</w:t>
      </w:r>
      <w:bookmarkStart w:id="499" w:name="_Ref56229451"/>
      <w:bookmarkEnd w:id="466"/>
      <w:bookmarkEnd w:id="497"/>
      <w:bookmarkEnd w:id="498"/>
    </w:p>
    <w:p w:rsidR="00717F60" w:rsidRPr="00446E97" w:rsidRDefault="00717F60" w:rsidP="00446E97">
      <w:pPr>
        <w:pStyle w:val="3"/>
        <w:spacing w:before="0" w:after="0"/>
        <w:rPr>
          <w:sz w:val="26"/>
          <w:szCs w:val="26"/>
        </w:rPr>
      </w:pPr>
      <w:bookmarkStart w:id="500" w:name="_Toc439323707"/>
      <w:bookmarkStart w:id="501" w:name="_Toc440361341"/>
      <w:bookmarkStart w:id="502" w:name="_Toc440376096"/>
      <w:bookmarkStart w:id="503" w:name="_Toc440376223"/>
      <w:bookmarkStart w:id="504" w:name="_Toc440382488"/>
      <w:bookmarkStart w:id="505" w:name="_Toc440447158"/>
      <w:bookmarkStart w:id="506" w:name="_Toc440620838"/>
      <w:bookmarkStart w:id="507" w:name="_Toc440631473"/>
      <w:bookmarkStart w:id="508" w:name="_Toc440875713"/>
      <w:bookmarkStart w:id="509" w:name="_Toc441131737"/>
      <w:bookmarkStart w:id="510" w:name="_Toc468352761"/>
      <w:bookmarkStart w:id="511" w:name="_Toc468352884"/>
      <w:bookmarkStart w:id="512" w:name="_Toc468355866"/>
      <w:bookmarkStart w:id="513" w:name="_Toc469480750"/>
      <w:bookmarkStart w:id="514" w:name="_Toc471898561"/>
      <w:r w:rsidRPr="00446E97">
        <w:rPr>
          <w:sz w:val="26"/>
          <w:szCs w:val="26"/>
        </w:rPr>
        <w:t>Подача Заявок через ЭТП</w:t>
      </w:r>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p>
    <w:p w:rsidR="00717F60" w:rsidRPr="00446E97" w:rsidRDefault="00717F60" w:rsidP="00446E97">
      <w:pPr>
        <w:widowControl w:val="0"/>
        <w:numPr>
          <w:ilvl w:val="3"/>
          <w:numId w:val="27"/>
        </w:numPr>
        <w:overflowPunct w:val="0"/>
        <w:autoSpaceDE w:val="0"/>
        <w:spacing w:line="240" w:lineRule="auto"/>
        <w:ind w:left="0" w:firstLine="567"/>
        <w:rPr>
          <w:bCs w:val="0"/>
          <w:sz w:val="26"/>
          <w:szCs w:val="26"/>
        </w:rPr>
      </w:pPr>
      <w:r w:rsidRPr="00446E97">
        <w:rPr>
          <w:bCs w:val="0"/>
          <w:sz w:val="26"/>
          <w:szCs w:val="26"/>
        </w:rPr>
        <w:t>Порядок подачи Заявок на ЭТП определяется правилами и инструкциями данной ЭТП.</w:t>
      </w:r>
    </w:p>
    <w:p w:rsidR="00717F60" w:rsidRPr="00446E97" w:rsidRDefault="00717F60" w:rsidP="00446E97">
      <w:pPr>
        <w:widowControl w:val="0"/>
        <w:numPr>
          <w:ilvl w:val="3"/>
          <w:numId w:val="27"/>
        </w:numPr>
        <w:overflowPunct w:val="0"/>
        <w:autoSpaceDE w:val="0"/>
        <w:spacing w:line="240" w:lineRule="auto"/>
        <w:ind w:left="0" w:firstLine="567"/>
        <w:rPr>
          <w:bCs w:val="0"/>
          <w:sz w:val="26"/>
          <w:szCs w:val="26"/>
        </w:rPr>
      </w:pPr>
      <w:r w:rsidRPr="00446E97">
        <w:rPr>
          <w:bCs w:val="0"/>
          <w:sz w:val="26"/>
          <w:szCs w:val="26"/>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446E97">
        <w:rPr>
          <w:bCs w:val="0"/>
          <w:sz w:val="26"/>
          <w:szCs w:val="26"/>
        </w:rPr>
        <w:t>Участник</w:t>
      </w:r>
      <w:r w:rsidRPr="00446E97">
        <w:rPr>
          <w:bCs w:val="0"/>
          <w:sz w:val="26"/>
          <w:szCs w:val="26"/>
        </w:rPr>
        <w:t>ом через ЭТП в отсканированном виде</w:t>
      </w:r>
      <w:r w:rsidR="008357B4" w:rsidRPr="00446E97">
        <w:rPr>
          <w:bCs w:val="0"/>
          <w:sz w:val="26"/>
          <w:szCs w:val="26"/>
        </w:rPr>
        <w:t xml:space="preserve"> (</w:t>
      </w:r>
      <w:r w:rsidR="008357B4" w:rsidRPr="00446E97">
        <w:rPr>
          <w:sz w:val="26"/>
          <w:szCs w:val="26"/>
        </w:rPr>
        <w:t xml:space="preserve">за исключением </w:t>
      </w:r>
      <w:proofErr w:type="gramStart"/>
      <w:r w:rsidR="008357B4" w:rsidRPr="00446E97">
        <w:rPr>
          <w:bCs w:val="0"/>
          <w:sz w:val="26"/>
          <w:szCs w:val="26"/>
        </w:rPr>
        <w:t>файла копии Анкеты Участника запроса</w:t>
      </w:r>
      <w:proofErr w:type="gramEnd"/>
      <w:r w:rsidR="008357B4" w:rsidRPr="00446E97">
        <w:rPr>
          <w:bCs w:val="0"/>
          <w:sz w:val="26"/>
          <w:szCs w:val="26"/>
        </w:rPr>
        <w:t xml:space="preserve"> предложений, выполненного в формате MS </w:t>
      </w:r>
      <w:proofErr w:type="spellStart"/>
      <w:r w:rsidR="008357B4" w:rsidRPr="00446E97">
        <w:rPr>
          <w:bCs w:val="0"/>
          <w:sz w:val="26"/>
          <w:szCs w:val="26"/>
        </w:rPr>
        <w:t>Word</w:t>
      </w:r>
      <w:proofErr w:type="spellEnd"/>
      <w:r w:rsidR="008357B4" w:rsidRPr="00446E97">
        <w:rPr>
          <w:bCs w:val="0"/>
          <w:sz w:val="26"/>
          <w:szCs w:val="26"/>
        </w:rPr>
        <w:t>)</w:t>
      </w:r>
      <w:r w:rsidRPr="00446E97">
        <w:rPr>
          <w:bCs w:val="0"/>
          <w:sz w:val="26"/>
          <w:szCs w:val="26"/>
        </w:rPr>
        <w:t xml:space="preserve"> в доступном для прочтения формате (предпочтительнее формат *.</w:t>
      </w:r>
      <w:proofErr w:type="spellStart"/>
      <w:r w:rsidRPr="00446E97">
        <w:rPr>
          <w:bCs w:val="0"/>
          <w:sz w:val="26"/>
          <w:szCs w:val="26"/>
        </w:rPr>
        <w:t>pdf</w:t>
      </w:r>
      <w:proofErr w:type="spellEnd"/>
      <w:r w:rsidRPr="00446E97">
        <w:rPr>
          <w:bCs w:val="0"/>
          <w:sz w:val="26"/>
          <w:szCs w:val="26"/>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w:t>
      </w:r>
      <w:r w:rsidRPr="00446E97">
        <w:rPr>
          <w:bCs w:val="0"/>
          <w:sz w:val="26"/>
          <w:szCs w:val="26"/>
        </w:rPr>
        <w:lastRenderedPageBreak/>
        <w:t xml:space="preserve">Размещение </w:t>
      </w:r>
      <w:r w:rsidR="00D77DCB" w:rsidRPr="00446E97">
        <w:rPr>
          <w:bCs w:val="0"/>
          <w:sz w:val="26"/>
          <w:szCs w:val="26"/>
        </w:rPr>
        <w:t xml:space="preserve">электронных </w:t>
      </w:r>
      <w:r w:rsidRPr="00446E97">
        <w:rPr>
          <w:bCs w:val="0"/>
          <w:sz w:val="26"/>
          <w:szCs w:val="26"/>
        </w:rPr>
        <w:t>архивов, состоящих из нескольких частей (томов) на ЭТП не допускается.</w:t>
      </w:r>
    </w:p>
    <w:p w:rsidR="00717F60" w:rsidRPr="00446E97" w:rsidRDefault="004B5EB3" w:rsidP="00446E97">
      <w:pPr>
        <w:widowControl w:val="0"/>
        <w:numPr>
          <w:ilvl w:val="3"/>
          <w:numId w:val="27"/>
        </w:numPr>
        <w:overflowPunct w:val="0"/>
        <w:autoSpaceDE w:val="0"/>
        <w:spacing w:line="240" w:lineRule="auto"/>
        <w:ind w:left="0" w:firstLine="567"/>
        <w:rPr>
          <w:bCs w:val="0"/>
          <w:sz w:val="26"/>
          <w:szCs w:val="26"/>
        </w:rPr>
      </w:pPr>
      <w:bookmarkStart w:id="515" w:name="_Ref440289953"/>
      <w:r w:rsidRPr="00E622AD">
        <w:rPr>
          <w:bCs w:val="0"/>
          <w:sz w:val="26"/>
          <w:szCs w:val="26"/>
        </w:rPr>
        <w:t>Заявк</w:t>
      </w:r>
      <w:r w:rsidR="00717F60" w:rsidRPr="00E622AD">
        <w:rPr>
          <w:bCs w:val="0"/>
          <w:sz w:val="26"/>
          <w:szCs w:val="26"/>
        </w:rPr>
        <w:t xml:space="preserve">и на ЭТП могут быть поданы до </w:t>
      </w:r>
      <w:r w:rsidR="002B5044" w:rsidRPr="00E622AD">
        <w:rPr>
          <w:b/>
          <w:bCs w:val="0"/>
          <w:sz w:val="26"/>
          <w:szCs w:val="26"/>
        </w:rPr>
        <w:t xml:space="preserve">12 часов 00 минут </w:t>
      </w:r>
      <w:r w:rsidR="00E622AD" w:rsidRPr="00E622AD">
        <w:rPr>
          <w:b/>
          <w:bCs w:val="0"/>
          <w:sz w:val="26"/>
          <w:szCs w:val="26"/>
        </w:rPr>
        <w:t>18</w:t>
      </w:r>
      <w:r w:rsidR="002B5044" w:rsidRPr="00E622AD">
        <w:rPr>
          <w:b/>
          <w:bCs w:val="0"/>
          <w:sz w:val="26"/>
          <w:szCs w:val="26"/>
        </w:rPr>
        <w:t xml:space="preserve"> </w:t>
      </w:r>
      <w:r w:rsidR="00E622AD" w:rsidRPr="00E622AD">
        <w:rPr>
          <w:b/>
          <w:bCs w:val="0"/>
          <w:sz w:val="26"/>
          <w:szCs w:val="26"/>
        </w:rPr>
        <w:t>октяб</w:t>
      </w:r>
      <w:r w:rsidR="002B5044" w:rsidRPr="00E622AD">
        <w:rPr>
          <w:b/>
          <w:bCs w:val="0"/>
          <w:sz w:val="26"/>
          <w:szCs w:val="26"/>
        </w:rPr>
        <w:t xml:space="preserve">ря </w:t>
      </w:r>
      <w:r w:rsidR="00631273" w:rsidRPr="00E622AD">
        <w:rPr>
          <w:b/>
          <w:bCs w:val="0"/>
          <w:sz w:val="26"/>
          <w:szCs w:val="26"/>
        </w:rPr>
        <w:t>2017</w:t>
      </w:r>
      <w:r w:rsidR="002B5044" w:rsidRPr="00E622AD">
        <w:rPr>
          <w:b/>
          <w:bCs w:val="0"/>
          <w:sz w:val="26"/>
          <w:szCs w:val="26"/>
        </w:rPr>
        <w:t xml:space="preserve"> года</w:t>
      </w:r>
      <w:r w:rsidR="00BF60B6" w:rsidRPr="00E622AD">
        <w:rPr>
          <w:b/>
          <w:bCs w:val="0"/>
          <w:sz w:val="26"/>
          <w:szCs w:val="26"/>
        </w:rPr>
        <w:t xml:space="preserve">, </w:t>
      </w:r>
      <w:r w:rsidR="00BF60B6" w:rsidRPr="00E622AD">
        <w:rPr>
          <w:bCs w:val="0"/>
          <w:sz w:val="26"/>
          <w:szCs w:val="26"/>
        </w:rPr>
        <w:t>при этом предложенная</w:t>
      </w:r>
      <w:r w:rsidR="00BF60B6" w:rsidRPr="00446E97">
        <w:rPr>
          <w:bCs w:val="0"/>
          <w:sz w:val="26"/>
          <w:szCs w:val="26"/>
        </w:rPr>
        <w:t xml:space="preserve"> Участником в Письме о подаче оферты </w:t>
      </w:r>
      <w:r w:rsidR="00BF60B6" w:rsidRPr="00446E97">
        <w:rPr>
          <w:bCs w:val="0"/>
          <w:spacing w:val="-2"/>
          <w:sz w:val="26"/>
          <w:szCs w:val="26"/>
        </w:rPr>
        <w:t>(под</w:t>
      </w:r>
      <w:r w:rsidR="00BF60B6" w:rsidRPr="00446E97">
        <w:rPr>
          <w:bCs w:val="0"/>
          <w:sz w:val="26"/>
          <w:szCs w:val="26"/>
        </w:rPr>
        <w:t xml:space="preserve">раздел </w:t>
      </w:r>
      <w:r w:rsidR="00667BB8" w:rsidRPr="00446E97">
        <w:rPr>
          <w:bCs w:val="0"/>
          <w:sz w:val="26"/>
          <w:szCs w:val="26"/>
        </w:rPr>
        <w:fldChar w:fldCharType="begin"/>
      </w:r>
      <w:r w:rsidR="00BF60B6" w:rsidRPr="00446E97">
        <w:rPr>
          <w:bCs w:val="0"/>
          <w:sz w:val="26"/>
          <w:szCs w:val="26"/>
        </w:rPr>
        <w:instrText xml:space="preserve"> REF _Ref55336310 \r \h </w:instrText>
      </w:r>
      <w:r w:rsidR="00667BB8" w:rsidRPr="00446E97">
        <w:rPr>
          <w:bCs w:val="0"/>
          <w:sz w:val="26"/>
          <w:szCs w:val="26"/>
        </w:rPr>
      </w:r>
      <w:r w:rsidR="00446E97" w:rsidRPr="00446E97">
        <w:rPr>
          <w:bCs w:val="0"/>
          <w:sz w:val="26"/>
          <w:szCs w:val="26"/>
        </w:rPr>
        <w:instrText xml:space="preserve"> \* MERGEFORMAT </w:instrText>
      </w:r>
      <w:r w:rsidR="00667BB8" w:rsidRPr="00446E97">
        <w:rPr>
          <w:bCs w:val="0"/>
          <w:sz w:val="26"/>
          <w:szCs w:val="26"/>
        </w:rPr>
        <w:fldChar w:fldCharType="separate"/>
      </w:r>
      <w:r w:rsidR="004F7A87" w:rsidRPr="00446E97">
        <w:rPr>
          <w:bCs w:val="0"/>
          <w:sz w:val="26"/>
          <w:szCs w:val="26"/>
        </w:rPr>
        <w:t>5.1</w:t>
      </w:r>
      <w:r w:rsidR="00667BB8" w:rsidRPr="00446E97">
        <w:rPr>
          <w:bCs w:val="0"/>
          <w:sz w:val="26"/>
          <w:szCs w:val="26"/>
        </w:rPr>
        <w:fldChar w:fldCharType="end"/>
      </w:r>
      <w:r w:rsidR="00BF60B6" w:rsidRPr="00446E97">
        <w:rPr>
          <w:bCs w:val="0"/>
          <w:sz w:val="26"/>
          <w:szCs w:val="26"/>
          <w:lang w:eastAsia="ru-RU"/>
        </w:rPr>
        <w:t>)</w:t>
      </w:r>
      <w:r w:rsidR="00BF60B6" w:rsidRPr="00446E97">
        <w:rPr>
          <w:bCs w:val="0"/>
          <w:sz w:val="26"/>
          <w:szCs w:val="26"/>
        </w:rPr>
        <w:t xml:space="preserve"> цена должна соответствовать цене, указанной Участни</w:t>
      </w:r>
      <w:r w:rsidR="00EF1023" w:rsidRPr="00446E97">
        <w:rPr>
          <w:bCs w:val="0"/>
          <w:sz w:val="26"/>
          <w:szCs w:val="26"/>
        </w:rPr>
        <w:t>ком на «котировочной доске» ЭТП</w:t>
      </w:r>
      <w:r w:rsidR="00717F60" w:rsidRPr="00446E97">
        <w:rPr>
          <w:bCs w:val="0"/>
          <w:sz w:val="26"/>
          <w:szCs w:val="26"/>
        </w:rPr>
        <w:t>.</w:t>
      </w:r>
      <w:bookmarkEnd w:id="515"/>
    </w:p>
    <w:p w:rsidR="00BB7F61" w:rsidRPr="00446E97" w:rsidRDefault="00BB7F61" w:rsidP="00446E97">
      <w:pPr>
        <w:widowControl w:val="0"/>
        <w:numPr>
          <w:ilvl w:val="3"/>
          <w:numId w:val="27"/>
        </w:numPr>
        <w:overflowPunct w:val="0"/>
        <w:autoSpaceDE w:val="0"/>
        <w:spacing w:line="240" w:lineRule="auto"/>
        <w:ind w:left="0" w:firstLine="567"/>
        <w:rPr>
          <w:bCs w:val="0"/>
          <w:sz w:val="26"/>
          <w:szCs w:val="26"/>
        </w:rPr>
      </w:pPr>
      <w:r w:rsidRPr="00446E97">
        <w:rPr>
          <w:bCs w:val="0"/>
          <w:sz w:val="26"/>
          <w:szCs w:val="26"/>
        </w:rPr>
        <w:t xml:space="preserve">После наступления даты и времени завершения срока подачи Заявок Участниками (п. </w:t>
      </w:r>
      <w:r w:rsidR="00511746" w:rsidRPr="00446E97">
        <w:rPr>
          <w:sz w:val="26"/>
          <w:szCs w:val="26"/>
        </w:rPr>
        <w:fldChar w:fldCharType="begin"/>
      </w:r>
      <w:r w:rsidR="00511746" w:rsidRPr="00446E97">
        <w:rPr>
          <w:sz w:val="26"/>
          <w:szCs w:val="26"/>
        </w:rPr>
        <w:instrText xml:space="preserve"> REF _Ref440289953 \r \h  \* MERGEFORMAT </w:instrText>
      </w:r>
      <w:r w:rsidR="00511746" w:rsidRPr="00446E97">
        <w:rPr>
          <w:sz w:val="26"/>
          <w:szCs w:val="26"/>
        </w:rPr>
      </w:r>
      <w:r w:rsidR="00511746" w:rsidRPr="00446E97">
        <w:rPr>
          <w:sz w:val="26"/>
          <w:szCs w:val="26"/>
        </w:rPr>
        <w:fldChar w:fldCharType="separate"/>
      </w:r>
      <w:r w:rsidR="004F7A87" w:rsidRPr="00446E97">
        <w:rPr>
          <w:bCs w:val="0"/>
          <w:sz w:val="26"/>
          <w:szCs w:val="26"/>
        </w:rPr>
        <w:t>3.4.1.3</w:t>
      </w:r>
      <w:r w:rsidR="00511746" w:rsidRPr="00446E97">
        <w:rPr>
          <w:sz w:val="26"/>
          <w:szCs w:val="26"/>
        </w:rPr>
        <w:fldChar w:fldCharType="end"/>
      </w:r>
      <w:r w:rsidRPr="00446E97">
        <w:rPr>
          <w:bCs w:val="0"/>
          <w:sz w:val="26"/>
          <w:szCs w:val="26"/>
        </w:rPr>
        <w:t xml:space="preserve">) Организатор закупочной процедуры получает доступ для скачивания полученных Заявок Участников. </w:t>
      </w:r>
      <w:proofErr w:type="gramStart"/>
      <w:r w:rsidRPr="00446E97">
        <w:rPr>
          <w:bCs w:val="0"/>
          <w:sz w:val="26"/>
          <w:szCs w:val="26"/>
        </w:rPr>
        <w:t>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roofErr w:type="gramEnd"/>
    </w:p>
    <w:p w:rsidR="00717F60" w:rsidRPr="00446E97" w:rsidRDefault="00717F60" w:rsidP="00446E97">
      <w:pPr>
        <w:pStyle w:val="3"/>
        <w:spacing w:before="0" w:after="0"/>
        <w:rPr>
          <w:sz w:val="26"/>
          <w:szCs w:val="26"/>
        </w:rPr>
      </w:pPr>
      <w:bookmarkStart w:id="516" w:name="_Ref115077798"/>
      <w:bookmarkStart w:id="517" w:name="_Toc439323708"/>
      <w:bookmarkStart w:id="518" w:name="_Toc440361342"/>
      <w:bookmarkStart w:id="519" w:name="_Toc440376097"/>
      <w:bookmarkStart w:id="520" w:name="_Toc440376224"/>
      <w:bookmarkStart w:id="521" w:name="_Toc440382489"/>
      <w:bookmarkStart w:id="522" w:name="_Toc440447159"/>
      <w:bookmarkStart w:id="523" w:name="_Toc440620839"/>
      <w:bookmarkStart w:id="524" w:name="_Toc440631474"/>
      <w:bookmarkStart w:id="525" w:name="_Toc440875714"/>
      <w:bookmarkStart w:id="526" w:name="_Toc441131738"/>
      <w:bookmarkStart w:id="527" w:name="_Toc468352762"/>
      <w:bookmarkStart w:id="528" w:name="_Toc468352885"/>
      <w:bookmarkStart w:id="529" w:name="_Toc468355867"/>
      <w:bookmarkStart w:id="530" w:name="_Toc469480751"/>
      <w:bookmarkStart w:id="531" w:name="_Toc471898562"/>
      <w:r w:rsidRPr="00446E97">
        <w:rPr>
          <w:sz w:val="26"/>
          <w:szCs w:val="26"/>
        </w:rPr>
        <w:t xml:space="preserve">Подача Заявок в письменной </w:t>
      </w:r>
      <w:r w:rsidR="00BE6742" w:rsidRPr="00446E97">
        <w:rPr>
          <w:sz w:val="26"/>
          <w:szCs w:val="26"/>
        </w:rPr>
        <w:t xml:space="preserve">(бумажной) </w:t>
      </w:r>
      <w:r w:rsidRPr="00446E97">
        <w:rPr>
          <w:sz w:val="26"/>
          <w:szCs w:val="26"/>
        </w:rPr>
        <w:t>форме</w:t>
      </w:r>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p>
    <w:bookmarkEnd w:id="499"/>
    <w:p w:rsidR="00717F60" w:rsidRPr="00446E97" w:rsidRDefault="001A3C31" w:rsidP="00446E97">
      <w:pPr>
        <w:widowControl w:val="0"/>
        <w:numPr>
          <w:ilvl w:val="3"/>
          <w:numId w:val="28"/>
        </w:numPr>
        <w:overflowPunct w:val="0"/>
        <w:autoSpaceDE w:val="0"/>
        <w:spacing w:line="240" w:lineRule="auto"/>
        <w:ind w:left="0" w:firstLine="567"/>
        <w:rPr>
          <w:bCs w:val="0"/>
          <w:sz w:val="26"/>
          <w:szCs w:val="26"/>
        </w:rPr>
      </w:pPr>
      <w:r w:rsidRPr="00446E97">
        <w:rPr>
          <w:bCs w:val="0"/>
          <w:sz w:val="26"/>
          <w:szCs w:val="26"/>
        </w:rPr>
        <w:t>Подача Участником Заявки в письменной</w:t>
      </w:r>
      <w:r w:rsidR="00BE6742" w:rsidRPr="00446E97">
        <w:rPr>
          <w:bCs w:val="0"/>
          <w:sz w:val="26"/>
          <w:szCs w:val="26"/>
        </w:rPr>
        <w:t xml:space="preserve"> </w:t>
      </w:r>
      <w:r w:rsidR="00BE6742" w:rsidRPr="00446E97">
        <w:rPr>
          <w:sz w:val="26"/>
          <w:szCs w:val="26"/>
        </w:rPr>
        <w:t>(бумажной)</w:t>
      </w:r>
      <w:r w:rsidRPr="00446E97">
        <w:rPr>
          <w:bCs w:val="0"/>
          <w:sz w:val="26"/>
          <w:szCs w:val="26"/>
        </w:rPr>
        <w:t xml:space="preserve"> форме не предусмотрена</w:t>
      </w:r>
      <w:r w:rsidR="00F21407" w:rsidRPr="00446E97">
        <w:rPr>
          <w:bCs w:val="0"/>
          <w:sz w:val="26"/>
          <w:szCs w:val="26"/>
        </w:rPr>
        <w:t xml:space="preserve">, </w:t>
      </w:r>
      <w:r w:rsidR="00BB7F61" w:rsidRPr="00446E97">
        <w:rPr>
          <w:sz w:val="26"/>
          <w:szCs w:val="26"/>
        </w:rPr>
        <w:t xml:space="preserve">за исключением Соглашения о неустойке (подраздел </w:t>
      </w:r>
      <w:r w:rsidR="00511746" w:rsidRPr="00446E97">
        <w:rPr>
          <w:sz w:val="26"/>
          <w:szCs w:val="26"/>
        </w:rPr>
        <w:fldChar w:fldCharType="begin"/>
      </w:r>
      <w:r w:rsidR="00511746" w:rsidRPr="00446E97">
        <w:rPr>
          <w:sz w:val="26"/>
          <w:szCs w:val="26"/>
        </w:rPr>
        <w:instrText xml:space="preserve"> REF _Ref440272256 \r \h  \* MERGEFORMAT </w:instrText>
      </w:r>
      <w:r w:rsidR="00511746" w:rsidRPr="00446E97">
        <w:rPr>
          <w:sz w:val="26"/>
          <w:szCs w:val="26"/>
        </w:rPr>
      </w:r>
      <w:r w:rsidR="00511746" w:rsidRPr="00446E97">
        <w:rPr>
          <w:sz w:val="26"/>
          <w:szCs w:val="26"/>
        </w:rPr>
        <w:fldChar w:fldCharType="separate"/>
      </w:r>
      <w:r w:rsidR="004F7A87" w:rsidRPr="00446E97">
        <w:rPr>
          <w:sz w:val="26"/>
          <w:szCs w:val="26"/>
        </w:rPr>
        <w:t>5.14</w:t>
      </w:r>
      <w:r w:rsidR="00511746" w:rsidRPr="00446E97">
        <w:rPr>
          <w:sz w:val="26"/>
          <w:szCs w:val="26"/>
        </w:rPr>
        <w:fldChar w:fldCharType="end"/>
      </w:r>
      <w:r w:rsidR="00BB7F61" w:rsidRPr="00446E97">
        <w:rPr>
          <w:sz w:val="26"/>
          <w:szCs w:val="26"/>
        </w:rPr>
        <w:t xml:space="preserve">) и Расписки сдачи-приемки соглашения о неустойке (подраздел </w:t>
      </w:r>
      <w:r w:rsidR="00511746" w:rsidRPr="00446E97">
        <w:rPr>
          <w:sz w:val="26"/>
          <w:szCs w:val="26"/>
        </w:rPr>
        <w:fldChar w:fldCharType="begin"/>
      </w:r>
      <w:r w:rsidR="00511746" w:rsidRPr="00446E97">
        <w:rPr>
          <w:sz w:val="26"/>
          <w:szCs w:val="26"/>
        </w:rPr>
        <w:instrText xml:space="preserve"> REF _Ref468353002 \r \h  \* MERGEFORMAT </w:instrText>
      </w:r>
      <w:r w:rsidR="00511746" w:rsidRPr="00446E97">
        <w:rPr>
          <w:sz w:val="26"/>
          <w:szCs w:val="26"/>
        </w:rPr>
      </w:r>
      <w:r w:rsidR="00511746" w:rsidRPr="00446E97">
        <w:rPr>
          <w:sz w:val="26"/>
          <w:szCs w:val="26"/>
        </w:rPr>
        <w:fldChar w:fldCharType="separate"/>
      </w:r>
      <w:r w:rsidR="004F7A87" w:rsidRPr="00446E97">
        <w:rPr>
          <w:sz w:val="26"/>
          <w:szCs w:val="26"/>
        </w:rPr>
        <w:t>5.15</w:t>
      </w:r>
      <w:r w:rsidR="00511746" w:rsidRPr="00446E97">
        <w:rPr>
          <w:sz w:val="26"/>
          <w:szCs w:val="26"/>
        </w:rPr>
        <w:fldChar w:fldCharType="end"/>
      </w:r>
      <w:r w:rsidR="00BB7F61" w:rsidRPr="00446E97">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446E97">
        <w:rPr>
          <w:bCs w:val="0"/>
          <w:sz w:val="26"/>
          <w:szCs w:val="26"/>
        </w:rPr>
        <w:t>.</w:t>
      </w:r>
    </w:p>
    <w:p w:rsidR="00717F60" w:rsidRPr="00446E97" w:rsidRDefault="00717F60" w:rsidP="00446E97">
      <w:pPr>
        <w:pStyle w:val="2"/>
        <w:tabs>
          <w:tab w:val="clear" w:pos="1700"/>
          <w:tab w:val="left" w:pos="709"/>
        </w:tabs>
        <w:spacing w:before="0" w:after="0" w:line="240" w:lineRule="auto"/>
        <w:rPr>
          <w:sz w:val="26"/>
          <w:szCs w:val="26"/>
        </w:rPr>
      </w:pPr>
      <w:bookmarkStart w:id="532" w:name="_Ref303683883"/>
      <w:bookmarkStart w:id="533" w:name="_Toc471898563"/>
      <w:r w:rsidRPr="00446E97">
        <w:rPr>
          <w:sz w:val="26"/>
          <w:szCs w:val="26"/>
        </w:rPr>
        <w:t xml:space="preserve">Изменение и отзыв </w:t>
      </w:r>
      <w:r w:rsidR="004B5EB3" w:rsidRPr="00446E97">
        <w:rPr>
          <w:sz w:val="26"/>
          <w:szCs w:val="26"/>
        </w:rPr>
        <w:t>Заявк</w:t>
      </w:r>
      <w:r w:rsidRPr="00446E97">
        <w:rPr>
          <w:sz w:val="26"/>
          <w:szCs w:val="26"/>
        </w:rPr>
        <w:t>и</w:t>
      </w:r>
      <w:bookmarkEnd w:id="532"/>
      <w:bookmarkEnd w:id="533"/>
    </w:p>
    <w:p w:rsidR="00B22D90" w:rsidRPr="00446E97" w:rsidRDefault="00B22D90" w:rsidP="00446E97">
      <w:pPr>
        <w:widowControl w:val="0"/>
        <w:numPr>
          <w:ilvl w:val="2"/>
          <w:numId w:val="29"/>
        </w:numPr>
        <w:autoSpaceDE w:val="0"/>
        <w:spacing w:line="240" w:lineRule="auto"/>
        <w:ind w:left="0" w:firstLine="567"/>
        <w:rPr>
          <w:bCs w:val="0"/>
          <w:sz w:val="26"/>
          <w:szCs w:val="26"/>
        </w:rPr>
      </w:pPr>
      <w:bookmarkStart w:id="534" w:name="_Ref305973250"/>
      <w:r w:rsidRPr="00446E97">
        <w:rPr>
          <w:bCs w:val="0"/>
          <w:sz w:val="26"/>
          <w:szCs w:val="26"/>
        </w:rPr>
        <w:t xml:space="preserve">До окончания срока подачи заявок (п. </w:t>
      </w:r>
      <w:r w:rsidR="00511746" w:rsidRPr="00446E97">
        <w:rPr>
          <w:sz w:val="26"/>
          <w:szCs w:val="26"/>
        </w:rPr>
        <w:fldChar w:fldCharType="begin"/>
      </w:r>
      <w:r w:rsidR="00511746" w:rsidRPr="00446E97">
        <w:rPr>
          <w:sz w:val="26"/>
          <w:szCs w:val="26"/>
        </w:rPr>
        <w:instrText xml:space="preserve"> REF _Ref440289953 \r \h  \* MERGEFORMAT </w:instrText>
      </w:r>
      <w:r w:rsidR="00511746" w:rsidRPr="00446E97">
        <w:rPr>
          <w:sz w:val="26"/>
          <w:szCs w:val="26"/>
        </w:rPr>
      </w:r>
      <w:r w:rsidR="00511746" w:rsidRPr="00446E97">
        <w:rPr>
          <w:sz w:val="26"/>
          <w:szCs w:val="26"/>
        </w:rPr>
        <w:fldChar w:fldCharType="separate"/>
      </w:r>
      <w:r w:rsidR="004F7A87" w:rsidRPr="00446E97">
        <w:rPr>
          <w:bCs w:val="0"/>
          <w:sz w:val="26"/>
          <w:szCs w:val="26"/>
        </w:rPr>
        <w:t>3.4.1.3</w:t>
      </w:r>
      <w:r w:rsidR="00511746" w:rsidRPr="00446E97">
        <w:rPr>
          <w:sz w:val="26"/>
          <w:szCs w:val="26"/>
        </w:rPr>
        <w:fldChar w:fldCharType="end"/>
      </w:r>
      <w:r w:rsidRPr="00446E97">
        <w:rPr>
          <w:bCs w:val="0"/>
          <w:sz w:val="26"/>
          <w:szCs w:val="26"/>
        </w:rPr>
        <w:t xml:space="preserve">) </w:t>
      </w:r>
      <w:r w:rsidR="00BB7F61" w:rsidRPr="00446E97">
        <w:rPr>
          <w:bCs w:val="0"/>
          <w:sz w:val="26"/>
          <w:szCs w:val="26"/>
        </w:rPr>
        <w:t>Участник вправе изменить или отозвать поданную Заявку</w:t>
      </w:r>
      <w:r w:rsidRPr="00446E97">
        <w:rPr>
          <w:bCs w:val="0"/>
          <w:sz w:val="26"/>
          <w:szCs w:val="26"/>
        </w:rPr>
        <w:t>.</w:t>
      </w:r>
    </w:p>
    <w:p w:rsidR="00B22D90" w:rsidRPr="00446E97" w:rsidRDefault="00B22D90" w:rsidP="00446E97">
      <w:pPr>
        <w:widowControl w:val="0"/>
        <w:numPr>
          <w:ilvl w:val="2"/>
          <w:numId w:val="29"/>
        </w:numPr>
        <w:autoSpaceDE w:val="0"/>
        <w:spacing w:line="240" w:lineRule="auto"/>
        <w:ind w:left="0" w:firstLine="567"/>
        <w:rPr>
          <w:bCs w:val="0"/>
          <w:sz w:val="26"/>
          <w:szCs w:val="26"/>
        </w:rPr>
      </w:pPr>
      <w:r w:rsidRPr="00446E97">
        <w:rPr>
          <w:sz w:val="26"/>
          <w:szCs w:val="26"/>
        </w:rPr>
        <w:t xml:space="preserve">Порядок изменения или отзыва Заявок до окончания срока подачи Заявок </w:t>
      </w:r>
      <w:r w:rsidRPr="00446E97">
        <w:rPr>
          <w:bCs w:val="0"/>
          <w:sz w:val="26"/>
          <w:szCs w:val="26"/>
        </w:rPr>
        <w:t xml:space="preserve">(п. </w:t>
      </w:r>
      <w:r w:rsidR="00511746" w:rsidRPr="00446E97">
        <w:rPr>
          <w:sz w:val="26"/>
          <w:szCs w:val="26"/>
        </w:rPr>
        <w:fldChar w:fldCharType="begin"/>
      </w:r>
      <w:r w:rsidR="00511746" w:rsidRPr="00446E97">
        <w:rPr>
          <w:sz w:val="26"/>
          <w:szCs w:val="26"/>
        </w:rPr>
        <w:instrText xml:space="preserve"> REF _Ref440289953 \r \h  \* MERGEFORMAT </w:instrText>
      </w:r>
      <w:r w:rsidR="00511746" w:rsidRPr="00446E97">
        <w:rPr>
          <w:sz w:val="26"/>
          <w:szCs w:val="26"/>
        </w:rPr>
      </w:r>
      <w:r w:rsidR="00511746" w:rsidRPr="00446E97">
        <w:rPr>
          <w:sz w:val="26"/>
          <w:szCs w:val="26"/>
        </w:rPr>
        <w:fldChar w:fldCharType="separate"/>
      </w:r>
      <w:r w:rsidR="004F7A87" w:rsidRPr="00446E97">
        <w:rPr>
          <w:bCs w:val="0"/>
          <w:sz w:val="26"/>
          <w:szCs w:val="26"/>
        </w:rPr>
        <w:t>3.4.1.3</w:t>
      </w:r>
      <w:r w:rsidR="00511746" w:rsidRPr="00446E97">
        <w:rPr>
          <w:sz w:val="26"/>
          <w:szCs w:val="26"/>
        </w:rPr>
        <w:fldChar w:fldCharType="end"/>
      </w:r>
      <w:r w:rsidRPr="00446E97">
        <w:rPr>
          <w:bCs w:val="0"/>
          <w:sz w:val="26"/>
          <w:szCs w:val="26"/>
        </w:rPr>
        <w:t>)</w:t>
      </w:r>
      <w:r w:rsidRPr="00446E97">
        <w:rPr>
          <w:sz w:val="26"/>
          <w:szCs w:val="26"/>
        </w:rPr>
        <w:t xml:space="preserve"> через ЭТП</w:t>
      </w:r>
      <w:r w:rsidRPr="00446E97">
        <w:rPr>
          <w:color w:val="000000"/>
          <w:sz w:val="26"/>
          <w:szCs w:val="26"/>
        </w:rPr>
        <w:t xml:space="preserve"> </w:t>
      </w:r>
      <w:r w:rsidRPr="00446E97">
        <w:rPr>
          <w:sz w:val="26"/>
          <w:szCs w:val="26"/>
        </w:rPr>
        <w:t>определяется правилами данной системы</w:t>
      </w:r>
      <w:r w:rsidRPr="00446E97">
        <w:rPr>
          <w:bCs w:val="0"/>
          <w:sz w:val="26"/>
          <w:szCs w:val="26"/>
        </w:rPr>
        <w:t>.</w:t>
      </w:r>
    </w:p>
    <w:p w:rsidR="00B22D90" w:rsidRPr="00446E97" w:rsidRDefault="00B22D90" w:rsidP="00446E97">
      <w:pPr>
        <w:widowControl w:val="0"/>
        <w:numPr>
          <w:ilvl w:val="2"/>
          <w:numId w:val="29"/>
        </w:numPr>
        <w:autoSpaceDE w:val="0"/>
        <w:spacing w:line="240" w:lineRule="auto"/>
        <w:ind w:left="0" w:firstLine="709"/>
        <w:rPr>
          <w:sz w:val="26"/>
          <w:szCs w:val="26"/>
        </w:rPr>
      </w:pPr>
      <w:r w:rsidRPr="00446E97">
        <w:rPr>
          <w:sz w:val="26"/>
          <w:szCs w:val="26"/>
        </w:rPr>
        <w:t xml:space="preserve">После окончания срока подачи Заявок </w:t>
      </w:r>
      <w:r w:rsidRPr="00446E97">
        <w:rPr>
          <w:bCs w:val="0"/>
          <w:sz w:val="26"/>
          <w:szCs w:val="26"/>
        </w:rPr>
        <w:t xml:space="preserve">(п. </w:t>
      </w:r>
      <w:r w:rsidR="00511746" w:rsidRPr="00446E97">
        <w:rPr>
          <w:sz w:val="26"/>
          <w:szCs w:val="26"/>
        </w:rPr>
        <w:fldChar w:fldCharType="begin"/>
      </w:r>
      <w:r w:rsidR="00511746" w:rsidRPr="00446E97">
        <w:rPr>
          <w:sz w:val="26"/>
          <w:szCs w:val="26"/>
        </w:rPr>
        <w:instrText xml:space="preserve"> REF _Ref440289953 \r \h  \* MERGEFORMAT </w:instrText>
      </w:r>
      <w:r w:rsidR="00511746" w:rsidRPr="00446E97">
        <w:rPr>
          <w:sz w:val="26"/>
          <w:szCs w:val="26"/>
        </w:rPr>
      </w:r>
      <w:r w:rsidR="00511746" w:rsidRPr="00446E97">
        <w:rPr>
          <w:sz w:val="26"/>
          <w:szCs w:val="26"/>
        </w:rPr>
        <w:fldChar w:fldCharType="separate"/>
      </w:r>
      <w:r w:rsidR="004F7A87" w:rsidRPr="00446E97">
        <w:rPr>
          <w:bCs w:val="0"/>
          <w:sz w:val="26"/>
          <w:szCs w:val="26"/>
        </w:rPr>
        <w:t>3.4.1.3</w:t>
      </w:r>
      <w:r w:rsidR="00511746" w:rsidRPr="00446E97">
        <w:rPr>
          <w:sz w:val="26"/>
          <w:szCs w:val="26"/>
        </w:rPr>
        <w:fldChar w:fldCharType="end"/>
      </w:r>
      <w:r w:rsidRPr="00446E97">
        <w:rPr>
          <w:bCs w:val="0"/>
          <w:sz w:val="26"/>
          <w:szCs w:val="26"/>
        </w:rPr>
        <w:t>)</w:t>
      </w:r>
      <w:r w:rsidRPr="00446E97">
        <w:rPr>
          <w:sz w:val="26"/>
          <w:szCs w:val="26"/>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511746" w:rsidRPr="00446E97">
        <w:rPr>
          <w:sz w:val="26"/>
          <w:szCs w:val="26"/>
        </w:rPr>
        <w:fldChar w:fldCharType="begin"/>
      </w:r>
      <w:r w:rsidR="00511746" w:rsidRPr="00446E97">
        <w:rPr>
          <w:sz w:val="26"/>
          <w:szCs w:val="26"/>
        </w:rPr>
        <w:instrText xml:space="preserve"> REF _Ref55279015 \r \h  \* MERGEFORMAT </w:instrText>
      </w:r>
      <w:r w:rsidR="00511746" w:rsidRPr="00446E97">
        <w:rPr>
          <w:sz w:val="26"/>
          <w:szCs w:val="26"/>
        </w:rPr>
      </w:r>
      <w:r w:rsidR="00511746" w:rsidRPr="00446E97">
        <w:rPr>
          <w:sz w:val="26"/>
          <w:szCs w:val="26"/>
        </w:rPr>
        <w:fldChar w:fldCharType="separate"/>
      </w:r>
      <w:r w:rsidR="004F7A87" w:rsidRPr="00446E97">
        <w:rPr>
          <w:sz w:val="26"/>
          <w:szCs w:val="26"/>
        </w:rPr>
        <w:t>3.3.1.6</w:t>
      </w:r>
      <w:r w:rsidR="00511746" w:rsidRPr="00446E97">
        <w:rPr>
          <w:sz w:val="26"/>
          <w:szCs w:val="26"/>
        </w:rPr>
        <w:fldChar w:fldCharType="end"/>
      </w:r>
      <w:r w:rsidRPr="00446E97">
        <w:rPr>
          <w:sz w:val="26"/>
          <w:szCs w:val="26"/>
        </w:rPr>
        <w:t xml:space="preserve">, </w:t>
      </w:r>
      <w:r w:rsidR="00511746" w:rsidRPr="00446E97">
        <w:rPr>
          <w:sz w:val="26"/>
          <w:szCs w:val="26"/>
        </w:rPr>
        <w:fldChar w:fldCharType="begin"/>
      </w:r>
      <w:r w:rsidR="00511746" w:rsidRPr="00446E97">
        <w:rPr>
          <w:sz w:val="26"/>
          <w:szCs w:val="26"/>
        </w:rPr>
        <w:instrText xml:space="preserve"> REF _Ref195087786 \r \h  \* MERGEFORMAT </w:instrText>
      </w:r>
      <w:r w:rsidR="00511746" w:rsidRPr="00446E97">
        <w:rPr>
          <w:sz w:val="26"/>
          <w:szCs w:val="26"/>
        </w:rPr>
      </w:r>
      <w:r w:rsidR="00511746" w:rsidRPr="00446E97">
        <w:rPr>
          <w:sz w:val="26"/>
          <w:szCs w:val="26"/>
        </w:rPr>
        <w:fldChar w:fldCharType="separate"/>
      </w:r>
      <w:r w:rsidR="004F7A87" w:rsidRPr="00446E97">
        <w:rPr>
          <w:sz w:val="26"/>
          <w:szCs w:val="26"/>
        </w:rPr>
        <w:t>3.3.1.7</w:t>
      </w:r>
      <w:r w:rsidR="00511746" w:rsidRPr="00446E97">
        <w:rPr>
          <w:sz w:val="26"/>
          <w:szCs w:val="26"/>
        </w:rPr>
        <w:fldChar w:fldCharType="end"/>
      </w:r>
      <w:r w:rsidRPr="00446E97">
        <w:rPr>
          <w:sz w:val="26"/>
          <w:szCs w:val="26"/>
        </w:rPr>
        <w:t>, в письменной форме.</w:t>
      </w:r>
    </w:p>
    <w:p w:rsidR="00717F60" w:rsidRPr="00446E97" w:rsidRDefault="00717F60" w:rsidP="00446E97">
      <w:pPr>
        <w:pStyle w:val="2"/>
        <w:tabs>
          <w:tab w:val="clear" w:pos="1700"/>
          <w:tab w:val="left" w:pos="709"/>
        </w:tabs>
        <w:spacing w:before="0" w:after="0" w:line="240" w:lineRule="auto"/>
        <w:rPr>
          <w:sz w:val="26"/>
          <w:szCs w:val="26"/>
        </w:rPr>
      </w:pPr>
      <w:bookmarkStart w:id="535" w:name="_Ref468202194"/>
      <w:bookmarkStart w:id="536" w:name="_Toc471898564"/>
      <w:r w:rsidRPr="00446E97">
        <w:rPr>
          <w:sz w:val="26"/>
          <w:szCs w:val="26"/>
        </w:rPr>
        <w:t>Оценка Заявок и проведение переговоров</w:t>
      </w:r>
      <w:bookmarkEnd w:id="534"/>
      <w:bookmarkEnd w:id="535"/>
      <w:bookmarkEnd w:id="536"/>
      <w:r w:rsidRPr="00446E97">
        <w:rPr>
          <w:sz w:val="26"/>
          <w:szCs w:val="26"/>
        </w:rPr>
        <w:t xml:space="preserve"> </w:t>
      </w:r>
    </w:p>
    <w:p w:rsidR="00717F60" w:rsidRPr="00446E97" w:rsidRDefault="00717F60" w:rsidP="00446E97">
      <w:pPr>
        <w:pStyle w:val="3"/>
        <w:spacing w:before="0" w:after="0"/>
        <w:rPr>
          <w:sz w:val="26"/>
          <w:szCs w:val="26"/>
        </w:rPr>
      </w:pPr>
      <w:bookmarkStart w:id="537" w:name="_Toc439323711"/>
      <w:bookmarkStart w:id="538" w:name="_Toc440361345"/>
      <w:bookmarkStart w:id="539" w:name="_Toc440376100"/>
      <w:bookmarkStart w:id="540" w:name="_Toc440376227"/>
      <w:bookmarkStart w:id="541" w:name="_Toc440382492"/>
      <w:bookmarkStart w:id="542" w:name="_Toc440447162"/>
      <w:bookmarkStart w:id="543" w:name="_Toc440620842"/>
      <w:bookmarkStart w:id="544" w:name="_Toc440631477"/>
      <w:bookmarkStart w:id="545" w:name="_Toc440875717"/>
      <w:bookmarkStart w:id="546" w:name="_Toc441131741"/>
      <w:bookmarkStart w:id="547" w:name="_Toc468352765"/>
      <w:bookmarkStart w:id="548" w:name="_Toc468352888"/>
      <w:bookmarkStart w:id="549" w:name="_Toc468355870"/>
      <w:bookmarkStart w:id="550" w:name="_Toc469480754"/>
      <w:bookmarkStart w:id="551" w:name="_Toc471898565"/>
      <w:r w:rsidRPr="00446E97">
        <w:rPr>
          <w:sz w:val="26"/>
          <w:szCs w:val="26"/>
        </w:rPr>
        <w:t>Общие положения</w:t>
      </w:r>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p>
    <w:p w:rsidR="00717F60" w:rsidRPr="00446E97" w:rsidRDefault="00717F60" w:rsidP="00446E97">
      <w:pPr>
        <w:widowControl w:val="0"/>
        <w:numPr>
          <w:ilvl w:val="3"/>
          <w:numId w:val="30"/>
        </w:numPr>
        <w:shd w:val="clear" w:color="auto" w:fill="FFFFFF"/>
        <w:autoSpaceDE w:val="0"/>
        <w:spacing w:line="240" w:lineRule="auto"/>
        <w:ind w:left="0" w:right="159" w:firstLine="709"/>
        <w:rPr>
          <w:bCs w:val="0"/>
          <w:sz w:val="26"/>
          <w:szCs w:val="26"/>
        </w:rPr>
      </w:pPr>
      <w:r w:rsidRPr="00446E97">
        <w:rPr>
          <w:bCs w:val="0"/>
          <w:sz w:val="26"/>
          <w:szCs w:val="26"/>
        </w:rPr>
        <w:t xml:space="preserve">Оценка Заявок осуществляется Закупочной комиссией </w:t>
      </w:r>
      <w:r w:rsidRPr="00446E97">
        <w:rPr>
          <w:bCs w:val="0"/>
          <w:spacing w:val="-1"/>
          <w:sz w:val="26"/>
          <w:szCs w:val="26"/>
        </w:rPr>
        <w:t xml:space="preserve">и иными лицами (экспертами и специалистами), привлеченными </w:t>
      </w:r>
      <w:r w:rsidRPr="00446E97">
        <w:rPr>
          <w:bCs w:val="0"/>
          <w:sz w:val="26"/>
          <w:szCs w:val="26"/>
        </w:rPr>
        <w:t>Организатором.</w:t>
      </w:r>
    </w:p>
    <w:p w:rsidR="00717F60" w:rsidRPr="00446E97" w:rsidRDefault="00717F60" w:rsidP="00446E97">
      <w:pPr>
        <w:widowControl w:val="0"/>
        <w:numPr>
          <w:ilvl w:val="3"/>
          <w:numId w:val="30"/>
        </w:numPr>
        <w:shd w:val="clear" w:color="auto" w:fill="FFFFFF"/>
        <w:autoSpaceDE w:val="0"/>
        <w:spacing w:line="240" w:lineRule="auto"/>
        <w:ind w:left="0" w:right="159" w:firstLine="709"/>
        <w:rPr>
          <w:bCs w:val="0"/>
          <w:sz w:val="26"/>
          <w:szCs w:val="26"/>
        </w:rPr>
      </w:pPr>
      <w:r w:rsidRPr="00446E97">
        <w:rPr>
          <w:bCs w:val="0"/>
          <w:sz w:val="26"/>
          <w:szCs w:val="26"/>
        </w:rPr>
        <w:t>Оценка Заявок будет осуществляться, исходя из электронных версий документов Заявок.</w:t>
      </w:r>
    </w:p>
    <w:p w:rsidR="00717F60" w:rsidRPr="00446E97" w:rsidRDefault="00717F60" w:rsidP="00446E97">
      <w:pPr>
        <w:widowControl w:val="0"/>
        <w:numPr>
          <w:ilvl w:val="3"/>
          <w:numId w:val="30"/>
        </w:numPr>
        <w:shd w:val="clear" w:color="auto" w:fill="FFFFFF"/>
        <w:autoSpaceDE w:val="0"/>
        <w:spacing w:line="240" w:lineRule="auto"/>
        <w:ind w:left="0" w:right="159" w:firstLine="709"/>
        <w:rPr>
          <w:bCs w:val="0"/>
          <w:sz w:val="26"/>
          <w:szCs w:val="26"/>
        </w:rPr>
      </w:pPr>
      <w:r w:rsidRPr="00446E97">
        <w:rPr>
          <w:bCs w:val="0"/>
          <w:sz w:val="26"/>
          <w:szCs w:val="26"/>
        </w:rPr>
        <w:t xml:space="preserve">Рассмотрение и оценка заявок осуществляется в соответствии с условиями настоящей </w:t>
      </w:r>
      <w:r w:rsidR="007D07A7" w:rsidRPr="00446E97">
        <w:rPr>
          <w:bCs w:val="0"/>
          <w:sz w:val="26"/>
          <w:szCs w:val="26"/>
        </w:rPr>
        <w:t>Д</w:t>
      </w:r>
      <w:r w:rsidRPr="00446E97">
        <w:rPr>
          <w:bCs w:val="0"/>
          <w:sz w:val="26"/>
          <w:szCs w:val="26"/>
        </w:rPr>
        <w:t>окументации.</w:t>
      </w:r>
    </w:p>
    <w:p w:rsidR="00717F60" w:rsidRPr="00446E97" w:rsidRDefault="00717F60" w:rsidP="00446E97">
      <w:pPr>
        <w:widowControl w:val="0"/>
        <w:numPr>
          <w:ilvl w:val="3"/>
          <w:numId w:val="30"/>
        </w:numPr>
        <w:shd w:val="clear" w:color="auto" w:fill="FFFFFF"/>
        <w:autoSpaceDE w:val="0"/>
        <w:spacing w:line="240" w:lineRule="auto"/>
        <w:ind w:left="0" w:right="159" w:firstLine="709"/>
        <w:rPr>
          <w:bCs w:val="0"/>
          <w:sz w:val="26"/>
          <w:szCs w:val="26"/>
        </w:rPr>
      </w:pPr>
      <w:r w:rsidRPr="00446E97">
        <w:rPr>
          <w:bCs w:val="0"/>
          <w:sz w:val="26"/>
          <w:szCs w:val="26"/>
        </w:rPr>
        <w:t xml:space="preserve">Информация относительно разъяснения, предварительного рассмотрения, оценки и сопоставления Заявок </w:t>
      </w:r>
      <w:r w:rsidR="009C744E" w:rsidRPr="00446E97">
        <w:rPr>
          <w:bCs w:val="0"/>
          <w:sz w:val="26"/>
          <w:szCs w:val="26"/>
        </w:rPr>
        <w:t>Участник</w:t>
      </w:r>
      <w:r w:rsidRPr="00446E97">
        <w:rPr>
          <w:bCs w:val="0"/>
          <w:sz w:val="26"/>
          <w:szCs w:val="26"/>
        </w:rPr>
        <w:t xml:space="preserve">ов, а также рекомендации по присуждению </w:t>
      </w:r>
      <w:r w:rsidR="00123C70" w:rsidRPr="00446E97">
        <w:rPr>
          <w:bCs w:val="0"/>
          <w:sz w:val="26"/>
          <w:szCs w:val="26"/>
        </w:rPr>
        <w:t>Договор</w:t>
      </w:r>
      <w:r w:rsidRPr="00446E97">
        <w:rPr>
          <w:bCs w:val="0"/>
          <w:sz w:val="26"/>
          <w:szCs w:val="26"/>
        </w:rPr>
        <w:t xml:space="preserve">а является строго конфиденциальной и не подлежит разглашению </w:t>
      </w:r>
      <w:r w:rsidR="009C744E" w:rsidRPr="00446E97">
        <w:rPr>
          <w:bCs w:val="0"/>
          <w:sz w:val="26"/>
          <w:szCs w:val="26"/>
        </w:rPr>
        <w:t>Участник</w:t>
      </w:r>
      <w:r w:rsidRPr="00446E97">
        <w:rPr>
          <w:bCs w:val="0"/>
          <w:sz w:val="26"/>
          <w:szCs w:val="26"/>
        </w:rPr>
        <w:t>ам или иным лицам, которые официально не имеют к этому отношения</w:t>
      </w:r>
      <w:r w:rsidR="008F7BD0" w:rsidRPr="00446E97">
        <w:rPr>
          <w:bCs w:val="0"/>
          <w:sz w:val="26"/>
          <w:szCs w:val="26"/>
        </w:rPr>
        <w:t>,</w:t>
      </w:r>
      <w:r w:rsidR="008F7BD0" w:rsidRPr="00446E97">
        <w:rPr>
          <w:sz w:val="26"/>
          <w:szCs w:val="26"/>
        </w:rPr>
        <w:t xml:space="preserve"> за исключением сведений, размещаемых на официальном сайте, сайте </w:t>
      </w:r>
      <w:r w:rsidR="001A3C31" w:rsidRPr="00446E97">
        <w:rPr>
          <w:iCs/>
          <w:sz w:val="26"/>
          <w:szCs w:val="26"/>
        </w:rPr>
        <w:t>ПАО «МРСК Центра»</w:t>
      </w:r>
      <w:r w:rsidR="001A3C31" w:rsidRPr="00446E97">
        <w:rPr>
          <w:sz w:val="26"/>
          <w:szCs w:val="26"/>
        </w:rPr>
        <w:t>,</w:t>
      </w:r>
      <w:r w:rsidR="008F7BD0" w:rsidRPr="00446E97">
        <w:rPr>
          <w:sz w:val="26"/>
          <w:szCs w:val="26"/>
        </w:rPr>
        <w:t xml:space="preserve"> ЭТП</w:t>
      </w:r>
      <w:r w:rsidR="001A3C31" w:rsidRPr="00446E97">
        <w:rPr>
          <w:sz w:val="26"/>
          <w:szCs w:val="26"/>
        </w:rPr>
        <w:t>.</w:t>
      </w:r>
    </w:p>
    <w:p w:rsidR="00717F60" w:rsidRPr="00446E97" w:rsidRDefault="009C744E" w:rsidP="00446E97">
      <w:pPr>
        <w:widowControl w:val="0"/>
        <w:numPr>
          <w:ilvl w:val="3"/>
          <w:numId w:val="30"/>
        </w:numPr>
        <w:shd w:val="clear" w:color="auto" w:fill="FFFFFF"/>
        <w:autoSpaceDE w:val="0"/>
        <w:spacing w:line="240" w:lineRule="auto"/>
        <w:ind w:left="0" w:right="159" w:firstLine="709"/>
        <w:rPr>
          <w:bCs w:val="0"/>
          <w:sz w:val="26"/>
          <w:szCs w:val="26"/>
        </w:rPr>
      </w:pPr>
      <w:r w:rsidRPr="00446E97">
        <w:rPr>
          <w:bCs w:val="0"/>
          <w:sz w:val="26"/>
          <w:szCs w:val="26"/>
        </w:rPr>
        <w:t>Участник</w:t>
      </w:r>
      <w:r w:rsidR="00717F60" w:rsidRPr="00446E97">
        <w:rPr>
          <w:bCs w:val="0"/>
          <w:sz w:val="26"/>
          <w:szCs w:val="26"/>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446E97">
        <w:rPr>
          <w:bCs w:val="0"/>
          <w:sz w:val="26"/>
          <w:szCs w:val="26"/>
        </w:rPr>
        <w:t>Участник</w:t>
      </w:r>
      <w:r w:rsidR="00717F60" w:rsidRPr="00446E97">
        <w:rPr>
          <w:bCs w:val="0"/>
          <w:sz w:val="26"/>
          <w:szCs w:val="26"/>
        </w:rPr>
        <w:t xml:space="preserve">ов повлиять на Закупочную комиссию при экспертизе Заявок или на присуждение </w:t>
      </w:r>
      <w:r w:rsidR="00123C70" w:rsidRPr="00446E97">
        <w:rPr>
          <w:bCs w:val="0"/>
          <w:sz w:val="26"/>
          <w:szCs w:val="26"/>
        </w:rPr>
        <w:t>Договор</w:t>
      </w:r>
      <w:r w:rsidR="00717F60" w:rsidRPr="00446E97">
        <w:rPr>
          <w:bCs w:val="0"/>
          <w:sz w:val="26"/>
          <w:szCs w:val="26"/>
        </w:rPr>
        <w:t xml:space="preserve">а, а также оказать давление на любое лицо, привлеченное Организатором, служат основанием для отклонения Заявок таких </w:t>
      </w:r>
      <w:r w:rsidRPr="00446E97">
        <w:rPr>
          <w:bCs w:val="0"/>
          <w:sz w:val="26"/>
          <w:szCs w:val="26"/>
        </w:rPr>
        <w:t>Участник</w:t>
      </w:r>
      <w:r w:rsidR="00717F60" w:rsidRPr="00446E97">
        <w:rPr>
          <w:bCs w:val="0"/>
          <w:sz w:val="26"/>
          <w:szCs w:val="26"/>
        </w:rPr>
        <w:t>ов.</w:t>
      </w:r>
    </w:p>
    <w:p w:rsidR="00717F60" w:rsidRPr="00446E97" w:rsidRDefault="00717F60" w:rsidP="00446E97">
      <w:pPr>
        <w:widowControl w:val="0"/>
        <w:numPr>
          <w:ilvl w:val="3"/>
          <w:numId w:val="30"/>
        </w:numPr>
        <w:shd w:val="clear" w:color="auto" w:fill="FFFFFF"/>
        <w:autoSpaceDE w:val="0"/>
        <w:spacing w:line="240" w:lineRule="auto"/>
        <w:ind w:left="0" w:right="159" w:firstLine="709"/>
        <w:rPr>
          <w:bCs w:val="0"/>
          <w:sz w:val="26"/>
          <w:szCs w:val="26"/>
        </w:rPr>
      </w:pPr>
      <w:r w:rsidRPr="00446E97">
        <w:rPr>
          <w:bCs w:val="0"/>
          <w:sz w:val="26"/>
          <w:szCs w:val="26"/>
        </w:rPr>
        <w:t xml:space="preserve">Оценка Заявок может включать отборочную стадию (пункт </w:t>
      </w:r>
      <w:r w:rsidR="00511746" w:rsidRPr="00446E97">
        <w:rPr>
          <w:sz w:val="26"/>
          <w:szCs w:val="26"/>
        </w:rPr>
        <w:fldChar w:fldCharType="begin"/>
      </w:r>
      <w:r w:rsidR="00511746" w:rsidRPr="00446E97">
        <w:rPr>
          <w:sz w:val="26"/>
          <w:szCs w:val="26"/>
        </w:rPr>
        <w:instrText xml:space="preserve"> REF _Ref93089454 \n \h  \* MERGEFORMAT </w:instrText>
      </w:r>
      <w:r w:rsidR="00511746" w:rsidRPr="00446E97">
        <w:rPr>
          <w:sz w:val="26"/>
          <w:szCs w:val="26"/>
        </w:rPr>
      </w:r>
      <w:r w:rsidR="00511746" w:rsidRPr="00446E97">
        <w:rPr>
          <w:sz w:val="26"/>
          <w:szCs w:val="26"/>
        </w:rPr>
        <w:fldChar w:fldCharType="separate"/>
      </w:r>
      <w:r w:rsidR="004F7A87" w:rsidRPr="00446E97">
        <w:rPr>
          <w:bCs w:val="0"/>
          <w:sz w:val="26"/>
          <w:szCs w:val="26"/>
        </w:rPr>
        <w:t>3.6.2</w:t>
      </w:r>
      <w:r w:rsidR="00511746" w:rsidRPr="00446E97">
        <w:rPr>
          <w:sz w:val="26"/>
          <w:szCs w:val="26"/>
        </w:rPr>
        <w:fldChar w:fldCharType="end"/>
      </w:r>
      <w:r w:rsidRPr="00446E97">
        <w:rPr>
          <w:bCs w:val="0"/>
          <w:sz w:val="26"/>
          <w:szCs w:val="26"/>
        </w:rPr>
        <w:t xml:space="preserve">), проведение (при необходимости) переговоров (пункт </w:t>
      </w:r>
      <w:r w:rsidR="00511746" w:rsidRPr="00446E97">
        <w:rPr>
          <w:sz w:val="26"/>
          <w:szCs w:val="26"/>
        </w:rPr>
        <w:fldChar w:fldCharType="begin"/>
      </w:r>
      <w:r w:rsidR="00511746" w:rsidRPr="00446E97">
        <w:rPr>
          <w:sz w:val="26"/>
          <w:szCs w:val="26"/>
        </w:rPr>
        <w:instrText xml:space="preserve"> REF _Ref303670674 \n \h  \* MERGEFORMAT </w:instrText>
      </w:r>
      <w:r w:rsidR="00511746" w:rsidRPr="00446E97">
        <w:rPr>
          <w:sz w:val="26"/>
          <w:szCs w:val="26"/>
        </w:rPr>
      </w:r>
      <w:r w:rsidR="00511746" w:rsidRPr="00446E97">
        <w:rPr>
          <w:sz w:val="26"/>
          <w:szCs w:val="26"/>
        </w:rPr>
        <w:fldChar w:fldCharType="separate"/>
      </w:r>
      <w:r w:rsidR="004F7A87" w:rsidRPr="00446E97">
        <w:rPr>
          <w:bCs w:val="0"/>
          <w:sz w:val="26"/>
          <w:szCs w:val="26"/>
        </w:rPr>
        <w:t>3.6.3</w:t>
      </w:r>
      <w:r w:rsidR="00511746" w:rsidRPr="00446E97">
        <w:rPr>
          <w:sz w:val="26"/>
          <w:szCs w:val="26"/>
        </w:rPr>
        <w:fldChar w:fldCharType="end"/>
      </w:r>
      <w:r w:rsidRPr="00446E97">
        <w:rPr>
          <w:bCs w:val="0"/>
          <w:sz w:val="26"/>
          <w:szCs w:val="26"/>
        </w:rPr>
        <w:t>) и оценочную стадию (пункт</w:t>
      </w:r>
      <w:r w:rsidR="007F3FB7" w:rsidRPr="00446E97">
        <w:rPr>
          <w:bCs w:val="0"/>
          <w:sz w:val="26"/>
          <w:szCs w:val="26"/>
        </w:rPr>
        <w:t xml:space="preserve"> </w:t>
      </w:r>
      <w:r w:rsidR="00511746" w:rsidRPr="00446E97">
        <w:rPr>
          <w:sz w:val="26"/>
          <w:szCs w:val="26"/>
        </w:rPr>
        <w:fldChar w:fldCharType="begin"/>
      </w:r>
      <w:r w:rsidR="00511746" w:rsidRPr="00446E97">
        <w:rPr>
          <w:sz w:val="26"/>
          <w:szCs w:val="26"/>
        </w:rPr>
        <w:instrText xml:space="preserve"> REF _Ref306138385 \r \h  \* MERGEFORMAT </w:instrText>
      </w:r>
      <w:r w:rsidR="00511746" w:rsidRPr="00446E97">
        <w:rPr>
          <w:sz w:val="26"/>
          <w:szCs w:val="26"/>
        </w:rPr>
      </w:r>
      <w:r w:rsidR="00511746" w:rsidRPr="00446E97">
        <w:rPr>
          <w:sz w:val="26"/>
          <w:szCs w:val="26"/>
        </w:rPr>
        <w:fldChar w:fldCharType="separate"/>
      </w:r>
      <w:r w:rsidR="004F7A87" w:rsidRPr="00446E97">
        <w:rPr>
          <w:bCs w:val="0"/>
          <w:sz w:val="26"/>
          <w:szCs w:val="26"/>
        </w:rPr>
        <w:t>3.6.4</w:t>
      </w:r>
      <w:r w:rsidR="00511746" w:rsidRPr="00446E97">
        <w:rPr>
          <w:sz w:val="26"/>
          <w:szCs w:val="26"/>
        </w:rPr>
        <w:fldChar w:fldCharType="end"/>
      </w:r>
      <w:r w:rsidRPr="00446E97">
        <w:rPr>
          <w:bCs w:val="0"/>
          <w:sz w:val="26"/>
          <w:szCs w:val="26"/>
        </w:rPr>
        <w:t>).</w:t>
      </w:r>
    </w:p>
    <w:p w:rsidR="00717F60" w:rsidRPr="00446E97" w:rsidRDefault="00717F60" w:rsidP="00446E97">
      <w:pPr>
        <w:pStyle w:val="3"/>
        <w:spacing w:before="0" w:after="0"/>
        <w:rPr>
          <w:sz w:val="26"/>
          <w:szCs w:val="26"/>
        </w:rPr>
      </w:pPr>
      <w:bookmarkStart w:id="552" w:name="_Ref93089454"/>
      <w:bookmarkStart w:id="553" w:name="_Toc439323712"/>
      <w:bookmarkStart w:id="554" w:name="_Toc440361346"/>
      <w:bookmarkStart w:id="555" w:name="_Toc440376101"/>
      <w:bookmarkStart w:id="556" w:name="_Toc440376228"/>
      <w:bookmarkStart w:id="557" w:name="_Toc440382493"/>
      <w:bookmarkStart w:id="558" w:name="_Toc440447163"/>
      <w:bookmarkStart w:id="559" w:name="_Toc440620843"/>
      <w:bookmarkStart w:id="560" w:name="_Toc440631478"/>
      <w:bookmarkStart w:id="561" w:name="_Toc440875718"/>
      <w:bookmarkStart w:id="562" w:name="_Toc441131742"/>
      <w:bookmarkStart w:id="563" w:name="_Toc468352766"/>
      <w:bookmarkStart w:id="564" w:name="_Toc468352889"/>
      <w:bookmarkStart w:id="565" w:name="_Toc468355871"/>
      <w:bookmarkStart w:id="566" w:name="_Toc469480755"/>
      <w:bookmarkStart w:id="567" w:name="_Toc471898566"/>
      <w:r w:rsidRPr="00446E97">
        <w:rPr>
          <w:sz w:val="26"/>
          <w:szCs w:val="26"/>
        </w:rPr>
        <w:lastRenderedPageBreak/>
        <w:t>Отборочная стадия</w:t>
      </w:r>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p>
    <w:p w:rsidR="00717F60" w:rsidRPr="00446E97" w:rsidRDefault="00717F60" w:rsidP="00446E97">
      <w:pPr>
        <w:widowControl w:val="0"/>
        <w:numPr>
          <w:ilvl w:val="3"/>
          <w:numId w:val="31"/>
        </w:numPr>
        <w:shd w:val="clear" w:color="auto" w:fill="FFFFFF"/>
        <w:autoSpaceDE w:val="0"/>
        <w:spacing w:line="240" w:lineRule="auto"/>
        <w:ind w:left="0" w:right="159" w:firstLine="709"/>
        <w:rPr>
          <w:bCs w:val="0"/>
          <w:sz w:val="26"/>
          <w:szCs w:val="26"/>
        </w:rPr>
      </w:pPr>
      <w:r w:rsidRPr="00446E97">
        <w:rPr>
          <w:bCs w:val="0"/>
          <w:sz w:val="26"/>
          <w:szCs w:val="26"/>
        </w:rPr>
        <w:t xml:space="preserve">В </w:t>
      </w:r>
      <w:proofErr w:type="gramStart"/>
      <w:r w:rsidRPr="00446E97">
        <w:rPr>
          <w:bCs w:val="0"/>
          <w:sz w:val="26"/>
          <w:szCs w:val="26"/>
        </w:rPr>
        <w:t>рамках</w:t>
      </w:r>
      <w:proofErr w:type="gramEnd"/>
      <w:r w:rsidRPr="00446E97">
        <w:rPr>
          <w:bCs w:val="0"/>
          <w:sz w:val="26"/>
          <w:szCs w:val="26"/>
        </w:rPr>
        <w:t xml:space="preserve"> отборочной стадии Закупочная комиссия проверяет:</w:t>
      </w:r>
    </w:p>
    <w:p w:rsidR="00717F60" w:rsidRPr="00446E97" w:rsidRDefault="00717F60" w:rsidP="00446E97">
      <w:pPr>
        <w:widowControl w:val="0"/>
        <w:numPr>
          <w:ilvl w:val="0"/>
          <w:numId w:val="8"/>
        </w:numPr>
        <w:tabs>
          <w:tab w:val="left" w:pos="426"/>
        </w:tabs>
        <w:autoSpaceDE w:val="0"/>
        <w:spacing w:line="240" w:lineRule="auto"/>
        <w:ind w:left="0" w:firstLine="426"/>
        <w:rPr>
          <w:bCs w:val="0"/>
          <w:sz w:val="26"/>
          <w:szCs w:val="26"/>
        </w:rPr>
      </w:pPr>
      <w:r w:rsidRPr="00446E97">
        <w:rPr>
          <w:bCs w:val="0"/>
          <w:sz w:val="26"/>
          <w:szCs w:val="26"/>
        </w:rPr>
        <w:t xml:space="preserve">правильность оформления </w:t>
      </w:r>
      <w:r w:rsidR="004B5EB3" w:rsidRPr="00446E97">
        <w:rPr>
          <w:bCs w:val="0"/>
          <w:sz w:val="26"/>
          <w:szCs w:val="26"/>
        </w:rPr>
        <w:t>Заявк</w:t>
      </w:r>
      <w:r w:rsidRPr="00446E97">
        <w:rPr>
          <w:bCs w:val="0"/>
          <w:sz w:val="26"/>
          <w:szCs w:val="26"/>
        </w:rPr>
        <w:t xml:space="preserve">и и </w:t>
      </w:r>
      <w:r w:rsidR="009D6E76" w:rsidRPr="00446E97">
        <w:rPr>
          <w:bCs w:val="0"/>
          <w:sz w:val="26"/>
          <w:szCs w:val="26"/>
        </w:rPr>
        <w:t>ее</w:t>
      </w:r>
      <w:r w:rsidRPr="00446E97">
        <w:rPr>
          <w:bCs w:val="0"/>
          <w:sz w:val="26"/>
          <w:szCs w:val="26"/>
        </w:rPr>
        <w:t xml:space="preserve"> соответствие требованиям настоящей </w:t>
      </w:r>
      <w:r w:rsidR="007D07A7" w:rsidRPr="00446E97">
        <w:rPr>
          <w:bCs w:val="0"/>
          <w:sz w:val="26"/>
          <w:szCs w:val="26"/>
        </w:rPr>
        <w:t>Д</w:t>
      </w:r>
      <w:r w:rsidRPr="00446E97">
        <w:rPr>
          <w:bCs w:val="0"/>
          <w:sz w:val="26"/>
          <w:szCs w:val="26"/>
        </w:rPr>
        <w:t>окументации по запросу предложений по существу;</w:t>
      </w:r>
    </w:p>
    <w:p w:rsidR="00717F60" w:rsidRPr="00446E97" w:rsidRDefault="00717F60" w:rsidP="00446E97">
      <w:pPr>
        <w:widowControl w:val="0"/>
        <w:numPr>
          <w:ilvl w:val="0"/>
          <w:numId w:val="8"/>
        </w:numPr>
        <w:tabs>
          <w:tab w:val="left" w:pos="426"/>
        </w:tabs>
        <w:autoSpaceDE w:val="0"/>
        <w:spacing w:line="240" w:lineRule="auto"/>
        <w:ind w:left="0" w:firstLine="426"/>
        <w:rPr>
          <w:bCs w:val="0"/>
          <w:sz w:val="26"/>
          <w:szCs w:val="26"/>
        </w:rPr>
      </w:pPr>
      <w:proofErr w:type="gramStart"/>
      <w:r w:rsidRPr="00446E97">
        <w:rPr>
          <w:bCs w:val="0"/>
          <w:sz w:val="26"/>
          <w:szCs w:val="26"/>
        </w:rPr>
        <w:t xml:space="preserve">соответствие </w:t>
      </w:r>
      <w:r w:rsidR="00336307" w:rsidRPr="00446E97">
        <w:rPr>
          <w:bCs w:val="0"/>
          <w:sz w:val="26"/>
          <w:szCs w:val="26"/>
        </w:rPr>
        <w:t xml:space="preserve">Заявки </w:t>
      </w:r>
      <w:r w:rsidR="009C744E" w:rsidRPr="00446E97">
        <w:rPr>
          <w:bCs w:val="0"/>
          <w:sz w:val="26"/>
          <w:szCs w:val="26"/>
        </w:rPr>
        <w:t>Участник</w:t>
      </w:r>
      <w:r w:rsidRPr="00446E97">
        <w:rPr>
          <w:bCs w:val="0"/>
          <w:sz w:val="26"/>
          <w:szCs w:val="26"/>
        </w:rPr>
        <w:t xml:space="preserve">а запроса предложений требованиям настоящей </w:t>
      </w:r>
      <w:r w:rsidR="007D07A7" w:rsidRPr="00446E97">
        <w:rPr>
          <w:bCs w:val="0"/>
          <w:sz w:val="26"/>
          <w:szCs w:val="26"/>
        </w:rPr>
        <w:t>Д</w:t>
      </w:r>
      <w:r w:rsidRPr="00446E97">
        <w:rPr>
          <w:bCs w:val="0"/>
          <w:sz w:val="26"/>
          <w:szCs w:val="26"/>
        </w:rPr>
        <w:t xml:space="preserve">окументации, в том числе отсутствие </w:t>
      </w:r>
      <w:r w:rsidR="009C744E" w:rsidRPr="00446E97">
        <w:rPr>
          <w:bCs w:val="0"/>
          <w:sz w:val="26"/>
          <w:szCs w:val="26"/>
        </w:rPr>
        <w:t>Участник</w:t>
      </w:r>
      <w:r w:rsidRPr="00446E97">
        <w:rPr>
          <w:bCs w:val="0"/>
          <w:sz w:val="26"/>
          <w:szCs w:val="26"/>
        </w:rPr>
        <w:t xml:space="preserve">а в Реестрах недобросовестных поставщиков, которые ведутся в соответствии с положениями Федерального закона от </w:t>
      </w:r>
      <w:r w:rsidR="009D7BB1" w:rsidRPr="00446E97">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446E97">
        <w:rPr>
          <w:bCs w:val="0"/>
          <w:sz w:val="26"/>
          <w:szCs w:val="26"/>
        </w:rPr>
        <w:t>, Федерального закона от 18.07.2011 № 223-ФЗ «О закупках товаров, работ, услуг отдельными видами юридических лиц»;</w:t>
      </w:r>
      <w:proofErr w:type="gramEnd"/>
      <w:r w:rsidRPr="00446E97">
        <w:rPr>
          <w:bCs w:val="0"/>
          <w:sz w:val="26"/>
          <w:szCs w:val="26"/>
        </w:rPr>
        <w:t xml:space="preserve"> отсутствие отрицательных отзывов о работе </w:t>
      </w:r>
      <w:r w:rsidR="009C744E" w:rsidRPr="00446E97">
        <w:rPr>
          <w:bCs w:val="0"/>
          <w:sz w:val="26"/>
          <w:szCs w:val="26"/>
        </w:rPr>
        <w:t>Участник</w:t>
      </w:r>
      <w:r w:rsidRPr="00446E97">
        <w:rPr>
          <w:bCs w:val="0"/>
          <w:sz w:val="26"/>
          <w:szCs w:val="26"/>
        </w:rPr>
        <w:t xml:space="preserve">а; </w:t>
      </w:r>
    </w:p>
    <w:p w:rsidR="00336307" w:rsidRPr="00446E97" w:rsidRDefault="00336307" w:rsidP="00446E97">
      <w:pPr>
        <w:widowControl w:val="0"/>
        <w:numPr>
          <w:ilvl w:val="0"/>
          <w:numId w:val="8"/>
        </w:numPr>
        <w:tabs>
          <w:tab w:val="left" w:pos="426"/>
        </w:tabs>
        <w:autoSpaceDE w:val="0"/>
        <w:spacing w:line="240" w:lineRule="auto"/>
        <w:ind w:left="0" w:firstLine="426"/>
        <w:rPr>
          <w:bCs w:val="0"/>
          <w:sz w:val="26"/>
          <w:szCs w:val="26"/>
        </w:rPr>
      </w:pPr>
      <w:bookmarkStart w:id="568" w:name="_Ref55304419"/>
      <w:r w:rsidRPr="00446E97">
        <w:rPr>
          <w:bCs w:val="0"/>
          <w:sz w:val="26"/>
          <w:szCs w:val="26"/>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446E97">
        <w:rPr>
          <w:b/>
          <w:bCs w:val="0"/>
          <w:i/>
          <w:sz w:val="26"/>
          <w:szCs w:val="26"/>
        </w:rPr>
        <w:t>.</w:t>
      </w:r>
    </w:p>
    <w:p w:rsidR="00717F60" w:rsidRPr="00446E97" w:rsidRDefault="00717F60" w:rsidP="00446E97">
      <w:pPr>
        <w:widowControl w:val="0"/>
        <w:numPr>
          <w:ilvl w:val="3"/>
          <w:numId w:val="31"/>
        </w:numPr>
        <w:shd w:val="clear" w:color="auto" w:fill="FFFFFF"/>
        <w:autoSpaceDE w:val="0"/>
        <w:spacing w:line="240" w:lineRule="auto"/>
        <w:ind w:left="0" w:right="159" w:firstLine="709"/>
        <w:rPr>
          <w:sz w:val="26"/>
          <w:szCs w:val="26"/>
        </w:rPr>
      </w:pPr>
      <w:r w:rsidRPr="00446E97">
        <w:rPr>
          <w:sz w:val="26"/>
          <w:szCs w:val="26"/>
        </w:rPr>
        <w:t xml:space="preserve">В </w:t>
      </w:r>
      <w:proofErr w:type="gramStart"/>
      <w:r w:rsidRPr="00446E97">
        <w:rPr>
          <w:sz w:val="26"/>
          <w:szCs w:val="26"/>
        </w:rPr>
        <w:t>рамках</w:t>
      </w:r>
      <w:proofErr w:type="gramEnd"/>
      <w:r w:rsidRPr="00446E97">
        <w:rPr>
          <w:sz w:val="26"/>
          <w:szCs w:val="26"/>
        </w:rPr>
        <w:t xml:space="preserve"> отборочной стадии Закупочная комиссия может запросить у </w:t>
      </w:r>
      <w:r w:rsidR="009C744E" w:rsidRPr="00446E97">
        <w:rPr>
          <w:sz w:val="26"/>
          <w:szCs w:val="26"/>
        </w:rPr>
        <w:t>Участник</w:t>
      </w:r>
      <w:r w:rsidRPr="00446E97">
        <w:rPr>
          <w:sz w:val="26"/>
          <w:szCs w:val="26"/>
        </w:rPr>
        <w:t>ов разъя</w:t>
      </w:r>
      <w:r w:rsidR="00796BE6" w:rsidRPr="00446E97">
        <w:rPr>
          <w:sz w:val="26"/>
          <w:szCs w:val="26"/>
        </w:rPr>
        <w:t>снения или дополнения их Заявок</w:t>
      </w:r>
      <w:r w:rsidRPr="00446E97">
        <w:rPr>
          <w:sz w:val="26"/>
          <w:szCs w:val="26"/>
        </w:rPr>
        <w:t xml:space="preserve">. При этом Закупочная комиссия не вправе запрашивать разъяснения или требовать документы, меняющие суть </w:t>
      </w:r>
      <w:r w:rsidR="004B5EB3" w:rsidRPr="00446E97">
        <w:rPr>
          <w:sz w:val="26"/>
          <w:szCs w:val="26"/>
        </w:rPr>
        <w:t>Заявк</w:t>
      </w:r>
      <w:r w:rsidRPr="00446E97">
        <w:rPr>
          <w:sz w:val="26"/>
          <w:szCs w:val="26"/>
        </w:rPr>
        <w:t>и</w:t>
      </w:r>
      <w:r w:rsidR="00076D8B" w:rsidRPr="00446E97">
        <w:rPr>
          <w:sz w:val="26"/>
          <w:szCs w:val="26"/>
        </w:rPr>
        <w:t>, а также документы, перечень которых отсутствует в настоящей Документации</w:t>
      </w:r>
      <w:r w:rsidRPr="00446E97">
        <w:rPr>
          <w:sz w:val="26"/>
          <w:szCs w:val="26"/>
        </w:rPr>
        <w:t xml:space="preserve">. Допускаются уточняющие запросы по техническим условиям </w:t>
      </w:r>
      <w:r w:rsidR="004B5EB3" w:rsidRPr="00446E97">
        <w:rPr>
          <w:sz w:val="26"/>
          <w:szCs w:val="26"/>
        </w:rPr>
        <w:t>Заявк</w:t>
      </w:r>
      <w:r w:rsidRPr="00446E97">
        <w:rPr>
          <w:sz w:val="26"/>
          <w:szCs w:val="26"/>
        </w:rPr>
        <w:t>и (перечня предлагаем</w:t>
      </w:r>
      <w:r w:rsidR="00541FAB" w:rsidRPr="00446E97">
        <w:rPr>
          <w:sz w:val="26"/>
          <w:szCs w:val="26"/>
        </w:rPr>
        <w:t>ых</w:t>
      </w:r>
      <w:r w:rsidRPr="00446E97">
        <w:rPr>
          <w:sz w:val="26"/>
          <w:szCs w:val="26"/>
        </w:rPr>
        <w:t xml:space="preserve"> </w:t>
      </w:r>
      <w:r w:rsidR="007F76D6" w:rsidRPr="00446E97">
        <w:rPr>
          <w:sz w:val="26"/>
          <w:szCs w:val="26"/>
        </w:rPr>
        <w:t>работ</w:t>
      </w:r>
      <w:r w:rsidRPr="00446E97">
        <w:rPr>
          <w:sz w:val="26"/>
          <w:szCs w:val="26"/>
        </w:rPr>
        <w:t xml:space="preserve">, </w:t>
      </w:r>
      <w:r w:rsidR="00541FAB" w:rsidRPr="00446E97">
        <w:rPr>
          <w:sz w:val="26"/>
          <w:szCs w:val="26"/>
        </w:rPr>
        <w:t>их</w:t>
      </w:r>
      <w:r w:rsidRPr="00446E97">
        <w:rPr>
          <w:sz w:val="26"/>
          <w:szCs w:val="26"/>
        </w:rPr>
        <w:t xml:space="preserve"> технических характеристик, иных технических условий), при этом данные уточнения не должны изменять предмет </w:t>
      </w:r>
      <w:r w:rsidR="00DF639D" w:rsidRPr="00446E97">
        <w:rPr>
          <w:sz w:val="26"/>
          <w:szCs w:val="26"/>
        </w:rPr>
        <w:t>З</w:t>
      </w:r>
      <w:r w:rsidRPr="00446E97">
        <w:rPr>
          <w:sz w:val="26"/>
          <w:szCs w:val="26"/>
        </w:rPr>
        <w:t>апроса предложений.</w:t>
      </w:r>
    </w:p>
    <w:p w:rsidR="00717F60" w:rsidRPr="00446E97" w:rsidRDefault="00717F60" w:rsidP="00446E97">
      <w:pPr>
        <w:widowControl w:val="0"/>
        <w:numPr>
          <w:ilvl w:val="3"/>
          <w:numId w:val="31"/>
        </w:numPr>
        <w:shd w:val="clear" w:color="auto" w:fill="FFFFFF"/>
        <w:autoSpaceDE w:val="0"/>
        <w:spacing w:line="240" w:lineRule="auto"/>
        <w:ind w:left="0" w:right="159" w:firstLine="709"/>
        <w:rPr>
          <w:sz w:val="26"/>
          <w:szCs w:val="26"/>
        </w:rPr>
      </w:pPr>
      <w:r w:rsidRPr="00446E97">
        <w:rPr>
          <w:sz w:val="26"/>
          <w:szCs w:val="26"/>
        </w:rPr>
        <w:t xml:space="preserve">При проверке правильности оформления </w:t>
      </w:r>
      <w:r w:rsidR="004B5EB3" w:rsidRPr="00446E97">
        <w:rPr>
          <w:sz w:val="26"/>
          <w:szCs w:val="26"/>
        </w:rPr>
        <w:t>Заявк</w:t>
      </w:r>
      <w:r w:rsidRPr="00446E97">
        <w:rPr>
          <w:sz w:val="26"/>
          <w:szCs w:val="26"/>
        </w:rPr>
        <w:t xml:space="preserve">и Закупочная комиссия вправе не обращать внимания на мелкие недочеты и погрешности, которые не влияют на существо </w:t>
      </w:r>
      <w:r w:rsidR="004B5EB3" w:rsidRPr="00446E97">
        <w:rPr>
          <w:sz w:val="26"/>
          <w:szCs w:val="26"/>
        </w:rPr>
        <w:t>Заявк</w:t>
      </w:r>
      <w:r w:rsidRPr="00446E97">
        <w:rPr>
          <w:sz w:val="26"/>
          <w:szCs w:val="26"/>
        </w:rPr>
        <w:t xml:space="preserve">и. Закупочная комиссия с письменного согласия </w:t>
      </w:r>
      <w:r w:rsidR="009C744E" w:rsidRPr="00446E97">
        <w:rPr>
          <w:sz w:val="26"/>
          <w:szCs w:val="26"/>
        </w:rPr>
        <w:t>Участник</w:t>
      </w:r>
      <w:r w:rsidRPr="00446E97">
        <w:rPr>
          <w:sz w:val="26"/>
          <w:szCs w:val="26"/>
        </w:rPr>
        <w:t>а также может исправлять очевидные арифметические и грамматические ошибки.</w:t>
      </w:r>
    </w:p>
    <w:p w:rsidR="00717F60" w:rsidRPr="00446E97" w:rsidRDefault="00717F60" w:rsidP="00446E97">
      <w:pPr>
        <w:widowControl w:val="0"/>
        <w:numPr>
          <w:ilvl w:val="3"/>
          <w:numId w:val="31"/>
        </w:numPr>
        <w:shd w:val="clear" w:color="auto" w:fill="FFFFFF"/>
        <w:autoSpaceDE w:val="0"/>
        <w:spacing w:line="240" w:lineRule="auto"/>
        <w:ind w:left="0" w:right="159" w:firstLine="709"/>
        <w:rPr>
          <w:sz w:val="26"/>
          <w:szCs w:val="26"/>
        </w:rPr>
      </w:pPr>
      <w:bookmarkStart w:id="569" w:name="_Ref55307002"/>
      <w:r w:rsidRPr="00446E97">
        <w:rPr>
          <w:sz w:val="26"/>
          <w:szCs w:val="26"/>
        </w:rPr>
        <w:t xml:space="preserve">По результатам проведения отборочной стадии Закупочная комиссия отклонит </w:t>
      </w:r>
      <w:r w:rsidR="004B5EB3" w:rsidRPr="00446E97">
        <w:rPr>
          <w:sz w:val="26"/>
          <w:szCs w:val="26"/>
        </w:rPr>
        <w:t>Заявк</w:t>
      </w:r>
      <w:r w:rsidRPr="00446E97">
        <w:rPr>
          <w:sz w:val="26"/>
          <w:szCs w:val="26"/>
        </w:rPr>
        <w:t>и, которые:</w:t>
      </w:r>
      <w:bookmarkEnd w:id="568"/>
      <w:bookmarkEnd w:id="569"/>
    </w:p>
    <w:p w:rsidR="00C97A76" w:rsidRPr="00446E97" w:rsidRDefault="00336307" w:rsidP="00446E97">
      <w:pPr>
        <w:pStyle w:val="affffff0"/>
        <w:widowControl w:val="0"/>
        <w:numPr>
          <w:ilvl w:val="0"/>
          <w:numId w:val="80"/>
        </w:numPr>
        <w:tabs>
          <w:tab w:val="left" w:pos="426"/>
        </w:tabs>
        <w:autoSpaceDE w:val="0"/>
        <w:spacing w:line="240" w:lineRule="auto"/>
        <w:rPr>
          <w:sz w:val="26"/>
          <w:szCs w:val="26"/>
        </w:rPr>
      </w:pPr>
      <w:r w:rsidRPr="00446E97">
        <w:rPr>
          <w:sz w:val="26"/>
          <w:szCs w:val="26"/>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EC79CD" w:rsidRPr="00446E97">
        <w:rPr>
          <w:sz w:val="26"/>
          <w:szCs w:val="26"/>
        </w:rPr>
        <w:t>;</w:t>
      </w:r>
    </w:p>
    <w:p w:rsidR="00C97A76" w:rsidRPr="00446E97" w:rsidRDefault="00EC79CD" w:rsidP="00446E97">
      <w:pPr>
        <w:pStyle w:val="affffff0"/>
        <w:widowControl w:val="0"/>
        <w:numPr>
          <w:ilvl w:val="0"/>
          <w:numId w:val="80"/>
        </w:numPr>
        <w:tabs>
          <w:tab w:val="left" w:pos="426"/>
        </w:tabs>
        <w:autoSpaceDE w:val="0"/>
        <w:spacing w:line="240" w:lineRule="auto"/>
        <w:rPr>
          <w:sz w:val="26"/>
          <w:szCs w:val="26"/>
        </w:rPr>
      </w:pPr>
      <w:r w:rsidRPr="00446E97">
        <w:rPr>
          <w:sz w:val="26"/>
          <w:szCs w:val="26"/>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446E97">
        <w:rPr>
          <w:sz w:val="26"/>
          <w:szCs w:val="26"/>
        </w:rPr>
        <w:t>числе</w:t>
      </w:r>
      <w:proofErr w:type="gramEnd"/>
      <w:r w:rsidRPr="00446E97">
        <w:rPr>
          <w:sz w:val="26"/>
          <w:szCs w:val="26"/>
        </w:rPr>
        <w:t xml:space="preserve"> если Участник (в </w:t>
      </w:r>
      <w:proofErr w:type="spellStart"/>
      <w:r w:rsidRPr="00446E97">
        <w:rPr>
          <w:sz w:val="26"/>
          <w:szCs w:val="26"/>
        </w:rPr>
        <w:t>т.ч</w:t>
      </w:r>
      <w:proofErr w:type="spellEnd"/>
      <w:r w:rsidRPr="00446E97">
        <w:rPr>
          <w:sz w:val="26"/>
          <w:szCs w:val="26"/>
        </w:rPr>
        <w:t xml:space="preserve">. один или несколько членов Коллективного участника, один либо несколько привлекаемых Участником субподрядчиков) не предоставил информацию о собственниках Участника (включая конечных бенефициаров) (подраздел </w:t>
      </w:r>
      <w:r w:rsidR="00511746" w:rsidRPr="00446E97">
        <w:rPr>
          <w:sz w:val="26"/>
          <w:szCs w:val="26"/>
        </w:rPr>
        <w:fldChar w:fldCharType="begin"/>
      </w:r>
      <w:r w:rsidR="00511746" w:rsidRPr="00446E97">
        <w:rPr>
          <w:sz w:val="26"/>
          <w:szCs w:val="26"/>
        </w:rPr>
        <w:instrText xml:space="preserve"> REF _Ref444178680 \r \h  \* MERGEFORMAT </w:instrText>
      </w:r>
      <w:r w:rsidR="00511746" w:rsidRPr="00446E97">
        <w:rPr>
          <w:sz w:val="26"/>
          <w:szCs w:val="26"/>
        </w:rPr>
      </w:r>
      <w:r w:rsidR="00511746" w:rsidRPr="00446E97">
        <w:rPr>
          <w:sz w:val="26"/>
          <w:szCs w:val="26"/>
        </w:rPr>
        <w:fldChar w:fldCharType="separate"/>
      </w:r>
      <w:r w:rsidR="004F7A87" w:rsidRPr="00446E97">
        <w:rPr>
          <w:sz w:val="26"/>
          <w:szCs w:val="26"/>
        </w:rPr>
        <w:t>5.12</w:t>
      </w:r>
      <w:r w:rsidR="00511746" w:rsidRPr="00446E97">
        <w:rPr>
          <w:sz w:val="26"/>
          <w:szCs w:val="26"/>
        </w:rPr>
        <w:fldChar w:fldCharType="end"/>
      </w:r>
      <w:r w:rsidRPr="00446E97">
        <w:rPr>
          <w:sz w:val="26"/>
          <w:szCs w:val="26"/>
        </w:rPr>
        <w:t>);</w:t>
      </w:r>
      <w:r w:rsidR="00C97A76" w:rsidRPr="00446E97">
        <w:rPr>
          <w:sz w:val="26"/>
          <w:szCs w:val="26"/>
        </w:rPr>
        <w:t xml:space="preserve"> </w:t>
      </w:r>
    </w:p>
    <w:p w:rsidR="00C97A76" w:rsidRPr="00446E97" w:rsidRDefault="00EC79CD" w:rsidP="00446E97">
      <w:pPr>
        <w:pStyle w:val="affffff0"/>
        <w:widowControl w:val="0"/>
        <w:numPr>
          <w:ilvl w:val="0"/>
          <w:numId w:val="80"/>
        </w:numPr>
        <w:tabs>
          <w:tab w:val="left" w:pos="426"/>
        </w:tabs>
        <w:autoSpaceDE w:val="0"/>
        <w:spacing w:line="240" w:lineRule="auto"/>
        <w:rPr>
          <w:sz w:val="26"/>
          <w:szCs w:val="26"/>
        </w:rPr>
      </w:pPr>
      <w:r w:rsidRPr="00446E97">
        <w:rPr>
          <w:sz w:val="26"/>
          <w:szCs w:val="26"/>
        </w:rPr>
        <w:t xml:space="preserve">поданы Участниками, не представившими финансовое обеспечение исполнения обязательств Участника в соответствии с п. </w:t>
      </w:r>
      <w:r w:rsidR="00511746" w:rsidRPr="00446E97">
        <w:rPr>
          <w:sz w:val="26"/>
          <w:szCs w:val="26"/>
        </w:rPr>
        <w:fldChar w:fldCharType="begin"/>
      </w:r>
      <w:r w:rsidR="00511746" w:rsidRPr="00446E97">
        <w:rPr>
          <w:sz w:val="26"/>
          <w:szCs w:val="26"/>
        </w:rPr>
        <w:instrText xml:space="preserve"> REF _Ref444178739 \r \h  \* MERGEFORMAT </w:instrText>
      </w:r>
      <w:r w:rsidR="00511746" w:rsidRPr="00446E97">
        <w:rPr>
          <w:sz w:val="26"/>
          <w:szCs w:val="26"/>
        </w:rPr>
      </w:r>
      <w:r w:rsidR="00511746" w:rsidRPr="00446E97">
        <w:rPr>
          <w:sz w:val="26"/>
          <w:szCs w:val="26"/>
        </w:rPr>
        <w:fldChar w:fldCharType="separate"/>
      </w:r>
      <w:r w:rsidR="004F7A87" w:rsidRPr="00446E97">
        <w:rPr>
          <w:sz w:val="26"/>
          <w:szCs w:val="26"/>
        </w:rPr>
        <w:t>3.3.14</w:t>
      </w:r>
      <w:r w:rsidR="00511746" w:rsidRPr="00446E97">
        <w:rPr>
          <w:sz w:val="26"/>
          <w:szCs w:val="26"/>
        </w:rPr>
        <w:fldChar w:fldCharType="end"/>
      </w:r>
      <w:r w:rsidRPr="00446E97">
        <w:rPr>
          <w:sz w:val="26"/>
          <w:szCs w:val="26"/>
        </w:rPr>
        <w:t>;</w:t>
      </w:r>
    </w:p>
    <w:p w:rsidR="00BB7F61" w:rsidRPr="00446E97" w:rsidRDefault="00BB7F61" w:rsidP="00446E97">
      <w:pPr>
        <w:pStyle w:val="affffff0"/>
        <w:widowControl w:val="0"/>
        <w:numPr>
          <w:ilvl w:val="0"/>
          <w:numId w:val="80"/>
        </w:numPr>
        <w:tabs>
          <w:tab w:val="left" w:pos="426"/>
        </w:tabs>
        <w:autoSpaceDE w:val="0"/>
        <w:spacing w:line="240" w:lineRule="auto"/>
        <w:rPr>
          <w:sz w:val="26"/>
          <w:szCs w:val="26"/>
        </w:rPr>
      </w:pPr>
      <w:r w:rsidRPr="00446E97">
        <w:rPr>
          <w:sz w:val="26"/>
          <w:szCs w:val="26"/>
        </w:rPr>
        <w:t>не содержат всех необходимых документов, требуемых настоящей Документацией;</w:t>
      </w:r>
    </w:p>
    <w:p w:rsidR="00EC79CD" w:rsidRPr="00446E97" w:rsidRDefault="00EC79CD" w:rsidP="00446E97">
      <w:pPr>
        <w:pStyle w:val="affffff0"/>
        <w:widowControl w:val="0"/>
        <w:numPr>
          <w:ilvl w:val="0"/>
          <w:numId w:val="80"/>
        </w:numPr>
        <w:tabs>
          <w:tab w:val="left" w:pos="426"/>
        </w:tabs>
        <w:autoSpaceDE w:val="0"/>
        <w:spacing w:line="240" w:lineRule="auto"/>
        <w:rPr>
          <w:sz w:val="26"/>
          <w:szCs w:val="26"/>
        </w:rPr>
      </w:pPr>
      <w:r w:rsidRPr="00446E97">
        <w:rPr>
          <w:sz w:val="26"/>
          <w:szCs w:val="26"/>
        </w:rPr>
        <w:t>содержат предложения, по существу не отвечающие техническим, коммерческим или договорным требованиям настоящей Документации;</w:t>
      </w:r>
    </w:p>
    <w:p w:rsidR="00EC79CD" w:rsidRPr="00446E97" w:rsidRDefault="00EC79CD" w:rsidP="00446E97">
      <w:pPr>
        <w:pStyle w:val="affffff0"/>
        <w:widowControl w:val="0"/>
        <w:numPr>
          <w:ilvl w:val="0"/>
          <w:numId w:val="80"/>
        </w:numPr>
        <w:tabs>
          <w:tab w:val="left" w:pos="426"/>
        </w:tabs>
        <w:autoSpaceDE w:val="0"/>
        <w:spacing w:line="240" w:lineRule="auto"/>
        <w:rPr>
          <w:sz w:val="26"/>
          <w:szCs w:val="26"/>
        </w:rPr>
      </w:pPr>
      <w:r w:rsidRPr="00446E97">
        <w:rPr>
          <w:sz w:val="26"/>
          <w:szCs w:val="26"/>
        </w:rPr>
        <w:t>содержат очевидные арифметические или грамматические ошибки, с исправлением</w:t>
      </w:r>
      <w:r w:rsidR="00BB7F61" w:rsidRPr="00446E97">
        <w:rPr>
          <w:sz w:val="26"/>
          <w:szCs w:val="26"/>
        </w:rPr>
        <w:t xml:space="preserve"> которых не согласился Участник;</w:t>
      </w:r>
    </w:p>
    <w:p w:rsidR="00BB7F61" w:rsidRPr="00446E97" w:rsidRDefault="00BB7F61" w:rsidP="00446E97">
      <w:pPr>
        <w:pStyle w:val="affffff0"/>
        <w:widowControl w:val="0"/>
        <w:numPr>
          <w:ilvl w:val="0"/>
          <w:numId w:val="80"/>
        </w:numPr>
        <w:tabs>
          <w:tab w:val="left" w:pos="426"/>
        </w:tabs>
        <w:autoSpaceDE w:val="0"/>
        <w:spacing w:line="240" w:lineRule="auto"/>
        <w:rPr>
          <w:sz w:val="26"/>
          <w:szCs w:val="26"/>
        </w:rPr>
      </w:pPr>
      <w:proofErr w:type="gramStart"/>
      <w:r w:rsidRPr="00446E97">
        <w:rPr>
          <w:sz w:val="26"/>
          <w:szCs w:val="26"/>
        </w:rPr>
        <w:t>поданы с нарушением порядка подачи Заявок, установленного в настоящей документации;</w:t>
      </w:r>
      <w:proofErr w:type="gramEnd"/>
    </w:p>
    <w:p w:rsidR="00BB7F61" w:rsidRPr="00446E97" w:rsidRDefault="00BB7F61" w:rsidP="00446E97">
      <w:pPr>
        <w:pStyle w:val="affffff0"/>
        <w:widowControl w:val="0"/>
        <w:numPr>
          <w:ilvl w:val="0"/>
          <w:numId w:val="80"/>
        </w:numPr>
        <w:tabs>
          <w:tab w:val="left" w:pos="426"/>
        </w:tabs>
        <w:autoSpaceDE w:val="0"/>
        <w:spacing w:line="240" w:lineRule="auto"/>
        <w:rPr>
          <w:sz w:val="26"/>
          <w:szCs w:val="26"/>
        </w:rPr>
      </w:pPr>
      <w:r w:rsidRPr="00446E97">
        <w:rPr>
          <w:sz w:val="26"/>
          <w:szCs w:val="26"/>
        </w:rPr>
        <w:t>поданы Участниками, которые не соответствуют установленным в настоящей Документации одному либо нескольким отборочным критериям;</w:t>
      </w:r>
    </w:p>
    <w:p w:rsidR="00BB7F61" w:rsidRPr="00446E97" w:rsidRDefault="00BB7F61" w:rsidP="00446E97">
      <w:pPr>
        <w:pStyle w:val="affffff0"/>
        <w:widowControl w:val="0"/>
        <w:numPr>
          <w:ilvl w:val="0"/>
          <w:numId w:val="80"/>
        </w:numPr>
        <w:tabs>
          <w:tab w:val="left" w:pos="426"/>
        </w:tabs>
        <w:autoSpaceDE w:val="0"/>
        <w:spacing w:line="240" w:lineRule="auto"/>
        <w:rPr>
          <w:sz w:val="26"/>
          <w:szCs w:val="26"/>
        </w:rPr>
      </w:pPr>
      <w:r w:rsidRPr="00446E97">
        <w:rPr>
          <w:sz w:val="26"/>
          <w:szCs w:val="26"/>
        </w:rPr>
        <w:t>содержат недостоверные сведения.</w:t>
      </w:r>
    </w:p>
    <w:p w:rsidR="00717F60" w:rsidRPr="00446E97" w:rsidRDefault="00717F60" w:rsidP="00446E97">
      <w:pPr>
        <w:widowControl w:val="0"/>
        <w:numPr>
          <w:ilvl w:val="3"/>
          <w:numId w:val="31"/>
        </w:numPr>
        <w:shd w:val="clear" w:color="auto" w:fill="FFFFFF"/>
        <w:autoSpaceDE w:val="0"/>
        <w:spacing w:line="240" w:lineRule="auto"/>
        <w:ind w:left="0" w:right="159" w:firstLine="709"/>
        <w:rPr>
          <w:sz w:val="26"/>
          <w:szCs w:val="26"/>
        </w:rPr>
      </w:pPr>
      <w:bookmarkStart w:id="570" w:name="_Ref468354863"/>
      <w:r w:rsidRPr="00446E97">
        <w:rPr>
          <w:sz w:val="26"/>
          <w:szCs w:val="26"/>
        </w:rPr>
        <w:t xml:space="preserve">При проведении отборочной стадии Организатор запроса предложений вправе проверять соответствие предоставленных </w:t>
      </w:r>
      <w:r w:rsidR="009C744E" w:rsidRPr="00446E97">
        <w:rPr>
          <w:sz w:val="26"/>
          <w:szCs w:val="26"/>
        </w:rPr>
        <w:t>Участник</w:t>
      </w:r>
      <w:r w:rsidRPr="00446E97">
        <w:rPr>
          <w:sz w:val="26"/>
          <w:szCs w:val="26"/>
        </w:rPr>
        <w:t xml:space="preserve">ом заявлений, документов и информации действительности, в том числе путем направления запросов в </w:t>
      </w:r>
      <w:r w:rsidRPr="00446E97">
        <w:rPr>
          <w:sz w:val="26"/>
          <w:szCs w:val="26"/>
        </w:rPr>
        <w:lastRenderedPageBreak/>
        <w:t xml:space="preserve">государственные органы, лицам, указанным в </w:t>
      </w:r>
      <w:r w:rsidR="004B5EB3" w:rsidRPr="00446E97">
        <w:rPr>
          <w:sz w:val="26"/>
          <w:szCs w:val="26"/>
        </w:rPr>
        <w:t>Заявк</w:t>
      </w:r>
      <w:r w:rsidRPr="00446E97">
        <w:rPr>
          <w:sz w:val="26"/>
          <w:szCs w:val="26"/>
        </w:rPr>
        <w:t xml:space="preserve">е, а также проводить выездные проверки. При предоставлении заведомо ложных сведений или намеренном искажении информации </w:t>
      </w:r>
      <w:r w:rsidR="00BB7F61" w:rsidRPr="00446E97">
        <w:rPr>
          <w:sz w:val="26"/>
          <w:szCs w:val="26"/>
        </w:rPr>
        <w:t xml:space="preserve">или документов (представлении </w:t>
      </w:r>
      <w:r w:rsidR="00687D09" w:rsidRPr="00446E97">
        <w:rPr>
          <w:sz w:val="26"/>
          <w:szCs w:val="26"/>
        </w:rPr>
        <w:t xml:space="preserve">фальсифицированных </w:t>
      </w:r>
      <w:r w:rsidR="00BB7F61" w:rsidRPr="00446E97">
        <w:rPr>
          <w:sz w:val="26"/>
          <w:szCs w:val="26"/>
        </w:rPr>
        <w:t xml:space="preserve">документов), </w:t>
      </w:r>
      <w:r w:rsidRPr="00446E97">
        <w:rPr>
          <w:sz w:val="26"/>
          <w:szCs w:val="26"/>
        </w:rPr>
        <w:t xml:space="preserve">приведенных в составе </w:t>
      </w:r>
      <w:r w:rsidR="004B5EB3" w:rsidRPr="00446E97">
        <w:rPr>
          <w:sz w:val="26"/>
          <w:szCs w:val="26"/>
        </w:rPr>
        <w:t>Заявк</w:t>
      </w:r>
      <w:r w:rsidRPr="00446E97">
        <w:rPr>
          <w:sz w:val="26"/>
          <w:szCs w:val="26"/>
        </w:rPr>
        <w:t xml:space="preserve">и, Заказчик имеет право удержать с </w:t>
      </w:r>
      <w:r w:rsidR="009C744E" w:rsidRPr="00446E97">
        <w:rPr>
          <w:sz w:val="26"/>
          <w:szCs w:val="26"/>
        </w:rPr>
        <w:t>Участник</w:t>
      </w:r>
      <w:r w:rsidRPr="00446E97">
        <w:rPr>
          <w:sz w:val="26"/>
          <w:szCs w:val="26"/>
        </w:rPr>
        <w:t xml:space="preserve">а финансовое обеспечение </w:t>
      </w:r>
      <w:r w:rsidR="004B5EB3" w:rsidRPr="00446E97">
        <w:rPr>
          <w:sz w:val="26"/>
          <w:szCs w:val="26"/>
        </w:rPr>
        <w:t>Заявк</w:t>
      </w:r>
      <w:r w:rsidRPr="00446E97">
        <w:rPr>
          <w:sz w:val="26"/>
          <w:szCs w:val="26"/>
        </w:rPr>
        <w:t xml:space="preserve">и </w:t>
      </w:r>
      <w:r w:rsidR="007F3FB7" w:rsidRPr="00446E97">
        <w:rPr>
          <w:sz w:val="26"/>
          <w:szCs w:val="26"/>
        </w:rPr>
        <w:t xml:space="preserve">(п. </w:t>
      </w:r>
      <w:r w:rsidR="00511746" w:rsidRPr="00446E97">
        <w:rPr>
          <w:sz w:val="26"/>
          <w:szCs w:val="26"/>
        </w:rPr>
        <w:fldChar w:fldCharType="begin"/>
      </w:r>
      <w:r w:rsidR="00511746" w:rsidRPr="00446E97">
        <w:rPr>
          <w:sz w:val="26"/>
          <w:szCs w:val="26"/>
        </w:rPr>
        <w:instrText xml:space="preserve"> REF _Ref306176386 \r \h  \* MERGEFORMAT </w:instrText>
      </w:r>
      <w:r w:rsidR="00511746" w:rsidRPr="00446E97">
        <w:rPr>
          <w:sz w:val="26"/>
          <w:szCs w:val="26"/>
        </w:rPr>
      </w:r>
      <w:r w:rsidR="00511746" w:rsidRPr="00446E97">
        <w:rPr>
          <w:sz w:val="26"/>
          <w:szCs w:val="26"/>
        </w:rPr>
        <w:fldChar w:fldCharType="separate"/>
      </w:r>
      <w:r w:rsidR="004F7A87" w:rsidRPr="00446E97">
        <w:rPr>
          <w:sz w:val="26"/>
          <w:szCs w:val="26"/>
        </w:rPr>
        <w:t>3.3.14</w:t>
      </w:r>
      <w:r w:rsidR="00511746" w:rsidRPr="00446E97">
        <w:rPr>
          <w:sz w:val="26"/>
          <w:szCs w:val="26"/>
        </w:rPr>
        <w:fldChar w:fldCharType="end"/>
      </w:r>
      <w:r w:rsidR="007F3FB7" w:rsidRPr="00446E97">
        <w:rPr>
          <w:sz w:val="26"/>
          <w:szCs w:val="26"/>
        </w:rPr>
        <w:t>).</w:t>
      </w:r>
      <w:bookmarkEnd w:id="570"/>
      <w:r w:rsidR="007F3FB7" w:rsidRPr="00446E97">
        <w:rPr>
          <w:sz w:val="26"/>
          <w:szCs w:val="26"/>
        </w:rPr>
        <w:t xml:space="preserve"> </w:t>
      </w:r>
      <w:r w:rsidRPr="00446E97">
        <w:rPr>
          <w:sz w:val="26"/>
          <w:szCs w:val="26"/>
        </w:rPr>
        <w:t xml:space="preserve"> </w:t>
      </w:r>
    </w:p>
    <w:p w:rsidR="00717F60" w:rsidRPr="00446E97" w:rsidRDefault="00717F60" w:rsidP="00446E97">
      <w:pPr>
        <w:pStyle w:val="3"/>
        <w:spacing w:before="0" w:after="0"/>
        <w:rPr>
          <w:sz w:val="26"/>
          <w:szCs w:val="26"/>
        </w:rPr>
      </w:pPr>
      <w:bookmarkStart w:id="571" w:name="_Ref303670674"/>
      <w:bookmarkStart w:id="572" w:name="_Toc439323713"/>
      <w:bookmarkStart w:id="573" w:name="_Toc440361347"/>
      <w:bookmarkStart w:id="574" w:name="_Toc440376102"/>
      <w:bookmarkStart w:id="575" w:name="_Toc440376229"/>
      <w:bookmarkStart w:id="576" w:name="_Toc440382494"/>
      <w:bookmarkStart w:id="577" w:name="_Toc440447164"/>
      <w:bookmarkStart w:id="578" w:name="_Toc440620844"/>
      <w:bookmarkStart w:id="579" w:name="_Toc440631479"/>
      <w:bookmarkStart w:id="580" w:name="_Toc440875719"/>
      <w:bookmarkStart w:id="581" w:name="_Toc441131743"/>
      <w:bookmarkStart w:id="582" w:name="_Toc468352767"/>
      <w:bookmarkStart w:id="583" w:name="_Toc468352890"/>
      <w:bookmarkStart w:id="584" w:name="_Toc468355872"/>
      <w:bookmarkStart w:id="585" w:name="_Toc469480756"/>
      <w:bookmarkStart w:id="586" w:name="_Toc471898567"/>
      <w:r w:rsidRPr="00446E97">
        <w:rPr>
          <w:sz w:val="26"/>
          <w:szCs w:val="26"/>
        </w:rPr>
        <w:t>Проведение переговоров</w:t>
      </w:r>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p>
    <w:p w:rsidR="00717F60" w:rsidRPr="00446E97" w:rsidRDefault="00717F60" w:rsidP="00446E97">
      <w:pPr>
        <w:widowControl w:val="0"/>
        <w:numPr>
          <w:ilvl w:val="3"/>
          <w:numId w:val="32"/>
        </w:numPr>
        <w:shd w:val="clear" w:color="auto" w:fill="FFFFFF"/>
        <w:autoSpaceDE w:val="0"/>
        <w:spacing w:line="240" w:lineRule="auto"/>
        <w:ind w:left="0" w:right="159" w:firstLine="709"/>
        <w:rPr>
          <w:sz w:val="26"/>
          <w:szCs w:val="26"/>
        </w:rPr>
      </w:pPr>
      <w:r w:rsidRPr="00446E97">
        <w:rPr>
          <w:sz w:val="26"/>
          <w:szCs w:val="26"/>
        </w:rPr>
        <w:t xml:space="preserve">После предварительного рассмотрения и оценки </w:t>
      </w:r>
      <w:r w:rsidR="00FE5731" w:rsidRPr="00446E97">
        <w:rPr>
          <w:sz w:val="26"/>
          <w:szCs w:val="26"/>
        </w:rPr>
        <w:t xml:space="preserve">Заявок </w:t>
      </w:r>
      <w:r w:rsidRPr="00446E97">
        <w:rPr>
          <w:sz w:val="26"/>
          <w:szCs w:val="26"/>
        </w:rPr>
        <w:t xml:space="preserve">Организатор, в случае необходимости, по решению Закупочной комиссии, вправе провести переговоры с любым из </w:t>
      </w:r>
      <w:r w:rsidR="009C744E" w:rsidRPr="00446E97">
        <w:rPr>
          <w:sz w:val="26"/>
          <w:szCs w:val="26"/>
        </w:rPr>
        <w:t>Участник</w:t>
      </w:r>
      <w:r w:rsidRPr="00446E97">
        <w:rPr>
          <w:sz w:val="26"/>
          <w:szCs w:val="26"/>
        </w:rPr>
        <w:t xml:space="preserve">ов, </w:t>
      </w:r>
      <w:r w:rsidR="004B5EB3" w:rsidRPr="00446E97">
        <w:rPr>
          <w:sz w:val="26"/>
          <w:szCs w:val="26"/>
        </w:rPr>
        <w:t>Заявк</w:t>
      </w:r>
      <w:r w:rsidRPr="00446E97">
        <w:rPr>
          <w:sz w:val="26"/>
          <w:szCs w:val="26"/>
        </w:rPr>
        <w:t xml:space="preserve">и которых не были отклонены, по любому положению его </w:t>
      </w:r>
      <w:r w:rsidR="004B5EB3" w:rsidRPr="00446E97">
        <w:rPr>
          <w:sz w:val="26"/>
          <w:szCs w:val="26"/>
        </w:rPr>
        <w:t>Заявк</w:t>
      </w:r>
      <w:r w:rsidRPr="00446E97">
        <w:rPr>
          <w:sz w:val="26"/>
          <w:szCs w:val="26"/>
        </w:rPr>
        <w:t>и.</w:t>
      </w:r>
    </w:p>
    <w:p w:rsidR="00717F60" w:rsidRPr="00446E97" w:rsidRDefault="00717F60" w:rsidP="00446E97">
      <w:pPr>
        <w:widowControl w:val="0"/>
        <w:numPr>
          <w:ilvl w:val="3"/>
          <w:numId w:val="32"/>
        </w:numPr>
        <w:shd w:val="clear" w:color="auto" w:fill="FFFFFF"/>
        <w:autoSpaceDE w:val="0"/>
        <w:spacing w:line="240" w:lineRule="auto"/>
        <w:ind w:left="0" w:right="159" w:firstLine="709"/>
        <w:rPr>
          <w:sz w:val="26"/>
          <w:szCs w:val="26"/>
        </w:rPr>
      </w:pPr>
      <w:r w:rsidRPr="00446E97">
        <w:rPr>
          <w:sz w:val="26"/>
          <w:szCs w:val="26"/>
        </w:rPr>
        <w:t xml:space="preserve">Результаты решения Закупочной комиссии об отклонении </w:t>
      </w:r>
      <w:r w:rsidR="004B5EB3" w:rsidRPr="00446E97">
        <w:rPr>
          <w:sz w:val="26"/>
          <w:szCs w:val="26"/>
        </w:rPr>
        <w:t>Заявк</w:t>
      </w:r>
      <w:r w:rsidR="00FE5731" w:rsidRPr="00446E97">
        <w:rPr>
          <w:sz w:val="26"/>
          <w:szCs w:val="26"/>
        </w:rPr>
        <w:t xml:space="preserve">и </w:t>
      </w:r>
      <w:r w:rsidRPr="00446E97">
        <w:rPr>
          <w:sz w:val="26"/>
          <w:szCs w:val="26"/>
        </w:rPr>
        <w:t xml:space="preserve">не подлежат обсуждению с </w:t>
      </w:r>
      <w:r w:rsidR="009C744E" w:rsidRPr="00446E97">
        <w:rPr>
          <w:sz w:val="26"/>
          <w:szCs w:val="26"/>
        </w:rPr>
        <w:t>Участник</w:t>
      </w:r>
      <w:r w:rsidRPr="00446E97">
        <w:rPr>
          <w:sz w:val="26"/>
          <w:szCs w:val="26"/>
        </w:rPr>
        <w:t>ом.</w:t>
      </w:r>
    </w:p>
    <w:p w:rsidR="00717F60" w:rsidRPr="00446E97" w:rsidRDefault="00717F60" w:rsidP="00446E97">
      <w:pPr>
        <w:pStyle w:val="3"/>
        <w:spacing w:before="0" w:after="0"/>
        <w:rPr>
          <w:sz w:val="26"/>
          <w:szCs w:val="26"/>
        </w:rPr>
      </w:pPr>
      <w:bookmarkStart w:id="587" w:name="_Ref306138385"/>
      <w:bookmarkStart w:id="588" w:name="_Toc439323714"/>
      <w:bookmarkStart w:id="589" w:name="_Toc440361348"/>
      <w:bookmarkStart w:id="590" w:name="_Toc440376103"/>
      <w:bookmarkStart w:id="591" w:name="_Toc440376230"/>
      <w:bookmarkStart w:id="592" w:name="_Toc440382495"/>
      <w:bookmarkStart w:id="593" w:name="_Toc440447165"/>
      <w:bookmarkStart w:id="594" w:name="_Toc440620845"/>
      <w:bookmarkStart w:id="595" w:name="_Toc440631480"/>
      <w:bookmarkStart w:id="596" w:name="_Toc440875720"/>
      <w:bookmarkStart w:id="597" w:name="_Toc441131744"/>
      <w:bookmarkStart w:id="598" w:name="_Toc468352768"/>
      <w:bookmarkStart w:id="599" w:name="_Toc468352891"/>
      <w:bookmarkStart w:id="600" w:name="_Toc468355873"/>
      <w:bookmarkStart w:id="601" w:name="_Toc469480757"/>
      <w:bookmarkStart w:id="602" w:name="_Toc471898568"/>
      <w:r w:rsidRPr="00446E97">
        <w:rPr>
          <w:sz w:val="26"/>
          <w:szCs w:val="26"/>
        </w:rPr>
        <w:t>Оценочная стадия</w:t>
      </w:r>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p>
    <w:p w:rsidR="007D0EA7" w:rsidRPr="00446E97" w:rsidRDefault="007D0EA7" w:rsidP="00446E97">
      <w:pPr>
        <w:widowControl w:val="0"/>
        <w:numPr>
          <w:ilvl w:val="3"/>
          <w:numId w:val="33"/>
        </w:numPr>
        <w:shd w:val="clear" w:color="auto" w:fill="FFFFFF"/>
        <w:autoSpaceDE w:val="0"/>
        <w:spacing w:line="240" w:lineRule="auto"/>
        <w:ind w:left="0" w:right="159" w:firstLine="709"/>
        <w:rPr>
          <w:bCs w:val="0"/>
          <w:sz w:val="26"/>
          <w:szCs w:val="26"/>
        </w:rPr>
      </w:pPr>
      <w:r w:rsidRPr="00446E97">
        <w:rPr>
          <w:sz w:val="26"/>
          <w:szCs w:val="26"/>
        </w:rPr>
        <w:t>В</w:t>
      </w:r>
      <w:r w:rsidR="00D275BB" w:rsidRPr="00446E97">
        <w:rPr>
          <w:sz w:val="26"/>
          <w:szCs w:val="26"/>
        </w:rPr>
        <w:t xml:space="preserve"> </w:t>
      </w:r>
      <w:proofErr w:type="gramStart"/>
      <w:r w:rsidRPr="00446E97">
        <w:rPr>
          <w:sz w:val="26"/>
          <w:szCs w:val="26"/>
        </w:rPr>
        <w:t>рамках</w:t>
      </w:r>
      <w:proofErr w:type="gramEnd"/>
      <w:r w:rsidRPr="00446E97">
        <w:rPr>
          <w:sz w:val="26"/>
          <w:szCs w:val="26"/>
        </w:rPr>
        <w:t xml:space="preserve">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446E97">
        <w:rPr>
          <w:sz w:val="26"/>
          <w:szCs w:val="26"/>
        </w:rPr>
        <w:t xml:space="preserve">. Порядок проведения оценочной стадии, </w:t>
      </w:r>
      <w:r w:rsidRPr="00446E97">
        <w:rPr>
          <w:sz w:val="26"/>
          <w:szCs w:val="26"/>
        </w:rPr>
        <w:t>критери</w:t>
      </w:r>
      <w:r w:rsidR="00D275BB" w:rsidRPr="00446E97">
        <w:rPr>
          <w:sz w:val="26"/>
          <w:szCs w:val="26"/>
        </w:rPr>
        <w:t>и</w:t>
      </w:r>
      <w:r w:rsidRPr="00446E97">
        <w:rPr>
          <w:sz w:val="26"/>
          <w:szCs w:val="26"/>
        </w:rPr>
        <w:t xml:space="preserve"> и их весов</w:t>
      </w:r>
      <w:r w:rsidR="00D275BB" w:rsidRPr="00446E97">
        <w:rPr>
          <w:sz w:val="26"/>
          <w:szCs w:val="26"/>
        </w:rPr>
        <w:t>ые</w:t>
      </w:r>
      <w:r w:rsidRPr="00446E97">
        <w:rPr>
          <w:sz w:val="26"/>
          <w:szCs w:val="26"/>
        </w:rPr>
        <w:t xml:space="preserve"> коэффициент</w:t>
      </w:r>
      <w:r w:rsidR="00D275BB" w:rsidRPr="00446E97">
        <w:rPr>
          <w:sz w:val="26"/>
          <w:szCs w:val="26"/>
        </w:rPr>
        <w:t>ы изложены в Приложении №3 к настоящей Документации.</w:t>
      </w:r>
    </w:p>
    <w:p w:rsidR="00717F60" w:rsidRPr="00446E97" w:rsidRDefault="00717F60" w:rsidP="00446E97">
      <w:pPr>
        <w:widowControl w:val="0"/>
        <w:numPr>
          <w:ilvl w:val="3"/>
          <w:numId w:val="33"/>
        </w:numPr>
        <w:shd w:val="clear" w:color="auto" w:fill="FFFFFF"/>
        <w:autoSpaceDE w:val="0"/>
        <w:spacing w:line="240" w:lineRule="auto"/>
        <w:ind w:left="0" w:right="159" w:firstLine="709"/>
        <w:rPr>
          <w:sz w:val="26"/>
          <w:szCs w:val="26"/>
        </w:rPr>
      </w:pPr>
      <w:r w:rsidRPr="00446E97">
        <w:rPr>
          <w:sz w:val="26"/>
          <w:szCs w:val="26"/>
        </w:rPr>
        <w:t xml:space="preserve">Закупочная комиссия ранжирует </w:t>
      </w:r>
      <w:r w:rsidR="004B5EB3" w:rsidRPr="00446E97">
        <w:rPr>
          <w:sz w:val="26"/>
          <w:szCs w:val="26"/>
        </w:rPr>
        <w:t>Заявк</w:t>
      </w:r>
      <w:r w:rsidRPr="00446E97">
        <w:rPr>
          <w:sz w:val="26"/>
          <w:szCs w:val="26"/>
        </w:rPr>
        <w:t xml:space="preserve">и </w:t>
      </w:r>
      <w:r w:rsidR="009C744E" w:rsidRPr="00446E97">
        <w:rPr>
          <w:sz w:val="26"/>
          <w:szCs w:val="26"/>
        </w:rPr>
        <w:t>Участник</w:t>
      </w:r>
      <w:r w:rsidRPr="00446E97">
        <w:rPr>
          <w:sz w:val="26"/>
          <w:szCs w:val="26"/>
        </w:rPr>
        <w:t xml:space="preserve">ов по степени предпочтительности условий, предложенных </w:t>
      </w:r>
      <w:r w:rsidR="009C744E" w:rsidRPr="00446E97">
        <w:rPr>
          <w:sz w:val="26"/>
          <w:szCs w:val="26"/>
        </w:rPr>
        <w:t>Участник</w:t>
      </w:r>
      <w:r w:rsidRPr="00446E97">
        <w:rPr>
          <w:sz w:val="26"/>
          <w:szCs w:val="26"/>
        </w:rPr>
        <w:t xml:space="preserve">ами. </w:t>
      </w:r>
      <w:r w:rsidR="00F76D89" w:rsidRPr="00446E97">
        <w:rPr>
          <w:sz w:val="26"/>
          <w:szCs w:val="26"/>
        </w:rPr>
        <w:t xml:space="preserve">Предоставление приоритета при закупке работ, выполняемых российскими лицами, осуществляется на условиях, указанных в разделе </w:t>
      </w:r>
      <w:r w:rsidR="00511746" w:rsidRPr="00446E97">
        <w:rPr>
          <w:sz w:val="26"/>
          <w:szCs w:val="26"/>
        </w:rPr>
        <w:fldChar w:fldCharType="begin"/>
      </w:r>
      <w:r w:rsidR="00511746" w:rsidRPr="00446E97">
        <w:rPr>
          <w:sz w:val="26"/>
          <w:szCs w:val="26"/>
        </w:rPr>
        <w:instrText xml:space="preserve"> REF _Ref471830158 \r \h  \* MERGEFORMAT </w:instrText>
      </w:r>
      <w:r w:rsidR="00511746" w:rsidRPr="00446E97">
        <w:rPr>
          <w:sz w:val="26"/>
          <w:szCs w:val="26"/>
        </w:rPr>
      </w:r>
      <w:r w:rsidR="00511746" w:rsidRPr="00446E97">
        <w:rPr>
          <w:sz w:val="26"/>
          <w:szCs w:val="26"/>
        </w:rPr>
        <w:fldChar w:fldCharType="separate"/>
      </w:r>
      <w:r w:rsidR="004F7A87" w:rsidRPr="00446E97">
        <w:rPr>
          <w:sz w:val="26"/>
          <w:szCs w:val="26"/>
        </w:rPr>
        <w:t>3.8</w:t>
      </w:r>
      <w:r w:rsidR="00511746" w:rsidRPr="00446E97">
        <w:rPr>
          <w:sz w:val="26"/>
          <w:szCs w:val="26"/>
        </w:rPr>
        <w:fldChar w:fldCharType="end"/>
      </w:r>
      <w:r w:rsidR="00F76D89" w:rsidRPr="00446E97">
        <w:rPr>
          <w:sz w:val="26"/>
          <w:szCs w:val="26"/>
        </w:rPr>
        <w:t xml:space="preserve"> Закупочной документации.</w:t>
      </w:r>
    </w:p>
    <w:p w:rsidR="00F15392" w:rsidRPr="00446E97" w:rsidRDefault="00F15392" w:rsidP="00446E97">
      <w:pPr>
        <w:pStyle w:val="2"/>
        <w:spacing w:before="0" w:after="0" w:line="240" w:lineRule="auto"/>
        <w:rPr>
          <w:sz w:val="26"/>
          <w:szCs w:val="26"/>
        </w:rPr>
      </w:pPr>
      <w:bookmarkStart w:id="603" w:name="_Ref303250967"/>
      <w:bookmarkStart w:id="604" w:name="_Toc305697378"/>
      <w:bookmarkStart w:id="605" w:name="_Toc471898569"/>
      <w:bookmarkStart w:id="606" w:name="_Toc255985696"/>
      <w:r w:rsidRPr="00446E97">
        <w:rPr>
          <w:sz w:val="26"/>
          <w:szCs w:val="26"/>
        </w:rPr>
        <w:t>Аукционная процедура понижени</w:t>
      </w:r>
      <w:r w:rsidR="00E60F8E" w:rsidRPr="00446E97">
        <w:rPr>
          <w:sz w:val="26"/>
          <w:szCs w:val="26"/>
        </w:rPr>
        <w:t>я</w:t>
      </w:r>
      <w:r w:rsidRPr="00446E97">
        <w:rPr>
          <w:sz w:val="26"/>
          <w:szCs w:val="26"/>
        </w:rPr>
        <w:t xml:space="preserve"> цены (переторжка)</w:t>
      </w:r>
      <w:bookmarkEnd w:id="603"/>
      <w:bookmarkEnd w:id="604"/>
      <w:bookmarkEnd w:id="605"/>
      <w:r w:rsidRPr="00446E97">
        <w:rPr>
          <w:sz w:val="26"/>
          <w:szCs w:val="26"/>
        </w:rPr>
        <w:t xml:space="preserve"> </w:t>
      </w:r>
    </w:p>
    <w:bookmarkEnd w:id="606"/>
    <w:p w:rsidR="00F15392" w:rsidRPr="00446E97" w:rsidRDefault="00F15392" w:rsidP="00446E97">
      <w:pPr>
        <w:widowControl w:val="0"/>
        <w:numPr>
          <w:ilvl w:val="2"/>
          <w:numId w:val="43"/>
        </w:numPr>
        <w:suppressAutoHyphens w:val="0"/>
        <w:overflowPunct w:val="0"/>
        <w:autoSpaceDE w:val="0"/>
        <w:autoSpaceDN w:val="0"/>
        <w:adjustRightInd w:val="0"/>
        <w:spacing w:line="240" w:lineRule="auto"/>
        <w:ind w:left="0" w:firstLine="709"/>
        <w:rPr>
          <w:sz w:val="26"/>
          <w:szCs w:val="26"/>
          <w:lang w:eastAsia="ru-RU"/>
        </w:rPr>
      </w:pPr>
      <w:r w:rsidRPr="00446E97">
        <w:rPr>
          <w:sz w:val="26"/>
          <w:szCs w:val="26"/>
          <w:lang w:eastAsia="ru-RU"/>
        </w:rPr>
        <w:t xml:space="preserve">Организатором </w:t>
      </w:r>
      <w:r w:rsidR="00C05EF6" w:rsidRPr="00446E97">
        <w:rPr>
          <w:sz w:val="26"/>
          <w:szCs w:val="26"/>
          <w:lang w:eastAsia="ru-RU"/>
        </w:rPr>
        <w:t>запроса предложений</w:t>
      </w:r>
      <w:r w:rsidRPr="00446E97">
        <w:rPr>
          <w:sz w:val="26"/>
          <w:szCs w:val="26"/>
          <w:lang w:eastAsia="ru-RU"/>
        </w:rPr>
        <w:t xml:space="preserve"> предусмотрена возможность проведения </w:t>
      </w:r>
      <w:r w:rsidR="003417F7" w:rsidRPr="00446E97">
        <w:rPr>
          <w:sz w:val="26"/>
          <w:szCs w:val="26"/>
          <w:lang w:eastAsia="ru-RU"/>
        </w:rPr>
        <w:t xml:space="preserve">аукционной </w:t>
      </w:r>
      <w:r w:rsidRPr="00446E97">
        <w:rPr>
          <w:sz w:val="26"/>
          <w:szCs w:val="26"/>
          <w:lang w:eastAsia="ru-RU"/>
        </w:rPr>
        <w:t>процедуры</w:t>
      </w:r>
      <w:r w:rsidR="003417F7" w:rsidRPr="00446E97">
        <w:rPr>
          <w:sz w:val="26"/>
          <w:szCs w:val="26"/>
          <w:lang w:eastAsia="ru-RU"/>
        </w:rPr>
        <w:t xml:space="preserve"> понижения цены -</w:t>
      </w:r>
      <w:r w:rsidRPr="00446E97">
        <w:rPr>
          <w:sz w:val="26"/>
          <w:szCs w:val="26"/>
          <w:lang w:eastAsia="ru-RU"/>
        </w:rPr>
        <w:t xml:space="preserve"> переторжки, т.е. предоставление </w:t>
      </w:r>
      <w:r w:rsidR="009C744E" w:rsidRPr="00446E97">
        <w:rPr>
          <w:sz w:val="26"/>
          <w:szCs w:val="26"/>
          <w:lang w:eastAsia="ru-RU"/>
        </w:rPr>
        <w:t>Участник</w:t>
      </w:r>
      <w:r w:rsidRPr="00446E97">
        <w:rPr>
          <w:sz w:val="26"/>
          <w:szCs w:val="26"/>
          <w:lang w:eastAsia="ru-RU"/>
        </w:rPr>
        <w:t xml:space="preserve">ам </w:t>
      </w:r>
      <w:r w:rsidR="00C05EF6" w:rsidRPr="00446E97">
        <w:rPr>
          <w:sz w:val="26"/>
          <w:szCs w:val="26"/>
          <w:lang w:eastAsia="ru-RU"/>
        </w:rPr>
        <w:t>запроса предложений</w:t>
      </w:r>
      <w:r w:rsidRPr="00446E97">
        <w:rPr>
          <w:sz w:val="26"/>
          <w:szCs w:val="26"/>
          <w:lang w:eastAsia="ru-RU"/>
        </w:rPr>
        <w:t xml:space="preserve"> возможности добровольно повысить предпочтительность их </w:t>
      </w:r>
      <w:r w:rsidR="00D275BB" w:rsidRPr="00446E97">
        <w:rPr>
          <w:sz w:val="26"/>
          <w:szCs w:val="26"/>
          <w:lang w:eastAsia="ru-RU"/>
        </w:rPr>
        <w:t>Заявок</w:t>
      </w:r>
      <w:r w:rsidRPr="00446E97">
        <w:rPr>
          <w:sz w:val="26"/>
          <w:szCs w:val="26"/>
          <w:lang w:eastAsia="ru-RU"/>
        </w:rPr>
        <w:t xml:space="preserve"> путем снижения первоначальной, указанной в  </w:t>
      </w:r>
      <w:r w:rsidR="004B5EB3" w:rsidRPr="00446E97">
        <w:rPr>
          <w:sz w:val="26"/>
          <w:szCs w:val="26"/>
          <w:lang w:eastAsia="ru-RU"/>
        </w:rPr>
        <w:t>Заявк</w:t>
      </w:r>
      <w:r w:rsidRPr="00446E97">
        <w:rPr>
          <w:sz w:val="26"/>
          <w:szCs w:val="26"/>
          <w:lang w:eastAsia="ru-RU"/>
        </w:rPr>
        <w:t>е, цены.</w:t>
      </w:r>
    </w:p>
    <w:p w:rsidR="00F15392" w:rsidRPr="00446E97" w:rsidRDefault="001F4040" w:rsidP="00446E97">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r w:rsidRPr="00446E97">
        <w:rPr>
          <w:sz w:val="26"/>
          <w:szCs w:val="26"/>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446E97">
        <w:rPr>
          <w:sz w:val="26"/>
          <w:szCs w:val="26"/>
          <w:lang w:eastAsia="ru-RU"/>
        </w:rPr>
        <w:t>.</w:t>
      </w:r>
    </w:p>
    <w:p w:rsidR="00F15392" w:rsidRPr="00446E97" w:rsidRDefault="009C744E" w:rsidP="00446E97">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607" w:name="_Ref306352987"/>
      <w:r w:rsidRPr="00446E97">
        <w:rPr>
          <w:sz w:val="26"/>
          <w:szCs w:val="26"/>
          <w:lang w:eastAsia="ru-RU"/>
        </w:rPr>
        <w:t>Участник</w:t>
      </w:r>
      <w:r w:rsidR="00F15392" w:rsidRPr="00446E97">
        <w:rPr>
          <w:sz w:val="26"/>
          <w:szCs w:val="26"/>
          <w:lang w:eastAsia="ru-RU"/>
        </w:rPr>
        <w:t xml:space="preserve"> </w:t>
      </w:r>
      <w:r w:rsidR="00C05EF6" w:rsidRPr="00446E97">
        <w:rPr>
          <w:sz w:val="26"/>
          <w:szCs w:val="26"/>
          <w:lang w:eastAsia="ru-RU"/>
        </w:rPr>
        <w:t>запроса предложений</w:t>
      </w:r>
      <w:r w:rsidR="00F15392" w:rsidRPr="00446E97">
        <w:rPr>
          <w:sz w:val="26"/>
          <w:szCs w:val="26"/>
          <w:lang w:eastAsia="ru-RU"/>
        </w:rPr>
        <w:t xml:space="preserve">, приглашенный на переторжку, вправе не участвовать в ней, тогда его </w:t>
      </w:r>
      <w:r w:rsidR="004B5EB3" w:rsidRPr="00446E97">
        <w:rPr>
          <w:sz w:val="26"/>
          <w:szCs w:val="26"/>
          <w:lang w:eastAsia="ru-RU"/>
        </w:rPr>
        <w:t>Заявк</w:t>
      </w:r>
      <w:r w:rsidR="00BD05FA" w:rsidRPr="00446E97">
        <w:rPr>
          <w:sz w:val="26"/>
          <w:szCs w:val="26"/>
          <w:lang w:eastAsia="ru-RU"/>
        </w:rPr>
        <w:t>а</w:t>
      </w:r>
      <w:r w:rsidR="00F15392" w:rsidRPr="00446E97">
        <w:rPr>
          <w:sz w:val="26"/>
          <w:szCs w:val="26"/>
          <w:lang w:eastAsia="ru-RU"/>
        </w:rPr>
        <w:t xml:space="preserve">, </w:t>
      </w:r>
      <w:r w:rsidR="00F15392" w:rsidRPr="00446E97">
        <w:rPr>
          <w:i/>
          <w:sz w:val="26"/>
          <w:szCs w:val="26"/>
          <w:lang w:eastAsia="ru-RU"/>
        </w:rPr>
        <w:t>по которо</w:t>
      </w:r>
      <w:r w:rsidR="00BD05FA" w:rsidRPr="00446E97">
        <w:rPr>
          <w:i/>
          <w:sz w:val="26"/>
          <w:szCs w:val="26"/>
          <w:lang w:eastAsia="ru-RU"/>
        </w:rPr>
        <w:t>й</w:t>
      </w:r>
      <w:r w:rsidR="00F15392" w:rsidRPr="00446E97">
        <w:rPr>
          <w:i/>
          <w:sz w:val="26"/>
          <w:szCs w:val="26"/>
          <w:lang w:eastAsia="ru-RU"/>
        </w:rPr>
        <w:t xml:space="preserve"> он не участвовал в переторжке, </w:t>
      </w:r>
      <w:r w:rsidR="00F15392" w:rsidRPr="00446E97">
        <w:rPr>
          <w:sz w:val="26"/>
          <w:szCs w:val="26"/>
          <w:lang w:eastAsia="ru-RU"/>
        </w:rPr>
        <w:t xml:space="preserve">остается </w:t>
      </w:r>
      <w:r w:rsidR="000943E4" w:rsidRPr="00446E97">
        <w:rPr>
          <w:sz w:val="26"/>
          <w:szCs w:val="26"/>
          <w:lang w:eastAsia="ru-RU"/>
        </w:rPr>
        <w:t xml:space="preserve">действующей </w:t>
      </w:r>
      <w:r w:rsidR="00F15392" w:rsidRPr="00446E97">
        <w:rPr>
          <w:sz w:val="26"/>
          <w:szCs w:val="26"/>
          <w:lang w:eastAsia="ru-RU"/>
        </w:rPr>
        <w:t>с ранее объявленной ценой.</w:t>
      </w:r>
      <w:bookmarkEnd w:id="607"/>
    </w:p>
    <w:p w:rsidR="00F15392" w:rsidRPr="00446E97" w:rsidRDefault="00612EAB" w:rsidP="00446E97">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r w:rsidRPr="00446E97">
        <w:rPr>
          <w:iCs/>
          <w:sz w:val="26"/>
          <w:szCs w:val="26"/>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446E97">
        <w:rPr>
          <w:sz w:val="26"/>
          <w:szCs w:val="26"/>
          <w:lang w:eastAsia="ru-RU"/>
        </w:rPr>
        <w:t>его Заявка остается действующей с ранее объявленной ценой</w:t>
      </w:r>
      <w:r w:rsidR="00F15392" w:rsidRPr="00446E97">
        <w:rPr>
          <w:sz w:val="26"/>
          <w:szCs w:val="26"/>
          <w:lang w:eastAsia="ru-RU"/>
        </w:rPr>
        <w:t>.</w:t>
      </w:r>
    </w:p>
    <w:p w:rsidR="00F15392" w:rsidRPr="00446E97" w:rsidRDefault="00F15392" w:rsidP="00446E97">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608" w:name="_Ref306353005"/>
      <w:r w:rsidRPr="00446E97">
        <w:rPr>
          <w:sz w:val="26"/>
          <w:szCs w:val="26"/>
          <w:lang w:eastAsia="ru-RU"/>
        </w:rPr>
        <w:t>Процедура переторжки проводится с использованием ЭТП</w:t>
      </w:r>
      <w:r w:rsidRPr="00446E97">
        <w:rPr>
          <w:iCs/>
          <w:sz w:val="26"/>
          <w:szCs w:val="26"/>
          <w:lang w:eastAsia="ru-RU"/>
        </w:rPr>
        <w:t xml:space="preserve">. </w:t>
      </w:r>
      <w:r w:rsidRPr="00446E97">
        <w:rPr>
          <w:sz w:val="26"/>
          <w:szCs w:val="26"/>
          <w:lang w:eastAsia="ru-RU"/>
        </w:rPr>
        <w:t>Порядок проведения процедуры переторжки на ЭТП определяется правилами данной системы.</w:t>
      </w:r>
      <w:bookmarkEnd w:id="608"/>
    </w:p>
    <w:p w:rsidR="00F15392" w:rsidRPr="00446E97" w:rsidRDefault="00F15392" w:rsidP="00446E97">
      <w:pPr>
        <w:suppressAutoHyphens w:val="0"/>
        <w:overflowPunct w:val="0"/>
        <w:autoSpaceDE w:val="0"/>
        <w:autoSpaceDN w:val="0"/>
        <w:adjustRightInd w:val="0"/>
        <w:spacing w:line="240" w:lineRule="auto"/>
        <w:ind w:firstLine="540"/>
        <w:rPr>
          <w:iCs/>
          <w:sz w:val="26"/>
          <w:szCs w:val="26"/>
          <w:lang w:eastAsia="ru-RU"/>
        </w:rPr>
      </w:pPr>
      <w:r w:rsidRPr="00446E97">
        <w:rPr>
          <w:iCs/>
          <w:sz w:val="26"/>
          <w:szCs w:val="26"/>
          <w:lang w:eastAsia="ru-RU"/>
        </w:rPr>
        <w:t xml:space="preserve">В период с момента начала переторжки на ЭТП </w:t>
      </w:r>
      <w:r w:rsidR="009C744E" w:rsidRPr="00446E97">
        <w:rPr>
          <w:iCs/>
          <w:sz w:val="26"/>
          <w:szCs w:val="26"/>
          <w:lang w:eastAsia="ru-RU"/>
        </w:rPr>
        <w:t>Участник</w:t>
      </w:r>
      <w:r w:rsidRPr="00446E97">
        <w:rPr>
          <w:iCs/>
          <w:sz w:val="26"/>
          <w:szCs w:val="26"/>
          <w:lang w:eastAsia="ru-RU"/>
        </w:rPr>
        <w:t xml:space="preserve">, приглашенный к участию в процедуре переторжки и желающий повысить предпочтительность своей </w:t>
      </w:r>
      <w:r w:rsidR="004B5EB3" w:rsidRPr="00446E97">
        <w:rPr>
          <w:iCs/>
          <w:sz w:val="26"/>
          <w:szCs w:val="26"/>
          <w:lang w:eastAsia="ru-RU"/>
        </w:rPr>
        <w:t>Заявк</w:t>
      </w:r>
      <w:r w:rsidRPr="00446E97">
        <w:rPr>
          <w:iCs/>
          <w:sz w:val="26"/>
          <w:szCs w:val="26"/>
          <w:lang w:eastAsia="ru-RU"/>
        </w:rPr>
        <w:t>и путем снижения ее цены, должен заявить в режиме реального времени на ЭТП «окончательную</w:t>
      </w:r>
      <w:r w:rsidR="00076D8B" w:rsidRPr="00446E97">
        <w:rPr>
          <w:iCs/>
          <w:sz w:val="26"/>
          <w:szCs w:val="26"/>
          <w:lang w:eastAsia="ru-RU"/>
        </w:rPr>
        <w:t>»</w:t>
      </w:r>
      <w:r w:rsidRPr="00446E97">
        <w:rPr>
          <w:iCs/>
          <w:sz w:val="26"/>
          <w:szCs w:val="26"/>
          <w:lang w:eastAsia="ru-RU"/>
        </w:rPr>
        <w:t xml:space="preserve"> цену </w:t>
      </w:r>
      <w:r w:rsidR="004B5EB3" w:rsidRPr="00446E97">
        <w:rPr>
          <w:iCs/>
          <w:sz w:val="26"/>
          <w:szCs w:val="26"/>
          <w:lang w:eastAsia="ru-RU"/>
        </w:rPr>
        <w:t>Заявк</w:t>
      </w:r>
      <w:r w:rsidR="00140353" w:rsidRPr="00446E97">
        <w:rPr>
          <w:iCs/>
          <w:sz w:val="26"/>
          <w:szCs w:val="26"/>
          <w:lang w:eastAsia="ru-RU"/>
        </w:rPr>
        <w:t>и</w:t>
      </w:r>
      <w:r w:rsidRPr="00446E97">
        <w:rPr>
          <w:iCs/>
          <w:sz w:val="26"/>
          <w:szCs w:val="26"/>
          <w:lang w:eastAsia="ru-RU"/>
        </w:rPr>
        <w:t xml:space="preserve">. Снижение цены </w:t>
      </w:r>
      <w:r w:rsidR="004B5EB3" w:rsidRPr="00446E97">
        <w:rPr>
          <w:iCs/>
          <w:sz w:val="26"/>
          <w:szCs w:val="26"/>
          <w:lang w:eastAsia="ru-RU"/>
        </w:rPr>
        <w:t>Заявк</w:t>
      </w:r>
      <w:r w:rsidRPr="00446E97">
        <w:rPr>
          <w:iCs/>
          <w:sz w:val="26"/>
          <w:szCs w:val="26"/>
          <w:lang w:eastAsia="ru-RU"/>
        </w:rPr>
        <w:t xml:space="preserve">и может производиться </w:t>
      </w:r>
      <w:r w:rsidR="009C744E" w:rsidRPr="00446E97">
        <w:rPr>
          <w:iCs/>
          <w:sz w:val="26"/>
          <w:szCs w:val="26"/>
          <w:lang w:eastAsia="ru-RU"/>
        </w:rPr>
        <w:t>Участник</w:t>
      </w:r>
      <w:r w:rsidRPr="00446E97">
        <w:rPr>
          <w:iCs/>
          <w:sz w:val="26"/>
          <w:szCs w:val="26"/>
          <w:lang w:eastAsia="ru-RU"/>
        </w:rPr>
        <w:t>ом поэтапно до момента окончания переторжки неограниченное количество раз</w:t>
      </w:r>
      <w:r w:rsidR="00076D8B" w:rsidRPr="00446E97">
        <w:rPr>
          <w:iCs/>
          <w:sz w:val="26"/>
          <w:szCs w:val="26"/>
          <w:lang w:eastAsia="ru-RU"/>
        </w:rPr>
        <w:t>.</w:t>
      </w:r>
      <w:r w:rsidRPr="00446E97">
        <w:rPr>
          <w:iCs/>
          <w:sz w:val="26"/>
          <w:szCs w:val="26"/>
          <w:lang w:eastAsia="ru-RU"/>
        </w:rPr>
        <w:t xml:space="preserve"> </w:t>
      </w:r>
      <w:r w:rsidR="00076D8B" w:rsidRPr="00446E97">
        <w:rPr>
          <w:iCs/>
          <w:sz w:val="26"/>
          <w:szCs w:val="26"/>
          <w:lang w:eastAsia="ru-RU"/>
        </w:rPr>
        <w:t>И</w:t>
      </w:r>
      <w:r w:rsidRPr="00446E97">
        <w:rPr>
          <w:iCs/>
          <w:sz w:val="26"/>
          <w:szCs w:val="26"/>
          <w:lang w:eastAsia="ru-RU"/>
        </w:rPr>
        <w:t xml:space="preserve">зменение цены </w:t>
      </w:r>
      <w:r w:rsidR="004B5EB3" w:rsidRPr="00446E97">
        <w:rPr>
          <w:iCs/>
          <w:sz w:val="26"/>
          <w:szCs w:val="26"/>
          <w:lang w:eastAsia="ru-RU"/>
        </w:rPr>
        <w:t>Заявк</w:t>
      </w:r>
      <w:r w:rsidRPr="00446E97">
        <w:rPr>
          <w:iCs/>
          <w:sz w:val="26"/>
          <w:szCs w:val="26"/>
          <w:lang w:eastAsia="ru-RU"/>
        </w:rPr>
        <w:t xml:space="preserve">и не должно повлечь за собой изменение иных условий </w:t>
      </w:r>
      <w:r w:rsidR="004B5EB3" w:rsidRPr="00446E97">
        <w:rPr>
          <w:iCs/>
          <w:sz w:val="26"/>
          <w:szCs w:val="26"/>
          <w:lang w:eastAsia="ru-RU"/>
        </w:rPr>
        <w:t>Заявк</w:t>
      </w:r>
      <w:r w:rsidRPr="00446E97">
        <w:rPr>
          <w:iCs/>
          <w:sz w:val="26"/>
          <w:szCs w:val="26"/>
          <w:lang w:eastAsia="ru-RU"/>
        </w:rPr>
        <w:t>и</w:t>
      </w:r>
      <w:r w:rsidR="00076D8B" w:rsidRPr="00446E97">
        <w:rPr>
          <w:iCs/>
          <w:sz w:val="26"/>
          <w:szCs w:val="26"/>
          <w:lang w:eastAsia="ru-RU"/>
        </w:rPr>
        <w:t>, за исключением документов, обосновывающие определение цены</w:t>
      </w:r>
      <w:r w:rsidRPr="00446E97">
        <w:rPr>
          <w:iCs/>
          <w:sz w:val="26"/>
          <w:szCs w:val="26"/>
          <w:lang w:eastAsia="ru-RU"/>
        </w:rPr>
        <w:t>. Прием предложений по снижению цен заявок прекращается на ЭТП</w:t>
      </w:r>
      <w:r w:rsidRPr="00446E97">
        <w:rPr>
          <w:sz w:val="26"/>
          <w:szCs w:val="26"/>
          <w:lang w:eastAsia="ru-RU"/>
        </w:rPr>
        <w:t xml:space="preserve"> в </w:t>
      </w:r>
      <w:r w:rsidRPr="00446E97">
        <w:rPr>
          <w:iCs/>
          <w:sz w:val="26"/>
          <w:szCs w:val="26"/>
          <w:lang w:eastAsia="ru-RU"/>
        </w:rPr>
        <w:t xml:space="preserve">момент окончания переторжки. </w:t>
      </w:r>
    </w:p>
    <w:p w:rsidR="00076D8B" w:rsidRPr="00446E97" w:rsidRDefault="00BB7F61" w:rsidP="00446E97">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446E97">
        <w:rPr>
          <w:iCs/>
          <w:sz w:val="26"/>
          <w:szCs w:val="26"/>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446E97">
        <w:rPr>
          <w:iCs/>
          <w:sz w:val="26"/>
          <w:szCs w:val="26"/>
          <w:lang w:eastAsia="ru-RU"/>
        </w:rPr>
        <w:t xml:space="preserve">На каждую последующую переторжку приглашаются Участники </w:t>
      </w:r>
      <w:r w:rsidRPr="00446E97">
        <w:rPr>
          <w:iCs/>
          <w:sz w:val="26"/>
          <w:szCs w:val="26"/>
          <w:lang w:eastAsia="ru-RU"/>
        </w:rPr>
        <w:lastRenderedPageBreak/>
        <w:t xml:space="preserve">запроса предложений, участвующие в предыдущей переторжке с учетом положений пункта </w:t>
      </w:r>
      <w:r w:rsidR="00511746" w:rsidRPr="00446E97">
        <w:rPr>
          <w:sz w:val="26"/>
          <w:szCs w:val="26"/>
        </w:rPr>
        <w:fldChar w:fldCharType="begin"/>
      </w:r>
      <w:r w:rsidR="00511746" w:rsidRPr="00446E97">
        <w:rPr>
          <w:sz w:val="26"/>
          <w:szCs w:val="26"/>
        </w:rPr>
        <w:instrText xml:space="preserve"> REF _Ref465847813 \r \h  \* MERGEFORMAT </w:instrText>
      </w:r>
      <w:r w:rsidR="00511746" w:rsidRPr="00446E97">
        <w:rPr>
          <w:sz w:val="26"/>
          <w:szCs w:val="26"/>
        </w:rPr>
      </w:r>
      <w:r w:rsidR="00511746" w:rsidRPr="00446E97">
        <w:rPr>
          <w:sz w:val="26"/>
          <w:szCs w:val="26"/>
        </w:rPr>
        <w:fldChar w:fldCharType="separate"/>
      </w:r>
      <w:r w:rsidR="004F7A87" w:rsidRPr="00446E97">
        <w:rPr>
          <w:iCs/>
          <w:sz w:val="26"/>
          <w:szCs w:val="26"/>
          <w:lang w:eastAsia="ru-RU"/>
        </w:rPr>
        <w:t>3.7.9</w:t>
      </w:r>
      <w:r w:rsidR="00511746" w:rsidRPr="00446E97">
        <w:rPr>
          <w:sz w:val="26"/>
          <w:szCs w:val="26"/>
        </w:rPr>
        <w:fldChar w:fldCharType="end"/>
      </w:r>
      <w:r w:rsidRPr="00446E97">
        <w:rPr>
          <w:iCs/>
          <w:sz w:val="26"/>
          <w:szCs w:val="26"/>
          <w:lang w:eastAsia="ru-RU"/>
        </w:rPr>
        <w:t xml:space="preserve">. Решение </w:t>
      </w:r>
      <w:r w:rsidRPr="00446E97">
        <w:rPr>
          <w:sz w:val="26"/>
          <w:szCs w:val="26"/>
          <w:lang w:eastAsia="ru-RU"/>
        </w:rPr>
        <w:t>о проведении повторной процедуры переторжки принимает Закупочная комиссия</w:t>
      </w:r>
      <w:r w:rsidR="00076D8B" w:rsidRPr="00446E97">
        <w:rPr>
          <w:iCs/>
          <w:sz w:val="26"/>
          <w:szCs w:val="26"/>
          <w:lang w:eastAsia="ru-RU"/>
        </w:rPr>
        <w:t xml:space="preserve">. </w:t>
      </w:r>
    </w:p>
    <w:p w:rsidR="00685336" w:rsidRPr="00446E97" w:rsidRDefault="00685336" w:rsidP="00446E97">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446E97">
        <w:rPr>
          <w:iCs/>
          <w:sz w:val="26"/>
          <w:szCs w:val="26"/>
          <w:lang w:eastAsia="ru-RU"/>
        </w:rPr>
        <w:t>Проведение каждой последующей переторжки осуществляется по правилам, предусмотренным в п.п.</w:t>
      </w:r>
      <w:r w:rsidR="00511746" w:rsidRPr="00446E97">
        <w:rPr>
          <w:sz w:val="26"/>
          <w:szCs w:val="26"/>
        </w:rPr>
        <w:fldChar w:fldCharType="begin"/>
      </w:r>
      <w:r w:rsidR="00511746" w:rsidRPr="00446E97">
        <w:rPr>
          <w:sz w:val="26"/>
          <w:szCs w:val="26"/>
        </w:rPr>
        <w:instrText xml:space="preserve"> REF _Ref306352987 \r \h  \* MERGEFORMAT </w:instrText>
      </w:r>
      <w:r w:rsidR="00511746" w:rsidRPr="00446E97">
        <w:rPr>
          <w:sz w:val="26"/>
          <w:szCs w:val="26"/>
        </w:rPr>
      </w:r>
      <w:r w:rsidR="00511746" w:rsidRPr="00446E97">
        <w:rPr>
          <w:sz w:val="26"/>
          <w:szCs w:val="26"/>
        </w:rPr>
        <w:fldChar w:fldCharType="separate"/>
      </w:r>
      <w:r w:rsidR="004F7A87" w:rsidRPr="00446E97">
        <w:rPr>
          <w:iCs/>
          <w:sz w:val="26"/>
          <w:szCs w:val="26"/>
          <w:lang w:eastAsia="ru-RU"/>
        </w:rPr>
        <w:t>3.7.3</w:t>
      </w:r>
      <w:r w:rsidR="00511746" w:rsidRPr="00446E97">
        <w:rPr>
          <w:sz w:val="26"/>
          <w:szCs w:val="26"/>
        </w:rPr>
        <w:fldChar w:fldCharType="end"/>
      </w:r>
      <w:r w:rsidRPr="00446E97">
        <w:rPr>
          <w:iCs/>
          <w:sz w:val="26"/>
          <w:szCs w:val="26"/>
          <w:lang w:eastAsia="ru-RU"/>
        </w:rPr>
        <w:t xml:space="preserve"> - </w:t>
      </w:r>
      <w:r w:rsidR="00511746" w:rsidRPr="00446E97">
        <w:rPr>
          <w:sz w:val="26"/>
          <w:szCs w:val="26"/>
        </w:rPr>
        <w:fldChar w:fldCharType="begin"/>
      </w:r>
      <w:r w:rsidR="00511746" w:rsidRPr="00446E97">
        <w:rPr>
          <w:sz w:val="26"/>
          <w:szCs w:val="26"/>
        </w:rPr>
        <w:instrText xml:space="preserve"> REF _Ref306353005 \r \h  \* MERGEFORMAT </w:instrText>
      </w:r>
      <w:r w:rsidR="00511746" w:rsidRPr="00446E97">
        <w:rPr>
          <w:sz w:val="26"/>
          <w:szCs w:val="26"/>
        </w:rPr>
      </w:r>
      <w:r w:rsidR="00511746" w:rsidRPr="00446E97">
        <w:rPr>
          <w:sz w:val="26"/>
          <w:szCs w:val="26"/>
        </w:rPr>
        <w:fldChar w:fldCharType="separate"/>
      </w:r>
      <w:r w:rsidR="004F7A87" w:rsidRPr="00446E97">
        <w:rPr>
          <w:iCs/>
          <w:sz w:val="26"/>
          <w:szCs w:val="26"/>
          <w:lang w:eastAsia="ru-RU"/>
        </w:rPr>
        <w:t>3.7.5</w:t>
      </w:r>
      <w:r w:rsidR="00511746" w:rsidRPr="00446E97">
        <w:rPr>
          <w:sz w:val="26"/>
          <w:szCs w:val="26"/>
        </w:rPr>
        <w:fldChar w:fldCharType="end"/>
      </w:r>
      <w:r w:rsidRPr="00446E97">
        <w:rPr>
          <w:iCs/>
          <w:sz w:val="26"/>
          <w:szCs w:val="26"/>
          <w:lang w:eastAsia="ru-RU"/>
        </w:rPr>
        <w:t>.</w:t>
      </w:r>
    </w:p>
    <w:p w:rsidR="00F15392" w:rsidRPr="00446E97" w:rsidRDefault="009C744E" w:rsidP="00446E97">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bookmarkStart w:id="609" w:name="_Ref468355015"/>
      <w:r w:rsidRPr="00446E97">
        <w:rPr>
          <w:sz w:val="26"/>
          <w:szCs w:val="26"/>
          <w:lang w:eastAsia="ru-RU"/>
        </w:rPr>
        <w:t>Участник</w:t>
      </w:r>
      <w:r w:rsidR="00F15392" w:rsidRPr="00446E97">
        <w:rPr>
          <w:sz w:val="26"/>
          <w:szCs w:val="26"/>
          <w:lang w:eastAsia="ru-RU"/>
        </w:rPr>
        <w:t xml:space="preserve"> </w:t>
      </w:r>
      <w:r w:rsidR="00C86793" w:rsidRPr="00446E97">
        <w:rPr>
          <w:sz w:val="26"/>
          <w:szCs w:val="26"/>
          <w:lang w:eastAsia="ru-RU"/>
        </w:rPr>
        <w:t>запроса предложений</w:t>
      </w:r>
      <w:r w:rsidR="00F15392" w:rsidRPr="00446E97">
        <w:rPr>
          <w:sz w:val="26"/>
          <w:szCs w:val="26"/>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C97A76" w:rsidRPr="00446E97">
        <w:rPr>
          <w:sz w:val="26"/>
          <w:szCs w:val="26"/>
          <w:lang w:eastAsia="ru-RU"/>
        </w:rPr>
        <w:t xml:space="preserve"> </w:t>
      </w:r>
      <w:r w:rsidR="00C97A76" w:rsidRPr="00446E97">
        <w:rPr>
          <w:sz w:val="26"/>
          <w:szCs w:val="26"/>
        </w:rPr>
        <w:t>(все документы, входящие в Заявку, которые содержат информацию о предложенной цене)</w:t>
      </w:r>
      <w:r w:rsidR="00F15392" w:rsidRPr="00446E97">
        <w:rPr>
          <w:sz w:val="26"/>
          <w:szCs w:val="26"/>
          <w:lang w:eastAsia="ru-RU"/>
        </w:rPr>
        <w:t xml:space="preserve">. Изменение цены в сторону снижения не должно повлечь за собой изменение иных условий </w:t>
      </w:r>
      <w:r w:rsidR="004B5EB3" w:rsidRPr="00446E97">
        <w:rPr>
          <w:sz w:val="26"/>
          <w:szCs w:val="26"/>
          <w:lang w:eastAsia="ru-RU"/>
        </w:rPr>
        <w:t>Заявк</w:t>
      </w:r>
      <w:r w:rsidR="00F15392" w:rsidRPr="00446E97">
        <w:rPr>
          <w:sz w:val="26"/>
          <w:szCs w:val="26"/>
          <w:lang w:eastAsia="ru-RU"/>
        </w:rPr>
        <w:t>и.</w:t>
      </w:r>
      <w:bookmarkEnd w:id="609"/>
    </w:p>
    <w:p w:rsidR="00BB7F61" w:rsidRPr="00446E97" w:rsidRDefault="00BB7F61" w:rsidP="00446E97">
      <w:pPr>
        <w:widowControl w:val="0"/>
        <w:numPr>
          <w:ilvl w:val="2"/>
          <w:numId w:val="43"/>
        </w:numPr>
        <w:tabs>
          <w:tab w:val="num" w:pos="1418"/>
          <w:tab w:val="num" w:pos="1620"/>
        </w:tabs>
        <w:suppressAutoHyphens w:val="0"/>
        <w:overflowPunct w:val="0"/>
        <w:autoSpaceDE w:val="0"/>
        <w:autoSpaceDN w:val="0"/>
        <w:adjustRightInd w:val="0"/>
        <w:spacing w:line="240" w:lineRule="auto"/>
        <w:ind w:left="0" w:firstLine="540"/>
        <w:rPr>
          <w:iCs/>
          <w:sz w:val="26"/>
          <w:szCs w:val="26"/>
        </w:rPr>
      </w:pPr>
      <w:bookmarkStart w:id="610" w:name="_Ref465847813"/>
      <w:r w:rsidRPr="00446E97">
        <w:rPr>
          <w:sz w:val="26"/>
          <w:szCs w:val="26"/>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10"/>
    </w:p>
    <w:p w:rsidR="00BB7F61" w:rsidRPr="00446E97" w:rsidRDefault="00BB7F61" w:rsidP="00446E97">
      <w:pPr>
        <w:widowControl w:val="0"/>
        <w:numPr>
          <w:ilvl w:val="2"/>
          <w:numId w:val="43"/>
        </w:numPr>
        <w:tabs>
          <w:tab w:val="num" w:pos="1418"/>
          <w:tab w:val="num" w:pos="1620"/>
        </w:tabs>
        <w:suppressAutoHyphens w:val="0"/>
        <w:overflowPunct w:val="0"/>
        <w:autoSpaceDE w:val="0"/>
        <w:autoSpaceDN w:val="0"/>
        <w:adjustRightInd w:val="0"/>
        <w:spacing w:line="240" w:lineRule="auto"/>
        <w:ind w:left="0" w:firstLine="540"/>
        <w:rPr>
          <w:sz w:val="26"/>
          <w:szCs w:val="26"/>
        </w:rPr>
      </w:pPr>
      <w:r w:rsidRPr="00446E97">
        <w:rPr>
          <w:sz w:val="26"/>
          <w:szCs w:val="26"/>
        </w:rPr>
        <w:t xml:space="preserve">В </w:t>
      </w:r>
      <w:proofErr w:type="gramStart"/>
      <w:r w:rsidRPr="00446E97">
        <w:rPr>
          <w:sz w:val="26"/>
          <w:szCs w:val="26"/>
        </w:rPr>
        <w:t>случае</w:t>
      </w:r>
      <w:proofErr w:type="gramEnd"/>
      <w:r w:rsidRPr="00446E97">
        <w:rPr>
          <w:sz w:val="26"/>
          <w:szCs w:val="26"/>
        </w:rPr>
        <w:t xml:space="preserve">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46E97" w:rsidRDefault="00F15392" w:rsidP="00446E97">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446E97">
        <w:rPr>
          <w:sz w:val="26"/>
          <w:szCs w:val="26"/>
          <w:lang w:eastAsia="ru-RU"/>
        </w:rPr>
        <w:t xml:space="preserve">По решению </w:t>
      </w:r>
      <w:r w:rsidR="00685336" w:rsidRPr="00446E97">
        <w:rPr>
          <w:sz w:val="26"/>
          <w:szCs w:val="26"/>
          <w:lang w:eastAsia="ru-RU"/>
        </w:rPr>
        <w:t xml:space="preserve">Закупочной </w:t>
      </w:r>
      <w:r w:rsidRPr="00446E97">
        <w:rPr>
          <w:sz w:val="26"/>
          <w:szCs w:val="26"/>
          <w:lang w:eastAsia="ru-RU"/>
        </w:rPr>
        <w:t xml:space="preserve">комиссии порядок проведения переторжки может быть уточнен. </w:t>
      </w:r>
    </w:p>
    <w:p w:rsidR="00C73372" w:rsidRPr="00446E97" w:rsidRDefault="00C73372" w:rsidP="00446E97">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rFonts w:eastAsia="Times New Roman,Italic"/>
          <w:bCs w:val="0"/>
          <w:iCs/>
          <w:sz w:val="26"/>
          <w:szCs w:val="26"/>
        </w:rPr>
      </w:pPr>
      <w:r w:rsidRPr="00446E97">
        <w:rPr>
          <w:sz w:val="26"/>
          <w:szCs w:val="26"/>
        </w:rPr>
        <w:t xml:space="preserve">Если при проведении любого из этапов </w:t>
      </w:r>
      <w:r w:rsidRPr="00446E97">
        <w:rPr>
          <w:bCs w:val="0"/>
          <w:sz w:val="26"/>
          <w:szCs w:val="26"/>
        </w:rPr>
        <w:t xml:space="preserve">Аукционной процедуры на понижение цены (переторжки) Участник предложил </w:t>
      </w:r>
      <w:r w:rsidRPr="00446E97">
        <w:rPr>
          <w:rFonts w:eastAsia="Times New Roman,Italic"/>
          <w:bCs w:val="0"/>
          <w:iCs/>
          <w:sz w:val="26"/>
          <w:szCs w:val="26"/>
        </w:rPr>
        <w:t>демпинговую цену договора (цену лота)</w:t>
      </w:r>
      <w:r w:rsidRPr="00446E97">
        <w:rPr>
          <w:sz w:val="26"/>
          <w:szCs w:val="26"/>
        </w:rPr>
        <w:t xml:space="preserve">, то к </w:t>
      </w:r>
      <w:r w:rsidRPr="00446E97">
        <w:rPr>
          <w:rFonts w:eastAsia="Times New Roman,Italic"/>
          <w:bCs w:val="0"/>
          <w:iCs/>
          <w:sz w:val="26"/>
          <w:szCs w:val="26"/>
        </w:rPr>
        <w:t xml:space="preserve">Участнику будут применены антидемпинговые меры, предусмотренные п. </w:t>
      </w:r>
      <w:r w:rsidR="00511746" w:rsidRPr="00446E97">
        <w:rPr>
          <w:sz w:val="26"/>
          <w:szCs w:val="26"/>
        </w:rPr>
        <w:fldChar w:fldCharType="begin"/>
      </w:r>
      <w:r w:rsidR="00511746" w:rsidRPr="00446E97">
        <w:rPr>
          <w:sz w:val="26"/>
          <w:szCs w:val="26"/>
        </w:rPr>
        <w:instrText xml:space="preserve"> REF _Ref465670219 \r \h  \* MERGEFORMAT </w:instrText>
      </w:r>
      <w:r w:rsidR="00511746" w:rsidRPr="00446E97">
        <w:rPr>
          <w:sz w:val="26"/>
          <w:szCs w:val="26"/>
        </w:rPr>
      </w:r>
      <w:r w:rsidR="00511746" w:rsidRPr="00446E97">
        <w:rPr>
          <w:sz w:val="26"/>
          <w:szCs w:val="26"/>
        </w:rPr>
        <w:fldChar w:fldCharType="separate"/>
      </w:r>
      <w:r w:rsidR="004F7A87" w:rsidRPr="00446E97">
        <w:rPr>
          <w:rFonts w:eastAsia="Times New Roman,Italic"/>
          <w:bCs w:val="0"/>
          <w:iCs/>
          <w:sz w:val="26"/>
          <w:szCs w:val="26"/>
        </w:rPr>
        <w:t>3.11</w:t>
      </w:r>
      <w:r w:rsidR="00511746" w:rsidRPr="00446E97">
        <w:rPr>
          <w:sz w:val="26"/>
          <w:szCs w:val="26"/>
        </w:rPr>
        <w:fldChar w:fldCharType="end"/>
      </w:r>
      <w:r w:rsidRPr="00446E97">
        <w:rPr>
          <w:rFonts w:eastAsia="Times New Roman,Italic"/>
          <w:bCs w:val="0"/>
          <w:iCs/>
          <w:sz w:val="26"/>
          <w:szCs w:val="26"/>
        </w:rPr>
        <w:t xml:space="preserve"> данной документации. При этом Участник в обязательном порядке помимо документов, указанных в п. </w:t>
      </w:r>
      <w:r w:rsidR="00511746" w:rsidRPr="00446E97">
        <w:rPr>
          <w:sz w:val="26"/>
          <w:szCs w:val="26"/>
        </w:rPr>
        <w:fldChar w:fldCharType="begin"/>
      </w:r>
      <w:r w:rsidR="00511746" w:rsidRPr="00446E97">
        <w:rPr>
          <w:sz w:val="26"/>
          <w:szCs w:val="26"/>
        </w:rPr>
        <w:instrText xml:space="preserve"> REF _Ref468355015 \r \h  \* MERGEFORMAT </w:instrText>
      </w:r>
      <w:r w:rsidR="00511746" w:rsidRPr="00446E97">
        <w:rPr>
          <w:sz w:val="26"/>
          <w:szCs w:val="26"/>
        </w:rPr>
      </w:r>
      <w:r w:rsidR="00511746" w:rsidRPr="00446E97">
        <w:rPr>
          <w:sz w:val="26"/>
          <w:szCs w:val="26"/>
        </w:rPr>
        <w:fldChar w:fldCharType="separate"/>
      </w:r>
      <w:r w:rsidR="004F7A87" w:rsidRPr="00446E97">
        <w:rPr>
          <w:rFonts w:eastAsia="Times New Roman,Italic"/>
          <w:bCs w:val="0"/>
          <w:iCs/>
          <w:sz w:val="26"/>
          <w:szCs w:val="26"/>
        </w:rPr>
        <w:t>3.7.8</w:t>
      </w:r>
      <w:r w:rsidR="00511746" w:rsidRPr="00446E97">
        <w:rPr>
          <w:sz w:val="26"/>
          <w:szCs w:val="26"/>
        </w:rPr>
        <w:fldChar w:fldCharType="end"/>
      </w:r>
      <w:r w:rsidRPr="00446E97">
        <w:rPr>
          <w:rFonts w:eastAsia="Times New Roman,Italic"/>
          <w:bCs w:val="0"/>
          <w:iCs/>
          <w:sz w:val="26"/>
          <w:szCs w:val="26"/>
        </w:rPr>
        <w:t xml:space="preserve">, </w:t>
      </w:r>
      <w:proofErr w:type="gramStart"/>
      <w:r w:rsidRPr="00446E97">
        <w:rPr>
          <w:rFonts w:eastAsia="Times New Roman,Italic"/>
          <w:bCs w:val="0"/>
          <w:iCs/>
          <w:sz w:val="26"/>
          <w:szCs w:val="26"/>
        </w:rPr>
        <w:t>предоставляет документы</w:t>
      </w:r>
      <w:proofErr w:type="gramEnd"/>
      <w:r w:rsidRPr="00446E97">
        <w:rPr>
          <w:rFonts w:eastAsia="Times New Roman,Italic"/>
          <w:bCs w:val="0"/>
          <w:iCs/>
          <w:sz w:val="26"/>
          <w:szCs w:val="26"/>
        </w:rPr>
        <w:t xml:space="preserve">, предусмотренные подпунктом </w:t>
      </w:r>
      <w:r w:rsidR="00511746" w:rsidRPr="00446E97">
        <w:rPr>
          <w:sz w:val="26"/>
          <w:szCs w:val="26"/>
        </w:rPr>
        <w:fldChar w:fldCharType="begin"/>
      </w:r>
      <w:r w:rsidR="00511746" w:rsidRPr="00446E97">
        <w:rPr>
          <w:sz w:val="26"/>
          <w:szCs w:val="26"/>
        </w:rPr>
        <w:instrText xml:space="preserve"> REF _Ref465675151 \r \h  \* MERGEFORMAT </w:instrText>
      </w:r>
      <w:r w:rsidR="00511746" w:rsidRPr="00446E97">
        <w:rPr>
          <w:sz w:val="26"/>
          <w:szCs w:val="26"/>
        </w:rPr>
      </w:r>
      <w:r w:rsidR="00511746" w:rsidRPr="00446E97">
        <w:rPr>
          <w:sz w:val="26"/>
          <w:szCs w:val="26"/>
        </w:rPr>
        <w:fldChar w:fldCharType="separate"/>
      </w:r>
      <w:r w:rsidR="004F7A87" w:rsidRPr="00446E97">
        <w:rPr>
          <w:rFonts w:eastAsia="Times New Roman,Italic"/>
          <w:bCs w:val="0"/>
          <w:iCs/>
          <w:sz w:val="26"/>
          <w:szCs w:val="26"/>
        </w:rPr>
        <w:t>3.11.2</w:t>
      </w:r>
      <w:r w:rsidR="00511746" w:rsidRPr="00446E97">
        <w:rPr>
          <w:sz w:val="26"/>
          <w:szCs w:val="26"/>
        </w:rPr>
        <w:fldChar w:fldCharType="end"/>
      </w:r>
      <w:r w:rsidRPr="00446E97">
        <w:rPr>
          <w:rFonts w:eastAsia="Times New Roman,Italic"/>
          <w:bCs w:val="0"/>
          <w:iCs/>
          <w:sz w:val="26"/>
          <w:szCs w:val="26"/>
        </w:rPr>
        <w:t xml:space="preserve"> документации.</w:t>
      </w:r>
    </w:p>
    <w:p w:rsidR="00C73372" w:rsidRPr="00446E97" w:rsidRDefault="00C73372" w:rsidP="00446E97">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rFonts w:eastAsia="Times New Roman,Italic"/>
          <w:bCs w:val="0"/>
          <w:iCs/>
          <w:sz w:val="26"/>
          <w:szCs w:val="26"/>
        </w:rPr>
      </w:pPr>
      <w:r w:rsidRPr="00446E97">
        <w:rPr>
          <w:sz w:val="26"/>
          <w:szCs w:val="26"/>
        </w:rPr>
        <w:t>Если по итогам вскрытия конвертов с заявками, либо завершения аукционной процедуры на понижение цены (переторжки) У</w:t>
      </w:r>
      <w:r w:rsidRPr="00446E97">
        <w:rPr>
          <w:bCs w:val="0"/>
          <w:sz w:val="26"/>
          <w:szCs w:val="26"/>
        </w:rPr>
        <w:t xml:space="preserve">частник предложил </w:t>
      </w:r>
      <w:r w:rsidRPr="00446E97">
        <w:rPr>
          <w:rFonts w:eastAsia="Times New Roman,Italic"/>
          <w:bCs w:val="0"/>
          <w:iCs/>
          <w:sz w:val="26"/>
          <w:szCs w:val="26"/>
        </w:rPr>
        <w:t>демпинговую цену Договора (цену лота)</w:t>
      </w:r>
      <w:r w:rsidRPr="00446E97">
        <w:rPr>
          <w:sz w:val="26"/>
          <w:szCs w:val="26"/>
        </w:rPr>
        <w:t xml:space="preserve">, и затем после завершения аукционной процедуры на понижение цены (переторжки) цена, предложенная Участником, была опять снижена, </w:t>
      </w:r>
      <w:proofErr w:type="gramStart"/>
      <w:r w:rsidRPr="00446E97">
        <w:rPr>
          <w:rFonts w:eastAsia="Times New Roman,Italic"/>
          <w:bCs w:val="0"/>
          <w:iCs/>
          <w:sz w:val="26"/>
          <w:szCs w:val="26"/>
        </w:rPr>
        <w:t xml:space="preserve">документы, предусмотренные подпунктом </w:t>
      </w:r>
      <w:r w:rsidR="00511746" w:rsidRPr="00446E97">
        <w:rPr>
          <w:sz w:val="26"/>
          <w:szCs w:val="26"/>
        </w:rPr>
        <w:fldChar w:fldCharType="begin"/>
      </w:r>
      <w:r w:rsidR="00511746" w:rsidRPr="00446E97">
        <w:rPr>
          <w:sz w:val="26"/>
          <w:szCs w:val="26"/>
        </w:rPr>
        <w:instrText xml:space="preserve"> REF _Ref465675151 \r \h  \* MERGEFORMAT </w:instrText>
      </w:r>
      <w:r w:rsidR="00511746" w:rsidRPr="00446E97">
        <w:rPr>
          <w:sz w:val="26"/>
          <w:szCs w:val="26"/>
        </w:rPr>
      </w:r>
      <w:r w:rsidR="00511746" w:rsidRPr="00446E97">
        <w:rPr>
          <w:sz w:val="26"/>
          <w:szCs w:val="26"/>
        </w:rPr>
        <w:fldChar w:fldCharType="separate"/>
      </w:r>
      <w:r w:rsidR="004F7A87" w:rsidRPr="00446E97">
        <w:rPr>
          <w:rFonts w:eastAsia="Times New Roman,Italic"/>
          <w:bCs w:val="0"/>
          <w:iCs/>
          <w:sz w:val="26"/>
          <w:szCs w:val="26"/>
        </w:rPr>
        <w:t>3.11.2</w:t>
      </w:r>
      <w:r w:rsidR="00511746" w:rsidRPr="00446E97">
        <w:rPr>
          <w:sz w:val="26"/>
          <w:szCs w:val="26"/>
        </w:rPr>
        <w:fldChar w:fldCharType="end"/>
      </w:r>
      <w:r w:rsidRPr="00446E97">
        <w:rPr>
          <w:rFonts w:eastAsia="Times New Roman,Italic"/>
          <w:bCs w:val="0"/>
          <w:iCs/>
          <w:sz w:val="26"/>
          <w:szCs w:val="26"/>
        </w:rPr>
        <w:t xml:space="preserve"> документации предоставляются</w:t>
      </w:r>
      <w:proofErr w:type="gramEnd"/>
      <w:r w:rsidRPr="00446E97">
        <w:rPr>
          <w:rFonts w:eastAsia="Times New Roman,Italic"/>
          <w:bCs w:val="0"/>
          <w:iCs/>
          <w:sz w:val="26"/>
          <w:szCs w:val="26"/>
        </w:rPr>
        <w:t xml:space="preserve"> повторно.</w:t>
      </w:r>
    </w:p>
    <w:p w:rsidR="002D53F2" w:rsidRPr="00446E97" w:rsidRDefault="002D53F2" w:rsidP="00446E97">
      <w:pPr>
        <w:pStyle w:val="2"/>
        <w:tabs>
          <w:tab w:val="clear" w:pos="1700"/>
          <w:tab w:val="left" w:pos="709"/>
        </w:tabs>
        <w:spacing w:before="0" w:after="0" w:line="240" w:lineRule="auto"/>
        <w:jc w:val="both"/>
        <w:rPr>
          <w:sz w:val="26"/>
          <w:szCs w:val="26"/>
        </w:rPr>
      </w:pPr>
      <w:bookmarkStart w:id="611" w:name="_Toc471823191"/>
      <w:bookmarkStart w:id="612" w:name="_Ref471823363"/>
      <w:bookmarkStart w:id="613" w:name="_Ref471830158"/>
      <w:bookmarkStart w:id="614" w:name="_Toc471830463"/>
      <w:bookmarkStart w:id="615" w:name="_Toc471898570"/>
      <w:bookmarkStart w:id="616" w:name="_Ref303681924"/>
      <w:bookmarkStart w:id="617" w:name="_Ref303683914"/>
      <w:r w:rsidRPr="00446E97">
        <w:rPr>
          <w:sz w:val="26"/>
          <w:szCs w:val="26"/>
        </w:rPr>
        <w:t>О приоритете закупки работ, выполняемых российскими лицами, по отношению к работам, выполняемым иностранными лицами</w:t>
      </w:r>
      <w:bookmarkEnd w:id="611"/>
      <w:bookmarkEnd w:id="612"/>
      <w:bookmarkEnd w:id="613"/>
      <w:bookmarkEnd w:id="614"/>
      <w:bookmarkEnd w:id="615"/>
    </w:p>
    <w:p w:rsidR="002D53F2" w:rsidRPr="00446E97" w:rsidRDefault="002D53F2" w:rsidP="00446E97">
      <w:pPr>
        <w:pStyle w:val="3"/>
        <w:spacing w:before="0" w:after="0"/>
        <w:ind w:left="0" w:firstLine="567"/>
        <w:jc w:val="both"/>
        <w:rPr>
          <w:b w:val="0"/>
          <w:sz w:val="26"/>
          <w:szCs w:val="26"/>
        </w:rPr>
      </w:pPr>
      <w:bookmarkStart w:id="618" w:name="_Toc471830464"/>
      <w:bookmarkStart w:id="619" w:name="_Toc471895997"/>
      <w:bookmarkStart w:id="620" w:name="_Toc471898571"/>
      <w:proofErr w:type="gramStart"/>
      <w:r w:rsidRPr="00446E97">
        <w:rPr>
          <w:b w:val="0"/>
          <w:sz w:val="26"/>
          <w:szCs w:val="26"/>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446E97">
        <w:rPr>
          <w:b w:val="0"/>
          <w:sz w:val="26"/>
          <w:szCs w:val="26"/>
        </w:rPr>
        <w:t xml:space="preserve"> требований п. 4.5.1 Единого стандарта закупок ПАО «</w:t>
      </w:r>
      <w:proofErr w:type="spellStart"/>
      <w:r w:rsidRPr="00446E97">
        <w:rPr>
          <w:b w:val="0"/>
          <w:sz w:val="26"/>
          <w:szCs w:val="26"/>
        </w:rPr>
        <w:t>Россети</w:t>
      </w:r>
      <w:proofErr w:type="spellEnd"/>
      <w:r w:rsidRPr="00446E97">
        <w:rPr>
          <w:b w:val="0"/>
          <w:sz w:val="26"/>
          <w:szCs w:val="26"/>
        </w:rPr>
        <w:t>» (Положения о закупке) устанавливается приоритет закупки работ, выполняемых российскими лицами, по отношению к работам, выполняемым иностранными лицами (далее – приоритет).</w:t>
      </w:r>
      <w:bookmarkEnd w:id="618"/>
      <w:bookmarkEnd w:id="619"/>
      <w:bookmarkEnd w:id="620"/>
    </w:p>
    <w:p w:rsidR="002D53F2" w:rsidRPr="00446E97" w:rsidRDefault="002D53F2" w:rsidP="00446E97">
      <w:pPr>
        <w:pStyle w:val="3"/>
        <w:spacing w:before="0" w:after="0"/>
        <w:ind w:left="0" w:firstLine="567"/>
        <w:jc w:val="both"/>
        <w:rPr>
          <w:b w:val="0"/>
          <w:sz w:val="26"/>
          <w:szCs w:val="26"/>
        </w:rPr>
      </w:pPr>
      <w:bookmarkStart w:id="621" w:name="_Toc471830465"/>
      <w:bookmarkStart w:id="622" w:name="_Toc471895998"/>
      <w:bookmarkStart w:id="623" w:name="_Toc471898572"/>
      <w:r w:rsidRPr="00446E97">
        <w:rPr>
          <w:b w:val="0"/>
          <w:sz w:val="26"/>
          <w:szCs w:val="26"/>
        </w:rPr>
        <w:t xml:space="preserve">В </w:t>
      </w:r>
      <w:proofErr w:type="gramStart"/>
      <w:r w:rsidRPr="00446E97">
        <w:rPr>
          <w:b w:val="0"/>
          <w:sz w:val="26"/>
          <w:szCs w:val="26"/>
        </w:rPr>
        <w:t>рамках</w:t>
      </w:r>
      <w:proofErr w:type="gramEnd"/>
      <w:r w:rsidRPr="00446E97">
        <w:rPr>
          <w:b w:val="0"/>
          <w:sz w:val="26"/>
          <w:szCs w:val="26"/>
        </w:rPr>
        <w:t xml:space="preserve">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w:t>
      </w:r>
      <w:r w:rsidRPr="00446E97">
        <w:rPr>
          <w:b w:val="0"/>
          <w:sz w:val="26"/>
          <w:szCs w:val="26"/>
        </w:rPr>
        <w:lastRenderedPageBreak/>
        <w:t>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w:t>
      </w:r>
      <w:bookmarkEnd w:id="621"/>
      <w:bookmarkEnd w:id="622"/>
      <w:bookmarkEnd w:id="623"/>
    </w:p>
    <w:p w:rsidR="002D53F2" w:rsidRPr="00446E97" w:rsidRDefault="002D53F2" w:rsidP="00446E97">
      <w:pPr>
        <w:pStyle w:val="3"/>
        <w:spacing w:before="0" w:after="0"/>
        <w:ind w:left="0" w:firstLine="567"/>
        <w:jc w:val="both"/>
        <w:rPr>
          <w:b w:val="0"/>
          <w:sz w:val="26"/>
          <w:szCs w:val="26"/>
        </w:rPr>
      </w:pPr>
      <w:bookmarkStart w:id="624" w:name="_Toc471830466"/>
      <w:bookmarkStart w:id="625" w:name="_Toc471895999"/>
      <w:bookmarkStart w:id="626" w:name="_Toc471898573"/>
      <w:r w:rsidRPr="00446E97">
        <w:rPr>
          <w:b w:val="0"/>
          <w:sz w:val="26"/>
          <w:szCs w:val="26"/>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bookmarkEnd w:id="624"/>
      <w:bookmarkEnd w:id="625"/>
      <w:bookmarkEnd w:id="626"/>
    </w:p>
    <w:p w:rsidR="002D53F2" w:rsidRPr="00446E97" w:rsidRDefault="002D53F2" w:rsidP="00446E97">
      <w:pPr>
        <w:pStyle w:val="3"/>
        <w:spacing w:before="0" w:after="0"/>
        <w:ind w:left="0" w:firstLine="567"/>
        <w:jc w:val="both"/>
        <w:rPr>
          <w:b w:val="0"/>
          <w:sz w:val="26"/>
          <w:szCs w:val="26"/>
        </w:rPr>
      </w:pPr>
      <w:bookmarkStart w:id="627" w:name="_Toc471830467"/>
      <w:bookmarkStart w:id="628" w:name="_Toc471896000"/>
      <w:bookmarkStart w:id="629" w:name="_Toc471898574"/>
      <w:r w:rsidRPr="00446E97">
        <w:rPr>
          <w:b w:val="0"/>
          <w:sz w:val="26"/>
          <w:szCs w:val="26"/>
        </w:rPr>
        <w:t xml:space="preserve">Предоставление приоритета при закупке работ, выполняемых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работ, выполняемых российскими лицами </w:t>
      </w:r>
      <w:proofErr w:type="spellStart"/>
      <w:proofErr w:type="gramStart"/>
      <w:r w:rsidRPr="00446E97">
        <w:rPr>
          <w:b w:val="0"/>
          <w:sz w:val="26"/>
          <w:szCs w:val="26"/>
        </w:rPr>
        <w:t>k</w:t>
      </w:r>
      <w:proofErr w:type="gramEnd"/>
      <w:r w:rsidRPr="00446E97">
        <w:rPr>
          <w:b w:val="0"/>
          <w:sz w:val="26"/>
          <w:szCs w:val="26"/>
        </w:rPr>
        <w:t>ПРИОР</w:t>
      </w:r>
      <w:proofErr w:type="spellEnd"/>
      <w:r w:rsidRPr="00446E97">
        <w:rPr>
          <w:b w:val="0"/>
          <w:sz w:val="26"/>
          <w:szCs w:val="26"/>
        </w:rPr>
        <w:t xml:space="preserve">=0,85, иначе </w:t>
      </w:r>
      <w:proofErr w:type="spellStart"/>
      <w:r w:rsidRPr="00446E97">
        <w:rPr>
          <w:b w:val="0"/>
          <w:sz w:val="26"/>
          <w:szCs w:val="26"/>
        </w:rPr>
        <w:t>kПРИОР</w:t>
      </w:r>
      <w:proofErr w:type="spellEnd"/>
      <w:r w:rsidRPr="00446E97">
        <w:rPr>
          <w:b w:val="0"/>
          <w:sz w:val="26"/>
          <w:szCs w:val="26"/>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bookmarkEnd w:id="627"/>
      <w:bookmarkEnd w:id="628"/>
      <w:bookmarkEnd w:id="629"/>
    </w:p>
    <w:p w:rsidR="002D53F2" w:rsidRPr="00446E97" w:rsidRDefault="002D53F2" w:rsidP="00446E97">
      <w:pPr>
        <w:pStyle w:val="3"/>
        <w:spacing w:before="0" w:after="0"/>
        <w:ind w:hanging="153"/>
        <w:jc w:val="both"/>
        <w:rPr>
          <w:b w:val="0"/>
          <w:sz w:val="26"/>
          <w:szCs w:val="26"/>
        </w:rPr>
      </w:pPr>
      <w:bookmarkStart w:id="630" w:name="_Toc471830468"/>
      <w:bookmarkStart w:id="631" w:name="_Toc471896001"/>
      <w:bookmarkStart w:id="632" w:name="_Toc471898575"/>
      <w:r w:rsidRPr="00446E97">
        <w:rPr>
          <w:b w:val="0"/>
          <w:sz w:val="26"/>
          <w:szCs w:val="26"/>
        </w:rPr>
        <w:t>Приоритет не предоставляется в случаях, если:</w:t>
      </w:r>
      <w:bookmarkEnd w:id="630"/>
      <w:bookmarkEnd w:id="631"/>
      <w:bookmarkEnd w:id="632"/>
    </w:p>
    <w:p w:rsidR="002D53F2" w:rsidRPr="00446E97" w:rsidRDefault="002D53F2" w:rsidP="00446E97">
      <w:pPr>
        <w:pStyle w:val="ConsPlusNormal"/>
        <w:keepNext/>
        <w:ind w:firstLine="540"/>
        <w:jc w:val="both"/>
        <w:rPr>
          <w:rFonts w:ascii="Times New Roman" w:hAnsi="Times New Roman" w:cs="Times New Roman"/>
          <w:sz w:val="26"/>
          <w:szCs w:val="26"/>
        </w:rPr>
      </w:pPr>
      <w:r w:rsidRPr="00446E97">
        <w:rPr>
          <w:rFonts w:ascii="Times New Roman" w:hAnsi="Times New Roman" w:cs="Times New Roman"/>
          <w:sz w:val="26"/>
          <w:szCs w:val="26"/>
        </w:rPr>
        <w:t>а) закупка признана несостоявшейся (п.</w:t>
      </w:r>
      <w:r w:rsidR="00511746" w:rsidRPr="00446E97">
        <w:rPr>
          <w:rFonts w:ascii="Times New Roman" w:hAnsi="Times New Roman" w:cs="Times New Roman"/>
          <w:sz w:val="26"/>
          <w:szCs w:val="26"/>
        </w:rPr>
        <w:fldChar w:fldCharType="begin"/>
      </w:r>
      <w:r w:rsidR="00511746" w:rsidRPr="00446E97">
        <w:rPr>
          <w:rFonts w:ascii="Times New Roman" w:hAnsi="Times New Roman" w:cs="Times New Roman"/>
          <w:sz w:val="26"/>
          <w:szCs w:val="26"/>
        </w:rPr>
        <w:instrText xml:space="preserve"> REF _Ref303251044 \r \h  \* MERGEFORMAT </w:instrText>
      </w:r>
      <w:r w:rsidR="00511746" w:rsidRPr="00446E97">
        <w:rPr>
          <w:rFonts w:ascii="Times New Roman" w:hAnsi="Times New Roman" w:cs="Times New Roman"/>
          <w:sz w:val="26"/>
          <w:szCs w:val="26"/>
        </w:rPr>
      </w:r>
      <w:r w:rsidR="00511746" w:rsidRPr="00446E97">
        <w:rPr>
          <w:rFonts w:ascii="Times New Roman" w:hAnsi="Times New Roman" w:cs="Times New Roman"/>
          <w:sz w:val="26"/>
          <w:szCs w:val="26"/>
        </w:rPr>
        <w:fldChar w:fldCharType="separate"/>
      </w:r>
      <w:r w:rsidR="004F7A87" w:rsidRPr="00446E97">
        <w:rPr>
          <w:rFonts w:ascii="Times New Roman" w:hAnsi="Times New Roman" w:cs="Times New Roman"/>
          <w:sz w:val="26"/>
          <w:szCs w:val="26"/>
        </w:rPr>
        <w:t>3.10</w:t>
      </w:r>
      <w:r w:rsidR="00511746" w:rsidRPr="00446E97">
        <w:rPr>
          <w:rFonts w:ascii="Times New Roman" w:hAnsi="Times New Roman" w:cs="Times New Roman"/>
          <w:sz w:val="26"/>
          <w:szCs w:val="26"/>
        </w:rPr>
        <w:fldChar w:fldCharType="end"/>
      </w:r>
      <w:r w:rsidRPr="00446E97">
        <w:rPr>
          <w:rFonts w:ascii="Times New Roman" w:hAnsi="Times New Roman" w:cs="Times New Roman"/>
          <w:sz w:val="26"/>
          <w:szCs w:val="26"/>
        </w:rPr>
        <w:t>) и Договор заключается с единственным участником закупки, соответствующим требованиям закупочной документации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закупочной документации);</w:t>
      </w:r>
    </w:p>
    <w:p w:rsidR="002D53F2" w:rsidRPr="00446E97" w:rsidRDefault="002D53F2" w:rsidP="00446E97">
      <w:pPr>
        <w:pStyle w:val="ConsPlusNormal"/>
        <w:keepNext/>
        <w:ind w:firstLine="540"/>
        <w:jc w:val="both"/>
        <w:rPr>
          <w:rFonts w:ascii="Times New Roman" w:hAnsi="Times New Roman" w:cs="Times New Roman"/>
          <w:sz w:val="26"/>
          <w:szCs w:val="26"/>
        </w:rPr>
      </w:pPr>
      <w:r w:rsidRPr="00446E97">
        <w:rPr>
          <w:rFonts w:ascii="Times New Roman" w:hAnsi="Times New Roman" w:cs="Times New Roman"/>
          <w:sz w:val="26"/>
          <w:szCs w:val="26"/>
        </w:rPr>
        <w:t>б) в Заявке на участие в закупке не содержится предложений о выполнении работ российскими лицами;</w:t>
      </w:r>
    </w:p>
    <w:p w:rsidR="002D53F2" w:rsidRPr="00446E97" w:rsidRDefault="002D53F2" w:rsidP="00446E97">
      <w:pPr>
        <w:pStyle w:val="ConsPlusNormal"/>
        <w:keepNext/>
        <w:ind w:firstLine="540"/>
        <w:jc w:val="both"/>
        <w:rPr>
          <w:rFonts w:ascii="Times New Roman" w:hAnsi="Times New Roman" w:cs="Times New Roman"/>
          <w:sz w:val="26"/>
          <w:szCs w:val="26"/>
        </w:rPr>
      </w:pPr>
      <w:r w:rsidRPr="00446E97">
        <w:rPr>
          <w:rFonts w:ascii="Times New Roman" w:hAnsi="Times New Roman" w:cs="Times New Roman"/>
          <w:sz w:val="26"/>
          <w:szCs w:val="26"/>
        </w:rPr>
        <w:t xml:space="preserve">в) в Заявках на участие в закупке </w:t>
      </w:r>
      <w:r w:rsidRPr="00446E97">
        <w:rPr>
          <w:rFonts w:ascii="Times New Roman" w:hAnsi="Times New Roman" w:cs="Times New Roman"/>
          <w:i/>
          <w:sz w:val="26"/>
          <w:szCs w:val="26"/>
        </w:rPr>
        <w:t xml:space="preserve">всех Участников (с учетом Коллективных Участников), прошедших отборочную стадию, </w:t>
      </w:r>
      <w:r w:rsidRPr="00446E97">
        <w:rPr>
          <w:rFonts w:ascii="Times New Roman" w:hAnsi="Times New Roman" w:cs="Times New Roman"/>
          <w:sz w:val="26"/>
          <w:szCs w:val="26"/>
        </w:rPr>
        <w:t>не содержится предложений о выполнении работ иностранными лицами (с учетом положений нижеследующего пункта);</w:t>
      </w:r>
    </w:p>
    <w:p w:rsidR="002D53F2" w:rsidRPr="00446E97" w:rsidRDefault="002D53F2" w:rsidP="00446E97">
      <w:pPr>
        <w:pStyle w:val="ConsPlusNormal"/>
        <w:keepNext/>
        <w:ind w:firstLine="540"/>
        <w:jc w:val="both"/>
        <w:rPr>
          <w:rFonts w:ascii="Times New Roman" w:hAnsi="Times New Roman" w:cs="Times New Roman"/>
          <w:sz w:val="26"/>
          <w:szCs w:val="26"/>
        </w:rPr>
      </w:pPr>
      <w:proofErr w:type="gramStart"/>
      <w:r w:rsidRPr="00446E97">
        <w:rPr>
          <w:rFonts w:ascii="Times New Roman" w:hAnsi="Times New Roman" w:cs="Times New Roman"/>
          <w:sz w:val="26"/>
          <w:szCs w:val="26"/>
        </w:rPr>
        <w:t>г) в Заявке Участника содержится предложение о выполнении работ российскими лицами и иностранными лицами, при этом стоимость выполнения работ российскими лицами составляет менее 50 процентов стоимости всех выполняемых таким участником работ, при этом установление соотношения цены выполнения работ российскими лицами и иностранными лицами определяется исходя из данных, указанных Участником в «Плане распределения объемов выполнения работ внутри коллективного Участника».</w:t>
      </w:r>
      <w:proofErr w:type="gramEnd"/>
    </w:p>
    <w:p w:rsidR="002D53F2" w:rsidRPr="00446E97" w:rsidRDefault="002D53F2" w:rsidP="00446E97">
      <w:pPr>
        <w:pStyle w:val="3"/>
        <w:spacing w:before="0" w:after="0"/>
        <w:ind w:left="0" w:firstLine="567"/>
        <w:jc w:val="both"/>
        <w:rPr>
          <w:b w:val="0"/>
          <w:sz w:val="26"/>
          <w:szCs w:val="26"/>
        </w:rPr>
      </w:pPr>
      <w:bookmarkStart w:id="633" w:name="_Toc471830469"/>
      <w:bookmarkStart w:id="634" w:name="_Toc471896002"/>
      <w:bookmarkStart w:id="635" w:name="_Toc471898576"/>
      <w:proofErr w:type="gramStart"/>
      <w:r w:rsidRPr="00446E97">
        <w:rPr>
          <w:b w:val="0"/>
          <w:sz w:val="26"/>
          <w:szCs w:val="26"/>
        </w:rPr>
        <w:t>Заказчик имеет право на одностороннее расторжение Договора с Участником закупки, которому был предоставлен приоритет при выполнении работ российскими лицами, если выяснится, что один или несколько членов Коллективного участника отказались от выполнения работ, при этом стоимость выполнения работ российскими лицами среди оставшихся членов объединения стала составлять менее 50 процентов стоимости всех выполняемых таким Участником работ.</w:t>
      </w:r>
      <w:bookmarkEnd w:id="633"/>
      <w:bookmarkEnd w:id="634"/>
      <w:bookmarkEnd w:id="635"/>
      <w:proofErr w:type="gramEnd"/>
    </w:p>
    <w:p w:rsidR="00717F60" w:rsidRPr="00446E97" w:rsidRDefault="00717F60" w:rsidP="00446E97">
      <w:pPr>
        <w:pStyle w:val="2"/>
        <w:tabs>
          <w:tab w:val="clear" w:pos="1700"/>
          <w:tab w:val="left" w:pos="709"/>
        </w:tabs>
        <w:spacing w:before="0" w:after="0" w:line="240" w:lineRule="auto"/>
        <w:rPr>
          <w:sz w:val="26"/>
          <w:szCs w:val="26"/>
        </w:rPr>
      </w:pPr>
      <w:bookmarkStart w:id="636" w:name="_Ref471898107"/>
      <w:bookmarkStart w:id="637" w:name="_Toc471898577"/>
      <w:r w:rsidRPr="00446E97">
        <w:rPr>
          <w:sz w:val="26"/>
          <w:szCs w:val="26"/>
        </w:rPr>
        <w:t xml:space="preserve">Подведение итогов </w:t>
      </w:r>
      <w:r w:rsidR="00DF639D" w:rsidRPr="00446E97">
        <w:rPr>
          <w:sz w:val="26"/>
          <w:szCs w:val="26"/>
        </w:rPr>
        <w:t>З</w:t>
      </w:r>
      <w:r w:rsidRPr="00446E97">
        <w:rPr>
          <w:sz w:val="26"/>
          <w:szCs w:val="26"/>
        </w:rPr>
        <w:t>апроса предложений</w:t>
      </w:r>
      <w:bookmarkEnd w:id="616"/>
      <w:bookmarkEnd w:id="617"/>
      <w:bookmarkEnd w:id="636"/>
      <w:bookmarkEnd w:id="637"/>
    </w:p>
    <w:p w:rsidR="00717F60" w:rsidRPr="00446E97" w:rsidRDefault="00717F60" w:rsidP="00446E97">
      <w:pPr>
        <w:widowControl w:val="0"/>
        <w:numPr>
          <w:ilvl w:val="2"/>
          <w:numId w:val="47"/>
        </w:numPr>
        <w:suppressAutoHyphens w:val="0"/>
        <w:overflowPunct w:val="0"/>
        <w:autoSpaceDE w:val="0"/>
        <w:autoSpaceDN w:val="0"/>
        <w:adjustRightInd w:val="0"/>
        <w:spacing w:line="240" w:lineRule="auto"/>
        <w:ind w:left="0" w:firstLine="567"/>
        <w:rPr>
          <w:sz w:val="26"/>
          <w:szCs w:val="26"/>
        </w:rPr>
      </w:pPr>
      <w:bookmarkStart w:id="638" w:name="_Ref440290296"/>
      <w:r w:rsidRPr="00446E97">
        <w:rPr>
          <w:sz w:val="26"/>
          <w:szCs w:val="26"/>
        </w:rPr>
        <w:t xml:space="preserve">По результатам оценочной стадии Закупочная комиссия принимает решение либо по </w:t>
      </w:r>
      <w:r w:rsidRPr="00446E97">
        <w:rPr>
          <w:sz w:val="26"/>
          <w:szCs w:val="26"/>
          <w:lang w:eastAsia="ru-RU"/>
        </w:rPr>
        <w:t>определению</w:t>
      </w:r>
      <w:r w:rsidRPr="00446E97">
        <w:rPr>
          <w:sz w:val="26"/>
          <w:szCs w:val="26"/>
        </w:rPr>
        <w:t xml:space="preserve"> </w:t>
      </w:r>
      <w:r w:rsidR="004D431C" w:rsidRPr="00446E97">
        <w:rPr>
          <w:sz w:val="26"/>
          <w:szCs w:val="26"/>
        </w:rPr>
        <w:t xml:space="preserve">лучшей </w:t>
      </w:r>
      <w:r w:rsidR="004B5EB3" w:rsidRPr="00446E97">
        <w:rPr>
          <w:sz w:val="26"/>
          <w:szCs w:val="26"/>
        </w:rPr>
        <w:t>Заявк</w:t>
      </w:r>
      <w:r w:rsidR="004D431C" w:rsidRPr="00446E97">
        <w:rPr>
          <w:sz w:val="26"/>
          <w:szCs w:val="26"/>
        </w:rPr>
        <w:t>и запроса предложений</w:t>
      </w:r>
      <w:r w:rsidRPr="00446E97">
        <w:rPr>
          <w:sz w:val="26"/>
          <w:szCs w:val="26"/>
        </w:rPr>
        <w:t xml:space="preserve">, либо по завершению данной процедуры </w:t>
      </w:r>
      <w:r w:rsidR="00DF639D" w:rsidRPr="00446E97">
        <w:rPr>
          <w:sz w:val="26"/>
          <w:szCs w:val="26"/>
        </w:rPr>
        <w:t>З</w:t>
      </w:r>
      <w:r w:rsidRPr="00446E97">
        <w:rPr>
          <w:sz w:val="26"/>
          <w:szCs w:val="26"/>
        </w:rPr>
        <w:t xml:space="preserve">апроса предложений без определения </w:t>
      </w:r>
      <w:r w:rsidR="009C744E" w:rsidRPr="00446E97">
        <w:rPr>
          <w:sz w:val="26"/>
          <w:szCs w:val="26"/>
        </w:rPr>
        <w:t>Участник</w:t>
      </w:r>
      <w:r w:rsidR="004D431C" w:rsidRPr="00446E97">
        <w:rPr>
          <w:sz w:val="26"/>
          <w:szCs w:val="26"/>
        </w:rPr>
        <w:t xml:space="preserve">а, чья </w:t>
      </w:r>
      <w:r w:rsidR="004B5EB3" w:rsidRPr="00446E97">
        <w:rPr>
          <w:sz w:val="26"/>
          <w:szCs w:val="26"/>
        </w:rPr>
        <w:t>Заявк</w:t>
      </w:r>
      <w:r w:rsidR="004D431C" w:rsidRPr="00446E97">
        <w:rPr>
          <w:sz w:val="26"/>
          <w:szCs w:val="26"/>
        </w:rPr>
        <w:t xml:space="preserve">а признана лучшей, </w:t>
      </w:r>
      <w:r w:rsidRPr="00446E97">
        <w:rPr>
          <w:sz w:val="26"/>
          <w:szCs w:val="26"/>
        </w:rPr>
        <w:t xml:space="preserve">и заключения </w:t>
      </w:r>
      <w:r w:rsidR="00123C70" w:rsidRPr="00446E97">
        <w:rPr>
          <w:sz w:val="26"/>
          <w:szCs w:val="26"/>
        </w:rPr>
        <w:t>Договор</w:t>
      </w:r>
      <w:r w:rsidRPr="00446E97">
        <w:rPr>
          <w:sz w:val="26"/>
          <w:szCs w:val="26"/>
        </w:rPr>
        <w:t>а:</w:t>
      </w:r>
      <w:bookmarkEnd w:id="638"/>
    </w:p>
    <w:p w:rsidR="00717F60" w:rsidRPr="00446E97" w:rsidRDefault="00717F60" w:rsidP="00446E97">
      <w:pPr>
        <w:widowControl w:val="0"/>
        <w:numPr>
          <w:ilvl w:val="0"/>
          <w:numId w:val="2"/>
        </w:numPr>
        <w:tabs>
          <w:tab w:val="left" w:pos="426"/>
        </w:tabs>
        <w:autoSpaceDE w:val="0"/>
        <w:spacing w:line="240" w:lineRule="auto"/>
        <w:ind w:left="0" w:firstLine="426"/>
        <w:rPr>
          <w:bCs w:val="0"/>
          <w:sz w:val="26"/>
          <w:szCs w:val="26"/>
        </w:rPr>
      </w:pPr>
      <w:r w:rsidRPr="00446E97">
        <w:rPr>
          <w:bCs w:val="0"/>
          <w:sz w:val="26"/>
          <w:szCs w:val="26"/>
        </w:rPr>
        <w:t xml:space="preserve">в случае если </w:t>
      </w:r>
      <w:r w:rsidR="004B5EB3" w:rsidRPr="00446E97">
        <w:rPr>
          <w:bCs w:val="0"/>
          <w:sz w:val="26"/>
          <w:szCs w:val="26"/>
        </w:rPr>
        <w:t>Заявк</w:t>
      </w:r>
      <w:r w:rsidRPr="00446E97">
        <w:rPr>
          <w:bCs w:val="0"/>
          <w:sz w:val="26"/>
          <w:szCs w:val="26"/>
        </w:rPr>
        <w:t xml:space="preserve">а какого-либо из </w:t>
      </w:r>
      <w:r w:rsidR="009C744E" w:rsidRPr="00446E97">
        <w:rPr>
          <w:bCs w:val="0"/>
          <w:sz w:val="26"/>
          <w:szCs w:val="26"/>
        </w:rPr>
        <w:t>Участник</w:t>
      </w:r>
      <w:r w:rsidRPr="00446E97">
        <w:rPr>
          <w:bCs w:val="0"/>
          <w:sz w:val="26"/>
          <w:szCs w:val="26"/>
        </w:rPr>
        <w:t>ов полностью удовлетворит Закупочную комиссию</w:t>
      </w:r>
      <w:r w:rsidR="0087407B" w:rsidRPr="00446E97">
        <w:rPr>
          <w:bCs w:val="0"/>
          <w:sz w:val="26"/>
          <w:szCs w:val="26"/>
        </w:rPr>
        <w:t xml:space="preserve"> и признается </w:t>
      </w:r>
      <w:proofErr w:type="gramStart"/>
      <w:r w:rsidR="0087407B" w:rsidRPr="00446E97">
        <w:rPr>
          <w:bCs w:val="0"/>
          <w:sz w:val="26"/>
          <w:szCs w:val="26"/>
        </w:rPr>
        <w:t>наилучшей</w:t>
      </w:r>
      <w:proofErr w:type="gramEnd"/>
      <w:r w:rsidRPr="00446E97">
        <w:rPr>
          <w:bCs w:val="0"/>
          <w:sz w:val="26"/>
          <w:szCs w:val="26"/>
        </w:rPr>
        <w:t xml:space="preserve">. </w:t>
      </w:r>
      <w:r w:rsidR="009C744E" w:rsidRPr="00446E97">
        <w:rPr>
          <w:bCs w:val="0"/>
          <w:sz w:val="26"/>
          <w:szCs w:val="26"/>
        </w:rPr>
        <w:t>Участник</w:t>
      </w:r>
      <w:r w:rsidRPr="00446E97">
        <w:rPr>
          <w:bCs w:val="0"/>
          <w:sz w:val="26"/>
          <w:szCs w:val="26"/>
        </w:rPr>
        <w:t xml:space="preserve"> незамедлительно уведомляется о признании его </w:t>
      </w:r>
      <w:r w:rsidR="004B5EB3" w:rsidRPr="00446E97">
        <w:rPr>
          <w:bCs w:val="0"/>
          <w:sz w:val="26"/>
          <w:szCs w:val="26"/>
        </w:rPr>
        <w:t>Заявк</w:t>
      </w:r>
      <w:r w:rsidR="0087407B" w:rsidRPr="00446E97">
        <w:rPr>
          <w:bCs w:val="0"/>
          <w:sz w:val="26"/>
          <w:szCs w:val="26"/>
        </w:rPr>
        <w:t>и лучшей</w:t>
      </w:r>
      <w:r w:rsidRPr="00446E97">
        <w:rPr>
          <w:bCs w:val="0"/>
          <w:sz w:val="26"/>
          <w:szCs w:val="26"/>
        </w:rPr>
        <w:t>; процедура запроса предложений на этом будет завершена;</w:t>
      </w:r>
    </w:p>
    <w:p w:rsidR="00717F60" w:rsidRPr="00446E97" w:rsidRDefault="00717F60" w:rsidP="00446E97">
      <w:pPr>
        <w:widowControl w:val="0"/>
        <w:numPr>
          <w:ilvl w:val="0"/>
          <w:numId w:val="2"/>
        </w:numPr>
        <w:tabs>
          <w:tab w:val="left" w:pos="426"/>
        </w:tabs>
        <w:autoSpaceDE w:val="0"/>
        <w:spacing w:line="240" w:lineRule="auto"/>
        <w:ind w:left="0" w:firstLine="426"/>
        <w:rPr>
          <w:bCs w:val="0"/>
          <w:sz w:val="26"/>
          <w:szCs w:val="26"/>
        </w:rPr>
      </w:pPr>
      <w:r w:rsidRPr="00446E97">
        <w:rPr>
          <w:bCs w:val="0"/>
          <w:sz w:val="26"/>
          <w:szCs w:val="26"/>
        </w:rPr>
        <w:t xml:space="preserve">в случае если </w:t>
      </w:r>
      <w:r w:rsidR="001716DB" w:rsidRPr="00446E97">
        <w:rPr>
          <w:bCs w:val="0"/>
          <w:sz w:val="26"/>
          <w:szCs w:val="26"/>
        </w:rPr>
        <w:t xml:space="preserve">ни одна </w:t>
      </w:r>
      <w:r w:rsidR="004B5EB3" w:rsidRPr="00446E97">
        <w:rPr>
          <w:bCs w:val="0"/>
          <w:sz w:val="26"/>
          <w:szCs w:val="26"/>
        </w:rPr>
        <w:t>Заявк</w:t>
      </w:r>
      <w:r w:rsidRPr="00446E97">
        <w:rPr>
          <w:bCs w:val="0"/>
          <w:sz w:val="26"/>
          <w:szCs w:val="26"/>
        </w:rPr>
        <w:t>а не удовлетворит Закупочную комиссию полностью, Комиссия вправе принять решение о прекращении процедуры запроса предложений.</w:t>
      </w:r>
    </w:p>
    <w:p w:rsidR="00717F60" w:rsidRPr="00446E97" w:rsidRDefault="00717F60" w:rsidP="00446E97">
      <w:pPr>
        <w:widowControl w:val="0"/>
        <w:numPr>
          <w:ilvl w:val="2"/>
          <w:numId w:val="47"/>
        </w:numPr>
        <w:suppressAutoHyphens w:val="0"/>
        <w:overflowPunct w:val="0"/>
        <w:autoSpaceDE w:val="0"/>
        <w:autoSpaceDN w:val="0"/>
        <w:adjustRightInd w:val="0"/>
        <w:spacing w:line="240" w:lineRule="auto"/>
        <w:ind w:left="0" w:firstLine="567"/>
        <w:rPr>
          <w:sz w:val="26"/>
          <w:szCs w:val="26"/>
        </w:rPr>
      </w:pPr>
      <w:r w:rsidRPr="00446E97">
        <w:rPr>
          <w:sz w:val="26"/>
          <w:szCs w:val="26"/>
        </w:rPr>
        <w:t>Решение Закупочной комиссии оформляется протоколом заседания Закупочной комиссии</w:t>
      </w:r>
      <w:r w:rsidR="00E60F8E" w:rsidRPr="00446E97">
        <w:rPr>
          <w:sz w:val="26"/>
          <w:szCs w:val="26"/>
        </w:rPr>
        <w:t xml:space="preserve">, который подписывается </w:t>
      </w:r>
      <w:r w:rsidR="00BB7F61" w:rsidRPr="00446E97">
        <w:rPr>
          <w:sz w:val="26"/>
          <w:szCs w:val="26"/>
        </w:rPr>
        <w:t xml:space="preserve">членами </w:t>
      </w:r>
      <w:r w:rsidR="00E60F8E" w:rsidRPr="00446E97">
        <w:rPr>
          <w:sz w:val="26"/>
          <w:szCs w:val="26"/>
        </w:rPr>
        <w:t>Закупочной комиссии</w:t>
      </w:r>
      <w:r w:rsidRPr="00446E97">
        <w:rPr>
          <w:sz w:val="26"/>
          <w:szCs w:val="26"/>
        </w:rPr>
        <w:t>.</w:t>
      </w:r>
    </w:p>
    <w:p w:rsidR="00717F60" w:rsidRPr="00446E97" w:rsidRDefault="009C744E" w:rsidP="00446E97">
      <w:pPr>
        <w:widowControl w:val="0"/>
        <w:numPr>
          <w:ilvl w:val="2"/>
          <w:numId w:val="47"/>
        </w:numPr>
        <w:suppressAutoHyphens w:val="0"/>
        <w:overflowPunct w:val="0"/>
        <w:autoSpaceDE w:val="0"/>
        <w:autoSpaceDN w:val="0"/>
        <w:adjustRightInd w:val="0"/>
        <w:spacing w:line="240" w:lineRule="auto"/>
        <w:ind w:left="0" w:firstLine="567"/>
        <w:rPr>
          <w:bCs w:val="0"/>
          <w:sz w:val="26"/>
          <w:szCs w:val="26"/>
        </w:rPr>
      </w:pPr>
      <w:r w:rsidRPr="00446E97">
        <w:rPr>
          <w:sz w:val="26"/>
          <w:szCs w:val="26"/>
        </w:rPr>
        <w:t>Участник</w:t>
      </w:r>
      <w:r w:rsidR="00717F60" w:rsidRPr="00446E97">
        <w:rPr>
          <w:bCs w:val="0"/>
          <w:sz w:val="26"/>
          <w:szCs w:val="26"/>
        </w:rPr>
        <w:t xml:space="preserve"> </w:t>
      </w:r>
      <w:r w:rsidR="0087407B" w:rsidRPr="00446E97">
        <w:rPr>
          <w:bCs w:val="0"/>
          <w:sz w:val="26"/>
          <w:szCs w:val="26"/>
        </w:rPr>
        <w:t xml:space="preserve">запроса предложений </w:t>
      </w:r>
      <w:r w:rsidR="00717F60" w:rsidRPr="00446E97">
        <w:rPr>
          <w:bCs w:val="0"/>
          <w:sz w:val="26"/>
          <w:szCs w:val="26"/>
        </w:rPr>
        <w:t xml:space="preserve">незамедлительно уведомляется о признании его </w:t>
      </w:r>
      <w:r w:rsidR="004B5EB3" w:rsidRPr="00446E97">
        <w:rPr>
          <w:sz w:val="26"/>
          <w:szCs w:val="26"/>
        </w:rPr>
        <w:t>Заявк</w:t>
      </w:r>
      <w:r w:rsidR="0087407B" w:rsidRPr="00446E97">
        <w:rPr>
          <w:sz w:val="26"/>
          <w:szCs w:val="26"/>
        </w:rPr>
        <w:t>и лучшей</w:t>
      </w:r>
      <w:r w:rsidR="0087407B" w:rsidRPr="00446E97">
        <w:rPr>
          <w:bCs w:val="0"/>
          <w:sz w:val="26"/>
          <w:szCs w:val="26"/>
        </w:rPr>
        <w:t xml:space="preserve"> </w:t>
      </w:r>
      <w:r w:rsidR="00717F60" w:rsidRPr="00446E97">
        <w:rPr>
          <w:bCs w:val="0"/>
          <w:sz w:val="26"/>
          <w:szCs w:val="26"/>
        </w:rPr>
        <w:t>функционалом ЭТП</w:t>
      </w:r>
      <w:r w:rsidR="00717F60" w:rsidRPr="00446E97">
        <w:rPr>
          <w:bCs w:val="0"/>
          <w:color w:val="000000"/>
          <w:sz w:val="26"/>
          <w:szCs w:val="26"/>
        </w:rPr>
        <w:t xml:space="preserve"> </w:t>
      </w:r>
      <w:r w:rsidR="00717F60" w:rsidRPr="00446E97">
        <w:rPr>
          <w:bCs w:val="0"/>
          <w:sz w:val="26"/>
          <w:szCs w:val="26"/>
        </w:rPr>
        <w:t>согласно правилам данной ЭТП.</w:t>
      </w:r>
    </w:p>
    <w:p w:rsidR="00717F60" w:rsidRPr="00446E97" w:rsidRDefault="00717F60" w:rsidP="00446E97">
      <w:pPr>
        <w:widowControl w:val="0"/>
        <w:numPr>
          <w:ilvl w:val="2"/>
          <w:numId w:val="47"/>
        </w:numPr>
        <w:suppressAutoHyphens w:val="0"/>
        <w:overflowPunct w:val="0"/>
        <w:autoSpaceDE w:val="0"/>
        <w:autoSpaceDN w:val="0"/>
        <w:adjustRightInd w:val="0"/>
        <w:spacing w:line="240" w:lineRule="auto"/>
        <w:ind w:left="0" w:firstLine="567"/>
        <w:rPr>
          <w:sz w:val="26"/>
          <w:szCs w:val="26"/>
        </w:rPr>
      </w:pPr>
      <w:r w:rsidRPr="00446E97">
        <w:rPr>
          <w:sz w:val="26"/>
          <w:szCs w:val="26"/>
        </w:rPr>
        <w:lastRenderedPageBreak/>
        <w:t xml:space="preserve">В </w:t>
      </w:r>
      <w:proofErr w:type="gramStart"/>
      <w:r w:rsidRPr="00446E97">
        <w:rPr>
          <w:sz w:val="26"/>
          <w:szCs w:val="26"/>
        </w:rPr>
        <w:t>случае</w:t>
      </w:r>
      <w:proofErr w:type="gramEnd"/>
      <w:r w:rsidRPr="00446E97">
        <w:rPr>
          <w:sz w:val="26"/>
          <w:szCs w:val="26"/>
        </w:rPr>
        <w:t xml:space="preserve"> </w:t>
      </w:r>
      <w:r w:rsidR="001716DB" w:rsidRPr="00446E97">
        <w:rPr>
          <w:sz w:val="26"/>
          <w:szCs w:val="26"/>
        </w:rPr>
        <w:t xml:space="preserve">завершения или </w:t>
      </w:r>
      <w:r w:rsidRPr="00446E97">
        <w:rPr>
          <w:sz w:val="26"/>
          <w:szCs w:val="26"/>
        </w:rPr>
        <w:t>прекращени</w:t>
      </w:r>
      <w:r w:rsidR="001716DB" w:rsidRPr="00446E97">
        <w:rPr>
          <w:sz w:val="26"/>
          <w:szCs w:val="26"/>
        </w:rPr>
        <w:t>я</w:t>
      </w:r>
      <w:r w:rsidRPr="00446E97">
        <w:rPr>
          <w:sz w:val="26"/>
          <w:szCs w:val="26"/>
        </w:rPr>
        <w:t xml:space="preserve"> процедуры запроса предложений </w:t>
      </w:r>
      <w:r w:rsidR="009C744E" w:rsidRPr="00446E97">
        <w:rPr>
          <w:sz w:val="26"/>
          <w:szCs w:val="26"/>
        </w:rPr>
        <w:t>Участник</w:t>
      </w:r>
      <w:r w:rsidRPr="00446E97">
        <w:rPr>
          <w:sz w:val="26"/>
          <w:szCs w:val="26"/>
        </w:rPr>
        <w:t>ам направляются уведомления о результатах запроса предложений согласно правилам ЭТП.</w:t>
      </w:r>
    </w:p>
    <w:p w:rsidR="00EB7A17" w:rsidRPr="00446E97" w:rsidRDefault="00EB7A17" w:rsidP="00446E97">
      <w:pPr>
        <w:widowControl w:val="0"/>
        <w:numPr>
          <w:ilvl w:val="2"/>
          <w:numId w:val="47"/>
        </w:numPr>
        <w:suppressAutoHyphens w:val="0"/>
        <w:overflowPunct w:val="0"/>
        <w:autoSpaceDE w:val="0"/>
        <w:autoSpaceDN w:val="0"/>
        <w:adjustRightInd w:val="0"/>
        <w:spacing w:line="240" w:lineRule="auto"/>
        <w:ind w:left="0" w:firstLine="567"/>
        <w:rPr>
          <w:sz w:val="26"/>
          <w:szCs w:val="26"/>
        </w:rPr>
      </w:pPr>
      <w:r w:rsidRPr="00446E97">
        <w:rPr>
          <w:sz w:val="26"/>
          <w:szCs w:val="26"/>
        </w:rPr>
        <w:t>При необходимости Организатор, по решению Закупочной комиссии, вправе изменить срок подведения итогов по проводимой закупочной процедуре как в меньшую (раннюю) так и в большую (позднюю) сторону.</w:t>
      </w:r>
    </w:p>
    <w:p w:rsidR="00EB7A17" w:rsidRPr="00446E97" w:rsidRDefault="00EB7A17" w:rsidP="00446E97">
      <w:pPr>
        <w:widowControl w:val="0"/>
        <w:numPr>
          <w:ilvl w:val="2"/>
          <w:numId w:val="47"/>
        </w:numPr>
        <w:suppressAutoHyphens w:val="0"/>
        <w:overflowPunct w:val="0"/>
        <w:autoSpaceDE w:val="0"/>
        <w:autoSpaceDN w:val="0"/>
        <w:adjustRightInd w:val="0"/>
        <w:spacing w:line="240" w:lineRule="auto"/>
        <w:ind w:left="0" w:firstLine="567"/>
        <w:rPr>
          <w:sz w:val="26"/>
          <w:szCs w:val="26"/>
        </w:rPr>
      </w:pPr>
      <w:r w:rsidRPr="00446E97">
        <w:rPr>
          <w:sz w:val="26"/>
          <w:szCs w:val="26"/>
        </w:rPr>
        <w:t>Все Участники запроса предложений, оформившие свое участие в запросе предложений через ЭТП, получат соответствующие уведомления в порядке, установленном правилами ЭТП.</w:t>
      </w:r>
    </w:p>
    <w:p w:rsidR="0075787E" w:rsidRPr="00446E97" w:rsidRDefault="0075787E" w:rsidP="00446E97">
      <w:pPr>
        <w:widowControl w:val="0"/>
        <w:overflowPunct w:val="0"/>
        <w:autoSpaceDE w:val="0"/>
        <w:spacing w:line="240" w:lineRule="auto"/>
        <w:ind w:firstLine="700"/>
        <w:rPr>
          <w:sz w:val="26"/>
          <w:szCs w:val="26"/>
        </w:rPr>
      </w:pPr>
    </w:p>
    <w:p w:rsidR="00717F60" w:rsidRPr="00446E97" w:rsidRDefault="00717F60" w:rsidP="00446E97">
      <w:pPr>
        <w:pStyle w:val="2"/>
        <w:tabs>
          <w:tab w:val="clear" w:pos="1700"/>
          <w:tab w:val="left" w:pos="709"/>
        </w:tabs>
        <w:spacing w:before="0" w:after="0" w:line="240" w:lineRule="auto"/>
        <w:rPr>
          <w:sz w:val="26"/>
          <w:szCs w:val="26"/>
        </w:rPr>
      </w:pPr>
      <w:bookmarkStart w:id="639" w:name="_Ref303251044"/>
      <w:bookmarkStart w:id="640" w:name="_Toc471898578"/>
      <w:bookmarkStart w:id="641" w:name="_Ref191386295"/>
      <w:r w:rsidRPr="00446E97">
        <w:rPr>
          <w:sz w:val="26"/>
          <w:szCs w:val="26"/>
        </w:rPr>
        <w:t xml:space="preserve">Признание запроса предложений </w:t>
      </w:r>
      <w:proofErr w:type="gramStart"/>
      <w:r w:rsidRPr="00446E97">
        <w:rPr>
          <w:sz w:val="26"/>
          <w:szCs w:val="26"/>
        </w:rPr>
        <w:t>несостоявшимся</w:t>
      </w:r>
      <w:bookmarkEnd w:id="639"/>
      <w:bookmarkEnd w:id="640"/>
      <w:proofErr w:type="gramEnd"/>
    </w:p>
    <w:p w:rsidR="00717F60" w:rsidRPr="00446E97" w:rsidRDefault="00717F60" w:rsidP="00446E97">
      <w:pPr>
        <w:widowControl w:val="0"/>
        <w:numPr>
          <w:ilvl w:val="2"/>
          <w:numId w:val="48"/>
        </w:numPr>
        <w:suppressAutoHyphens w:val="0"/>
        <w:overflowPunct w:val="0"/>
        <w:autoSpaceDE w:val="0"/>
        <w:autoSpaceDN w:val="0"/>
        <w:adjustRightInd w:val="0"/>
        <w:spacing w:line="240" w:lineRule="auto"/>
        <w:ind w:left="0" w:firstLine="567"/>
        <w:rPr>
          <w:sz w:val="26"/>
          <w:szCs w:val="26"/>
        </w:rPr>
      </w:pPr>
      <w:bookmarkStart w:id="642" w:name="_Ref303277595"/>
      <w:r w:rsidRPr="00446E97">
        <w:rPr>
          <w:bCs w:val="0"/>
          <w:sz w:val="26"/>
          <w:szCs w:val="26"/>
        </w:rPr>
        <w:t>Запрос предложений</w:t>
      </w:r>
      <w:r w:rsidRPr="00446E97">
        <w:rPr>
          <w:sz w:val="26"/>
          <w:szCs w:val="26"/>
        </w:rPr>
        <w:t xml:space="preserve"> признается несостоявшимся в случаях:</w:t>
      </w:r>
      <w:bookmarkEnd w:id="642"/>
    </w:p>
    <w:p w:rsidR="00717F60" w:rsidRPr="00446E97" w:rsidRDefault="00717F60" w:rsidP="00446E97">
      <w:pPr>
        <w:pStyle w:val="35"/>
        <w:numPr>
          <w:ilvl w:val="0"/>
          <w:numId w:val="12"/>
        </w:numPr>
        <w:suppressAutoHyphens w:val="0"/>
        <w:ind w:left="0" w:firstLine="709"/>
        <w:rPr>
          <w:sz w:val="26"/>
          <w:szCs w:val="26"/>
          <w:lang w:eastAsia="ru-RU"/>
        </w:rPr>
      </w:pPr>
      <w:bookmarkStart w:id="643" w:name="_Ref298429652"/>
      <w:r w:rsidRPr="00446E97">
        <w:rPr>
          <w:bCs/>
          <w:sz w:val="26"/>
          <w:szCs w:val="26"/>
        </w:rPr>
        <w:t xml:space="preserve">подана </w:t>
      </w:r>
      <w:r w:rsidRPr="00446E97">
        <w:rPr>
          <w:sz w:val="26"/>
          <w:szCs w:val="26"/>
          <w:lang w:eastAsia="ru-RU"/>
        </w:rPr>
        <w:t xml:space="preserve">только одна </w:t>
      </w:r>
      <w:r w:rsidR="004B5EB3" w:rsidRPr="00446E97">
        <w:rPr>
          <w:sz w:val="26"/>
          <w:szCs w:val="26"/>
          <w:lang w:eastAsia="ru-RU"/>
        </w:rPr>
        <w:t>Заявк</w:t>
      </w:r>
      <w:r w:rsidRPr="00446E97">
        <w:rPr>
          <w:sz w:val="26"/>
          <w:szCs w:val="26"/>
          <w:lang w:eastAsia="ru-RU"/>
        </w:rPr>
        <w:t>а;</w:t>
      </w:r>
      <w:bookmarkEnd w:id="643"/>
    </w:p>
    <w:p w:rsidR="00717F60" w:rsidRPr="00446E97" w:rsidRDefault="00717F60" w:rsidP="00446E97">
      <w:pPr>
        <w:pStyle w:val="35"/>
        <w:numPr>
          <w:ilvl w:val="0"/>
          <w:numId w:val="12"/>
        </w:numPr>
        <w:suppressAutoHyphens w:val="0"/>
        <w:ind w:left="0" w:firstLine="709"/>
        <w:rPr>
          <w:sz w:val="26"/>
          <w:szCs w:val="26"/>
          <w:lang w:eastAsia="ru-RU"/>
        </w:rPr>
      </w:pPr>
      <w:r w:rsidRPr="00446E97">
        <w:rPr>
          <w:sz w:val="26"/>
          <w:szCs w:val="26"/>
          <w:lang w:eastAsia="ru-RU"/>
        </w:rPr>
        <w:t xml:space="preserve">не подана ни одна </w:t>
      </w:r>
      <w:r w:rsidR="004B5EB3" w:rsidRPr="00446E97">
        <w:rPr>
          <w:sz w:val="26"/>
          <w:szCs w:val="26"/>
          <w:lang w:eastAsia="ru-RU"/>
        </w:rPr>
        <w:t>Заявк</w:t>
      </w:r>
      <w:r w:rsidRPr="00446E97">
        <w:rPr>
          <w:sz w:val="26"/>
          <w:szCs w:val="26"/>
          <w:lang w:eastAsia="ru-RU"/>
        </w:rPr>
        <w:t>а;</w:t>
      </w:r>
    </w:p>
    <w:p w:rsidR="00717F60" w:rsidRPr="00446E97" w:rsidRDefault="00717F60" w:rsidP="00446E97">
      <w:pPr>
        <w:pStyle w:val="35"/>
        <w:numPr>
          <w:ilvl w:val="0"/>
          <w:numId w:val="12"/>
        </w:numPr>
        <w:suppressAutoHyphens w:val="0"/>
        <w:ind w:left="0" w:firstLine="709"/>
        <w:rPr>
          <w:sz w:val="26"/>
          <w:szCs w:val="26"/>
          <w:lang w:eastAsia="ru-RU"/>
        </w:rPr>
      </w:pPr>
      <w:r w:rsidRPr="00446E97">
        <w:rPr>
          <w:sz w:val="26"/>
          <w:szCs w:val="26"/>
          <w:lang w:eastAsia="ru-RU"/>
        </w:rPr>
        <w:t xml:space="preserve">принято решение об отказе в допуске всем </w:t>
      </w:r>
      <w:r w:rsidR="009C744E" w:rsidRPr="00446E97">
        <w:rPr>
          <w:sz w:val="26"/>
          <w:szCs w:val="26"/>
          <w:lang w:eastAsia="ru-RU"/>
        </w:rPr>
        <w:t>Участник</w:t>
      </w:r>
      <w:r w:rsidRPr="00446E97">
        <w:rPr>
          <w:sz w:val="26"/>
          <w:szCs w:val="26"/>
          <w:lang w:eastAsia="ru-RU"/>
        </w:rPr>
        <w:t xml:space="preserve">ам, подавшим </w:t>
      </w:r>
      <w:r w:rsidR="004B5EB3" w:rsidRPr="00446E97">
        <w:rPr>
          <w:sz w:val="26"/>
          <w:szCs w:val="26"/>
          <w:lang w:eastAsia="ru-RU"/>
        </w:rPr>
        <w:t>Заявк</w:t>
      </w:r>
      <w:r w:rsidRPr="00446E97">
        <w:rPr>
          <w:sz w:val="26"/>
          <w:szCs w:val="26"/>
          <w:lang w:eastAsia="ru-RU"/>
        </w:rPr>
        <w:t>и;</w:t>
      </w:r>
    </w:p>
    <w:p w:rsidR="00717F60" w:rsidRPr="00446E97" w:rsidRDefault="00717F60" w:rsidP="00446E97">
      <w:pPr>
        <w:pStyle w:val="35"/>
        <w:numPr>
          <w:ilvl w:val="0"/>
          <w:numId w:val="12"/>
        </w:numPr>
        <w:suppressAutoHyphens w:val="0"/>
        <w:ind w:left="0" w:firstLine="709"/>
        <w:rPr>
          <w:bCs/>
          <w:sz w:val="26"/>
          <w:szCs w:val="26"/>
        </w:rPr>
      </w:pPr>
      <w:r w:rsidRPr="00446E97">
        <w:rPr>
          <w:sz w:val="26"/>
          <w:szCs w:val="26"/>
          <w:lang w:eastAsia="ru-RU"/>
        </w:rPr>
        <w:t>принято решение о допуске</w:t>
      </w:r>
      <w:r w:rsidRPr="00446E97">
        <w:rPr>
          <w:bCs/>
          <w:sz w:val="26"/>
          <w:szCs w:val="26"/>
        </w:rPr>
        <w:t xml:space="preserve"> только одного </w:t>
      </w:r>
      <w:r w:rsidR="009C744E" w:rsidRPr="00446E97">
        <w:rPr>
          <w:bCs/>
          <w:sz w:val="26"/>
          <w:szCs w:val="26"/>
        </w:rPr>
        <w:t>Участник</w:t>
      </w:r>
      <w:r w:rsidRPr="00446E97">
        <w:rPr>
          <w:bCs/>
          <w:sz w:val="26"/>
          <w:szCs w:val="26"/>
        </w:rPr>
        <w:t>а.</w:t>
      </w:r>
    </w:p>
    <w:p w:rsidR="00F20C7B" w:rsidRPr="00446E97" w:rsidRDefault="00F20C7B" w:rsidP="00446E97">
      <w:pPr>
        <w:widowControl w:val="0"/>
        <w:numPr>
          <w:ilvl w:val="2"/>
          <w:numId w:val="48"/>
        </w:numPr>
        <w:suppressAutoHyphens w:val="0"/>
        <w:overflowPunct w:val="0"/>
        <w:autoSpaceDE w:val="0"/>
        <w:autoSpaceDN w:val="0"/>
        <w:adjustRightInd w:val="0"/>
        <w:spacing w:line="240" w:lineRule="auto"/>
        <w:ind w:left="0" w:firstLine="567"/>
        <w:rPr>
          <w:bCs w:val="0"/>
          <w:sz w:val="26"/>
          <w:szCs w:val="26"/>
          <w:lang w:eastAsia="ru-RU"/>
        </w:rPr>
      </w:pPr>
      <w:bookmarkStart w:id="644" w:name="_Ref311220495"/>
      <w:r w:rsidRPr="00446E97">
        <w:rPr>
          <w:bCs w:val="0"/>
          <w:sz w:val="26"/>
          <w:szCs w:val="26"/>
          <w:lang w:eastAsia="ru-RU"/>
        </w:rPr>
        <w:t xml:space="preserve">В </w:t>
      </w:r>
      <w:proofErr w:type="gramStart"/>
      <w:r w:rsidRPr="00446E97">
        <w:rPr>
          <w:bCs w:val="0"/>
          <w:sz w:val="26"/>
          <w:szCs w:val="26"/>
        </w:rPr>
        <w:t>случае</w:t>
      </w:r>
      <w:proofErr w:type="gramEnd"/>
      <w:r w:rsidRPr="00446E97">
        <w:rPr>
          <w:bCs w:val="0"/>
          <w:sz w:val="26"/>
          <w:szCs w:val="26"/>
          <w:lang w:eastAsia="ru-RU"/>
        </w:rPr>
        <w:t xml:space="preserve">, если при проведении запроса предложений: </w:t>
      </w:r>
      <w:bookmarkEnd w:id="644"/>
    </w:p>
    <w:p w:rsidR="00F20C7B" w:rsidRPr="00446E97" w:rsidRDefault="00F20C7B" w:rsidP="00446E97">
      <w:pPr>
        <w:numPr>
          <w:ilvl w:val="0"/>
          <w:numId w:val="49"/>
        </w:numPr>
        <w:suppressAutoHyphens w:val="0"/>
        <w:spacing w:line="240" w:lineRule="auto"/>
        <w:rPr>
          <w:bCs w:val="0"/>
          <w:sz w:val="26"/>
          <w:szCs w:val="26"/>
          <w:lang w:eastAsia="ru-RU"/>
        </w:rPr>
      </w:pPr>
      <w:r w:rsidRPr="00446E97">
        <w:rPr>
          <w:bCs w:val="0"/>
          <w:sz w:val="26"/>
          <w:szCs w:val="26"/>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446E97" w:rsidRDefault="00F20C7B" w:rsidP="00446E97">
      <w:pPr>
        <w:numPr>
          <w:ilvl w:val="0"/>
          <w:numId w:val="49"/>
        </w:numPr>
        <w:suppressAutoHyphens w:val="0"/>
        <w:spacing w:line="240" w:lineRule="auto"/>
        <w:rPr>
          <w:bCs w:val="0"/>
          <w:sz w:val="26"/>
          <w:szCs w:val="26"/>
          <w:lang w:eastAsia="ru-RU"/>
        </w:rPr>
      </w:pPr>
      <w:r w:rsidRPr="00446E97">
        <w:rPr>
          <w:bCs w:val="0"/>
          <w:sz w:val="26"/>
          <w:szCs w:val="26"/>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446E97">
        <w:rPr>
          <w:bCs w:val="0"/>
          <w:sz w:val="26"/>
          <w:szCs w:val="26"/>
          <w:lang w:eastAsia="ru-RU"/>
        </w:rPr>
        <w:t>по запросу предложений и при условии получения сог</w:t>
      </w:r>
      <w:r w:rsidRPr="00446E97">
        <w:rPr>
          <w:bCs w:val="0"/>
          <w:sz w:val="26"/>
          <w:szCs w:val="26"/>
          <w:lang w:eastAsia="ru-RU"/>
        </w:rPr>
        <w:t>ласия ЦКК Общества;</w:t>
      </w:r>
    </w:p>
    <w:p w:rsidR="00F20C7B" w:rsidRPr="00446E97" w:rsidRDefault="00F20C7B" w:rsidP="00446E97">
      <w:pPr>
        <w:numPr>
          <w:ilvl w:val="0"/>
          <w:numId w:val="49"/>
        </w:numPr>
        <w:suppressAutoHyphens w:val="0"/>
        <w:spacing w:line="240" w:lineRule="auto"/>
        <w:rPr>
          <w:bCs w:val="0"/>
          <w:sz w:val="26"/>
          <w:szCs w:val="26"/>
        </w:rPr>
      </w:pPr>
      <w:r w:rsidRPr="00446E97">
        <w:rPr>
          <w:bCs w:val="0"/>
          <w:sz w:val="26"/>
          <w:szCs w:val="26"/>
          <w:lang w:eastAsia="ru-RU"/>
        </w:rPr>
        <w:t xml:space="preserve">признать </w:t>
      </w:r>
      <w:r w:rsidR="002514DE" w:rsidRPr="00446E97">
        <w:rPr>
          <w:bCs w:val="0"/>
          <w:sz w:val="26"/>
          <w:szCs w:val="26"/>
          <w:lang w:eastAsia="ru-RU"/>
        </w:rPr>
        <w:t>запрос предложений</w:t>
      </w:r>
      <w:r w:rsidR="00DA4ADE" w:rsidRPr="00446E97">
        <w:rPr>
          <w:bCs w:val="0"/>
          <w:sz w:val="26"/>
          <w:szCs w:val="26"/>
          <w:lang w:eastAsia="ru-RU"/>
        </w:rPr>
        <w:t xml:space="preserve"> несостоявшим</w:t>
      </w:r>
      <w:r w:rsidRPr="00446E97">
        <w:rPr>
          <w:bCs w:val="0"/>
          <w:sz w:val="26"/>
          <w:szCs w:val="26"/>
          <w:lang w:eastAsia="ru-RU"/>
        </w:rPr>
        <w:t xml:space="preserve">ся и назначить повторную процедуру </w:t>
      </w:r>
      <w:r w:rsidR="00DA4ADE" w:rsidRPr="00446E97">
        <w:rPr>
          <w:bCs w:val="0"/>
          <w:sz w:val="26"/>
          <w:szCs w:val="26"/>
          <w:lang w:eastAsia="ru-RU"/>
        </w:rPr>
        <w:t xml:space="preserve">запроса предложений </w:t>
      </w:r>
      <w:r w:rsidRPr="00446E97">
        <w:rPr>
          <w:bCs w:val="0"/>
          <w:sz w:val="26"/>
          <w:szCs w:val="26"/>
          <w:lang w:eastAsia="ru-RU"/>
        </w:rPr>
        <w:t>либо провести закупки иным способом, предусмотренным Положением о закупках Общества.</w:t>
      </w:r>
    </w:p>
    <w:p w:rsidR="00C73372" w:rsidRPr="00446E97" w:rsidRDefault="00C73372" w:rsidP="00446E97">
      <w:pPr>
        <w:pStyle w:val="2"/>
        <w:tabs>
          <w:tab w:val="clear" w:pos="1700"/>
          <w:tab w:val="left" w:pos="709"/>
        </w:tabs>
        <w:spacing w:before="0" w:after="0" w:line="240" w:lineRule="auto"/>
        <w:rPr>
          <w:bCs w:val="0"/>
          <w:sz w:val="26"/>
          <w:szCs w:val="26"/>
        </w:rPr>
      </w:pPr>
      <w:bookmarkStart w:id="645" w:name="_Ref465670219"/>
      <w:bookmarkStart w:id="646" w:name="_Toc471898579"/>
      <w:bookmarkStart w:id="647" w:name="_Ref303683929"/>
      <w:r w:rsidRPr="00446E97">
        <w:rPr>
          <w:bCs w:val="0"/>
          <w:sz w:val="26"/>
          <w:szCs w:val="26"/>
        </w:rPr>
        <w:t>Антидемпинговые меры</w:t>
      </w:r>
      <w:bookmarkEnd w:id="645"/>
      <w:bookmarkEnd w:id="646"/>
    </w:p>
    <w:p w:rsidR="00C73372" w:rsidRPr="00446E97" w:rsidRDefault="00C73372" w:rsidP="00446E97">
      <w:pPr>
        <w:widowControl w:val="0"/>
        <w:numPr>
          <w:ilvl w:val="2"/>
          <w:numId w:val="44"/>
        </w:numPr>
        <w:tabs>
          <w:tab w:val="num" w:pos="1134"/>
        </w:tabs>
        <w:overflowPunct w:val="0"/>
        <w:autoSpaceDE w:val="0"/>
        <w:spacing w:line="240" w:lineRule="auto"/>
        <w:ind w:left="0" w:firstLine="709"/>
        <w:rPr>
          <w:bCs w:val="0"/>
          <w:sz w:val="26"/>
          <w:szCs w:val="26"/>
        </w:rPr>
      </w:pPr>
      <w:proofErr w:type="gramStart"/>
      <w:r w:rsidRPr="00446E97">
        <w:rPr>
          <w:rFonts w:eastAsia="Times New Roman,Italic"/>
          <w:bCs w:val="0"/>
          <w:iCs/>
          <w:sz w:val="26"/>
          <w:szCs w:val="26"/>
        </w:rPr>
        <w:t xml:space="preserve">При предложении Участником </w:t>
      </w:r>
      <w:r w:rsidRPr="00446E97">
        <w:rPr>
          <w:sz w:val="26"/>
          <w:szCs w:val="26"/>
        </w:rPr>
        <w:t xml:space="preserve">или несколькими Участниками ценового предложения на 25 и более процентов ниже начальной (максимальной) цены Договора, </w:t>
      </w:r>
      <w:r w:rsidRPr="00446E97">
        <w:rPr>
          <w:rFonts w:eastAsia="Times New Roman,Italic"/>
          <w:bCs w:val="0"/>
          <w:iCs/>
          <w:sz w:val="26"/>
          <w:szCs w:val="26"/>
        </w:rPr>
        <w:t xml:space="preserve">установленной в пункте </w:t>
      </w:r>
      <w:r w:rsidR="00511746" w:rsidRPr="00446E97">
        <w:rPr>
          <w:sz w:val="26"/>
          <w:szCs w:val="26"/>
        </w:rPr>
        <w:fldChar w:fldCharType="begin"/>
      </w:r>
      <w:r w:rsidR="00511746" w:rsidRPr="00446E97">
        <w:rPr>
          <w:sz w:val="26"/>
          <w:szCs w:val="26"/>
        </w:rPr>
        <w:instrText xml:space="preserve"> REF _Ref468355619 \r \h  \* MERGEFORMAT </w:instrText>
      </w:r>
      <w:r w:rsidR="00511746" w:rsidRPr="00446E97">
        <w:rPr>
          <w:sz w:val="26"/>
          <w:szCs w:val="26"/>
        </w:rPr>
      </w:r>
      <w:r w:rsidR="00511746" w:rsidRPr="00446E97">
        <w:rPr>
          <w:sz w:val="26"/>
          <w:szCs w:val="26"/>
        </w:rPr>
        <w:fldChar w:fldCharType="separate"/>
      </w:r>
      <w:r w:rsidR="004F7A87" w:rsidRPr="00446E97">
        <w:rPr>
          <w:rFonts w:eastAsia="Times New Roman,Italic"/>
          <w:bCs w:val="0"/>
          <w:iCs/>
          <w:sz w:val="26"/>
          <w:szCs w:val="26"/>
        </w:rPr>
        <w:t>3.3.7</w:t>
      </w:r>
      <w:r w:rsidR="00511746" w:rsidRPr="00446E97">
        <w:rPr>
          <w:sz w:val="26"/>
          <w:szCs w:val="26"/>
        </w:rPr>
        <w:fldChar w:fldCharType="end"/>
      </w:r>
      <w:r w:rsidRPr="00446E97">
        <w:rPr>
          <w:rFonts w:eastAsia="Times New Roman,Italic"/>
          <w:bCs w:val="0"/>
          <w:iCs/>
          <w:sz w:val="26"/>
          <w:szCs w:val="26"/>
        </w:rPr>
        <w:t xml:space="preserve"> документации (далее – демпинговая цена Договора (цена лота)),</w:t>
      </w:r>
      <w:r w:rsidRPr="00446E97">
        <w:rPr>
          <w:sz w:val="26"/>
          <w:szCs w:val="26"/>
        </w:rPr>
        <w:t xml:space="preserve"> по итогам вскрытия конвертов с заявками Участников, либо завершения аукционной процедуры на понижение цены (переторжки), </w:t>
      </w:r>
      <w:r w:rsidRPr="00446E97">
        <w:rPr>
          <w:rFonts w:eastAsia="Times New Roman,Italic"/>
          <w:bCs w:val="0"/>
          <w:iCs/>
          <w:sz w:val="26"/>
          <w:szCs w:val="26"/>
        </w:rPr>
        <w:t>к Участнику будут применены антидемпинговые меры, изложенные в данном пункте документации.</w:t>
      </w:r>
      <w:proofErr w:type="gramEnd"/>
    </w:p>
    <w:p w:rsidR="00C73372" w:rsidRPr="00446E97" w:rsidRDefault="00C73372" w:rsidP="00446E97">
      <w:pPr>
        <w:widowControl w:val="0"/>
        <w:numPr>
          <w:ilvl w:val="2"/>
          <w:numId w:val="44"/>
        </w:numPr>
        <w:tabs>
          <w:tab w:val="num" w:pos="1134"/>
        </w:tabs>
        <w:overflowPunct w:val="0"/>
        <w:autoSpaceDE w:val="0"/>
        <w:spacing w:line="240" w:lineRule="auto"/>
        <w:ind w:left="0" w:firstLine="709"/>
        <w:rPr>
          <w:bCs w:val="0"/>
          <w:sz w:val="26"/>
          <w:szCs w:val="26"/>
        </w:rPr>
      </w:pPr>
      <w:bookmarkStart w:id="648" w:name="_Ref465675151"/>
      <w:r w:rsidRPr="00446E97">
        <w:rPr>
          <w:rFonts w:eastAsia="Times New Roman,Italic"/>
          <w:bCs w:val="0"/>
          <w:iCs/>
          <w:sz w:val="26"/>
          <w:szCs w:val="26"/>
        </w:rPr>
        <w:t>Участник при представлении предложения с демпинговой ценой Договора (ценой лота)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48"/>
    </w:p>
    <w:p w:rsidR="00C73372" w:rsidRPr="00446E97" w:rsidRDefault="00C73372" w:rsidP="00446E97">
      <w:pPr>
        <w:numPr>
          <w:ilvl w:val="0"/>
          <w:numId w:val="86"/>
        </w:numPr>
        <w:tabs>
          <w:tab w:val="left" w:pos="1620"/>
        </w:tabs>
        <w:suppressAutoHyphens w:val="0"/>
        <w:spacing w:line="240" w:lineRule="auto"/>
        <w:rPr>
          <w:rFonts w:eastAsia="Times New Roman,Italic"/>
          <w:bCs w:val="0"/>
          <w:iCs/>
          <w:sz w:val="26"/>
          <w:szCs w:val="26"/>
        </w:rPr>
      </w:pPr>
      <w:r w:rsidRPr="00446E97">
        <w:rPr>
          <w:rFonts w:eastAsia="Times New Roman,Italic"/>
          <w:bCs w:val="0"/>
          <w:iCs/>
          <w:sz w:val="26"/>
          <w:szCs w:val="26"/>
        </w:rPr>
        <w:t>в случае если при выполнении работ в соответствии с законодательством Российской Федерации исполнителю, подрядчику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выполнения работ по предложенной в заявке цене Договора (лота) и сводный сметный расчет;</w:t>
      </w:r>
    </w:p>
    <w:p w:rsidR="00C73372" w:rsidRPr="00446E97" w:rsidRDefault="00C73372" w:rsidP="00446E97">
      <w:pPr>
        <w:numPr>
          <w:ilvl w:val="0"/>
          <w:numId w:val="86"/>
        </w:numPr>
        <w:tabs>
          <w:tab w:val="left" w:pos="1620"/>
        </w:tabs>
        <w:suppressAutoHyphens w:val="0"/>
        <w:spacing w:line="240" w:lineRule="auto"/>
        <w:rPr>
          <w:rFonts w:eastAsia="Times New Roman,Italic"/>
          <w:bCs w:val="0"/>
          <w:iCs/>
          <w:sz w:val="26"/>
          <w:szCs w:val="26"/>
        </w:rPr>
      </w:pPr>
      <w:r w:rsidRPr="00446E97">
        <w:rPr>
          <w:rFonts w:eastAsia="Times New Roman,Italic"/>
          <w:bCs w:val="0"/>
          <w:iCs/>
          <w:sz w:val="26"/>
          <w:szCs w:val="26"/>
        </w:rPr>
        <w:t>в случае если при выполнении работ в соответствии с законодательством Российской Федерации подрядчику свидетельство о допуске не требуется, предоставить сводный сметный расчет (с предоставлением объектных, локальных смет, смет на отдельные виды затрат и т.д.);</w:t>
      </w:r>
    </w:p>
    <w:p w:rsidR="00C73372" w:rsidRPr="00446E97" w:rsidRDefault="00C73372" w:rsidP="00446E97">
      <w:pPr>
        <w:numPr>
          <w:ilvl w:val="0"/>
          <w:numId w:val="86"/>
        </w:numPr>
        <w:tabs>
          <w:tab w:val="left" w:pos="1620"/>
        </w:tabs>
        <w:suppressAutoHyphens w:val="0"/>
        <w:spacing w:line="240" w:lineRule="auto"/>
        <w:rPr>
          <w:rFonts w:eastAsia="Times New Roman,Italic"/>
          <w:bCs w:val="0"/>
          <w:iCs/>
          <w:sz w:val="26"/>
          <w:szCs w:val="26"/>
        </w:rPr>
      </w:pPr>
      <w:proofErr w:type="gramStart"/>
      <w:r w:rsidRPr="00446E97">
        <w:rPr>
          <w:rFonts w:eastAsia="Times New Roman,Italic"/>
          <w:bCs w:val="0"/>
          <w:iCs/>
          <w:sz w:val="26"/>
          <w:szCs w:val="26"/>
        </w:rPr>
        <w:t xml:space="preserve">в случае если при выполнении работ требуется поставка оборудования и материалов, связанных с выполнением Договора, цена которых составляет более 50% от стоимости заявки – дополнительно должны быть включены один или несколько </w:t>
      </w:r>
      <w:r w:rsidRPr="00446E97">
        <w:rPr>
          <w:rFonts w:eastAsia="Times New Roman,Italic"/>
          <w:bCs w:val="0"/>
          <w:iCs/>
          <w:sz w:val="26"/>
          <w:szCs w:val="26"/>
        </w:rPr>
        <w:lastRenderedPageBreak/>
        <w:t xml:space="preserve">документов, обосновывающих эту цену, а именно: </w:t>
      </w:r>
      <w:r w:rsidRPr="00446E97">
        <w:rPr>
          <w:sz w:val="26"/>
          <w:szCs w:val="26"/>
        </w:rPr>
        <w:t xml:space="preserve">гарантийное письмо от производителя с указанием цены и количества предлагаемой к поставке продукции (при этом данное письмо должно быть заверено </w:t>
      </w:r>
      <w:r w:rsidRPr="00446E97">
        <w:rPr>
          <w:rFonts w:eastAsia="Times New Roman,Italic"/>
          <w:bCs w:val="0"/>
          <w:iCs/>
          <w:sz w:val="26"/>
          <w:szCs w:val="26"/>
        </w:rPr>
        <w:t xml:space="preserve">подписью и печатью </w:t>
      </w:r>
      <w:r w:rsidRPr="00446E97">
        <w:rPr>
          <w:sz w:val="26"/>
          <w:szCs w:val="26"/>
        </w:rPr>
        <w:t>производителя</w:t>
      </w:r>
      <w:proofErr w:type="gramEnd"/>
      <w:r w:rsidRPr="00446E97">
        <w:rPr>
          <w:rFonts w:eastAsia="Times New Roman,Italic"/>
          <w:bCs w:val="0"/>
          <w:iCs/>
          <w:sz w:val="26"/>
          <w:szCs w:val="26"/>
        </w:rPr>
        <w:t>)</w:t>
      </w:r>
      <w:r w:rsidRPr="00446E97">
        <w:rPr>
          <w:sz w:val="26"/>
          <w:szCs w:val="26"/>
        </w:rPr>
        <w:t xml:space="preserve">; иные документы и расчеты, подтверждающие возможность участника закупки осуществить поставку продукции по </w:t>
      </w:r>
      <w:r w:rsidRPr="00446E97">
        <w:rPr>
          <w:rFonts w:eastAsia="Times New Roman,Italic"/>
          <w:bCs w:val="0"/>
          <w:iCs/>
          <w:sz w:val="26"/>
          <w:szCs w:val="26"/>
        </w:rPr>
        <w:t>предлагаемой цене Договора (лота) и обоснование этой цены.</w:t>
      </w:r>
    </w:p>
    <w:p w:rsidR="00C73372" w:rsidRPr="00446E97" w:rsidRDefault="00C73372" w:rsidP="00446E97">
      <w:pPr>
        <w:widowControl w:val="0"/>
        <w:numPr>
          <w:ilvl w:val="2"/>
          <w:numId w:val="44"/>
        </w:numPr>
        <w:tabs>
          <w:tab w:val="num" w:pos="1134"/>
        </w:tabs>
        <w:overflowPunct w:val="0"/>
        <w:autoSpaceDE w:val="0"/>
        <w:spacing w:line="240" w:lineRule="auto"/>
        <w:ind w:left="0" w:firstLine="709"/>
        <w:rPr>
          <w:bCs w:val="0"/>
          <w:sz w:val="26"/>
          <w:szCs w:val="26"/>
        </w:rPr>
      </w:pPr>
      <w:r w:rsidRPr="00446E97">
        <w:rPr>
          <w:bCs w:val="0"/>
          <w:sz w:val="26"/>
          <w:szCs w:val="26"/>
        </w:rPr>
        <w:t>Непредставление Участником</w:t>
      </w:r>
      <w:proofErr w:type="gramStart"/>
      <w:r w:rsidRPr="00446E97">
        <w:rPr>
          <w:bCs w:val="0"/>
          <w:sz w:val="26"/>
          <w:szCs w:val="26"/>
        </w:rPr>
        <w:t xml:space="preserve"> </w:t>
      </w:r>
      <w:r w:rsidR="005755AB" w:rsidRPr="00446E97">
        <w:rPr>
          <w:sz w:val="26"/>
          <w:szCs w:val="26"/>
        </w:rPr>
        <w:t>,</w:t>
      </w:r>
      <w:proofErr w:type="gramEnd"/>
      <w:r w:rsidR="005755AB" w:rsidRPr="00446E97">
        <w:rPr>
          <w:sz w:val="26"/>
          <w:szCs w:val="26"/>
        </w:rPr>
        <w:t xml:space="preserve"> предложившим демпинговую цену,</w:t>
      </w:r>
      <w:r w:rsidR="005755AB" w:rsidRPr="00446E97">
        <w:rPr>
          <w:bCs w:val="0"/>
          <w:sz w:val="26"/>
          <w:szCs w:val="26"/>
        </w:rPr>
        <w:t xml:space="preserve"> </w:t>
      </w:r>
      <w:proofErr w:type="spellStart"/>
      <w:r w:rsidRPr="00446E97">
        <w:rPr>
          <w:bCs w:val="0"/>
          <w:sz w:val="26"/>
          <w:szCs w:val="26"/>
        </w:rPr>
        <w:t>окументов</w:t>
      </w:r>
      <w:proofErr w:type="spellEnd"/>
      <w:r w:rsidRPr="00446E97">
        <w:rPr>
          <w:bCs w:val="0"/>
          <w:sz w:val="26"/>
          <w:szCs w:val="26"/>
        </w:rPr>
        <w:t xml:space="preserve">, изложенных в п. </w:t>
      </w:r>
      <w:r w:rsidR="00511746" w:rsidRPr="00446E97">
        <w:rPr>
          <w:sz w:val="26"/>
          <w:szCs w:val="26"/>
        </w:rPr>
        <w:fldChar w:fldCharType="begin"/>
      </w:r>
      <w:r w:rsidR="00511746" w:rsidRPr="00446E97">
        <w:rPr>
          <w:sz w:val="26"/>
          <w:szCs w:val="26"/>
        </w:rPr>
        <w:instrText xml:space="preserve"> REF _Ref465675151 \r \h  \* MERGEFORMAT </w:instrText>
      </w:r>
      <w:r w:rsidR="00511746" w:rsidRPr="00446E97">
        <w:rPr>
          <w:sz w:val="26"/>
          <w:szCs w:val="26"/>
        </w:rPr>
      </w:r>
      <w:r w:rsidR="00511746" w:rsidRPr="00446E97">
        <w:rPr>
          <w:sz w:val="26"/>
          <w:szCs w:val="26"/>
        </w:rPr>
        <w:fldChar w:fldCharType="separate"/>
      </w:r>
      <w:r w:rsidR="004F7A87" w:rsidRPr="00446E97">
        <w:rPr>
          <w:bCs w:val="0"/>
          <w:sz w:val="26"/>
          <w:szCs w:val="26"/>
        </w:rPr>
        <w:t>3.11.2</w:t>
      </w:r>
      <w:r w:rsidR="00511746" w:rsidRPr="00446E97">
        <w:rPr>
          <w:sz w:val="26"/>
          <w:szCs w:val="26"/>
        </w:rPr>
        <w:fldChar w:fldCharType="end"/>
      </w:r>
      <w:r w:rsidRPr="00446E97">
        <w:rPr>
          <w:bCs w:val="0"/>
          <w:sz w:val="26"/>
          <w:szCs w:val="26"/>
        </w:rPr>
        <w:t>, будет являться причиной отклонения Участника.</w:t>
      </w:r>
    </w:p>
    <w:p w:rsidR="00C73372" w:rsidRPr="00446E97" w:rsidRDefault="00C73372" w:rsidP="00446E97">
      <w:pPr>
        <w:widowControl w:val="0"/>
        <w:numPr>
          <w:ilvl w:val="2"/>
          <w:numId w:val="44"/>
        </w:numPr>
        <w:tabs>
          <w:tab w:val="num" w:pos="1134"/>
        </w:tabs>
        <w:overflowPunct w:val="0"/>
        <w:autoSpaceDE w:val="0"/>
        <w:spacing w:line="240" w:lineRule="auto"/>
        <w:ind w:left="0" w:firstLine="709"/>
        <w:rPr>
          <w:bCs w:val="0"/>
          <w:sz w:val="26"/>
          <w:szCs w:val="26"/>
        </w:rPr>
      </w:pPr>
      <w:r w:rsidRPr="00446E97">
        <w:rPr>
          <w:rFonts w:eastAsia="Times New Roman,Italic"/>
          <w:bCs w:val="0"/>
          <w:iCs/>
          <w:sz w:val="26"/>
          <w:szCs w:val="26"/>
        </w:rPr>
        <w:t xml:space="preserve">В </w:t>
      </w:r>
      <w:proofErr w:type="gramStart"/>
      <w:r w:rsidRPr="00446E97">
        <w:rPr>
          <w:rFonts w:eastAsia="Times New Roman,Italic"/>
          <w:bCs w:val="0"/>
          <w:iCs/>
          <w:sz w:val="26"/>
          <w:szCs w:val="26"/>
        </w:rPr>
        <w:t>случае</w:t>
      </w:r>
      <w:proofErr w:type="gramEnd"/>
      <w:r w:rsidRPr="00446E97">
        <w:rPr>
          <w:rFonts w:eastAsia="Times New Roman,Italic"/>
          <w:bCs w:val="0"/>
          <w:iCs/>
          <w:sz w:val="26"/>
          <w:szCs w:val="26"/>
        </w:rPr>
        <w:t xml:space="preserve"> невыполнения Участником требования о представлении документов или признания </w:t>
      </w:r>
      <w:r w:rsidR="005755AB" w:rsidRPr="00446E97">
        <w:rPr>
          <w:rFonts w:eastAsia="Times New Roman,Italic"/>
          <w:bCs w:val="0"/>
          <w:iCs/>
          <w:sz w:val="26"/>
          <w:szCs w:val="26"/>
        </w:rPr>
        <w:t xml:space="preserve">Закупочной комиссией предложенной Участником </w:t>
      </w:r>
      <w:r w:rsidRPr="00446E97">
        <w:rPr>
          <w:rFonts w:eastAsia="Times New Roman,Italic"/>
          <w:bCs w:val="0"/>
          <w:iCs/>
          <w:sz w:val="26"/>
          <w:szCs w:val="26"/>
        </w:rPr>
        <w:t xml:space="preserve">цены Договора (лота) необоснованной, заявка на участие в закупке такого Участника отклоняется. Комиссия оставляет за собой право </w:t>
      </w:r>
      <w:r w:rsidRPr="00446E97">
        <w:rPr>
          <w:sz w:val="26"/>
          <w:szCs w:val="26"/>
        </w:rPr>
        <w:t>проверять соответствие предоставленных Участником заявлений, документов и информации действительности</w:t>
      </w:r>
      <w:r w:rsidRPr="00446E97">
        <w:rPr>
          <w:rFonts w:eastAsia="Times New Roman,Italic"/>
          <w:bCs w:val="0"/>
          <w:iCs/>
          <w:sz w:val="26"/>
          <w:szCs w:val="26"/>
        </w:rPr>
        <w:t xml:space="preserve"> в соответствии с подпунктом </w:t>
      </w:r>
      <w:r w:rsidR="00511746" w:rsidRPr="00446E97">
        <w:rPr>
          <w:sz w:val="26"/>
          <w:szCs w:val="26"/>
        </w:rPr>
        <w:fldChar w:fldCharType="begin"/>
      </w:r>
      <w:r w:rsidR="00511746" w:rsidRPr="00446E97">
        <w:rPr>
          <w:sz w:val="26"/>
          <w:szCs w:val="26"/>
        </w:rPr>
        <w:instrText xml:space="preserve"> REF _Ref468354863 \r \h  \* MERGEFORMAT </w:instrText>
      </w:r>
      <w:r w:rsidR="00511746" w:rsidRPr="00446E97">
        <w:rPr>
          <w:sz w:val="26"/>
          <w:szCs w:val="26"/>
        </w:rPr>
      </w:r>
      <w:r w:rsidR="00511746" w:rsidRPr="00446E97">
        <w:rPr>
          <w:sz w:val="26"/>
          <w:szCs w:val="26"/>
        </w:rPr>
        <w:fldChar w:fldCharType="separate"/>
      </w:r>
      <w:r w:rsidR="004F7A87" w:rsidRPr="00446E97">
        <w:rPr>
          <w:rFonts w:eastAsia="Times New Roman,Italic"/>
          <w:bCs w:val="0"/>
          <w:iCs/>
          <w:sz w:val="26"/>
          <w:szCs w:val="26"/>
        </w:rPr>
        <w:t>3.6.2.5</w:t>
      </w:r>
      <w:r w:rsidR="00511746" w:rsidRPr="00446E97">
        <w:rPr>
          <w:sz w:val="26"/>
          <w:szCs w:val="26"/>
        </w:rPr>
        <w:fldChar w:fldCharType="end"/>
      </w:r>
      <w:r w:rsidRPr="00446E97">
        <w:rPr>
          <w:rFonts w:eastAsia="Times New Roman,Italic"/>
          <w:bCs w:val="0"/>
          <w:iCs/>
          <w:sz w:val="26"/>
          <w:szCs w:val="26"/>
        </w:rPr>
        <w:t xml:space="preserve"> документации.</w:t>
      </w:r>
    </w:p>
    <w:p w:rsidR="00C73372" w:rsidRPr="00446E97" w:rsidRDefault="00C73372" w:rsidP="00446E97">
      <w:pPr>
        <w:widowControl w:val="0"/>
        <w:numPr>
          <w:ilvl w:val="2"/>
          <w:numId w:val="44"/>
        </w:numPr>
        <w:tabs>
          <w:tab w:val="num" w:pos="1134"/>
        </w:tabs>
        <w:overflowPunct w:val="0"/>
        <w:autoSpaceDE w:val="0"/>
        <w:spacing w:line="240" w:lineRule="auto"/>
        <w:ind w:left="0" w:firstLine="709"/>
        <w:rPr>
          <w:bCs w:val="0"/>
          <w:sz w:val="26"/>
          <w:szCs w:val="26"/>
        </w:rPr>
      </w:pPr>
      <w:r w:rsidRPr="00446E97">
        <w:rPr>
          <w:rFonts w:eastAsia="Times New Roman,Italic"/>
          <w:bCs w:val="0"/>
          <w:iCs/>
          <w:sz w:val="26"/>
          <w:szCs w:val="26"/>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C73372" w:rsidRPr="00446E97" w:rsidRDefault="00C73372" w:rsidP="00446E97">
      <w:pPr>
        <w:widowControl w:val="0"/>
        <w:numPr>
          <w:ilvl w:val="2"/>
          <w:numId w:val="44"/>
        </w:numPr>
        <w:tabs>
          <w:tab w:val="num" w:pos="1134"/>
        </w:tabs>
        <w:overflowPunct w:val="0"/>
        <w:autoSpaceDE w:val="0"/>
        <w:spacing w:line="240" w:lineRule="auto"/>
        <w:ind w:left="0" w:firstLine="709"/>
        <w:rPr>
          <w:bCs w:val="0"/>
          <w:sz w:val="26"/>
          <w:szCs w:val="26"/>
        </w:rPr>
      </w:pPr>
      <w:r w:rsidRPr="00446E97">
        <w:rPr>
          <w:sz w:val="26"/>
          <w:szCs w:val="26"/>
        </w:rPr>
        <w:t xml:space="preserve">Участник, предложивший </w:t>
      </w:r>
      <w:r w:rsidRPr="00446E97">
        <w:rPr>
          <w:rFonts w:eastAsia="Times New Roman,Italic"/>
          <w:bCs w:val="0"/>
          <w:iCs/>
          <w:sz w:val="26"/>
          <w:szCs w:val="26"/>
        </w:rPr>
        <w:t>демпинговую цену Договора (цену лота)</w:t>
      </w:r>
      <w:r w:rsidRPr="00446E97">
        <w:rPr>
          <w:sz w:val="26"/>
          <w:szCs w:val="26"/>
        </w:rPr>
        <w:t xml:space="preserve">, и признанный Победителем, должен до заключения Договора предоставить обеспечение исполнения обязательств по Договору на условиях, изложенных в </w:t>
      </w:r>
      <w:proofErr w:type="spellStart"/>
      <w:r w:rsidRPr="00446E97">
        <w:rPr>
          <w:sz w:val="26"/>
          <w:szCs w:val="26"/>
        </w:rPr>
        <w:t>пп</w:t>
      </w:r>
      <w:proofErr w:type="spellEnd"/>
      <w:r w:rsidRPr="00446E97">
        <w:rPr>
          <w:sz w:val="26"/>
          <w:szCs w:val="26"/>
        </w:rPr>
        <w:t xml:space="preserve">. </w:t>
      </w:r>
      <w:r w:rsidR="00511746" w:rsidRPr="00446E97">
        <w:rPr>
          <w:sz w:val="26"/>
          <w:szCs w:val="26"/>
        </w:rPr>
        <w:fldChar w:fldCharType="begin"/>
      </w:r>
      <w:r w:rsidR="00511746" w:rsidRPr="00446E97">
        <w:rPr>
          <w:sz w:val="26"/>
          <w:szCs w:val="26"/>
        </w:rPr>
        <w:instrText xml:space="preserve"> REF _Ref465437572 \r \h  \* MERGEFORMAT </w:instrText>
      </w:r>
      <w:r w:rsidR="00511746" w:rsidRPr="00446E97">
        <w:rPr>
          <w:sz w:val="26"/>
          <w:szCs w:val="26"/>
        </w:rPr>
      </w:r>
      <w:r w:rsidR="00511746" w:rsidRPr="00446E97">
        <w:rPr>
          <w:sz w:val="26"/>
          <w:szCs w:val="26"/>
        </w:rPr>
        <w:fldChar w:fldCharType="separate"/>
      </w:r>
      <w:r w:rsidR="004F7A87" w:rsidRPr="00446E97">
        <w:rPr>
          <w:sz w:val="26"/>
          <w:szCs w:val="26"/>
        </w:rPr>
        <w:t>3.13.2</w:t>
      </w:r>
      <w:r w:rsidR="00511746" w:rsidRPr="00446E97">
        <w:rPr>
          <w:sz w:val="26"/>
          <w:szCs w:val="26"/>
        </w:rPr>
        <w:fldChar w:fldCharType="end"/>
      </w:r>
      <w:r w:rsidRPr="00446E97">
        <w:rPr>
          <w:sz w:val="26"/>
          <w:szCs w:val="26"/>
        </w:rPr>
        <w:t>-</w:t>
      </w:r>
      <w:r w:rsidR="00511746" w:rsidRPr="00446E97">
        <w:rPr>
          <w:sz w:val="26"/>
          <w:szCs w:val="26"/>
        </w:rPr>
        <w:fldChar w:fldCharType="begin"/>
      </w:r>
      <w:r w:rsidR="00511746" w:rsidRPr="00446E97">
        <w:rPr>
          <w:sz w:val="26"/>
          <w:szCs w:val="26"/>
        </w:rPr>
        <w:instrText xml:space="preserve"> REF _Ref465440181 \r \h  \* MERGEFORMAT </w:instrText>
      </w:r>
      <w:r w:rsidR="00511746" w:rsidRPr="00446E97">
        <w:rPr>
          <w:sz w:val="26"/>
          <w:szCs w:val="26"/>
        </w:rPr>
      </w:r>
      <w:r w:rsidR="00511746" w:rsidRPr="00446E97">
        <w:rPr>
          <w:sz w:val="26"/>
          <w:szCs w:val="26"/>
        </w:rPr>
        <w:fldChar w:fldCharType="separate"/>
      </w:r>
      <w:r w:rsidR="004F7A87" w:rsidRPr="00446E97">
        <w:rPr>
          <w:sz w:val="26"/>
          <w:szCs w:val="26"/>
        </w:rPr>
        <w:t>3.13.4</w:t>
      </w:r>
      <w:r w:rsidR="00511746" w:rsidRPr="00446E97">
        <w:rPr>
          <w:sz w:val="26"/>
          <w:szCs w:val="26"/>
        </w:rPr>
        <w:fldChar w:fldCharType="end"/>
      </w:r>
      <w:r w:rsidRPr="00446E97">
        <w:rPr>
          <w:sz w:val="26"/>
          <w:szCs w:val="26"/>
        </w:rPr>
        <w:t>.</w:t>
      </w:r>
    </w:p>
    <w:p w:rsidR="00C73372" w:rsidRPr="00446E97" w:rsidRDefault="00C73372" w:rsidP="00446E97">
      <w:pPr>
        <w:widowControl w:val="0"/>
        <w:numPr>
          <w:ilvl w:val="2"/>
          <w:numId w:val="44"/>
        </w:numPr>
        <w:tabs>
          <w:tab w:val="num" w:pos="1134"/>
        </w:tabs>
        <w:overflowPunct w:val="0"/>
        <w:autoSpaceDE w:val="0"/>
        <w:spacing w:line="240" w:lineRule="auto"/>
        <w:ind w:left="0" w:firstLine="709"/>
        <w:rPr>
          <w:bCs w:val="0"/>
          <w:sz w:val="26"/>
          <w:szCs w:val="26"/>
        </w:rPr>
      </w:pPr>
      <w:proofErr w:type="gramStart"/>
      <w:r w:rsidRPr="00446E97">
        <w:rPr>
          <w:sz w:val="26"/>
          <w:szCs w:val="26"/>
        </w:rPr>
        <w:t xml:space="preserve">В случае, если по итогам анализа документов, представленных Участником, предложившим </w:t>
      </w:r>
      <w:r w:rsidRPr="00446E97">
        <w:rPr>
          <w:rFonts w:eastAsia="Times New Roman,Italic"/>
          <w:bCs w:val="0"/>
          <w:iCs/>
          <w:sz w:val="26"/>
          <w:szCs w:val="26"/>
        </w:rPr>
        <w:t>демпинговую цену Договора (цену лота)</w:t>
      </w:r>
      <w:r w:rsidRPr="00446E97">
        <w:rPr>
          <w:sz w:val="26"/>
          <w:szCs w:val="26"/>
        </w:rPr>
        <w:t>, будет установлено, что начальная (максимальная) цена Договора рассчитана неверно, и ценовое предложение Участника закупки не является аномально низкой (</w:t>
      </w:r>
      <w:r w:rsidRPr="00446E97">
        <w:rPr>
          <w:rFonts w:eastAsia="Times New Roman,Italic"/>
          <w:bCs w:val="0"/>
          <w:iCs/>
          <w:sz w:val="26"/>
          <w:szCs w:val="26"/>
        </w:rPr>
        <w:t>демпинговой)</w:t>
      </w:r>
      <w:r w:rsidRPr="00446E97">
        <w:rPr>
          <w:sz w:val="26"/>
          <w:szCs w:val="26"/>
        </w:rPr>
        <w:t xml:space="preserve">, </w:t>
      </w:r>
      <w:r w:rsidR="001C2ACA" w:rsidRPr="00446E97">
        <w:rPr>
          <w:sz w:val="26"/>
          <w:szCs w:val="26"/>
        </w:rPr>
        <w:t>закупочная</w:t>
      </w:r>
      <w:r w:rsidRPr="00446E97">
        <w:rPr>
          <w:sz w:val="26"/>
          <w:szCs w:val="26"/>
        </w:rPr>
        <w:t xml:space="preserve"> комиссия вправе принять следующие решения:</w:t>
      </w:r>
      <w:proofErr w:type="gramEnd"/>
    </w:p>
    <w:p w:rsidR="00C73372" w:rsidRPr="00446E97" w:rsidRDefault="00C73372" w:rsidP="00446E97">
      <w:pPr>
        <w:numPr>
          <w:ilvl w:val="0"/>
          <w:numId w:val="87"/>
        </w:numPr>
        <w:tabs>
          <w:tab w:val="left" w:pos="1620"/>
        </w:tabs>
        <w:suppressAutoHyphens w:val="0"/>
        <w:spacing w:line="240" w:lineRule="auto"/>
        <w:rPr>
          <w:bCs w:val="0"/>
          <w:sz w:val="26"/>
          <w:szCs w:val="26"/>
        </w:rPr>
      </w:pPr>
      <w:r w:rsidRPr="00446E97">
        <w:rPr>
          <w:sz w:val="26"/>
          <w:szCs w:val="26"/>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C73372" w:rsidRPr="00446E97" w:rsidRDefault="00C73372" w:rsidP="00446E97">
      <w:pPr>
        <w:numPr>
          <w:ilvl w:val="0"/>
          <w:numId w:val="87"/>
        </w:numPr>
        <w:tabs>
          <w:tab w:val="left" w:pos="1620"/>
        </w:tabs>
        <w:suppressAutoHyphens w:val="0"/>
        <w:spacing w:line="240" w:lineRule="auto"/>
        <w:rPr>
          <w:bCs w:val="0"/>
          <w:sz w:val="26"/>
          <w:szCs w:val="26"/>
        </w:rPr>
      </w:pPr>
      <w:r w:rsidRPr="00446E97">
        <w:rPr>
          <w:sz w:val="26"/>
          <w:szCs w:val="26"/>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446E97">
        <w:rPr>
          <w:sz w:val="26"/>
          <w:szCs w:val="26"/>
        </w:rPr>
        <w:t>пп</w:t>
      </w:r>
      <w:proofErr w:type="spellEnd"/>
      <w:r w:rsidRPr="00446E97">
        <w:rPr>
          <w:sz w:val="26"/>
          <w:szCs w:val="26"/>
        </w:rPr>
        <w:t xml:space="preserve">. </w:t>
      </w:r>
      <w:r w:rsidR="00511746" w:rsidRPr="00446E97">
        <w:rPr>
          <w:sz w:val="26"/>
          <w:szCs w:val="26"/>
        </w:rPr>
        <w:fldChar w:fldCharType="begin"/>
      </w:r>
      <w:r w:rsidR="00511746" w:rsidRPr="00446E97">
        <w:rPr>
          <w:sz w:val="26"/>
          <w:szCs w:val="26"/>
        </w:rPr>
        <w:instrText xml:space="preserve"> REF _Ref465437572 \r \h  \* MERGEFORMAT </w:instrText>
      </w:r>
      <w:r w:rsidR="00511746" w:rsidRPr="00446E97">
        <w:rPr>
          <w:sz w:val="26"/>
          <w:szCs w:val="26"/>
        </w:rPr>
      </w:r>
      <w:r w:rsidR="00511746" w:rsidRPr="00446E97">
        <w:rPr>
          <w:sz w:val="26"/>
          <w:szCs w:val="26"/>
        </w:rPr>
        <w:fldChar w:fldCharType="separate"/>
      </w:r>
      <w:r w:rsidR="004F7A87" w:rsidRPr="00446E97">
        <w:rPr>
          <w:sz w:val="26"/>
          <w:szCs w:val="26"/>
        </w:rPr>
        <w:t>3.13.2</w:t>
      </w:r>
      <w:r w:rsidR="00511746" w:rsidRPr="00446E97">
        <w:rPr>
          <w:sz w:val="26"/>
          <w:szCs w:val="26"/>
        </w:rPr>
        <w:fldChar w:fldCharType="end"/>
      </w:r>
      <w:r w:rsidRPr="00446E97">
        <w:rPr>
          <w:sz w:val="26"/>
          <w:szCs w:val="26"/>
        </w:rPr>
        <w:t>-</w:t>
      </w:r>
      <w:r w:rsidR="00511746" w:rsidRPr="00446E97">
        <w:rPr>
          <w:sz w:val="26"/>
          <w:szCs w:val="26"/>
        </w:rPr>
        <w:fldChar w:fldCharType="begin"/>
      </w:r>
      <w:r w:rsidR="00511746" w:rsidRPr="00446E97">
        <w:rPr>
          <w:sz w:val="26"/>
          <w:szCs w:val="26"/>
        </w:rPr>
        <w:instrText xml:space="preserve"> REF _Ref465440181 \r \h  \* MERGEFORMAT </w:instrText>
      </w:r>
      <w:r w:rsidR="00511746" w:rsidRPr="00446E97">
        <w:rPr>
          <w:sz w:val="26"/>
          <w:szCs w:val="26"/>
        </w:rPr>
      </w:r>
      <w:r w:rsidR="00511746" w:rsidRPr="00446E97">
        <w:rPr>
          <w:sz w:val="26"/>
          <w:szCs w:val="26"/>
        </w:rPr>
        <w:fldChar w:fldCharType="separate"/>
      </w:r>
      <w:r w:rsidR="004F7A87" w:rsidRPr="00446E97">
        <w:rPr>
          <w:sz w:val="26"/>
          <w:szCs w:val="26"/>
        </w:rPr>
        <w:t>3.13.4</w:t>
      </w:r>
      <w:r w:rsidR="00511746" w:rsidRPr="00446E97">
        <w:rPr>
          <w:sz w:val="26"/>
          <w:szCs w:val="26"/>
        </w:rPr>
        <w:fldChar w:fldCharType="end"/>
      </w:r>
      <w:r w:rsidR="005755AB" w:rsidRPr="00446E97">
        <w:rPr>
          <w:sz w:val="26"/>
          <w:szCs w:val="26"/>
        </w:rPr>
        <w:t>,</w:t>
      </w:r>
      <w:r w:rsidRPr="00446E97">
        <w:rPr>
          <w:sz w:val="26"/>
          <w:szCs w:val="26"/>
        </w:rPr>
        <w:t xml:space="preserve"> не применяются.</w:t>
      </w:r>
    </w:p>
    <w:p w:rsidR="00717F60" w:rsidRPr="00446E97" w:rsidRDefault="00717F60" w:rsidP="00446E97">
      <w:pPr>
        <w:pStyle w:val="2"/>
        <w:tabs>
          <w:tab w:val="clear" w:pos="1700"/>
          <w:tab w:val="left" w:pos="709"/>
        </w:tabs>
        <w:spacing w:before="0" w:after="0" w:line="240" w:lineRule="auto"/>
        <w:rPr>
          <w:sz w:val="26"/>
          <w:szCs w:val="26"/>
        </w:rPr>
      </w:pPr>
      <w:bookmarkStart w:id="649" w:name="_Ref468355339"/>
      <w:bookmarkStart w:id="650" w:name="_Toc471898580"/>
      <w:r w:rsidRPr="00446E97">
        <w:rPr>
          <w:sz w:val="26"/>
          <w:szCs w:val="26"/>
        </w:rPr>
        <w:t>Проведение пред</w:t>
      </w:r>
      <w:r w:rsidR="006353B1" w:rsidRPr="00446E97">
        <w:rPr>
          <w:sz w:val="26"/>
          <w:szCs w:val="26"/>
        </w:rPr>
        <w:t>д</w:t>
      </w:r>
      <w:r w:rsidR="00123C70" w:rsidRPr="00446E97">
        <w:rPr>
          <w:sz w:val="26"/>
          <w:szCs w:val="26"/>
        </w:rPr>
        <w:t>оговор</w:t>
      </w:r>
      <w:r w:rsidRPr="00446E97">
        <w:rPr>
          <w:sz w:val="26"/>
          <w:szCs w:val="26"/>
        </w:rPr>
        <w:t xml:space="preserve">ных переговоров (по необходимости) и подписание </w:t>
      </w:r>
      <w:r w:rsidR="00123C70" w:rsidRPr="00446E97">
        <w:rPr>
          <w:sz w:val="26"/>
          <w:szCs w:val="26"/>
        </w:rPr>
        <w:t>Договор</w:t>
      </w:r>
      <w:r w:rsidRPr="00446E97">
        <w:rPr>
          <w:sz w:val="26"/>
          <w:szCs w:val="26"/>
        </w:rPr>
        <w:t>а</w:t>
      </w:r>
      <w:bookmarkEnd w:id="641"/>
      <w:bookmarkEnd w:id="647"/>
      <w:bookmarkEnd w:id="649"/>
      <w:bookmarkEnd w:id="650"/>
    </w:p>
    <w:p w:rsidR="00717F60" w:rsidRPr="00446E97" w:rsidRDefault="00717F60" w:rsidP="00446E97">
      <w:pPr>
        <w:pStyle w:val="affffff0"/>
        <w:widowControl w:val="0"/>
        <w:numPr>
          <w:ilvl w:val="0"/>
          <w:numId w:val="88"/>
        </w:numPr>
        <w:tabs>
          <w:tab w:val="left" w:pos="1418"/>
        </w:tabs>
        <w:overflowPunct w:val="0"/>
        <w:autoSpaceDE w:val="0"/>
        <w:spacing w:line="240" w:lineRule="auto"/>
        <w:ind w:left="0" w:firstLine="760"/>
        <w:rPr>
          <w:sz w:val="26"/>
          <w:szCs w:val="26"/>
        </w:rPr>
      </w:pPr>
      <w:proofErr w:type="gramStart"/>
      <w:r w:rsidRPr="00446E97">
        <w:rPr>
          <w:i/>
          <w:sz w:val="26"/>
          <w:szCs w:val="26"/>
        </w:rPr>
        <w:t xml:space="preserve">По всем вопросам, не нашедшим отражение в </w:t>
      </w:r>
      <w:r w:rsidR="004B5EB3" w:rsidRPr="00446E97">
        <w:rPr>
          <w:i/>
          <w:sz w:val="26"/>
          <w:szCs w:val="26"/>
        </w:rPr>
        <w:t>Извещени</w:t>
      </w:r>
      <w:r w:rsidRPr="00446E97">
        <w:rPr>
          <w:i/>
          <w:sz w:val="26"/>
          <w:szCs w:val="26"/>
        </w:rPr>
        <w:t xml:space="preserve">и о проведении запроса предложений, настоящей Документации и </w:t>
      </w:r>
      <w:r w:rsidR="004B5EB3" w:rsidRPr="00446E97">
        <w:rPr>
          <w:i/>
          <w:sz w:val="26"/>
          <w:szCs w:val="26"/>
        </w:rPr>
        <w:t>Заявк</w:t>
      </w:r>
      <w:r w:rsidRPr="00446E97">
        <w:rPr>
          <w:i/>
          <w:sz w:val="26"/>
          <w:szCs w:val="26"/>
        </w:rPr>
        <w:t>и</w:t>
      </w:r>
      <w:r w:rsidR="0087407B" w:rsidRPr="00446E97">
        <w:rPr>
          <w:i/>
          <w:sz w:val="26"/>
          <w:szCs w:val="26"/>
        </w:rPr>
        <w:t>, признанной лучшей,</w:t>
      </w:r>
      <w:r w:rsidRPr="00446E97">
        <w:rPr>
          <w:i/>
          <w:sz w:val="26"/>
          <w:szCs w:val="26"/>
        </w:rPr>
        <w:t xml:space="preserve"> стороны имеют право вступить в пред</w:t>
      </w:r>
      <w:r w:rsidR="006353B1" w:rsidRPr="00446E97">
        <w:rPr>
          <w:i/>
          <w:sz w:val="26"/>
          <w:szCs w:val="26"/>
        </w:rPr>
        <w:t>д</w:t>
      </w:r>
      <w:r w:rsidR="00123C70" w:rsidRPr="00446E97">
        <w:rPr>
          <w:i/>
          <w:sz w:val="26"/>
          <w:szCs w:val="26"/>
        </w:rPr>
        <w:t>оговор</w:t>
      </w:r>
      <w:r w:rsidRPr="00446E97">
        <w:rPr>
          <w:i/>
          <w:sz w:val="26"/>
          <w:szCs w:val="26"/>
        </w:rPr>
        <w:t>ные переговоры, направленные на уточнение любых условий технико-коммерческо</w:t>
      </w:r>
      <w:r w:rsidR="00841A6F" w:rsidRPr="00446E97">
        <w:rPr>
          <w:i/>
          <w:sz w:val="26"/>
          <w:szCs w:val="26"/>
        </w:rPr>
        <w:t>й части</w:t>
      </w:r>
      <w:r w:rsidRPr="00446E97">
        <w:rPr>
          <w:i/>
          <w:sz w:val="26"/>
          <w:szCs w:val="26"/>
        </w:rPr>
        <w:t xml:space="preserve"> </w:t>
      </w:r>
      <w:r w:rsidR="004B5EB3" w:rsidRPr="00446E97">
        <w:rPr>
          <w:i/>
          <w:sz w:val="26"/>
          <w:szCs w:val="26"/>
        </w:rPr>
        <w:t>Заявк</w:t>
      </w:r>
      <w:r w:rsidRPr="00446E97">
        <w:rPr>
          <w:i/>
          <w:sz w:val="26"/>
          <w:szCs w:val="26"/>
        </w:rPr>
        <w:t>и</w:t>
      </w:r>
      <w:r w:rsidR="0087407B" w:rsidRPr="00446E97">
        <w:rPr>
          <w:i/>
          <w:sz w:val="26"/>
          <w:szCs w:val="26"/>
        </w:rPr>
        <w:t>, признанной лучшей</w:t>
      </w:r>
      <w:r w:rsidRPr="00446E97">
        <w:rPr>
          <w:i/>
          <w:sz w:val="26"/>
          <w:szCs w:val="26"/>
        </w:rPr>
        <w:t xml:space="preserve">, однако при этом не допускается создание </w:t>
      </w:r>
      <w:r w:rsidR="009C744E" w:rsidRPr="00446E97">
        <w:rPr>
          <w:i/>
          <w:sz w:val="26"/>
          <w:szCs w:val="26"/>
        </w:rPr>
        <w:t>Участник</w:t>
      </w:r>
      <w:r w:rsidR="0087407B" w:rsidRPr="00446E97">
        <w:rPr>
          <w:i/>
          <w:sz w:val="26"/>
          <w:szCs w:val="26"/>
        </w:rPr>
        <w:t xml:space="preserve">у </w:t>
      </w:r>
      <w:r w:rsidRPr="00446E97">
        <w:rPr>
          <w:i/>
          <w:sz w:val="26"/>
          <w:szCs w:val="26"/>
        </w:rPr>
        <w:t>запроса предложений</w:t>
      </w:r>
      <w:r w:rsidR="0087407B" w:rsidRPr="00446E97">
        <w:rPr>
          <w:i/>
          <w:sz w:val="26"/>
          <w:szCs w:val="26"/>
        </w:rPr>
        <w:t xml:space="preserve">, чья </w:t>
      </w:r>
      <w:r w:rsidR="004B5EB3" w:rsidRPr="00446E97">
        <w:rPr>
          <w:i/>
          <w:sz w:val="26"/>
          <w:szCs w:val="26"/>
        </w:rPr>
        <w:t>Заявк</w:t>
      </w:r>
      <w:r w:rsidR="0087407B" w:rsidRPr="00446E97">
        <w:rPr>
          <w:i/>
          <w:sz w:val="26"/>
          <w:szCs w:val="26"/>
        </w:rPr>
        <w:t>а признана лучшей,</w:t>
      </w:r>
      <w:r w:rsidRPr="00446E97">
        <w:rPr>
          <w:i/>
          <w:sz w:val="26"/>
          <w:szCs w:val="26"/>
        </w:rPr>
        <w:t xml:space="preserve"> преимущественных условий участия в запросе предложений</w:t>
      </w:r>
      <w:r w:rsidRPr="00446E97">
        <w:rPr>
          <w:sz w:val="26"/>
          <w:szCs w:val="26"/>
        </w:rPr>
        <w:t>.</w:t>
      </w:r>
      <w:proofErr w:type="gramEnd"/>
    </w:p>
    <w:p w:rsidR="00717F60" w:rsidRPr="00446E97" w:rsidRDefault="00AD3EBC" w:rsidP="00446E97">
      <w:pPr>
        <w:pStyle w:val="affffff0"/>
        <w:numPr>
          <w:ilvl w:val="0"/>
          <w:numId w:val="88"/>
        </w:numPr>
        <w:tabs>
          <w:tab w:val="left" w:pos="1418"/>
        </w:tabs>
        <w:spacing w:line="240" w:lineRule="auto"/>
        <w:ind w:left="0" w:firstLine="760"/>
        <w:rPr>
          <w:rStyle w:val="adskobk"/>
          <w:i/>
          <w:sz w:val="26"/>
          <w:szCs w:val="26"/>
        </w:rPr>
      </w:pPr>
      <w:bookmarkStart w:id="651" w:name="_Ref468355310"/>
      <w:r w:rsidRPr="00446E97">
        <w:rPr>
          <w:rStyle w:val="adskobk"/>
          <w:i/>
          <w:sz w:val="26"/>
          <w:szCs w:val="26"/>
        </w:rPr>
        <w:t>Ход переговоров и достигнутые результаты фиксируются в Протоколе пред</w:t>
      </w:r>
      <w:r w:rsidR="006353B1" w:rsidRPr="00446E97">
        <w:rPr>
          <w:rStyle w:val="adskobk"/>
          <w:i/>
          <w:sz w:val="26"/>
          <w:szCs w:val="26"/>
        </w:rPr>
        <w:t>д</w:t>
      </w:r>
      <w:r w:rsidR="00123C70" w:rsidRPr="00446E97">
        <w:rPr>
          <w:rStyle w:val="adskobk"/>
          <w:i/>
          <w:sz w:val="26"/>
          <w:szCs w:val="26"/>
        </w:rPr>
        <w:t>оговор</w:t>
      </w:r>
      <w:r w:rsidRPr="00446E97">
        <w:rPr>
          <w:rStyle w:val="adskobk"/>
          <w:i/>
          <w:sz w:val="26"/>
          <w:szCs w:val="26"/>
        </w:rPr>
        <w:t>ных переговоров</w:t>
      </w:r>
      <w:r w:rsidR="00E60F8E" w:rsidRPr="00446E97">
        <w:rPr>
          <w:rStyle w:val="adskobk"/>
          <w:i/>
          <w:sz w:val="26"/>
          <w:szCs w:val="26"/>
        </w:rPr>
        <w:t>,</w:t>
      </w:r>
      <w:r w:rsidR="00E60F8E" w:rsidRPr="00446E97">
        <w:rPr>
          <w:bCs/>
          <w:i/>
          <w:sz w:val="26"/>
          <w:szCs w:val="26"/>
        </w:rPr>
        <w:t xml:space="preserve"> который подписывается уполномоченными представителями Заказчика/Организатора</w:t>
      </w:r>
      <w:r w:rsidRPr="00446E97">
        <w:rPr>
          <w:rStyle w:val="adskobk"/>
          <w:i/>
          <w:sz w:val="26"/>
          <w:szCs w:val="26"/>
        </w:rPr>
        <w:t>.</w:t>
      </w:r>
      <w:bookmarkEnd w:id="651"/>
    </w:p>
    <w:p w:rsidR="00717F60" w:rsidRPr="00446E97" w:rsidRDefault="00123C70" w:rsidP="00446E97">
      <w:pPr>
        <w:pStyle w:val="affffff0"/>
        <w:numPr>
          <w:ilvl w:val="0"/>
          <w:numId w:val="88"/>
        </w:numPr>
        <w:tabs>
          <w:tab w:val="left" w:pos="1418"/>
        </w:tabs>
        <w:spacing w:line="240" w:lineRule="auto"/>
        <w:ind w:left="0" w:firstLine="760"/>
        <w:rPr>
          <w:bCs/>
          <w:color w:val="000000"/>
          <w:sz w:val="26"/>
          <w:szCs w:val="26"/>
        </w:rPr>
      </w:pPr>
      <w:bookmarkStart w:id="652" w:name="_Ref294695403"/>
      <w:bookmarkStart w:id="653" w:name="_Ref306320315"/>
      <w:r w:rsidRPr="00446E97">
        <w:rPr>
          <w:bCs/>
          <w:sz w:val="26"/>
          <w:szCs w:val="26"/>
        </w:rPr>
        <w:t>Договор</w:t>
      </w:r>
      <w:r w:rsidR="00717F60" w:rsidRPr="00446E97">
        <w:rPr>
          <w:bCs/>
          <w:sz w:val="26"/>
          <w:szCs w:val="26"/>
        </w:rPr>
        <w:t xml:space="preserve"> между Заказчиком и </w:t>
      </w:r>
      <w:r w:rsidR="009C744E" w:rsidRPr="00446E97">
        <w:rPr>
          <w:bCs/>
          <w:sz w:val="26"/>
          <w:szCs w:val="26"/>
        </w:rPr>
        <w:t>Участник</w:t>
      </w:r>
      <w:r w:rsidR="0087407B" w:rsidRPr="00446E97">
        <w:rPr>
          <w:bCs/>
          <w:sz w:val="26"/>
          <w:szCs w:val="26"/>
        </w:rPr>
        <w:t xml:space="preserve">ом, чья </w:t>
      </w:r>
      <w:r w:rsidR="004B5EB3" w:rsidRPr="00446E97">
        <w:rPr>
          <w:bCs/>
          <w:sz w:val="26"/>
          <w:szCs w:val="26"/>
        </w:rPr>
        <w:t>Заявк</w:t>
      </w:r>
      <w:r w:rsidR="0087407B" w:rsidRPr="00446E97">
        <w:rPr>
          <w:bCs/>
          <w:sz w:val="26"/>
          <w:szCs w:val="26"/>
        </w:rPr>
        <w:t xml:space="preserve">а признана лучшей, </w:t>
      </w:r>
      <w:r w:rsidR="00717F60" w:rsidRPr="00446E97">
        <w:rPr>
          <w:bCs/>
          <w:sz w:val="26"/>
          <w:szCs w:val="26"/>
        </w:rPr>
        <w:t xml:space="preserve">подписывается </w:t>
      </w:r>
      <w:r w:rsidR="00523A9C" w:rsidRPr="00446E97">
        <w:rPr>
          <w:sz w:val="26"/>
          <w:szCs w:val="26"/>
        </w:rPr>
        <w:t>не ранее чем через 10 (десять) дней</w:t>
      </w:r>
      <w:r w:rsidR="00523A9C" w:rsidRPr="00446E97">
        <w:rPr>
          <w:bCs/>
          <w:sz w:val="26"/>
          <w:szCs w:val="26"/>
        </w:rPr>
        <w:t xml:space="preserve"> и не позднее чем через </w:t>
      </w:r>
      <w:r w:rsidR="00523A9C" w:rsidRPr="00446E97">
        <w:rPr>
          <w:sz w:val="26"/>
          <w:szCs w:val="26"/>
        </w:rPr>
        <w:t>20 (двадцать) рабочих дней</w:t>
      </w:r>
      <w:r w:rsidR="006F758C" w:rsidRPr="00446E97">
        <w:rPr>
          <w:bCs/>
          <w:sz w:val="26"/>
          <w:szCs w:val="26"/>
        </w:rPr>
        <w:t xml:space="preserve"> </w:t>
      </w:r>
      <w:r w:rsidR="00717F60" w:rsidRPr="00446E97">
        <w:rPr>
          <w:bCs/>
          <w:sz w:val="26"/>
          <w:szCs w:val="26"/>
        </w:rPr>
        <w:t xml:space="preserve">с момента определения </w:t>
      </w:r>
      <w:r w:rsidR="0087407B" w:rsidRPr="00446E97">
        <w:rPr>
          <w:bCs/>
          <w:sz w:val="26"/>
          <w:szCs w:val="26"/>
        </w:rPr>
        <w:t xml:space="preserve">лучшей </w:t>
      </w:r>
      <w:r w:rsidR="004B5EB3" w:rsidRPr="00446E97">
        <w:rPr>
          <w:bCs/>
          <w:sz w:val="26"/>
          <w:szCs w:val="26"/>
        </w:rPr>
        <w:t>Заявк</w:t>
      </w:r>
      <w:r w:rsidR="0087407B" w:rsidRPr="00446E97">
        <w:rPr>
          <w:bCs/>
          <w:sz w:val="26"/>
          <w:szCs w:val="26"/>
        </w:rPr>
        <w:t>и</w:t>
      </w:r>
      <w:r w:rsidR="00717F60" w:rsidRPr="00446E97">
        <w:rPr>
          <w:bCs/>
          <w:sz w:val="26"/>
          <w:szCs w:val="26"/>
        </w:rPr>
        <w:t>.</w:t>
      </w:r>
      <w:r w:rsidR="00717F60" w:rsidRPr="00446E97">
        <w:rPr>
          <w:bCs/>
          <w:color w:val="000000"/>
          <w:sz w:val="26"/>
          <w:szCs w:val="26"/>
        </w:rPr>
        <w:t xml:space="preserve"> </w:t>
      </w:r>
      <w:proofErr w:type="gramStart"/>
      <w:r w:rsidR="00717F60" w:rsidRPr="00446E97">
        <w:rPr>
          <w:bCs/>
          <w:color w:val="000000"/>
          <w:sz w:val="26"/>
          <w:szCs w:val="26"/>
        </w:rPr>
        <w:t xml:space="preserve">Для </w:t>
      </w:r>
      <w:r w:rsidR="009C744E" w:rsidRPr="00446E97">
        <w:rPr>
          <w:bCs/>
          <w:color w:val="000000"/>
          <w:sz w:val="26"/>
          <w:szCs w:val="26"/>
        </w:rPr>
        <w:t>Участник</w:t>
      </w:r>
      <w:r w:rsidR="0087407B" w:rsidRPr="00446E97">
        <w:rPr>
          <w:bCs/>
          <w:color w:val="000000"/>
          <w:sz w:val="26"/>
          <w:szCs w:val="26"/>
        </w:rPr>
        <w:t xml:space="preserve">а, </w:t>
      </w:r>
      <w:r w:rsidR="0087407B" w:rsidRPr="00446E97">
        <w:rPr>
          <w:sz w:val="26"/>
          <w:szCs w:val="26"/>
        </w:rPr>
        <w:t xml:space="preserve">чья </w:t>
      </w:r>
      <w:r w:rsidR="004B5EB3" w:rsidRPr="00446E97">
        <w:rPr>
          <w:sz w:val="26"/>
          <w:szCs w:val="26"/>
        </w:rPr>
        <w:t>Заявк</w:t>
      </w:r>
      <w:r w:rsidR="0087407B" w:rsidRPr="00446E97">
        <w:rPr>
          <w:sz w:val="26"/>
          <w:szCs w:val="26"/>
        </w:rPr>
        <w:t>а признана лучшей,</w:t>
      </w:r>
      <w:r w:rsidR="0087407B" w:rsidRPr="00446E97">
        <w:rPr>
          <w:bCs/>
          <w:color w:val="000000"/>
          <w:sz w:val="26"/>
          <w:szCs w:val="26"/>
        </w:rPr>
        <w:t xml:space="preserve"> </w:t>
      </w:r>
      <w:r w:rsidR="00717F60" w:rsidRPr="00446E97">
        <w:rPr>
          <w:bCs/>
          <w:color w:val="000000"/>
          <w:sz w:val="26"/>
          <w:szCs w:val="26"/>
        </w:rPr>
        <w:t xml:space="preserve">срок для подписания </w:t>
      </w:r>
      <w:r w:rsidRPr="00446E97">
        <w:rPr>
          <w:bCs/>
          <w:color w:val="000000"/>
          <w:sz w:val="26"/>
          <w:szCs w:val="26"/>
        </w:rPr>
        <w:t>Договор</w:t>
      </w:r>
      <w:r w:rsidR="00717F60" w:rsidRPr="00446E97">
        <w:rPr>
          <w:bCs/>
          <w:color w:val="000000"/>
          <w:sz w:val="26"/>
          <w:szCs w:val="26"/>
        </w:rPr>
        <w:t xml:space="preserve">а – не позднее 5 рабочих дней с момента получения от Заказчика конечной редакции </w:t>
      </w:r>
      <w:r w:rsidRPr="00446E97">
        <w:rPr>
          <w:bCs/>
          <w:color w:val="000000"/>
          <w:sz w:val="26"/>
          <w:szCs w:val="26"/>
        </w:rPr>
        <w:t>Договор</w:t>
      </w:r>
      <w:r w:rsidR="00717F60" w:rsidRPr="00446E97">
        <w:rPr>
          <w:bCs/>
          <w:color w:val="000000"/>
          <w:sz w:val="26"/>
          <w:szCs w:val="26"/>
        </w:rPr>
        <w:t xml:space="preserve">а для подписания, при этом в течение 2 рабочих </w:t>
      </w:r>
      <w:r w:rsidR="00717F60" w:rsidRPr="00446E97">
        <w:rPr>
          <w:bCs/>
          <w:color w:val="000000"/>
          <w:sz w:val="26"/>
          <w:szCs w:val="26"/>
        </w:rPr>
        <w:lastRenderedPageBreak/>
        <w:t xml:space="preserve">дней с момента получения от Заказчика соответствующего уведомления направить в его адрес оформленные приложения к проекту </w:t>
      </w:r>
      <w:r w:rsidRPr="00446E97">
        <w:rPr>
          <w:bCs/>
          <w:color w:val="000000"/>
          <w:sz w:val="26"/>
          <w:szCs w:val="26"/>
        </w:rPr>
        <w:t>Договор</w:t>
      </w:r>
      <w:r w:rsidR="00717F60" w:rsidRPr="00446E97">
        <w:rPr>
          <w:bCs/>
          <w:color w:val="000000"/>
          <w:sz w:val="26"/>
          <w:szCs w:val="26"/>
        </w:rPr>
        <w:t xml:space="preserve">а, соответствующие требованиям </w:t>
      </w:r>
      <w:r w:rsidR="007D07A7" w:rsidRPr="00446E97">
        <w:rPr>
          <w:bCs/>
          <w:color w:val="000000"/>
          <w:sz w:val="26"/>
          <w:szCs w:val="26"/>
        </w:rPr>
        <w:t>Д</w:t>
      </w:r>
      <w:r w:rsidR="00717F60" w:rsidRPr="00446E97">
        <w:rPr>
          <w:bCs/>
          <w:color w:val="000000"/>
          <w:sz w:val="26"/>
          <w:szCs w:val="26"/>
        </w:rPr>
        <w:t>окументации</w:t>
      </w:r>
      <w:r w:rsidR="00DF639D" w:rsidRPr="00446E97">
        <w:rPr>
          <w:bCs/>
          <w:color w:val="000000"/>
          <w:sz w:val="26"/>
          <w:szCs w:val="26"/>
        </w:rPr>
        <w:t>.</w:t>
      </w:r>
      <w:bookmarkEnd w:id="652"/>
      <w:bookmarkEnd w:id="653"/>
      <w:r w:rsidR="00717F60" w:rsidRPr="00446E97">
        <w:rPr>
          <w:bCs/>
          <w:color w:val="000000"/>
          <w:sz w:val="26"/>
          <w:szCs w:val="26"/>
        </w:rPr>
        <w:t xml:space="preserve"> </w:t>
      </w:r>
      <w:proofErr w:type="gramEnd"/>
    </w:p>
    <w:p w:rsidR="00717F60" w:rsidRPr="00446E97" w:rsidRDefault="009C744E" w:rsidP="00446E97">
      <w:pPr>
        <w:pStyle w:val="affffff0"/>
        <w:numPr>
          <w:ilvl w:val="0"/>
          <w:numId w:val="88"/>
        </w:numPr>
        <w:tabs>
          <w:tab w:val="left" w:pos="1418"/>
        </w:tabs>
        <w:spacing w:line="240" w:lineRule="auto"/>
        <w:ind w:left="0" w:firstLine="760"/>
        <w:rPr>
          <w:sz w:val="26"/>
          <w:szCs w:val="26"/>
        </w:rPr>
      </w:pPr>
      <w:bookmarkStart w:id="654" w:name="_Ref305979053"/>
      <w:r w:rsidRPr="00446E97">
        <w:rPr>
          <w:sz w:val="26"/>
          <w:szCs w:val="26"/>
        </w:rPr>
        <w:t>Участник</w:t>
      </w:r>
      <w:r w:rsidR="00717F60" w:rsidRPr="00446E97">
        <w:rPr>
          <w:sz w:val="26"/>
          <w:szCs w:val="26"/>
        </w:rPr>
        <w:t xml:space="preserve"> запроса предложений</w:t>
      </w:r>
      <w:r w:rsidR="0087407B" w:rsidRPr="00446E97">
        <w:rPr>
          <w:sz w:val="26"/>
          <w:szCs w:val="26"/>
        </w:rPr>
        <w:t xml:space="preserve">, чья </w:t>
      </w:r>
      <w:r w:rsidR="004B5EB3" w:rsidRPr="00446E97">
        <w:rPr>
          <w:sz w:val="26"/>
          <w:szCs w:val="26"/>
        </w:rPr>
        <w:t>Заявк</w:t>
      </w:r>
      <w:r w:rsidR="0087407B" w:rsidRPr="00446E97">
        <w:rPr>
          <w:sz w:val="26"/>
          <w:szCs w:val="26"/>
        </w:rPr>
        <w:t xml:space="preserve">а </w:t>
      </w:r>
      <w:r w:rsidR="00717F60" w:rsidRPr="00446E97">
        <w:rPr>
          <w:sz w:val="26"/>
          <w:szCs w:val="26"/>
        </w:rPr>
        <w:t xml:space="preserve">утрачивает статус </w:t>
      </w:r>
      <w:proofErr w:type="gramStart"/>
      <w:r w:rsidR="00696966" w:rsidRPr="00446E97">
        <w:rPr>
          <w:sz w:val="26"/>
          <w:szCs w:val="26"/>
        </w:rPr>
        <w:t>наилучшей</w:t>
      </w:r>
      <w:proofErr w:type="gramEnd"/>
      <w:r w:rsidR="00717F60" w:rsidRPr="00446E97">
        <w:rPr>
          <w:sz w:val="26"/>
          <w:szCs w:val="26"/>
        </w:rPr>
        <w:t xml:space="preserve">, и его действия (бездействия) означают отказ от заключения </w:t>
      </w:r>
      <w:r w:rsidR="00123C70" w:rsidRPr="00446E97">
        <w:rPr>
          <w:sz w:val="26"/>
          <w:szCs w:val="26"/>
        </w:rPr>
        <w:t>Договор</w:t>
      </w:r>
      <w:r w:rsidR="00717F60" w:rsidRPr="00446E97">
        <w:rPr>
          <w:sz w:val="26"/>
          <w:szCs w:val="26"/>
        </w:rPr>
        <w:t>а в следующих случаях:</w:t>
      </w:r>
      <w:bookmarkEnd w:id="654"/>
    </w:p>
    <w:p w:rsidR="00717F60" w:rsidRPr="00446E97" w:rsidRDefault="00717F60" w:rsidP="00446E97">
      <w:pPr>
        <w:widowControl w:val="0"/>
        <w:numPr>
          <w:ilvl w:val="2"/>
          <w:numId w:val="14"/>
        </w:numPr>
        <w:tabs>
          <w:tab w:val="left" w:pos="851"/>
        </w:tabs>
        <w:overflowPunct w:val="0"/>
        <w:autoSpaceDE w:val="0"/>
        <w:spacing w:line="240" w:lineRule="auto"/>
        <w:rPr>
          <w:bCs w:val="0"/>
          <w:sz w:val="26"/>
          <w:szCs w:val="26"/>
        </w:rPr>
      </w:pPr>
      <w:r w:rsidRPr="00446E97">
        <w:rPr>
          <w:bCs w:val="0"/>
          <w:sz w:val="26"/>
          <w:szCs w:val="26"/>
        </w:rPr>
        <w:t xml:space="preserve">не подписал по итогам проведения запроса предложений </w:t>
      </w:r>
      <w:r w:rsidR="00123C70" w:rsidRPr="00446E97">
        <w:rPr>
          <w:bCs w:val="0"/>
          <w:sz w:val="26"/>
          <w:szCs w:val="26"/>
        </w:rPr>
        <w:t>Договор</w:t>
      </w:r>
      <w:r w:rsidRPr="00446E97">
        <w:rPr>
          <w:bCs w:val="0"/>
          <w:sz w:val="26"/>
          <w:szCs w:val="26"/>
        </w:rPr>
        <w:t xml:space="preserve"> на условиях, определяемых в п.</w:t>
      </w:r>
      <w:r w:rsidR="00511746" w:rsidRPr="00446E97">
        <w:rPr>
          <w:sz w:val="26"/>
          <w:szCs w:val="26"/>
        </w:rPr>
        <w:fldChar w:fldCharType="begin"/>
      </w:r>
      <w:r w:rsidR="00511746" w:rsidRPr="00446E97">
        <w:rPr>
          <w:sz w:val="26"/>
          <w:szCs w:val="26"/>
        </w:rPr>
        <w:instrText xml:space="preserve"> REF _Ref294695546 \r \h  \* MERGEFORMAT </w:instrText>
      </w:r>
      <w:r w:rsidR="00511746" w:rsidRPr="00446E97">
        <w:rPr>
          <w:sz w:val="26"/>
          <w:szCs w:val="26"/>
        </w:rPr>
      </w:r>
      <w:r w:rsidR="00511746" w:rsidRPr="00446E97">
        <w:rPr>
          <w:sz w:val="26"/>
          <w:szCs w:val="26"/>
        </w:rPr>
        <w:fldChar w:fldCharType="separate"/>
      </w:r>
      <w:r w:rsidR="004F7A87" w:rsidRPr="00446E97">
        <w:rPr>
          <w:bCs w:val="0"/>
          <w:sz w:val="26"/>
          <w:szCs w:val="26"/>
        </w:rPr>
        <w:t xml:space="preserve"> 1.2.6 </w:t>
      </w:r>
      <w:r w:rsidR="00511746" w:rsidRPr="00446E97">
        <w:rPr>
          <w:sz w:val="26"/>
          <w:szCs w:val="26"/>
        </w:rPr>
        <w:fldChar w:fldCharType="end"/>
      </w:r>
      <w:r w:rsidRPr="00446E97">
        <w:rPr>
          <w:bCs w:val="0"/>
          <w:sz w:val="26"/>
          <w:szCs w:val="26"/>
        </w:rPr>
        <w:t>и/или в срок, определенный в п.</w:t>
      </w:r>
      <w:r w:rsidR="001716DB" w:rsidRPr="00446E97">
        <w:rPr>
          <w:bCs w:val="0"/>
          <w:sz w:val="26"/>
          <w:szCs w:val="26"/>
        </w:rPr>
        <w:t xml:space="preserve"> </w:t>
      </w:r>
      <w:r w:rsidR="00511746" w:rsidRPr="00446E97">
        <w:rPr>
          <w:sz w:val="26"/>
          <w:szCs w:val="26"/>
        </w:rPr>
        <w:fldChar w:fldCharType="begin"/>
      </w:r>
      <w:r w:rsidR="00511746" w:rsidRPr="00446E97">
        <w:rPr>
          <w:sz w:val="26"/>
          <w:szCs w:val="26"/>
        </w:rPr>
        <w:instrText xml:space="preserve"> REF _Ref294695403 \n \h  \* MERGEFORMAT </w:instrText>
      </w:r>
      <w:r w:rsidR="00511746" w:rsidRPr="00446E97">
        <w:rPr>
          <w:sz w:val="26"/>
          <w:szCs w:val="26"/>
        </w:rPr>
      </w:r>
      <w:r w:rsidR="00511746" w:rsidRPr="00446E97">
        <w:rPr>
          <w:sz w:val="26"/>
          <w:szCs w:val="26"/>
        </w:rPr>
        <w:fldChar w:fldCharType="separate"/>
      </w:r>
      <w:r w:rsidR="004F7A87" w:rsidRPr="00446E97">
        <w:rPr>
          <w:bCs w:val="0"/>
          <w:sz w:val="26"/>
          <w:szCs w:val="26"/>
        </w:rPr>
        <w:t>3.12.3</w:t>
      </w:r>
      <w:r w:rsidR="00511746" w:rsidRPr="00446E97">
        <w:rPr>
          <w:sz w:val="26"/>
          <w:szCs w:val="26"/>
        </w:rPr>
        <w:fldChar w:fldCharType="end"/>
      </w:r>
      <w:r w:rsidRPr="00446E97">
        <w:rPr>
          <w:bCs w:val="0"/>
          <w:sz w:val="26"/>
          <w:szCs w:val="26"/>
        </w:rPr>
        <w:t>;</w:t>
      </w:r>
    </w:p>
    <w:p w:rsidR="00717F60" w:rsidRPr="00446E97" w:rsidRDefault="00717F60" w:rsidP="00446E97">
      <w:pPr>
        <w:widowControl w:val="0"/>
        <w:numPr>
          <w:ilvl w:val="2"/>
          <w:numId w:val="14"/>
        </w:numPr>
        <w:tabs>
          <w:tab w:val="left" w:pos="851"/>
        </w:tabs>
        <w:overflowPunct w:val="0"/>
        <w:autoSpaceDE w:val="0"/>
        <w:spacing w:line="240" w:lineRule="auto"/>
        <w:rPr>
          <w:bCs w:val="0"/>
          <w:sz w:val="26"/>
          <w:szCs w:val="26"/>
        </w:rPr>
      </w:pPr>
      <w:r w:rsidRPr="00446E97">
        <w:rPr>
          <w:bCs w:val="0"/>
          <w:sz w:val="26"/>
          <w:szCs w:val="26"/>
        </w:rPr>
        <w:t xml:space="preserve">не предоставил обеспечения исполнения обязательств по </w:t>
      </w:r>
      <w:r w:rsidR="00123C70" w:rsidRPr="00446E97">
        <w:rPr>
          <w:bCs w:val="0"/>
          <w:sz w:val="26"/>
          <w:szCs w:val="26"/>
        </w:rPr>
        <w:t>Договор</w:t>
      </w:r>
      <w:r w:rsidRPr="00446E97">
        <w:rPr>
          <w:bCs w:val="0"/>
          <w:sz w:val="26"/>
          <w:szCs w:val="26"/>
        </w:rPr>
        <w:t>у</w:t>
      </w:r>
      <w:r w:rsidR="00A659FB" w:rsidRPr="00446E97">
        <w:rPr>
          <w:bCs w:val="0"/>
          <w:sz w:val="26"/>
          <w:szCs w:val="26"/>
        </w:rPr>
        <w:t xml:space="preserve"> п.</w:t>
      </w:r>
      <w:r w:rsidR="00667BB8" w:rsidRPr="00446E97">
        <w:rPr>
          <w:bCs w:val="0"/>
          <w:sz w:val="26"/>
          <w:szCs w:val="26"/>
        </w:rPr>
        <w:fldChar w:fldCharType="begin"/>
      </w:r>
      <w:r w:rsidR="00A659FB" w:rsidRPr="00446E97">
        <w:rPr>
          <w:bCs w:val="0"/>
          <w:sz w:val="26"/>
          <w:szCs w:val="26"/>
        </w:rPr>
        <w:instrText xml:space="preserve"> REF _Ref468202416 \r \h </w:instrText>
      </w:r>
      <w:r w:rsidR="00667BB8" w:rsidRPr="00446E97">
        <w:rPr>
          <w:bCs w:val="0"/>
          <w:sz w:val="26"/>
          <w:szCs w:val="26"/>
        </w:rPr>
      </w:r>
      <w:r w:rsidR="00446E97" w:rsidRPr="00446E97">
        <w:rPr>
          <w:bCs w:val="0"/>
          <w:sz w:val="26"/>
          <w:szCs w:val="26"/>
        </w:rPr>
        <w:instrText xml:space="preserve"> \* MERGEFORMAT </w:instrText>
      </w:r>
      <w:r w:rsidR="00667BB8" w:rsidRPr="00446E97">
        <w:rPr>
          <w:bCs w:val="0"/>
          <w:sz w:val="26"/>
          <w:szCs w:val="26"/>
        </w:rPr>
        <w:fldChar w:fldCharType="separate"/>
      </w:r>
      <w:r w:rsidR="004F7A87" w:rsidRPr="00446E97">
        <w:rPr>
          <w:bCs w:val="0"/>
          <w:sz w:val="26"/>
          <w:szCs w:val="26"/>
        </w:rPr>
        <w:t>3.13</w:t>
      </w:r>
      <w:r w:rsidR="00667BB8" w:rsidRPr="00446E97">
        <w:rPr>
          <w:bCs w:val="0"/>
          <w:sz w:val="26"/>
          <w:szCs w:val="26"/>
        </w:rPr>
        <w:fldChar w:fldCharType="end"/>
      </w:r>
      <w:r w:rsidR="00A659FB" w:rsidRPr="00446E97">
        <w:rPr>
          <w:bCs w:val="0"/>
          <w:sz w:val="26"/>
          <w:szCs w:val="26"/>
        </w:rPr>
        <w:t xml:space="preserve"> </w:t>
      </w:r>
      <w:r w:rsidRPr="00446E97">
        <w:rPr>
          <w:bCs w:val="0"/>
          <w:sz w:val="26"/>
          <w:szCs w:val="26"/>
        </w:rPr>
        <w:t xml:space="preserve">в течение установленного в </w:t>
      </w:r>
      <w:r w:rsidR="007D07A7" w:rsidRPr="00446E97">
        <w:rPr>
          <w:bCs w:val="0"/>
          <w:sz w:val="26"/>
          <w:szCs w:val="26"/>
        </w:rPr>
        <w:t>Д</w:t>
      </w:r>
      <w:r w:rsidRPr="00446E97">
        <w:rPr>
          <w:bCs w:val="0"/>
          <w:sz w:val="26"/>
          <w:szCs w:val="26"/>
        </w:rPr>
        <w:t>окументации по запросу предложений срока;</w:t>
      </w:r>
    </w:p>
    <w:p w:rsidR="00717F60" w:rsidRPr="00446E97" w:rsidRDefault="00717F60" w:rsidP="00446E97">
      <w:pPr>
        <w:widowControl w:val="0"/>
        <w:numPr>
          <w:ilvl w:val="2"/>
          <w:numId w:val="14"/>
        </w:numPr>
        <w:tabs>
          <w:tab w:val="left" w:pos="851"/>
        </w:tabs>
        <w:overflowPunct w:val="0"/>
        <w:autoSpaceDE w:val="0"/>
        <w:spacing w:line="240" w:lineRule="auto"/>
        <w:rPr>
          <w:bCs w:val="0"/>
          <w:sz w:val="26"/>
          <w:szCs w:val="26"/>
        </w:rPr>
      </w:pPr>
      <w:r w:rsidRPr="00446E97">
        <w:rPr>
          <w:bCs w:val="0"/>
          <w:sz w:val="26"/>
          <w:szCs w:val="26"/>
        </w:rPr>
        <w:t xml:space="preserve">предложил Заказчику внести изменения в условия </w:t>
      </w:r>
      <w:r w:rsidR="00123C70" w:rsidRPr="00446E97">
        <w:rPr>
          <w:bCs w:val="0"/>
          <w:sz w:val="26"/>
          <w:szCs w:val="26"/>
        </w:rPr>
        <w:t>Договор</w:t>
      </w:r>
      <w:r w:rsidRPr="00446E97">
        <w:rPr>
          <w:bCs w:val="0"/>
          <w:sz w:val="26"/>
          <w:szCs w:val="26"/>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446E97" w:rsidRDefault="00717F60" w:rsidP="00446E97">
      <w:pPr>
        <w:pStyle w:val="affffff0"/>
        <w:numPr>
          <w:ilvl w:val="0"/>
          <w:numId w:val="88"/>
        </w:numPr>
        <w:tabs>
          <w:tab w:val="left" w:pos="1418"/>
        </w:tabs>
        <w:spacing w:line="240" w:lineRule="auto"/>
        <w:ind w:left="0" w:firstLine="760"/>
        <w:rPr>
          <w:bCs/>
          <w:sz w:val="26"/>
          <w:szCs w:val="26"/>
        </w:rPr>
      </w:pPr>
      <w:bookmarkStart w:id="655" w:name="_Ref468355540"/>
      <w:r w:rsidRPr="00446E97">
        <w:rPr>
          <w:bCs/>
          <w:sz w:val="26"/>
          <w:szCs w:val="26"/>
        </w:rPr>
        <w:t>При наступ</w:t>
      </w:r>
      <w:r w:rsidR="00CF6A0E" w:rsidRPr="00446E97">
        <w:rPr>
          <w:bCs/>
          <w:sz w:val="26"/>
          <w:szCs w:val="26"/>
        </w:rPr>
        <w:t>лении случаев, определенных в п.</w:t>
      </w:r>
      <w:r w:rsidR="001716DB" w:rsidRPr="00446E97">
        <w:rPr>
          <w:bCs/>
          <w:sz w:val="26"/>
          <w:szCs w:val="26"/>
        </w:rPr>
        <w:t xml:space="preserve"> </w:t>
      </w:r>
      <w:r w:rsidR="00511746" w:rsidRPr="00446E97">
        <w:rPr>
          <w:sz w:val="26"/>
          <w:szCs w:val="26"/>
        </w:rPr>
        <w:fldChar w:fldCharType="begin"/>
      </w:r>
      <w:r w:rsidR="00511746" w:rsidRPr="00446E97">
        <w:rPr>
          <w:sz w:val="26"/>
          <w:szCs w:val="26"/>
        </w:rPr>
        <w:instrText xml:space="preserve"> REF _Ref305979053 \r \h  \* MERGEFORMAT </w:instrText>
      </w:r>
      <w:r w:rsidR="00511746" w:rsidRPr="00446E97">
        <w:rPr>
          <w:sz w:val="26"/>
          <w:szCs w:val="26"/>
        </w:rPr>
      </w:r>
      <w:r w:rsidR="00511746" w:rsidRPr="00446E97">
        <w:rPr>
          <w:sz w:val="26"/>
          <w:szCs w:val="26"/>
        </w:rPr>
        <w:fldChar w:fldCharType="separate"/>
      </w:r>
      <w:r w:rsidR="004F7A87" w:rsidRPr="00446E97">
        <w:rPr>
          <w:bCs/>
          <w:sz w:val="26"/>
          <w:szCs w:val="26"/>
        </w:rPr>
        <w:t>3.12.4</w:t>
      </w:r>
      <w:r w:rsidR="00511746" w:rsidRPr="00446E97">
        <w:rPr>
          <w:sz w:val="26"/>
          <w:szCs w:val="26"/>
        </w:rPr>
        <w:fldChar w:fldCharType="end"/>
      </w:r>
      <w:r w:rsidRPr="00446E97">
        <w:rPr>
          <w:bCs/>
          <w:sz w:val="26"/>
          <w:szCs w:val="26"/>
        </w:rPr>
        <w:t xml:space="preserve">, Организатор запроса предложений имеет право выбрать новую выигравшую </w:t>
      </w:r>
      <w:r w:rsidR="004B5EB3" w:rsidRPr="00446E97">
        <w:rPr>
          <w:bCs/>
          <w:sz w:val="26"/>
          <w:szCs w:val="26"/>
        </w:rPr>
        <w:t>Заявк</w:t>
      </w:r>
      <w:r w:rsidRPr="00446E97">
        <w:rPr>
          <w:bCs/>
          <w:sz w:val="26"/>
          <w:szCs w:val="26"/>
        </w:rPr>
        <w:t>у из числа остальных действующих</w:t>
      </w:r>
      <w:r w:rsidR="001B2D1B" w:rsidRPr="00446E97">
        <w:rPr>
          <w:sz w:val="26"/>
          <w:szCs w:val="26"/>
        </w:rPr>
        <w:t xml:space="preserve"> 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446E97">
        <w:rPr>
          <w:bCs/>
          <w:sz w:val="26"/>
          <w:szCs w:val="26"/>
        </w:rPr>
        <w:t xml:space="preserve">либо предложить Заказчику рассмотреть вопрос о повторном проведении закупки. Обеспечение исполнения обязательств </w:t>
      </w:r>
      <w:r w:rsidR="009C744E" w:rsidRPr="00446E97">
        <w:rPr>
          <w:bCs/>
          <w:sz w:val="26"/>
          <w:szCs w:val="26"/>
        </w:rPr>
        <w:t>Участник</w:t>
      </w:r>
      <w:r w:rsidRPr="00446E97">
        <w:rPr>
          <w:bCs/>
          <w:sz w:val="26"/>
          <w:szCs w:val="26"/>
        </w:rPr>
        <w:t xml:space="preserve">а, </w:t>
      </w:r>
      <w:r w:rsidR="00D663E3" w:rsidRPr="00446E97">
        <w:rPr>
          <w:bCs/>
          <w:sz w:val="26"/>
          <w:szCs w:val="26"/>
        </w:rPr>
        <w:t xml:space="preserve">чья </w:t>
      </w:r>
      <w:r w:rsidR="004B5EB3" w:rsidRPr="00446E97">
        <w:rPr>
          <w:bCs/>
          <w:sz w:val="26"/>
          <w:szCs w:val="26"/>
        </w:rPr>
        <w:t>Заявк</w:t>
      </w:r>
      <w:r w:rsidR="00D663E3" w:rsidRPr="00446E97">
        <w:rPr>
          <w:bCs/>
          <w:sz w:val="26"/>
          <w:szCs w:val="26"/>
        </w:rPr>
        <w:t xml:space="preserve">а утратила </w:t>
      </w:r>
      <w:r w:rsidRPr="00446E97">
        <w:rPr>
          <w:bCs/>
          <w:sz w:val="26"/>
          <w:szCs w:val="26"/>
        </w:rPr>
        <w:t xml:space="preserve">статус </w:t>
      </w:r>
      <w:r w:rsidR="00D663E3" w:rsidRPr="00446E97">
        <w:rPr>
          <w:bCs/>
          <w:sz w:val="26"/>
          <w:szCs w:val="26"/>
        </w:rPr>
        <w:t>лучшей</w:t>
      </w:r>
      <w:r w:rsidRPr="00446E97">
        <w:rPr>
          <w:bCs/>
          <w:sz w:val="26"/>
          <w:szCs w:val="26"/>
        </w:rPr>
        <w:t>, может быть полностью или частично удержано по решению закупочной комиссии на основании полученного согласования Ц</w:t>
      </w:r>
      <w:r w:rsidR="009411D6" w:rsidRPr="00446E97">
        <w:rPr>
          <w:bCs/>
          <w:sz w:val="26"/>
          <w:szCs w:val="26"/>
        </w:rPr>
        <w:t>З</w:t>
      </w:r>
      <w:r w:rsidR="00C74146" w:rsidRPr="00446E97">
        <w:rPr>
          <w:bCs/>
          <w:sz w:val="26"/>
          <w:szCs w:val="26"/>
        </w:rPr>
        <w:t>О</w:t>
      </w:r>
      <w:r w:rsidRPr="00446E97">
        <w:rPr>
          <w:bCs/>
          <w:sz w:val="26"/>
          <w:szCs w:val="26"/>
        </w:rPr>
        <w:t xml:space="preserve"> </w:t>
      </w:r>
      <w:r w:rsidR="00E74632" w:rsidRPr="00446E97">
        <w:rPr>
          <w:bCs/>
          <w:sz w:val="26"/>
          <w:szCs w:val="26"/>
        </w:rPr>
        <w:t>ПАО</w:t>
      </w:r>
      <w:r w:rsidRPr="00446E97">
        <w:rPr>
          <w:bCs/>
          <w:sz w:val="26"/>
          <w:szCs w:val="26"/>
        </w:rPr>
        <w:t xml:space="preserve"> «</w:t>
      </w:r>
      <w:r w:rsidR="00C12FA4" w:rsidRPr="00446E97">
        <w:rPr>
          <w:bCs/>
          <w:sz w:val="26"/>
          <w:szCs w:val="26"/>
        </w:rPr>
        <w:t>МРСК Центра</w:t>
      </w:r>
      <w:r w:rsidRPr="00446E97">
        <w:rPr>
          <w:bCs/>
          <w:sz w:val="26"/>
          <w:szCs w:val="26"/>
        </w:rPr>
        <w:t>».</w:t>
      </w:r>
      <w:bookmarkEnd w:id="655"/>
      <w:r w:rsidRPr="00446E97">
        <w:rPr>
          <w:bCs/>
          <w:sz w:val="26"/>
          <w:szCs w:val="26"/>
        </w:rPr>
        <w:t xml:space="preserve"> </w:t>
      </w:r>
    </w:p>
    <w:p w:rsidR="00963DF2" w:rsidRPr="00446E97" w:rsidRDefault="00963DF2" w:rsidP="00446E97">
      <w:pPr>
        <w:pStyle w:val="affffff0"/>
        <w:numPr>
          <w:ilvl w:val="0"/>
          <w:numId w:val="88"/>
        </w:numPr>
        <w:tabs>
          <w:tab w:val="left" w:pos="1418"/>
        </w:tabs>
        <w:spacing w:line="240" w:lineRule="auto"/>
        <w:ind w:left="0" w:firstLine="760"/>
        <w:rPr>
          <w:sz w:val="26"/>
          <w:szCs w:val="26"/>
        </w:rPr>
      </w:pPr>
      <w:r w:rsidRPr="00446E97">
        <w:rPr>
          <w:sz w:val="26"/>
          <w:szCs w:val="26"/>
        </w:rPr>
        <w:t xml:space="preserve">Условия </w:t>
      </w:r>
      <w:proofErr w:type="gramStart"/>
      <w:r w:rsidRPr="00446E97">
        <w:rPr>
          <w:sz w:val="26"/>
          <w:szCs w:val="26"/>
        </w:rPr>
        <w:t xml:space="preserve">предоставления обеспечения исполнения обязательств </w:t>
      </w:r>
      <w:r w:rsidR="00CB3964" w:rsidRPr="00446E97">
        <w:rPr>
          <w:sz w:val="26"/>
          <w:szCs w:val="26"/>
        </w:rPr>
        <w:t>Подрядчика</w:t>
      </w:r>
      <w:proofErr w:type="gramEnd"/>
      <w:r w:rsidRPr="00446E97">
        <w:rPr>
          <w:sz w:val="26"/>
          <w:szCs w:val="26"/>
        </w:rPr>
        <w:t xml:space="preserve"> по Договору, связанных с выполнением антидемпинговых мер, изложенных в подпункте </w:t>
      </w:r>
      <w:r w:rsidR="00511746" w:rsidRPr="00446E97">
        <w:rPr>
          <w:sz w:val="26"/>
          <w:szCs w:val="26"/>
        </w:rPr>
        <w:fldChar w:fldCharType="begin"/>
      </w:r>
      <w:r w:rsidR="00511746" w:rsidRPr="00446E97">
        <w:rPr>
          <w:sz w:val="26"/>
          <w:szCs w:val="26"/>
        </w:rPr>
        <w:instrText xml:space="preserve"> REF _Ref465670219 \r \h  \* MERGEFORMAT </w:instrText>
      </w:r>
      <w:r w:rsidR="00511746" w:rsidRPr="00446E97">
        <w:rPr>
          <w:sz w:val="26"/>
          <w:szCs w:val="26"/>
        </w:rPr>
      </w:r>
      <w:r w:rsidR="00511746" w:rsidRPr="00446E97">
        <w:rPr>
          <w:sz w:val="26"/>
          <w:szCs w:val="26"/>
        </w:rPr>
        <w:fldChar w:fldCharType="separate"/>
      </w:r>
      <w:r w:rsidR="004F7A87" w:rsidRPr="00446E97">
        <w:rPr>
          <w:sz w:val="26"/>
          <w:szCs w:val="26"/>
        </w:rPr>
        <w:t>3.11</w:t>
      </w:r>
      <w:r w:rsidR="00511746" w:rsidRPr="00446E97">
        <w:rPr>
          <w:sz w:val="26"/>
          <w:szCs w:val="26"/>
        </w:rPr>
        <w:fldChar w:fldCharType="end"/>
      </w:r>
      <w:r w:rsidRPr="00446E97">
        <w:rPr>
          <w:sz w:val="26"/>
          <w:szCs w:val="26"/>
        </w:rPr>
        <w:t xml:space="preserve">, обговариваются на этапе преддоговорных переговоров с учетом требований, изложенных в подпунктах </w:t>
      </w:r>
      <w:r w:rsidR="00511746" w:rsidRPr="00446E97">
        <w:rPr>
          <w:sz w:val="26"/>
          <w:szCs w:val="26"/>
        </w:rPr>
        <w:fldChar w:fldCharType="begin"/>
      </w:r>
      <w:r w:rsidR="00511746" w:rsidRPr="00446E97">
        <w:rPr>
          <w:sz w:val="26"/>
          <w:szCs w:val="26"/>
        </w:rPr>
        <w:instrText xml:space="preserve"> REF _Ref465437572 \r \h  \* MERGEFORMAT </w:instrText>
      </w:r>
      <w:r w:rsidR="00511746" w:rsidRPr="00446E97">
        <w:rPr>
          <w:sz w:val="26"/>
          <w:szCs w:val="26"/>
        </w:rPr>
      </w:r>
      <w:r w:rsidR="00511746" w:rsidRPr="00446E97">
        <w:rPr>
          <w:sz w:val="26"/>
          <w:szCs w:val="26"/>
        </w:rPr>
        <w:fldChar w:fldCharType="separate"/>
      </w:r>
      <w:r w:rsidR="004F7A87" w:rsidRPr="00446E97">
        <w:rPr>
          <w:sz w:val="26"/>
          <w:szCs w:val="26"/>
        </w:rPr>
        <w:t>3.13.2</w:t>
      </w:r>
      <w:r w:rsidR="00511746" w:rsidRPr="00446E97">
        <w:rPr>
          <w:sz w:val="26"/>
          <w:szCs w:val="26"/>
        </w:rPr>
        <w:fldChar w:fldCharType="end"/>
      </w:r>
      <w:r w:rsidRPr="00446E97">
        <w:rPr>
          <w:sz w:val="26"/>
          <w:szCs w:val="26"/>
        </w:rPr>
        <w:t>-</w:t>
      </w:r>
      <w:r w:rsidR="00511746" w:rsidRPr="00446E97">
        <w:rPr>
          <w:sz w:val="26"/>
          <w:szCs w:val="26"/>
        </w:rPr>
        <w:fldChar w:fldCharType="begin"/>
      </w:r>
      <w:r w:rsidR="00511746" w:rsidRPr="00446E97">
        <w:rPr>
          <w:sz w:val="26"/>
          <w:szCs w:val="26"/>
        </w:rPr>
        <w:instrText xml:space="preserve"> REF _Ref465440181 \r \h  \* MERGEFORMAT </w:instrText>
      </w:r>
      <w:r w:rsidR="00511746" w:rsidRPr="00446E97">
        <w:rPr>
          <w:sz w:val="26"/>
          <w:szCs w:val="26"/>
        </w:rPr>
      </w:r>
      <w:r w:rsidR="00511746" w:rsidRPr="00446E97">
        <w:rPr>
          <w:sz w:val="26"/>
          <w:szCs w:val="26"/>
        </w:rPr>
        <w:fldChar w:fldCharType="separate"/>
      </w:r>
      <w:r w:rsidR="004F7A87" w:rsidRPr="00446E97">
        <w:rPr>
          <w:sz w:val="26"/>
          <w:szCs w:val="26"/>
        </w:rPr>
        <w:t>3.13.4</w:t>
      </w:r>
      <w:r w:rsidR="00511746" w:rsidRPr="00446E97">
        <w:rPr>
          <w:sz w:val="26"/>
          <w:szCs w:val="26"/>
        </w:rPr>
        <w:fldChar w:fldCharType="end"/>
      </w:r>
      <w:r w:rsidRPr="00446E97">
        <w:rPr>
          <w:sz w:val="26"/>
          <w:szCs w:val="26"/>
        </w:rPr>
        <w:t xml:space="preserve"> Документации по запросу предложений.</w:t>
      </w:r>
    </w:p>
    <w:p w:rsidR="00717F60" w:rsidRPr="00446E97" w:rsidRDefault="00717F60" w:rsidP="00446E97">
      <w:pPr>
        <w:pStyle w:val="affffff0"/>
        <w:numPr>
          <w:ilvl w:val="0"/>
          <w:numId w:val="88"/>
        </w:numPr>
        <w:tabs>
          <w:tab w:val="left" w:pos="1418"/>
        </w:tabs>
        <w:spacing w:line="240" w:lineRule="auto"/>
        <w:ind w:left="0" w:firstLine="760"/>
        <w:rPr>
          <w:sz w:val="26"/>
          <w:szCs w:val="26"/>
        </w:rPr>
      </w:pPr>
      <w:r w:rsidRPr="00446E97">
        <w:rPr>
          <w:sz w:val="26"/>
          <w:szCs w:val="26"/>
        </w:rPr>
        <w:t xml:space="preserve">В </w:t>
      </w:r>
      <w:proofErr w:type="gramStart"/>
      <w:r w:rsidRPr="00446E97">
        <w:rPr>
          <w:sz w:val="26"/>
          <w:szCs w:val="26"/>
        </w:rPr>
        <w:t>случае</w:t>
      </w:r>
      <w:proofErr w:type="gramEnd"/>
      <w:r w:rsidRPr="00446E97">
        <w:rPr>
          <w:sz w:val="26"/>
          <w:szCs w:val="26"/>
        </w:rPr>
        <w:t xml:space="preserve"> признания </w:t>
      </w:r>
      <w:r w:rsidR="004B5EB3" w:rsidRPr="00446E97">
        <w:rPr>
          <w:sz w:val="26"/>
          <w:szCs w:val="26"/>
        </w:rPr>
        <w:t>Заявк</w:t>
      </w:r>
      <w:r w:rsidR="00EB1E5E" w:rsidRPr="00446E97">
        <w:rPr>
          <w:sz w:val="26"/>
          <w:szCs w:val="26"/>
        </w:rPr>
        <w:t xml:space="preserve">и </w:t>
      </w:r>
      <w:r w:rsidR="009C744E" w:rsidRPr="00446E97">
        <w:rPr>
          <w:sz w:val="26"/>
          <w:szCs w:val="26"/>
        </w:rPr>
        <w:t>Участник</w:t>
      </w:r>
      <w:r w:rsidR="00EB1E5E" w:rsidRPr="00446E97">
        <w:rPr>
          <w:sz w:val="26"/>
          <w:szCs w:val="26"/>
        </w:rPr>
        <w:t>а лучшей</w:t>
      </w:r>
      <w:r w:rsidRPr="00446E97">
        <w:rPr>
          <w:sz w:val="26"/>
          <w:szCs w:val="26"/>
        </w:rPr>
        <w:t xml:space="preserve">, заключение </w:t>
      </w:r>
      <w:r w:rsidR="00DF639D" w:rsidRPr="00446E97">
        <w:rPr>
          <w:sz w:val="26"/>
          <w:szCs w:val="26"/>
        </w:rPr>
        <w:t>Д</w:t>
      </w:r>
      <w:r w:rsidRPr="00446E97">
        <w:rPr>
          <w:sz w:val="26"/>
          <w:szCs w:val="26"/>
        </w:rPr>
        <w:t>оговора с</w:t>
      </w:r>
      <w:r w:rsidR="00EB1E5E" w:rsidRPr="00446E97">
        <w:rPr>
          <w:sz w:val="26"/>
          <w:szCs w:val="26"/>
        </w:rPr>
        <w:t xml:space="preserve"> данным </w:t>
      </w:r>
      <w:r w:rsidR="009C744E" w:rsidRPr="00446E97">
        <w:rPr>
          <w:sz w:val="26"/>
          <w:szCs w:val="26"/>
        </w:rPr>
        <w:t>Участник</w:t>
      </w:r>
      <w:r w:rsidR="00EB1E5E" w:rsidRPr="00446E97">
        <w:rPr>
          <w:sz w:val="26"/>
          <w:szCs w:val="26"/>
        </w:rPr>
        <w:t>ом</w:t>
      </w:r>
      <w:r w:rsidRPr="00446E97">
        <w:rPr>
          <w:sz w:val="26"/>
          <w:szCs w:val="26"/>
        </w:rPr>
        <w:t xml:space="preserve"> требует предварительного одобрения Советом директоров </w:t>
      </w:r>
      <w:r w:rsidR="00C12FA4" w:rsidRPr="00446E97">
        <w:rPr>
          <w:sz w:val="26"/>
          <w:szCs w:val="26"/>
        </w:rPr>
        <w:t>ПАО «МРСК Центра»</w:t>
      </w:r>
      <w:r w:rsidRPr="00446E97">
        <w:rPr>
          <w:sz w:val="26"/>
          <w:szCs w:val="26"/>
        </w:rPr>
        <w:t xml:space="preserve"> как сделки, в совершении которой имеется заинтересованность, </w:t>
      </w:r>
      <w:r w:rsidR="00123C70" w:rsidRPr="00446E97">
        <w:rPr>
          <w:sz w:val="26"/>
          <w:szCs w:val="26"/>
        </w:rPr>
        <w:t>Договор</w:t>
      </w:r>
      <w:r w:rsidRPr="00446E97">
        <w:rPr>
          <w:sz w:val="26"/>
          <w:szCs w:val="26"/>
        </w:rPr>
        <w:t xml:space="preserve"> заключается после одобрения Советом директоров </w:t>
      </w:r>
      <w:r w:rsidR="00E74632" w:rsidRPr="00446E97">
        <w:rPr>
          <w:sz w:val="26"/>
          <w:szCs w:val="26"/>
        </w:rPr>
        <w:t>ПАО</w:t>
      </w:r>
      <w:r w:rsidRPr="00446E97">
        <w:rPr>
          <w:sz w:val="26"/>
          <w:szCs w:val="26"/>
        </w:rPr>
        <w:t xml:space="preserve"> «</w:t>
      </w:r>
      <w:r w:rsidR="00C12FA4" w:rsidRPr="00446E97">
        <w:rPr>
          <w:sz w:val="26"/>
          <w:szCs w:val="26"/>
        </w:rPr>
        <w:t>МРСК Центра</w:t>
      </w:r>
      <w:r w:rsidRPr="00446E97">
        <w:rPr>
          <w:sz w:val="26"/>
          <w:szCs w:val="26"/>
        </w:rPr>
        <w:t>».</w:t>
      </w:r>
    </w:p>
    <w:p w:rsidR="00717F60" w:rsidRPr="00446E97" w:rsidRDefault="00717F60" w:rsidP="00446E97">
      <w:pPr>
        <w:pStyle w:val="affffff0"/>
        <w:numPr>
          <w:ilvl w:val="0"/>
          <w:numId w:val="88"/>
        </w:numPr>
        <w:tabs>
          <w:tab w:val="left" w:pos="1418"/>
        </w:tabs>
        <w:spacing w:line="240" w:lineRule="auto"/>
        <w:ind w:left="0" w:firstLine="760"/>
        <w:rPr>
          <w:bCs/>
          <w:color w:val="000000"/>
          <w:sz w:val="26"/>
          <w:szCs w:val="26"/>
        </w:rPr>
      </w:pPr>
      <w:bookmarkStart w:id="656" w:name="_Ref191386314"/>
      <w:r w:rsidRPr="00446E97">
        <w:rPr>
          <w:bCs/>
          <w:sz w:val="26"/>
          <w:szCs w:val="26"/>
        </w:rPr>
        <w:t xml:space="preserve">Заказчик оставляет за собой право при присуждении и заключении </w:t>
      </w:r>
      <w:r w:rsidR="00DF639D" w:rsidRPr="00446E97">
        <w:rPr>
          <w:bCs/>
          <w:sz w:val="26"/>
          <w:szCs w:val="26"/>
        </w:rPr>
        <w:t>Д</w:t>
      </w:r>
      <w:r w:rsidRPr="00446E97">
        <w:rPr>
          <w:bCs/>
          <w:sz w:val="26"/>
          <w:szCs w:val="26"/>
        </w:rPr>
        <w:t xml:space="preserve">оговора увеличивать или уменьшать изначальный объем </w:t>
      </w:r>
      <w:r w:rsidRPr="00446E97">
        <w:rPr>
          <w:bCs/>
          <w:color w:val="000000"/>
          <w:sz w:val="26"/>
          <w:szCs w:val="26"/>
        </w:rPr>
        <w:t>закупаем</w:t>
      </w:r>
      <w:r w:rsidR="00541FAB" w:rsidRPr="00446E97">
        <w:rPr>
          <w:bCs/>
          <w:color w:val="000000"/>
          <w:sz w:val="26"/>
          <w:szCs w:val="26"/>
        </w:rPr>
        <w:t>ых</w:t>
      </w:r>
      <w:r w:rsidRPr="00446E97">
        <w:rPr>
          <w:bCs/>
          <w:color w:val="000000"/>
          <w:sz w:val="26"/>
          <w:szCs w:val="26"/>
        </w:rPr>
        <w:t xml:space="preserve"> </w:t>
      </w:r>
      <w:r w:rsidR="007F76D6" w:rsidRPr="00446E97">
        <w:rPr>
          <w:bCs/>
          <w:color w:val="000000"/>
          <w:sz w:val="26"/>
          <w:szCs w:val="26"/>
        </w:rPr>
        <w:t>работ</w:t>
      </w:r>
      <w:r w:rsidRPr="00446E97">
        <w:rPr>
          <w:bCs/>
          <w:color w:val="000000"/>
          <w:sz w:val="26"/>
          <w:szCs w:val="26"/>
        </w:rPr>
        <w:t xml:space="preserve"> в пределах</w:t>
      </w:r>
      <w:r w:rsidR="006F758C" w:rsidRPr="00446E97">
        <w:rPr>
          <w:bCs/>
          <w:color w:val="000000"/>
          <w:sz w:val="26"/>
          <w:szCs w:val="26"/>
        </w:rPr>
        <w:t xml:space="preserve"> 10%, </w:t>
      </w:r>
      <w:r w:rsidRPr="00446E97">
        <w:rPr>
          <w:bCs/>
          <w:sz w:val="26"/>
          <w:szCs w:val="26"/>
        </w:rPr>
        <w:t xml:space="preserve">не меняя при этом цену единицы </w:t>
      </w:r>
      <w:r w:rsidR="007F76D6" w:rsidRPr="00446E97">
        <w:rPr>
          <w:bCs/>
          <w:color w:val="000000"/>
          <w:sz w:val="26"/>
          <w:szCs w:val="26"/>
        </w:rPr>
        <w:t>выполняемых работ</w:t>
      </w:r>
      <w:r w:rsidRPr="00446E97">
        <w:rPr>
          <w:bCs/>
          <w:color w:val="000000"/>
          <w:sz w:val="26"/>
          <w:szCs w:val="26"/>
        </w:rPr>
        <w:t xml:space="preserve"> и другие условия.</w:t>
      </w:r>
    </w:p>
    <w:p w:rsidR="00667F31" w:rsidRPr="00446E97" w:rsidRDefault="00932C0A" w:rsidP="00446E97">
      <w:pPr>
        <w:pStyle w:val="2"/>
        <w:tabs>
          <w:tab w:val="clear" w:pos="1700"/>
          <w:tab w:val="left" w:pos="709"/>
        </w:tabs>
        <w:spacing w:before="0" w:after="0" w:line="240" w:lineRule="auto"/>
        <w:rPr>
          <w:sz w:val="26"/>
          <w:szCs w:val="26"/>
        </w:rPr>
      </w:pPr>
      <w:bookmarkStart w:id="657" w:name="_Toc181693189"/>
      <w:bookmarkStart w:id="658" w:name="_Ref190680463"/>
      <w:bookmarkStart w:id="659" w:name="_Ref306140410"/>
      <w:bookmarkStart w:id="660" w:name="_Ref306142159"/>
      <w:bookmarkStart w:id="661" w:name="_Ref468202391"/>
      <w:bookmarkStart w:id="662" w:name="_Ref468202416"/>
      <w:bookmarkStart w:id="663" w:name="_Toc471898581"/>
      <w:bookmarkStart w:id="664" w:name="_Ref303102866"/>
      <w:bookmarkStart w:id="665" w:name="_Toc305835589"/>
      <w:bookmarkStart w:id="666" w:name="_Ref303683952"/>
      <w:bookmarkStart w:id="667" w:name="__RefNumPara__840_922829174"/>
      <w:bookmarkEnd w:id="656"/>
      <w:r w:rsidRPr="00446E97">
        <w:rPr>
          <w:sz w:val="26"/>
          <w:szCs w:val="26"/>
        </w:rPr>
        <w:t xml:space="preserve">Обеспечение исполнения обязательств </w:t>
      </w:r>
      <w:r w:rsidR="000E5003" w:rsidRPr="00446E97">
        <w:rPr>
          <w:sz w:val="26"/>
          <w:szCs w:val="26"/>
        </w:rPr>
        <w:t>Подрядчика</w:t>
      </w:r>
      <w:r w:rsidR="00972AAA" w:rsidRPr="00446E97">
        <w:rPr>
          <w:sz w:val="26"/>
          <w:szCs w:val="26"/>
        </w:rPr>
        <w:t xml:space="preserve"> </w:t>
      </w:r>
      <w:r w:rsidRPr="00446E97">
        <w:rPr>
          <w:sz w:val="26"/>
          <w:szCs w:val="26"/>
        </w:rPr>
        <w:t>по </w:t>
      </w:r>
      <w:r w:rsidR="00123C70" w:rsidRPr="00446E97">
        <w:rPr>
          <w:sz w:val="26"/>
          <w:szCs w:val="26"/>
        </w:rPr>
        <w:t>Договор</w:t>
      </w:r>
      <w:r w:rsidRPr="00446E97">
        <w:rPr>
          <w:sz w:val="26"/>
          <w:szCs w:val="26"/>
        </w:rPr>
        <w:t>у</w:t>
      </w:r>
      <w:bookmarkEnd w:id="657"/>
      <w:bookmarkEnd w:id="658"/>
      <w:bookmarkEnd w:id="659"/>
      <w:bookmarkEnd w:id="660"/>
      <w:bookmarkEnd w:id="661"/>
      <w:bookmarkEnd w:id="662"/>
      <w:bookmarkEnd w:id="663"/>
      <w:r w:rsidRPr="00446E97">
        <w:rPr>
          <w:sz w:val="26"/>
          <w:szCs w:val="26"/>
        </w:rPr>
        <w:t xml:space="preserve"> </w:t>
      </w:r>
      <w:bookmarkEnd w:id="664"/>
      <w:bookmarkEnd w:id="665"/>
    </w:p>
    <w:p w:rsidR="00932C0A" w:rsidRPr="00446E97" w:rsidRDefault="00963DF2" w:rsidP="00446E97">
      <w:pPr>
        <w:pStyle w:val="affffff0"/>
        <w:widowControl w:val="0"/>
        <w:numPr>
          <w:ilvl w:val="0"/>
          <w:numId w:val="89"/>
        </w:numPr>
        <w:tabs>
          <w:tab w:val="left" w:pos="1620"/>
        </w:tabs>
        <w:suppressAutoHyphens w:val="0"/>
        <w:spacing w:line="240" w:lineRule="auto"/>
        <w:ind w:left="0" w:firstLine="760"/>
        <w:rPr>
          <w:sz w:val="26"/>
          <w:szCs w:val="26"/>
          <w:lang w:eastAsia="ru-RU"/>
        </w:rPr>
      </w:pPr>
      <w:r w:rsidRPr="00446E97">
        <w:rPr>
          <w:sz w:val="26"/>
          <w:szCs w:val="26"/>
        </w:rPr>
        <w:t xml:space="preserve">Обеспечения исполнения обязательств </w:t>
      </w:r>
      <w:r w:rsidR="00CB3964" w:rsidRPr="00446E97">
        <w:rPr>
          <w:sz w:val="26"/>
          <w:szCs w:val="26"/>
        </w:rPr>
        <w:t xml:space="preserve">Подрядчика </w:t>
      </w:r>
      <w:r w:rsidRPr="00446E97">
        <w:rPr>
          <w:sz w:val="26"/>
          <w:szCs w:val="26"/>
        </w:rPr>
        <w:t xml:space="preserve">по Договору, помимо указанного в проекте Договора (раздел </w:t>
      </w:r>
      <w:r w:rsidR="00511746" w:rsidRPr="00446E97">
        <w:rPr>
          <w:sz w:val="26"/>
          <w:szCs w:val="26"/>
        </w:rPr>
        <w:fldChar w:fldCharType="begin"/>
      </w:r>
      <w:r w:rsidR="00511746" w:rsidRPr="00446E97">
        <w:rPr>
          <w:sz w:val="26"/>
          <w:szCs w:val="26"/>
        </w:rPr>
        <w:instrText xml:space="preserve"> REF _Ref440272931 \r \h  \* MERGEFORMAT </w:instrText>
      </w:r>
      <w:r w:rsidR="00511746" w:rsidRPr="00446E97">
        <w:rPr>
          <w:sz w:val="26"/>
          <w:szCs w:val="26"/>
        </w:rPr>
      </w:r>
      <w:r w:rsidR="00511746" w:rsidRPr="00446E97">
        <w:rPr>
          <w:sz w:val="26"/>
          <w:szCs w:val="26"/>
        </w:rPr>
        <w:fldChar w:fldCharType="separate"/>
      </w:r>
      <w:r w:rsidR="004F7A87" w:rsidRPr="00446E97">
        <w:rPr>
          <w:sz w:val="26"/>
          <w:szCs w:val="26"/>
        </w:rPr>
        <w:t>2</w:t>
      </w:r>
      <w:r w:rsidR="00511746" w:rsidRPr="00446E97">
        <w:rPr>
          <w:sz w:val="26"/>
          <w:szCs w:val="26"/>
        </w:rPr>
        <w:fldChar w:fldCharType="end"/>
      </w:r>
      <w:r w:rsidRPr="00446E97">
        <w:rPr>
          <w:sz w:val="26"/>
          <w:szCs w:val="26"/>
        </w:rPr>
        <w:t xml:space="preserve">) и подпункте </w:t>
      </w:r>
      <w:r w:rsidR="00511746" w:rsidRPr="00446E97">
        <w:rPr>
          <w:sz w:val="26"/>
          <w:szCs w:val="26"/>
        </w:rPr>
        <w:fldChar w:fldCharType="begin"/>
      </w:r>
      <w:r w:rsidR="00511746" w:rsidRPr="00446E97">
        <w:rPr>
          <w:sz w:val="26"/>
          <w:szCs w:val="26"/>
        </w:rPr>
        <w:instrText xml:space="preserve"> REF _Ref465437572 \r \h  \* MERGEFORMAT </w:instrText>
      </w:r>
      <w:r w:rsidR="00511746" w:rsidRPr="00446E97">
        <w:rPr>
          <w:sz w:val="26"/>
          <w:szCs w:val="26"/>
        </w:rPr>
      </w:r>
      <w:r w:rsidR="00511746" w:rsidRPr="00446E97">
        <w:rPr>
          <w:sz w:val="26"/>
          <w:szCs w:val="26"/>
        </w:rPr>
        <w:fldChar w:fldCharType="separate"/>
      </w:r>
      <w:r w:rsidR="004F7A87" w:rsidRPr="00446E97">
        <w:rPr>
          <w:sz w:val="26"/>
          <w:szCs w:val="26"/>
        </w:rPr>
        <w:t>3.13.2</w:t>
      </w:r>
      <w:r w:rsidR="00511746" w:rsidRPr="00446E97">
        <w:rPr>
          <w:sz w:val="26"/>
          <w:szCs w:val="26"/>
        </w:rPr>
        <w:fldChar w:fldCharType="end"/>
      </w:r>
      <w:r w:rsidRPr="00446E97">
        <w:rPr>
          <w:sz w:val="26"/>
          <w:szCs w:val="26"/>
        </w:rPr>
        <w:t>, не требуется</w:t>
      </w:r>
      <w:r w:rsidR="00414CAF" w:rsidRPr="00446E97">
        <w:rPr>
          <w:sz w:val="26"/>
          <w:szCs w:val="26"/>
        </w:rPr>
        <w:t>.</w:t>
      </w:r>
    </w:p>
    <w:p w:rsidR="00963DF2" w:rsidRPr="00446E97" w:rsidRDefault="00963DF2" w:rsidP="00446E97">
      <w:pPr>
        <w:pStyle w:val="affffff0"/>
        <w:widowControl w:val="0"/>
        <w:numPr>
          <w:ilvl w:val="0"/>
          <w:numId w:val="89"/>
        </w:numPr>
        <w:tabs>
          <w:tab w:val="left" w:pos="1620"/>
        </w:tabs>
        <w:suppressAutoHyphens w:val="0"/>
        <w:spacing w:line="240" w:lineRule="auto"/>
        <w:ind w:left="0" w:firstLine="760"/>
        <w:rPr>
          <w:sz w:val="26"/>
          <w:szCs w:val="26"/>
        </w:rPr>
      </w:pPr>
      <w:bookmarkStart w:id="668" w:name="_Ref465437572"/>
      <w:r w:rsidRPr="00446E97">
        <w:rPr>
          <w:sz w:val="26"/>
          <w:szCs w:val="26"/>
        </w:rPr>
        <w:t xml:space="preserve">Участник, предложивший </w:t>
      </w:r>
      <w:r w:rsidRPr="00446E97">
        <w:rPr>
          <w:rFonts w:eastAsia="Times New Roman,Italic"/>
          <w:iCs/>
          <w:sz w:val="26"/>
          <w:szCs w:val="26"/>
        </w:rPr>
        <w:t>демпинговую цену Договора (цену лота)</w:t>
      </w:r>
      <w:r w:rsidRPr="00446E97">
        <w:rPr>
          <w:sz w:val="26"/>
          <w:szCs w:val="26"/>
        </w:rPr>
        <w:t xml:space="preserve">, и признанный Победителем, должен в обязательном порядке предоставить обеспечение исполнения обязательств </w:t>
      </w:r>
      <w:r w:rsidR="00CB3964" w:rsidRPr="00446E97">
        <w:rPr>
          <w:sz w:val="26"/>
          <w:szCs w:val="26"/>
        </w:rPr>
        <w:t xml:space="preserve">Подрядчика </w:t>
      </w:r>
      <w:r w:rsidRPr="00446E97">
        <w:rPr>
          <w:sz w:val="26"/>
          <w:szCs w:val="26"/>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68"/>
    </w:p>
    <w:p w:rsidR="00963DF2" w:rsidRPr="00446E97" w:rsidRDefault="00963DF2" w:rsidP="00446E97">
      <w:pPr>
        <w:pStyle w:val="affffff0"/>
        <w:widowControl w:val="0"/>
        <w:numPr>
          <w:ilvl w:val="0"/>
          <w:numId w:val="89"/>
        </w:numPr>
        <w:tabs>
          <w:tab w:val="left" w:pos="1620"/>
        </w:tabs>
        <w:suppressAutoHyphens w:val="0"/>
        <w:spacing w:line="240" w:lineRule="auto"/>
        <w:ind w:left="0" w:firstLine="760"/>
        <w:rPr>
          <w:bCs/>
          <w:sz w:val="26"/>
          <w:szCs w:val="26"/>
        </w:rPr>
      </w:pPr>
      <w:r w:rsidRPr="00446E97">
        <w:rPr>
          <w:sz w:val="26"/>
          <w:szCs w:val="26"/>
        </w:rPr>
        <w:t xml:space="preserve">Обеспечение исполнения обязательств </w:t>
      </w:r>
      <w:r w:rsidR="00CB3964" w:rsidRPr="00446E97">
        <w:rPr>
          <w:sz w:val="26"/>
          <w:szCs w:val="26"/>
        </w:rPr>
        <w:t xml:space="preserve">Подрядчика </w:t>
      </w:r>
      <w:r w:rsidRPr="00446E97">
        <w:rPr>
          <w:sz w:val="26"/>
          <w:szCs w:val="26"/>
        </w:rPr>
        <w:t xml:space="preserve">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w:t>
      </w:r>
      <w:r w:rsidRPr="00446E97">
        <w:rPr>
          <w:bCs/>
          <w:sz w:val="26"/>
          <w:szCs w:val="26"/>
        </w:rPr>
        <w:t>Заказчика</w:t>
      </w:r>
      <w:r w:rsidR="0010371A" w:rsidRPr="00446E97">
        <w:rPr>
          <w:bCs/>
          <w:sz w:val="26"/>
          <w:szCs w:val="26"/>
        </w:rPr>
        <w:t xml:space="preserve"> (п. </w:t>
      </w:r>
      <w:r w:rsidR="00511746" w:rsidRPr="00446E97">
        <w:rPr>
          <w:sz w:val="26"/>
          <w:szCs w:val="26"/>
        </w:rPr>
        <w:fldChar w:fldCharType="begin"/>
      </w:r>
      <w:r w:rsidR="00511746" w:rsidRPr="00446E97">
        <w:rPr>
          <w:sz w:val="26"/>
          <w:szCs w:val="26"/>
        </w:rPr>
        <w:instrText xml:space="preserve"> REF _Ref468973739 \r \h  \* MERGEFORMAT </w:instrText>
      </w:r>
      <w:r w:rsidR="00511746" w:rsidRPr="00446E97">
        <w:rPr>
          <w:sz w:val="26"/>
          <w:szCs w:val="26"/>
        </w:rPr>
      </w:r>
      <w:r w:rsidR="00511746" w:rsidRPr="00446E97">
        <w:rPr>
          <w:sz w:val="26"/>
          <w:szCs w:val="26"/>
        </w:rPr>
        <w:fldChar w:fldCharType="separate"/>
      </w:r>
      <w:r w:rsidR="004F7A87" w:rsidRPr="00446E97">
        <w:rPr>
          <w:bCs/>
          <w:sz w:val="26"/>
          <w:szCs w:val="26"/>
        </w:rPr>
        <w:t>3.3.14.4.4</w:t>
      </w:r>
      <w:r w:rsidR="00511746" w:rsidRPr="00446E97">
        <w:rPr>
          <w:sz w:val="26"/>
          <w:szCs w:val="26"/>
        </w:rPr>
        <w:fldChar w:fldCharType="end"/>
      </w:r>
      <w:r w:rsidR="0010371A" w:rsidRPr="00446E97">
        <w:rPr>
          <w:bCs/>
          <w:sz w:val="26"/>
          <w:szCs w:val="26"/>
        </w:rPr>
        <w:t>)</w:t>
      </w:r>
      <w:r w:rsidRPr="00446E97">
        <w:rPr>
          <w:bCs/>
          <w:sz w:val="26"/>
          <w:szCs w:val="26"/>
        </w:rPr>
        <w:t xml:space="preserve">. Выбор </w:t>
      </w:r>
      <w:proofErr w:type="gramStart"/>
      <w:r w:rsidRPr="00446E97">
        <w:rPr>
          <w:bCs/>
          <w:sz w:val="26"/>
          <w:szCs w:val="26"/>
        </w:rPr>
        <w:t xml:space="preserve">способа </w:t>
      </w:r>
      <w:r w:rsidRPr="00446E97">
        <w:rPr>
          <w:sz w:val="26"/>
          <w:szCs w:val="26"/>
        </w:rPr>
        <w:t xml:space="preserve">обеспечения исполнения обязательств </w:t>
      </w:r>
      <w:r w:rsidR="00CB3964" w:rsidRPr="00446E97">
        <w:rPr>
          <w:sz w:val="26"/>
          <w:szCs w:val="26"/>
        </w:rPr>
        <w:t>Подрядчика</w:t>
      </w:r>
      <w:proofErr w:type="gramEnd"/>
      <w:r w:rsidR="00CB3964" w:rsidRPr="00446E97">
        <w:rPr>
          <w:sz w:val="26"/>
          <w:szCs w:val="26"/>
        </w:rPr>
        <w:t xml:space="preserve"> </w:t>
      </w:r>
      <w:r w:rsidRPr="00446E97">
        <w:rPr>
          <w:sz w:val="26"/>
          <w:szCs w:val="26"/>
        </w:rPr>
        <w:t>по Договору</w:t>
      </w:r>
      <w:r w:rsidRPr="00446E97">
        <w:rPr>
          <w:bCs/>
          <w:sz w:val="26"/>
          <w:szCs w:val="26"/>
        </w:rPr>
        <w:t xml:space="preserve">, осуществляется </w:t>
      </w:r>
      <w:r w:rsidR="00B74295" w:rsidRPr="00446E97">
        <w:rPr>
          <w:bCs/>
          <w:sz w:val="26"/>
          <w:szCs w:val="26"/>
        </w:rPr>
        <w:t>Участником/Победителем</w:t>
      </w:r>
      <w:r w:rsidRPr="00446E97">
        <w:rPr>
          <w:bCs/>
          <w:sz w:val="26"/>
          <w:szCs w:val="26"/>
        </w:rPr>
        <w:t xml:space="preserve">. Условия и содержание </w:t>
      </w:r>
      <w:r w:rsidRPr="00446E97">
        <w:rPr>
          <w:sz w:val="26"/>
          <w:szCs w:val="26"/>
        </w:rPr>
        <w:t xml:space="preserve">обеспечения исполнения обязательств </w:t>
      </w:r>
      <w:r w:rsidR="00CB3964" w:rsidRPr="00446E97">
        <w:rPr>
          <w:sz w:val="26"/>
          <w:szCs w:val="26"/>
        </w:rPr>
        <w:t xml:space="preserve">Подрядчика </w:t>
      </w:r>
      <w:r w:rsidRPr="00446E97">
        <w:rPr>
          <w:sz w:val="26"/>
          <w:szCs w:val="26"/>
        </w:rPr>
        <w:t xml:space="preserve">по Договору, а также сроки возврата обеспечения устанавливаются на основании проекта Договора (раздел </w:t>
      </w:r>
      <w:r w:rsidR="00511746" w:rsidRPr="00446E97">
        <w:rPr>
          <w:sz w:val="26"/>
          <w:szCs w:val="26"/>
        </w:rPr>
        <w:fldChar w:fldCharType="begin"/>
      </w:r>
      <w:r w:rsidR="00511746" w:rsidRPr="00446E97">
        <w:rPr>
          <w:sz w:val="26"/>
          <w:szCs w:val="26"/>
        </w:rPr>
        <w:instrText xml:space="preserve"> REF _Ref440272931 \r \h  \* MERGEFORMAT </w:instrText>
      </w:r>
      <w:r w:rsidR="00511746" w:rsidRPr="00446E97">
        <w:rPr>
          <w:sz w:val="26"/>
          <w:szCs w:val="26"/>
        </w:rPr>
      </w:r>
      <w:r w:rsidR="00511746" w:rsidRPr="00446E97">
        <w:rPr>
          <w:sz w:val="26"/>
          <w:szCs w:val="26"/>
        </w:rPr>
        <w:fldChar w:fldCharType="separate"/>
      </w:r>
      <w:r w:rsidR="004F7A87" w:rsidRPr="00446E97">
        <w:rPr>
          <w:sz w:val="26"/>
          <w:szCs w:val="26"/>
        </w:rPr>
        <w:t>2</w:t>
      </w:r>
      <w:r w:rsidR="00511746" w:rsidRPr="00446E97">
        <w:rPr>
          <w:sz w:val="26"/>
          <w:szCs w:val="26"/>
        </w:rPr>
        <w:fldChar w:fldCharType="end"/>
      </w:r>
      <w:r w:rsidRPr="00446E97">
        <w:rPr>
          <w:sz w:val="26"/>
          <w:szCs w:val="26"/>
        </w:rPr>
        <w:t xml:space="preserve">) с учетом требований, изложенных в подпункте </w:t>
      </w:r>
      <w:r w:rsidR="00511746" w:rsidRPr="00446E97">
        <w:rPr>
          <w:sz w:val="26"/>
          <w:szCs w:val="26"/>
        </w:rPr>
        <w:fldChar w:fldCharType="begin"/>
      </w:r>
      <w:r w:rsidR="00511746" w:rsidRPr="00446E97">
        <w:rPr>
          <w:sz w:val="26"/>
          <w:szCs w:val="26"/>
        </w:rPr>
        <w:instrText xml:space="preserve"> REF _Ref465437572 \r \h  \* MERGEFORMAT </w:instrText>
      </w:r>
      <w:r w:rsidR="00511746" w:rsidRPr="00446E97">
        <w:rPr>
          <w:sz w:val="26"/>
          <w:szCs w:val="26"/>
        </w:rPr>
      </w:r>
      <w:r w:rsidR="00511746" w:rsidRPr="00446E97">
        <w:rPr>
          <w:sz w:val="26"/>
          <w:szCs w:val="26"/>
        </w:rPr>
        <w:fldChar w:fldCharType="separate"/>
      </w:r>
      <w:r w:rsidR="004F7A87" w:rsidRPr="00446E97">
        <w:rPr>
          <w:bCs/>
          <w:sz w:val="26"/>
          <w:szCs w:val="26"/>
        </w:rPr>
        <w:t>3.13.2</w:t>
      </w:r>
      <w:r w:rsidR="00511746" w:rsidRPr="00446E97">
        <w:rPr>
          <w:sz w:val="26"/>
          <w:szCs w:val="26"/>
        </w:rPr>
        <w:fldChar w:fldCharType="end"/>
      </w:r>
      <w:r w:rsidRPr="00446E97">
        <w:rPr>
          <w:sz w:val="26"/>
          <w:szCs w:val="26"/>
        </w:rPr>
        <w:t xml:space="preserve">, а также на этапе </w:t>
      </w:r>
      <w:proofErr w:type="spellStart"/>
      <w:r w:rsidRPr="00446E97">
        <w:rPr>
          <w:sz w:val="26"/>
          <w:szCs w:val="26"/>
        </w:rPr>
        <w:t>преддговорных</w:t>
      </w:r>
      <w:proofErr w:type="spellEnd"/>
      <w:r w:rsidRPr="00446E97">
        <w:rPr>
          <w:sz w:val="26"/>
          <w:szCs w:val="26"/>
        </w:rPr>
        <w:t xml:space="preserve"> переговоров (п. </w:t>
      </w:r>
      <w:r w:rsidR="00511746" w:rsidRPr="00446E97">
        <w:rPr>
          <w:sz w:val="26"/>
          <w:szCs w:val="26"/>
        </w:rPr>
        <w:fldChar w:fldCharType="begin"/>
      </w:r>
      <w:r w:rsidR="00511746" w:rsidRPr="00446E97">
        <w:rPr>
          <w:sz w:val="26"/>
          <w:szCs w:val="26"/>
        </w:rPr>
        <w:instrText xml:space="preserve"> REF _Ref468355339 \r \h  \* MERGEFORMAT </w:instrText>
      </w:r>
      <w:r w:rsidR="00511746" w:rsidRPr="00446E97">
        <w:rPr>
          <w:sz w:val="26"/>
          <w:szCs w:val="26"/>
        </w:rPr>
      </w:r>
      <w:r w:rsidR="00511746" w:rsidRPr="00446E97">
        <w:rPr>
          <w:sz w:val="26"/>
          <w:szCs w:val="26"/>
        </w:rPr>
        <w:fldChar w:fldCharType="separate"/>
      </w:r>
      <w:r w:rsidR="004F7A87" w:rsidRPr="00446E97">
        <w:rPr>
          <w:sz w:val="26"/>
          <w:szCs w:val="26"/>
        </w:rPr>
        <w:t>3.12</w:t>
      </w:r>
      <w:r w:rsidR="00511746" w:rsidRPr="00446E97">
        <w:rPr>
          <w:sz w:val="26"/>
          <w:szCs w:val="26"/>
        </w:rPr>
        <w:fldChar w:fldCharType="end"/>
      </w:r>
      <w:r w:rsidRPr="00446E97">
        <w:rPr>
          <w:sz w:val="26"/>
          <w:szCs w:val="26"/>
        </w:rPr>
        <w:t>).</w:t>
      </w:r>
    </w:p>
    <w:p w:rsidR="00963DF2" w:rsidRPr="00446E97" w:rsidRDefault="00963DF2" w:rsidP="00446E97">
      <w:pPr>
        <w:pStyle w:val="affffff0"/>
        <w:widowControl w:val="0"/>
        <w:numPr>
          <w:ilvl w:val="0"/>
          <w:numId w:val="89"/>
        </w:numPr>
        <w:tabs>
          <w:tab w:val="left" w:pos="1620"/>
        </w:tabs>
        <w:suppressAutoHyphens w:val="0"/>
        <w:spacing w:line="240" w:lineRule="auto"/>
        <w:ind w:left="0" w:firstLine="760"/>
        <w:rPr>
          <w:bCs/>
          <w:sz w:val="26"/>
          <w:szCs w:val="26"/>
        </w:rPr>
      </w:pPr>
      <w:bookmarkStart w:id="669" w:name="_Ref465440181"/>
      <w:r w:rsidRPr="00446E97">
        <w:rPr>
          <w:bCs/>
          <w:sz w:val="26"/>
          <w:szCs w:val="26"/>
        </w:rPr>
        <w:t xml:space="preserve">Непредставление </w:t>
      </w:r>
      <w:r w:rsidRPr="00446E97">
        <w:rPr>
          <w:sz w:val="26"/>
          <w:szCs w:val="26"/>
        </w:rPr>
        <w:t xml:space="preserve">обеспечения исполнения обязательств </w:t>
      </w:r>
      <w:r w:rsidR="00CB3964" w:rsidRPr="00446E97">
        <w:rPr>
          <w:sz w:val="26"/>
          <w:szCs w:val="26"/>
        </w:rPr>
        <w:t xml:space="preserve">Подрядчика </w:t>
      </w:r>
      <w:r w:rsidRPr="00446E97">
        <w:rPr>
          <w:sz w:val="26"/>
          <w:szCs w:val="26"/>
        </w:rPr>
        <w:t>по Договору, связанного с выполнением антидемпинговых мер,</w:t>
      </w:r>
      <w:r w:rsidRPr="00446E97">
        <w:rPr>
          <w:bCs/>
          <w:sz w:val="26"/>
          <w:szCs w:val="26"/>
        </w:rPr>
        <w:t xml:space="preserve"> до заключения Договора </w:t>
      </w:r>
      <w:r w:rsidRPr="00446E97">
        <w:rPr>
          <w:sz w:val="26"/>
          <w:szCs w:val="26"/>
        </w:rPr>
        <w:lastRenderedPageBreak/>
        <w:t xml:space="preserve">приведет к утере данным Участником статуса Победителя и последствиям, указанным в подпункте </w:t>
      </w:r>
      <w:r w:rsidR="00511746" w:rsidRPr="00446E97">
        <w:rPr>
          <w:sz w:val="26"/>
          <w:szCs w:val="26"/>
        </w:rPr>
        <w:fldChar w:fldCharType="begin"/>
      </w:r>
      <w:r w:rsidR="00511746" w:rsidRPr="00446E97">
        <w:rPr>
          <w:sz w:val="26"/>
          <w:szCs w:val="26"/>
        </w:rPr>
        <w:instrText xml:space="preserve"> REF _Ref468355540 \r \h  \* MERGEFORMAT </w:instrText>
      </w:r>
      <w:r w:rsidR="00511746" w:rsidRPr="00446E97">
        <w:rPr>
          <w:sz w:val="26"/>
          <w:szCs w:val="26"/>
        </w:rPr>
      </w:r>
      <w:r w:rsidR="00511746" w:rsidRPr="00446E97">
        <w:rPr>
          <w:sz w:val="26"/>
          <w:szCs w:val="26"/>
        </w:rPr>
        <w:fldChar w:fldCharType="separate"/>
      </w:r>
      <w:r w:rsidR="004F7A87" w:rsidRPr="00446E97">
        <w:rPr>
          <w:sz w:val="26"/>
          <w:szCs w:val="26"/>
        </w:rPr>
        <w:t>3.12.5</w:t>
      </w:r>
      <w:r w:rsidR="00511746" w:rsidRPr="00446E97">
        <w:rPr>
          <w:sz w:val="26"/>
          <w:szCs w:val="26"/>
        </w:rPr>
        <w:fldChar w:fldCharType="end"/>
      </w:r>
      <w:r w:rsidRPr="00446E97">
        <w:rPr>
          <w:bCs/>
          <w:sz w:val="26"/>
          <w:szCs w:val="26"/>
        </w:rPr>
        <w:t>.</w:t>
      </w:r>
      <w:bookmarkEnd w:id="669"/>
    </w:p>
    <w:p w:rsidR="00932C0A" w:rsidRPr="00446E97" w:rsidRDefault="00932C0A" w:rsidP="00446E97">
      <w:pPr>
        <w:pStyle w:val="2"/>
        <w:tabs>
          <w:tab w:val="clear" w:pos="1700"/>
          <w:tab w:val="left" w:pos="709"/>
        </w:tabs>
        <w:spacing w:before="0" w:after="0" w:line="240" w:lineRule="auto"/>
        <w:rPr>
          <w:bCs w:val="0"/>
          <w:snapToGrid w:val="0"/>
          <w:sz w:val="26"/>
          <w:szCs w:val="26"/>
          <w:lang w:eastAsia="ru-RU"/>
        </w:rPr>
      </w:pPr>
      <w:bookmarkStart w:id="670" w:name="_Ref303694483"/>
      <w:bookmarkStart w:id="671" w:name="_Toc305835590"/>
      <w:bookmarkStart w:id="672" w:name="_Ref306140451"/>
      <w:bookmarkStart w:id="673" w:name="_Toc471898582"/>
      <w:r w:rsidRPr="00446E97">
        <w:rPr>
          <w:bCs w:val="0"/>
          <w:snapToGrid w:val="0"/>
          <w:sz w:val="26"/>
          <w:szCs w:val="26"/>
          <w:lang w:eastAsia="ru-RU"/>
        </w:rPr>
        <w:t xml:space="preserve">Уведомление о результатах </w:t>
      </w:r>
      <w:bookmarkEnd w:id="670"/>
      <w:bookmarkEnd w:id="671"/>
      <w:r w:rsidRPr="00446E97">
        <w:rPr>
          <w:bCs w:val="0"/>
          <w:snapToGrid w:val="0"/>
          <w:sz w:val="26"/>
          <w:szCs w:val="26"/>
          <w:lang w:eastAsia="ru-RU"/>
        </w:rPr>
        <w:t>запроса предложений</w:t>
      </w:r>
      <w:bookmarkEnd w:id="672"/>
      <w:bookmarkEnd w:id="673"/>
    </w:p>
    <w:p w:rsidR="00AD7AB8" w:rsidRPr="00446E97" w:rsidRDefault="00AD7AB8" w:rsidP="00446E97">
      <w:pPr>
        <w:pStyle w:val="3"/>
        <w:spacing w:before="0" w:after="0"/>
        <w:ind w:left="0" w:firstLine="567"/>
        <w:jc w:val="both"/>
        <w:rPr>
          <w:b w:val="0"/>
          <w:sz w:val="26"/>
          <w:szCs w:val="26"/>
          <w:lang w:eastAsia="ru-RU"/>
        </w:rPr>
      </w:pPr>
      <w:bookmarkStart w:id="674" w:name="_Toc471830476"/>
      <w:bookmarkStart w:id="675" w:name="_Toc471898583"/>
      <w:r w:rsidRPr="00446E97">
        <w:rPr>
          <w:b w:val="0"/>
          <w:sz w:val="26"/>
          <w:szCs w:val="26"/>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на интернет-сайтах, на которых было опубликовано </w:t>
      </w:r>
      <w:r w:rsidRPr="00446E97">
        <w:rPr>
          <w:b w:val="0"/>
          <w:iCs/>
          <w:sz w:val="26"/>
          <w:szCs w:val="26"/>
        </w:rPr>
        <w:t>Извещение</w:t>
      </w:r>
      <w:r w:rsidRPr="00446E97">
        <w:rPr>
          <w:b w:val="0"/>
          <w:sz w:val="26"/>
          <w:szCs w:val="26"/>
        </w:rPr>
        <w:t xml:space="preserve"> о проведении открытого </w:t>
      </w:r>
      <w:r w:rsidRPr="00446E97">
        <w:rPr>
          <w:b w:val="0"/>
          <w:iCs/>
          <w:sz w:val="26"/>
          <w:szCs w:val="26"/>
        </w:rPr>
        <w:t xml:space="preserve">запроса предложений (подраздел </w:t>
      </w:r>
      <w:r w:rsidR="00511746" w:rsidRPr="00446E97">
        <w:rPr>
          <w:sz w:val="26"/>
          <w:szCs w:val="26"/>
        </w:rPr>
        <w:fldChar w:fldCharType="begin"/>
      </w:r>
      <w:r w:rsidR="00511746" w:rsidRPr="00446E97">
        <w:rPr>
          <w:sz w:val="26"/>
          <w:szCs w:val="26"/>
        </w:rPr>
        <w:instrText xml:space="preserve"> REF _Ref191386085 \r \h  \* MERGEFORMAT </w:instrText>
      </w:r>
      <w:r w:rsidR="00511746" w:rsidRPr="00446E97">
        <w:rPr>
          <w:sz w:val="26"/>
          <w:szCs w:val="26"/>
        </w:rPr>
      </w:r>
      <w:r w:rsidR="00511746" w:rsidRPr="00446E97">
        <w:rPr>
          <w:sz w:val="26"/>
          <w:szCs w:val="26"/>
        </w:rPr>
        <w:fldChar w:fldCharType="separate"/>
      </w:r>
      <w:r w:rsidR="004F7A87" w:rsidRPr="00446E97">
        <w:rPr>
          <w:b w:val="0"/>
          <w:iCs/>
          <w:sz w:val="26"/>
          <w:szCs w:val="26"/>
        </w:rPr>
        <w:t>1.1.1</w:t>
      </w:r>
      <w:r w:rsidR="00511746" w:rsidRPr="00446E97">
        <w:rPr>
          <w:sz w:val="26"/>
          <w:szCs w:val="26"/>
        </w:rPr>
        <w:fldChar w:fldCharType="end"/>
      </w:r>
      <w:r w:rsidRPr="00446E97">
        <w:rPr>
          <w:b w:val="0"/>
          <w:iCs/>
          <w:sz w:val="26"/>
          <w:szCs w:val="26"/>
        </w:rPr>
        <w:t>)</w:t>
      </w:r>
      <w:r w:rsidRPr="00446E97">
        <w:rPr>
          <w:b w:val="0"/>
          <w:sz w:val="26"/>
          <w:szCs w:val="26"/>
        </w:rPr>
        <w:t>,</w:t>
      </w:r>
      <w:r w:rsidRPr="00446E97">
        <w:rPr>
          <w:b w:val="0"/>
          <w:sz w:val="26"/>
          <w:szCs w:val="26"/>
          <w:lang w:eastAsia="ru-RU"/>
        </w:rPr>
        <w:t xml:space="preserve">  для всех Участников Протокол о выборе победителя открытого запроса предложений, в котором указывает:</w:t>
      </w:r>
      <w:bookmarkEnd w:id="674"/>
      <w:bookmarkEnd w:id="675"/>
    </w:p>
    <w:p w:rsidR="00AD7AB8" w:rsidRPr="00446E97" w:rsidRDefault="00AD7AB8" w:rsidP="00446E97">
      <w:pPr>
        <w:pStyle w:val="a0"/>
        <w:numPr>
          <w:ilvl w:val="4"/>
          <w:numId w:val="74"/>
        </w:numPr>
        <w:tabs>
          <w:tab w:val="num" w:pos="1134"/>
        </w:tabs>
        <w:suppressAutoHyphens w:val="0"/>
        <w:spacing w:line="240" w:lineRule="auto"/>
        <w:ind w:left="1134" w:right="-142" w:firstLine="641"/>
        <w:rPr>
          <w:bCs w:val="0"/>
          <w:sz w:val="26"/>
          <w:szCs w:val="26"/>
          <w:lang w:eastAsia="ru-RU"/>
        </w:rPr>
      </w:pPr>
      <w:r w:rsidRPr="00446E97">
        <w:rPr>
          <w:bCs w:val="0"/>
          <w:sz w:val="26"/>
          <w:szCs w:val="26"/>
          <w:lang w:eastAsia="ru-RU"/>
        </w:rPr>
        <w:t>Наименование и адрес Победителя;</w:t>
      </w:r>
    </w:p>
    <w:p w:rsidR="00AD7AB8" w:rsidRPr="00446E97" w:rsidRDefault="00AD7AB8" w:rsidP="00446E97">
      <w:pPr>
        <w:pStyle w:val="a0"/>
        <w:numPr>
          <w:ilvl w:val="4"/>
          <w:numId w:val="74"/>
        </w:numPr>
        <w:tabs>
          <w:tab w:val="num" w:pos="1134"/>
        </w:tabs>
        <w:suppressAutoHyphens w:val="0"/>
        <w:spacing w:line="240" w:lineRule="auto"/>
        <w:ind w:left="1134" w:right="-142" w:firstLine="641"/>
        <w:rPr>
          <w:bCs w:val="0"/>
          <w:sz w:val="26"/>
          <w:szCs w:val="26"/>
          <w:lang w:eastAsia="ru-RU"/>
        </w:rPr>
      </w:pPr>
      <w:r w:rsidRPr="00446E97">
        <w:rPr>
          <w:bCs w:val="0"/>
          <w:sz w:val="26"/>
          <w:szCs w:val="26"/>
          <w:lang w:eastAsia="ru-RU"/>
        </w:rPr>
        <w:t>Краткое изложение предмета и общей цены Заявки Победителя.</w:t>
      </w:r>
    </w:p>
    <w:p w:rsidR="00AD7AB8" w:rsidRPr="00446E97" w:rsidRDefault="00AD7AB8" w:rsidP="00446E97">
      <w:pPr>
        <w:pStyle w:val="3"/>
        <w:spacing w:before="0" w:after="0"/>
        <w:ind w:left="0" w:firstLine="567"/>
        <w:jc w:val="both"/>
        <w:rPr>
          <w:b w:val="0"/>
          <w:sz w:val="26"/>
          <w:szCs w:val="26"/>
          <w:lang w:eastAsia="ru-RU"/>
        </w:rPr>
      </w:pPr>
      <w:bookmarkStart w:id="676" w:name="_Toc471830477"/>
      <w:bookmarkStart w:id="677" w:name="_Toc471898584"/>
      <w:r w:rsidRPr="00446E97">
        <w:rPr>
          <w:b w:val="0"/>
          <w:sz w:val="26"/>
          <w:szCs w:val="26"/>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bookmarkEnd w:id="676"/>
      <w:bookmarkEnd w:id="677"/>
    </w:p>
    <w:p w:rsidR="00AD7AB8" w:rsidRPr="00446E97" w:rsidRDefault="00AD7AB8" w:rsidP="00446E97">
      <w:pPr>
        <w:spacing w:line="240" w:lineRule="auto"/>
        <w:rPr>
          <w:sz w:val="26"/>
          <w:szCs w:val="26"/>
          <w:lang w:eastAsia="ru-RU"/>
        </w:rPr>
      </w:pPr>
    </w:p>
    <w:p w:rsidR="00717F60" w:rsidRPr="00446E97" w:rsidRDefault="002B5044" w:rsidP="00446E97">
      <w:pPr>
        <w:pStyle w:val="1"/>
        <w:tabs>
          <w:tab w:val="clear" w:pos="568"/>
          <w:tab w:val="num" w:pos="0"/>
          <w:tab w:val="left" w:pos="426"/>
        </w:tabs>
        <w:spacing w:before="0" w:after="0"/>
        <w:ind w:left="0" w:hanging="11"/>
        <w:jc w:val="center"/>
        <w:rPr>
          <w:b w:val="0"/>
          <w:snapToGrid w:val="0"/>
          <w:kern w:val="0"/>
          <w:sz w:val="26"/>
          <w:szCs w:val="26"/>
          <w:lang w:eastAsia="ru-RU"/>
        </w:rPr>
      </w:pPr>
      <w:bookmarkStart w:id="678" w:name="_Ref440270568"/>
      <w:bookmarkStart w:id="679" w:name="_Ref440274159"/>
      <w:bookmarkStart w:id="680" w:name="_Ref440292555"/>
      <w:bookmarkStart w:id="681" w:name="_Ref440292779"/>
      <w:bookmarkStart w:id="682" w:name="_Toc471898585"/>
      <w:bookmarkEnd w:id="666"/>
      <w:r w:rsidRPr="00446E97">
        <w:rPr>
          <w:sz w:val="26"/>
          <w:szCs w:val="26"/>
        </w:rPr>
        <w:lastRenderedPageBreak/>
        <w:t>Техническая часть</w:t>
      </w:r>
      <w:bookmarkEnd w:id="678"/>
      <w:bookmarkEnd w:id="679"/>
      <w:bookmarkEnd w:id="680"/>
      <w:bookmarkEnd w:id="681"/>
      <w:bookmarkEnd w:id="682"/>
      <w:r w:rsidRPr="00446E97">
        <w:rPr>
          <w:sz w:val="26"/>
          <w:szCs w:val="26"/>
        </w:rPr>
        <w:t xml:space="preserve"> </w:t>
      </w:r>
    </w:p>
    <w:p w:rsidR="002B5044" w:rsidRPr="00446E97" w:rsidRDefault="002B5044" w:rsidP="00446E97">
      <w:pPr>
        <w:pStyle w:val="2"/>
        <w:spacing w:before="0" w:after="0" w:line="240" w:lineRule="auto"/>
        <w:ind w:left="1701" w:hanging="1134"/>
        <w:rPr>
          <w:sz w:val="26"/>
          <w:szCs w:val="26"/>
        </w:rPr>
      </w:pPr>
      <w:bookmarkStart w:id="683" w:name="_Toc176064097"/>
      <w:bookmarkStart w:id="684" w:name="_Toc176338525"/>
      <w:bookmarkStart w:id="685" w:name="_Toc180399753"/>
      <w:bookmarkStart w:id="686" w:name="_Toc189457101"/>
      <w:bookmarkStart w:id="687" w:name="_Toc189461737"/>
      <w:bookmarkStart w:id="688" w:name="_Toc189462011"/>
      <w:bookmarkStart w:id="689" w:name="_Toc191273610"/>
      <w:bookmarkStart w:id="690" w:name="_Toc423421726"/>
      <w:bookmarkStart w:id="691" w:name="_Toc471898586"/>
      <w:bookmarkStart w:id="692" w:name="_Toc167189319"/>
      <w:bookmarkStart w:id="693" w:name="_Toc168725254"/>
      <w:r w:rsidRPr="00446E97">
        <w:rPr>
          <w:sz w:val="26"/>
          <w:szCs w:val="26"/>
        </w:rPr>
        <w:t xml:space="preserve">Перечень, объемы и характеристики </w:t>
      </w:r>
      <w:bookmarkEnd w:id="683"/>
      <w:bookmarkEnd w:id="684"/>
      <w:bookmarkEnd w:id="685"/>
      <w:bookmarkEnd w:id="686"/>
      <w:bookmarkEnd w:id="687"/>
      <w:bookmarkEnd w:id="688"/>
      <w:bookmarkEnd w:id="689"/>
      <w:bookmarkEnd w:id="690"/>
      <w:r w:rsidR="00C3704B" w:rsidRPr="00446E97">
        <w:rPr>
          <w:sz w:val="26"/>
          <w:szCs w:val="26"/>
        </w:rPr>
        <w:t xml:space="preserve">закупаемых </w:t>
      </w:r>
      <w:r w:rsidR="00CD1816" w:rsidRPr="00446E97">
        <w:rPr>
          <w:sz w:val="26"/>
          <w:szCs w:val="26"/>
        </w:rPr>
        <w:t>работ</w:t>
      </w:r>
      <w:bookmarkEnd w:id="691"/>
    </w:p>
    <w:p w:rsidR="002B5044" w:rsidRPr="00E622AD" w:rsidRDefault="002B5044" w:rsidP="00446E97">
      <w:pPr>
        <w:pStyle w:val="3"/>
        <w:spacing w:before="0" w:after="0"/>
        <w:ind w:left="0" w:firstLine="851"/>
        <w:jc w:val="both"/>
        <w:rPr>
          <w:b w:val="0"/>
          <w:sz w:val="26"/>
          <w:szCs w:val="26"/>
        </w:rPr>
      </w:pPr>
      <w:bookmarkStart w:id="694" w:name="_Toc439166311"/>
      <w:bookmarkStart w:id="695" w:name="_Toc439170659"/>
      <w:bookmarkStart w:id="696" w:name="_Toc439172761"/>
      <w:bookmarkStart w:id="697" w:name="_Toc439173205"/>
      <w:bookmarkStart w:id="698" w:name="_Toc439238199"/>
      <w:bookmarkStart w:id="699" w:name="_Toc439252751"/>
      <w:bookmarkStart w:id="700" w:name="_Toc439323609"/>
      <w:bookmarkStart w:id="701" w:name="_Toc439323725"/>
      <w:bookmarkStart w:id="702" w:name="_Toc440361359"/>
      <w:bookmarkStart w:id="703" w:name="_Toc440376114"/>
      <w:bookmarkStart w:id="704" w:name="_Toc440376241"/>
      <w:bookmarkStart w:id="705" w:name="_Toc440382503"/>
      <w:bookmarkStart w:id="706" w:name="_Toc440447173"/>
      <w:bookmarkStart w:id="707" w:name="_Toc440620853"/>
      <w:bookmarkStart w:id="708" w:name="_Toc440631488"/>
      <w:bookmarkStart w:id="709" w:name="_Toc440875728"/>
      <w:bookmarkStart w:id="710" w:name="_Toc441131752"/>
      <w:bookmarkStart w:id="711" w:name="_Toc468352776"/>
      <w:bookmarkStart w:id="712" w:name="_Toc468352899"/>
      <w:bookmarkStart w:id="713" w:name="_Toc468355883"/>
      <w:bookmarkStart w:id="714" w:name="_Toc469480767"/>
      <w:bookmarkStart w:id="715" w:name="_Toc471898587"/>
      <w:r w:rsidRPr="00E622AD">
        <w:rPr>
          <w:b w:val="0"/>
          <w:sz w:val="26"/>
          <w:szCs w:val="26"/>
        </w:rPr>
        <w:t>Техническ</w:t>
      </w:r>
      <w:r w:rsidR="003776BB" w:rsidRPr="00E622AD">
        <w:rPr>
          <w:b w:val="0"/>
          <w:sz w:val="26"/>
          <w:szCs w:val="26"/>
        </w:rPr>
        <w:t>о</w:t>
      </w:r>
      <w:proofErr w:type="gramStart"/>
      <w:r w:rsidR="003776BB" w:rsidRPr="00E622AD">
        <w:rPr>
          <w:b w:val="0"/>
          <w:sz w:val="26"/>
          <w:szCs w:val="26"/>
        </w:rPr>
        <w:t>е(</w:t>
      </w:r>
      <w:proofErr w:type="spellStart"/>
      <w:proofErr w:type="gramEnd"/>
      <w:r w:rsidRPr="00E622AD">
        <w:rPr>
          <w:b w:val="0"/>
          <w:sz w:val="26"/>
          <w:szCs w:val="26"/>
        </w:rPr>
        <w:t>ие</w:t>
      </w:r>
      <w:proofErr w:type="spellEnd"/>
      <w:r w:rsidR="003776BB" w:rsidRPr="00E622AD">
        <w:rPr>
          <w:b w:val="0"/>
          <w:sz w:val="26"/>
          <w:szCs w:val="26"/>
        </w:rPr>
        <w:t>)</w:t>
      </w:r>
      <w:r w:rsidRPr="00E622AD">
        <w:rPr>
          <w:b w:val="0"/>
          <w:sz w:val="26"/>
          <w:szCs w:val="26"/>
        </w:rPr>
        <w:t xml:space="preserve"> задани</w:t>
      </w:r>
      <w:r w:rsidR="003776BB" w:rsidRPr="00E622AD">
        <w:rPr>
          <w:b w:val="0"/>
          <w:sz w:val="26"/>
          <w:szCs w:val="26"/>
        </w:rPr>
        <w:t>е(</w:t>
      </w:r>
      <w:r w:rsidRPr="00E622AD">
        <w:rPr>
          <w:b w:val="0"/>
          <w:sz w:val="26"/>
          <w:szCs w:val="26"/>
        </w:rPr>
        <w:t>я</w:t>
      </w:r>
      <w:r w:rsidR="003776BB" w:rsidRPr="00E622AD">
        <w:rPr>
          <w:b w:val="0"/>
          <w:sz w:val="26"/>
          <w:szCs w:val="26"/>
        </w:rPr>
        <w:t>)</w:t>
      </w:r>
      <w:r w:rsidRPr="00E622AD">
        <w:rPr>
          <w:b w:val="0"/>
          <w:sz w:val="26"/>
          <w:szCs w:val="26"/>
        </w:rPr>
        <w:t xml:space="preserve"> </w:t>
      </w:r>
      <w:r w:rsidR="00A154B7" w:rsidRPr="00E622AD">
        <w:rPr>
          <w:b w:val="0"/>
          <w:sz w:val="26"/>
          <w:szCs w:val="26"/>
        </w:rPr>
        <w:t xml:space="preserve">по Лоту №1 (подраздел </w:t>
      </w:r>
      <w:r w:rsidR="00667BB8" w:rsidRPr="00E622AD">
        <w:rPr>
          <w:b w:val="0"/>
          <w:sz w:val="26"/>
          <w:szCs w:val="26"/>
        </w:rPr>
        <w:fldChar w:fldCharType="begin"/>
      </w:r>
      <w:r w:rsidR="00A154B7" w:rsidRPr="00E622AD">
        <w:rPr>
          <w:b w:val="0"/>
          <w:sz w:val="26"/>
          <w:szCs w:val="26"/>
        </w:rPr>
        <w:instrText xml:space="preserve"> REF _Ref440275279 \r \h </w:instrText>
      </w:r>
      <w:r w:rsidR="00667BB8" w:rsidRPr="00E622AD">
        <w:rPr>
          <w:b w:val="0"/>
          <w:sz w:val="26"/>
          <w:szCs w:val="26"/>
        </w:rPr>
      </w:r>
      <w:r w:rsidR="00446E97" w:rsidRPr="00E622AD">
        <w:rPr>
          <w:b w:val="0"/>
          <w:sz w:val="26"/>
          <w:szCs w:val="26"/>
        </w:rPr>
        <w:instrText xml:space="preserve"> \* MERGEFORMAT </w:instrText>
      </w:r>
      <w:r w:rsidR="00667BB8" w:rsidRPr="00E622AD">
        <w:rPr>
          <w:b w:val="0"/>
          <w:sz w:val="26"/>
          <w:szCs w:val="26"/>
        </w:rPr>
        <w:fldChar w:fldCharType="separate"/>
      </w:r>
      <w:r w:rsidR="004F7A87" w:rsidRPr="00E622AD">
        <w:rPr>
          <w:b w:val="0"/>
          <w:sz w:val="26"/>
          <w:szCs w:val="26"/>
        </w:rPr>
        <w:t>1.1.4</w:t>
      </w:r>
      <w:r w:rsidR="00667BB8" w:rsidRPr="00E622AD">
        <w:rPr>
          <w:b w:val="0"/>
          <w:sz w:val="26"/>
          <w:szCs w:val="26"/>
        </w:rPr>
        <w:fldChar w:fldCharType="end"/>
      </w:r>
      <w:r w:rsidR="00A154B7" w:rsidRPr="00E622AD">
        <w:rPr>
          <w:b w:val="0"/>
          <w:sz w:val="26"/>
          <w:szCs w:val="26"/>
        </w:rPr>
        <w:t>)</w:t>
      </w:r>
      <w:r w:rsidRPr="00E622AD">
        <w:rPr>
          <w:b w:val="0"/>
          <w:sz w:val="26"/>
          <w:szCs w:val="26"/>
        </w:rPr>
        <w:t xml:space="preserve"> изложен</w:t>
      </w:r>
      <w:r w:rsidR="00F463E8" w:rsidRPr="00E622AD">
        <w:rPr>
          <w:b w:val="0"/>
          <w:sz w:val="26"/>
          <w:szCs w:val="26"/>
        </w:rPr>
        <w:t>о(</w:t>
      </w:r>
      <w:r w:rsidRPr="00E622AD">
        <w:rPr>
          <w:b w:val="0"/>
          <w:sz w:val="26"/>
          <w:szCs w:val="26"/>
        </w:rPr>
        <w:t>ы</w:t>
      </w:r>
      <w:r w:rsidR="00F463E8" w:rsidRPr="00E622AD">
        <w:rPr>
          <w:b w:val="0"/>
          <w:sz w:val="26"/>
          <w:szCs w:val="26"/>
        </w:rPr>
        <w:t>)</w:t>
      </w:r>
      <w:r w:rsidRPr="00E622AD">
        <w:rPr>
          <w:b w:val="0"/>
          <w:sz w:val="26"/>
          <w:szCs w:val="26"/>
        </w:rPr>
        <w:t xml:space="preserve"> в Приложении №1, которое является неотъемлемым приложением к настоящей документации и предоставляется </w:t>
      </w:r>
      <w:r w:rsidR="0021751A" w:rsidRPr="00E622AD">
        <w:rPr>
          <w:b w:val="0"/>
          <w:sz w:val="26"/>
          <w:szCs w:val="26"/>
        </w:rPr>
        <w:t>Участник</w:t>
      </w:r>
      <w:r w:rsidRPr="00E622AD">
        <w:rPr>
          <w:b w:val="0"/>
          <w:sz w:val="26"/>
          <w:szCs w:val="26"/>
        </w:rPr>
        <w:t>ам вместе с ней в качестве отдельного документа.</w:t>
      </w:r>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p>
    <w:p w:rsidR="002B5044" w:rsidRPr="00446E97" w:rsidRDefault="002B5044" w:rsidP="00446E97">
      <w:pPr>
        <w:pStyle w:val="2"/>
        <w:spacing w:before="0" w:after="0" w:line="240" w:lineRule="auto"/>
        <w:ind w:left="1701" w:hanging="1134"/>
        <w:rPr>
          <w:sz w:val="26"/>
          <w:szCs w:val="26"/>
        </w:rPr>
      </w:pPr>
      <w:bookmarkStart w:id="716" w:name="_Ref194832984"/>
      <w:bookmarkStart w:id="717" w:name="_Ref197686508"/>
      <w:bookmarkStart w:id="718" w:name="_Toc423421727"/>
      <w:bookmarkStart w:id="719" w:name="_Toc471898588"/>
      <w:r w:rsidRPr="00446E97">
        <w:rPr>
          <w:sz w:val="26"/>
          <w:szCs w:val="26"/>
        </w:rPr>
        <w:t xml:space="preserve">Требование к </w:t>
      </w:r>
      <w:bookmarkEnd w:id="716"/>
      <w:bookmarkEnd w:id="717"/>
      <w:bookmarkEnd w:id="718"/>
      <w:r w:rsidR="00C3704B" w:rsidRPr="00446E97">
        <w:rPr>
          <w:sz w:val="26"/>
          <w:szCs w:val="26"/>
        </w:rPr>
        <w:t xml:space="preserve">закупаемым </w:t>
      </w:r>
      <w:r w:rsidR="00CD1816" w:rsidRPr="00446E97">
        <w:rPr>
          <w:sz w:val="26"/>
          <w:szCs w:val="26"/>
        </w:rPr>
        <w:t>работам</w:t>
      </w:r>
      <w:bookmarkEnd w:id="719"/>
    </w:p>
    <w:p w:rsidR="002B5044" w:rsidRPr="00446E97" w:rsidRDefault="002B5044" w:rsidP="00446E97">
      <w:pPr>
        <w:pStyle w:val="3"/>
        <w:spacing w:before="0" w:after="0"/>
        <w:ind w:left="0" w:firstLine="851"/>
        <w:jc w:val="both"/>
        <w:rPr>
          <w:b w:val="0"/>
          <w:sz w:val="26"/>
          <w:szCs w:val="26"/>
        </w:rPr>
      </w:pPr>
      <w:bookmarkStart w:id="720" w:name="_Toc439166314"/>
      <w:bookmarkStart w:id="721" w:name="_Toc439170662"/>
      <w:bookmarkStart w:id="722" w:name="_Toc439172764"/>
      <w:bookmarkStart w:id="723" w:name="_Toc439173208"/>
      <w:bookmarkStart w:id="724" w:name="_Toc439238202"/>
      <w:bookmarkStart w:id="725" w:name="_Toc439252754"/>
      <w:bookmarkStart w:id="726" w:name="_Toc439323612"/>
      <w:bookmarkStart w:id="727" w:name="_Toc439323728"/>
      <w:bookmarkStart w:id="728" w:name="_Toc440361362"/>
      <w:bookmarkStart w:id="729" w:name="_Toc440376117"/>
      <w:bookmarkStart w:id="730" w:name="_Toc440376244"/>
      <w:bookmarkStart w:id="731" w:name="_Toc440382505"/>
      <w:bookmarkStart w:id="732" w:name="_Toc440447175"/>
      <w:bookmarkStart w:id="733" w:name="_Toc440620855"/>
      <w:bookmarkStart w:id="734" w:name="_Toc440631490"/>
      <w:bookmarkStart w:id="735" w:name="_Toc440875730"/>
      <w:bookmarkStart w:id="736" w:name="_Toc441131754"/>
      <w:bookmarkStart w:id="737" w:name="_Toc468352778"/>
      <w:bookmarkStart w:id="738" w:name="_Toc468352901"/>
      <w:bookmarkStart w:id="739" w:name="_Toc468355885"/>
      <w:bookmarkStart w:id="740" w:name="_Toc469480769"/>
      <w:bookmarkStart w:id="741" w:name="_Toc471898589"/>
      <w:bookmarkStart w:id="742" w:name="_Ref194833053"/>
      <w:bookmarkStart w:id="743" w:name="_Ref223496951"/>
      <w:bookmarkStart w:id="744" w:name="_Ref223496970"/>
      <w:r w:rsidRPr="00446E97">
        <w:rPr>
          <w:b w:val="0"/>
          <w:sz w:val="26"/>
          <w:szCs w:val="26"/>
        </w:rPr>
        <w:t xml:space="preserve">Дополнительные требования к </w:t>
      </w:r>
      <w:r w:rsidR="007177AF" w:rsidRPr="00446E97">
        <w:rPr>
          <w:b w:val="0"/>
          <w:sz w:val="26"/>
          <w:szCs w:val="26"/>
        </w:rPr>
        <w:t>закупаемым</w:t>
      </w:r>
      <w:r w:rsidR="00CD1816" w:rsidRPr="00446E97">
        <w:rPr>
          <w:b w:val="0"/>
          <w:sz w:val="26"/>
          <w:szCs w:val="26"/>
        </w:rPr>
        <w:t xml:space="preserve"> работам</w:t>
      </w:r>
      <w:r w:rsidR="003776BB" w:rsidRPr="00446E97">
        <w:rPr>
          <w:b w:val="0"/>
          <w:sz w:val="26"/>
          <w:szCs w:val="26"/>
          <w:lang w:eastAsia="ru-RU"/>
        </w:rPr>
        <w:t xml:space="preserve"> изложены в Приложении №1 (Техническо</w:t>
      </w:r>
      <w:proofErr w:type="gramStart"/>
      <w:r w:rsidR="003776BB" w:rsidRPr="00446E97">
        <w:rPr>
          <w:b w:val="0"/>
          <w:sz w:val="26"/>
          <w:szCs w:val="26"/>
          <w:lang w:eastAsia="ru-RU"/>
        </w:rPr>
        <w:t>м(</w:t>
      </w:r>
      <w:proofErr w:type="gramEnd"/>
      <w:r w:rsidR="003776BB" w:rsidRPr="00446E97">
        <w:rPr>
          <w:b w:val="0"/>
          <w:sz w:val="26"/>
          <w:szCs w:val="26"/>
          <w:lang w:eastAsia="ru-RU"/>
        </w:rPr>
        <w:t>их) задании(</w:t>
      </w:r>
      <w:proofErr w:type="spellStart"/>
      <w:r w:rsidR="003776BB" w:rsidRPr="00446E97">
        <w:rPr>
          <w:b w:val="0"/>
          <w:sz w:val="26"/>
          <w:szCs w:val="26"/>
          <w:lang w:eastAsia="ru-RU"/>
        </w:rPr>
        <w:t>ях</w:t>
      </w:r>
      <w:proofErr w:type="spellEnd"/>
      <w:r w:rsidR="003776BB" w:rsidRPr="00446E97">
        <w:rPr>
          <w:b w:val="0"/>
          <w:sz w:val="26"/>
          <w:szCs w:val="26"/>
          <w:lang w:eastAsia="ru-RU"/>
        </w:rPr>
        <w:t>)) к настоящей Документации. При несоблюдении требований Техническог</w:t>
      </w:r>
      <w:proofErr w:type="gramStart"/>
      <w:r w:rsidR="003776BB" w:rsidRPr="00446E97">
        <w:rPr>
          <w:b w:val="0"/>
          <w:sz w:val="26"/>
          <w:szCs w:val="26"/>
          <w:lang w:eastAsia="ru-RU"/>
        </w:rPr>
        <w:t>о(</w:t>
      </w:r>
      <w:proofErr w:type="gramEnd"/>
      <w:r w:rsidR="003776BB" w:rsidRPr="00446E97">
        <w:rPr>
          <w:b w:val="0"/>
          <w:sz w:val="26"/>
          <w:szCs w:val="26"/>
          <w:lang w:eastAsia="ru-RU"/>
        </w:rPr>
        <w:t>их) задания(й) Закупочная комиссия отклонит Заявку Участника</w:t>
      </w:r>
      <w:r w:rsidRPr="00446E97">
        <w:rPr>
          <w:b w:val="0"/>
          <w:sz w:val="26"/>
          <w:szCs w:val="26"/>
        </w:rPr>
        <w:t>.</w:t>
      </w:r>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p>
    <w:p w:rsidR="00BB7F61" w:rsidRPr="00446E97" w:rsidRDefault="00BB7F61" w:rsidP="00446E97">
      <w:pPr>
        <w:pStyle w:val="2"/>
        <w:spacing w:before="0" w:after="0" w:line="240" w:lineRule="auto"/>
        <w:ind w:left="1701" w:hanging="1134"/>
        <w:rPr>
          <w:b w:val="0"/>
          <w:sz w:val="26"/>
          <w:szCs w:val="26"/>
        </w:rPr>
      </w:pPr>
      <w:bookmarkStart w:id="745" w:name="_Toc461808930"/>
      <w:bookmarkStart w:id="746" w:name="_Toc464120639"/>
      <w:bookmarkStart w:id="747" w:name="_Toc465774618"/>
      <w:bookmarkStart w:id="748" w:name="_Toc465865196"/>
      <w:bookmarkStart w:id="749" w:name="_Toc471898590"/>
      <w:bookmarkEnd w:id="692"/>
      <w:bookmarkEnd w:id="693"/>
      <w:bookmarkEnd w:id="742"/>
      <w:bookmarkEnd w:id="743"/>
      <w:bookmarkEnd w:id="744"/>
      <w:r w:rsidRPr="00446E97">
        <w:rPr>
          <w:sz w:val="26"/>
          <w:szCs w:val="26"/>
        </w:rPr>
        <w:t>Альтернативные предложения</w:t>
      </w:r>
      <w:bookmarkStart w:id="750" w:name="_Ref56252639"/>
      <w:bookmarkEnd w:id="745"/>
      <w:bookmarkEnd w:id="746"/>
      <w:bookmarkEnd w:id="747"/>
      <w:bookmarkEnd w:id="748"/>
      <w:bookmarkEnd w:id="749"/>
    </w:p>
    <w:p w:rsidR="00BB7F61" w:rsidRPr="00446E97" w:rsidRDefault="00BB7F61" w:rsidP="00446E97">
      <w:pPr>
        <w:pStyle w:val="3"/>
        <w:spacing w:before="0" w:after="0"/>
        <w:ind w:left="0" w:firstLine="851"/>
        <w:jc w:val="both"/>
        <w:rPr>
          <w:b w:val="0"/>
          <w:sz w:val="26"/>
          <w:szCs w:val="26"/>
        </w:rPr>
      </w:pPr>
      <w:bookmarkStart w:id="751" w:name="_Toc461808802"/>
      <w:bookmarkStart w:id="752" w:name="_Toc461808931"/>
      <w:bookmarkStart w:id="753" w:name="_Toc464120640"/>
      <w:bookmarkStart w:id="754" w:name="_Toc465774619"/>
      <w:bookmarkStart w:id="755" w:name="_Toc465865197"/>
      <w:bookmarkStart w:id="756" w:name="_Toc468352780"/>
      <w:bookmarkStart w:id="757" w:name="_Toc468352903"/>
      <w:bookmarkStart w:id="758" w:name="_Toc468355887"/>
      <w:bookmarkStart w:id="759" w:name="_Toc469480771"/>
      <w:bookmarkStart w:id="760" w:name="_Toc471898591"/>
      <w:r w:rsidRPr="00446E97">
        <w:rPr>
          <w:b w:val="0"/>
          <w:sz w:val="26"/>
          <w:szCs w:val="26"/>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50"/>
      <w:bookmarkEnd w:id="751"/>
      <w:bookmarkEnd w:id="752"/>
      <w:bookmarkEnd w:id="753"/>
      <w:bookmarkEnd w:id="754"/>
      <w:bookmarkEnd w:id="755"/>
      <w:bookmarkEnd w:id="756"/>
      <w:bookmarkEnd w:id="757"/>
      <w:bookmarkEnd w:id="758"/>
      <w:bookmarkEnd w:id="759"/>
      <w:bookmarkEnd w:id="760"/>
    </w:p>
    <w:p w:rsidR="002B5044" w:rsidRPr="00446E97" w:rsidRDefault="002B5044" w:rsidP="00446E97">
      <w:pPr>
        <w:spacing w:line="240" w:lineRule="auto"/>
        <w:rPr>
          <w:sz w:val="26"/>
          <w:szCs w:val="26"/>
        </w:rPr>
      </w:pPr>
    </w:p>
    <w:p w:rsidR="002B5044" w:rsidRPr="00446E97" w:rsidRDefault="002B5044" w:rsidP="00446E97">
      <w:pPr>
        <w:pStyle w:val="11"/>
        <w:rPr>
          <w:sz w:val="26"/>
          <w:szCs w:val="26"/>
          <w:lang w:eastAsia="ru-RU"/>
        </w:rPr>
      </w:pPr>
    </w:p>
    <w:bookmarkEnd w:id="5"/>
    <w:bookmarkEnd w:id="667"/>
    <w:p w:rsidR="00E33FCD" w:rsidRPr="00446E97" w:rsidRDefault="00E33FCD" w:rsidP="00446E97">
      <w:pPr>
        <w:suppressAutoHyphens w:val="0"/>
        <w:spacing w:line="240" w:lineRule="auto"/>
        <w:ind w:firstLine="0"/>
        <w:jc w:val="left"/>
        <w:rPr>
          <w:bCs w:val="0"/>
          <w:sz w:val="26"/>
          <w:szCs w:val="26"/>
          <w:lang w:eastAsia="ru-RU"/>
        </w:rPr>
      </w:pPr>
      <w:r w:rsidRPr="00446E97">
        <w:rPr>
          <w:sz w:val="26"/>
          <w:szCs w:val="26"/>
          <w:lang w:eastAsia="ru-RU"/>
        </w:rPr>
        <w:br w:type="page"/>
      </w:r>
    </w:p>
    <w:p w:rsidR="00E35404" w:rsidRPr="00446E97" w:rsidRDefault="002B5044" w:rsidP="00446E97">
      <w:pPr>
        <w:pStyle w:val="1"/>
        <w:tabs>
          <w:tab w:val="clear" w:pos="568"/>
          <w:tab w:val="num" w:pos="0"/>
          <w:tab w:val="left" w:pos="426"/>
        </w:tabs>
        <w:spacing w:before="0" w:after="0"/>
        <w:ind w:left="0" w:hanging="11"/>
        <w:jc w:val="center"/>
        <w:rPr>
          <w:sz w:val="26"/>
          <w:szCs w:val="26"/>
          <w:lang w:eastAsia="ru-RU"/>
        </w:rPr>
      </w:pPr>
      <w:bookmarkStart w:id="761" w:name="_Ref440270602"/>
      <w:bookmarkStart w:id="762" w:name="_Toc471898592"/>
      <w:r w:rsidRPr="00446E97">
        <w:rPr>
          <w:sz w:val="26"/>
          <w:szCs w:val="26"/>
        </w:rPr>
        <w:lastRenderedPageBreak/>
        <w:t>Образцы основных форм документов, включаемых в Заявку</w:t>
      </w:r>
      <w:bookmarkEnd w:id="761"/>
      <w:bookmarkEnd w:id="762"/>
      <w:r w:rsidRPr="00446E97">
        <w:rPr>
          <w:sz w:val="26"/>
          <w:szCs w:val="26"/>
        </w:rPr>
        <w:t xml:space="preserve"> </w:t>
      </w:r>
    </w:p>
    <w:p w:rsidR="004F4D80" w:rsidRPr="00446E97" w:rsidRDefault="004F4D80" w:rsidP="00446E97">
      <w:pPr>
        <w:pStyle w:val="2"/>
        <w:spacing w:before="0" w:after="0" w:line="240" w:lineRule="auto"/>
        <w:rPr>
          <w:sz w:val="26"/>
          <w:szCs w:val="26"/>
        </w:rPr>
      </w:pPr>
      <w:bookmarkStart w:id="763" w:name="_Ref55336310"/>
      <w:bookmarkStart w:id="764" w:name="_Toc57314672"/>
      <w:bookmarkStart w:id="765" w:name="_Toc69728986"/>
      <w:bookmarkStart w:id="766" w:name="_Toc98253919"/>
      <w:bookmarkStart w:id="767" w:name="_Toc165173847"/>
      <w:bookmarkStart w:id="768" w:name="_Toc423423667"/>
      <w:bookmarkStart w:id="769" w:name="_Toc471898593"/>
      <w:r w:rsidRPr="00446E97">
        <w:rPr>
          <w:sz w:val="26"/>
          <w:szCs w:val="26"/>
        </w:rPr>
        <w:t xml:space="preserve">Письмо о подаче оферты </w:t>
      </w:r>
      <w:bookmarkStart w:id="770" w:name="_Ref22846535"/>
      <w:r w:rsidRPr="00446E97">
        <w:rPr>
          <w:sz w:val="26"/>
          <w:szCs w:val="26"/>
        </w:rPr>
        <w:t>(</w:t>
      </w:r>
      <w:bookmarkEnd w:id="770"/>
      <w:r w:rsidRPr="00446E97">
        <w:rPr>
          <w:sz w:val="26"/>
          <w:szCs w:val="26"/>
        </w:rPr>
        <w:t xml:space="preserve">форма </w:t>
      </w:r>
      <w:r w:rsidRPr="00446E97">
        <w:rPr>
          <w:noProof/>
          <w:sz w:val="26"/>
          <w:szCs w:val="26"/>
        </w:rPr>
        <w:t>1</w:t>
      </w:r>
      <w:r w:rsidRPr="00446E97">
        <w:rPr>
          <w:sz w:val="26"/>
          <w:szCs w:val="26"/>
        </w:rPr>
        <w:t>)</w:t>
      </w:r>
      <w:bookmarkEnd w:id="763"/>
      <w:bookmarkEnd w:id="764"/>
      <w:bookmarkEnd w:id="765"/>
      <w:bookmarkEnd w:id="766"/>
      <w:bookmarkEnd w:id="767"/>
      <w:bookmarkEnd w:id="768"/>
      <w:bookmarkEnd w:id="769"/>
    </w:p>
    <w:p w:rsidR="004F4D80" w:rsidRPr="00446E97" w:rsidRDefault="004F4D80" w:rsidP="00446E97">
      <w:pPr>
        <w:pStyle w:val="3"/>
        <w:spacing w:before="0" w:after="0"/>
        <w:rPr>
          <w:sz w:val="26"/>
          <w:szCs w:val="26"/>
        </w:rPr>
      </w:pPr>
      <w:bookmarkStart w:id="771" w:name="_Toc98253920"/>
      <w:bookmarkStart w:id="772" w:name="_Toc157248174"/>
      <w:bookmarkStart w:id="773" w:name="_Toc157496543"/>
      <w:bookmarkStart w:id="774" w:name="_Toc158206082"/>
      <w:bookmarkStart w:id="775" w:name="_Toc164057767"/>
      <w:bookmarkStart w:id="776" w:name="_Toc164137117"/>
      <w:bookmarkStart w:id="777" w:name="_Toc164161277"/>
      <w:bookmarkStart w:id="778" w:name="_Toc165173848"/>
      <w:bookmarkStart w:id="779" w:name="_Toc439170673"/>
      <w:bookmarkStart w:id="780" w:name="_Toc439172775"/>
      <w:bookmarkStart w:id="781" w:name="_Toc439173219"/>
      <w:bookmarkStart w:id="782" w:name="_Toc439238213"/>
      <w:bookmarkStart w:id="783" w:name="_Toc440361369"/>
      <w:bookmarkStart w:id="784" w:name="_Toc440376124"/>
      <w:bookmarkStart w:id="785" w:name="_Toc468352906"/>
      <w:bookmarkStart w:id="786" w:name="_Toc468355890"/>
      <w:bookmarkStart w:id="787" w:name="_Toc471898594"/>
      <w:r w:rsidRPr="00446E97">
        <w:rPr>
          <w:sz w:val="26"/>
          <w:szCs w:val="26"/>
        </w:rPr>
        <w:t>Форма письма о подаче оферты</w:t>
      </w:r>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p>
    <w:p w:rsidR="004F4D80" w:rsidRPr="00446E97" w:rsidRDefault="004F4D80" w:rsidP="00446E97">
      <w:pPr>
        <w:pBdr>
          <w:top w:val="single" w:sz="4" w:space="1" w:color="auto"/>
        </w:pBdr>
        <w:shd w:val="clear" w:color="auto" w:fill="E0E0E0"/>
        <w:spacing w:line="240" w:lineRule="auto"/>
        <w:ind w:right="21" w:firstLine="0"/>
        <w:jc w:val="center"/>
        <w:rPr>
          <w:b/>
          <w:color w:val="000000"/>
          <w:spacing w:val="36"/>
          <w:sz w:val="26"/>
          <w:szCs w:val="26"/>
        </w:rPr>
      </w:pPr>
      <w:r w:rsidRPr="00446E97">
        <w:rPr>
          <w:b/>
          <w:color w:val="000000"/>
          <w:spacing w:val="36"/>
          <w:sz w:val="26"/>
          <w:szCs w:val="26"/>
        </w:rPr>
        <w:t>начало формы</w:t>
      </w:r>
    </w:p>
    <w:p w:rsidR="004F4D80" w:rsidRPr="00446E97" w:rsidRDefault="004F4D80" w:rsidP="00446E97">
      <w:pPr>
        <w:spacing w:line="240" w:lineRule="auto"/>
        <w:ind w:right="5243" w:firstLine="0"/>
        <w:rPr>
          <w:sz w:val="26"/>
          <w:szCs w:val="26"/>
        </w:rPr>
      </w:pPr>
    </w:p>
    <w:p w:rsidR="004F4D80" w:rsidRPr="00446E97" w:rsidRDefault="004F4D80" w:rsidP="00446E97">
      <w:pPr>
        <w:spacing w:line="240" w:lineRule="auto"/>
        <w:ind w:right="5243" w:firstLine="0"/>
        <w:rPr>
          <w:sz w:val="26"/>
          <w:szCs w:val="26"/>
        </w:rPr>
      </w:pPr>
      <w:r w:rsidRPr="00446E97">
        <w:rPr>
          <w:sz w:val="26"/>
          <w:szCs w:val="26"/>
        </w:rPr>
        <w:t>«_____»_______________ года</w:t>
      </w:r>
    </w:p>
    <w:p w:rsidR="004F4D80" w:rsidRPr="00446E97" w:rsidRDefault="004F4D80" w:rsidP="00446E97">
      <w:pPr>
        <w:spacing w:line="240" w:lineRule="auto"/>
        <w:ind w:right="5243" w:firstLine="0"/>
        <w:rPr>
          <w:sz w:val="26"/>
          <w:szCs w:val="26"/>
        </w:rPr>
      </w:pPr>
      <w:r w:rsidRPr="00446E97">
        <w:rPr>
          <w:sz w:val="26"/>
          <w:szCs w:val="26"/>
        </w:rPr>
        <w:t>№________________________</w:t>
      </w:r>
    </w:p>
    <w:p w:rsidR="004F4D80" w:rsidRPr="00446E97" w:rsidRDefault="004F4D80" w:rsidP="00446E97">
      <w:pPr>
        <w:spacing w:line="240" w:lineRule="auto"/>
        <w:jc w:val="center"/>
        <w:rPr>
          <w:sz w:val="26"/>
          <w:szCs w:val="26"/>
        </w:rPr>
      </w:pPr>
      <w:bookmarkStart w:id="788" w:name="_Ref34763774"/>
      <w:r w:rsidRPr="00446E97">
        <w:rPr>
          <w:sz w:val="26"/>
          <w:szCs w:val="26"/>
        </w:rPr>
        <w:t>Уважаемые господа!</w:t>
      </w:r>
    </w:p>
    <w:p w:rsidR="004F4D80" w:rsidRPr="00446E97" w:rsidRDefault="004F4D80" w:rsidP="00446E97">
      <w:pPr>
        <w:spacing w:line="240" w:lineRule="auto"/>
        <w:rPr>
          <w:sz w:val="26"/>
          <w:szCs w:val="26"/>
        </w:rPr>
      </w:pPr>
      <w:r w:rsidRPr="00446E97">
        <w:rPr>
          <w:sz w:val="26"/>
          <w:szCs w:val="26"/>
        </w:rPr>
        <w:t xml:space="preserve">Изучив Извещение о проведении </w:t>
      </w:r>
      <w:r w:rsidR="00C236C0" w:rsidRPr="00446E97">
        <w:rPr>
          <w:sz w:val="26"/>
          <w:szCs w:val="26"/>
        </w:rPr>
        <w:t>запроса предложений</w:t>
      </w:r>
      <w:r w:rsidRPr="00446E97">
        <w:rPr>
          <w:sz w:val="26"/>
          <w:szCs w:val="26"/>
        </w:rPr>
        <w:t xml:space="preserve">, опубликованное </w:t>
      </w:r>
      <w:proofErr w:type="gramStart"/>
      <w:r w:rsidRPr="00446E97">
        <w:rPr>
          <w:sz w:val="26"/>
          <w:szCs w:val="26"/>
        </w:rPr>
        <w:t>в</w:t>
      </w:r>
      <w:proofErr w:type="gramEnd"/>
      <w:r w:rsidRPr="00446E97">
        <w:rPr>
          <w:sz w:val="26"/>
          <w:szCs w:val="26"/>
        </w:rPr>
        <w:t xml:space="preserve"> [</w:t>
      </w:r>
      <w:r w:rsidRPr="00446E97">
        <w:rPr>
          <w:rStyle w:val="aa"/>
          <w:sz w:val="26"/>
          <w:szCs w:val="26"/>
        </w:rPr>
        <w:t xml:space="preserve">указывается </w:t>
      </w:r>
      <w:proofErr w:type="gramStart"/>
      <w:r w:rsidRPr="00446E97">
        <w:rPr>
          <w:rStyle w:val="aa"/>
          <w:sz w:val="26"/>
          <w:szCs w:val="26"/>
        </w:rPr>
        <w:t>дата</w:t>
      </w:r>
      <w:proofErr w:type="gramEnd"/>
      <w:r w:rsidRPr="00446E97">
        <w:rPr>
          <w:rStyle w:val="aa"/>
          <w:sz w:val="26"/>
          <w:szCs w:val="26"/>
        </w:rPr>
        <w:t xml:space="preserve"> публикации Извещения о проведении </w:t>
      </w:r>
      <w:r w:rsidR="00C236C0" w:rsidRPr="00446E97">
        <w:rPr>
          <w:rStyle w:val="aa"/>
          <w:sz w:val="26"/>
          <w:szCs w:val="26"/>
        </w:rPr>
        <w:t>запроса предложений</w:t>
      </w:r>
      <w:r w:rsidRPr="00446E97">
        <w:rPr>
          <w:rStyle w:val="aa"/>
          <w:sz w:val="26"/>
          <w:szCs w:val="26"/>
        </w:rPr>
        <w:t xml:space="preserve"> и издание, в котором оно было опубликовано</w:t>
      </w:r>
      <w:r w:rsidRPr="00446E97">
        <w:rPr>
          <w:sz w:val="26"/>
          <w:szCs w:val="26"/>
        </w:rPr>
        <w:t xml:space="preserve">], и </w:t>
      </w:r>
      <w:r w:rsidR="00C236C0" w:rsidRPr="00446E97">
        <w:rPr>
          <w:sz w:val="26"/>
          <w:szCs w:val="26"/>
        </w:rPr>
        <w:t>Документацию по запросу предложений</w:t>
      </w:r>
      <w:r w:rsidRPr="00446E97">
        <w:rPr>
          <w:sz w:val="26"/>
          <w:szCs w:val="26"/>
        </w:rPr>
        <w:t xml:space="preserve">, и принимая установленные в них требования и условия </w:t>
      </w:r>
      <w:r w:rsidR="00C236C0" w:rsidRPr="00446E97">
        <w:rPr>
          <w:sz w:val="26"/>
          <w:szCs w:val="26"/>
        </w:rPr>
        <w:t>запроса предложений</w:t>
      </w:r>
      <w:r w:rsidRPr="00446E97">
        <w:rPr>
          <w:sz w:val="26"/>
          <w:szCs w:val="26"/>
        </w:rPr>
        <w:t>,</w:t>
      </w:r>
    </w:p>
    <w:p w:rsidR="004F4D80" w:rsidRPr="00446E97" w:rsidRDefault="004F4D80" w:rsidP="00446E97">
      <w:pPr>
        <w:spacing w:line="240" w:lineRule="auto"/>
        <w:ind w:firstLine="0"/>
        <w:rPr>
          <w:sz w:val="26"/>
          <w:szCs w:val="26"/>
        </w:rPr>
      </w:pPr>
      <w:r w:rsidRPr="00446E97">
        <w:rPr>
          <w:sz w:val="26"/>
          <w:szCs w:val="26"/>
        </w:rPr>
        <w:t>_____________________________________________________________________________,</w:t>
      </w:r>
    </w:p>
    <w:p w:rsidR="004F4D80" w:rsidRPr="00446E97" w:rsidRDefault="004F4D80" w:rsidP="00446E97">
      <w:pPr>
        <w:spacing w:line="240" w:lineRule="auto"/>
        <w:jc w:val="center"/>
        <w:rPr>
          <w:sz w:val="26"/>
          <w:szCs w:val="26"/>
          <w:vertAlign w:val="superscript"/>
        </w:rPr>
      </w:pPr>
      <w:r w:rsidRPr="00446E97">
        <w:rPr>
          <w:sz w:val="26"/>
          <w:szCs w:val="26"/>
          <w:vertAlign w:val="superscript"/>
        </w:rPr>
        <w:t xml:space="preserve">(полное наименование </w:t>
      </w:r>
      <w:r w:rsidR="00C236C0" w:rsidRPr="00446E97">
        <w:rPr>
          <w:sz w:val="26"/>
          <w:szCs w:val="26"/>
          <w:vertAlign w:val="superscript"/>
        </w:rPr>
        <w:t>Участник</w:t>
      </w:r>
      <w:r w:rsidRPr="00446E97">
        <w:rPr>
          <w:sz w:val="26"/>
          <w:szCs w:val="26"/>
          <w:vertAlign w:val="superscript"/>
        </w:rPr>
        <w:t>а с указанием организационно-правовой формы)</w:t>
      </w:r>
    </w:p>
    <w:p w:rsidR="004F4D80" w:rsidRPr="00446E97" w:rsidRDefault="004F4D80" w:rsidP="00446E97">
      <w:pPr>
        <w:spacing w:line="240" w:lineRule="auto"/>
        <w:ind w:firstLine="0"/>
        <w:rPr>
          <w:sz w:val="26"/>
          <w:szCs w:val="26"/>
        </w:rPr>
      </w:pPr>
      <w:proofErr w:type="gramStart"/>
      <w:r w:rsidRPr="00446E97">
        <w:rPr>
          <w:sz w:val="26"/>
          <w:szCs w:val="26"/>
        </w:rPr>
        <w:t>зарегистрированное</w:t>
      </w:r>
      <w:proofErr w:type="gramEnd"/>
      <w:r w:rsidRPr="00446E97">
        <w:rPr>
          <w:sz w:val="26"/>
          <w:szCs w:val="26"/>
        </w:rPr>
        <w:t xml:space="preserve"> по адресу ___________________________________________________,</w:t>
      </w:r>
    </w:p>
    <w:p w:rsidR="004F4D80" w:rsidRPr="00446E97" w:rsidRDefault="004F4D80" w:rsidP="00446E97">
      <w:pPr>
        <w:spacing w:line="240" w:lineRule="auto"/>
        <w:jc w:val="center"/>
        <w:rPr>
          <w:sz w:val="26"/>
          <w:szCs w:val="26"/>
          <w:vertAlign w:val="superscript"/>
        </w:rPr>
      </w:pPr>
      <w:r w:rsidRPr="00446E97">
        <w:rPr>
          <w:sz w:val="26"/>
          <w:szCs w:val="26"/>
          <w:vertAlign w:val="superscript"/>
        </w:rPr>
        <w:t xml:space="preserve">(юридический адрес </w:t>
      </w:r>
      <w:r w:rsidR="00C236C0" w:rsidRPr="00446E97">
        <w:rPr>
          <w:sz w:val="26"/>
          <w:szCs w:val="26"/>
          <w:vertAlign w:val="superscript"/>
        </w:rPr>
        <w:t>Участник</w:t>
      </w:r>
      <w:r w:rsidRPr="00446E97">
        <w:rPr>
          <w:sz w:val="26"/>
          <w:szCs w:val="26"/>
          <w:vertAlign w:val="superscript"/>
        </w:rPr>
        <w:t>а)</w:t>
      </w:r>
    </w:p>
    <w:p w:rsidR="004F4D80" w:rsidRPr="00446E97" w:rsidRDefault="004F4D80" w:rsidP="00446E97">
      <w:pPr>
        <w:spacing w:line="240" w:lineRule="auto"/>
        <w:ind w:firstLine="0"/>
        <w:rPr>
          <w:sz w:val="26"/>
          <w:szCs w:val="26"/>
        </w:rPr>
      </w:pPr>
      <w:r w:rsidRPr="00446E97">
        <w:rPr>
          <w:sz w:val="26"/>
          <w:szCs w:val="26"/>
        </w:rPr>
        <w:t xml:space="preserve">предлагает заключить Договор на </w:t>
      </w:r>
      <w:r w:rsidR="00CD1816" w:rsidRPr="00446E97">
        <w:rPr>
          <w:sz w:val="26"/>
          <w:szCs w:val="26"/>
        </w:rPr>
        <w:t>выполнение</w:t>
      </w:r>
      <w:r w:rsidRPr="00446E97">
        <w:rPr>
          <w:sz w:val="26"/>
          <w:szCs w:val="26"/>
        </w:rPr>
        <w:t xml:space="preserve"> следующ</w:t>
      </w:r>
      <w:r w:rsidR="00541FAB" w:rsidRPr="00446E97">
        <w:rPr>
          <w:sz w:val="26"/>
          <w:szCs w:val="26"/>
        </w:rPr>
        <w:t>их</w:t>
      </w:r>
      <w:r w:rsidRPr="00446E97">
        <w:rPr>
          <w:sz w:val="26"/>
          <w:szCs w:val="26"/>
        </w:rPr>
        <w:t xml:space="preserve"> </w:t>
      </w:r>
      <w:r w:rsidR="00CD1816" w:rsidRPr="00446E97">
        <w:rPr>
          <w:sz w:val="26"/>
          <w:szCs w:val="26"/>
        </w:rPr>
        <w:t>работ</w:t>
      </w:r>
      <w:r w:rsidRPr="00446E97">
        <w:rPr>
          <w:sz w:val="26"/>
          <w:szCs w:val="26"/>
        </w:rPr>
        <w:t>:</w:t>
      </w:r>
    </w:p>
    <w:p w:rsidR="004F4D80" w:rsidRPr="00446E97" w:rsidRDefault="004F4D80" w:rsidP="00446E97">
      <w:pPr>
        <w:spacing w:line="240" w:lineRule="auto"/>
        <w:ind w:firstLine="0"/>
        <w:rPr>
          <w:sz w:val="26"/>
          <w:szCs w:val="26"/>
        </w:rPr>
      </w:pPr>
      <w:r w:rsidRPr="00446E97">
        <w:rPr>
          <w:sz w:val="26"/>
          <w:szCs w:val="26"/>
        </w:rPr>
        <w:t>_______________________________________________</w:t>
      </w:r>
      <w:r w:rsidR="00E622AD">
        <w:rPr>
          <w:sz w:val="26"/>
          <w:szCs w:val="26"/>
        </w:rPr>
        <w:t>_______________________________</w:t>
      </w:r>
    </w:p>
    <w:p w:rsidR="004F4D80" w:rsidRPr="00446E97" w:rsidRDefault="004F4D80" w:rsidP="00446E97">
      <w:pPr>
        <w:spacing w:line="240" w:lineRule="auto"/>
        <w:ind w:firstLine="0"/>
        <w:jc w:val="center"/>
        <w:rPr>
          <w:sz w:val="26"/>
          <w:szCs w:val="26"/>
          <w:vertAlign w:val="superscript"/>
        </w:rPr>
      </w:pPr>
      <w:r w:rsidRPr="00446E97">
        <w:rPr>
          <w:sz w:val="26"/>
          <w:szCs w:val="26"/>
          <w:vertAlign w:val="superscript"/>
        </w:rPr>
        <w:t>(краткое описание предлагаем</w:t>
      </w:r>
      <w:r w:rsidR="00541FAB" w:rsidRPr="00446E97">
        <w:rPr>
          <w:sz w:val="26"/>
          <w:szCs w:val="26"/>
          <w:vertAlign w:val="superscript"/>
        </w:rPr>
        <w:t>ых</w:t>
      </w:r>
      <w:r w:rsidRPr="00446E97">
        <w:rPr>
          <w:sz w:val="26"/>
          <w:szCs w:val="26"/>
          <w:vertAlign w:val="superscript"/>
        </w:rPr>
        <w:t xml:space="preserve"> </w:t>
      </w:r>
      <w:r w:rsidR="00176B20" w:rsidRPr="00446E97">
        <w:rPr>
          <w:sz w:val="26"/>
          <w:szCs w:val="26"/>
          <w:vertAlign w:val="superscript"/>
        </w:rPr>
        <w:t>работ</w:t>
      </w:r>
      <w:r w:rsidRPr="00446E97">
        <w:rPr>
          <w:sz w:val="26"/>
          <w:szCs w:val="26"/>
          <w:vertAlign w:val="superscript"/>
        </w:rPr>
        <w:t>)</w:t>
      </w:r>
    </w:p>
    <w:p w:rsidR="004F4D80" w:rsidRPr="00446E97" w:rsidRDefault="004F4D80" w:rsidP="00446E97">
      <w:pPr>
        <w:spacing w:line="240" w:lineRule="auto"/>
        <w:ind w:firstLine="0"/>
        <w:rPr>
          <w:sz w:val="26"/>
          <w:szCs w:val="26"/>
        </w:rPr>
      </w:pPr>
      <w:r w:rsidRPr="00446E97">
        <w:rPr>
          <w:sz w:val="26"/>
          <w:szCs w:val="26"/>
        </w:rPr>
        <w:t xml:space="preserve">на условиях и в соответствии с </w:t>
      </w:r>
      <w:r w:rsidR="00975C64" w:rsidRPr="00446E97">
        <w:rPr>
          <w:sz w:val="26"/>
          <w:szCs w:val="26"/>
        </w:rPr>
        <w:t xml:space="preserve">Техническим предложением, Графиком </w:t>
      </w:r>
      <w:r w:rsidR="00176B20" w:rsidRPr="00446E97">
        <w:rPr>
          <w:sz w:val="26"/>
          <w:szCs w:val="26"/>
        </w:rPr>
        <w:t>выполнения работ</w:t>
      </w:r>
      <w:r w:rsidR="00975C64" w:rsidRPr="00446E97">
        <w:rPr>
          <w:sz w:val="26"/>
          <w:szCs w:val="26"/>
        </w:rPr>
        <w:t xml:space="preserve">, </w:t>
      </w:r>
      <w:r w:rsidR="00673C59" w:rsidRPr="00446E97">
        <w:rPr>
          <w:sz w:val="26"/>
          <w:szCs w:val="26"/>
        </w:rPr>
        <w:t xml:space="preserve">Графиком оплаты </w:t>
      </w:r>
      <w:r w:rsidR="00176B20" w:rsidRPr="00446E97">
        <w:rPr>
          <w:sz w:val="26"/>
          <w:szCs w:val="26"/>
        </w:rPr>
        <w:t>выполнения работ</w:t>
      </w:r>
      <w:r w:rsidR="00975C64" w:rsidRPr="00446E97">
        <w:rPr>
          <w:sz w:val="26"/>
          <w:szCs w:val="26"/>
        </w:rPr>
        <w:t xml:space="preserve">, Сводной таблицей стоимости </w:t>
      </w:r>
      <w:r w:rsidR="001C4BB0" w:rsidRPr="00446E97">
        <w:rPr>
          <w:bCs w:val="0"/>
          <w:sz w:val="26"/>
          <w:szCs w:val="26"/>
        </w:rPr>
        <w:t>работ</w:t>
      </w:r>
      <w:r w:rsidR="001C4BB0" w:rsidRPr="00446E97">
        <w:rPr>
          <w:sz w:val="26"/>
          <w:szCs w:val="26"/>
        </w:rPr>
        <w:t xml:space="preserve"> </w:t>
      </w:r>
      <w:r w:rsidR="00975C64" w:rsidRPr="00446E97">
        <w:rPr>
          <w:sz w:val="26"/>
          <w:szCs w:val="26"/>
        </w:rPr>
        <w:t>и другими документами, являющимися неотъемлемыми приложениями к настоящему письму и составляющими вместе с настоящим письмом Заявку</w:t>
      </w:r>
      <w:r w:rsidRPr="00446E97">
        <w:rPr>
          <w:sz w:val="26"/>
          <w:szCs w:val="26"/>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446E9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446E97" w:rsidRDefault="004F4D80" w:rsidP="00446E97">
            <w:pPr>
              <w:spacing w:line="240" w:lineRule="auto"/>
              <w:ind w:right="-45" w:firstLine="0"/>
              <w:rPr>
                <w:sz w:val="26"/>
                <w:szCs w:val="26"/>
              </w:rPr>
            </w:pPr>
            <w:r w:rsidRPr="00446E97">
              <w:rPr>
                <w:sz w:val="26"/>
                <w:szCs w:val="26"/>
              </w:rPr>
              <w:t xml:space="preserve">Итоговая стоимость </w:t>
            </w:r>
            <w:r w:rsidR="00C236C0" w:rsidRPr="00446E97">
              <w:rPr>
                <w:sz w:val="26"/>
                <w:szCs w:val="26"/>
              </w:rPr>
              <w:t>Заявки</w:t>
            </w:r>
            <w:r w:rsidRPr="00446E97">
              <w:rPr>
                <w:sz w:val="26"/>
                <w:szCs w:val="26"/>
              </w:rPr>
              <w:t xml:space="preserve"> без НДС, </w:t>
            </w:r>
            <w:proofErr w:type="spellStart"/>
            <w:r w:rsidRPr="00446E97">
              <w:rPr>
                <w:sz w:val="26"/>
                <w:szCs w:val="26"/>
              </w:rPr>
              <w:t>руб.РФ</w:t>
            </w:r>
            <w:proofErr w:type="spellEnd"/>
            <w:r w:rsidRPr="00446E97">
              <w:rPr>
                <w:sz w:val="26"/>
                <w:szCs w:val="26"/>
              </w:rPr>
              <w:t>.</w:t>
            </w:r>
          </w:p>
          <w:p w:rsidR="004F4D80" w:rsidRPr="00446E97" w:rsidRDefault="004F4D80" w:rsidP="00446E97">
            <w:pPr>
              <w:spacing w:line="240" w:lineRule="auto"/>
              <w:ind w:right="-45" w:firstLine="0"/>
              <w:rPr>
                <w:sz w:val="26"/>
                <w:szCs w:val="26"/>
              </w:rPr>
            </w:pPr>
          </w:p>
        </w:tc>
        <w:tc>
          <w:tcPr>
            <w:tcW w:w="4895" w:type="dxa"/>
            <w:tcBorders>
              <w:top w:val="single" w:sz="4" w:space="0" w:color="auto"/>
              <w:left w:val="single" w:sz="4" w:space="0" w:color="auto"/>
              <w:bottom w:val="single" w:sz="4" w:space="0" w:color="auto"/>
              <w:right w:val="single" w:sz="4" w:space="0" w:color="auto"/>
            </w:tcBorders>
          </w:tcPr>
          <w:p w:rsidR="004F4D80" w:rsidRPr="00446E97" w:rsidRDefault="004F4D80" w:rsidP="00446E97">
            <w:pPr>
              <w:spacing w:line="240" w:lineRule="auto"/>
              <w:ind w:right="-45" w:firstLine="0"/>
              <w:jc w:val="center"/>
              <w:rPr>
                <w:rStyle w:val="aa"/>
                <w:b w:val="0"/>
                <w:i w:val="0"/>
                <w:sz w:val="26"/>
                <w:szCs w:val="26"/>
              </w:rPr>
            </w:pPr>
            <w:r w:rsidRPr="00446E97">
              <w:rPr>
                <w:rStyle w:val="aa"/>
                <w:b w:val="0"/>
                <w:i w:val="0"/>
                <w:sz w:val="26"/>
                <w:szCs w:val="26"/>
              </w:rPr>
              <w:t>_________________________________</w:t>
            </w:r>
          </w:p>
          <w:p w:rsidR="004F4D80" w:rsidRPr="00446E97" w:rsidRDefault="004F4D80" w:rsidP="00446E97">
            <w:pPr>
              <w:spacing w:line="240" w:lineRule="auto"/>
              <w:ind w:right="-45" w:firstLine="0"/>
              <w:jc w:val="center"/>
              <w:rPr>
                <w:sz w:val="26"/>
                <w:szCs w:val="26"/>
              </w:rPr>
            </w:pPr>
            <w:r w:rsidRPr="00446E97">
              <w:rPr>
                <w:sz w:val="26"/>
                <w:szCs w:val="26"/>
              </w:rPr>
              <w:t>(итоговая стоимость, рублей</w:t>
            </w:r>
            <w:r w:rsidRPr="00446E97">
              <w:rPr>
                <w:rStyle w:val="aa"/>
                <w:b w:val="0"/>
                <w:i w:val="0"/>
                <w:sz w:val="26"/>
                <w:szCs w:val="26"/>
              </w:rPr>
              <w:t xml:space="preserve"> РФ</w:t>
            </w:r>
            <w:r w:rsidRPr="00446E97">
              <w:rPr>
                <w:sz w:val="26"/>
                <w:szCs w:val="26"/>
              </w:rPr>
              <w:t>, без НДС)</w:t>
            </w:r>
          </w:p>
        </w:tc>
      </w:tr>
      <w:tr w:rsidR="004F4D80" w:rsidRPr="00446E9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446E97" w:rsidRDefault="004F4D80" w:rsidP="00446E97">
            <w:pPr>
              <w:spacing w:line="240" w:lineRule="auto"/>
              <w:ind w:firstLine="0"/>
              <w:rPr>
                <w:sz w:val="26"/>
                <w:szCs w:val="26"/>
              </w:rPr>
            </w:pPr>
            <w:r w:rsidRPr="00446E97">
              <w:rPr>
                <w:sz w:val="26"/>
                <w:szCs w:val="26"/>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446E97" w:rsidRDefault="004F4D80" w:rsidP="00446E97">
            <w:pPr>
              <w:spacing w:line="240" w:lineRule="auto"/>
              <w:ind w:right="-45" w:firstLine="0"/>
              <w:jc w:val="center"/>
              <w:rPr>
                <w:rStyle w:val="aa"/>
                <w:b w:val="0"/>
                <w:i w:val="0"/>
                <w:sz w:val="26"/>
                <w:szCs w:val="26"/>
              </w:rPr>
            </w:pPr>
            <w:r w:rsidRPr="00446E97">
              <w:rPr>
                <w:rStyle w:val="aa"/>
                <w:b w:val="0"/>
                <w:i w:val="0"/>
                <w:sz w:val="26"/>
                <w:szCs w:val="26"/>
              </w:rPr>
              <w:t>_________________________________</w:t>
            </w:r>
          </w:p>
          <w:p w:rsidR="004F4D80" w:rsidRPr="00446E97" w:rsidRDefault="004F4D80" w:rsidP="00446E97">
            <w:pPr>
              <w:spacing w:line="240" w:lineRule="auto"/>
              <w:ind w:right="-45" w:firstLine="0"/>
              <w:jc w:val="center"/>
              <w:rPr>
                <w:sz w:val="26"/>
                <w:szCs w:val="26"/>
              </w:rPr>
            </w:pPr>
            <w:r w:rsidRPr="00446E97">
              <w:rPr>
                <w:sz w:val="26"/>
                <w:szCs w:val="26"/>
              </w:rPr>
              <w:t>(НДС по итоговой стоимости, рублей)</w:t>
            </w:r>
          </w:p>
        </w:tc>
      </w:tr>
      <w:tr w:rsidR="004F4D80" w:rsidRPr="00446E9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446E97" w:rsidRDefault="004F4D80" w:rsidP="00446E97">
            <w:pPr>
              <w:spacing w:line="240" w:lineRule="auto"/>
              <w:ind w:firstLine="0"/>
              <w:rPr>
                <w:sz w:val="26"/>
                <w:szCs w:val="26"/>
              </w:rPr>
            </w:pPr>
            <w:r w:rsidRPr="00446E97">
              <w:rPr>
                <w:sz w:val="26"/>
                <w:szCs w:val="26"/>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446E97" w:rsidRDefault="004F4D80" w:rsidP="00446E97">
            <w:pPr>
              <w:spacing w:line="240" w:lineRule="auto"/>
              <w:ind w:right="-45" w:firstLine="0"/>
              <w:jc w:val="center"/>
              <w:rPr>
                <w:rStyle w:val="aa"/>
                <w:b w:val="0"/>
                <w:i w:val="0"/>
                <w:sz w:val="26"/>
                <w:szCs w:val="26"/>
              </w:rPr>
            </w:pPr>
            <w:r w:rsidRPr="00446E97">
              <w:rPr>
                <w:rStyle w:val="aa"/>
                <w:b w:val="0"/>
                <w:i w:val="0"/>
                <w:sz w:val="26"/>
                <w:szCs w:val="26"/>
              </w:rPr>
              <w:t>_________________________________</w:t>
            </w:r>
          </w:p>
          <w:p w:rsidR="004F4D80" w:rsidRPr="00446E97" w:rsidRDefault="004F4D80" w:rsidP="00446E97">
            <w:pPr>
              <w:spacing w:line="240" w:lineRule="auto"/>
              <w:ind w:right="-45" w:firstLine="0"/>
              <w:jc w:val="center"/>
              <w:rPr>
                <w:sz w:val="26"/>
                <w:szCs w:val="26"/>
              </w:rPr>
            </w:pPr>
            <w:r w:rsidRPr="00446E97">
              <w:rPr>
                <w:sz w:val="26"/>
                <w:szCs w:val="26"/>
              </w:rPr>
              <w:t>(полная итоговая стоимость, рублей, с НДС)</w:t>
            </w:r>
          </w:p>
        </w:tc>
      </w:tr>
    </w:tbl>
    <w:p w:rsidR="004F4D80" w:rsidRPr="00446E97" w:rsidRDefault="004F4D80" w:rsidP="00446E97">
      <w:pPr>
        <w:spacing w:line="240" w:lineRule="auto"/>
        <w:rPr>
          <w:sz w:val="26"/>
          <w:szCs w:val="26"/>
        </w:rPr>
      </w:pPr>
      <w:r w:rsidRPr="00446E97">
        <w:rPr>
          <w:sz w:val="26"/>
          <w:szCs w:val="26"/>
        </w:rPr>
        <w:t>Стоимость является окончательной и содержит все расходы, связанные с исполнением Договора.</w:t>
      </w:r>
    </w:p>
    <w:p w:rsidR="004F4D80" w:rsidRPr="00446E97" w:rsidRDefault="004F4D80" w:rsidP="00446E97">
      <w:pPr>
        <w:pStyle w:val="Times120"/>
        <w:widowControl w:val="0"/>
        <w:rPr>
          <w:b/>
          <w:sz w:val="26"/>
          <w:szCs w:val="26"/>
        </w:rPr>
      </w:pPr>
      <w:r w:rsidRPr="00446E97">
        <w:rPr>
          <w:b/>
          <w:sz w:val="26"/>
          <w:szCs w:val="26"/>
        </w:rPr>
        <w:t xml:space="preserve">Срок </w:t>
      </w:r>
      <w:r w:rsidR="00176B20" w:rsidRPr="00446E97">
        <w:rPr>
          <w:b/>
          <w:sz w:val="26"/>
          <w:szCs w:val="26"/>
        </w:rPr>
        <w:t>выполнения работ</w:t>
      </w:r>
      <w:r w:rsidRPr="00446E97">
        <w:rPr>
          <w:b/>
          <w:sz w:val="26"/>
          <w:szCs w:val="26"/>
        </w:rPr>
        <w:t xml:space="preserve">: </w:t>
      </w:r>
    </w:p>
    <w:p w:rsidR="004F4D80" w:rsidRPr="00446E97" w:rsidRDefault="004F4D80" w:rsidP="00446E97">
      <w:pPr>
        <w:pStyle w:val="Times120"/>
        <w:widowControl w:val="0"/>
        <w:rPr>
          <w:sz w:val="26"/>
          <w:szCs w:val="26"/>
        </w:rPr>
      </w:pPr>
      <w:r w:rsidRPr="00446E97">
        <w:rPr>
          <w:sz w:val="26"/>
          <w:szCs w:val="26"/>
        </w:rPr>
        <w:t xml:space="preserve">Начало </w:t>
      </w:r>
      <w:r w:rsidR="00176B20" w:rsidRPr="00446E97">
        <w:rPr>
          <w:sz w:val="26"/>
          <w:szCs w:val="26"/>
        </w:rPr>
        <w:t>выполнения работ</w:t>
      </w:r>
      <w:r w:rsidRPr="00446E97">
        <w:rPr>
          <w:sz w:val="26"/>
          <w:szCs w:val="26"/>
        </w:rPr>
        <w:t xml:space="preserve">: </w:t>
      </w:r>
      <w:r w:rsidRPr="00446E97">
        <w:rPr>
          <w:rStyle w:val="aa"/>
          <w:bCs w:val="0"/>
          <w:snapToGrid w:val="0"/>
          <w:sz w:val="26"/>
          <w:szCs w:val="26"/>
        </w:rPr>
        <w:t>_____________________________________________________</w:t>
      </w:r>
      <w:r w:rsidRPr="00446E97">
        <w:rPr>
          <w:sz w:val="26"/>
          <w:szCs w:val="26"/>
        </w:rPr>
        <w:t>.</w:t>
      </w:r>
    </w:p>
    <w:p w:rsidR="004F4D80" w:rsidRPr="00446E97" w:rsidRDefault="004F4D80" w:rsidP="00446E97">
      <w:pPr>
        <w:pStyle w:val="Times120"/>
        <w:widowControl w:val="0"/>
        <w:rPr>
          <w:sz w:val="26"/>
          <w:szCs w:val="26"/>
        </w:rPr>
      </w:pPr>
      <w:r w:rsidRPr="00446E97">
        <w:rPr>
          <w:sz w:val="26"/>
          <w:szCs w:val="26"/>
        </w:rPr>
        <w:t xml:space="preserve">Окончание </w:t>
      </w:r>
      <w:r w:rsidR="00176B20" w:rsidRPr="00446E97">
        <w:rPr>
          <w:sz w:val="26"/>
          <w:szCs w:val="26"/>
        </w:rPr>
        <w:t>выполнения работ</w:t>
      </w:r>
      <w:r w:rsidRPr="00446E97">
        <w:rPr>
          <w:sz w:val="26"/>
          <w:szCs w:val="26"/>
        </w:rPr>
        <w:t xml:space="preserve">: </w:t>
      </w:r>
      <w:r w:rsidRPr="00446E97">
        <w:rPr>
          <w:rStyle w:val="aa"/>
          <w:bCs w:val="0"/>
          <w:snapToGrid w:val="0"/>
          <w:sz w:val="26"/>
          <w:szCs w:val="26"/>
        </w:rPr>
        <w:t>________________________________________________</w:t>
      </w:r>
      <w:r w:rsidRPr="00446E97">
        <w:rPr>
          <w:sz w:val="26"/>
          <w:szCs w:val="26"/>
        </w:rPr>
        <w:t>.</w:t>
      </w:r>
    </w:p>
    <w:p w:rsidR="004F4D80" w:rsidRPr="00446E97" w:rsidRDefault="004F4D80" w:rsidP="00446E97">
      <w:pPr>
        <w:pStyle w:val="Times120"/>
        <w:widowControl w:val="0"/>
        <w:rPr>
          <w:iCs/>
          <w:sz w:val="26"/>
          <w:szCs w:val="26"/>
        </w:rPr>
      </w:pPr>
      <w:r w:rsidRPr="00446E97">
        <w:rPr>
          <w:b/>
          <w:sz w:val="26"/>
          <w:szCs w:val="26"/>
        </w:rPr>
        <w:t xml:space="preserve">Условия оплаты </w:t>
      </w:r>
      <w:r w:rsidR="008D20D2" w:rsidRPr="00446E97">
        <w:rPr>
          <w:b/>
          <w:sz w:val="26"/>
          <w:szCs w:val="26"/>
        </w:rPr>
        <w:t>выполнения работ</w:t>
      </w:r>
      <w:r w:rsidRPr="00446E97">
        <w:rPr>
          <w:b/>
          <w:iCs/>
          <w:sz w:val="26"/>
          <w:szCs w:val="26"/>
        </w:rPr>
        <w:t>:</w:t>
      </w:r>
      <w:r w:rsidRPr="00446E97">
        <w:rPr>
          <w:iCs/>
          <w:sz w:val="26"/>
          <w:szCs w:val="26"/>
        </w:rPr>
        <w:t xml:space="preserve"> </w:t>
      </w:r>
      <w:r w:rsidRPr="00446E97">
        <w:rPr>
          <w:rStyle w:val="aa"/>
          <w:bCs w:val="0"/>
          <w:snapToGrid w:val="0"/>
          <w:sz w:val="26"/>
          <w:szCs w:val="26"/>
        </w:rPr>
        <w:t>________________________________</w:t>
      </w:r>
      <w:r w:rsidRPr="00446E97">
        <w:rPr>
          <w:rStyle w:val="aa"/>
          <w:b w:val="0"/>
          <w:bCs w:val="0"/>
          <w:snapToGrid w:val="0"/>
          <w:sz w:val="26"/>
          <w:szCs w:val="26"/>
        </w:rPr>
        <w:t>_______</w:t>
      </w:r>
      <w:r w:rsidRPr="00446E97">
        <w:rPr>
          <w:rStyle w:val="aa"/>
          <w:bCs w:val="0"/>
          <w:snapToGrid w:val="0"/>
          <w:sz w:val="26"/>
          <w:szCs w:val="26"/>
        </w:rPr>
        <w:t>__</w:t>
      </w:r>
      <w:r w:rsidRPr="00446E97">
        <w:rPr>
          <w:iCs/>
          <w:sz w:val="26"/>
          <w:szCs w:val="26"/>
        </w:rPr>
        <w:t>.</w:t>
      </w:r>
    </w:p>
    <w:p w:rsidR="004F4D80" w:rsidRPr="00446E97" w:rsidRDefault="004F4D80" w:rsidP="00446E97">
      <w:pPr>
        <w:spacing w:line="240" w:lineRule="auto"/>
        <w:rPr>
          <w:sz w:val="26"/>
          <w:szCs w:val="26"/>
        </w:rPr>
      </w:pPr>
      <w:r w:rsidRPr="00446E97">
        <w:rPr>
          <w:sz w:val="26"/>
          <w:szCs w:val="26"/>
        </w:rPr>
        <w:t xml:space="preserve">Настоящая </w:t>
      </w:r>
      <w:r w:rsidR="00C236C0" w:rsidRPr="00446E97">
        <w:rPr>
          <w:sz w:val="26"/>
          <w:szCs w:val="26"/>
        </w:rPr>
        <w:t>Заявка</w:t>
      </w:r>
      <w:r w:rsidRPr="00446E97">
        <w:rPr>
          <w:sz w:val="26"/>
          <w:szCs w:val="26"/>
        </w:rPr>
        <w:t xml:space="preserve"> имеет правовой статус оферты и действует до «____»_______________</w:t>
      </w:r>
      <w:r w:rsidR="00475C80" w:rsidRPr="00446E97">
        <w:rPr>
          <w:sz w:val="26"/>
          <w:szCs w:val="26"/>
        </w:rPr>
        <w:t xml:space="preserve"> </w:t>
      </w:r>
      <w:r w:rsidR="00BB7F61" w:rsidRPr="00446E97">
        <w:rPr>
          <w:sz w:val="26"/>
          <w:szCs w:val="26"/>
        </w:rPr>
        <w:t xml:space="preserve">201_ </w:t>
      </w:r>
      <w:r w:rsidRPr="00446E97">
        <w:rPr>
          <w:sz w:val="26"/>
          <w:szCs w:val="26"/>
        </w:rPr>
        <w:t>года.</w:t>
      </w:r>
    </w:p>
    <w:p w:rsidR="00975C64" w:rsidRPr="00446E97" w:rsidRDefault="00975C64" w:rsidP="00446E97">
      <w:pPr>
        <w:tabs>
          <w:tab w:val="left" w:pos="1080"/>
        </w:tabs>
        <w:spacing w:line="240" w:lineRule="auto"/>
        <w:ind w:firstLine="540"/>
        <w:rPr>
          <w:sz w:val="26"/>
          <w:szCs w:val="26"/>
        </w:rPr>
      </w:pPr>
      <w:r w:rsidRPr="00446E97">
        <w:rPr>
          <w:sz w:val="26"/>
          <w:szCs w:val="26"/>
        </w:rPr>
        <w:t>Данная Заявка подается с пониманием того, что:</w:t>
      </w:r>
    </w:p>
    <w:p w:rsidR="00975C64" w:rsidRPr="00446E97" w:rsidRDefault="00975C64" w:rsidP="00446E97">
      <w:pPr>
        <w:tabs>
          <w:tab w:val="left" w:pos="1080"/>
        </w:tabs>
        <w:spacing w:line="240" w:lineRule="auto"/>
        <w:ind w:firstLine="540"/>
        <w:rPr>
          <w:sz w:val="26"/>
          <w:szCs w:val="26"/>
        </w:rPr>
      </w:pPr>
      <w:r w:rsidRPr="00446E97">
        <w:rPr>
          <w:sz w:val="26"/>
          <w:szCs w:val="26"/>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46E97" w:rsidRDefault="00975C64" w:rsidP="00446E97">
      <w:pPr>
        <w:tabs>
          <w:tab w:val="left" w:pos="1080"/>
        </w:tabs>
        <w:spacing w:line="240" w:lineRule="auto"/>
        <w:ind w:firstLine="540"/>
        <w:rPr>
          <w:sz w:val="26"/>
          <w:szCs w:val="26"/>
        </w:rPr>
      </w:pPr>
      <w:r w:rsidRPr="00446E97">
        <w:rPr>
          <w:sz w:val="26"/>
          <w:szCs w:val="26"/>
        </w:rPr>
        <w:t>вы оставляете за собой право:</w:t>
      </w:r>
    </w:p>
    <w:p w:rsidR="00975C64" w:rsidRPr="00446E97" w:rsidRDefault="00975C64" w:rsidP="00446E97">
      <w:pPr>
        <w:widowControl w:val="0"/>
        <w:numPr>
          <w:ilvl w:val="0"/>
          <w:numId w:val="72"/>
        </w:numPr>
        <w:tabs>
          <w:tab w:val="left" w:pos="1080"/>
        </w:tabs>
        <w:suppressAutoHyphens w:val="0"/>
        <w:spacing w:line="240" w:lineRule="auto"/>
        <w:rPr>
          <w:sz w:val="26"/>
          <w:szCs w:val="26"/>
        </w:rPr>
      </w:pPr>
      <w:r w:rsidRPr="00446E97">
        <w:rPr>
          <w:sz w:val="26"/>
          <w:szCs w:val="26"/>
        </w:rPr>
        <w:t>отклонить заявки с ценами, превышающими начальную (максимальную) цену договора (цену лота);</w:t>
      </w:r>
    </w:p>
    <w:p w:rsidR="00975C64" w:rsidRPr="00446E97" w:rsidRDefault="00975C64" w:rsidP="00446E97">
      <w:pPr>
        <w:widowControl w:val="0"/>
        <w:numPr>
          <w:ilvl w:val="0"/>
          <w:numId w:val="72"/>
        </w:numPr>
        <w:tabs>
          <w:tab w:val="left" w:pos="1080"/>
        </w:tabs>
        <w:suppressAutoHyphens w:val="0"/>
        <w:spacing w:line="240" w:lineRule="auto"/>
        <w:rPr>
          <w:sz w:val="26"/>
          <w:szCs w:val="26"/>
        </w:rPr>
      </w:pPr>
      <w:r w:rsidRPr="00446E97">
        <w:rPr>
          <w:sz w:val="26"/>
          <w:szCs w:val="26"/>
        </w:rPr>
        <w:t xml:space="preserve">принять или отклонить любую Заявку в соответствии с условиями </w:t>
      </w:r>
      <w:r w:rsidRPr="00446E97">
        <w:rPr>
          <w:sz w:val="26"/>
          <w:szCs w:val="26"/>
        </w:rPr>
        <w:lastRenderedPageBreak/>
        <w:t>документации о закупке;</w:t>
      </w:r>
    </w:p>
    <w:p w:rsidR="00975C64" w:rsidRPr="00446E97" w:rsidRDefault="00975C64" w:rsidP="00446E97">
      <w:pPr>
        <w:widowControl w:val="0"/>
        <w:numPr>
          <w:ilvl w:val="0"/>
          <w:numId w:val="72"/>
        </w:numPr>
        <w:tabs>
          <w:tab w:val="left" w:pos="1080"/>
        </w:tabs>
        <w:suppressAutoHyphens w:val="0"/>
        <w:spacing w:line="240" w:lineRule="auto"/>
        <w:rPr>
          <w:sz w:val="26"/>
          <w:szCs w:val="26"/>
        </w:rPr>
      </w:pPr>
      <w:r w:rsidRPr="00446E97">
        <w:rPr>
          <w:sz w:val="26"/>
          <w:szCs w:val="26"/>
        </w:rPr>
        <w:t>отклонить все заявки.</w:t>
      </w:r>
    </w:p>
    <w:p w:rsidR="00975C64" w:rsidRPr="00446E97" w:rsidRDefault="00975C64" w:rsidP="00446E97">
      <w:pPr>
        <w:tabs>
          <w:tab w:val="left" w:pos="1080"/>
        </w:tabs>
        <w:spacing w:line="240" w:lineRule="auto"/>
        <w:ind w:firstLine="540"/>
        <w:rPr>
          <w:sz w:val="26"/>
          <w:szCs w:val="26"/>
        </w:rPr>
      </w:pPr>
      <w:r w:rsidRPr="00446E97">
        <w:rPr>
          <w:sz w:val="26"/>
          <w:szCs w:val="26"/>
        </w:rPr>
        <w:t>______________(</w:t>
      </w:r>
      <w:r w:rsidRPr="00446E97">
        <w:rPr>
          <w:i/>
          <w:sz w:val="26"/>
          <w:szCs w:val="26"/>
        </w:rPr>
        <w:t>Наименование Участника, при подаче заявки коллективным участником указывается лидер и состав коллективного Участника</w:t>
      </w:r>
      <w:r w:rsidRPr="00446E97">
        <w:rPr>
          <w:sz w:val="26"/>
          <w:szCs w:val="26"/>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46E97" w:rsidRDefault="00475C80" w:rsidP="00446E97">
      <w:pPr>
        <w:widowControl w:val="0"/>
        <w:numPr>
          <w:ilvl w:val="0"/>
          <w:numId w:val="73"/>
        </w:numPr>
        <w:tabs>
          <w:tab w:val="left" w:pos="1080"/>
        </w:tabs>
        <w:suppressAutoHyphens w:val="0"/>
        <w:spacing w:line="240" w:lineRule="auto"/>
        <w:rPr>
          <w:sz w:val="26"/>
          <w:szCs w:val="26"/>
        </w:rPr>
      </w:pPr>
      <w:r w:rsidRPr="00446E97">
        <w:rPr>
          <w:sz w:val="26"/>
          <w:szCs w:val="26"/>
        </w:rPr>
        <w:t xml:space="preserve">не изменять (не вносить изменения) в Заявку </w:t>
      </w:r>
      <w:r w:rsidR="00975C64" w:rsidRPr="00446E97">
        <w:rPr>
          <w:sz w:val="26"/>
          <w:szCs w:val="26"/>
        </w:rPr>
        <w:t>в течение срока ее действия после истечения срока окончания подачи Заявок;</w:t>
      </w:r>
    </w:p>
    <w:p w:rsidR="00975C64" w:rsidRPr="00446E97" w:rsidRDefault="00975C64" w:rsidP="00446E97">
      <w:pPr>
        <w:widowControl w:val="0"/>
        <w:numPr>
          <w:ilvl w:val="0"/>
          <w:numId w:val="73"/>
        </w:numPr>
        <w:tabs>
          <w:tab w:val="left" w:pos="1080"/>
        </w:tabs>
        <w:suppressAutoHyphens w:val="0"/>
        <w:spacing w:line="240" w:lineRule="auto"/>
        <w:rPr>
          <w:sz w:val="26"/>
          <w:szCs w:val="26"/>
        </w:rPr>
      </w:pPr>
      <w:r w:rsidRPr="00446E97">
        <w:rPr>
          <w:sz w:val="26"/>
          <w:szCs w:val="26"/>
        </w:rPr>
        <w:t xml:space="preserve">предоставлять достоверные и </w:t>
      </w:r>
      <w:r w:rsidR="00687D09" w:rsidRPr="00446E97">
        <w:rPr>
          <w:sz w:val="26"/>
          <w:szCs w:val="26"/>
        </w:rPr>
        <w:t xml:space="preserve">нефальсифицированные </w:t>
      </w:r>
      <w:r w:rsidRPr="00446E97">
        <w:rPr>
          <w:sz w:val="26"/>
          <w:szCs w:val="26"/>
        </w:rPr>
        <w:t xml:space="preserve">документы, сведения и/или информацию, приведенные в составе Заявки; </w:t>
      </w:r>
    </w:p>
    <w:p w:rsidR="00975C64" w:rsidRPr="00446E97" w:rsidRDefault="00975C64" w:rsidP="00446E97">
      <w:pPr>
        <w:widowControl w:val="0"/>
        <w:numPr>
          <w:ilvl w:val="0"/>
          <w:numId w:val="73"/>
        </w:numPr>
        <w:tabs>
          <w:tab w:val="left" w:pos="1080"/>
        </w:tabs>
        <w:suppressAutoHyphens w:val="0"/>
        <w:spacing w:line="240" w:lineRule="auto"/>
        <w:rPr>
          <w:sz w:val="26"/>
          <w:szCs w:val="26"/>
        </w:rPr>
      </w:pPr>
      <w:proofErr w:type="gramStart"/>
      <w:r w:rsidRPr="00446E97">
        <w:rPr>
          <w:sz w:val="26"/>
          <w:szCs w:val="26"/>
        </w:rPr>
        <w:t>заключить договор в установленном в документации о закупке порядке, в случае признания ____________________(</w:t>
      </w:r>
      <w:r w:rsidRPr="00446E97">
        <w:rPr>
          <w:i/>
          <w:sz w:val="26"/>
          <w:szCs w:val="26"/>
        </w:rPr>
        <w:t>Наименование Участника, при подаче Заявки коллективным Участником указывается лидер и состав коллективного Участника</w:t>
      </w:r>
      <w:r w:rsidRPr="00446E97">
        <w:rPr>
          <w:sz w:val="26"/>
          <w:szCs w:val="26"/>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46E97" w:rsidRDefault="00975C64" w:rsidP="00446E97">
      <w:pPr>
        <w:widowControl w:val="0"/>
        <w:numPr>
          <w:ilvl w:val="0"/>
          <w:numId w:val="73"/>
        </w:numPr>
        <w:tabs>
          <w:tab w:val="left" w:pos="1080"/>
        </w:tabs>
        <w:suppressAutoHyphens w:val="0"/>
        <w:spacing w:line="240" w:lineRule="auto"/>
        <w:rPr>
          <w:sz w:val="26"/>
          <w:szCs w:val="26"/>
        </w:rPr>
      </w:pPr>
      <w:r w:rsidRPr="00446E97">
        <w:rPr>
          <w:sz w:val="26"/>
          <w:szCs w:val="26"/>
        </w:rPr>
        <w:t>предоставить финансовое обеспечение по Договору, заключенному по итогам проведения закупки, в случае признания ____________________(</w:t>
      </w:r>
      <w:r w:rsidRPr="00446E97">
        <w:rPr>
          <w:i/>
          <w:sz w:val="26"/>
          <w:szCs w:val="26"/>
        </w:rPr>
        <w:t>Наименование Участника, при подаче заявки коллективным Участником указывается лидер и состав коллективного Участника</w:t>
      </w:r>
      <w:r w:rsidRPr="00446E97">
        <w:rPr>
          <w:sz w:val="26"/>
          <w:szCs w:val="26"/>
        </w:rPr>
        <w:t>) Победителем/участником, предложившим наилучшую заявку.</w:t>
      </w:r>
    </w:p>
    <w:p w:rsidR="00975C64" w:rsidRPr="00446E97" w:rsidRDefault="00975C64" w:rsidP="00446E97">
      <w:pPr>
        <w:widowControl w:val="0"/>
        <w:numPr>
          <w:ilvl w:val="0"/>
          <w:numId w:val="73"/>
        </w:numPr>
        <w:tabs>
          <w:tab w:val="left" w:pos="1080"/>
        </w:tabs>
        <w:suppressAutoHyphens w:val="0"/>
        <w:spacing w:line="240" w:lineRule="auto"/>
        <w:rPr>
          <w:sz w:val="26"/>
          <w:szCs w:val="26"/>
        </w:rPr>
      </w:pPr>
      <w:r w:rsidRPr="00446E97">
        <w:rPr>
          <w:sz w:val="26"/>
          <w:szCs w:val="26"/>
        </w:rPr>
        <w:t xml:space="preserve">предоставить в качестве </w:t>
      </w:r>
      <w:proofErr w:type="gramStart"/>
      <w:r w:rsidRPr="00446E97">
        <w:rPr>
          <w:sz w:val="26"/>
          <w:szCs w:val="26"/>
        </w:rPr>
        <w:t>обеспечения исполнения обязательств Участника закупки</w:t>
      </w:r>
      <w:proofErr w:type="gramEnd"/>
      <w:r w:rsidRPr="00446E97">
        <w:rPr>
          <w:sz w:val="26"/>
          <w:szCs w:val="26"/>
        </w:rPr>
        <w:t xml:space="preserve"> в составе подаваемой Заявки Соглашение о неустойке </w:t>
      </w:r>
      <w:r w:rsidRPr="00446E97">
        <w:rPr>
          <w:bCs w:val="0"/>
          <w:sz w:val="26"/>
          <w:szCs w:val="26"/>
        </w:rPr>
        <w:t xml:space="preserve">по форме и в соответствии с инструкциями, </w:t>
      </w:r>
      <w:r w:rsidRPr="00446E97">
        <w:rPr>
          <w:bCs w:val="0"/>
          <w:spacing w:val="-1"/>
          <w:sz w:val="26"/>
          <w:szCs w:val="26"/>
        </w:rPr>
        <w:t>приведенными в Документации по запросу предложений,</w:t>
      </w:r>
      <w:r w:rsidRPr="00446E97">
        <w:rPr>
          <w:sz w:val="26"/>
          <w:szCs w:val="26"/>
        </w:rPr>
        <w:t xml:space="preserve"> </w:t>
      </w:r>
      <w:r w:rsidR="00475C80" w:rsidRPr="00446E97">
        <w:rPr>
          <w:sz w:val="26"/>
          <w:szCs w:val="26"/>
        </w:rPr>
        <w:t xml:space="preserve">или путем внесения денежных средств на расчетный счет Заказчика </w:t>
      </w:r>
      <w:r w:rsidRPr="00446E97">
        <w:rPr>
          <w:sz w:val="26"/>
          <w:szCs w:val="26"/>
        </w:rPr>
        <w:t>в установленный в документации о закупке срок</w:t>
      </w:r>
      <w:r w:rsidRPr="00446E97">
        <w:rPr>
          <w:i/>
          <w:sz w:val="26"/>
          <w:szCs w:val="26"/>
        </w:rPr>
        <w:t>.</w:t>
      </w:r>
    </w:p>
    <w:p w:rsidR="00975C64" w:rsidRPr="00446E97" w:rsidRDefault="00975C64" w:rsidP="00446E97">
      <w:pPr>
        <w:widowControl w:val="0"/>
        <w:tabs>
          <w:tab w:val="left" w:pos="1080"/>
        </w:tabs>
        <w:spacing w:line="240" w:lineRule="auto"/>
        <w:ind w:left="1260"/>
        <w:rPr>
          <w:sz w:val="26"/>
          <w:szCs w:val="26"/>
        </w:rPr>
      </w:pPr>
    </w:p>
    <w:p w:rsidR="00975C64" w:rsidRPr="00446E97" w:rsidRDefault="00975C64" w:rsidP="00446E97">
      <w:pPr>
        <w:tabs>
          <w:tab w:val="left" w:pos="1080"/>
        </w:tabs>
        <w:spacing w:line="240" w:lineRule="auto"/>
        <w:ind w:firstLine="540"/>
        <w:rPr>
          <w:sz w:val="26"/>
          <w:szCs w:val="26"/>
        </w:rPr>
      </w:pPr>
      <w:r w:rsidRPr="00446E97">
        <w:rPr>
          <w:sz w:val="26"/>
          <w:szCs w:val="26"/>
        </w:rPr>
        <w:t>Я, нижеподписавшийся, настоящим удостоверяю, что на момент подписания настоящей заявки ______________ (</w:t>
      </w:r>
      <w:r w:rsidRPr="00446E97">
        <w:rPr>
          <w:i/>
          <w:sz w:val="26"/>
          <w:szCs w:val="26"/>
        </w:rPr>
        <w:t>Наименование Участника, при подаче заявки коллективным участником указывается лидер и состав коллективного участника</w:t>
      </w:r>
      <w:r w:rsidRPr="00446E97">
        <w:rPr>
          <w:sz w:val="26"/>
          <w:szCs w:val="26"/>
        </w:rPr>
        <w:t>) полностью удовлетворяет требованиям к Участникам закупки и в частности:</w:t>
      </w:r>
    </w:p>
    <w:p w:rsidR="00975C64" w:rsidRPr="00446E97" w:rsidRDefault="00975C64" w:rsidP="00446E97">
      <w:pPr>
        <w:widowControl w:val="0"/>
        <w:numPr>
          <w:ilvl w:val="0"/>
          <w:numId w:val="71"/>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446E97">
        <w:rPr>
          <w:sz w:val="26"/>
          <w:szCs w:val="26"/>
        </w:rPr>
        <w:t>является полностью правоспособным;</w:t>
      </w:r>
    </w:p>
    <w:p w:rsidR="00975C64" w:rsidRPr="00446E97" w:rsidRDefault="00975C64" w:rsidP="00446E97">
      <w:pPr>
        <w:widowControl w:val="0"/>
        <w:numPr>
          <w:ilvl w:val="0"/>
          <w:numId w:val="71"/>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446E97">
        <w:rPr>
          <w:sz w:val="26"/>
          <w:szCs w:val="26"/>
        </w:rPr>
        <w:t>является полностью дееспособным [</w:t>
      </w:r>
      <w:r w:rsidRPr="00446E97">
        <w:rPr>
          <w:rStyle w:val="FTN-"/>
          <w:sz w:val="26"/>
          <w:szCs w:val="26"/>
        </w:rPr>
        <w:t>заполняется физическим лицом, подающим Заявку на участие в закупочной процедуре.</w:t>
      </w:r>
      <w:proofErr w:type="gramEnd"/>
      <w:r w:rsidRPr="00446E97">
        <w:rPr>
          <w:rStyle w:val="FTN-"/>
          <w:sz w:val="26"/>
          <w:szCs w:val="26"/>
        </w:rPr>
        <w:t xml:space="preserve"> </w:t>
      </w:r>
      <w:proofErr w:type="gramStart"/>
      <w:r w:rsidRPr="00446E97">
        <w:rPr>
          <w:rStyle w:val="FTN-"/>
          <w:sz w:val="26"/>
          <w:szCs w:val="26"/>
        </w:rPr>
        <w:t>При подготовке Заявки юридическим лицом – данная формулировка подлежит удалению]</w:t>
      </w:r>
      <w:r w:rsidRPr="00446E97">
        <w:rPr>
          <w:sz w:val="26"/>
          <w:szCs w:val="26"/>
        </w:rPr>
        <w:t>;</w:t>
      </w:r>
      <w:proofErr w:type="gramEnd"/>
    </w:p>
    <w:p w:rsidR="00975C64" w:rsidRPr="00446E97" w:rsidRDefault="00975C64" w:rsidP="00446E97">
      <w:pPr>
        <w:widowControl w:val="0"/>
        <w:numPr>
          <w:ilvl w:val="0"/>
          <w:numId w:val="71"/>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446E97">
        <w:rPr>
          <w:sz w:val="26"/>
          <w:szCs w:val="26"/>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46E97" w:rsidRDefault="00975C64" w:rsidP="00446E97">
      <w:pPr>
        <w:widowControl w:val="0"/>
        <w:numPr>
          <w:ilvl w:val="0"/>
          <w:numId w:val="71"/>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446E97">
        <w:rPr>
          <w:sz w:val="26"/>
          <w:szCs w:val="26"/>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46E97" w:rsidRDefault="00975C64" w:rsidP="00446E97">
      <w:pPr>
        <w:widowControl w:val="0"/>
        <w:numPr>
          <w:ilvl w:val="0"/>
          <w:numId w:val="71"/>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446E97">
        <w:rPr>
          <w:sz w:val="26"/>
          <w:szCs w:val="26"/>
        </w:rPr>
        <w:t>не находится  в процессе ликвидации, не имеет вступившего в силу решения арбитражного суда о признании ________________________(</w:t>
      </w:r>
      <w:r w:rsidRPr="00446E97">
        <w:rPr>
          <w:i/>
          <w:iCs/>
          <w:sz w:val="26"/>
          <w:szCs w:val="26"/>
        </w:rPr>
        <w:t xml:space="preserve">Наименование Участника, </w:t>
      </w:r>
      <w:r w:rsidRPr="00446E97">
        <w:rPr>
          <w:i/>
          <w:sz w:val="26"/>
          <w:szCs w:val="26"/>
        </w:rPr>
        <w:t>при подаче заявки коллективным участником указывается лидер и состав коллективного участника</w:t>
      </w:r>
      <w:r w:rsidRPr="00446E97">
        <w:rPr>
          <w:sz w:val="26"/>
          <w:szCs w:val="26"/>
        </w:rPr>
        <w:t>)  банкротом и об открытии конкурсного производства, на имущество ________________________(</w:t>
      </w:r>
      <w:r w:rsidRPr="00446E97">
        <w:rPr>
          <w:i/>
          <w:iCs/>
          <w:sz w:val="26"/>
          <w:szCs w:val="26"/>
        </w:rPr>
        <w:t xml:space="preserve">Наименование Участника, </w:t>
      </w:r>
      <w:r w:rsidRPr="00446E97">
        <w:rPr>
          <w:i/>
          <w:sz w:val="26"/>
          <w:szCs w:val="26"/>
        </w:rPr>
        <w:t>при подаче заявки коллективным участником указывается лидер и состав коллективного участника</w:t>
      </w:r>
      <w:r w:rsidRPr="00446E97">
        <w:rPr>
          <w:sz w:val="26"/>
          <w:szCs w:val="26"/>
        </w:rPr>
        <w:t>), в части существенной для исполнения договора, не наложен арест, экономическая деятельность</w:t>
      </w:r>
      <w:proofErr w:type="gramEnd"/>
      <w:r w:rsidRPr="00446E97">
        <w:rPr>
          <w:sz w:val="26"/>
          <w:szCs w:val="26"/>
        </w:rPr>
        <w:t xml:space="preserve">  ________________________(</w:t>
      </w:r>
      <w:proofErr w:type="gramStart"/>
      <w:r w:rsidRPr="00446E97">
        <w:rPr>
          <w:i/>
          <w:iCs/>
          <w:sz w:val="26"/>
          <w:szCs w:val="26"/>
        </w:rPr>
        <w:t xml:space="preserve">Наименование Участника, </w:t>
      </w:r>
      <w:r w:rsidRPr="00446E97">
        <w:rPr>
          <w:i/>
          <w:sz w:val="26"/>
          <w:szCs w:val="26"/>
        </w:rPr>
        <w:t>при подаче заявки коллективным участником указывается лидер и состав коллективного участника</w:t>
      </w:r>
      <w:r w:rsidRPr="00446E97">
        <w:rPr>
          <w:sz w:val="26"/>
          <w:szCs w:val="26"/>
        </w:rPr>
        <w:t>)  не приостановлена.</w:t>
      </w:r>
      <w:proofErr w:type="gramEnd"/>
    </w:p>
    <w:p w:rsidR="00975C64" w:rsidRPr="00446E97" w:rsidRDefault="00975C64" w:rsidP="00446E97">
      <w:pPr>
        <w:spacing w:line="240" w:lineRule="auto"/>
        <w:rPr>
          <w:sz w:val="26"/>
          <w:szCs w:val="26"/>
        </w:rPr>
      </w:pPr>
      <w:proofErr w:type="gramStart"/>
      <w:r w:rsidRPr="00446E97">
        <w:rPr>
          <w:sz w:val="26"/>
          <w:szCs w:val="26"/>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46E97">
        <w:rPr>
          <w:sz w:val="26"/>
          <w:szCs w:val="26"/>
        </w:rPr>
        <w:t>:</w:t>
      </w:r>
      <w:proofErr w:type="gramEnd"/>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46E9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46E97" w:rsidRDefault="00DF4A13" w:rsidP="00446E97">
            <w:pPr>
              <w:pStyle w:val="afd"/>
              <w:jc w:val="center"/>
              <w:rPr>
                <w:sz w:val="26"/>
                <w:szCs w:val="26"/>
              </w:rPr>
            </w:pPr>
            <w:r w:rsidRPr="00446E97">
              <w:rPr>
                <w:sz w:val="26"/>
                <w:szCs w:val="26"/>
              </w:rPr>
              <w:t xml:space="preserve">№ </w:t>
            </w:r>
            <w:proofErr w:type="spellStart"/>
            <w:proofErr w:type="gramStart"/>
            <w:r w:rsidRPr="00446E97">
              <w:rPr>
                <w:sz w:val="26"/>
                <w:szCs w:val="26"/>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46E97" w:rsidRDefault="00DF4A13" w:rsidP="00446E97">
            <w:pPr>
              <w:pStyle w:val="afd"/>
              <w:jc w:val="center"/>
              <w:rPr>
                <w:sz w:val="26"/>
                <w:szCs w:val="26"/>
              </w:rPr>
            </w:pPr>
            <w:r w:rsidRPr="00446E97">
              <w:rPr>
                <w:sz w:val="26"/>
                <w:szCs w:val="26"/>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46E97" w:rsidRDefault="00DF4A13" w:rsidP="00446E97">
            <w:pPr>
              <w:pStyle w:val="afd"/>
              <w:ind w:left="-108" w:right="-108"/>
              <w:jc w:val="center"/>
              <w:rPr>
                <w:sz w:val="26"/>
                <w:szCs w:val="26"/>
              </w:rPr>
            </w:pPr>
            <w:r w:rsidRPr="00446E97">
              <w:rPr>
                <w:sz w:val="26"/>
                <w:szCs w:val="26"/>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46E97" w:rsidRDefault="00DF4A13" w:rsidP="00446E97">
            <w:pPr>
              <w:pStyle w:val="afd"/>
              <w:ind w:left="-108" w:right="-108"/>
              <w:jc w:val="center"/>
              <w:rPr>
                <w:sz w:val="26"/>
                <w:szCs w:val="26"/>
              </w:rPr>
            </w:pPr>
            <w:r w:rsidRPr="00446E97">
              <w:rPr>
                <w:sz w:val="26"/>
                <w:szCs w:val="26"/>
              </w:rPr>
              <w:t>Число    страниц</w:t>
            </w:r>
          </w:p>
        </w:tc>
      </w:tr>
      <w:tr w:rsidR="00DF4A13" w:rsidRPr="00446E97" w:rsidTr="009146DD">
        <w:tc>
          <w:tcPr>
            <w:tcW w:w="1260" w:type="dxa"/>
            <w:tcBorders>
              <w:top w:val="single" w:sz="4" w:space="0" w:color="auto"/>
              <w:left w:val="single" w:sz="4" w:space="0" w:color="auto"/>
              <w:bottom w:val="single" w:sz="4" w:space="0" w:color="auto"/>
              <w:right w:val="single" w:sz="4" w:space="0" w:color="auto"/>
            </w:tcBorders>
          </w:tcPr>
          <w:p w:rsidR="00DF4A13" w:rsidRPr="00446E97" w:rsidRDefault="00DF4A13" w:rsidP="00446E97">
            <w:pPr>
              <w:pStyle w:val="afd"/>
              <w:jc w:val="center"/>
              <w:rPr>
                <w:sz w:val="26"/>
                <w:szCs w:val="26"/>
              </w:rPr>
            </w:pPr>
            <w:r w:rsidRPr="00446E97">
              <w:rPr>
                <w:sz w:val="26"/>
                <w:szCs w:val="26"/>
              </w:rPr>
              <w:t>1.</w:t>
            </w:r>
          </w:p>
        </w:tc>
        <w:tc>
          <w:tcPr>
            <w:tcW w:w="6120" w:type="dxa"/>
            <w:tcBorders>
              <w:top w:val="single" w:sz="4" w:space="0" w:color="auto"/>
              <w:left w:val="single" w:sz="4" w:space="0" w:color="auto"/>
              <w:bottom w:val="single" w:sz="4" w:space="0" w:color="auto"/>
              <w:right w:val="single" w:sz="4" w:space="0" w:color="auto"/>
            </w:tcBorders>
          </w:tcPr>
          <w:p w:rsidR="00DF4A13" w:rsidRPr="00446E97" w:rsidRDefault="00DF4A13" w:rsidP="00446E97">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446E97" w:rsidRDefault="00DF4A13" w:rsidP="00446E97">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446E97" w:rsidRDefault="00DF4A13" w:rsidP="00446E97">
            <w:pPr>
              <w:pStyle w:val="afd"/>
              <w:jc w:val="center"/>
              <w:rPr>
                <w:sz w:val="26"/>
                <w:szCs w:val="26"/>
              </w:rPr>
            </w:pPr>
          </w:p>
        </w:tc>
      </w:tr>
      <w:tr w:rsidR="00DF4A13" w:rsidRPr="00446E97" w:rsidTr="009146DD">
        <w:tc>
          <w:tcPr>
            <w:tcW w:w="1260" w:type="dxa"/>
            <w:tcBorders>
              <w:top w:val="single" w:sz="4" w:space="0" w:color="auto"/>
              <w:left w:val="single" w:sz="4" w:space="0" w:color="auto"/>
              <w:bottom w:val="single" w:sz="4" w:space="0" w:color="auto"/>
              <w:right w:val="single" w:sz="4" w:space="0" w:color="auto"/>
            </w:tcBorders>
          </w:tcPr>
          <w:p w:rsidR="00DF4A13" w:rsidRPr="00446E97" w:rsidRDefault="00DF4A13" w:rsidP="00446E97">
            <w:pPr>
              <w:pStyle w:val="afd"/>
              <w:jc w:val="center"/>
              <w:rPr>
                <w:sz w:val="26"/>
                <w:szCs w:val="26"/>
              </w:rPr>
            </w:pPr>
            <w:r w:rsidRPr="00446E97">
              <w:rPr>
                <w:sz w:val="26"/>
                <w:szCs w:val="26"/>
              </w:rPr>
              <w:t>2.</w:t>
            </w:r>
          </w:p>
        </w:tc>
        <w:tc>
          <w:tcPr>
            <w:tcW w:w="6120" w:type="dxa"/>
            <w:tcBorders>
              <w:top w:val="single" w:sz="4" w:space="0" w:color="auto"/>
              <w:left w:val="single" w:sz="4" w:space="0" w:color="auto"/>
              <w:bottom w:val="single" w:sz="4" w:space="0" w:color="auto"/>
              <w:right w:val="single" w:sz="4" w:space="0" w:color="auto"/>
            </w:tcBorders>
          </w:tcPr>
          <w:p w:rsidR="00DF4A13" w:rsidRPr="00446E97" w:rsidRDefault="00DF4A13" w:rsidP="00446E97">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446E97" w:rsidRDefault="00DF4A13" w:rsidP="00446E97">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446E97" w:rsidRDefault="00DF4A13" w:rsidP="00446E97">
            <w:pPr>
              <w:pStyle w:val="afd"/>
              <w:jc w:val="center"/>
              <w:rPr>
                <w:sz w:val="26"/>
                <w:szCs w:val="26"/>
              </w:rPr>
            </w:pPr>
          </w:p>
        </w:tc>
      </w:tr>
      <w:tr w:rsidR="00DF4A13" w:rsidRPr="00446E97" w:rsidTr="009146DD">
        <w:tc>
          <w:tcPr>
            <w:tcW w:w="1260" w:type="dxa"/>
            <w:tcBorders>
              <w:top w:val="single" w:sz="4" w:space="0" w:color="auto"/>
              <w:left w:val="single" w:sz="4" w:space="0" w:color="auto"/>
              <w:bottom w:val="single" w:sz="4" w:space="0" w:color="auto"/>
              <w:right w:val="single" w:sz="4" w:space="0" w:color="auto"/>
            </w:tcBorders>
          </w:tcPr>
          <w:p w:rsidR="00DF4A13" w:rsidRPr="00446E97" w:rsidRDefault="00DF4A13" w:rsidP="00446E97">
            <w:pPr>
              <w:pStyle w:val="afd"/>
              <w:jc w:val="center"/>
              <w:rPr>
                <w:sz w:val="26"/>
                <w:szCs w:val="26"/>
              </w:rPr>
            </w:pPr>
            <w:r w:rsidRPr="00446E97">
              <w:rPr>
                <w:sz w:val="26"/>
                <w:szCs w:val="26"/>
              </w:rPr>
              <w:t>3.</w:t>
            </w:r>
          </w:p>
        </w:tc>
        <w:tc>
          <w:tcPr>
            <w:tcW w:w="6120" w:type="dxa"/>
            <w:tcBorders>
              <w:top w:val="single" w:sz="4" w:space="0" w:color="auto"/>
              <w:left w:val="single" w:sz="4" w:space="0" w:color="auto"/>
              <w:bottom w:val="single" w:sz="4" w:space="0" w:color="auto"/>
              <w:right w:val="single" w:sz="4" w:space="0" w:color="auto"/>
            </w:tcBorders>
          </w:tcPr>
          <w:p w:rsidR="00DF4A13" w:rsidRPr="00446E97" w:rsidRDefault="00DF4A13" w:rsidP="00446E97">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446E97" w:rsidRDefault="00DF4A13" w:rsidP="00446E97">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446E97" w:rsidRDefault="00DF4A13" w:rsidP="00446E97">
            <w:pPr>
              <w:pStyle w:val="afd"/>
              <w:jc w:val="center"/>
              <w:rPr>
                <w:sz w:val="26"/>
                <w:szCs w:val="26"/>
              </w:rPr>
            </w:pPr>
          </w:p>
        </w:tc>
      </w:tr>
      <w:tr w:rsidR="00DF4A13" w:rsidRPr="00446E97" w:rsidTr="009146DD">
        <w:tc>
          <w:tcPr>
            <w:tcW w:w="1260" w:type="dxa"/>
            <w:tcBorders>
              <w:top w:val="single" w:sz="4" w:space="0" w:color="auto"/>
              <w:left w:val="single" w:sz="4" w:space="0" w:color="auto"/>
              <w:bottom w:val="single" w:sz="4" w:space="0" w:color="auto"/>
              <w:right w:val="single" w:sz="4" w:space="0" w:color="auto"/>
            </w:tcBorders>
          </w:tcPr>
          <w:p w:rsidR="00DF4A13" w:rsidRPr="00446E97" w:rsidRDefault="00DF4A13" w:rsidP="00446E97">
            <w:pPr>
              <w:pStyle w:val="afd"/>
              <w:jc w:val="center"/>
              <w:rPr>
                <w:sz w:val="26"/>
                <w:szCs w:val="26"/>
              </w:rPr>
            </w:pPr>
            <w:r w:rsidRPr="00446E97">
              <w:rPr>
                <w:sz w:val="26"/>
                <w:szCs w:val="26"/>
              </w:rPr>
              <w:t>4.</w:t>
            </w:r>
          </w:p>
        </w:tc>
        <w:tc>
          <w:tcPr>
            <w:tcW w:w="6120" w:type="dxa"/>
            <w:tcBorders>
              <w:top w:val="single" w:sz="4" w:space="0" w:color="auto"/>
              <w:left w:val="single" w:sz="4" w:space="0" w:color="auto"/>
              <w:bottom w:val="single" w:sz="4" w:space="0" w:color="auto"/>
              <w:right w:val="single" w:sz="4" w:space="0" w:color="auto"/>
            </w:tcBorders>
          </w:tcPr>
          <w:p w:rsidR="00DF4A13" w:rsidRPr="00446E97" w:rsidRDefault="00DF4A13" w:rsidP="00446E97">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446E97" w:rsidRDefault="00DF4A13" w:rsidP="00446E97">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446E97" w:rsidRDefault="00DF4A13" w:rsidP="00446E97">
            <w:pPr>
              <w:pStyle w:val="afd"/>
              <w:jc w:val="center"/>
              <w:rPr>
                <w:sz w:val="26"/>
                <w:szCs w:val="26"/>
              </w:rPr>
            </w:pPr>
          </w:p>
        </w:tc>
      </w:tr>
      <w:tr w:rsidR="00DF4A13" w:rsidRPr="00446E97" w:rsidTr="009146DD">
        <w:tc>
          <w:tcPr>
            <w:tcW w:w="1260" w:type="dxa"/>
            <w:tcBorders>
              <w:top w:val="single" w:sz="4" w:space="0" w:color="auto"/>
              <w:left w:val="single" w:sz="4" w:space="0" w:color="auto"/>
              <w:bottom w:val="single" w:sz="4" w:space="0" w:color="auto"/>
              <w:right w:val="single" w:sz="4" w:space="0" w:color="auto"/>
            </w:tcBorders>
          </w:tcPr>
          <w:p w:rsidR="00DF4A13" w:rsidRPr="00446E97" w:rsidRDefault="00DF4A13" w:rsidP="00446E97">
            <w:pPr>
              <w:pStyle w:val="afd"/>
              <w:jc w:val="center"/>
              <w:rPr>
                <w:sz w:val="26"/>
                <w:szCs w:val="26"/>
              </w:rPr>
            </w:pPr>
            <w:r w:rsidRPr="00446E97">
              <w:rPr>
                <w:sz w:val="26"/>
                <w:szCs w:val="26"/>
              </w:rPr>
              <w:t>5.</w:t>
            </w:r>
          </w:p>
        </w:tc>
        <w:tc>
          <w:tcPr>
            <w:tcW w:w="6120" w:type="dxa"/>
            <w:tcBorders>
              <w:top w:val="single" w:sz="4" w:space="0" w:color="auto"/>
              <w:left w:val="single" w:sz="4" w:space="0" w:color="auto"/>
              <w:bottom w:val="single" w:sz="4" w:space="0" w:color="auto"/>
              <w:right w:val="single" w:sz="4" w:space="0" w:color="auto"/>
            </w:tcBorders>
          </w:tcPr>
          <w:p w:rsidR="00DF4A13" w:rsidRPr="00446E97" w:rsidRDefault="00DF4A13" w:rsidP="00446E97">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446E97" w:rsidRDefault="00DF4A13" w:rsidP="00446E97">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446E97" w:rsidRDefault="00DF4A13" w:rsidP="00446E97">
            <w:pPr>
              <w:pStyle w:val="afd"/>
              <w:jc w:val="center"/>
              <w:rPr>
                <w:sz w:val="26"/>
                <w:szCs w:val="26"/>
              </w:rPr>
            </w:pPr>
          </w:p>
        </w:tc>
      </w:tr>
      <w:tr w:rsidR="00DF4A13" w:rsidRPr="00446E97" w:rsidTr="009146DD">
        <w:tc>
          <w:tcPr>
            <w:tcW w:w="1260" w:type="dxa"/>
            <w:tcBorders>
              <w:top w:val="single" w:sz="4" w:space="0" w:color="auto"/>
              <w:left w:val="single" w:sz="4" w:space="0" w:color="auto"/>
              <w:bottom w:val="single" w:sz="4" w:space="0" w:color="auto"/>
              <w:right w:val="single" w:sz="4" w:space="0" w:color="auto"/>
            </w:tcBorders>
          </w:tcPr>
          <w:p w:rsidR="00DF4A13" w:rsidRPr="00446E97" w:rsidRDefault="00DF4A13" w:rsidP="00446E97">
            <w:pPr>
              <w:pStyle w:val="afd"/>
              <w:jc w:val="center"/>
              <w:rPr>
                <w:sz w:val="26"/>
                <w:szCs w:val="26"/>
              </w:rPr>
            </w:pPr>
            <w:r w:rsidRPr="00446E97">
              <w:rPr>
                <w:sz w:val="26"/>
                <w:szCs w:val="26"/>
              </w:rPr>
              <w:t>6.</w:t>
            </w:r>
          </w:p>
        </w:tc>
        <w:tc>
          <w:tcPr>
            <w:tcW w:w="6120" w:type="dxa"/>
            <w:tcBorders>
              <w:top w:val="single" w:sz="4" w:space="0" w:color="auto"/>
              <w:left w:val="single" w:sz="4" w:space="0" w:color="auto"/>
              <w:bottom w:val="single" w:sz="4" w:space="0" w:color="auto"/>
              <w:right w:val="single" w:sz="4" w:space="0" w:color="auto"/>
            </w:tcBorders>
          </w:tcPr>
          <w:p w:rsidR="00DF4A13" w:rsidRPr="00446E97" w:rsidRDefault="00DF4A13" w:rsidP="00446E97">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446E97" w:rsidRDefault="00DF4A13" w:rsidP="00446E97">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446E97" w:rsidRDefault="00DF4A13" w:rsidP="00446E97">
            <w:pPr>
              <w:pStyle w:val="afd"/>
              <w:jc w:val="center"/>
              <w:rPr>
                <w:sz w:val="26"/>
                <w:szCs w:val="26"/>
              </w:rPr>
            </w:pPr>
          </w:p>
        </w:tc>
      </w:tr>
      <w:tr w:rsidR="00DF4A13" w:rsidRPr="00446E97" w:rsidTr="009146DD">
        <w:tc>
          <w:tcPr>
            <w:tcW w:w="1260" w:type="dxa"/>
            <w:tcBorders>
              <w:top w:val="single" w:sz="4" w:space="0" w:color="auto"/>
              <w:left w:val="single" w:sz="4" w:space="0" w:color="auto"/>
              <w:bottom w:val="single" w:sz="4" w:space="0" w:color="auto"/>
              <w:right w:val="single" w:sz="4" w:space="0" w:color="auto"/>
            </w:tcBorders>
          </w:tcPr>
          <w:p w:rsidR="00DF4A13" w:rsidRPr="00446E97" w:rsidRDefault="00DF4A13" w:rsidP="00446E97">
            <w:pPr>
              <w:pStyle w:val="afd"/>
              <w:jc w:val="center"/>
              <w:rPr>
                <w:sz w:val="26"/>
                <w:szCs w:val="26"/>
              </w:rPr>
            </w:pPr>
          </w:p>
        </w:tc>
        <w:tc>
          <w:tcPr>
            <w:tcW w:w="6120" w:type="dxa"/>
            <w:tcBorders>
              <w:top w:val="single" w:sz="4" w:space="0" w:color="auto"/>
              <w:left w:val="single" w:sz="4" w:space="0" w:color="auto"/>
              <w:bottom w:val="single" w:sz="4" w:space="0" w:color="auto"/>
              <w:right w:val="single" w:sz="4" w:space="0" w:color="auto"/>
            </w:tcBorders>
          </w:tcPr>
          <w:p w:rsidR="00DF4A13" w:rsidRPr="00446E97" w:rsidRDefault="00DF4A13" w:rsidP="00446E97">
            <w:pPr>
              <w:pStyle w:val="afd"/>
              <w:rPr>
                <w:sz w:val="26"/>
                <w:szCs w:val="26"/>
              </w:rPr>
            </w:pPr>
            <w:r w:rsidRPr="00446E97">
              <w:rPr>
                <w:sz w:val="26"/>
                <w:szCs w:val="26"/>
              </w:rPr>
              <w:t>…….</w:t>
            </w:r>
          </w:p>
        </w:tc>
        <w:tc>
          <w:tcPr>
            <w:tcW w:w="1080" w:type="dxa"/>
            <w:tcBorders>
              <w:top w:val="single" w:sz="4" w:space="0" w:color="auto"/>
              <w:left w:val="single" w:sz="4" w:space="0" w:color="auto"/>
              <w:bottom w:val="single" w:sz="4" w:space="0" w:color="auto"/>
              <w:right w:val="single" w:sz="4" w:space="0" w:color="auto"/>
            </w:tcBorders>
          </w:tcPr>
          <w:p w:rsidR="00DF4A13" w:rsidRPr="00446E97" w:rsidRDefault="00DF4A13" w:rsidP="00446E97">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446E97" w:rsidRDefault="00DF4A13" w:rsidP="00446E97">
            <w:pPr>
              <w:pStyle w:val="afd"/>
              <w:jc w:val="center"/>
              <w:rPr>
                <w:sz w:val="26"/>
                <w:szCs w:val="26"/>
              </w:rPr>
            </w:pPr>
          </w:p>
        </w:tc>
      </w:tr>
    </w:tbl>
    <w:p w:rsidR="00DF4A13" w:rsidRPr="00446E97" w:rsidRDefault="00DF4A13" w:rsidP="00446E97">
      <w:pPr>
        <w:spacing w:line="240" w:lineRule="auto"/>
        <w:rPr>
          <w:sz w:val="26"/>
          <w:szCs w:val="26"/>
        </w:rPr>
      </w:pPr>
    </w:p>
    <w:p w:rsidR="00DF4A13" w:rsidRPr="00446E97" w:rsidRDefault="00DF4A13" w:rsidP="00446E97">
      <w:pPr>
        <w:spacing w:line="240" w:lineRule="auto"/>
        <w:rPr>
          <w:sz w:val="26"/>
          <w:szCs w:val="26"/>
        </w:rPr>
      </w:pPr>
    </w:p>
    <w:p w:rsidR="004F4D80" w:rsidRPr="00446E97" w:rsidRDefault="004F4D80" w:rsidP="00446E97">
      <w:pPr>
        <w:spacing w:line="240" w:lineRule="auto"/>
        <w:rPr>
          <w:sz w:val="26"/>
          <w:szCs w:val="26"/>
        </w:rPr>
      </w:pPr>
      <w:r w:rsidRPr="00446E97">
        <w:rPr>
          <w:sz w:val="26"/>
          <w:szCs w:val="26"/>
        </w:rPr>
        <w:t>____________________________________</w:t>
      </w:r>
    </w:p>
    <w:p w:rsidR="004F4D80" w:rsidRPr="00446E97" w:rsidRDefault="004F4D80" w:rsidP="00446E97">
      <w:pPr>
        <w:spacing w:line="240" w:lineRule="auto"/>
        <w:ind w:right="3684"/>
        <w:jc w:val="center"/>
        <w:rPr>
          <w:sz w:val="26"/>
          <w:szCs w:val="26"/>
          <w:vertAlign w:val="superscript"/>
        </w:rPr>
      </w:pPr>
      <w:r w:rsidRPr="00446E97">
        <w:rPr>
          <w:sz w:val="26"/>
          <w:szCs w:val="26"/>
          <w:vertAlign w:val="superscript"/>
        </w:rPr>
        <w:t>(подпись, М.П.)</w:t>
      </w:r>
    </w:p>
    <w:p w:rsidR="004F4D80" w:rsidRPr="00446E97" w:rsidRDefault="004F4D80" w:rsidP="00446E97">
      <w:pPr>
        <w:spacing w:line="240" w:lineRule="auto"/>
        <w:rPr>
          <w:sz w:val="26"/>
          <w:szCs w:val="26"/>
        </w:rPr>
      </w:pPr>
      <w:r w:rsidRPr="00446E97">
        <w:rPr>
          <w:sz w:val="26"/>
          <w:szCs w:val="26"/>
        </w:rPr>
        <w:t>____________________________________</w:t>
      </w:r>
    </w:p>
    <w:p w:rsidR="004F4D80" w:rsidRPr="00446E97" w:rsidRDefault="004F4D80" w:rsidP="00446E97">
      <w:pPr>
        <w:spacing w:line="240" w:lineRule="auto"/>
        <w:ind w:right="3684"/>
        <w:jc w:val="center"/>
        <w:rPr>
          <w:sz w:val="26"/>
          <w:szCs w:val="26"/>
          <w:vertAlign w:val="superscript"/>
        </w:rPr>
      </w:pPr>
      <w:r w:rsidRPr="00446E97">
        <w:rPr>
          <w:sz w:val="26"/>
          <w:szCs w:val="26"/>
          <w:vertAlign w:val="superscript"/>
        </w:rPr>
        <w:t xml:space="preserve">(фамилия, имя, отчество </w:t>
      </w:r>
      <w:proofErr w:type="gramStart"/>
      <w:r w:rsidRPr="00446E97">
        <w:rPr>
          <w:sz w:val="26"/>
          <w:szCs w:val="26"/>
          <w:vertAlign w:val="superscript"/>
        </w:rPr>
        <w:t>подписавшего</w:t>
      </w:r>
      <w:proofErr w:type="gramEnd"/>
      <w:r w:rsidRPr="00446E97">
        <w:rPr>
          <w:sz w:val="26"/>
          <w:szCs w:val="26"/>
          <w:vertAlign w:val="superscript"/>
        </w:rPr>
        <w:t>, должность)</w:t>
      </w:r>
    </w:p>
    <w:p w:rsidR="004F4D80" w:rsidRPr="00446E97" w:rsidRDefault="004F4D80" w:rsidP="00446E97">
      <w:pPr>
        <w:pBdr>
          <w:bottom w:val="single" w:sz="4" w:space="1" w:color="auto"/>
        </w:pBdr>
        <w:shd w:val="clear" w:color="auto" w:fill="E0E0E0"/>
        <w:spacing w:line="240" w:lineRule="auto"/>
        <w:ind w:right="21" w:firstLine="0"/>
        <w:jc w:val="center"/>
        <w:rPr>
          <w:b/>
          <w:color w:val="000000"/>
          <w:spacing w:val="36"/>
          <w:sz w:val="26"/>
          <w:szCs w:val="26"/>
        </w:rPr>
      </w:pPr>
      <w:r w:rsidRPr="00446E97">
        <w:rPr>
          <w:b/>
          <w:color w:val="000000"/>
          <w:spacing w:val="36"/>
          <w:sz w:val="26"/>
          <w:szCs w:val="26"/>
        </w:rPr>
        <w:t>конец формы</w:t>
      </w:r>
    </w:p>
    <w:p w:rsidR="00C236C0" w:rsidRPr="00446E97" w:rsidRDefault="00C236C0" w:rsidP="00446E97">
      <w:pPr>
        <w:suppressAutoHyphens w:val="0"/>
        <w:spacing w:line="240" w:lineRule="auto"/>
        <w:ind w:firstLine="0"/>
        <w:jc w:val="left"/>
        <w:rPr>
          <w:sz w:val="26"/>
          <w:szCs w:val="26"/>
        </w:rPr>
      </w:pPr>
      <w:bookmarkStart w:id="789" w:name="_Toc98253921"/>
      <w:bookmarkStart w:id="790" w:name="_Toc157248175"/>
      <w:bookmarkStart w:id="791" w:name="_Toc157496544"/>
      <w:bookmarkStart w:id="792" w:name="_Toc158206083"/>
      <w:bookmarkStart w:id="793" w:name="_Toc164057768"/>
      <w:bookmarkStart w:id="794" w:name="_Toc164137118"/>
      <w:bookmarkStart w:id="795" w:name="_Toc164161278"/>
      <w:bookmarkStart w:id="796" w:name="_Toc165173849"/>
      <w:r w:rsidRPr="00446E97">
        <w:rPr>
          <w:b/>
          <w:sz w:val="26"/>
          <w:szCs w:val="26"/>
        </w:rPr>
        <w:br w:type="page"/>
      </w:r>
    </w:p>
    <w:p w:rsidR="004F4D80" w:rsidRPr="00446E97" w:rsidRDefault="004F4D80" w:rsidP="00446E97">
      <w:pPr>
        <w:pStyle w:val="3"/>
        <w:spacing w:before="0" w:after="0"/>
        <w:rPr>
          <w:sz w:val="26"/>
          <w:szCs w:val="26"/>
        </w:rPr>
      </w:pPr>
      <w:bookmarkStart w:id="797" w:name="_Toc439170674"/>
      <w:bookmarkStart w:id="798" w:name="_Toc439172776"/>
      <w:bookmarkStart w:id="799" w:name="_Toc439173220"/>
      <w:bookmarkStart w:id="800" w:name="_Toc439238214"/>
      <w:bookmarkStart w:id="801" w:name="_Toc439252762"/>
      <w:bookmarkStart w:id="802" w:name="_Toc439323736"/>
      <w:bookmarkStart w:id="803" w:name="_Toc440361370"/>
      <w:bookmarkStart w:id="804" w:name="_Toc440376125"/>
      <w:bookmarkStart w:id="805" w:name="_Toc440376252"/>
      <w:bookmarkStart w:id="806" w:name="_Toc440382510"/>
      <w:bookmarkStart w:id="807" w:name="_Toc440447180"/>
      <w:bookmarkStart w:id="808" w:name="_Toc440620860"/>
      <w:bookmarkStart w:id="809" w:name="_Toc440631495"/>
      <w:bookmarkStart w:id="810" w:name="_Toc440875734"/>
      <w:bookmarkStart w:id="811" w:name="_Toc441131758"/>
      <w:bookmarkStart w:id="812" w:name="_Toc468352907"/>
      <w:bookmarkStart w:id="813" w:name="_Toc468355891"/>
      <w:bookmarkStart w:id="814" w:name="_Toc471898595"/>
      <w:r w:rsidRPr="00446E97">
        <w:rPr>
          <w:sz w:val="26"/>
          <w:szCs w:val="26"/>
        </w:rPr>
        <w:lastRenderedPageBreak/>
        <w:t>Инструкции по заполнению</w:t>
      </w:r>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p>
    <w:p w:rsidR="004F4D80" w:rsidRPr="00446E97" w:rsidRDefault="004F4D80" w:rsidP="00446E97">
      <w:pPr>
        <w:pStyle w:val="aff6"/>
        <w:numPr>
          <w:ilvl w:val="3"/>
          <w:numId w:val="1"/>
        </w:numPr>
        <w:tabs>
          <w:tab w:val="num" w:pos="1134"/>
        </w:tabs>
        <w:suppressAutoHyphens w:val="0"/>
        <w:spacing w:line="240" w:lineRule="auto"/>
        <w:rPr>
          <w:sz w:val="26"/>
          <w:szCs w:val="26"/>
        </w:rPr>
      </w:pPr>
      <w:r w:rsidRPr="00446E97">
        <w:rPr>
          <w:sz w:val="26"/>
          <w:szCs w:val="26"/>
        </w:rPr>
        <w:t xml:space="preserve">Письмо следует оформить на официальном бланке </w:t>
      </w:r>
      <w:r w:rsidR="00C236C0" w:rsidRPr="00446E97">
        <w:rPr>
          <w:sz w:val="26"/>
          <w:szCs w:val="26"/>
        </w:rPr>
        <w:t>Участник</w:t>
      </w:r>
      <w:r w:rsidRPr="00446E97">
        <w:rPr>
          <w:sz w:val="26"/>
          <w:szCs w:val="26"/>
        </w:rPr>
        <w:t xml:space="preserve">а. </w:t>
      </w:r>
      <w:r w:rsidR="00C236C0" w:rsidRPr="00446E97">
        <w:rPr>
          <w:sz w:val="26"/>
          <w:szCs w:val="26"/>
        </w:rPr>
        <w:t>Участник</w:t>
      </w:r>
      <w:r w:rsidRPr="00446E97">
        <w:rPr>
          <w:sz w:val="26"/>
          <w:szCs w:val="26"/>
        </w:rPr>
        <w:t xml:space="preserve"> присваивает письму дату и номер в соответствии с принятыми у него правилами документооборота.</w:t>
      </w:r>
    </w:p>
    <w:p w:rsidR="004F4D80" w:rsidRPr="00446E97" w:rsidRDefault="00C236C0" w:rsidP="00446E97">
      <w:pPr>
        <w:pStyle w:val="aff6"/>
        <w:numPr>
          <w:ilvl w:val="3"/>
          <w:numId w:val="1"/>
        </w:numPr>
        <w:tabs>
          <w:tab w:val="num" w:pos="1134"/>
        </w:tabs>
        <w:suppressAutoHyphens w:val="0"/>
        <w:spacing w:line="240" w:lineRule="auto"/>
        <w:rPr>
          <w:sz w:val="26"/>
          <w:szCs w:val="26"/>
        </w:rPr>
      </w:pPr>
      <w:r w:rsidRPr="00446E97">
        <w:rPr>
          <w:sz w:val="26"/>
          <w:szCs w:val="26"/>
        </w:rPr>
        <w:t>Участник</w:t>
      </w:r>
      <w:r w:rsidR="004F4D80" w:rsidRPr="00446E97">
        <w:rPr>
          <w:sz w:val="26"/>
          <w:szCs w:val="26"/>
        </w:rPr>
        <w:t xml:space="preserve"> должен указать свое полное наименование (с указанием организационно-правовой формы) и юридический адрес.</w:t>
      </w:r>
    </w:p>
    <w:p w:rsidR="004F4D80" w:rsidRPr="00446E97" w:rsidRDefault="00C236C0" w:rsidP="00446E97">
      <w:pPr>
        <w:pStyle w:val="aff6"/>
        <w:numPr>
          <w:ilvl w:val="3"/>
          <w:numId w:val="1"/>
        </w:numPr>
        <w:tabs>
          <w:tab w:val="num" w:pos="1134"/>
        </w:tabs>
        <w:suppressAutoHyphens w:val="0"/>
        <w:spacing w:line="240" w:lineRule="auto"/>
        <w:rPr>
          <w:sz w:val="26"/>
          <w:szCs w:val="26"/>
        </w:rPr>
      </w:pPr>
      <w:r w:rsidRPr="00446E97">
        <w:rPr>
          <w:sz w:val="26"/>
          <w:szCs w:val="26"/>
        </w:rPr>
        <w:t>Участник</w:t>
      </w:r>
      <w:r w:rsidR="004F4D80" w:rsidRPr="00446E97">
        <w:rPr>
          <w:sz w:val="26"/>
          <w:szCs w:val="26"/>
        </w:rPr>
        <w:t xml:space="preserve"> должен указать стоимость </w:t>
      </w:r>
      <w:r w:rsidR="00B70C6D" w:rsidRPr="00446E97">
        <w:rPr>
          <w:sz w:val="26"/>
          <w:szCs w:val="26"/>
        </w:rPr>
        <w:t>выполнения работ</w:t>
      </w:r>
      <w:r w:rsidR="004F4D80" w:rsidRPr="00446E97">
        <w:rPr>
          <w:sz w:val="26"/>
          <w:szCs w:val="26"/>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446E97">
        <w:rPr>
          <w:sz w:val="26"/>
          <w:szCs w:val="26"/>
        </w:rPr>
        <w:t>ХХХ</w:t>
      </w:r>
      <w:proofErr w:type="spellEnd"/>
      <w:r w:rsidR="004F4D80" w:rsidRPr="00446E97">
        <w:rPr>
          <w:sz w:val="26"/>
          <w:szCs w:val="26"/>
        </w:rPr>
        <w:t> ХХХ</w:t>
      </w:r>
      <w:proofErr w:type="gramStart"/>
      <w:r w:rsidR="004F4D80" w:rsidRPr="00446E97">
        <w:rPr>
          <w:sz w:val="26"/>
          <w:szCs w:val="26"/>
        </w:rPr>
        <w:t>,Х</w:t>
      </w:r>
      <w:proofErr w:type="gramEnd"/>
      <w:r w:rsidR="004F4D80" w:rsidRPr="00446E97">
        <w:rPr>
          <w:sz w:val="26"/>
          <w:szCs w:val="26"/>
        </w:rPr>
        <w:t>Х руб., например: «1 234 567,89 руб. (Один миллион двести тридцать четыре тысячи пятьсот шестьдесят семь руб. восемьдесят девять коп.)».</w:t>
      </w:r>
    </w:p>
    <w:p w:rsidR="004F4D80" w:rsidRPr="00446E97" w:rsidRDefault="00C236C0" w:rsidP="00446E97">
      <w:pPr>
        <w:pStyle w:val="aff6"/>
        <w:numPr>
          <w:ilvl w:val="3"/>
          <w:numId w:val="1"/>
        </w:numPr>
        <w:tabs>
          <w:tab w:val="num" w:pos="1134"/>
        </w:tabs>
        <w:suppressAutoHyphens w:val="0"/>
        <w:spacing w:line="240" w:lineRule="auto"/>
        <w:rPr>
          <w:sz w:val="26"/>
          <w:szCs w:val="26"/>
        </w:rPr>
      </w:pPr>
      <w:r w:rsidRPr="00446E97">
        <w:rPr>
          <w:sz w:val="26"/>
          <w:szCs w:val="26"/>
        </w:rPr>
        <w:t>Участник</w:t>
      </w:r>
      <w:r w:rsidR="004F4D80" w:rsidRPr="00446E97">
        <w:rPr>
          <w:sz w:val="26"/>
          <w:szCs w:val="26"/>
        </w:rPr>
        <w:t xml:space="preserve"> должен указать срок действия Заявки согласно требованиям подпункта </w:t>
      </w:r>
      <w:r w:rsidR="00667BB8" w:rsidRPr="00446E97">
        <w:rPr>
          <w:sz w:val="26"/>
          <w:szCs w:val="26"/>
        </w:rPr>
        <w:fldChar w:fldCharType="begin"/>
      </w:r>
      <w:r w:rsidR="00673C59" w:rsidRPr="00446E97">
        <w:rPr>
          <w:sz w:val="26"/>
          <w:szCs w:val="26"/>
        </w:rPr>
        <w:instrText xml:space="preserve"> REF _Ref306008743 \r \h </w:instrText>
      </w:r>
      <w:r w:rsidR="00667BB8" w:rsidRPr="00446E97">
        <w:rPr>
          <w:sz w:val="26"/>
          <w:szCs w:val="26"/>
        </w:rPr>
      </w:r>
      <w:r w:rsidR="00446E97" w:rsidRPr="00446E97">
        <w:rPr>
          <w:sz w:val="26"/>
          <w:szCs w:val="26"/>
        </w:rPr>
        <w:instrText xml:space="preserve"> \* MERGEFORMAT </w:instrText>
      </w:r>
      <w:r w:rsidR="00667BB8" w:rsidRPr="00446E97">
        <w:rPr>
          <w:sz w:val="26"/>
          <w:szCs w:val="26"/>
        </w:rPr>
        <w:fldChar w:fldCharType="separate"/>
      </w:r>
      <w:r w:rsidR="004F7A87" w:rsidRPr="00446E97">
        <w:rPr>
          <w:sz w:val="26"/>
          <w:szCs w:val="26"/>
        </w:rPr>
        <w:t>3.3.4</w:t>
      </w:r>
      <w:r w:rsidR="00667BB8" w:rsidRPr="00446E97">
        <w:rPr>
          <w:sz w:val="26"/>
          <w:szCs w:val="26"/>
        </w:rPr>
        <w:fldChar w:fldCharType="end"/>
      </w:r>
      <w:r w:rsidR="004F4D80" w:rsidRPr="00446E97">
        <w:rPr>
          <w:sz w:val="26"/>
          <w:szCs w:val="26"/>
        </w:rPr>
        <w:t>.</w:t>
      </w:r>
    </w:p>
    <w:p w:rsidR="004F4D80" w:rsidRPr="00446E97" w:rsidRDefault="00C236C0" w:rsidP="00446E97">
      <w:pPr>
        <w:pStyle w:val="aff6"/>
        <w:numPr>
          <w:ilvl w:val="3"/>
          <w:numId w:val="1"/>
        </w:numPr>
        <w:tabs>
          <w:tab w:val="num" w:pos="1134"/>
        </w:tabs>
        <w:suppressAutoHyphens w:val="0"/>
        <w:spacing w:line="240" w:lineRule="auto"/>
        <w:rPr>
          <w:sz w:val="26"/>
          <w:szCs w:val="26"/>
        </w:rPr>
      </w:pPr>
      <w:r w:rsidRPr="00446E97">
        <w:rPr>
          <w:sz w:val="26"/>
          <w:szCs w:val="26"/>
        </w:rPr>
        <w:t>Участник</w:t>
      </w:r>
      <w:r w:rsidR="004F4D80" w:rsidRPr="00446E97">
        <w:rPr>
          <w:sz w:val="26"/>
          <w:szCs w:val="26"/>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446E97">
        <w:rPr>
          <w:sz w:val="26"/>
          <w:szCs w:val="26"/>
        </w:rPr>
        <w:t>Участник</w:t>
      </w:r>
      <w:r w:rsidR="004F4D80" w:rsidRPr="00446E97">
        <w:rPr>
          <w:sz w:val="26"/>
          <w:szCs w:val="26"/>
        </w:rPr>
        <w:t>а.</w:t>
      </w:r>
    </w:p>
    <w:p w:rsidR="004F4D80" w:rsidRPr="00446E97" w:rsidRDefault="004F4D80" w:rsidP="00446E97">
      <w:pPr>
        <w:pStyle w:val="aff6"/>
        <w:numPr>
          <w:ilvl w:val="3"/>
          <w:numId w:val="1"/>
        </w:numPr>
        <w:tabs>
          <w:tab w:val="num" w:pos="1134"/>
        </w:tabs>
        <w:suppressAutoHyphens w:val="0"/>
        <w:spacing w:line="240" w:lineRule="auto"/>
        <w:rPr>
          <w:sz w:val="26"/>
          <w:szCs w:val="26"/>
        </w:rPr>
      </w:pPr>
      <w:r w:rsidRPr="00446E97">
        <w:rPr>
          <w:sz w:val="26"/>
          <w:szCs w:val="26"/>
        </w:rPr>
        <w:t xml:space="preserve">Письмо должно быть подписано и скреплено печатью в соответствии с требованиями подпунктов </w:t>
      </w:r>
      <w:r w:rsidR="00667BB8" w:rsidRPr="00446E97">
        <w:rPr>
          <w:sz w:val="26"/>
          <w:szCs w:val="26"/>
        </w:rPr>
        <w:fldChar w:fldCharType="begin"/>
      </w:r>
      <w:r w:rsidR="00D56F8C" w:rsidRPr="00446E97">
        <w:rPr>
          <w:sz w:val="26"/>
          <w:szCs w:val="26"/>
        </w:rPr>
        <w:instrText xml:space="preserve"> REF _Ref55279015 \r \h </w:instrText>
      </w:r>
      <w:r w:rsidR="00667BB8" w:rsidRPr="00446E97">
        <w:rPr>
          <w:sz w:val="26"/>
          <w:szCs w:val="26"/>
        </w:rPr>
      </w:r>
      <w:r w:rsidR="00446E97" w:rsidRPr="00446E97">
        <w:rPr>
          <w:sz w:val="26"/>
          <w:szCs w:val="26"/>
        </w:rPr>
        <w:instrText xml:space="preserve"> \* MERGEFORMAT </w:instrText>
      </w:r>
      <w:r w:rsidR="00667BB8" w:rsidRPr="00446E97">
        <w:rPr>
          <w:sz w:val="26"/>
          <w:szCs w:val="26"/>
        </w:rPr>
        <w:fldChar w:fldCharType="separate"/>
      </w:r>
      <w:r w:rsidR="004F7A87" w:rsidRPr="00446E97">
        <w:rPr>
          <w:sz w:val="26"/>
          <w:szCs w:val="26"/>
        </w:rPr>
        <w:t>3.3.1.6</w:t>
      </w:r>
      <w:r w:rsidR="00667BB8" w:rsidRPr="00446E97">
        <w:rPr>
          <w:sz w:val="26"/>
          <w:szCs w:val="26"/>
        </w:rPr>
        <w:fldChar w:fldCharType="end"/>
      </w:r>
      <w:r w:rsidRPr="00446E97">
        <w:rPr>
          <w:sz w:val="26"/>
          <w:szCs w:val="26"/>
        </w:rPr>
        <w:t xml:space="preserve"> и </w:t>
      </w:r>
      <w:r w:rsidR="00667BB8" w:rsidRPr="00446E97">
        <w:rPr>
          <w:sz w:val="26"/>
          <w:szCs w:val="26"/>
        </w:rPr>
        <w:fldChar w:fldCharType="begin"/>
      </w:r>
      <w:r w:rsidR="00D56F8C" w:rsidRPr="00446E97">
        <w:rPr>
          <w:sz w:val="26"/>
          <w:szCs w:val="26"/>
        </w:rPr>
        <w:instrText xml:space="preserve"> REF _Ref195087786 \r \h </w:instrText>
      </w:r>
      <w:r w:rsidR="00667BB8" w:rsidRPr="00446E97">
        <w:rPr>
          <w:sz w:val="26"/>
          <w:szCs w:val="26"/>
        </w:rPr>
      </w:r>
      <w:r w:rsidR="00446E97" w:rsidRPr="00446E97">
        <w:rPr>
          <w:sz w:val="26"/>
          <w:szCs w:val="26"/>
        </w:rPr>
        <w:instrText xml:space="preserve"> \* MERGEFORMAT </w:instrText>
      </w:r>
      <w:r w:rsidR="00667BB8" w:rsidRPr="00446E97">
        <w:rPr>
          <w:sz w:val="26"/>
          <w:szCs w:val="26"/>
        </w:rPr>
        <w:fldChar w:fldCharType="separate"/>
      </w:r>
      <w:r w:rsidR="004F7A87" w:rsidRPr="00446E97">
        <w:rPr>
          <w:sz w:val="26"/>
          <w:szCs w:val="26"/>
        </w:rPr>
        <w:t>3.3.1.7</w:t>
      </w:r>
      <w:r w:rsidR="00667BB8" w:rsidRPr="00446E97">
        <w:rPr>
          <w:sz w:val="26"/>
          <w:szCs w:val="26"/>
        </w:rPr>
        <w:fldChar w:fldCharType="end"/>
      </w:r>
      <w:r w:rsidRPr="00446E97">
        <w:rPr>
          <w:sz w:val="26"/>
          <w:szCs w:val="26"/>
        </w:rPr>
        <w:t>.</w:t>
      </w:r>
    </w:p>
    <w:p w:rsidR="00920CB0" w:rsidRPr="00446E97" w:rsidRDefault="00920CB0" w:rsidP="00446E97">
      <w:pPr>
        <w:suppressAutoHyphens w:val="0"/>
        <w:spacing w:line="240" w:lineRule="auto"/>
        <w:ind w:firstLine="0"/>
        <w:jc w:val="left"/>
        <w:rPr>
          <w:b/>
          <w:sz w:val="26"/>
          <w:szCs w:val="26"/>
        </w:rPr>
      </w:pPr>
      <w:bookmarkStart w:id="815" w:name="_Ref55335821"/>
      <w:bookmarkStart w:id="816" w:name="_Ref55336345"/>
      <w:bookmarkStart w:id="817" w:name="_Toc57314674"/>
      <w:bookmarkStart w:id="818" w:name="_Toc69728988"/>
      <w:bookmarkStart w:id="819" w:name="_Toc98253922"/>
      <w:bookmarkStart w:id="820" w:name="_Toc165173850"/>
      <w:r w:rsidRPr="00446E97">
        <w:rPr>
          <w:sz w:val="26"/>
          <w:szCs w:val="26"/>
        </w:rPr>
        <w:br w:type="page"/>
      </w:r>
    </w:p>
    <w:p w:rsidR="00920CB0" w:rsidRPr="00446E97" w:rsidRDefault="00920CB0" w:rsidP="00446E97">
      <w:pPr>
        <w:pStyle w:val="3"/>
        <w:spacing w:before="0" w:after="0"/>
        <w:rPr>
          <w:sz w:val="26"/>
          <w:szCs w:val="26"/>
        </w:rPr>
      </w:pPr>
      <w:bookmarkStart w:id="821" w:name="_Ref440271964"/>
      <w:bookmarkStart w:id="822" w:name="_Toc440361371"/>
      <w:bookmarkStart w:id="823" w:name="_Toc440376126"/>
      <w:bookmarkStart w:id="824" w:name="_Toc468352908"/>
      <w:bookmarkStart w:id="825" w:name="_Toc471898596"/>
      <w:r w:rsidRPr="00446E97">
        <w:rPr>
          <w:sz w:val="26"/>
          <w:szCs w:val="26"/>
        </w:rPr>
        <w:lastRenderedPageBreak/>
        <w:t>Антикоррупционные обязательства (Форма 1.1).</w:t>
      </w:r>
      <w:bookmarkEnd w:id="821"/>
      <w:bookmarkEnd w:id="822"/>
      <w:bookmarkEnd w:id="823"/>
      <w:bookmarkEnd w:id="824"/>
      <w:bookmarkEnd w:id="825"/>
    </w:p>
    <w:p w:rsidR="00920CB0" w:rsidRPr="00446E97" w:rsidRDefault="00920CB0" w:rsidP="00446E97">
      <w:pPr>
        <w:pStyle w:val="3"/>
        <w:numPr>
          <w:ilvl w:val="3"/>
          <w:numId w:val="70"/>
        </w:numPr>
        <w:spacing w:before="0" w:after="0"/>
        <w:rPr>
          <w:sz w:val="26"/>
          <w:szCs w:val="26"/>
        </w:rPr>
      </w:pPr>
      <w:bookmarkStart w:id="826" w:name="_Toc439238216"/>
      <w:bookmarkStart w:id="827" w:name="_Toc439252764"/>
      <w:bookmarkStart w:id="828" w:name="_Toc439323738"/>
      <w:bookmarkStart w:id="829" w:name="_Toc440361372"/>
      <w:bookmarkStart w:id="830" w:name="_Toc440376127"/>
      <w:bookmarkStart w:id="831" w:name="_Toc440376254"/>
      <w:bookmarkStart w:id="832" w:name="_Toc440382512"/>
      <w:bookmarkStart w:id="833" w:name="_Toc440447182"/>
      <w:bookmarkStart w:id="834" w:name="_Toc440620862"/>
      <w:bookmarkStart w:id="835" w:name="_Toc440631497"/>
      <w:bookmarkStart w:id="836" w:name="_Toc440875736"/>
      <w:bookmarkStart w:id="837" w:name="_Toc441131760"/>
      <w:bookmarkStart w:id="838" w:name="_Toc468355893"/>
      <w:bookmarkStart w:id="839" w:name="_Toc471898597"/>
      <w:r w:rsidRPr="00446E97">
        <w:rPr>
          <w:sz w:val="26"/>
          <w:szCs w:val="26"/>
        </w:rPr>
        <w:t>Форма Антикоррупционных обязательств</w:t>
      </w:r>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p>
    <w:p w:rsidR="00920CB0" w:rsidRPr="00446E97" w:rsidRDefault="00920CB0" w:rsidP="00446E97">
      <w:pPr>
        <w:pBdr>
          <w:top w:val="single" w:sz="4" w:space="1" w:color="auto"/>
        </w:pBdr>
        <w:shd w:val="clear" w:color="auto" w:fill="E0E0E0"/>
        <w:spacing w:line="240" w:lineRule="auto"/>
        <w:ind w:right="21" w:firstLine="0"/>
        <w:jc w:val="center"/>
        <w:rPr>
          <w:b/>
          <w:color w:val="000000"/>
          <w:spacing w:val="36"/>
          <w:sz w:val="26"/>
          <w:szCs w:val="26"/>
        </w:rPr>
      </w:pPr>
      <w:r w:rsidRPr="00446E97">
        <w:rPr>
          <w:b/>
          <w:color w:val="000000"/>
          <w:spacing w:val="36"/>
          <w:sz w:val="26"/>
          <w:szCs w:val="26"/>
        </w:rPr>
        <w:t>начало формы</w:t>
      </w:r>
    </w:p>
    <w:p w:rsidR="00920CB0" w:rsidRPr="00446E97" w:rsidRDefault="00920CB0" w:rsidP="00446E97">
      <w:pPr>
        <w:spacing w:line="240" w:lineRule="auto"/>
        <w:ind w:firstLine="0"/>
        <w:rPr>
          <w:sz w:val="26"/>
          <w:szCs w:val="26"/>
        </w:rPr>
      </w:pPr>
      <w:r w:rsidRPr="00446E97">
        <w:rPr>
          <w:sz w:val="26"/>
          <w:szCs w:val="26"/>
        </w:rPr>
        <w:t>Приложение 1 к письму о подаче оферты</w:t>
      </w:r>
    </w:p>
    <w:p w:rsidR="00920CB0" w:rsidRPr="00446E97" w:rsidRDefault="00920CB0" w:rsidP="00446E97">
      <w:pPr>
        <w:spacing w:line="240" w:lineRule="auto"/>
        <w:ind w:firstLine="0"/>
        <w:rPr>
          <w:sz w:val="26"/>
          <w:szCs w:val="26"/>
        </w:rPr>
      </w:pPr>
      <w:r w:rsidRPr="00446E97">
        <w:rPr>
          <w:sz w:val="26"/>
          <w:szCs w:val="26"/>
        </w:rPr>
        <w:t>от «____»_____________ </w:t>
      </w:r>
      <w:proofErr w:type="gramStart"/>
      <w:r w:rsidRPr="00446E97">
        <w:rPr>
          <w:sz w:val="26"/>
          <w:szCs w:val="26"/>
        </w:rPr>
        <w:t>г</w:t>
      </w:r>
      <w:proofErr w:type="gramEnd"/>
      <w:r w:rsidRPr="00446E97">
        <w:rPr>
          <w:sz w:val="26"/>
          <w:szCs w:val="26"/>
        </w:rPr>
        <w:t>. №__________</w:t>
      </w:r>
    </w:p>
    <w:p w:rsidR="00920CB0" w:rsidRPr="00446E97" w:rsidRDefault="00920CB0" w:rsidP="00446E97">
      <w:pPr>
        <w:keepNext/>
        <w:tabs>
          <w:tab w:val="num" w:pos="1134"/>
        </w:tabs>
        <w:spacing w:line="240" w:lineRule="auto"/>
        <w:jc w:val="right"/>
        <w:outlineLvl w:val="1"/>
        <w:rPr>
          <w:b/>
          <w:sz w:val="26"/>
          <w:szCs w:val="26"/>
        </w:rPr>
      </w:pPr>
    </w:p>
    <w:p w:rsidR="00920CB0" w:rsidRPr="00446E97" w:rsidRDefault="00920CB0" w:rsidP="00446E97">
      <w:pPr>
        <w:spacing w:line="240" w:lineRule="auto"/>
        <w:ind w:firstLine="709"/>
        <w:jc w:val="center"/>
        <w:rPr>
          <w:b/>
          <w:bCs w:val="0"/>
          <w:color w:val="000000"/>
          <w:sz w:val="26"/>
          <w:szCs w:val="26"/>
        </w:rPr>
      </w:pPr>
      <w:r w:rsidRPr="00446E97">
        <w:rPr>
          <w:b/>
          <w:bCs w:val="0"/>
          <w:color w:val="000000"/>
          <w:sz w:val="26"/>
          <w:szCs w:val="26"/>
        </w:rPr>
        <w:t>Антикоррупционные обязательства</w:t>
      </w:r>
    </w:p>
    <w:p w:rsidR="00920CB0" w:rsidRPr="00446E97" w:rsidRDefault="00920CB0" w:rsidP="00446E97">
      <w:pPr>
        <w:spacing w:line="240" w:lineRule="auto"/>
        <w:ind w:firstLine="709"/>
        <w:jc w:val="center"/>
        <w:rPr>
          <w:b/>
          <w:bCs w:val="0"/>
          <w:color w:val="000000"/>
          <w:sz w:val="26"/>
          <w:szCs w:val="26"/>
        </w:rPr>
      </w:pPr>
    </w:p>
    <w:p w:rsidR="00920CB0" w:rsidRPr="00446E97" w:rsidRDefault="00920CB0" w:rsidP="00446E97">
      <w:pPr>
        <w:spacing w:line="240" w:lineRule="auto"/>
        <w:ind w:firstLine="709"/>
        <w:rPr>
          <w:color w:val="000000"/>
          <w:sz w:val="26"/>
          <w:szCs w:val="26"/>
        </w:rPr>
      </w:pPr>
      <w:r w:rsidRPr="00446E97">
        <w:rPr>
          <w:color w:val="000000"/>
          <w:sz w:val="26"/>
          <w:szCs w:val="26"/>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446E97">
        <w:rPr>
          <w:color w:val="000000"/>
          <w:sz w:val="26"/>
          <w:szCs w:val="26"/>
        </w:rPr>
        <w:t>Россети</w:t>
      </w:r>
      <w:proofErr w:type="spellEnd"/>
      <w:r w:rsidRPr="00446E97">
        <w:rPr>
          <w:color w:val="000000"/>
          <w:sz w:val="26"/>
          <w:szCs w:val="26"/>
        </w:rPr>
        <w:t>»/ДЗО ПАО «</w:t>
      </w:r>
      <w:proofErr w:type="spellStart"/>
      <w:r w:rsidRPr="00446E97">
        <w:rPr>
          <w:color w:val="000000"/>
          <w:sz w:val="26"/>
          <w:szCs w:val="26"/>
        </w:rPr>
        <w:t>Россети</w:t>
      </w:r>
      <w:proofErr w:type="spellEnd"/>
      <w:r w:rsidRPr="00446E97">
        <w:rPr>
          <w:color w:val="000000"/>
          <w:sz w:val="26"/>
          <w:szCs w:val="26"/>
        </w:rPr>
        <w:t>» по разработке и принятию мер по предупреждению и противодействию коррупции.</w:t>
      </w:r>
    </w:p>
    <w:p w:rsidR="00920CB0" w:rsidRPr="00446E97" w:rsidRDefault="00920CB0" w:rsidP="00446E97">
      <w:pPr>
        <w:numPr>
          <w:ilvl w:val="0"/>
          <w:numId w:val="65"/>
        </w:numPr>
        <w:tabs>
          <w:tab w:val="num" w:pos="0"/>
        </w:tabs>
        <w:suppressAutoHyphens w:val="0"/>
        <w:spacing w:line="240" w:lineRule="auto"/>
        <w:ind w:left="0" w:firstLine="709"/>
        <w:rPr>
          <w:color w:val="000000"/>
          <w:sz w:val="26"/>
          <w:szCs w:val="26"/>
        </w:rPr>
      </w:pPr>
      <w:r w:rsidRPr="00446E97">
        <w:rPr>
          <w:color w:val="000000"/>
          <w:sz w:val="26"/>
          <w:szCs w:val="26"/>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446E97">
        <w:rPr>
          <w:color w:val="000000"/>
          <w:sz w:val="26"/>
          <w:szCs w:val="26"/>
        </w:rPr>
        <w:t>Россети</w:t>
      </w:r>
      <w:proofErr w:type="spellEnd"/>
      <w:r w:rsidRPr="00446E97">
        <w:rPr>
          <w:color w:val="000000"/>
          <w:sz w:val="26"/>
          <w:szCs w:val="26"/>
        </w:rPr>
        <w:t>»/ДЗО ПАО «</w:t>
      </w:r>
      <w:proofErr w:type="spellStart"/>
      <w:r w:rsidRPr="00446E97">
        <w:rPr>
          <w:color w:val="000000"/>
          <w:sz w:val="26"/>
          <w:szCs w:val="26"/>
        </w:rPr>
        <w:t>Россети</w:t>
      </w:r>
      <w:proofErr w:type="spellEnd"/>
      <w:r w:rsidRPr="00446E97">
        <w:rPr>
          <w:color w:val="000000"/>
          <w:sz w:val="26"/>
          <w:szCs w:val="26"/>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446E97" w:rsidRDefault="00920CB0" w:rsidP="00446E97">
      <w:pPr>
        <w:widowControl w:val="0"/>
        <w:spacing w:line="240" w:lineRule="auto"/>
        <w:ind w:firstLine="709"/>
        <w:contextualSpacing/>
        <w:rPr>
          <w:sz w:val="26"/>
          <w:szCs w:val="26"/>
        </w:rPr>
      </w:pPr>
      <w:r w:rsidRPr="00446E97">
        <w:rPr>
          <w:sz w:val="26"/>
          <w:szCs w:val="26"/>
        </w:rPr>
        <w:t>1.1</w:t>
      </w:r>
      <w:r w:rsidRPr="00446E97">
        <w:rPr>
          <w:sz w:val="26"/>
          <w:szCs w:val="26"/>
        </w:rPr>
        <w:tab/>
        <w:t>Ознакомлен с Антикоррупционной политикой ПАО «</w:t>
      </w:r>
      <w:proofErr w:type="spellStart"/>
      <w:r w:rsidRPr="00446E97">
        <w:rPr>
          <w:sz w:val="26"/>
          <w:szCs w:val="26"/>
        </w:rPr>
        <w:t>Россети</w:t>
      </w:r>
      <w:proofErr w:type="spellEnd"/>
      <w:r w:rsidRPr="00446E97">
        <w:rPr>
          <w:sz w:val="26"/>
          <w:szCs w:val="26"/>
        </w:rPr>
        <w:t>» и его ДЗО, утвержденной решением Совета директоров ПАО «</w:t>
      </w:r>
      <w:proofErr w:type="spellStart"/>
      <w:r w:rsidRPr="00446E97">
        <w:rPr>
          <w:sz w:val="26"/>
          <w:szCs w:val="26"/>
        </w:rPr>
        <w:t>Россети</w:t>
      </w:r>
      <w:proofErr w:type="spellEnd"/>
      <w:r w:rsidRPr="00446E97">
        <w:rPr>
          <w:sz w:val="26"/>
          <w:szCs w:val="26"/>
        </w:rPr>
        <w:t>»/ ДЗО ПАО «</w:t>
      </w:r>
      <w:proofErr w:type="spellStart"/>
      <w:r w:rsidRPr="00446E97">
        <w:rPr>
          <w:sz w:val="26"/>
          <w:szCs w:val="26"/>
        </w:rPr>
        <w:t>Россети</w:t>
      </w:r>
      <w:proofErr w:type="spellEnd"/>
      <w:r w:rsidRPr="00446E97">
        <w:rPr>
          <w:sz w:val="26"/>
          <w:szCs w:val="26"/>
        </w:rPr>
        <w:t>» (протокол от 28.11.2014 №171) (далее - Антикоррупционная политика).</w:t>
      </w:r>
    </w:p>
    <w:p w:rsidR="00920CB0" w:rsidRPr="00446E97" w:rsidRDefault="00920CB0" w:rsidP="00446E97">
      <w:pPr>
        <w:widowControl w:val="0"/>
        <w:numPr>
          <w:ilvl w:val="1"/>
          <w:numId w:val="69"/>
        </w:numPr>
        <w:suppressAutoHyphens w:val="0"/>
        <w:spacing w:line="240" w:lineRule="auto"/>
        <w:ind w:left="0" w:firstLine="709"/>
        <w:contextualSpacing/>
        <w:rPr>
          <w:sz w:val="26"/>
          <w:szCs w:val="26"/>
        </w:rPr>
      </w:pPr>
      <w:proofErr w:type="gramStart"/>
      <w:r w:rsidRPr="00446E97">
        <w:rPr>
          <w:sz w:val="26"/>
          <w:szCs w:val="26"/>
        </w:rPr>
        <w:t>Согласен с принимаемыми в ПАО «</w:t>
      </w:r>
      <w:proofErr w:type="spellStart"/>
      <w:r w:rsidRPr="00446E97">
        <w:rPr>
          <w:sz w:val="26"/>
          <w:szCs w:val="26"/>
        </w:rPr>
        <w:t>Россети</w:t>
      </w:r>
      <w:proofErr w:type="spellEnd"/>
      <w:r w:rsidRPr="00446E97">
        <w:rPr>
          <w:sz w:val="26"/>
          <w:szCs w:val="26"/>
        </w:rPr>
        <w:t>»/ДЗО ПАО «</w:t>
      </w:r>
      <w:proofErr w:type="spellStart"/>
      <w:r w:rsidRPr="00446E97">
        <w:rPr>
          <w:sz w:val="26"/>
          <w:szCs w:val="26"/>
        </w:rPr>
        <w:t>Россети</w:t>
      </w:r>
      <w:proofErr w:type="spellEnd"/>
      <w:r w:rsidRPr="00446E97">
        <w:rPr>
          <w:sz w:val="26"/>
          <w:szCs w:val="26"/>
        </w:rPr>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446E97">
        <w:rPr>
          <w:sz w:val="26"/>
          <w:szCs w:val="26"/>
        </w:rPr>
        <w:t xml:space="preserve"> В их </w:t>
      </w:r>
      <w:proofErr w:type="gramStart"/>
      <w:r w:rsidRPr="00446E97">
        <w:rPr>
          <w:sz w:val="26"/>
          <w:szCs w:val="26"/>
        </w:rPr>
        <w:t>числе</w:t>
      </w:r>
      <w:proofErr w:type="gramEnd"/>
      <w:r w:rsidRPr="00446E97">
        <w:rPr>
          <w:sz w:val="26"/>
          <w:szCs w:val="26"/>
        </w:rPr>
        <w:t xml:space="preserve">: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446E97">
        <w:rPr>
          <w:sz w:val="26"/>
          <w:szCs w:val="26"/>
        </w:rPr>
        <w:t>Надлежащим образом заверенный перевод на русский язык документов</w:t>
      </w:r>
      <w:r w:rsidR="00C12FA4" w:rsidRPr="00446E97">
        <w:rPr>
          <w:sz w:val="26"/>
          <w:szCs w:val="26"/>
        </w:rPr>
        <w:t xml:space="preserve"> </w:t>
      </w:r>
      <w:r w:rsidRPr="00446E97">
        <w:rPr>
          <w:sz w:val="26"/>
          <w:szCs w:val="26"/>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rsidRPr="00446E97">
        <w:rPr>
          <w:sz w:val="26"/>
          <w:szCs w:val="26"/>
        </w:rPr>
        <w:t>Заявок</w:t>
      </w:r>
      <w:r w:rsidRPr="00446E97">
        <w:rPr>
          <w:sz w:val="26"/>
          <w:szCs w:val="26"/>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446E97">
        <w:rPr>
          <w:sz w:val="26"/>
          <w:szCs w:val="26"/>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446E97" w:rsidRDefault="00920CB0" w:rsidP="00446E97">
      <w:pPr>
        <w:numPr>
          <w:ilvl w:val="0"/>
          <w:numId w:val="65"/>
        </w:numPr>
        <w:suppressAutoHyphens w:val="0"/>
        <w:spacing w:line="240" w:lineRule="auto"/>
        <w:ind w:left="0" w:firstLine="709"/>
        <w:rPr>
          <w:color w:val="000000"/>
          <w:sz w:val="26"/>
          <w:szCs w:val="26"/>
        </w:rPr>
      </w:pPr>
      <w:r w:rsidRPr="00446E97">
        <w:rPr>
          <w:color w:val="000000"/>
          <w:sz w:val="26"/>
          <w:szCs w:val="26"/>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446E97">
        <w:rPr>
          <w:bCs w:val="0"/>
          <w:color w:val="000000"/>
          <w:sz w:val="26"/>
          <w:szCs w:val="26"/>
        </w:rPr>
        <w:t>Запрещённые действия</w:t>
      </w:r>
      <w:r w:rsidRPr="00446E97">
        <w:rPr>
          <w:color w:val="000000"/>
          <w:sz w:val="26"/>
          <w:szCs w:val="26"/>
        </w:rPr>
        <w:t>»).</w:t>
      </w:r>
    </w:p>
    <w:p w:rsidR="00920CB0" w:rsidRPr="00446E97" w:rsidRDefault="00920CB0" w:rsidP="00446E97">
      <w:pPr>
        <w:spacing w:line="240" w:lineRule="auto"/>
        <w:ind w:firstLine="709"/>
        <w:rPr>
          <w:color w:val="000000"/>
          <w:sz w:val="26"/>
          <w:szCs w:val="26"/>
        </w:rPr>
      </w:pPr>
      <w:r w:rsidRPr="00446E97">
        <w:rPr>
          <w:color w:val="000000"/>
          <w:sz w:val="26"/>
          <w:szCs w:val="26"/>
        </w:rPr>
        <w:t>2. 1. К Запрещ</w:t>
      </w:r>
      <w:r w:rsidRPr="00446E97">
        <w:rPr>
          <w:bCs w:val="0"/>
          <w:color w:val="000000"/>
          <w:sz w:val="26"/>
          <w:szCs w:val="26"/>
        </w:rPr>
        <w:t>ё</w:t>
      </w:r>
      <w:r w:rsidRPr="00446E97">
        <w:rPr>
          <w:color w:val="000000"/>
          <w:sz w:val="26"/>
          <w:szCs w:val="26"/>
        </w:rPr>
        <w:t>нным действиям, способным вызвать коррупционные риски при осуществлении закупочной деятельности, относятся:</w:t>
      </w:r>
    </w:p>
    <w:p w:rsidR="00920CB0" w:rsidRPr="00446E97" w:rsidRDefault="00920CB0" w:rsidP="00446E97">
      <w:pPr>
        <w:numPr>
          <w:ilvl w:val="0"/>
          <w:numId w:val="68"/>
        </w:numPr>
        <w:suppressAutoHyphens w:val="0"/>
        <w:spacing w:line="240" w:lineRule="auto"/>
        <w:ind w:left="0" w:firstLine="709"/>
        <w:rPr>
          <w:color w:val="000000"/>
          <w:sz w:val="26"/>
          <w:szCs w:val="26"/>
        </w:rPr>
      </w:pPr>
      <w:r w:rsidRPr="00446E97">
        <w:rPr>
          <w:color w:val="000000"/>
          <w:sz w:val="26"/>
          <w:szCs w:val="26"/>
        </w:rPr>
        <w:t>предоставление неполных, заведомо ложных, недостоверных сведений о структуре собственников;</w:t>
      </w:r>
    </w:p>
    <w:p w:rsidR="00920CB0" w:rsidRPr="00446E97" w:rsidRDefault="00920CB0" w:rsidP="00446E97">
      <w:pPr>
        <w:numPr>
          <w:ilvl w:val="0"/>
          <w:numId w:val="68"/>
        </w:numPr>
        <w:suppressAutoHyphens w:val="0"/>
        <w:spacing w:line="240" w:lineRule="auto"/>
        <w:ind w:left="0" w:firstLine="709"/>
        <w:rPr>
          <w:color w:val="000000"/>
          <w:sz w:val="26"/>
          <w:szCs w:val="26"/>
        </w:rPr>
      </w:pPr>
      <w:r w:rsidRPr="00446E97">
        <w:rPr>
          <w:color w:val="000000"/>
          <w:sz w:val="26"/>
          <w:szCs w:val="26"/>
        </w:rPr>
        <w:t xml:space="preserve">непредставление информации о наличии аффилированных и иных связей, </w:t>
      </w:r>
      <w:proofErr w:type="gramStart"/>
      <w:r w:rsidRPr="00446E97">
        <w:rPr>
          <w:color w:val="000000"/>
          <w:sz w:val="26"/>
          <w:szCs w:val="26"/>
        </w:rPr>
        <w:t>пред</w:t>
      </w:r>
      <w:proofErr w:type="gramEnd"/>
      <w:r w:rsidRPr="00446E97">
        <w:rPr>
          <w:color w:val="000000"/>
          <w:sz w:val="26"/>
          <w:szCs w:val="26"/>
        </w:rPr>
        <w:t>/</w:t>
      </w:r>
      <w:proofErr w:type="gramStart"/>
      <w:r w:rsidRPr="00446E97">
        <w:rPr>
          <w:color w:val="000000"/>
          <w:sz w:val="26"/>
          <w:szCs w:val="26"/>
        </w:rPr>
        <w:t>конфликта</w:t>
      </w:r>
      <w:proofErr w:type="gramEnd"/>
      <w:r w:rsidRPr="00446E97">
        <w:rPr>
          <w:color w:val="000000"/>
          <w:sz w:val="26"/>
          <w:szCs w:val="26"/>
        </w:rPr>
        <w:t xml:space="preserve"> интересов с работниками Заказчика/Организатора закупки (либо их </w:t>
      </w:r>
      <w:r w:rsidRPr="00446E97">
        <w:rPr>
          <w:color w:val="000000"/>
          <w:sz w:val="26"/>
          <w:szCs w:val="26"/>
        </w:rPr>
        <w:lastRenderedPageBreak/>
        <w:t>родственниками), а так же с иными участниками закупочной процедуры/их бенефициарами;</w:t>
      </w:r>
    </w:p>
    <w:p w:rsidR="00920CB0" w:rsidRPr="00446E97" w:rsidRDefault="00920CB0" w:rsidP="00446E97">
      <w:pPr>
        <w:numPr>
          <w:ilvl w:val="0"/>
          <w:numId w:val="66"/>
        </w:numPr>
        <w:suppressAutoHyphens w:val="0"/>
        <w:spacing w:line="240" w:lineRule="auto"/>
        <w:ind w:left="0" w:firstLine="709"/>
        <w:rPr>
          <w:color w:val="000000"/>
          <w:sz w:val="26"/>
          <w:szCs w:val="26"/>
        </w:rPr>
      </w:pPr>
      <w:r w:rsidRPr="00446E97">
        <w:rPr>
          <w:color w:val="000000"/>
          <w:sz w:val="26"/>
          <w:szCs w:val="26"/>
        </w:rPr>
        <w:t>освобождение, предложение или обещание освободить от исполнения обязательства или обязанности;</w:t>
      </w:r>
    </w:p>
    <w:p w:rsidR="00920CB0" w:rsidRPr="00446E97" w:rsidRDefault="00920CB0" w:rsidP="00446E97">
      <w:pPr>
        <w:numPr>
          <w:ilvl w:val="0"/>
          <w:numId w:val="66"/>
        </w:numPr>
        <w:suppressAutoHyphens w:val="0"/>
        <w:spacing w:line="240" w:lineRule="auto"/>
        <w:ind w:left="0" w:firstLine="709"/>
        <w:rPr>
          <w:color w:val="000000"/>
          <w:sz w:val="26"/>
          <w:szCs w:val="26"/>
        </w:rPr>
      </w:pPr>
      <w:r w:rsidRPr="00446E97">
        <w:rPr>
          <w:color w:val="000000"/>
          <w:sz w:val="26"/>
          <w:szCs w:val="26"/>
        </w:rPr>
        <w:t>оказание, предложение или обещание оказать услуги;</w:t>
      </w:r>
    </w:p>
    <w:p w:rsidR="00920CB0" w:rsidRPr="00446E97" w:rsidRDefault="00920CB0" w:rsidP="00446E97">
      <w:pPr>
        <w:numPr>
          <w:ilvl w:val="0"/>
          <w:numId w:val="66"/>
        </w:numPr>
        <w:suppressAutoHyphens w:val="0"/>
        <w:spacing w:line="240" w:lineRule="auto"/>
        <w:ind w:left="0" w:firstLine="709"/>
        <w:rPr>
          <w:color w:val="000000"/>
          <w:sz w:val="26"/>
          <w:szCs w:val="26"/>
        </w:rPr>
      </w:pPr>
      <w:r w:rsidRPr="00446E97">
        <w:rPr>
          <w:color w:val="000000"/>
          <w:sz w:val="26"/>
          <w:szCs w:val="26"/>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446E97" w:rsidRDefault="00920CB0" w:rsidP="00446E97">
      <w:pPr>
        <w:numPr>
          <w:ilvl w:val="0"/>
          <w:numId w:val="66"/>
        </w:numPr>
        <w:suppressAutoHyphens w:val="0"/>
        <w:spacing w:line="240" w:lineRule="auto"/>
        <w:ind w:left="0" w:firstLine="709"/>
        <w:rPr>
          <w:color w:val="000000"/>
          <w:sz w:val="26"/>
          <w:szCs w:val="26"/>
        </w:rPr>
      </w:pPr>
      <w:r w:rsidRPr="00446E97">
        <w:rPr>
          <w:color w:val="000000"/>
          <w:sz w:val="26"/>
          <w:szCs w:val="26"/>
        </w:rPr>
        <w:t xml:space="preserve">предоставление, предложение или обещание предоставить иные выгоды; </w:t>
      </w:r>
    </w:p>
    <w:p w:rsidR="00920CB0" w:rsidRPr="00446E97" w:rsidRDefault="00920CB0" w:rsidP="00446E97">
      <w:pPr>
        <w:numPr>
          <w:ilvl w:val="0"/>
          <w:numId w:val="66"/>
        </w:numPr>
        <w:suppressAutoHyphens w:val="0"/>
        <w:spacing w:line="240" w:lineRule="auto"/>
        <w:ind w:left="0" w:firstLine="709"/>
        <w:rPr>
          <w:sz w:val="26"/>
          <w:szCs w:val="26"/>
        </w:rPr>
      </w:pPr>
      <w:r w:rsidRPr="00446E97">
        <w:rPr>
          <w:sz w:val="26"/>
          <w:szCs w:val="26"/>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446E97" w:rsidRDefault="00920CB0" w:rsidP="00446E97">
      <w:pPr>
        <w:numPr>
          <w:ilvl w:val="1"/>
          <w:numId w:val="67"/>
        </w:numPr>
        <w:suppressAutoHyphens w:val="0"/>
        <w:spacing w:line="240" w:lineRule="auto"/>
        <w:ind w:left="0" w:firstLine="709"/>
        <w:rPr>
          <w:sz w:val="26"/>
          <w:szCs w:val="26"/>
        </w:rPr>
      </w:pPr>
      <w:r w:rsidRPr="00446E97">
        <w:rPr>
          <w:sz w:val="26"/>
          <w:szCs w:val="26"/>
          <w:lang w:val="en-US"/>
        </w:rPr>
        <w:t>C</w:t>
      </w:r>
      <w:proofErr w:type="spellStart"/>
      <w:r w:rsidRPr="00446E97">
        <w:rPr>
          <w:sz w:val="26"/>
          <w:szCs w:val="26"/>
        </w:rPr>
        <w:t>тимулирование</w:t>
      </w:r>
      <w:proofErr w:type="spellEnd"/>
      <w:r w:rsidRPr="00446E97">
        <w:rPr>
          <w:sz w:val="26"/>
          <w:szCs w:val="26"/>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446E97" w:rsidRDefault="00920CB0" w:rsidP="00446E97">
      <w:pPr>
        <w:numPr>
          <w:ilvl w:val="1"/>
          <w:numId w:val="67"/>
        </w:numPr>
        <w:suppressAutoHyphens w:val="0"/>
        <w:spacing w:line="240" w:lineRule="auto"/>
        <w:ind w:left="0" w:firstLine="709"/>
        <w:rPr>
          <w:sz w:val="26"/>
          <w:szCs w:val="26"/>
        </w:rPr>
      </w:pPr>
      <w:r w:rsidRPr="00446E97">
        <w:rPr>
          <w:sz w:val="26"/>
          <w:szCs w:val="26"/>
        </w:rPr>
        <w:t>Под действиями работника Заказчика/Организатора закупки, осуществляемыми в пользу Участника, понимаются:</w:t>
      </w:r>
    </w:p>
    <w:p w:rsidR="00920CB0" w:rsidRPr="00446E97" w:rsidRDefault="00920CB0" w:rsidP="00446E97">
      <w:pPr>
        <w:numPr>
          <w:ilvl w:val="0"/>
          <w:numId w:val="66"/>
        </w:numPr>
        <w:suppressAutoHyphens w:val="0"/>
        <w:spacing w:line="240" w:lineRule="auto"/>
        <w:ind w:left="0" w:firstLine="709"/>
        <w:rPr>
          <w:color w:val="000000"/>
          <w:sz w:val="26"/>
          <w:szCs w:val="26"/>
        </w:rPr>
      </w:pPr>
      <w:r w:rsidRPr="00446E97">
        <w:rPr>
          <w:color w:val="000000"/>
          <w:sz w:val="26"/>
          <w:szCs w:val="26"/>
        </w:rPr>
        <w:t>предоставление неоправданных преимуществ по сравнению с другими участниками закупочных процедур;</w:t>
      </w:r>
    </w:p>
    <w:p w:rsidR="00920CB0" w:rsidRPr="00446E97" w:rsidRDefault="00920CB0" w:rsidP="00446E97">
      <w:pPr>
        <w:numPr>
          <w:ilvl w:val="0"/>
          <w:numId w:val="66"/>
        </w:numPr>
        <w:suppressAutoHyphens w:val="0"/>
        <w:spacing w:line="240" w:lineRule="auto"/>
        <w:ind w:left="0" w:firstLine="709"/>
        <w:rPr>
          <w:color w:val="000000"/>
          <w:sz w:val="26"/>
          <w:szCs w:val="26"/>
        </w:rPr>
      </w:pPr>
      <w:r w:rsidRPr="00446E97">
        <w:rPr>
          <w:color w:val="000000"/>
          <w:sz w:val="26"/>
          <w:szCs w:val="26"/>
        </w:rPr>
        <w:t>предоставление каких-либо гарантий;</w:t>
      </w:r>
    </w:p>
    <w:p w:rsidR="00920CB0" w:rsidRPr="00446E97" w:rsidRDefault="00920CB0" w:rsidP="00446E97">
      <w:pPr>
        <w:numPr>
          <w:ilvl w:val="0"/>
          <w:numId w:val="66"/>
        </w:numPr>
        <w:suppressAutoHyphens w:val="0"/>
        <w:spacing w:line="240" w:lineRule="auto"/>
        <w:ind w:left="0" w:firstLine="709"/>
        <w:rPr>
          <w:color w:val="000000"/>
          <w:sz w:val="26"/>
          <w:szCs w:val="26"/>
        </w:rPr>
      </w:pPr>
      <w:r w:rsidRPr="00446E97">
        <w:rPr>
          <w:color w:val="000000"/>
          <w:sz w:val="26"/>
          <w:szCs w:val="26"/>
        </w:rPr>
        <w:t>ускорение существующих процедур;</w:t>
      </w:r>
    </w:p>
    <w:p w:rsidR="00920CB0" w:rsidRPr="00446E97" w:rsidRDefault="00920CB0" w:rsidP="00446E97">
      <w:pPr>
        <w:numPr>
          <w:ilvl w:val="0"/>
          <w:numId w:val="66"/>
        </w:numPr>
        <w:suppressAutoHyphens w:val="0"/>
        <w:spacing w:line="240" w:lineRule="auto"/>
        <w:ind w:left="0" w:firstLine="709"/>
        <w:rPr>
          <w:color w:val="000000"/>
          <w:sz w:val="26"/>
          <w:szCs w:val="26"/>
        </w:rPr>
      </w:pPr>
      <w:r w:rsidRPr="00446E97">
        <w:rPr>
          <w:color w:val="000000"/>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446E97" w:rsidRDefault="00920CB0" w:rsidP="00446E97">
      <w:pPr>
        <w:numPr>
          <w:ilvl w:val="0"/>
          <w:numId w:val="67"/>
        </w:numPr>
        <w:suppressAutoHyphens w:val="0"/>
        <w:spacing w:line="240" w:lineRule="auto"/>
        <w:ind w:left="0" w:firstLine="709"/>
        <w:rPr>
          <w:color w:val="000000"/>
          <w:sz w:val="26"/>
          <w:szCs w:val="26"/>
        </w:rPr>
      </w:pPr>
      <w:r w:rsidRPr="00446E97">
        <w:rPr>
          <w:color w:val="000000"/>
          <w:sz w:val="26"/>
          <w:szCs w:val="26"/>
        </w:rPr>
        <w:t xml:space="preserve">В </w:t>
      </w:r>
      <w:proofErr w:type="gramStart"/>
      <w:r w:rsidRPr="00446E97">
        <w:rPr>
          <w:color w:val="000000"/>
          <w:sz w:val="26"/>
          <w:szCs w:val="26"/>
        </w:rPr>
        <w:t>случае</w:t>
      </w:r>
      <w:proofErr w:type="gramEnd"/>
      <w:r w:rsidRPr="00446E97">
        <w:rPr>
          <w:color w:val="000000"/>
          <w:sz w:val="26"/>
          <w:szCs w:val="26"/>
        </w:rPr>
        <w:t xml:space="preserve">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w:t>
      </w:r>
      <w:proofErr w:type="gramStart"/>
      <w:r w:rsidRPr="00446E97">
        <w:rPr>
          <w:color w:val="000000"/>
          <w:sz w:val="26"/>
          <w:szCs w:val="26"/>
        </w:rPr>
        <w:t>таком</w:t>
      </w:r>
      <w:proofErr w:type="gramEnd"/>
      <w:r w:rsidRPr="00446E97">
        <w:rPr>
          <w:color w:val="000000"/>
          <w:sz w:val="26"/>
          <w:szCs w:val="26"/>
        </w:rPr>
        <w:t xml:space="preserve">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446E97" w:rsidRDefault="00920CB0" w:rsidP="00446E97">
      <w:pPr>
        <w:numPr>
          <w:ilvl w:val="0"/>
          <w:numId w:val="67"/>
        </w:numPr>
        <w:suppressAutoHyphens w:val="0"/>
        <w:spacing w:line="240" w:lineRule="auto"/>
        <w:ind w:left="0" w:firstLine="709"/>
        <w:rPr>
          <w:color w:val="000000"/>
          <w:sz w:val="26"/>
          <w:szCs w:val="26"/>
        </w:rPr>
      </w:pPr>
      <w:r w:rsidRPr="00446E97">
        <w:rPr>
          <w:color w:val="000000"/>
          <w:sz w:val="26"/>
          <w:szCs w:val="26"/>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446E97" w:rsidRDefault="00920CB0" w:rsidP="00446E97">
      <w:pPr>
        <w:numPr>
          <w:ilvl w:val="0"/>
          <w:numId w:val="67"/>
        </w:numPr>
        <w:suppressAutoHyphens w:val="0"/>
        <w:spacing w:line="240" w:lineRule="auto"/>
        <w:ind w:left="0" w:firstLine="709"/>
        <w:rPr>
          <w:color w:val="000000"/>
          <w:sz w:val="26"/>
          <w:szCs w:val="26"/>
        </w:rPr>
      </w:pPr>
      <w:r w:rsidRPr="00446E97">
        <w:rPr>
          <w:color w:val="000000"/>
          <w:sz w:val="26"/>
          <w:szCs w:val="26"/>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446E97" w:rsidRDefault="00920CB0" w:rsidP="00446E97">
      <w:pPr>
        <w:spacing w:line="240" w:lineRule="auto"/>
        <w:ind w:firstLine="709"/>
        <w:rPr>
          <w:b/>
          <w:bCs w:val="0"/>
          <w:color w:val="000000"/>
          <w:sz w:val="26"/>
          <w:szCs w:val="26"/>
        </w:rPr>
      </w:pPr>
    </w:p>
    <w:p w:rsidR="00920CB0" w:rsidRPr="00446E97" w:rsidRDefault="00920CB0" w:rsidP="00446E97">
      <w:pPr>
        <w:spacing w:line="240" w:lineRule="auto"/>
        <w:ind w:firstLine="709"/>
        <w:rPr>
          <w:color w:val="000000"/>
          <w:sz w:val="26"/>
          <w:szCs w:val="26"/>
        </w:rPr>
      </w:pPr>
      <w:r w:rsidRPr="00446E97">
        <w:rPr>
          <w:b/>
          <w:bCs w:val="0"/>
          <w:color w:val="000000"/>
          <w:sz w:val="26"/>
          <w:szCs w:val="26"/>
        </w:rPr>
        <w:t xml:space="preserve">Участник: </w:t>
      </w:r>
      <w:r w:rsidRPr="00446E97">
        <w:rPr>
          <w:color w:val="000000"/>
          <w:sz w:val="26"/>
          <w:szCs w:val="26"/>
        </w:rPr>
        <w:t>_______________/</w:t>
      </w:r>
    </w:p>
    <w:p w:rsidR="00920CB0" w:rsidRPr="00446E97" w:rsidRDefault="00920CB0" w:rsidP="00446E97">
      <w:pPr>
        <w:spacing w:line="240" w:lineRule="auto"/>
        <w:ind w:firstLine="709"/>
        <w:rPr>
          <w:b/>
          <w:bCs w:val="0"/>
          <w:i/>
          <w:iCs/>
          <w:color w:val="000000"/>
          <w:sz w:val="26"/>
          <w:szCs w:val="26"/>
        </w:rPr>
      </w:pPr>
    </w:p>
    <w:p w:rsidR="00920CB0" w:rsidRPr="00446E97" w:rsidRDefault="00920CB0" w:rsidP="00446E97">
      <w:pPr>
        <w:spacing w:line="240" w:lineRule="auto"/>
        <w:ind w:firstLine="709"/>
        <w:rPr>
          <w:b/>
          <w:bCs w:val="0"/>
          <w:i/>
          <w:iCs/>
          <w:color w:val="000000"/>
          <w:sz w:val="26"/>
          <w:szCs w:val="26"/>
        </w:rPr>
      </w:pPr>
    </w:p>
    <w:p w:rsidR="00920CB0" w:rsidRPr="00446E97" w:rsidRDefault="00920CB0" w:rsidP="00446E97">
      <w:pPr>
        <w:spacing w:line="240" w:lineRule="auto"/>
        <w:ind w:firstLine="709"/>
        <w:rPr>
          <w:b/>
          <w:bCs w:val="0"/>
          <w:i/>
          <w:iCs/>
          <w:color w:val="000000"/>
          <w:sz w:val="26"/>
          <w:szCs w:val="26"/>
        </w:rPr>
      </w:pPr>
    </w:p>
    <w:p w:rsidR="00920CB0" w:rsidRPr="00446E97" w:rsidRDefault="00920CB0" w:rsidP="00446E97">
      <w:pPr>
        <w:spacing w:line="240" w:lineRule="auto"/>
        <w:ind w:firstLine="709"/>
        <w:rPr>
          <w:b/>
          <w:bCs w:val="0"/>
          <w:i/>
          <w:iCs/>
          <w:color w:val="000000"/>
          <w:sz w:val="26"/>
          <w:szCs w:val="26"/>
        </w:rPr>
      </w:pPr>
    </w:p>
    <w:p w:rsidR="00920CB0" w:rsidRPr="00446E97" w:rsidRDefault="00920CB0" w:rsidP="00446E97">
      <w:pPr>
        <w:spacing w:line="240" w:lineRule="auto"/>
        <w:ind w:firstLine="709"/>
        <w:rPr>
          <w:b/>
          <w:bCs w:val="0"/>
          <w:i/>
          <w:iCs/>
          <w:color w:val="000000"/>
          <w:sz w:val="26"/>
          <w:szCs w:val="26"/>
        </w:rPr>
      </w:pPr>
    </w:p>
    <w:p w:rsidR="00475C80" w:rsidRPr="00446E97" w:rsidRDefault="00475C80" w:rsidP="00446E97">
      <w:pPr>
        <w:spacing w:line="240" w:lineRule="auto"/>
        <w:ind w:firstLine="709"/>
        <w:rPr>
          <w:b/>
          <w:i/>
          <w:sz w:val="26"/>
          <w:szCs w:val="26"/>
        </w:rPr>
      </w:pPr>
      <w:r w:rsidRPr="00446E97">
        <w:rPr>
          <w:b/>
          <w:i/>
          <w:iCs/>
          <w:sz w:val="26"/>
          <w:szCs w:val="26"/>
        </w:rPr>
        <w:t>Информация о формах обратной связи ПАО «МРСК Центра» в рамках системы предупреждения и профилактики коррупции:</w:t>
      </w:r>
    </w:p>
    <w:p w:rsidR="00475C80" w:rsidRPr="00446E97" w:rsidRDefault="00475C80" w:rsidP="00446E97">
      <w:pPr>
        <w:spacing w:line="240" w:lineRule="auto"/>
        <w:rPr>
          <w:sz w:val="26"/>
          <w:szCs w:val="26"/>
        </w:rPr>
      </w:pPr>
      <w:r w:rsidRPr="00446E97">
        <w:rPr>
          <w:i/>
          <w:sz w:val="26"/>
          <w:szCs w:val="26"/>
        </w:rPr>
        <w:t xml:space="preserve">В ПАО «МРСК Центра действует система </w:t>
      </w:r>
      <w:r w:rsidRPr="00446E97">
        <w:rPr>
          <w:i/>
          <w:iCs/>
          <w:sz w:val="26"/>
          <w:szCs w:val="26"/>
        </w:rPr>
        <w:t>предупреждения и профилактики коррупции.</w:t>
      </w:r>
      <w:r w:rsidRPr="00446E97">
        <w:rPr>
          <w:i/>
          <w:sz w:val="26"/>
          <w:szCs w:val="26"/>
        </w:rPr>
        <w:t xml:space="preserve"> </w:t>
      </w:r>
      <w:proofErr w:type="gramStart"/>
      <w:r w:rsidRPr="00446E97">
        <w:rPr>
          <w:i/>
          <w:sz w:val="26"/>
          <w:szCs w:val="26"/>
          <w:shd w:val="clear" w:color="auto" w:fill="FFFFFF"/>
        </w:rPr>
        <w:t xml:space="preserve">Информацию о возможных фактах коррупции в ПАО «МРСК Центра», а </w:t>
      </w:r>
      <w:r w:rsidRPr="00446E97">
        <w:rPr>
          <w:i/>
          <w:sz w:val="26"/>
          <w:szCs w:val="26"/>
          <w:shd w:val="clear" w:color="auto" w:fill="FFFFFF"/>
        </w:rPr>
        <w:lastRenderedPageBreak/>
        <w:t>также дочерних зависимых обществах и их филиалах можно сообщить, заполнив </w:t>
      </w:r>
      <w:hyperlink r:id="rId38" w:history="1">
        <w:r w:rsidRPr="00446E97">
          <w:rPr>
            <w:i/>
            <w:sz w:val="26"/>
            <w:szCs w:val="26"/>
            <w:u w:val="single"/>
            <w:shd w:val="clear" w:color="auto" w:fill="FFFFFF"/>
          </w:rPr>
          <w:t>форму обратной связи</w:t>
        </w:r>
      </w:hyperlink>
      <w:r w:rsidRPr="00446E97">
        <w:rPr>
          <w:i/>
          <w:sz w:val="26"/>
          <w:szCs w:val="26"/>
        </w:rPr>
        <w:t xml:space="preserve"> на корпоративном веб-сайте</w:t>
      </w:r>
      <w:r w:rsidRPr="00446E97">
        <w:rPr>
          <w:i/>
          <w:sz w:val="26"/>
          <w:szCs w:val="26"/>
          <w:shd w:val="clear" w:color="auto" w:fill="FFFFFF"/>
        </w:rPr>
        <w:t>, позвонив по телефону «Горячей линии» +7 (495) 747 9299 либо на адрес электронной почты</w:t>
      </w:r>
      <w:r w:rsidRPr="00446E97">
        <w:rPr>
          <w:i/>
          <w:sz w:val="26"/>
          <w:szCs w:val="26"/>
        </w:rPr>
        <w:t> </w:t>
      </w:r>
      <w:hyperlink r:id="rId39" w:tgtFrame="_blank" w:history="1">
        <w:r w:rsidRPr="00446E97">
          <w:rPr>
            <w:i/>
            <w:sz w:val="26"/>
            <w:szCs w:val="26"/>
          </w:rPr>
          <w:t>doverie@mrsk-1.ru</w:t>
        </w:r>
      </w:hyperlink>
      <w:r w:rsidRPr="00446E97">
        <w:rPr>
          <w:i/>
          <w:sz w:val="26"/>
          <w:szCs w:val="26"/>
          <w:shd w:val="clear" w:color="auto" w:fill="FFFFFF"/>
        </w:rPr>
        <w:t>, или направив письменное обращение по адресу: 127018, Россия, г. Москва, 2-я Ямская ул., д.4.</w:t>
      </w:r>
      <w:proofErr w:type="gramEnd"/>
    </w:p>
    <w:p w:rsidR="00920CB0" w:rsidRPr="00446E97" w:rsidRDefault="00920CB0" w:rsidP="00446E97">
      <w:pPr>
        <w:pBdr>
          <w:bottom w:val="single" w:sz="4" w:space="1" w:color="auto"/>
        </w:pBdr>
        <w:shd w:val="clear" w:color="auto" w:fill="E0E0E0"/>
        <w:spacing w:line="240" w:lineRule="auto"/>
        <w:ind w:right="21"/>
        <w:jc w:val="center"/>
        <w:rPr>
          <w:b/>
          <w:color w:val="000000"/>
          <w:spacing w:val="36"/>
          <w:sz w:val="26"/>
          <w:szCs w:val="26"/>
        </w:rPr>
      </w:pPr>
      <w:r w:rsidRPr="00446E97">
        <w:rPr>
          <w:b/>
          <w:color w:val="000000"/>
          <w:spacing w:val="36"/>
          <w:sz w:val="26"/>
          <w:szCs w:val="26"/>
        </w:rPr>
        <w:t>конец формы</w:t>
      </w:r>
    </w:p>
    <w:p w:rsidR="00920CB0" w:rsidRPr="00446E97" w:rsidRDefault="00920CB0" w:rsidP="00446E97">
      <w:pPr>
        <w:suppressAutoHyphens w:val="0"/>
        <w:spacing w:line="240" w:lineRule="auto"/>
        <w:ind w:firstLine="0"/>
        <w:jc w:val="left"/>
        <w:rPr>
          <w:b/>
          <w:sz w:val="26"/>
          <w:szCs w:val="26"/>
        </w:rPr>
      </w:pPr>
      <w:r w:rsidRPr="00446E97">
        <w:rPr>
          <w:sz w:val="26"/>
          <w:szCs w:val="26"/>
        </w:rPr>
        <w:br w:type="page"/>
      </w:r>
    </w:p>
    <w:p w:rsidR="004F4D80" w:rsidRPr="00446E97" w:rsidRDefault="004F4D80" w:rsidP="00446E97">
      <w:pPr>
        <w:pStyle w:val="2"/>
        <w:pageBreakBefore/>
        <w:tabs>
          <w:tab w:val="clear" w:pos="0"/>
          <w:tab w:val="clear" w:pos="1700"/>
          <w:tab w:val="left" w:pos="1134"/>
          <w:tab w:val="num" w:pos="5104"/>
        </w:tabs>
        <w:spacing w:before="0" w:after="0" w:line="240" w:lineRule="auto"/>
        <w:rPr>
          <w:sz w:val="26"/>
          <w:szCs w:val="26"/>
        </w:rPr>
        <w:sectPr w:rsidR="004F4D80" w:rsidRPr="00446E97" w:rsidSect="004F4D80">
          <w:footerReference w:type="even" r:id="rId40"/>
          <w:pgSz w:w="11906" w:h="16838" w:code="9"/>
          <w:pgMar w:top="680" w:right="566" w:bottom="539" w:left="1134" w:header="680" w:footer="278" w:gutter="0"/>
          <w:cols w:space="708"/>
          <w:titlePg/>
          <w:docGrid w:linePitch="360"/>
        </w:sectPr>
      </w:pPr>
    </w:p>
    <w:p w:rsidR="004F4D80" w:rsidRPr="00446E97" w:rsidRDefault="00492C8B" w:rsidP="00446E97">
      <w:pPr>
        <w:pStyle w:val="2"/>
        <w:pageBreakBefore/>
        <w:tabs>
          <w:tab w:val="clear" w:pos="0"/>
          <w:tab w:val="clear" w:pos="1700"/>
          <w:tab w:val="left" w:pos="1134"/>
          <w:tab w:val="num" w:pos="5104"/>
        </w:tabs>
        <w:spacing w:before="0" w:after="0" w:line="240" w:lineRule="auto"/>
        <w:rPr>
          <w:sz w:val="26"/>
          <w:szCs w:val="26"/>
        </w:rPr>
      </w:pPr>
      <w:bookmarkStart w:id="840" w:name="_Toc423423668"/>
      <w:bookmarkStart w:id="841" w:name="_Ref440271072"/>
      <w:bookmarkStart w:id="842" w:name="_Ref440273986"/>
      <w:bookmarkStart w:id="843" w:name="_Ref440274337"/>
      <w:bookmarkStart w:id="844" w:name="_Ref440274913"/>
      <w:bookmarkStart w:id="845" w:name="_Ref440284918"/>
      <w:bookmarkStart w:id="846" w:name="_Toc471898598"/>
      <w:r w:rsidRPr="00446E97">
        <w:rPr>
          <w:sz w:val="26"/>
          <w:szCs w:val="26"/>
        </w:rPr>
        <w:lastRenderedPageBreak/>
        <w:t>Сводная таблица стоимости</w:t>
      </w:r>
      <w:r w:rsidR="004F4D80" w:rsidRPr="00446E97">
        <w:rPr>
          <w:sz w:val="26"/>
          <w:szCs w:val="26"/>
        </w:rPr>
        <w:t xml:space="preserve"> </w:t>
      </w:r>
      <w:r w:rsidR="001C4BB0" w:rsidRPr="00446E97">
        <w:rPr>
          <w:bCs w:val="0"/>
          <w:sz w:val="26"/>
          <w:szCs w:val="26"/>
        </w:rPr>
        <w:t>работ</w:t>
      </w:r>
      <w:r w:rsidR="001C4BB0" w:rsidRPr="00446E97">
        <w:rPr>
          <w:b w:val="0"/>
          <w:sz w:val="26"/>
          <w:szCs w:val="26"/>
        </w:rPr>
        <w:t xml:space="preserve"> </w:t>
      </w:r>
      <w:r w:rsidR="004F4D80" w:rsidRPr="00446E97">
        <w:rPr>
          <w:sz w:val="26"/>
          <w:szCs w:val="26"/>
        </w:rPr>
        <w:t xml:space="preserve">(форма </w:t>
      </w:r>
      <w:r w:rsidR="004F4D80" w:rsidRPr="00446E97">
        <w:rPr>
          <w:noProof/>
          <w:sz w:val="26"/>
          <w:szCs w:val="26"/>
        </w:rPr>
        <w:t>2</w:t>
      </w:r>
      <w:r w:rsidR="004F4D80" w:rsidRPr="00446E97">
        <w:rPr>
          <w:sz w:val="26"/>
          <w:szCs w:val="26"/>
        </w:rPr>
        <w:t>)</w:t>
      </w:r>
      <w:bookmarkEnd w:id="815"/>
      <w:bookmarkEnd w:id="816"/>
      <w:bookmarkEnd w:id="817"/>
      <w:bookmarkEnd w:id="818"/>
      <w:bookmarkEnd w:id="819"/>
      <w:bookmarkEnd w:id="820"/>
      <w:bookmarkEnd w:id="840"/>
      <w:bookmarkEnd w:id="841"/>
      <w:bookmarkEnd w:id="842"/>
      <w:bookmarkEnd w:id="843"/>
      <w:bookmarkEnd w:id="844"/>
      <w:bookmarkEnd w:id="845"/>
      <w:bookmarkEnd w:id="846"/>
    </w:p>
    <w:p w:rsidR="004F4D80" w:rsidRPr="00446E97" w:rsidRDefault="004F4D80" w:rsidP="00446E97">
      <w:pPr>
        <w:pStyle w:val="3"/>
        <w:spacing w:before="0" w:after="0"/>
        <w:rPr>
          <w:sz w:val="26"/>
          <w:szCs w:val="26"/>
        </w:rPr>
      </w:pPr>
      <w:bookmarkStart w:id="847" w:name="_Toc98253923"/>
      <w:bookmarkStart w:id="848" w:name="_Toc157248177"/>
      <w:bookmarkStart w:id="849" w:name="_Toc157496546"/>
      <w:bookmarkStart w:id="850" w:name="_Toc158206085"/>
      <w:bookmarkStart w:id="851" w:name="_Toc164057770"/>
      <w:bookmarkStart w:id="852" w:name="_Toc164137120"/>
      <w:bookmarkStart w:id="853" w:name="_Toc164161280"/>
      <w:bookmarkStart w:id="854" w:name="_Toc165173851"/>
      <w:bookmarkStart w:id="855" w:name="_Ref264038986"/>
      <w:bookmarkStart w:id="856" w:name="_Ref264359294"/>
      <w:bookmarkStart w:id="857" w:name="_Toc439170676"/>
      <w:bookmarkStart w:id="858" w:name="_Toc439172778"/>
      <w:bookmarkStart w:id="859" w:name="_Toc439173222"/>
      <w:bookmarkStart w:id="860" w:name="_Toc439238218"/>
      <w:bookmarkStart w:id="861" w:name="_Toc439252766"/>
      <w:bookmarkStart w:id="862" w:name="_Toc439323740"/>
      <w:bookmarkStart w:id="863" w:name="_Toc440361374"/>
      <w:bookmarkStart w:id="864" w:name="_Toc440376129"/>
      <w:bookmarkStart w:id="865" w:name="_Toc440376256"/>
      <w:bookmarkStart w:id="866" w:name="_Toc440382514"/>
      <w:bookmarkStart w:id="867" w:name="_Toc440447184"/>
      <w:bookmarkStart w:id="868" w:name="_Toc440620864"/>
      <w:bookmarkStart w:id="869" w:name="_Toc440631499"/>
      <w:bookmarkStart w:id="870" w:name="_Toc440875738"/>
      <w:bookmarkStart w:id="871" w:name="_Toc441131762"/>
      <w:bookmarkStart w:id="872" w:name="_Toc468352911"/>
      <w:bookmarkStart w:id="873" w:name="_Toc468355895"/>
      <w:bookmarkStart w:id="874" w:name="_Toc469480779"/>
      <w:bookmarkStart w:id="875" w:name="_Toc471898599"/>
      <w:r w:rsidRPr="00446E97">
        <w:rPr>
          <w:sz w:val="26"/>
          <w:szCs w:val="26"/>
        </w:rPr>
        <w:t xml:space="preserve">Форма </w:t>
      </w:r>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r w:rsidR="00492C8B" w:rsidRPr="00446E97">
        <w:rPr>
          <w:sz w:val="26"/>
          <w:szCs w:val="26"/>
        </w:rPr>
        <w:t>Сводной таблицы стоимости</w:t>
      </w:r>
      <w:bookmarkEnd w:id="861"/>
      <w:bookmarkEnd w:id="862"/>
      <w:bookmarkEnd w:id="863"/>
      <w:bookmarkEnd w:id="864"/>
      <w:bookmarkEnd w:id="865"/>
      <w:bookmarkEnd w:id="866"/>
      <w:bookmarkEnd w:id="867"/>
      <w:bookmarkEnd w:id="868"/>
      <w:bookmarkEnd w:id="869"/>
      <w:bookmarkEnd w:id="870"/>
      <w:r w:rsidR="001C4BB0" w:rsidRPr="00446E97">
        <w:rPr>
          <w:bCs w:val="0"/>
          <w:sz w:val="26"/>
          <w:szCs w:val="26"/>
        </w:rPr>
        <w:t xml:space="preserve"> работ</w:t>
      </w:r>
      <w:bookmarkEnd w:id="871"/>
      <w:bookmarkEnd w:id="872"/>
      <w:bookmarkEnd w:id="873"/>
      <w:bookmarkEnd w:id="874"/>
      <w:bookmarkEnd w:id="875"/>
    </w:p>
    <w:p w:rsidR="004F4D80" w:rsidRPr="00446E97" w:rsidRDefault="004F4D80" w:rsidP="00446E97">
      <w:pPr>
        <w:pBdr>
          <w:top w:val="single" w:sz="4" w:space="1" w:color="auto"/>
        </w:pBdr>
        <w:shd w:val="clear" w:color="auto" w:fill="E0E0E0"/>
        <w:spacing w:line="240" w:lineRule="auto"/>
        <w:ind w:right="21" w:firstLine="0"/>
        <w:jc w:val="center"/>
        <w:rPr>
          <w:b/>
          <w:color w:val="000000"/>
          <w:spacing w:val="36"/>
          <w:sz w:val="26"/>
          <w:szCs w:val="26"/>
        </w:rPr>
      </w:pPr>
      <w:r w:rsidRPr="00446E97">
        <w:rPr>
          <w:b/>
          <w:color w:val="000000"/>
          <w:spacing w:val="36"/>
          <w:sz w:val="26"/>
          <w:szCs w:val="26"/>
        </w:rPr>
        <w:t>начало формы</w:t>
      </w:r>
    </w:p>
    <w:p w:rsidR="004F4D80" w:rsidRPr="00446E97" w:rsidRDefault="004F4D80" w:rsidP="00446E97">
      <w:pPr>
        <w:spacing w:line="240" w:lineRule="auto"/>
        <w:ind w:firstLine="0"/>
        <w:rPr>
          <w:sz w:val="26"/>
          <w:szCs w:val="26"/>
        </w:rPr>
      </w:pPr>
      <w:r w:rsidRPr="00446E97">
        <w:rPr>
          <w:sz w:val="26"/>
          <w:szCs w:val="26"/>
        </w:rPr>
        <w:t xml:space="preserve">Приложение </w:t>
      </w:r>
      <w:r w:rsidR="00920CB0" w:rsidRPr="00446E97">
        <w:rPr>
          <w:sz w:val="26"/>
          <w:szCs w:val="26"/>
        </w:rPr>
        <w:t>2</w:t>
      </w:r>
      <w:r w:rsidRPr="00446E97">
        <w:rPr>
          <w:sz w:val="26"/>
          <w:szCs w:val="26"/>
        </w:rPr>
        <w:t xml:space="preserve"> к письму о подаче оферты</w:t>
      </w:r>
    </w:p>
    <w:p w:rsidR="004F4D80" w:rsidRPr="00446E97" w:rsidRDefault="004F4D80" w:rsidP="00446E97">
      <w:pPr>
        <w:spacing w:line="240" w:lineRule="auto"/>
        <w:ind w:firstLine="0"/>
        <w:rPr>
          <w:sz w:val="26"/>
          <w:szCs w:val="26"/>
        </w:rPr>
      </w:pPr>
      <w:r w:rsidRPr="00446E97">
        <w:rPr>
          <w:sz w:val="26"/>
          <w:szCs w:val="26"/>
        </w:rPr>
        <w:t>от «____»_____________ </w:t>
      </w:r>
      <w:proofErr w:type="gramStart"/>
      <w:r w:rsidRPr="00446E97">
        <w:rPr>
          <w:sz w:val="26"/>
          <w:szCs w:val="26"/>
        </w:rPr>
        <w:t>г</w:t>
      </w:r>
      <w:proofErr w:type="gramEnd"/>
      <w:r w:rsidRPr="00446E97">
        <w:rPr>
          <w:sz w:val="26"/>
          <w:szCs w:val="26"/>
        </w:rPr>
        <w:t>. №__________</w:t>
      </w:r>
    </w:p>
    <w:p w:rsidR="00DB28C8" w:rsidRPr="00446E97" w:rsidRDefault="00DB28C8" w:rsidP="00446E97">
      <w:pPr>
        <w:spacing w:line="240" w:lineRule="auto"/>
        <w:ind w:firstLine="0"/>
        <w:jc w:val="center"/>
        <w:rPr>
          <w:b/>
          <w:sz w:val="26"/>
          <w:szCs w:val="26"/>
        </w:rPr>
      </w:pPr>
      <w:r w:rsidRPr="00446E97">
        <w:rPr>
          <w:b/>
          <w:sz w:val="26"/>
          <w:szCs w:val="26"/>
        </w:rPr>
        <w:t>Сводная таблица стоимости работ</w:t>
      </w:r>
    </w:p>
    <w:p w:rsidR="00DB28C8" w:rsidRPr="00446E97" w:rsidRDefault="00DB28C8" w:rsidP="00446E97">
      <w:pPr>
        <w:spacing w:line="240" w:lineRule="auto"/>
        <w:ind w:firstLine="0"/>
        <w:jc w:val="center"/>
        <w:rPr>
          <w:b/>
          <w:sz w:val="26"/>
          <w:szCs w:val="26"/>
        </w:rPr>
      </w:pPr>
    </w:p>
    <w:p w:rsidR="00DB28C8" w:rsidRPr="00446E97" w:rsidRDefault="00DB28C8" w:rsidP="00446E97">
      <w:pPr>
        <w:spacing w:line="240" w:lineRule="auto"/>
        <w:rPr>
          <w:color w:val="000000"/>
          <w:sz w:val="26"/>
          <w:szCs w:val="26"/>
        </w:rPr>
      </w:pPr>
      <w:r w:rsidRPr="00446E97">
        <w:rPr>
          <w:color w:val="000000"/>
          <w:sz w:val="26"/>
          <w:szCs w:val="26"/>
        </w:rPr>
        <w:t>Наименование и адрес Участника: _________________________________</w:t>
      </w:r>
    </w:p>
    <w:p w:rsidR="00DB28C8" w:rsidRPr="00446E97" w:rsidRDefault="00DB28C8" w:rsidP="00446E97">
      <w:pPr>
        <w:spacing w:line="240" w:lineRule="auto"/>
        <w:ind w:firstLine="0"/>
        <w:rPr>
          <w:color w:val="000000"/>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2724"/>
        <w:gridCol w:w="1049"/>
        <w:gridCol w:w="1078"/>
        <w:gridCol w:w="1581"/>
        <w:gridCol w:w="1563"/>
        <w:gridCol w:w="1612"/>
      </w:tblGrid>
      <w:tr w:rsidR="00DB28C8" w:rsidRPr="00446E97" w:rsidTr="00523966">
        <w:trPr>
          <w:trHeight w:val="919"/>
        </w:trPr>
        <w:tc>
          <w:tcPr>
            <w:tcW w:w="578" w:type="dxa"/>
            <w:vAlign w:val="center"/>
          </w:tcPr>
          <w:p w:rsidR="00DB28C8" w:rsidRPr="00446E97" w:rsidRDefault="00DB28C8" w:rsidP="00446E97">
            <w:pPr>
              <w:pStyle w:val="aff0"/>
              <w:spacing w:before="0" w:after="0"/>
              <w:ind w:left="0" w:right="0"/>
              <w:jc w:val="center"/>
              <w:rPr>
                <w:sz w:val="26"/>
                <w:szCs w:val="26"/>
              </w:rPr>
            </w:pPr>
            <w:r w:rsidRPr="00446E97">
              <w:rPr>
                <w:sz w:val="26"/>
                <w:szCs w:val="26"/>
              </w:rPr>
              <w:t xml:space="preserve">№ </w:t>
            </w:r>
            <w:proofErr w:type="gramStart"/>
            <w:r w:rsidRPr="00446E97">
              <w:rPr>
                <w:sz w:val="26"/>
                <w:szCs w:val="26"/>
              </w:rPr>
              <w:t>п</w:t>
            </w:r>
            <w:proofErr w:type="gramEnd"/>
            <w:r w:rsidRPr="00446E97">
              <w:rPr>
                <w:sz w:val="26"/>
                <w:szCs w:val="26"/>
              </w:rPr>
              <w:t>/п</w:t>
            </w:r>
          </w:p>
        </w:tc>
        <w:tc>
          <w:tcPr>
            <w:tcW w:w="2724" w:type="dxa"/>
            <w:vAlign w:val="center"/>
          </w:tcPr>
          <w:p w:rsidR="00DB28C8" w:rsidRPr="00446E97" w:rsidRDefault="00DB28C8" w:rsidP="00446E97">
            <w:pPr>
              <w:pStyle w:val="aff0"/>
              <w:spacing w:before="0" w:after="0"/>
              <w:ind w:left="0" w:right="0"/>
              <w:jc w:val="center"/>
              <w:rPr>
                <w:sz w:val="26"/>
                <w:szCs w:val="26"/>
              </w:rPr>
            </w:pPr>
            <w:r w:rsidRPr="00446E97">
              <w:rPr>
                <w:sz w:val="26"/>
                <w:szCs w:val="26"/>
              </w:rPr>
              <w:t>Вид работ</w:t>
            </w:r>
          </w:p>
        </w:tc>
        <w:tc>
          <w:tcPr>
            <w:tcW w:w="1049" w:type="dxa"/>
            <w:vAlign w:val="center"/>
          </w:tcPr>
          <w:p w:rsidR="00DB28C8" w:rsidRPr="00446E97" w:rsidRDefault="00DB28C8" w:rsidP="00446E97">
            <w:pPr>
              <w:pStyle w:val="aff0"/>
              <w:spacing w:before="0" w:after="0"/>
              <w:ind w:left="0" w:right="0"/>
              <w:jc w:val="center"/>
              <w:rPr>
                <w:sz w:val="26"/>
                <w:szCs w:val="26"/>
              </w:rPr>
            </w:pPr>
            <w:r w:rsidRPr="00446E97">
              <w:rPr>
                <w:sz w:val="26"/>
                <w:szCs w:val="26"/>
              </w:rPr>
              <w:t>Ед. изм.</w:t>
            </w:r>
          </w:p>
        </w:tc>
        <w:tc>
          <w:tcPr>
            <w:tcW w:w="1078" w:type="dxa"/>
            <w:vAlign w:val="center"/>
          </w:tcPr>
          <w:p w:rsidR="00DB28C8" w:rsidRPr="00446E97" w:rsidRDefault="00DB28C8" w:rsidP="00446E97">
            <w:pPr>
              <w:pStyle w:val="aff0"/>
              <w:spacing w:before="0" w:after="0"/>
              <w:ind w:left="0" w:right="0"/>
              <w:jc w:val="center"/>
              <w:rPr>
                <w:sz w:val="26"/>
                <w:szCs w:val="26"/>
              </w:rPr>
            </w:pPr>
            <w:r w:rsidRPr="00446E97">
              <w:rPr>
                <w:sz w:val="26"/>
                <w:szCs w:val="26"/>
              </w:rPr>
              <w:t>Кол-во</w:t>
            </w:r>
          </w:p>
        </w:tc>
        <w:tc>
          <w:tcPr>
            <w:tcW w:w="1581" w:type="dxa"/>
            <w:vAlign w:val="center"/>
          </w:tcPr>
          <w:p w:rsidR="00DB28C8" w:rsidRPr="00446E97" w:rsidRDefault="00DB28C8" w:rsidP="00446E97">
            <w:pPr>
              <w:pStyle w:val="aff0"/>
              <w:spacing w:before="0" w:after="0"/>
              <w:ind w:left="0" w:right="0"/>
              <w:jc w:val="center"/>
              <w:rPr>
                <w:sz w:val="26"/>
                <w:szCs w:val="26"/>
              </w:rPr>
            </w:pPr>
            <w:r w:rsidRPr="00446E97">
              <w:rPr>
                <w:sz w:val="26"/>
                <w:szCs w:val="26"/>
              </w:rPr>
              <w:t>Единичная расценка, руб. (без НДС)</w:t>
            </w:r>
          </w:p>
        </w:tc>
        <w:tc>
          <w:tcPr>
            <w:tcW w:w="1563" w:type="dxa"/>
            <w:vAlign w:val="center"/>
          </w:tcPr>
          <w:p w:rsidR="00DB28C8" w:rsidRPr="00446E97" w:rsidRDefault="00DB28C8" w:rsidP="00446E97">
            <w:pPr>
              <w:pStyle w:val="aff0"/>
              <w:spacing w:before="0" w:after="0"/>
              <w:ind w:left="0" w:right="0"/>
              <w:jc w:val="center"/>
              <w:rPr>
                <w:sz w:val="26"/>
                <w:szCs w:val="26"/>
              </w:rPr>
            </w:pPr>
            <w:r w:rsidRPr="00446E97">
              <w:rPr>
                <w:sz w:val="26"/>
                <w:szCs w:val="26"/>
              </w:rPr>
              <w:t>Общая стоимость, руб. (без НДС)</w:t>
            </w:r>
          </w:p>
        </w:tc>
        <w:tc>
          <w:tcPr>
            <w:tcW w:w="1612" w:type="dxa"/>
            <w:vAlign w:val="center"/>
          </w:tcPr>
          <w:p w:rsidR="00DB28C8" w:rsidRPr="00446E97" w:rsidRDefault="00DB28C8" w:rsidP="00446E97">
            <w:pPr>
              <w:pStyle w:val="aff0"/>
              <w:spacing w:before="0" w:after="0"/>
              <w:ind w:left="0" w:right="0"/>
              <w:jc w:val="center"/>
              <w:rPr>
                <w:sz w:val="26"/>
                <w:szCs w:val="26"/>
              </w:rPr>
            </w:pPr>
            <w:r w:rsidRPr="00446E97">
              <w:rPr>
                <w:sz w:val="26"/>
                <w:szCs w:val="26"/>
              </w:rPr>
              <w:t>Примечания</w:t>
            </w:r>
          </w:p>
        </w:tc>
      </w:tr>
      <w:tr w:rsidR="00DB28C8" w:rsidRPr="00446E97" w:rsidTr="00523966">
        <w:trPr>
          <w:trHeight w:val="277"/>
        </w:trPr>
        <w:tc>
          <w:tcPr>
            <w:tcW w:w="578" w:type="dxa"/>
            <w:vAlign w:val="center"/>
          </w:tcPr>
          <w:p w:rsidR="00DB28C8" w:rsidRPr="00446E97" w:rsidRDefault="00DB28C8" w:rsidP="00446E97">
            <w:pPr>
              <w:pStyle w:val="aff1"/>
              <w:numPr>
                <w:ilvl w:val="0"/>
                <w:numId w:val="78"/>
              </w:numPr>
              <w:suppressAutoHyphens w:val="0"/>
              <w:spacing w:before="0" w:after="0"/>
              <w:ind w:left="0" w:right="0"/>
              <w:jc w:val="center"/>
              <w:rPr>
                <w:color w:val="000000"/>
                <w:sz w:val="26"/>
                <w:szCs w:val="26"/>
              </w:rPr>
            </w:pPr>
          </w:p>
        </w:tc>
        <w:tc>
          <w:tcPr>
            <w:tcW w:w="2724" w:type="dxa"/>
          </w:tcPr>
          <w:p w:rsidR="00DB28C8" w:rsidRPr="00446E97" w:rsidRDefault="00DB28C8" w:rsidP="00446E97">
            <w:pPr>
              <w:pStyle w:val="aff1"/>
              <w:spacing w:before="0" w:after="0"/>
              <w:ind w:left="0" w:right="0"/>
              <w:rPr>
                <w:color w:val="000000"/>
                <w:sz w:val="26"/>
                <w:szCs w:val="26"/>
              </w:rPr>
            </w:pPr>
          </w:p>
        </w:tc>
        <w:tc>
          <w:tcPr>
            <w:tcW w:w="1049" w:type="dxa"/>
          </w:tcPr>
          <w:p w:rsidR="00DB28C8" w:rsidRPr="00446E97" w:rsidRDefault="00DB28C8" w:rsidP="00446E97">
            <w:pPr>
              <w:pStyle w:val="aff1"/>
              <w:spacing w:before="0" w:after="0"/>
              <w:ind w:left="0" w:right="0"/>
              <w:rPr>
                <w:color w:val="000000"/>
                <w:sz w:val="26"/>
                <w:szCs w:val="26"/>
              </w:rPr>
            </w:pPr>
          </w:p>
        </w:tc>
        <w:tc>
          <w:tcPr>
            <w:tcW w:w="1078" w:type="dxa"/>
          </w:tcPr>
          <w:p w:rsidR="00DB28C8" w:rsidRPr="00446E97" w:rsidRDefault="00DB28C8" w:rsidP="00446E97">
            <w:pPr>
              <w:pStyle w:val="aff1"/>
              <w:spacing w:before="0" w:after="0"/>
              <w:ind w:left="0" w:right="0"/>
              <w:rPr>
                <w:color w:val="000000"/>
                <w:sz w:val="26"/>
                <w:szCs w:val="26"/>
              </w:rPr>
            </w:pPr>
          </w:p>
        </w:tc>
        <w:tc>
          <w:tcPr>
            <w:tcW w:w="1581" w:type="dxa"/>
          </w:tcPr>
          <w:p w:rsidR="00DB28C8" w:rsidRPr="00446E97" w:rsidRDefault="00DB28C8" w:rsidP="00446E97">
            <w:pPr>
              <w:pStyle w:val="aff1"/>
              <w:spacing w:before="0" w:after="0"/>
              <w:ind w:left="0" w:right="0"/>
              <w:rPr>
                <w:color w:val="000000"/>
                <w:sz w:val="26"/>
                <w:szCs w:val="26"/>
              </w:rPr>
            </w:pPr>
          </w:p>
        </w:tc>
        <w:tc>
          <w:tcPr>
            <w:tcW w:w="1563" w:type="dxa"/>
          </w:tcPr>
          <w:p w:rsidR="00DB28C8" w:rsidRPr="00446E97" w:rsidRDefault="00DB28C8" w:rsidP="00446E97">
            <w:pPr>
              <w:pStyle w:val="aff1"/>
              <w:spacing w:before="0" w:after="0"/>
              <w:ind w:left="0" w:right="0"/>
              <w:jc w:val="right"/>
              <w:rPr>
                <w:color w:val="000000"/>
                <w:sz w:val="26"/>
                <w:szCs w:val="26"/>
              </w:rPr>
            </w:pPr>
          </w:p>
        </w:tc>
        <w:tc>
          <w:tcPr>
            <w:tcW w:w="1612" w:type="dxa"/>
          </w:tcPr>
          <w:p w:rsidR="00DB28C8" w:rsidRPr="00446E97" w:rsidRDefault="00DB28C8" w:rsidP="00446E97">
            <w:pPr>
              <w:pStyle w:val="aff1"/>
              <w:spacing w:before="0" w:after="0"/>
              <w:ind w:left="0" w:right="0"/>
              <w:rPr>
                <w:color w:val="000000"/>
                <w:sz w:val="26"/>
                <w:szCs w:val="26"/>
              </w:rPr>
            </w:pPr>
          </w:p>
        </w:tc>
      </w:tr>
      <w:tr w:rsidR="00DB28C8" w:rsidRPr="00446E97" w:rsidTr="00523966">
        <w:trPr>
          <w:trHeight w:val="277"/>
        </w:trPr>
        <w:tc>
          <w:tcPr>
            <w:tcW w:w="578" w:type="dxa"/>
            <w:vAlign w:val="center"/>
          </w:tcPr>
          <w:p w:rsidR="00DB28C8" w:rsidRPr="00446E97" w:rsidRDefault="00DB28C8" w:rsidP="00446E97">
            <w:pPr>
              <w:pStyle w:val="aff1"/>
              <w:numPr>
                <w:ilvl w:val="0"/>
                <w:numId w:val="78"/>
              </w:numPr>
              <w:suppressAutoHyphens w:val="0"/>
              <w:spacing w:before="0" w:after="0"/>
              <w:ind w:left="0" w:right="0"/>
              <w:jc w:val="center"/>
              <w:rPr>
                <w:color w:val="000000"/>
                <w:sz w:val="26"/>
                <w:szCs w:val="26"/>
              </w:rPr>
            </w:pPr>
          </w:p>
        </w:tc>
        <w:tc>
          <w:tcPr>
            <w:tcW w:w="2724" w:type="dxa"/>
          </w:tcPr>
          <w:p w:rsidR="00DB28C8" w:rsidRPr="00446E97" w:rsidRDefault="00DB28C8" w:rsidP="00446E97">
            <w:pPr>
              <w:pStyle w:val="aff1"/>
              <w:spacing w:before="0" w:after="0"/>
              <w:ind w:left="0" w:right="0"/>
              <w:rPr>
                <w:color w:val="000000"/>
                <w:sz w:val="26"/>
                <w:szCs w:val="26"/>
              </w:rPr>
            </w:pPr>
          </w:p>
        </w:tc>
        <w:tc>
          <w:tcPr>
            <w:tcW w:w="1049" w:type="dxa"/>
          </w:tcPr>
          <w:p w:rsidR="00DB28C8" w:rsidRPr="00446E97" w:rsidRDefault="00DB28C8" w:rsidP="00446E97">
            <w:pPr>
              <w:pStyle w:val="aff1"/>
              <w:spacing w:before="0" w:after="0"/>
              <w:ind w:left="0" w:right="0"/>
              <w:rPr>
                <w:color w:val="000000"/>
                <w:sz w:val="26"/>
                <w:szCs w:val="26"/>
              </w:rPr>
            </w:pPr>
          </w:p>
        </w:tc>
        <w:tc>
          <w:tcPr>
            <w:tcW w:w="1078" w:type="dxa"/>
          </w:tcPr>
          <w:p w:rsidR="00DB28C8" w:rsidRPr="00446E97" w:rsidRDefault="00DB28C8" w:rsidP="00446E97">
            <w:pPr>
              <w:pStyle w:val="aff1"/>
              <w:spacing w:before="0" w:after="0"/>
              <w:ind w:left="0" w:right="0"/>
              <w:rPr>
                <w:color w:val="000000"/>
                <w:sz w:val="26"/>
                <w:szCs w:val="26"/>
              </w:rPr>
            </w:pPr>
          </w:p>
        </w:tc>
        <w:tc>
          <w:tcPr>
            <w:tcW w:w="1581" w:type="dxa"/>
          </w:tcPr>
          <w:p w:rsidR="00DB28C8" w:rsidRPr="00446E97" w:rsidRDefault="00DB28C8" w:rsidP="00446E97">
            <w:pPr>
              <w:pStyle w:val="aff1"/>
              <w:spacing w:before="0" w:after="0"/>
              <w:ind w:left="0" w:right="0"/>
              <w:rPr>
                <w:color w:val="000000"/>
                <w:sz w:val="26"/>
                <w:szCs w:val="26"/>
              </w:rPr>
            </w:pPr>
          </w:p>
        </w:tc>
        <w:tc>
          <w:tcPr>
            <w:tcW w:w="1563" w:type="dxa"/>
          </w:tcPr>
          <w:p w:rsidR="00DB28C8" w:rsidRPr="00446E97" w:rsidRDefault="00DB28C8" w:rsidP="00446E97">
            <w:pPr>
              <w:pStyle w:val="aff1"/>
              <w:spacing w:before="0" w:after="0"/>
              <w:ind w:left="0" w:right="0"/>
              <w:jc w:val="right"/>
              <w:rPr>
                <w:color w:val="000000"/>
                <w:sz w:val="26"/>
                <w:szCs w:val="26"/>
              </w:rPr>
            </w:pPr>
          </w:p>
        </w:tc>
        <w:tc>
          <w:tcPr>
            <w:tcW w:w="1612" w:type="dxa"/>
          </w:tcPr>
          <w:p w:rsidR="00DB28C8" w:rsidRPr="00446E97" w:rsidRDefault="00DB28C8" w:rsidP="00446E97">
            <w:pPr>
              <w:pStyle w:val="aff1"/>
              <w:spacing w:before="0" w:after="0"/>
              <w:ind w:left="0" w:right="0"/>
              <w:rPr>
                <w:color w:val="000000"/>
                <w:sz w:val="26"/>
                <w:szCs w:val="26"/>
              </w:rPr>
            </w:pPr>
          </w:p>
        </w:tc>
      </w:tr>
      <w:tr w:rsidR="00DB28C8" w:rsidRPr="00446E97" w:rsidTr="00523966">
        <w:trPr>
          <w:trHeight w:val="491"/>
        </w:trPr>
        <w:tc>
          <w:tcPr>
            <w:tcW w:w="578" w:type="dxa"/>
            <w:vAlign w:val="center"/>
          </w:tcPr>
          <w:p w:rsidR="00DB28C8" w:rsidRPr="00446E97" w:rsidRDefault="00DB28C8" w:rsidP="00446E97">
            <w:pPr>
              <w:pStyle w:val="aff1"/>
              <w:spacing w:before="0" w:after="0"/>
              <w:ind w:left="0" w:right="0"/>
              <w:jc w:val="center"/>
              <w:rPr>
                <w:color w:val="000000"/>
                <w:sz w:val="26"/>
                <w:szCs w:val="26"/>
              </w:rPr>
            </w:pPr>
            <w:r w:rsidRPr="00446E97">
              <w:rPr>
                <w:color w:val="000000"/>
                <w:sz w:val="26"/>
                <w:szCs w:val="26"/>
              </w:rPr>
              <w:t>…</w:t>
            </w:r>
          </w:p>
        </w:tc>
        <w:tc>
          <w:tcPr>
            <w:tcW w:w="2724" w:type="dxa"/>
          </w:tcPr>
          <w:p w:rsidR="00DB28C8" w:rsidRPr="00446E97" w:rsidRDefault="00DB28C8" w:rsidP="00446E97">
            <w:pPr>
              <w:pStyle w:val="aff1"/>
              <w:spacing w:before="0" w:after="0"/>
              <w:ind w:left="0" w:right="0"/>
              <w:rPr>
                <w:color w:val="000000"/>
                <w:sz w:val="26"/>
                <w:szCs w:val="26"/>
              </w:rPr>
            </w:pPr>
          </w:p>
        </w:tc>
        <w:tc>
          <w:tcPr>
            <w:tcW w:w="1049" w:type="dxa"/>
          </w:tcPr>
          <w:p w:rsidR="00DB28C8" w:rsidRPr="00446E97" w:rsidRDefault="00DB28C8" w:rsidP="00446E97">
            <w:pPr>
              <w:pStyle w:val="aff1"/>
              <w:spacing w:before="0" w:after="0"/>
              <w:ind w:left="0" w:right="0"/>
              <w:rPr>
                <w:color w:val="000000"/>
                <w:sz w:val="26"/>
                <w:szCs w:val="26"/>
              </w:rPr>
            </w:pPr>
            <w:r w:rsidRPr="00446E97">
              <w:rPr>
                <w:b/>
                <w:color w:val="000000"/>
                <w:sz w:val="26"/>
                <w:szCs w:val="26"/>
              </w:rPr>
              <w:t>х</w:t>
            </w:r>
          </w:p>
        </w:tc>
        <w:tc>
          <w:tcPr>
            <w:tcW w:w="1078" w:type="dxa"/>
          </w:tcPr>
          <w:p w:rsidR="00DB28C8" w:rsidRPr="00446E97" w:rsidRDefault="00DB28C8" w:rsidP="00446E97">
            <w:pPr>
              <w:pStyle w:val="aff1"/>
              <w:spacing w:before="0" w:after="0"/>
              <w:ind w:left="0" w:right="0"/>
              <w:rPr>
                <w:color w:val="000000"/>
                <w:sz w:val="26"/>
                <w:szCs w:val="26"/>
              </w:rPr>
            </w:pPr>
            <w:r w:rsidRPr="00446E97">
              <w:rPr>
                <w:b/>
                <w:color w:val="000000"/>
                <w:sz w:val="26"/>
                <w:szCs w:val="26"/>
              </w:rPr>
              <w:t>х</w:t>
            </w:r>
          </w:p>
        </w:tc>
        <w:tc>
          <w:tcPr>
            <w:tcW w:w="1581" w:type="dxa"/>
          </w:tcPr>
          <w:p w:rsidR="00DB28C8" w:rsidRPr="00446E97" w:rsidRDefault="00DB28C8" w:rsidP="00446E97">
            <w:pPr>
              <w:pStyle w:val="aff1"/>
              <w:spacing w:before="0" w:after="0"/>
              <w:ind w:left="0" w:right="0"/>
              <w:rPr>
                <w:color w:val="000000"/>
                <w:sz w:val="26"/>
                <w:szCs w:val="26"/>
              </w:rPr>
            </w:pPr>
            <w:r w:rsidRPr="00446E97">
              <w:rPr>
                <w:b/>
                <w:color w:val="000000"/>
                <w:sz w:val="26"/>
                <w:szCs w:val="26"/>
              </w:rPr>
              <w:t>х</w:t>
            </w:r>
          </w:p>
        </w:tc>
        <w:tc>
          <w:tcPr>
            <w:tcW w:w="1563" w:type="dxa"/>
          </w:tcPr>
          <w:p w:rsidR="00DB28C8" w:rsidRPr="00446E97" w:rsidRDefault="00DB28C8" w:rsidP="00446E97">
            <w:pPr>
              <w:pStyle w:val="aff1"/>
              <w:spacing w:before="0" w:after="0"/>
              <w:ind w:left="0" w:right="0"/>
              <w:jc w:val="right"/>
              <w:rPr>
                <w:color w:val="000000"/>
                <w:sz w:val="26"/>
                <w:szCs w:val="26"/>
              </w:rPr>
            </w:pPr>
          </w:p>
        </w:tc>
        <w:tc>
          <w:tcPr>
            <w:tcW w:w="1612" w:type="dxa"/>
          </w:tcPr>
          <w:p w:rsidR="00DB28C8" w:rsidRPr="00446E97" w:rsidRDefault="00DB28C8" w:rsidP="00446E97">
            <w:pPr>
              <w:pStyle w:val="aff1"/>
              <w:spacing w:before="0" w:after="0"/>
              <w:ind w:left="0" w:right="0"/>
              <w:rPr>
                <w:color w:val="000000"/>
                <w:sz w:val="26"/>
                <w:szCs w:val="26"/>
              </w:rPr>
            </w:pPr>
          </w:p>
        </w:tc>
      </w:tr>
      <w:tr w:rsidR="00DB28C8" w:rsidRPr="00446E97" w:rsidTr="00523966">
        <w:trPr>
          <w:trHeight w:val="277"/>
        </w:trPr>
        <w:tc>
          <w:tcPr>
            <w:tcW w:w="578" w:type="dxa"/>
            <w:vAlign w:val="center"/>
          </w:tcPr>
          <w:p w:rsidR="00DB28C8" w:rsidRPr="00446E97" w:rsidRDefault="00DB28C8" w:rsidP="00446E97">
            <w:pPr>
              <w:pStyle w:val="aff1"/>
              <w:spacing w:before="0" w:after="0"/>
              <w:ind w:left="0" w:right="0"/>
              <w:jc w:val="center"/>
              <w:rPr>
                <w:color w:val="000000"/>
                <w:sz w:val="26"/>
                <w:szCs w:val="26"/>
              </w:rPr>
            </w:pPr>
            <w:r w:rsidRPr="00446E97">
              <w:rPr>
                <w:color w:val="000000"/>
                <w:sz w:val="26"/>
                <w:szCs w:val="26"/>
              </w:rPr>
              <w:t>…</w:t>
            </w:r>
          </w:p>
        </w:tc>
        <w:tc>
          <w:tcPr>
            <w:tcW w:w="2724" w:type="dxa"/>
          </w:tcPr>
          <w:p w:rsidR="00DB28C8" w:rsidRPr="00446E97" w:rsidRDefault="00DB28C8" w:rsidP="00446E97">
            <w:pPr>
              <w:pStyle w:val="aff1"/>
              <w:spacing w:before="0" w:after="0"/>
              <w:ind w:left="0" w:right="0"/>
              <w:rPr>
                <w:color w:val="000000"/>
                <w:sz w:val="26"/>
                <w:szCs w:val="26"/>
              </w:rPr>
            </w:pPr>
          </w:p>
        </w:tc>
        <w:tc>
          <w:tcPr>
            <w:tcW w:w="1049" w:type="dxa"/>
          </w:tcPr>
          <w:p w:rsidR="00DB28C8" w:rsidRPr="00446E97" w:rsidRDefault="00DB28C8" w:rsidP="00446E97">
            <w:pPr>
              <w:pStyle w:val="aff1"/>
              <w:spacing w:before="0" w:after="0"/>
              <w:ind w:left="0" w:right="0"/>
              <w:rPr>
                <w:color w:val="000000"/>
                <w:sz w:val="26"/>
                <w:szCs w:val="26"/>
              </w:rPr>
            </w:pPr>
          </w:p>
        </w:tc>
        <w:tc>
          <w:tcPr>
            <w:tcW w:w="1078" w:type="dxa"/>
          </w:tcPr>
          <w:p w:rsidR="00DB28C8" w:rsidRPr="00446E97" w:rsidRDefault="00DB28C8" w:rsidP="00446E97">
            <w:pPr>
              <w:pStyle w:val="aff1"/>
              <w:spacing w:before="0" w:after="0"/>
              <w:ind w:left="0" w:right="0"/>
              <w:rPr>
                <w:color w:val="000000"/>
                <w:sz w:val="26"/>
                <w:szCs w:val="26"/>
              </w:rPr>
            </w:pPr>
          </w:p>
        </w:tc>
        <w:tc>
          <w:tcPr>
            <w:tcW w:w="1581" w:type="dxa"/>
          </w:tcPr>
          <w:p w:rsidR="00DB28C8" w:rsidRPr="00446E97" w:rsidRDefault="00DB28C8" w:rsidP="00446E97">
            <w:pPr>
              <w:pStyle w:val="aff1"/>
              <w:spacing w:before="0" w:after="0"/>
              <w:ind w:left="0" w:right="0"/>
              <w:rPr>
                <w:color w:val="000000"/>
                <w:sz w:val="26"/>
                <w:szCs w:val="26"/>
              </w:rPr>
            </w:pPr>
          </w:p>
        </w:tc>
        <w:tc>
          <w:tcPr>
            <w:tcW w:w="1563" w:type="dxa"/>
          </w:tcPr>
          <w:p w:rsidR="00DB28C8" w:rsidRPr="00446E97" w:rsidRDefault="00DB28C8" w:rsidP="00446E97">
            <w:pPr>
              <w:pStyle w:val="aff1"/>
              <w:spacing w:before="0" w:after="0"/>
              <w:ind w:left="0" w:right="0"/>
              <w:jc w:val="right"/>
              <w:rPr>
                <w:color w:val="000000"/>
                <w:sz w:val="26"/>
                <w:szCs w:val="26"/>
              </w:rPr>
            </w:pPr>
          </w:p>
        </w:tc>
        <w:tc>
          <w:tcPr>
            <w:tcW w:w="1612" w:type="dxa"/>
          </w:tcPr>
          <w:p w:rsidR="00DB28C8" w:rsidRPr="00446E97" w:rsidRDefault="00DB28C8" w:rsidP="00446E97">
            <w:pPr>
              <w:pStyle w:val="aff1"/>
              <w:spacing w:before="0" w:after="0"/>
              <w:ind w:left="0" w:right="0"/>
              <w:rPr>
                <w:color w:val="000000"/>
                <w:sz w:val="26"/>
                <w:szCs w:val="26"/>
              </w:rPr>
            </w:pPr>
          </w:p>
        </w:tc>
      </w:tr>
      <w:tr w:rsidR="00DB28C8" w:rsidRPr="00446E97" w:rsidTr="00523966">
        <w:trPr>
          <w:trHeight w:val="277"/>
        </w:trPr>
        <w:tc>
          <w:tcPr>
            <w:tcW w:w="5429" w:type="dxa"/>
            <w:gridSpan w:val="4"/>
          </w:tcPr>
          <w:p w:rsidR="00DB28C8" w:rsidRPr="00446E97" w:rsidRDefault="00DB28C8" w:rsidP="00446E97">
            <w:pPr>
              <w:pStyle w:val="aff1"/>
              <w:spacing w:before="0" w:after="0"/>
              <w:ind w:left="0" w:right="0"/>
              <w:jc w:val="center"/>
              <w:rPr>
                <w:color w:val="000000"/>
                <w:sz w:val="26"/>
                <w:szCs w:val="26"/>
              </w:rPr>
            </w:pPr>
            <w:r w:rsidRPr="00446E97">
              <w:rPr>
                <w:b/>
                <w:bCs w:val="0"/>
                <w:color w:val="000000"/>
                <w:sz w:val="26"/>
                <w:szCs w:val="26"/>
              </w:rPr>
              <w:t>ИТОГО без НДС, руб.</w:t>
            </w:r>
          </w:p>
        </w:tc>
        <w:tc>
          <w:tcPr>
            <w:tcW w:w="1581" w:type="dxa"/>
          </w:tcPr>
          <w:p w:rsidR="00DB28C8" w:rsidRPr="00446E97" w:rsidRDefault="00DB28C8" w:rsidP="00446E97">
            <w:pPr>
              <w:pStyle w:val="aff1"/>
              <w:spacing w:before="0" w:after="0"/>
              <w:ind w:left="0" w:right="0"/>
              <w:jc w:val="center"/>
              <w:rPr>
                <w:b/>
                <w:color w:val="000000"/>
                <w:sz w:val="26"/>
                <w:szCs w:val="26"/>
              </w:rPr>
            </w:pPr>
            <w:r w:rsidRPr="00446E97">
              <w:rPr>
                <w:b/>
                <w:color w:val="000000"/>
                <w:sz w:val="26"/>
                <w:szCs w:val="26"/>
              </w:rPr>
              <w:t>х</w:t>
            </w:r>
          </w:p>
        </w:tc>
        <w:tc>
          <w:tcPr>
            <w:tcW w:w="1563" w:type="dxa"/>
          </w:tcPr>
          <w:p w:rsidR="00DB28C8" w:rsidRPr="00446E97" w:rsidRDefault="00DB28C8" w:rsidP="00446E97">
            <w:pPr>
              <w:pStyle w:val="aff1"/>
              <w:spacing w:before="0" w:after="0"/>
              <w:ind w:left="0" w:right="0"/>
              <w:jc w:val="right"/>
              <w:rPr>
                <w:b/>
                <w:color w:val="000000"/>
                <w:sz w:val="26"/>
                <w:szCs w:val="26"/>
              </w:rPr>
            </w:pPr>
          </w:p>
        </w:tc>
        <w:tc>
          <w:tcPr>
            <w:tcW w:w="1612" w:type="dxa"/>
          </w:tcPr>
          <w:p w:rsidR="00DB28C8" w:rsidRPr="00446E97" w:rsidRDefault="00DB28C8" w:rsidP="00446E97">
            <w:pPr>
              <w:pStyle w:val="aff1"/>
              <w:spacing w:before="0" w:after="0"/>
              <w:ind w:left="0" w:right="0"/>
              <w:jc w:val="center"/>
              <w:rPr>
                <w:b/>
                <w:color w:val="000000"/>
                <w:sz w:val="26"/>
                <w:szCs w:val="26"/>
              </w:rPr>
            </w:pPr>
          </w:p>
        </w:tc>
      </w:tr>
      <w:tr w:rsidR="00DB28C8" w:rsidRPr="00446E97" w:rsidTr="00523966">
        <w:trPr>
          <w:trHeight w:val="277"/>
        </w:trPr>
        <w:tc>
          <w:tcPr>
            <w:tcW w:w="5429" w:type="dxa"/>
            <w:gridSpan w:val="4"/>
          </w:tcPr>
          <w:p w:rsidR="00DB28C8" w:rsidRPr="00446E97" w:rsidRDefault="00DB28C8" w:rsidP="00446E97">
            <w:pPr>
              <w:pStyle w:val="aff1"/>
              <w:spacing w:before="0" w:after="0"/>
              <w:ind w:left="0" w:right="0"/>
              <w:jc w:val="center"/>
              <w:rPr>
                <w:color w:val="000000"/>
                <w:sz w:val="26"/>
                <w:szCs w:val="26"/>
              </w:rPr>
            </w:pPr>
            <w:r w:rsidRPr="00446E97">
              <w:rPr>
                <w:b/>
                <w:bCs w:val="0"/>
                <w:color w:val="000000"/>
                <w:sz w:val="26"/>
                <w:szCs w:val="26"/>
              </w:rPr>
              <w:t>НДС, руб.</w:t>
            </w:r>
          </w:p>
        </w:tc>
        <w:tc>
          <w:tcPr>
            <w:tcW w:w="1581" w:type="dxa"/>
          </w:tcPr>
          <w:p w:rsidR="00DB28C8" w:rsidRPr="00446E97" w:rsidRDefault="00DB28C8" w:rsidP="00446E97">
            <w:pPr>
              <w:pStyle w:val="aff1"/>
              <w:spacing w:before="0" w:after="0"/>
              <w:ind w:left="0" w:right="0"/>
              <w:jc w:val="center"/>
              <w:rPr>
                <w:b/>
                <w:color w:val="000000"/>
                <w:sz w:val="26"/>
                <w:szCs w:val="26"/>
              </w:rPr>
            </w:pPr>
            <w:r w:rsidRPr="00446E97">
              <w:rPr>
                <w:b/>
                <w:color w:val="000000"/>
                <w:sz w:val="26"/>
                <w:szCs w:val="26"/>
              </w:rPr>
              <w:t>х</w:t>
            </w:r>
          </w:p>
        </w:tc>
        <w:tc>
          <w:tcPr>
            <w:tcW w:w="1563" w:type="dxa"/>
          </w:tcPr>
          <w:p w:rsidR="00DB28C8" w:rsidRPr="00446E97" w:rsidRDefault="00DB28C8" w:rsidP="00446E97">
            <w:pPr>
              <w:pStyle w:val="aff1"/>
              <w:spacing w:before="0" w:after="0"/>
              <w:ind w:left="0" w:right="0"/>
              <w:jc w:val="right"/>
              <w:rPr>
                <w:b/>
                <w:color w:val="000000"/>
                <w:sz w:val="26"/>
                <w:szCs w:val="26"/>
              </w:rPr>
            </w:pPr>
          </w:p>
        </w:tc>
        <w:tc>
          <w:tcPr>
            <w:tcW w:w="1612" w:type="dxa"/>
          </w:tcPr>
          <w:p w:rsidR="00DB28C8" w:rsidRPr="00446E97" w:rsidRDefault="00DB28C8" w:rsidP="00446E97">
            <w:pPr>
              <w:pStyle w:val="aff1"/>
              <w:spacing w:before="0" w:after="0"/>
              <w:ind w:left="0" w:right="0"/>
              <w:jc w:val="center"/>
              <w:rPr>
                <w:b/>
                <w:color w:val="000000"/>
                <w:sz w:val="26"/>
                <w:szCs w:val="26"/>
              </w:rPr>
            </w:pPr>
          </w:p>
        </w:tc>
      </w:tr>
      <w:tr w:rsidR="00DB28C8" w:rsidRPr="00446E97" w:rsidTr="00523966">
        <w:trPr>
          <w:trHeight w:val="277"/>
        </w:trPr>
        <w:tc>
          <w:tcPr>
            <w:tcW w:w="5429" w:type="dxa"/>
            <w:gridSpan w:val="4"/>
          </w:tcPr>
          <w:p w:rsidR="00DB28C8" w:rsidRPr="00446E97" w:rsidRDefault="00DB28C8" w:rsidP="00446E97">
            <w:pPr>
              <w:pStyle w:val="aff1"/>
              <w:spacing w:before="0" w:after="0"/>
              <w:ind w:left="0" w:right="0"/>
              <w:jc w:val="center"/>
              <w:rPr>
                <w:color w:val="000000"/>
                <w:sz w:val="26"/>
                <w:szCs w:val="26"/>
              </w:rPr>
            </w:pPr>
            <w:r w:rsidRPr="00446E97">
              <w:rPr>
                <w:b/>
                <w:bCs w:val="0"/>
                <w:color w:val="000000"/>
                <w:sz w:val="26"/>
                <w:szCs w:val="26"/>
              </w:rPr>
              <w:t>ИТОГО с НДС, руб.</w:t>
            </w:r>
          </w:p>
        </w:tc>
        <w:tc>
          <w:tcPr>
            <w:tcW w:w="1581" w:type="dxa"/>
          </w:tcPr>
          <w:p w:rsidR="00DB28C8" w:rsidRPr="00446E97" w:rsidRDefault="00DB28C8" w:rsidP="00446E97">
            <w:pPr>
              <w:pStyle w:val="aff1"/>
              <w:spacing w:before="0" w:after="0"/>
              <w:ind w:left="0" w:right="0"/>
              <w:jc w:val="center"/>
              <w:rPr>
                <w:b/>
                <w:color w:val="000000"/>
                <w:sz w:val="26"/>
                <w:szCs w:val="26"/>
              </w:rPr>
            </w:pPr>
            <w:r w:rsidRPr="00446E97">
              <w:rPr>
                <w:b/>
                <w:color w:val="000000"/>
                <w:sz w:val="26"/>
                <w:szCs w:val="26"/>
              </w:rPr>
              <w:t>х</w:t>
            </w:r>
          </w:p>
        </w:tc>
        <w:tc>
          <w:tcPr>
            <w:tcW w:w="1563" w:type="dxa"/>
          </w:tcPr>
          <w:p w:rsidR="00DB28C8" w:rsidRPr="00446E97" w:rsidRDefault="00DB28C8" w:rsidP="00446E97">
            <w:pPr>
              <w:pStyle w:val="aff1"/>
              <w:spacing w:before="0" w:after="0"/>
              <w:ind w:left="0" w:right="0"/>
              <w:jc w:val="right"/>
              <w:rPr>
                <w:b/>
                <w:color w:val="000000"/>
                <w:sz w:val="26"/>
                <w:szCs w:val="26"/>
              </w:rPr>
            </w:pPr>
          </w:p>
        </w:tc>
        <w:tc>
          <w:tcPr>
            <w:tcW w:w="1612" w:type="dxa"/>
          </w:tcPr>
          <w:p w:rsidR="00DB28C8" w:rsidRPr="00446E97" w:rsidRDefault="00DB28C8" w:rsidP="00446E97">
            <w:pPr>
              <w:pStyle w:val="aff1"/>
              <w:spacing w:before="0" w:after="0"/>
              <w:ind w:left="0" w:right="0"/>
              <w:jc w:val="center"/>
              <w:rPr>
                <w:b/>
                <w:color w:val="000000"/>
                <w:sz w:val="26"/>
                <w:szCs w:val="26"/>
              </w:rPr>
            </w:pPr>
          </w:p>
        </w:tc>
      </w:tr>
    </w:tbl>
    <w:p w:rsidR="00DB28C8" w:rsidRPr="00446E97" w:rsidRDefault="00DB28C8" w:rsidP="00446E97">
      <w:pPr>
        <w:spacing w:line="240" w:lineRule="auto"/>
        <w:ind w:firstLine="0"/>
        <w:rPr>
          <w:b/>
          <w:color w:val="000000"/>
          <w:sz w:val="26"/>
          <w:szCs w:val="26"/>
        </w:rPr>
      </w:pPr>
    </w:p>
    <w:p w:rsidR="00456188" w:rsidRPr="00446E97" w:rsidRDefault="00456188" w:rsidP="00446E97">
      <w:pPr>
        <w:spacing w:line="240" w:lineRule="auto"/>
        <w:ind w:firstLine="0"/>
        <w:rPr>
          <w:b/>
          <w:color w:val="000000"/>
          <w:sz w:val="26"/>
          <w:szCs w:val="26"/>
        </w:rPr>
      </w:pPr>
    </w:p>
    <w:p w:rsidR="004F4D80" w:rsidRPr="00446E97" w:rsidRDefault="004F4D80" w:rsidP="00446E97">
      <w:pPr>
        <w:spacing w:line="240" w:lineRule="auto"/>
        <w:rPr>
          <w:sz w:val="26"/>
          <w:szCs w:val="26"/>
        </w:rPr>
      </w:pPr>
    </w:p>
    <w:p w:rsidR="004F4D80" w:rsidRPr="00446E97" w:rsidRDefault="004F4D80" w:rsidP="00446E97">
      <w:pPr>
        <w:spacing w:line="240" w:lineRule="auto"/>
        <w:rPr>
          <w:sz w:val="26"/>
          <w:szCs w:val="26"/>
        </w:rPr>
      </w:pPr>
      <w:r w:rsidRPr="00446E97">
        <w:rPr>
          <w:sz w:val="26"/>
          <w:szCs w:val="26"/>
        </w:rPr>
        <w:t>____________________________________</w:t>
      </w:r>
    </w:p>
    <w:p w:rsidR="004F4D80" w:rsidRPr="00446E97" w:rsidRDefault="004F4D80" w:rsidP="00446E97">
      <w:pPr>
        <w:spacing w:line="240" w:lineRule="auto"/>
        <w:ind w:right="3684"/>
        <w:jc w:val="center"/>
        <w:rPr>
          <w:sz w:val="26"/>
          <w:szCs w:val="26"/>
          <w:vertAlign w:val="superscript"/>
        </w:rPr>
      </w:pPr>
      <w:r w:rsidRPr="00446E97">
        <w:rPr>
          <w:sz w:val="26"/>
          <w:szCs w:val="26"/>
          <w:vertAlign w:val="superscript"/>
        </w:rPr>
        <w:t>(подпись, М.П.)</w:t>
      </w:r>
    </w:p>
    <w:p w:rsidR="004F4D80" w:rsidRPr="00446E97" w:rsidRDefault="004F4D80" w:rsidP="00446E97">
      <w:pPr>
        <w:spacing w:line="240" w:lineRule="auto"/>
        <w:rPr>
          <w:sz w:val="26"/>
          <w:szCs w:val="26"/>
        </w:rPr>
      </w:pPr>
      <w:r w:rsidRPr="00446E97">
        <w:rPr>
          <w:sz w:val="26"/>
          <w:szCs w:val="26"/>
        </w:rPr>
        <w:t>____________________________________</w:t>
      </w:r>
    </w:p>
    <w:p w:rsidR="004F4D80" w:rsidRPr="00446E97" w:rsidRDefault="004F4D80" w:rsidP="00446E97">
      <w:pPr>
        <w:spacing w:line="240" w:lineRule="auto"/>
        <w:ind w:right="3684"/>
        <w:jc w:val="center"/>
        <w:rPr>
          <w:sz w:val="26"/>
          <w:szCs w:val="26"/>
          <w:vertAlign w:val="superscript"/>
        </w:rPr>
      </w:pPr>
      <w:r w:rsidRPr="00446E97">
        <w:rPr>
          <w:sz w:val="26"/>
          <w:szCs w:val="26"/>
          <w:vertAlign w:val="superscript"/>
        </w:rPr>
        <w:t xml:space="preserve">(фамилия, имя, отчество </w:t>
      </w:r>
      <w:proofErr w:type="gramStart"/>
      <w:r w:rsidRPr="00446E97">
        <w:rPr>
          <w:sz w:val="26"/>
          <w:szCs w:val="26"/>
          <w:vertAlign w:val="superscript"/>
        </w:rPr>
        <w:t>подписавшего</w:t>
      </w:r>
      <w:proofErr w:type="gramEnd"/>
      <w:r w:rsidRPr="00446E97">
        <w:rPr>
          <w:sz w:val="26"/>
          <w:szCs w:val="26"/>
          <w:vertAlign w:val="superscript"/>
        </w:rPr>
        <w:t>, должность)</w:t>
      </w:r>
    </w:p>
    <w:p w:rsidR="004F4D80" w:rsidRPr="00446E97" w:rsidRDefault="004F4D80" w:rsidP="00446E97">
      <w:pPr>
        <w:spacing w:line="240" w:lineRule="auto"/>
        <w:ind w:right="3684"/>
        <w:jc w:val="center"/>
        <w:rPr>
          <w:sz w:val="26"/>
          <w:szCs w:val="26"/>
          <w:vertAlign w:val="superscript"/>
        </w:rPr>
      </w:pPr>
    </w:p>
    <w:p w:rsidR="004F4D80" w:rsidRPr="00446E97" w:rsidRDefault="004F4D80" w:rsidP="00446E97">
      <w:pPr>
        <w:pBdr>
          <w:bottom w:val="single" w:sz="4" w:space="1" w:color="auto"/>
        </w:pBdr>
        <w:shd w:val="clear" w:color="auto" w:fill="E0E0E0"/>
        <w:spacing w:line="240" w:lineRule="auto"/>
        <w:ind w:right="21"/>
        <w:jc w:val="center"/>
        <w:rPr>
          <w:b/>
          <w:color w:val="000000"/>
          <w:spacing w:val="36"/>
          <w:sz w:val="26"/>
          <w:szCs w:val="26"/>
        </w:rPr>
      </w:pPr>
      <w:r w:rsidRPr="00446E97">
        <w:rPr>
          <w:b/>
          <w:color w:val="000000"/>
          <w:spacing w:val="36"/>
          <w:sz w:val="26"/>
          <w:szCs w:val="26"/>
        </w:rPr>
        <w:t>конец формы</w:t>
      </w:r>
    </w:p>
    <w:p w:rsidR="004F4D80" w:rsidRPr="00446E97" w:rsidRDefault="004F4D80" w:rsidP="00446E97">
      <w:pPr>
        <w:pStyle w:val="3"/>
        <w:spacing w:before="0" w:after="0"/>
        <w:rPr>
          <w:sz w:val="26"/>
          <w:szCs w:val="26"/>
        </w:rPr>
      </w:pPr>
      <w:bookmarkStart w:id="876" w:name="_Toc176765534"/>
      <w:bookmarkStart w:id="877" w:name="_Toc198979983"/>
      <w:bookmarkStart w:id="878" w:name="_Toc217466315"/>
      <w:bookmarkStart w:id="879" w:name="_Toc217702856"/>
      <w:bookmarkStart w:id="880" w:name="_Toc233601974"/>
      <w:bookmarkStart w:id="881" w:name="_Toc263343460"/>
      <w:r w:rsidRPr="00446E97">
        <w:rPr>
          <w:b w:val="0"/>
          <w:sz w:val="26"/>
          <w:szCs w:val="26"/>
        </w:rPr>
        <w:br w:type="page"/>
      </w:r>
      <w:bookmarkStart w:id="882" w:name="_Toc439170677"/>
      <w:bookmarkStart w:id="883" w:name="_Toc439172779"/>
      <w:bookmarkStart w:id="884" w:name="_Toc439173223"/>
      <w:bookmarkStart w:id="885" w:name="_Toc439238219"/>
      <w:bookmarkStart w:id="886" w:name="_Toc439252767"/>
      <w:bookmarkStart w:id="887" w:name="_Toc439323741"/>
      <w:bookmarkStart w:id="888" w:name="_Toc440361375"/>
      <w:bookmarkStart w:id="889" w:name="_Toc440376130"/>
      <w:bookmarkStart w:id="890" w:name="_Toc440376257"/>
      <w:bookmarkStart w:id="891" w:name="_Toc440382515"/>
      <w:bookmarkStart w:id="892" w:name="_Toc440447185"/>
      <w:bookmarkStart w:id="893" w:name="_Toc440620865"/>
      <w:bookmarkStart w:id="894" w:name="_Toc440631500"/>
      <w:bookmarkStart w:id="895" w:name="_Toc440875739"/>
      <w:bookmarkStart w:id="896" w:name="_Toc441131763"/>
      <w:bookmarkStart w:id="897" w:name="_Toc468352912"/>
      <w:bookmarkStart w:id="898" w:name="_Toc468355896"/>
      <w:bookmarkStart w:id="899" w:name="_Toc469480780"/>
      <w:bookmarkStart w:id="900" w:name="_Toc471898600"/>
      <w:r w:rsidRPr="00446E97">
        <w:rPr>
          <w:sz w:val="26"/>
          <w:szCs w:val="26"/>
        </w:rPr>
        <w:lastRenderedPageBreak/>
        <w:t>Инструкции по заполнению</w:t>
      </w:r>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p>
    <w:p w:rsidR="004F4D80" w:rsidRPr="00446E97" w:rsidRDefault="00C236C0" w:rsidP="00446E97">
      <w:pPr>
        <w:pStyle w:val="aff6"/>
        <w:numPr>
          <w:ilvl w:val="3"/>
          <w:numId w:val="1"/>
        </w:numPr>
        <w:tabs>
          <w:tab w:val="num" w:pos="1134"/>
        </w:tabs>
        <w:suppressAutoHyphens w:val="0"/>
        <w:spacing w:line="240" w:lineRule="auto"/>
        <w:rPr>
          <w:sz w:val="26"/>
          <w:szCs w:val="26"/>
        </w:rPr>
      </w:pPr>
      <w:r w:rsidRPr="00446E97">
        <w:rPr>
          <w:sz w:val="26"/>
          <w:szCs w:val="26"/>
        </w:rPr>
        <w:t>Участник</w:t>
      </w:r>
      <w:r w:rsidR="004F4D80" w:rsidRPr="00446E97">
        <w:rPr>
          <w:sz w:val="26"/>
          <w:szCs w:val="26"/>
        </w:rPr>
        <w:t xml:space="preserve"> приводит номер и дату письма о подаче оферты, приложением к которому является данн</w:t>
      </w:r>
      <w:r w:rsidR="00841A6F" w:rsidRPr="00446E97">
        <w:rPr>
          <w:sz w:val="26"/>
          <w:szCs w:val="26"/>
        </w:rPr>
        <w:t>ая</w:t>
      </w:r>
      <w:r w:rsidR="004F4D80" w:rsidRPr="00446E97">
        <w:rPr>
          <w:sz w:val="26"/>
          <w:szCs w:val="26"/>
        </w:rPr>
        <w:t xml:space="preserve"> </w:t>
      </w:r>
      <w:r w:rsidR="00841A6F" w:rsidRPr="00446E97">
        <w:rPr>
          <w:sz w:val="26"/>
          <w:szCs w:val="26"/>
        </w:rPr>
        <w:t>Сводная таблица стоимости</w:t>
      </w:r>
      <w:r w:rsidR="001C4BB0" w:rsidRPr="00446E97">
        <w:rPr>
          <w:bCs w:val="0"/>
          <w:sz w:val="26"/>
          <w:szCs w:val="26"/>
        </w:rPr>
        <w:t xml:space="preserve"> работ</w:t>
      </w:r>
      <w:r w:rsidR="004F4D80" w:rsidRPr="00446E97">
        <w:rPr>
          <w:sz w:val="26"/>
          <w:szCs w:val="26"/>
        </w:rPr>
        <w:t>.</w:t>
      </w:r>
    </w:p>
    <w:p w:rsidR="004F4D80" w:rsidRPr="00446E97" w:rsidRDefault="00C236C0" w:rsidP="00446E97">
      <w:pPr>
        <w:pStyle w:val="aff6"/>
        <w:numPr>
          <w:ilvl w:val="3"/>
          <w:numId w:val="1"/>
        </w:numPr>
        <w:tabs>
          <w:tab w:val="num" w:pos="1134"/>
        </w:tabs>
        <w:suppressAutoHyphens w:val="0"/>
        <w:spacing w:line="240" w:lineRule="auto"/>
        <w:rPr>
          <w:sz w:val="26"/>
          <w:szCs w:val="26"/>
        </w:rPr>
      </w:pPr>
      <w:r w:rsidRPr="00446E97">
        <w:rPr>
          <w:sz w:val="26"/>
          <w:szCs w:val="26"/>
        </w:rPr>
        <w:t>Участник</w:t>
      </w:r>
      <w:r w:rsidR="004F4D80" w:rsidRPr="00446E97">
        <w:rPr>
          <w:sz w:val="26"/>
          <w:szCs w:val="26"/>
        </w:rPr>
        <w:t xml:space="preserve"> указывает свое фирменное наименование (в </w:t>
      </w:r>
      <w:proofErr w:type="spellStart"/>
      <w:r w:rsidR="004F4D80" w:rsidRPr="00446E97">
        <w:rPr>
          <w:sz w:val="26"/>
          <w:szCs w:val="26"/>
        </w:rPr>
        <w:t>т.ч</w:t>
      </w:r>
      <w:proofErr w:type="spellEnd"/>
      <w:r w:rsidR="004F4D80" w:rsidRPr="00446E97">
        <w:rPr>
          <w:sz w:val="26"/>
          <w:szCs w:val="26"/>
        </w:rPr>
        <w:t>. организационно-правовую форму) и свой адрес.</w:t>
      </w:r>
    </w:p>
    <w:p w:rsidR="004F4D80" w:rsidRPr="00446E97" w:rsidRDefault="00492C8B" w:rsidP="00446E97">
      <w:pPr>
        <w:pStyle w:val="aff6"/>
        <w:numPr>
          <w:ilvl w:val="3"/>
          <w:numId w:val="1"/>
        </w:numPr>
        <w:tabs>
          <w:tab w:val="num" w:pos="1134"/>
        </w:tabs>
        <w:suppressAutoHyphens w:val="0"/>
        <w:spacing w:line="240" w:lineRule="auto"/>
        <w:rPr>
          <w:sz w:val="26"/>
          <w:szCs w:val="26"/>
        </w:rPr>
      </w:pPr>
      <w:r w:rsidRPr="00446E97">
        <w:rPr>
          <w:sz w:val="26"/>
          <w:szCs w:val="26"/>
        </w:rPr>
        <w:t>Сводная таблица стоимости</w:t>
      </w:r>
      <w:r w:rsidR="004F4D80" w:rsidRPr="00446E97">
        <w:rPr>
          <w:sz w:val="26"/>
          <w:szCs w:val="26"/>
        </w:rPr>
        <w:t xml:space="preserve"> </w:t>
      </w:r>
      <w:r w:rsidR="001C4BB0" w:rsidRPr="00446E97">
        <w:rPr>
          <w:bCs w:val="0"/>
          <w:sz w:val="26"/>
          <w:szCs w:val="26"/>
        </w:rPr>
        <w:t>работ</w:t>
      </w:r>
      <w:r w:rsidR="001C4BB0" w:rsidRPr="00446E97">
        <w:rPr>
          <w:sz w:val="26"/>
          <w:szCs w:val="26"/>
        </w:rPr>
        <w:t xml:space="preserve"> </w:t>
      </w:r>
      <w:r w:rsidR="004F4D80" w:rsidRPr="00446E97">
        <w:rPr>
          <w:sz w:val="26"/>
          <w:szCs w:val="26"/>
        </w:rPr>
        <w:t xml:space="preserve">подготавливается на основании Технического предложения </w:t>
      </w:r>
      <w:r w:rsidR="007502E0" w:rsidRPr="00446E97">
        <w:rPr>
          <w:bCs w:val="0"/>
          <w:spacing w:val="-1"/>
          <w:sz w:val="26"/>
          <w:szCs w:val="26"/>
        </w:rPr>
        <w:t>(</w:t>
      </w:r>
      <w:r w:rsidR="007502E0" w:rsidRPr="00446E97">
        <w:rPr>
          <w:bCs w:val="0"/>
          <w:spacing w:val="-2"/>
          <w:sz w:val="26"/>
          <w:szCs w:val="26"/>
        </w:rPr>
        <w:t>под</w:t>
      </w:r>
      <w:r w:rsidR="007502E0" w:rsidRPr="00446E97">
        <w:rPr>
          <w:bCs w:val="0"/>
          <w:sz w:val="26"/>
          <w:szCs w:val="26"/>
        </w:rPr>
        <w:t xml:space="preserve">раздел </w:t>
      </w:r>
      <w:r w:rsidR="00667BB8" w:rsidRPr="00446E97">
        <w:rPr>
          <w:bCs w:val="0"/>
          <w:sz w:val="26"/>
          <w:szCs w:val="26"/>
        </w:rPr>
        <w:fldChar w:fldCharType="begin"/>
      </w:r>
      <w:r w:rsidR="007502E0" w:rsidRPr="00446E97">
        <w:rPr>
          <w:bCs w:val="0"/>
          <w:sz w:val="26"/>
          <w:szCs w:val="26"/>
        </w:rPr>
        <w:instrText xml:space="preserve"> REF _Ref440537086 \r \h </w:instrText>
      </w:r>
      <w:r w:rsidR="00667BB8" w:rsidRPr="00446E97">
        <w:rPr>
          <w:bCs w:val="0"/>
          <w:sz w:val="26"/>
          <w:szCs w:val="26"/>
        </w:rPr>
      </w:r>
      <w:r w:rsidR="00446E97" w:rsidRPr="00446E97">
        <w:rPr>
          <w:bCs w:val="0"/>
          <w:sz w:val="26"/>
          <w:szCs w:val="26"/>
        </w:rPr>
        <w:instrText xml:space="preserve"> \* MERGEFORMAT </w:instrText>
      </w:r>
      <w:r w:rsidR="00667BB8" w:rsidRPr="00446E97">
        <w:rPr>
          <w:bCs w:val="0"/>
          <w:sz w:val="26"/>
          <w:szCs w:val="26"/>
        </w:rPr>
        <w:fldChar w:fldCharType="separate"/>
      </w:r>
      <w:r w:rsidR="004F7A87" w:rsidRPr="00446E97">
        <w:rPr>
          <w:bCs w:val="0"/>
          <w:sz w:val="26"/>
          <w:szCs w:val="26"/>
        </w:rPr>
        <w:t>5.3</w:t>
      </w:r>
      <w:r w:rsidR="00667BB8" w:rsidRPr="00446E97">
        <w:rPr>
          <w:bCs w:val="0"/>
          <w:sz w:val="26"/>
          <w:szCs w:val="26"/>
        </w:rPr>
        <w:fldChar w:fldCharType="end"/>
      </w:r>
      <w:r w:rsidR="007502E0" w:rsidRPr="00446E97">
        <w:rPr>
          <w:bCs w:val="0"/>
          <w:spacing w:val="-1"/>
          <w:sz w:val="26"/>
          <w:szCs w:val="26"/>
        </w:rPr>
        <w:t>)</w:t>
      </w:r>
      <w:r w:rsidR="004F4D80" w:rsidRPr="00446E97">
        <w:rPr>
          <w:sz w:val="26"/>
          <w:szCs w:val="26"/>
        </w:rPr>
        <w:t>.</w:t>
      </w:r>
    </w:p>
    <w:p w:rsidR="004F4D80" w:rsidRPr="00446E97" w:rsidRDefault="00C22199" w:rsidP="00446E97">
      <w:pPr>
        <w:pStyle w:val="aff6"/>
        <w:numPr>
          <w:ilvl w:val="3"/>
          <w:numId w:val="1"/>
        </w:numPr>
        <w:tabs>
          <w:tab w:val="num" w:pos="1134"/>
        </w:tabs>
        <w:suppressAutoHyphens w:val="0"/>
        <w:spacing w:line="240" w:lineRule="auto"/>
        <w:rPr>
          <w:sz w:val="26"/>
          <w:szCs w:val="26"/>
        </w:rPr>
      </w:pPr>
      <w:r w:rsidRPr="00446E97">
        <w:rPr>
          <w:sz w:val="26"/>
          <w:szCs w:val="26"/>
        </w:rPr>
        <w:t>В Сводной таблице стоимости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rsidR="004F4D80" w:rsidRPr="00446E97" w:rsidRDefault="00BA41D1" w:rsidP="00446E97">
      <w:pPr>
        <w:pStyle w:val="aff6"/>
        <w:numPr>
          <w:ilvl w:val="3"/>
          <w:numId w:val="1"/>
        </w:numPr>
        <w:tabs>
          <w:tab w:val="num" w:pos="1134"/>
        </w:tabs>
        <w:suppressAutoHyphens w:val="0"/>
        <w:spacing w:line="240" w:lineRule="auto"/>
        <w:rPr>
          <w:sz w:val="26"/>
          <w:szCs w:val="26"/>
        </w:rPr>
      </w:pPr>
      <w:r w:rsidRPr="00446E97">
        <w:rPr>
          <w:sz w:val="26"/>
          <w:szCs w:val="26"/>
        </w:rPr>
        <w:t xml:space="preserve">Все суммы в Сводной таблице стоимости </w:t>
      </w:r>
      <w:r w:rsidR="001C4BB0" w:rsidRPr="00446E97">
        <w:rPr>
          <w:bCs w:val="0"/>
          <w:sz w:val="26"/>
          <w:szCs w:val="26"/>
        </w:rPr>
        <w:t>работ</w:t>
      </w:r>
      <w:r w:rsidR="001C4BB0" w:rsidRPr="00446E97">
        <w:rPr>
          <w:sz w:val="26"/>
          <w:szCs w:val="26"/>
        </w:rPr>
        <w:t xml:space="preserve"> </w:t>
      </w:r>
      <w:r w:rsidRPr="00446E97">
        <w:rPr>
          <w:sz w:val="26"/>
          <w:szCs w:val="26"/>
        </w:rPr>
        <w:t xml:space="preserve">должны быть представлены в формате  XXX </w:t>
      </w:r>
      <w:proofErr w:type="spellStart"/>
      <w:r w:rsidRPr="00446E97">
        <w:rPr>
          <w:sz w:val="26"/>
          <w:szCs w:val="26"/>
        </w:rPr>
        <w:t>XXX</w:t>
      </w:r>
      <w:proofErr w:type="spellEnd"/>
      <w:r w:rsidRPr="00446E97">
        <w:rPr>
          <w:sz w:val="26"/>
          <w:szCs w:val="26"/>
        </w:rPr>
        <w:t xml:space="preserve"> XXX,XX руб. например: «1 234 567,89 руб.» Округление, указанной суммы в Сводной таблице стоимости </w:t>
      </w:r>
      <w:r w:rsidR="001C4BB0" w:rsidRPr="00446E97">
        <w:rPr>
          <w:bCs w:val="0"/>
          <w:sz w:val="26"/>
          <w:szCs w:val="26"/>
        </w:rPr>
        <w:t>работ</w:t>
      </w:r>
      <w:r w:rsidR="001C4BB0" w:rsidRPr="00446E97">
        <w:rPr>
          <w:sz w:val="26"/>
          <w:szCs w:val="26"/>
        </w:rPr>
        <w:t xml:space="preserve"> </w:t>
      </w:r>
      <w:r w:rsidRPr="00446E97">
        <w:rPr>
          <w:sz w:val="26"/>
          <w:szCs w:val="26"/>
        </w:rPr>
        <w:t>не допускаются.</w:t>
      </w:r>
    </w:p>
    <w:p w:rsidR="004F4D80" w:rsidRPr="00446E97" w:rsidRDefault="004F4D80" w:rsidP="00446E97">
      <w:pPr>
        <w:pStyle w:val="aff6"/>
        <w:numPr>
          <w:ilvl w:val="3"/>
          <w:numId w:val="1"/>
        </w:numPr>
        <w:tabs>
          <w:tab w:val="num" w:pos="1134"/>
        </w:tabs>
        <w:suppressAutoHyphens w:val="0"/>
        <w:spacing w:line="240" w:lineRule="auto"/>
        <w:rPr>
          <w:sz w:val="26"/>
          <w:szCs w:val="26"/>
        </w:rPr>
      </w:pPr>
      <w:r w:rsidRPr="00446E97">
        <w:rPr>
          <w:sz w:val="26"/>
          <w:szCs w:val="26"/>
        </w:rPr>
        <w:t xml:space="preserve">Арифметические ошибки в </w:t>
      </w:r>
      <w:r w:rsidR="00492C8B" w:rsidRPr="00446E97">
        <w:rPr>
          <w:sz w:val="26"/>
          <w:szCs w:val="26"/>
        </w:rPr>
        <w:t xml:space="preserve">Сводной таблице стоимости </w:t>
      </w:r>
      <w:r w:rsidR="001C4BB0" w:rsidRPr="00446E97">
        <w:rPr>
          <w:bCs w:val="0"/>
          <w:sz w:val="26"/>
          <w:szCs w:val="26"/>
        </w:rPr>
        <w:t>работ</w:t>
      </w:r>
      <w:r w:rsidR="001C4BB0" w:rsidRPr="00446E97">
        <w:rPr>
          <w:sz w:val="26"/>
          <w:szCs w:val="26"/>
        </w:rPr>
        <w:t xml:space="preserve"> </w:t>
      </w:r>
      <w:r w:rsidRPr="00446E97">
        <w:rPr>
          <w:sz w:val="26"/>
          <w:szCs w:val="26"/>
        </w:rPr>
        <w:t xml:space="preserve">могут быть причиной отклонения </w:t>
      </w:r>
      <w:r w:rsidR="00C236C0" w:rsidRPr="00446E97">
        <w:rPr>
          <w:sz w:val="26"/>
          <w:szCs w:val="26"/>
        </w:rPr>
        <w:t>Заявки</w:t>
      </w:r>
      <w:r w:rsidRPr="00446E97">
        <w:rPr>
          <w:sz w:val="26"/>
          <w:szCs w:val="26"/>
        </w:rPr>
        <w:t xml:space="preserve"> </w:t>
      </w:r>
      <w:r w:rsidR="00C236C0" w:rsidRPr="00446E97">
        <w:rPr>
          <w:sz w:val="26"/>
          <w:szCs w:val="26"/>
        </w:rPr>
        <w:t>Участник</w:t>
      </w:r>
      <w:r w:rsidRPr="00446E97">
        <w:rPr>
          <w:sz w:val="26"/>
          <w:szCs w:val="26"/>
        </w:rPr>
        <w:t>а.</w:t>
      </w:r>
    </w:p>
    <w:p w:rsidR="00EA3F63" w:rsidRPr="00446E97" w:rsidRDefault="00EA3F63" w:rsidP="00446E97">
      <w:pPr>
        <w:pStyle w:val="2"/>
        <w:pageBreakBefore/>
        <w:tabs>
          <w:tab w:val="clear" w:pos="0"/>
          <w:tab w:val="clear" w:pos="1700"/>
          <w:tab w:val="num" w:pos="1134"/>
          <w:tab w:val="num" w:pos="5104"/>
        </w:tabs>
        <w:spacing w:before="0" w:after="0" w:line="240" w:lineRule="auto"/>
        <w:rPr>
          <w:color w:val="000000"/>
          <w:sz w:val="26"/>
          <w:szCs w:val="26"/>
        </w:rPr>
        <w:sectPr w:rsidR="00EA3F63" w:rsidRPr="00446E97" w:rsidSect="00DB28C8">
          <w:pgSz w:w="11906" w:h="16838" w:code="9"/>
          <w:pgMar w:top="680" w:right="567" w:bottom="539" w:left="1134" w:header="680" w:footer="278" w:gutter="0"/>
          <w:cols w:space="708"/>
          <w:titlePg/>
          <w:docGrid w:linePitch="360"/>
        </w:sectPr>
      </w:pPr>
      <w:bookmarkStart w:id="901" w:name="_Ref86826666"/>
      <w:bookmarkStart w:id="902" w:name="_Toc90385112"/>
      <w:bookmarkStart w:id="903" w:name="_Toc98253925"/>
      <w:bookmarkStart w:id="904" w:name="_Toc165173853"/>
      <w:bookmarkStart w:id="905" w:name="_Toc423423669"/>
    </w:p>
    <w:p w:rsidR="004F4D80" w:rsidRPr="00446E97" w:rsidRDefault="004F4D80" w:rsidP="00446E97">
      <w:pPr>
        <w:pStyle w:val="2"/>
        <w:pageBreakBefore/>
        <w:tabs>
          <w:tab w:val="clear" w:pos="0"/>
          <w:tab w:val="clear" w:pos="1700"/>
          <w:tab w:val="num" w:pos="1134"/>
          <w:tab w:val="num" w:pos="5104"/>
        </w:tabs>
        <w:spacing w:before="0" w:after="0" w:line="240" w:lineRule="auto"/>
        <w:rPr>
          <w:color w:val="000000"/>
          <w:sz w:val="26"/>
          <w:szCs w:val="26"/>
        </w:rPr>
      </w:pPr>
      <w:bookmarkStart w:id="906" w:name="_Ref440537086"/>
      <w:bookmarkStart w:id="907" w:name="_Toc471898601"/>
      <w:r w:rsidRPr="00446E97">
        <w:rPr>
          <w:color w:val="000000"/>
          <w:sz w:val="26"/>
          <w:szCs w:val="26"/>
        </w:rPr>
        <w:lastRenderedPageBreak/>
        <w:t xml:space="preserve">Техническое предложение (форма </w:t>
      </w:r>
      <w:r w:rsidRPr="00446E97">
        <w:rPr>
          <w:noProof/>
          <w:color w:val="000000"/>
          <w:sz w:val="26"/>
          <w:szCs w:val="26"/>
        </w:rPr>
        <w:t>3</w:t>
      </w:r>
      <w:r w:rsidRPr="00446E97">
        <w:rPr>
          <w:color w:val="000000"/>
          <w:sz w:val="26"/>
          <w:szCs w:val="26"/>
        </w:rPr>
        <w:t>)</w:t>
      </w:r>
      <w:bookmarkEnd w:id="901"/>
      <w:bookmarkEnd w:id="902"/>
      <w:bookmarkEnd w:id="903"/>
      <w:bookmarkEnd w:id="904"/>
      <w:bookmarkEnd w:id="905"/>
      <w:bookmarkEnd w:id="906"/>
      <w:bookmarkEnd w:id="907"/>
    </w:p>
    <w:p w:rsidR="004F4D80" w:rsidRPr="00446E97" w:rsidRDefault="004F4D80" w:rsidP="00446E97">
      <w:pPr>
        <w:pStyle w:val="3"/>
        <w:spacing w:before="0" w:after="0"/>
        <w:rPr>
          <w:sz w:val="26"/>
          <w:szCs w:val="26"/>
        </w:rPr>
      </w:pPr>
      <w:bookmarkStart w:id="908" w:name="_Toc90385113"/>
      <w:bookmarkStart w:id="909" w:name="_Toc98253926"/>
      <w:bookmarkStart w:id="910" w:name="_Toc157248180"/>
      <w:bookmarkStart w:id="911" w:name="_Toc157496549"/>
      <w:bookmarkStart w:id="912" w:name="_Toc158206088"/>
      <w:bookmarkStart w:id="913" w:name="_Toc164057773"/>
      <w:bookmarkStart w:id="914" w:name="_Toc164137123"/>
      <w:bookmarkStart w:id="915" w:name="_Toc164161283"/>
      <w:bookmarkStart w:id="916" w:name="_Toc165173854"/>
      <w:bookmarkStart w:id="917" w:name="_Ref193690005"/>
      <w:bookmarkStart w:id="918" w:name="_Toc439170679"/>
      <w:bookmarkStart w:id="919" w:name="_Toc439172781"/>
      <w:bookmarkStart w:id="920" w:name="_Toc439173225"/>
      <w:bookmarkStart w:id="921" w:name="_Toc439238221"/>
      <w:bookmarkStart w:id="922" w:name="_Toc439252769"/>
      <w:bookmarkStart w:id="923" w:name="_Toc439323743"/>
      <w:bookmarkStart w:id="924" w:name="_Toc440361377"/>
      <w:bookmarkStart w:id="925" w:name="_Toc440376132"/>
      <w:bookmarkStart w:id="926" w:name="_Toc440376259"/>
      <w:bookmarkStart w:id="927" w:name="_Toc440382517"/>
      <w:bookmarkStart w:id="928" w:name="_Toc440447187"/>
      <w:bookmarkStart w:id="929" w:name="_Toc440620867"/>
      <w:bookmarkStart w:id="930" w:name="_Toc440631502"/>
      <w:bookmarkStart w:id="931" w:name="_Toc440875741"/>
      <w:bookmarkStart w:id="932" w:name="_Toc441131765"/>
      <w:bookmarkStart w:id="933" w:name="_Toc468352914"/>
      <w:bookmarkStart w:id="934" w:name="_Toc468355898"/>
      <w:bookmarkStart w:id="935" w:name="_Toc469480782"/>
      <w:bookmarkStart w:id="936" w:name="_Toc471898602"/>
      <w:r w:rsidRPr="00446E97">
        <w:rPr>
          <w:sz w:val="26"/>
          <w:szCs w:val="26"/>
        </w:rPr>
        <w:t xml:space="preserve">Форма </w:t>
      </w:r>
      <w:bookmarkEnd w:id="908"/>
      <w:bookmarkEnd w:id="909"/>
      <w:bookmarkEnd w:id="910"/>
      <w:bookmarkEnd w:id="911"/>
      <w:bookmarkEnd w:id="912"/>
      <w:bookmarkEnd w:id="913"/>
      <w:bookmarkEnd w:id="914"/>
      <w:bookmarkEnd w:id="915"/>
      <w:bookmarkEnd w:id="916"/>
      <w:bookmarkEnd w:id="917"/>
      <w:r w:rsidRPr="00446E97">
        <w:rPr>
          <w:sz w:val="26"/>
          <w:szCs w:val="26"/>
        </w:rPr>
        <w:t>технического предложения</w:t>
      </w:r>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p>
    <w:p w:rsidR="004F4D80" w:rsidRPr="00446E97" w:rsidRDefault="004F4D80" w:rsidP="00446E97">
      <w:pPr>
        <w:pBdr>
          <w:top w:val="single" w:sz="4" w:space="1" w:color="auto"/>
        </w:pBdr>
        <w:shd w:val="clear" w:color="auto" w:fill="E0E0E0"/>
        <w:spacing w:line="240" w:lineRule="auto"/>
        <w:ind w:right="21" w:firstLine="0"/>
        <w:jc w:val="center"/>
        <w:rPr>
          <w:b/>
          <w:color w:val="000000"/>
          <w:spacing w:val="36"/>
          <w:sz w:val="26"/>
          <w:szCs w:val="26"/>
        </w:rPr>
      </w:pPr>
      <w:r w:rsidRPr="00446E97">
        <w:rPr>
          <w:b/>
          <w:color w:val="000000"/>
          <w:spacing w:val="36"/>
          <w:sz w:val="26"/>
          <w:szCs w:val="26"/>
        </w:rPr>
        <w:t>начало формы</w:t>
      </w:r>
    </w:p>
    <w:p w:rsidR="004F4D80" w:rsidRPr="00446E97" w:rsidRDefault="004F4D80" w:rsidP="00446E97">
      <w:pPr>
        <w:spacing w:line="240" w:lineRule="auto"/>
        <w:ind w:firstLine="0"/>
        <w:jc w:val="left"/>
        <w:rPr>
          <w:color w:val="000000"/>
          <w:sz w:val="26"/>
          <w:szCs w:val="26"/>
        </w:rPr>
      </w:pPr>
      <w:r w:rsidRPr="00446E97">
        <w:rPr>
          <w:color w:val="000000"/>
          <w:sz w:val="26"/>
          <w:szCs w:val="26"/>
        </w:rPr>
        <w:t xml:space="preserve">Приложение </w:t>
      </w:r>
      <w:r w:rsidR="00B21EC0" w:rsidRPr="00446E97">
        <w:rPr>
          <w:color w:val="000000"/>
          <w:sz w:val="26"/>
          <w:szCs w:val="26"/>
        </w:rPr>
        <w:t>3</w:t>
      </w:r>
      <w:r w:rsidRPr="00446E97">
        <w:rPr>
          <w:color w:val="000000"/>
          <w:sz w:val="26"/>
          <w:szCs w:val="26"/>
        </w:rPr>
        <w:t xml:space="preserve"> к письму о подаче оферты</w:t>
      </w:r>
      <w:r w:rsidRPr="00446E97">
        <w:rPr>
          <w:color w:val="000000"/>
          <w:sz w:val="26"/>
          <w:szCs w:val="26"/>
        </w:rPr>
        <w:br/>
        <w:t>от «____»_____________ </w:t>
      </w:r>
      <w:proofErr w:type="gramStart"/>
      <w:r w:rsidRPr="00446E97">
        <w:rPr>
          <w:color w:val="000000"/>
          <w:sz w:val="26"/>
          <w:szCs w:val="26"/>
        </w:rPr>
        <w:t>г</w:t>
      </w:r>
      <w:proofErr w:type="gramEnd"/>
      <w:r w:rsidRPr="00446E97">
        <w:rPr>
          <w:color w:val="000000"/>
          <w:sz w:val="26"/>
          <w:szCs w:val="26"/>
        </w:rPr>
        <w:t>. №__________</w:t>
      </w:r>
    </w:p>
    <w:p w:rsidR="004F4D80" w:rsidRPr="00446E97" w:rsidRDefault="004F4D80" w:rsidP="00446E97">
      <w:pPr>
        <w:spacing w:line="240" w:lineRule="auto"/>
        <w:ind w:firstLine="0"/>
        <w:rPr>
          <w:color w:val="000000"/>
          <w:sz w:val="26"/>
          <w:szCs w:val="26"/>
        </w:rPr>
      </w:pPr>
    </w:p>
    <w:p w:rsidR="004F4D80" w:rsidRPr="00446E97" w:rsidRDefault="004F4D80" w:rsidP="00446E97">
      <w:pPr>
        <w:spacing w:line="240" w:lineRule="auto"/>
        <w:jc w:val="center"/>
        <w:rPr>
          <w:b/>
          <w:sz w:val="26"/>
          <w:szCs w:val="26"/>
        </w:rPr>
      </w:pPr>
      <w:bookmarkStart w:id="937" w:name="_Ref55335818"/>
      <w:bookmarkStart w:id="938" w:name="_Ref55336334"/>
      <w:bookmarkStart w:id="939" w:name="_Toc57314673"/>
      <w:bookmarkStart w:id="940" w:name="_Toc69728987"/>
      <w:bookmarkStart w:id="941" w:name="_Toc98253928"/>
      <w:bookmarkStart w:id="942" w:name="_Toc165173856"/>
      <w:bookmarkStart w:id="943" w:name="_Ref194749150"/>
      <w:bookmarkStart w:id="944" w:name="_Ref194750368"/>
      <w:bookmarkStart w:id="945" w:name="_Ref89649494"/>
      <w:bookmarkStart w:id="946" w:name="_Toc90385115"/>
      <w:r w:rsidRPr="00446E97">
        <w:rPr>
          <w:b/>
          <w:sz w:val="26"/>
          <w:szCs w:val="26"/>
        </w:rPr>
        <w:t>Техническое предложение</w:t>
      </w:r>
    </w:p>
    <w:p w:rsidR="004F4D80" w:rsidRPr="00446E97" w:rsidRDefault="004F4D80" w:rsidP="00446E97">
      <w:pPr>
        <w:spacing w:line="240" w:lineRule="auto"/>
        <w:rPr>
          <w:sz w:val="26"/>
          <w:szCs w:val="26"/>
        </w:rPr>
      </w:pPr>
    </w:p>
    <w:p w:rsidR="004F4D80" w:rsidRPr="00446E97" w:rsidRDefault="004F4D80" w:rsidP="00446E97">
      <w:pPr>
        <w:spacing w:line="240" w:lineRule="auto"/>
        <w:rPr>
          <w:color w:val="000000"/>
          <w:sz w:val="26"/>
          <w:szCs w:val="26"/>
        </w:rPr>
      </w:pPr>
      <w:r w:rsidRPr="00446E97">
        <w:rPr>
          <w:color w:val="000000"/>
          <w:sz w:val="26"/>
          <w:szCs w:val="26"/>
        </w:rPr>
        <w:t xml:space="preserve">Наименование и адрес </w:t>
      </w:r>
      <w:r w:rsidR="00C236C0" w:rsidRPr="00446E97">
        <w:rPr>
          <w:color w:val="000000"/>
          <w:sz w:val="26"/>
          <w:szCs w:val="26"/>
        </w:rPr>
        <w:t>Участник</w:t>
      </w:r>
      <w:r w:rsidRPr="00446E97">
        <w:rPr>
          <w:color w:val="000000"/>
          <w:sz w:val="26"/>
          <w:szCs w:val="26"/>
        </w:rPr>
        <w:t>а: _________________________________</w:t>
      </w:r>
    </w:p>
    <w:p w:rsidR="004F4D80" w:rsidRPr="00446E97" w:rsidRDefault="004F4D80" w:rsidP="00446E97">
      <w:pPr>
        <w:spacing w:line="240" w:lineRule="auto"/>
        <w:rPr>
          <w:color w:val="000000"/>
          <w:sz w:val="26"/>
          <w:szCs w:val="26"/>
        </w:rPr>
      </w:pPr>
    </w:p>
    <w:p w:rsidR="00C22199" w:rsidRPr="00446E97" w:rsidRDefault="00C22199" w:rsidP="00446E97">
      <w:pPr>
        <w:spacing w:line="240" w:lineRule="auto"/>
        <w:rPr>
          <w:sz w:val="26"/>
          <w:szCs w:val="26"/>
        </w:rPr>
      </w:pPr>
      <w:r w:rsidRPr="00446E97">
        <w:rPr>
          <w:i/>
          <w:color w:val="000000"/>
          <w:sz w:val="26"/>
          <w:szCs w:val="26"/>
        </w:rPr>
        <w:t xml:space="preserve">Работы будут выполнены в соответствии с (приводится полный список нормативных документов) в следующем объеме: приводятся пункты Технического задания, которые </w:t>
      </w:r>
      <w:r w:rsidR="00676267" w:rsidRPr="00446E97">
        <w:rPr>
          <w:i/>
          <w:color w:val="000000"/>
          <w:sz w:val="26"/>
          <w:szCs w:val="26"/>
        </w:rPr>
        <w:t>Участник</w:t>
      </w:r>
      <w:r w:rsidRPr="00446E97">
        <w:rPr>
          <w:i/>
          <w:color w:val="000000"/>
          <w:sz w:val="26"/>
          <w:szCs w:val="26"/>
        </w:rPr>
        <w:t xml:space="preserve"> обязуется выполнить в полном объеме и соответствии с требованиями документации.</w:t>
      </w:r>
    </w:p>
    <w:p w:rsidR="00EA3F63" w:rsidRPr="00446E97" w:rsidRDefault="00C22199" w:rsidP="00446E97">
      <w:pPr>
        <w:spacing w:line="240" w:lineRule="auto"/>
        <w:rPr>
          <w:i/>
          <w:color w:val="000000"/>
          <w:sz w:val="26"/>
          <w:szCs w:val="26"/>
        </w:rPr>
      </w:pPr>
      <w:r w:rsidRPr="00446E97">
        <w:rPr>
          <w:i/>
          <w:color w:val="000000"/>
          <w:sz w:val="26"/>
          <w:szCs w:val="26"/>
        </w:rPr>
        <w:t xml:space="preserve">В </w:t>
      </w:r>
      <w:proofErr w:type="gramStart"/>
      <w:r w:rsidRPr="00446E97">
        <w:rPr>
          <w:i/>
          <w:color w:val="000000"/>
          <w:sz w:val="26"/>
          <w:szCs w:val="26"/>
        </w:rPr>
        <w:t>случае</w:t>
      </w:r>
      <w:proofErr w:type="gramEnd"/>
      <w:r w:rsidRPr="00446E97">
        <w:rPr>
          <w:i/>
          <w:color w:val="000000"/>
          <w:sz w:val="26"/>
          <w:szCs w:val="26"/>
        </w:rPr>
        <w:t xml:space="preserve"> иных Предложений по выполнению работ</w:t>
      </w:r>
      <w:r w:rsidR="00EA3F63" w:rsidRPr="00446E97">
        <w:rPr>
          <w:i/>
          <w:color w:val="000000"/>
          <w:sz w:val="26"/>
          <w:szCs w:val="26"/>
        </w:rPr>
        <w:t xml:space="preserve"> </w:t>
      </w:r>
      <w:r w:rsidR="00DC552A" w:rsidRPr="00446E97">
        <w:rPr>
          <w:i/>
          <w:color w:val="000000"/>
          <w:sz w:val="26"/>
          <w:szCs w:val="26"/>
        </w:rPr>
        <w:t>Участник</w:t>
      </w:r>
      <w:r w:rsidR="00EA3F63" w:rsidRPr="00446E97">
        <w:rPr>
          <w:i/>
          <w:color w:val="000000"/>
          <w:sz w:val="26"/>
          <w:szCs w:val="26"/>
        </w:rPr>
        <w:t xml:space="preserve"> заполняет таблицу разногласий к Техническому заданию (раздел </w:t>
      </w:r>
      <w:r w:rsidR="00667BB8" w:rsidRPr="00446E97">
        <w:rPr>
          <w:i/>
          <w:color w:val="000000"/>
          <w:sz w:val="26"/>
          <w:szCs w:val="26"/>
        </w:rPr>
        <w:fldChar w:fldCharType="begin"/>
      </w:r>
      <w:r w:rsidR="00EA3F63" w:rsidRPr="00446E97">
        <w:rPr>
          <w:i/>
          <w:color w:val="000000"/>
          <w:sz w:val="26"/>
          <w:szCs w:val="26"/>
        </w:rPr>
        <w:instrText xml:space="preserve"> REF _Ref440270568 \r \h </w:instrText>
      </w:r>
      <w:r w:rsidR="00667BB8" w:rsidRPr="00446E97">
        <w:rPr>
          <w:i/>
          <w:color w:val="000000"/>
          <w:sz w:val="26"/>
          <w:szCs w:val="26"/>
        </w:rPr>
      </w:r>
      <w:r w:rsidR="00446E97" w:rsidRPr="00446E97">
        <w:rPr>
          <w:i/>
          <w:color w:val="000000"/>
          <w:sz w:val="26"/>
          <w:szCs w:val="26"/>
        </w:rPr>
        <w:instrText xml:space="preserve"> \* MERGEFORMAT </w:instrText>
      </w:r>
      <w:r w:rsidR="00667BB8" w:rsidRPr="00446E97">
        <w:rPr>
          <w:i/>
          <w:color w:val="000000"/>
          <w:sz w:val="26"/>
          <w:szCs w:val="26"/>
        </w:rPr>
        <w:fldChar w:fldCharType="separate"/>
      </w:r>
      <w:r w:rsidR="004F7A87" w:rsidRPr="00446E97">
        <w:rPr>
          <w:i/>
          <w:color w:val="000000"/>
          <w:sz w:val="26"/>
          <w:szCs w:val="26"/>
        </w:rPr>
        <w:t>4</w:t>
      </w:r>
      <w:r w:rsidR="00667BB8" w:rsidRPr="00446E97">
        <w:rPr>
          <w:i/>
          <w:color w:val="000000"/>
          <w:sz w:val="26"/>
          <w:szCs w:val="26"/>
        </w:rPr>
        <w:fldChar w:fldCharType="end"/>
      </w:r>
      <w:r w:rsidR="00EA3F63" w:rsidRPr="00446E97">
        <w:rPr>
          <w:i/>
          <w:color w:val="000000"/>
          <w:sz w:val="26"/>
          <w:szCs w:val="26"/>
        </w:rPr>
        <w:t>)).</w:t>
      </w:r>
    </w:p>
    <w:p w:rsidR="00EA3F63" w:rsidRPr="00446E97" w:rsidRDefault="00EA3F63" w:rsidP="00446E97">
      <w:pPr>
        <w:spacing w:line="240" w:lineRule="auto"/>
        <w:jc w:val="right"/>
        <w:rPr>
          <w:i/>
          <w:color w:val="000000"/>
          <w:sz w:val="26"/>
          <w:szCs w:val="26"/>
        </w:rPr>
      </w:pPr>
      <w:r w:rsidRPr="00446E97">
        <w:rPr>
          <w:i/>
          <w:color w:val="000000"/>
          <w:sz w:val="26"/>
          <w:szCs w:val="26"/>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446E97" w:rsidTr="00392410">
        <w:tc>
          <w:tcPr>
            <w:tcW w:w="1005" w:type="dxa"/>
            <w:vAlign w:val="center"/>
          </w:tcPr>
          <w:p w:rsidR="00EA3F63" w:rsidRPr="00446E97" w:rsidRDefault="00EA3F63" w:rsidP="00446E97">
            <w:pPr>
              <w:spacing w:line="240" w:lineRule="auto"/>
              <w:ind w:firstLine="0"/>
              <w:jc w:val="center"/>
              <w:rPr>
                <w:sz w:val="26"/>
                <w:szCs w:val="26"/>
              </w:rPr>
            </w:pPr>
            <w:r w:rsidRPr="00446E97">
              <w:rPr>
                <w:sz w:val="26"/>
                <w:szCs w:val="26"/>
              </w:rPr>
              <w:t>№</w:t>
            </w:r>
          </w:p>
          <w:p w:rsidR="00EA3F63" w:rsidRPr="00446E97" w:rsidRDefault="00EA3F63" w:rsidP="00446E97">
            <w:pPr>
              <w:spacing w:line="240" w:lineRule="auto"/>
              <w:ind w:firstLine="0"/>
              <w:jc w:val="center"/>
              <w:rPr>
                <w:sz w:val="26"/>
                <w:szCs w:val="26"/>
              </w:rPr>
            </w:pPr>
            <w:proofErr w:type="gramStart"/>
            <w:r w:rsidRPr="00446E97">
              <w:rPr>
                <w:sz w:val="26"/>
                <w:szCs w:val="26"/>
              </w:rPr>
              <w:t>п</w:t>
            </w:r>
            <w:proofErr w:type="gramEnd"/>
            <w:r w:rsidRPr="00446E97">
              <w:rPr>
                <w:sz w:val="26"/>
                <w:szCs w:val="26"/>
              </w:rPr>
              <w:t>/п</w:t>
            </w:r>
          </w:p>
        </w:tc>
        <w:tc>
          <w:tcPr>
            <w:tcW w:w="4722" w:type="dxa"/>
            <w:vAlign w:val="center"/>
          </w:tcPr>
          <w:p w:rsidR="00EA3F63" w:rsidRPr="00446E97" w:rsidRDefault="00EA3F63" w:rsidP="00446E97">
            <w:pPr>
              <w:spacing w:line="240" w:lineRule="auto"/>
              <w:ind w:firstLine="0"/>
              <w:jc w:val="center"/>
              <w:rPr>
                <w:sz w:val="26"/>
                <w:szCs w:val="26"/>
              </w:rPr>
            </w:pPr>
            <w:r w:rsidRPr="00446E97">
              <w:rPr>
                <w:sz w:val="26"/>
                <w:szCs w:val="26"/>
              </w:rPr>
              <w:t>Требования Заказчика</w:t>
            </w:r>
          </w:p>
        </w:tc>
        <w:tc>
          <w:tcPr>
            <w:tcW w:w="4287" w:type="dxa"/>
            <w:vAlign w:val="center"/>
          </w:tcPr>
          <w:p w:rsidR="00EA3F63" w:rsidRPr="00446E97" w:rsidRDefault="00EA3F63" w:rsidP="00446E97">
            <w:pPr>
              <w:spacing w:line="240" w:lineRule="auto"/>
              <w:ind w:firstLine="0"/>
              <w:jc w:val="center"/>
              <w:rPr>
                <w:sz w:val="26"/>
                <w:szCs w:val="26"/>
              </w:rPr>
            </w:pPr>
            <w:r w:rsidRPr="00446E97">
              <w:rPr>
                <w:sz w:val="26"/>
                <w:szCs w:val="26"/>
              </w:rPr>
              <w:t>Предложения Участника</w:t>
            </w:r>
          </w:p>
        </w:tc>
      </w:tr>
      <w:tr w:rsidR="00EA3F63" w:rsidRPr="00446E97" w:rsidTr="00392410">
        <w:tc>
          <w:tcPr>
            <w:tcW w:w="1005" w:type="dxa"/>
            <w:vAlign w:val="center"/>
          </w:tcPr>
          <w:p w:rsidR="00EA3F63" w:rsidRPr="00446E97" w:rsidRDefault="00EA3F63" w:rsidP="00446E97">
            <w:pPr>
              <w:spacing w:line="240" w:lineRule="auto"/>
              <w:ind w:firstLine="0"/>
              <w:jc w:val="center"/>
              <w:rPr>
                <w:sz w:val="26"/>
                <w:szCs w:val="26"/>
              </w:rPr>
            </w:pPr>
          </w:p>
        </w:tc>
        <w:tc>
          <w:tcPr>
            <w:tcW w:w="4722" w:type="dxa"/>
          </w:tcPr>
          <w:p w:rsidR="00EA3F63" w:rsidRPr="00446E97" w:rsidRDefault="00EA3F63" w:rsidP="00446E97">
            <w:pPr>
              <w:spacing w:line="240" w:lineRule="auto"/>
              <w:ind w:firstLine="0"/>
              <w:rPr>
                <w:sz w:val="26"/>
                <w:szCs w:val="26"/>
              </w:rPr>
            </w:pPr>
          </w:p>
        </w:tc>
        <w:tc>
          <w:tcPr>
            <w:tcW w:w="4287" w:type="dxa"/>
          </w:tcPr>
          <w:p w:rsidR="00EA3F63" w:rsidRPr="00446E97" w:rsidRDefault="00EA3F63" w:rsidP="00446E97">
            <w:pPr>
              <w:spacing w:line="240" w:lineRule="auto"/>
              <w:ind w:firstLine="0"/>
              <w:rPr>
                <w:sz w:val="26"/>
                <w:szCs w:val="26"/>
              </w:rPr>
            </w:pPr>
          </w:p>
        </w:tc>
      </w:tr>
      <w:tr w:rsidR="00EA3F63" w:rsidRPr="00446E97" w:rsidTr="00392410">
        <w:tc>
          <w:tcPr>
            <w:tcW w:w="1005" w:type="dxa"/>
            <w:vAlign w:val="center"/>
          </w:tcPr>
          <w:p w:rsidR="00EA3F63" w:rsidRPr="00446E97" w:rsidRDefault="00EA3F63" w:rsidP="00446E97">
            <w:pPr>
              <w:spacing w:line="240" w:lineRule="auto"/>
              <w:ind w:firstLine="0"/>
              <w:jc w:val="center"/>
              <w:rPr>
                <w:sz w:val="26"/>
                <w:szCs w:val="26"/>
              </w:rPr>
            </w:pPr>
          </w:p>
        </w:tc>
        <w:tc>
          <w:tcPr>
            <w:tcW w:w="4722" w:type="dxa"/>
          </w:tcPr>
          <w:p w:rsidR="00EA3F63" w:rsidRPr="00446E97" w:rsidRDefault="00EA3F63" w:rsidP="00446E97">
            <w:pPr>
              <w:spacing w:line="240" w:lineRule="auto"/>
              <w:ind w:firstLine="0"/>
              <w:rPr>
                <w:sz w:val="26"/>
                <w:szCs w:val="26"/>
              </w:rPr>
            </w:pPr>
          </w:p>
        </w:tc>
        <w:tc>
          <w:tcPr>
            <w:tcW w:w="4287" w:type="dxa"/>
          </w:tcPr>
          <w:p w:rsidR="00EA3F63" w:rsidRPr="00446E97" w:rsidRDefault="00EA3F63" w:rsidP="00446E97">
            <w:pPr>
              <w:spacing w:line="240" w:lineRule="auto"/>
              <w:ind w:firstLine="0"/>
              <w:rPr>
                <w:sz w:val="26"/>
                <w:szCs w:val="26"/>
              </w:rPr>
            </w:pPr>
          </w:p>
        </w:tc>
      </w:tr>
    </w:tbl>
    <w:p w:rsidR="00EA3F63" w:rsidRPr="00446E97" w:rsidRDefault="00EA3F63" w:rsidP="00446E97">
      <w:pPr>
        <w:spacing w:line="240" w:lineRule="auto"/>
        <w:jc w:val="right"/>
        <w:rPr>
          <w:i/>
          <w:color w:val="000000"/>
          <w:sz w:val="26"/>
          <w:szCs w:val="26"/>
        </w:rPr>
      </w:pPr>
    </w:p>
    <w:p w:rsidR="00EA3F63" w:rsidRPr="00446E97" w:rsidRDefault="00EA3F63" w:rsidP="00446E97">
      <w:pPr>
        <w:spacing w:line="240" w:lineRule="auto"/>
        <w:rPr>
          <w:i/>
          <w:sz w:val="26"/>
          <w:szCs w:val="26"/>
        </w:rPr>
      </w:pPr>
      <w:r w:rsidRPr="00446E97">
        <w:rPr>
          <w:sz w:val="26"/>
          <w:szCs w:val="26"/>
        </w:rPr>
        <w:t xml:space="preserve">Технологические и организационно – технические предложения по </w:t>
      </w:r>
      <w:r w:rsidR="00C22199" w:rsidRPr="00446E97">
        <w:rPr>
          <w:sz w:val="26"/>
          <w:szCs w:val="26"/>
        </w:rPr>
        <w:t>выполнению работ</w:t>
      </w:r>
      <w:r w:rsidRPr="00446E97">
        <w:rPr>
          <w:sz w:val="26"/>
          <w:szCs w:val="26"/>
        </w:rPr>
        <w:t>:</w:t>
      </w:r>
      <w:r w:rsidRPr="00446E97">
        <w:rPr>
          <w:i/>
          <w:sz w:val="26"/>
          <w:szCs w:val="26"/>
        </w:rPr>
        <w:t xml:space="preserve"> </w:t>
      </w:r>
    </w:p>
    <w:p w:rsidR="00EA3F63" w:rsidRPr="00446E97" w:rsidRDefault="00EA3F63" w:rsidP="00446E97">
      <w:pPr>
        <w:spacing w:line="240" w:lineRule="auto"/>
        <w:rPr>
          <w:i/>
          <w:sz w:val="26"/>
          <w:szCs w:val="26"/>
        </w:rPr>
      </w:pPr>
      <w:r w:rsidRPr="00446E97">
        <w:rPr>
          <w:i/>
          <w:color w:val="000000"/>
          <w:sz w:val="26"/>
          <w:szCs w:val="26"/>
        </w:rPr>
        <w:t xml:space="preserve">(Участник в свободной форме приводит свои технические и организационно-технические  предложения, опираясь на Техническое </w:t>
      </w:r>
      <w:proofErr w:type="gramStart"/>
      <w:r w:rsidRPr="00446E97">
        <w:rPr>
          <w:i/>
          <w:color w:val="000000"/>
          <w:sz w:val="26"/>
          <w:szCs w:val="26"/>
        </w:rPr>
        <w:t>задание</w:t>
      </w:r>
      <w:proofErr w:type="gramEnd"/>
      <w:r w:rsidRPr="00446E97">
        <w:rPr>
          <w:i/>
          <w:color w:val="000000"/>
          <w:sz w:val="26"/>
          <w:szCs w:val="26"/>
        </w:rPr>
        <w:t xml:space="preserve"> на </w:t>
      </w:r>
      <w:r w:rsidR="00C22199" w:rsidRPr="00446E97">
        <w:rPr>
          <w:i/>
          <w:color w:val="000000"/>
          <w:sz w:val="26"/>
          <w:szCs w:val="26"/>
        </w:rPr>
        <w:t>выполнение работ</w:t>
      </w:r>
      <w:r w:rsidRPr="00446E97">
        <w:rPr>
          <w:i/>
          <w:color w:val="000000"/>
          <w:sz w:val="26"/>
          <w:szCs w:val="26"/>
        </w:rPr>
        <w:t xml:space="preserve"> в соответствии с требованиями раздела </w:t>
      </w:r>
      <w:r w:rsidR="00667BB8" w:rsidRPr="00446E97">
        <w:rPr>
          <w:i/>
          <w:color w:val="000000"/>
          <w:sz w:val="26"/>
          <w:szCs w:val="26"/>
        </w:rPr>
        <w:fldChar w:fldCharType="begin"/>
      </w:r>
      <w:r w:rsidRPr="00446E97">
        <w:rPr>
          <w:i/>
          <w:color w:val="000000"/>
          <w:sz w:val="26"/>
          <w:szCs w:val="26"/>
        </w:rPr>
        <w:instrText xml:space="preserve"> REF _Ref440270568 \r \h </w:instrText>
      </w:r>
      <w:r w:rsidR="00667BB8" w:rsidRPr="00446E97">
        <w:rPr>
          <w:i/>
          <w:color w:val="000000"/>
          <w:sz w:val="26"/>
          <w:szCs w:val="26"/>
        </w:rPr>
      </w:r>
      <w:r w:rsidR="00446E97" w:rsidRPr="00446E97">
        <w:rPr>
          <w:i/>
          <w:color w:val="000000"/>
          <w:sz w:val="26"/>
          <w:szCs w:val="26"/>
        </w:rPr>
        <w:instrText xml:space="preserve"> \* MERGEFORMAT </w:instrText>
      </w:r>
      <w:r w:rsidR="00667BB8" w:rsidRPr="00446E97">
        <w:rPr>
          <w:i/>
          <w:color w:val="000000"/>
          <w:sz w:val="26"/>
          <w:szCs w:val="26"/>
        </w:rPr>
        <w:fldChar w:fldCharType="separate"/>
      </w:r>
      <w:r w:rsidR="004F7A87" w:rsidRPr="00446E97">
        <w:rPr>
          <w:i/>
          <w:color w:val="000000"/>
          <w:sz w:val="26"/>
          <w:szCs w:val="26"/>
        </w:rPr>
        <w:t>4</w:t>
      </w:r>
      <w:r w:rsidR="00667BB8" w:rsidRPr="00446E97">
        <w:rPr>
          <w:i/>
          <w:color w:val="000000"/>
          <w:sz w:val="26"/>
          <w:szCs w:val="26"/>
        </w:rPr>
        <w:fldChar w:fldCharType="end"/>
      </w:r>
      <w:r w:rsidRPr="00446E97">
        <w:rPr>
          <w:i/>
          <w:color w:val="000000"/>
          <w:sz w:val="26"/>
          <w:szCs w:val="26"/>
        </w:rPr>
        <w:t xml:space="preserve">. </w:t>
      </w:r>
      <w:r w:rsidR="00C22199" w:rsidRPr="00446E97">
        <w:rPr>
          <w:i/>
          <w:color w:val="000000"/>
          <w:sz w:val="26"/>
          <w:szCs w:val="26"/>
        </w:rPr>
        <w:t>Предложение должн</w:t>
      </w:r>
      <w:r w:rsidR="00B83510" w:rsidRPr="00446E97">
        <w:rPr>
          <w:i/>
          <w:color w:val="000000"/>
          <w:sz w:val="26"/>
          <w:szCs w:val="26"/>
        </w:rPr>
        <w:t>о</w:t>
      </w:r>
      <w:r w:rsidR="00C22199" w:rsidRPr="00446E97">
        <w:rPr>
          <w:i/>
          <w:color w:val="000000"/>
          <w:sz w:val="26"/>
          <w:szCs w:val="26"/>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446E97" w:rsidRDefault="00EA3F63" w:rsidP="00446E97">
      <w:pPr>
        <w:spacing w:line="240" w:lineRule="auto"/>
        <w:rPr>
          <w:sz w:val="26"/>
          <w:szCs w:val="26"/>
          <w:vertAlign w:val="superscript"/>
        </w:rPr>
      </w:pPr>
      <w:r w:rsidRPr="00446E97">
        <w:rPr>
          <w:sz w:val="26"/>
          <w:szCs w:val="26"/>
        </w:rPr>
        <w:t>____________________________________</w:t>
      </w:r>
      <w:r w:rsidRPr="00446E97">
        <w:rPr>
          <w:sz w:val="26"/>
          <w:szCs w:val="26"/>
          <w:vertAlign w:val="superscript"/>
        </w:rPr>
        <w:t>(подпись, М.П.)</w:t>
      </w:r>
    </w:p>
    <w:p w:rsidR="00EA3F63" w:rsidRPr="00446E97" w:rsidRDefault="00EA3F63" w:rsidP="00446E97">
      <w:pPr>
        <w:spacing w:line="240" w:lineRule="auto"/>
        <w:rPr>
          <w:sz w:val="26"/>
          <w:szCs w:val="26"/>
          <w:vertAlign w:val="superscript"/>
        </w:rPr>
      </w:pPr>
      <w:r w:rsidRPr="00446E97">
        <w:rPr>
          <w:sz w:val="26"/>
          <w:szCs w:val="26"/>
        </w:rPr>
        <w:t>____________________________________</w:t>
      </w:r>
      <w:r w:rsidRPr="00446E97">
        <w:rPr>
          <w:sz w:val="26"/>
          <w:szCs w:val="26"/>
          <w:vertAlign w:val="superscript"/>
        </w:rPr>
        <w:t xml:space="preserve">(фамилия, имя, отчество </w:t>
      </w:r>
      <w:proofErr w:type="gramStart"/>
      <w:r w:rsidRPr="00446E97">
        <w:rPr>
          <w:sz w:val="26"/>
          <w:szCs w:val="26"/>
          <w:vertAlign w:val="superscript"/>
        </w:rPr>
        <w:t>подписавшего</w:t>
      </w:r>
      <w:proofErr w:type="gramEnd"/>
      <w:r w:rsidRPr="00446E97">
        <w:rPr>
          <w:sz w:val="26"/>
          <w:szCs w:val="26"/>
          <w:vertAlign w:val="superscript"/>
        </w:rPr>
        <w:t>, должность)</w:t>
      </w:r>
    </w:p>
    <w:p w:rsidR="004F4D80" w:rsidRPr="00446E97" w:rsidRDefault="004F4D80" w:rsidP="00446E97">
      <w:pPr>
        <w:spacing w:line="240" w:lineRule="auto"/>
        <w:rPr>
          <w:sz w:val="26"/>
          <w:szCs w:val="26"/>
        </w:rPr>
      </w:pPr>
    </w:p>
    <w:p w:rsidR="004F4D80" w:rsidRPr="00446E97" w:rsidRDefault="004F4D80" w:rsidP="00446E97">
      <w:pPr>
        <w:pBdr>
          <w:bottom w:val="single" w:sz="4" w:space="1" w:color="auto"/>
        </w:pBdr>
        <w:shd w:val="clear" w:color="auto" w:fill="E0E0E0"/>
        <w:spacing w:line="240" w:lineRule="auto"/>
        <w:ind w:right="21"/>
        <w:jc w:val="center"/>
        <w:rPr>
          <w:b/>
          <w:color w:val="000000"/>
          <w:spacing w:val="36"/>
          <w:sz w:val="26"/>
          <w:szCs w:val="26"/>
        </w:rPr>
      </w:pPr>
      <w:r w:rsidRPr="00446E97">
        <w:rPr>
          <w:b/>
          <w:color w:val="000000"/>
          <w:spacing w:val="36"/>
          <w:sz w:val="26"/>
          <w:szCs w:val="26"/>
        </w:rPr>
        <w:t>конец формы</w:t>
      </w:r>
    </w:p>
    <w:p w:rsidR="004F4D80" w:rsidRPr="00446E97" w:rsidRDefault="004F4D80" w:rsidP="00446E97">
      <w:pPr>
        <w:spacing w:line="240" w:lineRule="auto"/>
        <w:rPr>
          <w:sz w:val="26"/>
          <w:szCs w:val="26"/>
        </w:rPr>
      </w:pPr>
      <w:r w:rsidRPr="00446E97">
        <w:rPr>
          <w:sz w:val="26"/>
          <w:szCs w:val="26"/>
        </w:rPr>
        <w:br w:type="page"/>
      </w:r>
    </w:p>
    <w:p w:rsidR="004F4D80" w:rsidRPr="00446E97" w:rsidRDefault="004F4D80" w:rsidP="00446E97">
      <w:pPr>
        <w:pStyle w:val="3"/>
        <w:spacing w:before="0" w:after="0"/>
        <w:rPr>
          <w:sz w:val="26"/>
          <w:szCs w:val="26"/>
        </w:rPr>
      </w:pPr>
      <w:bookmarkStart w:id="947" w:name="_Toc176765537"/>
      <w:bookmarkStart w:id="948" w:name="_Toc198979986"/>
      <w:bookmarkStart w:id="949" w:name="_Toc217466321"/>
      <w:bookmarkStart w:id="950" w:name="_Toc217702859"/>
      <w:bookmarkStart w:id="951" w:name="_Toc233601977"/>
      <w:bookmarkStart w:id="952" w:name="_Toc263343463"/>
      <w:bookmarkStart w:id="953" w:name="_Toc439170680"/>
      <w:bookmarkStart w:id="954" w:name="_Toc439172782"/>
      <w:bookmarkStart w:id="955" w:name="_Toc439173226"/>
      <w:bookmarkStart w:id="956" w:name="_Toc439238222"/>
      <w:bookmarkStart w:id="957" w:name="_Toc439252770"/>
      <w:bookmarkStart w:id="958" w:name="_Toc439323744"/>
      <w:bookmarkStart w:id="959" w:name="_Toc440361378"/>
      <w:bookmarkStart w:id="960" w:name="_Toc440376133"/>
      <w:bookmarkStart w:id="961" w:name="_Toc440376260"/>
      <w:bookmarkStart w:id="962" w:name="_Toc440382518"/>
      <w:bookmarkStart w:id="963" w:name="_Toc440447188"/>
      <w:bookmarkStart w:id="964" w:name="_Toc440620868"/>
      <w:bookmarkStart w:id="965" w:name="_Toc440631503"/>
      <w:bookmarkStart w:id="966" w:name="_Toc440875742"/>
      <w:bookmarkStart w:id="967" w:name="_Toc441131766"/>
      <w:bookmarkStart w:id="968" w:name="_Toc468352915"/>
      <w:bookmarkStart w:id="969" w:name="_Toc468355899"/>
      <w:bookmarkStart w:id="970" w:name="_Toc469480783"/>
      <w:bookmarkStart w:id="971" w:name="_Toc471898603"/>
      <w:r w:rsidRPr="00446E97">
        <w:rPr>
          <w:sz w:val="26"/>
          <w:szCs w:val="26"/>
        </w:rPr>
        <w:lastRenderedPageBreak/>
        <w:t>Инструкции по заполнению</w:t>
      </w:r>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p>
    <w:p w:rsidR="004F4D80" w:rsidRPr="00446E97" w:rsidRDefault="00C236C0" w:rsidP="00446E97">
      <w:pPr>
        <w:pStyle w:val="aff6"/>
        <w:numPr>
          <w:ilvl w:val="3"/>
          <w:numId w:val="1"/>
        </w:numPr>
        <w:tabs>
          <w:tab w:val="num" w:pos="1134"/>
        </w:tabs>
        <w:suppressAutoHyphens w:val="0"/>
        <w:spacing w:line="240" w:lineRule="auto"/>
        <w:rPr>
          <w:sz w:val="26"/>
          <w:szCs w:val="26"/>
        </w:rPr>
      </w:pPr>
      <w:r w:rsidRPr="00446E97">
        <w:rPr>
          <w:sz w:val="26"/>
          <w:szCs w:val="26"/>
        </w:rPr>
        <w:t>Участник</w:t>
      </w:r>
      <w:r w:rsidR="004F4D80" w:rsidRPr="00446E97">
        <w:rPr>
          <w:sz w:val="26"/>
          <w:szCs w:val="26"/>
        </w:rPr>
        <w:t xml:space="preserve"> приводит номер и дату письма о подаче оферты, приложением к которому является данное техническое предложение</w:t>
      </w:r>
      <w:r w:rsidR="00EA3F63" w:rsidRPr="00446E97">
        <w:rPr>
          <w:sz w:val="26"/>
          <w:szCs w:val="26"/>
        </w:rPr>
        <w:t xml:space="preserve"> </w:t>
      </w:r>
      <w:r w:rsidR="007502E0" w:rsidRPr="00446E97">
        <w:rPr>
          <w:bCs w:val="0"/>
          <w:spacing w:val="-1"/>
          <w:sz w:val="26"/>
          <w:szCs w:val="26"/>
        </w:rPr>
        <w:t>(</w:t>
      </w:r>
      <w:r w:rsidR="007502E0" w:rsidRPr="00446E97">
        <w:rPr>
          <w:bCs w:val="0"/>
          <w:spacing w:val="-2"/>
          <w:sz w:val="26"/>
          <w:szCs w:val="26"/>
        </w:rPr>
        <w:t>под</w:t>
      </w:r>
      <w:r w:rsidR="007502E0" w:rsidRPr="00446E97">
        <w:rPr>
          <w:bCs w:val="0"/>
          <w:sz w:val="26"/>
          <w:szCs w:val="26"/>
        </w:rPr>
        <w:t xml:space="preserve">раздел </w:t>
      </w:r>
      <w:r w:rsidR="00667BB8" w:rsidRPr="00446E97">
        <w:rPr>
          <w:sz w:val="26"/>
          <w:szCs w:val="26"/>
        </w:rPr>
        <w:fldChar w:fldCharType="begin"/>
      </w:r>
      <w:r w:rsidR="00DA1BA0" w:rsidRPr="00446E97">
        <w:rPr>
          <w:sz w:val="26"/>
          <w:szCs w:val="26"/>
        </w:rPr>
        <w:instrText xml:space="preserve"> REF _Ref55336310 \r \h </w:instrText>
      </w:r>
      <w:r w:rsidR="00667BB8" w:rsidRPr="00446E97">
        <w:rPr>
          <w:sz w:val="26"/>
          <w:szCs w:val="26"/>
        </w:rPr>
      </w:r>
      <w:r w:rsidR="00446E97" w:rsidRPr="00446E97">
        <w:rPr>
          <w:sz w:val="26"/>
          <w:szCs w:val="26"/>
        </w:rPr>
        <w:instrText xml:space="preserve"> \* MERGEFORMAT </w:instrText>
      </w:r>
      <w:r w:rsidR="00667BB8" w:rsidRPr="00446E97">
        <w:rPr>
          <w:sz w:val="26"/>
          <w:szCs w:val="26"/>
        </w:rPr>
        <w:fldChar w:fldCharType="separate"/>
      </w:r>
      <w:r w:rsidR="004F7A87" w:rsidRPr="00446E97">
        <w:rPr>
          <w:sz w:val="26"/>
          <w:szCs w:val="26"/>
        </w:rPr>
        <w:t>5.1</w:t>
      </w:r>
      <w:r w:rsidR="00667BB8" w:rsidRPr="00446E97">
        <w:rPr>
          <w:sz w:val="26"/>
          <w:szCs w:val="26"/>
        </w:rPr>
        <w:fldChar w:fldCharType="end"/>
      </w:r>
      <w:r w:rsidR="007502E0" w:rsidRPr="00446E97">
        <w:rPr>
          <w:bCs w:val="0"/>
          <w:spacing w:val="-1"/>
          <w:sz w:val="26"/>
          <w:szCs w:val="26"/>
        </w:rPr>
        <w:t>)</w:t>
      </w:r>
      <w:r w:rsidR="004F4D80" w:rsidRPr="00446E97">
        <w:rPr>
          <w:sz w:val="26"/>
          <w:szCs w:val="26"/>
        </w:rPr>
        <w:t>.</w:t>
      </w:r>
    </w:p>
    <w:p w:rsidR="004F4D80" w:rsidRPr="00446E97" w:rsidRDefault="00C236C0" w:rsidP="00446E97">
      <w:pPr>
        <w:pStyle w:val="aff6"/>
        <w:numPr>
          <w:ilvl w:val="3"/>
          <w:numId w:val="1"/>
        </w:numPr>
        <w:tabs>
          <w:tab w:val="num" w:pos="1134"/>
        </w:tabs>
        <w:suppressAutoHyphens w:val="0"/>
        <w:spacing w:line="240" w:lineRule="auto"/>
        <w:rPr>
          <w:sz w:val="26"/>
          <w:szCs w:val="26"/>
        </w:rPr>
      </w:pPr>
      <w:r w:rsidRPr="00446E97">
        <w:rPr>
          <w:sz w:val="26"/>
          <w:szCs w:val="26"/>
        </w:rPr>
        <w:t>Участник</w:t>
      </w:r>
      <w:r w:rsidR="004F4D80" w:rsidRPr="00446E97">
        <w:rPr>
          <w:sz w:val="26"/>
          <w:szCs w:val="26"/>
        </w:rPr>
        <w:t xml:space="preserve"> указывает свое фирменное наименование (в </w:t>
      </w:r>
      <w:proofErr w:type="spellStart"/>
      <w:r w:rsidR="004F4D80" w:rsidRPr="00446E97">
        <w:rPr>
          <w:sz w:val="26"/>
          <w:szCs w:val="26"/>
        </w:rPr>
        <w:t>т.ч</w:t>
      </w:r>
      <w:proofErr w:type="spellEnd"/>
      <w:r w:rsidR="004F4D80" w:rsidRPr="00446E97">
        <w:rPr>
          <w:sz w:val="26"/>
          <w:szCs w:val="26"/>
        </w:rPr>
        <w:t>. организационно-правовую форму) и свой адрес.</w:t>
      </w:r>
    </w:p>
    <w:p w:rsidR="004F4D80" w:rsidRPr="00446E97" w:rsidRDefault="00EA3F63" w:rsidP="00446E97">
      <w:pPr>
        <w:pStyle w:val="aff6"/>
        <w:numPr>
          <w:ilvl w:val="3"/>
          <w:numId w:val="1"/>
        </w:numPr>
        <w:tabs>
          <w:tab w:val="num" w:pos="1134"/>
        </w:tabs>
        <w:suppressAutoHyphens w:val="0"/>
        <w:spacing w:line="240" w:lineRule="auto"/>
        <w:rPr>
          <w:sz w:val="26"/>
          <w:szCs w:val="26"/>
        </w:rPr>
      </w:pPr>
      <w:r w:rsidRPr="00446E97">
        <w:rPr>
          <w:sz w:val="26"/>
          <w:szCs w:val="26"/>
        </w:rPr>
        <w:t xml:space="preserve">В Техническом </w:t>
      </w:r>
      <w:proofErr w:type="gramStart"/>
      <w:r w:rsidRPr="00446E97">
        <w:rPr>
          <w:sz w:val="26"/>
          <w:szCs w:val="26"/>
        </w:rPr>
        <w:t>предложении</w:t>
      </w:r>
      <w:proofErr w:type="gramEnd"/>
      <w:r w:rsidRPr="00446E97">
        <w:rPr>
          <w:sz w:val="26"/>
          <w:szCs w:val="26"/>
        </w:rPr>
        <w:t xml:space="preserve"> описываются все позиции </w:t>
      </w:r>
      <w:r w:rsidR="00475C80" w:rsidRPr="00446E97">
        <w:rPr>
          <w:sz w:val="26"/>
          <w:szCs w:val="26"/>
        </w:rPr>
        <w:t>Технического задания</w:t>
      </w:r>
      <w:r w:rsidRPr="00446E97">
        <w:rPr>
          <w:sz w:val="26"/>
          <w:szCs w:val="26"/>
        </w:rPr>
        <w:t>.</w:t>
      </w:r>
    </w:p>
    <w:p w:rsidR="004F4D80" w:rsidRPr="00446E97" w:rsidRDefault="004F4D80" w:rsidP="00446E97">
      <w:pPr>
        <w:pStyle w:val="aff6"/>
        <w:numPr>
          <w:ilvl w:val="3"/>
          <w:numId w:val="1"/>
        </w:numPr>
        <w:tabs>
          <w:tab w:val="num" w:pos="1134"/>
        </w:tabs>
        <w:suppressAutoHyphens w:val="0"/>
        <w:spacing w:line="240" w:lineRule="auto"/>
        <w:rPr>
          <w:sz w:val="26"/>
          <w:szCs w:val="26"/>
        </w:rPr>
      </w:pPr>
      <w:r w:rsidRPr="00446E97">
        <w:rPr>
          <w:sz w:val="26"/>
          <w:szCs w:val="26"/>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446E97">
        <w:rPr>
          <w:sz w:val="26"/>
          <w:szCs w:val="26"/>
        </w:rPr>
        <w:t>Участник</w:t>
      </w:r>
      <w:r w:rsidRPr="00446E97">
        <w:rPr>
          <w:sz w:val="26"/>
          <w:szCs w:val="26"/>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446E97" w:rsidRDefault="004F4D80" w:rsidP="00446E97">
      <w:pPr>
        <w:pStyle w:val="2"/>
        <w:pageBreakBefore/>
        <w:tabs>
          <w:tab w:val="clear" w:pos="0"/>
          <w:tab w:val="clear" w:pos="1700"/>
          <w:tab w:val="num" w:pos="1134"/>
          <w:tab w:val="num" w:pos="5104"/>
        </w:tabs>
        <w:spacing w:before="0" w:after="0" w:line="240" w:lineRule="auto"/>
        <w:rPr>
          <w:sz w:val="26"/>
          <w:szCs w:val="26"/>
        </w:rPr>
        <w:sectPr w:rsidR="004F4D80" w:rsidRPr="00446E97" w:rsidSect="00EA3F63">
          <w:pgSz w:w="11906" w:h="16838" w:code="9"/>
          <w:pgMar w:top="680" w:right="567" w:bottom="539" w:left="1134" w:header="680" w:footer="278" w:gutter="0"/>
          <w:cols w:space="708"/>
          <w:titlePg/>
          <w:docGrid w:linePitch="360"/>
        </w:sectPr>
      </w:pPr>
      <w:bookmarkStart w:id="972" w:name="_Ref194807296"/>
    </w:p>
    <w:p w:rsidR="004F4D80" w:rsidRPr="00446E97" w:rsidRDefault="004F4D80" w:rsidP="00446E97">
      <w:pPr>
        <w:pStyle w:val="2"/>
        <w:pageBreakBefore/>
        <w:tabs>
          <w:tab w:val="clear" w:pos="0"/>
          <w:tab w:val="clear" w:pos="1700"/>
          <w:tab w:val="num" w:pos="1134"/>
          <w:tab w:val="num" w:pos="5104"/>
        </w:tabs>
        <w:spacing w:before="0" w:after="0" w:line="240" w:lineRule="auto"/>
        <w:rPr>
          <w:sz w:val="26"/>
          <w:szCs w:val="26"/>
        </w:rPr>
      </w:pPr>
      <w:bookmarkStart w:id="973" w:name="_Toc423423670"/>
      <w:bookmarkStart w:id="974" w:name="_Ref440271036"/>
      <w:bookmarkStart w:id="975" w:name="_Ref440274366"/>
      <w:bookmarkStart w:id="976" w:name="_Ref440274902"/>
      <w:bookmarkStart w:id="977" w:name="_Ref440284947"/>
      <w:bookmarkStart w:id="978" w:name="_Ref440361140"/>
      <w:bookmarkStart w:id="979" w:name="_Toc471898604"/>
      <w:r w:rsidRPr="00446E97">
        <w:rPr>
          <w:sz w:val="26"/>
          <w:szCs w:val="26"/>
        </w:rPr>
        <w:lastRenderedPageBreak/>
        <w:t xml:space="preserve">График </w:t>
      </w:r>
      <w:r w:rsidR="00C22199" w:rsidRPr="00446E97">
        <w:rPr>
          <w:sz w:val="26"/>
          <w:szCs w:val="26"/>
        </w:rPr>
        <w:t>выполнения работ</w:t>
      </w:r>
      <w:r w:rsidRPr="00446E97">
        <w:rPr>
          <w:sz w:val="26"/>
          <w:szCs w:val="26"/>
        </w:rPr>
        <w:t xml:space="preserve"> (форма </w:t>
      </w:r>
      <w:r w:rsidRPr="00446E97">
        <w:rPr>
          <w:noProof/>
          <w:sz w:val="26"/>
          <w:szCs w:val="26"/>
        </w:rPr>
        <w:t>4</w:t>
      </w:r>
      <w:r w:rsidRPr="00446E97">
        <w:rPr>
          <w:sz w:val="26"/>
          <w:szCs w:val="26"/>
        </w:rPr>
        <w:t>)</w:t>
      </w:r>
      <w:bookmarkEnd w:id="937"/>
      <w:bookmarkEnd w:id="938"/>
      <w:bookmarkEnd w:id="939"/>
      <w:bookmarkEnd w:id="940"/>
      <w:bookmarkEnd w:id="941"/>
      <w:bookmarkEnd w:id="942"/>
      <w:bookmarkEnd w:id="943"/>
      <w:bookmarkEnd w:id="944"/>
      <w:bookmarkEnd w:id="972"/>
      <w:bookmarkEnd w:id="973"/>
      <w:bookmarkEnd w:id="974"/>
      <w:bookmarkEnd w:id="975"/>
      <w:bookmarkEnd w:id="976"/>
      <w:bookmarkEnd w:id="977"/>
      <w:bookmarkEnd w:id="978"/>
      <w:bookmarkEnd w:id="979"/>
    </w:p>
    <w:p w:rsidR="004F4D80" w:rsidRPr="00446E97" w:rsidRDefault="004F4D80" w:rsidP="00446E97">
      <w:pPr>
        <w:pStyle w:val="3"/>
        <w:spacing w:before="0" w:after="0"/>
        <w:rPr>
          <w:sz w:val="26"/>
          <w:szCs w:val="26"/>
        </w:rPr>
      </w:pPr>
      <w:bookmarkStart w:id="980" w:name="_Toc98253929"/>
      <w:bookmarkStart w:id="981" w:name="_Toc157248183"/>
      <w:bookmarkStart w:id="982" w:name="_Toc157496552"/>
      <w:bookmarkStart w:id="983" w:name="_Toc158206091"/>
      <w:bookmarkStart w:id="984" w:name="_Toc164057776"/>
      <w:bookmarkStart w:id="985" w:name="_Toc164137126"/>
      <w:bookmarkStart w:id="986" w:name="_Toc164161286"/>
      <w:bookmarkStart w:id="987" w:name="_Toc165173857"/>
      <w:bookmarkStart w:id="988" w:name="_Toc439170682"/>
      <w:bookmarkStart w:id="989" w:name="_Toc439172784"/>
      <w:bookmarkStart w:id="990" w:name="_Toc439173228"/>
      <w:bookmarkStart w:id="991" w:name="_Toc439238224"/>
      <w:bookmarkStart w:id="992" w:name="_Toc439252772"/>
      <w:bookmarkStart w:id="993" w:name="_Toc439323746"/>
      <w:bookmarkStart w:id="994" w:name="_Toc440361380"/>
      <w:bookmarkStart w:id="995" w:name="_Toc440376135"/>
      <w:bookmarkStart w:id="996" w:name="_Toc440376262"/>
      <w:bookmarkStart w:id="997" w:name="_Toc440382520"/>
      <w:bookmarkStart w:id="998" w:name="_Toc440447190"/>
      <w:bookmarkStart w:id="999" w:name="_Toc440620870"/>
      <w:bookmarkStart w:id="1000" w:name="_Toc440631505"/>
      <w:bookmarkStart w:id="1001" w:name="_Toc440875744"/>
      <w:bookmarkStart w:id="1002" w:name="_Toc441131768"/>
      <w:bookmarkStart w:id="1003" w:name="_Toc468352917"/>
      <w:bookmarkStart w:id="1004" w:name="_Toc468355901"/>
      <w:bookmarkStart w:id="1005" w:name="_Toc469480785"/>
      <w:bookmarkStart w:id="1006" w:name="_Toc471898605"/>
      <w:r w:rsidRPr="00446E97">
        <w:rPr>
          <w:sz w:val="26"/>
          <w:szCs w:val="26"/>
        </w:rPr>
        <w:t xml:space="preserve">Форма </w:t>
      </w:r>
      <w:bookmarkEnd w:id="980"/>
      <w:r w:rsidRPr="00446E97">
        <w:rPr>
          <w:sz w:val="26"/>
          <w:szCs w:val="26"/>
        </w:rPr>
        <w:t xml:space="preserve">графика </w:t>
      </w:r>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r w:rsidR="00C22199" w:rsidRPr="00446E97">
        <w:rPr>
          <w:sz w:val="26"/>
          <w:szCs w:val="26"/>
        </w:rPr>
        <w:t>выполнения работ</w:t>
      </w:r>
      <w:bookmarkEnd w:id="999"/>
      <w:bookmarkEnd w:id="1000"/>
      <w:bookmarkEnd w:id="1001"/>
      <w:bookmarkEnd w:id="1002"/>
      <w:bookmarkEnd w:id="1003"/>
      <w:bookmarkEnd w:id="1004"/>
      <w:bookmarkEnd w:id="1005"/>
      <w:bookmarkEnd w:id="1006"/>
    </w:p>
    <w:p w:rsidR="004F4D80" w:rsidRPr="00446E97" w:rsidRDefault="004F4D80" w:rsidP="00446E97">
      <w:pPr>
        <w:pBdr>
          <w:top w:val="single" w:sz="4" w:space="1" w:color="auto"/>
        </w:pBdr>
        <w:shd w:val="clear" w:color="auto" w:fill="E0E0E0"/>
        <w:spacing w:line="240" w:lineRule="auto"/>
        <w:ind w:right="21" w:firstLine="0"/>
        <w:jc w:val="center"/>
        <w:rPr>
          <w:b/>
          <w:color w:val="000000"/>
          <w:spacing w:val="36"/>
          <w:sz w:val="26"/>
          <w:szCs w:val="26"/>
        </w:rPr>
      </w:pPr>
      <w:r w:rsidRPr="00446E97">
        <w:rPr>
          <w:b/>
          <w:color w:val="000000"/>
          <w:spacing w:val="36"/>
          <w:sz w:val="26"/>
          <w:szCs w:val="26"/>
        </w:rPr>
        <w:t>начало формы</w:t>
      </w:r>
    </w:p>
    <w:p w:rsidR="004F4D80" w:rsidRPr="00446E97" w:rsidRDefault="004F4D80" w:rsidP="00446E97">
      <w:pPr>
        <w:spacing w:line="240" w:lineRule="auto"/>
        <w:ind w:firstLine="0"/>
        <w:jc w:val="left"/>
        <w:rPr>
          <w:sz w:val="26"/>
          <w:szCs w:val="26"/>
        </w:rPr>
      </w:pPr>
      <w:r w:rsidRPr="00446E97">
        <w:rPr>
          <w:sz w:val="26"/>
          <w:szCs w:val="26"/>
        </w:rPr>
        <w:t xml:space="preserve">Приложение </w:t>
      </w:r>
      <w:r w:rsidR="00B21EC0" w:rsidRPr="00446E97">
        <w:rPr>
          <w:sz w:val="26"/>
          <w:szCs w:val="26"/>
        </w:rPr>
        <w:t>4</w:t>
      </w:r>
      <w:r w:rsidRPr="00446E97">
        <w:rPr>
          <w:sz w:val="26"/>
          <w:szCs w:val="26"/>
        </w:rPr>
        <w:t xml:space="preserve"> к письму о подаче оферты</w:t>
      </w:r>
      <w:r w:rsidRPr="00446E97">
        <w:rPr>
          <w:sz w:val="26"/>
          <w:szCs w:val="26"/>
        </w:rPr>
        <w:br/>
        <w:t>от «____»_____________ </w:t>
      </w:r>
      <w:proofErr w:type="gramStart"/>
      <w:r w:rsidRPr="00446E97">
        <w:rPr>
          <w:sz w:val="26"/>
          <w:szCs w:val="26"/>
        </w:rPr>
        <w:t>г</w:t>
      </w:r>
      <w:proofErr w:type="gramEnd"/>
      <w:r w:rsidRPr="00446E97">
        <w:rPr>
          <w:sz w:val="26"/>
          <w:szCs w:val="26"/>
        </w:rPr>
        <w:t>. №__________</w:t>
      </w:r>
    </w:p>
    <w:p w:rsidR="004F4D80" w:rsidRPr="00446E97" w:rsidRDefault="004F4D80" w:rsidP="00446E97">
      <w:pPr>
        <w:spacing w:line="240" w:lineRule="auto"/>
        <w:jc w:val="center"/>
        <w:rPr>
          <w:b/>
          <w:sz w:val="26"/>
          <w:szCs w:val="26"/>
        </w:rPr>
      </w:pPr>
      <w:r w:rsidRPr="00446E97">
        <w:rPr>
          <w:b/>
          <w:sz w:val="26"/>
          <w:szCs w:val="26"/>
        </w:rPr>
        <w:t xml:space="preserve">График </w:t>
      </w:r>
      <w:r w:rsidR="00C22199" w:rsidRPr="00446E97">
        <w:rPr>
          <w:b/>
          <w:sz w:val="26"/>
          <w:szCs w:val="26"/>
        </w:rPr>
        <w:t>выполнения работ</w:t>
      </w:r>
    </w:p>
    <w:p w:rsidR="004F4D80" w:rsidRPr="00446E97" w:rsidRDefault="004F4D80" w:rsidP="00446E97">
      <w:pPr>
        <w:spacing w:line="240" w:lineRule="auto"/>
        <w:rPr>
          <w:color w:val="000000"/>
          <w:sz w:val="26"/>
          <w:szCs w:val="26"/>
        </w:rPr>
      </w:pPr>
    </w:p>
    <w:p w:rsidR="004F4D80" w:rsidRPr="00446E97" w:rsidRDefault="004F4D80" w:rsidP="00446E97">
      <w:pPr>
        <w:spacing w:line="240" w:lineRule="auto"/>
        <w:rPr>
          <w:color w:val="000000"/>
          <w:sz w:val="26"/>
          <w:szCs w:val="26"/>
        </w:rPr>
      </w:pPr>
      <w:r w:rsidRPr="00446E97">
        <w:rPr>
          <w:color w:val="000000"/>
          <w:sz w:val="26"/>
          <w:szCs w:val="26"/>
        </w:rPr>
        <w:t xml:space="preserve">Наименование и адрес </w:t>
      </w:r>
      <w:r w:rsidR="00C236C0" w:rsidRPr="00446E97">
        <w:rPr>
          <w:color w:val="000000"/>
          <w:sz w:val="26"/>
          <w:szCs w:val="26"/>
        </w:rPr>
        <w:t>Участник</w:t>
      </w:r>
      <w:r w:rsidRPr="00446E97">
        <w:rPr>
          <w:color w:val="000000"/>
          <w:sz w:val="26"/>
          <w:szCs w:val="26"/>
        </w:rPr>
        <w:t>а: _________________________________</w:t>
      </w:r>
    </w:p>
    <w:p w:rsidR="004F4D80" w:rsidRPr="00446E97" w:rsidRDefault="004F4D80" w:rsidP="00446E97">
      <w:pPr>
        <w:spacing w:line="240" w:lineRule="auto"/>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1840"/>
        <w:gridCol w:w="882"/>
        <w:gridCol w:w="883"/>
        <w:gridCol w:w="882"/>
        <w:gridCol w:w="882"/>
        <w:gridCol w:w="883"/>
        <w:gridCol w:w="883"/>
        <w:gridCol w:w="883"/>
        <w:gridCol w:w="883"/>
        <w:gridCol w:w="953"/>
      </w:tblGrid>
      <w:tr w:rsidR="009469A6" w:rsidRPr="00446E97"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446E97" w:rsidRDefault="009469A6" w:rsidP="00446E97">
            <w:pPr>
              <w:spacing w:line="240" w:lineRule="auto"/>
              <w:ind w:firstLine="0"/>
              <w:jc w:val="center"/>
              <w:rPr>
                <w:sz w:val="26"/>
                <w:szCs w:val="26"/>
              </w:rPr>
            </w:pPr>
            <w:r w:rsidRPr="00446E97">
              <w:rPr>
                <w:sz w:val="26"/>
                <w:szCs w:val="26"/>
              </w:rPr>
              <w:t>№</w:t>
            </w:r>
          </w:p>
          <w:p w:rsidR="009469A6" w:rsidRPr="00446E97" w:rsidRDefault="009469A6" w:rsidP="00446E97">
            <w:pPr>
              <w:spacing w:line="240" w:lineRule="auto"/>
              <w:ind w:firstLine="0"/>
              <w:jc w:val="center"/>
              <w:rPr>
                <w:sz w:val="26"/>
                <w:szCs w:val="26"/>
              </w:rPr>
            </w:pPr>
            <w:proofErr w:type="gramStart"/>
            <w:r w:rsidRPr="00446E97">
              <w:rPr>
                <w:sz w:val="26"/>
                <w:szCs w:val="26"/>
              </w:rPr>
              <w:t>п</w:t>
            </w:r>
            <w:proofErr w:type="gramEnd"/>
            <w:r w:rsidRPr="00446E97">
              <w:rPr>
                <w:sz w:val="26"/>
                <w:szCs w:val="26"/>
              </w:rPr>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446E97" w:rsidRDefault="009469A6" w:rsidP="00446E97">
            <w:pPr>
              <w:pStyle w:val="aff0"/>
              <w:spacing w:before="0" w:after="0"/>
              <w:ind w:left="0" w:right="0"/>
              <w:jc w:val="center"/>
              <w:rPr>
                <w:color w:val="000000"/>
                <w:sz w:val="26"/>
                <w:szCs w:val="26"/>
              </w:rPr>
            </w:pPr>
            <w:r w:rsidRPr="00446E97">
              <w:rPr>
                <w:color w:val="000000"/>
                <w:sz w:val="26"/>
                <w:szCs w:val="26"/>
              </w:rPr>
              <w:t>Наименование</w:t>
            </w:r>
            <w:r w:rsidR="00C22199" w:rsidRPr="00446E97">
              <w:rPr>
                <w:color w:val="000000"/>
                <w:sz w:val="26"/>
                <w:szCs w:val="26"/>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446E97" w:rsidRDefault="009469A6" w:rsidP="00446E97">
            <w:pPr>
              <w:pStyle w:val="aff0"/>
              <w:spacing w:before="0" w:after="0"/>
              <w:ind w:left="0" w:right="0"/>
              <w:jc w:val="center"/>
              <w:rPr>
                <w:color w:val="000000"/>
                <w:sz w:val="26"/>
                <w:szCs w:val="26"/>
              </w:rPr>
            </w:pPr>
            <w:r w:rsidRPr="00446E97">
              <w:rPr>
                <w:color w:val="000000"/>
                <w:sz w:val="26"/>
                <w:szCs w:val="26"/>
              </w:rPr>
              <w:t xml:space="preserve">График </w:t>
            </w:r>
            <w:r w:rsidR="00C22199" w:rsidRPr="00446E97">
              <w:rPr>
                <w:color w:val="000000"/>
                <w:sz w:val="26"/>
                <w:szCs w:val="26"/>
              </w:rPr>
              <w:t xml:space="preserve">выполнения работ </w:t>
            </w:r>
            <w:r w:rsidRPr="00446E97">
              <w:rPr>
                <w:color w:val="000000"/>
                <w:sz w:val="26"/>
                <w:szCs w:val="26"/>
              </w:rPr>
              <w:t xml:space="preserve">в </w:t>
            </w:r>
            <w:r w:rsidR="008B28CE" w:rsidRPr="00446E97">
              <w:rPr>
                <w:color w:val="000000"/>
                <w:sz w:val="26"/>
                <w:szCs w:val="26"/>
              </w:rPr>
              <w:t>днях/</w:t>
            </w:r>
            <w:r w:rsidRPr="00446E97">
              <w:rPr>
                <w:color w:val="000000"/>
                <w:sz w:val="26"/>
                <w:szCs w:val="26"/>
              </w:rPr>
              <w:t>неделях ________ (</w:t>
            </w:r>
            <w:r w:rsidRPr="00446E97">
              <w:rPr>
                <w:i/>
                <w:color w:val="000000"/>
                <w:sz w:val="26"/>
                <w:szCs w:val="26"/>
              </w:rPr>
              <w:t>с момента подписания Договора</w:t>
            </w:r>
            <w:r w:rsidRPr="00446E97">
              <w:rPr>
                <w:color w:val="000000"/>
                <w:sz w:val="26"/>
                <w:szCs w:val="26"/>
              </w:rPr>
              <w:t>)</w:t>
            </w:r>
          </w:p>
        </w:tc>
      </w:tr>
      <w:tr w:rsidR="009469A6" w:rsidRPr="00446E97" w:rsidTr="00E622AD">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446E97" w:rsidRDefault="009469A6" w:rsidP="00446E97">
            <w:pPr>
              <w:spacing w:line="240" w:lineRule="auto"/>
              <w:ind w:firstLine="0"/>
              <w:jc w:val="center"/>
              <w:rPr>
                <w:color w:val="000000"/>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446E97" w:rsidRDefault="009469A6" w:rsidP="00446E97">
            <w:pPr>
              <w:spacing w:line="240" w:lineRule="auto"/>
              <w:ind w:firstLine="0"/>
              <w:rPr>
                <w:color w:val="000000"/>
                <w:sz w:val="26"/>
                <w:szCs w:val="26"/>
              </w:rPr>
            </w:pPr>
          </w:p>
        </w:tc>
        <w:tc>
          <w:tcPr>
            <w:tcW w:w="885" w:type="dxa"/>
            <w:tcBorders>
              <w:top w:val="single" w:sz="4" w:space="0" w:color="auto"/>
              <w:left w:val="single" w:sz="4" w:space="0" w:color="auto"/>
              <w:bottom w:val="single" w:sz="4" w:space="0" w:color="auto"/>
              <w:right w:val="single" w:sz="4" w:space="0" w:color="auto"/>
            </w:tcBorders>
            <w:vAlign w:val="center"/>
          </w:tcPr>
          <w:p w:rsidR="009469A6" w:rsidRPr="00446E97" w:rsidRDefault="009469A6" w:rsidP="00446E97">
            <w:pPr>
              <w:pStyle w:val="aff0"/>
              <w:spacing w:before="0" w:after="0"/>
              <w:ind w:left="0" w:right="0"/>
              <w:jc w:val="center"/>
              <w:rPr>
                <w:color w:val="000000"/>
                <w:sz w:val="26"/>
                <w:szCs w:val="26"/>
              </w:rPr>
            </w:pPr>
            <w:r w:rsidRPr="00446E97">
              <w:rPr>
                <w:color w:val="000000"/>
                <w:sz w:val="26"/>
                <w:szCs w:val="26"/>
              </w:rPr>
              <w:t>1</w:t>
            </w:r>
          </w:p>
        </w:tc>
        <w:tc>
          <w:tcPr>
            <w:tcW w:w="886" w:type="dxa"/>
            <w:tcBorders>
              <w:top w:val="single" w:sz="4" w:space="0" w:color="auto"/>
              <w:left w:val="single" w:sz="4" w:space="0" w:color="auto"/>
              <w:bottom w:val="single" w:sz="4" w:space="0" w:color="auto"/>
              <w:right w:val="single" w:sz="4" w:space="0" w:color="auto"/>
            </w:tcBorders>
            <w:vAlign w:val="center"/>
          </w:tcPr>
          <w:p w:rsidR="009469A6" w:rsidRPr="00446E97" w:rsidRDefault="009469A6" w:rsidP="00446E97">
            <w:pPr>
              <w:pStyle w:val="aff0"/>
              <w:spacing w:before="0" w:after="0"/>
              <w:ind w:left="0" w:right="0"/>
              <w:jc w:val="center"/>
              <w:rPr>
                <w:color w:val="000000"/>
                <w:sz w:val="26"/>
                <w:szCs w:val="26"/>
              </w:rPr>
            </w:pPr>
            <w:r w:rsidRPr="00446E97">
              <w:rPr>
                <w:color w:val="000000"/>
                <w:sz w:val="26"/>
                <w:szCs w:val="26"/>
              </w:rPr>
              <w:t>2</w:t>
            </w:r>
          </w:p>
        </w:tc>
        <w:tc>
          <w:tcPr>
            <w:tcW w:w="885" w:type="dxa"/>
            <w:tcBorders>
              <w:top w:val="single" w:sz="4" w:space="0" w:color="auto"/>
              <w:left w:val="single" w:sz="4" w:space="0" w:color="auto"/>
              <w:bottom w:val="single" w:sz="4" w:space="0" w:color="auto"/>
              <w:right w:val="single" w:sz="4" w:space="0" w:color="auto"/>
            </w:tcBorders>
            <w:vAlign w:val="center"/>
          </w:tcPr>
          <w:p w:rsidR="009469A6" w:rsidRPr="00446E97" w:rsidRDefault="009469A6" w:rsidP="00446E97">
            <w:pPr>
              <w:pStyle w:val="aff0"/>
              <w:spacing w:before="0" w:after="0"/>
              <w:ind w:left="0" w:right="0"/>
              <w:jc w:val="center"/>
              <w:rPr>
                <w:color w:val="000000"/>
                <w:sz w:val="26"/>
                <w:szCs w:val="26"/>
              </w:rPr>
            </w:pPr>
            <w:r w:rsidRPr="00446E97">
              <w:rPr>
                <w:color w:val="000000"/>
                <w:sz w:val="26"/>
                <w:szCs w:val="26"/>
              </w:rPr>
              <w:t>3</w:t>
            </w:r>
          </w:p>
        </w:tc>
        <w:tc>
          <w:tcPr>
            <w:tcW w:w="885" w:type="dxa"/>
            <w:tcBorders>
              <w:top w:val="single" w:sz="4" w:space="0" w:color="auto"/>
              <w:left w:val="single" w:sz="4" w:space="0" w:color="auto"/>
              <w:bottom w:val="single" w:sz="4" w:space="0" w:color="auto"/>
              <w:right w:val="single" w:sz="4" w:space="0" w:color="auto"/>
            </w:tcBorders>
            <w:vAlign w:val="center"/>
          </w:tcPr>
          <w:p w:rsidR="009469A6" w:rsidRPr="00446E97" w:rsidRDefault="009469A6" w:rsidP="00446E97">
            <w:pPr>
              <w:pStyle w:val="aff0"/>
              <w:spacing w:before="0" w:after="0"/>
              <w:ind w:left="0" w:right="0"/>
              <w:jc w:val="center"/>
              <w:rPr>
                <w:color w:val="000000"/>
                <w:sz w:val="26"/>
                <w:szCs w:val="26"/>
              </w:rPr>
            </w:pPr>
            <w:r w:rsidRPr="00446E97">
              <w:rPr>
                <w:color w:val="000000"/>
                <w:sz w:val="26"/>
                <w:szCs w:val="26"/>
              </w:rPr>
              <w:t>4</w:t>
            </w:r>
          </w:p>
        </w:tc>
        <w:tc>
          <w:tcPr>
            <w:tcW w:w="886" w:type="dxa"/>
            <w:tcBorders>
              <w:top w:val="single" w:sz="4" w:space="0" w:color="auto"/>
              <w:left w:val="single" w:sz="4" w:space="0" w:color="auto"/>
              <w:bottom w:val="single" w:sz="4" w:space="0" w:color="auto"/>
              <w:right w:val="single" w:sz="4" w:space="0" w:color="auto"/>
            </w:tcBorders>
            <w:vAlign w:val="center"/>
          </w:tcPr>
          <w:p w:rsidR="009469A6" w:rsidRPr="00446E97" w:rsidRDefault="009469A6" w:rsidP="00446E97">
            <w:pPr>
              <w:pStyle w:val="aff0"/>
              <w:spacing w:before="0" w:after="0"/>
              <w:ind w:left="0" w:right="0"/>
              <w:jc w:val="center"/>
              <w:rPr>
                <w:color w:val="000000"/>
                <w:sz w:val="26"/>
                <w:szCs w:val="26"/>
              </w:rPr>
            </w:pPr>
            <w:r w:rsidRPr="00446E97">
              <w:rPr>
                <w:color w:val="000000"/>
                <w:sz w:val="26"/>
                <w:szCs w:val="26"/>
              </w:rPr>
              <w:t>5</w:t>
            </w:r>
          </w:p>
        </w:tc>
        <w:tc>
          <w:tcPr>
            <w:tcW w:w="887" w:type="dxa"/>
            <w:tcBorders>
              <w:top w:val="single" w:sz="4" w:space="0" w:color="auto"/>
              <w:left w:val="single" w:sz="4" w:space="0" w:color="auto"/>
              <w:bottom w:val="single" w:sz="4" w:space="0" w:color="auto"/>
              <w:right w:val="single" w:sz="4" w:space="0" w:color="auto"/>
            </w:tcBorders>
            <w:vAlign w:val="center"/>
          </w:tcPr>
          <w:p w:rsidR="009469A6" w:rsidRPr="00446E97" w:rsidRDefault="009469A6" w:rsidP="00446E97">
            <w:pPr>
              <w:pStyle w:val="aff0"/>
              <w:spacing w:before="0" w:after="0"/>
              <w:ind w:left="0" w:right="0"/>
              <w:jc w:val="center"/>
              <w:rPr>
                <w:color w:val="000000"/>
                <w:sz w:val="26"/>
                <w:szCs w:val="26"/>
              </w:rPr>
            </w:pPr>
            <w:r w:rsidRPr="00446E97">
              <w:rPr>
                <w:color w:val="000000"/>
                <w:sz w:val="26"/>
                <w:szCs w:val="26"/>
              </w:rPr>
              <w:t>6</w:t>
            </w:r>
          </w:p>
        </w:tc>
        <w:tc>
          <w:tcPr>
            <w:tcW w:w="886" w:type="dxa"/>
            <w:tcBorders>
              <w:top w:val="single" w:sz="4" w:space="0" w:color="auto"/>
              <w:left w:val="single" w:sz="4" w:space="0" w:color="auto"/>
              <w:bottom w:val="single" w:sz="4" w:space="0" w:color="auto"/>
              <w:right w:val="single" w:sz="4" w:space="0" w:color="auto"/>
            </w:tcBorders>
            <w:vAlign w:val="center"/>
          </w:tcPr>
          <w:p w:rsidR="009469A6" w:rsidRPr="00446E97" w:rsidRDefault="009469A6" w:rsidP="00446E97">
            <w:pPr>
              <w:pStyle w:val="aff0"/>
              <w:spacing w:before="0" w:after="0"/>
              <w:ind w:left="0" w:right="0"/>
              <w:jc w:val="center"/>
              <w:rPr>
                <w:color w:val="000000"/>
                <w:sz w:val="26"/>
                <w:szCs w:val="26"/>
              </w:rPr>
            </w:pPr>
            <w:r w:rsidRPr="00446E97">
              <w:rPr>
                <w:color w:val="000000"/>
                <w:sz w:val="26"/>
                <w:szCs w:val="26"/>
              </w:rPr>
              <w:t>7</w:t>
            </w:r>
          </w:p>
        </w:tc>
        <w:tc>
          <w:tcPr>
            <w:tcW w:w="887" w:type="dxa"/>
            <w:tcBorders>
              <w:top w:val="single" w:sz="4" w:space="0" w:color="auto"/>
              <w:left w:val="single" w:sz="4" w:space="0" w:color="auto"/>
              <w:bottom w:val="single" w:sz="4" w:space="0" w:color="auto"/>
              <w:right w:val="single" w:sz="4" w:space="0" w:color="auto"/>
            </w:tcBorders>
            <w:vAlign w:val="center"/>
          </w:tcPr>
          <w:p w:rsidR="009469A6" w:rsidRPr="00446E97" w:rsidRDefault="009469A6" w:rsidP="00446E97">
            <w:pPr>
              <w:pStyle w:val="aff0"/>
              <w:spacing w:before="0" w:after="0"/>
              <w:ind w:left="0" w:right="0"/>
              <w:jc w:val="center"/>
              <w:rPr>
                <w:color w:val="000000"/>
                <w:sz w:val="26"/>
                <w:szCs w:val="26"/>
              </w:rPr>
            </w:pPr>
            <w:r w:rsidRPr="00446E97">
              <w:rPr>
                <w:color w:val="000000"/>
                <w:sz w:val="26"/>
                <w:szCs w:val="26"/>
              </w:rPr>
              <w:t>8</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446E97" w:rsidRDefault="009469A6" w:rsidP="00446E97">
            <w:pPr>
              <w:pStyle w:val="aff0"/>
              <w:spacing w:before="0" w:after="0"/>
              <w:ind w:left="0" w:right="0"/>
              <w:jc w:val="center"/>
              <w:rPr>
                <w:color w:val="000000"/>
                <w:sz w:val="26"/>
                <w:szCs w:val="26"/>
              </w:rPr>
            </w:pPr>
            <w:r w:rsidRPr="00446E97">
              <w:rPr>
                <w:color w:val="000000"/>
                <w:sz w:val="26"/>
                <w:szCs w:val="26"/>
              </w:rPr>
              <w:t>…</w:t>
            </w:r>
          </w:p>
        </w:tc>
      </w:tr>
      <w:tr w:rsidR="009469A6" w:rsidRPr="00446E97" w:rsidTr="00E622AD">
        <w:tc>
          <w:tcPr>
            <w:tcW w:w="0" w:type="auto"/>
            <w:tcBorders>
              <w:top w:val="single" w:sz="4" w:space="0" w:color="auto"/>
              <w:left w:val="single" w:sz="4" w:space="0" w:color="auto"/>
              <w:bottom w:val="single" w:sz="4" w:space="0" w:color="auto"/>
              <w:right w:val="single" w:sz="4" w:space="0" w:color="auto"/>
            </w:tcBorders>
            <w:vAlign w:val="center"/>
          </w:tcPr>
          <w:p w:rsidR="009469A6" w:rsidRPr="00446E97" w:rsidRDefault="00E622AD" w:rsidP="00446E97">
            <w:pPr>
              <w:pStyle w:val="aff1"/>
              <w:suppressAutoHyphens w:val="0"/>
              <w:snapToGrid w:val="0"/>
              <w:spacing w:before="0" w:after="0"/>
              <w:ind w:left="0" w:right="0"/>
              <w:jc w:val="center"/>
              <w:rPr>
                <w:color w:val="000000"/>
                <w:sz w:val="26"/>
                <w:szCs w:val="26"/>
              </w:rPr>
            </w:pPr>
            <w:r>
              <w:rPr>
                <w:color w:val="000000"/>
                <w:sz w:val="26"/>
                <w:szCs w:val="26"/>
              </w:rPr>
              <w:t>1</w:t>
            </w:r>
          </w:p>
        </w:tc>
        <w:tc>
          <w:tcPr>
            <w:tcW w:w="0" w:type="auto"/>
            <w:tcBorders>
              <w:top w:val="single" w:sz="4" w:space="0" w:color="auto"/>
              <w:left w:val="single" w:sz="4" w:space="0" w:color="auto"/>
              <w:bottom w:val="single" w:sz="4" w:space="0" w:color="auto"/>
              <w:right w:val="single" w:sz="4" w:space="0" w:color="auto"/>
            </w:tcBorders>
          </w:tcPr>
          <w:p w:rsidR="009469A6" w:rsidRPr="00446E97" w:rsidRDefault="009469A6" w:rsidP="00446E97">
            <w:pPr>
              <w:pStyle w:val="aff1"/>
              <w:spacing w:before="0" w:after="0"/>
              <w:ind w:left="0" w:right="0"/>
              <w:rPr>
                <w:color w:val="000000"/>
                <w:sz w:val="26"/>
                <w:szCs w:val="26"/>
              </w:rPr>
            </w:pPr>
          </w:p>
        </w:tc>
        <w:tc>
          <w:tcPr>
            <w:tcW w:w="885" w:type="dxa"/>
            <w:tcBorders>
              <w:top w:val="single" w:sz="4" w:space="0" w:color="auto"/>
              <w:left w:val="single" w:sz="4" w:space="0" w:color="auto"/>
              <w:bottom w:val="single" w:sz="4" w:space="0" w:color="auto"/>
              <w:right w:val="single" w:sz="4" w:space="0" w:color="auto"/>
            </w:tcBorders>
          </w:tcPr>
          <w:p w:rsidR="009469A6" w:rsidRPr="00446E97" w:rsidRDefault="009469A6" w:rsidP="00446E97">
            <w:pPr>
              <w:pStyle w:val="aff1"/>
              <w:spacing w:before="0" w:after="0"/>
              <w:ind w:left="0" w:right="0"/>
              <w:rPr>
                <w:color w:val="000000"/>
                <w:sz w:val="26"/>
                <w:szCs w:val="26"/>
              </w:rPr>
            </w:pPr>
          </w:p>
        </w:tc>
        <w:tc>
          <w:tcPr>
            <w:tcW w:w="886" w:type="dxa"/>
            <w:tcBorders>
              <w:top w:val="single" w:sz="4" w:space="0" w:color="auto"/>
              <w:left w:val="single" w:sz="4" w:space="0" w:color="auto"/>
              <w:bottom w:val="single" w:sz="4" w:space="0" w:color="auto"/>
              <w:right w:val="single" w:sz="4" w:space="0" w:color="auto"/>
            </w:tcBorders>
          </w:tcPr>
          <w:p w:rsidR="009469A6" w:rsidRPr="00446E97" w:rsidRDefault="009469A6" w:rsidP="00446E97">
            <w:pPr>
              <w:pStyle w:val="aff1"/>
              <w:spacing w:before="0" w:after="0"/>
              <w:ind w:left="0" w:right="0"/>
              <w:rPr>
                <w:color w:val="000000"/>
                <w:sz w:val="26"/>
                <w:szCs w:val="26"/>
              </w:rPr>
            </w:pPr>
          </w:p>
        </w:tc>
        <w:tc>
          <w:tcPr>
            <w:tcW w:w="885" w:type="dxa"/>
            <w:tcBorders>
              <w:top w:val="single" w:sz="4" w:space="0" w:color="auto"/>
              <w:left w:val="single" w:sz="4" w:space="0" w:color="auto"/>
              <w:bottom w:val="single" w:sz="4" w:space="0" w:color="auto"/>
              <w:right w:val="single" w:sz="4" w:space="0" w:color="auto"/>
            </w:tcBorders>
          </w:tcPr>
          <w:p w:rsidR="009469A6" w:rsidRPr="00446E97" w:rsidRDefault="009469A6" w:rsidP="00446E97">
            <w:pPr>
              <w:pStyle w:val="aff1"/>
              <w:spacing w:before="0" w:after="0"/>
              <w:ind w:left="0" w:right="0"/>
              <w:rPr>
                <w:color w:val="000000"/>
                <w:sz w:val="26"/>
                <w:szCs w:val="26"/>
              </w:rPr>
            </w:pPr>
          </w:p>
        </w:tc>
        <w:tc>
          <w:tcPr>
            <w:tcW w:w="885" w:type="dxa"/>
            <w:tcBorders>
              <w:top w:val="single" w:sz="4" w:space="0" w:color="auto"/>
              <w:left w:val="single" w:sz="4" w:space="0" w:color="auto"/>
              <w:bottom w:val="single" w:sz="4" w:space="0" w:color="auto"/>
              <w:right w:val="single" w:sz="4" w:space="0" w:color="auto"/>
            </w:tcBorders>
          </w:tcPr>
          <w:p w:rsidR="009469A6" w:rsidRPr="00446E97" w:rsidRDefault="009469A6" w:rsidP="00446E97">
            <w:pPr>
              <w:pStyle w:val="aff1"/>
              <w:spacing w:before="0" w:after="0"/>
              <w:ind w:left="0" w:right="0"/>
              <w:rPr>
                <w:color w:val="000000"/>
                <w:sz w:val="26"/>
                <w:szCs w:val="26"/>
              </w:rPr>
            </w:pPr>
          </w:p>
        </w:tc>
        <w:tc>
          <w:tcPr>
            <w:tcW w:w="886" w:type="dxa"/>
            <w:tcBorders>
              <w:top w:val="single" w:sz="4" w:space="0" w:color="auto"/>
              <w:left w:val="single" w:sz="4" w:space="0" w:color="auto"/>
              <w:bottom w:val="single" w:sz="4" w:space="0" w:color="auto"/>
              <w:right w:val="single" w:sz="4" w:space="0" w:color="auto"/>
            </w:tcBorders>
          </w:tcPr>
          <w:p w:rsidR="009469A6" w:rsidRPr="00446E97" w:rsidRDefault="009469A6" w:rsidP="00446E97">
            <w:pPr>
              <w:pStyle w:val="aff1"/>
              <w:spacing w:before="0" w:after="0"/>
              <w:ind w:left="0" w:right="0"/>
              <w:rPr>
                <w:color w:val="000000"/>
                <w:sz w:val="26"/>
                <w:szCs w:val="26"/>
              </w:rPr>
            </w:pPr>
          </w:p>
        </w:tc>
        <w:tc>
          <w:tcPr>
            <w:tcW w:w="887" w:type="dxa"/>
            <w:tcBorders>
              <w:top w:val="single" w:sz="4" w:space="0" w:color="auto"/>
              <w:left w:val="single" w:sz="4" w:space="0" w:color="auto"/>
              <w:bottom w:val="single" w:sz="4" w:space="0" w:color="auto"/>
              <w:right w:val="single" w:sz="4" w:space="0" w:color="auto"/>
            </w:tcBorders>
          </w:tcPr>
          <w:p w:rsidR="009469A6" w:rsidRPr="00446E97" w:rsidRDefault="009469A6" w:rsidP="00446E97">
            <w:pPr>
              <w:pStyle w:val="aff1"/>
              <w:spacing w:before="0" w:after="0"/>
              <w:ind w:left="0" w:right="0"/>
              <w:rPr>
                <w:color w:val="000000"/>
                <w:sz w:val="26"/>
                <w:szCs w:val="26"/>
              </w:rPr>
            </w:pPr>
          </w:p>
        </w:tc>
        <w:tc>
          <w:tcPr>
            <w:tcW w:w="886" w:type="dxa"/>
            <w:tcBorders>
              <w:top w:val="single" w:sz="4" w:space="0" w:color="auto"/>
              <w:left w:val="single" w:sz="4" w:space="0" w:color="auto"/>
              <w:bottom w:val="single" w:sz="4" w:space="0" w:color="auto"/>
              <w:right w:val="single" w:sz="4" w:space="0" w:color="auto"/>
            </w:tcBorders>
          </w:tcPr>
          <w:p w:rsidR="009469A6" w:rsidRPr="00446E97" w:rsidRDefault="009469A6" w:rsidP="00446E97">
            <w:pPr>
              <w:pStyle w:val="aff1"/>
              <w:spacing w:before="0" w:after="0"/>
              <w:ind w:left="0" w:right="0"/>
              <w:rPr>
                <w:color w:val="000000"/>
                <w:sz w:val="26"/>
                <w:szCs w:val="26"/>
              </w:rPr>
            </w:pPr>
          </w:p>
        </w:tc>
        <w:tc>
          <w:tcPr>
            <w:tcW w:w="887" w:type="dxa"/>
            <w:tcBorders>
              <w:top w:val="single" w:sz="4" w:space="0" w:color="auto"/>
              <w:left w:val="single" w:sz="4" w:space="0" w:color="auto"/>
              <w:bottom w:val="single" w:sz="4" w:space="0" w:color="auto"/>
              <w:right w:val="single" w:sz="4" w:space="0" w:color="auto"/>
            </w:tcBorders>
          </w:tcPr>
          <w:p w:rsidR="009469A6" w:rsidRPr="00446E97" w:rsidRDefault="009469A6" w:rsidP="00446E97">
            <w:pPr>
              <w:pStyle w:val="aff1"/>
              <w:spacing w:before="0" w:after="0"/>
              <w:ind w:left="0" w:right="0"/>
              <w:rPr>
                <w:color w:val="000000"/>
                <w:sz w:val="26"/>
                <w:szCs w:val="26"/>
              </w:rPr>
            </w:pPr>
          </w:p>
        </w:tc>
        <w:tc>
          <w:tcPr>
            <w:tcW w:w="925" w:type="dxa"/>
            <w:tcBorders>
              <w:top w:val="single" w:sz="4" w:space="0" w:color="auto"/>
              <w:left w:val="single" w:sz="4" w:space="0" w:color="auto"/>
              <w:bottom w:val="single" w:sz="4" w:space="0" w:color="auto"/>
              <w:right w:val="single" w:sz="4" w:space="0" w:color="auto"/>
            </w:tcBorders>
          </w:tcPr>
          <w:p w:rsidR="009469A6" w:rsidRPr="00446E97" w:rsidRDefault="009469A6" w:rsidP="00446E97">
            <w:pPr>
              <w:pStyle w:val="aff1"/>
              <w:spacing w:before="0" w:after="0"/>
              <w:ind w:left="0" w:right="0"/>
              <w:rPr>
                <w:color w:val="000000"/>
                <w:sz w:val="26"/>
                <w:szCs w:val="26"/>
              </w:rPr>
            </w:pPr>
          </w:p>
        </w:tc>
      </w:tr>
      <w:tr w:rsidR="009469A6" w:rsidRPr="00446E97" w:rsidTr="00E622AD">
        <w:tc>
          <w:tcPr>
            <w:tcW w:w="0" w:type="auto"/>
            <w:tcBorders>
              <w:top w:val="single" w:sz="4" w:space="0" w:color="auto"/>
              <w:left w:val="single" w:sz="4" w:space="0" w:color="auto"/>
              <w:bottom w:val="single" w:sz="4" w:space="0" w:color="auto"/>
              <w:right w:val="single" w:sz="4" w:space="0" w:color="auto"/>
            </w:tcBorders>
            <w:vAlign w:val="center"/>
          </w:tcPr>
          <w:p w:rsidR="009469A6" w:rsidRPr="00446E97" w:rsidRDefault="00E622AD" w:rsidP="00446E97">
            <w:pPr>
              <w:pStyle w:val="aff1"/>
              <w:suppressAutoHyphens w:val="0"/>
              <w:snapToGrid w:val="0"/>
              <w:spacing w:before="0" w:after="0"/>
              <w:ind w:left="0" w:right="0"/>
              <w:jc w:val="center"/>
              <w:rPr>
                <w:color w:val="000000"/>
                <w:sz w:val="26"/>
                <w:szCs w:val="26"/>
              </w:rPr>
            </w:pPr>
            <w:r>
              <w:rPr>
                <w:color w:val="000000"/>
                <w:sz w:val="26"/>
                <w:szCs w:val="26"/>
              </w:rPr>
              <w:t>2</w:t>
            </w:r>
          </w:p>
        </w:tc>
        <w:tc>
          <w:tcPr>
            <w:tcW w:w="0" w:type="auto"/>
            <w:tcBorders>
              <w:top w:val="single" w:sz="4" w:space="0" w:color="auto"/>
              <w:left w:val="single" w:sz="4" w:space="0" w:color="auto"/>
              <w:bottom w:val="single" w:sz="4" w:space="0" w:color="auto"/>
              <w:right w:val="single" w:sz="4" w:space="0" w:color="auto"/>
            </w:tcBorders>
          </w:tcPr>
          <w:p w:rsidR="009469A6" w:rsidRPr="00446E97" w:rsidRDefault="009469A6" w:rsidP="00446E97">
            <w:pPr>
              <w:pStyle w:val="aff1"/>
              <w:spacing w:before="0" w:after="0"/>
              <w:ind w:left="0" w:right="0"/>
              <w:rPr>
                <w:color w:val="000000"/>
                <w:sz w:val="26"/>
                <w:szCs w:val="26"/>
              </w:rPr>
            </w:pPr>
          </w:p>
        </w:tc>
        <w:tc>
          <w:tcPr>
            <w:tcW w:w="885" w:type="dxa"/>
            <w:tcBorders>
              <w:top w:val="single" w:sz="4" w:space="0" w:color="auto"/>
              <w:left w:val="single" w:sz="4" w:space="0" w:color="auto"/>
              <w:bottom w:val="single" w:sz="4" w:space="0" w:color="auto"/>
              <w:right w:val="single" w:sz="4" w:space="0" w:color="auto"/>
            </w:tcBorders>
          </w:tcPr>
          <w:p w:rsidR="009469A6" w:rsidRPr="00446E97" w:rsidRDefault="009469A6" w:rsidP="00446E97">
            <w:pPr>
              <w:pStyle w:val="aff1"/>
              <w:spacing w:before="0" w:after="0"/>
              <w:ind w:left="0" w:right="0"/>
              <w:rPr>
                <w:color w:val="000000"/>
                <w:sz w:val="26"/>
                <w:szCs w:val="26"/>
              </w:rPr>
            </w:pPr>
          </w:p>
        </w:tc>
        <w:tc>
          <w:tcPr>
            <w:tcW w:w="886" w:type="dxa"/>
            <w:tcBorders>
              <w:top w:val="single" w:sz="4" w:space="0" w:color="auto"/>
              <w:left w:val="single" w:sz="4" w:space="0" w:color="auto"/>
              <w:bottom w:val="single" w:sz="4" w:space="0" w:color="auto"/>
              <w:right w:val="single" w:sz="4" w:space="0" w:color="auto"/>
            </w:tcBorders>
          </w:tcPr>
          <w:p w:rsidR="009469A6" w:rsidRPr="00446E97" w:rsidRDefault="009469A6" w:rsidP="00446E97">
            <w:pPr>
              <w:pStyle w:val="aff1"/>
              <w:spacing w:before="0" w:after="0"/>
              <w:ind w:left="0" w:right="0"/>
              <w:rPr>
                <w:color w:val="000000"/>
                <w:sz w:val="26"/>
                <w:szCs w:val="26"/>
              </w:rPr>
            </w:pPr>
          </w:p>
        </w:tc>
        <w:tc>
          <w:tcPr>
            <w:tcW w:w="885" w:type="dxa"/>
            <w:tcBorders>
              <w:top w:val="single" w:sz="4" w:space="0" w:color="auto"/>
              <w:left w:val="single" w:sz="4" w:space="0" w:color="auto"/>
              <w:bottom w:val="single" w:sz="4" w:space="0" w:color="auto"/>
              <w:right w:val="single" w:sz="4" w:space="0" w:color="auto"/>
            </w:tcBorders>
          </w:tcPr>
          <w:p w:rsidR="009469A6" w:rsidRPr="00446E97" w:rsidRDefault="009469A6" w:rsidP="00446E97">
            <w:pPr>
              <w:pStyle w:val="aff1"/>
              <w:spacing w:before="0" w:after="0"/>
              <w:ind w:left="0" w:right="0"/>
              <w:rPr>
                <w:color w:val="000000"/>
                <w:sz w:val="26"/>
                <w:szCs w:val="26"/>
              </w:rPr>
            </w:pPr>
          </w:p>
        </w:tc>
        <w:tc>
          <w:tcPr>
            <w:tcW w:w="885" w:type="dxa"/>
            <w:tcBorders>
              <w:top w:val="single" w:sz="4" w:space="0" w:color="auto"/>
              <w:left w:val="single" w:sz="4" w:space="0" w:color="auto"/>
              <w:bottom w:val="single" w:sz="4" w:space="0" w:color="auto"/>
              <w:right w:val="single" w:sz="4" w:space="0" w:color="auto"/>
            </w:tcBorders>
          </w:tcPr>
          <w:p w:rsidR="009469A6" w:rsidRPr="00446E97" w:rsidRDefault="009469A6" w:rsidP="00446E97">
            <w:pPr>
              <w:pStyle w:val="aff1"/>
              <w:spacing w:before="0" w:after="0"/>
              <w:ind w:left="0" w:right="0"/>
              <w:rPr>
                <w:color w:val="000000"/>
                <w:sz w:val="26"/>
                <w:szCs w:val="26"/>
              </w:rPr>
            </w:pPr>
          </w:p>
        </w:tc>
        <w:tc>
          <w:tcPr>
            <w:tcW w:w="886" w:type="dxa"/>
            <w:tcBorders>
              <w:top w:val="single" w:sz="4" w:space="0" w:color="auto"/>
              <w:left w:val="single" w:sz="4" w:space="0" w:color="auto"/>
              <w:bottom w:val="single" w:sz="4" w:space="0" w:color="auto"/>
              <w:right w:val="single" w:sz="4" w:space="0" w:color="auto"/>
            </w:tcBorders>
          </w:tcPr>
          <w:p w:rsidR="009469A6" w:rsidRPr="00446E97" w:rsidRDefault="009469A6" w:rsidP="00446E97">
            <w:pPr>
              <w:pStyle w:val="aff1"/>
              <w:spacing w:before="0" w:after="0"/>
              <w:ind w:left="0" w:right="0"/>
              <w:rPr>
                <w:color w:val="000000"/>
                <w:sz w:val="26"/>
                <w:szCs w:val="26"/>
              </w:rPr>
            </w:pPr>
          </w:p>
        </w:tc>
        <w:tc>
          <w:tcPr>
            <w:tcW w:w="887" w:type="dxa"/>
            <w:tcBorders>
              <w:top w:val="single" w:sz="4" w:space="0" w:color="auto"/>
              <w:left w:val="single" w:sz="4" w:space="0" w:color="auto"/>
              <w:bottom w:val="single" w:sz="4" w:space="0" w:color="auto"/>
              <w:right w:val="single" w:sz="4" w:space="0" w:color="auto"/>
            </w:tcBorders>
          </w:tcPr>
          <w:p w:rsidR="009469A6" w:rsidRPr="00446E97" w:rsidRDefault="009469A6" w:rsidP="00446E97">
            <w:pPr>
              <w:pStyle w:val="aff1"/>
              <w:spacing w:before="0" w:after="0"/>
              <w:ind w:left="0" w:right="0"/>
              <w:rPr>
                <w:color w:val="000000"/>
                <w:sz w:val="26"/>
                <w:szCs w:val="26"/>
              </w:rPr>
            </w:pPr>
          </w:p>
        </w:tc>
        <w:tc>
          <w:tcPr>
            <w:tcW w:w="886" w:type="dxa"/>
            <w:tcBorders>
              <w:top w:val="single" w:sz="4" w:space="0" w:color="auto"/>
              <w:left w:val="single" w:sz="4" w:space="0" w:color="auto"/>
              <w:bottom w:val="single" w:sz="4" w:space="0" w:color="auto"/>
              <w:right w:val="single" w:sz="4" w:space="0" w:color="auto"/>
            </w:tcBorders>
          </w:tcPr>
          <w:p w:rsidR="009469A6" w:rsidRPr="00446E97" w:rsidRDefault="009469A6" w:rsidP="00446E97">
            <w:pPr>
              <w:pStyle w:val="aff1"/>
              <w:spacing w:before="0" w:after="0"/>
              <w:ind w:left="0" w:right="0"/>
              <w:rPr>
                <w:color w:val="000000"/>
                <w:sz w:val="26"/>
                <w:szCs w:val="26"/>
              </w:rPr>
            </w:pPr>
          </w:p>
        </w:tc>
        <w:tc>
          <w:tcPr>
            <w:tcW w:w="887" w:type="dxa"/>
            <w:tcBorders>
              <w:top w:val="single" w:sz="4" w:space="0" w:color="auto"/>
              <w:left w:val="single" w:sz="4" w:space="0" w:color="auto"/>
              <w:bottom w:val="single" w:sz="4" w:space="0" w:color="auto"/>
              <w:right w:val="single" w:sz="4" w:space="0" w:color="auto"/>
            </w:tcBorders>
          </w:tcPr>
          <w:p w:rsidR="009469A6" w:rsidRPr="00446E97" w:rsidRDefault="009469A6" w:rsidP="00446E97">
            <w:pPr>
              <w:pStyle w:val="aff1"/>
              <w:spacing w:before="0" w:after="0"/>
              <w:ind w:left="0" w:right="0"/>
              <w:rPr>
                <w:color w:val="000000"/>
                <w:sz w:val="26"/>
                <w:szCs w:val="26"/>
              </w:rPr>
            </w:pPr>
          </w:p>
        </w:tc>
        <w:tc>
          <w:tcPr>
            <w:tcW w:w="925" w:type="dxa"/>
            <w:tcBorders>
              <w:top w:val="single" w:sz="4" w:space="0" w:color="auto"/>
              <w:left w:val="single" w:sz="4" w:space="0" w:color="auto"/>
              <w:bottom w:val="single" w:sz="4" w:space="0" w:color="auto"/>
              <w:right w:val="single" w:sz="4" w:space="0" w:color="auto"/>
            </w:tcBorders>
          </w:tcPr>
          <w:p w:rsidR="009469A6" w:rsidRPr="00446E97" w:rsidRDefault="009469A6" w:rsidP="00446E97">
            <w:pPr>
              <w:pStyle w:val="aff1"/>
              <w:spacing w:before="0" w:after="0"/>
              <w:ind w:left="0" w:right="0"/>
              <w:rPr>
                <w:color w:val="000000"/>
                <w:sz w:val="26"/>
                <w:szCs w:val="26"/>
              </w:rPr>
            </w:pPr>
          </w:p>
        </w:tc>
      </w:tr>
      <w:tr w:rsidR="009469A6" w:rsidRPr="00446E97" w:rsidTr="00E622AD">
        <w:tc>
          <w:tcPr>
            <w:tcW w:w="0" w:type="auto"/>
            <w:tcBorders>
              <w:top w:val="single" w:sz="4" w:space="0" w:color="auto"/>
              <w:left w:val="single" w:sz="4" w:space="0" w:color="auto"/>
              <w:bottom w:val="single" w:sz="4" w:space="0" w:color="auto"/>
              <w:right w:val="single" w:sz="4" w:space="0" w:color="auto"/>
            </w:tcBorders>
            <w:vAlign w:val="center"/>
          </w:tcPr>
          <w:p w:rsidR="009469A6" w:rsidRPr="00446E97" w:rsidRDefault="00E622AD" w:rsidP="00446E97">
            <w:pPr>
              <w:pStyle w:val="aff1"/>
              <w:suppressAutoHyphens w:val="0"/>
              <w:snapToGrid w:val="0"/>
              <w:spacing w:before="0" w:after="0"/>
              <w:ind w:left="0" w:right="0"/>
              <w:jc w:val="center"/>
              <w:rPr>
                <w:color w:val="000000"/>
                <w:sz w:val="26"/>
                <w:szCs w:val="26"/>
              </w:rPr>
            </w:pPr>
            <w:r>
              <w:rPr>
                <w:color w:val="000000"/>
                <w:sz w:val="26"/>
                <w:szCs w:val="26"/>
              </w:rPr>
              <w:t>3</w:t>
            </w:r>
          </w:p>
        </w:tc>
        <w:tc>
          <w:tcPr>
            <w:tcW w:w="0" w:type="auto"/>
            <w:tcBorders>
              <w:top w:val="single" w:sz="4" w:space="0" w:color="auto"/>
              <w:left w:val="single" w:sz="4" w:space="0" w:color="auto"/>
              <w:bottom w:val="single" w:sz="4" w:space="0" w:color="auto"/>
              <w:right w:val="single" w:sz="4" w:space="0" w:color="auto"/>
            </w:tcBorders>
          </w:tcPr>
          <w:p w:rsidR="009469A6" w:rsidRPr="00446E97" w:rsidRDefault="009469A6" w:rsidP="00446E97">
            <w:pPr>
              <w:pStyle w:val="aff1"/>
              <w:spacing w:before="0" w:after="0"/>
              <w:ind w:left="0" w:right="0"/>
              <w:rPr>
                <w:color w:val="000000"/>
                <w:sz w:val="26"/>
                <w:szCs w:val="26"/>
              </w:rPr>
            </w:pPr>
          </w:p>
        </w:tc>
        <w:tc>
          <w:tcPr>
            <w:tcW w:w="885" w:type="dxa"/>
            <w:tcBorders>
              <w:top w:val="single" w:sz="4" w:space="0" w:color="auto"/>
              <w:left w:val="single" w:sz="4" w:space="0" w:color="auto"/>
              <w:bottom w:val="single" w:sz="4" w:space="0" w:color="auto"/>
              <w:right w:val="single" w:sz="4" w:space="0" w:color="auto"/>
            </w:tcBorders>
          </w:tcPr>
          <w:p w:rsidR="009469A6" w:rsidRPr="00446E97" w:rsidRDefault="009469A6" w:rsidP="00446E97">
            <w:pPr>
              <w:pStyle w:val="aff1"/>
              <w:spacing w:before="0" w:after="0"/>
              <w:ind w:left="0" w:right="0"/>
              <w:rPr>
                <w:color w:val="000000"/>
                <w:sz w:val="26"/>
                <w:szCs w:val="26"/>
              </w:rPr>
            </w:pPr>
          </w:p>
        </w:tc>
        <w:tc>
          <w:tcPr>
            <w:tcW w:w="886" w:type="dxa"/>
            <w:tcBorders>
              <w:top w:val="single" w:sz="4" w:space="0" w:color="auto"/>
              <w:left w:val="single" w:sz="4" w:space="0" w:color="auto"/>
              <w:bottom w:val="single" w:sz="4" w:space="0" w:color="auto"/>
              <w:right w:val="single" w:sz="4" w:space="0" w:color="auto"/>
            </w:tcBorders>
          </w:tcPr>
          <w:p w:rsidR="009469A6" w:rsidRPr="00446E97" w:rsidRDefault="009469A6" w:rsidP="00446E97">
            <w:pPr>
              <w:pStyle w:val="aff1"/>
              <w:spacing w:before="0" w:after="0"/>
              <w:ind w:left="0" w:right="0"/>
              <w:rPr>
                <w:color w:val="000000"/>
                <w:sz w:val="26"/>
                <w:szCs w:val="26"/>
              </w:rPr>
            </w:pPr>
          </w:p>
        </w:tc>
        <w:tc>
          <w:tcPr>
            <w:tcW w:w="885" w:type="dxa"/>
            <w:tcBorders>
              <w:top w:val="single" w:sz="4" w:space="0" w:color="auto"/>
              <w:left w:val="single" w:sz="4" w:space="0" w:color="auto"/>
              <w:bottom w:val="single" w:sz="4" w:space="0" w:color="auto"/>
              <w:right w:val="single" w:sz="4" w:space="0" w:color="auto"/>
            </w:tcBorders>
          </w:tcPr>
          <w:p w:rsidR="009469A6" w:rsidRPr="00446E97" w:rsidRDefault="009469A6" w:rsidP="00446E97">
            <w:pPr>
              <w:pStyle w:val="aff1"/>
              <w:spacing w:before="0" w:after="0"/>
              <w:ind w:left="0" w:right="0"/>
              <w:rPr>
                <w:color w:val="000000"/>
                <w:sz w:val="26"/>
                <w:szCs w:val="26"/>
              </w:rPr>
            </w:pPr>
          </w:p>
        </w:tc>
        <w:tc>
          <w:tcPr>
            <w:tcW w:w="885" w:type="dxa"/>
            <w:tcBorders>
              <w:top w:val="single" w:sz="4" w:space="0" w:color="auto"/>
              <w:left w:val="single" w:sz="4" w:space="0" w:color="auto"/>
              <w:bottom w:val="single" w:sz="4" w:space="0" w:color="auto"/>
              <w:right w:val="single" w:sz="4" w:space="0" w:color="auto"/>
            </w:tcBorders>
          </w:tcPr>
          <w:p w:rsidR="009469A6" w:rsidRPr="00446E97" w:rsidRDefault="009469A6" w:rsidP="00446E97">
            <w:pPr>
              <w:pStyle w:val="aff1"/>
              <w:spacing w:before="0" w:after="0"/>
              <w:ind w:left="0" w:right="0"/>
              <w:rPr>
                <w:color w:val="000000"/>
                <w:sz w:val="26"/>
                <w:szCs w:val="26"/>
              </w:rPr>
            </w:pPr>
          </w:p>
        </w:tc>
        <w:tc>
          <w:tcPr>
            <w:tcW w:w="886" w:type="dxa"/>
            <w:tcBorders>
              <w:top w:val="single" w:sz="4" w:space="0" w:color="auto"/>
              <w:left w:val="single" w:sz="4" w:space="0" w:color="auto"/>
              <w:bottom w:val="single" w:sz="4" w:space="0" w:color="auto"/>
              <w:right w:val="single" w:sz="4" w:space="0" w:color="auto"/>
            </w:tcBorders>
          </w:tcPr>
          <w:p w:rsidR="009469A6" w:rsidRPr="00446E97" w:rsidRDefault="009469A6" w:rsidP="00446E97">
            <w:pPr>
              <w:pStyle w:val="aff1"/>
              <w:spacing w:before="0" w:after="0"/>
              <w:ind w:left="0" w:right="0"/>
              <w:rPr>
                <w:color w:val="000000"/>
                <w:sz w:val="26"/>
                <w:szCs w:val="26"/>
              </w:rPr>
            </w:pPr>
          </w:p>
        </w:tc>
        <w:tc>
          <w:tcPr>
            <w:tcW w:w="887" w:type="dxa"/>
            <w:tcBorders>
              <w:top w:val="single" w:sz="4" w:space="0" w:color="auto"/>
              <w:left w:val="single" w:sz="4" w:space="0" w:color="auto"/>
              <w:bottom w:val="single" w:sz="4" w:space="0" w:color="auto"/>
              <w:right w:val="single" w:sz="4" w:space="0" w:color="auto"/>
            </w:tcBorders>
          </w:tcPr>
          <w:p w:rsidR="009469A6" w:rsidRPr="00446E97" w:rsidRDefault="009469A6" w:rsidP="00446E97">
            <w:pPr>
              <w:pStyle w:val="aff1"/>
              <w:spacing w:before="0" w:after="0"/>
              <w:ind w:left="0" w:right="0"/>
              <w:rPr>
                <w:color w:val="000000"/>
                <w:sz w:val="26"/>
                <w:szCs w:val="26"/>
              </w:rPr>
            </w:pPr>
          </w:p>
        </w:tc>
        <w:tc>
          <w:tcPr>
            <w:tcW w:w="886" w:type="dxa"/>
            <w:tcBorders>
              <w:top w:val="single" w:sz="4" w:space="0" w:color="auto"/>
              <w:left w:val="single" w:sz="4" w:space="0" w:color="auto"/>
              <w:bottom w:val="single" w:sz="4" w:space="0" w:color="auto"/>
              <w:right w:val="single" w:sz="4" w:space="0" w:color="auto"/>
            </w:tcBorders>
          </w:tcPr>
          <w:p w:rsidR="009469A6" w:rsidRPr="00446E97" w:rsidRDefault="009469A6" w:rsidP="00446E97">
            <w:pPr>
              <w:pStyle w:val="aff1"/>
              <w:spacing w:before="0" w:after="0"/>
              <w:ind w:left="0" w:right="0"/>
              <w:rPr>
                <w:color w:val="000000"/>
                <w:sz w:val="26"/>
                <w:szCs w:val="26"/>
              </w:rPr>
            </w:pPr>
          </w:p>
        </w:tc>
        <w:tc>
          <w:tcPr>
            <w:tcW w:w="887" w:type="dxa"/>
            <w:tcBorders>
              <w:top w:val="single" w:sz="4" w:space="0" w:color="auto"/>
              <w:left w:val="single" w:sz="4" w:space="0" w:color="auto"/>
              <w:bottom w:val="single" w:sz="4" w:space="0" w:color="auto"/>
              <w:right w:val="single" w:sz="4" w:space="0" w:color="auto"/>
            </w:tcBorders>
          </w:tcPr>
          <w:p w:rsidR="009469A6" w:rsidRPr="00446E97" w:rsidRDefault="009469A6" w:rsidP="00446E97">
            <w:pPr>
              <w:pStyle w:val="aff1"/>
              <w:spacing w:before="0" w:after="0"/>
              <w:ind w:left="0" w:right="0"/>
              <w:rPr>
                <w:color w:val="000000"/>
                <w:sz w:val="26"/>
                <w:szCs w:val="26"/>
              </w:rPr>
            </w:pPr>
          </w:p>
        </w:tc>
        <w:tc>
          <w:tcPr>
            <w:tcW w:w="925" w:type="dxa"/>
            <w:tcBorders>
              <w:top w:val="single" w:sz="4" w:space="0" w:color="auto"/>
              <w:left w:val="single" w:sz="4" w:space="0" w:color="auto"/>
              <w:bottom w:val="single" w:sz="4" w:space="0" w:color="auto"/>
              <w:right w:val="single" w:sz="4" w:space="0" w:color="auto"/>
            </w:tcBorders>
          </w:tcPr>
          <w:p w:rsidR="009469A6" w:rsidRPr="00446E97" w:rsidRDefault="009469A6" w:rsidP="00446E97">
            <w:pPr>
              <w:pStyle w:val="aff1"/>
              <w:spacing w:before="0" w:after="0"/>
              <w:ind w:left="0" w:right="0"/>
              <w:rPr>
                <w:color w:val="000000"/>
                <w:sz w:val="26"/>
                <w:szCs w:val="26"/>
              </w:rPr>
            </w:pPr>
          </w:p>
        </w:tc>
      </w:tr>
      <w:tr w:rsidR="009469A6" w:rsidRPr="00446E97" w:rsidTr="00E622AD">
        <w:tc>
          <w:tcPr>
            <w:tcW w:w="0" w:type="auto"/>
            <w:tcBorders>
              <w:top w:val="single" w:sz="4" w:space="0" w:color="auto"/>
              <w:left w:val="single" w:sz="4" w:space="0" w:color="auto"/>
              <w:bottom w:val="single" w:sz="4" w:space="0" w:color="auto"/>
              <w:right w:val="single" w:sz="4" w:space="0" w:color="auto"/>
            </w:tcBorders>
            <w:vAlign w:val="center"/>
          </w:tcPr>
          <w:p w:rsidR="009469A6" w:rsidRPr="00446E97" w:rsidRDefault="009469A6" w:rsidP="00446E97">
            <w:pPr>
              <w:pStyle w:val="aff1"/>
              <w:spacing w:before="0" w:after="0"/>
              <w:ind w:left="0" w:right="0"/>
              <w:jc w:val="center"/>
              <w:rPr>
                <w:color w:val="000000"/>
                <w:sz w:val="26"/>
                <w:szCs w:val="26"/>
              </w:rPr>
            </w:pPr>
            <w:r w:rsidRPr="00446E97">
              <w:rPr>
                <w:color w:val="000000"/>
                <w:sz w:val="26"/>
                <w:szCs w:val="26"/>
              </w:rPr>
              <w:t>…</w:t>
            </w:r>
          </w:p>
        </w:tc>
        <w:tc>
          <w:tcPr>
            <w:tcW w:w="0" w:type="auto"/>
            <w:tcBorders>
              <w:top w:val="single" w:sz="4" w:space="0" w:color="auto"/>
              <w:left w:val="single" w:sz="4" w:space="0" w:color="auto"/>
              <w:bottom w:val="single" w:sz="4" w:space="0" w:color="auto"/>
              <w:right w:val="single" w:sz="4" w:space="0" w:color="auto"/>
            </w:tcBorders>
          </w:tcPr>
          <w:p w:rsidR="009469A6" w:rsidRPr="00446E97" w:rsidRDefault="009469A6" w:rsidP="00446E97">
            <w:pPr>
              <w:pStyle w:val="aff1"/>
              <w:spacing w:before="0" w:after="0"/>
              <w:ind w:left="0" w:right="0"/>
              <w:rPr>
                <w:color w:val="000000"/>
                <w:sz w:val="26"/>
                <w:szCs w:val="26"/>
              </w:rPr>
            </w:pPr>
          </w:p>
        </w:tc>
        <w:tc>
          <w:tcPr>
            <w:tcW w:w="885" w:type="dxa"/>
            <w:tcBorders>
              <w:top w:val="single" w:sz="4" w:space="0" w:color="auto"/>
              <w:left w:val="single" w:sz="4" w:space="0" w:color="auto"/>
              <w:bottom w:val="single" w:sz="4" w:space="0" w:color="auto"/>
              <w:right w:val="single" w:sz="4" w:space="0" w:color="auto"/>
            </w:tcBorders>
          </w:tcPr>
          <w:p w:rsidR="009469A6" w:rsidRPr="00446E97" w:rsidRDefault="009469A6" w:rsidP="00446E97">
            <w:pPr>
              <w:pStyle w:val="aff1"/>
              <w:spacing w:before="0" w:after="0"/>
              <w:ind w:left="0" w:right="0"/>
              <w:rPr>
                <w:color w:val="000000"/>
                <w:sz w:val="26"/>
                <w:szCs w:val="26"/>
              </w:rPr>
            </w:pPr>
          </w:p>
        </w:tc>
        <w:tc>
          <w:tcPr>
            <w:tcW w:w="886" w:type="dxa"/>
            <w:tcBorders>
              <w:top w:val="single" w:sz="4" w:space="0" w:color="auto"/>
              <w:left w:val="single" w:sz="4" w:space="0" w:color="auto"/>
              <w:bottom w:val="single" w:sz="4" w:space="0" w:color="auto"/>
              <w:right w:val="single" w:sz="4" w:space="0" w:color="auto"/>
            </w:tcBorders>
          </w:tcPr>
          <w:p w:rsidR="009469A6" w:rsidRPr="00446E97" w:rsidRDefault="009469A6" w:rsidP="00446E97">
            <w:pPr>
              <w:pStyle w:val="aff1"/>
              <w:spacing w:before="0" w:after="0"/>
              <w:ind w:left="0" w:right="0"/>
              <w:rPr>
                <w:color w:val="000000"/>
                <w:sz w:val="26"/>
                <w:szCs w:val="26"/>
              </w:rPr>
            </w:pPr>
          </w:p>
        </w:tc>
        <w:tc>
          <w:tcPr>
            <w:tcW w:w="885" w:type="dxa"/>
            <w:tcBorders>
              <w:top w:val="single" w:sz="4" w:space="0" w:color="auto"/>
              <w:left w:val="single" w:sz="4" w:space="0" w:color="auto"/>
              <w:bottom w:val="single" w:sz="4" w:space="0" w:color="auto"/>
              <w:right w:val="single" w:sz="4" w:space="0" w:color="auto"/>
            </w:tcBorders>
          </w:tcPr>
          <w:p w:rsidR="009469A6" w:rsidRPr="00446E97" w:rsidRDefault="009469A6" w:rsidP="00446E97">
            <w:pPr>
              <w:pStyle w:val="aff1"/>
              <w:spacing w:before="0" w:after="0"/>
              <w:ind w:left="0" w:right="0"/>
              <w:rPr>
                <w:color w:val="000000"/>
                <w:sz w:val="26"/>
                <w:szCs w:val="26"/>
              </w:rPr>
            </w:pPr>
          </w:p>
        </w:tc>
        <w:tc>
          <w:tcPr>
            <w:tcW w:w="885" w:type="dxa"/>
            <w:tcBorders>
              <w:top w:val="single" w:sz="4" w:space="0" w:color="auto"/>
              <w:left w:val="single" w:sz="4" w:space="0" w:color="auto"/>
              <w:bottom w:val="single" w:sz="4" w:space="0" w:color="auto"/>
              <w:right w:val="single" w:sz="4" w:space="0" w:color="auto"/>
            </w:tcBorders>
          </w:tcPr>
          <w:p w:rsidR="009469A6" w:rsidRPr="00446E97" w:rsidRDefault="009469A6" w:rsidP="00446E97">
            <w:pPr>
              <w:pStyle w:val="aff1"/>
              <w:spacing w:before="0" w:after="0"/>
              <w:ind w:left="0" w:right="0"/>
              <w:rPr>
                <w:color w:val="000000"/>
                <w:sz w:val="26"/>
                <w:szCs w:val="26"/>
              </w:rPr>
            </w:pPr>
          </w:p>
        </w:tc>
        <w:tc>
          <w:tcPr>
            <w:tcW w:w="886" w:type="dxa"/>
            <w:tcBorders>
              <w:top w:val="single" w:sz="4" w:space="0" w:color="auto"/>
              <w:left w:val="single" w:sz="4" w:space="0" w:color="auto"/>
              <w:bottom w:val="single" w:sz="4" w:space="0" w:color="auto"/>
              <w:right w:val="single" w:sz="4" w:space="0" w:color="auto"/>
            </w:tcBorders>
          </w:tcPr>
          <w:p w:rsidR="009469A6" w:rsidRPr="00446E97" w:rsidRDefault="009469A6" w:rsidP="00446E97">
            <w:pPr>
              <w:pStyle w:val="aff1"/>
              <w:spacing w:before="0" w:after="0"/>
              <w:ind w:left="0" w:right="0"/>
              <w:rPr>
                <w:color w:val="000000"/>
                <w:sz w:val="26"/>
                <w:szCs w:val="26"/>
              </w:rPr>
            </w:pPr>
          </w:p>
        </w:tc>
        <w:tc>
          <w:tcPr>
            <w:tcW w:w="887" w:type="dxa"/>
            <w:tcBorders>
              <w:top w:val="single" w:sz="4" w:space="0" w:color="auto"/>
              <w:left w:val="single" w:sz="4" w:space="0" w:color="auto"/>
              <w:bottom w:val="single" w:sz="4" w:space="0" w:color="auto"/>
              <w:right w:val="single" w:sz="4" w:space="0" w:color="auto"/>
            </w:tcBorders>
          </w:tcPr>
          <w:p w:rsidR="009469A6" w:rsidRPr="00446E97" w:rsidRDefault="009469A6" w:rsidP="00446E97">
            <w:pPr>
              <w:pStyle w:val="aff1"/>
              <w:spacing w:before="0" w:after="0"/>
              <w:ind w:left="0" w:right="0"/>
              <w:rPr>
                <w:color w:val="000000"/>
                <w:sz w:val="26"/>
                <w:szCs w:val="26"/>
              </w:rPr>
            </w:pPr>
          </w:p>
        </w:tc>
        <w:tc>
          <w:tcPr>
            <w:tcW w:w="886" w:type="dxa"/>
            <w:tcBorders>
              <w:top w:val="single" w:sz="4" w:space="0" w:color="auto"/>
              <w:left w:val="single" w:sz="4" w:space="0" w:color="auto"/>
              <w:bottom w:val="single" w:sz="4" w:space="0" w:color="auto"/>
              <w:right w:val="single" w:sz="4" w:space="0" w:color="auto"/>
            </w:tcBorders>
          </w:tcPr>
          <w:p w:rsidR="009469A6" w:rsidRPr="00446E97" w:rsidRDefault="009469A6" w:rsidP="00446E97">
            <w:pPr>
              <w:pStyle w:val="aff1"/>
              <w:spacing w:before="0" w:after="0"/>
              <w:ind w:left="0" w:right="0"/>
              <w:rPr>
                <w:color w:val="000000"/>
                <w:sz w:val="26"/>
                <w:szCs w:val="26"/>
              </w:rPr>
            </w:pPr>
          </w:p>
        </w:tc>
        <w:tc>
          <w:tcPr>
            <w:tcW w:w="887" w:type="dxa"/>
            <w:tcBorders>
              <w:top w:val="single" w:sz="4" w:space="0" w:color="auto"/>
              <w:left w:val="single" w:sz="4" w:space="0" w:color="auto"/>
              <w:bottom w:val="single" w:sz="4" w:space="0" w:color="auto"/>
              <w:right w:val="single" w:sz="4" w:space="0" w:color="auto"/>
            </w:tcBorders>
          </w:tcPr>
          <w:p w:rsidR="009469A6" w:rsidRPr="00446E97" w:rsidRDefault="009469A6" w:rsidP="00446E97">
            <w:pPr>
              <w:pStyle w:val="aff1"/>
              <w:spacing w:before="0" w:after="0"/>
              <w:ind w:left="0" w:right="0"/>
              <w:rPr>
                <w:color w:val="000000"/>
                <w:sz w:val="26"/>
                <w:szCs w:val="26"/>
              </w:rPr>
            </w:pPr>
          </w:p>
        </w:tc>
        <w:tc>
          <w:tcPr>
            <w:tcW w:w="925" w:type="dxa"/>
            <w:tcBorders>
              <w:top w:val="single" w:sz="4" w:space="0" w:color="auto"/>
              <w:left w:val="single" w:sz="4" w:space="0" w:color="auto"/>
              <w:bottom w:val="single" w:sz="4" w:space="0" w:color="auto"/>
              <w:right w:val="single" w:sz="4" w:space="0" w:color="auto"/>
            </w:tcBorders>
          </w:tcPr>
          <w:p w:rsidR="009469A6" w:rsidRPr="00446E97" w:rsidRDefault="009469A6" w:rsidP="00446E97">
            <w:pPr>
              <w:pStyle w:val="aff1"/>
              <w:spacing w:before="0" w:after="0"/>
              <w:ind w:left="0" w:right="0"/>
              <w:rPr>
                <w:color w:val="000000"/>
                <w:sz w:val="26"/>
                <w:szCs w:val="26"/>
              </w:rPr>
            </w:pPr>
          </w:p>
        </w:tc>
      </w:tr>
    </w:tbl>
    <w:p w:rsidR="004F4D80" w:rsidRPr="00446E97" w:rsidRDefault="004F4D80" w:rsidP="00446E97">
      <w:pPr>
        <w:spacing w:line="240" w:lineRule="auto"/>
        <w:rPr>
          <w:color w:val="000000"/>
          <w:sz w:val="26"/>
          <w:szCs w:val="26"/>
        </w:rPr>
      </w:pPr>
    </w:p>
    <w:p w:rsidR="004F4D80" w:rsidRPr="00446E97" w:rsidRDefault="004F4D80" w:rsidP="00446E97">
      <w:pPr>
        <w:spacing w:line="240" w:lineRule="auto"/>
        <w:rPr>
          <w:color w:val="000000"/>
          <w:sz w:val="26"/>
          <w:szCs w:val="26"/>
        </w:rPr>
      </w:pPr>
      <w:r w:rsidRPr="00446E97">
        <w:rPr>
          <w:color w:val="000000"/>
          <w:sz w:val="26"/>
          <w:szCs w:val="26"/>
        </w:rPr>
        <w:t>____________________________________</w:t>
      </w:r>
    </w:p>
    <w:p w:rsidR="004F4D80" w:rsidRPr="00446E97" w:rsidRDefault="004F4D80" w:rsidP="00446E97">
      <w:pPr>
        <w:spacing w:line="240" w:lineRule="auto"/>
        <w:ind w:right="3684"/>
        <w:jc w:val="center"/>
        <w:rPr>
          <w:color w:val="000000"/>
          <w:sz w:val="26"/>
          <w:szCs w:val="26"/>
          <w:vertAlign w:val="superscript"/>
        </w:rPr>
      </w:pPr>
      <w:r w:rsidRPr="00446E97">
        <w:rPr>
          <w:color w:val="000000"/>
          <w:sz w:val="26"/>
          <w:szCs w:val="26"/>
          <w:vertAlign w:val="superscript"/>
        </w:rPr>
        <w:t>(подпись, М.П.)</w:t>
      </w:r>
    </w:p>
    <w:p w:rsidR="004F4D80" w:rsidRPr="00446E97" w:rsidRDefault="004F4D80" w:rsidP="00446E97">
      <w:pPr>
        <w:spacing w:line="240" w:lineRule="auto"/>
        <w:rPr>
          <w:color w:val="000000"/>
          <w:sz w:val="26"/>
          <w:szCs w:val="26"/>
        </w:rPr>
      </w:pPr>
      <w:r w:rsidRPr="00446E97">
        <w:rPr>
          <w:color w:val="000000"/>
          <w:sz w:val="26"/>
          <w:szCs w:val="26"/>
        </w:rPr>
        <w:t>____________________________________</w:t>
      </w:r>
    </w:p>
    <w:p w:rsidR="004F4D80" w:rsidRPr="00446E97" w:rsidRDefault="004F4D80" w:rsidP="00446E97">
      <w:pPr>
        <w:spacing w:line="240" w:lineRule="auto"/>
        <w:ind w:right="3684"/>
        <w:jc w:val="center"/>
        <w:rPr>
          <w:color w:val="000000"/>
          <w:sz w:val="26"/>
          <w:szCs w:val="26"/>
          <w:vertAlign w:val="superscript"/>
        </w:rPr>
      </w:pPr>
      <w:r w:rsidRPr="00446E97">
        <w:rPr>
          <w:color w:val="000000"/>
          <w:sz w:val="26"/>
          <w:szCs w:val="26"/>
          <w:vertAlign w:val="superscript"/>
        </w:rPr>
        <w:t xml:space="preserve">(фамилия, имя, отчество </w:t>
      </w:r>
      <w:proofErr w:type="gramStart"/>
      <w:r w:rsidRPr="00446E97">
        <w:rPr>
          <w:color w:val="000000"/>
          <w:sz w:val="26"/>
          <w:szCs w:val="26"/>
          <w:vertAlign w:val="superscript"/>
        </w:rPr>
        <w:t>подписавшего</w:t>
      </w:r>
      <w:proofErr w:type="gramEnd"/>
      <w:r w:rsidRPr="00446E97">
        <w:rPr>
          <w:color w:val="000000"/>
          <w:sz w:val="26"/>
          <w:szCs w:val="26"/>
          <w:vertAlign w:val="superscript"/>
        </w:rPr>
        <w:t>, должность)</w:t>
      </w:r>
    </w:p>
    <w:p w:rsidR="004F4D80" w:rsidRPr="00446E97" w:rsidRDefault="004F4D80" w:rsidP="00446E97">
      <w:pPr>
        <w:pBdr>
          <w:bottom w:val="single" w:sz="4" w:space="1" w:color="auto"/>
        </w:pBdr>
        <w:shd w:val="clear" w:color="auto" w:fill="E0E0E0"/>
        <w:spacing w:line="240" w:lineRule="auto"/>
        <w:ind w:right="21"/>
        <w:jc w:val="center"/>
        <w:rPr>
          <w:b/>
          <w:color w:val="000000"/>
          <w:spacing w:val="36"/>
          <w:sz w:val="26"/>
          <w:szCs w:val="26"/>
        </w:rPr>
      </w:pPr>
      <w:r w:rsidRPr="00446E97">
        <w:rPr>
          <w:b/>
          <w:color w:val="000000"/>
          <w:spacing w:val="36"/>
          <w:sz w:val="26"/>
          <w:szCs w:val="26"/>
        </w:rPr>
        <w:t>конец формы</w:t>
      </w:r>
    </w:p>
    <w:p w:rsidR="004F4D80" w:rsidRPr="00446E97" w:rsidRDefault="004F4D80" w:rsidP="00446E97">
      <w:pPr>
        <w:pStyle w:val="3"/>
        <w:spacing w:before="0" w:after="0"/>
        <w:rPr>
          <w:sz w:val="26"/>
          <w:szCs w:val="26"/>
        </w:rPr>
      </w:pPr>
      <w:bookmarkStart w:id="1007" w:name="_Toc171070556"/>
      <w:bookmarkStart w:id="1008" w:name="_Toc98253927"/>
      <w:bookmarkStart w:id="1009" w:name="_Toc176605808"/>
      <w:bookmarkStart w:id="1010" w:name="_Toc176611017"/>
      <w:bookmarkStart w:id="1011" w:name="_Toc176611073"/>
      <w:bookmarkStart w:id="1012" w:name="_Toc176668676"/>
      <w:bookmarkStart w:id="1013" w:name="_Toc176684336"/>
      <w:bookmarkStart w:id="1014" w:name="_Toc176746279"/>
      <w:bookmarkStart w:id="1015" w:name="_Toc176747346"/>
      <w:bookmarkStart w:id="1016" w:name="_Toc198979988"/>
      <w:bookmarkStart w:id="1017" w:name="_Toc217466324"/>
      <w:bookmarkStart w:id="1018" w:name="_Toc217702862"/>
      <w:bookmarkStart w:id="1019" w:name="_Toc233601980"/>
      <w:bookmarkStart w:id="1020" w:name="_Toc263343466"/>
      <w:r w:rsidRPr="00446E97">
        <w:rPr>
          <w:b w:val="0"/>
          <w:sz w:val="26"/>
          <w:szCs w:val="26"/>
        </w:rPr>
        <w:br w:type="page"/>
      </w:r>
      <w:bookmarkStart w:id="1021" w:name="_Toc439170683"/>
      <w:bookmarkStart w:id="1022" w:name="_Toc439172785"/>
      <w:bookmarkStart w:id="1023" w:name="_Toc439173229"/>
      <w:bookmarkStart w:id="1024" w:name="_Toc439238225"/>
      <w:bookmarkStart w:id="1025" w:name="_Toc439252773"/>
      <w:bookmarkStart w:id="1026" w:name="_Toc439323747"/>
      <w:bookmarkStart w:id="1027" w:name="_Toc440361381"/>
      <w:bookmarkStart w:id="1028" w:name="_Toc440376136"/>
      <w:bookmarkStart w:id="1029" w:name="_Toc440376263"/>
      <w:bookmarkStart w:id="1030" w:name="_Toc440382521"/>
      <w:bookmarkStart w:id="1031" w:name="_Toc440447191"/>
      <w:bookmarkStart w:id="1032" w:name="_Toc440620871"/>
      <w:bookmarkStart w:id="1033" w:name="_Toc440631506"/>
      <w:bookmarkStart w:id="1034" w:name="_Toc440875745"/>
      <w:bookmarkStart w:id="1035" w:name="_Toc441131769"/>
      <w:bookmarkStart w:id="1036" w:name="_Toc468352918"/>
      <w:bookmarkStart w:id="1037" w:name="_Toc468355902"/>
      <w:bookmarkStart w:id="1038" w:name="_Toc469480786"/>
      <w:bookmarkStart w:id="1039" w:name="_Toc471898606"/>
      <w:r w:rsidRPr="00446E97">
        <w:rPr>
          <w:sz w:val="26"/>
          <w:szCs w:val="26"/>
        </w:rPr>
        <w:lastRenderedPageBreak/>
        <w:t>Инструкции по заполнению</w:t>
      </w:r>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p>
    <w:p w:rsidR="004F4D80" w:rsidRPr="00446E97" w:rsidRDefault="00C236C0" w:rsidP="00446E97">
      <w:pPr>
        <w:pStyle w:val="aff6"/>
        <w:numPr>
          <w:ilvl w:val="3"/>
          <w:numId w:val="1"/>
        </w:numPr>
        <w:tabs>
          <w:tab w:val="num" w:pos="1134"/>
          <w:tab w:val="num" w:pos="1276"/>
        </w:tabs>
        <w:suppressAutoHyphens w:val="0"/>
        <w:spacing w:line="240" w:lineRule="auto"/>
        <w:rPr>
          <w:sz w:val="26"/>
          <w:szCs w:val="26"/>
        </w:rPr>
      </w:pPr>
      <w:r w:rsidRPr="00446E97">
        <w:rPr>
          <w:sz w:val="26"/>
          <w:szCs w:val="26"/>
        </w:rPr>
        <w:t>Участник</w:t>
      </w:r>
      <w:r w:rsidR="004F4D80" w:rsidRPr="00446E97">
        <w:rPr>
          <w:sz w:val="26"/>
          <w:szCs w:val="26"/>
        </w:rPr>
        <w:t xml:space="preserve"> указывает дату и номер заявки в соответствии с письмом о подаче оферты (подраздел </w:t>
      </w:r>
      <w:r w:rsidR="00667BB8" w:rsidRPr="00446E97">
        <w:rPr>
          <w:sz w:val="26"/>
          <w:szCs w:val="26"/>
        </w:rPr>
        <w:fldChar w:fldCharType="begin"/>
      </w:r>
      <w:r w:rsidR="00D56F8C" w:rsidRPr="00446E97">
        <w:rPr>
          <w:sz w:val="26"/>
          <w:szCs w:val="26"/>
        </w:rPr>
        <w:instrText xml:space="preserve"> REF _Ref55336310 \r \h </w:instrText>
      </w:r>
      <w:r w:rsidR="00667BB8" w:rsidRPr="00446E97">
        <w:rPr>
          <w:sz w:val="26"/>
          <w:szCs w:val="26"/>
        </w:rPr>
      </w:r>
      <w:r w:rsidR="00446E97" w:rsidRPr="00446E97">
        <w:rPr>
          <w:sz w:val="26"/>
          <w:szCs w:val="26"/>
        </w:rPr>
        <w:instrText xml:space="preserve"> \* MERGEFORMAT </w:instrText>
      </w:r>
      <w:r w:rsidR="00667BB8" w:rsidRPr="00446E97">
        <w:rPr>
          <w:sz w:val="26"/>
          <w:szCs w:val="26"/>
        </w:rPr>
        <w:fldChar w:fldCharType="separate"/>
      </w:r>
      <w:r w:rsidR="004F7A87" w:rsidRPr="00446E97">
        <w:rPr>
          <w:sz w:val="26"/>
          <w:szCs w:val="26"/>
        </w:rPr>
        <w:t>5.1</w:t>
      </w:r>
      <w:r w:rsidR="00667BB8" w:rsidRPr="00446E97">
        <w:rPr>
          <w:sz w:val="26"/>
          <w:szCs w:val="26"/>
        </w:rPr>
        <w:fldChar w:fldCharType="end"/>
      </w:r>
      <w:r w:rsidR="004F4D80" w:rsidRPr="00446E97">
        <w:rPr>
          <w:sz w:val="26"/>
          <w:szCs w:val="26"/>
        </w:rPr>
        <w:t>).</w:t>
      </w:r>
    </w:p>
    <w:p w:rsidR="004F4D80" w:rsidRPr="00446E97" w:rsidRDefault="00C236C0" w:rsidP="00446E97">
      <w:pPr>
        <w:pStyle w:val="aff6"/>
        <w:numPr>
          <w:ilvl w:val="3"/>
          <w:numId w:val="1"/>
        </w:numPr>
        <w:tabs>
          <w:tab w:val="num" w:pos="1134"/>
          <w:tab w:val="num" w:pos="1276"/>
        </w:tabs>
        <w:suppressAutoHyphens w:val="0"/>
        <w:spacing w:line="240" w:lineRule="auto"/>
        <w:rPr>
          <w:sz w:val="26"/>
          <w:szCs w:val="26"/>
        </w:rPr>
      </w:pPr>
      <w:r w:rsidRPr="00446E97">
        <w:rPr>
          <w:sz w:val="26"/>
          <w:szCs w:val="26"/>
        </w:rPr>
        <w:t>Участник</w:t>
      </w:r>
      <w:r w:rsidR="004F4D80" w:rsidRPr="00446E97">
        <w:rPr>
          <w:sz w:val="26"/>
          <w:szCs w:val="26"/>
        </w:rPr>
        <w:t xml:space="preserve"> указывает свое фирменное наименование (в </w:t>
      </w:r>
      <w:proofErr w:type="spellStart"/>
      <w:r w:rsidR="004F4D80" w:rsidRPr="00446E97">
        <w:rPr>
          <w:sz w:val="26"/>
          <w:szCs w:val="26"/>
        </w:rPr>
        <w:t>т.ч</w:t>
      </w:r>
      <w:proofErr w:type="spellEnd"/>
      <w:r w:rsidR="004F4D80" w:rsidRPr="00446E97">
        <w:rPr>
          <w:sz w:val="26"/>
          <w:szCs w:val="26"/>
        </w:rPr>
        <w:t>. организационно-правовую форму) и свой адрес.</w:t>
      </w:r>
    </w:p>
    <w:p w:rsidR="004F4D80" w:rsidRPr="00446E97" w:rsidRDefault="00C22199" w:rsidP="00446E97">
      <w:pPr>
        <w:pStyle w:val="aff6"/>
        <w:numPr>
          <w:ilvl w:val="3"/>
          <w:numId w:val="1"/>
        </w:numPr>
        <w:tabs>
          <w:tab w:val="num" w:pos="1134"/>
          <w:tab w:val="num" w:pos="1276"/>
        </w:tabs>
        <w:suppressAutoHyphens w:val="0"/>
        <w:spacing w:line="240" w:lineRule="auto"/>
        <w:rPr>
          <w:sz w:val="26"/>
          <w:szCs w:val="26"/>
        </w:rPr>
      </w:pPr>
      <w:proofErr w:type="gramStart"/>
      <w:r w:rsidRPr="00446E97">
        <w:rPr>
          <w:sz w:val="26"/>
          <w:szCs w:val="26"/>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446E97">
        <w:rPr>
          <w:sz w:val="26"/>
          <w:szCs w:val="26"/>
        </w:rPr>
        <w:t xml:space="preserve"> </w:t>
      </w:r>
      <w:r w:rsidR="001C4BB0" w:rsidRPr="00446E97">
        <w:rPr>
          <w:bCs w:val="0"/>
          <w:sz w:val="26"/>
          <w:szCs w:val="26"/>
        </w:rPr>
        <w:t>работ</w:t>
      </w:r>
      <w:r w:rsidR="001C4BB0" w:rsidRPr="00446E97">
        <w:rPr>
          <w:sz w:val="26"/>
          <w:szCs w:val="26"/>
        </w:rPr>
        <w:t xml:space="preserve"> </w:t>
      </w:r>
      <w:r w:rsidR="004F4D80" w:rsidRPr="00446E97">
        <w:rPr>
          <w:sz w:val="26"/>
          <w:szCs w:val="26"/>
        </w:rPr>
        <w:t>(</w:t>
      </w:r>
      <w:r w:rsidR="00D56F8C" w:rsidRPr="00446E97">
        <w:rPr>
          <w:sz w:val="26"/>
          <w:szCs w:val="26"/>
        </w:rPr>
        <w:t>подраздел</w:t>
      </w:r>
      <w:r w:rsidR="00841A6F" w:rsidRPr="00446E97">
        <w:rPr>
          <w:sz w:val="26"/>
          <w:szCs w:val="26"/>
        </w:rPr>
        <w:t xml:space="preserve"> </w:t>
      </w:r>
      <w:r w:rsidR="00667BB8" w:rsidRPr="00446E97">
        <w:rPr>
          <w:sz w:val="26"/>
          <w:szCs w:val="26"/>
        </w:rPr>
        <w:fldChar w:fldCharType="begin"/>
      </w:r>
      <w:r w:rsidR="00D56F8C" w:rsidRPr="00446E97">
        <w:rPr>
          <w:sz w:val="26"/>
          <w:szCs w:val="26"/>
        </w:rPr>
        <w:instrText xml:space="preserve"> REF _Ref440273986 \r \h </w:instrText>
      </w:r>
      <w:r w:rsidR="00667BB8" w:rsidRPr="00446E97">
        <w:rPr>
          <w:sz w:val="26"/>
          <w:szCs w:val="26"/>
        </w:rPr>
      </w:r>
      <w:r w:rsidR="00446E97" w:rsidRPr="00446E97">
        <w:rPr>
          <w:sz w:val="26"/>
          <w:szCs w:val="26"/>
        </w:rPr>
        <w:instrText xml:space="preserve"> \* MERGEFORMAT </w:instrText>
      </w:r>
      <w:r w:rsidR="00667BB8" w:rsidRPr="00446E97">
        <w:rPr>
          <w:sz w:val="26"/>
          <w:szCs w:val="26"/>
        </w:rPr>
        <w:fldChar w:fldCharType="separate"/>
      </w:r>
      <w:r w:rsidR="004F7A87" w:rsidRPr="00446E97">
        <w:rPr>
          <w:sz w:val="26"/>
          <w:szCs w:val="26"/>
        </w:rPr>
        <w:t>5.2</w:t>
      </w:r>
      <w:r w:rsidR="00667BB8" w:rsidRPr="00446E97">
        <w:rPr>
          <w:sz w:val="26"/>
          <w:szCs w:val="26"/>
        </w:rPr>
        <w:fldChar w:fldCharType="end"/>
      </w:r>
      <w:r w:rsidR="004F4D80" w:rsidRPr="00446E97">
        <w:rPr>
          <w:sz w:val="26"/>
          <w:szCs w:val="26"/>
        </w:rPr>
        <w:t>).</w:t>
      </w:r>
      <w:proofErr w:type="gramEnd"/>
    </w:p>
    <w:p w:rsidR="004F4D80" w:rsidRPr="00446E97" w:rsidRDefault="004F4D80" w:rsidP="00446E97">
      <w:pPr>
        <w:pStyle w:val="aff6"/>
        <w:numPr>
          <w:ilvl w:val="3"/>
          <w:numId w:val="1"/>
        </w:numPr>
        <w:tabs>
          <w:tab w:val="num" w:pos="1134"/>
          <w:tab w:val="num" w:pos="1276"/>
        </w:tabs>
        <w:suppressAutoHyphens w:val="0"/>
        <w:spacing w:line="240" w:lineRule="auto"/>
        <w:rPr>
          <w:sz w:val="26"/>
          <w:szCs w:val="26"/>
        </w:rPr>
      </w:pPr>
      <w:r w:rsidRPr="00446E97">
        <w:rPr>
          <w:sz w:val="26"/>
          <w:szCs w:val="26"/>
        </w:rPr>
        <w:t xml:space="preserve">Для указания сроков против каждого этапа / </w:t>
      </w:r>
      <w:proofErr w:type="spellStart"/>
      <w:r w:rsidRPr="00446E97">
        <w:rPr>
          <w:sz w:val="26"/>
          <w:szCs w:val="26"/>
        </w:rPr>
        <w:t>подэтапа</w:t>
      </w:r>
      <w:proofErr w:type="spellEnd"/>
      <w:r w:rsidRPr="00446E97">
        <w:rPr>
          <w:sz w:val="26"/>
          <w:szCs w:val="26"/>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446E97"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446E97" w:rsidRDefault="00C22199" w:rsidP="00446E97">
            <w:pPr>
              <w:pStyle w:val="aff0"/>
              <w:spacing w:before="0" w:after="0"/>
              <w:rPr>
                <w:color w:val="000000"/>
                <w:sz w:val="26"/>
                <w:szCs w:val="26"/>
              </w:rPr>
            </w:pPr>
            <w:r w:rsidRPr="00446E97">
              <w:rPr>
                <w:color w:val="000000"/>
                <w:sz w:val="26"/>
                <w:szCs w:val="26"/>
              </w:rPr>
              <w:t>__________________________________________________________________________________</w:t>
            </w:r>
          </w:p>
          <w:p w:rsidR="00C22199" w:rsidRPr="00446E97" w:rsidRDefault="00C22199" w:rsidP="00446E97">
            <w:pPr>
              <w:pStyle w:val="aff0"/>
              <w:spacing w:before="0" w:after="0"/>
              <w:jc w:val="center"/>
              <w:rPr>
                <w:b/>
                <w:color w:val="000000"/>
                <w:sz w:val="26"/>
                <w:szCs w:val="26"/>
              </w:rPr>
            </w:pPr>
            <w:r w:rsidRPr="00446E97">
              <w:rPr>
                <w:rStyle w:val="aa"/>
                <w:b w:val="0"/>
                <w:sz w:val="26"/>
                <w:szCs w:val="26"/>
              </w:rPr>
              <w:t>(Указывается наименование работ)</w:t>
            </w:r>
          </w:p>
        </w:tc>
      </w:tr>
      <w:tr w:rsidR="00C22199" w:rsidRPr="00446E97"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446E97" w:rsidRDefault="00C22199" w:rsidP="00446E97">
            <w:pPr>
              <w:pStyle w:val="aff0"/>
              <w:spacing w:before="0" w:after="0"/>
              <w:rPr>
                <w:color w:val="000000"/>
                <w:sz w:val="26"/>
                <w:szCs w:val="26"/>
              </w:rPr>
            </w:pPr>
            <w:r w:rsidRPr="00446E97">
              <w:rPr>
                <w:color w:val="000000"/>
                <w:sz w:val="26"/>
                <w:szCs w:val="26"/>
              </w:rPr>
              <w:t xml:space="preserve">№ </w:t>
            </w:r>
            <w:proofErr w:type="gramStart"/>
            <w:r w:rsidRPr="00446E97">
              <w:rPr>
                <w:color w:val="000000"/>
                <w:sz w:val="26"/>
                <w:szCs w:val="26"/>
              </w:rPr>
              <w:t>п</w:t>
            </w:r>
            <w:proofErr w:type="gramEnd"/>
            <w:r w:rsidRPr="00446E97">
              <w:rPr>
                <w:color w:val="000000"/>
                <w:sz w:val="26"/>
                <w:szCs w:val="26"/>
              </w:rPr>
              <w:t>/п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446E97" w:rsidRDefault="00C22199" w:rsidP="00446E97">
            <w:pPr>
              <w:pStyle w:val="aff0"/>
              <w:spacing w:before="0" w:after="0"/>
              <w:rPr>
                <w:color w:val="000000"/>
                <w:sz w:val="26"/>
                <w:szCs w:val="26"/>
              </w:rPr>
            </w:pPr>
            <w:r w:rsidRPr="00446E97">
              <w:rPr>
                <w:color w:val="000000"/>
                <w:sz w:val="26"/>
                <w:szCs w:val="26"/>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446E97" w:rsidRDefault="00C22199" w:rsidP="00446E97">
            <w:pPr>
              <w:pStyle w:val="aff0"/>
              <w:spacing w:before="0" w:after="0"/>
              <w:rPr>
                <w:color w:val="000000"/>
                <w:sz w:val="26"/>
                <w:szCs w:val="26"/>
              </w:rPr>
            </w:pPr>
            <w:r w:rsidRPr="00446E97">
              <w:rPr>
                <w:color w:val="000000"/>
                <w:sz w:val="26"/>
                <w:szCs w:val="26"/>
              </w:rPr>
              <w:t>График выполнения работ в днях/неделях________ (</w:t>
            </w:r>
            <w:r w:rsidRPr="00446E97">
              <w:rPr>
                <w:i/>
                <w:color w:val="000000"/>
                <w:sz w:val="26"/>
                <w:szCs w:val="26"/>
              </w:rPr>
              <w:t>с момента подписания Договора</w:t>
            </w:r>
            <w:r w:rsidRPr="00446E97">
              <w:rPr>
                <w:color w:val="000000"/>
                <w:sz w:val="26"/>
                <w:szCs w:val="26"/>
              </w:rPr>
              <w:t>)</w:t>
            </w:r>
          </w:p>
        </w:tc>
      </w:tr>
      <w:tr w:rsidR="00C22199" w:rsidRPr="00446E97"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446E97" w:rsidRDefault="00C22199" w:rsidP="00446E97">
            <w:pPr>
              <w:pStyle w:val="aff0"/>
              <w:spacing w:before="0" w:after="0"/>
              <w:rPr>
                <w:color w:val="000000"/>
                <w:sz w:val="26"/>
                <w:szCs w:val="26"/>
              </w:rPr>
            </w:pPr>
          </w:p>
        </w:tc>
        <w:tc>
          <w:tcPr>
            <w:tcW w:w="1832" w:type="dxa"/>
            <w:vMerge/>
            <w:tcBorders>
              <w:top w:val="single" w:sz="4" w:space="0" w:color="auto"/>
              <w:left w:val="single" w:sz="4" w:space="0" w:color="auto"/>
              <w:bottom w:val="single" w:sz="4" w:space="0" w:color="auto"/>
              <w:right w:val="single" w:sz="4" w:space="0" w:color="auto"/>
            </w:tcBorders>
          </w:tcPr>
          <w:p w:rsidR="00C22199" w:rsidRPr="00446E97" w:rsidRDefault="00C22199" w:rsidP="00446E97">
            <w:pPr>
              <w:pStyle w:val="aff0"/>
              <w:spacing w:before="0" w:after="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tcPr>
          <w:p w:rsidR="00C22199" w:rsidRPr="00446E97" w:rsidRDefault="00C22199" w:rsidP="00446E97">
            <w:pPr>
              <w:pStyle w:val="aff0"/>
              <w:spacing w:before="0" w:after="0"/>
              <w:rPr>
                <w:color w:val="000000"/>
                <w:sz w:val="26"/>
                <w:szCs w:val="26"/>
              </w:rPr>
            </w:pPr>
            <w:r w:rsidRPr="00446E97">
              <w:rPr>
                <w:color w:val="000000"/>
                <w:sz w:val="26"/>
                <w:szCs w:val="26"/>
              </w:rPr>
              <w:t>…</w:t>
            </w:r>
          </w:p>
        </w:tc>
        <w:tc>
          <w:tcPr>
            <w:tcW w:w="846" w:type="dxa"/>
            <w:tcBorders>
              <w:top w:val="single" w:sz="4" w:space="0" w:color="auto"/>
              <w:left w:val="single" w:sz="4" w:space="0" w:color="auto"/>
              <w:bottom w:val="single" w:sz="4" w:space="0" w:color="auto"/>
              <w:right w:val="single" w:sz="4" w:space="0" w:color="auto"/>
            </w:tcBorders>
          </w:tcPr>
          <w:p w:rsidR="00C22199" w:rsidRPr="00446E97" w:rsidRDefault="00C22199" w:rsidP="00446E97">
            <w:pPr>
              <w:pStyle w:val="aff0"/>
              <w:spacing w:before="0" w:after="0"/>
              <w:rPr>
                <w:color w:val="000000"/>
                <w:sz w:val="26"/>
                <w:szCs w:val="26"/>
              </w:rPr>
            </w:pPr>
            <w:r w:rsidRPr="00446E97">
              <w:rPr>
                <w:color w:val="000000"/>
                <w:sz w:val="26"/>
                <w:szCs w:val="26"/>
              </w:rPr>
              <w:t>7</w:t>
            </w:r>
          </w:p>
        </w:tc>
        <w:tc>
          <w:tcPr>
            <w:tcW w:w="846" w:type="dxa"/>
            <w:tcBorders>
              <w:top w:val="single" w:sz="4" w:space="0" w:color="auto"/>
              <w:left w:val="single" w:sz="4" w:space="0" w:color="auto"/>
              <w:bottom w:val="single" w:sz="4" w:space="0" w:color="auto"/>
              <w:right w:val="single" w:sz="4" w:space="0" w:color="auto"/>
            </w:tcBorders>
          </w:tcPr>
          <w:p w:rsidR="00C22199" w:rsidRPr="00446E97" w:rsidRDefault="00C22199" w:rsidP="00446E97">
            <w:pPr>
              <w:pStyle w:val="aff0"/>
              <w:spacing w:before="0" w:after="0"/>
              <w:rPr>
                <w:color w:val="000000"/>
                <w:sz w:val="26"/>
                <w:szCs w:val="26"/>
              </w:rPr>
            </w:pPr>
            <w:r w:rsidRPr="00446E97">
              <w:rPr>
                <w:color w:val="000000"/>
                <w:sz w:val="26"/>
                <w:szCs w:val="26"/>
              </w:rPr>
              <w:t>8</w:t>
            </w:r>
          </w:p>
        </w:tc>
        <w:tc>
          <w:tcPr>
            <w:tcW w:w="846" w:type="dxa"/>
            <w:tcBorders>
              <w:top w:val="single" w:sz="4" w:space="0" w:color="auto"/>
              <w:left w:val="single" w:sz="4" w:space="0" w:color="auto"/>
              <w:bottom w:val="single" w:sz="4" w:space="0" w:color="auto"/>
              <w:right w:val="single" w:sz="4" w:space="0" w:color="auto"/>
            </w:tcBorders>
          </w:tcPr>
          <w:p w:rsidR="00C22199" w:rsidRPr="00446E97" w:rsidRDefault="00C22199" w:rsidP="00446E97">
            <w:pPr>
              <w:pStyle w:val="aff0"/>
              <w:spacing w:before="0" w:after="0"/>
              <w:rPr>
                <w:color w:val="000000"/>
                <w:sz w:val="26"/>
                <w:szCs w:val="26"/>
              </w:rPr>
            </w:pPr>
            <w:r w:rsidRPr="00446E97">
              <w:rPr>
                <w:color w:val="000000"/>
                <w:sz w:val="26"/>
                <w:szCs w:val="26"/>
              </w:rPr>
              <w:t>9</w:t>
            </w:r>
          </w:p>
        </w:tc>
        <w:tc>
          <w:tcPr>
            <w:tcW w:w="846" w:type="dxa"/>
            <w:tcBorders>
              <w:top w:val="single" w:sz="4" w:space="0" w:color="auto"/>
              <w:left w:val="single" w:sz="4" w:space="0" w:color="auto"/>
              <w:bottom w:val="single" w:sz="4" w:space="0" w:color="auto"/>
              <w:right w:val="single" w:sz="4" w:space="0" w:color="auto"/>
            </w:tcBorders>
          </w:tcPr>
          <w:p w:rsidR="00C22199" w:rsidRPr="00446E97" w:rsidRDefault="00C22199" w:rsidP="00446E97">
            <w:pPr>
              <w:pStyle w:val="aff0"/>
              <w:spacing w:before="0" w:after="0"/>
              <w:rPr>
                <w:color w:val="000000"/>
                <w:sz w:val="26"/>
                <w:szCs w:val="26"/>
              </w:rPr>
            </w:pPr>
            <w:r w:rsidRPr="00446E97">
              <w:rPr>
                <w:color w:val="000000"/>
                <w:sz w:val="26"/>
                <w:szCs w:val="26"/>
              </w:rPr>
              <w:t>10</w:t>
            </w:r>
          </w:p>
        </w:tc>
        <w:tc>
          <w:tcPr>
            <w:tcW w:w="846" w:type="dxa"/>
            <w:tcBorders>
              <w:top w:val="single" w:sz="4" w:space="0" w:color="auto"/>
              <w:left w:val="single" w:sz="4" w:space="0" w:color="auto"/>
              <w:bottom w:val="single" w:sz="4" w:space="0" w:color="auto"/>
              <w:right w:val="single" w:sz="4" w:space="0" w:color="auto"/>
            </w:tcBorders>
          </w:tcPr>
          <w:p w:rsidR="00C22199" w:rsidRPr="00446E97" w:rsidRDefault="00C22199" w:rsidP="00446E97">
            <w:pPr>
              <w:pStyle w:val="aff0"/>
              <w:spacing w:before="0" w:after="0"/>
              <w:rPr>
                <w:color w:val="000000"/>
                <w:sz w:val="26"/>
                <w:szCs w:val="26"/>
              </w:rPr>
            </w:pPr>
            <w:r w:rsidRPr="00446E97">
              <w:rPr>
                <w:color w:val="000000"/>
                <w:sz w:val="26"/>
                <w:szCs w:val="26"/>
              </w:rPr>
              <w:t>11</w:t>
            </w:r>
          </w:p>
        </w:tc>
        <w:tc>
          <w:tcPr>
            <w:tcW w:w="846" w:type="dxa"/>
            <w:tcBorders>
              <w:top w:val="single" w:sz="4" w:space="0" w:color="auto"/>
              <w:left w:val="single" w:sz="4" w:space="0" w:color="auto"/>
              <w:bottom w:val="single" w:sz="4" w:space="0" w:color="auto"/>
              <w:right w:val="single" w:sz="4" w:space="0" w:color="auto"/>
            </w:tcBorders>
          </w:tcPr>
          <w:p w:rsidR="00C22199" w:rsidRPr="00446E97" w:rsidRDefault="00C22199" w:rsidP="00446E97">
            <w:pPr>
              <w:pStyle w:val="aff0"/>
              <w:spacing w:before="0" w:after="0"/>
              <w:rPr>
                <w:color w:val="000000"/>
                <w:sz w:val="26"/>
                <w:szCs w:val="26"/>
              </w:rPr>
            </w:pPr>
            <w:r w:rsidRPr="00446E97">
              <w:rPr>
                <w:color w:val="000000"/>
                <w:sz w:val="26"/>
                <w:szCs w:val="26"/>
              </w:rPr>
              <w:t>12</w:t>
            </w:r>
          </w:p>
        </w:tc>
        <w:tc>
          <w:tcPr>
            <w:tcW w:w="846" w:type="dxa"/>
            <w:tcBorders>
              <w:top w:val="single" w:sz="4" w:space="0" w:color="auto"/>
              <w:left w:val="single" w:sz="4" w:space="0" w:color="auto"/>
              <w:bottom w:val="single" w:sz="4" w:space="0" w:color="auto"/>
              <w:right w:val="single" w:sz="4" w:space="0" w:color="auto"/>
            </w:tcBorders>
          </w:tcPr>
          <w:p w:rsidR="00C22199" w:rsidRPr="00446E97" w:rsidRDefault="00C22199" w:rsidP="00446E97">
            <w:pPr>
              <w:pStyle w:val="aff0"/>
              <w:spacing w:before="0" w:after="0"/>
              <w:rPr>
                <w:color w:val="000000"/>
                <w:sz w:val="26"/>
                <w:szCs w:val="26"/>
              </w:rPr>
            </w:pPr>
            <w:r w:rsidRPr="00446E97">
              <w:rPr>
                <w:color w:val="000000"/>
                <w:sz w:val="26"/>
                <w:szCs w:val="26"/>
              </w:rPr>
              <w:t>13</w:t>
            </w:r>
          </w:p>
        </w:tc>
        <w:tc>
          <w:tcPr>
            <w:tcW w:w="846" w:type="dxa"/>
            <w:tcBorders>
              <w:top w:val="single" w:sz="4" w:space="0" w:color="auto"/>
              <w:left w:val="single" w:sz="4" w:space="0" w:color="auto"/>
              <w:bottom w:val="single" w:sz="4" w:space="0" w:color="auto"/>
              <w:right w:val="single" w:sz="4" w:space="0" w:color="auto"/>
            </w:tcBorders>
          </w:tcPr>
          <w:p w:rsidR="00C22199" w:rsidRPr="00446E97" w:rsidRDefault="00C22199" w:rsidP="00446E97">
            <w:pPr>
              <w:pStyle w:val="aff0"/>
              <w:spacing w:before="0" w:after="0"/>
              <w:rPr>
                <w:color w:val="000000"/>
                <w:sz w:val="26"/>
                <w:szCs w:val="26"/>
              </w:rPr>
            </w:pPr>
            <w:r w:rsidRPr="00446E97">
              <w:rPr>
                <w:color w:val="000000"/>
                <w:sz w:val="26"/>
                <w:szCs w:val="26"/>
              </w:rPr>
              <w:t>…</w:t>
            </w:r>
          </w:p>
        </w:tc>
      </w:tr>
      <w:tr w:rsidR="00C22199" w:rsidRPr="00446E97" w:rsidTr="00BC4601">
        <w:tc>
          <w:tcPr>
            <w:tcW w:w="828" w:type="dxa"/>
            <w:tcBorders>
              <w:top w:val="single" w:sz="4" w:space="0" w:color="auto"/>
              <w:left w:val="single" w:sz="4" w:space="0" w:color="auto"/>
              <w:bottom w:val="single" w:sz="4" w:space="0" w:color="auto"/>
              <w:right w:val="single" w:sz="4" w:space="0" w:color="auto"/>
            </w:tcBorders>
          </w:tcPr>
          <w:p w:rsidR="00C22199" w:rsidRPr="00446E97" w:rsidRDefault="00C22199" w:rsidP="00446E97">
            <w:pPr>
              <w:pStyle w:val="aff1"/>
              <w:spacing w:before="0" w:after="0"/>
              <w:ind w:left="0"/>
              <w:rPr>
                <w:bCs w:val="0"/>
                <w:color w:val="000000"/>
                <w:sz w:val="26"/>
                <w:szCs w:val="26"/>
              </w:rPr>
            </w:pPr>
            <w:r w:rsidRPr="00446E97">
              <w:rPr>
                <w:bCs w:val="0"/>
                <w:color w:val="000000"/>
                <w:sz w:val="26"/>
                <w:szCs w:val="26"/>
              </w:rPr>
              <w:t>…</w:t>
            </w:r>
          </w:p>
        </w:tc>
        <w:tc>
          <w:tcPr>
            <w:tcW w:w="1832" w:type="dxa"/>
            <w:tcBorders>
              <w:top w:val="single" w:sz="4" w:space="0" w:color="auto"/>
              <w:left w:val="single" w:sz="4" w:space="0" w:color="auto"/>
              <w:bottom w:val="single" w:sz="4" w:space="0" w:color="auto"/>
              <w:right w:val="single" w:sz="4" w:space="0" w:color="auto"/>
            </w:tcBorders>
          </w:tcPr>
          <w:p w:rsidR="00C22199" w:rsidRPr="00446E97" w:rsidRDefault="00C22199" w:rsidP="00446E97">
            <w:pPr>
              <w:pStyle w:val="aff1"/>
              <w:spacing w:before="0" w:after="0"/>
              <w:rPr>
                <w:bCs w:val="0"/>
                <w:color w:val="000000"/>
                <w:sz w:val="26"/>
                <w:szCs w:val="26"/>
              </w:rPr>
            </w:pPr>
          </w:p>
        </w:tc>
        <w:tc>
          <w:tcPr>
            <w:tcW w:w="845" w:type="dxa"/>
            <w:tcBorders>
              <w:top w:val="single" w:sz="4" w:space="0" w:color="auto"/>
              <w:left w:val="single" w:sz="4" w:space="0" w:color="auto"/>
              <w:bottom w:val="single" w:sz="4" w:space="0" w:color="auto"/>
              <w:right w:val="single" w:sz="4" w:space="0" w:color="auto"/>
            </w:tcBorders>
          </w:tcPr>
          <w:p w:rsidR="00C22199" w:rsidRPr="00446E97" w:rsidRDefault="00C22199" w:rsidP="00446E97">
            <w:pPr>
              <w:pStyle w:val="aff1"/>
              <w:spacing w:before="0" w:after="0"/>
              <w:rPr>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446E97" w:rsidRDefault="00C22199" w:rsidP="00446E97">
            <w:pPr>
              <w:pStyle w:val="aff1"/>
              <w:spacing w:before="0" w:after="0"/>
              <w:rPr>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446E97" w:rsidRDefault="00C22199" w:rsidP="00446E97">
            <w:pPr>
              <w:pStyle w:val="aff1"/>
              <w:spacing w:before="0" w:after="0"/>
              <w:rPr>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446E97" w:rsidRDefault="00C22199" w:rsidP="00446E97">
            <w:pPr>
              <w:pStyle w:val="aff1"/>
              <w:spacing w:before="0" w:after="0"/>
              <w:rPr>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446E97" w:rsidRDefault="00C22199" w:rsidP="00446E97">
            <w:pPr>
              <w:pStyle w:val="aff1"/>
              <w:spacing w:before="0" w:after="0"/>
              <w:rPr>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446E97" w:rsidRDefault="00C22199" w:rsidP="00446E97">
            <w:pPr>
              <w:pStyle w:val="aff1"/>
              <w:spacing w:before="0" w:after="0"/>
              <w:rPr>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446E97" w:rsidRDefault="00C22199" w:rsidP="00446E97">
            <w:pPr>
              <w:pStyle w:val="aff1"/>
              <w:spacing w:before="0" w:after="0"/>
              <w:rPr>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446E97" w:rsidRDefault="00C22199" w:rsidP="00446E97">
            <w:pPr>
              <w:pStyle w:val="aff1"/>
              <w:spacing w:before="0" w:after="0"/>
              <w:rPr>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446E97" w:rsidRDefault="00C22199" w:rsidP="00446E97">
            <w:pPr>
              <w:pStyle w:val="aff1"/>
              <w:spacing w:before="0" w:after="0"/>
              <w:rPr>
                <w:bCs w:val="0"/>
                <w:color w:val="000000"/>
                <w:sz w:val="26"/>
                <w:szCs w:val="26"/>
              </w:rPr>
            </w:pPr>
          </w:p>
        </w:tc>
      </w:tr>
      <w:tr w:rsidR="00C22199" w:rsidRPr="00446E97" w:rsidTr="00BC4601">
        <w:tc>
          <w:tcPr>
            <w:tcW w:w="828" w:type="dxa"/>
            <w:tcBorders>
              <w:top w:val="single" w:sz="4" w:space="0" w:color="auto"/>
              <w:left w:val="single" w:sz="4" w:space="0" w:color="auto"/>
              <w:bottom w:val="single" w:sz="4" w:space="0" w:color="auto"/>
              <w:right w:val="single" w:sz="4" w:space="0" w:color="auto"/>
            </w:tcBorders>
          </w:tcPr>
          <w:p w:rsidR="00C22199" w:rsidRPr="00446E97" w:rsidRDefault="00C22199" w:rsidP="00446E97">
            <w:pPr>
              <w:pStyle w:val="aff1"/>
              <w:numPr>
                <w:ilvl w:val="0"/>
                <w:numId w:val="79"/>
              </w:numPr>
              <w:suppressAutoHyphens w:val="0"/>
              <w:spacing w:before="0" w:after="0"/>
              <w:ind w:left="0"/>
              <w:rPr>
                <w:b/>
                <w:bCs w:val="0"/>
                <w:color w:val="000000"/>
                <w:sz w:val="26"/>
                <w:szCs w:val="26"/>
              </w:rPr>
            </w:pPr>
          </w:p>
        </w:tc>
        <w:tc>
          <w:tcPr>
            <w:tcW w:w="1832" w:type="dxa"/>
            <w:tcBorders>
              <w:top w:val="single" w:sz="4" w:space="0" w:color="auto"/>
              <w:left w:val="single" w:sz="4" w:space="0" w:color="auto"/>
              <w:bottom w:val="single" w:sz="4" w:space="0" w:color="auto"/>
              <w:right w:val="single" w:sz="4" w:space="0" w:color="auto"/>
            </w:tcBorders>
          </w:tcPr>
          <w:p w:rsidR="00C22199" w:rsidRPr="00446E97" w:rsidRDefault="00C22199" w:rsidP="00446E97">
            <w:pPr>
              <w:pStyle w:val="aff1"/>
              <w:spacing w:before="0" w:after="0"/>
              <w:rPr>
                <w:b/>
                <w:bCs w:val="0"/>
                <w:color w:val="000000"/>
                <w:sz w:val="26"/>
                <w:szCs w:val="26"/>
              </w:rPr>
            </w:pPr>
          </w:p>
        </w:tc>
        <w:tc>
          <w:tcPr>
            <w:tcW w:w="845" w:type="dxa"/>
            <w:tcBorders>
              <w:top w:val="single" w:sz="4" w:space="0" w:color="auto"/>
              <w:left w:val="single" w:sz="4" w:space="0" w:color="auto"/>
              <w:bottom w:val="single" w:sz="4" w:space="0" w:color="auto"/>
              <w:right w:val="single" w:sz="4" w:space="0" w:color="auto"/>
            </w:tcBorders>
          </w:tcPr>
          <w:p w:rsidR="00C22199" w:rsidRPr="00446E97" w:rsidRDefault="00C22199" w:rsidP="00446E97">
            <w:pPr>
              <w:pStyle w:val="aff1"/>
              <w:spacing w:before="0" w:after="0"/>
              <w:rPr>
                <w:b/>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446E97" w:rsidRDefault="00C22199" w:rsidP="00446E97">
            <w:pPr>
              <w:pStyle w:val="aff1"/>
              <w:spacing w:before="0" w:after="0"/>
              <w:rPr>
                <w:b/>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446E97" w:rsidRDefault="00C22199" w:rsidP="00446E97">
            <w:pPr>
              <w:pStyle w:val="aff1"/>
              <w:spacing w:before="0" w:after="0"/>
              <w:rPr>
                <w:b/>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446E97" w:rsidRDefault="00C22199" w:rsidP="00446E97">
            <w:pPr>
              <w:pStyle w:val="aff1"/>
              <w:spacing w:before="0" w:after="0"/>
              <w:rPr>
                <w:b/>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446E97" w:rsidRDefault="00C22199" w:rsidP="00446E97">
            <w:pPr>
              <w:pStyle w:val="aff1"/>
              <w:spacing w:before="0" w:after="0"/>
              <w:rPr>
                <w:b/>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446E97" w:rsidRDefault="00C22199" w:rsidP="00446E97">
            <w:pPr>
              <w:pStyle w:val="aff1"/>
              <w:spacing w:before="0" w:after="0"/>
              <w:rPr>
                <w:b/>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446E97" w:rsidRDefault="00C22199" w:rsidP="00446E97">
            <w:pPr>
              <w:pStyle w:val="aff1"/>
              <w:spacing w:before="0" w:after="0"/>
              <w:rPr>
                <w:b/>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446E97" w:rsidRDefault="00C22199" w:rsidP="00446E97">
            <w:pPr>
              <w:pStyle w:val="aff1"/>
              <w:spacing w:before="0" w:after="0"/>
              <w:rPr>
                <w:b/>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446E97" w:rsidRDefault="00C22199" w:rsidP="00446E97">
            <w:pPr>
              <w:pStyle w:val="aff1"/>
              <w:spacing w:before="0" w:after="0"/>
              <w:rPr>
                <w:b/>
                <w:bCs w:val="0"/>
                <w:color w:val="000000"/>
                <w:sz w:val="26"/>
                <w:szCs w:val="26"/>
              </w:rPr>
            </w:pPr>
          </w:p>
        </w:tc>
      </w:tr>
      <w:tr w:rsidR="00C22199" w:rsidRPr="00446E97" w:rsidTr="00BC4601">
        <w:tc>
          <w:tcPr>
            <w:tcW w:w="828" w:type="dxa"/>
            <w:tcBorders>
              <w:top w:val="single" w:sz="4" w:space="0" w:color="auto"/>
              <w:left w:val="single" w:sz="4" w:space="0" w:color="auto"/>
              <w:bottom w:val="single" w:sz="4" w:space="0" w:color="auto"/>
              <w:right w:val="single" w:sz="4" w:space="0" w:color="auto"/>
            </w:tcBorders>
          </w:tcPr>
          <w:p w:rsidR="00C22199" w:rsidRPr="00446E97" w:rsidRDefault="00C22199" w:rsidP="00446E97">
            <w:pPr>
              <w:pStyle w:val="aff1"/>
              <w:numPr>
                <w:ilvl w:val="1"/>
                <w:numId w:val="79"/>
              </w:numPr>
              <w:suppressAutoHyphens w:val="0"/>
              <w:spacing w:before="0" w:after="0"/>
              <w:ind w:left="0"/>
              <w:rPr>
                <w:color w:val="000000"/>
                <w:sz w:val="26"/>
                <w:szCs w:val="26"/>
              </w:rPr>
            </w:pPr>
          </w:p>
        </w:tc>
        <w:tc>
          <w:tcPr>
            <w:tcW w:w="1832" w:type="dxa"/>
            <w:tcBorders>
              <w:top w:val="single" w:sz="4" w:space="0" w:color="auto"/>
              <w:left w:val="single" w:sz="4" w:space="0" w:color="auto"/>
              <w:bottom w:val="single" w:sz="4" w:space="0" w:color="auto"/>
              <w:right w:val="single" w:sz="4" w:space="0" w:color="auto"/>
            </w:tcBorders>
          </w:tcPr>
          <w:p w:rsidR="00C22199" w:rsidRPr="00446E97" w:rsidRDefault="00C22199" w:rsidP="00446E97">
            <w:pPr>
              <w:pStyle w:val="aff1"/>
              <w:spacing w:before="0" w:after="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tcPr>
          <w:p w:rsidR="00C22199" w:rsidRPr="00446E97" w:rsidRDefault="00C22199" w:rsidP="00446E97">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446E97" w:rsidRDefault="00C22199" w:rsidP="00446E97">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446E97" w:rsidRDefault="00C22199" w:rsidP="00446E97">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446E97" w:rsidRDefault="00C22199" w:rsidP="00446E97">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446E97" w:rsidRDefault="00C22199" w:rsidP="00446E97">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446E97" w:rsidRDefault="00C22199" w:rsidP="00446E97">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446E97" w:rsidRDefault="00C22199" w:rsidP="00446E97">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446E97" w:rsidRDefault="00C22199" w:rsidP="00446E97">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446E97" w:rsidRDefault="00C22199" w:rsidP="00446E97">
            <w:pPr>
              <w:pStyle w:val="aff1"/>
              <w:spacing w:before="0" w:after="0"/>
              <w:rPr>
                <w:color w:val="000000"/>
                <w:sz w:val="26"/>
                <w:szCs w:val="26"/>
              </w:rPr>
            </w:pPr>
          </w:p>
        </w:tc>
      </w:tr>
      <w:tr w:rsidR="00C22199" w:rsidRPr="00446E97" w:rsidTr="00BC4601">
        <w:tc>
          <w:tcPr>
            <w:tcW w:w="828" w:type="dxa"/>
            <w:tcBorders>
              <w:top w:val="single" w:sz="4" w:space="0" w:color="auto"/>
              <w:left w:val="single" w:sz="4" w:space="0" w:color="auto"/>
              <w:bottom w:val="single" w:sz="4" w:space="0" w:color="auto"/>
              <w:right w:val="single" w:sz="4" w:space="0" w:color="auto"/>
            </w:tcBorders>
          </w:tcPr>
          <w:p w:rsidR="00C22199" w:rsidRPr="00446E97" w:rsidRDefault="00C22199" w:rsidP="00446E97">
            <w:pPr>
              <w:pStyle w:val="aff1"/>
              <w:numPr>
                <w:ilvl w:val="1"/>
                <w:numId w:val="79"/>
              </w:numPr>
              <w:suppressAutoHyphens w:val="0"/>
              <w:spacing w:before="0" w:after="0"/>
              <w:ind w:left="0"/>
              <w:rPr>
                <w:color w:val="000000"/>
                <w:sz w:val="26"/>
                <w:szCs w:val="26"/>
              </w:rPr>
            </w:pPr>
          </w:p>
        </w:tc>
        <w:tc>
          <w:tcPr>
            <w:tcW w:w="1832" w:type="dxa"/>
            <w:tcBorders>
              <w:top w:val="single" w:sz="4" w:space="0" w:color="auto"/>
              <w:left w:val="single" w:sz="4" w:space="0" w:color="auto"/>
              <w:bottom w:val="single" w:sz="4" w:space="0" w:color="auto"/>
              <w:right w:val="single" w:sz="4" w:space="0" w:color="auto"/>
            </w:tcBorders>
          </w:tcPr>
          <w:p w:rsidR="00C22199" w:rsidRPr="00446E97" w:rsidRDefault="00C22199" w:rsidP="00446E97">
            <w:pPr>
              <w:pStyle w:val="aff1"/>
              <w:spacing w:before="0" w:after="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tcPr>
          <w:p w:rsidR="00C22199" w:rsidRPr="00446E97" w:rsidRDefault="00C22199" w:rsidP="00446E97">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446E97" w:rsidRDefault="00C22199" w:rsidP="00446E97">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446E97" w:rsidRDefault="00C22199" w:rsidP="00446E97">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446E97" w:rsidRDefault="00C22199" w:rsidP="00446E97">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446E97" w:rsidRDefault="00C22199" w:rsidP="00446E97">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446E97" w:rsidRDefault="00C22199" w:rsidP="00446E97">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446E97" w:rsidRDefault="00C22199" w:rsidP="00446E97">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446E97" w:rsidRDefault="00C22199" w:rsidP="00446E97">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446E97" w:rsidRDefault="00C22199" w:rsidP="00446E97">
            <w:pPr>
              <w:pStyle w:val="aff1"/>
              <w:spacing w:before="0" w:after="0"/>
              <w:rPr>
                <w:color w:val="000000"/>
                <w:sz w:val="26"/>
                <w:szCs w:val="26"/>
              </w:rPr>
            </w:pPr>
          </w:p>
        </w:tc>
      </w:tr>
      <w:tr w:rsidR="00C22199" w:rsidRPr="00446E97" w:rsidTr="00BC4601">
        <w:tc>
          <w:tcPr>
            <w:tcW w:w="828" w:type="dxa"/>
            <w:tcBorders>
              <w:top w:val="single" w:sz="4" w:space="0" w:color="auto"/>
              <w:left w:val="single" w:sz="4" w:space="0" w:color="auto"/>
              <w:bottom w:val="single" w:sz="4" w:space="0" w:color="auto"/>
              <w:right w:val="single" w:sz="4" w:space="0" w:color="auto"/>
            </w:tcBorders>
          </w:tcPr>
          <w:p w:rsidR="00C22199" w:rsidRPr="00446E97" w:rsidRDefault="00C22199" w:rsidP="00446E97">
            <w:pPr>
              <w:pStyle w:val="aff1"/>
              <w:numPr>
                <w:ilvl w:val="1"/>
                <w:numId w:val="79"/>
              </w:numPr>
              <w:suppressAutoHyphens w:val="0"/>
              <w:spacing w:before="0" w:after="0"/>
              <w:ind w:left="0"/>
              <w:rPr>
                <w:color w:val="000000"/>
                <w:sz w:val="26"/>
                <w:szCs w:val="26"/>
              </w:rPr>
            </w:pPr>
          </w:p>
        </w:tc>
        <w:tc>
          <w:tcPr>
            <w:tcW w:w="1832" w:type="dxa"/>
            <w:tcBorders>
              <w:top w:val="single" w:sz="4" w:space="0" w:color="auto"/>
              <w:left w:val="single" w:sz="4" w:space="0" w:color="auto"/>
              <w:bottom w:val="single" w:sz="4" w:space="0" w:color="auto"/>
              <w:right w:val="single" w:sz="4" w:space="0" w:color="auto"/>
            </w:tcBorders>
          </w:tcPr>
          <w:p w:rsidR="00C22199" w:rsidRPr="00446E97" w:rsidRDefault="00C22199" w:rsidP="00446E97">
            <w:pPr>
              <w:pStyle w:val="aff1"/>
              <w:spacing w:before="0" w:after="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tcPr>
          <w:p w:rsidR="00C22199" w:rsidRPr="00446E97" w:rsidRDefault="00C22199" w:rsidP="00446E97">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446E97" w:rsidRDefault="00C22199" w:rsidP="00446E97">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446E97" w:rsidRDefault="00C22199" w:rsidP="00446E97">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446E97" w:rsidRDefault="00C22199" w:rsidP="00446E97">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446E97" w:rsidRDefault="00C22199" w:rsidP="00446E97">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446E97" w:rsidRDefault="00C22199" w:rsidP="00446E97">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446E97" w:rsidRDefault="00C22199" w:rsidP="00446E97">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446E97" w:rsidRDefault="00C22199" w:rsidP="00446E97">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446E97" w:rsidRDefault="00C22199" w:rsidP="00446E97">
            <w:pPr>
              <w:pStyle w:val="aff1"/>
              <w:spacing w:before="0" w:after="0"/>
              <w:rPr>
                <w:color w:val="000000"/>
                <w:sz w:val="26"/>
                <w:szCs w:val="26"/>
              </w:rPr>
            </w:pPr>
          </w:p>
        </w:tc>
      </w:tr>
      <w:tr w:rsidR="00C22199" w:rsidRPr="00446E97" w:rsidTr="00BC4601">
        <w:tc>
          <w:tcPr>
            <w:tcW w:w="828" w:type="dxa"/>
            <w:tcBorders>
              <w:top w:val="single" w:sz="4" w:space="0" w:color="auto"/>
              <w:left w:val="single" w:sz="4" w:space="0" w:color="auto"/>
              <w:bottom w:val="single" w:sz="4" w:space="0" w:color="auto"/>
              <w:right w:val="single" w:sz="4" w:space="0" w:color="auto"/>
            </w:tcBorders>
          </w:tcPr>
          <w:p w:rsidR="00C22199" w:rsidRPr="00446E97" w:rsidRDefault="00C22199" w:rsidP="00446E97">
            <w:pPr>
              <w:pStyle w:val="aff1"/>
              <w:spacing w:before="0" w:after="0"/>
              <w:ind w:left="0"/>
              <w:rPr>
                <w:color w:val="000000"/>
                <w:sz w:val="26"/>
                <w:szCs w:val="26"/>
              </w:rPr>
            </w:pPr>
            <w:r w:rsidRPr="00446E97">
              <w:rPr>
                <w:color w:val="000000"/>
                <w:sz w:val="26"/>
                <w:szCs w:val="26"/>
              </w:rPr>
              <w:t>…</w:t>
            </w:r>
          </w:p>
        </w:tc>
        <w:tc>
          <w:tcPr>
            <w:tcW w:w="1832" w:type="dxa"/>
            <w:tcBorders>
              <w:top w:val="single" w:sz="4" w:space="0" w:color="auto"/>
              <w:left w:val="single" w:sz="4" w:space="0" w:color="auto"/>
              <w:bottom w:val="single" w:sz="4" w:space="0" w:color="auto"/>
              <w:right w:val="single" w:sz="4" w:space="0" w:color="auto"/>
            </w:tcBorders>
          </w:tcPr>
          <w:p w:rsidR="00C22199" w:rsidRPr="00446E97" w:rsidRDefault="00C22199" w:rsidP="00446E97">
            <w:pPr>
              <w:pStyle w:val="aff1"/>
              <w:spacing w:before="0" w:after="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tcPr>
          <w:p w:rsidR="00C22199" w:rsidRPr="00446E97" w:rsidRDefault="00C22199" w:rsidP="00446E97">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446E97" w:rsidRDefault="00C22199" w:rsidP="00446E97">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446E97" w:rsidRDefault="00C22199" w:rsidP="00446E97">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446E97" w:rsidRDefault="00C22199" w:rsidP="00446E97">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446E97" w:rsidRDefault="00C22199" w:rsidP="00446E97">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446E97" w:rsidRDefault="00C22199" w:rsidP="00446E97">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446E97" w:rsidRDefault="00C22199" w:rsidP="00446E97">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446E97" w:rsidRDefault="00C22199" w:rsidP="00446E97">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446E97" w:rsidRDefault="00C22199" w:rsidP="00446E97">
            <w:pPr>
              <w:pStyle w:val="aff1"/>
              <w:spacing w:before="0" w:after="0"/>
              <w:rPr>
                <w:color w:val="000000"/>
                <w:sz w:val="26"/>
                <w:szCs w:val="26"/>
              </w:rPr>
            </w:pPr>
          </w:p>
        </w:tc>
      </w:tr>
    </w:tbl>
    <w:p w:rsidR="004F4D80" w:rsidRPr="00446E97" w:rsidRDefault="004F4D80" w:rsidP="00446E97">
      <w:pPr>
        <w:pStyle w:val="aff6"/>
        <w:numPr>
          <w:ilvl w:val="0"/>
          <w:numId w:val="0"/>
        </w:numPr>
        <w:tabs>
          <w:tab w:val="left" w:pos="708"/>
        </w:tabs>
        <w:spacing w:line="240" w:lineRule="auto"/>
        <w:ind w:left="1134"/>
        <w:rPr>
          <w:sz w:val="26"/>
          <w:szCs w:val="26"/>
        </w:rPr>
      </w:pPr>
    </w:p>
    <w:p w:rsidR="004F4D80" w:rsidRPr="00446E97" w:rsidRDefault="004F4D80" w:rsidP="00446E97">
      <w:pPr>
        <w:spacing w:line="240" w:lineRule="auto"/>
        <w:rPr>
          <w:sz w:val="26"/>
          <w:szCs w:val="26"/>
        </w:rPr>
      </w:pPr>
      <w:r w:rsidRPr="00446E97">
        <w:rPr>
          <w:sz w:val="26"/>
          <w:szCs w:val="26"/>
        </w:rPr>
        <w:t xml:space="preserve">График может быть также подготовлен с использованием программного обеспечения управления проектами (типа </w:t>
      </w:r>
      <w:proofErr w:type="spellStart"/>
      <w:r w:rsidRPr="00446E97">
        <w:rPr>
          <w:sz w:val="26"/>
          <w:szCs w:val="26"/>
        </w:rPr>
        <w:t>Microsoft</w:t>
      </w:r>
      <w:proofErr w:type="spellEnd"/>
      <w:r w:rsidRPr="00446E97">
        <w:rPr>
          <w:sz w:val="26"/>
          <w:szCs w:val="26"/>
        </w:rPr>
        <w:t xml:space="preserve"> </w:t>
      </w:r>
      <w:proofErr w:type="spellStart"/>
      <w:r w:rsidRPr="00446E97">
        <w:rPr>
          <w:sz w:val="26"/>
          <w:szCs w:val="26"/>
        </w:rPr>
        <w:t>Project</w:t>
      </w:r>
      <w:proofErr w:type="spellEnd"/>
      <w:r w:rsidRPr="00446E97">
        <w:rPr>
          <w:sz w:val="26"/>
          <w:szCs w:val="26"/>
        </w:rPr>
        <w:t xml:space="preserve"> и т.п.).</w:t>
      </w:r>
    </w:p>
    <w:p w:rsidR="00B8118F" w:rsidRPr="00446E97" w:rsidRDefault="00B8118F" w:rsidP="00446E97">
      <w:pPr>
        <w:pStyle w:val="2"/>
        <w:pageBreakBefore/>
        <w:tabs>
          <w:tab w:val="clear" w:pos="0"/>
          <w:tab w:val="clear" w:pos="1700"/>
          <w:tab w:val="num" w:pos="1134"/>
          <w:tab w:val="num" w:pos="5104"/>
        </w:tabs>
        <w:spacing w:before="0" w:after="0" w:line="240" w:lineRule="auto"/>
        <w:rPr>
          <w:sz w:val="26"/>
          <w:szCs w:val="26"/>
        </w:rPr>
      </w:pPr>
      <w:bookmarkStart w:id="1040" w:name="_Hlt22846931"/>
      <w:bookmarkStart w:id="1041" w:name="_Ref440361439"/>
      <w:bookmarkStart w:id="1042" w:name="_Ref440361914"/>
      <w:bookmarkStart w:id="1043" w:name="_Ref440361959"/>
      <w:bookmarkStart w:id="1044" w:name="_Toc471898607"/>
      <w:bookmarkStart w:id="1045" w:name="_Ref93264992"/>
      <w:bookmarkStart w:id="1046" w:name="_Ref93265116"/>
      <w:bookmarkStart w:id="1047" w:name="_Toc98253933"/>
      <w:bookmarkStart w:id="1048" w:name="_Toc165173859"/>
      <w:bookmarkStart w:id="1049" w:name="_Toc423423671"/>
      <w:bookmarkEnd w:id="1040"/>
      <w:r w:rsidRPr="00446E97">
        <w:rPr>
          <w:sz w:val="26"/>
          <w:szCs w:val="26"/>
        </w:rPr>
        <w:lastRenderedPageBreak/>
        <w:t xml:space="preserve">График оплаты </w:t>
      </w:r>
      <w:r w:rsidR="00FB7116" w:rsidRPr="00446E97">
        <w:rPr>
          <w:sz w:val="26"/>
          <w:szCs w:val="26"/>
        </w:rPr>
        <w:t xml:space="preserve">выполнения работ </w:t>
      </w:r>
      <w:r w:rsidRPr="00446E97">
        <w:rPr>
          <w:sz w:val="26"/>
          <w:szCs w:val="26"/>
        </w:rPr>
        <w:t>(форма 5)</w:t>
      </w:r>
      <w:bookmarkEnd w:id="1041"/>
      <w:bookmarkEnd w:id="1042"/>
      <w:bookmarkEnd w:id="1043"/>
      <w:bookmarkEnd w:id="1044"/>
    </w:p>
    <w:p w:rsidR="00B8118F" w:rsidRPr="00446E97" w:rsidRDefault="00B8118F" w:rsidP="00446E97">
      <w:pPr>
        <w:pStyle w:val="3"/>
        <w:spacing w:before="0" w:after="0"/>
        <w:rPr>
          <w:sz w:val="26"/>
          <w:szCs w:val="26"/>
        </w:rPr>
      </w:pPr>
      <w:bookmarkStart w:id="1050" w:name="_Toc440361383"/>
      <w:bookmarkStart w:id="1051" w:name="_Toc440376138"/>
      <w:bookmarkStart w:id="1052" w:name="_Toc440376265"/>
      <w:bookmarkStart w:id="1053" w:name="_Toc440382523"/>
      <w:bookmarkStart w:id="1054" w:name="_Toc440447193"/>
      <w:bookmarkStart w:id="1055" w:name="_Toc440620873"/>
      <w:bookmarkStart w:id="1056" w:name="_Toc440631508"/>
      <w:bookmarkStart w:id="1057" w:name="_Toc440875747"/>
      <w:bookmarkStart w:id="1058" w:name="_Toc441131771"/>
      <w:bookmarkStart w:id="1059" w:name="_Toc468352920"/>
      <w:bookmarkStart w:id="1060" w:name="_Toc468355904"/>
      <w:bookmarkStart w:id="1061" w:name="_Toc469480788"/>
      <w:bookmarkStart w:id="1062" w:name="_Toc471898608"/>
      <w:r w:rsidRPr="00446E97">
        <w:rPr>
          <w:sz w:val="26"/>
          <w:szCs w:val="26"/>
        </w:rPr>
        <w:t xml:space="preserve">Форма графика оплаты </w:t>
      </w:r>
      <w:bookmarkEnd w:id="1050"/>
      <w:bookmarkEnd w:id="1051"/>
      <w:bookmarkEnd w:id="1052"/>
      <w:bookmarkEnd w:id="1053"/>
      <w:bookmarkEnd w:id="1054"/>
      <w:r w:rsidR="00FB7116" w:rsidRPr="00446E97">
        <w:rPr>
          <w:sz w:val="26"/>
          <w:szCs w:val="26"/>
        </w:rPr>
        <w:t>выполнения работ</w:t>
      </w:r>
      <w:bookmarkEnd w:id="1055"/>
      <w:bookmarkEnd w:id="1056"/>
      <w:bookmarkEnd w:id="1057"/>
      <w:bookmarkEnd w:id="1058"/>
      <w:bookmarkEnd w:id="1059"/>
      <w:bookmarkEnd w:id="1060"/>
      <w:bookmarkEnd w:id="1061"/>
      <w:bookmarkEnd w:id="1062"/>
    </w:p>
    <w:p w:rsidR="00B8118F" w:rsidRPr="00446E97" w:rsidRDefault="00B8118F" w:rsidP="00446E97">
      <w:pPr>
        <w:pBdr>
          <w:top w:val="single" w:sz="4" w:space="1" w:color="auto"/>
        </w:pBdr>
        <w:shd w:val="clear" w:color="auto" w:fill="E0E0E0"/>
        <w:spacing w:line="240" w:lineRule="auto"/>
        <w:ind w:right="21" w:firstLine="0"/>
        <w:jc w:val="center"/>
        <w:rPr>
          <w:b/>
          <w:color w:val="000000"/>
          <w:spacing w:val="36"/>
          <w:sz w:val="26"/>
          <w:szCs w:val="26"/>
        </w:rPr>
      </w:pPr>
      <w:r w:rsidRPr="00446E97">
        <w:rPr>
          <w:b/>
          <w:color w:val="000000"/>
          <w:spacing w:val="36"/>
          <w:sz w:val="26"/>
          <w:szCs w:val="26"/>
        </w:rPr>
        <w:t>начало формы</w:t>
      </w:r>
    </w:p>
    <w:p w:rsidR="00B8118F" w:rsidRPr="00446E97" w:rsidRDefault="00B8118F" w:rsidP="00446E97">
      <w:pPr>
        <w:spacing w:line="240" w:lineRule="auto"/>
        <w:ind w:firstLine="0"/>
        <w:jc w:val="left"/>
        <w:rPr>
          <w:sz w:val="26"/>
          <w:szCs w:val="26"/>
        </w:rPr>
      </w:pPr>
      <w:r w:rsidRPr="00446E97">
        <w:rPr>
          <w:sz w:val="26"/>
          <w:szCs w:val="26"/>
        </w:rPr>
        <w:t>Приложение 5 к письму о подаче оферты</w:t>
      </w:r>
      <w:r w:rsidRPr="00446E97">
        <w:rPr>
          <w:sz w:val="26"/>
          <w:szCs w:val="26"/>
        </w:rPr>
        <w:br/>
        <w:t>от «____»_____________ </w:t>
      </w:r>
      <w:proofErr w:type="gramStart"/>
      <w:r w:rsidRPr="00446E97">
        <w:rPr>
          <w:sz w:val="26"/>
          <w:szCs w:val="26"/>
        </w:rPr>
        <w:t>г</w:t>
      </w:r>
      <w:proofErr w:type="gramEnd"/>
      <w:r w:rsidRPr="00446E97">
        <w:rPr>
          <w:sz w:val="26"/>
          <w:szCs w:val="26"/>
        </w:rPr>
        <w:t>. №__________</w:t>
      </w:r>
    </w:p>
    <w:p w:rsidR="00B8118F" w:rsidRPr="00446E97" w:rsidRDefault="00B8118F" w:rsidP="00446E97">
      <w:pPr>
        <w:spacing w:line="240" w:lineRule="auto"/>
        <w:jc w:val="center"/>
        <w:rPr>
          <w:b/>
          <w:sz w:val="26"/>
          <w:szCs w:val="26"/>
        </w:rPr>
      </w:pPr>
      <w:r w:rsidRPr="00446E97">
        <w:rPr>
          <w:b/>
          <w:sz w:val="26"/>
          <w:szCs w:val="26"/>
        </w:rPr>
        <w:t xml:space="preserve">График оплаты </w:t>
      </w:r>
      <w:r w:rsidR="00FB7116" w:rsidRPr="00446E97">
        <w:rPr>
          <w:b/>
          <w:sz w:val="26"/>
          <w:szCs w:val="26"/>
        </w:rPr>
        <w:t>выполнения работ</w:t>
      </w:r>
    </w:p>
    <w:p w:rsidR="00B8118F" w:rsidRPr="00446E97" w:rsidRDefault="00B8118F" w:rsidP="00446E97">
      <w:pPr>
        <w:spacing w:line="240" w:lineRule="auto"/>
        <w:rPr>
          <w:color w:val="000000"/>
          <w:sz w:val="26"/>
          <w:szCs w:val="26"/>
        </w:rPr>
      </w:pPr>
    </w:p>
    <w:p w:rsidR="00B8118F" w:rsidRPr="00446E97" w:rsidRDefault="00B8118F" w:rsidP="00446E97">
      <w:pPr>
        <w:spacing w:line="240" w:lineRule="auto"/>
        <w:rPr>
          <w:color w:val="000000"/>
          <w:sz w:val="26"/>
          <w:szCs w:val="26"/>
        </w:rPr>
      </w:pPr>
      <w:r w:rsidRPr="00446E97">
        <w:rPr>
          <w:color w:val="000000"/>
          <w:sz w:val="26"/>
          <w:szCs w:val="26"/>
        </w:rPr>
        <w:t>Наименование и адрес Участника: _________________________________</w:t>
      </w:r>
    </w:p>
    <w:p w:rsidR="00B8118F" w:rsidRPr="00446E97" w:rsidRDefault="00B8118F" w:rsidP="00446E97">
      <w:pPr>
        <w:spacing w:line="240" w:lineRule="auto"/>
        <w:rPr>
          <w:color w:val="000000"/>
          <w:sz w:val="26"/>
          <w:szCs w:val="26"/>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446E97"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446E97" w:rsidRDefault="00B8118F" w:rsidP="00446E97">
            <w:pPr>
              <w:pStyle w:val="aff0"/>
              <w:spacing w:before="0" w:after="0"/>
              <w:rPr>
                <w:color w:val="000000"/>
                <w:sz w:val="26"/>
                <w:szCs w:val="26"/>
              </w:rPr>
            </w:pPr>
            <w:r w:rsidRPr="00446E97">
              <w:rPr>
                <w:color w:val="000000"/>
                <w:sz w:val="26"/>
                <w:szCs w:val="26"/>
              </w:rPr>
              <w:t>__________________________________________________</w:t>
            </w:r>
            <w:r w:rsidR="00E622AD">
              <w:rPr>
                <w:color w:val="000000"/>
                <w:sz w:val="26"/>
                <w:szCs w:val="26"/>
              </w:rPr>
              <w:t>__________________________</w:t>
            </w:r>
          </w:p>
          <w:p w:rsidR="00B8118F" w:rsidRPr="00446E97" w:rsidRDefault="00B8118F" w:rsidP="00446E97">
            <w:pPr>
              <w:pStyle w:val="aff0"/>
              <w:spacing w:before="0" w:after="0"/>
              <w:jc w:val="center"/>
              <w:rPr>
                <w:b/>
                <w:color w:val="000000"/>
                <w:sz w:val="26"/>
                <w:szCs w:val="26"/>
              </w:rPr>
            </w:pPr>
            <w:r w:rsidRPr="00446E97">
              <w:rPr>
                <w:rStyle w:val="aa"/>
                <w:b w:val="0"/>
                <w:sz w:val="26"/>
                <w:szCs w:val="26"/>
              </w:rPr>
              <w:t xml:space="preserve">(Указывается наименование </w:t>
            </w:r>
            <w:r w:rsidR="00676267" w:rsidRPr="00446E97">
              <w:rPr>
                <w:rStyle w:val="aa"/>
                <w:b w:val="0"/>
                <w:sz w:val="26"/>
                <w:szCs w:val="26"/>
              </w:rPr>
              <w:t>работ</w:t>
            </w:r>
            <w:r w:rsidRPr="00446E97">
              <w:rPr>
                <w:rStyle w:val="aa"/>
                <w:b w:val="0"/>
                <w:sz w:val="26"/>
                <w:szCs w:val="26"/>
              </w:rPr>
              <w:t>)</w:t>
            </w:r>
          </w:p>
        </w:tc>
      </w:tr>
      <w:tr w:rsidR="00B8118F" w:rsidRPr="00446E97" w:rsidTr="00C22199">
        <w:tc>
          <w:tcPr>
            <w:tcW w:w="828" w:type="dxa"/>
          </w:tcPr>
          <w:p w:rsidR="00B8118F" w:rsidRPr="00446E97" w:rsidRDefault="00B8118F" w:rsidP="00446E97">
            <w:pPr>
              <w:pStyle w:val="aff0"/>
              <w:spacing w:before="0" w:after="0"/>
              <w:rPr>
                <w:color w:val="000000"/>
                <w:sz w:val="26"/>
                <w:szCs w:val="26"/>
              </w:rPr>
            </w:pPr>
            <w:r w:rsidRPr="00446E97">
              <w:rPr>
                <w:color w:val="000000"/>
                <w:sz w:val="26"/>
                <w:szCs w:val="26"/>
              </w:rPr>
              <w:t xml:space="preserve">№ </w:t>
            </w:r>
            <w:proofErr w:type="gramStart"/>
            <w:r w:rsidRPr="00446E97">
              <w:rPr>
                <w:color w:val="000000"/>
                <w:sz w:val="26"/>
                <w:szCs w:val="26"/>
              </w:rPr>
              <w:t>п</w:t>
            </w:r>
            <w:proofErr w:type="gramEnd"/>
            <w:r w:rsidRPr="00446E97">
              <w:rPr>
                <w:color w:val="000000"/>
                <w:sz w:val="26"/>
                <w:szCs w:val="26"/>
              </w:rPr>
              <w:t>/п</w:t>
            </w:r>
          </w:p>
        </w:tc>
        <w:tc>
          <w:tcPr>
            <w:tcW w:w="3249" w:type="dxa"/>
          </w:tcPr>
          <w:p w:rsidR="00B8118F" w:rsidRPr="00446E97" w:rsidRDefault="00B8118F" w:rsidP="00446E97">
            <w:pPr>
              <w:pStyle w:val="aff0"/>
              <w:spacing w:before="0" w:after="0"/>
              <w:ind w:right="33"/>
              <w:rPr>
                <w:color w:val="000000"/>
                <w:sz w:val="26"/>
                <w:szCs w:val="26"/>
              </w:rPr>
            </w:pPr>
            <w:r w:rsidRPr="00446E97">
              <w:rPr>
                <w:color w:val="000000"/>
                <w:sz w:val="26"/>
                <w:szCs w:val="26"/>
              </w:rPr>
              <w:t>Наименование этапа</w:t>
            </w:r>
          </w:p>
        </w:tc>
        <w:tc>
          <w:tcPr>
            <w:tcW w:w="2268" w:type="dxa"/>
          </w:tcPr>
          <w:p w:rsidR="00B8118F" w:rsidRPr="00446E97" w:rsidRDefault="00B8118F" w:rsidP="00446E97">
            <w:pPr>
              <w:pStyle w:val="aff0"/>
              <w:spacing w:before="0" w:after="0"/>
              <w:ind w:right="-9"/>
              <w:rPr>
                <w:color w:val="000000"/>
                <w:sz w:val="26"/>
                <w:szCs w:val="26"/>
              </w:rPr>
            </w:pPr>
            <w:r w:rsidRPr="00446E97">
              <w:rPr>
                <w:color w:val="000000"/>
                <w:sz w:val="26"/>
                <w:szCs w:val="26"/>
              </w:rPr>
              <w:t xml:space="preserve">Номер этапа в графике </w:t>
            </w:r>
            <w:r w:rsidR="00C22199" w:rsidRPr="00446E97">
              <w:rPr>
                <w:color w:val="000000"/>
                <w:sz w:val="26"/>
                <w:szCs w:val="26"/>
              </w:rPr>
              <w:t>выполнения работ</w:t>
            </w:r>
          </w:p>
        </w:tc>
        <w:tc>
          <w:tcPr>
            <w:tcW w:w="1900" w:type="dxa"/>
          </w:tcPr>
          <w:p w:rsidR="00B8118F" w:rsidRPr="00446E97" w:rsidRDefault="00B8118F" w:rsidP="00446E97">
            <w:pPr>
              <w:pStyle w:val="aff0"/>
              <w:spacing w:before="0" w:after="0"/>
              <w:rPr>
                <w:color w:val="000000"/>
                <w:sz w:val="26"/>
                <w:szCs w:val="26"/>
              </w:rPr>
            </w:pPr>
            <w:r w:rsidRPr="00446E97">
              <w:rPr>
                <w:color w:val="000000"/>
                <w:sz w:val="26"/>
                <w:szCs w:val="26"/>
              </w:rPr>
              <w:t>Срок платежа</w:t>
            </w:r>
          </w:p>
        </w:tc>
        <w:tc>
          <w:tcPr>
            <w:tcW w:w="2054" w:type="dxa"/>
          </w:tcPr>
          <w:p w:rsidR="00B8118F" w:rsidRPr="00446E97" w:rsidRDefault="00B8118F" w:rsidP="00446E97">
            <w:pPr>
              <w:pStyle w:val="aff0"/>
              <w:spacing w:before="0" w:after="0"/>
              <w:rPr>
                <w:color w:val="000000"/>
                <w:sz w:val="26"/>
                <w:szCs w:val="26"/>
              </w:rPr>
            </w:pPr>
            <w:r w:rsidRPr="00446E97">
              <w:rPr>
                <w:color w:val="000000"/>
                <w:sz w:val="26"/>
                <w:szCs w:val="26"/>
              </w:rPr>
              <w:t>Сумма платежа, руб. (с НДС)</w:t>
            </w:r>
          </w:p>
        </w:tc>
      </w:tr>
      <w:tr w:rsidR="00B8118F" w:rsidRPr="00446E97" w:rsidTr="00C22199">
        <w:tc>
          <w:tcPr>
            <w:tcW w:w="828" w:type="dxa"/>
          </w:tcPr>
          <w:p w:rsidR="00B8118F" w:rsidRPr="00446E97" w:rsidRDefault="00E622AD" w:rsidP="00446E97">
            <w:pPr>
              <w:pStyle w:val="aff1"/>
              <w:suppressAutoHyphens w:val="0"/>
              <w:spacing w:before="0" w:after="0"/>
              <w:ind w:left="0"/>
              <w:rPr>
                <w:color w:val="000000"/>
                <w:sz w:val="26"/>
                <w:szCs w:val="26"/>
              </w:rPr>
            </w:pPr>
            <w:r>
              <w:rPr>
                <w:color w:val="000000"/>
                <w:sz w:val="26"/>
                <w:szCs w:val="26"/>
              </w:rPr>
              <w:t>1</w:t>
            </w:r>
          </w:p>
        </w:tc>
        <w:tc>
          <w:tcPr>
            <w:tcW w:w="3249" w:type="dxa"/>
          </w:tcPr>
          <w:p w:rsidR="00B8118F" w:rsidRPr="00446E97" w:rsidRDefault="00B8118F" w:rsidP="00446E97">
            <w:pPr>
              <w:pStyle w:val="aff1"/>
              <w:spacing w:before="0" w:after="0"/>
              <w:rPr>
                <w:color w:val="000000"/>
                <w:sz w:val="26"/>
                <w:szCs w:val="26"/>
              </w:rPr>
            </w:pPr>
          </w:p>
        </w:tc>
        <w:tc>
          <w:tcPr>
            <w:tcW w:w="2268" w:type="dxa"/>
          </w:tcPr>
          <w:p w:rsidR="00B8118F" w:rsidRPr="00446E97" w:rsidRDefault="00B8118F" w:rsidP="00446E97">
            <w:pPr>
              <w:pStyle w:val="aff1"/>
              <w:spacing w:before="0" w:after="0"/>
              <w:rPr>
                <w:color w:val="000000"/>
                <w:sz w:val="26"/>
                <w:szCs w:val="26"/>
              </w:rPr>
            </w:pPr>
          </w:p>
        </w:tc>
        <w:tc>
          <w:tcPr>
            <w:tcW w:w="1900" w:type="dxa"/>
          </w:tcPr>
          <w:p w:rsidR="00B8118F" w:rsidRPr="00446E97" w:rsidRDefault="00B8118F" w:rsidP="00446E97">
            <w:pPr>
              <w:pStyle w:val="aff1"/>
              <w:spacing w:before="0" w:after="0"/>
              <w:rPr>
                <w:color w:val="000000"/>
                <w:sz w:val="26"/>
                <w:szCs w:val="26"/>
              </w:rPr>
            </w:pPr>
          </w:p>
        </w:tc>
        <w:tc>
          <w:tcPr>
            <w:tcW w:w="2054" w:type="dxa"/>
          </w:tcPr>
          <w:p w:rsidR="00B8118F" w:rsidRPr="00446E97" w:rsidRDefault="00B8118F" w:rsidP="00446E97">
            <w:pPr>
              <w:pStyle w:val="aff1"/>
              <w:spacing w:before="0" w:after="0"/>
              <w:rPr>
                <w:color w:val="000000"/>
                <w:sz w:val="26"/>
                <w:szCs w:val="26"/>
              </w:rPr>
            </w:pPr>
          </w:p>
        </w:tc>
      </w:tr>
      <w:tr w:rsidR="00B8118F" w:rsidRPr="00446E97" w:rsidTr="00C22199">
        <w:tc>
          <w:tcPr>
            <w:tcW w:w="828" w:type="dxa"/>
          </w:tcPr>
          <w:p w:rsidR="00B8118F" w:rsidRPr="00446E97" w:rsidRDefault="00E622AD" w:rsidP="00446E97">
            <w:pPr>
              <w:pStyle w:val="aff1"/>
              <w:suppressAutoHyphens w:val="0"/>
              <w:spacing w:before="0" w:after="0"/>
              <w:ind w:left="0"/>
              <w:rPr>
                <w:color w:val="000000"/>
                <w:sz w:val="26"/>
                <w:szCs w:val="26"/>
              </w:rPr>
            </w:pPr>
            <w:r>
              <w:rPr>
                <w:color w:val="000000"/>
                <w:sz w:val="26"/>
                <w:szCs w:val="26"/>
              </w:rPr>
              <w:t>2</w:t>
            </w:r>
          </w:p>
        </w:tc>
        <w:tc>
          <w:tcPr>
            <w:tcW w:w="3249" w:type="dxa"/>
          </w:tcPr>
          <w:p w:rsidR="00B8118F" w:rsidRPr="00446E97" w:rsidRDefault="00B8118F" w:rsidP="00446E97">
            <w:pPr>
              <w:pStyle w:val="aff1"/>
              <w:spacing w:before="0" w:after="0"/>
              <w:rPr>
                <w:color w:val="000000"/>
                <w:sz w:val="26"/>
                <w:szCs w:val="26"/>
              </w:rPr>
            </w:pPr>
          </w:p>
        </w:tc>
        <w:tc>
          <w:tcPr>
            <w:tcW w:w="2268" w:type="dxa"/>
          </w:tcPr>
          <w:p w:rsidR="00B8118F" w:rsidRPr="00446E97" w:rsidRDefault="00B8118F" w:rsidP="00446E97">
            <w:pPr>
              <w:pStyle w:val="aff1"/>
              <w:spacing w:before="0" w:after="0"/>
              <w:rPr>
                <w:color w:val="000000"/>
                <w:sz w:val="26"/>
                <w:szCs w:val="26"/>
              </w:rPr>
            </w:pPr>
          </w:p>
        </w:tc>
        <w:tc>
          <w:tcPr>
            <w:tcW w:w="1900" w:type="dxa"/>
          </w:tcPr>
          <w:p w:rsidR="00B8118F" w:rsidRPr="00446E97" w:rsidRDefault="00B8118F" w:rsidP="00446E97">
            <w:pPr>
              <w:pStyle w:val="aff1"/>
              <w:spacing w:before="0" w:after="0"/>
              <w:rPr>
                <w:color w:val="000000"/>
                <w:sz w:val="26"/>
                <w:szCs w:val="26"/>
              </w:rPr>
            </w:pPr>
          </w:p>
        </w:tc>
        <w:tc>
          <w:tcPr>
            <w:tcW w:w="2054" w:type="dxa"/>
          </w:tcPr>
          <w:p w:rsidR="00B8118F" w:rsidRPr="00446E97" w:rsidRDefault="00B8118F" w:rsidP="00446E97">
            <w:pPr>
              <w:pStyle w:val="aff1"/>
              <w:spacing w:before="0" w:after="0"/>
              <w:rPr>
                <w:color w:val="000000"/>
                <w:sz w:val="26"/>
                <w:szCs w:val="26"/>
              </w:rPr>
            </w:pPr>
          </w:p>
        </w:tc>
      </w:tr>
      <w:tr w:rsidR="00B8118F" w:rsidRPr="00446E97" w:rsidTr="00C22199">
        <w:tc>
          <w:tcPr>
            <w:tcW w:w="828" w:type="dxa"/>
          </w:tcPr>
          <w:p w:rsidR="00B8118F" w:rsidRPr="00446E97" w:rsidRDefault="00E622AD" w:rsidP="00446E97">
            <w:pPr>
              <w:pStyle w:val="aff1"/>
              <w:suppressAutoHyphens w:val="0"/>
              <w:spacing w:before="0" w:after="0"/>
              <w:ind w:left="0"/>
              <w:rPr>
                <w:color w:val="000000"/>
                <w:sz w:val="26"/>
                <w:szCs w:val="26"/>
              </w:rPr>
            </w:pPr>
            <w:r>
              <w:rPr>
                <w:color w:val="000000"/>
                <w:sz w:val="26"/>
                <w:szCs w:val="26"/>
              </w:rPr>
              <w:t>3</w:t>
            </w:r>
          </w:p>
        </w:tc>
        <w:tc>
          <w:tcPr>
            <w:tcW w:w="3249" w:type="dxa"/>
          </w:tcPr>
          <w:p w:rsidR="00B8118F" w:rsidRPr="00446E97" w:rsidRDefault="00B8118F" w:rsidP="00446E97">
            <w:pPr>
              <w:pStyle w:val="aff1"/>
              <w:spacing w:before="0" w:after="0"/>
              <w:rPr>
                <w:color w:val="000000"/>
                <w:sz w:val="26"/>
                <w:szCs w:val="26"/>
              </w:rPr>
            </w:pPr>
          </w:p>
        </w:tc>
        <w:tc>
          <w:tcPr>
            <w:tcW w:w="2268" w:type="dxa"/>
          </w:tcPr>
          <w:p w:rsidR="00B8118F" w:rsidRPr="00446E97" w:rsidRDefault="00B8118F" w:rsidP="00446E97">
            <w:pPr>
              <w:pStyle w:val="aff1"/>
              <w:spacing w:before="0" w:after="0"/>
              <w:rPr>
                <w:color w:val="000000"/>
                <w:sz w:val="26"/>
                <w:szCs w:val="26"/>
              </w:rPr>
            </w:pPr>
          </w:p>
        </w:tc>
        <w:tc>
          <w:tcPr>
            <w:tcW w:w="1900" w:type="dxa"/>
          </w:tcPr>
          <w:p w:rsidR="00B8118F" w:rsidRPr="00446E97" w:rsidRDefault="00B8118F" w:rsidP="00446E97">
            <w:pPr>
              <w:pStyle w:val="aff1"/>
              <w:spacing w:before="0" w:after="0"/>
              <w:rPr>
                <w:color w:val="000000"/>
                <w:sz w:val="26"/>
                <w:szCs w:val="26"/>
              </w:rPr>
            </w:pPr>
          </w:p>
        </w:tc>
        <w:tc>
          <w:tcPr>
            <w:tcW w:w="2054" w:type="dxa"/>
          </w:tcPr>
          <w:p w:rsidR="00B8118F" w:rsidRPr="00446E97" w:rsidRDefault="00B8118F" w:rsidP="00446E97">
            <w:pPr>
              <w:pStyle w:val="aff1"/>
              <w:spacing w:before="0" w:after="0"/>
              <w:rPr>
                <w:color w:val="000000"/>
                <w:sz w:val="26"/>
                <w:szCs w:val="26"/>
              </w:rPr>
            </w:pPr>
          </w:p>
        </w:tc>
      </w:tr>
      <w:tr w:rsidR="00B8118F" w:rsidRPr="00446E97" w:rsidTr="00C22199">
        <w:tc>
          <w:tcPr>
            <w:tcW w:w="828" w:type="dxa"/>
          </w:tcPr>
          <w:p w:rsidR="00B8118F" w:rsidRPr="00446E97" w:rsidRDefault="00B8118F" w:rsidP="00446E97">
            <w:pPr>
              <w:pStyle w:val="aff1"/>
              <w:spacing w:before="0" w:after="0"/>
              <w:rPr>
                <w:color w:val="000000"/>
                <w:sz w:val="26"/>
                <w:szCs w:val="26"/>
              </w:rPr>
            </w:pPr>
            <w:r w:rsidRPr="00446E97">
              <w:rPr>
                <w:color w:val="000000"/>
                <w:sz w:val="26"/>
                <w:szCs w:val="26"/>
              </w:rPr>
              <w:t>…</w:t>
            </w:r>
          </w:p>
        </w:tc>
        <w:tc>
          <w:tcPr>
            <w:tcW w:w="3249" w:type="dxa"/>
          </w:tcPr>
          <w:p w:rsidR="00B8118F" w:rsidRPr="00446E97" w:rsidRDefault="00B8118F" w:rsidP="00446E97">
            <w:pPr>
              <w:pStyle w:val="aff1"/>
              <w:spacing w:before="0" w:after="0"/>
              <w:rPr>
                <w:color w:val="000000"/>
                <w:sz w:val="26"/>
                <w:szCs w:val="26"/>
              </w:rPr>
            </w:pPr>
          </w:p>
        </w:tc>
        <w:tc>
          <w:tcPr>
            <w:tcW w:w="2268" w:type="dxa"/>
          </w:tcPr>
          <w:p w:rsidR="00B8118F" w:rsidRPr="00446E97" w:rsidRDefault="00B8118F" w:rsidP="00446E97">
            <w:pPr>
              <w:pStyle w:val="aff1"/>
              <w:spacing w:before="0" w:after="0"/>
              <w:rPr>
                <w:color w:val="000000"/>
                <w:sz w:val="26"/>
                <w:szCs w:val="26"/>
              </w:rPr>
            </w:pPr>
          </w:p>
        </w:tc>
        <w:tc>
          <w:tcPr>
            <w:tcW w:w="1900" w:type="dxa"/>
          </w:tcPr>
          <w:p w:rsidR="00B8118F" w:rsidRPr="00446E97" w:rsidRDefault="00B8118F" w:rsidP="00446E97">
            <w:pPr>
              <w:pStyle w:val="aff1"/>
              <w:spacing w:before="0" w:after="0"/>
              <w:rPr>
                <w:color w:val="000000"/>
                <w:sz w:val="26"/>
                <w:szCs w:val="26"/>
              </w:rPr>
            </w:pPr>
          </w:p>
        </w:tc>
        <w:tc>
          <w:tcPr>
            <w:tcW w:w="2054" w:type="dxa"/>
          </w:tcPr>
          <w:p w:rsidR="00B8118F" w:rsidRPr="00446E97" w:rsidRDefault="00B8118F" w:rsidP="00446E97">
            <w:pPr>
              <w:pStyle w:val="aff1"/>
              <w:spacing w:before="0" w:after="0"/>
              <w:rPr>
                <w:color w:val="000000"/>
                <w:sz w:val="26"/>
                <w:szCs w:val="26"/>
              </w:rPr>
            </w:pPr>
          </w:p>
        </w:tc>
      </w:tr>
      <w:tr w:rsidR="00AC681D" w:rsidRPr="00446E97" w:rsidTr="00BC4601">
        <w:tc>
          <w:tcPr>
            <w:tcW w:w="8245" w:type="dxa"/>
            <w:gridSpan w:val="4"/>
          </w:tcPr>
          <w:p w:rsidR="00AC681D" w:rsidRPr="00446E97" w:rsidRDefault="00AC681D" w:rsidP="00446E97">
            <w:pPr>
              <w:pStyle w:val="aff1"/>
              <w:spacing w:before="0" w:after="0"/>
              <w:rPr>
                <w:b/>
                <w:color w:val="000000"/>
                <w:sz w:val="26"/>
                <w:szCs w:val="26"/>
              </w:rPr>
            </w:pPr>
            <w:r w:rsidRPr="00446E97">
              <w:rPr>
                <w:b/>
                <w:color w:val="000000"/>
                <w:sz w:val="26"/>
                <w:szCs w:val="26"/>
              </w:rPr>
              <w:t>ВСЕГО общая сумма, руб. с НДС</w:t>
            </w:r>
          </w:p>
        </w:tc>
        <w:tc>
          <w:tcPr>
            <w:tcW w:w="2054" w:type="dxa"/>
          </w:tcPr>
          <w:p w:rsidR="00AC681D" w:rsidRPr="00446E97" w:rsidRDefault="00AC681D" w:rsidP="00446E97">
            <w:pPr>
              <w:pStyle w:val="aff1"/>
              <w:spacing w:before="0" w:after="0"/>
              <w:rPr>
                <w:b/>
                <w:color w:val="000000"/>
                <w:sz w:val="26"/>
                <w:szCs w:val="26"/>
              </w:rPr>
            </w:pPr>
          </w:p>
        </w:tc>
      </w:tr>
    </w:tbl>
    <w:p w:rsidR="00B8118F" w:rsidRPr="00446E97" w:rsidRDefault="00B8118F" w:rsidP="00446E97">
      <w:pPr>
        <w:spacing w:line="240" w:lineRule="auto"/>
        <w:rPr>
          <w:color w:val="000000"/>
          <w:sz w:val="26"/>
          <w:szCs w:val="26"/>
        </w:rPr>
      </w:pPr>
    </w:p>
    <w:p w:rsidR="00B8118F" w:rsidRPr="00446E97" w:rsidRDefault="00B8118F" w:rsidP="00446E97">
      <w:pPr>
        <w:spacing w:line="240" w:lineRule="auto"/>
        <w:rPr>
          <w:color w:val="000000"/>
          <w:sz w:val="26"/>
          <w:szCs w:val="26"/>
        </w:rPr>
      </w:pPr>
      <w:r w:rsidRPr="00446E97">
        <w:rPr>
          <w:color w:val="000000"/>
          <w:sz w:val="26"/>
          <w:szCs w:val="26"/>
        </w:rPr>
        <w:t>____________________________________</w:t>
      </w:r>
    </w:p>
    <w:p w:rsidR="00B8118F" w:rsidRPr="00446E97" w:rsidRDefault="00B8118F" w:rsidP="00446E97">
      <w:pPr>
        <w:spacing w:line="240" w:lineRule="auto"/>
        <w:ind w:right="3684"/>
        <w:jc w:val="center"/>
        <w:rPr>
          <w:color w:val="000000"/>
          <w:sz w:val="26"/>
          <w:szCs w:val="26"/>
          <w:vertAlign w:val="superscript"/>
        </w:rPr>
      </w:pPr>
      <w:r w:rsidRPr="00446E97">
        <w:rPr>
          <w:color w:val="000000"/>
          <w:sz w:val="26"/>
          <w:szCs w:val="26"/>
          <w:vertAlign w:val="superscript"/>
        </w:rPr>
        <w:t>(подпись, М.П.)</w:t>
      </w:r>
    </w:p>
    <w:p w:rsidR="00B8118F" w:rsidRPr="00446E97" w:rsidRDefault="00B8118F" w:rsidP="00446E97">
      <w:pPr>
        <w:spacing w:line="240" w:lineRule="auto"/>
        <w:rPr>
          <w:color w:val="000000"/>
          <w:sz w:val="26"/>
          <w:szCs w:val="26"/>
        </w:rPr>
      </w:pPr>
      <w:r w:rsidRPr="00446E97">
        <w:rPr>
          <w:color w:val="000000"/>
          <w:sz w:val="26"/>
          <w:szCs w:val="26"/>
        </w:rPr>
        <w:t>____________________________________</w:t>
      </w:r>
    </w:p>
    <w:p w:rsidR="00B8118F" w:rsidRPr="00446E97" w:rsidRDefault="00B8118F" w:rsidP="00446E97">
      <w:pPr>
        <w:spacing w:line="240" w:lineRule="auto"/>
        <w:ind w:right="3684"/>
        <w:jc w:val="center"/>
        <w:rPr>
          <w:color w:val="000000"/>
          <w:sz w:val="26"/>
          <w:szCs w:val="26"/>
          <w:vertAlign w:val="superscript"/>
        </w:rPr>
      </w:pPr>
      <w:r w:rsidRPr="00446E97">
        <w:rPr>
          <w:color w:val="000000"/>
          <w:sz w:val="26"/>
          <w:szCs w:val="26"/>
          <w:vertAlign w:val="superscript"/>
        </w:rPr>
        <w:t xml:space="preserve">(фамилия, имя, отчество </w:t>
      </w:r>
      <w:proofErr w:type="gramStart"/>
      <w:r w:rsidRPr="00446E97">
        <w:rPr>
          <w:color w:val="000000"/>
          <w:sz w:val="26"/>
          <w:szCs w:val="26"/>
          <w:vertAlign w:val="superscript"/>
        </w:rPr>
        <w:t>подписавшего</w:t>
      </w:r>
      <w:proofErr w:type="gramEnd"/>
      <w:r w:rsidRPr="00446E97">
        <w:rPr>
          <w:color w:val="000000"/>
          <w:sz w:val="26"/>
          <w:szCs w:val="26"/>
          <w:vertAlign w:val="superscript"/>
        </w:rPr>
        <w:t>, должность)</w:t>
      </w:r>
    </w:p>
    <w:p w:rsidR="00B8118F" w:rsidRPr="00446E97" w:rsidRDefault="00B8118F" w:rsidP="00446E97">
      <w:pPr>
        <w:pBdr>
          <w:bottom w:val="single" w:sz="4" w:space="1" w:color="auto"/>
        </w:pBdr>
        <w:shd w:val="clear" w:color="auto" w:fill="E0E0E0"/>
        <w:spacing w:line="240" w:lineRule="auto"/>
        <w:ind w:right="21"/>
        <w:jc w:val="center"/>
        <w:rPr>
          <w:b/>
          <w:color w:val="000000"/>
          <w:spacing w:val="36"/>
          <w:sz w:val="26"/>
          <w:szCs w:val="26"/>
        </w:rPr>
      </w:pPr>
      <w:r w:rsidRPr="00446E97">
        <w:rPr>
          <w:b/>
          <w:color w:val="000000"/>
          <w:spacing w:val="36"/>
          <w:sz w:val="26"/>
          <w:szCs w:val="26"/>
        </w:rPr>
        <w:t>конец формы</w:t>
      </w:r>
    </w:p>
    <w:p w:rsidR="00B8118F" w:rsidRPr="00446E97" w:rsidRDefault="00B8118F" w:rsidP="00446E97">
      <w:pPr>
        <w:pStyle w:val="3"/>
        <w:spacing w:before="0" w:after="0"/>
        <w:rPr>
          <w:sz w:val="26"/>
          <w:szCs w:val="26"/>
        </w:rPr>
      </w:pPr>
      <w:r w:rsidRPr="00446E97">
        <w:rPr>
          <w:b w:val="0"/>
          <w:sz w:val="26"/>
          <w:szCs w:val="26"/>
        </w:rPr>
        <w:br w:type="page"/>
      </w:r>
      <w:bookmarkStart w:id="1063" w:name="_Toc440361384"/>
      <w:bookmarkStart w:id="1064" w:name="_Toc440376139"/>
      <w:bookmarkStart w:id="1065" w:name="_Toc440376266"/>
      <w:bookmarkStart w:id="1066" w:name="_Toc440382524"/>
      <w:bookmarkStart w:id="1067" w:name="_Toc440447194"/>
      <w:bookmarkStart w:id="1068" w:name="_Toc440620874"/>
      <w:bookmarkStart w:id="1069" w:name="_Toc440631509"/>
      <w:bookmarkStart w:id="1070" w:name="_Toc440875748"/>
      <w:bookmarkStart w:id="1071" w:name="_Toc441131772"/>
      <w:bookmarkStart w:id="1072" w:name="_Toc468352921"/>
      <w:bookmarkStart w:id="1073" w:name="_Toc468355905"/>
      <w:bookmarkStart w:id="1074" w:name="_Toc469480789"/>
      <w:bookmarkStart w:id="1075" w:name="_Toc471898609"/>
      <w:r w:rsidRPr="00446E97">
        <w:rPr>
          <w:sz w:val="26"/>
          <w:szCs w:val="26"/>
        </w:rPr>
        <w:lastRenderedPageBreak/>
        <w:t>Инструкции по заполнению</w:t>
      </w:r>
      <w:bookmarkEnd w:id="1063"/>
      <w:bookmarkEnd w:id="1064"/>
      <w:bookmarkEnd w:id="1065"/>
      <w:bookmarkEnd w:id="1066"/>
      <w:bookmarkEnd w:id="1067"/>
      <w:bookmarkEnd w:id="1068"/>
      <w:bookmarkEnd w:id="1069"/>
      <w:bookmarkEnd w:id="1070"/>
      <w:bookmarkEnd w:id="1071"/>
      <w:bookmarkEnd w:id="1072"/>
      <w:bookmarkEnd w:id="1073"/>
      <w:bookmarkEnd w:id="1074"/>
      <w:bookmarkEnd w:id="1075"/>
    </w:p>
    <w:p w:rsidR="00B8118F" w:rsidRPr="00446E97" w:rsidRDefault="00B8118F" w:rsidP="00446E97">
      <w:pPr>
        <w:pStyle w:val="aff6"/>
        <w:numPr>
          <w:ilvl w:val="3"/>
          <w:numId w:val="1"/>
        </w:numPr>
        <w:tabs>
          <w:tab w:val="num" w:pos="1134"/>
          <w:tab w:val="num" w:pos="1276"/>
        </w:tabs>
        <w:suppressAutoHyphens w:val="0"/>
        <w:spacing w:line="240" w:lineRule="auto"/>
        <w:rPr>
          <w:sz w:val="26"/>
          <w:szCs w:val="26"/>
        </w:rPr>
      </w:pPr>
      <w:r w:rsidRPr="00446E97">
        <w:rPr>
          <w:sz w:val="26"/>
          <w:szCs w:val="26"/>
        </w:rPr>
        <w:t xml:space="preserve">Участник указывает дату и номер заявки в соответствии с письмом о подаче оферты (подраздел </w:t>
      </w:r>
      <w:r w:rsidR="00667BB8" w:rsidRPr="00446E97">
        <w:rPr>
          <w:sz w:val="26"/>
          <w:szCs w:val="26"/>
        </w:rPr>
        <w:fldChar w:fldCharType="begin"/>
      </w:r>
      <w:r w:rsidRPr="00446E97">
        <w:rPr>
          <w:sz w:val="26"/>
          <w:szCs w:val="26"/>
        </w:rPr>
        <w:instrText xml:space="preserve"> REF _Ref55336310 \r \h </w:instrText>
      </w:r>
      <w:r w:rsidR="00667BB8" w:rsidRPr="00446E97">
        <w:rPr>
          <w:sz w:val="26"/>
          <w:szCs w:val="26"/>
        </w:rPr>
      </w:r>
      <w:r w:rsidR="00446E97" w:rsidRPr="00446E97">
        <w:rPr>
          <w:sz w:val="26"/>
          <w:szCs w:val="26"/>
        </w:rPr>
        <w:instrText xml:space="preserve"> \* MERGEFORMAT </w:instrText>
      </w:r>
      <w:r w:rsidR="00667BB8" w:rsidRPr="00446E97">
        <w:rPr>
          <w:sz w:val="26"/>
          <w:szCs w:val="26"/>
        </w:rPr>
        <w:fldChar w:fldCharType="separate"/>
      </w:r>
      <w:r w:rsidR="004F7A87" w:rsidRPr="00446E97">
        <w:rPr>
          <w:sz w:val="26"/>
          <w:szCs w:val="26"/>
        </w:rPr>
        <w:t>5.1</w:t>
      </w:r>
      <w:r w:rsidR="00667BB8" w:rsidRPr="00446E97">
        <w:rPr>
          <w:sz w:val="26"/>
          <w:szCs w:val="26"/>
        </w:rPr>
        <w:fldChar w:fldCharType="end"/>
      </w:r>
      <w:r w:rsidRPr="00446E97">
        <w:rPr>
          <w:sz w:val="26"/>
          <w:szCs w:val="26"/>
        </w:rPr>
        <w:t>).</w:t>
      </w:r>
    </w:p>
    <w:p w:rsidR="00B8118F" w:rsidRPr="00446E97" w:rsidRDefault="00B8118F" w:rsidP="00446E97">
      <w:pPr>
        <w:pStyle w:val="aff6"/>
        <w:numPr>
          <w:ilvl w:val="3"/>
          <w:numId w:val="1"/>
        </w:numPr>
        <w:tabs>
          <w:tab w:val="num" w:pos="1134"/>
          <w:tab w:val="num" w:pos="1276"/>
        </w:tabs>
        <w:suppressAutoHyphens w:val="0"/>
        <w:spacing w:line="240" w:lineRule="auto"/>
        <w:rPr>
          <w:sz w:val="26"/>
          <w:szCs w:val="26"/>
        </w:rPr>
      </w:pPr>
      <w:r w:rsidRPr="00446E97">
        <w:rPr>
          <w:sz w:val="26"/>
          <w:szCs w:val="26"/>
        </w:rPr>
        <w:t xml:space="preserve">Участник указывает свое фирменное наименование (в </w:t>
      </w:r>
      <w:proofErr w:type="spellStart"/>
      <w:r w:rsidRPr="00446E97">
        <w:rPr>
          <w:sz w:val="26"/>
          <w:szCs w:val="26"/>
        </w:rPr>
        <w:t>т.ч</w:t>
      </w:r>
      <w:proofErr w:type="spellEnd"/>
      <w:r w:rsidRPr="00446E97">
        <w:rPr>
          <w:sz w:val="26"/>
          <w:szCs w:val="26"/>
        </w:rPr>
        <w:t>. организационно-правовую форму) и свой адрес.</w:t>
      </w:r>
    </w:p>
    <w:p w:rsidR="00B8118F" w:rsidRPr="00446E97" w:rsidRDefault="00B8118F" w:rsidP="00446E97">
      <w:pPr>
        <w:pStyle w:val="aff6"/>
        <w:numPr>
          <w:ilvl w:val="3"/>
          <w:numId w:val="1"/>
        </w:numPr>
        <w:tabs>
          <w:tab w:val="num" w:pos="1134"/>
          <w:tab w:val="num" w:pos="1276"/>
        </w:tabs>
        <w:suppressAutoHyphens w:val="0"/>
        <w:spacing w:line="240" w:lineRule="auto"/>
        <w:rPr>
          <w:sz w:val="26"/>
          <w:szCs w:val="26"/>
        </w:rPr>
      </w:pPr>
      <w:r w:rsidRPr="00446E97">
        <w:rPr>
          <w:sz w:val="26"/>
          <w:szCs w:val="26"/>
        </w:rPr>
        <w:t xml:space="preserve">График оплаты </w:t>
      </w:r>
      <w:r w:rsidR="00AC681D" w:rsidRPr="00446E97">
        <w:rPr>
          <w:sz w:val="26"/>
          <w:szCs w:val="26"/>
        </w:rPr>
        <w:t>выполнения работ</w:t>
      </w:r>
      <w:r w:rsidRPr="00446E97">
        <w:rPr>
          <w:sz w:val="26"/>
          <w:szCs w:val="26"/>
        </w:rPr>
        <w:t xml:space="preserve"> должен быть подготовлен на основе Графика </w:t>
      </w:r>
      <w:r w:rsidR="00AC681D" w:rsidRPr="00446E97">
        <w:rPr>
          <w:sz w:val="26"/>
          <w:szCs w:val="26"/>
        </w:rPr>
        <w:t>выполнения работ</w:t>
      </w:r>
      <w:r w:rsidRPr="00446E97">
        <w:rPr>
          <w:color w:val="000000"/>
          <w:sz w:val="26"/>
          <w:szCs w:val="26"/>
        </w:rPr>
        <w:t xml:space="preserve"> </w:t>
      </w:r>
      <w:r w:rsidRPr="00446E97">
        <w:rPr>
          <w:sz w:val="26"/>
          <w:szCs w:val="26"/>
        </w:rPr>
        <w:t xml:space="preserve">и должен содержать ссылки на отдельные этапы / </w:t>
      </w:r>
      <w:proofErr w:type="spellStart"/>
      <w:r w:rsidRPr="00446E97">
        <w:rPr>
          <w:sz w:val="26"/>
          <w:szCs w:val="26"/>
        </w:rPr>
        <w:t>подэтапы</w:t>
      </w:r>
      <w:proofErr w:type="spellEnd"/>
      <w:r w:rsidRPr="00446E97">
        <w:rPr>
          <w:sz w:val="26"/>
          <w:szCs w:val="26"/>
        </w:rPr>
        <w:t xml:space="preserve">, предусмотренные этим Графиком (подраздел </w:t>
      </w:r>
      <w:r w:rsidR="00667BB8" w:rsidRPr="00446E97">
        <w:rPr>
          <w:sz w:val="26"/>
          <w:szCs w:val="26"/>
        </w:rPr>
        <w:fldChar w:fldCharType="begin"/>
      </w:r>
      <w:r w:rsidRPr="00446E97">
        <w:rPr>
          <w:sz w:val="26"/>
          <w:szCs w:val="26"/>
        </w:rPr>
        <w:instrText xml:space="preserve"> REF _Ref440361140 \r \h </w:instrText>
      </w:r>
      <w:r w:rsidR="00667BB8" w:rsidRPr="00446E97">
        <w:rPr>
          <w:sz w:val="26"/>
          <w:szCs w:val="26"/>
        </w:rPr>
      </w:r>
      <w:r w:rsidR="00446E97" w:rsidRPr="00446E97">
        <w:rPr>
          <w:sz w:val="26"/>
          <w:szCs w:val="26"/>
        </w:rPr>
        <w:instrText xml:space="preserve"> \* MERGEFORMAT </w:instrText>
      </w:r>
      <w:r w:rsidR="00667BB8" w:rsidRPr="00446E97">
        <w:rPr>
          <w:sz w:val="26"/>
          <w:szCs w:val="26"/>
        </w:rPr>
        <w:fldChar w:fldCharType="separate"/>
      </w:r>
      <w:r w:rsidR="004F7A87" w:rsidRPr="00446E97">
        <w:rPr>
          <w:sz w:val="26"/>
          <w:szCs w:val="26"/>
        </w:rPr>
        <w:t>5.4</w:t>
      </w:r>
      <w:r w:rsidR="00667BB8" w:rsidRPr="00446E97">
        <w:rPr>
          <w:sz w:val="26"/>
          <w:szCs w:val="26"/>
        </w:rPr>
        <w:fldChar w:fldCharType="end"/>
      </w:r>
      <w:r w:rsidRPr="00446E97">
        <w:rPr>
          <w:sz w:val="26"/>
          <w:szCs w:val="26"/>
        </w:rPr>
        <w:t>).</w:t>
      </w:r>
    </w:p>
    <w:p w:rsidR="004F4D80" w:rsidRPr="00446E97" w:rsidRDefault="004F4D80" w:rsidP="00446E97">
      <w:pPr>
        <w:pStyle w:val="2"/>
        <w:pageBreakBefore/>
        <w:tabs>
          <w:tab w:val="clear" w:pos="0"/>
          <w:tab w:val="clear" w:pos="1700"/>
          <w:tab w:val="num" w:pos="1134"/>
          <w:tab w:val="num" w:pos="5104"/>
        </w:tabs>
        <w:spacing w:before="0" w:after="0" w:line="240" w:lineRule="auto"/>
        <w:rPr>
          <w:color w:val="000000"/>
          <w:sz w:val="26"/>
          <w:szCs w:val="26"/>
        </w:rPr>
      </w:pPr>
      <w:bookmarkStart w:id="1076" w:name="_Ref440361531"/>
      <w:bookmarkStart w:id="1077" w:name="_Ref440361610"/>
      <w:bookmarkStart w:id="1078" w:name="_Toc471898610"/>
      <w:r w:rsidRPr="00446E97">
        <w:rPr>
          <w:color w:val="000000"/>
          <w:sz w:val="26"/>
          <w:szCs w:val="26"/>
        </w:rPr>
        <w:lastRenderedPageBreak/>
        <w:t xml:space="preserve">Протокол разногласий к проекту Договора (форма </w:t>
      </w:r>
      <w:r w:rsidR="00B8118F" w:rsidRPr="00446E97">
        <w:rPr>
          <w:color w:val="000000"/>
          <w:sz w:val="26"/>
          <w:szCs w:val="26"/>
        </w:rPr>
        <w:t>6</w:t>
      </w:r>
      <w:r w:rsidRPr="00446E97">
        <w:rPr>
          <w:color w:val="000000"/>
          <w:sz w:val="26"/>
          <w:szCs w:val="26"/>
        </w:rPr>
        <w:t>)</w:t>
      </w:r>
      <w:bookmarkEnd w:id="945"/>
      <w:bookmarkEnd w:id="946"/>
      <w:bookmarkEnd w:id="1045"/>
      <w:bookmarkEnd w:id="1046"/>
      <w:bookmarkEnd w:id="1047"/>
      <w:bookmarkEnd w:id="1048"/>
      <w:bookmarkEnd w:id="1049"/>
      <w:bookmarkEnd w:id="1076"/>
      <w:bookmarkEnd w:id="1077"/>
      <w:bookmarkEnd w:id="1078"/>
    </w:p>
    <w:p w:rsidR="004F4D80" w:rsidRPr="00446E97" w:rsidRDefault="004F4D80" w:rsidP="00446E97">
      <w:pPr>
        <w:pStyle w:val="3"/>
        <w:spacing w:before="0" w:after="0"/>
        <w:rPr>
          <w:sz w:val="26"/>
          <w:szCs w:val="26"/>
        </w:rPr>
      </w:pPr>
      <w:bookmarkStart w:id="1079" w:name="_Toc439170685"/>
      <w:bookmarkStart w:id="1080" w:name="_Toc439172787"/>
      <w:bookmarkStart w:id="1081" w:name="_Toc439173231"/>
      <w:bookmarkStart w:id="1082" w:name="_Toc439238227"/>
      <w:bookmarkStart w:id="1083" w:name="_Toc439252775"/>
      <w:bookmarkStart w:id="1084" w:name="_Toc439323749"/>
      <w:bookmarkStart w:id="1085" w:name="_Toc440361386"/>
      <w:bookmarkStart w:id="1086" w:name="_Toc440376141"/>
      <w:bookmarkStart w:id="1087" w:name="_Toc440376268"/>
      <w:bookmarkStart w:id="1088" w:name="_Toc440382526"/>
      <w:bookmarkStart w:id="1089" w:name="_Toc440447196"/>
      <w:bookmarkStart w:id="1090" w:name="_Toc440620876"/>
      <w:bookmarkStart w:id="1091" w:name="_Toc440631511"/>
      <w:bookmarkStart w:id="1092" w:name="_Toc440875750"/>
      <w:bookmarkStart w:id="1093" w:name="_Toc441131774"/>
      <w:bookmarkStart w:id="1094" w:name="_Toc468352923"/>
      <w:bookmarkStart w:id="1095" w:name="_Toc468355907"/>
      <w:bookmarkStart w:id="1096" w:name="_Toc469480791"/>
      <w:bookmarkStart w:id="1097" w:name="_Toc471898611"/>
      <w:bookmarkStart w:id="1098" w:name="_Toc157248186"/>
      <w:bookmarkStart w:id="1099" w:name="_Toc157496555"/>
      <w:bookmarkStart w:id="1100" w:name="_Toc158206094"/>
      <w:bookmarkStart w:id="1101" w:name="_Toc164057779"/>
      <w:bookmarkStart w:id="1102" w:name="_Toc164137129"/>
      <w:bookmarkStart w:id="1103" w:name="_Toc164161289"/>
      <w:bookmarkStart w:id="1104" w:name="_Toc165173860"/>
      <w:r w:rsidRPr="00446E97">
        <w:rPr>
          <w:sz w:val="26"/>
          <w:szCs w:val="26"/>
        </w:rPr>
        <w:t>Форма Протокола разногласий к проекту Договора</w:t>
      </w:r>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r w:rsidRPr="00446E97">
        <w:rPr>
          <w:sz w:val="26"/>
          <w:szCs w:val="26"/>
        </w:rPr>
        <w:t xml:space="preserve"> </w:t>
      </w:r>
      <w:bookmarkEnd w:id="1098"/>
      <w:bookmarkEnd w:id="1099"/>
      <w:bookmarkEnd w:id="1100"/>
      <w:bookmarkEnd w:id="1101"/>
      <w:bookmarkEnd w:id="1102"/>
      <w:bookmarkEnd w:id="1103"/>
      <w:bookmarkEnd w:id="1104"/>
    </w:p>
    <w:p w:rsidR="004F4D80" w:rsidRPr="00446E97" w:rsidRDefault="004F4D80" w:rsidP="00446E97">
      <w:pPr>
        <w:pBdr>
          <w:top w:val="single" w:sz="4" w:space="1" w:color="auto"/>
        </w:pBdr>
        <w:shd w:val="clear" w:color="auto" w:fill="E0E0E0"/>
        <w:spacing w:line="240" w:lineRule="auto"/>
        <w:ind w:right="21" w:firstLine="0"/>
        <w:jc w:val="center"/>
        <w:rPr>
          <w:b/>
          <w:color w:val="000000"/>
          <w:spacing w:val="36"/>
          <w:sz w:val="26"/>
          <w:szCs w:val="26"/>
        </w:rPr>
      </w:pPr>
      <w:r w:rsidRPr="00446E97">
        <w:rPr>
          <w:b/>
          <w:color w:val="000000"/>
          <w:spacing w:val="36"/>
          <w:sz w:val="26"/>
          <w:szCs w:val="26"/>
        </w:rPr>
        <w:t>начало формы</w:t>
      </w:r>
    </w:p>
    <w:p w:rsidR="004F4D80" w:rsidRPr="00446E97" w:rsidRDefault="004F4D80" w:rsidP="00446E97">
      <w:pPr>
        <w:spacing w:line="240" w:lineRule="auto"/>
        <w:ind w:firstLine="0"/>
        <w:jc w:val="left"/>
        <w:rPr>
          <w:color w:val="000000"/>
          <w:sz w:val="26"/>
          <w:szCs w:val="26"/>
        </w:rPr>
      </w:pPr>
      <w:r w:rsidRPr="00446E97">
        <w:rPr>
          <w:color w:val="000000"/>
          <w:sz w:val="26"/>
          <w:szCs w:val="26"/>
        </w:rPr>
        <w:t xml:space="preserve">Приложение </w:t>
      </w:r>
      <w:r w:rsidR="00B8118F" w:rsidRPr="00446E97">
        <w:rPr>
          <w:color w:val="000000"/>
          <w:sz w:val="26"/>
          <w:szCs w:val="26"/>
        </w:rPr>
        <w:t>6</w:t>
      </w:r>
      <w:r w:rsidRPr="00446E97">
        <w:rPr>
          <w:color w:val="000000"/>
          <w:sz w:val="26"/>
          <w:szCs w:val="26"/>
        </w:rPr>
        <w:t xml:space="preserve"> к письму о подаче оферты</w:t>
      </w:r>
      <w:r w:rsidRPr="00446E97">
        <w:rPr>
          <w:color w:val="000000"/>
          <w:sz w:val="26"/>
          <w:szCs w:val="26"/>
        </w:rPr>
        <w:br/>
        <w:t>от «____»_____________ </w:t>
      </w:r>
      <w:proofErr w:type="gramStart"/>
      <w:r w:rsidRPr="00446E97">
        <w:rPr>
          <w:color w:val="000000"/>
          <w:sz w:val="26"/>
          <w:szCs w:val="26"/>
        </w:rPr>
        <w:t>г</w:t>
      </w:r>
      <w:proofErr w:type="gramEnd"/>
      <w:r w:rsidRPr="00446E97">
        <w:rPr>
          <w:color w:val="000000"/>
          <w:sz w:val="26"/>
          <w:szCs w:val="26"/>
        </w:rPr>
        <w:t>. №__________</w:t>
      </w:r>
    </w:p>
    <w:p w:rsidR="004F4D80" w:rsidRPr="00446E97" w:rsidRDefault="004F4D80" w:rsidP="00446E97">
      <w:pPr>
        <w:spacing w:line="240" w:lineRule="auto"/>
        <w:ind w:firstLine="0"/>
        <w:rPr>
          <w:color w:val="000000"/>
          <w:sz w:val="26"/>
          <w:szCs w:val="26"/>
        </w:rPr>
      </w:pPr>
    </w:p>
    <w:p w:rsidR="004F4D80" w:rsidRPr="00446E97" w:rsidRDefault="004F4D80" w:rsidP="00446E97">
      <w:pPr>
        <w:spacing w:line="240" w:lineRule="auto"/>
        <w:ind w:firstLine="0"/>
        <w:jc w:val="center"/>
        <w:rPr>
          <w:b/>
          <w:sz w:val="26"/>
          <w:szCs w:val="26"/>
        </w:rPr>
      </w:pPr>
      <w:r w:rsidRPr="00446E97">
        <w:rPr>
          <w:b/>
          <w:sz w:val="26"/>
          <w:szCs w:val="26"/>
        </w:rPr>
        <w:t>Протокол разногласий к проекту Договора</w:t>
      </w:r>
    </w:p>
    <w:p w:rsidR="004F4D80" w:rsidRPr="00446E97" w:rsidRDefault="004F4D80" w:rsidP="00446E97">
      <w:pPr>
        <w:spacing w:line="240" w:lineRule="auto"/>
        <w:rPr>
          <w:sz w:val="26"/>
          <w:szCs w:val="26"/>
        </w:rPr>
      </w:pPr>
    </w:p>
    <w:p w:rsidR="004F4D80" w:rsidRPr="00446E97" w:rsidRDefault="004F4D80" w:rsidP="00446E97">
      <w:pPr>
        <w:spacing w:line="240" w:lineRule="auto"/>
        <w:ind w:firstLine="0"/>
        <w:rPr>
          <w:color w:val="000000"/>
          <w:sz w:val="26"/>
          <w:szCs w:val="26"/>
        </w:rPr>
      </w:pPr>
      <w:r w:rsidRPr="00446E97">
        <w:rPr>
          <w:color w:val="000000"/>
          <w:sz w:val="26"/>
          <w:szCs w:val="26"/>
        </w:rPr>
        <w:t xml:space="preserve">Наименование и адрес </w:t>
      </w:r>
      <w:r w:rsidR="00C236C0" w:rsidRPr="00446E97">
        <w:rPr>
          <w:color w:val="000000"/>
          <w:sz w:val="26"/>
          <w:szCs w:val="26"/>
        </w:rPr>
        <w:t>Участник</w:t>
      </w:r>
      <w:r w:rsidRPr="00446E97">
        <w:rPr>
          <w:color w:val="000000"/>
          <w:sz w:val="26"/>
          <w:szCs w:val="26"/>
        </w:rPr>
        <w:t>а: _________________________________</w:t>
      </w:r>
    </w:p>
    <w:p w:rsidR="004F4D80" w:rsidRPr="00446E97" w:rsidRDefault="004F4D80" w:rsidP="00446E97">
      <w:pPr>
        <w:spacing w:line="240" w:lineRule="auto"/>
        <w:jc w:val="center"/>
        <w:rPr>
          <w:b/>
          <w:bCs w:val="0"/>
          <w:color w:val="000000"/>
          <w:sz w:val="26"/>
          <w:szCs w:val="26"/>
        </w:rPr>
      </w:pPr>
      <w:r w:rsidRPr="00446E97">
        <w:rPr>
          <w:b/>
          <w:bCs w:val="0"/>
          <w:color w:val="000000"/>
          <w:sz w:val="26"/>
          <w:szCs w:val="26"/>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446E9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446E97" w:rsidRDefault="004F4D80" w:rsidP="00446E97">
            <w:pPr>
              <w:spacing w:line="240" w:lineRule="auto"/>
              <w:ind w:firstLine="0"/>
              <w:jc w:val="center"/>
              <w:rPr>
                <w:sz w:val="26"/>
                <w:szCs w:val="26"/>
              </w:rPr>
            </w:pPr>
            <w:r w:rsidRPr="00446E97">
              <w:rPr>
                <w:sz w:val="26"/>
                <w:szCs w:val="26"/>
              </w:rPr>
              <w:t xml:space="preserve">№ </w:t>
            </w:r>
            <w:proofErr w:type="gramStart"/>
            <w:r w:rsidRPr="00446E97">
              <w:rPr>
                <w:sz w:val="26"/>
                <w:szCs w:val="26"/>
              </w:rPr>
              <w:t>п</w:t>
            </w:r>
            <w:proofErr w:type="gramEnd"/>
            <w:r w:rsidRPr="00446E97">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446E97" w:rsidRDefault="004F4D80" w:rsidP="00446E97">
            <w:pPr>
              <w:pStyle w:val="aff0"/>
              <w:spacing w:before="0" w:after="0"/>
              <w:ind w:left="0" w:right="0"/>
              <w:jc w:val="center"/>
              <w:rPr>
                <w:sz w:val="26"/>
                <w:szCs w:val="26"/>
              </w:rPr>
            </w:pPr>
            <w:r w:rsidRPr="00446E97">
              <w:rPr>
                <w:sz w:val="26"/>
                <w:szCs w:val="26"/>
              </w:rPr>
              <w:t>№ пункта проекта Договора (</w:t>
            </w:r>
            <w:r w:rsidR="008247F3" w:rsidRPr="00446E97">
              <w:rPr>
                <w:sz w:val="26"/>
                <w:szCs w:val="26"/>
              </w:rPr>
              <w:t xml:space="preserve">раздел </w:t>
            </w:r>
            <w:r w:rsidR="00667BB8" w:rsidRPr="00446E97">
              <w:rPr>
                <w:sz w:val="26"/>
                <w:szCs w:val="26"/>
              </w:rPr>
              <w:fldChar w:fldCharType="begin"/>
            </w:r>
            <w:r w:rsidR="008247F3" w:rsidRPr="00446E97">
              <w:rPr>
                <w:sz w:val="26"/>
                <w:szCs w:val="26"/>
              </w:rPr>
              <w:instrText xml:space="preserve"> REF _Ref440272931 \r \h </w:instrText>
            </w:r>
            <w:r w:rsidR="00667BB8" w:rsidRPr="00446E97">
              <w:rPr>
                <w:sz w:val="26"/>
                <w:szCs w:val="26"/>
              </w:rPr>
            </w:r>
            <w:r w:rsidR="00446E97" w:rsidRPr="00446E97">
              <w:rPr>
                <w:sz w:val="26"/>
                <w:szCs w:val="26"/>
              </w:rPr>
              <w:instrText xml:space="preserve"> \* MERGEFORMAT </w:instrText>
            </w:r>
            <w:r w:rsidR="00667BB8" w:rsidRPr="00446E97">
              <w:rPr>
                <w:sz w:val="26"/>
                <w:szCs w:val="26"/>
              </w:rPr>
              <w:fldChar w:fldCharType="separate"/>
            </w:r>
            <w:r w:rsidR="004F7A87" w:rsidRPr="00446E97">
              <w:rPr>
                <w:sz w:val="26"/>
                <w:szCs w:val="26"/>
              </w:rPr>
              <w:t>2</w:t>
            </w:r>
            <w:r w:rsidR="00667BB8" w:rsidRPr="00446E97">
              <w:rPr>
                <w:sz w:val="26"/>
                <w:szCs w:val="26"/>
              </w:rPr>
              <w:fldChar w:fldCharType="end"/>
            </w:r>
            <w:r w:rsidRPr="00446E97">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446E97" w:rsidRDefault="004F4D80" w:rsidP="00446E97">
            <w:pPr>
              <w:pStyle w:val="aff0"/>
              <w:spacing w:before="0" w:after="0"/>
              <w:ind w:left="0" w:right="0"/>
              <w:jc w:val="center"/>
              <w:rPr>
                <w:sz w:val="26"/>
                <w:szCs w:val="26"/>
              </w:rPr>
            </w:pPr>
            <w:r w:rsidRPr="00446E97">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446E97" w:rsidRDefault="004F4D80" w:rsidP="00446E97">
            <w:pPr>
              <w:pStyle w:val="aff0"/>
              <w:spacing w:before="0" w:after="0"/>
              <w:ind w:left="0" w:right="0"/>
              <w:jc w:val="center"/>
              <w:rPr>
                <w:sz w:val="26"/>
                <w:szCs w:val="26"/>
              </w:rPr>
            </w:pPr>
            <w:r w:rsidRPr="00446E97">
              <w:rPr>
                <w:sz w:val="26"/>
                <w:szCs w:val="26"/>
              </w:rPr>
              <w:t xml:space="preserve">Предложения </w:t>
            </w:r>
            <w:r w:rsidR="00C236C0" w:rsidRPr="00446E97">
              <w:rPr>
                <w:sz w:val="26"/>
                <w:szCs w:val="26"/>
              </w:rPr>
              <w:t>Участник</w:t>
            </w:r>
            <w:r w:rsidRPr="00446E97">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446E97" w:rsidRDefault="004F4D80" w:rsidP="00446E97">
            <w:pPr>
              <w:pStyle w:val="aff0"/>
              <w:spacing w:before="0" w:after="0"/>
              <w:ind w:left="0" w:right="0"/>
              <w:jc w:val="center"/>
              <w:rPr>
                <w:sz w:val="26"/>
                <w:szCs w:val="26"/>
              </w:rPr>
            </w:pPr>
            <w:r w:rsidRPr="00446E97">
              <w:rPr>
                <w:sz w:val="26"/>
                <w:szCs w:val="26"/>
              </w:rPr>
              <w:t>Примечания, обоснование</w:t>
            </w:r>
          </w:p>
        </w:tc>
      </w:tr>
      <w:tr w:rsidR="004F4D80" w:rsidRPr="00446E9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446E97" w:rsidRDefault="004F4D80" w:rsidP="00446E97">
            <w:pPr>
              <w:numPr>
                <w:ilvl w:val="0"/>
                <w:numId w:val="56"/>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446E97" w:rsidRDefault="004F4D80" w:rsidP="00446E97">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446E97" w:rsidRDefault="004F4D80" w:rsidP="00446E97">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446E97" w:rsidRDefault="004F4D80" w:rsidP="00446E97">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446E97" w:rsidRDefault="004F4D80" w:rsidP="00446E97">
            <w:pPr>
              <w:pStyle w:val="aff1"/>
              <w:spacing w:before="0" w:after="0"/>
              <w:ind w:left="0" w:right="0"/>
              <w:rPr>
                <w:color w:val="000000"/>
                <w:sz w:val="26"/>
                <w:szCs w:val="26"/>
              </w:rPr>
            </w:pPr>
          </w:p>
        </w:tc>
      </w:tr>
      <w:tr w:rsidR="004F4D80" w:rsidRPr="00446E9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446E97" w:rsidRDefault="004F4D80" w:rsidP="00446E97">
            <w:pPr>
              <w:numPr>
                <w:ilvl w:val="0"/>
                <w:numId w:val="56"/>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446E97" w:rsidRDefault="004F4D80" w:rsidP="00446E97">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446E97" w:rsidRDefault="004F4D80" w:rsidP="00446E97">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446E97" w:rsidRDefault="004F4D80" w:rsidP="00446E97">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446E97" w:rsidRDefault="004F4D80" w:rsidP="00446E97">
            <w:pPr>
              <w:pStyle w:val="aff1"/>
              <w:spacing w:before="0" w:after="0"/>
              <w:ind w:left="0" w:right="0"/>
              <w:rPr>
                <w:color w:val="000000"/>
                <w:sz w:val="26"/>
                <w:szCs w:val="26"/>
              </w:rPr>
            </w:pPr>
          </w:p>
        </w:tc>
      </w:tr>
      <w:tr w:rsidR="004F4D80" w:rsidRPr="00446E9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446E97" w:rsidRDefault="004F4D80" w:rsidP="00446E97">
            <w:pPr>
              <w:numPr>
                <w:ilvl w:val="0"/>
                <w:numId w:val="56"/>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446E97" w:rsidRDefault="004F4D80" w:rsidP="00446E97">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446E97" w:rsidRDefault="004F4D80" w:rsidP="00446E97">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446E97" w:rsidRDefault="004F4D80" w:rsidP="00446E97">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446E97" w:rsidRDefault="004F4D80" w:rsidP="00446E97">
            <w:pPr>
              <w:pStyle w:val="aff1"/>
              <w:spacing w:before="0" w:after="0"/>
              <w:ind w:left="0" w:right="0"/>
              <w:rPr>
                <w:color w:val="000000"/>
                <w:sz w:val="26"/>
                <w:szCs w:val="26"/>
              </w:rPr>
            </w:pPr>
          </w:p>
        </w:tc>
      </w:tr>
      <w:tr w:rsidR="004F4D80" w:rsidRPr="00446E9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446E97" w:rsidRDefault="004F4D80" w:rsidP="00446E97">
            <w:pPr>
              <w:pStyle w:val="aff1"/>
              <w:spacing w:before="0" w:after="0"/>
              <w:ind w:left="0" w:right="0"/>
              <w:jc w:val="center"/>
              <w:rPr>
                <w:color w:val="000000"/>
                <w:sz w:val="26"/>
                <w:szCs w:val="26"/>
              </w:rPr>
            </w:pPr>
            <w:r w:rsidRPr="00446E97">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446E97" w:rsidRDefault="004F4D80" w:rsidP="00446E97">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446E97" w:rsidRDefault="004F4D80" w:rsidP="00446E97">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446E97" w:rsidRDefault="004F4D80" w:rsidP="00446E97">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446E97" w:rsidRDefault="004F4D80" w:rsidP="00446E97">
            <w:pPr>
              <w:pStyle w:val="aff1"/>
              <w:spacing w:before="0" w:after="0"/>
              <w:ind w:left="0" w:right="0"/>
              <w:rPr>
                <w:color w:val="000000"/>
                <w:sz w:val="26"/>
                <w:szCs w:val="26"/>
              </w:rPr>
            </w:pPr>
          </w:p>
        </w:tc>
      </w:tr>
    </w:tbl>
    <w:p w:rsidR="004F4D80" w:rsidRPr="00446E97" w:rsidRDefault="004F4D80" w:rsidP="00446E97">
      <w:pPr>
        <w:spacing w:line="240" w:lineRule="auto"/>
        <w:jc w:val="center"/>
        <w:rPr>
          <w:b/>
          <w:bCs w:val="0"/>
          <w:color w:val="000000"/>
          <w:sz w:val="26"/>
          <w:szCs w:val="26"/>
        </w:rPr>
      </w:pPr>
    </w:p>
    <w:p w:rsidR="004F4D80" w:rsidRPr="00446E97" w:rsidRDefault="004F4D80" w:rsidP="00446E97">
      <w:pPr>
        <w:spacing w:line="240" w:lineRule="auto"/>
        <w:jc w:val="center"/>
        <w:rPr>
          <w:b/>
          <w:bCs w:val="0"/>
          <w:color w:val="000000"/>
          <w:sz w:val="26"/>
          <w:szCs w:val="26"/>
        </w:rPr>
      </w:pPr>
      <w:r w:rsidRPr="00446E97">
        <w:rPr>
          <w:b/>
          <w:bCs w:val="0"/>
          <w:color w:val="000000"/>
          <w:sz w:val="26"/>
          <w:szCs w:val="26"/>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446E9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446E97" w:rsidRDefault="004F4D80" w:rsidP="00446E97">
            <w:pPr>
              <w:spacing w:line="240" w:lineRule="auto"/>
              <w:ind w:firstLine="0"/>
              <w:jc w:val="center"/>
              <w:rPr>
                <w:sz w:val="26"/>
                <w:szCs w:val="26"/>
              </w:rPr>
            </w:pPr>
            <w:r w:rsidRPr="00446E97">
              <w:rPr>
                <w:sz w:val="26"/>
                <w:szCs w:val="26"/>
              </w:rPr>
              <w:t xml:space="preserve">№ </w:t>
            </w:r>
            <w:proofErr w:type="gramStart"/>
            <w:r w:rsidRPr="00446E97">
              <w:rPr>
                <w:sz w:val="26"/>
                <w:szCs w:val="26"/>
              </w:rPr>
              <w:t>п</w:t>
            </w:r>
            <w:proofErr w:type="gramEnd"/>
            <w:r w:rsidRPr="00446E97">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446E97" w:rsidRDefault="004F4D80" w:rsidP="00446E97">
            <w:pPr>
              <w:pStyle w:val="aff0"/>
              <w:spacing w:before="0" w:after="0"/>
              <w:ind w:left="0" w:right="0"/>
              <w:jc w:val="center"/>
              <w:rPr>
                <w:sz w:val="26"/>
                <w:szCs w:val="26"/>
              </w:rPr>
            </w:pPr>
            <w:r w:rsidRPr="00446E97">
              <w:rPr>
                <w:sz w:val="26"/>
                <w:szCs w:val="26"/>
              </w:rPr>
              <w:t>№ пункта проекта Договора (</w:t>
            </w:r>
            <w:r w:rsidR="008247F3" w:rsidRPr="00446E97">
              <w:rPr>
                <w:sz w:val="26"/>
                <w:szCs w:val="26"/>
              </w:rPr>
              <w:t xml:space="preserve">раздел </w:t>
            </w:r>
            <w:r w:rsidR="00667BB8" w:rsidRPr="00446E97">
              <w:rPr>
                <w:sz w:val="26"/>
                <w:szCs w:val="26"/>
              </w:rPr>
              <w:fldChar w:fldCharType="begin"/>
            </w:r>
            <w:r w:rsidR="008247F3" w:rsidRPr="00446E97">
              <w:rPr>
                <w:sz w:val="26"/>
                <w:szCs w:val="26"/>
              </w:rPr>
              <w:instrText xml:space="preserve"> REF _Ref440272931 \r \h </w:instrText>
            </w:r>
            <w:r w:rsidR="00667BB8" w:rsidRPr="00446E97">
              <w:rPr>
                <w:sz w:val="26"/>
                <w:szCs w:val="26"/>
              </w:rPr>
            </w:r>
            <w:r w:rsidR="00446E97" w:rsidRPr="00446E97">
              <w:rPr>
                <w:sz w:val="26"/>
                <w:szCs w:val="26"/>
              </w:rPr>
              <w:instrText xml:space="preserve"> \* MERGEFORMAT </w:instrText>
            </w:r>
            <w:r w:rsidR="00667BB8" w:rsidRPr="00446E97">
              <w:rPr>
                <w:sz w:val="26"/>
                <w:szCs w:val="26"/>
              </w:rPr>
              <w:fldChar w:fldCharType="separate"/>
            </w:r>
            <w:r w:rsidR="004F7A87" w:rsidRPr="00446E97">
              <w:rPr>
                <w:sz w:val="26"/>
                <w:szCs w:val="26"/>
              </w:rPr>
              <w:t>2</w:t>
            </w:r>
            <w:r w:rsidR="00667BB8" w:rsidRPr="00446E97">
              <w:rPr>
                <w:sz w:val="26"/>
                <w:szCs w:val="26"/>
              </w:rPr>
              <w:fldChar w:fldCharType="end"/>
            </w:r>
            <w:r w:rsidRPr="00446E97">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446E97" w:rsidRDefault="004F4D80" w:rsidP="00446E97">
            <w:pPr>
              <w:pStyle w:val="aff0"/>
              <w:spacing w:before="0" w:after="0"/>
              <w:ind w:left="0" w:right="0"/>
              <w:jc w:val="center"/>
              <w:rPr>
                <w:sz w:val="26"/>
                <w:szCs w:val="26"/>
              </w:rPr>
            </w:pPr>
            <w:r w:rsidRPr="00446E97">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446E97" w:rsidRDefault="004F4D80" w:rsidP="00446E97">
            <w:pPr>
              <w:pStyle w:val="aff0"/>
              <w:spacing w:before="0" w:after="0"/>
              <w:ind w:left="0" w:right="0"/>
              <w:jc w:val="center"/>
              <w:rPr>
                <w:sz w:val="26"/>
                <w:szCs w:val="26"/>
              </w:rPr>
            </w:pPr>
            <w:r w:rsidRPr="00446E97">
              <w:rPr>
                <w:sz w:val="26"/>
                <w:szCs w:val="26"/>
              </w:rPr>
              <w:t xml:space="preserve">Предложения </w:t>
            </w:r>
            <w:r w:rsidR="00C236C0" w:rsidRPr="00446E97">
              <w:rPr>
                <w:sz w:val="26"/>
                <w:szCs w:val="26"/>
              </w:rPr>
              <w:t>Участник</w:t>
            </w:r>
            <w:r w:rsidRPr="00446E97">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446E97" w:rsidRDefault="004F4D80" w:rsidP="00446E97">
            <w:pPr>
              <w:pStyle w:val="aff0"/>
              <w:spacing w:before="0" w:after="0"/>
              <w:ind w:left="0" w:right="0"/>
              <w:jc w:val="center"/>
              <w:rPr>
                <w:sz w:val="26"/>
                <w:szCs w:val="26"/>
              </w:rPr>
            </w:pPr>
            <w:r w:rsidRPr="00446E97">
              <w:rPr>
                <w:sz w:val="26"/>
                <w:szCs w:val="26"/>
              </w:rPr>
              <w:t>Примечания, обоснование</w:t>
            </w:r>
          </w:p>
        </w:tc>
      </w:tr>
      <w:tr w:rsidR="004F4D80" w:rsidRPr="00446E9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446E97" w:rsidRDefault="004F4D80" w:rsidP="00446E97">
            <w:pPr>
              <w:numPr>
                <w:ilvl w:val="0"/>
                <w:numId w:val="57"/>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446E97" w:rsidRDefault="004F4D80" w:rsidP="00446E97">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446E97" w:rsidRDefault="004F4D80" w:rsidP="00446E97">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446E97" w:rsidRDefault="004F4D80" w:rsidP="00446E97">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446E97" w:rsidRDefault="004F4D80" w:rsidP="00446E97">
            <w:pPr>
              <w:pStyle w:val="aff1"/>
              <w:spacing w:before="0" w:after="0"/>
              <w:ind w:left="0" w:right="0"/>
              <w:rPr>
                <w:color w:val="000000"/>
                <w:sz w:val="26"/>
                <w:szCs w:val="26"/>
              </w:rPr>
            </w:pPr>
          </w:p>
        </w:tc>
      </w:tr>
      <w:tr w:rsidR="004F4D80" w:rsidRPr="00446E9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446E97" w:rsidRDefault="004F4D80" w:rsidP="00446E97">
            <w:pPr>
              <w:numPr>
                <w:ilvl w:val="0"/>
                <w:numId w:val="57"/>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446E97" w:rsidRDefault="004F4D80" w:rsidP="00446E97">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446E97" w:rsidRDefault="004F4D80" w:rsidP="00446E97">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446E97" w:rsidRDefault="004F4D80" w:rsidP="00446E97">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446E97" w:rsidRDefault="004F4D80" w:rsidP="00446E97">
            <w:pPr>
              <w:pStyle w:val="aff1"/>
              <w:spacing w:before="0" w:after="0"/>
              <w:ind w:left="0" w:right="0"/>
              <w:rPr>
                <w:color w:val="000000"/>
                <w:sz w:val="26"/>
                <w:szCs w:val="26"/>
              </w:rPr>
            </w:pPr>
          </w:p>
        </w:tc>
      </w:tr>
      <w:tr w:rsidR="004F4D80" w:rsidRPr="00446E9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446E97" w:rsidRDefault="004F4D80" w:rsidP="00446E97">
            <w:pPr>
              <w:numPr>
                <w:ilvl w:val="0"/>
                <w:numId w:val="57"/>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446E97" w:rsidRDefault="004F4D80" w:rsidP="00446E97">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446E97" w:rsidRDefault="004F4D80" w:rsidP="00446E97">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446E97" w:rsidRDefault="004F4D80" w:rsidP="00446E97">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446E97" w:rsidRDefault="004F4D80" w:rsidP="00446E97">
            <w:pPr>
              <w:pStyle w:val="aff1"/>
              <w:spacing w:before="0" w:after="0"/>
              <w:ind w:left="0" w:right="0"/>
              <w:rPr>
                <w:color w:val="000000"/>
                <w:sz w:val="26"/>
                <w:szCs w:val="26"/>
              </w:rPr>
            </w:pPr>
          </w:p>
        </w:tc>
      </w:tr>
      <w:tr w:rsidR="004F4D80" w:rsidRPr="00446E97" w:rsidTr="004F4D80">
        <w:tc>
          <w:tcPr>
            <w:tcW w:w="648" w:type="dxa"/>
            <w:tcBorders>
              <w:top w:val="single" w:sz="4" w:space="0" w:color="auto"/>
              <w:left w:val="single" w:sz="4" w:space="0" w:color="auto"/>
              <w:bottom w:val="single" w:sz="4" w:space="0" w:color="auto"/>
              <w:right w:val="single" w:sz="4" w:space="0" w:color="auto"/>
            </w:tcBorders>
          </w:tcPr>
          <w:p w:rsidR="004F4D80" w:rsidRPr="00446E97" w:rsidRDefault="004F4D80" w:rsidP="00446E97">
            <w:pPr>
              <w:pStyle w:val="aff1"/>
              <w:spacing w:before="0" w:after="0"/>
              <w:ind w:left="0" w:right="0"/>
              <w:rPr>
                <w:color w:val="000000"/>
                <w:sz w:val="26"/>
                <w:szCs w:val="26"/>
              </w:rPr>
            </w:pPr>
            <w:r w:rsidRPr="00446E97">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446E97" w:rsidRDefault="004F4D80" w:rsidP="00446E97">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446E97" w:rsidRDefault="004F4D80" w:rsidP="00446E97">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446E97" w:rsidRDefault="004F4D80" w:rsidP="00446E97">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446E97" w:rsidRDefault="004F4D80" w:rsidP="00446E97">
            <w:pPr>
              <w:pStyle w:val="aff1"/>
              <w:spacing w:before="0" w:after="0"/>
              <w:ind w:left="0" w:right="0"/>
              <w:rPr>
                <w:color w:val="000000"/>
                <w:sz w:val="26"/>
                <w:szCs w:val="26"/>
              </w:rPr>
            </w:pPr>
          </w:p>
        </w:tc>
      </w:tr>
    </w:tbl>
    <w:p w:rsidR="004F4D80" w:rsidRPr="00446E97" w:rsidRDefault="004F4D80" w:rsidP="00446E97">
      <w:pPr>
        <w:spacing w:line="240" w:lineRule="auto"/>
        <w:rPr>
          <w:color w:val="000000"/>
          <w:sz w:val="26"/>
          <w:szCs w:val="26"/>
        </w:rPr>
      </w:pPr>
    </w:p>
    <w:p w:rsidR="004F4D80" w:rsidRPr="00446E97" w:rsidRDefault="004F4D80" w:rsidP="00446E97">
      <w:pPr>
        <w:spacing w:line="240" w:lineRule="auto"/>
        <w:rPr>
          <w:color w:val="000000"/>
          <w:sz w:val="26"/>
          <w:szCs w:val="26"/>
        </w:rPr>
      </w:pPr>
      <w:r w:rsidRPr="00446E97">
        <w:rPr>
          <w:color w:val="000000"/>
          <w:sz w:val="26"/>
          <w:szCs w:val="26"/>
        </w:rPr>
        <w:t>____________________________________</w:t>
      </w:r>
    </w:p>
    <w:p w:rsidR="004F4D80" w:rsidRPr="00446E97" w:rsidRDefault="004F4D80" w:rsidP="00446E97">
      <w:pPr>
        <w:spacing w:line="240" w:lineRule="auto"/>
        <w:ind w:right="3684"/>
        <w:jc w:val="center"/>
        <w:rPr>
          <w:color w:val="000000"/>
          <w:sz w:val="26"/>
          <w:szCs w:val="26"/>
          <w:vertAlign w:val="superscript"/>
        </w:rPr>
      </w:pPr>
      <w:r w:rsidRPr="00446E97">
        <w:rPr>
          <w:color w:val="000000"/>
          <w:sz w:val="26"/>
          <w:szCs w:val="26"/>
          <w:vertAlign w:val="superscript"/>
        </w:rPr>
        <w:t>(подпись, М.П.)</w:t>
      </w:r>
    </w:p>
    <w:p w:rsidR="004F4D80" w:rsidRPr="00446E97" w:rsidRDefault="004F4D80" w:rsidP="00446E97">
      <w:pPr>
        <w:spacing w:line="240" w:lineRule="auto"/>
        <w:rPr>
          <w:color w:val="000000"/>
          <w:sz w:val="26"/>
          <w:szCs w:val="26"/>
        </w:rPr>
      </w:pPr>
      <w:r w:rsidRPr="00446E97">
        <w:rPr>
          <w:color w:val="000000"/>
          <w:sz w:val="26"/>
          <w:szCs w:val="26"/>
        </w:rPr>
        <w:t>____________________________________</w:t>
      </w:r>
    </w:p>
    <w:p w:rsidR="004F4D80" w:rsidRPr="00446E97" w:rsidRDefault="004F4D80" w:rsidP="00446E97">
      <w:pPr>
        <w:spacing w:line="240" w:lineRule="auto"/>
        <w:ind w:right="3684"/>
        <w:jc w:val="center"/>
        <w:rPr>
          <w:color w:val="000000"/>
          <w:sz w:val="26"/>
          <w:szCs w:val="26"/>
          <w:vertAlign w:val="superscript"/>
        </w:rPr>
      </w:pPr>
      <w:r w:rsidRPr="00446E97">
        <w:rPr>
          <w:color w:val="000000"/>
          <w:sz w:val="26"/>
          <w:szCs w:val="26"/>
          <w:vertAlign w:val="superscript"/>
        </w:rPr>
        <w:t xml:space="preserve">(фамилия, имя, отчество </w:t>
      </w:r>
      <w:proofErr w:type="gramStart"/>
      <w:r w:rsidRPr="00446E97">
        <w:rPr>
          <w:color w:val="000000"/>
          <w:sz w:val="26"/>
          <w:szCs w:val="26"/>
          <w:vertAlign w:val="superscript"/>
        </w:rPr>
        <w:t>подписавшего</w:t>
      </w:r>
      <w:proofErr w:type="gramEnd"/>
      <w:r w:rsidRPr="00446E97">
        <w:rPr>
          <w:color w:val="000000"/>
          <w:sz w:val="26"/>
          <w:szCs w:val="26"/>
          <w:vertAlign w:val="superscript"/>
        </w:rPr>
        <w:t>, должность)</w:t>
      </w:r>
    </w:p>
    <w:p w:rsidR="004F4D80" w:rsidRPr="00446E97" w:rsidRDefault="004F4D80" w:rsidP="00446E97">
      <w:pPr>
        <w:keepNext/>
        <w:spacing w:line="240" w:lineRule="auto"/>
        <w:rPr>
          <w:b/>
          <w:bCs w:val="0"/>
          <w:color w:val="000000"/>
          <w:sz w:val="26"/>
          <w:szCs w:val="26"/>
        </w:rPr>
      </w:pPr>
    </w:p>
    <w:p w:rsidR="004F4D80" w:rsidRPr="00446E97" w:rsidRDefault="004F4D80" w:rsidP="00446E97">
      <w:pPr>
        <w:pBdr>
          <w:bottom w:val="single" w:sz="4" w:space="1" w:color="auto"/>
        </w:pBdr>
        <w:shd w:val="clear" w:color="auto" w:fill="E0E0E0"/>
        <w:tabs>
          <w:tab w:val="center" w:pos="5092"/>
          <w:tab w:val="right" w:pos="10184"/>
        </w:tabs>
        <w:spacing w:line="240" w:lineRule="auto"/>
        <w:ind w:right="21" w:firstLine="0"/>
        <w:jc w:val="left"/>
        <w:rPr>
          <w:b/>
          <w:color w:val="000000"/>
          <w:spacing w:val="36"/>
          <w:sz w:val="26"/>
          <w:szCs w:val="26"/>
        </w:rPr>
      </w:pPr>
      <w:r w:rsidRPr="00446E97">
        <w:rPr>
          <w:b/>
          <w:color w:val="000000"/>
          <w:spacing w:val="36"/>
          <w:sz w:val="26"/>
          <w:szCs w:val="26"/>
        </w:rPr>
        <w:tab/>
        <w:t>конец формы</w:t>
      </w:r>
      <w:r w:rsidRPr="00446E97">
        <w:rPr>
          <w:b/>
          <w:color w:val="000000"/>
          <w:spacing w:val="36"/>
          <w:sz w:val="26"/>
          <w:szCs w:val="26"/>
        </w:rPr>
        <w:tab/>
      </w:r>
    </w:p>
    <w:p w:rsidR="00D56F8C" w:rsidRPr="00446E97" w:rsidRDefault="00D56F8C" w:rsidP="00446E97">
      <w:pPr>
        <w:suppressAutoHyphens w:val="0"/>
        <w:spacing w:line="240" w:lineRule="auto"/>
        <w:ind w:firstLine="0"/>
        <w:jc w:val="left"/>
        <w:rPr>
          <w:b/>
          <w:sz w:val="26"/>
          <w:szCs w:val="26"/>
        </w:rPr>
      </w:pPr>
      <w:r w:rsidRPr="00446E97">
        <w:rPr>
          <w:b/>
          <w:sz w:val="26"/>
          <w:szCs w:val="26"/>
        </w:rPr>
        <w:br w:type="page"/>
      </w:r>
    </w:p>
    <w:p w:rsidR="004F4D80" w:rsidRPr="00446E97" w:rsidRDefault="004F4D80" w:rsidP="00446E97">
      <w:pPr>
        <w:pStyle w:val="a1"/>
        <w:numPr>
          <w:ilvl w:val="0"/>
          <w:numId w:val="0"/>
        </w:numPr>
        <w:spacing w:line="240" w:lineRule="auto"/>
        <w:ind w:left="1134"/>
        <w:rPr>
          <w:b/>
          <w:sz w:val="26"/>
          <w:szCs w:val="26"/>
        </w:rPr>
      </w:pPr>
    </w:p>
    <w:p w:rsidR="004F4D80" w:rsidRPr="00446E97" w:rsidRDefault="004F4D80" w:rsidP="00446E97">
      <w:pPr>
        <w:pStyle w:val="3"/>
        <w:spacing w:before="0" w:after="0"/>
        <w:rPr>
          <w:sz w:val="26"/>
          <w:szCs w:val="26"/>
        </w:rPr>
      </w:pPr>
      <w:bookmarkStart w:id="1105" w:name="_Toc439170686"/>
      <w:bookmarkStart w:id="1106" w:name="_Toc439172788"/>
      <w:bookmarkStart w:id="1107" w:name="_Toc439173232"/>
      <w:bookmarkStart w:id="1108" w:name="_Toc439238228"/>
      <w:bookmarkStart w:id="1109" w:name="_Toc439252776"/>
      <w:bookmarkStart w:id="1110" w:name="_Toc439323750"/>
      <w:bookmarkStart w:id="1111" w:name="_Toc440361387"/>
      <w:bookmarkStart w:id="1112" w:name="_Toc440376142"/>
      <w:bookmarkStart w:id="1113" w:name="_Toc440376269"/>
      <w:bookmarkStart w:id="1114" w:name="_Toc440382527"/>
      <w:bookmarkStart w:id="1115" w:name="_Toc440447197"/>
      <w:bookmarkStart w:id="1116" w:name="_Toc440620877"/>
      <w:bookmarkStart w:id="1117" w:name="_Toc440631512"/>
      <w:bookmarkStart w:id="1118" w:name="_Toc440875751"/>
      <w:bookmarkStart w:id="1119" w:name="_Toc441131775"/>
      <w:bookmarkStart w:id="1120" w:name="_Toc468352924"/>
      <w:bookmarkStart w:id="1121" w:name="_Toc468355908"/>
      <w:bookmarkStart w:id="1122" w:name="_Toc469480792"/>
      <w:bookmarkStart w:id="1123" w:name="_Toc471898612"/>
      <w:r w:rsidRPr="00446E97">
        <w:rPr>
          <w:sz w:val="26"/>
          <w:szCs w:val="26"/>
        </w:rPr>
        <w:t>Инструкции по заполнению</w:t>
      </w:r>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p>
    <w:p w:rsidR="004F4D80" w:rsidRPr="00446E97" w:rsidRDefault="00764A0F" w:rsidP="00446E97">
      <w:pPr>
        <w:pStyle w:val="aff6"/>
        <w:numPr>
          <w:ilvl w:val="3"/>
          <w:numId w:val="1"/>
        </w:numPr>
        <w:tabs>
          <w:tab w:val="num" w:pos="1134"/>
        </w:tabs>
        <w:suppressAutoHyphens w:val="0"/>
        <w:spacing w:line="240" w:lineRule="auto"/>
        <w:rPr>
          <w:sz w:val="26"/>
          <w:szCs w:val="26"/>
        </w:rPr>
      </w:pPr>
      <w:r w:rsidRPr="00446E97">
        <w:rPr>
          <w:sz w:val="26"/>
          <w:szCs w:val="26"/>
        </w:rPr>
        <w:t xml:space="preserve">Участник указывает дату и номер заявки в соответствии с письмом о подаче оферты (подраздел </w:t>
      </w:r>
      <w:r w:rsidR="00667BB8" w:rsidRPr="00446E97">
        <w:rPr>
          <w:sz w:val="26"/>
          <w:szCs w:val="26"/>
        </w:rPr>
        <w:fldChar w:fldCharType="begin"/>
      </w:r>
      <w:r w:rsidRPr="00446E97">
        <w:rPr>
          <w:sz w:val="26"/>
          <w:szCs w:val="26"/>
        </w:rPr>
        <w:instrText xml:space="preserve"> REF _Ref55336310 \r \h </w:instrText>
      </w:r>
      <w:r w:rsidR="00667BB8" w:rsidRPr="00446E97">
        <w:rPr>
          <w:sz w:val="26"/>
          <w:szCs w:val="26"/>
        </w:rPr>
      </w:r>
      <w:r w:rsidR="00446E97" w:rsidRPr="00446E97">
        <w:rPr>
          <w:sz w:val="26"/>
          <w:szCs w:val="26"/>
        </w:rPr>
        <w:instrText xml:space="preserve"> \* MERGEFORMAT </w:instrText>
      </w:r>
      <w:r w:rsidR="00667BB8" w:rsidRPr="00446E97">
        <w:rPr>
          <w:sz w:val="26"/>
          <w:szCs w:val="26"/>
        </w:rPr>
        <w:fldChar w:fldCharType="separate"/>
      </w:r>
      <w:r w:rsidR="004F7A87" w:rsidRPr="00446E97">
        <w:rPr>
          <w:sz w:val="26"/>
          <w:szCs w:val="26"/>
        </w:rPr>
        <w:t>5.1</w:t>
      </w:r>
      <w:r w:rsidR="00667BB8" w:rsidRPr="00446E97">
        <w:rPr>
          <w:sz w:val="26"/>
          <w:szCs w:val="26"/>
        </w:rPr>
        <w:fldChar w:fldCharType="end"/>
      </w:r>
      <w:r w:rsidRPr="00446E97">
        <w:rPr>
          <w:sz w:val="26"/>
          <w:szCs w:val="26"/>
        </w:rPr>
        <w:t>).</w:t>
      </w:r>
    </w:p>
    <w:p w:rsidR="004F4D80" w:rsidRPr="00446E97" w:rsidRDefault="00C236C0" w:rsidP="00446E97">
      <w:pPr>
        <w:pStyle w:val="aff6"/>
        <w:numPr>
          <w:ilvl w:val="3"/>
          <w:numId w:val="1"/>
        </w:numPr>
        <w:tabs>
          <w:tab w:val="num" w:pos="1134"/>
        </w:tabs>
        <w:suppressAutoHyphens w:val="0"/>
        <w:spacing w:line="240" w:lineRule="auto"/>
        <w:rPr>
          <w:sz w:val="26"/>
          <w:szCs w:val="26"/>
        </w:rPr>
      </w:pPr>
      <w:r w:rsidRPr="00446E97">
        <w:rPr>
          <w:sz w:val="26"/>
          <w:szCs w:val="26"/>
        </w:rPr>
        <w:t>Участник</w:t>
      </w:r>
      <w:r w:rsidR="004F4D80" w:rsidRPr="00446E97">
        <w:rPr>
          <w:sz w:val="26"/>
          <w:szCs w:val="26"/>
        </w:rPr>
        <w:t xml:space="preserve"> указывает свое фирменное наименование (в </w:t>
      </w:r>
      <w:proofErr w:type="spellStart"/>
      <w:r w:rsidR="004F4D80" w:rsidRPr="00446E97">
        <w:rPr>
          <w:sz w:val="26"/>
          <w:szCs w:val="26"/>
        </w:rPr>
        <w:t>т.ч</w:t>
      </w:r>
      <w:proofErr w:type="spellEnd"/>
      <w:r w:rsidR="004F4D80" w:rsidRPr="00446E97">
        <w:rPr>
          <w:sz w:val="26"/>
          <w:szCs w:val="26"/>
        </w:rPr>
        <w:t>. организационно-правовую форму) и свой адрес.</w:t>
      </w:r>
    </w:p>
    <w:p w:rsidR="004F4D80" w:rsidRPr="00446E97" w:rsidRDefault="004F4D80" w:rsidP="00446E97">
      <w:pPr>
        <w:pStyle w:val="aff6"/>
        <w:numPr>
          <w:ilvl w:val="3"/>
          <w:numId w:val="1"/>
        </w:numPr>
        <w:tabs>
          <w:tab w:val="num" w:pos="1134"/>
        </w:tabs>
        <w:suppressAutoHyphens w:val="0"/>
        <w:spacing w:line="240" w:lineRule="auto"/>
        <w:rPr>
          <w:sz w:val="26"/>
          <w:szCs w:val="26"/>
        </w:rPr>
      </w:pPr>
      <w:r w:rsidRPr="00446E97">
        <w:rPr>
          <w:sz w:val="26"/>
          <w:szCs w:val="26"/>
        </w:rPr>
        <w:t xml:space="preserve">Данная форма заполняется как в случае наличия у </w:t>
      </w:r>
      <w:r w:rsidR="00C236C0" w:rsidRPr="00446E97">
        <w:rPr>
          <w:sz w:val="26"/>
          <w:szCs w:val="26"/>
        </w:rPr>
        <w:t>Участник</w:t>
      </w:r>
      <w:r w:rsidRPr="00446E97">
        <w:rPr>
          <w:sz w:val="26"/>
          <w:szCs w:val="26"/>
        </w:rPr>
        <w:t xml:space="preserve">а требований или предложений по изменению проекта Договора (раздел </w:t>
      </w:r>
      <w:r w:rsidR="00667BB8" w:rsidRPr="00446E97">
        <w:rPr>
          <w:sz w:val="26"/>
          <w:szCs w:val="26"/>
        </w:rPr>
        <w:fldChar w:fldCharType="begin"/>
      </w:r>
      <w:r w:rsidR="00D56F8C" w:rsidRPr="00446E97">
        <w:rPr>
          <w:sz w:val="26"/>
          <w:szCs w:val="26"/>
        </w:rPr>
        <w:instrText xml:space="preserve"> REF _Ref440274025 \r \h </w:instrText>
      </w:r>
      <w:r w:rsidR="00667BB8" w:rsidRPr="00446E97">
        <w:rPr>
          <w:sz w:val="26"/>
          <w:szCs w:val="26"/>
        </w:rPr>
      </w:r>
      <w:r w:rsidR="00446E97" w:rsidRPr="00446E97">
        <w:rPr>
          <w:sz w:val="26"/>
          <w:szCs w:val="26"/>
        </w:rPr>
        <w:instrText xml:space="preserve"> \* MERGEFORMAT </w:instrText>
      </w:r>
      <w:r w:rsidR="00667BB8" w:rsidRPr="00446E97">
        <w:rPr>
          <w:sz w:val="26"/>
          <w:szCs w:val="26"/>
        </w:rPr>
        <w:fldChar w:fldCharType="separate"/>
      </w:r>
      <w:r w:rsidR="004F7A87" w:rsidRPr="00446E97">
        <w:rPr>
          <w:sz w:val="26"/>
          <w:szCs w:val="26"/>
        </w:rPr>
        <w:t>2</w:t>
      </w:r>
      <w:r w:rsidR="00667BB8" w:rsidRPr="00446E97">
        <w:rPr>
          <w:sz w:val="26"/>
          <w:szCs w:val="26"/>
        </w:rPr>
        <w:fldChar w:fldCharType="end"/>
      </w:r>
      <w:r w:rsidRPr="00446E97">
        <w:rPr>
          <w:sz w:val="26"/>
          <w:szCs w:val="26"/>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446E97" w:rsidRDefault="004F4D80" w:rsidP="00446E97">
      <w:pPr>
        <w:pStyle w:val="aff6"/>
        <w:numPr>
          <w:ilvl w:val="3"/>
          <w:numId w:val="1"/>
        </w:numPr>
        <w:tabs>
          <w:tab w:val="num" w:pos="1134"/>
        </w:tabs>
        <w:suppressAutoHyphens w:val="0"/>
        <w:spacing w:line="240" w:lineRule="auto"/>
        <w:rPr>
          <w:sz w:val="26"/>
          <w:szCs w:val="26"/>
        </w:rPr>
      </w:pPr>
      <w:r w:rsidRPr="00446E97">
        <w:rPr>
          <w:sz w:val="26"/>
          <w:szCs w:val="26"/>
        </w:rPr>
        <w:t xml:space="preserve">В </w:t>
      </w:r>
      <w:proofErr w:type="gramStart"/>
      <w:r w:rsidRPr="00446E97">
        <w:rPr>
          <w:sz w:val="26"/>
          <w:szCs w:val="26"/>
        </w:rPr>
        <w:t>случае</w:t>
      </w:r>
      <w:proofErr w:type="gramEnd"/>
      <w:r w:rsidRPr="00446E97">
        <w:rPr>
          <w:sz w:val="26"/>
          <w:szCs w:val="26"/>
        </w:rPr>
        <w:t xml:space="preserve"> наличия у </w:t>
      </w:r>
      <w:r w:rsidR="00C236C0" w:rsidRPr="00446E97">
        <w:rPr>
          <w:sz w:val="26"/>
          <w:szCs w:val="26"/>
        </w:rPr>
        <w:t>Участник</w:t>
      </w:r>
      <w:r w:rsidRPr="00446E97">
        <w:rPr>
          <w:sz w:val="26"/>
          <w:szCs w:val="26"/>
        </w:rPr>
        <w:t xml:space="preserve">а предложений по внесению изменений в проект Договора, </w:t>
      </w:r>
      <w:r w:rsidR="00C236C0" w:rsidRPr="00446E97">
        <w:rPr>
          <w:sz w:val="26"/>
          <w:szCs w:val="26"/>
        </w:rPr>
        <w:t>Участник</w:t>
      </w:r>
      <w:r w:rsidRPr="00446E97">
        <w:rPr>
          <w:sz w:val="26"/>
          <w:szCs w:val="26"/>
        </w:rPr>
        <w:t xml:space="preserve"> должен представить в составе своей </w:t>
      </w:r>
      <w:r w:rsidR="00D904EF" w:rsidRPr="00446E97">
        <w:rPr>
          <w:sz w:val="26"/>
          <w:szCs w:val="26"/>
        </w:rPr>
        <w:t>Заявки</w:t>
      </w:r>
      <w:r w:rsidRPr="00446E97">
        <w:rPr>
          <w:sz w:val="26"/>
          <w:szCs w:val="26"/>
        </w:rPr>
        <w:t xml:space="preserve"> данный протокол разногласий. В подготовленном </w:t>
      </w:r>
      <w:proofErr w:type="gramStart"/>
      <w:r w:rsidRPr="00446E97">
        <w:rPr>
          <w:sz w:val="26"/>
          <w:szCs w:val="26"/>
        </w:rPr>
        <w:t>протоколе</w:t>
      </w:r>
      <w:proofErr w:type="gramEnd"/>
      <w:r w:rsidRPr="00446E97">
        <w:rPr>
          <w:sz w:val="26"/>
          <w:szCs w:val="26"/>
        </w:rPr>
        <w:t xml:space="preserve"> разногласий </w:t>
      </w:r>
      <w:r w:rsidR="00C236C0" w:rsidRPr="00446E97">
        <w:rPr>
          <w:sz w:val="26"/>
          <w:szCs w:val="26"/>
        </w:rPr>
        <w:t>Участник</w:t>
      </w:r>
      <w:r w:rsidRPr="00446E97">
        <w:rPr>
          <w:sz w:val="26"/>
          <w:szCs w:val="26"/>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446E97">
        <w:rPr>
          <w:sz w:val="26"/>
          <w:szCs w:val="26"/>
        </w:rPr>
        <w:t>отклонение</w:t>
      </w:r>
      <w:proofErr w:type="gramEnd"/>
      <w:r w:rsidRPr="00446E97">
        <w:rPr>
          <w:sz w:val="26"/>
          <w:szCs w:val="26"/>
        </w:rPr>
        <w:t xml:space="preserve"> которых Организатором не повлечет отказа </w:t>
      </w:r>
      <w:r w:rsidR="00C236C0" w:rsidRPr="00446E97">
        <w:rPr>
          <w:sz w:val="26"/>
          <w:szCs w:val="26"/>
        </w:rPr>
        <w:t>Участник</w:t>
      </w:r>
      <w:r w:rsidRPr="00446E97">
        <w:rPr>
          <w:sz w:val="26"/>
          <w:szCs w:val="26"/>
        </w:rPr>
        <w:t>а от подписания Договора в случае признания его Победителем.</w:t>
      </w:r>
    </w:p>
    <w:p w:rsidR="004F4D80" w:rsidRPr="00446E97" w:rsidRDefault="004F4D80" w:rsidP="00446E97">
      <w:pPr>
        <w:pStyle w:val="aff6"/>
        <w:numPr>
          <w:ilvl w:val="3"/>
          <w:numId w:val="1"/>
        </w:numPr>
        <w:tabs>
          <w:tab w:val="num" w:pos="1134"/>
        </w:tabs>
        <w:suppressAutoHyphens w:val="0"/>
        <w:spacing w:line="240" w:lineRule="auto"/>
        <w:rPr>
          <w:sz w:val="26"/>
          <w:szCs w:val="26"/>
        </w:rPr>
      </w:pPr>
      <w:r w:rsidRPr="00446E97">
        <w:rPr>
          <w:sz w:val="26"/>
          <w:szCs w:val="26"/>
        </w:rPr>
        <w:t>Условия Договора будут определят</w:t>
      </w:r>
      <w:r w:rsidR="00BC4601" w:rsidRPr="00446E97">
        <w:rPr>
          <w:sz w:val="26"/>
          <w:szCs w:val="26"/>
        </w:rPr>
        <w:t>ь</w:t>
      </w:r>
      <w:r w:rsidRPr="00446E97">
        <w:rPr>
          <w:sz w:val="26"/>
          <w:szCs w:val="26"/>
        </w:rPr>
        <w:t xml:space="preserve">ся в соответствии с пунктом </w:t>
      </w:r>
      <w:r w:rsidR="00667BB8" w:rsidRPr="00446E97">
        <w:rPr>
          <w:sz w:val="26"/>
          <w:szCs w:val="26"/>
        </w:rPr>
        <w:fldChar w:fldCharType="begin"/>
      </w:r>
      <w:r w:rsidR="00D56F8C" w:rsidRPr="00446E97">
        <w:rPr>
          <w:sz w:val="26"/>
          <w:szCs w:val="26"/>
        </w:rPr>
        <w:instrText xml:space="preserve"> REF _Ref294695546 \r \h </w:instrText>
      </w:r>
      <w:r w:rsidR="00667BB8" w:rsidRPr="00446E97">
        <w:rPr>
          <w:sz w:val="26"/>
          <w:szCs w:val="26"/>
        </w:rPr>
      </w:r>
      <w:r w:rsidR="00446E97" w:rsidRPr="00446E97">
        <w:rPr>
          <w:sz w:val="26"/>
          <w:szCs w:val="26"/>
        </w:rPr>
        <w:instrText xml:space="preserve"> \* MERGEFORMAT </w:instrText>
      </w:r>
      <w:r w:rsidR="00667BB8" w:rsidRPr="00446E97">
        <w:rPr>
          <w:sz w:val="26"/>
          <w:szCs w:val="26"/>
        </w:rPr>
        <w:fldChar w:fldCharType="separate"/>
      </w:r>
      <w:r w:rsidR="004F7A87" w:rsidRPr="00446E97">
        <w:rPr>
          <w:sz w:val="26"/>
          <w:szCs w:val="26"/>
        </w:rPr>
        <w:t xml:space="preserve"> 1.2.6 </w:t>
      </w:r>
      <w:r w:rsidR="00667BB8" w:rsidRPr="00446E97">
        <w:rPr>
          <w:sz w:val="26"/>
          <w:szCs w:val="26"/>
        </w:rPr>
        <w:fldChar w:fldCharType="end"/>
      </w:r>
      <w:r w:rsidRPr="00446E97">
        <w:rPr>
          <w:sz w:val="26"/>
          <w:szCs w:val="26"/>
        </w:rPr>
        <w:t>.</w:t>
      </w:r>
    </w:p>
    <w:p w:rsidR="004F4D80" w:rsidRPr="00446E97" w:rsidRDefault="004F4D80" w:rsidP="00446E97">
      <w:pPr>
        <w:pStyle w:val="aff6"/>
        <w:numPr>
          <w:ilvl w:val="3"/>
          <w:numId w:val="1"/>
        </w:numPr>
        <w:tabs>
          <w:tab w:val="num" w:pos="1134"/>
        </w:tabs>
        <w:suppressAutoHyphens w:val="0"/>
        <w:spacing w:line="240" w:lineRule="auto"/>
        <w:rPr>
          <w:sz w:val="26"/>
          <w:szCs w:val="26"/>
        </w:rPr>
      </w:pPr>
      <w:r w:rsidRPr="00446E97">
        <w:rPr>
          <w:sz w:val="26"/>
          <w:szCs w:val="26"/>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w:t>
      </w:r>
      <w:proofErr w:type="gramStart"/>
      <w:r w:rsidRPr="00446E97">
        <w:rPr>
          <w:sz w:val="26"/>
          <w:szCs w:val="26"/>
        </w:rPr>
        <w:t>случае</w:t>
      </w:r>
      <w:proofErr w:type="gramEnd"/>
      <w:r w:rsidRPr="00446E97">
        <w:rPr>
          <w:sz w:val="26"/>
          <w:szCs w:val="26"/>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446E97">
        <w:rPr>
          <w:sz w:val="26"/>
          <w:szCs w:val="26"/>
        </w:rPr>
        <w:t>Документации</w:t>
      </w:r>
      <w:r w:rsidRPr="00446E97">
        <w:rPr>
          <w:sz w:val="26"/>
          <w:szCs w:val="26"/>
        </w:rPr>
        <w:t xml:space="preserve"> и </w:t>
      </w:r>
      <w:r w:rsidR="00D904EF" w:rsidRPr="00446E97">
        <w:rPr>
          <w:sz w:val="26"/>
          <w:szCs w:val="26"/>
        </w:rPr>
        <w:t>Заявке</w:t>
      </w:r>
      <w:r w:rsidRPr="00446E97">
        <w:rPr>
          <w:sz w:val="26"/>
          <w:szCs w:val="26"/>
        </w:rPr>
        <w:t xml:space="preserve"> Победителя.</w:t>
      </w:r>
    </w:p>
    <w:p w:rsidR="004F4D80" w:rsidRPr="00446E97" w:rsidRDefault="004F4D80" w:rsidP="00446E97">
      <w:pPr>
        <w:pStyle w:val="aff6"/>
        <w:numPr>
          <w:ilvl w:val="3"/>
          <w:numId w:val="1"/>
        </w:numPr>
        <w:tabs>
          <w:tab w:val="num" w:pos="1134"/>
        </w:tabs>
        <w:suppressAutoHyphens w:val="0"/>
        <w:spacing w:line="240" w:lineRule="auto"/>
        <w:rPr>
          <w:sz w:val="26"/>
          <w:szCs w:val="26"/>
        </w:rPr>
      </w:pPr>
      <w:r w:rsidRPr="00446E97">
        <w:rPr>
          <w:sz w:val="26"/>
          <w:szCs w:val="26"/>
        </w:rPr>
        <w:t xml:space="preserve">В </w:t>
      </w:r>
      <w:proofErr w:type="gramStart"/>
      <w:r w:rsidRPr="00446E97">
        <w:rPr>
          <w:sz w:val="26"/>
          <w:szCs w:val="26"/>
        </w:rPr>
        <w:t>любом</w:t>
      </w:r>
      <w:proofErr w:type="gramEnd"/>
      <w:r w:rsidRPr="00446E97">
        <w:rPr>
          <w:sz w:val="26"/>
          <w:szCs w:val="26"/>
        </w:rPr>
        <w:t xml:space="preserve"> случае </w:t>
      </w:r>
      <w:r w:rsidR="00C236C0" w:rsidRPr="00446E97">
        <w:rPr>
          <w:sz w:val="26"/>
          <w:szCs w:val="26"/>
        </w:rPr>
        <w:t>Участник</w:t>
      </w:r>
      <w:r w:rsidRPr="00446E97">
        <w:rPr>
          <w:sz w:val="26"/>
          <w:szCs w:val="26"/>
        </w:rPr>
        <w:t xml:space="preserve"> должен иметь в виду что:</w:t>
      </w:r>
    </w:p>
    <w:p w:rsidR="004F4D80" w:rsidRPr="00446E97" w:rsidRDefault="004F4D80" w:rsidP="00446E97">
      <w:pPr>
        <w:pStyle w:val="a0"/>
        <w:numPr>
          <w:ilvl w:val="4"/>
          <w:numId w:val="1"/>
        </w:numPr>
        <w:tabs>
          <w:tab w:val="num" w:pos="1701"/>
        </w:tabs>
        <w:suppressAutoHyphens w:val="0"/>
        <w:spacing w:line="240" w:lineRule="auto"/>
        <w:rPr>
          <w:sz w:val="26"/>
          <w:szCs w:val="26"/>
        </w:rPr>
      </w:pPr>
      <w:r w:rsidRPr="00446E97">
        <w:rPr>
          <w:sz w:val="26"/>
          <w:szCs w:val="26"/>
        </w:rPr>
        <w:t xml:space="preserve">если какое-либо из обязательных Договорных предложений и условий, выдвинутых </w:t>
      </w:r>
      <w:r w:rsidR="00C236C0" w:rsidRPr="00446E97">
        <w:rPr>
          <w:sz w:val="26"/>
          <w:szCs w:val="26"/>
        </w:rPr>
        <w:t>Участник</w:t>
      </w:r>
      <w:r w:rsidRPr="00446E97">
        <w:rPr>
          <w:sz w:val="26"/>
          <w:szCs w:val="26"/>
        </w:rPr>
        <w:t xml:space="preserve">ом, будет неприемлемо для Организатора, такая </w:t>
      </w:r>
      <w:r w:rsidR="00D904EF" w:rsidRPr="00446E97">
        <w:rPr>
          <w:sz w:val="26"/>
          <w:szCs w:val="26"/>
        </w:rPr>
        <w:t>Заявка</w:t>
      </w:r>
      <w:r w:rsidRPr="00446E97">
        <w:rPr>
          <w:sz w:val="26"/>
          <w:szCs w:val="26"/>
        </w:rPr>
        <w:t xml:space="preserve"> будет отклонена независимо от содержания технико-коммерческих предложений;</w:t>
      </w:r>
    </w:p>
    <w:p w:rsidR="004F4D80" w:rsidRPr="00446E97" w:rsidRDefault="004F4D80" w:rsidP="00446E97">
      <w:pPr>
        <w:pStyle w:val="a0"/>
        <w:numPr>
          <w:ilvl w:val="4"/>
          <w:numId w:val="1"/>
        </w:numPr>
        <w:tabs>
          <w:tab w:val="num" w:pos="1701"/>
        </w:tabs>
        <w:suppressAutoHyphens w:val="0"/>
        <w:spacing w:line="240" w:lineRule="auto"/>
        <w:rPr>
          <w:sz w:val="26"/>
          <w:szCs w:val="26"/>
        </w:rPr>
      </w:pPr>
      <w:r w:rsidRPr="00446E97">
        <w:rPr>
          <w:sz w:val="26"/>
          <w:szCs w:val="26"/>
        </w:rPr>
        <w:t xml:space="preserve">в любом случае, предоставление </w:t>
      </w:r>
      <w:r w:rsidR="00C236C0" w:rsidRPr="00446E97">
        <w:rPr>
          <w:sz w:val="26"/>
          <w:szCs w:val="26"/>
        </w:rPr>
        <w:t>Участник</w:t>
      </w:r>
      <w:r w:rsidRPr="00446E97">
        <w:rPr>
          <w:sz w:val="26"/>
          <w:szCs w:val="26"/>
        </w:rPr>
        <w:t xml:space="preserve">ом протокола разногласий к подготовленному Заказчиком исходному проекту Договора не лишает </w:t>
      </w:r>
      <w:r w:rsidR="00C236C0" w:rsidRPr="00446E97">
        <w:rPr>
          <w:sz w:val="26"/>
          <w:szCs w:val="26"/>
        </w:rPr>
        <w:t>Участник</w:t>
      </w:r>
      <w:r w:rsidRPr="00446E97">
        <w:rPr>
          <w:sz w:val="26"/>
          <w:szCs w:val="26"/>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446E97" w:rsidRDefault="004F4D80" w:rsidP="00446E97">
      <w:pPr>
        <w:pStyle w:val="2"/>
        <w:pageBreakBefore/>
        <w:tabs>
          <w:tab w:val="clear" w:pos="0"/>
          <w:tab w:val="clear" w:pos="1700"/>
          <w:tab w:val="num" w:pos="1134"/>
          <w:tab w:val="num" w:pos="5104"/>
        </w:tabs>
        <w:spacing w:before="0" w:after="0" w:line="240" w:lineRule="auto"/>
        <w:rPr>
          <w:sz w:val="26"/>
          <w:szCs w:val="26"/>
        </w:rPr>
      </w:pPr>
      <w:bookmarkStart w:id="1124" w:name="_Ref55335823"/>
      <w:bookmarkStart w:id="1125" w:name="_Ref55336359"/>
      <w:bookmarkStart w:id="1126" w:name="_Toc57314675"/>
      <w:bookmarkStart w:id="1127" w:name="_Toc69728989"/>
      <w:bookmarkStart w:id="1128" w:name="_Toc98253939"/>
      <w:bookmarkStart w:id="1129" w:name="_Toc165173865"/>
      <w:bookmarkStart w:id="1130" w:name="_Toc423423672"/>
      <w:bookmarkStart w:id="1131" w:name="_Toc471898613"/>
      <w:bookmarkEnd w:id="788"/>
      <w:r w:rsidRPr="00446E97">
        <w:rPr>
          <w:sz w:val="26"/>
          <w:szCs w:val="26"/>
        </w:rPr>
        <w:lastRenderedPageBreak/>
        <w:t xml:space="preserve">Анкета (форма </w:t>
      </w:r>
      <w:r w:rsidR="00B8118F" w:rsidRPr="00446E97">
        <w:rPr>
          <w:sz w:val="26"/>
          <w:szCs w:val="26"/>
        </w:rPr>
        <w:t>7</w:t>
      </w:r>
      <w:r w:rsidRPr="00446E97">
        <w:rPr>
          <w:sz w:val="26"/>
          <w:szCs w:val="26"/>
        </w:rPr>
        <w:t>)</w:t>
      </w:r>
      <w:bookmarkEnd w:id="1124"/>
      <w:bookmarkEnd w:id="1125"/>
      <w:bookmarkEnd w:id="1126"/>
      <w:bookmarkEnd w:id="1127"/>
      <w:bookmarkEnd w:id="1128"/>
      <w:bookmarkEnd w:id="1129"/>
      <w:bookmarkEnd w:id="1130"/>
      <w:bookmarkEnd w:id="1131"/>
    </w:p>
    <w:p w:rsidR="004F4D80" w:rsidRPr="00446E97" w:rsidRDefault="004F4D80" w:rsidP="00446E97">
      <w:pPr>
        <w:pStyle w:val="3"/>
        <w:spacing w:before="0" w:after="0"/>
        <w:rPr>
          <w:sz w:val="26"/>
          <w:szCs w:val="26"/>
        </w:rPr>
      </w:pPr>
      <w:bookmarkStart w:id="1132" w:name="_Toc98253940"/>
      <w:bookmarkStart w:id="1133" w:name="_Toc157248192"/>
      <w:bookmarkStart w:id="1134" w:name="_Toc157496561"/>
      <w:bookmarkStart w:id="1135" w:name="_Toc158206100"/>
      <w:bookmarkStart w:id="1136" w:name="_Toc164057785"/>
      <w:bookmarkStart w:id="1137" w:name="_Toc164137135"/>
      <w:bookmarkStart w:id="1138" w:name="_Toc164161295"/>
      <w:bookmarkStart w:id="1139" w:name="_Toc165173866"/>
      <w:bookmarkStart w:id="1140" w:name="_Toc439170688"/>
      <w:bookmarkStart w:id="1141" w:name="_Toc439172790"/>
      <w:bookmarkStart w:id="1142" w:name="_Toc439173234"/>
      <w:bookmarkStart w:id="1143" w:name="_Toc439238230"/>
      <w:bookmarkStart w:id="1144" w:name="_Toc439252778"/>
      <w:bookmarkStart w:id="1145" w:name="_Ref440272119"/>
      <w:bookmarkStart w:id="1146" w:name="_Toc440361389"/>
      <w:bookmarkStart w:id="1147" w:name="_Ref444163763"/>
      <w:bookmarkStart w:id="1148" w:name="_Toc468352926"/>
      <w:bookmarkStart w:id="1149" w:name="_Toc468355910"/>
      <w:bookmarkStart w:id="1150" w:name="_Toc471898614"/>
      <w:r w:rsidRPr="00446E97">
        <w:rPr>
          <w:sz w:val="26"/>
          <w:szCs w:val="26"/>
        </w:rPr>
        <w:t xml:space="preserve">Форма Анкеты </w:t>
      </w:r>
      <w:r w:rsidR="00C236C0" w:rsidRPr="00446E97">
        <w:rPr>
          <w:sz w:val="26"/>
          <w:szCs w:val="26"/>
        </w:rPr>
        <w:t>Участник</w:t>
      </w:r>
      <w:r w:rsidRPr="00446E97">
        <w:rPr>
          <w:sz w:val="26"/>
          <w:szCs w:val="26"/>
        </w:rPr>
        <w:t>а</w:t>
      </w:r>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p>
    <w:p w:rsidR="004F4D80" w:rsidRPr="00446E97" w:rsidRDefault="004F4D80" w:rsidP="00446E97">
      <w:pPr>
        <w:pBdr>
          <w:top w:val="single" w:sz="4" w:space="1" w:color="auto"/>
        </w:pBdr>
        <w:shd w:val="clear" w:color="auto" w:fill="E0E0E0"/>
        <w:spacing w:line="240" w:lineRule="auto"/>
        <w:ind w:right="21" w:firstLine="0"/>
        <w:jc w:val="center"/>
        <w:rPr>
          <w:b/>
          <w:color w:val="000000"/>
          <w:spacing w:val="36"/>
          <w:sz w:val="26"/>
          <w:szCs w:val="26"/>
        </w:rPr>
      </w:pPr>
      <w:r w:rsidRPr="00446E97">
        <w:rPr>
          <w:b/>
          <w:color w:val="000000"/>
          <w:spacing w:val="36"/>
          <w:sz w:val="26"/>
          <w:szCs w:val="26"/>
        </w:rPr>
        <w:t>начало формы</w:t>
      </w:r>
    </w:p>
    <w:p w:rsidR="004F4D80" w:rsidRPr="00446E97" w:rsidRDefault="004F4D80" w:rsidP="00446E97">
      <w:pPr>
        <w:spacing w:line="240" w:lineRule="auto"/>
        <w:ind w:firstLine="0"/>
        <w:jc w:val="left"/>
        <w:rPr>
          <w:sz w:val="26"/>
          <w:szCs w:val="26"/>
        </w:rPr>
      </w:pPr>
      <w:r w:rsidRPr="00446E97">
        <w:rPr>
          <w:sz w:val="26"/>
          <w:szCs w:val="26"/>
        </w:rPr>
        <w:t xml:space="preserve">Приложение </w:t>
      </w:r>
      <w:r w:rsidR="00B8118F" w:rsidRPr="00446E97">
        <w:rPr>
          <w:sz w:val="26"/>
          <w:szCs w:val="26"/>
        </w:rPr>
        <w:t>7</w:t>
      </w:r>
      <w:r w:rsidRPr="00446E97">
        <w:rPr>
          <w:sz w:val="26"/>
          <w:szCs w:val="26"/>
        </w:rPr>
        <w:t xml:space="preserve"> к письму о подаче оферты</w:t>
      </w:r>
      <w:r w:rsidRPr="00446E97">
        <w:rPr>
          <w:sz w:val="26"/>
          <w:szCs w:val="26"/>
        </w:rPr>
        <w:br/>
        <w:t>от «____»_____________ </w:t>
      </w:r>
      <w:proofErr w:type="gramStart"/>
      <w:r w:rsidRPr="00446E97">
        <w:rPr>
          <w:sz w:val="26"/>
          <w:szCs w:val="26"/>
        </w:rPr>
        <w:t>г</w:t>
      </w:r>
      <w:proofErr w:type="gramEnd"/>
      <w:r w:rsidRPr="00446E97">
        <w:rPr>
          <w:sz w:val="26"/>
          <w:szCs w:val="26"/>
        </w:rPr>
        <w:t>. №__________</w:t>
      </w:r>
    </w:p>
    <w:p w:rsidR="004F4D80" w:rsidRPr="00446E97" w:rsidRDefault="004F4D80" w:rsidP="00446E97">
      <w:pPr>
        <w:spacing w:line="240" w:lineRule="auto"/>
        <w:rPr>
          <w:sz w:val="26"/>
          <w:szCs w:val="26"/>
        </w:rPr>
      </w:pPr>
    </w:p>
    <w:p w:rsidR="004F4D80" w:rsidRPr="00446E97" w:rsidRDefault="004F4D80" w:rsidP="00446E97">
      <w:pPr>
        <w:spacing w:line="240" w:lineRule="auto"/>
        <w:ind w:firstLine="0"/>
        <w:jc w:val="center"/>
        <w:rPr>
          <w:b/>
          <w:sz w:val="26"/>
          <w:szCs w:val="26"/>
        </w:rPr>
      </w:pPr>
      <w:r w:rsidRPr="00446E97">
        <w:rPr>
          <w:b/>
          <w:sz w:val="26"/>
          <w:szCs w:val="26"/>
        </w:rPr>
        <w:t xml:space="preserve">Анкета </w:t>
      </w:r>
      <w:r w:rsidR="00C236C0" w:rsidRPr="00446E97">
        <w:rPr>
          <w:b/>
          <w:sz w:val="26"/>
          <w:szCs w:val="26"/>
        </w:rPr>
        <w:t>Участник</w:t>
      </w:r>
      <w:r w:rsidRPr="00446E97">
        <w:rPr>
          <w:b/>
          <w:sz w:val="26"/>
          <w:szCs w:val="26"/>
        </w:rPr>
        <w:t>а</w:t>
      </w:r>
    </w:p>
    <w:p w:rsidR="004F4D80" w:rsidRPr="00446E97" w:rsidRDefault="004F4D80" w:rsidP="00446E97">
      <w:pPr>
        <w:spacing w:line="240" w:lineRule="auto"/>
        <w:rPr>
          <w:sz w:val="26"/>
          <w:szCs w:val="26"/>
        </w:rPr>
      </w:pPr>
    </w:p>
    <w:p w:rsidR="004F4D80" w:rsidRPr="00446E97" w:rsidRDefault="004F4D80" w:rsidP="00446E97">
      <w:pPr>
        <w:spacing w:line="240" w:lineRule="auto"/>
        <w:ind w:firstLine="0"/>
        <w:rPr>
          <w:color w:val="000000"/>
          <w:sz w:val="26"/>
          <w:szCs w:val="26"/>
        </w:rPr>
      </w:pPr>
      <w:r w:rsidRPr="00446E97">
        <w:rPr>
          <w:color w:val="000000"/>
          <w:sz w:val="26"/>
          <w:szCs w:val="26"/>
        </w:rPr>
        <w:t xml:space="preserve">Наименование и адрес </w:t>
      </w:r>
      <w:r w:rsidR="00C236C0" w:rsidRPr="00446E97">
        <w:rPr>
          <w:color w:val="000000"/>
          <w:sz w:val="26"/>
          <w:szCs w:val="26"/>
        </w:rPr>
        <w:t>Участник</w:t>
      </w:r>
      <w:r w:rsidRPr="00446E97">
        <w:rPr>
          <w:color w:val="000000"/>
          <w:sz w:val="26"/>
          <w:szCs w:val="26"/>
        </w:rPr>
        <w:t>а: _________________________________</w:t>
      </w:r>
    </w:p>
    <w:p w:rsidR="004F4D80" w:rsidRPr="00446E97" w:rsidRDefault="004F4D80" w:rsidP="00446E97">
      <w:pPr>
        <w:spacing w:line="240" w:lineRule="auto"/>
        <w:ind w:firstLine="0"/>
        <w:rPr>
          <w:color w:val="000000"/>
          <w:sz w:val="26"/>
          <w:szCs w:val="26"/>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446E9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446E97" w:rsidRDefault="004F4D80" w:rsidP="00446E97">
            <w:pPr>
              <w:spacing w:line="240" w:lineRule="auto"/>
              <w:ind w:firstLine="0"/>
              <w:jc w:val="center"/>
              <w:rPr>
                <w:sz w:val="26"/>
                <w:szCs w:val="26"/>
              </w:rPr>
            </w:pPr>
            <w:r w:rsidRPr="00446E97">
              <w:rPr>
                <w:sz w:val="26"/>
                <w:szCs w:val="26"/>
              </w:rPr>
              <w:t xml:space="preserve">№ </w:t>
            </w:r>
            <w:proofErr w:type="gramStart"/>
            <w:r w:rsidRPr="00446E97">
              <w:rPr>
                <w:sz w:val="26"/>
                <w:szCs w:val="26"/>
              </w:rPr>
              <w:t>п</w:t>
            </w:r>
            <w:proofErr w:type="gramEnd"/>
            <w:r w:rsidRPr="00446E97">
              <w:rPr>
                <w:sz w:val="26"/>
                <w:szCs w:val="26"/>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446E97" w:rsidRDefault="004F4D80" w:rsidP="00446E97">
            <w:pPr>
              <w:pStyle w:val="aff0"/>
              <w:spacing w:before="0" w:after="0"/>
              <w:ind w:left="0" w:right="0"/>
              <w:jc w:val="center"/>
              <w:rPr>
                <w:sz w:val="26"/>
                <w:szCs w:val="26"/>
              </w:rPr>
            </w:pPr>
            <w:r w:rsidRPr="00446E97">
              <w:rPr>
                <w:sz w:val="26"/>
                <w:szCs w:val="26"/>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446E97" w:rsidRDefault="004F4D80" w:rsidP="00446E97">
            <w:pPr>
              <w:pStyle w:val="aff0"/>
              <w:spacing w:before="0" w:after="0"/>
              <w:ind w:left="0" w:right="0"/>
              <w:jc w:val="center"/>
              <w:rPr>
                <w:sz w:val="26"/>
                <w:szCs w:val="26"/>
              </w:rPr>
            </w:pPr>
            <w:r w:rsidRPr="00446E97">
              <w:rPr>
                <w:sz w:val="26"/>
                <w:szCs w:val="26"/>
              </w:rPr>
              <w:t xml:space="preserve">Сведения </w:t>
            </w:r>
            <w:proofErr w:type="gramStart"/>
            <w:r w:rsidRPr="00446E97">
              <w:rPr>
                <w:sz w:val="26"/>
                <w:szCs w:val="26"/>
              </w:rPr>
              <w:t>о</w:t>
            </w:r>
            <w:proofErr w:type="gramEnd"/>
            <w:r w:rsidRPr="00446E97">
              <w:rPr>
                <w:sz w:val="26"/>
                <w:szCs w:val="26"/>
              </w:rPr>
              <w:t xml:space="preserve"> </w:t>
            </w:r>
            <w:r w:rsidR="00C236C0" w:rsidRPr="00446E97">
              <w:rPr>
                <w:sz w:val="26"/>
                <w:szCs w:val="26"/>
              </w:rPr>
              <w:t>Участник</w:t>
            </w:r>
            <w:r w:rsidRPr="00446E97">
              <w:rPr>
                <w:sz w:val="26"/>
                <w:szCs w:val="26"/>
              </w:rPr>
              <w:t>е</w:t>
            </w:r>
          </w:p>
        </w:tc>
      </w:tr>
      <w:tr w:rsidR="004F4D80" w:rsidRPr="00446E9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46E97" w:rsidRDefault="004F4D80" w:rsidP="00446E97">
            <w:pPr>
              <w:numPr>
                <w:ilvl w:val="0"/>
                <w:numId w:val="63"/>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46E97" w:rsidRDefault="004F4D80" w:rsidP="00446E97">
            <w:pPr>
              <w:pStyle w:val="aff1"/>
              <w:spacing w:before="0" w:after="0"/>
              <w:ind w:left="0" w:right="0"/>
              <w:rPr>
                <w:sz w:val="26"/>
                <w:szCs w:val="26"/>
              </w:rPr>
            </w:pPr>
            <w:r w:rsidRPr="00446E97">
              <w:rPr>
                <w:sz w:val="26"/>
                <w:szCs w:val="26"/>
              </w:rPr>
              <w:t xml:space="preserve">Организационно-правовая форма и фирменное наименование </w:t>
            </w:r>
            <w:r w:rsidR="00C236C0" w:rsidRPr="00446E97">
              <w:rPr>
                <w:sz w:val="26"/>
                <w:szCs w:val="26"/>
              </w:rPr>
              <w:t>Участник</w:t>
            </w:r>
            <w:r w:rsidRPr="00446E97">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46E97" w:rsidRDefault="004F4D80" w:rsidP="00446E97">
            <w:pPr>
              <w:pStyle w:val="aff1"/>
              <w:spacing w:before="0" w:after="0"/>
              <w:ind w:left="0" w:right="0"/>
              <w:rPr>
                <w:sz w:val="26"/>
                <w:szCs w:val="26"/>
              </w:rPr>
            </w:pPr>
          </w:p>
        </w:tc>
      </w:tr>
      <w:tr w:rsidR="004F4D80" w:rsidRPr="00446E9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46E97" w:rsidRDefault="004F4D80" w:rsidP="00446E97">
            <w:pPr>
              <w:numPr>
                <w:ilvl w:val="0"/>
                <w:numId w:val="63"/>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46E97" w:rsidRDefault="006D58F3" w:rsidP="00446E97">
            <w:pPr>
              <w:pStyle w:val="aff1"/>
              <w:spacing w:before="0" w:after="0"/>
              <w:ind w:left="0" w:right="0"/>
              <w:rPr>
                <w:sz w:val="26"/>
                <w:szCs w:val="26"/>
              </w:rPr>
            </w:pPr>
            <w:r w:rsidRPr="00446E97">
              <w:rPr>
                <w:sz w:val="26"/>
                <w:szCs w:val="26"/>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46E97" w:rsidRDefault="004F4D80" w:rsidP="00446E97">
            <w:pPr>
              <w:pStyle w:val="aff1"/>
              <w:spacing w:before="0" w:after="0"/>
              <w:ind w:left="0" w:right="0"/>
              <w:rPr>
                <w:sz w:val="26"/>
                <w:szCs w:val="26"/>
              </w:rPr>
            </w:pPr>
          </w:p>
        </w:tc>
      </w:tr>
      <w:tr w:rsidR="006D58F3" w:rsidRPr="00446E9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446E97" w:rsidRDefault="006D58F3" w:rsidP="00446E97">
            <w:pPr>
              <w:numPr>
                <w:ilvl w:val="0"/>
                <w:numId w:val="63"/>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446E97" w:rsidRDefault="006D58F3" w:rsidP="00446E97">
            <w:pPr>
              <w:pStyle w:val="aff1"/>
              <w:spacing w:before="0" w:after="0"/>
              <w:ind w:left="0" w:right="0"/>
              <w:rPr>
                <w:sz w:val="26"/>
                <w:szCs w:val="26"/>
              </w:rPr>
            </w:pPr>
            <w:r w:rsidRPr="00446E97">
              <w:rPr>
                <w:sz w:val="26"/>
                <w:szCs w:val="26"/>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446E97" w:rsidRDefault="006D58F3" w:rsidP="00446E97">
            <w:pPr>
              <w:pStyle w:val="aff1"/>
              <w:spacing w:before="0" w:after="0"/>
              <w:ind w:left="0" w:right="0"/>
              <w:rPr>
                <w:sz w:val="26"/>
                <w:szCs w:val="26"/>
              </w:rPr>
            </w:pPr>
          </w:p>
        </w:tc>
      </w:tr>
      <w:tr w:rsidR="004F4D80" w:rsidRPr="00446E9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46E97" w:rsidRDefault="004F4D80" w:rsidP="00446E97">
            <w:pPr>
              <w:numPr>
                <w:ilvl w:val="0"/>
                <w:numId w:val="63"/>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46E97" w:rsidRDefault="004F4D80" w:rsidP="00446E97">
            <w:pPr>
              <w:pStyle w:val="aff1"/>
              <w:spacing w:before="0" w:after="0"/>
              <w:ind w:left="0" w:right="0"/>
              <w:rPr>
                <w:sz w:val="26"/>
                <w:szCs w:val="26"/>
              </w:rPr>
            </w:pPr>
            <w:r w:rsidRPr="00446E97">
              <w:rPr>
                <w:sz w:val="26"/>
                <w:szCs w:val="26"/>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46E97" w:rsidRDefault="004F4D80" w:rsidP="00446E97">
            <w:pPr>
              <w:pStyle w:val="aff1"/>
              <w:spacing w:before="0" w:after="0"/>
              <w:ind w:left="0" w:right="0"/>
              <w:rPr>
                <w:sz w:val="26"/>
                <w:szCs w:val="26"/>
              </w:rPr>
            </w:pPr>
          </w:p>
        </w:tc>
      </w:tr>
      <w:tr w:rsidR="004F4D80" w:rsidRPr="00446E9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46E97" w:rsidRDefault="004F4D80" w:rsidP="00446E97">
            <w:pPr>
              <w:numPr>
                <w:ilvl w:val="0"/>
                <w:numId w:val="63"/>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46E97" w:rsidRDefault="004F4D80" w:rsidP="00446E97">
            <w:pPr>
              <w:pStyle w:val="aff1"/>
              <w:spacing w:before="0" w:after="0"/>
              <w:ind w:left="0" w:right="0"/>
              <w:rPr>
                <w:sz w:val="26"/>
                <w:szCs w:val="26"/>
              </w:rPr>
            </w:pPr>
            <w:r w:rsidRPr="00446E97">
              <w:rPr>
                <w:sz w:val="26"/>
                <w:szCs w:val="26"/>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46E97" w:rsidRDefault="004F4D80" w:rsidP="00446E97">
            <w:pPr>
              <w:pStyle w:val="aff1"/>
              <w:spacing w:before="0" w:after="0"/>
              <w:ind w:left="0" w:right="0"/>
              <w:rPr>
                <w:sz w:val="26"/>
                <w:szCs w:val="26"/>
              </w:rPr>
            </w:pPr>
          </w:p>
        </w:tc>
      </w:tr>
      <w:tr w:rsidR="004F4D80" w:rsidRPr="00446E9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46E97" w:rsidRDefault="004F4D80" w:rsidP="00446E97">
            <w:pPr>
              <w:numPr>
                <w:ilvl w:val="0"/>
                <w:numId w:val="63"/>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46E97" w:rsidRDefault="004F4D80" w:rsidP="00446E97">
            <w:pPr>
              <w:pStyle w:val="aff1"/>
              <w:spacing w:before="0" w:after="0"/>
              <w:ind w:left="0" w:right="0"/>
              <w:rPr>
                <w:sz w:val="26"/>
                <w:szCs w:val="26"/>
              </w:rPr>
            </w:pPr>
            <w:r w:rsidRPr="00446E97">
              <w:rPr>
                <w:sz w:val="26"/>
                <w:szCs w:val="26"/>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46E97" w:rsidRDefault="004F4D80" w:rsidP="00446E97">
            <w:pPr>
              <w:pStyle w:val="aff1"/>
              <w:spacing w:before="0" w:after="0"/>
              <w:ind w:left="0" w:right="0"/>
              <w:rPr>
                <w:sz w:val="26"/>
                <w:szCs w:val="26"/>
              </w:rPr>
            </w:pPr>
          </w:p>
        </w:tc>
      </w:tr>
      <w:tr w:rsidR="004F4D80" w:rsidRPr="00446E9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46E97" w:rsidRDefault="004F4D80" w:rsidP="00446E97">
            <w:pPr>
              <w:numPr>
                <w:ilvl w:val="0"/>
                <w:numId w:val="63"/>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46E97" w:rsidRDefault="004F4D80" w:rsidP="00446E97">
            <w:pPr>
              <w:pStyle w:val="aff1"/>
              <w:spacing w:before="0" w:after="0"/>
              <w:ind w:left="0" w:right="0"/>
              <w:rPr>
                <w:sz w:val="26"/>
                <w:szCs w:val="26"/>
              </w:rPr>
            </w:pPr>
            <w:r w:rsidRPr="00446E97">
              <w:rPr>
                <w:sz w:val="26"/>
                <w:szCs w:val="26"/>
              </w:rPr>
              <w:t xml:space="preserve">ИНН/КПП </w:t>
            </w:r>
            <w:r w:rsidR="00C236C0" w:rsidRPr="00446E97">
              <w:rPr>
                <w:sz w:val="26"/>
                <w:szCs w:val="26"/>
              </w:rPr>
              <w:t>Участник</w:t>
            </w:r>
            <w:r w:rsidRPr="00446E97">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46E97" w:rsidRDefault="004F4D80" w:rsidP="00446E97">
            <w:pPr>
              <w:pStyle w:val="aff1"/>
              <w:spacing w:before="0" w:after="0"/>
              <w:ind w:left="0" w:right="0"/>
              <w:rPr>
                <w:sz w:val="26"/>
                <w:szCs w:val="26"/>
              </w:rPr>
            </w:pPr>
          </w:p>
        </w:tc>
      </w:tr>
      <w:tr w:rsidR="004F4D80" w:rsidRPr="00446E9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46E97" w:rsidRDefault="004F4D80" w:rsidP="00446E97">
            <w:pPr>
              <w:numPr>
                <w:ilvl w:val="0"/>
                <w:numId w:val="63"/>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46E97" w:rsidRDefault="004F4D80" w:rsidP="00446E97">
            <w:pPr>
              <w:pStyle w:val="aff1"/>
              <w:spacing w:before="0" w:after="0"/>
              <w:ind w:left="0" w:right="0"/>
              <w:rPr>
                <w:sz w:val="26"/>
                <w:szCs w:val="26"/>
              </w:rPr>
            </w:pPr>
            <w:r w:rsidRPr="00446E97">
              <w:rPr>
                <w:sz w:val="26"/>
                <w:szCs w:val="26"/>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46E97" w:rsidRDefault="004F4D80" w:rsidP="00446E97">
            <w:pPr>
              <w:pStyle w:val="aff1"/>
              <w:spacing w:before="0" w:after="0"/>
              <w:ind w:left="0" w:right="0"/>
              <w:rPr>
                <w:sz w:val="26"/>
                <w:szCs w:val="26"/>
              </w:rPr>
            </w:pPr>
          </w:p>
        </w:tc>
      </w:tr>
      <w:tr w:rsidR="004F4D80" w:rsidRPr="00446E9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46E97" w:rsidRDefault="004F4D80" w:rsidP="00446E97">
            <w:pPr>
              <w:numPr>
                <w:ilvl w:val="0"/>
                <w:numId w:val="63"/>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46E97" w:rsidRDefault="004F4D80" w:rsidP="00446E97">
            <w:pPr>
              <w:pStyle w:val="aff1"/>
              <w:spacing w:before="0" w:after="0"/>
              <w:ind w:left="0" w:right="0"/>
              <w:rPr>
                <w:sz w:val="26"/>
                <w:szCs w:val="26"/>
              </w:rPr>
            </w:pPr>
            <w:r w:rsidRPr="00446E97">
              <w:rPr>
                <w:sz w:val="26"/>
                <w:szCs w:val="26"/>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46E97" w:rsidRDefault="004F4D80" w:rsidP="00446E97">
            <w:pPr>
              <w:pStyle w:val="aff1"/>
              <w:spacing w:before="0" w:after="0"/>
              <w:ind w:left="0" w:right="0"/>
              <w:rPr>
                <w:sz w:val="26"/>
                <w:szCs w:val="26"/>
              </w:rPr>
            </w:pPr>
          </w:p>
        </w:tc>
      </w:tr>
      <w:tr w:rsidR="006D58F3" w:rsidRPr="00446E9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446E97" w:rsidRDefault="006D58F3" w:rsidP="00446E97">
            <w:pPr>
              <w:numPr>
                <w:ilvl w:val="0"/>
                <w:numId w:val="63"/>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446E97" w:rsidRDefault="006D58F3" w:rsidP="00446E97">
            <w:pPr>
              <w:pStyle w:val="aff1"/>
              <w:spacing w:before="0" w:after="0"/>
              <w:ind w:left="0" w:right="0"/>
              <w:rPr>
                <w:sz w:val="26"/>
                <w:szCs w:val="26"/>
              </w:rPr>
            </w:pPr>
            <w:r w:rsidRPr="00446E97">
              <w:rPr>
                <w:sz w:val="26"/>
                <w:szCs w:val="26"/>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446E97" w:rsidRDefault="006D58F3" w:rsidP="00446E97">
            <w:pPr>
              <w:pStyle w:val="aff1"/>
              <w:spacing w:before="0" w:after="0"/>
              <w:ind w:left="0" w:right="0"/>
              <w:rPr>
                <w:sz w:val="26"/>
                <w:szCs w:val="26"/>
              </w:rPr>
            </w:pPr>
          </w:p>
        </w:tc>
      </w:tr>
      <w:tr w:rsidR="004F4D80" w:rsidRPr="00446E9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46E97" w:rsidRDefault="004F4D80" w:rsidP="00446E97">
            <w:pPr>
              <w:numPr>
                <w:ilvl w:val="0"/>
                <w:numId w:val="63"/>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46E97" w:rsidRDefault="004F4D80" w:rsidP="00446E97">
            <w:pPr>
              <w:pStyle w:val="aff1"/>
              <w:spacing w:before="0" w:after="0"/>
              <w:ind w:left="0" w:right="0"/>
              <w:rPr>
                <w:sz w:val="26"/>
                <w:szCs w:val="26"/>
              </w:rPr>
            </w:pPr>
            <w:r w:rsidRPr="00446E97">
              <w:rPr>
                <w:sz w:val="26"/>
                <w:szCs w:val="26"/>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46E97" w:rsidRDefault="004F4D80" w:rsidP="00446E97">
            <w:pPr>
              <w:pStyle w:val="aff1"/>
              <w:spacing w:before="0" w:after="0"/>
              <w:ind w:left="0" w:right="0"/>
              <w:rPr>
                <w:sz w:val="26"/>
                <w:szCs w:val="26"/>
              </w:rPr>
            </w:pPr>
          </w:p>
        </w:tc>
      </w:tr>
      <w:tr w:rsidR="004F4D80" w:rsidRPr="00446E9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46E97" w:rsidRDefault="004F4D80" w:rsidP="00446E97">
            <w:pPr>
              <w:numPr>
                <w:ilvl w:val="0"/>
                <w:numId w:val="63"/>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46E97" w:rsidRDefault="004F4D80" w:rsidP="00446E97">
            <w:pPr>
              <w:pStyle w:val="aff1"/>
              <w:spacing w:before="0" w:after="0"/>
              <w:ind w:left="0" w:right="0"/>
              <w:rPr>
                <w:sz w:val="26"/>
                <w:szCs w:val="26"/>
              </w:rPr>
            </w:pPr>
            <w:r w:rsidRPr="00446E97">
              <w:rPr>
                <w:sz w:val="26"/>
                <w:szCs w:val="26"/>
              </w:rPr>
              <w:t xml:space="preserve">Банковские реквизиты (наименование и адрес банка, номер расчетного счета </w:t>
            </w:r>
            <w:r w:rsidR="00C236C0" w:rsidRPr="00446E97">
              <w:rPr>
                <w:sz w:val="26"/>
                <w:szCs w:val="26"/>
              </w:rPr>
              <w:t>Участник</w:t>
            </w:r>
            <w:r w:rsidRPr="00446E97">
              <w:rPr>
                <w:sz w:val="26"/>
                <w:szCs w:val="26"/>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46E97" w:rsidRDefault="004F4D80" w:rsidP="00446E97">
            <w:pPr>
              <w:pStyle w:val="aff1"/>
              <w:spacing w:before="0" w:after="0"/>
              <w:ind w:left="0" w:right="0"/>
              <w:rPr>
                <w:sz w:val="26"/>
                <w:szCs w:val="26"/>
              </w:rPr>
            </w:pPr>
          </w:p>
        </w:tc>
      </w:tr>
      <w:tr w:rsidR="004F4D80" w:rsidRPr="00446E9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46E97" w:rsidRDefault="004F4D80" w:rsidP="00446E97">
            <w:pPr>
              <w:numPr>
                <w:ilvl w:val="0"/>
                <w:numId w:val="63"/>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46E97" w:rsidRDefault="004F4D80" w:rsidP="00446E97">
            <w:pPr>
              <w:pStyle w:val="aff1"/>
              <w:spacing w:before="0" w:after="0"/>
              <w:ind w:left="0" w:right="0"/>
              <w:rPr>
                <w:sz w:val="26"/>
                <w:szCs w:val="26"/>
              </w:rPr>
            </w:pPr>
            <w:r w:rsidRPr="00446E97">
              <w:rPr>
                <w:sz w:val="26"/>
                <w:szCs w:val="26"/>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46E97" w:rsidRDefault="004F4D80" w:rsidP="00446E97">
            <w:pPr>
              <w:pStyle w:val="aff1"/>
              <w:spacing w:before="0" w:after="0"/>
              <w:ind w:left="0" w:right="0"/>
              <w:rPr>
                <w:sz w:val="26"/>
                <w:szCs w:val="26"/>
              </w:rPr>
            </w:pPr>
          </w:p>
        </w:tc>
      </w:tr>
      <w:tr w:rsidR="004F4D80" w:rsidRPr="00446E9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46E97" w:rsidRDefault="004F4D80" w:rsidP="00446E97">
            <w:pPr>
              <w:numPr>
                <w:ilvl w:val="0"/>
                <w:numId w:val="63"/>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46E97" w:rsidRDefault="004F4D80" w:rsidP="00446E97">
            <w:pPr>
              <w:pStyle w:val="aff1"/>
              <w:spacing w:before="0" w:after="0"/>
              <w:ind w:left="0" w:right="0"/>
              <w:rPr>
                <w:sz w:val="26"/>
                <w:szCs w:val="26"/>
              </w:rPr>
            </w:pPr>
            <w:r w:rsidRPr="00446E97">
              <w:rPr>
                <w:sz w:val="26"/>
                <w:szCs w:val="26"/>
              </w:rPr>
              <w:t xml:space="preserve">Телефоны </w:t>
            </w:r>
            <w:r w:rsidR="00C236C0" w:rsidRPr="00446E97">
              <w:rPr>
                <w:sz w:val="26"/>
                <w:szCs w:val="26"/>
              </w:rPr>
              <w:t>Участник</w:t>
            </w:r>
            <w:r w:rsidRPr="00446E97">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46E97" w:rsidRDefault="004F4D80" w:rsidP="00446E97">
            <w:pPr>
              <w:pStyle w:val="aff1"/>
              <w:spacing w:before="0" w:after="0"/>
              <w:ind w:left="0" w:right="0"/>
              <w:rPr>
                <w:sz w:val="26"/>
                <w:szCs w:val="26"/>
              </w:rPr>
            </w:pPr>
          </w:p>
        </w:tc>
      </w:tr>
      <w:tr w:rsidR="004F4D80" w:rsidRPr="00446E9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46E97" w:rsidRDefault="004F4D80" w:rsidP="00446E97">
            <w:pPr>
              <w:numPr>
                <w:ilvl w:val="0"/>
                <w:numId w:val="63"/>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46E97" w:rsidRDefault="004F4D80" w:rsidP="00446E97">
            <w:pPr>
              <w:pStyle w:val="aff1"/>
              <w:spacing w:before="0" w:after="0"/>
              <w:ind w:left="0" w:right="0"/>
              <w:rPr>
                <w:sz w:val="26"/>
                <w:szCs w:val="26"/>
              </w:rPr>
            </w:pPr>
            <w:r w:rsidRPr="00446E97">
              <w:rPr>
                <w:sz w:val="26"/>
                <w:szCs w:val="26"/>
              </w:rPr>
              <w:t xml:space="preserve">Факс </w:t>
            </w:r>
            <w:r w:rsidR="00C236C0" w:rsidRPr="00446E97">
              <w:rPr>
                <w:sz w:val="26"/>
                <w:szCs w:val="26"/>
              </w:rPr>
              <w:t>Участник</w:t>
            </w:r>
            <w:r w:rsidRPr="00446E97">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46E97" w:rsidRDefault="004F4D80" w:rsidP="00446E97">
            <w:pPr>
              <w:pStyle w:val="aff1"/>
              <w:spacing w:before="0" w:after="0"/>
              <w:ind w:left="0" w:right="0"/>
              <w:rPr>
                <w:sz w:val="26"/>
                <w:szCs w:val="26"/>
              </w:rPr>
            </w:pPr>
          </w:p>
        </w:tc>
      </w:tr>
      <w:tr w:rsidR="004F4D80" w:rsidRPr="00446E9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46E97" w:rsidRDefault="004F4D80" w:rsidP="00446E97">
            <w:pPr>
              <w:numPr>
                <w:ilvl w:val="0"/>
                <w:numId w:val="63"/>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46E97" w:rsidRDefault="004F4D80" w:rsidP="00446E97">
            <w:pPr>
              <w:pStyle w:val="aff1"/>
              <w:spacing w:before="0" w:after="0"/>
              <w:ind w:left="0" w:right="0"/>
              <w:rPr>
                <w:sz w:val="26"/>
                <w:szCs w:val="26"/>
              </w:rPr>
            </w:pPr>
            <w:r w:rsidRPr="00446E97">
              <w:rPr>
                <w:sz w:val="26"/>
                <w:szCs w:val="26"/>
              </w:rPr>
              <w:t xml:space="preserve">Адрес электронной почты </w:t>
            </w:r>
            <w:r w:rsidR="00C236C0" w:rsidRPr="00446E97">
              <w:rPr>
                <w:sz w:val="26"/>
                <w:szCs w:val="26"/>
              </w:rPr>
              <w:t>Участник</w:t>
            </w:r>
            <w:r w:rsidRPr="00446E97">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46E97" w:rsidRDefault="004F4D80" w:rsidP="00446E97">
            <w:pPr>
              <w:pStyle w:val="aff1"/>
              <w:spacing w:before="0" w:after="0"/>
              <w:ind w:left="0" w:right="0"/>
              <w:rPr>
                <w:sz w:val="26"/>
                <w:szCs w:val="26"/>
              </w:rPr>
            </w:pPr>
          </w:p>
        </w:tc>
      </w:tr>
      <w:tr w:rsidR="004F4D80" w:rsidRPr="00446E9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46E97" w:rsidRDefault="004F4D80" w:rsidP="00446E97">
            <w:pPr>
              <w:numPr>
                <w:ilvl w:val="0"/>
                <w:numId w:val="63"/>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46E97" w:rsidRDefault="004F4D80" w:rsidP="00446E97">
            <w:pPr>
              <w:pStyle w:val="aff1"/>
              <w:spacing w:before="0" w:after="0"/>
              <w:ind w:left="0" w:right="0"/>
              <w:rPr>
                <w:color w:val="000000"/>
                <w:sz w:val="26"/>
                <w:szCs w:val="26"/>
              </w:rPr>
            </w:pPr>
            <w:r w:rsidRPr="00446E97">
              <w:rPr>
                <w:color w:val="000000"/>
                <w:sz w:val="26"/>
                <w:szCs w:val="26"/>
              </w:rPr>
              <w:t xml:space="preserve">Фамилия, Имя и Отчество руководителя </w:t>
            </w:r>
            <w:r w:rsidR="00C236C0" w:rsidRPr="00446E97">
              <w:rPr>
                <w:color w:val="000000"/>
                <w:sz w:val="26"/>
                <w:szCs w:val="26"/>
              </w:rPr>
              <w:t>Участник</w:t>
            </w:r>
            <w:r w:rsidRPr="00446E97">
              <w:rPr>
                <w:color w:val="000000"/>
                <w:sz w:val="26"/>
                <w:szCs w:val="26"/>
              </w:rPr>
              <w:t xml:space="preserve">а, имеющего право подписи согласно учредительным документам </w:t>
            </w:r>
            <w:r w:rsidR="00C236C0" w:rsidRPr="00446E97">
              <w:rPr>
                <w:color w:val="000000"/>
                <w:sz w:val="26"/>
                <w:szCs w:val="26"/>
              </w:rPr>
              <w:t>Участник</w:t>
            </w:r>
            <w:r w:rsidRPr="00446E97">
              <w:rPr>
                <w:color w:val="000000"/>
                <w:sz w:val="26"/>
                <w:szCs w:val="26"/>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46E97" w:rsidRDefault="004F4D80" w:rsidP="00446E97">
            <w:pPr>
              <w:pStyle w:val="aff1"/>
              <w:spacing w:before="0" w:after="0"/>
              <w:ind w:left="0" w:right="0"/>
              <w:rPr>
                <w:color w:val="000000"/>
                <w:sz w:val="26"/>
                <w:szCs w:val="26"/>
              </w:rPr>
            </w:pPr>
          </w:p>
        </w:tc>
      </w:tr>
      <w:tr w:rsidR="004F4D80" w:rsidRPr="00446E9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46E97" w:rsidRDefault="004F4D80" w:rsidP="00446E97">
            <w:pPr>
              <w:numPr>
                <w:ilvl w:val="0"/>
                <w:numId w:val="63"/>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46E97" w:rsidRDefault="004F4D80" w:rsidP="00446E97">
            <w:pPr>
              <w:pStyle w:val="aff1"/>
              <w:spacing w:before="0" w:after="0"/>
              <w:ind w:left="0" w:right="0"/>
              <w:rPr>
                <w:color w:val="000000"/>
                <w:sz w:val="26"/>
                <w:szCs w:val="26"/>
              </w:rPr>
            </w:pPr>
            <w:r w:rsidRPr="00446E97">
              <w:rPr>
                <w:color w:val="000000"/>
                <w:sz w:val="26"/>
                <w:szCs w:val="26"/>
              </w:rPr>
              <w:t xml:space="preserve">Фамилия, Имя и Отчество главного бухгалтера </w:t>
            </w:r>
            <w:r w:rsidR="00C236C0" w:rsidRPr="00446E97">
              <w:rPr>
                <w:color w:val="000000"/>
                <w:sz w:val="26"/>
                <w:szCs w:val="26"/>
              </w:rPr>
              <w:t>Участник</w:t>
            </w:r>
            <w:r w:rsidRPr="00446E97">
              <w:rPr>
                <w:color w:val="000000"/>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46E97" w:rsidRDefault="004F4D80" w:rsidP="00446E97">
            <w:pPr>
              <w:pStyle w:val="aff1"/>
              <w:spacing w:before="0" w:after="0"/>
              <w:ind w:left="0" w:right="0"/>
              <w:rPr>
                <w:color w:val="000000"/>
                <w:sz w:val="26"/>
                <w:szCs w:val="26"/>
              </w:rPr>
            </w:pPr>
          </w:p>
        </w:tc>
      </w:tr>
      <w:tr w:rsidR="004F4D80" w:rsidRPr="00446E9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446E97" w:rsidRDefault="004F4D80" w:rsidP="00446E97">
            <w:pPr>
              <w:numPr>
                <w:ilvl w:val="0"/>
                <w:numId w:val="63"/>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446E97" w:rsidRDefault="004F4D80" w:rsidP="00446E97">
            <w:pPr>
              <w:pStyle w:val="aff1"/>
              <w:spacing w:before="0" w:after="0"/>
              <w:ind w:left="0" w:right="0"/>
              <w:rPr>
                <w:sz w:val="26"/>
                <w:szCs w:val="26"/>
              </w:rPr>
            </w:pPr>
            <w:r w:rsidRPr="00446E97">
              <w:rPr>
                <w:sz w:val="26"/>
                <w:szCs w:val="26"/>
              </w:rPr>
              <w:t xml:space="preserve">Фамилия, Имя и Отчество ответственного лица </w:t>
            </w:r>
            <w:r w:rsidR="00C236C0" w:rsidRPr="00446E97">
              <w:rPr>
                <w:color w:val="000000"/>
                <w:sz w:val="26"/>
                <w:szCs w:val="26"/>
              </w:rPr>
              <w:t>Участник</w:t>
            </w:r>
            <w:r w:rsidRPr="00446E97">
              <w:rPr>
                <w:color w:val="000000"/>
                <w:sz w:val="26"/>
                <w:szCs w:val="26"/>
              </w:rPr>
              <w:t>а</w:t>
            </w:r>
            <w:r w:rsidRPr="00446E97">
              <w:rPr>
                <w:sz w:val="26"/>
                <w:szCs w:val="26"/>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446E97" w:rsidRDefault="004F4D80" w:rsidP="00446E97">
            <w:pPr>
              <w:pStyle w:val="aff1"/>
              <w:spacing w:before="0" w:after="0"/>
              <w:ind w:left="0" w:right="0"/>
              <w:rPr>
                <w:sz w:val="26"/>
                <w:szCs w:val="26"/>
                <w:highlight w:val="yellow"/>
              </w:rPr>
            </w:pPr>
          </w:p>
        </w:tc>
      </w:tr>
      <w:tr w:rsidR="004F4D80" w:rsidRPr="00446E9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446E97" w:rsidRDefault="004F4D80" w:rsidP="00446E97">
            <w:pPr>
              <w:numPr>
                <w:ilvl w:val="0"/>
                <w:numId w:val="63"/>
              </w:numPr>
              <w:tabs>
                <w:tab w:val="clear" w:pos="360"/>
                <w:tab w:val="num" w:pos="-3227"/>
              </w:tabs>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446E97" w:rsidRDefault="004F4D80" w:rsidP="00446E97">
            <w:pPr>
              <w:tabs>
                <w:tab w:val="num" w:pos="360"/>
              </w:tabs>
              <w:spacing w:line="240" w:lineRule="auto"/>
              <w:ind w:firstLine="0"/>
              <w:jc w:val="left"/>
              <w:rPr>
                <w:sz w:val="26"/>
                <w:szCs w:val="26"/>
              </w:rPr>
            </w:pPr>
            <w:r w:rsidRPr="00446E97">
              <w:rPr>
                <w:sz w:val="26"/>
                <w:szCs w:val="26"/>
              </w:rPr>
              <w:t xml:space="preserve">Местом регистрации (местом налогового </w:t>
            </w:r>
            <w:proofErr w:type="spellStart"/>
            <w:r w:rsidRPr="00446E97">
              <w:rPr>
                <w:sz w:val="26"/>
                <w:szCs w:val="26"/>
              </w:rPr>
              <w:t>резидентства</w:t>
            </w:r>
            <w:proofErr w:type="spellEnd"/>
            <w:r w:rsidRPr="00446E97">
              <w:rPr>
                <w:sz w:val="26"/>
                <w:szCs w:val="26"/>
              </w:rPr>
              <w:t xml:space="preserve">) </w:t>
            </w:r>
            <w:r w:rsidR="00C236C0" w:rsidRPr="00446E97">
              <w:rPr>
                <w:sz w:val="26"/>
                <w:szCs w:val="26"/>
              </w:rPr>
              <w:t>Участник</w:t>
            </w:r>
            <w:r w:rsidRPr="00446E97">
              <w:rPr>
                <w:sz w:val="26"/>
                <w:szCs w:val="26"/>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446E97" w:rsidRDefault="004F4D80" w:rsidP="00446E97">
            <w:pPr>
              <w:pStyle w:val="aff1"/>
              <w:spacing w:before="0" w:after="0"/>
              <w:ind w:left="0" w:right="0"/>
              <w:jc w:val="center"/>
              <w:rPr>
                <w:b/>
                <w:iCs/>
                <w:color w:val="1F497D"/>
                <w:sz w:val="26"/>
                <w:szCs w:val="26"/>
              </w:rPr>
            </w:pPr>
            <w:r w:rsidRPr="00446E97">
              <w:rPr>
                <w:rStyle w:val="aa"/>
                <w:sz w:val="26"/>
                <w:szCs w:val="26"/>
              </w:rPr>
              <w:t>(если да, то укажите наименование особой экономической зоны)</w:t>
            </w:r>
          </w:p>
        </w:tc>
      </w:tr>
      <w:tr w:rsidR="004F4D80" w:rsidRPr="00446E9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446E97" w:rsidRDefault="004F4D80" w:rsidP="00446E97">
            <w:pPr>
              <w:pStyle w:val="affffff0"/>
              <w:numPr>
                <w:ilvl w:val="0"/>
                <w:numId w:val="63"/>
              </w:numPr>
              <w:suppressAutoHyphens w:val="0"/>
              <w:snapToGrid w:val="0"/>
              <w:spacing w:line="240" w:lineRule="auto"/>
              <w:contextualSpacing/>
              <w:rPr>
                <w:sz w:val="26"/>
                <w:szCs w:val="26"/>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446E97" w:rsidRDefault="004F4D80" w:rsidP="00446E97">
            <w:pPr>
              <w:spacing w:line="240" w:lineRule="auto"/>
              <w:ind w:firstLine="0"/>
              <w:jc w:val="left"/>
              <w:rPr>
                <w:sz w:val="26"/>
                <w:szCs w:val="26"/>
              </w:rPr>
            </w:pPr>
            <w:r w:rsidRPr="00446E97">
              <w:rPr>
                <w:sz w:val="26"/>
                <w:szCs w:val="26"/>
              </w:rPr>
              <w:t xml:space="preserve">Местом регистрации (местом налогового </w:t>
            </w:r>
            <w:proofErr w:type="spellStart"/>
            <w:r w:rsidRPr="00446E97">
              <w:rPr>
                <w:sz w:val="26"/>
                <w:szCs w:val="26"/>
              </w:rPr>
              <w:t>резидентства</w:t>
            </w:r>
            <w:proofErr w:type="spellEnd"/>
            <w:r w:rsidRPr="00446E97">
              <w:rPr>
                <w:sz w:val="26"/>
                <w:szCs w:val="26"/>
              </w:rPr>
              <w:t xml:space="preserve">) </w:t>
            </w:r>
            <w:r w:rsidR="00C236C0" w:rsidRPr="00446E97">
              <w:rPr>
                <w:sz w:val="26"/>
                <w:szCs w:val="26"/>
              </w:rPr>
              <w:t>Участник</w:t>
            </w:r>
            <w:r w:rsidRPr="00446E97">
              <w:rPr>
                <w:sz w:val="26"/>
                <w:szCs w:val="26"/>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446E97" w:rsidRDefault="004F4D80" w:rsidP="00446E97">
            <w:pPr>
              <w:pStyle w:val="aff1"/>
              <w:spacing w:before="0" w:after="0"/>
              <w:ind w:left="0" w:right="0"/>
              <w:jc w:val="center"/>
              <w:rPr>
                <w:rStyle w:val="aa"/>
                <w:b w:val="0"/>
                <w:sz w:val="26"/>
                <w:szCs w:val="26"/>
              </w:rPr>
            </w:pPr>
            <w:r w:rsidRPr="00446E97">
              <w:rPr>
                <w:rStyle w:val="aa"/>
                <w:sz w:val="26"/>
                <w:szCs w:val="26"/>
              </w:rPr>
              <w:t>(если да, то укажите наименование оффшорной зоны)</w:t>
            </w:r>
          </w:p>
        </w:tc>
      </w:tr>
      <w:tr w:rsidR="004F4D80" w:rsidRPr="00446E9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446E97" w:rsidRDefault="004F4D80" w:rsidP="00446E97">
            <w:pPr>
              <w:numPr>
                <w:ilvl w:val="0"/>
                <w:numId w:val="63"/>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446E97" w:rsidRDefault="00C236C0" w:rsidP="00446E97">
            <w:pPr>
              <w:pStyle w:val="aff1"/>
              <w:spacing w:before="0" w:after="0"/>
              <w:ind w:left="0" w:right="0"/>
              <w:rPr>
                <w:sz w:val="26"/>
                <w:szCs w:val="26"/>
              </w:rPr>
            </w:pPr>
            <w:r w:rsidRPr="00446E97">
              <w:rPr>
                <w:sz w:val="26"/>
                <w:szCs w:val="26"/>
              </w:rPr>
              <w:t>Участник</w:t>
            </w:r>
            <w:r w:rsidR="004F4D80" w:rsidRPr="00446E97">
              <w:rPr>
                <w:sz w:val="26"/>
                <w:szCs w:val="26"/>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446E97" w:rsidRDefault="004F4D80" w:rsidP="00446E97">
            <w:pPr>
              <w:pStyle w:val="aff1"/>
              <w:spacing w:before="0" w:after="0"/>
              <w:ind w:left="0" w:right="0"/>
              <w:jc w:val="center"/>
              <w:rPr>
                <w:rStyle w:val="aa"/>
                <w:b w:val="0"/>
                <w:sz w:val="26"/>
                <w:szCs w:val="26"/>
              </w:rPr>
            </w:pPr>
            <w:r w:rsidRPr="00446E97">
              <w:rPr>
                <w:rStyle w:val="aa"/>
                <w:sz w:val="26"/>
                <w:szCs w:val="26"/>
              </w:rPr>
              <w:t>(если да, то укажите наименование оффшорной зоны)</w:t>
            </w:r>
          </w:p>
        </w:tc>
      </w:tr>
      <w:tr w:rsidR="004F4D80" w:rsidRPr="00446E9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446E97" w:rsidRDefault="004F4D80" w:rsidP="00446E97">
            <w:pPr>
              <w:numPr>
                <w:ilvl w:val="0"/>
                <w:numId w:val="63"/>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446E97" w:rsidRDefault="00C236C0" w:rsidP="00446E97">
            <w:pPr>
              <w:pStyle w:val="aff1"/>
              <w:spacing w:before="0" w:after="0"/>
              <w:ind w:left="0" w:right="0"/>
              <w:rPr>
                <w:sz w:val="26"/>
                <w:szCs w:val="26"/>
              </w:rPr>
            </w:pPr>
            <w:r w:rsidRPr="00446E97">
              <w:rPr>
                <w:sz w:val="26"/>
                <w:szCs w:val="26"/>
              </w:rPr>
              <w:t>Участник</w:t>
            </w:r>
            <w:r w:rsidR="004F4D80" w:rsidRPr="00446E97">
              <w:rPr>
                <w:sz w:val="26"/>
                <w:szCs w:val="26"/>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446E97" w:rsidRDefault="004F4D80" w:rsidP="00446E97">
            <w:pPr>
              <w:pStyle w:val="aff1"/>
              <w:spacing w:before="0" w:after="0"/>
              <w:ind w:left="0" w:right="0"/>
              <w:jc w:val="center"/>
              <w:rPr>
                <w:rStyle w:val="aa"/>
                <w:b w:val="0"/>
                <w:sz w:val="26"/>
                <w:szCs w:val="26"/>
              </w:rPr>
            </w:pPr>
            <w:r w:rsidRPr="00446E97">
              <w:rPr>
                <w:rStyle w:val="aa"/>
                <w:sz w:val="26"/>
                <w:szCs w:val="26"/>
              </w:rPr>
              <w:t>(нет/указать какой)</w:t>
            </w:r>
          </w:p>
        </w:tc>
      </w:tr>
      <w:tr w:rsidR="00110934" w:rsidRPr="00446E97" w:rsidTr="009E2C82">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110934" w:rsidRPr="00446E97" w:rsidRDefault="00110934" w:rsidP="00446E97">
            <w:pPr>
              <w:numPr>
                <w:ilvl w:val="0"/>
                <w:numId w:val="63"/>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110934" w:rsidRPr="00446E97" w:rsidRDefault="00110934" w:rsidP="00446E97">
            <w:pPr>
              <w:pStyle w:val="aff1"/>
              <w:spacing w:before="0" w:after="0"/>
              <w:ind w:left="0" w:right="0"/>
              <w:rPr>
                <w:sz w:val="26"/>
                <w:szCs w:val="26"/>
              </w:rPr>
            </w:pPr>
            <w:r w:rsidRPr="00446E97">
              <w:rPr>
                <w:sz w:val="26"/>
                <w:szCs w:val="26"/>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110934" w:rsidRPr="00446E97" w:rsidRDefault="00110934" w:rsidP="00446E97">
            <w:pPr>
              <w:pStyle w:val="aff1"/>
              <w:spacing w:before="0" w:after="0"/>
              <w:ind w:left="0" w:right="0"/>
              <w:jc w:val="center"/>
              <w:rPr>
                <w:rStyle w:val="aa"/>
                <w:b w:val="0"/>
                <w:sz w:val="26"/>
                <w:szCs w:val="26"/>
              </w:rPr>
            </w:pPr>
            <w:r w:rsidRPr="00446E97">
              <w:rPr>
                <w:rStyle w:val="aa"/>
                <w:sz w:val="26"/>
                <w:szCs w:val="26"/>
              </w:rPr>
              <w:t>(нет/указать что именно)</w:t>
            </w:r>
          </w:p>
        </w:tc>
      </w:tr>
      <w:tr w:rsidR="00110934" w:rsidRPr="00446E97" w:rsidTr="009E2C82">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110934" w:rsidRPr="00446E97" w:rsidRDefault="00110934" w:rsidP="00446E97">
            <w:pPr>
              <w:numPr>
                <w:ilvl w:val="0"/>
                <w:numId w:val="63"/>
              </w:numPr>
              <w:suppressAutoHyphens w:val="0"/>
              <w:snapToGrid w:val="0"/>
              <w:spacing w:line="240" w:lineRule="auto"/>
              <w:ind w:left="0" w:firstLine="0"/>
              <w:jc w:val="center"/>
              <w:rPr>
                <w:sz w:val="26"/>
                <w:szCs w:val="26"/>
              </w:rPr>
            </w:pPr>
            <w:bookmarkStart w:id="1151" w:name="_Toc439170689"/>
            <w:bookmarkStart w:id="1152" w:name="_Toc439172791"/>
            <w:bookmarkStart w:id="1153" w:name="_Toc439173235"/>
            <w:bookmarkStart w:id="1154" w:name="_Toc439238231"/>
            <w:bookmarkStart w:id="1155" w:name="_Toc439252779"/>
            <w:bookmarkStart w:id="1156" w:name="_Ref440272147"/>
            <w:bookmarkStart w:id="1157" w:name="_Toc440361390"/>
            <w:bookmarkStart w:id="1158" w:name="_Ref444163668"/>
            <w:bookmarkStart w:id="1159" w:name="_Ref444163784"/>
            <w:bookmarkStart w:id="1160" w:name="_Toc471898615"/>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110934" w:rsidRPr="00446E97" w:rsidRDefault="00110934" w:rsidP="00446E97">
            <w:pPr>
              <w:pStyle w:val="aff1"/>
              <w:spacing w:before="0" w:after="0"/>
              <w:ind w:left="0" w:right="0"/>
              <w:rPr>
                <w:sz w:val="26"/>
                <w:szCs w:val="26"/>
              </w:rPr>
            </w:pPr>
            <w:r w:rsidRPr="00446E97">
              <w:rPr>
                <w:sz w:val="26"/>
                <w:szCs w:val="26"/>
              </w:rPr>
              <w:t>Отнесение Участника закупки к категории субъектов малого и среднего предпринимательства</w:t>
            </w:r>
            <w:r w:rsidRPr="00446E97">
              <w:rPr>
                <w:rStyle w:val="afffffff9"/>
                <w:sz w:val="26"/>
                <w:szCs w:val="26"/>
              </w:rPr>
              <w:endnoteReference w:id="1"/>
            </w:r>
            <w:r w:rsidRPr="00446E97">
              <w:rPr>
                <w:sz w:val="26"/>
                <w:szCs w:val="26"/>
              </w:rPr>
              <w:t xml:space="preserve"> </w:t>
            </w:r>
            <w:r w:rsidRPr="00446E97">
              <w:rPr>
                <w:i/>
                <w:sz w:val="26"/>
                <w:szCs w:val="26"/>
              </w:rPr>
              <w:t xml:space="preserve">(в случае наличия у Участника закупки статуса субъекта МСП указать категорию МСП: индивидуальный предприниматель, </w:t>
            </w:r>
            <w:proofErr w:type="spellStart"/>
            <w:r w:rsidRPr="00446E97">
              <w:rPr>
                <w:i/>
                <w:sz w:val="26"/>
                <w:szCs w:val="26"/>
              </w:rPr>
              <w:t>микропредприятие</w:t>
            </w:r>
            <w:proofErr w:type="spellEnd"/>
            <w:r w:rsidRPr="00446E97">
              <w:rPr>
                <w:i/>
                <w:sz w:val="26"/>
                <w:szCs w:val="26"/>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110934" w:rsidRPr="00446E97" w:rsidRDefault="00110934" w:rsidP="00446E97">
            <w:pPr>
              <w:pStyle w:val="aff1"/>
              <w:spacing w:before="0" w:after="0"/>
              <w:ind w:left="0" w:right="0"/>
              <w:jc w:val="center"/>
              <w:rPr>
                <w:rStyle w:val="aa"/>
                <w:b w:val="0"/>
                <w:sz w:val="26"/>
                <w:szCs w:val="26"/>
              </w:rPr>
            </w:pPr>
          </w:p>
        </w:tc>
      </w:tr>
    </w:tbl>
    <w:p w:rsidR="00110934" w:rsidRPr="00446E97" w:rsidRDefault="00110934" w:rsidP="00446E97">
      <w:pPr>
        <w:spacing w:line="240" w:lineRule="auto"/>
        <w:rPr>
          <w:sz w:val="26"/>
          <w:szCs w:val="26"/>
        </w:rPr>
      </w:pPr>
    </w:p>
    <w:p w:rsidR="00110934" w:rsidRPr="00446E97" w:rsidRDefault="00110934" w:rsidP="00446E97">
      <w:pPr>
        <w:spacing w:line="240" w:lineRule="auto"/>
        <w:ind w:right="5527"/>
        <w:rPr>
          <w:color w:val="000000"/>
          <w:sz w:val="26"/>
          <w:szCs w:val="26"/>
        </w:rPr>
      </w:pPr>
      <w:r w:rsidRPr="00446E97">
        <w:rPr>
          <w:color w:val="000000"/>
          <w:sz w:val="26"/>
          <w:szCs w:val="26"/>
        </w:rPr>
        <w:t>____________________________________</w:t>
      </w:r>
    </w:p>
    <w:p w:rsidR="00110934" w:rsidRPr="00446E97" w:rsidRDefault="00110934" w:rsidP="00446E97">
      <w:pPr>
        <w:spacing w:line="240" w:lineRule="auto"/>
        <w:ind w:right="5527"/>
        <w:jc w:val="center"/>
        <w:rPr>
          <w:color w:val="000000"/>
          <w:sz w:val="26"/>
          <w:szCs w:val="26"/>
          <w:vertAlign w:val="superscript"/>
        </w:rPr>
      </w:pPr>
      <w:r w:rsidRPr="00446E97">
        <w:rPr>
          <w:color w:val="000000"/>
          <w:sz w:val="26"/>
          <w:szCs w:val="26"/>
          <w:vertAlign w:val="superscript"/>
        </w:rPr>
        <w:t>(подпись, М.П.)</w:t>
      </w:r>
    </w:p>
    <w:p w:rsidR="00110934" w:rsidRPr="00446E97" w:rsidRDefault="00110934" w:rsidP="00446E97">
      <w:pPr>
        <w:spacing w:line="240" w:lineRule="auto"/>
        <w:ind w:right="5527"/>
        <w:rPr>
          <w:color w:val="000000"/>
          <w:sz w:val="26"/>
          <w:szCs w:val="26"/>
        </w:rPr>
      </w:pPr>
      <w:r w:rsidRPr="00446E97">
        <w:rPr>
          <w:color w:val="000000"/>
          <w:sz w:val="26"/>
          <w:szCs w:val="26"/>
        </w:rPr>
        <w:t>____________________________________</w:t>
      </w:r>
    </w:p>
    <w:p w:rsidR="00110934" w:rsidRPr="00446E97" w:rsidRDefault="00110934" w:rsidP="00446E97">
      <w:pPr>
        <w:spacing w:line="240" w:lineRule="auto"/>
        <w:ind w:right="5527"/>
        <w:jc w:val="center"/>
        <w:rPr>
          <w:color w:val="000000"/>
          <w:sz w:val="26"/>
          <w:szCs w:val="26"/>
          <w:vertAlign w:val="superscript"/>
        </w:rPr>
      </w:pPr>
      <w:r w:rsidRPr="00446E97">
        <w:rPr>
          <w:color w:val="000000"/>
          <w:sz w:val="26"/>
          <w:szCs w:val="26"/>
          <w:vertAlign w:val="superscript"/>
        </w:rPr>
        <w:t xml:space="preserve">(фамилия, имя, отчество </w:t>
      </w:r>
      <w:proofErr w:type="gramStart"/>
      <w:r w:rsidRPr="00446E97">
        <w:rPr>
          <w:color w:val="000000"/>
          <w:sz w:val="26"/>
          <w:szCs w:val="26"/>
          <w:vertAlign w:val="superscript"/>
        </w:rPr>
        <w:t>подписавшего</w:t>
      </w:r>
      <w:proofErr w:type="gramEnd"/>
      <w:r w:rsidRPr="00446E97">
        <w:rPr>
          <w:color w:val="000000"/>
          <w:sz w:val="26"/>
          <w:szCs w:val="26"/>
          <w:vertAlign w:val="superscript"/>
        </w:rPr>
        <w:t>, должность)</w:t>
      </w:r>
    </w:p>
    <w:p w:rsidR="00110934" w:rsidRPr="00446E97" w:rsidRDefault="00110934" w:rsidP="00446E97">
      <w:pPr>
        <w:spacing w:line="240" w:lineRule="auto"/>
        <w:ind w:right="5527"/>
        <w:jc w:val="center"/>
        <w:rPr>
          <w:color w:val="000000"/>
          <w:sz w:val="26"/>
          <w:szCs w:val="26"/>
          <w:vertAlign w:val="superscript"/>
        </w:rPr>
      </w:pPr>
    </w:p>
    <w:p w:rsidR="00110934" w:rsidRPr="00446E97" w:rsidRDefault="00110934" w:rsidP="00446E97">
      <w:pPr>
        <w:spacing w:line="240" w:lineRule="auto"/>
        <w:ind w:right="5527"/>
        <w:jc w:val="center"/>
        <w:rPr>
          <w:color w:val="000000"/>
          <w:sz w:val="26"/>
          <w:szCs w:val="26"/>
          <w:vertAlign w:val="superscript"/>
        </w:rPr>
      </w:pPr>
    </w:p>
    <w:p w:rsidR="00110934" w:rsidRPr="00446E97" w:rsidRDefault="00110934" w:rsidP="00446E97">
      <w:pPr>
        <w:spacing w:line="240" w:lineRule="auto"/>
        <w:ind w:right="5527"/>
        <w:jc w:val="center"/>
        <w:rPr>
          <w:color w:val="000000"/>
          <w:sz w:val="26"/>
          <w:szCs w:val="26"/>
          <w:vertAlign w:val="superscript"/>
        </w:rPr>
      </w:pPr>
    </w:p>
    <w:p w:rsidR="00110934" w:rsidRPr="00446E97" w:rsidRDefault="00110934" w:rsidP="00446E97">
      <w:pPr>
        <w:spacing w:line="240" w:lineRule="auto"/>
        <w:ind w:right="5527"/>
        <w:jc w:val="center"/>
        <w:rPr>
          <w:color w:val="000000"/>
          <w:sz w:val="26"/>
          <w:szCs w:val="26"/>
          <w:vertAlign w:val="superscript"/>
        </w:rPr>
      </w:pPr>
    </w:p>
    <w:p w:rsidR="00110934" w:rsidRPr="00446E97" w:rsidRDefault="00110934" w:rsidP="00446E97">
      <w:pPr>
        <w:spacing w:line="240" w:lineRule="auto"/>
        <w:ind w:right="5527"/>
        <w:jc w:val="center"/>
        <w:rPr>
          <w:color w:val="000000"/>
          <w:sz w:val="26"/>
          <w:szCs w:val="26"/>
          <w:vertAlign w:val="superscript"/>
        </w:rPr>
      </w:pPr>
    </w:p>
    <w:p w:rsidR="00110934" w:rsidRPr="00446E97" w:rsidRDefault="00110934" w:rsidP="00446E97">
      <w:pPr>
        <w:spacing w:line="240" w:lineRule="auto"/>
        <w:ind w:right="5527"/>
        <w:jc w:val="center"/>
        <w:rPr>
          <w:color w:val="000000"/>
          <w:sz w:val="26"/>
          <w:szCs w:val="26"/>
          <w:vertAlign w:val="superscript"/>
        </w:rPr>
      </w:pPr>
    </w:p>
    <w:p w:rsidR="00110934" w:rsidRPr="00446E97" w:rsidRDefault="00110934" w:rsidP="00446E97">
      <w:pPr>
        <w:spacing w:line="240" w:lineRule="auto"/>
        <w:ind w:right="5527"/>
        <w:jc w:val="center"/>
        <w:rPr>
          <w:color w:val="000000"/>
          <w:sz w:val="26"/>
          <w:szCs w:val="26"/>
          <w:vertAlign w:val="superscript"/>
        </w:rPr>
      </w:pPr>
    </w:p>
    <w:p w:rsidR="00110934" w:rsidRPr="00446E97" w:rsidRDefault="00110934" w:rsidP="00446E97">
      <w:pPr>
        <w:spacing w:line="240" w:lineRule="auto"/>
        <w:ind w:right="5527"/>
        <w:jc w:val="center"/>
        <w:rPr>
          <w:color w:val="000000"/>
          <w:sz w:val="26"/>
          <w:szCs w:val="26"/>
          <w:vertAlign w:val="superscript"/>
        </w:rPr>
      </w:pPr>
    </w:p>
    <w:p w:rsidR="00110934" w:rsidRPr="00446E97" w:rsidRDefault="00110934" w:rsidP="00446E97">
      <w:pPr>
        <w:spacing w:line="240" w:lineRule="auto"/>
        <w:ind w:right="5527"/>
        <w:jc w:val="center"/>
        <w:rPr>
          <w:color w:val="000000"/>
          <w:sz w:val="26"/>
          <w:szCs w:val="26"/>
          <w:vertAlign w:val="superscript"/>
        </w:rPr>
      </w:pPr>
    </w:p>
    <w:p w:rsidR="00110934" w:rsidRPr="00446E97" w:rsidRDefault="00110934" w:rsidP="00446E97">
      <w:pPr>
        <w:spacing w:line="240" w:lineRule="auto"/>
        <w:ind w:right="5527"/>
        <w:jc w:val="center"/>
        <w:rPr>
          <w:color w:val="000000"/>
          <w:sz w:val="26"/>
          <w:szCs w:val="26"/>
          <w:vertAlign w:val="superscript"/>
        </w:rPr>
      </w:pPr>
    </w:p>
    <w:p w:rsidR="00110934" w:rsidRPr="00446E97" w:rsidRDefault="00110934" w:rsidP="00446E97">
      <w:pPr>
        <w:spacing w:line="240" w:lineRule="auto"/>
        <w:ind w:right="5527"/>
        <w:jc w:val="center"/>
        <w:rPr>
          <w:color w:val="000000"/>
          <w:sz w:val="26"/>
          <w:szCs w:val="26"/>
          <w:vertAlign w:val="superscript"/>
        </w:rPr>
      </w:pPr>
    </w:p>
    <w:p w:rsidR="00110934" w:rsidRPr="00446E97" w:rsidRDefault="00110934" w:rsidP="00446E97">
      <w:pPr>
        <w:spacing w:line="240" w:lineRule="auto"/>
        <w:ind w:right="5527"/>
        <w:jc w:val="center"/>
        <w:rPr>
          <w:color w:val="000000"/>
          <w:sz w:val="26"/>
          <w:szCs w:val="26"/>
          <w:vertAlign w:val="superscript"/>
        </w:rPr>
      </w:pPr>
    </w:p>
    <w:p w:rsidR="00110934" w:rsidRPr="00446E97" w:rsidRDefault="00110934" w:rsidP="00446E97">
      <w:pPr>
        <w:spacing w:line="240" w:lineRule="auto"/>
        <w:ind w:right="5527"/>
        <w:jc w:val="center"/>
        <w:rPr>
          <w:color w:val="000000"/>
          <w:sz w:val="26"/>
          <w:szCs w:val="26"/>
          <w:vertAlign w:val="superscript"/>
        </w:rPr>
      </w:pPr>
    </w:p>
    <w:p w:rsidR="00110934" w:rsidRPr="00446E97" w:rsidRDefault="00110934" w:rsidP="00446E97">
      <w:pPr>
        <w:spacing w:line="240" w:lineRule="auto"/>
        <w:ind w:right="5527"/>
        <w:jc w:val="center"/>
        <w:rPr>
          <w:color w:val="000000"/>
          <w:sz w:val="26"/>
          <w:szCs w:val="26"/>
          <w:vertAlign w:val="superscript"/>
        </w:rPr>
      </w:pPr>
    </w:p>
    <w:p w:rsidR="00110934" w:rsidRPr="00446E97" w:rsidRDefault="00110934" w:rsidP="00446E97">
      <w:pPr>
        <w:spacing w:line="240" w:lineRule="auto"/>
        <w:ind w:right="5527"/>
        <w:jc w:val="center"/>
        <w:rPr>
          <w:color w:val="000000"/>
          <w:sz w:val="26"/>
          <w:szCs w:val="26"/>
          <w:vertAlign w:val="superscript"/>
        </w:rPr>
      </w:pPr>
    </w:p>
    <w:p w:rsidR="00110934" w:rsidRPr="00446E97" w:rsidRDefault="00110934" w:rsidP="00446E97">
      <w:pPr>
        <w:spacing w:line="240" w:lineRule="auto"/>
        <w:ind w:right="5527"/>
        <w:jc w:val="center"/>
        <w:rPr>
          <w:color w:val="000000"/>
          <w:sz w:val="26"/>
          <w:szCs w:val="26"/>
          <w:vertAlign w:val="superscript"/>
        </w:rPr>
      </w:pPr>
    </w:p>
    <w:p w:rsidR="00110934" w:rsidRPr="00446E97" w:rsidRDefault="00110934" w:rsidP="00446E97">
      <w:pPr>
        <w:spacing w:line="240" w:lineRule="auto"/>
        <w:ind w:right="5527"/>
        <w:jc w:val="center"/>
        <w:rPr>
          <w:color w:val="000000"/>
          <w:sz w:val="26"/>
          <w:szCs w:val="26"/>
          <w:vertAlign w:val="superscript"/>
        </w:rPr>
      </w:pPr>
    </w:p>
    <w:p w:rsidR="00110934" w:rsidRPr="00446E97" w:rsidRDefault="00110934" w:rsidP="00446E97">
      <w:pPr>
        <w:spacing w:line="240" w:lineRule="auto"/>
        <w:ind w:right="5527"/>
        <w:jc w:val="center"/>
        <w:rPr>
          <w:color w:val="000000"/>
          <w:sz w:val="26"/>
          <w:szCs w:val="26"/>
          <w:vertAlign w:val="superscript"/>
        </w:rPr>
      </w:pPr>
    </w:p>
    <w:p w:rsidR="00110934" w:rsidRPr="00446E97" w:rsidRDefault="00110934" w:rsidP="00446E97">
      <w:pPr>
        <w:spacing w:line="240" w:lineRule="auto"/>
        <w:ind w:right="5527"/>
        <w:jc w:val="center"/>
        <w:rPr>
          <w:color w:val="000000"/>
          <w:sz w:val="26"/>
          <w:szCs w:val="26"/>
          <w:vertAlign w:val="superscript"/>
        </w:rPr>
      </w:pPr>
    </w:p>
    <w:p w:rsidR="00110934" w:rsidRPr="00446E97" w:rsidRDefault="00110934" w:rsidP="00446E97">
      <w:pPr>
        <w:spacing w:line="240" w:lineRule="auto"/>
        <w:ind w:right="5527"/>
        <w:jc w:val="center"/>
        <w:rPr>
          <w:color w:val="000000"/>
          <w:sz w:val="26"/>
          <w:szCs w:val="26"/>
          <w:vertAlign w:val="superscript"/>
        </w:rPr>
      </w:pPr>
    </w:p>
    <w:p w:rsidR="00110934" w:rsidRPr="00446E97" w:rsidRDefault="00110934" w:rsidP="00446E97">
      <w:pPr>
        <w:spacing w:line="240" w:lineRule="auto"/>
        <w:ind w:right="5527"/>
        <w:jc w:val="center"/>
        <w:rPr>
          <w:color w:val="000000"/>
          <w:sz w:val="26"/>
          <w:szCs w:val="26"/>
          <w:vertAlign w:val="superscript"/>
        </w:rPr>
      </w:pPr>
    </w:p>
    <w:p w:rsidR="00110934" w:rsidRPr="00446E97" w:rsidRDefault="00110934" w:rsidP="00446E97">
      <w:pPr>
        <w:spacing w:line="240" w:lineRule="auto"/>
        <w:ind w:right="5527"/>
        <w:jc w:val="center"/>
        <w:rPr>
          <w:color w:val="000000"/>
          <w:sz w:val="26"/>
          <w:szCs w:val="26"/>
          <w:vertAlign w:val="superscript"/>
        </w:rPr>
      </w:pPr>
    </w:p>
    <w:p w:rsidR="00110934" w:rsidRPr="00446E97" w:rsidRDefault="00110934" w:rsidP="00446E97">
      <w:pPr>
        <w:spacing w:line="240" w:lineRule="auto"/>
        <w:ind w:right="5527"/>
        <w:jc w:val="center"/>
        <w:rPr>
          <w:color w:val="000000"/>
          <w:sz w:val="26"/>
          <w:szCs w:val="26"/>
          <w:vertAlign w:val="superscript"/>
        </w:rPr>
      </w:pPr>
    </w:p>
    <w:p w:rsidR="00110934" w:rsidRPr="00446E97" w:rsidRDefault="00110934" w:rsidP="00446E97">
      <w:pPr>
        <w:spacing w:line="240" w:lineRule="auto"/>
        <w:ind w:right="5527"/>
        <w:jc w:val="center"/>
        <w:rPr>
          <w:color w:val="000000"/>
          <w:sz w:val="26"/>
          <w:szCs w:val="26"/>
          <w:vertAlign w:val="superscript"/>
        </w:rPr>
      </w:pPr>
    </w:p>
    <w:p w:rsidR="00110934" w:rsidRPr="00446E97" w:rsidRDefault="00110934" w:rsidP="00446E97">
      <w:pPr>
        <w:spacing w:line="240" w:lineRule="auto"/>
        <w:ind w:right="5527"/>
        <w:jc w:val="center"/>
        <w:rPr>
          <w:color w:val="000000"/>
          <w:sz w:val="26"/>
          <w:szCs w:val="26"/>
          <w:vertAlign w:val="superscript"/>
        </w:rPr>
      </w:pPr>
    </w:p>
    <w:p w:rsidR="00110934" w:rsidRPr="00446E97" w:rsidRDefault="00110934" w:rsidP="00446E97">
      <w:pPr>
        <w:spacing w:line="240" w:lineRule="auto"/>
        <w:ind w:right="-1"/>
        <w:jc w:val="left"/>
        <w:rPr>
          <w:color w:val="000000"/>
          <w:sz w:val="26"/>
          <w:szCs w:val="26"/>
          <w:vertAlign w:val="superscript"/>
        </w:rPr>
        <w:sectPr w:rsidR="00110934" w:rsidRPr="00446E97" w:rsidSect="004F4D80">
          <w:pgSz w:w="11906" w:h="16838" w:code="9"/>
          <w:pgMar w:top="680" w:right="567" w:bottom="539" w:left="1134" w:header="680" w:footer="278" w:gutter="0"/>
          <w:cols w:space="708"/>
          <w:titlePg/>
          <w:docGrid w:linePitch="360"/>
        </w:sectPr>
      </w:pPr>
      <w:r w:rsidRPr="00446E97">
        <w:rPr>
          <w:rStyle w:val="afffffff9"/>
          <w:sz w:val="26"/>
          <w:szCs w:val="26"/>
        </w:rPr>
        <w:footnoteRef/>
      </w:r>
      <w:r w:rsidRPr="00446E97">
        <w:rPr>
          <w:sz w:val="26"/>
          <w:szCs w:val="26"/>
        </w:rP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p w:rsidR="004F4D80" w:rsidRPr="00446E97" w:rsidRDefault="004F4D80" w:rsidP="00446E97">
      <w:pPr>
        <w:pStyle w:val="3"/>
        <w:spacing w:before="0" w:after="0"/>
        <w:rPr>
          <w:sz w:val="26"/>
          <w:szCs w:val="26"/>
        </w:rPr>
      </w:pPr>
      <w:bookmarkStart w:id="1161" w:name="_Ref491178086"/>
      <w:r w:rsidRPr="00446E97">
        <w:rPr>
          <w:sz w:val="26"/>
          <w:szCs w:val="26"/>
        </w:rPr>
        <w:lastRenderedPageBreak/>
        <w:t xml:space="preserve">Форма </w:t>
      </w:r>
      <w:bookmarkEnd w:id="1151"/>
      <w:bookmarkEnd w:id="1152"/>
      <w:bookmarkEnd w:id="1153"/>
      <w:bookmarkEnd w:id="1154"/>
      <w:r w:rsidR="00FB00C0" w:rsidRPr="00446E97">
        <w:rPr>
          <w:sz w:val="26"/>
          <w:szCs w:val="26"/>
        </w:rPr>
        <w:t>Декларации о соответствии Участника/</w:t>
      </w:r>
      <w:r w:rsidR="000E5003" w:rsidRPr="00446E97">
        <w:rPr>
          <w:sz w:val="26"/>
          <w:szCs w:val="26"/>
        </w:rPr>
        <w:t>субподрядчика</w:t>
      </w:r>
      <w:r w:rsidR="00C3704B" w:rsidRPr="00446E97">
        <w:rPr>
          <w:sz w:val="26"/>
          <w:szCs w:val="26"/>
        </w:rPr>
        <w:t>/</w:t>
      </w:r>
      <w:r w:rsidR="00FB00C0" w:rsidRPr="00446E97">
        <w:rPr>
          <w:sz w:val="26"/>
          <w:szCs w:val="26"/>
        </w:rPr>
        <w:t xml:space="preserve">члена Коллективного участника критериям отнесения к субъектам малого и среднего предпринимательства (форма </w:t>
      </w:r>
      <w:r w:rsidR="00B8118F" w:rsidRPr="00446E97">
        <w:rPr>
          <w:sz w:val="26"/>
          <w:szCs w:val="26"/>
        </w:rPr>
        <w:t>7</w:t>
      </w:r>
      <w:r w:rsidR="00FB00C0" w:rsidRPr="00446E97">
        <w:rPr>
          <w:sz w:val="26"/>
          <w:szCs w:val="26"/>
        </w:rPr>
        <w:t>.1)</w:t>
      </w:r>
      <w:bookmarkEnd w:id="1155"/>
      <w:bookmarkEnd w:id="1156"/>
      <w:bookmarkEnd w:id="1157"/>
      <w:bookmarkEnd w:id="1158"/>
      <w:bookmarkEnd w:id="1159"/>
      <w:bookmarkEnd w:id="1160"/>
      <w:bookmarkEnd w:id="1161"/>
    </w:p>
    <w:p w:rsidR="004F4D80" w:rsidRPr="00446E97" w:rsidRDefault="004F4D80" w:rsidP="00446E97">
      <w:pPr>
        <w:spacing w:line="240" w:lineRule="auto"/>
        <w:ind w:left="540" w:firstLine="0"/>
        <w:jc w:val="left"/>
        <w:rPr>
          <w:sz w:val="26"/>
          <w:szCs w:val="26"/>
        </w:rPr>
      </w:pPr>
      <w:r w:rsidRPr="00446E97">
        <w:rPr>
          <w:sz w:val="26"/>
          <w:szCs w:val="26"/>
        </w:rPr>
        <w:t>Приложение</w:t>
      </w:r>
      <w:r w:rsidR="00553A57" w:rsidRPr="00446E97">
        <w:rPr>
          <w:sz w:val="26"/>
          <w:szCs w:val="26"/>
        </w:rPr>
        <w:t xml:space="preserve"> </w:t>
      </w:r>
      <w:r w:rsidR="00B8118F" w:rsidRPr="00446E97">
        <w:rPr>
          <w:sz w:val="26"/>
          <w:szCs w:val="26"/>
        </w:rPr>
        <w:t>7</w:t>
      </w:r>
      <w:r w:rsidRPr="00446E97">
        <w:rPr>
          <w:noProof/>
          <w:sz w:val="26"/>
          <w:szCs w:val="26"/>
        </w:rPr>
        <w:t>.1</w:t>
      </w:r>
      <w:r w:rsidRPr="00446E97">
        <w:rPr>
          <w:sz w:val="26"/>
          <w:szCs w:val="26"/>
        </w:rPr>
        <w:t xml:space="preserve"> к письму о подаче оферты</w:t>
      </w:r>
      <w:r w:rsidRPr="00446E97">
        <w:rPr>
          <w:sz w:val="26"/>
          <w:szCs w:val="26"/>
        </w:rPr>
        <w:br/>
        <w:t>от «____»_____________ </w:t>
      </w:r>
      <w:proofErr w:type="gramStart"/>
      <w:r w:rsidRPr="00446E97">
        <w:rPr>
          <w:sz w:val="26"/>
          <w:szCs w:val="26"/>
        </w:rPr>
        <w:t>г</w:t>
      </w:r>
      <w:proofErr w:type="gramEnd"/>
      <w:r w:rsidRPr="00446E97">
        <w:rPr>
          <w:sz w:val="26"/>
          <w:szCs w:val="26"/>
        </w:rPr>
        <w:t>. №__________</w:t>
      </w:r>
    </w:p>
    <w:p w:rsidR="004F4D80" w:rsidRPr="00446E97" w:rsidRDefault="004F4D80" w:rsidP="00446E97">
      <w:pPr>
        <w:spacing w:line="240" w:lineRule="auto"/>
        <w:ind w:firstLine="709"/>
        <w:jc w:val="right"/>
        <w:rPr>
          <w:b/>
          <w:sz w:val="26"/>
          <w:szCs w:val="26"/>
        </w:rPr>
      </w:pPr>
    </w:p>
    <w:p w:rsidR="00FB00C0" w:rsidRPr="00446E97" w:rsidRDefault="00FB00C0" w:rsidP="00446E97">
      <w:pPr>
        <w:autoSpaceDE w:val="0"/>
        <w:autoSpaceDN w:val="0"/>
        <w:adjustRightInd w:val="0"/>
        <w:spacing w:line="240" w:lineRule="auto"/>
        <w:ind w:firstLine="540"/>
        <w:jc w:val="center"/>
        <w:outlineLvl w:val="3"/>
        <w:rPr>
          <w:b/>
          <w:sz w:val="26"/>
          <w:szCs w:val="26"/>
        </w:rPr>
      </w:pPr>
      <w:r w:rsidRPr="00446E97">
        <w:rPr>
          <w:b/>
          <w:sz w:val="26"/>
          <w:szCs w:val="26"/>
        </w:rPr>
        <w:t>Декларация о соответствии Участника</w:t>
      </w:r>
      <w:r w:rsidR="00B618BA" w:rsidRPr="00446E97">
        <w:rPr>
          <w:b/>
          <w:sz w:val="26"/>
          <w:szCs w:val="26"/>
        </w:rPr>
        <w:t>/</w:t>
      </w:r>
      <w:r w:rsidR="00AC681D" w:rsidRPr="00446E97">
        <w:rPr>
          <w:b/>
          <w:sz w:val="26"/>
          <w:szCs w:val="26"/>
        </w:rPr>
        <w:t>субподрядчика</w:t>
      </w:r>
      <w:r w:rsidR="00C3704B" w:rsidRPr="00446E97">
        <w:rPr>
          <w:b/>
          <w:sz w:val="26"/>
          <w:szCs w:val="26"/>
        </w:rPr>
        <w:t>/</w:t>
      </w:r>
      <w:r w:rsidR="00B618BA" w:rsidRPr="00446E97">
        <w:rPr>
          <w:b/>
          <w:sz w:val="26"/>
          <w:szCs w:val="26"/>
        </w:rPr>
        <w:t>члена Коллективного участника</w:t>
      </w:r>
      <w:r w:rsidRPr="00446E97">
        <w:rPr>
          <w:b/>
          <w:sz w:val="26"/>
          <w:szCs w:val="26"/>
        </w:rPr>
        <w:t xml:space="preserve"> критериям отнесения к субъектам малого и среднего предпринимательства </w:t>
      </w:r>
    </w:p>
    <w:p w:rsidR="00FB00C0" w:rsidRPr="00446E97" w:rsidRDefault="00FB00C0" w:rsidP="00446E97">
      <w:pPr>
        <w:autoSpaceDE w:val="0"/>
        <w:autoSpaceDN w:val="0"/>
        <w:adjustRightInd w:val="0"/>
        <w:spacing w:line="240" w:lineRule="auto"/>
        <w:ind w:firstLine="540"/>
        <w:outlineLvl w:val="3"/>
        <w:rPr>
          <w:sz w:val="26"/>
          <w:szCs w:val="26"/>
        </w:rPr>
      </w:pPr>
    </w:p>
    <w:p w:rsidR="001C36D7" w:rsidRPr="00446E97" w:rsidRDefault="001C36D7" w:rsidP="00446E97">
      <w:pPr>
        <w:autoSpaceDE w:val="0"/>
        <w:autoSpaceDN w:val="0"/>
        <w:adjustRightInd w:val="0"/>
        <w:spacing w:line="240" w:lineRule="auto"/>
        <w:ind w:firstLine="540"/>
        <w:outlineLvl w:val="3"/>
        <w:rPr>
          <w:sz w:val="26"/>
          <w:szCs w:val="26"/>
        </w:rPr>
      </w:pPr>
    </w:p>
    <w:p w:rsidR="001C36D7" w:rsidRPr="00446E97" w:rsidRDefault="001C36D7" w:rsidP="00446E97">
      <w:pPr>
        <w:autoSpaceDE w:val="0"/>
        <w:autoSpaceDN w:val="0"/>
        <w:adjustRightInd w:val="0"/>
        <w:spacing w:line="240" w:lineRule="auto"/>
        <w:ind w:firstLine="540"/>
        <w:outlineLvl w:val="3"/>
        <w:rPr>
          <w:sz w:val="26"/>
          <w:szCs w:val="26"/>
        </w:rPr>
      </w:pPr>
    </w:p>
    <w:p w:rsidR="001C36D7" w:rsidRPr="00446E97" w:rsidRDefault="001C36D7" w:rsidP="00446E97">
      <w:pPr>
        <w:autoSpaceDE w:val="0"/>
        <w:autoSpaceDN w:val="0"/>
        <w:adjustRightInd w:val="0"/>
        <w:spacing w:line="240" w:lineRule="auto"/>
        <w:ind w:firstLine="540"/>
        <w:outlineLvl w:val="3"/>
        <w:rPr>
          <w:sz w:val="26"/>
          <w:szCs w:val="26"/>
        </w:rPr>
      </w:pPr>
    </w:p>
    <w:p w:rsidR="001C36D7" w:rsidRPr="00446E97" w:rsidRDefault="001C36D7" w:rsidP="00446E97">
      <w:pPr>
        <w:spacing w:line="240" w:lineRule="auto"/>
        <w:rPr>
          <w:sz w:val="26"/>
          <w:szCs w:val="26"/>
        </w:rPr>
      </w:pPr>
      <w:bookmarkStart w:id="1162" w:name="_Toc125426243"/>
      <w:bookmarkStart w:id="1163" w:name="_Toc396984070"/>
      <w:bookmarkStart w:id="1164" w:name="_Toc423423673"/>
      <w:bookmarkStart w:id="1165" w:name="_Toc439170691"/>
      <w:bookmarkStart w:id="1166" w:name="_Toc439172793"/>
      <w:bookmarkStart w:id="1167" w:name="_Toc439173237"/>
      <w:bookmarkStart w:id="1168" w:name="_Toc439238233"/>
      <w:bookmarkStart w:id="1169" w:name="_Toc439252780"/>
      <w:bookmarkStart w:id="1170" w:name="_Toc439323754"/>
      <w:bookmarkStart w:id="1171" w:name="_Toc440361391"/>
      <w:bookmarkStart w:id="1172" w:name="_Toc440376146"/>
      <w:bookmarkStart w:id="1173" w:name="_Toc440376273"/>
      <w:bookmarkStart w:id="1174" w:name="_Toc440382531"/>
      <w:bookmarkStart w:id="1175" w:name="_Toc440447201"/>
      <w:bookmarkStart w:id="1176" w:name="_Toc440620881"/>
      <w:bookmarkStart w:id="1177" w:name="_Toc440631516"/>
      <w:bookmarkStart w:id="1178" w:name="_Toc440875755"/>
      <w:bookmarkStart w:id="1179" w:name="_Toc441131779"/>
      <w:r w:rsidRPr="00446E97">
        <w:rPr>
          <w:sz w:val="26"/>
          <w:szCs w:val="26"/>
        </w:rPr>
        <w:t xml:space="preserve">Подтверждаем, что  </w:t>
      </w:r>
    </w:p>
    <w:p w:rsidR="001C36D7" w:rsidRPr="00446E97" w:rsidRDefault="001C36D7" w:rsidP="00446E97">
      <w:pPr>
        <w:pBdr>
          <w:top w:val="single" w:sz="4" w:space="1" w:color="auto"/>
        </w:pBdr>
        <w:spacing w:line="240" w:lineRule="auto"/>
        <w:ind w:left="2637"/>
        <w:jc w:val="center"/>
        <w:rPr>
          <w:sz w:val="26"/>
          <w:szCs w:val="26"/>
        </w:rPr>
      </w:pPr>
      <w:r w:rsidRPr="00446E97">
        <w:rPr>
          <w:sz w:val="26"/>
          <w:szCs w:val="26"/>
        </w:rPr>
        <w:t>(указывается наименование участника закупки)</w:t>
      </w:r>
    </w:p>
    <w:p w:rsidR="001C36D7" w:rsidRPr="00446E97" w:rsidRDefault="001C36D7" w:rsidP="00446E97">
      <w:pPr>
        <w:spacing w:line="240" w:lineRule="auto"/>
        <w:rPr>
          <w:sz w:val="26"/>
          <w:szCs w:val="26"/>
        </w:rPr>
      </w:pPr>
      <w:r w:rsidRPr="00446E97">
        <w:rPr>
          <w:sz w:val="26"/>
          <w:szCs w:val="26"/>
        </w:rPr>
        <w:t xml:space="preserve">в соответствии со статьей 4 Федерального закона </w:t>
      </w:r>
      <w:r w:rsidR="00475C80" w:rsidRPr="00446E97">
        <w:rPr>
          <w:sz w:val="26"/>
          <w:szCs w:val="26"/>
        </w:rPr>
        <w:t xml:space="preserve">№209-ФЗ от 24.07.2007 с изменениями </w:t>
      </w:r>
      <w:r w:rsidRPr="00446E97">
        <w:rPr>
          <w:sz w:val="26"/>
          <w:szCs w:val="26"/>
        </w:rPr>
        <w:t xml:space="preserve">“О развитии малого и среднего предпринимательства в Российской Федерации” удовлетворяет критериям отнесения организации к субъектам  </w:t>
      </w:r>
    </w:p>
    <w:p w:rsidR="001C36D7" w:rsidRPr="00446E97" w:rsidRDefault="001C36D7" w:rsidP="00446E97">
      <w:pPr>
        <w:pBdr>
          <w:top w:val="single" w:sz="4" w:space="1" w:color="auto"/>
        </w:pBdr>
        <w:spacing w:line="240" w:lineRule="auto"/>
        <w:ind w:left="2665"/>
        <w:jc w:val="center"/>
        <w:rPr>
          <w:sz w:val="26"/>
          <w:szCs w:val="26"/>
        </w:rPr>
      </w:pPr>
      <w:r w:rsidRPr="00446E97">
        <w:rPr>
          <w:sz w:val="26"/>
          <w:szCs w:val="26"/>
        </w:rPr>
        <w:t>(указывается субъект малого или среднего предпринимательства</w:t>
      </w:r>
      <w:r w:rsidRPr="00446E97">
        <w:rPr>
          <w:sz w:val="26"/>
          <w:szCs w:val="26"/>
        </w:rPr>
        <w:br/>
        <w:t>в зависимости от критериев отнесения)</w:t>
      </w:r>
    </w:p>
    <w:p w:rsidR="001C36D7" w:rsidRPr="00446E97" w:rsidRDefault="001C36D7" w:rsidP="00446E97">
      <w:pPr>
        <w:spacing w:line="240" w:lineRule="auto"/>
        <w:rPr>
          <w:sz w:val="26"/>
          <w:szCs w:val="26"/>
        </w:rPr>
      </w:pPr>
      <w:r w:rsidRPr="00446E97">
        <w:rPr>
          <w:sz w:val="26"/>
          <w:szCs w:val="26"/>
        </w:rPr>
        <w:t>предпринимательства, и сообщаем следующую информацию:</w:t>
      </w:r>
    </w:p>
    <w:p w:rsidR="001C36D7" w:rsidRPr="00446E97" w:rsidRDefault="001C36D7" w:rsidP="00446E97">
      <w:pPr>
        <w:spacing w:line="240" w:lineRule="auto"/>
        <w:ind w:left="567"/>
        <w:rPr>
          <w:sz w:val="26"/>
          <w:szCs w:val="26"/>
        </w:rPr>
      </w:pPr>
      <w:r w:rsidRPr="00446E97">
        <w:rPr>
          <w:sz w:val="26"/>
          <w:szCs w:val="26"/>
        </w:rPr>
        <w:t xml:space="preserve">1. Адрес местонахождения (юридический адрес):  </w:t>
      </w:r>
    </w:p>
    <w:p w:rsidR="001C36D7" w:rsidRPr="00446E97" w:rsidRDefault="001C36D7" w:rsidP="00446E97">
      <w:pPr>
        <w:pBdr>
          <w:top w:val="single" w:sz="4" w:space="1" w:color="auto"/>
        </w:pBdr>
        <w:spacing w:line="240" w:lineRule="auto"/>
        <w:ind w:left="567"/>
        <w:rPr>
          <w:sz w:val="26"/>
          <w:szCs w:val="26"/>
        </w:rPr>
      </w:pPr>
    </w:p>
    <w:p w:rsidR="001C36D7" w:rsidRPr="00446E97" w:rsidRDefault="001C36D7" w:rsidP="00446E97">
      <w:pPr>
        <w:tabs>
          <w:tab w:val="right" w:pos="9923"/>
        </w:tabs>
        <w:spacing w:line="240" w:lineRule="auto"/>
        <w:ind w:left="567"/>
        <w:rPr>
          <w:sz w:val="26"/>
          <w:szCs w:val="26"/>
        </w:rPr>
      </w:pPr>
      <w:r w:rsidRPr="00446E97">
        <w:rPr>
          <w:sz w:val="26"/>
          <w:szCs w:val="26"/>
        </w:rPr>
        <w:tab/>
        <w:t>.</w:t>
      </w:r>
    </w:p>
    <w:p w:rsidR="001C36D7" w:rsidRPr="00446E97" w:rsidRDefault="001C36D7" w:rsidP="00446E97">
      <w:pPr>
        <w:pBdr>
          <w:top w:val="single" w:sz="4" w:space="1" w:color="auto"/>
        </w:pBdr>
        <w:spacing w:line="240" w:lineRule="auto"/>
        <w:ind w:left="567" w:right="113"/>
        <w:rPr>
          <w:sz w:val="26"/>
          <w:szCs w:val="26"/>
        </w:rPr>
      </w:pPr>
    </w:p>
    <w:p w:rsidR="001C36D7" w:rsidRPr="00446E97" w:rsidRDefault="001C36D7" w:rsidP="00446E97">
      <w:pPr>
        <w:tabs>
          <w:tab w:val="right" w:pos="9923"/>
        </w:tabs>
        <w:spacing w:line="240" w:lineRule="auto"/>
        <w:ind w:left="567"/>
        <w:rPr>
          <w:sz w:val="26"/>
          <w:szCs w:val="26"/>
        </w:rPr>
      </w:pPr>
      <w:r w:rsidRPr="00446E97">
        <w:rPr>
          <w:sz w:val="26"/>
          <w:szCs w:val="26"/>
        </w:rPr>
        <w:t>2.</w:t>
      </w:r>
      <w:r w:rsidRPr="00446E97">
        <w:rPr>
          <w:sz w:val="26"/>
          <w:szCs w:val="26"/>
          <w:lang w:val="en-US"/>
        </w:rPr>
        <w:t> </w:t>
      </w:r>
      <w:r w:rsidRPr="00446E97">
        <w:rPr>
          <w:sz w:val="26"/>
          <w:szCs w:val="26"/>
        </w:rPr>
        <w:t xml:space="preserve">ИНН/КПП:  </w:t>
      </w:r>
      <w:r w:rsidRPr="00446E97">
        <w:rPr>
          <w:sz w:val="26"/>
          <w:szCs w:val="26"/>
        </w:rPr>
        <w:tab/>
        <w:t>.</w:t>
      </w:r>
    </w:p>
    <w:p w:rsidR="001C36D7" w:rsidRPr="00446E97" w:rsidRDefault="001C36D7" w:rsidP="00446E97">
      <w:pPr>
        <w:pBdr>
          <w:top w:val="single" w:sz="4" w:space="1" w:color="auto"/>
        </w:pBdr>
        <w:spacing w:line="240" w:lineRule="auto"/>
        <w:ind w:left="567" w:right="113"/>
        <w:jc w:val="center"/>
        <w:rPr>
          <w:sz w:val="26"/>
          <w:szCs w:val="26"/>
        </w:rPr>
      </w:pPr>
      <w:r w:rsidRPr="00446E97">
        <w:rPr>
          <w:sz w:val="26"/>
          <w:szCs w:val="26"/>
        </w:rPr>
        <w:t>(№, сведения о дате выдачи документа и выдавшем его органе)</w:t>
      </w:r>
    </w:p>
    <w:p w:rsidR="001C36D7" w:rsidRPr="00446E97" w:rsidRDefault="001C36D7" w:rsidP="00446E97">
      <w:pPr>
        <w:tabs>
          <w:tab w:val="right" w:pos="9923"/>
        </w:tabs>
        <w:spacing w:line="240" w:lineRule="auto"/>
        <w:ind w:left="567"/>
        <w:rPr>
          <w:sz w:val="26"/>
          <w:szCs w:val="26"/>
        </w:rPr>
      </w:pPr>
      <w:r w:rsidRPr="00446E97">
        <w:rPr>
          <w:sz w:val="26"/>
          <w:szCs w:val="26"/>
        </w:rPr>
        <w:t xml:space="preserve">3. ОГРН:  </w:t>
      </w:r>
      <w:r w:rsidRPr="00446E97">
        <w:rPr>
          <w:sz w:val="26"/>
          <w:szCs w:val="26"/>
        </w:rPr>
        <w:tab/>
        <w:t>.</w:t>
      </w:r>
    </w:p>
    <w:p w:rsidR="001C36D7" w:rsidRPr="00446E97" w:rsidRDefault="001C36D7" w:rsidP="00446E97">
      <w:pPr>
        <w:pBdr>
          <w:top w:val="single" w:sz="4" w:space="1" w:color="auto"/>
        </w:pBdr>
        <w:spacing w:line="240" w:lineRule="auto"/>
        <w:ind w:left="567" w:right="113"/>
        <w:rPr>
          <w:sz w:val="26"/>
          <w:szCs w:val="26"/>
        </w:rPr>
      </w:pPr>
    </w:p>
    <w:p w:rsidR="001C36D7" w:rsidRPr="00446E97" w:rsidRDefault="001A75F5" w:rsidP="00446E97">
      <w:pPr>
        <w:spacing w:line="240" w:lineRule="auto"/>
        <w:ind w:left="567"/>
        <w:rPr>
          <w:sz w:val="26"/>
          <w:szCs w:val="26"/>
        </w:rPr>
      </w:pPr>
      <w:r w:rsidRPr="00446E97">
        <w:rPr>
          <w:sz w:val="26"/>
          <w:szCs w:val="26"/>
        </w:rPr>
        <w:t>4</w:t>
      </w:r>
      <w:r w:rsidR="001C36D7" w:rsidRPr="00446E97">
        <w:rPr>
          <w:sz w:val="26"/>
          <w:szCs w:val="26"/>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475C80" w:rsidRPr="00446E97">
        <w:rPr>
          <w:sz w:val="26"/>
          <w:szCs w:val="26"/>
        </w:rPr>
        <w:t>деятельности</w:t>
      </w:r>
      <w:r w:rsidR="00475C80" w:rsidRPr="00446E97">
        <w:rPr>
          <w:rStyle w:val="afffffff9"/>
          <w:sz w:val="26"/>
          <w:szCs w:val="26"/>
        </w:rPr>
        <w:footnoteRef/>
      </w:r>
      <w:r w:rsidR="001C36D7" w:rsidRPr="00446E97">
        <w:rPr>
          <w:sz w:val="26"/>
          <w:szCs w:val="26"/>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1C36D7" w:rsidRPr="00446E97" w:rsidTr="002A5B99">
        <w:trPr>
          <w:cantSplit/>
          <w:tblHeader/>
        </w:trPr>
        <w:tc>
          <w:tcPr>
            <w:tcW w:w="567" w:type="dxa"/>
            <w:vAlign w:val="center"/>
          </w:tcPr>
          <w:p w:rsidR="001C36D7" w:rsidRPr="00446E97" w:rsidRDefault="001C36D7" w:rsidP="00446E97">
            <w:pPr>
              <w:spacing w:line="240" w:lineRule="auto"/>
              <w:ind w:firstLine="0"/>
              <w:jc w:val="center"/>
              <w:rPr>
                <w:sz w:val="26"/>
                <w:szCs w:val="26"/>
              </w:rPr>
            </w:pPr>
            <w:r w:rsidRPr="00446E97">
              <w:rPr>
                <w:sz w:val="26"/>
                <w:szCs w:val="26"/>
              </w:rPr>
              <w:t xml:space="preserve">№ </w:t>
            </w:r>
            <w:proofErr w:type="gramStart"/>
            <w:r w:rsidRPr="00446E97">
              <w:rPr>
                <w:sz w:val="26"/>
                <w:szCs w:val="26"/>
              </w:rPr>
              <w:t>п</w:t>
            </w:r>
            <w:proofErr w:type="gramEnd"/>
            <w:r w:rsidRPr="00446E97">
              <w:rPr>
                <w:sz w:val="26"/>
                <w:szCs w:val="26"/>
              </w:rPr>
              <w:t>/п</w:t>
            </w:r>
          </w:p>
        </w:tc>
        <w:tc>
          <w:tcPr>
            <w:tcW w:w="4649" w:type="dxa"/>
            <w:vAlign w:val="center"/>
          </w:tcPr>
          <w:p w:rsidR="001C36D7" w:rsidRPr="00446E97" w:rsidRDefault="001C36D7" w:rsidP="00446E97">
            <w:pPr>
              <w:spacing w:line="240" w:lineRule="auto"/>
              <w:ind w:firstLine="0"/>
              <w:jc w:val="center"/>
              <w:rPr>
                <w:sz w:val="26"/>
                <w:szCs w:val="26"/>
              </w:rPr>
            </w:pPr>
            <w:r w:rsidRPr="00446E97">
              <w:rPr>
                <w:sz w:val="26"/>
                <w:szCs w:val="26"/>
              </w:rPr>
              <w:t>Наименование сведений</w:t>
            </w:r>
            <w:r w:rsidRPr="00446E97">
              <w:rPr>
                <w:rStyle w:val="afffffff9"/>
                <w:sz w:val="26"/>
                <w:szCs w:val="26"/>
              </w:rPr>
              <w:t>2</w:t>
            </w:r>
          </w:p>
        </w:tc>
        <w:tc>
          <w:tcPr>
            <w:tcW w:w="1588" w:type="dxa"/>
            <w:vAlign w:val="center"/>
          </w:tcPr>
          <w:p w:rsidR="001C36D7" w:rsidRPr="00446E97" w:rsidRDefault="001C36D7" w:rsidP="00446E97">
            <w:pPr>
              <w:spacing w:line="240" w:lineRule="auto"/>
              <w:ind w:firstLine="0"/>
              <w:jc w:val="center"/>
              <w:rPr>
                <w:sz w:val="26"/>
                <w:szCs w:val="26"/>
              </w:rPr>
            </w:pPr>
            <w:r w:rsidRPr="00446E97">
              <w:rPr>
                <w:sz w:val="26"/>
                <w:szCs w:val="26"/>
              </w:rPr>
              <w:t>Малые предприятия</w:t>
            </w:r>
          </w:p>
        </w:tc>
        <w:tc>
          <w:tcPr>
            <w:tcW w:w="1588" w:type="dxa"/>
            <w:vAlign w:val="center"/>
          </w:tcPr>
          <w:p w:rsidR="001C36D7" w:rsidRPr="00446E97" w:rsidRDefault="001C36D7" w:rsidP="00446E97">
            <w:pPr>
              <w:spacing w:line="240" w:lineRule="auto"/>
              <w:ind w:firstLine="0"/>
              <w:jc w:val="center"/>
              <w:rPr>
                <w:sz w:val="26"/>
                <w:szCs w:val="26"/>
              </w:rPr>
            </w:pPr>
            <w:r w:rsidRPr="00446E97">
              <w:rPr>
                <w:sz w:val="26"/>
                <w:szCs w:val="26"/>
              </w:rPr>
              <w:t>Средние предприятия</w:t>
            </w:r>
          </w:p>
        </w:tc>
        <w:tc>
          <w:tcPr>
            <w:tcW w:w="1588" w:type="dxa"/>
            <w:vAlign w:val="center"/>
          </w:tcPr>
          <w:p w:rsidR="001C36D7" w:rsidRPr="00446E97" w:rsidRDefault="001C36D7" w:rsidP="00446E97">
            <w:pPr>
              <w:spacing w:line="240" w:lineRule="auto"/>
              <w:ind w:firstLine="0"/>
              <w:jc w:val="center"/>
              <w:rPr>
                <w:sz w:val="26"/>
                <w:szCs w:val="26"/>
              </w:rPr>
            </w:pPr>
            <w:r w:rsidRPr="00446E97">
              <w:rPr>
                <w:sz w:val="26"/>
                <w:szCs w:val="26"/>
              </w:rPr>
              <w:t>Показатель</w:t>
            </w:r>
          </w:p>
        </w:tc>
      </w:tr>
      <w:tr w:rsidR="001C36D7" w:rsidRPr="00446E97" w:rsidTr="002A5B99">
        <w:trPr>
          <w:cantSplit/>
          <w:tblHeader/>
        </w:trPr>
        <w:tc>
          <w:tcPr>
            <w:tcW w:w="567" w:type="dxa"/>
          </w:tcPr>
          <w:p w:rsidR="001C36D7" w:rsidRPr="00446E97" w:rsidRDefault="00475C80" w:rsidP="00446E97">
            <w:pPr>
              <w:spacing w:line="240" w:lineRule="auto"/>
              <w:ind w:firstLine="0"/>
              <w:jc w:val="center"/>
              <w:rPr>
                <w:sz w:val="26"/>
                <w:szCs w:val="26"/>
              </w:rPr>
            </w:pPr>
            <w:r w:rsidRPr="00446E97">
              <w:rPr>
                <w:sz w:val="26"/>
                <w:szCs w:val="26"/>
              </w:rPr>
              <w:t>1</w:t>
            </w:r>
            <w:r w:rsidRPr="00446E97">
              <w:rPr>
                <w:rStyle w:val="afffffff9"/>
                <w:sz w:val="26"/>
                <w:szCs w:val="26"/>
              </w:rPr>
              <w:t>2</w:t>
            </w:r>
          </w:p>
        </w:tc>
        <w:tc>
          <w:tcPr>
            <w:tcW w:w="4649" w:type="dxa"/>
          </w:tcPr>
          <w:p w:rsidR="001C36D7" w:rsidRPr="00446E97" w:rsidRDefault="001C36D7" w:rsidP="00446E97">
            <w:pPr>
              <w:spacing w:line="240" w:lineRule="auto"/>
              <w:ind w:firstLine="0"/>
              <w:jc w:val="center"/>
              <w:rPr>
                <w:sz w:val="26"/>
                <w:szCs w:val="26"/>
              </w:rPr>
            </w:pPr>
            <w:r w:rsidRPr="00446E97">
              <w:rPr>
                <w:sz w:val="26"/>
                <w:szCs w:val="26"/>
              </w:rPr>
              <w:t>2</w:t>
            </w:r>
          </w:p>
        </w:tc>
        <w:tc>
          <w:tcPr>
            <w:tcW w:w="1588" w:type="dxa"/>
          </w:tcPr>
          <w:p w:rsidR="001C36D7" w:rsidRPr="00446E97" w:rsidRDefault="001C36D7" w:rsidP="00446E97">
            <w:pPr>
              <w:spacing w:line="240" w:lineRule="auto"/>
              <w:ind w:firstLine="0"/>
              <w:jc w:val="center"/>
              <w:rPr>
                <w:sz w:val="26"/>
                <w:szCs w:val="26"/>
              </w:rPr>
            </w:pPr>
            <w:r w:rsidRPr="00446E97">
              <w:rPr>
                <w:sz w:val="26"/>
                <w:szCs w:val="26"/>
              </w:rPr>
              <w:t>3</w:t>
            </w:r>
          </w:p>
        </w:tc>
        <w:tc>
          <w:tcPr>
            <w:tcW w:w="1588" w:type="dxa"/>
          </w:tcPr>
          <w:p w:rsidR="001C36D7" w:rsidRPr="00446E97" w:rsidRDefault="001C36D7" w:rsidP="00446E97">
            <w:pPr>
              <w:spacing w:line="240" w:lineRule="auto"/>
              <w:ind w:firstLine="0"/>
              <w:jc w:val="center"/>
              <w:rPr>
                <w:sz w:val="26"/>
                <w:szCs w:val="26"/>
              </w:rPr>
            </w:pPr>
            <w:r w:rsidRPr="00446E97">
              <w:rPr>
                <w:sz w:val="26"/>
                <w:szCs w:val="26"/>
              </w:rPr>
              <w:t>4</w:t>
            </w:r>
          </w:p>
        </w:tc>
        <w:tc>
          <w:tcPr>
            <w:tcW w:w="1588" w:type="dxa"/>
          </w:tcPr>
          <w:p w:rsidR="001C36D7" w:rsidRPr="00446E97" w:rsidRDefault="001C36D7" w:rsidP="00446E97">
            <w:pPr>
              <w:spacing w:line="240" w:lineRule="auto"/>
              <w:ind w:firstLine="0"/>
              <w:jc w:val="center"/>
              <w:rPr>
                <w:sz w:val="26"/>
                <w:szCs w:val="26"/>
              </w:rPr>
            </w:pPr>
            <w:r w:rsidRPr="00446E97">
              <w:rPr>
                <w:sz w:val="26"/>
                <w:szCs w:val="26"/>
              </w:rPr>
              <w:t>5</w:t>
            </w:r>
          </w:p>
        </w:tc>
      </w:tr>
      <w:tr w:rsidR="001C36D7" w:rsidRPr="00446E97" w:rsidTr="002A5B99">
        <w:trPr>
          <w:cantSplit/>
        </w:trPr>
        <w:tc>
          <w:tcPr>
            <w:tcW w:w="567" w:type="dxa"/>
          </w:tcPr>
          <w:p w:rsidR="001C36D7" w:rsidRPr="00446E97" w:rsidRDefault="001C36D7" w:rsidP="00446E97">
            <w:pPr>
              <w:spacing w:line="240" w:lineRule="auto"/>
              <w:ind w:firstLine="0"/>
              <w:jc w:val="center"/>
              <w:rPr>
                <w:sz w:val="26"/>
                <w:szCs w:val="26"/>
              </w:rPr>
            </w:pPr>
            <w:r w:rsidRPr="00446E97">
              <w:rPr>
                <w:sz w:val="26"/>
                <w:szCs w:val="26"/>
              </w:rPr>
              <w:t>1</w:t>
            </w:r>
          </w:p>
        </w:tc>
        <w:tc>
          <w:tcPr>
            <w:tcW w:w="4649" w:type="dxa"/>
          </w:tcPr>
          <w:p w:rsidR="001C36D7" w:rsidRPr="00446E97" w:rsidRDefault="001C36D7" w:rsidP="00446E97">
            <w:pPr>
              <w:spacing w:line="240" w:lineRule="auto"/>
              <w:ind w:left="57" w:firstLine="0"/>
              <w:rPr>
                <w:sz w:val="26"/>
                <w:szCs w:val="26"/>
              </w:rPr>
            </w:pPr>
            <w:r w:rsidRPr="00446E97">
              <w:rPr>
                <w:sz w:val="26"/>
                <w:szCs w:val="2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1C36D7" w:rsidRPr="00446E97" w:rsidRDefault="001C36D7" w:rsidP="00446E97">
            <w:pPr>
              <w:spacing w:line="240" w:lineRule="auto"/>
              <w:ind w:firstLine="0"/>
              <w:jc w:val="center"/>
              <w:rPr>
                <w:sz w:val="26"/>
                <w:szCs w:val="26"/>
              </w:rPr>
            </w:pPr>
            <w:r w:rsidRPr="00446E97">
              <w:rPr>
                <w:sz w:val="26"/>
                <w:szCs w:val="26"/>
              </w:rPr>
              <w:t>не более 25</w:t>
            </w:r>
          </w:p>
        </w:tc>
        <w:tc>
          <w:tcPr>
            <w:tcW w:w="1588" w:type="dxa"/>
          </w:tcPr>
          <w:p w:rsidR="001C36D7" w:rsidRPr="00446E97" w:rsidRDefault="001C36D7" w:rsidP="00446E97">
            <w:pPr>
              <w:spacing w:line="240" w:lineRule="auto"/>
              <w:ind w:left="57" w:firstLine="0"/>
              <w:rPr>
                <w:sz w:val="26"/>
                <w:szCs w:val="26"/>
              </w:rPr>
            </w:pPr>
            <w:r w:rsidRPr="00446E97">
              <w:rPr>
                <w:sz w:val="26"/>
                <w:szCs w:val="26"/>
              </w:rPr>
              <w:sym w:font="Symbol" w:char="F02D"/>
            </w:r>
          </w:p>
        </w:tc>
      </w:tr>
      <w:tr w:rsidR="001C36D7" w:rsidRPr="00446E97" w:rsidTr="002A5B99">
        <w:trPr>
          <w:cantSplit/>
        </w:trPr>
        <w:tc>
          <w:tcPr>
            <w:tcW w:w="567" w:type="dxa"/>
          </w:tcPr>
          <w:p w:rsidR="001C36D7" w:rsidRPr="00446E97" w:rsidRDefault="001C36D7" w:rsidP="00446E97">
            <w:pPr>
              <w:spacing w:line="240" w:lineRule="auto"/>
              <w:ind w:firstLine="0"/>
              <w:jc w:val="center"/>
              <w:rPr>
                <w:sz w:val="26"/>
                <w:szCs w:val="26"/>
              </w:rPr>
            </w:pPr>
            <w:r w:rsidRPr="00446E97">
              <w:rPr>
                <w:sz w:val="26"/>
                <w:szCs w:val="26"/>
              </w:rPr>
              <w:lastRenderedPageBreak/>
              <w:t>2</w:t>
            </w:r>
          </w:p>
        </w:tc>
        <w:tc>
          <w:tcPr>
            <w:tcW w:w="4649" w:type="dxa"/>
          </w:tcPr>
          <w:p w:rsidR="001C36D7" w:rsidRPr="00446E97" w:rsidRDefault="001C36D7" w:rsidP="00446E97">
            <w:pPr>
              <w:spacing w:line="240" w:lineRule="auto"/>
              <w:ind w:left="57" w:firstLine="0"/>
              <w:rPr>
                <w:sz w:val="26"/>
                <w:szCs w:val="26"/>
              </w:rPr>
            </w:pPr>
            <w:r w:rsidRPr="00446E97">
              <w:rPr>
                <w:sz w:val="26"/>
                <w:szCs w:val="2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446E97">
              <w:rPr>
                <w:rStyle w:val="afffffff"/>
                <w:sz w:val="26"/>
                <w:szCs w:val="26"/>
              </w:rPr>
              <w:footnoteReference w:customMarkFollows="1" w:id="3"/>
              <w:t>3</w:t>
            </w:r>
          </w:p>
        </w:tc>
        <w:tc>
          <w:tcPr>
            <w:tcW w:w="3176" w:type="dxa"/>
            <w:gridSpan w:val="2"/>
          </w:tcPr>
          <w:p w:rsidR="001C36D7" w:rsidRPr="00446E97" w:rsidRDefault="001C36D7" w:rsidP="00446E97">
            <w:pPr>
              <w:spacing w:line="240" w:lineRule="auto"/>
              <w:ind w:firstLine="0"/>
              <w:jc w:val="center"/>
              <w:rPr>
                <w:sz w:val="26"/>
                <w:szCs w:val="26"/>
              </w:rPr>
            </w:pPr>
            <w:r w:rsidRPr="00446E97">
              <w:rPr>
                <w:sz w:val="26"/>
                <w:szCs w:val="26"/>
              </w:rPr>
              <w:t>не более 49</w:t>
            </w:r>
          </w:p>
        </w:tc>
        <w:tc>
          <w:tcPr>
            <w:tcW w:w="1588" w:type="dxa"/>
          </w:tcPr>
          <w:p w:rsidR="001C36D7" w:rsidRPr="00446E97" w:rsidRDefault="001C36D7" w:rsidP="00446E97">
            <w:pPr>
              <w:spacing w:line="240" w:lineRule="auto"/>
              <w:ind w:left="57" w:firstLine="0"/>
              <w:rPr>
                <w:sz w:val="26"/>
                <w:szCs w:val="26"/>
              </w:rPr>
            </w:pPr>
            <w:r w:rsidRPr="00446E97">
              <w:rPr>
                <w:sz w:val="26"/>
                <w:szCs w:val="26"/>
              </w:rPr>
              <w:sym w:font="Symbol" w:char="F02D"/>
            </w:r>
          </w:p>
        </w:tc>
      </w:tr>
      <w:tr w:rsidR="001C36D7" w:rsidRPr="00446E97" w:rsidTr="002A5B99">
        <w:trPr>
          <w:cantSplit/>
        </w:trPr>
        <w:tc>
          <w:tcPr>
            <w:tcW w:w="567" w:type="dxa"/>
          </w:tcPr>
          <w:p w:rsidR="001C36D7" w:rsidRPr="00446E97" w:rsidRDefault="001C36D7" w:rsidP="00446E97">
            <w:pPr>
              <w:spacing w:line="240" w:lineRule="auto"/>
              <w:ind w:firstLine="0"/>
              <w:jc w:val="center"/>
              <w:rPr>
                <w:sz w:val="26"/>
                <w:szCs w:val="26"/>
              </w:rPr>
            </w:pPr>
            <w:r w:rsidRPr="00446E97">
              <w:rPr>
                <w:sz w:val="26"/>
                <w:szCs w:val="26"/>
              </w:rPr>
              <w:t>3</w:t>
            </w:r>
          </w:p>
        </w:tc>
        <w:tc>
          <w:tcPr>
            <w:tcW w:w="4649" w:type="dxa"/>
          </w:tcPr>
          <w:p w:rsidR="001C36D7" w:rsidRPr="00446E97" w:rsidRDefault="001C36D7" w:rsidP="00446E97">
            <w:pPr>
              <w:spacing w:line="240" w:lineRule="auto"/>
              <w:ind w:left="57" w:firstLine="0"/>
              <w:rPr>
                <w:sz w:val="26"/>
                <w:szCs w:val="26"/>
              </w:rPr>
            </w:pPr>
            <w:r w:rsidRPr="00446E97">
              <w:rPr>
                <w:sz w:val="26"/>
                <w:szCs w:val="2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1C36D7" w:rsidRPr="00446E97" w:rsidRDefault="001C36D7" w:rsidP="00446E97">
            <w:pPr>
              <w:spacing w:line="240" w:lineRule="auto"/>
              <w:ind w:firstLine="0"/>
              <w:jc w:val="center"/>
              <w:rPr>
                <w:sz w:val="26"/>
                <w:szCs w:val="26"/>
              </w:rPr>
            </w:pPr>
            <w:r w:rsidRPr="00446E97">
              <w:rPr>
                <w:sz w:val="26"/>
                <w:szCs w:val="26"/>
              </w:rPr>
              <w:t>да (нет)</w:t>
            </w:r>
          </w:p>
        </w:tc>
        <w:tc>
          <w:tcPr>
            <w:tcW w:w="1588" w:type="dxa"/>
          </w:tcPr>
          <w:p w:rsidR="001C36D7" w:rsidRPr="00446E97" w:rsidRDefault="001C36D7" w:rsidP="00446E97">
            <w:pPr>
              <w:spacing w:line="240" w:lineRule="auto"/>
              <w:ind w:left="57" w:firstLine="0"/>
              <w:rPr>
                <w:sz w:val="26"/>
                <w:szCs w:val="26"/>
              </w:rPr>
            </w:pPr>
            <w:r w:rsidRPr="00446E97">
              <w:rPr>
                <w:sz w:val="26"/>
                <w:szCs w:val="26"/>
              </w:rPr>
              <w:t>_</w:t>
            </w:r>
          </w:p>
        </w:tc>
      </w:tr>
      <w:tr w:rsidR="001C36D7" w:rsidRPr="00446E97" w:rsidTr="002A5B99">
        <w:trPr>
          <w:cantSplit/>
        </w:trPr>
        <w:tc>
          <w:tcPr>
            <w:tcW w:w="567" w:type="dxa"/>
          </w:tcPr>
          <w:p w:rsidR="001C36D7" w:rsidRPr="00446E97" w:rsidRDefault="001C36D7" w:rsidP="00446E97">
            <w:pPr>
              <w:spacing w:line="240" w:lineRule="auto"/>
              <w:ind w:firstLine="0"/>
              <w:jc w:val="center"/>
              <w:rPr>
                <w:sz w:val="26"/>
                <w:szCs w:val="26"/>
                <w:lang w:val="en-US"/>
              </w:rPr>
            </w:pPr>
            <w:r w:rsidRPr="00446E97">
              <w:rPr>
                <w:sz w:val="26"/>
                <w:szCs w:val="26"/>
                <w:lang w:val="en-US"/>
              </w:rPr>
              <w:t>4</w:t>
            </w:r>
          </w:p>
        </w:tc>
        <w:tc>
          <w:tcPr>
            <w:tcW w:w="4649" w:type="dxa"/>
          </w:tcPr>
          <w:p w:rsidR="001C36D7" w:rsidRPr="00446E97" w:rsidRDefault="001C36D7" w:rsidP="00446E97">
            <w:pPr>
              <w:spacing w:line="240" w:lineRule="auto"/>
              <w:ind w:left="57" w:firstLine="0"/>
              <w:rPr>
                <w:sz w:val="26"/>
                <w:szCs w:val="26"/>
              </w:rPr>
            </w:pPr>
            <w:proofErr w:type="gramStart"/>
            <w:r w:rsidRPr="00446E97">
              <w:rPr>
                <w:sz w:val="26"/>
                <w:szCs w:val="2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1C36D7" w:rsidRPr="00446E97" w:rsidRDefault="001C36D7" w:rsidP="00446E97">
            <w:pPr>
              <w:spacing w:line="240" w:lineRule="auto"/>
              <w:ind w:firstLine="0"/>
              <w:jc w:val="center"/>
              <w:rPr>
                <w:sz w:val="26"/>
                <w:szCs w:val="26"/>
              </w:rPr>
            </w:pPr>
            <w:r w:rsidRPr="00446E97">
              <w:rPr>
                <w:sz w:val="26"/>
                <w:szCs w:val="26"/>
              </w:rPr>
              <w:t>да (нет)</w:t>
            </w:r>
          </w:p>
        </w:tc>
        <w:tc>
          <w:tcPr>
            <w:tcW w:w="1588" w:type="dxa"/>
          </w:tcPr>
          <w:p w:rsidR="001C36D7" w:rsidRPr="00446E97" w:rsidRDefault="001C36D7" w:rsidP="00446E97">
            <w:pPr>
              <w:spacing w:line="240" w:lineRule="auto"/>
              <w:ind w:left="57" w:firstLine="0"/>
              <w:rPr>
                <w:sz w:val="26"/>
                <w:szCs w:val="26"/>
              </w:rPr>
            </w:pPr>
            <w:r w:rsidRPr="00446E97">
              <w:rPr>
                <w:sz w:val="26"/>
                <w:szCs w:val="26"/>
              </w:rPr>
              <w:t>-</w:t>
            </w:r>
          </w:p>
        </w:tc>
      </w:tr>
      <w:tr w:rsidR="001C36D7" w:rsidRPr="00446E97" w:rsidTr="002A5B99">
        <w:trPr>
          <w:cantSplit/>
        </w:trPr>
        <w:tc>
          <w:tcPr>
            <w:tcW w:w="567" w:type="dxa"/>
          </w:tcPr>
          <w:p w:rsidR="001C36D7" w:rsidRPr="00446E97" w:rsidRDefault="001C36D7" w:rsidP="00446E97">
            <w:pPr>
              <w:spacing w:line="240" w:lineRule="auto"/>
              <w:ind w:firstLine="0"/>
              <w:jc w:val="center"/>
              <w:rPr>
                <w:sz w:val="26"/>
                <w:szCs w:val="26"/>
                <w:lang w:val="en-US"/>
              </w:rPr>
            </w:pPr>
            <w:r w:rsidRPr="00446E97">
              <w:rPr>
                <w:sz w:val="26"/>
                <w:szCs w:val="26"/>
                <w:lang w:val="en-US"/>
              </w:rPr>
              <w:t>5</w:t>
            </w:r>
          </w:p>
        </w:tc>
        <w:tc>
          <w:tcPr>
            <w:tcW w:w="4649" w:type="dxa"/>
          </w:tcPr>
          <w:p w:rsidR="001C36D7" w:rsidRPr="00446E97" w:rsidRDefault="001C36D7" w:rsidP="00446E97">
            <w:pPr>
              <w:spacing w:line="240" w:lineRule="auto"/>
              <w:ind w:left="57" w:firstLine="0"/>
              <w:rPr>
                <w:sz w:val="26"/>
                <w:szCs w:val="26"/>
              </w:rPr>
            </w:pPr>
            <w:r w:rsidRPr="00446E97">
              <w:rPr>
                <w:sz w:val="26"/>
                <w:szCs w:val="26"/>
              </w:rPr>
              <w:t xml:space="preserve">Наличие у хозяйственного общества, хозяйственного партнерства статуса участника проекта в соответствии с Федеральным </w:t>
            </w:r>
            <w:hyperlink r:id="rId41" w:history="1">
              <w:r w:rsidRPr="00446E97">
                <w:rPr>
                  <w:sz w:val="26"/>
                  <w:szCs w:val="26"/>
                </w:rPr>
                <w:t>законом</w:t>
              </w:r>
            </w:hyperlink>
            <w:r w:rsidRPr="00446E97">
              <w:rPr>
                <w:sz w:val="26"/>
                <w:szCs w:val="26"/>
              </w:rPr>
              <w:t xml:space="preserve"> "Об инновационном центре "</w:t>
            </w:r>
            <w:proofErr w:type="spellStart"/>
            <w:r w:rsidRPr="00446E97">
              <w:rPr>
                <w:sz w:val="26"/>
                <w:szCs w:val="26"/>
              </w:rPr>
              <w:t>Сколково</w:t>
            </w:r>
            <w:proofErr w:type="spellEnd"/>
            <w:r w:rsidRPr="00446E97">
              <w:rPr>
                <w:sz w:val="26"/>
                <w:szCs w:val="26"/>
              </w:rPr>
              <w:t>"</w:t>
            </w:r>
          </w:p>
        </w:tc>
        <w:tc>
          <w:tcPr>
            <w:tcW w:w="3176" w:type="dxa"/>
            <w:gridSpan w:val="2"/>
          </w:tcPr>
          <w:p w:rsidR="001C36D7" w:rsidRPr="00446E97" w:rsidRDefault="001C36D7" w:rsidP="00446E97">
            <w:pPr>
              <w:spacing w:line="240" w:lineRule="auto"/>
              <w:ind w:firstLine="0"/>
              <w:jc w:val="center"/>
              <w:rPr>
                <w:sz w:val="26"/>
                <w:szCs w:val="26"/>
              </w:rPr>
            </w:pPr>
            <w:r w:rsidRPr="00446E97">
              <w:rPr>
                <w:sz w:val="26"/>
                <w:szCs w:val="26"/>
              </w:rPr>
              <w:t>да (нет)</w:t>
            </w:r>
          </w:p>
        </w:tc>
        <w:tc>
          <w:tcPr>
            <w:tcW w:w="1588" w:type="dxa"/>
          </w:tcPr>
          <w:p w:rsidR="001C36D7" w:rsidRPr="00446E97" w:rsidRDefault="001C36D7" w:rsidP="00446E97">
            <w:pPr>
              <w:spacing w:line="240" w:lineRule="auto"/>
              <w:ind w:left="57" w:firstLine="0"/>
              <w:rPr>
                <w:sz w:val="26"/>
                <w:szCs w:val="26"/>
              </w:rPr>
            </w:pPr>
            <w:r w:rsidRPr="00446E97">
              <w:rPr>
                <w:sz w:val="26"/>
                <w:szCs w:val="26"/>
              </w:rPr>
              <w:t>-</w:t>
            </w:r>
          </w:p>
        </w:tc>
      </w:tr>
      <w:tr w:rsidR="001C36D7" w:rsidRPr="00446E97" w:rsidTr="002A5B99">
        <w:trPr>
          <w:cantSplit/>
        </w:trPr>
        <w:tc>
          <w:tcPr>
            <w:tcW w:w="567" w:type="dxa"/>
          </w:tcPr>
          <w:p w:rsidR="001C36D7" w:rsidRPr="00446E97" w:rsidRDefault="001C36D7" w:rsidP="00446E97">
            <w:pPr>
              <w:spacing w:line="240" w:lineRule="auto"/>
              <w:ind w:firstLine="0"/>
              <w:jc w:val="center"/>
              <w:rPr>
                <w:sz w:val="26"/>
                <w:szCs w:val="26"/>
                <w:lang w:val="en-US"/>
              </w:rPr>
            </w:pPr>
            <w:r w:rsidRPr="00446E97">
              <w:rPr>
                <w:sz w:val="26"/>
                <w:szCs w:val="26"/>
                <w:lang w:val="en-US"/>
              </w:rPr>
              <w:lastRenderedPageBreak/>
              <w:t>6</w:t>
            </w:r>
          </w:p>
        </w:tc>
        <w:tc>
          <w:tcPr>
            <w:tcW w:w="4649" w:type="dxa"/>
          </w:tcPr>
          <w:p w:rsidR="001C36D7" w:rsidRPr="00446E97" w:rsidRDefault="001C36D7" w:rsidP="00446E97">
            <w:pPr>
              <w:adjustRightInd w:val="0"/>
              <w:spacing w:line="240" w:lineRule="auto"/>
              <w:ind w:firstLine="0"/>
              <w:rPr>
                <w:sz w:val="26"/>
                <w:szCs w:val="26"/>
              </w:rPr>
            </w:pPr>
            <w:proofErr w:type="gramStart"/>
            <w:r w:rsidRPr="00446E97">
              <w:rPr>
                <w:sz w:val="26"/>
                <w:szCs w:val="26"/>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2" w:history="1">
              <w:r w:rsidRPr="00446E97">
                <w:rPr>
                  <w:sz w:val="26"/>
                  <w:szCs w:val="26"/>
                </w:rPr>
                <w:t>законом</w:t>
              </w:r>
            </w:hyperlink>
            <w:r w:rsidRPr="00446E97">
              <w:rPr>
                <w:sz w:val="26"/>
                <w:szCs w:val="26"/>
              </w:rPr>
              <w:t xml:space="preserve"> «О науке и государственной научно-технической политике».</w:t>
            </w:r>
            <w:proofErr w:type="gramEnd"/>
          </w:p>
        </w:tc>
        <w:tc>
          <w:tcPr>
            <w:tcW w:w="3176" w:type="dxa"/>
            <w:gridSpan w:val="2"/>
          </w:tcPr>
          <w:p w:rsidR="001C36D7" w:rsidRPr="00446E97" w:rsidRDefault="001C36D7" w:rsidP="00446E97">
            <w:pPr>
              <w:spacing w:line="240" w:lineRule="auto"/>
              <w:ind w:firstLine="0"/>
              <w:jc w:val="center"/>
              <w:rPr>
                <w:sz w:val="26"/>
                <w:szCs w:val="26"/>
              </w:rPr>
            </w:pPr>
            <w:r w:rsidRPr="00446E97">
              <w:rPr>
                <w:sz w:val="26"/>
                <w:szCs w:val="26"/>
              </w:rPr>
              <w:t>да (нет)</w:t>
            </w:r>
          </w:p>
        </w:tc>
        <w:tc>
          <w:tcPr>
            <w:tcW w:w="1588" w:type="dxa"/>
          </w:tcPr>
          <w:p w:rsidR="001C36D7" w:rsidRPr="00446E97" w:rsidRDefault="001C36D7" w:rsidP="00446E97">
            <w:pPr>
              <w:spacing w:line="240" w:lineRule="auto"/>
              <w:ind w:left="57" w:firstLine="0"/>
              <w:rPr>
                <w:sz w:val="26"/>
                <w:szCs w:val="26"/>
              </w:rPr>
            </w:pPr>
            <w:r w:rsidRPr="00446E97">
              <w:rPr>
                <w:sz w:val="26"/>
                <w:szCs w:val="26"/>
              </w:rPr>
              <w:t>-</w:t>
            </w:r>
          </w:p>
        </w:tc>
      </w:tr>
      <w:tr w:rsidR="001C36D7" w:rsidRPr="00446E97" w:rsidTr="002A5B99">
        <w:trPr>
          <w:cantSplit/>
        </w:trPr>
        <w:tc>
          <w:tcPr>
            <w:tcW w:w="567" w:type="dxa"/>
            <w:vMerge w:val="restart"/>
          </w:tcPr>
          <w:p w:rsidR="001C36D7" w:rsidRPr="00446E97" w:rsidRDefault="001C36D7" w:rsidP="00446E97">
            <w:pPr>
              <w:spacing w:line="240" w:lineRule="auto"/>
              <w:ind w:firstLine="0"/>
              <w:jc w:val="center"/>
              <w:rPr>
                <w:sz w:val="26"/>
                <w:szCs w:val="26"/>
                <w:lang w:val="en-US"/>
              </w:rPr>
            </w:pPr>
            <w:r w:rsidRPr="00446E97">
              <w:rPr>
                <w:sz w:val="26"/>
                <w:szCs w:val="26"/>
                <w:lang w:val="en-US"/>
              </w:rPr>
              <w:t>7</w:t>
            </w:r>
          </w:p>
        </w:tc>
        <w:tc>
          <w:tcPr>
            <w:tcW w:w="4649" w:type="dxa"/>
            <w:vMerge w:val="restart"/>
          </w:tcPr>
          <w:p w:rsidR="001C36D7" w:rsidRPr="00446E97" w:rsidRDefault="001C36D7" w:rsidP="00446E97">
            <w:pPr>
              <w:spacing w:line="240" w:lineRule="auto"/>
              <w:ind w:left="57" w:firstLine="0"/>
              <w:rPr>
                <w:sz w:val="26"/>
                <w:szCs w:val="26"/>
              </w:rPr>
            </w:pPr>
            <w:r w:rsidRPr="00446E97">
              <w:rPr>
                <w:sz w:val="26"/>
                <w:szCs w:val="26"/>
              </w:rPr>
              <w:t>Среднесписочная численность работников за предшествующий календарный год, человек</w:t>
            </w:r>
          </w:p>
        </w:tc>
        <w:tc>
          <w:tcPr>
            <w:tcW w:w="1588" w:type="dxa"/>
          </w:tcPr>
          <w:p w:rsidR="001C36D7" w:rsidRPr="00446E97" w:rsidRDefault="001C36D7" w:rsidP="00446E97">
            <w:pPr>
              <w:spacing w:line="240" w:lineRule="auto"/>
              <w:ind w:firstLine="0"/>
              <w:jc w:val="center"/>
              <w:rPr>
                <w:sz w:val="26"/>
                <w:szCs w:val="26"/>
              </w:rPr>
            </w:pPr>
            <w:r w:rsidRPr="00446E97">
              <w:rPr>
                <w:sz w:val="26"/>
                <w:szCs w:val="26"/>
              </w:rPr>
              <w:t>до 100 включительно</w:t>
            </w:r>
          </w:p>
        </w:tc>
        <w:tc>
          <w:tcPr>
            <w:tcW w:w="1588" w:type="dxa"/>
            <w:vMerge w:val="restart"/>
          </w:tcPr>
          <w:p w:rsidR="001C36D7" w:rsidRPr="00446E97" w:rsidRDefault="001C36D7" w:rsidP="00446E97">
            <w:pPr>
              <w:spacing w:line="240" w:lineRule="auto"/>
              <w:ind w:firstLine="0"/>
              <w:jc w:val="center"/>
              <w:rPr>
                <w:sz w:val="26"/>
                <w:szCs w:val="26"/>
              </w:rPr>
            </w:pPr>
            <w:r w:rsidRPr="00446E97">
              <w:rPr>
                <w:sz w:val="26"/>
                <w:szCs w:val="26"/>
              </w:rPr>
              <w:t>от 101 до 250 включительно</w:t>
            </w:r>
          </w:p>
        </w:tc>
        <w:tc>
          <w:tcPr>
            <w:tcW w:w="1588" w:type="dxa"/>
            <w:vMerge w:val="restart"/>
          </w:tcPr>
          <w:p w:rsidR="001C36D7" w:rsidRPr="00446E97" w:rsidRDefault="001C36D7" w:rsidP="00446E97">
            <w:pPr>
              <w:spacing w:line="240" w:lineRule="auto"/>
              <w:ind w:left="57" w:firstLine="0"/>
              <w:rPr>
                <w:sz w:val="26"/>
                <w:szCs w:val="26"/>
              </w:rPr>
            </w:pPr>
            <w:r w:rsidRPr="00446E97">
              <w:rPr>
                <w:sz w:val="26"/>
                <w:szCs w:val="26"/>
              </w:rPr>
              <w:t>указывается количество человек</w:t>
            </w:r>
            <w:r w:rsidRPr="00446E97">
              <w:rPr>
                <w:sz w:val="26"/>
                <w:szCs w:val="26"/>
              </w:rPr>
              <w:br/>
              <w:t>(за предшествующий календарный год)</w:t>
            </w:r>
          </w:p>
        </w:tc>
      </w:tr>
      <w:tr w:rsidR="001C36D7" w:rsidRPr="00446E97" w:rsidTr="002A5B99">
        <w:trPr>
          <w:cantSplit/>
        </w:trPr>
        <w:tc>
          <w:tcPr>
            <w:tcW w:w="567" w:type="dxa"/>
            <w:vMerge/>
          </w:tcPr>
          <w:p w:rsidR="001C36D7" w:rsidRPr="00446E97" w:rsidRDefault="001C36D7" w:rsidP="00446E97">
            <w:pPr>
              <w:spacing w:line="240" w:lineRule="auto"/>
              <w:ind w:firstLine="0"/>
              <w:jc w:val="center"/>
              <w:rPr>
                <w:sz w:val="26"/>
                <w:szCs w:val="26"/>
              </w:rPr>
            </w:pPr>
          </w:p>
        </w:tc>
        <w:tc>
          <w:tcPr>
            <w:tcW w:w="4649" w:type="dxa"/>
            <w:vMerge/>
          </w:tcPr>
          <w:p w:rsidR="001C36D7" w:rsidRPr="00446E97" w:rsidRDefault="001C36D7" w:rsidP="00446E97">
            <w:pPr>
              <w:spacing w:line="240" w:lineRule="auto"/>
              <w:ind w:left="57" w:firstLine="0"/>
              <w:rPr>
                <w:sz w:val="26"/>
                <w:szCs w:val="26"/>
              </w:rPr>
            </w:pPr>
          </w:p>
        </w:tc>
        <w:tc>
          <w:tcPr>
            <w:tcW w:w="1588" w:type="dxa"/>
          </w:tcPr>
          <w:p w:rsidR="001C36D7" w:rsidRPr="00446E97" w:rsidRDefault="001C36D7" w:rsidP="00446E97">
            <w:pPr>
              <w:spacing w:line="240" w:lineRule="auto"/>
              <w:ind w:firstLine="0"/>
              <w:jc w:val="center"/>
              <w:rPr>
                <w:sz w:val="26"/>
                <w:szCs w:val="26"/>
              </w:rPr>
            </w:pPr>
            <w:r w:rsidRPr="00446E97">
              <w:rPr>
                <w:sz w:val="26"/>
                <w:szCs w:val="26"/>
              </w:rPr>
              <w:t xml:space="preserve">до 15 – </w:t>
            </w:r>
            <w:proofErr w:type="spellStart"/>
            <w:r w:rsidRPr="00446E97">
              <w:rPr>
                <w:sz w:val="26"/>
                <w:szCs w:val="26"/>
              </w:rPr>
              <w:t>микропред</w:t>
            </w:r>
            <w:r w:rsidRPr="00446E97">
              <w:rPr>
                <w:sz w:val="26"/>
                <w:szCs w:val="26"/>
              </w:rPr>
              <w:softHyphen/>
              <w:t>приятие</w:t>
            </w:r>
            <w:proofErr w:type="spellEnd"/>
          </w:p>
        </w:tc>
        <w:tc>
          <w:tcPr>
            <w:tcW w:w="1588" w:type="dxa"/>
            <w:vMerge/>
          </w:tcPr>
          <w:p w:rsidR="001C36D7" w:rsidRPr="00446E97" w:rsidRDefault="001C36D7" w:rsidP="00446E97">
            <w:pPr>
              <w:spacing w:line="240" w:lineRule="auto"/>
              <w:ind w:firstLine="0"/>
              <w:rPr>
                <w:sz w:val="26"/>
                <w:szCs w:val="26"/>
              </w:rPr>
            </w:pPr>
          </w:p>
        </w:tc>
        <w:tc>
          <w:tcPr>
            <w:tcW w:w="1588" w:type="dxa"/>
            <w:vMerge/>
          </w:tcPr>
          <w:p w:rsidR="001C36D7" w:rsidRPr="00446E97" w:rsidRDefault="001C36D7" w:rsidP="00446E97">
            <w:pPr>
              <w:spacing w:line="240" w:lineRule="auto"/>
              <w:ind w:left="57" w:firstLine="0"/>
              <w:rPr>
                <w:sz w:val="26"/>
                <w:szCs w:val="26"/>
              </w:rPr>
            </w:pPr>
          </w:p>
        </w:tc>
      </w:tr>
      <w:tr w:rsidR="001C36D7" w:rsidRPr="00446E97" w:rsidTr="002A5B99">
        <w:trPr>
          <w:cantSplit/>
        </w:trPr>
        <w:tc>
          <w:tcPr>
            <w:tcW w:w="567" w:type="dxa"/>
            <w:vMerge w:val="restart"/>
          </w:tcPr>
          <w:p w:rsidR="001C36D7" w:rsidRPr="00446E97" w:rsidRDefault="001C36D7" w:rsidP="00446E97">
            <w:pPr>
              <w:spacing w:line="240" w:lineRule="auto"/>
              <w:ind w:firstLine="0"/>
              <w:jc w:val="center"/>
              <w:rPr>
                <w:sz w:val="26"/>
                <w:szCs w:val="26"/>
              </w:rPr>
            </w:pPr>
            <w:r w:rsidRPr="00446E97">
              <w:rPr>
                <w:sz w:val="26"/>
                <w:szCs w:val="26"/>
              </w:rPr>
              <w:t>8</w:t>
            </w:r>
          </w:p>
        </w:tc>
        <w:tc>
          <w:tcPr>
            <w:tcW w:w="4649" w:type="dxa"/>
            <w:vMerge w:val="restart"/>
          </w:tcPr>
          <w:p w:rsidR="001C36D7" w:rsidRPr="00446E97" w:rsidRDefault="001C36D7" w:rsidP="00446E97">
            <w:pPr>
              <w:spacing w:line="240" w:lineRule="auto"/>
              <w:ind w:left="57" w:firstLine="0"/>
              <w:rPr>
                <w:sz w:val="26"/>
                <w:szCs w:val="26"/>
              </w:rPr>
            </w:pPr>
            <w:r w:rsidRPr="00446E97">
              <w:rPr>
                <w:sz w:val="26"/>
                <w:szCs w:val="26"/>
              </w:rPr>
              <w:t>Доход за предшествующий календарный год, который</w:t>
            </w:r>
          </w:p>
          <w:p w:rsidR="001C36D7" w:rsidRPr="00446E97" w:rsidRDefault="001C36D7" w:rsidP="00446E97">
            <w:pPr>
              <w:spacing w:line="240" w:lineRule="auto"/>
              <w:ind w:left="57" w:firstLine="0"/>
              <w:rPr>
                <w:sz w:val="26"/>
                <w:szCs w:val="26"/>
              </w:rPr>
            </w:pPr>
            <w:r w:rsidRPr="00446E97">
              <w:rPr>
                <w:sz w:val="26"/>
                <w:szCs w:val="26"/>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1C36D7" w:rsidRPr="00446E97" w:rsidRDefault="001C36D7" w:rsidP="00446E97">
            <w:pPr>
              <w:spacing w:line="240" w:lineRule="auto"/>
              <w:ind w:firstLine="0"/>
              <w:jc w:val="center"/>
              <w:rPr>
                <w:sz w:val="26"/>
                <w:szCs w:val="26"/>
              </w:rPr>
            </w:pPr>
            <w:r w:rsidRPr="00446E97">
              <w:rPr>
                <w:sz w:val="26"/>
                <w:szCs w:val="26"/>
              </w:rPr>
              <w:t>800</w:t>
            </w:r>
          </w:p>
        </w:tc>
        <w:tc>
          <w:tcPr>
            <w:tcW w:w="1588" w:type="dxa"/>
            <w:vMerge w:val="restart"/>
          </w:tcPr>
          <w:p w:rsidR="001C36D7" w:rsidRPr="00446E97" w:rsidRDefault="001C36D7" w:rsidP="00446E97">
            <w:pPr>
              <w:spacing w:line="240" w:lineRule="auto"/>
              <w:ind w:firstLine="0"/>
              <w:jc w:val="center"/>
              <w:rPr>
                <w:sz w:val="26"/>
                <w:szCs w:val="26"/>
              </w:rPr>
            </w:pPr>
            <w:r w:rsidRPr="00446E97">
              <w:rPr>
                <w:sz w:val="26"/>
                <w:szCs w:val="26"/>
              </w:rPr>
              <w:t>2000</w:t>
            </w:r>
          </w:p>
        </w:tc>
        <w:tc>
          <w:tcPr>
            <w:tcW w:w="1588" w:type="dxa"/>
          </w:tcPr>
          <w:p w:rsidR="001C36D7" w:rsidRPr="00446E97" w:rsidRDefault="001C36D7" w:rsidP="00446E97">
            <w:pPr>
              <w:spacing w:line="240" w:lineRule="auto"/>
              <w:ind w:left="57" w:firstLine="0"/>
              <w:rPr>
                <w:sz w:val="26"/>
                <w:szCs w:val="26"/>
              </w:rPr>
            </w:pPr>
            <w:r w:rsidRPr="00446E97">
              <w:rPr>
                <w:sz w:val="26"/>
                <w:szCs w:val="26"/>
              </w:rPr>
              <w:t>указывается в млн. рублей</w:t>
            </w:r>
            <w:r w:rsidRPr="00446E97">
              <w:rPr>
                <w:sz w:val="26"/>
                <w:szCs w:val="26"/>
              </w:rPr>
              <w:br/>
              <w:t>(за предшествующий календарный год)</w:t>
            </w:r>
          </w:p>
        </w:tc>
      </w:tr>
      <w:tr w:rsidR="001C36D7" w:rsidRPr="00446E97" w:rsidTr="002A5B99">
        <w:trPr>
          <w:cantSplit/>
        </w:trPr>
        <w:tc>
          <w:tcPr>
            <w:tcW w:w="567" w:type="dxa"/>
            <w:vMerge/>
          </w:tcPr>
          <w:p w:rsidR="001C36D7" w:rsidRPr="00446E97" w:rsidRDefault="001C36D7" w:rsidP="00446E97">
            <w:pPr>
              <w:spacing w:line="240" w:lineRule="auto"/>
              <w:ind w:firstLine="0"/>
              <w:jc w:val="center"/>
              <w:rPr>
                <w:sz w:val="26"/>
                <w:szCs w:val="26"/>
              </w:rPr>
            </w:pPr>
          </w:p>
        </w:tc>
        <w:tc>
          <w:tcPr>
            <w:tcW w:w="4649" w:type="dxa"/>
            <w:vMerge/>
          </w:tcPr>
          <w:p w:rsidR="001C36D7" w:rsidRPr="00446E97" w:rsidRDefault="001C36D7" w:rsidP="00446E97">
            <w:pPr>
              <w:spacing w:line="240" w:lineRule="auto"/>
              <w:ind w:firstLine="0"/>
              <w:rPr>
                <w:sz w:val="26"/>
                <w:szCs w:val="26"/>
              </w:rPr>
            </w:pPr>
          </w:p>
        </w:tc>
        <w:tc>
          <w:tcPr>
            <w:tcW w:w="1588" w:type="dxa"/>
          </w:tcPr>
          <w:p w:rsidR="001C36D7" w:rsidRPr="00446E97" w:rsidRDefault="001C36D7" w:rsidP="00446E97">
            <w:pPr>
              <w:spacing w:line="240" w:lineRule="auto"/>
              <w:ind w:firstLine="0"/>
              <w:jc w:val="center"/>
              <w:rPr>
                <w:sz w:val="26"/>
                <w:szCs w:val="26"/>
              </w:rPr>
            </w:pPr>
            <w:r w:rsidRPr="00446E97">
              <w:rPr>
                <w:sz w:val="26"/>
                <w:szCs w:val="26"/>
              </w:rPr>
              <w:t xml:space="preserve">120 в год – </w:t>
            </w:r>
            <w:proofErr w:type="spellStart"/>
            <w:r w:rsidRPr="00446E97">
              <w:rPr>
                <w:sz w:val="26"/>
                <w:szCs w:val="26"/>
              </w:rPr>
              <w:t>микро</w:t>
            </w:r>
            <w:r w:rsidRPr="00446E97">
              <w:rPr>
                <w:sz w:val="26"/>
                <w:szCs w:val="26"/>
              </w:rPr>
              <w:softHyphen/>
              <w:t>предприятие</w:t>
            </w:r>
            <w:proofErr w:type="spellEnd"/>
          </w:p>
        </w:tc>
        <w:tc>
          <w:tcPr>
            <w:tcW w:w="1588" w:type="dxa"/>
            <w:vMerge/>
          </w:tcPr>
          <w:p w:rsidR="001C36D7" w:rsidRPr="00446E97" w:rsidRDefault="001C36D7" w:rsidP="00446E97">
            <w:pPr>
              <w:spacing w:line="240" w:lineRule="auto"/>
              <w:ind w:firstLine="0"/>
              <w:rPr>
                <w:sz w:val="26"/>
                <w:szCs w:val="26"/>
              </w:rPr>
            </w:pPr>
          </w:p>
        </w:tc>
        <w:tc>
          <w:tcPr>
            <w:tcW w:w="1588" w:type="dxa"/>
          </w:tcPr>
          <w:p w:rsidR="001C36D7" w:rsidRPr="00446E97" w:rsidRDefault="001C36D7" w:rsidP="00446E97">
            <w:pPr>
              <w:spacing w:line="240" w:lineRule="auto"/>
              <w:ind w:left="57" w:firstLine="0"/>
              <w:rPr>
                <w:sz w:val="26"/>
                <w:szCs w:val="26"/>
              </w:rPr>
            </w:pPr>
          </w:p>
        </w:tc>
      </w:tr>
      <w:tr w:rsidR="001C36D7" w:rsidRPr="00446E97" w:rsidTr="002A5B99">
        <w:trPr>
          <w:cantSplit/>
        </w:trPr>
        <w:tc>
          <w:tcPr>
            <w:tcW w:w="567" w:type="dxa"/>
          </w:tcPr>
          <w:p w:rsidR="001C36D7" w:rsidRPr="00446E97" w:rsidRDefault="001C36D7" w:rsidP="00446E97">
            <w:pPr>
              <w:spacing w:line="240" w:lineRule="auto"/>
              <w:ind w:firstLine="0"/>
              <w:jc w:val="center"/>
              <w:rPr>
                <w:sz w:val="26"/>
                <w:szCs w:val="26"/>
              </w:rPr>
            </w:pPr>
            <w:r w:rsidRPr="00446E97">
              <w:rPr>
                <w:sz w:val="26"/>
                <w:szCs w:val="26"/>
              </w:rPr>
              <w:t>9</w:t>
            </w:r>
          </w:p>
        </w:tc>
        <w:tc>
          <w:tcPr>
            <w:tcW w:w="4649" w:type="dxa"/>
          </w:tcPr>
          <w:p w:rsidR="001C36D7" w:rsidRPr="00446E97" w:rsidRDefault="001C36D7" w:rsidP="00446E97">
            <w:pPr>
              <w:spacing w:line="240" w:lineRule="auto"/>
              <w:ind w:left="57" w:firstLine="0"/>
              <w:rPr>
                <w:sz w:val="26"/>
                <w:szCs w:val="26"/>
              </w:rPr>
            </w:pPr>
            <w:r w:rsidRPr="00446E97">
              <w:rPr>
                <w:sz w:val="26"/>
                <w:szCs w:val="2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1C36D7" w:rsidRPr="00446E97" w:rsidRDefault="001C36D7" w:rsidP="00446E97">
            <w:pPr>
              <w:spacing w:line="240" w:lineRule="auto"/>
              <w:ind w:firstLine="0"/>
              <w:jc w:val="center"/>
              <w:rPr>
                <w:sz w:val="26"/>
                <w:szCs w:val="26"/>
              </w:rPr>
            </w:pPr>
            <w:r w:rsidRPr="00446E97">
              <w:rPr>
                <w:sz w:val="26"/>
                <w:szCs w:val="26"/>
              </w:rPr>
              <w:t>Подлежит заполнению</w:t>
            </w:r>
          </w:p>
        </w:tc>
      </w:tr>
      <w:tr w:rsidR="001C36D7" w:rsidRPr="00446E97" w:rsidTr="002A5B99">
        <w:trPr>
          <w:cantSplit/>
        </w:trPr>
        <w:tc>
          <w:tcPr>
            <w:tcW w:w="567" w:type="dxa"/>
          </w:tcPr>
          <w:p w:rsidR="001C36D7" w:rsidRPr="00446E97" w:rsidRDefault="001C36D7" w:rsidP="00446E97">
            <w:pPr>
              <w:spacing w:line="240" w:lineRule="auto"/>
              <w:ind w:firstLine="0"/>
              <w:jc w:val="center"/>
              <w:rPr>
                <w:sz w:val="26"/>
                <w:szCs w:val="26"/>
              </w:rPr>
            </w:pPr>
            <w:r w:rsidRPr="00446E97">
              <w:rPr>
                <w:sz w:val="26"/>
                <w:szCs w:val="26"/>
              </w:rPr>
              <w:lastRenderedPageBreak/>
              <w:t>10</w:t>
            </w:r>
          </w:p>
        </w:tc>
        <w:tc>
          <w:tcPr>
            <w:tcW w:w="4649" w:type="dxa"/>
          </w:tcPr>
          <w:p w:rsidR="001C36D7" w:rsidRPr="00446E97" w:rsidRDefault="001C36D7" w:rsidP="00446E97">
            <w:pPr>
              <w:spacing w:line="240" w:lineRule="auto"/>
              <w:ind w:left="57" w:firstLine="0"/>
              <w:rPr>
                <w:sz w:val="26"/>
                <w:szCs w:val="26"/>
              </w:rPr>
            </w:pPr>
            <w:r w:rsidRPr="00446E97">
              <w:rPr>
                <w:sz w:val="26"/>
                <w:szCs w:val="2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446E97">
              <w:rPr>
                <w:sz w:val="26"/>
                <w:szCs w:val="26"/>
              </w:rPr>
              <w:t>2</w:t>
            </w:r>
            <w:proofErr w:type="gramEnd"/>
            <w:r w:rsidRPr="00446E97">
              <w:rPr>
                <w:sz w:val="26"/>
                <w:szCs w:val="26"/>
              </w:rPr>
              <w:t xml:space="preserve"> и ОКПД2</w:t>
            </w:r>
          </w:p>
        </w:tc>
        <w:tc>
          <w:tcPr>
            <w:tcW w:w="4764" w:type="dxa"/>
            <w:gridSpan w:val="3"/>
          </w:tcPr>
          <w:p w:rsidR="001C36D7" w:rsidRPr="00446E97" w:rsidRDefault="001C36D7" w:rsidP="00446E97">
            <w:pPr>
              <w:spacing w:line="240" w:lineRule="auto"/>
              <w:ind w:firstLine="0"/>
              <w:jc w:val="center"/>
              <w:rPr>
                <w:sz w:val="26"/>
                <w:szCs w:val="26"/>
              </w:rPr>
            </w:pPr>
            <w:r w:rsidRPr="00446E97">
              <w:rPr>
                <w:sz w:val="26"/>
                <w:szCs w:val="26"/>
              </w:rPr>
              <w:t>Подлежит заполнению</w:t>
            </w:r>
          </w:p>
        </w:tc>
      </w:tr>
      <w:tr w:rsidR="001C36D7" w:rsidRPr="00446E97" w:rsidTr="002A5B99">
        <w:trPr>
          <w:cantSplit/>
        </w:trPr>
        <w:tc>
          <w:tcPr>
            <w:tcW w:w="567" w:type="dxa"/>
          </w:tcPr>
          <w:p w:rsidR="001C36D7" w:rsidRPr="00446E97" w:rsidRDefault="001C36D7" w:rsidP="00446E97">
            <w:pPr>
              <w:spacing w:line="240" w:lineRule="auto"/>
              <w:ind w:firstLine="0"/>
              <w:jc w:val="center"/>
              <w:rPr>
                <w:sz w:val="26"/>
                <w:szCs w:val="26"/>
              </w:rPr>
            </w:pPr>
            <w:r w:rsidRPr="00446E97">
              <w:rPr>
                <w:sz w:val="26"/>
                <w:szCs w:val="26"/>
              </w:rPr>
              <w:t>11</w:t>
            </w:r>
          </w:p>
        </w:tc>
        <w:tc>
          <w:tcPr>
            <w:tcW w:w="4649" w:type="dxa"/>
          </w:tcPr>
          <w:p w:rsidR="001C36D7" w:rsidRPr="00446E97" w:rsidRDefault="001C36D7" w:rsidP="00446E97">
            <w:pPr>
              <w:spacing w:line="240" w:lineRule="auto"/>
              <w:ind w:left="57" w:firstLine="0"/>
              <w:rPr>
                <w:sz w:val="26"/>
                <w:szCs w:val="26"/>
              </w:rPr>
            </w:pPr>
            <w:r w:rsidRPr="00446E97">
              <w:rPr>
                <w:sz w:val="26"/>
                <w:szCs w:val="26"/>
              </w:rPr>
              <w:t>Сведения о производимых субъектами малого и среднего предпринимательства товарах, работах, услугах с указанием кодов ОКВЭД</w:t>
            </w:r>
            <w:proofErr w:type="gramStart"/>
            <w:r w:rsidRPr="00446E97">
              <w:rPr>
                <w:sz w:val="26"/>
                <w:szCs w:val="26"/>
              </w:rPr>
              <w:t>2</w:t>
            </w:r>
            <w:proofErr w:type="gramEnd"/>
            <w:r w:rsidRPr="00446E97">
              <w:rPr>
                <w:sz w:val="26"/>
                <w:szCs w:val="26"/>
              </w:rPr>
              <w:t xml:space="preserve"> и ОКПД2</w:t>
            </w:r>
          </w:p>
        </w:tc>
        <w:tc>
          <w:tcPr>
            <w:tcW w:w="4764" w:type="dxa"/>
            <w:gridSpan w:val="3"/>
          </w:tcPr>
          <w:p w:rsidR="001C36D7" w:rsidRPr="00446E97" w:rsidRDefault="001C36D7" w:rsidP="00446E97">
            <w:pPr>
              <w:spacing w:line="240" w:lineRule="auto"/>
              <w:ind w:firstLine="0"/>
              <w:jc w:val="center"/>
              <w:rPr>
                <w:sz w:val="26"/>
                <w:szCs w:val="26"/>
              </w:rPr>
            </w:pPr>
            <w:r w:rsidRPr="00446E97">
              <w:rPr>
                <w:sz w:val="26"/>
                <w:szCs w:val="26"/>
              </w:rPr>
              <w:t>Подлежит заполнению</w:t>
            </w:r>
          </w:p>
        </w:tc>
      </w:tr>
      <w:tr w:rsidR="001C36D7" w:rsidRPr="00446E97" w:rsidTr="002A5B99">
        <w:trPr>
          <w:cantSplit/>
        </w:trPr>
        <w:tc>
          <w:tcPr>
            <w:tcW w:w="567" w:type="dxa"/>
          </w:tcPr>
          <w:p w:rsidR="001C36D7" w:rsidRPr="00446E97" w:rsidRDefault="001C36D7" w:rsidP="00446E97">
            <w:pPr>
              <w:spacing w:line="240" w:lineRule="auto"/>
              <w:ind w:firstLine="0"/>
              <w:jc w:val="center"/>
              <w:rPr>
                <w:sz w:val="26"/>
                <w:szCs w:val="26"/>
              </w:rPr>
            </w:pPr>
            <w:r w:rsidRPr="00446E97">
              <w:rPr>
                <w:sz w:val="26"/>
                <w:szCs w:val="26"/>
              </w:rPr>
              <w:t>12</w:t>
            </w:r>
          </w:p>
        </w:tc>
        <w:tc>
          <w:tcPr>
            <w:tcW w:w="4649" w:type="dxa"/>
          </w:tcPr>
          <w:p w:rsidR="001C36D7" w:rsidRPr="00446E97" w:rsidRDefault="001C36D7" w:rsidP="00446E97">
            <w:pPr>
              <w:spacing w:line="240" w:lineRule="auto"/>
              <w:ind w:left="57" w:firstLine="0"/>
              <w:rPr>
                <w:sz w:val="26"/>
                <w:szCs w:val="26"/>
              </w:rPr>
            </w:pPr>
            <w:r w:rsidRPr="00446E97">
              <w:rPr>
                <w:sz w:val="26"/>
                <w:szCs w:val="2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1C36D7" w:rsidRPr="00446E97" w:rsidRDefault="001C36D7" w:rsidP="00446E97">
            <w:pPr>
              <w:spacing w:line="240" w:lineRule="auto"/>
              <w:ind w:firstLine="0"/>
              <w:jc w:val="center"/>
              <w:rPr>
                <w:sz w:val="26"/>
                <w:szCs w:val="26"/>
              </w:rPr>
            </w:pPr>
            <w:r w:rsidRPr="00446E97">
              <w:rPr>
                <w:sz w:val="26"/>
                <w:szCs w:val="26"/>
              </w:rPr>
              <w:t>да (нет)</w:t>
            </w:r>
            <w:r w:rsidRPr="00446E97">
              <w:rPr>
                <w:sz w:val="26"/>
                <w:szCs w:val="26"/>
              </w:rPr>
              <w:br/>
            </w:r>
          </w:p>
        </w:tc>
      </w:tr>
      <w:tr w:rsidR="001C36D7" w:rsidRPr="00446E97" w:rsidTr="002A5B99">
        <w:trPr>
          <w:cantSplit/>
        </w:trPr>
        <w:tc>
          <w:tcPr>
            <w:tcW w:w="567" w:type="dxa"/>
          </w:tcPr>
          <w:p w:rsidR="001C36D7" w:rsidRPr="00446E97" w:rsidRDefault="001C36D7" w:rsidP="00446E97">
            <w:pPr>
              <w:spacing w:line="240" w:lineRule="auto"/>
              <w:ind w:firstLine="0"/>
              <w:jc w:val="center"/>
              <w:rPr>
                <w:sz w:val="26"/>
                <w:szCs w:val="26"/>
              </w:rPr>
            </w:pPr>
            <w:r w:rsidRPr="00446E97">
              <w:rPr>
                <w:sz w:val="26"/>
                <w:szCs w:val="26"/>
              </w:rPr>
              <w:t>13</w:t>
            </w:r>
          </w:p>
        </w:tc>
        <w:tc>
          <w:tcPr>
            <w:tcW w:w="4649" w:type="dxa"/>
          </w:tcPr>
          <w:p w:rsidR="001C36D7" w:rsidRPr="00446E97" w:rsidRDefault="001C36D7" w:rsidP="00446E97">
            <w:pPr>
              <w:spacing w:line="240" w:lineRule="auto"/>
              <w:ind w:left="57" w:firstLine="0"/>
              <w:rPr>
                <w:sz w:val="26"/>
                <w:szCs w:val="26"/>
              </w:rPr>
            </w:pPr>
            <w:r w:rsidRPr="00446E97">
              <w:rPr>
                <w:sz w:val="26"/>
                <w:szCs w:val="2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1C36D7" w:rsidRPr="00446E97" w:rsidRDefault="001C36D7" w:rsidP="00446E97">
            <w:pPr>
              <w:spacing w:line="240" w:lineRule="auto"/>
              <w:ind w:firstLine="0"/>
              <w:jc w:val="center"/>
              <w:rPr>
                <w:sz w:val="26"/>
                <w:szCs w:val="26"/>
              </w:rPr>
            </w:pPr>
            <w:r w:rsidRPr="00446E97">
              <w:rPr>
                <w:sz w:val="26"/>
                <w:szCs w:val="26"/>
              </w:rPr>
              <w:t>да (нет)</w:t>
            </w:r>
            <w:r w:rsidRPr="00446E97">
              <w:rPr>
                <w:sz w:val="26"/>
                <w:szCs w:val="26"/>
              </w:rPr>
              <w:br/>
              <w:t xml:space="preserve">(в случае участия </w:t>
            </w:r>
            <w:r w:rsidRPr="00446E97">
              <w:rPr>
                <w:sz w:val="26"/>
                <w:szCs w:val="26"/>
              </w:rPr>
              <w:sym w:font="Symbol" w:char="F02D"/>
            </w:r>
            <w:r w:rsidRPr="00446E97">
              <w:rPr>
                <w:sz w:val="26"/>
                <w:szCs w:val="26"/>
              </w:rPr>
              <w:t xml:space="preserve"> наименование заказчика, реализующего программу партнерства)</w:t>
            </w:r>
          </w:p>
        </w:tc>
      </w:tr>
      <w:tr w:rsidR="001C36D7" w:rsidRPr="00446E97" w:rsidTr="002A5B99">
        <w:trPr>
          <w:cantSplit/>
        </w:trPr>
        <w:tc>
          <w:tcPr>
            <w:tcW w:w="567" w:type="dxa"/>
          </w:tcPr>
          <w:p w:rsidR="001C36D7" w:rsidRPr="00446E97" w:rsidRDefault="001C36D7" w:rsidP="00446E97">
            <w:pPr>
              <w:spacing w:line="240" w:lineRule="auto"/>
              <w:ind w:firstLine="0"/>
              <w:jc w:val="center"/>
              <w:rPr>
                <w:sz w:val="26"/>
                <w:szCs w:val="26"/>
              </w:rPr>
            </w:pPr>
            <w:r w:rsidRPr="00446E97">
              <w:rPr>
                <w:sz w:val="26"/>
                <w:szCs w:val="26"/>
              </w:rPr>
              <w:t>14</w:t>
            </w:r>
          </w:p>
        </w:tc>
        <w:tc>
          <w:tcPr>
            <w:tcW w:w="4649" w:type="dxa"/>
          </w:tcPr>
          <w:p w:rsidR="001C36D7" w:rsidRPr="00446E97" w:rsidRDefault="001C36D7" w:rsidP="00446E97">
            <w:pPr>
              <w:spacing w:line="240" w:lineRule="auto"/>
              <w:ind w:left="57" w:firstLine="0"/>
              <w:rPr>
                <w:sz w:val="26"/>
                <w:szCs w:val="26"/>
              </w:rPr>
            </w:pPr>
            <w:proofErr w:type="gramStart"/>
            <w:r w:rsidRPr="00446E97">
              <w:rPr>
                <w:sz w:val="26"/>
                <w:szCs w:val="26"/>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3" w:history="1">
              <w:r w:rsidRPr="00446E97">
                <w:rPr>
                  <w:sz w:val="26"/>
                  <w:szCs w:val="26"/>
                </w:rPr>
                <w:t>законом</w:t>
              </w:r>
            </w:hyperlink>
            <w:r w:rsidRPr="00446E97">
              <w:rPr>
                <w:sz w:val="26"/>
                <w:szCs w:val="26"/>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4" w:history="1">
              <w:r w:rsidRPr="00446E97">
                <w:rPr>
                  <w:sz w:val="26"/>
                  <w:szCs w:val="26"/>
                </w:rPr>
                <w:t>законом</w:t>
              </w:r>
            </w:hyperlink>
            <w:r w:rsidRPr="00446E97">
              <w:rPr>
                <w:sz w:val="26"/>
                <w:szCs w:val="26"/>
              </w:rPr>
              <w:t xml:space="preserve"> "О закупках товаров, работ, услуг отдельными видами юридических лиц"</w:t>
            </w:r>
            <w:proofErr w:type="gramEnd"/>
          </w:p>
        </w:tc>
        <w:tc>
          <w:tcPr>
            <w:tcW w:w="4764" w:type="dxa"/>
            <w:gridSpan w:val="3"/>
          </w:tcPr>
          <w:p w:rsidR="001C36D7" w:rsidRPr="00446E97" w:rsidRDefault="001C36D7" w:rsidP="00446E97">
            <w:pPr>
              <w:spacing w:line="240" w:lineRule="auto"/>
              <w:ind w:firstLine="0"/>
              <w:jc w:val="center"/>
              <w:rPr>
                <w:sz w:val="26"/>
                <w:szCs w:val="26"/>
              </w:rPr>
            </w:pPr>
            <w:r w:rsidRPr="00446E97">
              <w:rPr>
                <w:sz w:val="26"/>
                <w:szCs w:val="26"/>
              </w:rPr>
              <w:t>да (нет)</w:t>
            </w:r>
            <w:r w:rsidRPr="00446E97">
              <w:rPr>
                <w:sz w:val="26"/>
                <w:szCs w:val="26"/>
              </w:rPr>
              <w:br/>
              <w:t xml:space="preserve">(при наличии </w:t>
            </w:r>
            <w:r w:rsidRPr="00446E97">
              <w:rPr>
                <w:sz w:val="26"/>
                <w:szCs w:val="26"/>
              </w:rPr>
              <w:sym w:font="Symbol" w:char="F02D"/>
            </w:r>
            <w:r w:rsidRPr="00446E97">
              <w:rPr>
                <w:sz w:val="26"/>
                <w:szCs w:val="26"/>
              </w:rPr>
              <w:t xml:space="preserve"> количество исполненных контрактов и общая сумма)</w:t>
            </w:r>
          </w:p>
        </w:tc>
      </w:tr>
      <w:tr w:rsidR="001C36D7" w:rsidRPr="00446E97" w:rsidTr="002A5B99">
        <w:trPr>
          <w:cantSplit/>
        </w:trPr>
        <w:tc>
          <w:tcPr>
            <w:tcW w:w="567" w:type="dxa"/>
          </w:tcPr>
          <w:p w:rsidR="001C36D7" w:rsidRPr="00446E97" w:rsidRDefault="001C36D7" w:rsidP="00446E97">
            <w:pPr>
              <w:spacing w:line="240" w:lineRule="auto"/>
              <w:ind w:firstLine="0"/>
              <w:jc w:val="center"/>
              <w:rPr>
                <w:sz w:val="26"/>
                <w:szCs w:val="26"/>
              </w:rPr>
            </w:pPr>
            <w:r w:rsidRPr="00446E97">
              <w:rPr>
                <w:sz w:val="26"/>
                <w:szCs w:val="26"/>
              </w:rPr>
              <w:lastRenderedPageBreak/>
              <w:t>15</w:t>
            </w:r>
          </w:p>
        </w:tc>
        <w:tc>
          <w:tcPr>
            <w:tcW w:w="4649" w:type="dxa"/>
          </w:tcPr>
          <w:p w:rsidR="001C36D7" w:rsidRPr="00446E97" w:rsidRDefault="001C36D7" w:rsidP="00446E97">
            <w:pPr>
              <w:spacing w:line="240" w:lineRule="auto"/>
              <w:ind w:left="57" w:firstLine="0"/>
              <w:rPr>
                <w:sz w:val="26"/>
                <w:szCs w:val="26"/>
              </w:rPr>
            </w:pPr>
            <w:proofErr w:type="gramStart"/>
            <w:r w:rsidRPr="00446E97">
              <w:rPr>
                <w:sz w:val="26"/>
                <w:szCs w:val="2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446E97">
              <w:rPr>
                <w:sz w:val="26"/>
                <w:szCs w:val="26"/>
              </w:rPr>
              <w:t xml:space="preserve"> дисквалификации</w:t>
            </w:r>
          </w:p>
        </w:tc>
        <w:tc>
          <w:tcPr>
            <w:tcW w:w="4764" w:type="dxa"/>
            <w:gridSpan w:val="3"/>
          </w:tcPr>
          <w:p w:rsidR="001C36D7" w:rsidRPr="00446E97" w:rsidRDefault="001C36D7" w:rsidP="00446E97">
            <w:pPr>
              <w:spacing w:line="240" w:lineRule="auto"/>
              <w:ind w:firstLine="0"/>
              <w:jc w:val="center"/>
              <w:rPr>
                <w:sz w:val="26"/>
                <w:szCs w:val="26"/>
              </w:rPr>
            </w:pPr>
            <w:r w:rsidRPr="00446E97">
              <w:rPr>
                <w:sz w:val="26"/>
                <w:szCs w:val="26"/>
              </w:rPr>
              <w:t>да (нет)</w:t>
            </w:r>
          </w:p>
        </w:tc>
      </w:tr>
      <w:tr w:rsidR="001C36D7" w:rsidRPr="00446E97" w:rsidTr="002A5B99">
        <w:trPr>
          <w:cantSplit/>
        </w:trPr>
        <w:tc>
          <w:tcPr>
            <w:tcW w:w="567" w:type="dxa"/>
          </w:tcPr>
          <w:p w:rsidR="001C36D7" w:rsidRPr="00446E97" w:rsidRDefault="001C36D7" w:rsidP="00446E97">
            <w:pPr>
              <w:spacing w:line="240" w:lineRule="auto"/>
              <w:ind w:firstLine="0"/>
              <w:jc w:val="center"/>
              <w:rPr>
                <w:sz w:val="26"/>
                <w:szCs w:val="26"/>
              </w:rPr>
            </w:pPr>
            <w:r w:rsidRPr="00446E97">
              <w:rPr>
                <w:sz w:val="26"/>
                <w:szCs w:val="26"/>
              </w:rPr>
              <w:t>16</w:t>
            </w:r>
          </w:p>
        </w:tc>
        <w:tc>
          <w:tcPr>
            <w:tcW w:w="4649" w:type="dxa"/>
          </w:tcPr>
          <w:p w:rsidR="001C36D7" w:rsidRPr="00446E97" w:rsidRDefault="001C36D7" w:rsidP="00446E97">
            <w:pPr>
              <w:spacing w:line="240" w:lineRule="auto"/>
              <w:ind w:left="57" w:firstLine="0"/>
              <w:rPr>
                <w:sz w:val="26"/>
                <w:szCs w:val="26"/>
              </w:rPr>
            </w:pPr>
            <w:r w:rsidRPr="00446E97">
              <w:rPr>
                <w:sz w:val="26"/>
                <w:szCs w:val="2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5" w:history="1">
              <w:r w:rsidRPr="00446E97">
                <w:rPr>
                  <w:sz w:val="26"/>
                  <w:szCs w:val="26"/>
                </w:rPr>
                <w:t>О закупках товаров</w:t>
              </w:r>
            </w:hyperlink>
            <w:r w:rsidRPr="00446E97">
              <w:rPr>
                <w:sz w:val="26"/>
                <w:szCs w:val="26"/>
              </w:rPr>
              <w:t>, работ, услуг отдельными видами юридических лиц" и "</w:t>
            </w:r>
            <w:hyperlink r:id="rId46" w:history="1">
              <w:r w:rsidRPr="00446E97">
                <w:rPr>
                  <w:sz w:val="26"/>
                  <w:szCs w:val="26"/>
                </w:rPr>
                <w:t>О контрактной системе</w:t>
              </w:r>
            </w:hyperlink>
            <w:r w:rsidRPr="00446E97">
              <w:rPr>
                <w:sz w:val="26"/>
                <w:szCs w:val="26"/>
              </w:rPr>
              <w:t xml:space="preserve"> в сфере закупок товаров, работ, услуг для обеспечения государственных и муниципальных нужд"</w:t>
            </w:r>
          </w:p>
        </w:tc>
        <w:tc>
          <w:tcPr>
            <w:tcW w:w="4764" w:type="dxa"/>
            <w:gridSpan w:val="3"/>
          </w:tcPr>
          <w:p w:rsidR="001C36D7" w:rsidRPr="00446E97" w:rsidRDefault="001C36D7" w:rsidP="00446E97">
            <w:pPr>
              <w:spacing w:line="240" w:lineRule="auto"/>
              <w:ind w:firstLine="0"/>
              <w:jc w:val="center"/>
              <w:rPr>
                <w:sz w:val="26"/>
                <w:szCs w:val="26"/>
              </w:rPr>
            </w:pPr>
            <w:r w:rsidRPr="00446E97">
              <w:rPr>
                <w:sz w:val="26"/>
                <w:szCs w:val="26"/>
              </w:rPr>
              <w:t>да (нет)</w:t>
            </w:r>
          </w:p>
        </w:tc>
      </w:tr>
    </w:tbl>
    <w:p w:rsidR="001C36D7" w:rsidRPr="00446E97" w:rsidRDefault="001C36D7" w:rsidP="00446E97">
      <w:pPr>
        <w:spacing w:line="240" w:lineRule="auto"/>
        <w:ind w:right="5954"/>
        <w:jc w:val="center"/>
        <w:rPr>
          <w:sz w:val="26"/>
          <w:szCs w:val="26"/>
        </w:rPr>
      </w:pPr>
    </w:p>
    <w:p w:rsidR="001C36D7" w:rsidRPr="00446E97" w:rsidRDefault="001C36D7" w:rsidP="00446E97">
      <w:pPr>
        <w:pBdr>
          <w:top w:val="single" w:sz="4" w:space="1" w:color="auto"/>
        </w:pBdr>
        <w:spacing w:line="240" w:lineRule="auto"/>
        <w:ind w:right="5952"/>
        <w:jc w:val="center"/>
        <w:rPr>
          <w:sz w:val="26"/>
          <w:szCs w:val="26"/>
        </w:rPr>
      </w:pPr>
      <w:r w:rsidRPr="00446E97">
        <w:rPr>
          <w:sz w:val="26"/>
          <w:szCs w:val="26"/>
        </w:rPr>
        <w:t>(подпись)</w:t>
      </w:r>
    </w:p>
    <w:p w:rsidR="001C36D7" w:rsidRPr="00446E97" w:rsidRDefault="001C36D7" w:rsidP="00446E97">
      <w:pPr>
        <w:spacing w:line="240" w:lineRule="auto"/>
        <w:ind w:left="851"/>
        <w:rPr>
          <w:sz w:val="26"/>
          <w:szCs w:val="26"/>
        </w:rPr>
      </w:pPr>
      <w:r w:rsidRPr="00446E97">
        <w:rPr>
          <w:sz w:val="26"/>
          <w:szCs w:val="26"/>
        </w:rPr>
        <w:t>М.П.</w:t>
      </w:r>
    </w:p>
    <w:p w:rsidR="001C36D7" w:rsidRPr="00446E97" w:rsidRDefault="001C36D7" w:rsidP="00446E97">
      <w:pPr>
        <w:spacing w:line="240" w:lineRule="auto"/>
        <w:rPr>
          <w:sz w:val="26"/>
          <w:szCs w:val="26"/>
        </w:rPr>
      </w:pPr>
    </w:p>
    <w:p w:rsidR="001C36D7" w:rsidRPr="00446E97" w:rsidRDefault="001C36D7" w:rsidP="00446E97">
      <w:pPr>
        <w:pBdr>
          <w:top w:val="single" w:sz="4" w:space="1" w:color="auto"/>
        </w:pBdr>
        <w:spacing w:line="240" w:lineRule="auto"/>
        <w:jc w:val="center"/>
        <w:rPr>
          <w:sz w:val="26"/>
          <w:szCs w:val="26"/>
        </w:rPr>
      </w:pPr>
      <w:r w:rsidRPr="00446E97">
        <w:rPr>
          <w:sz w:val="26"/>
          <w:szCs w:val="26"/>
        </w:rPr>
        <w:t xml:space="preserve">(фамилия, имя, отчество (при наличии) </w:t>
      </w:r>
      <w:proofErr w:type="gramStart"/>
      <w:r w:rsidRPr="00446E97">
        <w:rPr>
          <w:sz w:val="26"/>
          <w:szCs w:val="26"/>
        </w:rPr>
        <w:t>подписавшего</w:t>
      </w:r>
      <w:proofErr w:type="gramEnd"/>
      <w:r w:rsidRPr="00446E97">
        <w:rPr>
          <w:sz w:val="26"/>
          <w:szCs w:val="26"/>
        </w:rPr>
        <w:t>, должность)</w:t>
      </w:r>
    </w:p>
    <w:p w:rsidR="001C36D7" w:rsidRPr="00446E97" w:rsidRDefault="001C36D7" w:rsidP="00446E97">
      <w:pPr>
        <w:spacing w:line="240" w:lineRule="auto"/>
        <w:rPr>
          <w:sz w:val="26"/>
          <w:szCs w:val="26"/>
        </w:rPr>
      </w:pPr>
    </w:p>
    <w:p w:rsidR="001C36D7" w:rsidRPr="00446E97" w:rsidRDefault="001C36D7" w:rsidP="00446E97">
      <w:pPr>
        <w:spacing w:line="240" w:lineRule="auto"/>
        <w:jc w:val="right"/>
        <w:outlineLvl w:val="0"/>
        <w:rPr>
          <w:sz w:val="26"/>
          <w:szCs w:val="26"/>
        </w:rPr>
      </w:pPr>
    </w:p>
    <w:p w:rsidR="001C36D7" w:rsidRPr="00446E97" w:rsidRDefault="001C36D7" w:rsidP="00446E97">
      <w:pPr>
        <w:pStyle w:val="afffffff7"/>
        <w:jc w:val="both"/>
        <w:rPr>
          <w:sz w:val="26"/>
          <w:szCs w:val="26"/>
        </w:rPr>
      </w:pPr>
      <w:bookmarkStart w:id="1180" w:name="_Toc439170690"/>
      <w:bookmarkStart w:id="1181" w:name="_Toc439172792"/>
      <w:bookmarkStart w:id="1182" w:name="_Toc439173236"/>
      <w:bookmarkStart w:id="1183" w:name="_Toc439238232"/>
      <w:r w:rsidRPr="00446E97">
        <w:rPr>
          <w:rStyle w:val="afffffff9"/>
          <w:sz w:val="26"/>
          <w:szCs w:val="26"/>
        </w:rPr>
        <w:footnoteRef/>
      </w:r>
      <w:r w:rsidRPr="00446E97">
        <w:rPr>
          <w:sz w:val="26"/>
          <w:szCs w:val="26"/>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1C36D7" w:rsidRPr="00446E97" w:rsidRDefault="001C36D7" w:rsidP="00446E97">
      <w:pPr>
        <w:pStyle w:val="afffffff7"/>
        <w:jc w:val="both"/>
        <w:rPr>
          <w:sz w:val="26"/>
          <w:szCs w:val="26"/>
        </w:rPr>
      </w:pPr>
    </w:p>
    <w:p w:rsidR="001C36D7" w:rsidRPr="00446E97" w:rsidRDefault="001C36D7" w:rsidP="00446E97">
      <w:pPr>
        <w:pStyle w:val="afffffff7"/>
        <w:jc w:val="both"/>
        <w:rPr>
          <w:sz w:val="26"/>
          <w:szCs w:val="26"/>
        </w:rPr>
      </w:pPr>
      <w:r w:rsidRPr="00446E97">
        <w:rPr>
          <w:rStyle w:val="afffffff9"/>
          <w:sz w:val="26"/>
          <w:szCs w:val="26"/>
        </w:rPr>
        <w:t>2</w:t>
      </w:r>
      <w:r w:rsidRPr="00446E97">
        <w:rPr>
          <w:sz w:val="26"/>
          <w:szCs w:val="26"/>
        </w:rPr>
        <w:t xml:space="preserve"> Пункты 1 – 11 являются обязательными для заполнения.</w:t>
      </w:r>
    </w:p>
    <w:p w:rsidR="001C36D7" w:rsidRPr="00446E97" w:rsidRDefault="001C36D7" w:rsidP="00446E97">
      <w:pPr>
        <w:pStyle w:val="afffffff7"/>
        <w:rPr>
          <w:sz w:val="26"/>
          <w:szCs w:val="26"/>
        </w:rPr>
      </w:pPr>
    </w:p>
    <w:bookmarkEnd w:id="1180"/>
    <w:bookmarkEnd w:id="1181"/>
    <w:bookmarkEnd w:id="1182"/>
    <w:bookmarkEnd w:id="1183"/>
    <w:p w:rsidR="00475C80" w:rsidRPr="00446E97" w:rsidRDefault="00475C80" w:rsidP="00446E97">
      <w:pPr>
        <w:spacing w:line="240" w:lineRule="auto"/>
        <w:ind w:firstLine="0"/>
        <w:rPr>
          <w:sz w:val="26"/>
          <w:szCs w:val="26"/>
        </w:rPr>
      </w:pPr>
      <w:r w:rsidRPr="00446E97">
        <w:rPr>
          <w:rStyle w:val="afffffff9"/>
          <w:sz w:val="26"/>
          <w:szCs w:val="26"/>
        </w:rPr>
        <w:t>3</w:t>
      </w:r>
      <w:r w:rsidRPr="00446E97">
        <w:rPr>
          <w:sz w:val="26"/>
          <w:szCs w:val="26"/>
        </w:rPr>
        <w:t xml:space="preserve"> </w:t>
      </w:r>
      <w:proofErr w:type="gramStart"/>
      <w:r w:rsidRPr="00446E97">
        <w:rPr>
          <w:sz w:val="26"/>
          <w:szCs w:val="26"/>
        </w:rP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w:t>
      </w:r>
      <w:r w:rsidRPr="00446E97">
        <w:rPr>
          <w:sz w:val="26"/>
          <w:szCs w:val="26"/>
        </w:rPr>
        <w:lastRenderedPageBreak/>
        <w:t>закона Российской Федерации №209-ФЗ от 24.07.2007 с изменениями "О развитии малого и</w:t>
      </w:r>
      <w:proofErr w:type="gramEnd"/>
      <w:r w:rsidRPr="00446E97">
        <w:rPr>
          <w:sz w:val="26"/>
          <w:szCs w:val="26"/>
        </w:rPr>
        <w:t xml:space="preserve"> среднего предпринимательства в Российской Федерации".</w:t>
      </w:r>
    </w:p>
    <w:p w:rsidR="001C36D7" w:rsidRPr="00446E97" w:rsidRDefault="001C36D7" w:rsidP="00446E97">
      <w:pPr>
        <w:spacing w:line="240" w:lineRule="auto"/>
        <w:ind w:right="5527"/>
        <w:jc w:val="center"/>
        <w:rPr>
          <w:color w:val="000000"/>
          <w:sz w:val="26"/>
          <w:szCs w:val="26"/>
          <w:vertAlign w:val="superscript"/>
        </w:rPr>
      </w:pPr>
    </w:p>
    <w:p w:rsidR="001C36D7" w:rsidRPr="00446E97" w:rsidRDefault="001C36D7" w:rsidP="00446E97">
      <w:pPr>
        <w:spacing w:line="240" w:lineRule="auto"/>
        <w:ind w:right="5527"/>
        <w:jc w:val="center"/>
        <w:rPr>
          <w:color w:val="000000"/>
          <w:sz w:val="26"/>
          <w:szCs w:val="26"/>
          <w:vertAlign w:val="superscript"/>
        </w:rPr>
      </w:pPr>
    </w:p>
    <w:p w:rsidR="001C36D7" w:rsidRPr="00446E97" w:rsidRDefault="001C36D7" w:rsidP="00446E97">
      <w:pPr>
        <w:pBdr>
          <w:bottom w:val="single" w:sz="4" w:space="1" w:color="auto"/>
        </w:pBdr>
        <w:shd w:val="clear" w:color="auto" w:fill="E0E0E0"/>
        <w:spacing w:line="240" w:lineRule="auto"/>
        <w:ind w:right="21" w:firstLine="0"/>
        <w:jc w:val="center"/>
        <w:rPr>
          <w:b/>
          <w:color w:val="000000"/>
          <w:spacing w:val="36"/>
          <w:sz w:val="26"/>
          <w:szCs w:val="26"/>
        </w:rPr>
      </w:pPr>
      <w:r w:rsidRPr="00446E97">
        <w:rPr>
          <w:b/>
          <w:color w:val="000000"/>
          <w:spacing w:val="36"/>
          <w:sz w:val="26"/>
          <w:szCs w:val="26"/>
        </w:rPr>
        <w:t>конец формы</w:t>
      </w:r>
    </w:p>
    <w:p w:rsidR="001C36D7" w:rsidRPr="00446E97" w:rsidRDefault="001C36D7" w:rsidP="00446E97">
      <w:pPr>
        <w:spacing w:line="240" w:lineRule="auto"/>
        <w:ind w:firstLine="0"/>
        <w:jc w:val="left"/>
        <w:rPr>
          <w:b/>
          <w:sz w:val="26"/>
          <w:szCs w:val="26"/>
        </w:rPr>
      </w:pPr>
      <w:r w:rsidRPr="00446E97">
        <w:rPr>
          <w:sz w:val="26"/>
          <w:szCs w:val="26"/>
        </w:rPr>
        <w:br w:type="page"/>
      </w:r>
    </w:p>
    <w:p w:rsidR="004F4D80" w:rsidRPr="00446E97" w:rsidRDefault="004F4D80" w:rsidP="00446E97">
      <w:pPr>
        <w:pStyle w:val="3"/>
        <w:spacing w:before="0" w:after="0"/>
        <w:rPr>
          <w:sz w:val="26"/>
          <w:szCs w:val="26"/>
        </w:rPr>
      </w:pPr>
      <w:bookmarkStart w:id="1184" w:name="_Toc468352928"/>
      <w:bookmarkStart w:id="1185" w:name="_Toc468355912"/>
      <w:bookmarkStart w:id="1186" w:name="_Toc471898616"/>
      <w:r w:rsidRPr="00446E97">
        <w:rPr>
          <w:sz w:val="26"/>
          <w:szCs w:val="26"/>
        </w:rPr>
        <w:lastRenderedPageBreak/>
        <w:t>Инструкции по заполнению</w:t>
      </w:r>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4"/>
      <w:bookmarkEnd w:id="1185"/>
      <w:bookmarkEnd w:id="1186"/>
    </w:p>
    <w:p w:rsidR="004F4D80" w:rsidRPr="00446E97" w:rsidRDefault="00C236C0" w:rsidP="00446E97">
      <w:pPr>
        <w:pStyle w:val="aff6"/>
        <w:numPr>
          <w:ilvl w:val="3"/>
          <w:numId w:val="1"/>
        </w:numPr>
        <w:tabs>
          <w:tab w:val="num" w:pos="1134"/>
        </w:tabs>
        <w:suppressAutoHyphens w:val="0"/>
        <w:snapToGrid w:val="0"/>
        <w:spacing w:line="240" w:lineRule="auto"/>
        <w:rPr>
          <w:sz w:val="26"/>
          <w:szCs w:val="26"/>
        </w:rPr>
      </w:pPr>
      <w:r w:rsidRPr="00446E97">
        <w:rPr>
          <w:sz w:val="26"/>
          <w:szCs w:val="26"/>
        </w:rPr>
        <w:t>Участник</w:t>
      </w:r>
      <w:r w:rsidR="004F4D80" w:rsidRPr="00446E97">
        <w:rPr>
          <w:sz w:val="26"/>
          <w:szCs w:val="26"/>
        </w:rPr>
        <w:t xml:space="preserve"> указывает дату и номер заявки в соответствии с письмом о подаче оферты (подраздел </w:t>
      </w:r>
      <w:r w:rsidR="00511746" w:rsidRPr="00446E97">
        <w:rPr>
          <w:sz w:val="26"/>
          <w:szCs w:val="26"/>
        </w:rPr>
        <w:fldChar w:fldCharType="begin"/>
      </w:r>
      <w:r w:rsidR="00511746" w:rsidRPr="00446E97">
        <w:rPr>
          <w:sz w:val="26"/>
          <w:szCs w:val="26"/>
        </w:rPr>
        <w:instrText xml:space="preserve"> REF _Ref55336310 \r \h  \* MERGEFORMAT </w:instrText>
      </w:r>
      <w:r w:rsidR="00511746" w:rsidRPr="00446E97">
        <w:rPr>
          <w:sz w:val="26"/>
          <w:szCs w:val="26"/>
        </w:rPr>
      </w:r>
      <w:r w:rsidR="00511746" w:rsidRPr="00446E97">
        <w:rPr>
          <w:sz w:val="26"/>
          <w:szCs w:val="26"/>
        </w:rPr>
        <w:fldChar w:fldCharType="separate"/>
      </w:r>
      <w:r w:rsidR="004F7A87" w:rsidRPr="00446E97">
        <w:rPr>
          <w:sz w:val="26"/>
          <w:szCs w:val="26"/>
        </w:rPr>
        <w:t>5.1</w:t>
      </w:r>
      <w:r w:rsidR="00511746" w:rsidRPr="00446E97">
        <w:rPr>
          <w:sz w:val="26"/>
          <w:szCs w:val="26"/>
        </w:rPr>
        <w:fldChar w:fldCharType="end"/>
      </w:r>
      <w:r w:rsidR="004F4D80" w:rsidRPr="00446E97">
        <w:rPr>
          <w:sz w:val="26"/>
          <w:szCs w:val="26"/>
        </w:rPr>
        <w:t>).</w:t>
      </w:r>
    </w:p>
    <w:p w:rsidR="004F4D80" w:rsidRPr="00446E97" w:rsidRDefault="00C236C0" w:rsidP="00446E97">
      <w:pPr>
        <w:pStyle w:val="aff6"/>
        <w:numPr>
          <w:ilvl w:val="3"/>
          <w:numId w:val="1"/>
        </w:numPr>
        <w:tabs>
          <w:tab w:val="num" w:pos="1134"/>
        </w:tabs>
        <w:suppressAutoHyphens w:val="0"/>
        <w:snapToGrid w:val="0"/>
        <w:spacing w:line="240" w:lineRule="auto"/>
        <w:rPr>
          <w:sz w:val="26"/>
          <w:szCs w:val="26"/>
        </w:rPr>
      </w:pPr>
      <w:r w:rsidRPr="00446E97">
        <w:rPr>
          <w:sz w:val="26"/>
          <w:szCs w:val="26"/>
        </w:rPr>
        <w:t>Участник</w:t>
      </w:r>
      <w:r w:rsidR="004F4D80" w:rsidRPr="00446E97">
        <w:rPr>
          <w:sz w:val="26"/>
          <w:szCs w:val="26"/>
        </w:rPr>
        <w:t xml:space="preserve"> указывает свое фирменное наименование (в </w:t>
      </w:r>
      <w:proofErr w:type="spellStart"/>
      <w:r w:rsidR="004F4D80" w:rsidRPr="00446E97">
        <w:rPr>
          <w:sz w:val="26"/>
          <w:szCs w:val="26"/>
        </w:rPr>
        <w:t>т.ч</w:t>
      </w:r>
      <w:proofErr w:type="spellEnd"/>
      <w:r w:rsidR="004F4D80" w:rsidRPr="00446E97">
        <w:rPr>
          <w:sz w:val="26"/>
          <w:szCs w:val="26"/>
        </w:rPr>
        <w:t>. организационно-правовую форму) и свой юридический адрес.</w:t>
      </w:r>
    </w:p>
    <w:p w:rsidR="004F4D80" w:rsidRPr="00446E97" w:rsidRDefault="00C236C0" w:rsidP="00446E97">
      <w:pPr>
        <w:pStyle w:val="aff6"/>
        <w:numPr>
          <w:ilvl w:val="3"/>
          <w:numId w:val="1"/>
        </w:numPr>
        <w:tabs>
          <w:tab w:val="num" w:pos="1134"/>
        </w:tabs>
        <w:suppressAutoHyphens w:val="0"/>
        <w:snapToGrid w:val="0"/>
        <w:spacing w:line="240" w:lineRule="auto"/>
        <w:rPr>
          <w:sz w:val="26"/>
          <w:szCs w:val="26"/>
        </w:rPr>
      </w:pPr>
      <w:r w:rsidRPr="00446E97">
        <w:rPr>
          <w:sz w:val="26"/>
          <w:szCs w:val="26"/>
        </w:rPr>
        <w:t>Участник</w:t>
      </w:r>
      <w:r w:rsidR="004F4D80" w:rsidRPr="00446E97">
        <w:rPr>
          <w:sz w:val="26"/>
          <w:szCs w:val="26"/>
        </w:rPr>
        <w:t xml:space="preserve">и должны заполнить </w:t>
      </w:r>
      <w:r w:rsidR="00475C80" w:rsidRPr="00446E97">
        <w:rPr>
          <w:sz w:val="26"/>
          <w:szCs w:val="26"/>
        </w:rPr>
        <w:t xml:space="preserve">приведенные выше таблицы </w:t>
      </w:r>
      <w:r w:rsidR="004F4D80" w:rsidRPr="00446E97">
        <w:rPr>
          <w:sz w:val="26"/>
          <w:szCs w:val="26"/>
        </w:rPr>
        <w:t xml:space="preserve">по всем позициям. В </w:t>
      </w:r>
      <w:proofErr w:type="gramStart"/>
      <w:r w:rsidR="004F4D80" w:rsidRPr="00446E97">
        <w:rPr>
          <w:sz w:val="26"/>
          <w:szCs w:val="26"/>
        </w:rPr>
        <w:t>случае</w:t>
      </w:r>
      <w:proofErr w:type="gramEnd"/>
      <w:r w:rsidR="004F4D80" w:rsidRPr="00446E97">
        <w:rPr>
          <w:sz w:val="26"/>
          <w:szCs w:val="26"/>
        </w:rPr>
        <w:t xml:space="preserve"> отсутствия каких-либо данных указать слово «нет».</w:t>
      </w:r>
    </w:p>
    <w:p w:rsidR="004F4D80" w:rsidRPr="00446E97" w:rsidRDefault="004F4D80" w:rsidP="00446E97">
      <w:pPr>
        <w:pStyle w:val="aff6"/>
        <w:numPr>
          <w:ilvl w:val="3"/>
          <w:numId w:val="1"/>
        </w:numPr>
        <w:tabs>
          <w:tab w:val="num" w:pos="1134"/>
        </w:tabs>
        <w:suppressAutoHyphens w:val="0"/>
        <w:snapToGrid w:val="0"/>
        <w:spacing w:line="240" w:lineRule="auto"/>
        <w:rPr>
          <w:sz w:val="26"/>
          <w:szCs w:val="26"/>
        </w:rPr>
      </w:pPr>
      <w:r w:rsidRPr="00446E97">
        <w:rPr>
          <w:sz w:val="26"/>
          <w:szCs w:val="26"/>
        </w:rPr>
        <w:t>В графе 1</w:t>
      </w:r>
      <w:r w:rsidR="006D58F3" w:rsidRPr="00446E97">
        <w:rPr>
          <w:sz w:val="26"/>
          <w:szCs w:val="26"/>
        </w:rPr>
        <w:t>2</w:t>
      </w:r>
      <w:r w:rsidRPr="00446E97">
        <w:rPr>
          <w:sz w:val="26"/>
          <w:szCs w:val="26"/>
        </w:rPr>
        <w:t xml:space="preserve"> «Банковские реквизиты…» указываются реквизиты, которые будут использованы при заключении Договора.</w:t>
      </w:r>
    </w:p>
    <w:p w:rsidR="00250D0D" w:rsidRPr="00446E97" w:rsidRDefault="00250D0D" w:rsidP="00446E97">
      <w:pPr>
        <w:pStyle w:val="aff6"/>
        <w:numPr>
          <w:ilvl w:val="3"/>
          <w:numId w:val="1"/>
        </w:numPr>
        <w:tabs>
          <w:tab w:val="num" w:pos="1134"/>
        </w:tabs>
        <w:suppressAutoHyphens w:val="0"/>
        <w:snapToGrid w:val="0"/>
        <w:spacing w:line="240" w:lineRule="auto"/>
        <w:rPr>
          <w:sz w:val="26"/>
          <w:szCs w:val="26"/>
        </w:rPr>
      </w:pPr>
      <w:bookmarkStart w:id="1187" w:name="_Ref55336378"/>
      <w:bookmarkStart w:id="1188" w:name="_Toc57314676"/>
      <w:bookmarkStart w:id="1189" w:name="_Toc69728990"/>
      <w:bookmarkStart w:id="1190" w:name="_Toc98253942"/>
      <w:bookmarkStart w:id="1191" w:name="_Toc165173868"/>
      <w:bookmarkStart w:id="1192" w:name="_Toc423423674"/>
      <w:r w:rsidRPr="00446E97">
        <w:rPr>
          <w:sz w:val="26"/>
          <w:szCs w:val="26"/>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475C80" w:rsidRPr="00446E97">
        <w:rPr>
          <w:sz w:val="26"/>
          <w:szCs w:val="26"/>
        </w:rPr>
        <w:t xml:space="preserve">№209-ФЗ от 24.07.2007 с изменениями </w:t>
      </w:r>
      <w:r w:rsidRPr="00446E97">
        <w:rPr>
          <w:sz w:val="26"/>
          <w:szCs w:val="26"/>
        </w:rPr>
        <w:t>«О развитии малого и среднего предпринимательства в Российской Федерации») в редакции, действующей на дату заполнения Анкеты.</w:t>
      </w:r>
    </w:p>
    <w:p w:rsidR="00250D0D" w:rsidRPr="00446E97" w:rsidRDefault="00577EC9" w:rsidP="00446E97">
      <w:pPr>
        <w:pStyle w:val="aff6"/>
        <w:numPr>
          <w:ilvl w:val="3"/>
          <w:numId w:val="1"/>
        </w:numPr>
        <w:tabs>
          <w:tab w:val="num" w:pos="1134"/>
        </w:tabs>
        <w:suppressAutoHyphens w:val="0"/>
        <w:snapToGrid w:val="0"/>
        <w:spacing w:line="240" w:lineRule="auto"/>
        <w:rPr>
          <w:sz w:val="26"/>
          <w:szCs w:val="26"/>
        </w:rPr>
      </w:pPr>
      <w:r w:rsidRPr="00446E97">
        <w:rPr>
          <w:sz w:val="26"/>
          <w:szCs w:val="26"/>
        </w:rPr>
        <w:t xml:space="preserve">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511746" w:rsidRPr="00446E97">
        <w:rPr>
          <w:sz w:val="26"/>
          <w:szCs w:val="26"/>
        </w:rPr>
        <w:fldChar w:fldCharType="begin"/>
      </w:r>
      <w:r w:rsidR="00511746" w:rsidRPr="00446E97">
        <w:rPr>
          <w:sz w:val="26"/>
          <w:szCs w:val="26"/>
        </w:rPr>
        <w:instrText xml:space="preserve"> REF _Ref491178086 \r \h  \* MERGEFORMAT </w:instrText>
      </w:r>
      <w:r w:rsidR="00511746" w:rsidRPr="00446E97">
        <w:rPr>
          <w:sz w:val="26"/>
          <w:szCs w:val="26"/>
        </w:rPr>
      </w:r>
      <w:r w:rsidR="00511746" w:rsidRPr="00446E97">
        <w:rPr>
          <w:sz w:val="26"/>
          <w:szCs w:val="26"/>
        </w:rPr>
        <w:fldChar w:fldCharType="separate"/>
      </w:r>
      <w:r w:rsidR="004F7A87" w:rsidRPr="00446E97">
        <w:rPr>
          <w:sz w:val="26"/>
          <w:szCs w:val="26"/>
        </w:rPr>
        <w:t>5.7.2</w:t>
      </w:r>
      <w:r w:rsidR="00511746" w:rsidRPr="00446E97">
        <w:rPr>
          <w:sz w:val="26"/>
          <w:szCs w:val="26"/>
        </w:rPr>
        <w:fldChar w:fldCharType="end"/>
      </w:r>
      <w:r w:rsidRPr="00446E97">
        <w:rPr>
          <w:sz w:val="26"/>
          <w:szCs w:val="26"/>
        </w:rPr>
        <w:t>), подаётся в случае отсутствия сведений об участнике/субподрядчике/членах Коллективного участника закупки, которы</w:t>
      </w:r>
      <w:proofErr w:type="gramStart"/>
      <w:r w:rsidRPr="00446E97">
        <w:rPr>
          <w:sz w:val="26"/>
          <w:szCs w:val="26"/>
        </w:rPr>
        <w:t>й(</w:t>
      </w:r>
      <w:proofErr w:type="spellStart"/>
      <w:proofErr w:type="gramEnd"/>
      <w:r w:rsidRPr="00446E97">
        <w:rPr>
          <w:sz w:val="26"/>
          <w:szCs w:val="26"/>
        </w:rPr>
        <w:t>ые</w:t>
      </w:r>
      <w:proofErr w:type="spellEnd"/>
      <w:r w:rsidRPr="00446E97">
        <w:rPr>
          <w:sz w:val="26"/>
          <w:szCs w:val="26"/>
        </w:rPr>
        <w:t>) являет(ют)</w:t>
      </w:r>
      <w:proofErr w:type="spellStart"/>
      <w:r w:rsidRPr="00446E97">
        <w:rPr>
          <w:sz w:val="26"/>
          <w:szCs w:val="26"/>
        </w:rPr>
        <w:t>ся</w:t>
      </w:r>
      <w:proofErr w:type="spellEnd"/>
      <w:r w:rsidRPr="00446E97">
        <w:rPr>
          <w:sz w:val="26"/>
          <w:szCs w:val="26"/>
        </w:rPr>
        <w:t xml:space="preserve"> вновь зарегистрированным(и) индивидуальным(и) предпринимателем или вновь созданным юридическим лицом, в едином </w:t>
      </w:r>
      <w:proofErr w:type="gramStart"/>
      <w:r w:rsidRPr="00446E97">
        <w:rPr>
          <w:sz w:val="26"/>
          <w:szCs w:val="26"/>
        </w:rPr>
        <w:t>реестре</w:t>
      </w:r>
      <w:proofErr w:type="gramEnd"/>
      <w:r w:rsidRPr="00446E97">
        <w:rPr>
          <w:sz w:val="26"/>
          <w:szCs w:val="26"/>
        </w:rPr>
        <w:t xml:space="preserve"> субъектов МСП (п. 11 Положения об особенностях участия субъектов МСП в закупках, утвержденного Постановлением 1352). В </w:t>
      </w:r>
      <w:proofErr w:type="gramStart"/>
      <w:r w:rsidRPr="00446E97">
        <w:rPr>
          <w:sz w:val="26"/>
          <w:szCs w:val="26"/>
        </w:rPr>
        <w:t>случае</w:t>
      </w:r>
      <w:proofErr w:type="gramEnd"/>
      <w:r w:rsidRPr="00446E97">
        <w:rPr>
          <w:sz w:val="26"/>
          <w:szCs w:val="26"/>
        </w:rPr>
        <w:t xml:space="preserve">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w:t>
      </w:r>
      <w:proofErr w:type="gramStart"/>
      <w:r w:rsidRPr="00446E97">
        <w:rPr>
          <w:sz w:val="26"/>
          <w:szCs w:val="26"/>
        </w:rPr>
        <w:t>случае</w:t>
      </w:r>
      <w:proofErr w:type="gramEnd"/>
      <w:r w:rsidRPr="00446E97">
        <w:rPr>
          <w:sz w:val="26"/>
          <w:szCs w:val="26"/>
        </w:rPr>
        <w:t>,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p>
    <w:p w:rsidR="004F4D80" w:rsidRPr="00446E97" w:rsidRDefault="004F4D80" w:rsidP="00446E97">
      <w:pPr>
        <w:pStyle w:val="2"/>
        <w:pageBreakBefore/>
        <w:tabs>
          <w:tab w:val="clear" w:pos="0"/>
          <w:tab w:val="clear" w:pos="1700"/>
          <w:tab w:val="num" w:pos="1134"/>
          <w:tab w:val="num" w:pos="5104"/>
        </w:tabs>
        <w:spacing w:before="0" w:after="0" w:line="240" w:lineRule="auto"/>
        <w:jc w:val="both"/>
        <w:rPr>
          <w:sz w:val="26"/>
          <w:szCs w:val="26"/>
        </w:rPr>
      </w:pPr>
      <w:bookmarkStart w:id="1193" w:name="_Ref449017235"/>
      <w:bookmarkStart w:id="1194" w:name="_Toc471898617"/>
      <w:r w:rsidRPr="00446E97">
        <w:rPr>
          <w:sz w:val="26"/>
          <w:szCs w:val="26"/>
        </w:rPr>
        <w:lastRenderedPageBreak/>
        <w:t xml:space="preserve">Справка о перечне и годовых объемах выполнения аналогичных договоров (форма </w:t>
      </w:r>
      <w:r w:rsidR="00B8118F" w:rsidRPr="00446E97">
        <w:rPr>
          <w:sz w:val="26"/>
          <w:szCs w:val="26"/>
        </w:rPr>
        <w:t>8</w:t>
      </w:r>
      <w:r w:rsidRPr="00446E97">
        <w:rPr>
          <w:sz w:val="26"/>
          <w:szCs w:val="26"/>
        </w:rPr>
        <w:t>)</w:t>
      </w:r>
      <w:bookmarkEnd w:id="1187"/>
      <w:bookmarkEnd w:id="1188"/>
      <w:bookmarkEnd w:id="1189"/>
      <w:bookmarkEnd w:id="1190"/>
      <w:bookmarkEnd w:id="1191"/>
      <w:bookmarkEnd w:id="1192"/>
      <w:bookmarkEnd w:id="1193"/>
      <w:bookmarkEnd w:id="1194"/>
    </w:p>
    <w:p w:rsidR="004F4D80" w:rsidRPr="00446E97" w:rsidRDefault="004F4D80" w:rsidP="00446E97">
      <w:pPr>
        <w:pStyle w:val="3"/>
        <w:spacing w:before="0" w:after="0"/>
        <w:rPr>
          <w:sz w:val="26"/>
          <w:szCs w:val="26"/>
        </w:rPr>
      </w:pPr>
      <w:bookmarkStart w:id="1195" w:name="_Toc98253943"/>
      <w:bookmarkStart w:id="1196" w:name="_Toc157248195"/>
      <w:bookmarkStart w:id="1197" w:name="_Toc157496564"/>
      <w:bookmarkStart w:id="1198" w:name="_Toc158206103"/>
      <w:bookmarkStart w:id="1199" w:name="_Toc164057788"/>
      <w:bookmarkStart w:id="1200" w:name="_Toc164137138"/>
      <w:bookmarkStart w:id="1201" w:name="_Toc164161298"/>
      <w:bookmarkStart w:id="1202" w:name="_Toc165173869"/>
      <w:bookmarkStart w:id="1203" w:name="_Toc439170693"/>
      <w:bookmarkStart w:id="1204" w:name="_Toc439172795"/>
      <w:bookmarkStart w:id="1205" w:name="_Toc439173239"/>
      <w:bookmarkStart w:id="1206" w:name="_Toc439238235"/>
      <w:bookmarkStart w:id="1207" w:name="_Toc439252782"/>
      <w:bookmarkStart w:id="1208" w:name="_Toc439323756"/>
      <w:bookmarkStart w:id="1209" w:name="_Toc440361393"/>
      <w:bookmarkStart w:id="1210" w:name="_Toc440376275"/>
      <w:bookmarkStart w:id="1211" w:name="_Toc440382533"/>
      <w:bookmarkStart w:id="1212" w:name="_Toc440447203"/>
      <w:bookmarkStart w:id="1213" w:name="_Toc440620883"/>
      <w:bookmarkStart w:id="1214" w:name="_Toc440631518"/>
      <w:bookmarkStart w:id="1215" w:name="_Toc440875757"/>
      <w:bookmarkStart w:id="1216" w:name="_Toc441131781"/>
      <w:bookmarkStart w:id="1217" w:name="_Toc468352930"/>
      <w:bookmarkStart w:id="1218" w:name="_Toc468355914"/>
      <w:bookmarkStart w:id="1219" w:name="_Toc469480798"/>
      <w:bookmarkStart w:id="1220" w:name="_Toc471898618"/>
      <w:r w:rsidRPr="00446E97">
        <w:rPr>
          <w:sz w:val="26"/>
          <w:szCs w:val="26"/>
        </w:rPr>
        <w:t>Форма Справки о перечне и годовых объемах выполнения аналогичных договоров</w:t>
      </w:r>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p>
    <w:p w:rsidR="004F4D80" w:rsidRPr="00446E97" w:rsidRDefault="004F4D80" w:rsidP="00446E97">
      <w:pPr>
        <w:pBdr>
          <w:top w:val="single" w:sz="4" w:space="1" w:color="auto"/>
        </w:pBdr>
        <w:shd w:val="clear" w:color="auto" w:fill="E0E0E0"/>
        <w:spacing w:line="240" w:lineRule="auto"/>
        <w:ind w:right="21" w:firstLine="0"/>
        <w:jc w:val="center"/>
        <w:rPr>
          <w:b/>
          <w:color w:val="000000"/>
          <w:spacing w:val="36"/>
          <w:sz w:val="26"/>
          <w:szCs w:val="26"/>
        </w:rPr>
      </w:pPr>
      <w:r w:rsidRPr="00446E97">
        <w:rPr>
          <w:b/>
          <w:color w:val="000000"/>
          <w:spacing w:val="36"/>
          <w:sz w:val="26"/>
          <w:szCs w:val="26"/>
        </w:rPr>
        <w:t>начало формы</w:t>
      </w:r>
    </w:p>
    <w:p w:rsidR="004F4D80" w:rsidRPr="00446E97" w:rsidRDefault="004F4D80" w:rsidP="00446E97">
      <w:pPr>
        <w:spacing w:line="240" w:lineRule="auto"/>
        <w:ind w:firstLine="0"/>
        <w:jc w:val="left"/>
        <w:rPr>
          <w:sz w:val="26"/>
          <w:szCs w:val="26"/>
        </w:rPr>
      </w:pPr>
      <w:r w:rsidRPr="00446E97">
        <w:rPr>
          <w:sz w:val="26"/>
          <w:szCs w:val="26"/>
        </w:rPr>
        <w:t xml:space="preserve">Приложение </w:t>
      </w:r>
      <w:r w:rsidR="00B8118F" w:rsidRPr="00446E97">
        <w:rPr>
          <w:sz w:val="26"/>
          <w:szCs w:val="26"/>
        </w:rPr>
        <w:t>8</w:t>
      </w:r>
      <w:r w:rsidRPr="00446E97">
        <w:rPr>
          <w:sz w:val="26"/>
          <w:szCs w:val="26"/>
        </w:rPr>
        <w:t xml:space="preserve"> к письму о подаче оферты</w:t>
      </w:r>
      <w:r w:rsidRPr="00446E97">
        <w:rPr>
          <w:sz w:val="26"/>
          <w:szCs w:val="26"/>
        </w:rPr>
        <w:br/>
        <w:t>от «____»_____________ </w:t>
      </w:r>
      <w:proofErr w:type="gramStart"/>
      <w:r w:rsidRPr="00446E97">
        <w:rPr>
          <w:sz w:val="26"/>
          <w:szCs w:val="26"/>
        </w:rPr>
        <w:t>г</w:t>
      </w:r>
      <w:proofErr w:type="gramEnd"/>
      <w:r w:rsidRPr="00446E97">
        <w:rPr>
          <w:sz w:val="26"/>
          <w:szCs w:val="26"/>
        </w:rPr>
        <w:t>. №__________</w:t>
      </w:r>
    </w:p>
    <w:p w:rsidR="004F4D80" w:rsidRPr="00446E97" w:rsidRDefault="004F4D80" w:rsidP="00446E97">
      <w:pPr>
        <w:spacing w:line="240" w:lineRule="auto"/>
        <w:rPr>
          <w:sz w:val="26"/>
          <w:szCs w:val="26"/>
        </w:rPr>
      </w:pPr>
    </w:p>
    <w:p w:rsidR="004F4D80" w:rsidRPr="00446E97" w:rsidRDefault="004F4D80" w:rsidP="00446E97">
      <w:pPr>
        <w:spacing w:line="240" w:lineRule="auto"/>
        <w:ind w:firstLine="0"/>
        <w:jc w:val="center"/>
        <w:rPr>
          <w:b/>
          <w:sz w:val="26"/>
          <w:szCs w:val="26"/>
        </w:rPr>
      </w:pPr>
      <w:r w:rsidRPr="00446E97">
        <w:rPr>
          <w:b/>
          <w:sz w:val="26"/>
          <w:szCs w:val="26"/>
        </w:rPr>
        <w:t xml:space="preserve">Справка о перечне и объемах выполнения аналогичных договоров </w:t>
      </w:r>
      <w:proofErr w:type="gramStart"/>
      <w:r w:rsidRPr="00446E97">
        <w:rPr>
          <w:b/>
          <w:sz w:val="26"/>
          <w:szCs w:val="26"/>
        </w:rPr>
        <w:t>за</w:t>
      </w:r>
      <w:proofErr w:type="gramEnd"/>
      <w:r w:rsidRPr="00446E97">
        <w:rPr>
          <w:b/>
          <w:sz w:val="26"/>
          <w:szCs w:val="26"/>
        </w:rPr>
        <w:t xml:space="preserve"> последние 3 года</w:t>
      </w:r>
    </w:p>
    <w:p w:rsidR="004F4D80" w:rsidRPr="00446E97" w:rsidRDefault="004F4D80" w:rsidP="00446E97">
      <w:pPr>
        <w:spacing w:line="240" w:lineRule="auto"/>
        <w:rPr>
          <w:sz w:val="26"/>
          <w:szCs w:val="26"/>
        </w:rPr>
      </w:pPr>
    </w:p>
    <w:p w:rsidR="004F4D80" w:rsidRPr="00446E97" w:rsidRDefault="004F4D80" w:rsidP="00446E97">
      <w:pPr>
        <w:spacing w:line="240" w:lineRule="auto"/>
        <w:ind w:firstLine="0"/>
        <w:rPr>
          <w:color w:val="000000"/>
          <w:sz w:val="26"/>
          <w:szCs w:val="26"/>
        </w:rPr>
      </w:pPr>
      <w:r w:rsidRPr="00446E97">
        <w:rPr>
          <w:color w:val="000000"/>
          <w:sz w:val="26"/>
          <w:szCs w:val="26"/>
        </w:rPr>
        <w:t xml:space="preserve">Наименование и адрес </w:t>
      </w:r>
      <w:r w:rsidR="00C236C0" w:rsidRPr="00446E97">
        <w:rPr>
          <w:color w:val="000000"/>
          <w:sz w:val="26"/>
          <w:szCs w:val="26"/>
        </w:rPr>
        <w:t>Участник</w:t>
      </w:r>
      <w:r w:rsidRPr="00446E97">
        <w:rPr>
          <w:color w:val="000000"/>
          <w:sz w:val="26"/>
          <w:szCs w:val="26"/>
        </w:rPr>
        <w:t>а: _________________________________</w:t>
      </w:r>
    </w:p>
    <w:p w:rsidR="004F4D80" w:rsidRPr="00446E97" w:rsidRDefault="004F4D80" w:rsidP="00446E97">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446E97" w:rsidTr="004F4D80">
        <w:trPr>
          <w:cantSplit/>
          <w:tblHeader/>
        </w:trPr>
        <w:tc>
          <w:tcPr>
            <w:tcW w:w="720" w:type="dxa"/>
            <w:vAlign w:val="center"/>
          </w:tcPr>
          <w:p w:rsidR="004F4D80" w:rsidRPr="00446E97" w:rsidRDefault="004F4D80" w:rsidP="00446E97">
            <w:pPr>
              <w:spacing w:line="240" w:lineRule="auto"/>
              <w:ind w:firstLine="0"/>
              <w:jc w:val="center"/>
              <w:rPr>
                <w:sz w:val="26"/>
                <w:szCs w:val="26"/>
              </w:rPr>
            </w:pPr>
            <w:r w:rsidRPr="00446E97">
              <w:rPr>
                <w:sz w:val="26"/>
                <w:szCs w:val="26"/>
              </w:rPr>
              <w:t>№</w:t>
            </w:r>
          </w:p>
          <w:p w:rsidR="004F4D80" w:rsidRPr="00446E97" w:rsidRDefault="004F4D80" w:rsidP="00446E97">
            <w:pPr>
              <w:spacing w:line="240" w:lineRule="auto"/>
              <w:ind w:firstLine="0"/>
              <w:jc w:val="center"/>
              <w:rPr>
                <w:sz w:val="26"/>
                <w:szCs w:val="26"/>
              </w:rPr>
            </w:pPr>
            <w:proofErr w:type="gramStart"/>
            <w:r w:rsidRPr="00446E97">
              <w:rPr>
                <w:sz w:val="26"/>
                <w:szCs w:val="26"/>
              </w:rPr>
              <w:t>п</w:t>
            </w:r>
            <w:proofErr w:type="gramEnd"/>
            <w:r w:rsidRPr="00446E97">
              <w:rPr>
                <w:sz w:val="26"/>
                <w:szCs w:val="26"/>
              </w:rPr>
              <w:t>/п</w:t>
            </w:r>
          </w:p>
        </w:tc>
        <w:tc>
          <w:tcPr>
            <w:tcW w:w="2520" w:type="dxa"/>
            <w:vAlign w:val="center"/>
          </w:tcPr>
          <w:p w:rsidR="004F4D80" w:rsidRPr="00446E97" w:rsidRDefault="004F4D80" w:rsidP="00446E97">
            <w:pPr>
              <w:pStyle w:val="aff0"/>
              <w:spacing w:before="0" w:after="0"/>
              <w:ind w:left="0" w:right="0"/>
              <w:jc w:val="center"/>
              <w:rPr>
                <w:sz w:val="26"/>
                <w:szCs w:val="26"/>
              </w:rPr>
            </w:pPr>
            <w:r w:rsidRPr="00446E97">
              <w:rPr>
                <w:sz w:val="26"/>
                <w:szCs w:val="26"/>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446E97" w:rsidRDefault="004F4D80" w:rsidP="00446E97">
            <w:pPr>
              <w:pStyle w:val="aff0"/>
              <w:spacing w:before="0" w:after="0"/>
              <w:ind w:left="0" w:right="0"/>
              <w:jc w:val="center"/>
              <w:rPr>
                <w:sz w:val="26"/>
                <w:szCs w:val="26"/>
              </w:rPr>
            </w:pPr>
            <w:r w:rsidRPr="00446E97">
              <w:rPr>
                <w:sz w:val="26"/>
                <w:szCs w:val="26"/>
              </w:rPr>
              <w:t xml:space="preserve">Заказчик </w:t>
            </w:r>
            <w:r w:rsidRPr="00446E97">
              <w:rPr>
                <w:sz w:val="26"/>
                <w:szCs w:val="26"/>
              </w:rPr>
              <w:br/>
              <w:t>(наименование, адрес, контактное лицо с указанием должности, контактные телефоны)</w:t>
            </w:r>
          </w:p>
        </w:tc>
        <w:tc>
          <w:tcPr>
            <w:tcW w:w="1980" w:type="dxa"/>
            <w:vAlign w:val="center"/>
          </w:tcPr>
          <w:p w:rsidR="004F4D80" w:rsidRPr="00446E97" w:rsidRDefault="004F4D80" w:rsidP="00446E97">
            <w:pPr>
              <w:pStyle w:val="aff0"/>
              <w:spacing w:before="0" w:after="0"/>
              <w:ind w:left="0" w:right="0"/>
              <w:jc w:val="center"/>
              <w:rPr>
                <w:sz w:val="26"/>
                <w:szCs w:val="26"/>
              </w:rPr>
            </w:pPr>
            <w:r w:rsidRPr="00446E97">
              <w:rPr>
                <w:sz w:val="26"/>
                <w:szCs w:val="26"/>
              </w:rPr>
              <w:t>Описание договора</w:t>
            </w:r>
            <w:r w:rsidRPr="00446E97">
              <w:rPr>
                <w:sz w:val="26"/>
                <w:szCs w:val="26"/>
              </w:rPr>
              <w:br/>
              <w:t xml:space="preserve">(объем и состав </w:t>
            </w:r>
            <w:r w:rsidR="00EA2729" w:rsidRPr="00446E97">
              <w:rPr>
                <w:sz w:val="26"/>
                <w:szCs w:val="26"/>
              </w:rPr>
              <w:t>работ</w:t>
            </w:r>
            <w:r w:rsidRPr="00446E97">
              <w:rPr>
                <w:sz w:val="26"/>
                <w:szCs w:val="26"/>
              </w:rPr>
              <w:t>, описание основных условий договора)</w:t>
            </w:r>
          </w:p>
        </w:tc>
        <w:tc>
          <w:tcPr>
            <w:tcW w:w="1260" w:type="dxa"/>
            <w:vAlign w:val="center"/>
          </w:tcPr>
          <w:p w:rsidR="004F4D80" w:rsidRPr="00446E97" w:rsidRDefault="004F4D80" w:rsidP="00446E97">
            <w:pPr>
              <w:pStyle w:val="aff0"/>
              <w:spacing w:before="0" w:after="0"/>
              <w:ind w:left="0" w:right="0"/>
              <w:jc w:val="center"/>
              <w:rPr>
                <w:sz w:val="26"/>
                <w:szCs w:val="26"/>
              </w:rPr>
            </w:pPr>
            <w:r w:rsidRPr="00446E97">
              <w:rPr>
                <w:sz w:val="26"/>
                <w:szCs w:val="26"/>
              </w:rPr>
              <w:t>Сумма договора, рублей</w:t>
            </w:r>
          </w:p>
        </w:tc>
        <w:tc>
          <w:tcPr>
            <w:tcW w:w="1440" w:type="dxa"/>
            <w:vAlign w:val="center"/>
          </w:tcPr>
          <w:p w:rsidR="004F4D80" w:rsidRPr="00446E97" w:rsidRDefault="004F4D80" w:rsidP="00446E97">
            <w:pPr>
              <w:pStyle w:val="aff0"/>
              <w:spacing w:before="0" w:after="0"/>
              <w:ind w:left="0" w:right="0"/>
              <w:jc w:val="center"/>
              <w:rPr>
                <w:sz w:val="26"/>
                <w:szCs w:val="26"/>
              </w:rPr>
            </w:pPr>
            <w:r w:rsidRPr="00446E97">
              <w:rPr>
                <w:sz w:val="26"/>
                <w:szCs w:val="26"/>
              </w:rPr>
              <w:t>Сведения о рекламациях по перечисленным договорам</w:t>
            </w:r>
          </w:p>
        </w:tc>
      </w:tr>
      <w:tr w:rsidR="004F4D80" w:rsidRPr="00446E97" w:rsidTr="004F4D80">
        <w:trPr>
          <w:cantSplit/>
        </w:trPr>
        <w:tc>
          <w:tcPr>
            <w:tcW w:w="720" w:type="dxa"/>
            <w:vAlign w:val="center"/>
          </w:tcPr>
          <w:p w:rsidR="004F4D80" w:rsidRPr="00446E97" w:rsidRDefault="004F4D80" w:rsidP="00446E97">
            <w:pPr>
              <w:numPr>
                <w:ilvl w:val="0"/>
                <w:numId w:val="51"/>
              </w:numPr>
              <w:suppressAutoHyphens w:val="0"/>
              <w:spacing w:line="240" w:lineRule="auto"/>
              <w:ind w:left="0" w:firstLine="0"/>
              <w:jc w:val="center"/>
              <w:rPr>
                <w:sz w:val="26"/>
                <w:szCs w:val="26"/>
              </w:rPr>
            </w:pPr>
          </w:p>
        </w:tc>
        <w:tc>
          <w:tcPr>
            <w:tcW w:w="2520" w:type="dxa"/>
          </w:tcPr>
          <w:p w:rsidR="004F4D80" w:rsidRPr="00446E97" w:rsidRDefault="004F4D80" w:rsidP="00446E97">
            <w:pPr>
              <w:pStyle w:val="aff1"/>
              <w:spacing w:before="0" w:after="0"/>
              <w:ind w:left="0" w:right="0"/>
              <w:rPr>
                <w:sz w:val="26"/>
                <w:szCs w:val="26"/>
              </w:rPr>
            </w:pPr>
          </w:p>
        </w:tc>
        <w:tc>
          <w:tcPr>
            <w:tcW w:w="2340" w:type="dxa"/>
          </w:tcPr>
          <w:p w:rsidR="004F4D80" w:rsidRPr="00446E97" w:rsidRDefault="004F4D80" w:rsidP="00446E97">
            <w:pPr>
              <w:pStyle w:val="aff1"/>
              <w:spacing w:before="0" w:after="0"/>
              <w:ind w:left="0" w:right="0"/>
              <w:rPr>
                <w:sz w:val="26"/>
                <w:szCs w:val="26"/>
              </w:rPr>
            </w:pPr>
          </w:p>
        </w:tc>
        <w:tc>
          <w:tcPr>
            <w:tcW w:w="1980" w:type="dxa"/>
          </w:tcPr>
          <w:p w:rsidR="004F4D80" w:rsidRPr="00446E97" w:rsidRDefault="004F4D80" w:rsidP="00446E97">
            <w:pPr>
              <w:pStyle w:val="aff1"/>
              <w:spacing w:before="0" w:after="0"/>
              <w:ind w:left="0" w:right="0"/>
              <w:rPr>
                <w:sz w:val="26"/>
                <w:szCs w:val="26"/>
              </w:rPr>
            </w:pPr>
          </w:p>
        </w:tc>
        <w:tc>
          <w:tcPr>
            <w:tcW w:w="1260" w:type="dxa"/>
          </w:tcPr>
          <w:p w:rsidR="004F4D80" w:rsidRPr="00446E97" w:rsidRDefault="004F4D80" w:rsidP="00446E97">
            <w:pPr>
              <w:pStyle w:val="aff1"/>
              <w:spacing w:before="0" w:after="0"/>
              <w:ind w:left="0" w:right="0"/>
              <w:rPr>
                <w:sz w:val="26"/>
                <w:szCs w:val="26"/>
              </w:rPr>
            </w:pPr>
          </w:p>
        </w:tc>
        <w:tc>
          <w:tcPr>
            <w:tcW w:w="1440" w:type="dxa"/>
          </w:tcPr>
          <w:p w:rsidR="004F4D80" w:rsidRPr="00446E97" w:rsidRDefault="004F4D80" w:rsidP="00446E97">
            <w:pPr>
              <w:pStyle w:val="aff1"/>
              <w:spacing w:before="0" w:after="0"/>
              <w:ind w:left="0" w:right="0"/>
              <w:rPr>
                <w:sz w:val="26"/>
                <w:szCs w:val="26"/>
              </w:rPr>
            </w:pPr>
          </w:p>
        </w:tc>
      </w:tr>
      <w:tr w:rsidR="004F4D80" w:rsidRPr="00446E97" w:rsidTr="004F4D80">
        <w:trPr>
          <w:cantSplit/>
        </w:trPr>
        <w:tc>
          <w:tcPr>
            <w:tcW w:w="720" w:type="dxa"/>
            <w:vAlign w:val="center"/>
          </w:tcPr>
          <w:p w:rsidR="004F4D80" w:rsidRPr="00446E97" w:rsidRDefault="004F4D80" w:rsidP="00446E97">
            <w:pPr>
              <w:numPr>
                <w:ilvl w:val="0"/>
                <w:numId w:val="51"/>
              </w:numPr>
              <w:suppressAutoHyphens w:val="0"/>
              <w:spacing w:line="240" w:lineRule="auto"/>
              <w:ind w:left="0" w:firstLine="0"/>
              <w:jc w:val="center"/>
              <w:rPr>
                <w:sz w:val="26"/>
                <w:szCs w:val="26"/>
              </w:rPr>
            </w:pPr>
          </w:p>
        </w:tc>
        <w:tc>
          <w:tcPr>
            <w:tcW w:w="2520" w:type="dxa"/>
          </w:tcPr>
          <w:p w:rsidR="004F4D80" w:rsidRPr="00446E97" w:rsidRDefault="004F4D80" w:rsidP="00446E97">
            <w:pPr>
              <w:pStyle w:val="aff1"/>
              <w:spacing w:before="0" w:after="0"/>
              <w:ind w:left="0" w:right="0"/>
              <w:rPr>
                <w:sz w:val="26"/>
                <w:szCs w:val="26"/>
              </w:rPr>
            </w:pPr>
          </w:p>
        </w:tc>
        <w:tc>
          <w:tcPr>
            <w:tcW w:w="2340" w:type="dxa"/>
          </w:tcPr>
          <w:p w:rsidR="004F4D80" w:rsidRPr="00446E97" w:rsidRDefault="004F4D80" w:rsidP="00446E97">
            <w:pPr>
              <w:pStyle w:val="aff1"/>
              <w:spacing w:before="0" w:after="0"/>
              <w:ind w:left="0" w:right="0"/>
              <w:rPr>
                <w:sz w:val="26"/>
                <w:szCs w:val="26"/>
              </w:rPr>
            </w:pPr>
          </w:p>
        </w:tc>
        <w:tc>
          <w:tcPr>
            <w:tcW w:w="1980" w:type="dxa"/>
          </w:tcPr>
          <w:p w:rsidR="004F4D80" w:rsidRPr="00446E97" w:rsidRDefault="004F4D80" w:rsidP="00446E97">
            <w:pPr>
              <w:pStyle w:val="aff1"/>
              <w:spacing w:before="0" w:after="0"/>
              <w:ind w:left="0" w:right="0"/>
              <w:rPr>
                <w:sz w:val="26"/>
                <w:szCs w:val="26"/>
              </w:rPr>
            </w:pPr>
          </w:p>
        </w:tc>
        <w:tc>
          <w:tcPr>
            <w:tcW w:w="1260" w:type="dxa"/>
          </w:tcPr>
          <w:p w:rsidR="004F4D80" w:rsidRPr="00446E97" w:rsidRDefault="004F4D80" w:rsidP="00446E97">
            <w:pPr>
              <w:pStyle w:val="aff1"/>
              <w:spacing w:before="0" w:after="0"/>
              <w:ind w:left="0" w:right="0"/>
              <w:rPr>
                <w:sz w:val="26"/>
                <w:szCs w:val="26"/>
              </w:rPr>
            </w:pPr>
          </w:p>
        </w:tc>
        <w:tc>
          <w:tcPr>
            <w:tcW w:w="1440" w:type="dxa"/>
          </w:tcPr>
          <w:p w:rsidR="004F4D80" w:rsidRPr="00446E97" w:rsidRDefault="004F4D80" w:rsidP="00446E97">
            <w:pPr>
              <w:pStyle w:val="aff1"/>
              <w:spacing w:before="0" w:after="0"/>
              <w:ind w:left="0" w:right="0"/>
              <w:rPr>
                <w:sz w:val="26"/>
                <w:szCs w:val="26"/>
              </w:rPr>
            </w:pPr>
          </w:p>
        </w:tc>
      </w:tr>
      <w:tr w:rsidR="004F4D80" w:rsidRPr="00446E97" w:rsidTr="004F4D80">
        <w:trPr>
          <w:cantSplit/>
        </w:trPr>
        <w:tc>
          <w:tcPr>
            <w:tcW w:w="720" w:type="dxa"/>
            <w:vAlign w:val="center"/>
          </w:tcPr>
          <w:p w:rsidR="004F4D80" w:rsidRPr="00446E97" w:rsidRDefault="004F4D80" w:rsidP="00446E97">
            <w:pPr>
              <w:numPr>
                <w:ilvl w:val="0"/>
                <w:numId w:val="51"/>
              </w:numPr>
              <w:suppressAutoHyphens w:val="0"/>
              <w:spacing w:line="240" w:lineRule="auto"/>
              <w:ind w:left="0" w:firstLine="0"/>
              <w:jc w:val="center"/>
              <w:rPr>
                <w:sz w:val="26"/>
                <w:szCs w:val="26"/>
              </w:rPr>
            </w:pPr>
          </w:p>
        </w:tc>
        <w:tc>
          <w:tcPr>
            <w:tcW w:w="2520" w:type="dxa"/>
          </w:tcPr>
          <w:p w:rsidR="004F4D80" w:rsidRPr="00446E97" w:rsidRDefault="004F4D80" w:rsidP="00446E97">
            <w:pPr>
              <w:pStyle w:val="aff1"/>
              <w:spacing w:before="0" w:after="0"/>
              <w:ind w:left="0" w:right="0"/>
              <w:rPr>
                <w:sz w:val="26"/>
                <w:szCs w:val="26"/>
              </w:rPr>
            </w:pPr>
          </w:p>
        </w:tc>
        <w:tc>
          <w:tcPr>
            <w:tcW w:w="2340" w:type="dxa"/>
          </w:tcPr>
          <w:p w:rsidR="004F4D80" w:rsidRPr="00446E97" w:rsidRDefault="004F4D80" w:rsidP="00446E97">
            <w:pPr>
              <w:pStyle w:val="aff1"/>
              <w:spacing w:before="0" w:after="0"/>
              <w:ind w:left="0" w:right="0"/>
              <w:rPr>
                <w:sz w:val="26"/>
                <w:szCs w:val="26"/>
              </w:rPr>
            </w:pPr>
          </w:p>
        </w:tc>
        <w:tc>
          <w:tcPr>
            <w:tcW w:w="1980" w:type="dxa"/>
          </w:tcPr>
          <w:p w:rsidR="004F4D80" w:rsidRPr="00446E97" w:rsidRDefault="004F4D80" w:rsidP="00446E97">
            <w:pPr>
              <w:pStyle w:val="aff1"/>
              <w:spacing w:before="0" w:after="0"/>
              <w:ind w:left="0" w:right="0"/>
              <w:rPr>
                <w:sz w:val="26"/>
                <w:szCs w:val="26"/>
              </w:rPr>
            </w:pPr>
          </w:p>
        </w:tc>
        <w:tc>
          <w:tcPr>
            <w:tcW w:w="1260" w:type="dxa"/>
          </w:tcPr>
          <w:p w:rsidR="004F4D80" w:rsidRPr="00446E97" w:rsidRDefault="004F4D80" w:rsidP="00446E97">
            <w:pPr>
              <w:pStyle w:val="aff1"/>
              <w:spacing w:before="0" w:after="0"/>
              <w:ind w:left="0" w:right="0"/>
              <w:rPr>
                <w:sz w:val="26"/>
                <w:szCs w:val="26"/>
              </w:rPr>
            </w:pPr>
          </w:p>
        </w:tc>
        <w:tc>
          <w:tcPr>
            <w:tcW w:w="1440" w:type="dxa"/>
          </w:tcPr>
          <w:p w:rsidR="004F4D80" w:rsidRPr="00446E97" w:rsidRDefault="004F4D80" w:rsidP="00446E97">
            <w:pPr>
              <w:pStyle w:val="aff1"/>
              <w:spacing w:before="0" w:after="0"/>
              <w:ind w:left="0" w:right="0"/>
              <w:rPr>
                <w:sz w:val="26"/>
                <w:szCs w:val="26"/>
              </w:rPr>
            </w:pPr>
          </w:p>
        </w:tc>
      </w:tr>
      <w:tr w:rsidR="004F4D80" w:rsidRPr="00446E97" w:rsidTr="004F4D80">
        <w:trPr>
          <w:cantSplit/>
        </w:trPr>
        <w:tc>
          <w:tcPr>
            <w:tcW w:w="720" w:type="dxa"/>
            <w:vAlign w:val="center"/>
          </w:tcPr>
          <w:p w:rsidR="004F4D80" w:rsidRPr="00446E97" w:rsidRDefault="004F4D80" w:rsidP="00446E97">
            <w:pPr>
              <w:pStyle w:val="aff1"/>
              <w:spacing w:before="0" w:after="0"/>
              <w:ind w:left="0" w:right="0"/>
              <w:jc w:val="center"/>
              <w:rPr>
                <w:sz w:val="26"/>
                <w:szCs w:val="26"/>
              </w:rPr>
            </w:pPr>
            <w:r w:rsidRPr="00446E97">
              <w:rPr>
                <w:sz w:val="26"/>
                <w:szCs w:val="26"/>
              </w:rPr>
              <w:t>…</w:t>
            </w:r>
          </w:p>
        </w:tc>
        <w:tc>
          <w:tcPr>
            <w:tcW w:w="2520" w:type="dxa"/>
          </w:tcPr>
          <w:p w:rsidR="004F4D80" w:rsidRPr="00446E97" w:rsidRDefault="004F4D80" w:rsidP="00446E97">
            <w:pPr>
              <w:pStyle w:val="aff1"/>
              <w:spacing w:before="0" w:after="0"/>
              <w:ind w:left="0" w:right="0"/>
              <w:rPr>
                <w:sz w:val="26"/>
                <w:szCs w:val="26"/>
              </w:rPr>
            </w:pPr>
          </w:p>
        </w:tc>
        <w:tc>
          <w:tcPr>
            <w:tcW w:w="2340" w:type="dxa"/>
          </w:tcPr>
          <w:p w:rsidR="004F4D80" w:rsidRPr="00446E97" w:rsidRDefault="004F4D80" w:rsidP="00446E97">
            <w:pPr>
              <w:pStyle w:val="aff1"/>
              <w:spacing w:before="0" w:after="0"/>
              <w:ind w:left="0" w:right="0"/>
              <w:rPr>
                <w:sz w:val="26"/>
                <w:szCs w:val="26"/>
              </w:rPr>
            </w:pPr>
          </w:p>
        </w:tc>
        <w:tc>
          <w:tcPr>
            <w:tcW w:w="1980" w:type="dxa"/>
          </w:tcPr>
          <w:p w:rsidR="004F4D80" w:rsidRPr="00446E97" w:rsidRDefault="004F4D80" w:rsidP="00446E97">
            <w:pPr>
              <w:pStyle w:val="aff1"/>
              <w:spacing w:before="0" w:after="0"/>
              <w:ind w:left="0" w:right="0"/>
              <w:rPr>
                <w:sz w:val="26"/>
                <w:szCs w:val="26"/>
              </w:rPr>
            </w:pPr>
          </w:p>
        </w:tc>
        <w:tc>
          <w:tcPr>
            <w:tcW w:w="1260" w:type="dxa"/>
          </w:tcPr>
          <w:p w:rsidR="004F4D80" w:rsidRPr="00446E97" w:rsidRDefault="004F4D80" w:rsidP="00446E97">
            <w:pPr>
              <w:pStyle w:val="aff1"/>
              <w:spacing w:before="0" w:after="0"/>
              <w:ind w:left="0" w:right="0"/>
              <w:rPr>
                <w:sz w:val="26"/>
                <w:szCs w:val="26"/>
              </w:rPr>
            </w:pPr>
          </w:p>
        </w:tc>
        <w:tc>
          <w:tcPr>
            <w:tcW w:w="1440" w:type="dxa"/>
          </w:tcPr>
          <w:p w:rsidR="004F4D80" w:rsidRPr="00446E97" w:rsidRDefault="004F4D80" w:rsidP="00446E97">
            <w:pPr>
              <w:pStyle w:val="aff1"/>
              <w:spacing w:before="0" w:after="0"/>
              <w:ind w:left="0" w:right="0"/>
              <w:rPr>
                <w:sz w:val="26"/>
                <w:szCs w:val="26"/>
              </w:rPr>
            </w:pPr>
          </w:p>
        </w:tc>
      </w:tr>
      <w:tr w:rsidR="004F4D80" w:rsidRPr="00446E97" w:rsidTr="004F4D80">
        <w:trPr>
          <w:cantSplit/>
        </w:trPr>
        <w:tc>
          <w:tcPr>
            <w:tcW w:w="7560" w:type="dxa"/>
            <w:gridSpan w:val="4"/>
            <w:vAlign w:val="center"/>
          </w:tcPr>
          <w:p w:rsidR="004F4D80" w:rsidRPr="00446E97" w:rsidRDefault="004F4D80" w:rsidP="00446E97">
            <w:pPr>
              <w:pStyle w:val="aff1"/>
              <w:spacing w:before="0" w:after="0"/>
              <w:ind w:left="0" w:right="0"/>
              <w:jc w:val="center"/>
              <w:rPr>
                <w:b/>
                <w:sz w:val="26"/>
                <w:szCs w:val="26"/>
              </w:rPr>
            </w:pPr>
            <w:r w:rsidRPr="00446E97">
              <w:rPr>
                <w:b/>
                <w:sz w:val="26"/>
                <w:szCs w:val="26"/>
              </w:rPr>
              <w:t xml:space="preserve">ИТОГО </w:t>
            </w:r>
            <w:proofErr w:type="gramStart"/>
            <w:r w:rsidRPr="00446E97">
              <w:rPr>
                <w:b/>
                <w:sz w:val="26"/>
                <w:szCs w:val="26"/>
              </w:rPr>
              <w:t>за полный год</w:t>
            </w:r>
            <w:proofErr w:type="gramEnd"/>
            <w:r w:rsidRPr="00446E97">
              <w:rPr>
                <w:b/>
                <w:sz w:val="26"/>
                <w:szCs w:val="26"/>
              </w:rPr>
              <w:t xml:space="preserve"> [</w:t>
            </w:r>
            <w:r w:rsidRPr="00446E97">
              <w:rPr>
                <w:rStyle w:val="aa"/>
                <w:sz w:val="26"/>
                <w:szCs w:val="26"/>
              </w:rPr>
              <w:t>указать год, например «201</w:t>
            </w:r>
            <w:r w:rsidR="00631273" w:rsidRPr="00446E97">
              <w:rPr>
                <w:rStyle w:val="aa"/>
                <w:sz w:val="26"/>
                <w:szCs w:val="26"/>
              </w:rPr>
              <w:t>4</w:t>
            </w:r>
            <w:r w:rsidRPr="00446E97">
              <w:rPr>
                <w:rStyle w:val="aa"/>
                <w:sz w:val="26"/>
                <w:szCs w:val="26"/>
              </w:rPr>
              <w:t>»</w:t>
            </w:r>
            <w:r w:rsidRPr="00446E97">
              <w:rPr>
                <w:b/>
                <w:sz w:val="26"/>
                <w:szCs w:val="26"/>
              </w:rPr>
              <w:t>]</w:t>
            </w:r>
          </w:p>
        </w:tc>
        <w:tc>
          <w:tcPr>
            <w:tcW w:w="1260" w:type="dxa"/>
          </w:tcPr>
          <w:p w:rsidR="004F4D80" w:rsidRPr="00446E97" w:rsidRDefault="004F4D80" w:rsidP="00446E97">
            <w:pPr>
              <w:pStyle w:val="aff1"/>
              <w:spacing w:before="0" w:after="0"/>
              <w:ind w:left="0" w:right="0"/>
              <w:rPr>
                <w:b/>
                <w:sz w:val="26"/>
                <w:szCs w:val="26"/>
              </w:rPr>
            </w:pPr>
          </w:p>
        </w:tc>
        <w:tc>
          <w:tcPr>
            <w:tcW w:w="1440" w:type="dxa"/>
          </w:tcPr>
          <w:p w:rsidR="004F4D80" w:rsidRPr="00446E97" w:rsidRDefault="004F4D80" w:rsidP="00446E97">
            <w:pPr>
              <w:pStyle w:val="aff1"/>
              <w:spacing w:before="0" w:after="0"/>
              <w:ind w:left="0" w:right="0"/>
              <w:jc w:val="center"/>
              <w:rPr>
                <w:b/>
                <w:sz w:val="26"/>
                <w:szCs w:val="26"/>
              </w:rPr>
            </w:pPr>
            <w:r w:rsidRPr="00446E97">
              <w:rPr>
                <w:b/>
                <w:sz w:val="26"/>
                <w:szCs w:val="26"/>
              </w:rPr>
              <w:t>х</w:t>
            </w:r>
          </w:p>
        </w:tc>
      </w:tr>
      <w:tr w:rsidR="004F4D80" w:rsidRPr="00446E97" w:rsidTr="004F4D80">
        <w:trPr>
          <w:cantSplit/>
        </w:trPr>
        <w:tc>
          <w:tcPr>
            <w:tcW w:w="720" w:type="dxa"/>
            <w:vAlign w:val="center"/>
          </w:tcPr>
          <w:p w:rsidR="004F4D80" w:rsidRPr="00446E97" w:rsidRDefault="004F4D80" w:rsidP="00446E97">
            <w:pPr>
              <w:numPr>
                <w:ilvl w:val="0"/>
                <w:numId w:val="55"/>
              </w:numPr>
              <w:suppressAutoHyphens w:val="0"/>
              <w:spacing w:line="240" w:lineRule="auto"/>
              <w:ind w:left="0" w:firstLine="0"/>
              <w:jc w:val="center"/>
              <w:rPr>
                <w:sz w:val="26"/>
                <w:szCs w:val="26"/>
              </w:rPr>
            </w:pPr>
          </w:p>
        </w:tc>
        <w:tc>
          <w:tcPr>
            <w:tcW w:w="2520" w:type="dxa"/>
          </w:tcPr>
          <w:p w:rsidR="004F4D80" w:rsidRPr="00446E97" w:rsidRDefault="004F4D80" w:rsidP="00446E97">
            <w:pPr>
              <w:pStyle w:val="aff1"/>
              <w:spacing w:before="0" w:after="0"/>
              <w:ind w:left="0" w:right="0"/>
              <w:rPr>
                <w:sz w:val="26"/>
                <w:szCs w:val="26"/>
              </w:rPr>
            </w:pPr>
          </w:p>
        </w:tc>
        <w:tc>
          <w:tcPr>
            <w:tcW w:w="2340" w:type="dxa"/>
          </w:tcPr>
          <w:p w:rsidR="004F4D80" w:rsidRPr="00446E97" w:rsidRDefault="004F4D80" w:rsidP="00446E97">
            <w:pPr>
              <w:pStyle w:val="aff1"/>
              <w:spacing w:before="0" w:after="0"/>
              <w:ind w:left="0" w:right="0"/>
              <w:rPr>
                <w:sz w:val="26"/>
                <w:szCs w:val="26"/>
              </w:rPr>
            </w:pPr>
          </w:p>
        </w:tc>
        <w:tc>
          <w:tcPr>
            <w:tcW w:w="1980" w:type="dxa"/>
          </w:tcPr>
          <w:p w:rsidR="004F4D80" w:rsidRPr="00446E97" w:rsidRDefault="004F4D80" w:rsidP="00446E97">
            <w:pPr>
              <w:pStyle w:val="aff1"/>
              <w:spacing w:before="0" w:after="0"/>
              <w:ind w:left="0" w:right="0"/>
              <w:rPr>
                <w:sz w:val="26"/>
                <w:szCs w:val="26"/>
              </w:rPr>
            </w:pPr>
          </w:p>
        </w:tc>
        <w:tc>
          <w:tcPr>
            <w:tcW w:w="1260" w:type="dxa"/>
          </w:tcPr>
          <w:p w:rsidR="004F4D80" w:rsidRPr="00446E97" w:rsidRDefault="004F4D80" w:rsidP="00446E97">
            <w:pPr>
              <w:pStyle w:val="aff1"/>
              <w:spacing w:before="0" w:after="0"/>
              <w:ind w:left="0" w:right="0"/>
              <w:rPr>
                <w:sz w:val="26"/>
                <w:szCs w:val="26"/>
              </w:rPr>
            </w:pPr>
          </w:p>
        </w:tc>
        <w:tc>
          <w:tcPr>
            <w:tcW w:w="1440" w:type="dxa"/>
          </w:tcPr>
          <w:p w:rsidR="004F4D80" w:rsidRPr="00446E97" w:rsidRDefault="004F4D80" w:rsidP="00446E97">
            <w:pPr>
              <w:pStyle w:val="aff1"/>
              <w:spacing w:before="0" w:after="0"/>
              <w:ind w:left="0" w:right="0"/>
              <w:rPr>
                <w:sz w:val="26"/>
                <w:szCs w:val="26"/>
              </w:rPr>
            </w:pPr>
          </w:p>
        </w:tc>
      </w:tr>
      <w:tr w:rsidR="004F4D80" w:rsidRPr="00446E97" w:rsidTr="004F4D80">
        <w:trPr>
          <w:cantSplit/>
        </w:trPr>
        <w:tc>
          <w:tcPr>
            <w:tcW w:w="720" w:type="dxa"/>
            <w:vAlign w:val="center"/>
          </w:tcPr>
          <w:p w:rsidR="004F4D80" w:rsidRPr="00446E97" w:rsidRDefault="004F4D80" w:rsidP="00446E97">
            <w:pPr>
              <w:numPr>
                <w:ilvl w:val="0"/>
                <w:numId w:val="55"/>
              </w:numPr>
              <w:suppressAutoHyphens w:val="0"/>
              <w:spacing w:line="240" w:lineRule="auto"/>
              <w:ind w:left="0" w:firstLine="0"/>
              <w:jc w:val="center"/>
              <w:rPr>
                <w:sz w:val="26"/>
                <w:szCs w:val="26"/>
              </w:rPr>
            </w:pPr>
          </w:p>
        </w:tc>
        <w:tc>
          <w:tcPr>
            <w:tcW w:w="2520" w:type="dxa"/>
          </w:tcPr>
          <w:p w:rsidR="004F4D80" w:rsidRPr="00446E97" w:rsidRDefault="004F4D80" w:rsidP="00446E97">
            <w:pPr>
              <w:pStyle w:val="aff1"/>
              <w:spacing w:before="0" w:after="0"/>
              <w:ind w:left="0" w:right="0"/>
              <w:rPr>
                <w:sz w:val="26"/>
                <w:szCs w:val="26"/>
              </w:rPr>
            </w:pPr>
          </w:p>
        </w:tc>
        <w:tc>
          <w:tcPr>
            <w:tcW w:w="2340" w:type="dxa"/>
          </w:tcPr>
          <w:p w:rsidR="004F4D80" w:rsidRPr="00446E97" w:rsidRDefault="004F4D80" w:rsidP="00446E97">
            <w:pPr>
              <w:pStyle w:val="aff1"/>
              <w:spacing w:before="0" w:after="0"/>
              <w:ind w:left="0" w:right="0"/>
              <w:rPr>
                <w:sz w:val="26"/>
                <w:szCs w:val="26"/>
              </w:rPr>
            </w:pPr>
          </w:p>
        </w:tc>
        <w:tc>
          <w:tcPr>
            <w:tcW w:w="1980" w:type="dxa"/>
          </w:tcPr>
          <w:p w:rsidR="004F4D80" w:rsidRPr="00446E97" w:rsidRDefault="004F4D80" w:rsidP="00446E97">
            <w:pPr>
              <w:pStyle w:val="aff1"/>
              <w:spacing w:before="0" w:after="0"/>
              <w:ind w:left="0" w:right="0"/>
              <w:rPr>
                <w:sz w:val="26"/>
                <w:szCs w:val="26"/>
              </w:rPr>
            </w:pPr>
          </w:p>
        </w:tc>
        <w:tc>
          <w:tcPr>
            <w:tcW w:w="1260" w:type="dxa"/>
          </w:tcPr>
          <w:p w:rsidR="004F4D80" w:rsidRPr="00446E97" w:rsidRDefault="004F4D80" w:rsidP="00446E97">
            <w:pPr>
              <w:pStyle w:val="aff1"/>
              <w:spacing w:before="0" w:after="0"/>
              <w:ind w:left="0" w:right="0"/>
              <w:rPr>
                <w:sz w:val="26"/>
                <w:szCs w:val="26"/>
              </w:rPr>
            </w:pPr>
          </w:p>
        </w:tc>
        <w:tc>
          <w:tcPr>
            <w:tcW w:w="1440" w:type="dxa"/>
          </w:tcPr>
          <w:p w:rsidR="004F4D80" w:rsidRPr="00446E97" w:rsidRDefault="004F4D80" w:rsidP="00446E97">
            <w:pPr>
              <w:pStyle w:val="aff1"/>
              <w:spacing w:before="0" w:after="0"/>
              <w:ind w:left="0" w:right="0"/>
              <w:rPr>
                <w:sz w:val="26"/>
                <w:szCs w:val="26"/>
              </w:rPr>
            </w:pPr>
          </w:p>
        </w:tc>
      </w:tr>
      <w:tr w:rsidR="004F4D80" w:rsidRPr="00446E97" w:rsidTr="004F4D80">
        <w:trPr>
          <w:cantSplit/>
        </w:trPr>
        <w:tc>
          <w:tcPr>
            <w:tcW w:w="720" w:type="dxa"/>
            <w:vAlign w:val="center"/>
          </w:tcPr>
          <w:p w:rsidR="004F4D80" w:rsidRPr="00446E97" w:rsidRDefault="004F4D80" w:rsidP="00446E97">
            <w:pPr>
              <w:numPr>
                <w:ilvl w:val="0"/>
                <w:numId w:val="55"/>
              </w:numPr>
              <w:suppressAutoHyphens w:val="0"/>
              <w:spacing w:line="240" w:lineRule="auto"/>
              <w:ind w:left="0" w:firstLine="0"/>
              <w:jc w:val="center"/>
              <w:rPr>
                <w:sz w:val="26"/>
                <w:szCs w:val="26"/>
              </w:rPr>
            </w:pPr>
          </w:p>
        </w:tc>
        <w:tc>
          <w:tcPr>
            <w:tcW w:w="2520" w:type="dxa"/>
          </w:tcPr>
          <w:p w:rsidR="004F4D80" w:rsidRPr="00446E97" w:rsidRDefault="004F4D80" w:rsidP="00446E97">
            <w:pPr>
              <w:pStyle w:val="aff1"/>
              <w:spacing w:before="0" w:after="0"/>
              <w:ind w:left="0" w:right="0"/>
              <w:rPr>
                <w:sz w:val="26"/>
                <w:szCs w:val="26"/>
              </w:rPr>
            </w:pPr>
          </w:p>
        </w:tc>
        <w:tc>
          <w:tcPr>
            <w:tcW w:w="2340" w:type="dxa"/>
          </w:tcPr>
          <w:p w:rsidR="004F4D80" w:rsidRPr="00446E97" w:rsidRDefault="004F4D80" w:rsidP="00446E97">
            <w:pPr>
              <w:pStyle w:val="aff1"/>
              <w:spacing w:before="0" w:after="0"/>
              <w:ind w:left="0" w:right="0"/>
              <w:rPr>
                <w:sz w:val="26"/>
                <w:szCs w:val="26"/>
              </w:rPr>
            </w:pPr>
          </w:p>
        </w:tc>
        <w:tc>
          <w:tcPr>
            <w:tcW w:w="1980" w:type="dxa"/>
          </w:tcPr>
          <w:p w:rsidR="004F4D80" w:rsidRPr="00446E97" w:rsidRDefault="004F4D80" w:rsidP="00446E97">
            <w:pPr>
              <w:pStyle w:val="aff1"/>
              <w:spacing w:before="0" w:after="0"/>
              <w:ind w:left="0" w:right="0"/>
              <w:rPr>
                <w:sz w:val="26"/>
                <w:szCs w:val="26"/>
              </w:rPr>
            </w:pPr>
          </w:p>
        </w:tc>
        <w:tc>
          <w:tcPr>
            <w:tcW w:w="1260" w:type="dxa"/>
          </w:tcPr>
          <w:p w:rsidR="004F4D80" w:rsidRPr="00446E97" w:rsidRDefault="004F4D80" w:rsidP="00446E97">
            <w:pPr>
              <w:pStyle w:val="aff1"/>
              <w:spacing w:before="0" w:after="0"/>
              <w:ind w:left="0" w:right="0"/>
              <w:rPr>
                <w:sz w:val="26"/>
                <w:szCs w:val="26"/>
              </w:rPr>
            </w:pPr>
          </w:p>
        </w:tc>
        <w:tc>
          <w:tcPr>
            <w:tcW w:w="1440" w:type="dxa"/>
          </w:tcPr>
          <w:p w:rsidR="004F4D80" w:rsidRPr="00446E97" w:rsidRDefault="004F4D80" w:rsidP="00446E97">
            <w:pPr>
              <w:pStyle w:val="aff1"/>
              <w:spacing w:before="0" w:after="0"/>
              <w:ind w:left="0" w:right="0"/>
              <w:rPr>
                <w:sz w:val="26"/>
                <w:szCs w:val="26"/>
              </w:rPr>
            </w:pPr>
          </w:p>
        </w:tc>
      </w:tr>
      <w:tr w:rsidR="004F4D80" w:rsidRPr="00446E97" w:rsidTr="004F4D80">
        <w:trPr>
          <w:cantSplit/>
        </w:trPr>
        <w:tc>
          <w:tcPr>
            <w:tcW w:w="720" w:type="dxa"/>
            <w:vAlign w:val="center"/>
          </w:tcPr>
          <w:p w:rsidR="004F4D80" w:rsidRPr="00446E97" w:rsidRDefault="004F4D80" w:rsidP="00446E97">
            <w:pPr>
              <w:pStyle w:val="aff1"/>
              <w:spacing w:before="0" w:after="0"/>
              <w:ind w:left="0" w:right="0"/>
              <w:jc w:val="center"/>
              <w:rPr>
                <w:sz w:val="26"/>
                <w:szCs w:val="26"/>
              </w:rPr>
            </w:pPr>
            <w:r w:rsidRPr="00446E97">
              <w:rPr>
                <w:sz w:val="26"/>
                <w:szCs w:val="26"/>
              </w:rPr>
              <w:t>…</w:t>
            </w:r>
          </w:p>
        </w:tc>
        <w:tc>
          <w:tcPr>
            <w:tcW w:w="2520" w:type="dxa"/>
          </w:tcPr>
          <w:p w:rsidR="004F4D80" w:rsidRPr="00446E97" w:rsidRDefault="004F4D80" w:rsidP="00446E97">
            <w:pPr>
              <w:pStyle w:val="aff1"/>
              <w:spacing w:before="0" w:after="0"/>
              <w:ind w:left="0" w:right="0"/>
              <w:rPr>
                <w:sz w:val="26"/>
                <w:szCs w:val="26"/>
              </w:rPr>
            </w:pPr>
          </w:p>
        </w:tc>
        <w:tc>
          <w:tcPr>
            <w:tcW w:w="2340" w:type="dxa"/>
          </w:tcPr>
          <w:p w:rsidR="004F4D80" w:rsidRPr="00446E97" w:rsidRDefault="004F4D80" w:rsidP="00446E97">
            <w:pPr>
              <w:pStyle w:val="aff1"/>
              <w:spacing w:before="0" w:after="0"/>
              <w:ind w:left="0" w:right="0"/>
              <w:rPr>
                <w:sz w:val="26"/>
                <w:szCs w:val="26"/>
              </w:rPr>
            </w:pPr>
          </w:p>
        </w:tc>
        <w:tc>
          <w:tcPr>
            <w:tcW w:w="1980" w:type="dxa"/>
          </w:tcPr>
          <w:p w:rsidR="004F4D80" w:rsidRPr="00446E97" w:rsidRDefault="004F4D80" w:rsidP="00446E97">
            <w:pPr>
              <w:pStyle w:val="aff1"/>
              <w:spacing w:before="0" w:after="0"/>
              <w:ind w:left="0" w:right="0"/>
              <w:rPr>
                <w:sz w:val="26"/>
                <w:szCs w:val="26"/>
              </w:rPr>
            </w:pPr>
          </w:p>
        </w:tc>
        <w:tc>
          <w:tcPr>
            <w:tcW w:w="1260" w:type="dxa"/>
          </w:tcPr>
          <w:p w:rsidR="004F4D80" w:rsidRPr="00446E97" w:rsidRDefault="004F4D80" w:rsidP="00446E97">
            <w:pPr>
              <w:pStyle w:val="aff1"/>
              <w:spacing w:before="0" w:after="0"/>
              <w:ind w:left="0" w:right="0"/>
              <w:rPr>
                <w:sz w:val="26"/>
                <w:szCs w:val="26"/>
              </w:rPr>
            </w:pPr>
          </w:p>
        </w:tc>
        <w:tc>
          <w:tcPr>
            <w:tcW w:w="1440" w:type="dxa"/>
          </w:tcPr>
          <w:p w:rsidR="004F4D80" w:rsidRPr="00446E97" w:rsidRDefault="004F4D80" w:rsidP="00446E97">
            <w:pPr>
              <w:pStyle w:val="aff1"/>
              <w:spacing w:before="0" w:after="0"/>
              <w:ind w:left="0" w:right="0"/>
              <w:rPr>
                <w:sz w:val="26"/>
                <w:szCs w:val="26"/>
              </w:rPr>
            </w:pPr>
          </w:p>
        </w:tc>
      </w:tr>
      <w:tr w:rsidR="004F4D80" w:rsidRPr="00446E97" w:rsidTr="004F4D80">
        <w:trPr>
          <w:cantSplit/>
        </w:trPr>
        <w:tc>
          <w:tcPr>
            <w:tcW w:w="7560" w:type="dxa"/>
            <w:gridSpan w:val="4"/>
            <w:vAlign w:val="center"/>
          </w:tcPr>
          <w:p w:rsidR="004F4D80" w:rsidRPr="00446E97" w:rsidRDefault="004F4D80" w:rsidP="00446E97">
            <w:pPr>
              <w:pStyle w:val="aff1"/>
              <w:spacing w:before="0" w:after="0"/>
              <w:ind w:left="0" w:right="0"/>
              <w:jc w:val="center"/>
              <w:rPr>
                <w:b/>
                <w:sz w:val="26"/>
                <w:szCs w:val="26"/>
              </w:rPr>
            </w:pPr>
            <w:r w:rsidRPr="00446E97">
              <w:rPr>
                <w:b/>
                <w:sz w:val="26"/>
                <w:szCs w:val="26"/>
              </w:rPr>
              <w:t xml:space="preserve">ИТОГО </w:t>
            </w:r>
            <w:proofErr w:type="gramStart"/>
            <w:r w:rsidRPr="00446E97">
              <w:rPr>
                <w:b/>
                <w:sz w:val="26"/>
                <w:szCs w:val="26"/>
              </w:rPr>
              <w:t>за полный год</w:t>
            </w:r>
            <w:proofErr w:type="gramEnd"/>
            <w:r w:rsidRPr="00446E97">
              <w:rPr>
                <w:b/>
                <w:sz w:val="26"/>
                <w:szCs w:val="26"/>
              </w:rPr>
              <w:t xml:space="preserve"> [</w:t>
            </w:r>
            <w:r w:rsidRPr="00446E97">
              <w:rPr>
                <w:rStyle w:val="aa"/>
                <w:sz w:val="26"/>
                <w:szCs w:val="26"/>
              </w:rPr>
              <w:t>указать год, например «201</w:t>
            </w:r>
            <w:r w:rsidR="00631273" w:rsidRPr="00446E97">
              <w:rPr>
                <w:rStyle w:val="aa"/>
                <w:sz w:val="26"/>
                <w:szCs w:val="26"/>
              </w:rPr>
              <w:t>5</w:t>
            </w:r>
            <w:r w:rsidRPr="00446E97">
              <w:rPr>
                <w:rStyle w:val="aa"/>
                <w:sz w:val="26"/>
                <w:szCs w:val="26"/>
              </w:rPr>
              <w:t>»</w:t>
            </w:r>
            <w:r w:rsidRPr="00446E97">
              <w:rPr>
                <w:b/>
                <w:sz w:val="26"/>
                <w:szCs w:val="26"/>
              </w:rPr>
              <w:t>]</w:t>
            </w:r>
          </w:p>
        </w:tc>
        <w:tc>
          <w:tcPr>
            <w:tcW w:w="1260" w:type="dxa"/>
          </w:tcPr>
          <w:p w:rsidR="004F4D80" w:rsidRPr="00446E97" w:rsidRDefault="004F4D80" w:rsidP="00446E97">
            <w:pPr>
              <w:pStyle w:val="aff1"/>
              <w:spacing w:before="0" w:after="0"/>
              <w:ind w:left="0" w:right="0"/>
              <w:rPr>
                <w:b/>
                <w:sz w:val="26"/>
                <w:szCs w:val="26"/>
              </w:rPr>
            </w:pPr>
          </w:p>
        </w:tc>
        <w:tc>
          <w:tcPr>
            <w:tcW w:w="1440" w:type="dxa"/>
          </w:tcPr>
          <w:p w:rsidR="004F4D80" w:rsidRPr="00446E97" w:rsidRDefault="004F4D80" w:rsidP="00446E97">
            <w:pPr>
              <w:pStyle w:val="aff1"/>
              <w:spacing w:before="0" w:after="0"/>
              <w:ind w:left="0" w:right="0"/>
              <w:jc w:val="center"/>
              <w:rPr>
                <w:b/>
                <w:sz w:val="26"/>
                <w:szCs w:val="26"/>
              </w:rPr>
            </w:pPr>
            <w:r w:rsidRPr="00446E97">
              <w:rPr>
                <w:b/>
                <w:sz w:val="26"/>
                <w:szCs w:val="26"/>
              </w:rPr>
              <w:t>х</w:t>
            </w:r>
          </w:p>
        </w:tc>
      </w:tr>
      <w:tr w:rsidR="004F4D80" w:rsidRPr="00446E97" w:rsidTr="004F4D80">
        <w:trPr>
          <w:cantSplit/>
        </w:trPr>
        <w:tc>
          <w:tcPr>
            <w:tcW w:w="720" w:type="dxa"/>
            <w:vAlign w:val="center"/>
          </w:tcPr>
          <w:p w:rsidR="004F4D80" w:rsidRPr="00446E97" w:rsidRDefault="004F4D80" w:rsidP="00446E97">
            <w:pPr>
              <w:numPr>
                <w:ilvl w:val="0"/>
                <w:numId w:val="52"/>
              </w:numPr>
              <w:suppressAutoHyphens w:val="0"/>
              <w:spacing w:line="240" w:lineRule="auto"/>
              <w:ind w:left="0" w:firstLine="0"/>
              <w:jc w:val="center"/>
              <w:rPr>
                <w:sz w:val="26"/>
                <w:szCs w:val="26"/>
              </w:rPr>
            </w:pPr>
          </w:p>
        </w:tc>
        <w:tc>
          <w:tcPr>
            <w:tcW w:w="2520" w:type="dxa"/>
          </w:tcPr>
          <w:p w:rsidR="004F4D80" w:rsidRPr="00446E97" w:rsidRDefault="004F4D80" w:rsidP="00446E97">
            <w:pPr>
              <w:pStyle w:val="aff1"/>
              <w:spacing w:before="0" w:after="0"/>
              <w:ind w:left="0" w:right="0"/>
              <w:rPr>
                <w:sz w:val="26"/>
                <w:szCs w:val="26"/>
              </w:rPr>
            </w:pPr>
          </w:p>
        </w:tc>
        <w:tc>
          <w:tcPr>
            <w:tcW w:w="2340" w:type="dxa"/>
          </w:tcPr>
          <w:p w:rsidR="004F4D80" w:rsidRPr="00446E97" w:rsidRDefault="004F4D80" w:rsidP="00446E97">
            <w:pPr>
              <w:pStyle w:val="aff1"/>
              <w:spacing w:before="0" w:after="0"/>
              <w:ind w:left="0" w:right="0"/>
              <w:rPr>
                <w:sz w:val="26"/>
                <w:szCs w:val="26"/>
              </w:rPr>
            </w:pPr>
          </w:p>
        </w:tc>
        <w:tc>
          <w:tcPr>
            <w:tcW w:w="1980" w:type="dxa"/>
          </w:tcPr>
          <w:p w:rsidR="004F4D80" w:rsidRPr="00446E97" w:rsidRDefault="004F4D80" w:rsidP="00446E97">
            <w:pPr>
              <w:pStyle w:val="aff1"/>
              <w:spacing w:before="0" w:after="0"/>
              <w:ind w:left="0" w:right="0"/>
              <w:rPr>
                <w:sz w:val="26"/>
                <w:szCs w:val="26"/>
              </w:rPr>
            </w:pPr>
          </w:p>
        </w:tc>
        <w:tc>
          <w:tcPr>
            <w:tcW w:w="1260" w:type="dxa"/>
          </w:tcPr>
          <w:p w:rsidR="004F4D80" w:rsidRPr="00446E97" w:rsidRDefault="004F4D80" w:rsidP="00446E97">
            <w:pPr>
              <w:pStyle w:val="aff1"/>
              <w:spacing w:before="0" w:after="0"/>
              <w:ind w:left="0" w:right="0"/>
              <w:rPr>
                <w:sz w:val="26"/>
                <w:szCs w:val="26"/>
              </w:rPr>
            </w:pPr>
          </w:p>
        </w:tc>
        <w:tc>
          <w:tcPr>
            <w:tcW w:w="1440" w:type="dxa"/>
          </w:tcPr>
          <w:p w:rsidR="004F4D80" w:rsidRPr="00446E97" w:rsidRDefault="004F4D80" w:rsidP="00446E97">
            <w:pPr>
              <w:pStyle w:val="aff1"/>
              <w:spacing w:before="0" w:after="0"/>
              <w:ind w:left="0" w:right="0"/>
              <w:jc w:val="center"/>
              <w:rPr>
                <w:sz w:val="26"/>
                <w:szCs w:val="26"/>
              </w:rPr>
            </w:pPr>
          </w:p>
        </w:tc>
      </w:tr>
      <w:tr w:rsidR="004F4D80" w:rsidRPr="00446E97" w:rsidTr="004F4D80">
        <w:trPr>
          <w:cantSplit/>
        </w:trPr>
        <w:tc>
          <w:tcPr>
            <w:tcW w:w="720" w:type="dxa"/>
            <w:vAlign w:val="center"/>
          </w:tcPr>
          <w:p w:rsidR="004F4D80" w:rsidRPr="00446E97" w:rsidRDefault="004F4D80" w:rsidP="00446E97">
            <w:pPr>
              <w:numPr>
                <w:ilvl w:val="0"/>
                <w:numId w:val="52"/>
              </w:numPr>
              <w:suppressAutoHyphens w:val="0"/>
              <w:spacing w:line="240" w:lineRule="auto"/>
              <w:ind w:left="0" w:firstLine="0"/>
              <w:jc w:val="center"/>
              <w:rPr>
                <w:sz w:val="26"/>
                <w:szCs w:val="26"/>
              </w:rPr>
            </w:pPr>
          </w:p>
        </w:tc>
        <w:tc>
          <w:tcPr>
            <w:tcW w:w="2520" w:type="dxa"/>
          </w:tcPr>
          <w:p w:rsidR="004F4D80" w:rsidRPr="00446E97" w:rsidRDefault="004F4D80" w:rsidP="00446E97">
            <w:pPr>
              <w:pStyle w:val="aff1"/>
              <w:spacing w:before="0" w:after="0"/>
              <w:ind w:left="0" w:right="0"/>
              <w:rPr>
                <w:sz w:val="26"/>
                <w:szCs w:val="26"/>
              </w:rPr>
            </w:pPr>
          </w:p>
        </w:tc>
        <w:tc>
          <w:tcPr>
            <w:tcW w:w="2340" w:type="dxa"/>
          </w:tcPr>
          <w:p w:rsidR="004F4D80" w:rsidRPr="00446E97" w:rsidRDefault="004F4D80" w:rsidP="00446E97">
            <w:pPr>
              <w:pStyle w:val="aff1"/>
              <w:spacing w:before="0" w:after="0"/>
              <w:ind w:left="0" w:right="0"/>
              <w:rPr>
                <w:sz w:val="26"/>
                <w:szCs w:val="26"/>
              </w:rPr>
            </w:pPr>
          </w:p>
        </w:tc>
        <w:tc>
          <w:tcPr>
            <w:tcW w:w="1980" w:type="dxa"/>
          </w:tcPr>
          <w:p w:rsidR="004F4D80" w:rsidRPr="00446E97" w:rsidRDefault="004F4D80" w:rsidP="00446E97">
            <w:pPr>
              <w:pStyle w:val="aff1"/>
              <w:spacing w:before="0" w:after="0"/>
              <w:ind w:left="0" w:right="0"/>
              <w:rPr>
                <w:sz w:val="26"/>
                <w:szCs w:val="26"/>
              </w:rPr>
            </w:pPr>
          </w:p>
        </w:tc>
        <w:tc>
          <w:tcPr>
            <w:tcW w:w="1260" w:type="dxa"/>
          </w:tcPr>
          <w:p w:rsidR="004F4D80" w:rsidRPr="00446E97" w:rsidRDefault="004F4D80" w:rsidP="00446E97">
            <w:pPr>
              <w:pStyle w:val="aff1"/>
              <w:spacing w:before="0" w:after="0"/>
              <w:ind w:left="0" w:right="0"/>
              <w:rPr>
                <w:sz w:val="26"/>
                <w:szCs w:val="26"/>
              </w:rPr>
            </w:pPr>
          </w:p>
        </w:tc>
        <w:tc>
          <w:tcPr>
            <w:tcW w:w="1440" w:type="dxa"/>
          </w:tcPr>
          <w:p w:rsidR="004F4D80" w:rsidRPr="00446E97" w:rsidRDefault="004F4D80" w:rsidP="00446E97">
            <w:pPr>
              <w:pStyle w:val="aff1"/>
              <w:spacing w:before="0" w:after="0"/>
              <w:ind w:left="0" w:right="0"/>
              <w:jc w:val="center"/>
              <w:rPr>
                <w:sz w:val="26"/>
                <w:szCs w:val="26"/>
              </w:rPr>
            </w:pPr>
          </w:p>
        </w:tc>
      </w:tr>
      <w:tr w:rsidR="004F4D80" w:rsidRPr="00446E97" w:rsidTr="004F4D80">
        <w:trPr>
          <w:cantSplit/>
        </w:trPr>
        <w:tc>
          <w:tcPr>
            <w:tcW w:w="720" w:type="dxa"/>
            <w:vAlign w:val="center"/>
          </w:tcPr>
          <w:p w:rsidR="004F4D80" w:rsidRPr="00446E97" w:rsidRDefault="004F4D80" w:rsidP="00446E97">
            <w:pPr>
              <w:numPr>
                <w:ilvl w:val="0"/>
                <w:numId w:val="52"/>
              </w:numPr>
              <w:suppressAutoHyphens w:val="0"/>
              <w:spacing w:line="240" w:lineRule="auto"/>
              <w:ind w:left="0" w:firstLine="0"/>
              <w:jc w:val="center"/>
              <w:rPr>
                <w:sz w:val="26"/>
                <w:szCs w:val="26"/>
              </w:rPr>
            </w:pPr>
          </w:p>
        </w:tc>
        <w:tc>
          <w:tcPr>
            <w:tcW w:w="2520" w:type="dxa"/>
          </w:tcPr>
          <w:p w:rsidR="004F4D80" w:rsidRPr="00446E97" w:rsidRDefault="004F4D80" w:rsidP="00446E97">
            <w:pPr>
              <w:pStyle w:val="aff1"/>
              <w:spacing w:before="0" w:after="0"/>
              <w:ind w:left="0" w:right="0"/>
              <w:rPr>
                <w:sz w:val="26"/>
                <w:szCs w:val="26"/>
              </w:rPr>
            </w:pPr>
          </w:p>
        </w:tc>
        <w:tc>
          <w:tcPr>
            <w:tcW w:w="2340" w:type="dxa"/>
          </w:tcPr>
          <w:p w:rsidR="004F4D80" w:rsidRPr="00446E97" w:rsidRDefault="004F4D80" w:rsidP="00446E97">
            <w:pPr>
              <w:pStyle w:val="aff1"/>
              <w:spacing w:before="0" w:after="0"/>
              <w:ind w:left="0" w:right="0"/>
              <w:rPr>
                <w:sz w:val="26"/>
                <w:szCs w:val="26"/>
              </w:rPr>
            </w:pPr>
          </w:p>
        </w:tc>
        <w:tc>
          <w:tcPr>
            <w:tcW w:w="1980" w:type="dxa"/>
          </w:tcPr>
          <w:p w:rsidR="004F4D80" w:rsidRPr="00446E97" w:rsidRDefault="004F4D80" w:rsidP="00446E97">
            <w:pPr>
              <w:pStyle w:val="aff1"/>
              <w:spacing w:before="0" w:after="0"/>
              <w:ind w:left="0" w:right="0"/>
              <w:rPr>
                <w:sz w:val="26"/>
                <w:szCs w:val="26"/>
              </w:rPr>
            </w:pPr>
          </w:p>
        </w:tc>
        <w:tc>
          <w:tcPr>
            <w:tcW w:w="1260" w:type="dxa"/>
          </w:tcPr>
          <w:p w:rsidR="004F4D80" w:rsidRPr="00446E97" w:rsidRDefault="004F4D80" w:rsidP="00446E97">
            <w:pPr>
              <w:pStyle w:val="aff1"/>
              <w:spacing w:before="0" w:after="0"/>
              <w:ind w:left="0" w:right="0"/>
              <w:rPr>
                <w:sz w:val="26"/>
                <w:szCs w:val="26"/>
              </w:rPr>
            </w:pPr>
          </w:p>
        </w:tc>
        <w:tc>
          <w:tcPr>
            <w:tcW w:w="1440" w:type="dxa"/>
          </w:tcPr>
          <w:p w:rsidR="004F4D80" w:rsidRPr="00446E97" w:rsidRDefault="004F4D80" w:rsidP="00446E97">
            <w:pPr>
              <w:pStyle w:val="aff1"/>
              <w:spacing w:before="0" w:after="0"/>
              <w:ind w:left="0" w:right="0"/>
              <w:jc w:val="center"/>
              <w:rPr>
                <w:sz w:val="26"/>
                <w:szCs w:val="26"/>
              </w:rPr>
            </w:pPr>
          </w:p>
        </w:tc>
      </w:tr>
      <w:tr w:rsidR="004F4D80" w:rsidRPr="00446E97" w:rsidTr="004F4D80">
        <w:trPr>
          <w:cantSplit/>
        </w:trPr>
        <w:tc>
          <w:tcPr>
            <w:tcW w:w="720" w:type="dxa"/>
            <w:vAlign w:val="center"/>
          </w:tcPr>
          <w:p w:rsidR="004F4D80" w:rsidRPr="00446E97" w:rsidRDefault="004F4D80" w:rsidP="00446E97">
            <w:pPr>
              <w:pStyle w:val="aff1"/>
              <w:spacing w:before="0" w:after="0"/>
              <w:ind w:left="0" w:right="0"/>
              <w:jc w:val="center"/>
              <w:rPr>
                <w:sz w:val="26"/>
                <w:szCs w:val="26"/>
              </w:rPr>
            </w:pPr>
            <w:r w:rsidRPr="00446E97">
              <w:rPr>
                <w:sz w:val="26"/>
                <w:szCs w:val="26"/>
              </w:rPr>
              <w:t>…</w:t>
            </w:r>
          </w:p>
        </w:tc>
        <w:tc>
          <w:tcPr>
            <w:tcW w:w="2520" w:type="dxa"/>
          </w:tcPr>
          <w:p w:rsidR="004F4D80" w:rsidRPr="00446E97" w:rsidRDefault="004F4D80" w:rsidP="00446E97">
            <w:pPr>
              <w:pStyle w:val="aff1"/>
              <w:spacing w:before="0" w:after="0"/>
              <w:ind w:left="0" w:right="0"/>
              <w:rPr>
                <w:sz w:val="26"/>
                <w:szCs w:val="26"/>
              </w:rPr>
            </w:pPr>
          </w:p>
        </w:tc>
        <w:tc>
          <w:tcPr>
            <w:tcW w:w="2340" w:type="dxa"/>
          </w:tcPr>
          <w:p w:rsidR="004F4D80" w:rsidRPr="00446E97" w:rsidRDefault="004F4D80" w:rsidP="00446E97">
            <w:pPr>
              <w:pStyle w:val="aff1"/>
              <w:spacing w:before="0" w:after="0"/>
              <w:ind w:left="0" w:right="0"/>
              <w:rPr>
                <w:sz w:val="26"/>
                <w:szCs w:val="26"/>
              </w:rPr>
            </w:pPr>
          </w:p>
        </w:tc>
        <w:tc>
          <w:tcPr>
            <w:tcW w:w="1980" w:type="dxa"/>
          </w:tcPr>
          <w:p w:rsidR="004F4D80" w:rsidRPr="00446E97" w:rsidRDefault="004F4D80" w:rsidP="00446E97">
            <w:pPr>
              <w:pStyle w:val="aff1"/>
              <w:spacing w:before="0" w:after="0"/>
              <w:ind w:left="0" w:right="0"/>
              <w:rPr>
                <w:sz w:val="26"/>
                <w:szCs w:val="26"/>
              </w:rPr>
            </w:pPr>
          </w:p>
        </w:tc>
        <w:tc>
          <w:tcPr>
            <w:tcW w:w="1260" w:type="dxa"/>
          </w:tcPr>
          <w:p w:rsidR="004F4D80" w:rsidRPr="00446E97" w:rsidRDefault="004F4D80" w:rsidP="00446E97">
            <w:pPr>
              <w:pStyle w:val="aff1"/>
              <w:spacing w:before="0" w:after="0"/>
              <w:ind w:left="0" w:right="0"/>
              <w:rPr>
                <w:sz w:val="26"/>
                <w:szCs w:val="26"/>
              </w:rPr>
            </w:pPr>
          </w:p>
        </w:tc>
        <w:tc>
          <w:tcPr>
            <w:tcW w:w="1440" w:type="dxa"/>
          </w:tcPr>
          <w:p w:rsidR="004F4D80" w:rsidRPr="00446E97" w:rsidRDefault="004F4D80" w:rsidP="00446E97">
            <w:pPr>
              <w:pStyle w:val="aff1"/>
              <w:spacing w:before="0" w:after="0"/>
              <w:ind w:left="0" w:right="0"/>
              <w:jc w:val="center"/>
              <w:rPr>
                <w:sz w:val="26"/>
                <w:szCs w:val="26"/>
              </w:rPr>
            </w:pPr>
          </w:p>
        </w:tc>
      </w:tr>
      <w:tr w:rsidR="004F4D80" w:rsidRPr="00446E97" w:rsidTr="004F4D80">
        <w:trPr>
          <w:cantSplit/>
        </w:trPr>
        <w:tc>
          <w:tcPr>
            <w:tcW w:w="7560" w:type="dxa"/>
            <w:gridSpan w:val="4"/>
          </w:tcPr>
          <w:p w:rsidR="004F4D80" w:rsidRPr="00446E97" w:rsidRDefault="004F4D80" w:rsidP="00446E97">
            <w:pPr>
              <w:pStyle w:val="aff1"/>
              <w:spacing w:before="0" w:after="0"/>
              <w:ind w:left="0" w:right="0"/>
              <w:jc w:val="center"/>
              <w:rPr>
                <w:b/>
                <w:sz w:val="26"/>
                <w:szCs w:val="26"/>
              </w:rPr>
            </w:pPr>
            <w:r w:rsidRPr="00446E97">
              <w:rPr>
                <w:b/>
                <w:sz w:val="26"/>
                <w:szCs w:val="26"/>
              </w:rPr>
              <w:t xml:space="preserve">ИТОГО </w:t>
            </w:r>
            <w:proofErr w:type="gramStart"/>
            <w:r w:rsidRPr="00446E97">
              <w:rPr>
                <w:b/>
                <w:sz w:val="26"/>
                <w:szCs w:val="26"/>
              </w:rPr>
              <w:t>за</w:t>
            </w:r>
            <w:proofErr w:type="gramEnd"/>
            <w:r w:rsidRPr="00446E97">
              <w:rPr>
                <w:b/>
                <w:sz w:val="26"/>
                <w:szCs w:val="26"/>
              </w:rPr>
              <w:t xml:space="preserve"> [</w:t>
            </w:r>
            <w:r w:rsidRPr="00446E97">
              <w:rPr>
                <w:rStyle w:val="aa"/>
                <w:sz w:val="26"/>
                <w:szCs w:val="26"/>
              </w:rPr>
              <w:t xml:space="preserve">указать, </w:t>
            </w:r>
            <w:proofErr w:type="gramStart"/>
            <w:r w:rsidRPr="00446E97">
              <w:rPr>
                <w:rStyle w:val="aa"/>
                <w:sz w:val="26"/>
                <w:szCs w:val="26"/>
              </w:rPr>
              <w:t>в</w:t>
            </w:r>
            <w:proofErr w:type="gramEnd"/>
            <w:r w:rsidRPr="00446E97">
              <w:rPr>
                <w:rStyle w:val="aa"/>
                <w:sz w:val="26"/>
                <w:szCs w:val="26"/>
              </w:rPr>
              <w:t xml:space="preserve"> зависимости от обстоятельств, например «I квартал 201</w:t>
            </w:r>
            <w:r w:rsidR="00631273" w:rsidRPr="00446E97">
              <w:rPr>
                <w:rStyle w:val="aa"/>
                <w:sz w:val="26"/>
                <w:szCs w:val="26"/>
              </w:rPr>
              <w:t>6</w:t>
            </w:r>
            <w:r w:rsidRPr="00446E97">
              <w:rPr>
                <w:rStyle w:val="aa"/>
                <w:sz w:val="26"/>
                <w:szCs w:val="26"/>
              </w:rPr>
              <w:t xml:space="preserve"> года», «201</w:t>
            </w:r>
            <w:r w:rsidR="00631273" w:rsidRPr="00446E97">
              <w:rPr>
                <w:rStyle w:val="aa"/>
                <w:sz w:val="26"/>
                <w:szCs w:val="26"/>
              </w:rPr>
              <w:t>6</w:t>
            </w:r>
            <w:r w:rsidRPr="00446E97">
              <w:rPr>
                <w:rStyle w:val="aa"/>
                <w:sz w:val="26"/>
                <w:szCs w:val="26"/>
              </w:rPr>
              <w:t xml:space="preserve"> год» и т.д.</w:t>
            </w:r>
            <w:r w:rsidRPr="00446E97">
              <w:rPr>
                <w:b/>
                <w:sz w:val="26"/>
                <w:szCs w:val="26"/>
              </w:rPr>
              <w:t>]</w:t>
            </w:r>
          </w:p>
        </w:tc>
        <w:tc>
          <w:tcPr>
            <w:tcW w:w="1260" w:type="dxa"/>
          </w:tcPr>
          <w:p w:rsidR="004F4D80" w:rsidRPr="00446E97" w:rsidRDefault="004F4D80" w:rsidP="00446E97">
            <w:pPr>
              <w:pStyle w:val="aff1"/>
              <w:spacing w:before="0" w:after="0"/>
              <w:ind w:left="0" w:right="0"/>
              <w:rPr>
                <w:b/>
                <w:sz w:val="26"/>
                <w:szCs w:val="26"/>
              </w:rPr>
            </w:pPr>
          </w:p>
        </w:tc>
        <w:tc>
          <w:tcPr>
            <w:tcW w:w="1440" w:type="dxa"/>
          </w:tcPr>
          <w:p w:rsidR="004F4D80" w:rsidRPr="00446E97" w:rsidRDefault="004F4D80" w:rsidP="00446E97">
            <w:pPr>
              <w:pStyle w:val="aff1"/>
              <w:spacing w:before="0" w:after="0"/>
              <w:ind w:left="0" w:right="0"/>
              <w:jc w:val="center"/>
              <w:rPr>
                <w:b/>
                <w:sz w:val="26"/>
                <w:szCs w:val="26"/>
              </w:rPr>
            </w:pPr>
            <w:r w:rsidRPr="00446E97">
              <w:rPr>
                <w:b/>
                <w:sz w:val="26"/>
                <w:szCs w:val="26"/>
              </w:rPr>
              <w:t>х</w:t>
            </w:r>
          </w:p>
        </w:tc>
      </w:tr>
    </w:tbl>
    <w:p w:rsidR="004F4D80" w:rsidRPr="00446E97" w:rsidRDefault="004F4D80" w:rsidP="00446E97">
      <w:pPr>
        <w:spacing w:line="240" w:lineRule="auto"/>
        <w:rPr>
          <w:sz w:val="26"/>
          <w:szCs w:val="26"/>
        </w:rPr>
      </w:pPr>
    </w:p>
    <w:p w:rsidR="004F4D80" w:rsidRPr="00446E97" w:rsidRDefault="004F4D80" w:rsidP="00446E97">
      <w:pPr>
        <w:spacing w:line="240" w:lineRule="auto"/>
        <w:rPr>
          <w:sz w:val="26"/>
          <w:szCs w:val="26"/>
        </w:rPr>
      </w:pPr>
      <w:r w:rsidRPr="00446E97">
        <w:rPr>
          <w:sz w:val="26"/>
          <w:szCs w:val="26"/>
        </w:rPr>
        <w:t>____________________________________</w:t>
      </w:r>
    </w:p>
    <w:p w:rsidR="004F4D80" w:rsidRPr="00446E97" w:rsidRDefault="004F4D80" w:rsidP="00446E97">
      <w:pPr>
        <w:spacing w:line="240" w:lineRule="auto"/>
        <w:ind w:right="3684"/>
        <w:jc w:val="center"/>
        <w:rPr>
          <w:sz w:val="26"/>
          <w:szCs w:val="26"/>
          <w:vertAlign w:val="superscript"/>
        </w:rPr>
      </w:pPr>
      <w:r w:rsidRPr="00446E97">
        <w:rPr>
          <w:sz w:val="26"/>
          <w:szCs w:val="26"/>
          <w:vertAlign w:val="superscript"/>
        </w:rPr>
        <w:t>(подпись, М.П.)</w:t>
      </w:r>
    </w:p>
    <w:p w:rsidR="004F4D80" w:rsidRPr="00446E97" w:rsidRDefault="004F4D80" w:rsidP="00446E97">
      <w:pPr>
        <w:spacing w:line="240" w:lineRule="auto"/>
        <w:rPr>
          <w:sz w:val="26"/>
          <w:szCs w:val="26"/>
        </w:rPr>
      </w:pPr>
      <w:r w:rsidRPr="00446E97">
        <w:rPr>
          <w:sz w:val="26"/>
          <w:szCs w:val="26"/>
        </w:rPr>
        <w:t>____________________________________</w:t>
      </w:r>
    </w:p>
    <w:p w:rsidR="004F4D80" w:rsidRPr="00446E97" w:rsidRDefault="004F4D80" w:rsidP="00446E97">
      <w:pPr>
        <w:spacing w:line="240" w:lineRule="auto"/>
        <w:ind w:right="3684"/>
        <w:jc w:val="center"/>
        <w:rPr>
          <w:sz w:val="26"/>
          <w:szCs w:val="26"/>
          <w:vertAlign w:val="superscript"/>
        </w:rPr>
      </w:pPr>
      <w:r w:rsidRPr="00446E97">
        <w:rPr>
          <w:sz w:val="26"/>
          <w:szCs w:val="26"/>
          <w:vertAlign w:val="superscript"/>
        </w:rPr>
        <w:t xml:space="preserve">(фамилия, имя, отчество </w:t>
      </w:r>
      <w:proofErr w:type="gramStart"/>
      <w:r w:rsidRPr="00446E97">
        <w:rPr>
          <w:sz w:val="26"/>
          <w:szCs w:val="26"/>
          <w:vertAlign w:val="superscript"/>
        </w:rPr>
        <w:t>подписавшего</w:t>
      </w:r>
      <w:proofErr w:type="gramEnd"/>
      <w:r w:rsidRPr="00446E97">
        <w:rPr>
          <w:sz w:val="26"/>
          <w:szCs w:val="26"/>
          <w:vertAlign w:val="superscript"/>
        </w:rPr>
        <w:t>, должность)</w:t>
      </w:r>
    </w:p>
    <w:p w:rsidR="004F4D80" w:rsidRPr="00446E97" w:rsidRDefault="004F4D80" w:rsidP="00446E97">
      <w:pPr>
        <w:pBdr>
          <w:bottom w:val="single" w:sz="4" w:space="1" w:color="auto"/>
        </w:pBdr>
        <w:shd w:val="clear" w:color="auto" w:fill="E0E0E0"/>
        <w:spacing w:line="240" w:lineRule="auto"/>
        <w:ind w:right="21" w:firstLine="0"/>
        <w:jc w:val="center"/>
        <w:rPr>
          <w:b/>
          <w:color w:val="000000"/>
          <w:spacing w:val="36"/>
          <w:sz w:val="26"/>
          <w:szCs w:val="26"/>
        </w:rPr>
      </w:pPr>
      <w:r w:rsidRPr="00446E97">
        <w:rPr>
          <w:b/>
          <w:color w:val="000000"/>
          <w:spacing w:val="36"/>
          <w:sz w:val="26"/>
          <w:szCs w:val="26"/>
        </w:rPr>
        <w:t>конец формы</w:t>
      </w:r>
    </w:p>
    <w:p w:rsidR="00D904EF" w:rsidRPr="00446E97" w:rsidRDefault="00D904EF" w:rsidP="00446E97">
      <w:pPr>
        <w:suppressAutoHyphens w:val="0"/>
        <w:spacing w:line="240" w:lineRule="auto"/>
        <w:ind w:firstLine="0"/>
        <w:jc w:val="left"/>
        <w:rPr>
          <w:b/>
          <w:sz w:val="26"/>
          <w:szCs w:val="26"/>
        </w:rPr>
      </w:pPr>
      <w:bookmarkStart w:id="1221" w:name="_Toc98253944"/>
      <w:bookmarkStart w:id="1222" w:name="_Toc157248196"/>
      <w:bookmarkStart w:id="1223" w:name="_Toc157496565"/>
      <w:bookmarkStart w:id="1224" w:name="_Toc158206104"/>
      <w:bookmarkStart w:id="1225" w:name="_Toc164057789"/>
      <w:bookmarkStart w:id="1226" w:name="_Toc164137139"/>
      <w:bookmarkStart w:id="1227" w:name="_Toc164161299"/>
      <w:bookmarkStart w:id="1228" w:name="_Toc165173870"/>
      <w:r w:rsidRPr="00446E97">
        <w:rPr>
          <w:sz w:val="26"/>
          <w:szCs w:val="26"/>
        </w:rPr>
        <w:br w:type="page"/>
      </w:r>
    </w:p>
    <w:p w:rsidR="004F4D80" w:rsidRPr="00446E97" w:rsidRDefault="004F4D80" w:rsidP="00446E97">
      <w:pPr>
        <w:pStyle w:val="3"/>
        <w:spacing w:before="0" w:after="0"/>
        <w:rPr>
          <w:sz w:val="26"/>
          <w:szCs w:val="26"/>
        </w:rPr>
      </w:pPr>
      <w:bookmarkStart w:id="1229" w:name="_Toc439170694"/>
      <w:bookmarkStart w:id="1230" w:name="_Toc439172796"/>
      <w:bookmarkStart w:id="1231" w:name="_Toc439173240"/>
      <w:bookmarkStart w:id="1232" w:name="_Toc439238236"/>
      <w:bookmarkStart w:id="1233" w:name="_Toc439252783"/>
      <w:bookmarkStart w:id="1234" w:name="_Toc439323757"/>
      <w:bookmarkStart w:id="1235" w:name="_Toc440361394"/>
      <w:bookmarkStart w:id="1236" w:name="_Toc440376276"/>
      <w:bookmarkStart w:id="1237" w:name="_Toc440382534"/>
      <w:bookmarkStart w:id="1238" w:name="_Toc440447204"/>
      <w:bookmarkStart w:id="1239" w:name="_Toc440620884"/>
      <w:bookmarkStart w:id="1240" w:name="_Toc440631519"/>
      <w:bookmarkStart w:id="1241" w:name="_Toc440875758"/>
      <w:bookmarkStart w:id="1242" w:name="_Toc441131782"/>
      <w:bookmarkStart w:id="1243" w:name="_Toc468352931"/>
      <w:bookmarkStart w:id="1244" w:name="_Toc468355915"/>
      <w:bookmarkStart w:id="1245" w:name="_Toc469480799"/>
      <w:bookmarkStart w:id="1246" w:name="_Toc471898619"/>
      <w:r w:rsidRPr="00446E97">
        <w:rPr>
          <w:sz w:val="26"/>
          <w:szCs w:val="26"/>
        </w:rPr>
        <w:lastRenderedPageBreak/>
        <w:t>Инструкции по заполнению</w:t>
      </w:r>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p>
    <w:p w:rsidR="004F4D80" w:rsidRPr="00446E97" w:rsidRDefault="00C236C0" w:rsidP="00446E97">
      <w:pPr>
        <w:pStyle w:val="aff6"/>
        <w:numPr>
          <w:ilvl w:val="3"/>
          <w:numId w:val="1"/>
        </w:numPr>
        <w:tabs>
          <w:tab w:val="num" w:pos="1134"/>
        </w:tabs>
        <w:suppressAutoHyphens w:val="0"/>
        <w:spacing w:line="240" w:lineRule="auto"/>
        <w:rPr>
          <w:sz w:val="26"/>
          <w:szCs w:val="26"/>
        </w:rPr>
      </w:pPr>
      <w:r w:rsidRPr="00446E97">
        <w:rPr>
          <w:sz w:val="26"/>
          <w:szCs w:val="26"/>
        </w:rPr>
        <w:t>Участник</w:t>
      </w:r>
      <w:r w:rsidR="004F4D80" w:rsidRPr="00446E97">
        <w:rPr>
          <w:sz w:val="26"/>
          <w:szCs w:val="26"/>
        </w:rPr>
        <w:t xml:space="preserve"> приводит номер и дату письма о подаче оферты, приложением к которому является данная справка</w:t>
      </w:r>
      <w:r w:rsidR="00D90031" w:rsidRPr="00446E97">
        <w:rPr>
          <w:sz w:val="26"/>
          <w:szCs w:val="26"/>
        </w:rPr>
        <w:t xml:space="preserve"> (подраздел </w:t>
      </w:r>
      <w:r w:rsidR="00667BB8" w:rsidRPr="00446E97">
        <w:rPr>
          <w:sz w:val="26"/>
          <w:szCs w:val="26"/>
        </w:rPr>
        <w:fldChar w:fldCharType="begin"/>
      </w:r>
      <w:r w:rsidR="00D90031" w:rsidRPr="00446E97">
        <w:rPr>
          <w:sz w:val="26"/>
          <w:szCs w:val="26"/>
        </w:rPr>
        <w:instrText xml:space="preserve"> REF _Ref55336310 \r \h </w:instrText>
      </w:r>
      <w:r w:rsidR="00667BB8" w:rsidRPr="00446E97">
        <w:rPr>
          <w:sz w:val="26"/>
          <w:szCs w:val="26"/>
        </w:rPr>
      </w:r>
      <w:r w:rsidR="00446E97" w:rsidRPr="00446E97">
        <w:rPr>
          <w:sz w:val="26"/>
          <w:szCs w:val="26"/>
        </w:rPr>
        <w:instrText xml:space="preserve"> \* MERGEFORMAT </w:instrText>
      </w:r>
      <w:r w:rsidR="00667BB8" w:rsidRPr="00446E97">
        <w:rPr>
          <w:sz w:val="26"/>
          <w:szCs w:val="26"/>
        </w:rPr>
        <w:fldChar w:fldCharType="separate"/>
      </w:r>
      <w:r w:rsidR="004F7A87" w:rsidRPr="00446E97">
        <w:rPr>
          <w:sz w:val="26"/>
          <w:szCs w:val="26"/>
        </w:rPr>
        <w:t>5.1</w:t>
      </w:r>
      <w:r w:rsidR="00667BB8" w:rsidRPr="00446E97">
        <w:rPr>
          <w:sz w:val="26"/>
          <w:szCs w:val="26"/>
        </w:rPr>
        <w:fldChar w:fldCharType="end"/>
      </w:r>
      <w:r w:rsidR="00D90031" w:rsidRPr="00446E97">
        <w:rPr>
          <w:sz w:val="26"/>
          <w:szCs w:val="26"/>
        </w:rPr>
        <w:t>)</w:t>
      </w:r>
      <w:r w:rsidR="004F4D80" w:rsidRPr="00446E97">
        <w:rPr>
          <w:sz w:val="26"/>
          <w:szCs w:val="26"/>
        </w:rPr>
        <w:t>.</w:t>
      </w:r>
    </w:p>
    <w:p w:rsidR="004F4D80" w:rsidRPr="00446E97" w:rsidRDefault="00C236C0" w:rsidP="00446E97">
      <w:pPr>
        <w:pStyle w:val="aff6"/>
        <w:numPr>
          <w:ilvl w:val="3"/>
          <w:numId w:val="1"/>
        </w:numPr>
        <w:tabs>
          <w:tab w:val="num" w:pos="1134"/>
        </w:tabs>
        <w:suppressAutoHyphens w:val="0"/>
        <w:spacing w:line="240" w:lineRule="auto"/>
        <w:rPr>
          <w:sz w:val="26"/>
          <w:szCs w:val="26"/>
        </w:rPr>
      </w:pPr>
      <w:r w:rsidRPr="00446E97">
        <w:rPr>
          <w:sz w:val="26"/>
          <w:szCs w:val="26"/>
        </w:rPr>
        <w:t>Участник</w:t>
      </w:r>
      <w:r w:rsidR="004F4D80" w:rsidRPr="00446E97">
        <w:rPr>
          <w:sz w:val="26"/>
          <w:szCs w:val="26"/>
        </w:rPr>
        <w:t xml:space="preserve"> указывает свое фирменное наименование (в </w:t>
      </w:r>
      <w:proofErr w:type="spellStart"/>
      <w:r w:rsidR="004F4D80" w:rsidRPr="00446E97">
        <w:rPr>
          <w:sz w:val="26"/>
          <w:szCs w:val="26"/>
        </w:rPr>
        <w:t>т.ч</w:t>
      </w:r>
      <w:proofErr w:type="spellEnd"/>
      <w:r w:rsidR="004F4D80" w:rsidRPr="00446E97">
        <w:rPr>
          <w:sz w:val="26"/>
          <w:szCs w:val="26"/>
        </w:rPr>
        <w:t>. организационно-правовую форму) и свой адрес.</w:t>
      </w:r>
    </w:p>
    <w:p w:rsidR="004F4D80" w:rsidRPr="00446E97" w:rsidRDefault="004F4D80" w:rsidP="00446E97">
      <w:pPr>
        <w:pStyle w:val="aff6"/>
        <w:numPr>
          <w:ilvl w:val="3"/>
          <w:numId w:val="1"/>
        </w:numPr>
        <w:tabs>
          <w:tab w:val="num" w:pos="1134"/>
        </w:tabs>
        <w:suppressAutoHyphens w:val="0"/>
        <w:spacing w:line="240" w:lineRule="auto"/>
        <w:rPr>
          <w:sz w:val="26"/>
          <w:szCs w:val="26"/>
        </w:rPr>
      </w:pPr>
      <w:r w:rsidRPr="00446E97">
        <w:rPr>
          <w:sz w:val="26"/>
          <w:szCs w:val="26"/>
        </w:rPr>
        <w:t xml:space="preserve">В этой форме </w:t>
      </w:r>
      <w:r w:rsidR="00C236C0" w:rsidRPr="00446E97">
        <w:rPr>
          <w:sz w:val="26"/>
          <w:szCs w:val="26"/>
        </w:rPr>
        <w:t>Участник</w:t>
      </w:r>
      <w:r w:rsidRPr="00446E97">
        <w:rPr>
          <w:sz w:val="26"/>
          <w:szCs w:val="26"/>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667BB8" w:rsidRPr="00446E97">
        <w:rPr>
          <w:sz w:val="26"/>
          <w:szCs w:val="26"/>
        </w:rPr>
        <w:fldChar w:fldCharType="begin"/>
      </w:r>
      <w:r w:rsidR="00D90031" w:rsidRPr="00446E97">
        <w:rPr>
          <w:sz w:val="26"/>
          <w:szCs w:val="26"/>
        </w:rPr>
        <w:instrText xml:space="preserve"> REF _Ref440274159 \r \h </w:instrText>
      </w:r>
      <w:r w:rsidR="00667BB8" w:rsidRPr="00446E97">
        <w:rPr>
          <w:sz w:val="26"/>
          <w:szCs w:val="26"/>
        </w:rPr>
      </w:r>
      <w:r w:rsidR="00446E97" w:rsidRPr="00446E97">
        <w:rPr>
          <w:sz w:val="26"/>
          <w:szCs w:val="26"/>
        </w:rPr>
        <w:instrText xml:space="preserve"> \* MERGEFORMAT </w:instrText>
      </w:r>
      <w:r w:rsidR="00667BB8" w:rsidRPr="00446E97">
        <w:rPr>
          <w:sz w:val="26"/>
          <w:szCs w:val="26"/>
        </w:rPr>
        <w:fldChar w:fldCharType="separate"/>
      </w:r>
      <w:r w:rsidR="004F7A87" w:rsidRPr="00446E97">
        <w:rPr>
          <w:sz w:val="26"/>
          <w:szCs w:val="26"/>
        </w:rPr>
        <w:t>4</w:t>
      </w:r>
      <w:r w:rsidR="00667BB8" w:rsidRPr="00446E97">
        <w:rPr>
          <w:sz w:val="26"/>
          <w:szCs w:val="26"/>
        </w:rPr>
        <w:fldChar w:fldCharType="end"/>
      </w:r>
      <w:r w:rsidRPr="00446E97">
        <w:rPr>
          <w:sz w:val="26"/>
          <w:szCs w:val="26"/>
        </w:rPr>
        <w:t>.</w:t>
      </w:r>
    </w:p>
    <w:p w:rsidR="004F4D80" w:rsidRPr="00446E97" w:rsidRDefault="004F7A87" w:rsidP="00446E97">
      <w:pPr>
        <w:pStyle w:val="aff6"/>
        <w:numPr>
          <w:ilvl w:val="3"/>
          <w:numId w:val="1"/>
        </w:numPr>
        <w:tabs>
          <w:tab w:val="num" w:pos="1134"/>
        </w:tabs>
        <w:suppressAutoHyphens w:val="0"/>
        <w:spacing w:line="240" w:lineRule="auto"/>
        <w:rPr>
          <w:sz w:val="26"/>
          <w:szCs w:val="26"/>
        </w:rPr>
      </w:pPr>
      <w:r w:rsidRPr="00446E97">
        <w:rPr>
          <w:sz w:val="26"/>
          <w:szCs w:val="26"/>
        </w:rPr>
        <w:t>Следует указать не менее одного, но не более десяти аналогичных договоров (п</w:t>
      </w:r>
      <w:r w:rsidRPr="00446E97">
        <w:rPr>
          <w:iCs/>
          <w:sz w:val="26"/>
          <w:szCs w:val="26"/>
        </w:rPr>
        <w:t>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446E97">
        <w:rPr>
          <w:sz w:val="26"/>
          <w:szCs w:val="26"/>
        </w:rPr>
        <w:t>). Участник может самостоятельно выбрать договоры, которые, по его мнению, наилучшим образом характеризует его опыт</w:t>
      </w:r>
      <w:r w:rsidR="004F4D80" w:rsidRPr="00446E97">
        <w:rPr>
          <w:sz w:val="26"/>
          <w:szCs w:val="26"/>
        </w:rPr>
        <w:t>.</w:t>
      </w:r>
    </w:p>
    <w:p w:rsidR="004F4D80" w:rsidRPr="00446E97" w:rsidRDefault="00C236C0" w:rsidP="00446E97">
      <w:pPr>
        <w:pStyle w:val="aff6"/>
        <w:numPr>
          <w:ilvl w:val="3"/>
          <w:numId w:val="1"/>
        </w:numPr>
        <w:tabs>
          <w:tab w:val="num" w:pos="1134"/>
        </w:tabs>
        <w:suppressAutoHyphens w:val="0"/>
        <w:spacing w:line="240" w:lineRule="auto"/>
        <w:rPr>
          <w:sz w:val="26"/>
          <w:szCs w:val="26"/>
        </w:rPr>
      </w:pPr>
      <w:r w:rsidRPr="00446E97">
        <w:rPr>
          <w:sz w:val="26"/>
          <w:szCs w:val="26"/>
        </w:rPr>
        <w:t>Участник</w:t>
      </w:r>
      <w:r w:rsidR="004F4D80" w:rsidRPr="00446E97">
        <w:rPr>
          <w:sz w:val="26"/>
          <w:szCs w:val="26"/>
        </w:rPr>
        <w:t xml:space="preserve"> может включать и незавершенные договоры, обязательно отмечая данный факт.</w:t>
      </w:r>
    </w:p>
    <w:p w:rsidR="004D1E07" w:rsidRPr="00446E97" w:rsidRDefault="004D1E07" w:rsidP="00446E97">
      <w:pPr>
        <w:pStyle w:val="2"/>
        <w:pageBreakBefore/>
        <w:tabs>
          <w:tab w:val="clear" w:pos="0"/>
          <w:tab w:val="clear" w:pos="1700"/>
          <w:tab w:val="num" w:pos="1134"/>
          <w:tab w:val="num" w:pos="5104"/>
        </w:tabs>
        <w:spacing w:before="0" w:after="0" w:line="240" w:lineRule="auto"/>
        <w:rPr>
          <w:sz w:val="26"/>
          <w:szCs w:val="26"/>
        </w:rPr>
        <w:sectPr w:rsidR="004D1E07" w:rsidRPr="00446E97" w:rsidSect="00EA3F63">
          <w:pgSz w:w="11906" w:h="16838" w:code="9"/>
          <w:pgMar w:top="680" w:right="567" w:bottom="539" w:left="1134" w:header="680" w:footer="278" w:gutter="0"/>
          <w:cols w:space="708"/>
          <w:titlePg/>
          <w:docGrid w:linePitch="360"/>
        </w:sectPr>
      </w:pPr>
      <w:bookmarkStart w:id="1247" w:name="_Ref55336389"/>
      <w:bookmarkStart w:id="1248" w:name="_Toc57314677"/>
      <w:bookmarkStart w:id="1249" w:name="_Toc69728991"/>
      <w:bookmarkStart w:id="1250" w:name="_Toc98253945"/>
      <w:bookmarkStart w:id="1251" w:name="_Toc165173871"/>
      <w:bookmarkStart w:id="1252" w:name="_Toc423423675"/>
    </w:p>
    <w:p w:rsidR="004F4D80" w:rsidRPr="00446E97" w:rsidRDefault="004F4D80" w:rsidP="00446E97">
      <w:pPr>
        <w:pStyle w:val="2"/>
        <w:pageBreakBefore/>
        <w:tabs>
          <w:tab w:val="clear" w:pos="0"/>
          <w:tab w:val="clear" w:pos="1700"/>
          <w:tab w:val="num" w:pos="1134"/>
          <w:tab w:val="num" w:pos="5104"/>
        </w:tabs>
        <w:spacing w:before="0" w:after="0" w:line="240" w:lineRule="auto"/>
        <w:rPr>
          <w:sz w:val="26"/>
          <w:szCs w:val="26"/>
        </w:rPr>
      </w:pPr>
      <w:bookmarkStart w:id="1253" w:name="_Ref440881887"/>
      <w:bookmarkStart w:id="1254" w:name="_Toc471898620"/>
      <w:r w:rsidRPr="00446E97">
        <w:rPr>
          <w:sz w:val="26"/>
          <w:szCs w:val="26"/>
        </w:rPr>
        <w:lastRenderedPageBreak/>
        <w:t xml:space="preserve">Справка о материально-технических ресурсах (форма </w:t>
      </w:r>
      <w:r w:rsidR="00B8118F" w:rsidRPr="00446E97">
        <w:rPr>
          <w:sz w:val="26"/>
          <w:szCs w:val="26"/>
        </w:rPr>
        <w:t>9</w:t>
      </w:r>
      <w:r w:rsidRPr="00446E97">
        <w:rPr>
          <w:sz w:val="26"/>
          <w:szCs w:val="26"/>
        </w:rPr>
        <w:t>)</w:t>
      </w:r>
      <w:bookmarkEnd w:id="1247"/>
      <w:bookmarkEnd w:id="1248"/>
      <w:bookmarkEnd w:id="1249"/>
      <w:bookmarkEnd w:id="1250"/>
      <w:bookmarkEnd w:id="1251"/>
      <w:bookmarkEnd w:id="1252"/>
      <w:bookmarkEnd w:id="1253"/>
      <w:bookmarkEnd w:id="1254"/>
    </w:p>
    <w:p w:rsidR="004F4D80" w:rsidRPr="00446E97" w:rsidRDefault="004F4D80" w:rsidP="00446E97">
      <w:pPr>
        <w:pStyle w:val="3"/>
        <w:spacing w:before="0" w:after="0"/>
        <w:rPr>
          <w:sz w:val="26"/>
          <w:szCs w:val="26"/>
        </w:rPr>
      </w:pPr>
      <w:bookmarkStart w:id="1255" w:name="_Toc98253946"/>
      <w:bookmarkStart w:id="1256" w:name="_Toc157248198"/>
      <w:bookmarkStart w:id="1257" w:name="_Toc157496567"/>
      <w:bookmarkStart w:id="1258" w:name="_Toc158206106"/>
      <w:bookmarkStart w:id="1259" w:name="_Toc164057791"/>
      <w:bookmarkStart w:id="1260" w:name="_Toc164137141"/>
      <w:bookmarkStart w:id="1261" w:name="_Toc164161301"/>
      <w:bookmarkStart w:id="1262" w:name="_Toc165173872"/>
      <w:bookmarkStart w:id="1263" w:name="_Toc439170696"/>
      <w:bookmarkStart w:id="1264" w:name="_Toc439172798"/>
      <w:bookmarkStart w:id="1265" w:name="_Toc439173242"/>
      <w:bookmarkStart w:id="1266" w:name="_Toc439238238"/>
      <w:bookmarkStart w:id="1267" w:name="_Toc439252785"/>
      <w:bookmarkStart w:id="1268" w:name="_Toc439323759"/>
      <w:bookmarkStart w:id="1269" w:name="_Toc440361396"/>
      <w:bookmarkStart w:id="1270" w:name="_Toc440376278"/>
      <w:bookmarkStart w:id="1271" w:name="_Toc440382536"/>
      <w:bookmarkStart w:id="1272" w:name="_Toc440447206"/>
      <w:bookmarkStart w:id="1273" w:name="_Toc440620886"/>
      <w:bookmarkStart w:id="1274" w:name="_Toc440631521"/>
      <w:bookmarkStart w:id="1275" w:name="_Toc440875760"/>
      <w:bookmarkStart w:id="1276" w:name="_Toc441131784"/>
      <w:bookmarkStart w:id="1277" w:name="_Toc468352933"/>
      <w:bookmarkStart w:id="1278" w:name="_Toc468355917"/>
      <w:bookmarkStart w:id="1279" w:name="_Toc469480801"/>
      <w:bookmarkStart w:id="1280" w:name="_Toc471898621"/>
      <w:r w:rsidRPr="00446E97">
        <w:rPr>
          <w:sz w:val="26"/>
          <w:szCs w:val="26"/>
        </w:rPr>
        <w:t>Форма Справки о материально-технических ресурсах</w:t>
      </w:r>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p>
    <w:p w:rsidR="004F4D80" w:rsidRPr="00446E97" w:rsidRDefault="004F4D80" w:rsidP="00446E97">
      <w:pPr>
        <w:pBdr>
          <w:top w:val="single" w:sz="4" w:space="1" w:color="auto"/>
        </w:pBdr>
        <w:shd w:val="clear" w:color="auto" w:fill="E0E0E0"/>
        <w:spacing w:line="240" w:lineRule="auto"/>
        <w:ind w:right="21" w:firstLine="0"/>
        <w:jc w:val="center"/>
        <w:rPr>
          <w:b/>
          <w:color w:val="000000"/>
          <w:spacing w:val="36"/>
          <w:sz w:val="26"/>
          <w:szCs w:val="26"/>
        </w:rPr>
      </w:pPr>
      <w:r w:rsidRPr="00446E97">
        <w:rPr>
          <w:b/>
          <w:color w:val="000000"/>
          <w:spacing w:val="36"/>
          <w:sz w:val="26"/>
          <w:szCs w:val="26"/>
        </w:rPr>
        <w:t>начало формы</w:t>
      </w:r>
    </w:p>
    <w:p w:rsidR="004F4D80" w:rsidRPr="00446E97" w:rsidRDefault="004F4D80" w:rsidP="00446E97">
      <w:pPr>
        <w:spacing w:line="240" w:lineRule="auto"/>
        <w:ind w:firstLine="0"/>
        <w:jc w:val="left"/>
        <w:rPr>
          <w:sz w:val="26"/>
          <w:szCs w:val="26"/>
        </w:rPr>
      </w:pPr>
      <w:r w:rsidRPr="00446E97">
        <w:rPr>
          <w:sz w:val="26"/>
          <w:szCs w:val="26"/>
        </w:rPr>
        <w:t xml:space="preserve">Приложение </w:t>
      </w:r>
      <w:r w:rsidR="00B8118F" w:rsidRPr="00446E97">
        <w:rPr>
          <w:sz w:val="26"/>
          <w:szCs w:val="26"/>
        </w:rPr>
        <w:t>9</w:t>
      </w:r>
      <w:r w:rsidRPr="00446E97">
        <w:rPr>
          <w:sz w:val="26"/>
          <w:szCs w:val="26"/>
        </w:rPr>
        <w:t xml:space="preserve"> к письму о подаче оферты</w:t>
      </w:r>
      <w:r w:rsidRPr="00446E97">
        <w:rPr>
          <w:sz w:val="26"/>
          <w:szCs w:val="26"/>
        </w:rPr>
        <w:br/>
        <w:t>от «____»_____________ </w:t>
      </w:r>
      <w:proofErr w:type="gramStart"/>
      <w:r w:rsidRPr="00446E97">
        <w:rPr>
          <w:sz w:val="26"/>
          <w:szCs w:val="26"/>
        </w:rPr>
        <w:t>г</w:t>
      </w:r>
      <w:proofErr w:type="gramEnd"/>
      <w:r w:rsidRPr="00446E97">
        <w:rPr>
          <w:sz w:val="26"/>
          <w:szCs w:val="26"/>
        </w:rPr>
        <w:t>. №__________</w:t>
      </w:r>
    </w:p>
    <w:p w:rsidR="004F4D80" w:rsidRPr="00446E97" w:rsidRDefault="004F4D80" w:rsidP="00446E97">
      <w:pPr>
        <w:spacing w:line="240" w:lineRule="auto"/>
        <w:rPr>
          <w:sz w:val="26"/>
          <w:szCs w:val="26"/>
        </w:rPr>
      </w:pPr>
    </w:p>
    <w:p w:rsidR="004F4D80" w:rsidRPr="00446E97" w:rsidRDefault="004F4D80" w:rsidP="00446E97">
      <w:pPr>
        <w:spacing w:line="240" w:lineRule="auto"/>
        <w:ind w:firstLine="0"/>
        <w:jc w:val="center"/>
        <w:rPr>
          <w:b/>
          <w:sz w:val="26"/>
          <w:szCs w:val="26"/>
        </w:rPr>
      </w:pPr>
      <w:r w:rsidRPr="00446E97">
        <w:rPr>
          <w:b/>
          <w:sz w:val="26"/>
          <w:szCs w:val="26"/>
        </w:rPr>
        <w:t>Справка о материально-технических ресурсах</w:t>
      </w:r>
    </w:p>
    <w:p w:rsidR="004F4D80" w:rsidRPr="00446E97" w:rsidRDefault="004F4D80" w:rsidP="00446E97">
      <w:pPr>
        <w:spacing w:line="240" w:lineRule="auto"/>
        <w:ind w:firstLine="0"/>
        <w:rPr>
          <w:color w:val="000000"/>
          <w:sz w:val="26"/>
          <w:szCs w:val="26"/>
        </w:rPr>
      </w:pPr>
      <w:r w:rsidRPr="00446E97">
        <w:rPr>
          <w:color w:val="000000"/>
          <w:sz w:val="26"/>
          <w:szCs w:val="26"/>
        </w:rPr>
        <w:t xml:space="preserve">Наименование и адрес </w:t>
      </w:r>
      <w:r w:rsidR="00C236C0" w:rsidRPr="00446E97">
        <w:rPr>
          <w:color w:val="000000"/>
          <w:sz w:val="26"/>
          <w:szCs w:val="26"/>
        </w:rPr>
        <w:t>Участник</w:t>
      </w:r>
      <w:r w:rsidRPr="00446E97">
        <w:rPr>
          <w:color w:val="000000"/>
          <w:sz w:val="26"/>
          <w:szCs w:val="26"/>
        </w:rPr>
        <w:t>а: _________________________________</w:t>
      </w:r>
    </w:p>
    <w:p w:rsidR="004F4D80" w:rsidRPr="00446E97" w:rsidRDefault="004D1E07" w:rsidP="00446E97">
      <w:pPr>
        <w:spacing w:line="240" w:lineRule="auto"/>
        <w:rPr>
          <w:sz w:val="26"/>
          <w:szCs w:val="26"/>
        </w:rPr>
      </w:pPr>
      <w:r w:rsidRPr="00446E97">
        <w:rPr>
          <w:b/>
          <w:sz w:val="26"/>
          <w:szCs w:val="26"/>
        </w:rPr>
        <w:t xml:space="preserve">Сводная информация о планируемых к привлечению для выполнения договора </w:t>
      </w:r>
      <w:r w:rsidR="00FB7116" w:rsidRPr="00446E97">
        <w:rPr>
          <w:b/>
          <w:sz w:val="26"/>
          <w:szCs w:val="26"/>
        </w:rPr>
        <w:t>материально-технических ресурсах</w:t>
      </w:r>
      <w:r w:rsidRPr="00446E97">
        <w:rPr>
          <w:b/>
          <w:sz w:val="26"/>
          <w:szCs w:val="26"/>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46E97"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46E97" w:rsidRDefault="00E9701B" w:rsidP="00446E97">
            <w:pPr>
              <w:widowControl w:val="0"/>
              <w:spacing w:line="240" w:lineRule="auto"/>
              <w:jc w:val="center"/>
              <w:rPr>
                <w:sz w:val="26"/>
                <w:szCs w:val="26"/>
              </w:rPr>
            </w:pPr>
            <w:r w:rsidRPr="00446E97">
              <w:rPr>
                <w:sz w:val="26"/>
                <w:szCs w:val="26"/>
              </w:rPr>
              <w:t xml:space="preserve">В </w:t>
            </w:r>
            <w:proofErr w:type="gramStart"/>
            <w:r w:rsidRPr="00446E97">
              <w:rPr>
                <w:sz w:val="26"/>
                <w:szCs w:val="26"/>
              </w:rPr>
              <w:t>наличии</w:t>
            </w:r>
            <w:proofErr w:type="gramEnd"/>
            <w:r w:rsidRPr="00446E97">
              <w:rPr>
                <w:sz w:val="26"/>
                <w:szCs w:val="26"/>
              </w:rPr>
              <w:t xml:space="preserve"> у Участника</w:t>
            </w:r>
          </w:p>
        </w:tc>
      </w:tr>
      <w:tr w:rsidR="004D1E07" w:rsidRPr="00446E97"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46E97" w:rsidRDefault="004D1E07" w:rsidP="00446E97">
            <w:pPr>
              <w:spacing w:line="240" w:lineRule="auto"/>
              <w:jc w:val="center"/>
              <w:rPr>
                <w:sz w:val="26"/>
                <w:szCs w:val="26"/>
              </w:rPr>
            </w:pPr>
          </w:p>
          <w:p w:rsidR="004D1E07" w:rsidRPr="00446E97" w:rsidRDefault="004D1E07" w:rsidP="00446E97">
            <w:pPr>
              <w:widowControl w:val="0"/>
              <w:spacing w:line="240" w:lineRule="auto"/>
              <w:ind w:firstLine="0"/>
              <w:jc w:val="center"/>
              <w:rPr>
                <w:sz w:val="26"/>
                <w:szCs w:val="26"/>
              </w:rPr>
            </w:pPr>
            <w:proofErr w:type="spellStart"/>
            <w:r w:rsidRPr="00446E97">
              <w:rPr>
                <w:sz w:val="26"/>
                <w:szCs w:val="26"/>
              </w:rPr>
              <w:t>п.п</w:t>
            </w:r>
            <w:proofErr w:type="spellEnd"/>
            <w:r w:rsidRPr="00446E97">
              <w:rPr>
                <w:sz w:val="26"/>
                <w:szCs w:val="26"/>
              </w:rPr>
              <w:t>.</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46E97" w:rsidRDefault="004D1E07" w:rsidP="00446E97">
            <w:pPr>
              <w:widowControl w:val="0"/>
              <w:spacing w:line="240" w:lineRule="auto"/>
              <w:ind w:firstLine="0"/>
              <w:jc w:val="center"/>
              <w:rPr>
                <w:sz w:val="26"/>
                <w:szCs w:val="26"/>
              </w:rPr>
            </w:pPr>
            <w:r w:rsidRPr="00446E97">
              <w:rPr>
                <w:sz w:val="26"/>
                <w:szCs w:val="26"/>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46E97" w:rsidRDefault="004D1E07" w:rsidP="00446E97">
            <w:pPr>
              <w:widowControl w:val="0"/>
              <w:spacing w:line="240" w:lineRule="auto"/>
              <w:ind w:firstLine="0"/>
              <w:jc w:val="center"/>
              <w:rPr>
                <w:sz w:val="26"/>
                <w:szCs w:val="26"/>
              </w:rPr>
            </w:pPr>
            <w:r w:rsidRPr="00446E97">
              <w:rPr>
                <w:rFonts w:eastAsia="Calibri"/>
                <w:sz w:val="26"/>
                <w:szCs w:val="26"/>
              </w:rPr>
              <w:t>Основная характеристика</w:t>
            </w:r>
            <w:r w:rsidR="00BC4601" w:rsidRPr="00446E97">
              <w:rPr>
                <w:rFonts w:eastAsia="Calibri"/>
                <w:sz w:val="26"/>
                <w:szCs w:val="26"/>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46E97" w:rsidRDefault="004D1E07" w:rsidP="00446E97">
            <w:pPr>
              <w:widowControl w:val="0"/>
              <w:spacing w:line="240" w:lineRule="auto"/>
              <w:ind w:firstLine="0"/>
              <w:jc w:val="center"/>
              <w:rPr>
                <w:sz w:val="26"/>
                <w:szCs w:val="26"/>
              </w:rPr>
            </w:pPr>
            <w:r w:rsidRPr="00446E97">
              <w:rPr>
                <w:sz w:val="26"/>
                <w:szCs w:val="26"/>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46E97" w:rsidRDefault="004D1E07" w:rsidP="00446E97">
            <w:pPr>
              <w:widowControl w:val="0"/>
              <w:spacing w:line="240" w:lineRule="auto"/>
              <w:ind w:firstLine="0"/>
              <w:jc w:val="center"/>
              <w:rPr>
                <w:sz w:val="26"/>
                <w:szCs w:val="26"/>
              </w:rPr>
            </w:pPr>
            <w:r w:rsidRPr="00446E97">
              <w:rPr>
                <w:sz w:val="26"/>
                <w:szCs w:val="26"/>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46E97" w:rsidRDefault="00FB7116" w:rsidP="00446E97">
            <w:pPr>
              <w:widowControl w:val="0"/>
              <w:spacing w:line="240" w:lineRule="auto"/>
              <w:ind w:firstLine="0"/>
              <w:jc w:val="center"/>
              <w:rPr>
                <w:sz w:val="26"/>
                <w:szCs w:val="26"/>
              </w:rPr>
            </w:pPr>
            <w:r w:rsidRPr="00446E97">
              <w:rPr>
                <w:sz w:val="26"/>
                <w:szCs w:val="26"/>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46E97" w:rsidRDefault="00FB7116" w:rsidP="00446E97">
            <w:pPr>
              <w:widowControl w:val="0"/>
              <w:spacing w:line="240" w:lineRule="auto"/>
              <w:ind w:firstLine="0"/>
              <w:jc w:val="center"/>
              <w:rPr>
                <w:sz w:val="26"/>
                <w:szCs w:val="26"/>
              </w:rPr>
            </w:pPr>
            <w:r w:rsidRPr="00446E97">
              <w:rPr>
                <w:sz w:val="26"/>
                <w:szCs w:val="26"/>
              </w:rPr>
              <w:t xml:space="preserve">Право собственности или иное право (хозяйственного ведения, оперативного управления, </w:t>
            </w:r>
            <w:r w:rsidRPr="00446E97">
              <w:rPr>
                <w:sz w:val="26"/>
                <w:szCs w:val="26"/>
              </w:rPr>
              <w:br/>
              <w:t>№ догово</w:t>
            </w:r>
            <w:r w:rsidR="00E9701B" w:rsidRPr="00446E97">
              <w:rPr>
                <w:sz w:val="26"/>
                <w:szCs w:val="26"/>
              </w:rPr>
              <w:t>ра аренды в случае аренды МТР)</w:t>
            </w:r>
            <w:r w:rsidRPr="00446E97">
              <w:rPr>
                <w:sz w:val="26"/>
                <w:szCs w:val="26"/>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46E97" w:rsidRDefault="00FB7116" w:rsidP="00446E97">
            <w:pPr>
              <w:spacing w:line="240" w:lineRule="auto"/>
              <w:ind w:firstLine="0"/>
              <w:jc w:val="center"/>
              <w:rPr>
                <w:sz w:val="26"/>
                <w:szCs w:val="26"/>
              </w:rPr>
            </w:pPr>
            <w:r w:rsidRPr="00446E97">
              <w:rPr>
                <w:sz w:val="26"/>
                <w:szCs w:val="26"/>
              </w:rPr>
              <w:t>Примечания</w:t>
            </w:r>
          </w:p>
          <w:p w:rsidR="004D1E07" w:rsidRPr="00446E97" w:rsidRDefault="004D1E07" w:rsidP="00446E97">
            <w:pPr>
              <w:widowControl w:val="0"/>
              <w:spacing w:line="240" w:lineRule="auto"/>
              <w:ind w:firstLine="0"/>
              <w:jc w:val="center"/>
              <w:rPr>
                <w:sz w:val="26"/>
                <w:szCs w:val="26"/>
              </w:rPr>
            </w:pPr>
          </w:p>
        </w:tc>
      </w:tr>
      <w:tr w:rsidR="004D1E07" w:rsidRPr="00446E97"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446E97" w:rsidRDefault="004D1E07" w:rsidP="00446E97">
            <w:pPr>
              <w:widowControl w:val="0"/>
              <w:spacing w:line="240" w:lineRule="auto"/>
              <w:ind w:firstLine="0"/>
              <w:jc w:val="center"/>
              <w:rPr>
                <w:b/>
                <w:i/>
                <w:sz w:val="26"/>
                <w:szCs w:val="26"/>
              </w:rPr>
            </w:pPr>
            <w:r w:rsidRPr="00446E97">
              <w:rPr>
                <w:b/>
                <w:i/>
                <w:sz w:val="26"/>
                <w:szCs w:val="26"/>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446E97" w:rsidRDefault="004D1E07" w:rsidP="00446E97">
            <w:pPr>
              <w:widowControl w:val="0"/>
              <w:spacing w:line="240" w:lineRule="auto"/>
              <w:ind w:firstLine="0"/>
              <w:jc w:val="center"/>
              <w:rPr>
                <w:b/>
                <w:i/>
                <w:sz w:val="26"/>
                <w:szCs w:val="26"/>
              </w:rPr>
            </w:pPr>
            <w:r w:rsidRPr="00446E97">
              <w:rPr>
                <w:b/>
                <w:i/>
                <w:sz w:val="26"/>
                <w:szCs w:val="26"/>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446E97" w:rsidRDefault="004D1E07" w:rsidP="00446E97">
            <w:pPr>
              <w:widowControl w:val="0"/>
              <w:spacing w:line="240" w:lineRule="auto"/>
              <w:ind w:firstLine="0"/>
              <w:jc w:val="center"/>
              <w:rPr>
                <w:b/>
                <w:i/>
                <w:sz w:val="26"/>
                <w:szCs w:val="26"/>
              </w:rPr>
            </w:pPr>
            <w:r w:rsidRPr="00446E97">
              <w:rPr>
                <w:b/>
                <w:i/>
                <w:sz w:val="26"/>
                <w:szCs w:val="26"/>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446E97" w:rsidRDefault="004D1E07" w:rsidP="00446E97">
            <w:pPr>
              <w:widowControl w:val="0"/>
              <w:spacing w:line="240" w:lineRule="auto"/>
              <w:ind w:firstLine="0"/>
              <w:jc w:val="center"/>
              <w:rPr>
                <w:b/>
                <w:i/>
                <w:sz w:val="26"/>
                <w:szCs w:val="26"/>
              </w:rPr>
            </w:pPr>
            <w:r w:rsidRPr="00446E97">
              <w:rPr>
                <w:b/>
                <w:i/>
                <w:sz w:val="26"/>
                <w:szCs w:val="26"/>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446E97" w:rsidRDefault="004D1E07" w:rsidP="00446E97">
            <w:pPr>
              <w:widowControl w:val="0"/>
              <w:spacing w:line="240" w:lineRule="auto"/>
              <w:ind w:firstLine="0"/>
              <w:jc w:val="center"/>
              <w:rPr>
                <w:b/>
                <w:i/>
                <w:sz w:val="26"/>
                <w:szCs w:val="26"/>
              </w:rPr>
            </w:pPr>
            <w:r w:rsidRPr="00446E97">
              <w:rPr>
                <w:b/>
                <w:i/>
                <w:sz w:val="26"/>
                <w:szCs w:val="26"/>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446E97" w:rsidRDefault="004D1E07" w:rsidP="00446E97">
            <w:pPr>
              <w:widowControl w:val="0"/>
              <w:spacing w:line="240" w:lineRule="auto"/>
              <w:ind w:firstLine="0"/>
              <w:jc w:val="center"/>
              <w:rPr>
                <w:b/>
                <w:i/>
                <w:sz w:val="26"/>
                <w:szCs w:val="26"/>
              </w:rPr>
            </w:pPr>
            <w:r w:rsidRPr="00446E97">
              <w:rPr>
                <w:b/>
                <w:i/>
                <w:sz w:val="26"/>
                <w:szCs w:val="26"/>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446E97" w:rsidRDefault="004D1E07" w:rsidP="00446E97">
            <w:pPr>
              <w:widowControl w:val="0"/>
              <w:spacing w:line="240" w:lineRule="auto"/>
              <w:ind w:firstLine="0"/>
              <w:jc w:val="center"/>
              <w:rPr>
                <w:b/>
                <w:i/>
                <w:sz w:val="26"/>
                <w:szCs w:val="26"/>
              </w:rPr>
            </w:pPr>
            <w:r w:rsidRPr="00446E97">
              <w:rPr>
                <w:b/>
                <w:i/>
                <w:sz w:val="26"/>
                <w:szCs w:val="26"/>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446E97" w:rsidRDefault="004D1E07" w:rsidP="00446E97">
            <w:pPr>
              <w:widowControl w:val="0"/>
              <w:spacing w:line="240" w:lineRule="auto"/>
              <w:ind w:firstLine="0"/>
              <w:jc w:val="center"/>
              <w:rPr>
                <w:b/>
                <w:i/>
                <w:sz w:val="26"/>
                <w:szCs w:val="26"/>
              </w:rPr>
            </w:pPr>
            <w:r w:rsidRPr="00446E97">
              <w:rPr>
                <w:b/>
                <w:i/>
                <w:sz w:val="26"/>
                <w:szCs w:val="26"/>
              </w:rPr>
              <w:t>8</w:t>
            </w:r>
          </w:p>
        </w:tc>
      </w:tr>
      <w:tr w:rsidR="004D1E07" w:rsidRPr="00446E97"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46E97" w:rsidRDefault="004D1E07" w:rsidP="00446E97">
            <w:pPr>
              <w:spacing w:line="240" w:lineRule="auto"/>
              <w:ind w:firstLine="0"/>
              <w:rPr>
                <w:rFonts w:eastAsia="Calibri"/>
                <w:sz w:val="26"/>
                <w:szCs w:val="26"/>
              </w:rPr>
            </w:pPr>
            <w:r w:rsidRPr="00446E97">
              <w:rPr>
                <w:rFonts w:eastAsia="Calibri"/>
                <w:sz w:val="26"/>
                <w:szCs w:val="26"/>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46E97" w:rsidRDefault="004D1E07" w:rsidP="00446E97">
            <w:pPr>
              <w:spacing w:line="240" w:lineRule="auto"/>
              <w:ind w:firstLine="0"/>
              <w:rPr>
                <w:rFonts w:eastAsia="Calibri"/>
                <w:sz w:val="26"/>
                <w:szCs w:val="26"/>
              </w:rPr>
            </w:pPr>
            <w:r w:rsidRPr="00446E97">
              <w:rPr>
                <w:rFonts w:eastAsia="Calibri"/>
                <w:sz w:val="26"/>
                <w:szCs w:val="26"/>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46E97" w:rsidRDefault="004D1E07" w:rsidP="00446E97">
            <w:pPr>
              <w:spacing w:line="240" w:lineRule="auto"/>
              <w:ind w:firstLine="0"/>
              <w:jc w:val="center"/>
              <w:rPr>
                <w:rFonts w:eastAsia="Calibri"/>
                <w:sz w:val="26"/>
                <w:szCs w:val="26"/>
              </w:rPr>
            </w:pPr>
            <w:r w:rsidRPr="00446E97">
              <w:rPr>
                <w:rFonts w:eastAsia="Calibri"/>
                <w:sz w:val="26"/>
                <w:szCs w:val="26"/>
              </w:rPr>
              <w:t xml:space="preserve">325 </w:t>
            </w:r>
            <w:proofErr w:type="spellStart"/>
            <w:r w:rsidRPr="00446E97">
              <w:rPr>
                <w:rFonts w:eastAsia="Calibri"/>
                <w:sz w:val="26"/>
                <w:szCs w:val="26"/>
              </w:rPr>
              <w:t>л.с</w:t>
            </w:r>
            <w:proofErr w:type="spellEnd"/>
            <w:r w:rsidRPr="00446E97">
              <w:rPr>
                <w:rFonts w:eastAsia="Calibri"/>
                <w:sz w:val="26"/>
                <w:szCs w:val="26"/>
              </w:rPr>
              <w:t>.</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46E97" w:rsidRDefault="004D1E07" w:rsidP="00446E97">
            <w:pPr>
              <w:spacing w:line="240" w:lineRule="auto"/>
              <w:ind w:firstLine="0"/>
              <w:jc w:val="center"/>
              <w:rPr>
                <w:rFonts w:eastAsia="Calibri"/>
                <w:sz w:val="26"/>
                <w:szCs w:val="26"/>
              </w:rPr>
            </w:pPr>
            <w:r w:rsidRPr="00446E97">
              <w:rPr>
                <w:rFonts w:eastAsia="Calibri"/>
                <w:sz w:val="26"/>
                <w:szCs w:val="26"/>
              </w:rPr>
              <w:t>2</w:t>
            </w:r>
          </w:p>
        </w:tc>
        <w:tc>
          <w:tcPr>
            <w:tcW w:w="745" w:type="pct"/>
            <w:tcBorders>
              <w:top w:val="single" w:sz="4" w:space="0" w:color="auto"/>
              <w:left w:val="single" w:sz="4" w:space="0" w:color="auto"/>
              <w:bottom w:val="single" w:sz="4" w:space="0" w:color="auto"/>
              <w:right w:val="single" w:sz="4" w:space="0" w:color="auto"/>
            </w:tcBorders>
          </w:tcPr>
          <w:p w:rsidR="004D1E07" w:rsidRPr="00446E97" w:rsidRDefault="004D1E07" w:rsidP="00446E97">
            <w:pPr>
              <w:widowControl w:val="0"/>
              <w:spacing w:line="240" w:lineRule="auto"/>
              <w:rPr>
                <w:sz w:val="26"/>
                <w:szCs w:val="26"/>
              </w:rPr>
            </w:pPr>
          </w:p>
        </w:tc>
        <w:tc>
          <w:tcPr>
            <w:tcW w:w="648" w:type="pct"/>
            <w:tcBorders>
              <w:top w:val="single" w:sz="4" w:space="0" w:color="auto"/>
              <w:left w:val="single" w:sz="4" w:space="0" w:color="auto"/>
              <w:bottom w:val="single" w:sz="4" w:space="0" w:color="auto"/>
              <w:right w:val="single" w:sz="4" w:space="0" w:color="auto"/>
            </w:tcBorders>
          </w:tcPr>
          <w:p w:rsidR="004D1E07" w:rsidRPr="00446E97" w:rsidRDefault="004D1E07" w:rsidP="00446E97">
            <w:pPr>
              <w:widowControl w:val="0"/>
              <w:spacing w:line="240" w:lineRule="auto"/>
              <w:rPr>
                <w:sz w:val="26"/>
                <w:szCs w:val="26"/>
              </w:rPr>
            </w:pPr>
          </w:p>
        </w:tc>
        <w:tc>
          <w:tcPr>
            <w:tcW w:w="749" w:type="pct"/>
            <w:tcBorders>
              <w:top w:val="single" w:sz="4" w:space="0" w:color="auto"/>
              <w:left w:val="single" w:sz="4" w:space="0" w:color="auto"/>
              <w:bottom w:val="single" w:sz="4" w:space="0" w:color="auto"/>
              <w:right w:val="single" w:sz="4" w:space="0" w:color="auto"/>
            </w:tcBorders>
          </w:tcPr>
          <w:p w:rsidR="004D1E07" w:rsidRPr="00446E97" w:rsidRDefault="004D1E07" w:rsidP="00446E97">
            <w:pPr>
              <w:widowControl w:val="0"/>
              <w:spacing w:line="240" w:lineRule="auto"/>
              <w:rPr>
                <w:sz w:val="26"/>
                <w:szCs w:val="26"/>
              </w:rPr>
            </w:pPr>
          </w:p>
        </w:tc>
        <w:tc>
          <w:tcPr>
            <w:tcW w:w="726" w:type="pct"/>
            <w:tcBorders>
              <w:top w:val="single" w:sz="4" w:space="0" w:color="auto"/>
              <w:left w:val="single" w:sz="4" w:space="0" w:color="auto"/>
              <w:bottom w:val="single" w:sz="4" w:space="0" w:color="auto"/>
              <w:right w:val="single" w:sz="4" w:space="0" w:color="auto"/>
            </w:tcBorders>
          </w:tcPr>
          <w:p w:rsidR="004D1E07" w:rsidRPr="00446E97" w:rsidRDefault="004D1E07" w:rsidP="00446E97">
            <w:pPr>
              <w:widowControl w:val="0"/>
              <w:spacing w:line="240" w:lineRule="auto"/>
              <w:rPr>
                <w:sz w:val="26"/>
                <w:szCs w:val="26"/>
              </w:rPr>
            </w:pPr>
          </w:p>
        </w:tc>
      </w:tr>
      <w:tr w:rsidR="004D1E07" w:rsidRPr="00446E97"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46E97" w:rsidRDefault="004D1E07" w:rsidP="00446E97">
            <w:pPr>
              <w:spacing w:line="240" w:lineRule="auto"/>
              <w:ind w:firstLine="0"/>
              <w:rPr>
                <w:rFonts w:eastAsia="Calibri"/>
                <w:sz w:val="26"/>
                <w:szCs w:val="26"/>
              </w:rPr>
            </w:pPr>
            <w:r w:rsidRPr="00446E97">
              <w:rPr>
                <w:rFonts w:eastAsia="Calibri"/>
                <w:sz w:val="26"/>
                <w:szCs w:val="26"/>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46E97" w:rsidRDefault="004D1E07" w:rsidP="00446E97">
            <w:pPr>
              <w:spacing w:line="240" w:lineRule="auto"/>
              <w:ind w:firstLine="0"/>
              <w:rPr>
                <w:rFonts w:eastAsia="Calibri"/>
                <w:sz w:val="26"/>
                <w:szCs w:val="26"/>
              </w:rPr>
            </w:pPr>
            <w:r w:rsidRPr="00446E97">
              <w:rPr>
                <w:rFonts w:eastAsia="Calibri"/>
                <w:sz w:val="26"/>
                <w:szCs w:val="26"/>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46E97" w:rsidRDefault="004D1E07" w:rsidP="00446E97">
            <w:pPr>
              <w:spacing w:line="240" w:lineRule="auto"/>
              <w:ind w:firstLine="0"/>
              <w:jc w:val="center"/>
              <w:rPr>
                <w:rFonts w:eastAsia="Calibri"/>
                <w:sz w:val="26"/>
                <w:szCs w:val="26"/>
              </w:rPr>
            </w:pPr>
            <w:r w:rsidRPr="00446E97">
              <w:rPr>
                <w:rFonts w:eastAsia="Calibri"/>
                <w:sz w:val="26"/>
                <w:szCs w:val="26"/>
              </w:rPr>
              <w:t>ковш 0,6 – 1,42 м</w:t>
            </w:r>
            <w:r w:rsidRPr="00446E97">
              <w:rPr>
                <w:rFonts w:eastAsia="Calibri"/>
                <w:sz w:val="26"/>
                <w:szCs w:val="26"/>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46E97" w:rsidRDefault="004D1E07" w:rsidP="00446E97">
            <w:pPr>
              <w:spacing w:line="240" w:lineRule="auto"/>
              <w:ind w:firstLine="0"/>
              <w:jc w:val="center"/>
              <w:rPr>
                <w:rFonts w:eastAsia="Calibri"/>
                <w:sz w:val="26"/>
                <w:szCs w:val="26"/>
              </w:rPr>
            </w:pPr>
            <w:r w:rsidRPr="00446E97">
              <w:rPr>
                <w:rFonts w:eastAsia="Calibri"/>
                <w:sz w:val="26"/>
                <w:szCs w:val="26"/>
              </w:rPr>
              <w:t>2</w:t>
            </w:r>
          </w:p>
        </w:tc>
        <w:tc>
          <w:tcPr>
            <w:tcW w:w="745" w:type="pct"/>
            <w:tcBorders>
              <w:top w:val="single" w:sz="4" w:space="0" w:color="auto"/>
              <w:left w:val="single" w:sz="4" w:space="0" w:color="auto"/>
              <w:bottom w:val="single" w:sz="4" w:space="0" w:color="auto"/>
              <w:right w:val="single" w:sz="4" w:space="0" w:color="auto"/>
            </w:tcBorders>
          </w:tcPr>
          <w:p w:rsidR="004D1E07" w:rsidRPr="00446E97" w:rsidRDefault="004D1E07" w:rsidP="00446E97">
            <w:pPr>
              <w:widowControl w:val="0"/>
              <w:spacing w:line="240" w:lineRule="auto"/>
              <w:rPr>
                <w:sz w:val="26"/>
                <w:szCs w:val="26"/>
              </w:rPr>
            </w:pPr>
          </w:p>
        </w:tc>
        <w:tc>
          <w:tcPr>
            <w:tcW w:w="648" w:type="pct"/>
            <w:tcBorders>
              <w:top w:val="single" w:sz="4" w:space="0" w:color="auto"/>
              <w:left w:val="single" w:sz="4" w:space="0" w:color="auto"/>
              <w:bottom w:val="single" w:sz="4" w:space="0" w:color="auto"/>
              <w:right w:val="single" w:sz="4" w:space="0" w:color="auto"/>
            </w:tcBorders>
          </w:tcPr>
          <w:p w:rsidR="004D1E07" w:rsidRPr="00446E97" w:rsidRDefault="004D1E07" w:rsidP="00446E97">
            <w:pPr>
              <w:widowControl w:val="0"/>
              <w:spacing w:line="240" w:lineRule="auto"/>
              <w:rPr>
                <w:sz w:val="26"/>
                <w:szCs w:val="26"/>
              </w:rPr>
            </w:pPr>
          </w:p>
        </w:tc>
        <w:tc>
          <w:tcPr>
            <w:tcW w:w="749" w:type="pct"/>
            <w:tcBorders>
              <w:top w:val="single" w:sz="4" w:space="0" w:color="auto"/>
              <w:left w:val="single" w:sz="4" w:space="0" w:color="auto"/>
              <w:bottom w:val="single" w:sz="4" w:space="0" w:color="auto"/>
              <w:right w:val="single" w:sz="4" w:space="0" w:color="auto"/>
            </w:tcBorders>
          </w:tcPr>
          <w:p w:rsidR="004D1E07" w:rsidRPr="00446E97" w:rsidRDefault="004D1E07" w:rsidP="00446E97">
            <w:pPr>
              <w:widowControl w:val="0"/>
              <w:spacing w:line="240" w:lineRule="auto"/>
              <w:rPr>
                <w:sz w:val="26"/>
                <w:szCs w:val="26"/>
              </w:rPr>
            </w:pPr>
          </w:p>
        </w:tc>
        <w:tc>
          <w:tcPr>
            <w:tcW w:w="726" w:type="pct"/>
            <w:tcBorders>
              <w:top w:val="single" w:sz="4" w:space="0" w:color="auto"/>
              <w:left w:val="single" w:sz="4" w:space="0" w:color="auto"/>
              <w:bottom w:val="single" w:sz="4" w:space="0" w:color="auto"/>
              <w:right w:val="single" w:sz="4" w:space="0" w:color="auto"/>
            </w:tcBorders>
          </w:tcPr>
          <w:p w:rsidR="004D1E07" w:rsidRPr="00446E97" w:rsidRDefault="004D1E07" w:rsidP="00446E97">
            <w:pPr>
              <w:widowControl w:val="0"/>
              <w:spacing w:line="240" w:lineRule="auto"/>
              <w:rPr>
                <w:sz w:val="26"/>
                <w:szCs w:val="26"/>
              </w:rPr>
            </w:pPr>
          </w:p>
        </w:tc>
      </w:tr>
      <w:tr w:rsidR="004D1E07" w:rsidRPr="00446E97"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46E97" w:rsidRDefault="004D1E07" w:rsidP="00446E97">
            <w:pPr>
              <w:spacing w:line="240" w:lineRule="auto"/>
              <w:ind w:firstLine="0"/>
              <w:rPr>
                <w:rFonts w:eastAsia="Calibri"/>
                <w:sz w:val="26"/>
                <w:szCs w:val="26"/>
              </w:rPr>
            </w:pPr>
            <w:r w:rsidRPr="00446E97">
              <w:rPr>
                <w:rFonts w:eastAsia="Calibri"/>
                <w:sz w:val="26"/>
                <w:szCs w:val="26"/>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46E97" w:rsidRDefault="004D1E07" w:rsidP="00446E97">
            <w:pPr>
              <w:spacing w:line="240" w:lineRule="auto"/>
              <w:ind w:firstLine="0"/>
              <w:rPr>
                <w:rFonts w:eastAsia="Calibri"/>
                <w:sz w:val="26"/>
                <w:szCs w:val="26"/>
              </w:rPr>
            </w:pPr>
            <w:r w:rsidRPr="00446E97">
              <w:rPr>
                <w:rFonts w:eastAsia="Calibri"/>
                <w:sz w:val="26"/>
                <w:szCs w:val="26"/>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46E97" w:rsidRDefault="004D1E07" w:rsidP="00446E97">
            <w:pPr>
              <w:spacing w:line="240" w:lineRule="auto"/>
              <w:ind w:firstLine="0"/>
              <w:jc w:val="center"/>
              <w:rPr>
                <w:rFonts w:eastAsia="Calibri"/>
                <w:sz w:val="26"/>
                <w:szCs w:val="26"/>
              </w:rPr>
            </w:pPr>
            <w:r w:rsidRPr="00446E97">
              <w:rPr>
                <w:rFonts w:eastAsia="Calibri"/>
                <w:sz w:val="26"/>
                <w:szCs w:val="26"/>
              </w:rPr>
              <w:t>макс. г/</w:t>
            </w:r>
            <w:proofErr w:type="gramStart"/>
            <w:r w:rsidRPr="00446E97">
              <w:rPr>
                <w:rFonts w:eastAsia="Calibri"/>
                <w:sz w:val="26"/>
                <w:szCs w:val="26"/>
              </w:rPr>
              <w:t>п</w:t>
            </w:r>
            <w:proofErr w:type="gramEnd"/>
            <w:r w:rsidRPr="00446E97">
              <w:rPr>
                <w:rFonts w:eastAsia="Calibri"/>
                <w:sz w:val="26"/>
                <w:szCs w:val="26"/>
              </w:rPr>
              <w:t xml:space="preserve">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46E97" w:rsidRDefault="004D1E07" w:rsidP="00446E97">
            <w:pPr>
              <w:spacing w:line="240" w:lineRule="auto"/>
              <w:ind w:firstLine="0"/>
              <w:jc w:val="center"/>
              <w:rPr>
                <w:rFonts w:eastAsia="Calibri"/>
                <w:sz w:val="26"/>
                <w:szCs w:val="26"/>
              </w:rPr>
            </w:pPr>
            <w:r w:rsidRPr="00446E97">
              <w:rPr>
                <w:rFonts w:eastAsia="Calibri"/>
                <w:sz w:val="26"/>
                <w:szCs w:val="26"/>
              </w:rPr>
              <w:t>2</w:t>
            </w:r>
          </w:p>
        </w:tc>
        <w:tc>
          <w:tcPr>
            <w:tcW w:w="745" w:type="pct"/>
            <w:tcBorders>
              <w:top w:val="single" w:sz="4" w:space="0" w:color="auto"/>
              <w:left w:val="single" w:sz="4" w:space="0" w:color="auto"/>
              <w:bottom w:val="single" w:sz="4" w:space="0" w:color="auto"/>
              <w:right w:val="single" w:sz="4" w:space="0" w:color="auto"/>
            </w:tcBorders>
          </w:tcPr>
          <w:p w:rsidR="004D1E07" w:rsidRPr="00446E97" w:rsidRDefault="004D1E07" w:rsidP="00446E97">
            <w:pPr>
              <w:widowControl w:val="0"/>
              <w:spacing w:line="240" w:lineRule="auto"/>
              <w:rPr>
                <w:sz w:val="26"/>
                <w:szCs w:val="26"/>
              </w:rPr>
            </w:pPr>
          </w:p>
        </w:tc>
        <w:tc>
          <w:tcPr>
            <w:tcW w:w="648" w:type="pct"/>
            <w:tcBorders>
              <w:top w:val="single" w:sz="4" w:space="0" w:color="auto"/>
              <w:left w:val="single" w:sz="4" w:space="0" w:color="auto"/>
              <w:bottom w:val="single" w:sz="4" w:space="0" w:color="auto"/>
              <w:right w:val="single" w:sz="4" w:space="0" w:color="auto"/>
            </w:tcBorders>
          </w:tcPr>
          <w:p w:rsidR="004D1E07" w:rsidRPr="00446E97" w:rsidRDefault="004D1E07" w:rsidP="00446E97">
            <w:pPr>
              <w:widowControl w:val="0"/>
              <w:spacing w:line="240" w:lineRule="auto"/>
              <w:rPr>
                <w:sz w:val="26"/>
                <w:szCs w:val="26"/>
              </w:rPr>
            </w:pPr>
          </w:p>
        </w:tc>
        <w:tc>
          <w:tcPr>
            <w:tcW w:w="749" w:type="pct"/>
            <w:tcBorders>
              <w:top w:val="single" w:sz="4" w:space="0" w:color="auto"/>
              <w:left w:val="single" w:sz="4" w:space="0" w:color="auto"/>
              <w:bottom w:val="single" w:sz="4" w:space="0" w:color="auto"/>
              <w:right w:val="single" w:sz="4" w:space="0" w:color="auto"/>
            </w:tcBorders>
          </w:tcPr>
          <w:p w:rsidR="004D1E07" w:rsidRPr="00446E97" w:rsidRDefault="004D1E07" w:rsidP="00446E97">
            <w:pPr>
              <w:widowControl w:val="0"/>
              <w:spacing w:line="240" w:lineRule="auto"/>
              <w:rPr>
                <w:sz w:val="26"/>
                <w:szCs w:val="26"/>
              </w:rPr>
            </w:pPr>
          </w:p>
        </w:tc>
        <w:tc>
          <w:tcPr>
            <w:tcW w:w="726" w:type="pct"/>
            <w:tcBorders>
              <w:top w:val="single" w:sz="4" w:space="0" w:color="auto"/>
              <w:left w:val="single" w:sz="4" w:space="0" w:color="auto"/>
              <w:bottom w:val="single" w:sz="4" w:space="0" w:color="auto"/>
              <w:right w:val="single" w:sz="4" w:space="0" w:color="auto"/>
            </w:tcBorders>
          </w:tcPr>
          <w:p w:rsidR="004D1E07" w:rsidRPr="00446E97" w:rsidRDefault="004D1E07" w:rsidP="00446E97">
            <w:pPr>
              <w:widowControl w:val="0"/>
              <w:spacing w:line="240" w:lineRule="auto"/>
              <w:rPr>
                <w:sz w:val="26"/>
                <w:szCs w:val="26"/>
              </w:rPr>
            </w:pPr>
          </w:p>
        </w:tc>
      </w:tr>
      <w:tr w:rsidR="004D1E07" w:rsidRPr="00446E97"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46E97" w:rsidRDefault="00FB7116" w:rsidP="00446E97">
            <w:pPr>
              <w:spacing w:line="240" w:lineRule="auto"/>
              <w:ind w:firstLine="0"/>
              <w:rPr>
                <w:rFonts w:eastAsia="Calibri"/>
                <w:sz w:val="26"/>
                <w:szCs w:val="26"/>
              </w:rPr>
            </w:pPr>
            <w:r w:rsidRPr="00446E97">
              <w:rPr>
                <w:rFonts w:eastAsia="Calibri"/>
                <w:sz w:val="26"/>
                <w:szCs w:val="26"/>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46E97" w:rsidRDefault="004D1E07" w:rsidP="00446E97">
            <w:pPr>
              <w:spacing w:line="240" w:lineRule="auto"/>
              <w:ind w:firstLine="0"/>
              <w:rPr>
                <w:rFonts w:eastAsia="Calibri"/>
                <w:sz w:val="26"/>
                <w:szCs w:val="26"/>
              </w:rPr>
            </w:pPr>
            <w:r w:rsidRPr="00446E97">
              <w:rPr>
                <w:rFonts w:eastAsia="Calibri"/>
                <w:sz w:val="26"/>
                <w:szCs w:val="26"/>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46E97" w:rsidRDefault="004D1E07" w:rsidP="00446E97">
            <w:pPr>
              <w:spacing w:line="240" w:lineRule="auto"/>
              <w:ind w:firstLine="0"/>
              <w:jc w:val="center"/>
              <w:rPr>
                <w:rFonts w:eastAsia="Calibri"/>
                <w:sz w:val="26"/>
                <w:szCs w:val="26"/>
              </w:rPr>
            </w:pPr>
            <w:r w:rsidRPr="00446E97">
              <w:rPr>
                <w:rFonts w:eastAsia="Calibri"/>
                <w:sz w:val="26"/>
                <w:szCs w:val="26"/>
              </w:rPr>
              <w:t>макс. г/</w:t>
            </w:r>
            <w:proofErr w:type="gramStart"/>
            <w:r w:rsidRPr="00446E97">
              <w:rPr>
                <w:rFonts w:eastAsia="Calibri"/>
                <w:sz w:val="26"/>
                <w:szCs w:val="26"/>
              </w:rPr>
              <w:t>п</w:t>
            </w:r>
            <w:proofErr w:type="gramEnd"/>
            <w:r w:rsidRPr="00446E97">
              <w:rPr>
                <w:rFonts w:eastAsia="Calibri"/>
                <w:sz w:val="26"/>
                <w:szCs w:val="26"/>
              </w:rPr>
              <w:t xml:space="preserve">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46E97" w:rsidRDefault="004D1E07" w:rsidP="00446E97">
            <w:pPr>
              <w:spacing w:line="240" w:lineRule="auto"/>
              <w:ind w:firstLine="0"/>
              <w:jc w:val="center"/>
              <w:rPr>
                <w:rFonts w:eastAsia="Calibri"/>
                <w:sz w:val="26"/>
                <w:szCs w:val="26"/>
              </w:rPr>
            </w:pPr>
            <w:r w:rsidRPr="00446E97">
              <w:rPr>
                <w:rFonts w:eastAsia="Calibri"/>
                <w:sz w:val="26"/>
                <w:szCs w:val="26"/>
              </w:rPr>
              <w:t>4</w:t>
            </w:r>
          </w:p>
        </w:tc>
        <w:tc>
          <w:tcPr>
            <w:tcW w:w="745" w:type="pct"/>
            <w:tcBorders>
              <w:top w:val="single" w:sz="4" w:space="0" w:color="auto"/>
              <w:left w:val="single" w:sz="4" w:space="0" w:color="auto"/>
              <w:bottom w:val="single" w:sz="4" w:space="0" w:color="auto"/>
              <w:right w:val="single" w:sz="4" w:space="0" w:color="auto"/>
            </w:tcBorders>
          </w:tcPr>
          <w:p w:rsidR="004D1E07" w:rsidRPr="00446E97" w:rsidRDefault="004D1E07" w:rsidP="00446E97">
            <w:pPr>
              <w:widowControl w:val="0"/>
              <w:spacing w:line="240" w:lineRule="auto"/>
              <w:rPr>
                <w:sz w:val="26"/>
                <w:szCs w:val="26"/>
              </w:rPr>
            </w:pPr>
          </w:p>
        </w:tc>
        <w:tc>
          <w:tcPr>
            <w:tcW w:w="648" w:type="pct"/>
            <w:tcBorders>
              <w:top w:val="single" w:sz="4" w:space="0" w:color="auto"/>
              <w:left w:val="single" w:sz="4" w:space="0" w:color="auto"/>
              <w:bottom w:val="single" w:sz="4" w:space="0" w:color="auto"/>
              <w:right w:val="single" w:sz="4" w:space="0" w:color="auto"/>
            </w:tcBorders>
          </w:tcPr>
          <w:p w:rsidR="004D1E07" w:rsidRPr="00446E97" w:rsidRDefault="004D1E07" w:rsidP="00446E97">
            <w:pPr>
              <w:widowControl w:val="0"/>
              <w:spacing w:line="240" w:lineRule="auto"/>
              <w:rPr>
                <w:sz w:val="26"/>
                <w:szCs w:val="26"/>
              </w:rPr>
            </w:pPr>
          </w:p>
        </w:tc>
        <w:tc>
          <w:tcPr>
            <w:tcW w:w="749" w:type="pct"/>
            <w:tcBorders>
              <w:top w:val="single" w:sz="4" w:space="0" w:color="auto"/>
              <w:left w:val="single" w:sz="4" w:space="0" w:color="auto"/>
              <w:bottom w:val="single" w:sz="4" w:space="0" w:color="auto"/>
              <w:right w:val="single" w:sz="4" w:space="0" w:color="auto"/>
            </w:tcBorders>
          </w:tcPr>
          <w:p w:rsidR="004D1E07" w:rsidRPr="00446E97" w:rsidRDefault="004D1E07" w:rsidP="00446E97">
            <w:pPr>
              <w:widowControl w:val="0"/>
              <w:spacing w:line="240" w:lineRule="auto"/>
              <w:rPr>
                <w:sz w:val="26"/>
                <w:szCs w:val="26"/>
              </w:rPr>
            </w:pPr>
          </w:p>
        </w:tc>
        <w:tc>
          <w:tcPr>
            <w:tcW w:w="726" w:type="pct"/>
            <w:tcBorders>
              <w:top w:val="single" w:sz="4" w:space="0" w:color="auto"/>
              <w:left w:val="single" w:sz="4" w:space="0" w:color="auto"/>
              <w:bottom w:val="single" w:sz="4" w:space="0" w:color="auto"/>
              <w:right w:val="single" w:sz="4" w:space="0" w:color="auto"/>
            </w:tcBorders>
          </w:tcPr>
          <w:p w:rsidR="004D1E07" w:rsidRPr="00446E97" w:rsidRDefault="004D1E07" w:rsidP="00446E97">
            <w:pPr>
              <w:widowControl w:val="0"/>
              <w:spacing w:line="240" w:lineRule="auto"/>
              <w:rPr>
                <w:sz w:val="26"/>
                <w:szCs w:val="26"/>
              </w:rPr>
            </w:pPr>
          </w:p>
        </w:tc>
      </w:tr>
      <w:tr w:rsidR="004D1E07" w:rsidRPr="00446E97"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46E97" w:rsidRDefault="004D1E07" w:rsidP="00446E97">
            <w:pPr>
              <w:spacing w:line="240" w:lineRule="auto"/>
              <w:ind w:firstLine="0"/>
              <w:rPr>
                <w:rFonts w:eastAsia="Calibri"/>
                <w:sz w:val="26"/>
                <w:szCs w:val="26"/>
              </w:rPr>
            </w:pPr>
            <w:r w:rsidRPr="00446E97">
              <w:rPr>
                <w:rFonts w:eastAsia="Calibri"/>
                <w:sz w:val="26"/>
                <w:szCs w:val="26"/>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46E97" w:rsidRDefault="004D1E07" w:rsidP="00446E97">
            <w:pPr>
              <w:spacing w:line="240" w:lineRule="auto"/>
              <w:ind w:firstLine="0"/>
              <w:rPr>
                <w:rFonts w:eastAsia="Calibri"/>
                <w:sz w:val="26"/>
                <w:szCs w:val="26"/>
              </w:rPr>
            </w:pPr>
            <w:r w:rsidRPr="00446E97">
              <w:rPr>
                <w:rFonts w:eastAsia="Calibri"/>
                <w:sz w:val="26"/>
                <w:szCs w:val="26"/>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46E97" w:rsidRDefault="004D1E07" w:rsidP="00446E97">
            <w:pPr>
              <w:spacing w:line="240" w:lineRule="auto"/>
              <w:ind w:firstLine="0"/>
              <w:jc w:val="center"/>
              <w:rPr>
                <w:rFonts w:eastAsia="Calibri"/>
                <w:sz w:val="26"/>
                <w:szCs w:val="26"/>
              </w:rPr>
            </w:pPr>
            <w:r w:rsidRPr="00446E97">
              <w:rPr>
                <w:rFonts w:eastAsia="Calibri"/>
                <w:sz w:val="26"/>
                <w:szCs w:val="26"/>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46E97" w:rsidRDefault="004D1E07" w:rsidP="00446E97">
            <w:pPr>
              <w:spacing w:line="240" w:lineRule="auto"/>
              <w:ind w:firstLine="0"/>
              <w:jc w:val="center"/>
              <w:rPr>
                <w:rFonts w:eastAsia="Calibri"/>
                <w:sz w:val="26"/>
                <w:szCs w:val="26"/>
              </w:rPr>
            </w:pPr>
            <w:r w:rsidRPr="00446E97">
              <w:rPr>
                <w:rFonts w:eastAsia="Calibri"/>
                <w:sz w:val="26"/>
                <w:szCs w:val="26"/>
              </w:rPr>
              <w:t>…</w:t>
            </w:r>
          </w:p>
        </w:tc>
        <w:tc>
          <w:tcPr>
            <w:tcW w:w="745" w:type="pct"/>
            <w:tcBorders>
              <w:top w:val="single" w:sz="4" w:space="0" w:color="auto"/>
              <w:left w:val="single" w:sz="4" w:space="0" w:color="auto"/>
              <w:bottom w:val="single" w:sz="4" w:space="0" w:color="auto"/>
              <w:right w:val="single" w:sz="4" w:space="0" w:color="auto"/>
            </w:tcBorders>
          </w:tcPr>
          <w:p w:rsidR="004D1E07" w:rsidRPr="00446E97" w:rsidRDefault="004D1E07" w:rsidP="00446E97">
            <w:pPr>
              <w:widowControl w:val="0"/>
              <w:spacing w:line="240" w:lineRule="auto"/>
              <w:rPr>
                <w:sz w:val="26"/>
                <w:szCs w:val="26"/>
              </w:rPr>
            </w:pPr>
          </w:p>
        </w:tc>
        <w:tc>
          <w:tcPr>
            <w:tcW w:w="648" w:type="pct"/>
            <w:tcBorders>
              <w:top w:val="single" w:sz="4" w:space="0" w:color="auto"/>
              <w:left w:val="single" w:sz="4" w:space="0" w:color="auto"/>
              <w:bottom w:val="single" w:sz="4" w:space="0" w:color="auto"/>
              <w:right w:val="single" w:sz="4" w:space="0" w:color="auto"/>
            </w:tcBorders>
          </w:tcPr>
          <w:p w:rsidR="004D1E07" w:rsidRPr="00446E97" w:rsidRDefault="004D1E07" w:rsidP="00446E97">
            <w:pPr>
              <w:widowControl w:val="0"/>
              <w:spacing w:line="240" w:lineRule="auto"/>
              <w:rPr>
                <w:sz w:val="26"/>
                <w:szCs w:val="26"/>
              </w:rPr>
            </w:pPr>
          </w:p>
        </w:tc>
        <w:tc>
          <w:tcPr>
            <w:tcW w:w="749" w:type="pct"/>
            <w:tcBorders>
              <w:top w:val="single" w:sz="4" w:space="0" w:color="auto"/>
              <w:left w:val="single" w:sz="4" w:space="0" w:color="auto"/>
              <w:bottom w:val="single" w:sz="4" w:space="0" w:color="auto"/>
              <w:right w:val="single" w:sz="4" w:space="0" w:color="auto"/>
            </w:tcBorders>
          </w:tcPr>
          <w:p w:rsidR="004D1E07" w:rsidRPr="00446E97" w:rsidRDefault="004D1E07" w:rsidP="00446E97">
            <w:pPr>
              <w:widowControl w:val="0"/>
              <w:spacing w:line="240" w:lineRule="auto"/>
              <w:rPr>
                <w:sz w:val="26"/>
                <w:szCs w:val="26"/>
              </w:rPr>
            </w:pPr>
          </w:p>
        </w:tc>
        <w:tc>
          <w:tcPr>
            <w:tcW w:w="726" w:type="pct"/>
            <w:tcBorders>
              <w:top w:val="single" w:sz="4" w:space="0" w:color="auto"/>
              <w:left w:val="single" w:sz="4" w:space="0" w:color="auto"/>
              <w:bottom w:val="single" w:sz="4" w:space="0" w:color="auto"/>
              <w:right w:val="single" w:sz="4" w:space="0" w:color="auto"/>
            </w:tcBorders>
          </w:tcPr>
          <w:p w:rsidR="004D1E07" w:rsidRPr="00446E97" w:rsidRDefault="004D1E07" w:rsidP="00446E97">
            <w:pPr>
              <w:widowControl w:val="0"/>
              <w:spacing w:line="240" w:lineRule="auto"/>
              <w:rPr>
                <w:sz w:val="26"/>
                <w:szCs w:val="26"/>
              </w:rPr>
            </w:pPr>
          </w:p>
        </w:tc>
      </w:tr>
    </w:tbl>
    <w:p w:rsidR="004F4D80" w:rsidRPr="00446E97" w:rsidRDefault="004D1E07" w:rsidP="00446E97">
      <w:pPr>
        <w:spacing w:line="240" w:lineRule="auto"/>
        <w:rPr>
          <w:sz w:val="26"/>
          <w:szCs w:val="26"/>
        </w:rPr>
      </w:pPr>
      <w:r w:rsidRPr="00446E97">
        <w:rPr>
          <w:sz w:val="26"/>
          <w:szCs w:val="26"/>
        </w:rPr>
        <w:t>*пример заполнения</w:t>
      </w:r>
    </w:p>
    <w:p w:rsidR="004F4D80" w:rsidRPr="00446E97" w:rsidRDefault="004F4D80" w:rsidP="00446E97">
      <w:pPr>
        <w:spacing w:line="240" w:lineRule="auto"/>
        <w:rPr>
          <w:sz w:val="26"/>
          <w:szCs w:val="26"/>
        </w:rPr>
      </w:pPr>
      <w:r w:rsidRPr="00446E97">
        <w:rPr>
          <w:sz w:val="26"/>
          <w:szCs w:val="26"/>
        </w:rPr>
        <w:t>____________________________________</w:t>
      </w:r>
    </w:p>
    <w:p w:rsidR="004F4D80" w:rsidRPr="00446E97" w:rsidRDefault="004F4D80" w:rsidP="00446E97">
      <w:pPr>
        <w:spacing w:line="240" w:lineRule="auto"/>
        <w:ind w:right="3684"/>
        <w:jc w:val="center"/>
        <w:rPr>
          <w:sz w:val="26"/>
          <w:szCs w:val="26"/>
          <w:vertAlign w:val="superscript"/>
        </w:rPr>
      </w:pPr>
      <w:r w:rsidRPr="00446E97">
        <w:rPr>
          <w:sz w:val="26"/>
          <w:szCs w:val="26"/>
          <w:vertAlign w:val="superscript"/>
        </w:rPr>
        <w:t>(подпись, М.П.)</w:t>
      </w:r>
    </w:p>
    <w:p w:rsidR="004F4D80" w:rsidRPr="00446E97" w:rsidRDefault="004F4D80" w:rsidP="00446E97">
      <w:pPr>
        <w:spacing w:line="240" w:lineRule="auto"/>
        <w:rPr>
          <w:sz w:val="26"/>
          <w:szCs w:val="26"/>
        </w:rPr>
      </w:pPr>
      <w:r w:rsidRPr="00446E97">
        <w:rPr>
          <w:sz w:val="26"/>
          <w:szCs w:val="26"/>
        </w:rPr>
        <w:t>____________________________________</w:t>
      </w:r>
    </w:p>
    <w:p w:rsidR="004F4D80" w:rsidRPr="00446E97" w:rsidRDefault="004F4D80" w:rsidP="00446E97">
      <w:pPr>
        <w:spacing w:line="240" w:lineRule="auto"/>
        <w:ind w:right="3684"/>
        <w:jc w:val="center"/>
        <w:rPr>
          <w:sz w:val="26"/>
          <w:szCs w:val="26"/>
          <w:vertAlign w:val="superscript"/>
        </w:rPr>
      </w:pPr>
      <w:r w:rsidRPr="00446E97">
        <w:rPr>
          <w:sz w:val="26"/>
          <w:szCs w:val="26"/>
          <w:vertAlign w:val="superscript"/>
        </w:rPr>
        <w:lastRenderedPageBreak/>
        <w:t xml:space="preserve">(фамилия, имя, отчество </w:t>
      </w:r>
      <w:proofErr w:type="gramStart"/>
      <w:r w:rsidRPr="00446E97">
        <w:rPr>
          <w:sz w:val="26"/>
          <w:szCs w:val="26"/>
          <w:vertAlign w:val="superscript"/>
        </w:rPr>
        <w:t>подписавшего</w:t>
      </w:r>
      <w:proofErr w:type="gramEnd"/>
      <w:r w:rsidRPr="00446E97">
        <w:rPr>
          <w:sz w:val="26"/>
          <w:szCs w:val="26"/>
          <w:vertAlign w:val="superscript"/>
        </w:rPr>
        <w:t>, должность)</w:t>
      </w:r>
    </w:p>
    <w:p w:rsidR="004F4D80" w:rsidRPr="00446E97" w:rsidRDefault="004F4D80" w:rsidP="00446E97">
      <w:pPr>
        <w:pBdr>
          <w:bottom w:val="single" w:sz="4" w:space="1" w:color="auto"/>
        </w:pBdr>
        <w:shd w:val="clear" w:color="auto" w:fill="E0E0E0"/>
        <w:spacing w:line="240" w:lineRule="auto"/>
        <w:ind w:right="21" w:firstLine="0"/>
        <w:jc w:val="center"/>
        <w:rPr>
          <w:b/>
          <w:color w:val="000000"/>
          <w:spacing w:val="36"/>
          <w:sz w:val="26"/>
          <w:szCs w:val="26"/>
        </w:rPr>
      </w:pPr>
      <w:r w:rsidRPr="00446E97">
        <w:rPr>
          <w:b/>
          <w:color w:val="000000"/>
          <w:spacing w:val="36"/>
          <w:sz w:val="26"/>
          <w:szCs w:val="26"/>
        </w:rPr>
        <w:t>конец формы</w:t>
      </w:r>
    </w:p>
    <w:p w:rsidR="004F4D80" w:rsidRPr="00446E97" w:rsidRDefault="004F4D80" w:rsidP="00446E97">
      <w:pPr>
        <w:pStyle w:val="a1"/>
        <w:numPr>
          <w:ilvl w:val="0"/>
          <w:numId w:val="0"/>
        </w:numPr>
        <w:spacing w:line="240" w:lineRule="auto"/>
        <w:ind w:left="567"/>
        <w:rPr>
          <w:b/>
          <w:sz w:val="26"/>
          <w:szCs w:val="26"/>
        </w:rPr>
      </w:pPr>
      <w:bookmarkStart w:id="1281" w:name="_Toc98253947"/>
      <w:bookmarkStart w:id="1282" w:name="_Toc157248199"/>
      <w:bookmarkStart w:id="1283" w:name="_Toc157496568"/>
      <w:bookmarkStart w:id="1284" w:name="_Toc158206107"/>
      <w:bookmarkStart w:id="1285" w:name="_Toc164057792"/>
      <w:bookmarkStart w:id="1286" w:name="_Toc164137142"/>
      <w:bookmarkStart w:id="1287" w:name="_Toc164161302"/>
      <w:bookmarkStart w:id="1288" w:name="_Toc165173873"/>
    </w:p>
    <w:p w:rsidR="004F4D80" w:rsidRPr="00446E97" w:rsidRDefault="004F4D80" w:rsidP="00446E97">
      <w:pPr>
        <w:pStyle w:val="3"/>
        <w:spacing w:before="0" w:after="0"/>
        <w:rPr>
          <w:sz w:val="26"/>
          <w:szCs w:val="26"/>
        </w:rPr>
      </w:pPr>
      <w:bookmarkStart w:id="1289" w:name="_Toc439170697"/>
      <w:bookmarkStart w:id="1290" w:name="_Toc439172799"/>
      <w:bookmarkStart w:id="1291" w:name="_Toc439173243"/>
      <w:bookmarkStart w:id="1292" w:name="_Toc439238239"/>
      <w:bookmarkStart w:id="1293" w:name="_Toc439252786"/>
      <w:bookmarkStart w:id="1294" w:name="_Toc439323760"/>
      <w:bookmarkStart w:id="1295" w:name="_Toc440361397"/>
      <w:bookmarkStart w:id="1296" w:name="_Toc440376279"/>
      <w:bookmarkStart w:id="1297" w:name="_Toc440382537"/>
      <w:bookmarkStart w:id="1298" w:name="_Toc440447207"/>
      <w:bookmarkStart w:id="1299" w:name="_Toc440620887"/>
      <w:bookmarkStart w:id="1300" w:name="_Toc440631522"/>
      <w:bookmarkStart w:id="1301" w:name="_Toc440875761"/>
      <w:bookmarkStart w:id="1302" w:name="_Toc441131785"/>
      <w:bookmarkStart w:id="1303" w:name="_Toc468352934"/>
      <w:bookmarkStart w:id="1304" w:name="_Toc468355918"/>
      <w:bookmarkStart w:id="1305" w:name="_Toc469480802"/>
      <w:bookmarkStart w:id="1306" w:name="_Toc471898622"/>
      <w:r w:rsidRPr="00446E97">
        <w:rPr>
          <w:sz w:val="26"/>
          <w:szCs w:val="26"/>
        </w:rPr>
        <w:t>Инструкции по заполнению</w:t>
      </w:r>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p>
    <w:p w:rsidR="004F4D80" w:rsidRPr="00446E97" w:rsidRDefault="00C236C0" w:rsidP="00446E97">
      <w:pPr>
        <w:pStyle w:val="aff6"/>
        <w:numPr>
          <w:ilvl w:val="3"/>
          <w:numId w:val="1"/>
        </w:numPr>
        <w:tabs>
          <w:tab w:val="num" w:pos="1134"/>
        </w:tabs>
        <w:suppressAutoHyphens w:val="0"/>
        <w:spacing w:line="240" w:lineRule="auto"/>
        <w:rPr>
          <w:sz w:val="26"/>
          <w:szCs w:val="26"/>
        </w:rPr>
      </w:pPr>
      <w:r w:rsidRPr="00446E97">
        <w:rPr>
          <w:sz w:val="26"/>
          <w:szCs w:val="26"/>
        </w:rPr>
        <w:t>Участник</w:t>
      </w:r>
      <w:r w:rsidR="004F4D80" w:rsidRPr="00446E97">
        <w:rPr>
          <w:sz w:val="26"/>
          <w:szCs w:val="26"/>
        </w:rPr>
        <w:t xml:space="preserve"> приводит номер и дату письма о подаче оферты, приложением к которому является данная справка</w:t>
      </w:r>
      <w:r w:rsidR="00D90031" w:rsidRPr="00446E97">
        <w:rPr>
          <w:sz w:val="26"/>
          <w:szCs w:val="26"/>
        </w:rPr>
        <w:t xml:space="preserve"> (подраздел </w:t>
      </w:r>
      <w:r w:rsidR="00667BB8" w:rsidRPr="00446E97">
        <w:rPr>
          <w:sz w:val="26"/>
          <w:szCs w:val="26"/>
        </w:rPr>
        <w:fldChar w:fldCharType="begin"/>
      </w:r>
      <w:r w:rsidR="00D90031" w:rsidRPr="00446E97">
        <w:rPr>
          <w:sz w:val="26"/>
          <w:szCs w:val="26"/>
        </w:rPr>
        <w:instrText xml:space="preserve"> REF _Ref55336310 \r \h </w:instrText>
      </w:r>
      <w:r w:rsidR="00667BB8" w:rsidRPr="00446E97">
        <w:rPr>
          <w:sz w:val="26"/>
          <w:szCs w:val="26"/>
        </w:rPr>
      </w:r>
      <w:r w:rsidR="00446E97" w:rsidRPr="00446E97">
        <w:rPr>
          <w:sz w:val="26"/>
          <w:szCs w:val="26"/>
        </w:rPr>
        <w:instrText xml:space="preserve"> \* MERGEFORMAT </w:instrText>
      </w:r>
      <w:r w:rsidR="00667BB8" w:rsidRPr="00446E97">
        <w:rPr>
          <w:sz w:val="26"/>
          <w:szCs w:val="26"/>
        </w:rPr>
        <w:fldChar w:fldCharType="separate"/>
      </w:r>
      <w:r w:rsidR="004F7A87" w:rsidRPr="00446E97">
        <w:rPr>
          <w:sz w:val="26"/>
          <w:szCs w:val="26"/>
        </w:rPr>
        <w:t>5.1</w:t>
      </w:r>
      <w:r w:rsidR="00667BB8" w:rsidRPr="00446E97">
        <w:rPr>
          <w:sz w:val="26"/>
          <w:szCs w:val="26"/>
        </w:rPr>
        <w:fldChar w:fldCharType="end"/>
      </w:r>
      <w:r w:rsidR="00D90031" w:rsidRPr="00446E97">
        <w:rPr>
          <w:sz w:val="26"/>
          <w:szCs w:val="26"/>
        </w:rPr>
        <w:t>)</w:t>
      </w:r>
      <w:r w:rsidR="004F4D80" w:rsidRPr="00446E97">
        <w:rPr>
          <w:sz w:val="26"/>
          <w:szCs w:val="26"/>
        </w:rPr>
        <w:t>.</w:t>
      </w:r>
    </w:p>
    <w:p w:rsidR="004F4D80" w:rsidRPr="00446E97" w:rsidRDefault="00C236C0" w:rsidP="00446E97">
      <w:pPr>
        <w:pStyle w:val="aff6"/>
        <w:numPr>
          <w:ilvl w:val="3"/>
          <w:numId w:val="1"/>
        </w:numPr>
        <w:tabs>
          <w:tab w:val="num" w:pos="1134"/>
        </w:tabs>
        <w:suppressAutoHyphens w:val="0"/>
        <w:spacing w:line="240" w:lineRule="auto"/>
        <w:rPr>
          <w:sz w:val="26"/>
          <w:szCs w:val="26"/>
        </w:rPr>
      </w:pPr>
      <w:r w:rsidRPr="00446E97">
        <w:rPr>
          <w:sz w:val="26"/>
          <w:szCs w:val="26"/>
        </w:rPr>
        <w:t>Участник</w:t>
      </w:r>
      <w:r w:rsidR="004F4D80" w:rsidRPr="00446E97">
        <w:rPr>
          <w:sz w:val="26"/>
          <w:szCs w:val="26"/>
        </w:rPr>
        <w:t xml:space="preserve"> указывает свое фирменное наименование (в </w:t>
      </w:r>
      <w:proofErr w:type="spellStart"/>
      <w:r w:rsidR="004F4D80" w:rsidRPr="00446E97">
        <w:rPr>
          <w:sz w:val="26"/>
          <w:szCs w:val="26"/>
        </w:rPr>
        <w:t>т.ч</w:t>
      </w:r>
      <w:proofErr w:type="spellEnd"/>
      <w:r w:rsidR="004F4D80" w:rsidRPr="00446E97">
        <w:rPr>
          <w:sz w:val="26"/>
          <w:szCs w:val="26"/>
        </w:rPr>
        <w:t>. организационно-правовую форму) и свой адрес.</w:t>
      </w:r>
    </w:p>
    <w:p w:rsidR="004F4D80" w:rsidRPr="00446E97" w:rsidRDefault="004F4D80" w:rsidP="00446E97">
      <w:pPr>
        <w:pStyle w:val="aff6"/>
        <w:numPr>
          <w:ilvl w:val="3"/>
          <w:numId w:val="1"/>
        </w:numPr>
        <w:tabs>
          <w:tab w:val="num" w:pos="1134"/>
        </w:tabs>
        <w:suppressAutoHyphens w:val="0"/>
        <w:spacing w:line="240" w:lineRule="auto"/>
        <w:rPr>
          <w:sz w:val="26"/>
          <w:szCs w:val="26"/>
        </w:rPr>
      </w:pPr>
      <w:r w:rsidRPr="00446E97">
        <w:rPr>
          <w:sz w:val="26"/>
          <w:szCs w:val="26"/>
        </w:rPr>
        <w:t xml:space="preserve">В данной справке перечисляются материально-технические ресурсы, которые </w:t>
      </w:r>
      <w:r w:rsidR="00C236C0" w:rsidRPr="00446E97">
        <w:rPr>
          <w:sz w:val="26"/>
          <w:szCs w:val="26"/>
        </w:rPr>
        <w:t>Участник</w:t>
      </w:r>
      <w:r w:rsidRPr="00446E97">
        <w:rPr>
          <w:sz w:val="26"/>
          <w:szCs w:val="26"/>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446E97">
        <w:rPr>
          <w:sz w:val="26"/>
          <w:szCs w:val="26"/>
        </w:rPr>
        <w:t>экскаваторы, бульдозеры</w:t>
      </w:r>
      <w:r w:rsidRPr="00446E97">
        <w:rPr>
          <w:sz w:val="26"/>
          <w:szCs w:val="26"/>
        </w:rPr>
        <w:t xml:space="preserve"> и тому подобное)</w:t>
      </w:r>
      <w:r w:rsidR="00DB1BF4" w:rsidRPr="00446E97">
        <w:rPr>
          <w:sz w:val="26"/>
          <w:szCs w:val="26"/>
        </w:rPr>
        <w:t>, с приложением копий документов, на основании которых они используются</w:t>
      </w:r>
      <w:r w:rsidRPr="00446E97">
        <w:rPr>
          <w:sz w:val="26"/>
          <w:szCs w:val="26"/>
        </w:rPr>
        <w:t>.</w:t>
      </w:r>
      <w:r w:rsidR="00FB7116" w:rsidRPr="00446E97">
        <w:rPr>
          <w:sz w:val="26"/>
          <w:szCs w:val="26"/>
        </w:rPr>
        <w:t xml:space="preserve"> </w:t>
      </w:r>
    </w:p>
    <w:p w:rsidR="00FB7116" w:rsidRPr="00446E97" w:rsidRDefault="00FB7116" w:rsidP="00446E97">
      <w:pPr>
        <w:pStyle w:val="2"/>
        <w:pageBreakBefore/>
        <w:tabs>
          <w:tab w:val="clear" w:pos="0"/>
          <w:tab w:val="clear" w:pos="1700"/>
          <w:tab w:val="num" w:pos="1134"/>
          <w:tab w:val="num" w:pos="5104"/>
        </w:tabs>
        <w:spacing w:before="0" w:after="0" w:line="240" w:lineRule="auto"/>
        <w:rPr>
          <w:sz w:val="26"/>
          <w:szCs w:val="26"/>
        </w:rPr>
        <w:sectPr w:rsidR="00FB7116" w:rsidRPr="00446E97" w:rsidSect="004D1E07">
          <w:pgSz w:w="16838" w:h="11906" w:orient="landscape" w:code="9"/>
          <w:pgMar w:top="1134" w:right="680" w:bottom="567" w:left="539" w:header="680" w:footer="278" w:gutter="0"/>
          <w:cols w:space="708"/>
          <w:titlePg/>
          <w:docGrid w:linePitch="360"/>
        </w:sectPr>
      </w:pPr>
      <w:bookmarkStart w:id="1307" w:name="_Ref55336398"/>
      <w:bookmarkStart w:id="1308" w:name="_Toc57314678"/>
      <w:bookmarkStart w:id="1309" w:name="_Toc69728992"/>
      <w:bookmarkStart w:id="1310" w:name="_Toc98253948"/>
      <w:bookmarkStart w:id="1311" w:name="_Toc165173874"/>
      <w:bookmarkStart w:id="1312" w:name="_Toc423423676"/>
    </w:p>
    <w:p w:rsidR="004F4D80" w:rsidRPr="00446E97" w:rsidRDefault="004F4D80" w:rsidP="00446E97">
      <w:pPr>
        <w:pStyle w:val="2"/>
        <w:pageBreakBefore/>
        <w:tabs>
          <w:tab w:val="clear" w:pos="0"/>
          <w:tab w:val="clear" w:pos="1700"/>
          <w:tab w:val="num" w:pos="1134"/>
          <w:tab w:val="num" w:pos="5104"/>
        </w:tabs>
        <w:spacing w:before="0" w:after="0" w:line="240" w:lineRule="auto"/>
        <w:rPr>
          <w:sz w:val="26"/>
          <w:szCs w:val="26"/>
        </w:rPr>
      </w:pPr>
      <w:bookmarkStart w:id="1313" w:name="_Ref440881894"/>
      <w:bookmarkStart w:id="1314" w:name="_Toc471898623"/>
      <w:r w:rsidRPr="00446E97">
        <w:rPr>
          <w:sz w:val="26"/>
          <w:szCs w:val="26"/>
        </w:rPr>
        <w:lastRenderedPageBreak/>
        <w:t xml:space="preserve">Справка о кадровых ресурсах (форма </w:t>
      </w:r>
      <w:r w:rsidR="00B8118F" w:rsidRPr="00446E97">
        <w:rPr>
          <w:sz w:val="26"/>
          <w:szCs w:val="26"/>
        </w:rPr>
        <w:t>10</w:t>
      </w:r>
      <w:r w:rsidRPr="00446E97">
        <w:rPr>
          <w:sz w:val="26"/>
          <w:szCs w:val="26"/>
        </w:rPr>
        <w:t>)</w:t>
      </w:r>
      <w:bookmarkEnd w:id="1307"/>
      <w:bookmarkEnd w:id="1308"/>
      <w:bookmarkEnd w:id="1309"/>
      <w:bookmarkEnd w:id="1310"/>
      <w:bookmarkEnd w:id="1311"/>
      <w:bookmarkEnd w:id="1312"/>
      <w:bookmarkEnd w:id="1313"/>
      <w:bookmarkEnd w:id="1314"/>
    </w:p>
    <w:p w:rsidR="004F4D80" w:rsidRPr="00446E97" w:rsidRDefault="004F4D80" w:rsidP="00446E97">
      <w:pPr>
        <w:pStyle w:val="3"/>
        <w:spacing w:before="0" w:after="0"/>
        <w:rPr>
          <w:sz w:val="26"/>
          <w:szCs w:val="26"/>
        </w:rPr>
      </w:pPr>
      <w:bookmarkStart w:id="1315" w:name="_Toc98253949"/>
      <w:bookmarkStart w:id="1316" w:name="_Toc157248201"/>
      <w:bookmarkStart w:id="1317" w:name="_Toc157496570"/>
      <w:bookmarkStart w:id="1318" w:name="_Toc158206109"/>
      <w:bookmarkStart w:id="1319" w:name="_Toc164057794"/>
      <w:bookmarkStart w:id="1320" w:name="_Toc164137144"/>
      <w:bookmarkStart w:id="1321" w:name="_Toc164161304"/>
      <w:bookmarkStart w:id="1322" w:name="_Toc165173875"/>
      <w:bookmarkStart w:id="1323" w:name="_Toc439170699"/>
      <w:bookmarkStart w:id="1324" w:name="_Toc439172801"/>
      <w:bookmarkStart w:id="1325" w:name="_Toc439173245"/>
      <w:bookmarkStart w:id="1326" w:name="_Toc439238241"/>
      <w:bookmarkStart w:id="1327" w:name="_Toc439252788"/>
      <w:bookmarkStart w:id="1328" w:name="_Toc439323762"/>
      <w:bookmarkStart w:id="1329" w:name="_Toc440361399"/>
      <w:bookmarkStart w:id="1330" w:name="_Toc440376281"/>
      <w:bookmarkStart w:id="1331" w:name="_Toc440382539"/>
      <w:bookmarkStart w:id="1332" w:name="_Toc440447209"/>
      <w:bookmarkStart w:id="1333" w:name="_Toc440620889"/>
      <w:bookmarkStart w:id="1334" w:name="_Toc440631524"/>
      <w:bookmarkStart w:id="1335" w:name="_Toc440875763"/>
      <w:bookmarkStart w:id="1336" w:name="_Toc441131787"/>
      <w:bookmarkStart w:id="1337" w:name="_Toc468352936"/>
      <w:bookmarkStart w:id="1338" w:name="_Toc468355920"/>
      <w:bookmarkStart w:id="1339" w:name="_Toc469480804"/>
      <w:bookmarkStart w:id="1340" w:name="_Toc471898624"/>
      <w:r w:rsidRPr="00446E97">
        <w:rPr>
          <w:sz w:val="26"/>
          <w:szCs w:val="26"/>
        </w:rPr>
        <w:t>Форма Справки о кадровых ресурсах</w:t>
      </w:r>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p>
    <w:p w:rsidR="004F4D80" w:rsidRPr="00446E97" w:rsidRDefault="004F4D80" w:rsidP="00446E97">
      <w:pPr>
        <w:pBdr>
          <w:top w:val="single" w:sz="4" w:space="1" w:color="auto"/>
        </w:pBdr>
        <w:shd w:val="clear" w:color="auto" w:fill="E0E0E0"/>
        <w:spacing w:line="240" w:lineRule="auto"/>
        <w:ind w:right="21" w:firstLine="0"/>
        <w:jc w:val="center"/>
        <w:rPr>
          <w:b/>
          <w:color w:val="000000"/>
          <w:spacing w:val="36"/>
          <w:sz w:val="26"/>
          <w:szCs w:val="26"/>
        </w:rPr>
      </w:pPr>
      <w:r w:rsidRPr="00446E97">
        <w:rPr>
          <w:b/>
          <w:color w:val="000000"/>
          <w:spacing w:val="36"/>
          <w:sz w:val="26"/>
          <w:szCs w:val="26"/>
        </w:rPr>
        <w:t>начало формы</w:t>
      </w:r>
    </w:p>
    <w:p w:rsidR="004F4D80" w:rsidRPr="00446E97" w:rsidRDefault="004F4D80" w:rsidP="00446E97">
      <w:pPr>
        <w:spacing w:line="240" w:lineRule="auto"/>
        <w:ind w:firstLine="0"/>
        <w:jc w:val="left"/>
        <w:rPr>
          <w:sz w:val="26"/>
          <w:szCs w:val="26"/>
        </w:rPr>
      </w:pPr>
      <w:r w:rsidRPr="00446E97">
        <w:rPr>
          <w:sz w:val="26"/>
          <w:szCs w:val="26"/>
        </w:rPr>
        <w:t xml:space="preserve">Приложение </w:t>
      </w:r>
      <w:r w:rsidR="00B8118F" w:rsidRPr="00446E97">
        <w:rPr>
          <w:sz w:val="26"/>
          <w:szCs w:val="26"/>
        </w:rPr>
        <w:t>10</w:t>
      </w:r>
      <w:r w:rsidRPr="00446E97">
        <w:rPr>
          <w:sz w:val="26"/>
          <w:szCs w:val="26"/>
        </w:rPr>
        <w:t xml:space="preserve"> к письму о подаче оферты</w:t>
      </w:r>
      <w:r w:rsidRPr="00446E97">
        <w:rPr>
          <w:sz w:val="26"/>
          <w:szCs w:val="26"/>
        </w:rPr>
        <w:br/>
        <w:t>от «____»_____________ </w:t>
      </w:r>
      <w:proofErr w:type="gramStart"/>
      <w:r w:rsidRPr="00446E97">
        <w:rPr>
          <w:sz w:val="26"/>
          <w:szCs w:val="26"/>
        </w:rPr>
        <w:t>г</w:t>
      </w:r>
      <w:proofErr w:type="gramEnd"/>
      <w:r w:rsidRPr="00446E97">
        <w:rPr>
          <w:sz w:val="26"/>
          <w:szCs w:val="26"/>
        </w:rPr>
        <w:t>. №__________</w:t>
      </w:r>
    </w:p>
    <w:p w:rsidR="004F4D80" w:rsidRPr="00446E97" w:rsidRDefault="004F4D80" w:rsidP="00446E97">
      <w:pPr>
        <w:spacing w:line="240" w:lineRule="auto"/>
        <w:rPr>
          <w:sz w:val="26"/>
          <w:szCs w:val="26"/>
        </w:rPr>
      </w:pPr>
    </w:p>
    <w:p w:rsidR="004F4D80" w:rsidRPr="00446E97" w:rsidRDefault="004F4D80" w:rsidP="00446E97">
      <w:pPr>
        <w:spacing w:line="240" w:lineRule="auto"/>
        <w:ind w:firstLine="0"/>
        <w:jc w:val="center"/>
        <w:rPr>
          <w:b/>
          <w:sz w:val="26"/>
          <w:szCs w:val="26"/>
        </w:rPr>
      </w:pPr>
      <w:r w:rsidRPr="00446E97">
        <w:rPr>
          <w:b/>
          <w:sz w:val="26"/>
          <w:szCs w:val="26"/>
        </w:rPr>
        <w:t>Справка о кадровых ресурсах</w:t>
      </w:r>
    </w:p>
    <w:p w:rsidR="004F4D80" w:rsidRPr="00446E97" w:rsidRDefault="004F4D80" w:rsidP="00446E97">
      <w:pPr>
        <w:spacing w:line="240" w:lineRule="auto"/>
        <w:rPr>
          <w:sz w:val="26"/>
          <w:szCs w:val="26"/>
        </w:rPr>
      </w:pPr>
    </w:p>
    <w:p w:rsidR="004F4D80" w:rsidRPr="00446E97" w:rsidRDefault="004F4D80" w:rsidP="00446E97">
      <w:pPr>
        <w:spacing w:line="240" w:lineRule="auto"/>
        <w:ind w:firstLine="0"/>
        <w:rPr>
          <w:color w:val="000000"/>
          <w:sz w:val="26"/>
          <w:szCs w:val="26"/>
        </w:rPr>
      </w:pPr>
      <w:r w:rsidRPr="00446E97">
        <w:rPr>
          <w:color w:val="000000"/>
          <w:sz w:val="26"/>
          <w:szCs w:val="26"/>
        </w:rPr>
        <w:t xml:space="preserve">Наименование и адрес </w:t>
      </w:r>
      <w:r w:rsidR="00C236C0" w:rsidRPr="00446E97">
        <w:rPr>
          <w:color w:val="000000"/>
          <w:sz w:val="26"/>
          <w:szCs w:val="26"/>
        </w:rPr>
        <w:t>Участник</w:t>
      </w:r>
      <w:r w:rsidRPr="00446E97">
        <w:rPr>
          <w:color w:val="000000"/>
          <w:sz w:val="26"/>
          <w:szCs w:val="26"/>
        </w:rPr>
        <w:t>а: _________________________________</w:t>
      </w:r>
    </w:p>
    <w:p w:rsidR="004F4D80" w:rsidRPr="00446E97" w:rsidRDefault="004F4D80" w:rsidP="00446E97">
      <w:pPr>
        <w:spacing w:line="240" w:lineRule="auto"/>
        <w:ind w:firstLine="0"/>
        <w:rPr>
          <w:color w:val="000000"/>
          <w:sz w:val="26"/>
          <w:szCs w:val="26"/>
        </w:rPr>
      </w:pPr>
    </w:p>
    <w:p w:rsidR="004F4D80" w:rsidRPr="00446E97" w:rsidRDefault="004F4D80" w:rsidP="00446E97">
      <w:pPr>
        <w:keepNext/>
        <w:spacing w:line="240" w:lineRule="auto"/>
        <w:ind w:firstLine="0"/>
        <w:jc w:val="left"/>
        <w:rPr>
          <w:b/>
          <w:sz w:val="26"/>
          <w:szCs w:val="26"/>
        </w:rPr>
      </w:pPr>
      <w:r w:rsidRPr="00446E97">
        <w:rPr>
          <w:b/>
          <w:sz w:val="26"/>
          <w:szCs w:val="26"/>
        </w:rPr>
        <w:t xml:space="preserve">Таблица-1. </w:t>
      </w:r>
      <w:r w:rsidR="00FF737D" w:rsidRPr="00446E97">
        <w:rPr>
          <w:b/>
          <w:sz w:val="26"/>
          <w:szCs w:val="26"/>
        </w:rPr>
        <w:t>Общая штатная численность персонала</w:t>
      </w:r>
    </w:p>
    <w:p w:rsidR="004F4D80" w:rsidRPr="00446E97" w:rsidRDefault="004F4D80" w:rsidP="00446E97">
      <w:pPr>
        <w:keepNext/>
        <w:spacing w:line="240" w:lineRule="auto"/>
        <w:ind w:firstLine="0"/>
        <w:jc w:val="left"/>
        <w:rPr>
          <w:sz w:val="26"/>
          <w:szCs w:val="26"/>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446E97" w:rsidTr="00FF737D">
        <w:trPr>
          <w:trHeight w:val="551"/>
        </w:trPr>
        <w:tc>
          <w:tcPr>
            <w:tcW w:w="695" w:type="dxa"/>
            <w:vAlign w:val="center"/>
          </w:tcPr>
          <w:p w:rsidR="00FF737D" w:rsidRPr="00446E97" w:rsidRDefault="00FF737D" w:rsidP="00446E97">
            <w:pPr>
              <w:spacing w:line="240" w:lineRule="auto"/>
              <w:ind w:firstLine="0"/>
              <w:jc w:val="center"/>
              <w:rPr>
                <w:sz w:val="26"/>
                <w:szCs w:val="26"/>
              </w:rPr>
            </w:pPr>
            <w:r w:rsidRPr="00446E97">
              <w:rPr>
                <w:sz w:val="26"/>
                <w:szCs w:val="26"/>
              </w:rPr>
              <w:t>№</w:t>
            </w:r>
            <w:r w:rsidRPr="00446E97">
              <w:rPr>
                <w:sz w:val="26"/>
                <w:szCs w:val="26"/>
              </w:rPr>
              <w:br/>
            </w:r>
            <w:proofErr w:type="gramStart"/>
            <w:r w:rsidRPr="00446E97">
              <w:rPr>
                <w:sz w:val="26"/>
                <w:szCs w:val="26"/>
              </w:rPr>
              <w:t>п</w:t>
            </w:r>
            <w:proofErr w:type="gramEnd"/>
            <w:r w:rsidRPr="00446E97">
              <w:rPr>
                <w:sz w:val="26"/>
                <w:szCs w:val="26"/>
              </w:rPr>
              <w:t>/п</w:t>
            </w:r>
          </w:p>
        </w:tc>
        <w:tc>
          <w:tcPr>
            <w:tcW w:w="7938" w:type="dxa"/>
            <w:vAlign w:val="center"/>
          </w:tcPr>
          <w:p w:rsidR="00FF737D" w:rsidRPr="00446E97" w:rsidRDefault="00FF737D" w:rsidP="00446E97">
            <w:pPr>
              <w:pStyle w:val="aff0"/>
              <w:spacing w:before="0" w:after="0"/>
              <w:ind w:left="0" w:right="0"/>
              <w:jc w:val="center"/>
              <w:rPr>
                <w:sz w:val="26"/>
                <w:szCs w:val="26"/>
              </w:rPr>
            </w:pPr>
            <w:r w:rsidRPr="00446E97">
              <w:rPr>
                <w:sz w:val="26"/>
                <w:szCs w:val="26"/>
              </w:rPr>
              <w:t>Штатный персонал</w:t>
            </w:r>
          </w:p>
        </w:tc>
        <w:tc>
          <w:tcPr>
            <w:tcW w:w="1559" w:type="dxa"/>
          </w:tcPr>
          <w:p w:rsidR="00FF737D" w:rsidRPr="00446E97" w:rsidRDefault="00FF737D" w:rsidP="00446E97">
            <w:pPr>
              <w:pStyle w:val="aff0"/>
              <w:spacing w:before="0" w:after="0"/>
              <w:ind w:left="0" w:right="0"/>
              <w:jc w:val="center"/>
              <w:rPr>
                <w:sz w:val="26"/>
                <w:szCs w:val="26"/>
              </w:rPr>
            </w:pPr>
            <w:r w:rsidRPr="00446E97">
              <w:rPr>
                <w:sz w:val="26"/>
                <w:szCs w:val="26"/>
              </w:rPr>
              <w:t>Общая численность</w:t>
            </w:r>
          </w:p>
        </w:tc>
      </w:tr>
      <w:tr w:rsidR="00FF737D" w:rsidRPr="00446E97" w:rsidTr="00FF737D">
        <w:tc>
          <w:tcPr>
            <w:tcW w:w="695" w:type="dxa"/>
          </w:tcPr>
          <w:p w:rsidR="00FF737D" w:rsidRPr="00446E97" w:rsidRDefault="00FF737D" w:rsidP="00446E97">
            <w:pPr>
              <w:numPr>
                <w:ilvl w:val="0"/>
                <w:numId w:val="53"/>
              </w:numPr>
              <w:suppressAutoHyphens w:val="0"/>
              <w:spacing w:line="240" w:lineRule="auto"/>
              <w:ind w:left="0" w:firstLine="0"/>
              <w:rPr>
                <w:sz w:val="26"/>
                <w:szCs w:val="26"/>
              </w:rPr>
            </w:pPr>
          </w:p>
        </w:tc>
        <w:tc>
          <w:tcPr>
            <w:tcW w:w="7938" w:type="dxa"/>
          </w:tcPr>
          <w:p w:rsidR="00FF737D" w:rsidRPr="00446E97" w:rsidRDefault="00FF737D" w:rsidP="00446E97">
            <w:pPr>
              <w:pStyle w:val="aff1"/>
              <w:spacing w:before="0" w:after="0"/>
              <w:ind w:left="0" w:right="0"/>
              <w:rPr>
                <w:sz w:val="26"/>
                <w:szCs w:val="26"/>
              </w:rPr>
            </w:pPr>
            <w:r w:rsidRPr="00446E97">
              <w:rPr>
                <w:sz w:val="26"/>
                <w:szCs w:val="26"/>
              </w:rPr>
              <w:t>Руководящее звено (руководитель и его заместители, главный бухгалтер, главный экономист, главный юрист)</w:t>
            </w:r>
          </w:p>
        </w:tc>
        <w:tc>
          <w:tcPr>
            <w:tcW w:w="1559" w:type="dxa"/>
          </w:tcPr>
          <w:p w:rsidR="00FF737D" w:rsidRPr="00446E97" w:rsidRDefault="00FF737D" w:rsidP="00446E97">
            <w:pPr>
              <w:pStyle w:val="aff1"/>
              <w:spacing w:before="0" w:after="0"/>
              <w:ind w:left="0" w:right="0"/>
              <w:rPr>
                <w:sz w:val="26"/>
                <w:szCs w:val="26"/>
              </w:rPr>
            </w:pPr>
          </w:p>
        </w:tc>
      </w:tr>
      <w:tr w:rsidR="00FF737D" w:rsidRPr="00446E97" w:rsidTr="00FF737D">
        <w:tc>
          <w:tcPr>
            <w:tcW w:w="695" w:type="dxa"/>
          </w:tcPr>
          <w:p w:rsidR="00FF737D" w:rsidRPr="00446E97" w:rsidRDefault="00FF737D" w:rsidP="00446E97">
            <w:pPr>
              <w:numPr>
                <w:ilvl w:val="0"/>
                <w:numId w:val="53"/>
              </w:numPr>
              <w:suppressAutoHyphens w:val="0"/>
              <w:spacing w:line="240" w:lineRule="auto"/>
              <w:ind w:left="0" w:firstLine="0"/>
              <w:rPr>
                <w:sz w:val="26"/>
                <w:szCs w:val="26"/>
              </w:rPr>
            </w:pPr>
          </w:p>
        </w:tc>
        <w:tc>
          <w:tcPr>
            <w:tcW w:w="7938" w:type="dxa"/>
          </w:tcPr>
          <w:p w:rsidR="00FF737D" w:rsidRPr="00446E97" w:rsidRDefault="00FF737D" w:rsidP="00446E97">
            <w:pPr>
              <w:pStyle w:val="aff1"/>
              <w:spacing w:before="0" w:after="0"/>
              <w:ind w:left="0" w:right="0"/>
              <w:rPr>
                <w:sz w:val="26"/>
                <w:szCs w:val="26"/>
              </w:rPr>
            </w:pPr>
            <w:r w:rsidRPr="00446E97">
              <w:rPr>
                <w:sz w:val="26"/>
                <w:szCs w:val="26"/>
              </w:rPr>
              <w:t>Инженерно-технический персонал</w:t>
            </w:r>
          </w:p>
        </w:tc>
        <w:tc>
          <w:tcPr>
            <w:tcW w:w="1559" w:type="dxa"/>
          </w:tcPr>
          <w:p w:rsidR="00FF737D" w:rsidRPr="00446E97" w:rsidRDefault="00FF737D" w:rsidP="00446E97">
            <w:pPr>
              <w:pStyle w:val="aff1"/>
              <w:spacing w:before="0" w:after="0"/>
              <w:ind w:left="0" w:right="0"/>
              <w:rPr>
                <w:sz w:val="26"/>
                <w:szCs w:val="26"/>
              </w:rPr>
            </w:pPr>
          </w:p>
        </w:tc>
      </w:tr>
      <w:tr w:rsidR="00FF737D" w:rsidRPr="00446E97" w:rsidTr="00FF737D">
        <w:tc>
          <w:tcPr>
            <w:tcW w:w="695" w:type="dxa"/>
          </w:tcPr>
          <w:p w:rsidR="00FF737D" w:rsidRPr="00446E97" w:rsidRDefault="00FF737D" w:rsidP="00446E97">
            <w:pPr>
              <w:numPr>
                <w:ilvl w:val="0"/>
                <w:numId w:val="53"/>
              </w:numPr>
              <w:suppressAutoHyphens w:val="0"/>
              <w:spacing w:line="240" w:lineRule="auto"/>
              <w:ind w:left="0" w:firstLine="0"/>
              <w:rPr>
                <w:sz w:val="26"/>
                <w:szCs w:val="26"/>
              </w:rPr>
            </w:pPr>
          </w:p>
        </w:tc>
        <w:tc>
          <w:tcPr>
            <w:tcW w:w="7938" w:type="dxa"/>
          </w:tcPr>
          <w:p w:rsidR="00FF737D" w:rsidRPr="00446E97" w:rsidRDefault="00FF737D" w:rsidP="00446E97">
            <w:pPr>
              <w:pStyle w:val="aff1"/>
              <w:spacing w:before="0" w:after="0"/>
              <w:ind w:left="0" w:right="0"/>
              <w:rPr>
                <w:sz w:val="26"/>
                <w:szCs w:val="26"/>
              </w:rPr>
            </w:pPr>
            <w:r w:rsidRPr="00446E97">
              <w:rPr>
                <w:sz w:val="26"/>
                <w:szCs w:val="26"/>
              </w:rPr>
              <w:t>Рабочие (производственный персонал)</w:t>
            </w:r>
          </w:p>
        </w:tc>
        <w:tc>
          <w:tcPr>
            <w:tcW w:w="1559" w:type="dxa"/>
          </w:tcPr>
          <w:p w:rsidR="00FF737D" w:rsidRPr="00446E97" w:rsidRDefault="00FF737D" w:rsidP="00446E97">
            <w:pPr>
              <w:pStyle w:val="aff1"/>
              <w:spacing w:before="0" w:after="0"/>
              <w:ind w:left="0" w:right="0"/>
              <w:rPr>
                <w:sz w:val="26"/>
                <w:szCs w:val="26"/>
              </w:rPr>
            </w:pPr>
          </w:p>
        </w:tc>
      </w:tr>
      <w:tr w:rsidR="00FF737D" w:rsidRPr="00446E97" w:rsidTr="00FF737D">
        <w:tc>
          <w:tcPr>
            <w:tcW w:w="695" w:type="dxa"/>
          </w:tcPr>
          <w:p w:rsidR="00FF737D" w:rsidRPr="00446E97" w:rsidRDefault="00FF737D" w:rsidP="00446E97">
            <w:pPr>
              <w:spacing w:line="240" w:lineRule="auto"/>
              <w:ind w:firstLine="0"/>
              <w:rPr>
                <w:sz w:val="26"/>
                <w:szCs w:val="26"/>
              </w:rPr>
            </w:pPr>
            <w:r w:rsidRPr="00446E97">
              <w:rPr>
                <w:sz w:val="26"/>
                <w:szCs w:val="26"/>
              </w:rPr>
              <w:t>4.</w:t>
            </w:r>
          </w:p>
        </w:tc>
        <w:tc>
          <w:tcPr>
            <w:tcW w:w="7938" w:type="dxa"/>
          </w:tcPr>
          <w:p w:rsidR="00FF737D" w:rsidRPr="00446E97" w:rsidRDefault="00FF737D" w:rsidP="00446E97">
            <w:pPr>
              <w:pStyle w:val="aff1"/>
              <w:spacing w:before="0" w:after="0"/>
              <w:ind w:left="0" w:right="0"/>
              <w:rPr>
                <w:sz w:val="26"/>
                <w:szCs w:val="26"/>
              </w:rPr>
            </w:pPr>
            <w:r w:rsidRPr="00446E97">
              <w:rPr>
                <w:sz w:val="26"/>
                <w:szCs w:val="26"/>
              </w:rPr>
              <w:t>Специалисты</w:t>
            </w:r>
          </w:p>
        </w:tc>
        <w:tc>
          <w:tcPr>
            <w:tcW w:w="1559" w:type="dxa"/>
          </w:tcPr>
          <w:p w:rsidR="00FF737D" w:rsidRPr="00446E97" w:rsidRDefault="00FF737D" w:rsidP="00446E97">
            <w:pPr>
              <w:pStyle w:val="aff1"/>
              <w:spacing w:before="0" w:after="0"/>
              <w:ind w:left="0" w:right="0"/>
              <w:rPr>
                <w:sz w:val="26"/>
                <w:szCs w:val="26"/>
              </w:rPr>
            </w:pPr>
          </w:p>
        </w:tc>
      </w:tr>
      <w:tr w:rsidR="00FF737D" w:rsidRPr="00446E97" w:rsidTr="00FF737D">
        <w:tc>
          <w:tcPr>
            <w:tcW w:w="695" w:type="dxa"/>
          </w:tcPr>
          <w:p w:rsidR="00FF737D" w:rsidRPr="00446E97" w:rsidRDefault="00FF737D" w:rsidP="00446E97">
            <w:pPr>
              <w:spacing w:line="240" w:lineRule="auto"/>
              <w:ind w:firstLine="0"/>
              <w:rPr>
                <w:sz w:val="26"/>
                <w:szCs w:val="26"/>
              </w:rPr>
            </w:pPr>
            <w:r w:rsidRPr="00446E97">
              <w:rPr>
                <w:sz w:val="26"/>
                <w:szCs w:val="26"/>
              </w:rPr>
              <w:t>5.</w:t>
            </w:r>
          </w:p>
        </w:tc>
        <w:tc>
          <w:tcPr>
            <w:tcW w:w="7938" w:type="dxa"/>
          </w:tcPr>
          <w:p w:rsidR="00FF737D" w:rsidRPr="00446E97" w:rsidRDefault="00FF737D" w:rsidP="00446E97">
            <w:pPr>
              <w:pStyle w:val="aff1"/>
              <w:spacing w:before="0" w:after="0"/>
              <w:ind w:left="0" w:right="0"/>
              <w:rPr>
                <w:sz w:val="26"/>
                <w:szCs w:val="26"/>
              </w:rPr>
            </w:pPr>
            <w:r w:rsidRPr="00446E97">
              <w:rPr>
                <w:sz w:val="26"/>
                <w:szCs w:val="26"/>
              </w:rPr>
              <w:t>Прочий персонал (в том числе экспедиторы, водители, грузчики, охранники и т.д.)</w:t>
            </w:r>
          </w:p>
        </w:tc>
        <w:tc>
          <w:tcPr>
            <w:tcW w:w="1559" w:type="dxa"/>
          </w:tcPr>
          <w:p w:rsidR="00FF737D" w:rsidRPr="00446E97" w:rsidRDefault="00FF737D" w:rsidP="00446E97">
            <w:pPr>
              <w:pStyle w:val="aff1"/>
              <w:spacing w:before="0" w:after="0"/>
              <w:ind w:left="0" w:right="0"/>
              <w:rPr>
                <w:sz w:val="26"/>
                <w:szCs w:val="26"/>
              </w:rPr>
            </w:pPr>
          </w:p>
        </w:tc>
      </w:tr>
    </w:tbl>
    <w:p w:rsidR="004F4D80" w:rsidRPr="00446E97" w:rsidRDefault="004F4D80" w:rsidP="00446E97">
      <w:pPr>
        <w:spacing w:line="240" w:lineRule="auto"/>
        <w:rPr>
          <w:sz w:val="26"/>
          <w:szCs w:val="26"/>
        </w:rPr>
      </w:pPr>
    </w:p>
    <w:p w:rsidR="004F4D80" w:rsidRPr="00446E97" w:rsidRDefault="004F4D80" w:rsidP="00446E97">
      <w:pPr>
        <w:keepNext/>
        <w:spacing w:line="240" w:lineRule="auto"/>
        <w:ind w:firstLine="0"/>
        <w:jc w:val="left"/>
        <w:rPr>
          <w:b/>
          <w:sz w:val="26"/>
          <w:szCs w:val="26"/>
        </w:rPr>
      </w:pPr>
      <w:r w:rsidRPr="00446E97">
        <w:rPr>
          <w:b/>
          <w:sz w:val="26"/>
          <w:szCs w:val="26"/>
        </w:rPr>
        <w:t xml:space="preserve">Таблица-2. </w:t>
      </w:r>
      <w:r w:rsidR="00FF737D" w:rsidRPr="00446E97">
        <w:rPr>
          <w:b/>
          <w:sz w:val="26"/>
          <w:szCs w:val="26"/>
        </w:rPr>
        <w:t>Численность персонала, привлекаемого для выполнения работ по договору</w:t>
      </w:r>
    </w:p>
    <w:p w:rsidR="004F4D80" w:rsidRPr="00446E97" w:rsidRDefault="004F4D80" w:rsidP="00446E97">
      <w:pPr>
        <w:keepNext/>
        <w:spacing w:line="240" w:lineRule="auto"/>
        <w:ind w:firstLine="0"/>
        <w:jc w:val="left"/>
        <w:rPr>
          <w:b/>
          <w:sz w:val="26"/>
          <w:szCs w:val="26"/>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446E97" w:rsidTr="00BC4601">
        <w:trPr>
          <w:trHeight w:val="551"/>
        </w:trPr>
        <w:tc>
          <w:tcPr>
            <w:tcW w:w="695" w:type="dxa"/>
            <w:vAlign w:val="center"/>
          </w:tcPr>
          <w:p w:rsidR="00FF737D" w:rsidRPr="00446E97" w:rsidRDefault="00FF737D" w:rsidP="00446E97">
            <w:pPr>
              <w:spacing w:line="240" w:lineRule="auto"/>
              <w:ind w:firstLine="0"/>
              <w:jc w:val="center"/>
              <w:rPr>
                <w:sz w:val="26"/>
                <w:szCs w:val="26"/>
              </w:rPr>
            </w:pPr>
            <w:r w:rsidRPr="00446E97">
              <w:rPr>
                <w:sz w:val="26"/>
                <w:szCs w:val="26"/>
              </w:rPr>
              <w:t>№</w:t>
            </w:r>
            <w:r w:rsidRPr="00446E97">
              <w:rPr>
                <w:sz w:val="26"/>
                <w:szCs w:val="26"/>
              </w:rPr>
              <w:br/>
            </w:r>
            <w:proofErr w:type="gramStart"/>
            <w:r w:rsidRPr="00446E97">
              <w:rPr>
                <w:sz w:val="26"/>
                <w:szCs w:val="26"/>
              </w:rPr>
              <w:t>п</w:t>
            </w:r>
            <w:proofErr w:type="gramEnd"/>
            <w:r w:rsidRPr="00446E97">
              <w:rPr>
                <w:sz w:val="26"/>
                <w:szCs w:val="26"/>
              </w:rPr>
              <w:t>/п</w:t>
            </w:r>
          </w:p>
        </w:tc>
        <w:tc>
          <w:tcPr>
            <w:tcW w:w="2268" w:type="dxa"/>
            <w:vAlign w:val="center"/>
          </w:tcPr>
          <w:p w:rsidR="00FF737D" w:rsidRPr="00446E97" w:rsidRDefault="00FF737D" w:rsidP="00446E97">
            <w:pPr>
              <w:pStyle w:val="aff0"/>
              <w:spacing w:before="0" w:after="0"/>
              <w:ind w:left="0" w:right="0"/>
              <w:jc w:val="center"/>
              <w:rPr>
                <w:sz w:val="26"/>
                <w:szCs w:val="26"/>
              </w:rPr>
            </w:pPr>
            <w:r w:rsidRPr="00446E97">
              <w:rPr>
                <w:sz w:val="26"/>
                <w:szCs w:val="26"/>
              </w:rPr>
              <w:t>Фамилия, имя, отчество специалиста</w:t>
            </w:r>
          </w:p>
        </w:tc>
        <w:tc>
          <w:tcPr>
            <w:tcW w:w="2586" w:type="dxa"/>
            <w:vAlign w:val="center"/>
          </w:tcPr>
          <w:p w:rsidR="00FF737D" w:rsidRPr="00446E97" w:rsidRDefault="00FF737D" w:rsidP="00446E97">
            <w:pPr>
              <w:pStyle w:val="aff0"/>
              <w:spacing w:before="0" w:after="0"/>
              <w:ind w:left="0" w:right="0"/>
              <w:jc w:val="center"/>
              <w:rPr>
                <w:sz w:val="26"/>
                <w:szCs w:val="26"/>
              </w:rPr>
            </w:pPr>
            <w:r w:rsidRPr="00446E97">
              <w:rPr>
                <w:sz w:val="26"/>
                <w:szCs w:val="26"/>
              </w:rPr>
              <w:t>Образование (какое учебное заведение окончил, год окончания, полученная специальность)</w:t>
            </w:r>
          </w:p>
        </w:tc>
        <w:tc>
          <w:tcPr>
            <w:tcW w:w="1950" w:type="dxa"/>
            <w:vAlign w:val="center"/>
          </w:tcPr>
          <w:p w:rsidR="00FF737D" w:rsidRPr="00446E97" w:rsidRDefault="00FF737D" w:rsidP="00446E97">
            <w:pPr>
              <w:pStyle w:val="aff0"/>
              <w:spacing w:before="0" w:after="0"/>
              <w:ind w:left="0" w:right="0"/>
              <w:jc w:val="center"/>
              <w:rPr>
                <w:sz w:val="26"/>
                <w:szCs w:val="26"/>
              </w:rPr>
            </w:pPr>
            <w:r w:rsidRPr="00446E97">
              <w:rPr>
                <w:sz w:val="26"/>
                <w:szCs w:val="26"/>
              </w:rPr>
              <w:t>Должность</w:t>
            </w:r>
          </w:p>
        </w:tc>
        <w:tc>
          <w:tcPr>
            <w:tcW w:w="2747" w:type="dxa"/>
            <w:vAlign w:val="center"/>
          </w:tcPr>
          <w:p w:rsidR="00FF737D" w:rsidRPr="00446E97" w:rsidRDefault="00FF737D" w:rsidP="00446E97">
            <w:pPr>
              <w:pStyle w:val="aff0"/>
              <w:spacing w:before="0" w:after="0"/>
              <w:ind w:left="0" w:right="0"/>
              <w:jc w:val="center"/>
              <w:rPr>
                <w:sz w:val="26"/>
                <w:szCs w:val="26"/>
              </w:rPr>
            </w:pPr>
            <w:r w:rsidRPr="00446E97">
              <w:rPr>
                <w:sz w:val="26"/>
                <w:szCs w:val="26"/>
              </w:rPr>
              <w:t>Стаж работы в данной или аналогичной должности, лет</w:t>
            </w:r>
          </w:p>
        </w:tc>
      </w:tr>
      <w:tr w:rsidR="00FF737D" w:rsidRPr="00446E97" w:rsidTr="00BC4601">
        <w:trPr>
          <w:cantSplit/>
        </w:trPr>
        <w:tc>
          <w:tcPr>
            <w:tcW w:w="10246" w:type="dxa"/>
            <w:gridSpan w:val="5"/>
          </w:tcPr>
          <w:p w:rsidR="00FF737D" w:rsidRPr="00446E97" w:rsidRDefault="00FF737D" w:rsidP="00446E97">
            <w:pPr>
              <w:pStyle w:val="aff1"/>
              <w:spacing w:before="0" w:after="0"/>
              <w:ind w:left="0" w:right="0"/>
              <w:rPr>
                <w:sz w:val="26"/>
                <w:szCs w:val="26"/>
              </w:rPr>
            </w:pPr>
            <w:r w:rsidRPr="00446E97">
              <w:rPr>
                <w:sz w:val="26"/>
                <w:szCs w:val="26"/>
              </w:rPr>
              <w:t>Руководящее звено (руководитель и его заместители, главный бухгалтер, главный экономист, главный юрист)</w:t>
            </w:r>
          </w:p>
        </w:tc>
      </w:tr>
      <w:tr w:rsidR="00FF737D" w:rsidRPr="00446E97" w:rsidTr="00BC4601">
        <w:tc>
          <w:tcPr>
            <w:tcW w:w="695" w:type="dxa"/>
          </w:tcPr>
          <w:p w:rsidR="00FF737D" w:rsidRPr="00446E97" w:rsidRDefault="00FF737D" w:rsidP="00446E97">
            <w:pPr>
              <w:suppressAutoHyphens w:val="0"/>
              <w:spacing w:line="240" w:lineRule="auto"/>
              <w:ind w:firstLine="0"/>
              <w:rPr>
                <w:sz w:val="26"/>
                <w:szCs w:val="26"/>
              </w:rPr>
            </w:pPr>
            <w:r w:rsidRPr="00446E97">
              <w:rPr>
                <w:sz w:val="26"/>
                <w:szCs w:val="26"/>
              </w:rPr>
              <w:t>1.</w:t>
            </w:r>
          </w:p>
        </w:tc>
        <w:tc>
          <w:tcPr>
            <w:tcW w:w="2268" w:type="dxa"/>
          </w:tcPr>
          <w:p w:rsidR="00FF737D" w:rsidRPr="00446E97" w:rsidRDefault="00FF737D" w:rsidP="00446E97">
            <w:pPr>
              <w:pStyle w:val="aff1"/>
              <w:spacing w:before="0" w:after="0"/>
              <w:ind w:left="0" w:right="0"/>
              <w:rPr>
                <w:sz w:val="26"/>
                <w:szCs w:val="26"/>
              </w:rPr>
            </w:pPr>
          </w:p>
        </w:tc>
        <w:tc>
          <w:tcPr>
            <w:tcW w:w="2586" w:type="dxa"/>
          </w:tcPr>
          <w:p w:rsidR="00FF737D" w:rsidRPr="00446E97" w:rsidRDefault="00FF737D" w:rsidP="00446E97">
            <w:pPr>
              <w:pStyle w:val="aff1"/>
              <w:spacing w:before="0" w:after="0"/>
              <w:ind w:left="0" w:right="0"/>
              <w:rPr>
                <w:sz w:val="26"/>
                <w:szCs w:val="26"/>
              </w:rPr>
            </w:pPr>
          </w:p>
        </w:tc>
        <w:tc>
          <w:tcPr>
            <w:tcW w:w="1950" w:type="dxa"/>
          </w:tcPr>
          <w:p w:rsidR="00FF737D" w:rsidRPr="00446E97" w:rsidRDefault="00FF737D" w:rsidP="00446E97">
            <w:pPr>
              <w:pStyle w:val="aff1"/>
              <w:spacing w:before="0" w:after="0"/>
              <w:ind w:left="0" w:right="0"/>
              <w:rPr>
                <w:sz w:val="26"/>
                <w:szCs w:val="26"/>
              </w:rPr>
            </w:pPr>
          </w:p>
        </w:tc>
        <w:tc>
          <w:tcPr>
            <w:tcW w:w="2747" w:type="dxa"/>
          </w:tcPr>
          <w:p w:rsidR="00FF737D" w:rsidRPr="00446E97" w:rsidRDefault="00FF737D" w:rsidP="00446E97">
            <w:pPr>
              <w:pStyle w:val="aff1"/>
              <w:spacing w:before="0" w:after="0"/>
              <w:ind w:left="0" w:right="0"/>
              <w:rPr>
                <w:sz w:val="26"/>
                <w:szCs w:val="26"/>
              </w:rPr>
            </w:pPr>
          </w:p>
        </w:tc>
      </w:tr>
      <w:tr w:rsidR="00FF737D" w:rsidRPr="00446E97" w:rsidTr="00BC4601">
        <w:tc>
          <w:tcPr>
            <w:tcW w:w="695" w:type="dxa"/>
          </w:tcPr>
          <w:p w:rsidR="00FF737D" w:rsidRPr="00446E97" w:rsidRDefault="00FF737D" w:rsidP="00446E97">
            <w:pPr>
              <w:suppressAutoHyphens w:val="0"/>
              <w:spacing w:line="240" w:lineRule="auto"/>
              <w:ind w:firstLine="0"/>
              <w:rPr>
                <w:sz w:val="26"/>
                <w:szCs w:val="26"/>
              </w:rPr>
            </w:pPr>
            <w:r w:rsidRPr="00446E97">
              <w:rPr>
                <w:sz w:val="26"/>
                <w:szCs w:val="26"/>
              </w:rPr>
              <w:t>2.</w:t>
            </w:r>
          </w:p>
        </w:tc>
        <w:tc>
          <w:tcPr>
            <w:tcW w:w="2268" w:type="dxa"/>
          </w:tcPr>
          <w:p w:rsidR="00FF737D" w:rsidRPr="00446E97" w:rsidRDefault="00FF737D" w:rsidP="00446E97">
            <w:pPr>
              <w:pStyle w:val="aff1"/>
              <w:spacing w:before="0" w:after="0"/>
              <w:ind w:left="0" w:right="0"/>
              <w:rPr>
                <w:sz w:val="26"/>
                <w:szCs w:val="26"/>
              </w:rPr>
            </w:pPr>
          </w:p>
        </w:tc>
        <w:tc>
          <w:tcPr>
            <w:tcW w:w="2586" w:type="dxa"/>
          </w:tcPr>
          <w:p w:rsidR="00FF737D" w:rsidRPr="00446E97" w:rsidRDefault="00FF737D" w:rsidP="00446E97">
            <w:pPr>
              <w:pStyle w:val="aff1"/>
              <w:spacing w:before="0" w:after="0"/>
              <w:ind w:left="0" w:right="0"/>
              <w:rPr>
                <w:sz w:val="26"/>
                <w:szCs w:val="26"/>
              </w:rPr>
            </w:pPr>
          </w:p>
        </w:tc>
        <w:tc>
          <w:tcPr>
            <w:tcW w:w="1950" w:type="dxa"/>
          </w:tcPr>
          <w:p w:rsidR="00FF737D" w:rsidRPr="00446E97" w:rsidRDefault="00FF737D" w:rsidP="00446E97">
            <w:pPr>
              <w:pStyle w:val="aff1"/>
              <w:spacing w:before="0" w:after="0"/>
              <w:ind w:left="0" w:right="0"/>
              <w:rPr>
                <w:sz w:val="26"/>
                <w:szCs w:val="26"/>
              </w:rPr>
            </w:pPr>
          </w:p>
        </w:tc>
        <w:tc>
          <w:tcPr>
            <w:tcW w:w="2747" w:type="dxa"/>
          </w:tcPr>
          <w:p w:rsidR="00FF737D" w:rsidRPr="00446E97" w:rsidRDefault="00FF737D" w:rsidP="00446E97">
            <w:pPr>
              <w:pStyle w:val="aff1"/>
              <w:spacing w:before="0" w:after="0"/>
              <w:ind w:left="0" w:right="0"/>
              <w:rPr>
                <w:sz w:val="26"/>
                <w:szCs w:val="26"/>
              </w:rPr>
            </w:pPr>
          </w:p>
        </w:tc>
      </w:tr>
      <w:tr w:rsidR="00FF737D" w:rsidRPr="00446E97" w:rsidTr="00BC4601">
        <w:tc>
          <w:tcPr>
            <w:tcW w:w="695" w:type="dxa"/>
          </w:tcPr>
          <w:p w:rsidR="00FF737D" w:rsidRPr="00446E97" w:rsidRDefault="00FF737D" w:rsidP="00446E97">
            <w:pPr>
              <w:suppressAutoHyphens w:val="0"/>
              <w:spacing w:line="240" w:lineRule="auto"/>
              <w:ind w:firstLine="0"/>
              <w:rPr>
                <w:sz w:val="26"/>
                <w:szCs w:val="26"/>
              </w:rPr>
            </w:pPr>
            <w:r w:rsidRPr="00446E97">
              <w:rPr>
                <w:sz w:val="26"/>
                <w:szCs w:val="26"/>
              </w:rPr>
              <w:t>3.</w:t>
            </w:r>
          </w:p>
        </w:tc>
        <w:tc>
          <w:tcPr>
            <w:tcW w:w="2268" w:type="dxa"/>
          </w:tcPr>
          <w:p w:rsidR="00FF737D" w:rsidRPr="00446E97" w:rsidRDefault="00FF737D" w:rsidP="00446E97">
            <w:pPr>
              <w:pStyle w:val="aff1"/>
              <w:spacing w:before="0" w:after="0"/>
              <w:ind w:left="0" w:right="0"/>
              <w:rPr>
                <w:sz w:val="26"/>
                <w:szCs w:val="26"/>
              </w:rPr>
            </w:pPr>
          </w:p>
        </w:tc>
        <w:tc>
          <w:tcPr>
            <w:tcW w:w="2586" w:type="dxa"/>
          </w:tcPr>
          <w:p w:rsidR="00FF737D" w:rsidRPr="00446E97" w:rsidRDefault="00FF737D" w:rsidP="00446E97">
            <w:pPr>
              <w:pStyle w:val="aff1"/>
              <w:spacing w:before="0" w:after="0"/>
              <w:ind w:left="0" w:right="0"/>
              <w:rPr>
                <w:sz w:val="26"/>
                <w:szCs w:val="26"/>
              </w:rPr>
            </w:pPr>
          </w:p>
        </w:tc>
        <w:tc>
          <w:tcPr>
            <w:tcW w:w="1950" w:type="dxa"/>
          </w:tcPr>
          <w:p w:rsidR="00FF737D" w:rsidRPr="00446E97" w:rsidRDefault="00FF737D" w:rsidP="00446E97">
            <w:pPr>
              <w:pStyle w:val="aff1"/>
              <w:spacing w:before="0" w:after="0"/>
              <w:ind w:left="0" w:right="0"/>
              <w:rPr>
                <w:sz w:val="26"/>
                <w:szCs w:val="26"/>
              </w:rPr>
            </w:pPr>
          </w:p>
        </w:tc>
        <w:tc>
          <w:tcPr>
            <w:tcW w:w="2747" w:type="dxa"/>
          </w:tcPr>
          <w:p w:rsidR="00FF737D" w:rsidRPr="00446E97" w:rsidRDefault="00FF737D" w:rsidP="00446E97">
            <w:pPr>
              <w:pStyle w:val="aff1"/>
              <w:spacing w:before="0" w:after="0"/>
              <w:ind w:left="0" w:right="0"/>
              <w:rPr>
                <w:sz w:val="26"/>
                <w:szCs w:val="26"/>
              </w:rPr>
            </w:pPr>
          </w:p>
        </w:tc>
      </w:tr>
      <w:tr w:rsidR="00FF737D" w:rsidRPr="00446E97" w:rsidTr="00BC4601">
        <w:tc>
          <w:tcPr>
            <w:tcW w:w="695" w:type="dxa"/>
          </w:tcPr>
          <w:p w:rsidR="00FF737D" w:rsidRPr="00446E97" w:rsidRDefault="00FF737D" w:rsidP="00446E97">
            <w:pPr>
              <w:spacing w:line="240" w:lineRule="auto"/>
              <w:ind w:firstLine="0"/>
              <w:rPr>
                <w:sz w:val="26"/>
                <w:szCs w:val="26"/>
              </w:rPr>
            </w:pPr>
            <w:r w:rsidRPr="00446E97">
              <w:rPr>
                <w:sz w:val="26"/>
                <w:szCs w:val="26"/>
              </w:rPr>
              <w:t>…</w:t>
            </w:r>
          </w:p>
        </w:tc>
        <w:tc>
          <w:tcPr>
            <w:tcW w:w="2268" w:type="dxa"/>
          </w:tcPr>
          <w:p w:rsidR="00FF737D" w:rsidRPr="00446E97" w:rsidRDefault="00FF737D" w:rsidP="00446E97">
            <w:pPr>
              <w:pStyle w:val="aff1"/>
              <w:spacing w:before="0" w:after="0"/>
              <w:ind w:left="0" w:right="0"/>
              <w:rPr>
                <w:sz w:val="26"/>
                <w:szCs w:val="26"/>
              </w:rPr>
            </w:pPr>
          </w:p>
        </w:tc>
        <w:tc>
          <w:tcPr>
            <w:tcW w:w="2586" w:type="dxa"/>
          </w:tcPr>
          <w:p w:rsidR="00FF737D" w:rsidRPr="00446E97" w:rsidRDefault="00FF737D" w:rsidP="00446E97">
            <w:pPr>
              <w:pStyle w:val="aff1"/>
              <w:spacing w:before="0" w:after="0"/>
              <w:ind w:left="0" w:right="0"/>
              <w:rPr>
                <w:sz w:val="26"/>
                <w:szCs w:val="26"/>
              </w:rPr>
            </w:pPr>
          </w:p>
        </w:tc>
        <w:tc>
          <w:tcPr>
            <w:tcW w:w="1950" w:type="dxa"/>
          </w:tcPr>
          <w:p w:rsidR="00FF737D" w:rsidRPr="00446E97" w:rsidRDefault="00FF737D" w:rsidP="00446E97">
            <w:pPr>
              <w:pStyle w:val="aff1"/>
              <w:spacing w:before="0" w:after="0"/>
              <w:ind w:left="0" w:right="0"/>
              <w:rPr>
                <w:sz w:val="26"/>
                <w:szCs w:val="26"/>
              </w:rPr>
            </w:pPr>
          </w:p>
        </w:tc>
        <w:tc>
          <w:tcPr>
            <w:tcW w:w="2747" w:type="dxa"/>
          </w:tcPr>
          <w:p w:rsidR="00FF737D" w:rsidRPr="00446E97" w:rsidRDefault="00FF737D" w:rsidP="00446E97">
            <w:pPr>
              <w:pStyle w:val="aff1"/>
              <w:spacing w:before="0" w:after="0"/>
              <w:ind w:left="0" w:right="0"/>
              <w:rPr>
                <w:sz w:val="26"/>
                <w:szCs w:val="26"/>
              </w:rPr>
            </w:pPr>
          </w:p>
        </w:tc>
      </w:tr>
      <w:tr w:rsidR="00FF737D" w:rsidRPr="00446E97" w:rsidTr="00BC4601">
        <w:trPr>
          <w:cantSplit/>
        </w:trPr>
        <w:tc>
          <w:tcPr>
            <w:tcW w:w="10246" w:type="dxa"/>
            <w:gridSpan w:val="5"/>
          </w:tcPr>
          <w:p w:rsidR="00FF737D" w:rsidRPr="00446E97" w:rsidRDefault="00FF737D" w:rsidP="00446E97">
            <w:pPr>
              <w:pStyle w:val="aff1"/>
              <w:spacing w:before="0" w:after="0"/>
              <w:ind w:left="0" w:right="0"/>
              <w:rPr>
                <w:sz w:val="26"/>
                <w:szCs w:val="26"/>
              </w:rPr>
            </w:pPr>
            <w:r w:rsidRPr="00446E97">
              <w:rPr>
                <w:sz w:val="26"/>
                <w:szCs w:val="26"/>
              </w:rPr>
              <w:t>Инженерно-технический персонал</w:t>
            </w:r>
          </w:p>
        </w:tc>
      </w:tr>
      <w:tr w:rsidR="00FF737D" w:rsidRPr="00446E97" w:rsidTr="00BC4601">
        <w:tc>
          <w:tcPr>
            <w:tcW w:w="695" w:type="dxa"/>
          </w:tcPr>
          <w:p w:rsidR="00FF737D" w:rsidRPr="00446E97" w:rsidRDefault="00FF737D" w:rsidP="00446E97">
            <w:pPr>
              <w:suppressAutoHyphens w:val="0"/>
              <w:spacing w:line="240" w:lineRule="auto"/>
              <w:ind w:firstLine="0"/>
              <w:rPr>
                <w:sz w:val="26"/>
                <w:szCs w:val="26"/>
              </w:rPr>
            </w:pPr>
            <w:r w:rsidRPr="00446E97">
              <w:rPr>
                <w:sz w:val="26"/>
                <w:szCs w:val="26"/>
              </w:rPr>
              <w:t>1.</w:t>
            </w:r>
          </w:p>
        </w:tc>
        <w:tc>
          <w:tcPr>
            <w:tcW w:w="2268" w:type="dxa"/>
          </w:tcPr>
          <w:p w:rsidR="00FF737D" w:rsidRPr="00446E97" w:rsidRDefault="00FF737D" w:rsidP="00446E97">
            <w:pPr>
              <w:pStyle w:val="aff1"/>
              <w:spacing w:before="0" w:after="0"/>
              <w:ind w:left="0" w:right="0"/>
              <w:rPr>
                <w:sz w:val="26"/>
                <w:szCs w:val="26"/>
              </w:rPr>
            </w:pPr>
          </w:p>
        </w:tc>
        <w:tc>
          <w:tcPr>
            <w:tcW w:w="2586" w:type="dxa"/>
          </w:tcPr>
          <w:p w:rsidR="00FF737D" w:rsidRPr="00446E97" w:rsidRDefault="00FF737D" w:rsidP="00446E97">
            <w:pPr>
              <w:pStyle w:val="aff1"/>
              <w:spacing w:before="0" w:after="0"/>
              <w:ind w:left="0" w:right="0"/>
              <w:rPr>
                <w:sz w:val="26"/>
                <w:szCs w:val="26"/>
              </w:rPr>
            </w:pPr>
          </w:p>
        </w:tc>
        <w:tc>
          <w:tcPr>
            <w:tcW w:w="1950" w:type="dxa"/>
          </w:tcPr>
          <w:p w:rsidR="00FF737D" w:rsidRPr="00446E97" w:rsidRDefault="00FF737D" w:rsidP="00446E97">
            <w:pPr>
              <w:pStyle w:val="aff1"/>
              <w:spacing w:before="0" w:after="0"/>
              <w:ind w:left="0" w:right="0"/>
              <w:rPr>
                <w:sz w:val="26"/>
                <w:szCs w:val="26"/>
              </w:rPr>
            </w:pPr>
          </w:p>
        </w:tc>
        <w:tc>
          <w:tcPr>
            <w:tcW w:w="2747" w:type="dxa"/>
          </w:tcPr>
          <w:p w:rsidR="00FF737D" w:rsidRPr="00446E97" w:rsidRDefault="00FF737D" w:rsidP="00446E97">
            <w:pPr>
              <w:pStyle w:val="aff1"/>
              <w:spacing w:before="0" w:after="0"/>
              <w:ind w:left="0" w:right="0"/>
              <w:rPr>
                <w:sz w:val="26"/>
                <w:szCs w:val="26"/>
              </w:rPr>
            </w:pPr>
          </w:p>
        </w:tc>
      </w:tr>
      <w:tr w:rsidR="00FF737D" w:rsidRPr="00446E97" w:rsidTr="00BC4601">
        <w:tc>
          <w:tcPr>
            <w:tcW w:w="695" w:type="dxa"/>
          </w:tcPr>
          <w:p w:rsidR="00FF737D" w:rsidRPr="00446E97" w:rsidRDefault="00FF737D" w:rsidP="00446E97">
            <w:pPr>
              <w:suppressAutoHyphens w:val="0"/>
              <w:spacing w:line="240" w:lineRule="auto"/>
              <w:ind w:firstLine="0"/>
              <w:rPr>
                <w:sz w:val="26"/>
                <w:szCs w:val="26"/>
              </w:rPr>
            </w:pPr>
            <w:r w:rsidRPr="00446E97">
              <w:rPr>
                <w:sz w:val="26"/>
                <w:szCs w:val="26"/>
              </w:rPr>
              <w:t>2.</w:t>
            </w:r>
          </w:p>
        </w:tc>
        <w:tc>
          <w:tcPr>
            <w:tcW w:w="2268" w:type="dxa"/>
          </w:tcPr>
          <w:p w:rsidR="00FF737D" w:rsidRPr="00446E97" w:rsidRDefault="00FF737D" w:rsidP="00446E97">
            <w:pPr>
              <w:pStyle w:val="aff1"/>
              <w:spacing w:before="0" w:after="0"/>
              <w:ind w:left="0" w:right="0"/>
              <w:rPr>
                <w:sz w:val="26"/>
                <w:szCs w:val="26"/>
              </w:rPr>
            </w:pPr>
          </w:p>
        </w:tc>
        <w:tc>
          <w:tcPr>
            <w:tcW w:w="2586" w:type="dxa"/>
          </w:tcPr>
          <w:p w:rsidR="00FF737D" w:rsidRPr="00446E97" w:rsidRDefault="00FF737D" w:rsidP="00446E97">
            <w:pPr>
              <w:pStyle w:val="aff1"/>
              <w:spacing w:before="0" w:after="0"/>
              <w:ind w:left="0" w:right="0"/>
              <w:rPr>
                <w:sz w:val="26"/>
                <w:szCs w:val="26"/>
              </w:rPr>
            </w:pPr>
          </w:p>
        </w:tc>
        <w:tc>
          <w:tcPr>
            <w:tcW w:w="1950" w:type="dxa"/>
          </w:tcPr>
          <w:p w:rsidR="00FF737D" w:rsidRPr="00446E97" w:rsidRDefault="00FF737D" w:rsidP="00446E97">
            <w:pPr>
              <w:pStyle w:val="aff1"/>
              <w:spacing w:before="0" w:after="0"/>
              <w:ind w:left="0" w:right="0"/>
              <w:rPr>
                <w:sz w:val="26"/>
                <w:szCs w:val="26"/>
              </w:rPr>
            </w:pPr>
          </w:p>
        </w:tc>
        <w:tc>
          <w:tcPr>
            <w:tcW w:w="2747" w:type="dxa"/>
          </w:tcPr>
          <w:p w:rsidR="00FF737D" w:rsidRPr="00446E97" w:rsidRDefault="00FF737D" w:rsidP="00446E97">
            <w:pPr>
              <w:pStyle w:val="aff1"/>
              <w:spacing w:before="0" w:after="0"/>
              <w:ind w:left="0" w:right="0"/>
              <w:rPr>
                <w:sz w:val="26"/>
                <w:szCs w:val="26"/>
              </w:rPr>
            </w:pPr>
          </w:p>
        </w:tc>
      </w:tr>
      <w:tr w:rsidR="00FF737D" w:rsidRPr="00446E97" w:rsidTr="00BC4601">
        <w:tc>
          <w:tcPr>
            <w:tcW w:w="695" w:type="dxa"/>
          </w:tcPr>
          <w:p w:rsidR="00FF737D" w:rsidRPr="00446E97" w:rsidRDefault="00FF737D" w:rsidP="00446E97">
            <w:pPr>
              <w:suppressAutoHyphens w:val="0"/>
              <w:spacing w:line="240" w:lineRule="auto"/>
              <w:ind w:firstLine="0"/>
              <w:rPr>
                <w:sz w:val="26"/>
                <w:szCs w:val="26"/>
              </w:rPr>
            </w:pPr>
            <w:r w:rsidRPr="00446E97">
              <w:rPr>
                <w:sz w:val="26"/>
                <w:szCs w:val="26"/>
              </w:rPr>
              <w:t>3.</w:t>
            </w:r>
          </w:p>
        </w:tc>
        <w:tc>
          <w:tcPr>
            <w:tcW w:w="2268" w:type="dxa"/>
          </w:tcPr>
          <w:p w:rsidR="00FF737D" w:rsidRPr="00446E97" w:rsidRDefault="00FF737D" w:rsidP="00446E97">
            <w:pPr>
              <w:pStyle w:val="aff1"/>
              <w:spacing w:before="0" w:after="0"/>
              <w:ind w:left="0" w:right="0"/>
              <w:rPr>
                <w:sz w:val="26"/>
                <w:szCs w:val="26"/>
              </w:rPr>
            </w:pPr>
          </w:p>
        </w:tc>
        <w:tc>
          <w:tcPr>
            <w:tcW w:w="2586" w:type="dxa"/>
          </w:tcPr>
          <w:p w:rsidR="00FF737D" w:rsidRPr="00446E97" w:rsidRDefault="00FF737D" w:rsidP="00446E97">
            <w:pPr>
              <w:pStyle w:val="aff1"/>
              <w:spacing w:before="0" w:after="0"/>
              <w:ind w:left="0" w:right="0"/>
              <w:rPr>
                <w:sz w:val="26"/>
                <w:szCs w:val="26"/>
              </w:rPr>
            </w:pPr>
          </w:p>
        </w:tc>
        <w:tc>
          <w:tcPr>
            <w:tcW w:w="1950" w:type="dxa"/>
          </w:tcPr>
          <w:p w:rsidR="00FF737D" w:rsidRPr="00446E97" w:rsidRDefault="00FF737D" w:rsidP="00446E97">
            <w:pPr>
              <w:pStyle w:val="aff1"/>
              <w:spacing w:before="0" w:after="0"/>
              <w:ind w:left="0" w:right="0"/>
              <w:rPr>
                <w:sz w:val="26"/>
                <w:szCs w:val="26"/>
              </w:rPr>
            </w:pPr>
          </w:p>
        </w:tc>
        <w:tc>
          <w:tcPr>
            <w:tcW w:w="2747" w:type="dxa"/>
          </w:tcPr>
          <w:p w:rsidR="00FF737D" w:rsidRPr="00446E97" w:rsidRDefault="00FF737D" w:rsidP="00446E97">
            <w:pPr>
              <w:pStyle w:val="aff1"/>
              <w:spacing w:before="0" w:after="0"/>
              <w:ind w:left="0" w:right="0"/>
              <w:rPr>
                <w:sz w:val="26"/>
                <w:szCs w:val="26"/>
              </w:rPr>
            </w:pPr>
          </w:p>
        </w:tc>
      </w:tr>
      <w:tr w:rsidR="00FF737D" w:rsidRPr="00446E97" w:rsidTr="00BC4601">
        <w:tc>
          <w:tcPr>
            <w:tcW w:w="695" w:type="dxa"/>
          </w:tcPr>
          <w:p w:rsidR="00FF737D" w:rsidRPr="00446E97" w:rsidRDefault="00FF737D" w:rsidP="00446E97">
            <w:pPr>
              <w:spacing w:line="240" w:lineRule="auto"/>
              <w:ind w:firstLine="0"/>
              <w:rPr>
                <w:sz w:val="26"/>
                <w:szCs w:val="26"/>
              </w:rPr>
            </w:pPr>
            <w:r w:rsidRPr="00446E97">
              <w:rPr>
                <w:sz w:val="26"/>
                <w:szCs w:val="26"/>
              </w:rPr>
              <w:t>…</w:t>
            </w:r>
          </w:p>
        </w:tc>
        <w:tc>
          <w:tcPr>
            <w:tcW w:w="2268" w:type="dxa"/>
          </w:tcPr>
          <w:p w:rsidR="00FF737D" w:rsidRPr="00446E97" w:rsidRDefault="00FF737D" w:rsidP="00446E97">
            <w:pPr>
              <w:pStyle w:val="aff1"/>
              <w:spacing w:before="0" w:after="0"/>
              <w:ind w:left="0" w:right="0"/>
              <w:rPr>
                <w:sz w:val="26"/>
                <w:szCs w:val="26"/>
              </w:rPr>
            </w:pPr>
          </w:p>
        </w:tc>
        <w:tc>
          <w:tcPr>
            <w:tcW w:w="2586" w:type="dxa"/>
          </w:tcPr>
          <w:p w:rsidR="00FF737D" w:rsidRPr="00446E97" w:rsidRDefault="00FF737D" w:rsidP="00446E97">
            <w:pPr>
              <w:pStyle w:val="aff1"/>
              <w:spacing w:before="0" w:after="0"/>
              <w:ind w:left="0" w:right="0"/>
              <w:rPr>
                <w:sz w:val="26"/>
                <w:szCs w:val="26"/>
              </w:rPr>
            </w:pPr>
          </w:p>
        </w:tc>
        <w:tc>
          <w:tcPr>
            <w:tcW w:w="1950" w:type="dxa"/>
          </w:tcPr>
          <w:p w:rsidR="00FF737D" w:rsidRPr="00446E97" w:rsidRDefault="00FF737D" w:rsidP="00446E97">
            <w:pPr>
              <w:pStyle w:val="aff1"/>
              <w:spacing w:before="0" w:after="0"/>
              <w:ind w:left="0" w:right="0"/>
              <w:rPr>
                <w:sz w:val="26"/>
                <w:szCs w:val="26"/>
              </w:rPr>
            </w:pPr>
          </w:p>
        </w:tc>
        <w:tc>
          <w:tcPr>
            <w:tcW w:w="2747" w:type="dxa"/>
          </w:tcPr>
          <w:p w:rsidR="00FF737D" w:rsidRPr="00446E97" w:rsidRDefault="00FF737D" w:rsidP="00446E97">
            <w:pPr>
              <w:pStyle w:val="aff1"/>
              <w:spacing w:before="0" w:after="0"/>
              <w:ind w:left="0" w:right="0"/>
              <w:rPr>
                <w:sz w:val="26"/>
                <w:szCs w:val="26"/>
              </w:rPr>
            </w:pPr>
          </w:p>
        </w:tc>
      </w:tr>
      <w:tr w:rsidR="00FF737D" w:rsidRPr="00446E97" w:rsidTr="00BC4601">
        <w:trPr>
          <w:cantSplit/>
        </w:trPr>
        <w:tc>
          <w:tcPr>
            <w:tcW w:w="10246" w:type="dxa"/>
            <w:gridSpan w:val="5"/>
          </w:tcPr>
          <w:p w:rsidR="00FF737D" w:rsidRPr="00446E97" w:rsidRDefault="00FF737D" w:rsidP="00446E97">
            <w:pPr>
              <w:pStyle w:val="aff1"/>
              <w:spacing w:before="0" w:after="0"/>
              <w:ind w:left="0" w:right="0"/>
              <w:rPr>
                <w:sz w:val="26"/>
                <w:szCs w:val="26"/>
              </w:rPr>
            </w:pPr>
            <w:r w:rsidRPr="00446E97">
              <w:rPr>
                <w:sz w:val="26"/>
                <w:szCs w:val="26"/>
              </w:rPr>
              <w:t>Рабочие (производственный персонал)</w:t>
            </w:r>
          </w:p>
        </w:tc>
      </w:tr>
      <w:tr w:rsidR="00FF737D" w:rsidRPr="00446E97" w:rsidTr="00BC4601">
        <w:tc>
          <w:tcPr>
            <w:tcW w:w="695" w:type="dxa"/>
          </w:tcPr>
          <w:p w:rsidR="00FF737D" w:rsidRPr="00446E97" w:rsidRDefault="00FF737D" w:rsidP="00446E97">
            <w:pPr>
              <w:suppressAutoHyphens w:val="0"/>
              <w:spacing w:line="240" w:lineRule="auto"/>
              <w:ind w:firstLine="0"/>
              <w:rPr>
                <w:sz w:val="26"/>
                <w:szCs w:val="26"/>
              </w:rPr>
            </w:pPr>
            <w:r w:rsidRPr="00446E97">
              <w:rPr>
                <w:sz w:val="26"/>
                <w:szCs w:val="26"/>
              </w:rPr>
              <w:t>1.</w:t>
            </w:r>
          </w:p>
        </w:tc>
        <w:tc>
          <w:tcPr>
            <w:tcW w:w="2268" w:type="dxa"/>
          </w:tcPr>
          <w:p w:rsidR="00FF737D" w:rsidRPr="00446E97" w:rsidRDefault="00FF737D" w:rsidP="00446E97">
            <w:pPr>
              <w:pStyle w:val="aff1"/>
              <w:spacing w:before="0" w:after="0"/>
              <w:ind w:left="0" w:right="0"/>
              <w:rPr>
                <w:sz w:val="26"/>
                <w:szCs w:val="26"/>
              </w:rPr>
            </w:pPr>
          </w:p>
        </w:tc>
        <w:tc>
          <w:tcPr>
            <w:tcW w:w="2586" w:type="dxa"/>
          </w:tcPr>
          <w:p w:rsidR="00FF737D" w:rsidRPr="00446E97" w:rsidRDefault="00FF737D" w:rsidP="00446E97">
            <w:pPr>
              <w:pStyle w:val="aff1"/>
              <w:spacing w:before="0" w:after="0"/>
              <w:ind w:left="0" w:right="0"/>
              <w:rPr>
                <w:sz w:val="26"/>
                <w:szCs w:val="26"/>
              </w:rPr>
            </w:pPr>
          </w:p>
        </w:tc>
        <w:tc>
          <w:tcPr>
            <w:tcW w:w="1950" w:type="dxa"/>
          </w:tcPr>
          <w:p w:rsidR="00FF737D" w:rsidRPr="00446E97" w:rsidRDefault="00FF737D" w:rsidP="00446E97">
            <w:pPr>
              <w:pStyle w:val="aff1"/>
              <w:spacing w:before="0" w:after="0"/>
              <w:ind w:left="0" w:right="0"/>
              <w:rPr>
                <w:sz w:val="26"/>
                <w:szCs w:val="26"/>
              </w:rPr>
            </w:pPr>
          </w:p>
        </w:tc>
        <w:tc>
          <w:tcPr>
            <w:tcW w:w="2747" w:type="dxa"/>
          </w:tcPr>
          <w:p w:rsidR="00FF737D" w:rsidRPr="00446E97" w:rsidRDefault="00FF737D" w:rsidP="00446E97">
            <w:pPr>
              <w:pStyle w:val="aff1"/>
              <w:spacing w:before="0" w:after="0"/>
              <w:ind w:left="0" w:right="0"/>
              <w:rPr>
                <w:sz w:val="26"/>
                <w:szCs w:val="26"/>
              </w:rPr>
            </w:pPr>
          </w:p>
        </w:tc>
      </w:tr>
      <w:tr w:rsidR="00FF737D" w:rsidRPr="00446E97" w:rsidTr="00BC4601">
        <w:tc>
          <w:tcPr>
            <w:tcW w:w="695" w:type="dxa"/>
          </w:tcPr>
          <w:p w:rsidR="00FF737D" w:rsidRPr="00446E97" w:rsidRDefault="00FF737D" w:rsidP="00446E97">
            <w:pPr>
              <w:suppressAutoHyphens w:val="0"/>
              <w:spacing w:line="240" w:lineRule="auto"/>
              <w:ind w:firstLine="0"/>
              <w:rPr>
                <w:sz w:val="26"/>
                <w:szCs w:val="26"/>
              </w:rPr>
            </w:pPr>
            <w:r w:rsidRPr="00446E97">
              <w:rPr>
                <w:sz w:val="26"/>
                <w:szCs w:val="26"/>
              </w:rPr>
              <w:t>2.</w:t>
            </w:r>
          </w:p>
        </w:tc>
        <w:tc>
          <w:tcPr>
            <w:tcW w:w="2268" w:type="dxa"/>
          </w:tcPr>
          <w:p w:rsidR="00FF737D" w:rsidRPr="00446E97" w:rsidRDefault="00FF737D" w:rsidP="00446E97">
            <w:pPr>
              <w:pStyle w:val="aff1"/>
              <w:spacing w:before="0" w:after="0"/>
              <w:ind w:left="0" w:right="0"/>
              <w:rPr>
                <w:sz w:val="26"/>
                <w:szCs w:val="26"/>
              </w:rPr>
            </w:pPr>
          </w:p>
        </w:tc>
        <w:tc>
          <w:tcPr>
            <w:tcW w:w="2586" w:type="dxa"/>
          </w:tcPr>
          <w:p w:rsidR="00FF737D" w:rsidRPr="00446E97" w:rsidRDefault="00FF737D" w:rsidP="00446E97">
            <w:pPr>
              <w:pStyle w:val="aff1"/>
              <w:spacing w:before="0" w:after="0"/>
              <w:ind w:left="0" w:right="0"/>
              <w:rPr>
                <w:sz w:val="26"/>
                <w:szCs w:val="26"/>
              </w:rPr>
            </w:pPr>
          </w:p>
        </w:tc>
        <w:tc>
          <w:tcPr>
            <w:tcW w:w="1950" w:type="dxa"/>
          </w:tcPr>
          <w:p w:rsidR="00FF737D" w:rsidRPr="00446E97" w:rsidRDefault="00FF737D" w:rsidP="00446E97">
            <w:pPr>
              <w:pStyle w:val="aff1"/>
              <w:spacing w:before="0" w:after="0"/>
              <w:ind w:left="0" w:right="0"/>
              <w:rPr>
                <w:sz w:val="26"/>
                <w:szCs w:val="26"/>
              </w:rPr>
            </w:pPr>
          </w:p>
        </w:tc>
        <w:tc>
          <w:tcPr>
            <w:tcW w:w="2747" w:type="dxa"/>
          </w:tcPr>
          <w:p w:rsidR="00FF737D" w:rsidRPr="00446E97" w:rsidRDefault="00FF737D" w:rsidP="00446E97">
            <w:pPr>
              <w:pStyle w:val="aff1"/>
              <w:spacing w:before="0" w:after="0"/>
              <w:ind w:left="0" w:right="0"/>
              <w:rPr>
                <w:sz w:val="26"/>
                <w:szCs w:val="26"/>
              </w:rPr>
            </w:pPr>
          </w:p>
        </w:tc>
      </w:tr>
      <w:tr w:rsidR="00FF737D" w:rsidRPr="00446E97" w:rsidTr="00BC4601">
        <w:tc>
          <w:tcPr>
            <w:tcW w:w="695" w:type="dxa"/>
          </w:tcPr>
          <w:p w:rsidR="00FF737D" w:rsidRPr="00446E97" w:rsidRDefault="00FF737D" w:rsidP="00446E97">
            <w:pPr>
              <w:suppressAutoHyphens w:val="0"/>
              <w:spacing w:line="240" w:lineRule="auto"/>
              <w:ind w:firstLine="0"/>
              <w:rPr>
                <w:sz w:val="26"/>
                <w:szCs w:val="26"/>
              </w:rPr>
            </w:pPr>
            <w:r w:rsidRPr="00446E97">
              <w:rPr>
                <w:sz w:val="26"/>
                <w:szCs w:val="26"/>
              </w:rPr>
              <w:t>3.</w:t>
            </w:r>
          </w:p>
        </w:tc>
        <w:tc>
          <w:tcPr>
            <w:tcW w:w="2268" w:type="dxa"/>
          </w:tcPr>
          <w:p w:rsidR="00FF737D" w:rsidRPr="00446E97" w:rsidRDefault="00FF737D" w:rsidP="00446E97">
            <w:pPr>
              <w:pStyle w:val="aff1"/>
              <w:spacing w:before="0" w:after="0"/>
              <w:ind w:left="0" w:right="0"/>
              <w:rPr>
                <w:sz w:val="26"/>
                <w:szCs w:val="26"/>
              </w:rPr>
            </w:pPr>
          </w:p>
        </w:tc>
        <w:tc>
          <w:tcPr>
            <w:tcW w:w="2586" w:type="dxa"/>
          </w:tcPr>
          <w:p w:rsidR="00FF737D" w:rsidRPr="00446E97" w:rsidRDefault="00FF737D" w:rsidP="00446E97">
            <w:pPr>
              <w:pStyle w:val="aff1"/>
              <w:spacing w:before="0" w:after="0"/>
              <w:ind w:left="0" w:right="0"/>
              <w:rPr>
                <w:sz w:val="26"/>
                <w:szCs w:val="26"/>
              </w:rPr>
            </w:pPr>
          </w:p>
        </w:tc>
        <w:tc>
          <w:tcPr>
            <w:tcW w:w="1950" w:type="dxa"/>
          </w:tcPr>
          <w:p w:rsidR="00FF737D" w:rsidRPr="00446E97" w:rsidRDefault="00FF737D" w:rsidP="00446E97">
            <w:pPr>
              <w:pStyle w:val="aff1"/>
              <w:spacing w:before="0" w:after="0"/>
              <w:ind w:left="0" w:right="0"/>
              <w:rPr>
                <w:sz w:val="26"/>
                <w:szCs w:val="26"/>
              </w:rPr>
            </w:pPr>
          </w:p>
        </w:tc>
        <w:tc>
          <w:tcPr>
            <w:tcW w:w="2747" w:type="dxa"/>
          </w:tcPr>
          <w:p w:rsidR="00FF737D" w:rsidRPr="00446E97" w:rsidRDefault="00FF737D" w:rsidP="00446E97">
            <w:pPr>
              <w:pStyle w:val="aff1"/>
              <w:spacing w:before="0" w:after="0"/>
              <w:ind w:left="0" w:right="0"/>
              <w:rPr>
                <w:sz w:val="26"/>
                <w:szCs w:val="26"/>
              </w:rPr>
            </w:pPr>
          </w:p>
        </w:tc>
      </w:tr>
      <w:tr w:rsidR="00FF737D" w:rsidRPr="00446E97" w:rsidTr="00BC4601">
        <w:tc>
          <w:tcPr>
            <w:tcW w:w="695" w:type="dxa"/>
          </w:tcPr>
          <w:p w:rsidR="00FF737D" w:rsidRPr="00446E97" w:rsidRDefault="00FF737D" w:rsidP="00446E97">
            <w:pPr>
              <w:spacing w:line="240" w:lineRule="auto"/>
              <w:ind w:firstLine="0"/>
              <w:rPr>
                <w:sz w:val="26"/>
                <w:szCs w:val="26"/>
              </w:rPr>
            </w:pPr>
            <w:r w:rsidRPr="00446E97">
              <w:rPr>
                <w:sz w:val="26"/>
                <w:szCs w:val="26"/>
              </w:rPr>
              <w:t>…</w:t>
            </w:r>
          </w:p>
        </w:tc>
        <w:tc>
          <w:tcPr>
            <w:tcW w:w="2268" w:type="dxa"/>
          </w:tcPr>
          <w:p w:rsidR="00FF737D" w:rsidRPr="00446E97" w:rsidRDefault="00FF737D" w:rsidP="00446E97">
            <w:pPr>
              <w:pStyle w:val="aff1"/>
              <w:spacing w:before="0" w:after="0"/>
              <w:ind w:left="0" w:right="0"/>
              <w:rPr>
                <w:sz w:val="26"/>
                <w:szCs w:val="26"/>
              </w:rPr>
            </w:pPr>
          </w:p>
        </w:tc>
        <w:tc>
          <w:tcPr>
            <w:tcW w:w="2586" w:type="dxa"/>
          </w:tcPr>
          <w:p w:rsidR="00FF737D" w:rsidRPr="00446E97" w:rsidRDefault="00FF737D" w:rsidP="00446E97">
            <w:pPr>
              <w:pStyle w:val="aff1"/>
              <w:spacing w:before="0" w:after="0"/>
              <w:ind w:left="0" w:right="0"/>
              <w:rPr>
                <w:sz w:val="26"/>
                <w:szCs w:val="26"/>
              </w:rPr>
            </w:pPr>
          </w:p>
        </w:tc>
        <w:tc>
          <w:tcPr>
            <w:tcW w:w="1950" w:type="dxa"/>
          </w:tcPr>
          <w:p w:rsidR="00FF737D" w:rsidRPr="00446E97" w:rsidRDefault="00FF737D" w:rsidP="00446E97">
            <w:pPr>
              <w:pStyle w:val="aff1"/>
              <w:spacing w:before="0" w:after="0"/>
              <w:ind w:left="0" w:right="0"/>
              <w:rPr>
                <w:sz w:val="26"/>
                <w:szCs w:val="26"/>
              </w:rPr>
            </w:pPr>
          </w:p>
        </w:tc>
        <w:tc>
          <w:tcPr>
            <w:tcW w:w="2747" w:type="dxa"/>
          </w:tcPr>
          <w:p w:rsidR="00FF737D" w:rsidRPr="00446E97" w:rsidRDefault="00FF737D" w:rsidP="00446E97">
            <w:pPr>
              <w:pStyle w:val="aff1"/>
              <w:spacing w:before="0" w:after="0"/>
              <w:ind w:left="0" w:right="0"/>
              <w:rPr>
                <w:sz w:val="26"/>
                <w:szCs w:val="26"/>
              </w:rPr>
            </w:pPr>
          </w:p>
        </w:tc>
      </w:tr>
      <w:tr w:rsidR="00FF737D" w:rsidRPr="00446E97" w:rsidTr="00BC4601">
        <w:trPr>
          <w:cantSplit/>
        </w:trPr>
        <w:tc>
          <w:tcPr>
            <w:tcW w:w="10246" w:type="dxa"/>
            <w:gridSpan w:val="5"/>
          </w:tcPr>
          <w:p w:rsidR="00FF737D" w:rsidRPr="00446E97" w:rsidRDefault="00FF737D" w:rsidP="00446E97">
            <w:pPr>
              <w:pStyle w:val="aff1"/>
              <w:spacing w:before="0" w:after="0"/>
              <w:ind w:left="0" w:right="0"/>
              <w:rPr>
                <w:sz w:val="26"/>
                <w:szCs w:val="26"/>
              </w:rPr>
            </w:pPr>
            <w:r w:rsidRPr="00446E97">
              <w:rPr>
                <w:sz w:val="26"/>
                <w:szCs w:val="26"/>
              </w:rPr>
              <w:t xml:space="preserve">Специалисты </w:t>
            </w:r>
          </w:p>
        </w:tc>
      </w:tr>
      <w:tr w:rsidR="00FF737D" w:rsidRPr="00446E97" w:rsidTr="00BC4601">
        <w:tc>
          <w:tcPr>
            <w:tcW w:w="695" w:type="dxa"/>
          </w:tcPr>
          <w:p w:rsidR="00FF737D" w:rsidRPr="00446E97" w:rsidRDefault="00FF737D" w:rsidP="00446E97">
            <w:pPr>
              <w:numPr>
                <w:ilvl w:val="0"/>
                <w:numId w:val="54"/>
              </w:numPr>
              <w:suppressAutoHyphens w:val="0"/>
              <w:spacing w:line="240" w:lineRule="auto"/>
              <w:ind w:left="0" w:firstLine="0"/>
              <w:rPr>
                <w:sz w:val="26"/>
                <w:szCs w:val="26"/>
              </w:rPr>
            </w:pPr>
          </w:p>
        </w:tc>
        <w:tc>
          <w:tcPr>
            <w:tcW w:w="2268" w:type="dxa"/>
          </w:tcPr>
          <w:p w:rsidR="00FF737D" w:rsidRPr="00446E97" w:rsidRDefault="00FF737D" w:rsidP="00446E97">
            <w:pPr>
              <w:pStyle w:val="aff1"/>
              <w:spacing w:before="0" w:after="0"/>
              <w:ind w:left="0" w:right="0"/>
              <w:rPr>
                <w:sz w:val="26"/>
                <w:szCs w:val="26"/>
              </w:rPr>
            </w:pPr>
          </w:p>
        </w:tc>
        <w:tc>
          <w:tcPr>
            <w:tcW w:w="2586" w:type="dxa"/>
          </w:tcPr>
          <w:p w:rsidR="00FF737D" w:rsidRPr="00446E97" w:rsidRDefault="00FF737D" w:rsidP="00446E97">
            <w:pPr>
              <w:pStyle w:val="aff1"/>
              <w:spacing w:before="0" w:after="0"/>
              <w:ind w:left="0" w:right="0"/>
              <w:jc w:val="center"/>
              <w:rPr>
                <w:sz w:val="26"/>
                <w:szCs w:val="26"/>
              </w:rPr>
            </w:pPr>
          </w:p>
        </w:tc>
        <w:tc>
          <w:tcPr>
            <w:tcW w:w="1950" w:type="dxa"/>
          </w:tcPr>
          <w:p w:rsidR="00FF737D" w:rsidRPr="00446E97" w:rsidRDefault="00FF737D" w:rsidP="00446E97">
            <w:pPr>
              <w:pStyle w:val="aff1"/>
              <w:spacing w:before="0" w:after="0"/>
              <w:ind w:left="0" w:right="0"/>
              <w:rPr>
                <w:sz w:val="26"/>
                <w:szCs w:val="26"/>
              </w:rPr>
            </w:pPr>
          </w:p>
        </w:tc>
        <w:tc>
          <w:tcPr>
            <w:tcW w:w="2747" w:type="dxa"/>
          </w:tcPr>
          <w:p w:rsidR="00FF737D" w:rsidRPr="00446E97" w:rsidRDefault="00FF737D" w:rsidP="00446E97">
            <w:pPr>
              <w:pStyle w:val="aff1"/>
              <w:spacing w:before="0" w:after="0"/>
              <w:ind w:left="0" w:right="0"/>
              <w:jc w:val="center"/>
              <w:rPr>
                <w:sz w:val="26"/>
                <w:szCs w:val="26"/>
              </w:rPr>
            </w:pPr>
          </w:p>
        </w:tc>
      </w:tr>
      <w:tr w:rsidR="00FF737D" w:rsidRPr="00446E97" w:rsidTr="00BC4601">
        <w:tc>
          <w:tcPr>
            <w:tcW w:w="695" w:type="dxa"/>
          </w:tcPr>
          <w:p w:rsidR="00FF737D" w:rsidRPr="00446E97" w:rsidRDefault="00FF737D" w:rsidP="00446E97">
            <w:pPr>
              <w:numPr>
                <w:ilvl w:val="0"/>
                <w:numId w:val="54"/>
              </w:numPr>
              <w:suppressAutoHyphens w:val="0"/>
              <w:spacing w:line="240" w:lineRule="auto"/>
              <w:ind w:left="0" w:firstLine="0"/>
              <w:rPr>
                <w:sz w:val="26"/>
                <w:szCs w:val="26"/>
              </w:rPr>
            </w:pPr>
          </w:p>
        </w:tc>
        <w:tc>
          <w:tcPr>
            <w:tcW w:w="2268" w:type="dxa"/>
          </w:tcPr>
          <w:p w:rsidR="00FF737D" w:rsidRPr="00446E97" w:rsidRDefault="00FF737D" w:rsidP="00446E97">
            <w:pPr>
              <w:pStyle w:val="aff1"/>
              <w:spacing w:before="0" w:after="0"/>
              <w:ind w:left="0" w:right="0"/>
              <w:rPr>
                <w:sz w:val="26"/>
                <w:szCs w:val="26"/>
              </w:rPr>
            </w:pPr>
          </w:p>
        </w:tc>
        <w:tc>
          <w:tcPr>
            <w:tcW w:w="2586" w:type="dxa"/>
          </w:tcPr>
          <w:p w:rsidR="00FF737D" w:rsidRPr="00446E97" w:rsidRDefault="00FF737D" w:rsidP="00446E97">
            <w:pPr>
              <w:pStyle w:val="aff1"/>
              <w:spacing w:before="0" w:after="0"/>
              <w:ind w:left="0" w:right="0"/>
              <w:jc w:val="center"/>
              <w:rPr>
                <w:sz w:val="26"/>
                <w:szCs w:val="26"/>
              </w:rPr>
            </w:pPr>
          </w:p>
        </w:tc>
        <w:tc>
          <w:tcPr>
            <w:tcW w:w="1950" w:type="dxa"/>
          </w:tcPr>
          <w:p w:rsidR="00FF737D" w:rsidRPr="00446E97" w:rsidRDefault="00FF737D" w:rsidP="00446E97">
            <w:pPr>
              <w:pStyle w:val="aff1"/>
              <w:spacing w:before="0" w:after="0"/>
              <w:ind w:left="0" w:right="0"/>
              <w:rPr>
                <w:sz w:val="26"/>
                <w:szCs w:val="26"/>
              </w:rPr>
            </w:pPr>
          </w:p>
        </w:tc>
        <w:tc>
          <w:tcPr>
            <w:tcW w:w="2747" w:type="dxa"/>
          </w:tcPr>
          <w:p w:rsidR="00FF737D" w:rsidRPr="00446E97" w:rsidRDefault="00FF737D" w:rsidP="00446E97">
            <w:pPr>
              <w:pStyle w:val="aff1"/>
              <w:spacing w:before="0" w:after="0"/>
              <w:ind w:left="0" w:right="0"/>
              <w:jc w:val="center"/>
              <w:rPr>
                <w:sz w:val="26"/>
                <w:szCs w:val="26"/>
              </w:rPr>
            </w:pPr>
          </w:p>
        </w:tc>
      </w:tr>
      <w:tr w:rsidR="00FF737D" w:rsidRPr="00446E97" w:rsidTr="00BC4601">
        <w:tc>
          <w:tcPr>
            <w:tcW w:w="695" w:type="dxa"/>
          </w:tcPr>
          <w:p w:rsidR="00FF737D" w:rsidRPr="00446E97" w:rsidRDefault="00FF737D" w:rsidP="00446E97">
            <w:pPr>
              <w:numPr>
                <w:ilvl w:val="0"/>
                <w:numId w:val="54"/>
              </w:numPr>
              <w:suppressAutoHyphens w:val="0"/>
              <w:spacing w:line="240" w:lineRule="auto"/>
              <w:ind w:left="0" w:firstLine="0"/>
              <w:rPr>
                <w:sz w:val="26"/>
                <w:szCs w:val="26"/>
              </w:rPr>
            </w:pPr>
          </w:p>
        </w:tc>
        <w:tc>
          <w:tcPr>
            <w:tcW w:w="2268" w:type="dxa"/>
          </w:tcPr>
          <w:p w:rsidR="00FF737D" w:rsidRPr="00446E97" w:rsidRDefault="00FF737D" w:rsidP="00446E97">
            <w:pPr>
              <w:pStyle w:val="aff1"/>
              <w:spacing w:before="0" w:after="0"/>
              <w:ind w:left="0" w:right="0"/>
              <w:rPr>
                <w:sz w:val="26"/>
                <w:szCs w:val="26"/>
              </w:rPr>
            </w:pPr>
          </w:p>
        </w:tc>
        <w:tc>
          <w:tcPr>
            <w:tcW w:w="2586" w:type="dxa"/>
          </w:tcPr>
          <w:p w:rsidR="00FF737D" w:rsidRPr="00446E97" w:rsidRDefault="00FF737D" w:rsidP="00446E97">
            <w:pPr>
              <w:pStyle w:val="aff1"/>
              <w:spacing w:before="0" w:after="0"/>
              <w:ind w:left="0" w:right="0"/>
              <w:jc w:val="center"/>
              <w:rPr>
                <w:sz w:val="26"/>
                <w:szCs w:val="26"/>
              </w:rPr>
            </w:pPr>
          </w:p>
        </w:tc>
        <w:tc>
          <w:tcPr>
            <w:tcW w:w="1950" w:type="dxa"/>
          </w:tcPr>
          <w:p w:rsidR="00FF737D" w:rsidRPr="00446E97" w:rsidRDefault="00FF737D" w:rsidP="00446E97">
            <w:pPr>
              <w:pStyle w:val="aff1"/>
              <w:spacing w:before="0" w:after="0"/>
              <w:ind w:left="0" w:right="0"/>
              <w:rPr>
                <w:sz w:val="26"/>
                <w:szCs w:val="26"/>
              </w:rPr>
            </w:pPr>
          </w:p>
        </w:tc>
        <w:tc>
          <w:tcPr>
            <w:tcW w:w="2747" w:type="dxa"/>
          </w:tcPr>
          <w:p w:rsidR="00FF737D" w:rsidRPr="00446E97" w:rsidRDefault="00FF737D" w:rsidP="00446E97">
            <w:pPr>
              <w:pStyle w:val="aff1"/>
              <w:spacing w:before="0" w:after="0"/>
              <w:ind w:left="0" w:right="0"/>
              <w:jc w:val="center"/>
              <w:rPr>
                <w:sz w:val="26"/>
                <w:szCs w:val="26"/>
              </w:rPr>
            </w:pPr>
          </w:p>
        </w:tc>
      </w:tr>
      <w:tr w:rsidR="00FF737D" w:rsidRPr="00446E97" w:rsidTr="00BC4601">
        <w:tc>
          <w:tcPr>
            <w:tcW w:w="695" w:type="dxa"/>
          </w:tcPr>
          <w:p w:rsidR="00FF737D" w:rsidRPr="00446E97" w:rsidRDefault="00FF737D" w:rsidP="00446E97">
            <w:pPr>
              <w:spacing w:line="240" w:lineRule="auto"/>
              <w:ind w:firstLine="0"/>
              <w:rPr>
                <w:sz w:val="26"/>
                <w:szCs w:val="26"/>
              </w:rPr>
            </w:pPr>
            <w:r w:rsidRPr="00446E97">
              <w:rPr>
                <w:sz w:val="26"/>
                <w:szCs w:val="26"/>
              </w:rPr>
              <w:t>…</w:t>
            </w:r>
          </w:p>
        </w:tc>
        <w:tc>
          <w:tcPr>
            <w:tcW w:w="2268" w:type="dxa"/>
          </w:tcPr>
          <w:p w:rsidR="00FF737D" w:rsidRPr="00446E97" w:rsidRDefault="00FF737D" w:rsidP="00446E97">
            <w:pPr>
              <w:pStyle w:val="aff1"/>
              <w:spacing w:before="0" w:after="0"/>
              <w:ind w:left="0" w:right="0"/>
              <w:rPr>
                <w:sz w:val="26"/>
                <w:szCs w:val="26"/>
              </w:rPr>
            </w:pPr>
          </w:p>
        </w:tc>
        <w:tc>
          <w:tcPr>
            <w:tcW w:w="2586" w:type="dxa"/>
          </w:tcPr>
          <w:p w:rsidR="00FF737D" w:rsidRPr="00446E97" w:rsidRDefault="00FF737D" w:rsidP="00446E97">
            <w:pPr>
              <w:pStyle w:val="aff1"/>
              <w:spacing w:before="0" w:after="0"/>
              <w:ind w:left="0" w:right="0"/>
              <w:jc w:val="center"/>
              <w:rPr>
                <w:sz w:val="26"/>
                <w:szCs w:val="26"/>
              </w:rPr>
            </w:pPr>
          </w:p>
        </w:tc>
        <w:tc>
          <w:tcPr>
            <w:tcW w:w="1950" w:type="dxa"/>
          </w:tcPr>
          <w:p w:rsidR="00FF737D" w:rsidRPr="00446E97" w:rsidRDefault="00FF737D" w:rsidP="00446E97">
            <w:pPr>
              <w:pStyle w:val="aff1"/>
              <w:spacing w:before="0" w:after="0"/>
              <w:ind w:left="0" w:right="0"/>
              <w:rPr>
                <w:sz w:val="26"/>
                <w:szCs w:val="26"/>
              </w:rPr>
            </w:pPr>
          </w:p>
        </w:tc>
        <w:tc>
          <w:tcPr>
            <w:tcW w:w="2747" w:type="dxa"/>
          </w:tcPr>
          <w:p w:rsidR="00FF737D" w:rsidRPr="00446E97" w:rsidRDefault="00FF737D" w:rsidP="00446E97">
            <w:pPr>
              <w:pStyle w:val="aff1"/>
              <w:spacing w:before="0" w:after="0"/>
              <w:ind w:left="0" w:right="0"/>
              <w:jc w:val="center"/>
              <w:rPr>
                <w:sz w:val="26"/>
                <w:szCs w:val="26"/>
              </w:rPr>
            </w:pPr>
          </w:p>
        </w:tc>
      </w:tr>
      <w:tr w:rsidR="00FF737D" w:rsidRPr="00446E97" w:rsidTr="00BC4601">
        <w:trPr>
          <w:cantSplit/>
        </w:trPr>
        <w:tc>
          <w:tcPr>
            <w:tcW w:w="10246" w:type="dxa"/>
            <w:gridSpan w:val="5"/>
          </w:tcPr>
          <w:p w:rsidR="00FF737D" w:rsidRPr="00446E97" w:rsidRDefault="00FF737D" w:rsidP="00446E97">
            <w:pPr>
              <w:pStyle w:val="aff1"/>
              <w:spacing w:before="0" w:after="0"/>
              <w:ind w:left="0" w:right="0"/>
              <w:rPr>
                <w:sz w:val="26"/>
                <w:szCs w:val="26"/>
              </w:rPr>
            </w:pPr>
            <w:r w:rsidRPr="00446E97">
              <w:rPr>
                <w:sz w:val="26"/>
                <w:szCs w:val="26"/>
              </w:rPr>
              <w:t>Прочий персонал (в том числе экспедиторы, водители, грузчики, охранники и т.д.)</w:t>
            </w:r>
          </w:p>
        </w:tc>
      </w:tr>
      <w:tr w:rsidR="00FF737D" w:rsidRPr="00446E97" w:rsidTr="00BC4601">
        <w:tc>
          <w:tcPr>
            <w:tcW w:w="695" w:type="dxa"/>
          </w:tcPr>
          <w:p w:rsidR="00FF737D" w:rsidRPr="00446E97" w:rsidRDefault="00FF737D" w:rsidP="00446E97">
            <w:pPr>
              <w:suppressAutoHyphens w:val="0"/>
              <w:spacing w:line="240" w:lineRule="auto"/>
              <w:ind w:firstLine="0"/>
              <w:rPr>
                <w:sz w:val="26"/>
                <w:szCs w:val="26"/>
              </w:rPr>
            </w:pPr>
            <w:r w:rsidRPr="00446E97">
              <w:rPr>
                <w:sz w:val="26"/>
                <w:szCs w:val="26"/>
              </w:rPr>
              <w:t>1.</w:t>
            </w:r>
          </w:p>
        </w:tc>
        <w:tc>
          <w:tcPr>
            <w:tcW w:w="2268" w:type="dxa"/>
          </w:tcPr>
          <w:p w:rsidR="00FF737D" w:rsidRPr="00446E97" w:rsidRDefault="00FF737D" w:rsidP="00446E97">
            <w:pPr>
              <w:pStyle w:val="aff1"/>
              <w:spacing w:before="0" w:after="0"/>
              <w:ind w:left="0" w:right="0"/>
              <w:rPr>
                <w:sz w:val="26"/>
                <w:szCs w:val="26"/>
              </w:rPr>
            </w:pPr>
          </w:p>
        </w:tc>
        <w:tc>
          <w:tcPr>
            <w:tcW w:w="2586" w:type="dxa"/>
          </w:tcPr>
          <w:p w:rsidR="00FF737D" w:rsidRPr="00446E97" w:rsidRDefault="00FF737D" w:rsidP="00446E97">
            <w:pPr>
              <w:pStyle w:val="aff1"/>
              <w:spacing w:before="0" w:after="0"/>
              <w:ind w:left="0" w:right="0"/>
              <w:jc w:val="center"/>
              <w:rPr>
                <w:sz w:val="26"/>
                <w:szCs w:val="26"/>
              </w:rPr>
            </w:pPr>
          </w:p>
        </w:tc>
        <w:tc>
          <w:tcPr>
            <w:tcW w:w="1950" w:type="dxa"/>
          </w:tcPr>
          <w:p w:rsidR="00FF737D" w:rsidRPr="00446E97" w:rsidRDefault="00FF737D" w:rsidP="00446E97">
            <w:pPr>
              <w:pStyle w:val="aff1"/>
              <w:spacing w:before="0" w:after="0"/>
              <w:ind w:left="0" w:right="0"/>
              <w:rPr>
                <w:sz w:val="26"/>
                <w:szCs w:val="26"/>
              </w:rPr>
            </w:pPr>
          </w:p>
        </w:tc>
        <w:tc>
          <w:tcPr>
            <w:tcW w:w="2747" w:type="dxa"/>
          </w:tcPr>
          <w:p w:rsidR="00FF737D" w:rsidRPr="00446E97" w:rsidRDefault="00FF737D" w:rsidP="00446E97">
            <w:pPr>
              <w:pStyle w:val="aff1"/>
              <w:spacing w:before="0" w:after="0"/>
              <w:ind w:left="0" w:right="0"/>
              <w:jc w:val="center"/>
              <w:rPr>
                <w:sz w:val="26"/>
                <w:szCs w:val="26"/>
              </w:rPr>
            </w:pPr>
          </w:p>
        </w:tc>
      </w:tr>
      <w:tr w:rsidR="00FF737D" w:rsidRPr="00446E97" w:rsidTr="00BC4601">
        <w:tc>
          <w:tcPr>
            <w:tcW w:w="695" w:type="dxa"/>
          </w:tcPr>
          <w:p w:rsidR="00FF737D" w:rsidRPr="00446E97" w:rsidRDefault="00FF737D" w:rsidP="00446E97">
            <w:pPr>
              <w:suppressAutoHyphens w:val="0"/>
              <w:spacing w:line="240" w:lineRule="auto"/>
              <w:ind w:firstLine="0"/>
              <w:rPr>
                <w:sz w:val="26"/>
                <w:szCs w:val="26"/>
              </w:rPr>
            </w:pPr>
            <w:r w:rsidRPr="00446E97">
              <w:rPr>
                <w:sz w:val="26"/>
                <w:szCs w:val="26"/>
              </w:rPr>
              <w:t>2.</w:t>
            </w:r>
          </w:p>
        </w:tc>
        <w:tc>
          <w:tcPr>
            <w:tcW w:w="2268" w:type="dxa"/>
          </w:tcPr>
          <w:p w:rsidR="00FF737D" w:rsidRPr="00446E97" w:rsidRDefault="00FF737D" w:rsidP="00446E97">
            <w:pPr>
              <w:pStyle w:val="aff1"/>
              <w:spacing w:before="0" w:after="0"/>
              <w:ind w:left="0" w:right="0"/>
              <w:rPr>
                <w:sz w:val="26"/>
                <w:szCs w:val="26"/>
              </w:rPr>
            </w:pPr>
          </w:p>
        </w:tc>
        <w:tc>
          <w:tcPr>
            <w:tcW w:w="2586" w:type="dxa"/>
          </w:tcPr>
          <w:p w:rsidR="00FF737D" w:rsidRPr="00446E97" w:rsidRDefault="00FF737D" w:rsidP="00446E97">
            <w:pPr>
              <w:pStyle w:val="aff1"/>
              <w:spacing w:before="0" w:after="0"/>
              <w:ind w:left="0" w:right="0"/>
              <w:jc w:val="center"/>
              <w:rPr>
                <w:sz w:val="26"/>
                <w:szCs w:val="26"/>
              </w:rPr>
            </w:pPr>
          </w:p>
        </w:tc>
        <w:tc>
          <w:tcPr>
            <w:tcW w:w="1950" w:type="dxa"/>
          </w:tcPr>
          <w:p w:rsidR="00FF737D" w:rsidRPr="00446E97" w:rsidRDefault="00FF737D" w:rsidP="00446E97">
            <w:pPr>
              <w:pStyle w:val="aff1"/>
              <w:spacing w:before="0" w:after="0"/>
              <w:ind w:left="0" w:right="0"/>
              <w:rPr>
                <w:sz w:val="26"/>
                <w:szCs w:val="26"/>
              </w:rPr>
            </w:pPr>
          </w:p>
        </w:tc>
        <w:tc>
          <w:tcPr>
            <w:tcW w:w="2747" w:type="dxa"/>
          </w:tcPr>
          <w:p w:rsidR="00FF737D" w:rsidRPr="00446E97" w:rsidRDefault="00FF737D" w:rsidP="00446E97">
            <w:pPr>
              <w:pStyle w:val="aff1"/>
              <w:spacing w:before="0" w:after="0"/>
              <w:ind w:left="0" w:right="0"/>
              <w:jc w:val="center"/>
              <w:rPr>
                <w:sz w:val="26"/>
                <w:szCs w:val="26"/>
              </w:rPr>
            </w:pPr>
          </w:p>
        </w:tc>
      </w:tr>
      <w:tr w:rsidR="00FF737D" w:rsidRPr="00446E97" w:rsidTr="00BC4601">
        <w:tc>
          <w:tcPr>
            <w:tcW w:w="695" w:type="dxa"/>
          </w:tcPr>
          <w:p w:rsidR="00FF737D" w:rsidRPr="00446E97" w:rsidRDefault="00FF737D" w:rsidP="00446E97">
            <w:pPr>
              <w:suppressAutoHyphens w:val="0"/>
              <w:spacing w:line="240" w:lineRule="auto"/>
              <w:ind w:firstLine="0"/>
              <w:rPr>
                <w:sz w:val="26"/>
                <w:szCs w:val="26"/>
              </w:rPr>
            </w:pPr>
            <w:r w:rsidRPr="00446E97">
              <w:rPr>
                <w:sz w:val="26"/>
                <w:szCs w:val="26"/>
              </w:rPr>
              <w:t>3.</w:t>
            </w:r>
          </w:p>
        </w:tc>
        <w:tc>
          <w:tcPr>
            <w:tcW w:w="2268" w:type="dxa"/>
          </w:tcPr>
          <w:p w:rsidR="00FF737D" w:rsidRPr="00446E97" w:rsidRDefault="00FF737D" w:rsidP="00446E97">
            <w:pPr>
              <w:pStyle w:val="aff1"/>
              <w:spacing w:before="0" w:after="0"/>
              <w:ind w:left="0" w:right="0"/>
              <w:rPr>
                <w:sz w:val="26"/>
                <w:szCs w:val="26"/>
              </w:rPr>
            </w:pPr>
          </w:p>
        </w:tc>
        <w:tc>
          <w:tcPr>
            <w:tcW w:w="2586" w:type="dxa"/>
          </w:tcPr>
          <w:p w:rsidR="00FF737D" w:rsidRPr="00446E97" w:rsidRDefault="00FF737D" w:rsidP="00446E97">
            <w:pPr>
              <w:pStyle w:val="aff1"/>
              <w:spacing w:before="0" w:after="0"/>
              <w:ind w:left="0" w:right="0"/>
              <w:jc w:val="center"/>
              <w:rPr>
                <w:sz w:val="26"/>
                <w:szCs w:val="26"/>
              </w:rPr>
            </w:pPr>
          </w:p>
        </w:tc>
        <w:tc>
          <w:tcPr>
            <w:tcW w:w="1950" w:type="dxa"/>
          </w:tcPr>
          <w:p w:rsidR="00FF737D" w:rsidRPr="00446E97" w:rsidRDefault="00FF737D" w:rsidP="00446E97">
            <w:pPr>
              <w:pStyle w:val="aff1"/>
              <w:spacing w:before="0" w:after="0"/>
              <w:ind w:left="0" w:right="0"/>
              <w:rPr>
                <w:sz w:val="26"/>
                <w:szCs w:val="26"/>
              </w:rPr>
            </w:pPr>
          </w:p>
        </w:tc>
        <w:tc>
          <w:tcPr>
            <w:tcW w:w="2747" w:type="dxa"/>
          </w:tcPr>
          <w:p w:rsidR="00FF737D" w:rsidRPr="00446E97" w:rsidRDefault="00FF737D" w:rsidP="00446E97">
            <w:pPr>
              <w:pStyle w:val="aff1"/>
              <w:spacing w:before="0" w:after="0"/>
              <w:ind w:left="0" w:right="0"/>
              <w:jc w:val="center"/>
              <w:rPr>
                <w:sz w:val="26"/>
                <w:szCs w:val="26"/>
              </w:rPr>
            </w:pPr>
          </w:p>
        </w:tc>
      </w:tr>
      <w:tr w:rsidR="00FF737D" w:rsidRPr="00446E97" w:rsidTr="00BC4601">
        <w:tc>
          <w:tcPr>
            <w:tcW w:w="695" w:type="dxa"/>
          </w:tcPr>
          <w:p w:rsidR="00FF737D" w:rsidRPr="00446E97" w:rsidRDefault="00FF737D" w:rsidP="00446E97">
            <w:pPr>
              <w:spacing w:line="240" w:lineRule="auto"/>
              <w:ind w:firstLine="0"/>
              <w:rPr>
                <w:sz w:val="26"/>
                <w:szCs w:val="26"/>
              </w:rPr>
            </w:pPr>
            <w:r w:rsidRPr="00446E97">
              <w:rPr>
                <w:sz w:val="26"/>
                <w:szCs w:val="26"/>
              </w:rPr>
              <w:t>…</w:t>
            </w:r>
          </w:p>
        </w:tc>
        <w:tc>
          <w:tcPr>
            <w:tcW w:w="2268" w:type="dxa"/>
          </w:tcPr>
          <w:p w:rsidR="00FF737D" w:rsidRPr="00446E97" w:rsidRDefault="00FF737D" w:rsidP="00446E97">
            <w:pPr>
              <w:pStyle w:val="aff1"/>
              <w:spacing w:before="0" w:after="0"/>
              <w:ind w:left="0" w:right="0"/>
              <w:rPr>
                <w:sz w:val="26"/>
                <w:szCs w:val="26"/>
              </w:rPr>
            </w:pPr>
          </w:p>
        </w:tc>
        <w:tc>
          <w:tcPr>
            <w:tcW w:w="2586" w:type="dxa"/>
          </w:tcPr>
          <w:p w:rsidR="00FF737D" w:rsidRPr="00446E97" w:rsidRDefault="00FF737D" w:rsidP="00446E97">
            <w:pPr>
              <w:pStyle w:val="aff1"/>
              <w:spacing w:before="0" w:after="0"/>
              <w:ind w:left="0" w:right="0"/>
              <w:jc w:val="center"/>
              <w:rPr>
                <w:sz w:val="26"/>
                <w:szCs w:val="26"/>
              </w:rPr>
            </w:pPr>
          </w:p>
        </w:tc>
        <w:tc>
          <w:tcPr>
            <w:tcW w:w="1950" w:type="dxa"/>
          </w:tcPr>
          <w:p w:rsidR="00FF737D" w:rsidRPr="00446E97" w:rsidRDefault="00FF737D" w:rsidP="00446E97">
            <w:pPr>
              <w:pStyle w:val="aff1"/>
              <w:spacing w:before="0" w:after="0"/>
              <w:ind w:left="0" w:right="0"/>
              <w:rPr>
                <w:sz w:val="26"/>
                <w:szCs w:val="26"/>
              </w:rPr>
            </w:pPr>
          </w:p>
        </w:tc>
        <w:tc>
          <w:tcPr>
            <w:tcW w:w="2747" w:type="dxa"/>
          </w:tcPr>
          <w:p w:rsidR="00FF737D" w:rsidRPr="00446E97" w:rsidRDefault="00FF737D" w:rsidP="00446E97">
            <w:pPr>
              <w:pStyle w:val="aff1"/>
              <w:spacing w:before="0" w:after="0"/>
              <w:ind w:left="0" w:right="0"/>
              <w:jc w:val="center"/>
              <w:rPr>
                <w:sz w:val="26"/>
                <w:szCs w:val="26"/>
              </w:rPr>
            </w:pPr>
          </w:p>
        </w:tc>
      </w:tr>
    </w:tbl>
    <w:p w:rsidR="004F4D80" w:rsidRPr="00446E97" w:rsidRDefault="004F4D80" w:rsidP="00446E97">
      <w:pPr>
        <w:spacing w:line="240" w:lineRule="auto"/>
        <w:rPr>
          <w:sz w:val="26"/>
          <w:szCs w:val="26"/>
        </w:rPr>
      </w:pPr>
    </w:p>
    <w:p w:rsidR="004F4D80" w:rsidRPr="00446E97" w:rsidRDefault="004F4D80" w:rsidP="00446E97">
      <w:pPr>
        <w:spacing w:line="240" w:lineRule="auto"/>
        <w:rPr>
          <w:sz w:val="26"/>
          <w:szCs w:val="26"/>
        </w:rPr>
      </w:pPr>
      <w:r w:rsidRPr="00446E97">
        <w:rPr>
          <w:sz w:val="26"/>
          <w:szCs w:val="26"/>
        </w:rPr>
        <w:t>____________________________________</w:t>
      </w:r>
    </w:p>
    <w:p w:rsidR="004F4D80" w:rsidRPr="00446E97" w:rsidRDefault="004F4D80" w:rsidP="00446E97">
      <w:pPr>
        <w:spacing w:line="240" w:lineRule="auto"/>
        <w:ind w:right="3684"/>
        <w:jc w:val="center"/>
        <w:rPr>
          <w:sz w:val="26"/>
          <w:szCs w:val="26"/>
          <w:vertAlign w:val="superscript"/>
        </w:rPr>
      </w:pPr>
      <w:r w:rsidRPr="00446E97">
        <w:rPr>
          <w:sz w:val="26"/>
          <w:szCs w:val="26"/>
          <w:vertAlign w:val="superscript"/>
        </w:rPr>
        <w:t>(подпись, М.П.)</w:t>
      </w:r>
    </w:p>
    <w:p w:rsidR="004F4D80" w:rsidRPr="00446E97" w:rsidRDefault="004F4D80" w:rsidP="00446E97">
      <w:pPr>
        <w:spacing w:line="240" w:lineRule="auto"/>
        <w:rPr>
          <w:sz w:val="26"/>
          <w:szCs w:val="26"/>
        </w:rPr>
      </w:pPr>
      <w:r w:rsidRPr="00446E97">
        <w:rPr>
          <w:sz w:val="26"/>
          <w:szCs w:val="26"/>
        </w:rPr>
        <w:t>____________________________________</w:t>
      </w:r>
    </w:p>
    <w:p w:rsidR="004F4D80" w:rsidRPr="00446E97" w:rsidRDefault="004F4D80" w:rsidP="00446E97">
      <w:pPr>
        <w:spacing w:line="240" w:lineRule="auto"/>
        <w:ind w:right="3684"/>
        <w:jc w:val="center"/>
        <w:rPr>
          <w:sz w:val="26"/>
          <w:szCs w:val="26"/>
          <w:vertAlign w:val="superscript"/>
        </w:rPr>
      </w:pPr>
      <w:r w:rsidRPr="00446E97">
        <w:rPr>
          <w:sz w:val="26"/>
          <w:szCs w:val="26"/>
          <w:vertAlign w:val="superscript"/>
        </w:rPr>
        <w:t xml:space="preserve">(фамилия, имя, отчество </w:t>
      </w:r>
      <w:proofErr w:type="gramStart"/>
      <w:r w:rsidRPr="00446E97">
        <w:rPr>
          <w:sz w:val="26"/>
          <w:szCs w:val="26"/>
          <w:vertAlign w:val="superscript"/>
        </w:rPr>
        <w:t>подписавшего</w:t>
      </w:r>
      <w:proofErr w:type="gramEnd"/>
      <w:r w:rsidRPr="00446E97">
        <w:rPr>
          <w:sz w:val="26"/>
          <w:szCs w:val="26"/>
          <w:vertAlign w:val="superscript"/>
        </w:rPr>
        <w:t>, должность)</w:t>
      </w:r>
    </w:p>
    <w:p w:rsidR="004F4D80" w:rsidRPr="00446E97" w:rsidRDefault="004F4D80" w:rsidP="00446E97">
      <w:pPr>
        <w:pBdr>
          <w:bottom w:val="single" w:sz="4" w:space="1" w:color="auto"/>
        </w:pBdr>
        <w:shd w:val="clear" w:color="auto" w:fill="E0E0E0"/>
        <w:spacing w:line="240" w:lineRule="auto"/>
        <w:ind w:right="21" w:firstLine="0"/>
        <w:jc w:val="center"/>
        <w:rPr>
          <w:b/>
          <w:color w:val="000000"/>
          <w:spacing w:val="36"/>
          <w:sz w:val="26"/>
          <w:szCs w:val="26"/>
        </w:rPr>
      </w:pPr>
      <w:r w:rsidRPr="00446E97">
        <w:rPr>
          <w:b/>
          <w:color w:val="000000"/>
          <w:spacing w:val="36"/>
          <w:sz w:val="26"/>
          <w:szCs w:val="26"/>
        </w:rPr>
        <w:t>конец формы</w:t>
      </w:r>
    </w:p>
    <w:p w:rsidR="00D904EF" w:rsidRPr="00446E97" w:rsidRDefault="00D904EF" w:rsidP="00446E97">
      <w:pPr>
        <w:suppressAutoHyphens w:val="0"/>
        <w:spacing w:line="240" w:lineRule="auto"/>
        <w:ind w:firstLine="0"/>
        <w:jc w:val="left"/>
        <w:rPr>
          <w:sz w:val="26"/>
          <w:szCs w:val="26"/>
        </w:rPr>
      </w:pPr>
      <w:bookmarkStart w:id="1341" w:name="_Toc98253950"/>
      <w:bookmarkStart w:id="1342" w:name="_Toc157248202"/>
      <w:bookmarkStart w:id="1343" w:name="_Toc157496571"/>
      <w:bookmarkStart w:id="1344" w:name="_Toc158206110"/>
      <w:bookmarkStart w:id="1345" w:name="_Toc164057795"/>
      <w:bookmarkStart w:id="1346" w:name="_Toc164137145"/>
      <w:bookmarkStart w:id="1347" w:name="_Toc164161305"/>
      <w:bookmarkStart w:id="1348" w:name="_Toc165173876"/>
      <w:r w:rsidRPr="00446E97">
        <w:rPr>
          <w:b/>
          <w:sz w:val="26"/>
          <w:szCs w:val="26"/>
        </w:rPr>
        <w:br w:type="page"/>
      </w:r>
    </w:p>
    <w:p w:rsidR="004F4D80" w:rsidRPr="00446E97" w:rsidRDefault="004F4D80" w:rsidP="00446E97">
      <w:pPr>
        <w:pStyle w:val="3"/>
        <w:spacing w:before="0" w:after="0"/>
        <w:rPr>
          <w:sz w:val="26"/>
          <w:szCs w:val="26"/>
        </w:rPr>
      </w:pPr>
      <w:bookmarkStart w:id="1349" w:name="_Toc439170700"/>
      <w:bookmarkStart w:id="1350" w:name="_Toc439172802"/>
      <w:bookmarkStart w:id="1351" w:name="_Toc439173246"/>
      <w:bookmarkStart w:id="1352" w:name="_Toc439238242"/>
      <w:bookmarkStart w:id="1353" w:name="_Toc439252789"/>
      <w:bookmarkStart w:id="1354" w:name="_Toc439323763"/>
      <w:bookmarkStart w:id="1355" w:name="_Toc440361400"/>
      <w:bookmarkStart w:id="1356" w:name="_Toc440376282"/>
      <w:bookmarkStart w:id="1357" w:name="_Toc440382540"/>
      <w:bookmarkStart w:id="1358" w:name="_Toc440447210"/>
      <w:bookmarkStart w:id="1359" w:name="_Toc440620890"/>
      <w:bookmarkStart w:id="1360" w:name="_Toc440631525"/>
      <w:bookmarkStart w:id="1361" w:name="_Toc440875764"/>
      <w:bookmarkStart w:id="1362" w:name="_Toc441131788"/>
      <w:bookmarkStart w:id="1363" w:name="_Toc468352937"/>
      <w:bookmarkStart w:id="1364" w:name="_Toc468355921"/>
      <w:bookmarkStart w:id="1365" w:name="_Toc469480805"/>
      <w:bookmarkStart w:id="1366" w:name="_Toc471898625"/>
      <w:r w:rsidRPr="00446E97">
        <w:rPr>
          <w:sz w:val="26"/>
          <w:szCs w:val="26"/>
        </w:rPr>
        <w:lastRenderedPageBreak/>
        <w:t>Инструкции по заполнению</w:t>
      </w:r>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p>
    <w:p w:rsidR="004F4D80" w:rsidRPr="00446E97" w:rsidRDefault="00C236C0" w:rsidP="00446E97">
      <w:pPr>
        <w:pStyle w:val="aff6"/>
        <w:numPr>
          <w:ilvl w:val="3"/>
          <w:numId w:val="1"/>
        </w:numPr>
        <w:tabs>
          <w:tab w:val="num" w:pos="1134"/>
        </w:tabs>
        <w:suppressAutoHyphens w:val="0"/>
        <w:spacing w:line="240" w:lineRule="auto"/>
        <w:rPr>
          <w:sz w:val="26"/>
          <w:szCs w:val="26"/>
        </w:rPr>
      </w:pPr>
      <w:r w:rsidRPr="00446E97">
        <w:rPr>
          <w:sz w:val="26"/>
          <w:szCs w:val="26"/>
        </w:rPr>
        <w:t>Участник</w:t>
      </w:r>
      <w:r w:rsidR="004F4D80" w:rsidRPr="00446E97">
        <w:rPr>
          <w:sz w:val="26"/>
          <w:szCs w:val="26"/>
        </w:rPr>
        <w:t xml:space="preserve"> приводит номер и дату письма о подаче оферты, приложением к которому является данная справка</w:t>
      </w:r>
      <w:r w:rsidR="00D90031" w:rsidRPr="00446E97">
        <w:rPr>
          <w:sz w:val="26"/>
          <w:szCs w:val="26"/>
        </w:rPr>
        <w:t xml:space="preserve"> (подраздел </w:t>
      </w:r>
      <w:r w:rsidR="00667BB8" w:rsidRPr="00446E97">
        <w:rPr>
          <w:sz w:val="26"/>
          <w:szCs w:val="26"/>
        </w:rPr>
        <w:fldChar w:fldCharType="begin"/>
      </w:r>
      <w:r w:rsidR="00D90031" w:rsidRPr="00446E97">
        <w:rPr>
          <w:sz w:val="26"/>
          <w:szCs w:val="26"/>
        </w:rPr>
        <w:instrText xml:space="preserve"> REF _Ref55336310 \r \h </w:instrText>
      </w:r>
      <w:r w:rsidR="00667BB8" w:rsidRPr="00446E97">
        <w:rPr>
          <w:sz w:val="26"/>
          <w:szCs w:val="26"/>
        </w:rPr>
      </w:r>
      <w:r w:rsidR="00446E97" w:rsidRPr="00446E97">
        <w:rPr>
          <w:sz w:val="26"/>
          <w:szCs w:val="26"/>
        </w:rPr>
        <w:instrText xml:space="preserve"> \* MERGEFORMAT </w:instrText>
      </w:r>
      <w:r w:rsidR="00667BB8" w:rsidRPr="00446E97">
        <w:rPr>
          <w:sz w:val="26"/>
          <w:szCs w:val="26"/>
        </w:rPr>
        <w:fldChar w:fldCharType="separate"/>
      </w:r>
      <w:r w:rsidR="004F7A87" w:rsidRPr="00446E97">
        <w:rPr>
          <w:sz w:val="26"/>
          <w:szCs w:val="26"/>
        </w:rPr>
        <w:t>5.1</w:t>
      </w:r>
      <w:r w:rsidR="00667BB8" w:rsidRPr="00446E97">
        <w:rPr>
          <w:sz w:val="26"/>
          <w:szCs w:val="26"/>
        </w:rPr>
        <w:fldChar w:fldCharType="end"/>
      </w:r>
      <w:r w:rsidR="00D90031" w:rsidRPr="00446E97">
        <w:rPr>
          <w:sz w:val="26"/>
          <w:szCs w:val="26"/>
        </w:rPr>
        <w:t>)</w:t>
      </w:r>
      <w:r w:rsidR="004F4D80" w:rsidRPr="00446E97">
        <w:rPr>
          <w:sz w:val="26"/>
          <w:szCs w:val="26"/>
        </w:rPr>
        <w:t>.</w:t>
      </w:r>
    </w:p>
    <w:p w:rsidR="004F4D80" w:rsidRPr="00446E97" w:rsidRDefault="00C236C0" w:rsidP="00446E97">
      <w:pPr>
        <w:pStyle w:val="aff6"/>
        <w:numPr>
          <w:ilvl w:val="3"/>
          <w:numId w:val="1"/>
        </w:numPr>
        <w:tabs>
          <w:tab w:val="num" w:pos="1134"/>
        </w:tabs>
        <w:suppressAutoHyphens w:val="0"/>
        <w:spacing w:line="240" w:lineRule="auto"/>
        <w:rPr>
          <w:sz w:val="26"/>
          <w:szCs w:val="26"/>
        </w:rPr>
      </w:pPr>
      <w:r w:rsidRPr="00446E97">
        <w:rPr>
          <w:sz w:val="26"/>
          <w:szCs w:val="26"/>
        </w:rPr>
        <w:t>Участник</w:t>
      </w:r>
      <w:r w:rsidR="004F4D80" w:rsidRPr="00446E97">
        <w:rPr>
          <w:sz w:val="26"/>
          <w:szCs w:val="26"/>
        </w:rPr>
        <w:t xml:space="preserve"> указывает свое фирменное наименование (в </w:t>
      </w:r>
      <w:proofErr w:type="spellStart"/>
      <w:r w:rsidR="004F4D80" w:rsidRPr="00446E97">
        <w:rPr>
          <w:sz w:val="26"/>
          <w:szCs w:val="26"/>
        </w:rPr>
        <w:t>т.ч</w:t>
      </w:r>
      <w:proofErr w:type="spellEnd"/>
      <w:r w:rsidR="004F4D80" w:rsidRPr="00446E97">
        <w:rPr>
          <w:sz w:val="26"/>
          <w:szCs w:val="26"/>
        </w:rPr>
        <w:t>. организационно-правовую форму) и свой адрес.</w:t>
      </w:r>
    </w:p>
    <w:p w:rsidR="00FF737D" w:rsidRPr="00446E97" w:rsidRDefault="00E9701B" w:rsidP="00446E97">
      <w:pPr>
        <w:pStyle w:val="aff6"/>
        <w:numPr>
          <w:ilvl w:val="3"/>
          <w:numId w:val="1"/>
        </w:numPr>
        <w:tabs>
          <w:tab w:val="num" w:pos="1134"/>
        </w:tabs>
        <w:suppressAutoHyphens w:val="0"/>
        <w:spacing w:line="240" w:lineRule="auto"/>
        <w:rPr>
          <w:sz w:val="26"/>
          <w:szCs w:val="26"/>
        </w:rPr>
      </w:pPr>
      <w:r w:rsidRPr="00446E97">
        <w:rPr>
          <w:sz w:val="26"/>
          <w:szCs w:val="26"/>
        </w:rPr>
        <w:t>В Т</w:t>
      </w:r>
      <w:r w:rsidR="00FF737D" w:rsidRPr="00446E97">
        <w:rPr>
          <w:sz w:val="26"/>
          <w:szCs w:val="26"/>
        </w:rPr>
        <w:t xml:space="preserve">аблице-1 данной справки </w:t>
      </w:r>
      <w:proofErr w:type="gramStart"/>
      <w:r w:rsidR="00FF737D" w:rsidRPr="00446E97">
        <w:rPr>
          <w:sz w:val="26"/>
          <w:szCs w:val="26"/>
        </w:rPr>
        <w:t>указывается</w:t>
      </w:r>
      <w:proofErr w:type="gramEnd"/>
      <w:r w:rsidR="00FF737D" w:rsidRPr="00446E97">
        <w:rPr>
          <w:sz w:val="26"/>
          <w:szCs w:val="26"/>
        </w:rPr>
        <w:t xml:space="preserve"> в общем штатная численность всех специалистов, находящихся в штате Участника.</w:t>
      </w:r>
    </w:p>
    <w:p w:rsidR="004F4D80" w:rsidRPr="00446E97" w:rsidRDefault="00E9701B" w:rsidP="00446E97">
      <w:pPr>
        <w:pStyle w:val="aff6"/>
        <w:numPr>
          <w:ilvl w:val="3"/>
          <w:numId w:val="1"/>
        </w:numPr>
        <w:tabs>
          <w:tab w:val="num" w:pos="1134"/>
        </w:tabs>
        <w:suppressAutoHyphens w:val="0"/>
        <w:spacing w:line="240" w:lineRule="auto"/>
        <w:rPr>
          <w:sz w:val="26"/>
          <w:szCs w:val="26"/>
        </w:rPr>
      </w:pPr>
      <w:r w:rsidRPr="00446E97">
        <w:rPr>
          <w:sz w:val="26"/>
          <w:szCs w:val="26"/>
        </w:rPr>
        <w:t>В Т</w:t>
      </w:r>
      <w:r w:rsidR="004F4D80" w:rsidRPr="00446E97">
        <w:rPr>
          <w:sz w:val="26"/>
          <w:szCs w:val="26"/>
        </w:rPr>
        <w:t>аблице-</w:t>
      </w:r>
      <w:r w:rsidR="00FF737D" w:rsidRPr="00446E97">
        <w:rPr>
          <w:sz w:val="26"/>
          <w:szCs w:val="26"/>
        </w:rPr>
        <w:t>2</w:t>
      </w:r>
      <w:r w:rsidR="004F4D80" w:rsidRPr="00446E97">
        <w:rPr>
          <w:sz w:val="26"/>
          <w:szCs w:val="26"/>
        </w:rPr>
        <w:t xml:space="preserve"> данной справки перечисляются только те работники, которые будут непосредственно привлечены </w:t>
      </w:r>
      <w:r w:rsidR="00C236C0" w:rsidRPr="00446E97">
        <w:rPr>
          <w:sz w:val="26"/>
          <w:szCs w:val="26"/>
        </w:rPr>
        <w:t>Участник</w:t>
      </w:r>
      <w:r w:rsidR="004F4D80" w:rsidRPr="00446E97">
        <w:rPr>
          <w:sz w:val="26"/>
          <w:szCs w:val="26"/>
        </w:rPr>
        <w:t>ом в ходе выполнения Договора.</w:t>
      </w:r>
    </w:p>
    <w:p w:rsidR="004F4D80" w:rsidRPr="00446E97" w:rsidRDefault="004F4D80" w:rsidP="00446E97">
      <w:pPr>
        <w:pStyle w:val="aff6"/>
        <w:numPr>
          <w:ilvl w:val="3"/>
          <w:numId w:val="1"/>
        </w:numPr>
        <w:tabs>
          <w:tab w:val="num" w:pos="1134"/>
        </w:tabs>
        <w:suppressAutoHyphens w:val="0"/>
        <w:spacing w:line="240" w:lineRule="auto"/>
        <w:rPr>
          <w:sz w:val="26"/>
          <w:szCs w:val="26"/>
        </w:rPr>
      </w:pPr>
      <w:r w:rsidRPr="00446E97">
        <w:rPr>
          <w:sz w:val="26"/>
          <w:szCs w:val="26"/>
        </w:rPr>
        <w:t xml:space="preserve">По разделу «прочий персонал» </w:t>
      </w:r>
      <w:r w:rsidR="00E9701B" w:rsidRPr="00446E97">
        <w:rPr>
          <w:sz w:val="26"/>
          <w:szCs w:val="26"/>
        </w:rPr>
        <w:t>Таблицы-2</w:t>
      </w:r>
      <w:r w:rsidRPr="00446E97">
        <w:rPr>
          <w:sz w:val="26"/>
          <w:szCs w:val="26"/>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446E97" w:rsidRDefault="004F4D80" w:rsidP="00446E97">
      <w:pPr>
        <w:pStyle w:val="2"/>
        <w:pageBreakBefore/>
        <w:tabs>
          <w:tab w:val="clear" w:pos="0"/>
          <w:tab w:val="clear" w:pos="1700"/>
          <w:tab w:val="num" w:pos="1134"/>
          <w:tab w:val="num" w:pos="5104"/>
        </w:tabs>
        <w:spacing w:before="0" w:after="0" w:line="240" w:lineRule="auto"/>
        <w:jc w:val="both"/>
        <w:rPr>
          <w:sz w:val="26"/>
          <w:szCs w:val="26"/>
        </w:rPr>
      </w:pPr>
      <w:bookmarkStart w:id="1367" w:name="_Toc165173881"/>
      <w:bookmarkStart w:id="1368" w:name="_Ref194749267"/>
      <w:bookmarkStart w:id="1369" w:name="_Toc423423677"/>
      <w:bookmarkStart w:id="1370" w:name="_Ref440271993"/>
      <w:bookmarkStart w:id="1371" w:name="_Ref440274659"/>
      <w:bookmarkStart w:id="1372" w:name="_Toc471898626"/>
      <w:bookmarkStart w:id="1373" w:name="_Ref90381523"/>
      <w:bookmarkStart w:id="1374" w:name="_Toc90385124"/>
      <w:bookmarkStart w:id="1375" w:name="_Ref96861029"/>
      <w:bookmarkStart w:id="1376" w:name="_Toc97651410"/>
      <w:bookmarkStart w:id="1377" w:name="_Toc98253955"/>
      <w:r w:rsidRPr="00446E97">
        <w:rPr>
          <w:sz w:val="26"/>
          <w:szCs w:val="26"/>
        </w:rPr>
        <w:lastRenderedPageBreak/>
        <w:t>Информационное письмо о налич</w:t>
      </w:r>
      <w:proofErr w:type="gramStart"/>
      <w:r w:rsidRPr="00446E97">
        <w:rPr>
          <w:sz w:val="26"/>
          <w:szCs w:val="26"/>
        </w:rPr>
        <w:t xml:space="preserve">ии у </w:t>
      </w:r>
      <w:r w:rsidR="00C236C0" w:rsidRPr="00446E97">
        <w:rPr>
          <w:sz w:val="26"/>
          <w:szCs w:val="26"/>
        </w:rPr>
        <w:t>У</w:t>
      </w:r>
      <w:proofErr w:type="gramEnd"/>
      <w:r w:rsidR="00C236C0" w:rsidRPr="00446E97">
        <w:rPr>
          <w:sz w:val="26"/>
          <w:szCs w:val="26"/>
        </w:rPr>
        <w:t>частник</w:t>
      </w:r>
      <w:r w:rsidRPr="00446E97">
        <w:rPr>
          <w:sz w:val="26"/>
          <w:szCs w:val="26"/>
        </w:rPr>
        <w:t xml:space="preserve">а </w:t>
      </w:r>
      <w:r w:rsidR="00A600E3" w:rsidRPr="00446E97">
        <w:rPr>
          <w:sz w:val="26"/>
          <w:szCs w:val="26"/>
        </w:rPr>
        <w:t xml:space="preserve">конфликта интересов и/или </w:t>
      </w:r>
      <w:r w:rsidRPr="00446E97">
        <w:rPr>
          <w:sz w:val="26"/>
          <w:szCs w:val="26"/>
        </w:rPr>
        <w:t xml:space="preserve">связей, носящих характер </w:t>
      </w:r>
      <w:proofErr w:type="spellStart"/>
      <w:r w:rsidRPr="00446E97">
        <w:rPr>
          <w:sz w:val="26"/>
          <w:szCs w:val="26"/>
        </w:rPr>
        <w:t>аффилированности</w:t>
      </w:r>
      <w:proofErr w:type="spellEnd"/>
      <w:r w:rsidRPr="00446E97">
        <w:rPr>
          <w:sz w:val="26"/>
          <w:szCs w:val="26"/>
        </w:rPr>
        <w:t xml:space="preserve"> с сотрудниками Заказчика или Организатора (форма 1</w:t>
      </w:r>
      <w:r w:rsidR="00B8118F" w:rsidRPr="00446E97">
        <w:rPr>
          <w:sz w:val="26"/>
          <w:szCs w:val="26"/>
        </w:rPr>
        <w:t>1</w:t>
      </w:r>
      <w:r w:rsidRPr="00446E97">
        <w:rPr>
          <w:sz w:val="26"/>
          <w:szCs w:val="26"/>
        </w:rPr>
        <w:t>)</w:t>
      </w:r>
      <w:bookmarkEnd w:id="1367"/>
      <w:bookmarkEnd w:id="1368"/>
      <w:bookmarkEnd w:id="1369"/>
      <w:bookmarkEnd w:id="1370"/>
      <w:bookmarkEnd w:id="1371"/>
      <w:bookmarkEnd w:id="1372"/>
    </w:p>
    <w:p w:rsidR="004F4D80" w:rsidRPr="00446E97" w:rsidRDefault="004F4D80" w:rsidP="00446E97">
      <w:pPr>
        <w:pStyle w:val="3"/>
        <w:spacing w:before="0" w:after="0"/>
        <w:rPr>
          <w:sz w:val="26"/>
          <w:szCs w:val="26"/>
        </w:rPr>
      </w:pPr>
      <w:bookmarkStart w:id="1378" w:name="_Toc97651411"/>
      <w:bookmarkStart w:id="1379" w:name="_Toc98253956"/>
      <w:bookmarkStart w:id="1380" w:name="_Toc157248208"/>
      <w:bookmarkStart w:id="1381" w:name="_Toc157496577"/>
      <w:bookmarkStart w:id="1382" w:name="_Toc158206116"/>
      <w:bookmarkStart w:id="1383" w:name="_Toc164057801"/>
      <w:bookmarkStart w:id="1384" w:name="_Toc164137151"/>
      <w:bookmarkStart w:id="1385" w:name="_Toc164161311"/>
      <w:bookmarkStart w:id="1386" w:name="_Toc165173882"/>
      <w:bookmarkStart w:id="1387" w:name="_Toc439170702"/>
      <w:bookmarkStart w:id="1388" w:name="_Toc439172804"/>
      <w:bookmarkStart w:id="1389" w:name="_Toc439173248"/>
      <w:bookmarkStart w:id="1390" w:name="_Toc439238244"/>
      <w:bookmarkStart w:id="1391" w:name="_Toc439252791"/>
      <w:bookmarkStart w:id="1392" w:name="_Toc439323765"/>
      <w:bookmarkStart w:id="1393" w:name="_Toc440361402"/>
      <w:bookmarkStart w:id="1394" w:name="_Toc440376284"/>
      <w:bookmarkStart w:id="1395" w:name="_Toc440382542"/>
      <w:bookmarkStart w:id="1396" w:name="_Toc440447212"/>
      <w:bookmarkStart w:id="1397" w:name="_Toc440620892"/>
      <w:bookmarkStart w:id="1398" w:name="_Toc440631527"/>
      <w:bookmarkStart w:id="1399" w:name="_Toc440875766"/>
      <w:bookmarkStart w:id="1400" w:name="_Toc441131790"/>
      <w:bookmarkStart w:id="1401" w:name="_Toc468352939"/>
      <w:bookmarkStart w:id="1402" w:name="_Toc468355923"/>
      <w:bookmarkStart w:id="1403" w:name="_Toc469480807"/>
      <w:bookmarkStart w:id="1404" w:name="_Toc471898627"/>
      <w:r w:rsidRPr="00446E97">
        <w:rPr>
          <w:sz w:val="26"/>
          <w:szCs w:val="26"/>
        </w:rPr>
        <w:t>Форма письма о налич</w:t>
      </w:r>
      <w:proofErr w:type="gramStart"/>
      <w:r w:rsidRPr="00446E97">
        <w:rPr>
          <w:sz w:val="26"/>
          <w:szCs w:val="26"/>
        </w:rPr>
        <w:t xml:space="preserve">ии у </w:t>
      </w:r>
      <w:r w:rsidR="00C236C0" w:rsidRPr="00446E97">
        <w:rPr>
          <w:sz w:val="26"/>
          <w:szCs w:val="26"/>
        </w:rPr>
        <w:t>У</w:t>
      </w:r>
      <w:proofErr w:type="gramEnd"/>
      <w:r w:rsidR="00C236C0" w:rsidRPr="00446E97">
        <w:rPr>
          <w:sz w:val="26"/>
          <w:szCs w:val="26"/>
        </w:rPr>
        <w:t>частник</w:t>
      </w:r>
      <w:r w:rsidRPr="00446E97">
        <w:rPr>
          <w:sz w:val="26"/>
          <w:szCs w:val="26"/>
        </w:rPr>
        <w:t xml:space="preserve">а </w:t>
      </w:r>
      <w:r w:rsidR="00A600E3" w:rsidRPr="00446E97">
        <w:rPr>
          <w:sz w:val="26"/>
          <w:szCs w:val="26"/>
        </w:rPr>
        <w:t xml:space="preserve">конфликта интересов и/или </w:t>
      </w:r>
      <w:r w:rsidRPr="00446E97">
        <w:rPr>
          <w:sz w:val="26"/>
          <w:szCs w:val="26"/>
        </w:rPr>
        <w:t xml:space="preserve">связей, носящих характер </w:t>
      </w:r>
      <w:proofErr w:type="spellStart"/>
      <w:r w:rsidRPr="00446E97">
        <w:rPr>
          <w:sz w:val="26"/>
          <w:szCs w:val="26"/>
        </w:rPr>
        <w:t>аффилированности</w:t>
      </w:r>
      <w:proofErr w:type="spellEnd"/>
      <w:r w:rsidRPr="00446E97">
        <w:rPr>
          <w:sz w:val="26"/>
          <w:szCs w:val="26"/>
        </w:rPr>
        <w:t xml:space="preserve"> с сотрудниками Заказчика или Организатора</w:t>
      </w:r>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p>
    <w:p w:rsidR="004F4D80" w:rsidRPr="00446E97" w:rsidRDefault="004F4D80" w:rsidP="00446E97">
      <w:pPr>
        <w:pBdr>
          <w:top w:val="single" w:sz="4" w:space="1" w:color="auto"/>
        </w:pBdr>
        <w:shd w:val="clear" w:color="auto" w:fill="E0E0E0"/>
        <w:spacing w:line="240" w:lineRule="auto"/>
        <w:ind w:right="21" w:firstLine="0"/>
        <w:jc w:val="center"/>
        <w:rPr>
          <w:b/>
          <w:color w:val="000000"/>
          <w:spacing w:val="36"/>
          <w:sz w:val="26"/>
          <w:szCs w:val="26"/>
        </w:rPr>
      </w:pPr>
      <w:r w:rsidRPr="00446E97">
        <w:rPr>
          <w:b/>
          <w:color w:val="000000"/>
          <w:spacing w:val="36"/>
          <w:sz w:val="26"/>
          <w:szCs w:val="26"/>
        </w:rPr>
        <w:t>начало формы</w:t>
      </w:r>
    </w:p>
    <w:p w:rsidR="004F4D80" w:rsidRPr="00446E97" w:rsidRDefault="004F4D80" w:rsidP="00446E97">
      <w:pPr>
        <w:spacing w:line="240" w:lineRule="auto"/>
        <w:ind w:firstLine="0"/>
        <w:jc w:val="left"/>
        <w:rPr>
          <w:sz w:val="26"/>
          <w:szCs w:val="26"/>
        </w:rPr>
      </w:pPr>
      <w:r w:rsidRPr="00446E97">
        <w:rPr>
          <w:sz w:val="26"/>
          <w:szCs w:val="26"/>
        </w:rPr>
        <w:t xml:space="preserve">Приложение </w:t>
      </w:r>
      <w:r w:rsidR="00553A57" w:rsidRPr="00446E97">
        <w:rPr>
          <w:sz w:val="26"/>
          <w:szCs w:val="26"/>
        </w:rPr>
        <w:t>1</w:t>
      </w:r>
      <w:r w:rsidR="00B8118F" w:rsidRPr="00446E97">
        <w:rPr>
          <w:sz w:val="26"/>
          <w:szCs w:val="26"/>
        </w:rPr>
        <w:t>1</w:t>
      </w:r>
      <w:r w:rsidRPr="00446E97">
        <w:rPr>
          <w:sz w:val="26"/>
          <w:szCs w:val="26"/>
        </w:rPr>
        <w:t xml:space="preserve"> к письму о подаче оферты</w:t>
      </w:r>
      <w:r w:rsidRPr="00446E97">
        <w:rPr>
          <w:sz w:val="26"/>
          <w:szCs w:val="26"/>
        </w:rPr>
        <w:br/>
        <w:t>от «____»_____________ </w:t>
      </w:r>
      <w:proofErr w:type="gramStart"/>
      <w:r w:rsidRPr="00446E97">
        <w:rPr>
          <w:sz w:val="26"/>
          <w:szCs w:val="26"/>
        </w:rPr>
        <w:t>г</w:t>
      </w:r>
      <w:proofErr w:type="gramEnd"/>
      <w:r w:rsidRPr="00446E97">
        <w:rPr>
          <w:sz w:val="26"/>
          <w:szCs w:val="26"/>
        </w:rPr>
        <w:t>. №__________</w:t>
      </w:r>
    </w:p>
    <w:p w:rsidR="004F4D80" w:rsidRPr="00446E97" w:rsidRDefault="004F4D80" w:rsidP="00446E97">
      <w:pPr>
        <w:spacing w:line="240" w:lineRule="auto"/>
        <w:ind w:right="5243"/>
        <w:rPr>
          <w:sz w:val="26"/>
          <w:szCs w:val="26"/>
        </w:rPr>
      </w:pPr>
    </w:p>
    <w:p w:rsidR="004F4D80" w:rsidRPr="00446E97" w:rsidRDefault="004F4D80" w:rsidP="00446E97">
      <w:pPr>
        <w:spacing w:line="240" w:lineRule="auto"/>
        <w:rPr>
          <w:sz w:val="26"/>
          <w:szCs w:val="26"/>
        </w:rPr>
      </w:pPr>
    </w:p>
    <w:p w:rsidR="004F4D80" w:rsidRPr="00446E97" w:rsidRDefault="004F4D80" w:rsidP="00446E97">
      <w:pPr>
        <w:spacing w:line="240" w:lineRule="auto"/>
        <w:jc w:val="center"/>
        <w:rPr>
          <w:sz w:val="26"/>
          <w:szCs w:val="26"/>
        </w:rPr>
      </w:pPr>
      <w:r w:rsidRPr="00446E97">
        <w:rPr>
          <w:sz w:val="26"/>
          <w:szCs w:val="26"/>
        </w:rPr>
        <w:t>Уважаемые господа!</w:t>
      </w:r>
    </w:p>
    <w:p w:rsidR="004F4D80" w:rsidRPr="00446E97" w:rsidRDefault="004F4D80" w:rsidP="00446E97">
      <w:pPr>
        <w:spacing w:line="240" w:lineRule="auto"/>
        <w:rPr>
          <w:sz w:val="26"/>
          <w:szCs w:val="26"/>
        </w:rPr>
      </w:pPr>
    </w:p>
    <w:p w:rsidR="004F4D80" w:rsidRPr="00446E97" w:rsidRDefault="004F4D80" w:rsidP="00446E97">
      <w:pPr>
        <w:spacing w:line="240" w:lineRule="auto"/>
        <w:rPr>
          <w:b/>
          <w:sz w:val="26"/>
          <w:szCs w:val="26"/>
        </w:rPr>
      </w:pPr>
      <w:r w:rsidRPr="00446E97">
        <w:rPr>
          <w:sz w:val="26"/>
          <w:szCs w:val="26"/>
        </w:rPr>
        <w:t xml:space="preserve">При рассмотрении нашей </w:t>
      </w:r>
      <w:r w:rsidR="00D904EF" w:rsidRPr="00446E97">
        <w:rPr>
          <w:sz w:val="26"/>
          <w:szCs w:val="26"/>
        </w:rPr>
        <w:t>Заявки</w:t>
      </w:r>
      <w:r w:rsidRPr="00446E97">
        <w:rPr>
          <w:sz w:val="26"/>
          <w:szCs w:val="26"/>
        </w:rPr>
        <w:t xml:space="preserve"> просим учесть следующие сведения о наличии у </w:t>
      </w:r>
      <w:r w:rsidRPr="00446E97">
        <w:rPr>
          <w:b/>
          <w:i/>
          <w:sz w:val="26"/>
          <w:szCs w:val="26"/>
        </w:rPr>
        <w:t xml:space="preserve">{указывается наименование </w:t>
      </w:r>
      <w:r w:rsidR="00C236C0" w:rsidRPr="00446E97">
        <w:rPr>
          <w:b/>
          <w:i/>
          <w:sz w:val="26"/>
          <w:szCs w:val="26"/>
        </w:rPr>
        <w:t>Участник</w:t>
      </w:r>
      <w:r w:rsidRPr="00446E97">
        <w:rPr>
          <w:b/>
          <w:i/>
          <w:sz w:val="26"/>
          <w:szCs w:val="26"/>
        </w:rPr>
        <w:t>а}</w:t>
      </w:r>
      <w:r w:rsidR="00475C80" w:rsidRPr="00446E97">
        <w:rPr>
          <w:i/>
          <w:sz w:val="26"/>
          <w:szCs w:val="26"/>
        </w:rPr>
        <w:t xml:space="preserve"> </w:t>
      </w:r>
      <w:r w:rsidR="00475C80" w:rsidRPr="00446E97">
        <w:rPr>
          <w:snapToGrid w:val="0"/>
          <w:sz w:val="26"/>
          <w:szCs w:val="26"/>
        </w:rPr>
        <w:t>конфликта интересов и/или связей</w:t>
      </w:r>
      <w:r w:rsidRPr="00446E97">
        <w:rPr>
          <w:sz w:val="26"/>
          <w:szCs w:val="26"/>
        </w:rPr>
        <w:t xml:space="preserve">, носящих характер </w:t>
      </w:r>
      <w:proofErr w:type="spellStart"/>
      <w:r w:rsidRPr="00446E97">
        <w:rPr>
          <w:sz w:val="26"/>
          <w:szCs w:val="26"/>
        </w:rPr>
        <w:t>аффилированности</w:t>
      </w:r>
      <w:proofErr w:type="spellEnd"/>
      <w:r w:rsidRPr="00446E97">
        <w:rPr>
          <w:sz w:val="26"/>
          <w:szCs w:val="26"/>
        </w:rPr>
        <w:t xml:space="preserve"> с лицами, являющимися </w:t>
      </w:r>
      <w:r w:rsidRPr="00446E97">
        <w:rPr>
          <w:b/>
          <w:i/>
          <w:sz w:val="26"/>
          <w:szCs w:val="26"/>
        </w:rPr>
        <w:t>{</w:t>
      </w:r>
      <w:proofErr w:type="gramStart"/>
      <w:r w:rsidRPr="00446E97">
        <w:rPr>
          <w:b/>
          <w:i/>
          <w:sz w:val="26"/>
          <w:szCs w:val="26"/>
        </w:rPr>
        <w:t>указывается</w:t>
      </w:r>
      <w:proofErr w:type="gramEnd"/>
      <w:r w:rsidRPr="00446E97">
        <w:rPr>
          <w:b/>
          <w:i/>
          <w:sz w:val="26"/>
          <w:szCs w:val="26"/>
        </w:rPr>
        <w:t xml:space="preserve"> кем являются эти лица, пример: учредители, сотрудники, и т.д.}</w:t>
      </w:r>
      <w:r w:rsidRPr="00446E97">
        <w:rPr>
          <w:i/>
          <w:sz w:val="26"/>
          <w:szCs w:val="26"/>
        </w:rPr>
        <w:t xml:space="preserve"> </w:t>
      </w:r>
      <w:r w:rsidRPr="00446E97">
        <w:rPr>
          <w:sz w:val="26"/>
          <w:szCs w:val="26"/>
        </w:rPr>
        <w:t xml:space="preserve">Заказчика </w:t>
      </w:r>
      <w:r w:rsidRPr="00446E97">
        <w:rPr>
          <w:b/>
          <w:i/>
          <w:sz w:val="26"/>
          <w:szCs w:val="26"/>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446E97">
        <w:rPr>
          <w:b/>
          <w:i/>
          <w:sz w:val="26"/>
          <w:szCs w:val="26"/>
        </w:rPr>
        <w:t>запроса предложений</w:t>
      </w:r>
      <w:r w:rsidRPr="00446E97">
        <w:rPr>
          <w:b/>
          <w:i/>
          <w:sz w:val="26"/>
          <w:szCs w:val="26"/>
        </w:rPr>
        <w:t>}</w:t>
      </w:r>
      <w:r w:rsidRPr="00446E97">
        <w:rPr>
          <w:i/>
          <w:sz w:val="26"/>
          <w:szCs w:val="26"/>
        </w:rPr>
        <w:t xml:space="preserve"> </w:t>
      </w:r>
      <w:r w:rsidRPr="00446E97">
        <w:rPr>
          <w:sz w:val="26"/>
          <w:szCs w:val="26"/>
        </w:rPr>
        <w:t xml:space="preserve"> а именно:</w:t>
      </w:r>
    </w:p>
    <w:p w:rsidR="004F4D80" w:rsidRPr="00446E97" w:rsidRDefault="004F4D80" w:rsidP="00446E97">
      <w:pPr>
        <w:numPr>
          <w:ilvl w:val="0"/>
          <w:numId w:val="59"/>
        </w:numPr>
        <w:suppressAutoHyphens w:val="0"/>
        <w:spacing w:line="240" w:lineRule="auto"/>
        <w:rPr>
          <w:b/>
          <w:i/>
          <w:sz w:val="26"/>
          <w:szCs w:val="26"/>
        </w:rPr>
      </w:pPr>
      <w:r w:rsidRPr="00446E97">
        <w:rPr>
          <w:b/>
          <w:i/>
          <w:sz w:val="26"/>
          <w:szCs w:val="26"/>
        </w:rPr>
        <w:t xml:space="preserve">{указывается Ф.И.О. лица, его место работы, должность; кратко описывается почему по мнению связи между данным лицом и </w:t>
      </w:r>
      <w:r w:rsidR="00C236C0" w:rsidRPr="00446E97">
        <w:rPr>
          <w:b/>
          <w:i/>
          <w:sz w:val="26"/>
          <w:szCs w:val="26"/>
        </w:rPr>
        <w:t>Участник</w:t>
      </w:r>
      <w:r w:rsidRPr="00446E97">
        <w:rPr>
          <w:b/>
          <w:i/>
          <w:sz w:val="26"/>
          <w:szCs w:val="26"/>
        </w:rPr>
        <w:t xml:space="preserve">ом могут быть расценены </w:t>
      </w:r>
      <w:r w:rsidR="00475C80" w:rsidRPr="00446E97">
        <w:rPr>
          <w:b/>
          <w:i/>
          <w:sz w:val="26"/>
          <w:szCs w:val="26"/>
        </w:rPr>
        <w:t xml:space="preserve">как </w:t>
      </w:r>
      <w:r w:rsidR="00475C80" w:rsidRPr="00446E97">
        <w:rPr>
          <w:b/>
          <w:i/>
          <w:snapToGrid w:val="0"/>
          <w:sz w:val="26"/>
          <w:szCs w:val="26"/>
        </w:rPr>
        <w:t xml:space="preserve">конфликт интересов и/или </w:t>
      </w:r>
      <w:proofErr w:type="spellStart"/>
      <w:r w:rsidRPr="00446E97">
        <w:rPr>
          <w:b/>
          <w:i/>
          <w:sz w:val="26"/>
          <w:szCs w:val="26"/>
        </w:rPr>
        <w:t>аффилированность</w:t>
      </w:r>
      <w:proofErr w:type="spellEnd"/>
      <w:proofErr w:type="gramStart"/>
      <w:r w:rsidRPr="00446E97">
        <w:rPr>
          <w:b/>
          <w:i/>
          <w:sz w:val="26"/>
          <w:szCs w:val="26"/>
        </w:rPr>
        <w:t xml:space="preserve"> }</w:t>
      </w:r>
      <w:proofErr w:type="gramEnd"/>
      <w:r w:rsidRPr="00446E97">
        <w:rPr>
          <w:b/>
          <w:i/>
          <w:sz w:val="26"/>
          <w:szCs w:val="26"/>
        </w:rPr>
        <w:t>;</w:t>
      </w:r>
    </w:p>
    <w:p w:rsidR="004F4D80" w:rsidRPr="00446E97" w:rsidRDefault="004F4D80" w:rsidP="00446E97">
      <w:pPr>
        <w:numPr>
          <w:ilvl w:val="0"/>
          <w:numId w:val="59"/>
        </w:numPr>
        <w:suppressAutoHyphens w:val="0"/>
        <w:spacing w:line="240" w:lineRule="auto"/>
        <w:rPr>
          <w:b/>
          <w:i/>
          <w:sz w:val="26"/>
          <w:szCs w:val="26"/>
        </w:rPr>
      </w:pPr>
      <w:r w:rsidRPr="00446E97">
        <w:rPr>
          <w:b/>
          <w:i/>
          <w:sz w:val="26"/>
          <w:szCs w:val="26"/>
        </w:rPr>
        <w:t xml:space="preserve">{указывается Ф.И.О. лица, его должность, кратко описывается почему связи между данным лицом и </w:t>
      </w:r>
      <w:r w:rsidR="00C236C0" w:rsidRPr="00446E97">
        <w:rPr>
          <w:b/>
          <w:i/>
          <w:sz w:val="26"/>
          <w:szCs w:val="26"/>
        </w:rPr>
        <w:t>Участник</w:t>
      </w:r>
      <w:r w:rsidRPr="00446E97">
        <w:rPr>
          <w:b/>
          <w:i/>
          <w:sz w:val="26"/>
          <w:szCs w:val="26"/>
        </w:rPr>
        <w:t xml:space="preserve">ом могут быть расценены </w:t>
      </w:r>
      <w:r w:rsidR="00475C80" w:rsidRPr="00446E97">
        <w:rPr>
          <w:b/>
          <w:i/>
          <w:sz w:val="26"/>
          <w:szCs w:val="26"/>
        </w:rPr>
        <w:t xml:space="preserve">как </w:t>
      </w:r>
      <w:r w:rsidR="00475C80" w:rsidRPr="00446E97">
        <w:rPr>
          <w:b/>
          <w:i/>
          <w:snapToGrid w:val="0"/>
          <w:sz w:val="26"/>
          <w:szCs w:val="26"/>
        </w:rPr>
        <w:t xml:space="preserve">конфликт интересов и/или </w:t>
      </w:r>
      <w:proofErr w:type="spellStart"/>
      <w:r w:rsidRPr="00446E97">
        <w:rPr>
          <w:b/>
          <w:i/>
          <w:sz w:val="26"/>
          <w:szCs w:val="26"/>
        </w:rPr>
        <w:t>аффилированность</w:t>
      </w:r>
      <w:proofErr w:type="spellEnd"/>
      <w:proofErr w:type="gramStart"/>
      <w:r w:rsidRPr="00446E97">
        <w:rPr>
          <w:b/>
          <w:i/>
          <w:sz w:val="26"/>
          <w:szCs w:val="26"/>
        </w:rPr>
        <w:t xml:space="preserve"> }</w:t>
      </w:r>
      <w:proofErr w:type="gramEnd"/>
      <w:r w:rsidRPr="00446E97">
        <w:rPr>
          <w:b/>
          <w:i/>
          <w:sz w:val="26"/>
          <w:szCs w:val="26"/>
        </w:rPr>
        <w:t>;</w:t>
      </w:r>
    </w:p>
    <w:p w:rsidR="004F4D80" w:rsidRPr="00446E97" w:rsidRDefault="004F4D80" w:rsidP="00446E97">
      <w:pPr>
        <w:numPr>
          <w:ilvl w:val="0"/>
          <w:numId w:val="59"/>
        </w:numPr>
        <w:suppressAutoHyphens w:val="0"/>
        <w:spacing w:line="240" w:lineRule="auto"/>
        <w:rPr>
          <w:b/>
          <w:i/>
          <w:sz w:val="26"/>
          <w:szCs w:val="26"/>
        </w:rPr>
      </w:pPr>
      <w:r w:rsidRPr="00446E97">
        <w:rPr>
          <w:b/>
          <w:i/>
          <w:sz w:val="26"/>
          <w:szCs w:val="26"/>
        </w:rPr>
        <w:t>……</w:t>
      </w:r>
    </w:p>
    <w:p w:rsidR="004F4D80" w:rsidRPr="00446E97" w:rsidRDefault="004F4D80" w:rsidP="00446E97">
      <w:pPr>
        <w:spacing w:line="240" w:lineRule="auto"/>
        <w:rPr>
          <w:sz w:val="26"/>
          <w:szCs w:val="26"/>
        </w:rPr>
      </w:pPr>
    </w:p>
    <w:p w:rsidR="004F4D80" w:rsidRPr="00446E97" w:rsidRDefault="004F4D80" w:rsidP="00446E97">
      <w:pPr>
        <w:spacing w:line="240" w:lineRule="auto"/>
        <w:rPr>
          <w:sz w:val="26"/>
          <w:szCs w:val="26"/>
        </w:rPr>
      </w:pPr>
    </w:p>
    <w:p w:rsidR="004F4D80" w:rsidRPr="00446E97" w:rsidRDefault="004F4D80" w:rsidP="00446E97">
      <w:pPr>
        <w:spacing w:line="240" w:lineRule="auto"/>
        <w:rPr>
          <w:sz w:val="26"/>
          <w:szCs w:val="26"/>
        </w:rPr>
      </w:pPr>
    </w:p>
    <w:p w:rsidR="004F4D80" w:rsidRPr="00446E97" w:rsidRDefault="004F4D80" w:rsidP="00446E97">
      <w:pPr>
        <w:spacing w:line="240" w:lineRule="auto"/>
        <w:rPr>
          <w:sz w:val="26"/>
          <w:szCs w:val="26"/>
        </w:rPr>
      </w:pPr>
      <w:r w:rsidRPr="00446E97">
        <w:rPr>
          <w:sz w:val="26"/>
          <w:szCs w:val="26"/>
        </w:rPr>
        <w:t>____________________________________</w:t>
      </w:r>
    </w:p>
    <w:p w:rsidR="004F4D80" w:rsidRPr="00446E97" w:rsidRDefault="004F4D80" w:rsidP="00446E97">
      <w:pPr>
        <w:spacing w:line="240" w:lineRule="auto"/>
        <w:ind w:right="3684"/>
        <w:jc w:val="center"/>
        <w:rPr>
          <w:sz w:val="26"/>
          <w:szCs w:val="26"/>
          <w:vertAlign w:val="superscript"/>
        </w:rPr>
      </w:pPr>
      <w:r w:rsidRPr="00446E97">
        <w:rPr>
          <w:sz w:val="26"/>
          <w:szCs w:val="26"/>
          <w:vertAlign w:val="superscript"/>
        </w:rPr>
        <w:t>(подпись, М.П.)</w:t>
      </w:r>
    </w:p>
    <w:p w:rsidR="004F4D80" w:rsidRPr="00446E97" w:rsidRDefault="004F4D80" w:rsidP="00446E97">
      <w:pPr>
        <w:spacing w:line="240" w:lineRule="auto"/>
        <w:rPr>
          <w:sz w:val="26"/>
          <w:szCs w:val="26"/>
        </w:rPr>
      </w:pPr>
      <w:r w:rsidRPr="00446E97">
        <w:rPr>
          <w:sz w:val="26"/>
          <w:szCs w:val="26"/>
        </w:rPr>
        <w:t>____________________________________</w:t>
      </w:r>
    </w:p>
    <w:p w:rsidR="004F4D80" w:rsidRPr="00446E97" w:rsidRDefault="004F4D80" w:rsidP="00446E97">
      <w:pPr>
        <w:spacing w:line="240" w:lineRule="auto"/>
        <w:ind w:right="3684"/>
        <w:jc w:val="center"/>
        <w:rPr>
          <w:sz w:val="26"/>
          <w:szCs w:val="26"/>
          <w:vertAlign w:val="superscript"/>
        </w:rPr>
      </w:pPr>
      <w:r w:rsidRPr="00446E97">
        <w:rPr>
          <w:sz w:val="26"/>
          <w:szCs w:val="26"/>
          <w:vertAlign w:val="superscript"/>
        </w:rPr>
        <w:t xml:space="preserve">(фамилия, имя, отчество </w:t>
      </w:r>
      <w:proofErr w:type="gramStart"/>
      <w:r w:rsidRPr="00446E97">
        <w:rPr>
          <w:sz w:val="26"/>
          <w:szCs w:val="26"/>
          <w:vertAlign w:val="superscript"/>
        </w:rPr>
        <w:t>подписавшего</w:t>
      </w:r>
      <w:proofErr w:type="gramEnd"/>
      <w:r w:rsidRPr="00446E97">
        <w:rPr>
          <w:sz w:val="26"/>
          <w:szCs w:val="26"/>
          <w:vertAlign w:val="superscript"/>
        </w:rPr>
        <w:t>, должность)</w:t>
      </w:r>
    </w:p>
    <w:p w:rsidR="004F4D80" w:rsidRPr="00446E97" w:rsidRDefault="004F4D80" w:rsidP="00446E97">
      <w:pPr>
        <w:pBdr>
          <w:bottom w:val="single" w:sz="4" w:space="1" w:color="auto"/>
        </w:pBdr>
        <w:shd w:val="clear" w:color="auto" w:fill="E0E0E0"/>
        <w:spacing w:line="240" w:lineRule="auto"/>
        <w:ind w:right="21" w:firstLine="0"/>
        <w:jc w:val="center"/>
        <w:rPr>
          <w:b/>
          <w:color w:val="000000"/>
          <w:spacing w:val="36"/>
          <w:sz w:val="26"/>
          <w:szCs w:val="26"/>
        </w:rPr>
      </w:pPr>
      <w:r w:rsidRPr="00446E97">
        <w:rPr>
          <w:b/>
          <w:color w:val="000000"/>
          <w:spacing w:val="36"/>
          <w:sz w:val="26"/>
          <w:szCs w:val="26"/>
        </w:rPr>
        <w:t>конец формы</w:t>
      </w:r>
    </w:p>
    <w:p w:rsidR="00D904EF" w:rsidRPr="00446E97" w:rsidRDefault="00D904EF" w:rsidP="00446E97">
      <w:pPr>
        <w:suppressAutoHyphens w:val="0"/>
        <w:spacing w:line="240" w:lineRule="auto"/>
        <w:ind w:firstLine="0"/>
        <w:jc w:val="left"/>
        <w:rPr>
          <w:sz w:val="26"/>
          <w:szCs w:val="26"/>
        </w:rPr>
      </w:pPr>
      <w:bookmarkStart w:id="1405" w:name="_Toc97651412"/>
      <w:bookmarkStart w:id="1406" w:name="_Toc98253957"/>
      <w:bookmarkStart w:id="1407" w:name="_Toc157248209"/>
      <w:bookmarkStart w:id="1408" w:name="_Toc157496578"/>
      <w:bookmarkStart w:id="1409" w:name="_Toc158206117"/>
      <w:bookmarkStart w:id="1410" w:name="_Toc164057802"/>
      <w:bookmarkStart w:id="1411" w:name="_Toc164137152"/>
      <w:bookmarkStart w:id="1412" w:name="_Toc164161312"/>
      <w:bookmarkStart w:id="1413" w:name="_Toc165173883"/>
      <w:r w:rsidRPr="00446E97">
        <w:rPr>
          <w:b/>
          <w:sz w:val="26"/>
          <w:szCs w:val="26"/>
        </w:rPr>
        <w:br w:type="page"/>
      </w:r>
    </w:p>
    <w:p w:rsidR="004F4D80" w:rsidRPr="00446E97" w:rsidRDefault="004F4D80" w:rsidP="00446E97">
      <w:pPr>
        <w:pStyle w:val="3"/>
        <w:spacing w:before="0" w:after="0"/>
        <w:rPr>
          <w:sz w:val="26"/>
          <w:szCs w:val="26"/>
        </w:rPr>
      </w:pPr>
      <w:bookmarkStart w:id="1414" w:name="_Toc439170703"/>
      <w:bookmarkStart w:id="1415" w:name="_Toc439172805"/>
      <w:bookmarkStart w:id="1416" w:name="_Toc439173249"/>
      <w:bookmarkStart w:id="1417" w:name="_Toc439238245"/>
      <w:bookmarkStart w:id="1418" w:name="_Toc439252792"/>
      <w:bookmarkStart w:id="1419" w:name="_Toc439323766"/>
      <w:bookmarkStart w:id="1420" w:name="_Toc440361403"/>
      <w:bookmarkStart w:id="1421" w:name="_Toc440376285"/>
      <w:bookmarkStart w:id="1422" w:name="_Toc440382543"/>
      <w:bookmarkStart w:id="1423" w:name="_Toc440447213"/>
      <w:bookmarkStart w:id="1424" w:name="_Toc440620893"/>
      <w:bookmarkStart w:id="1425" w:name="_Toc440631528"/>
      <w:bookmarkStart w:id="1426" w:name="_Toc440875767"/>
      <w:bookmarkStart w:id="1427" w:name="_Toc441131791"/>
      <w:bookmarkStart w:id="1428" w:name="_Toc468352940"/>
      <w:bookmarkStart w:id="1429" w:name="_Toc468355924"/>
      <w:bookmarkStart w:id="1430" w:name="_Toc469480808"/>
      <w:bookmarkStart w:id="1431" w:name="_Toc471898628"/>
      <w:r w:rsidRPr="00446E97">
        <w:rPr>
          <w:sz w:val="26"/>
          <w:szCs w:val="26"/>
        </w:rPr>
        <w:lastRenderedPageBreak/>
        <w:t>Инструкции по заполнению</w:t>
      </w:r>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p>
    <w:p w:rsidR="004F4D80" w:rsidRPr="00446E97" w:rsidRDefault="00C236C0" w:rsidP="00446E97">
      <w:pPr>
        <w:pStyle w:val="aff6"/>
        <w:numPr>
          <w:ilvl w:val="3"/>
          <w:numId w:val="1"/>
        </w:numPr>
        <w:tabs>
          <w:tab w:val="num" w:pos="1134"/>
        </w:tabs>
        <w:suppressAutoHyphens w:val="0"/>
        <w:spacing w:line="240" w:lineRule="auto"/>
        <w:rPr>
          <w:sz w:val="26"/>
          <w:szCs w:val="26"/>
        </w:rPr>
      </w:pPr>
      <w:r w:rsidRPr="00446E97">
        <w:rPr>
          <w:sz w:val="26"/>
          <w:szCs w:val="26"/>
        </w:rPr>
        <w:t>Участник</w:t>
      </w:r>
      <w:r w:rsidR="004F4D80" w:rsidRPr="00446E97">
        <w:rPr>
          <w:sz w:val="26"/>
          <w:szCs w:val="26"/>
        </w:rPr>
        <w:t xml:space="preserve"> приводит номер и дату письма о подаче оферты, приложением к которому является данное Информационное письмо</w:t>
      </w:r>
      <w:r w:rsidR="00D90031" w:rsidRPr="00446E97">
        <w:rPr>
          <w:sz w:val="26"/>
          <w:szCs w:val="26"/>
        </w:rPr>
        <w:t xml:space="preserve"> (подраздел </w:t>
      </w:r>
      <w:r w:rsidR="00667BB8" w:rsidRPr="00446E97">
        <w:rPr>
          <w:sz w:val="26"/>
          <w:szCs w:val="26"/>
        </w:rPr>
        <w:fldChar w:fldCharType="begin"/>
      </w:r>
      <w:r w:rsidR="00D90031" w:rsidRPr="00446E97">
        <w:rPr>
          <w:sz w:val="26"/>
          <w:szCs w:val="26"/>
        </w:rPr>
        <w:instrText xml:space="preserve"> REF _Ref55336310 \r \h </w:instrText>
      </w:r>
      <w:r w:rsidR="00667BB8" w:rsidRPr="00446E97">
        <w:rPr>
          <w:sz w:val="26"/>
          <w:szCs w:val="26"/>
        </w:rPr>
      </w:r>
      <w:r w:rsidR="00446E97" w:rsidRPr="00446E97">
        <w:rPr>
          <w:sz w:val="26"/>
          <w:szCs w:val="26"/>
        </w:rPr>
        <w:instrText xml:space="preserve"> \* MERGEFORMAT </w:instrText>
      </w:r>
      <w:r w:rsidR="00667BB8" w:rsidRPr="00446E97">
        <w:rPr>
          <w:sz w:val="26"/>
          <w:szCs w:val="26"/>
        </w:rPr>
        <w:fldChar w:fldCharType="separate"/>
      </w:r>
      <w:r w:rsidR="004F7A87" w:rsidRPr="00446E97">
        <w:rPr>
          <w:sz w:val="26"/>
          <w:szCs w:val="26"/>
        </w:rPr>
        <w:t>5.1</w:t>
      </w:r>
      <w:r w:rsidR="00667BB8" w:rsidRPr="00446E97">
        <w:rPr>
          <w:sz w:val="26"/>
          <w:szCs w:val="26"/>
        </w:rPr>
        <w:fldChar w:fldCharType="end"/>
      </w:r>
      <w:r w:rsidR="00D90031" w:rsidRPr="00446E97">
        <w:rPr>
          <w:sz w:val="26"/>
          <w:szCs w:val="26"/>
        </w:rPr>
        <w:t>)</w:t>
      </w:r>
      <w:r w:rsidR="004F4D80" w:rsidRPr="00446E97">
        <w:rPr>
          <w:sz w:val="26"/>
          <w:szCs w:val="26"/>
        </w:rPr>
        <w:t>.</w:t>
      </w:r>
    </w:p>
    <w:p w:rsidR="004F4D80" w:rsidRPr="00446E97" w:rsidRDefault="00C236C0" w:rsidP="00446E97">
      <w:pPr>
        <w:pStyle w:val="aff6"/>
        <w:numPr>
          <w:ilvl w:val="3"/>
          <w:numId w:val="1"/>
        </w:numPr>
        <w:tabs>
          <w:tab w:val="num" w:pos="1134"/>
        </w:tabs>
        <w:suppressAutoHyphens w:val="0"/>
        <w:spacing w:line="240" w:lineRule="auto"/>
        <w:rPr>
          <w:sz w:val="26"/>
          <w:szCs w:val="26"/>
        </w:rPr>
      </w:pPr>
      <w:r w:rsidRPr="00446E97">
        <w:rPr>
          <w:sz w:val="26"/>
          <w:szCs w:val="26"/>
        </w:rPr>
        <w:t>Участник</w:t>
      </w:r>
      <w:r w:rsidR="004F4D80" w:rsidRPr="00446E97">
        <w:rPr>
          <w:sz w:val="26"/>
          <w:szCs w:val="26"/>
        </w:rPr>
        <w:t xml:space="preserve"> указывает свое фирменное наименование (в </w:t>
      </w:r>
      <w:proofErr w:type="spellStart"/>
      <w:r w:rsidR="004F4D80" w:rsidRPr="00446E97">
        <w:rPr>
          <w:sz w:val="26"/>
          <w:szCs w:val="26"/>
        </w:rPr>
        <w:t>т.ч</w:t>
      </w:r>
      <w:proofErr w:type="spellEnd"/>
      <w:r w:rsidR="004F4D80" w:rsidRPr="00446E97">
        <w:rPr>
          <w:sz w:val="26"/>
          <w:szCs w:val="26"/>
        </w:rPr>
        <w:t>. организационно-правовую форму) и свой адрес.</w:t>
      </w:r>
    </w:p>
    <w:p w:rsidR="004F4D80" w:rsidRPr="00446E97" w:rsidRDefault="00C236C0" w:rsidP="00446E97">
      <w:pPr>
        <w:pStyle w:val="aff6"/>
        <w:numPr>
          <w:ilvl w:val="3"/>
          <w:numId w:val="1"/>
        </w:numPr>
        <w:tabs>
          <w:tab w:val="num" w:pos="1134"/>
        </w:tabs>
        <w:suppressAutoHyphens w:val="0"/>
        <w:spacing w:line="240" w:lineRule="auto"/>
        <w:rPr>
          <w:sz w:val="26"/>
          <w:szCs w:val="26"/>
        </w:rPr>
      </w:pPr>
      <w:r w:rsidRPr="00446E97">
        <w:rPr>
          <w:sz w:val="26"/>
          <w:szCs w:val="26"/>
        </w:rPr>
        <w:t>Участник</w:t>
      </w:r>
      <w:r w:rsidR="004F4D80" w:rsidRPr="00446E97">
        <w:rPr>
          <w:sz w:val="26"/>
          <w:szCs w:val="26"/>
        </w:rPr>
        <w:t xml:space="preserve">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446E97">
        <w:rPr>
          <w:sz w:val="26"/>
          <w:szCs w:val="26"/>
        </w:rPr>
        <w:t>Участник</w:t>
      </w:r>
      <w:r w:rsidR="004F4D80" w:rsidRPr="00446E97">
        <w:rPr>
          <w:sz w:val="26"/>
          <w:szCs w:val="26"/>
        </w:rPr>
        <w:t xml:space="preserve">а таких </w:t>
      </w:r>
      <w:proofErr w:type="gramStart"/>
      <w:r w:rsidR="004F4D80" w:rsidRPr="00446E97">
        <w:rPr>
          <w:sz w:val="26"/>
          <w:szCs w:val="26"/>
        </w:rPr>
        <w:t>лиц</w:t>
      </w:r>
      <w:proofErr w:type="gramEnd"/>
      <w:r w:rsidR="004F4D80" w:rsidRPr="00446E97">
        <w:rPr>
          <w:sz w:val="26"/>
          <w:szCs w:val="26"/>
        </w:rPr>
        <w:t xml:space="preserve"> нет, то в письме пишется фраза «При рассмотрении нашей </w:t>
      </w:r>
      <w:r w:rsidR="00D904EF" w:rsidRPr="00446E97">
        <w:rPr>
          <w:sz w:val="26"/>
          <w:szCs w:val="26"/>
        </w:rPr>
        <w:t>Заявки</w:t>
      </w:r>
      <w:r w:rsidR="004F4D80" w:rsidRPr="00446E97">
        <w:rPr>
          <w:sz w:val="26"/>
          <w:szCs w:val="26"/>
        </w:rPr>
        <w:t xml:space="preserve"> просим учесть, что у </w:t>
      </w:r>
      <w:r w:rsidR="004F4D80" w:rsidRPr="00446E97">
        <w:rPr>
          <w:b/>
          <w:i/>
          <w:sz w:val="26"/>
          <w:szCs w:val="26"/>
        </w:rPr>
        <w:t xml:space="preserve">{указывается наименование </w:t>
      </w:r>
      <w:r w:rsidRPr="00446E97">
        <w:rPr>
          <w:b/>
          <w:i/>
          <w:sz w:val="26"/>
          <w:szCs w:val="26"/>
        </w:rPr>
        <w:t>Участник</w:t>
      </w:r>
      <w:r w:rsidR="004F4D80" w:rsidRPr="00446E97">
        <w:rPr>
          <w:b/>
          <w:i/>
          <w:sz w:val="26"/>
          <w:szCs w:val="26"/>
        </w:rPr>
        <w:t xml:space="preserve">а} </w:t>
      </w:r>
      <w:r w:rsidR="00475C80" w:rsidRPr="00446E97">
        <w:rPr>
          <w:sz w:val="26"/>
          <w:szCs w:val="26"/>
        </w:rPr>
        <w:t>НЕТ</w:t>
      </w:r>
      <w:r w:rsidR="00475C80" w:rsidRPr="00446E97">
        <w:rPr>
          <w:i/>
          <w:sz w:val="26"/>
          <w:szCs w:val="26"/>
        </w:rPr>
        <w:t xml:space="preserve"> </w:t>
      </w:r>
      <w:r w:rsidR="00475C80" w:rsidRPr="00446E97">
        <w:rPr>
          <w:sz w:val="26"/>
          <w:szCs w:val="26"/>
        </w:rPr>
        <w:t>лиц, в отношении которых</w:t>
      </w:r>
      <w:r w:rsidR="00475C80" w:rsidRPr="00446E97">
        <w:rPr>
          <w:rFonts w:eastAsia="Calibri"/>
          <w:sz w:val="26"/>
          <w:szCs w:val="26"/>
          <w:lang w:eastAsia="en-US"/>
        </w:rPr>
        <w:t xml:space="preserve">, по его мнению, может возникнуть конфликт интересов и связей, которые могут быть признаны аффилированными </w:t>
      </w:r>
      <w:r w:rsidR="00475C80" w:rsidRPr="00446E97">
        <w:rPr>
          <w:sz w:val="26"/>
          <w:szCs w:val="26"/>
        </w:rPr>
        <w:t xml:space="preserve">с лицами, </w:t>
      </w:r>
      <w:r w:rsidR="004F4D80" w:rsidRPr="00446E97">
        <w:rPr>
          <w:sz w:val="26"/>
          <w:szCs w:val="26"/>
        </w:rPr>
        <w:t>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446E97">
        <w:rPr>
          <w:sz w:val="26"/>
          <w:szCs w:val="26"/>
        </w:rPr>
        <w:t>,</w:t>
      </w:r>
      <w:r w:rsidR="004F4D80" w:rsidRPr="00446E97">
        <w:rPr>
          <w:sz w:val="26"/>
          <w:szCs w:val="26"/>
        </w:rPr>
        <w:t xml:space="preserve"> непосредственно связанные с проведением данного </w:t>
      </w:r>
      <w:r w:rsidR="00D904EF" w:rsidRPr="00446E97">
        <w:rPr>
          <w:sz w:val="26"/>
          <w:szCs w:val="26"/>
        </w:rPr>
        <w:t>запроса предложений</w:t>
      </w:r>
      <w:r w:rsidR="004F4D80" w:rsidRPr="00446E97">
        <w:rPr>
          <w:sz w:val="26"/>
          <w:szCs w:val="26"/>
        </w:rPr>
        <w:t>.</w:t>
      </w:r>
    </w:p>
    <w:p w:rsidR="004F4D80" w:rsidRPr="00446E97" w:rsidRDefault="004F4D80" w:rsidP="00446E97">
      <w:pPr>
        <w:pStyle w:val="aff6"/>
        <w:numPr>
          <w:ilvl w:val="3"/>
          <w:numId w:val="1"/>
        </w:numPr>
        <w:tabs>
          <w:tab w:val="num" w:pos="1134"/>
        </w:tabs>
        <w:suppressAutoHyphens w:val="0"/>
        <w:spacing w:line="240" w:lineRule="auto"/>
        <w:rPr>
          <w:sz w:val="26"/>
          <w:szCs w:val="26"/>
        </w:rPr>
      </w:pPr>
      <w:proofErr w:type="gramStart"/>
      <w:r w:rsidRPr="00446E97">
        <w:rPr>
          <w:sz w:val="26"/>
          <w:szCs w:val="26"/>
        </w:rPr>
        <w:t xml:space="preserve">При составлении данного письма </w:t>
      </w:r>
      <w:r w:rsidR="00C236C0" w:rsidRPr="00446E97">
        <w:rPr>
          <w:sz w:val="26"/>
          <w:szCs w:val="26"/>
        </w:rPr>
        <w:t>Участник</w:t>
      </w:r>
      <w:r w:rsidRPr="00446E97">
        <w:rPr>
          <w:sz w:val="26"/>
          <w:szCs w:val="26"/>
        </w:rPr>
        <w:t xml:space="preserve"> должен учесть, что сокрытие любой информации о наличии </w:t>
      </w:r>
      <w:r w:rsidR="002E3639" w:rsidRPr="00446E97">
        <w:rPr>
          <w:sz w:val="26"/>
          <w:szCs w:val="26"/>
        </w:rPr>
        <w:t xml:space="preserve">конфликта интересов и/или </w:t>
      </w:r>
      <w:r w:rsidRPr="00446E97">
        <w:rPr>
          <w:sz w:val="26"/>
          <w:szCs w:val="26"/>
        </w:rPr>
        <w:t xml:space="preserve">связей, носящих характер </w:t>
      </w:r>
      <w:proofErr w:type="spellStart"/>
      <w:r w:rsidRPr="00446E97">
        <w:rPr>
          <w:sz w:val="26"/>
          <w:szCs w:val="26"/>
        </w:rPr>
        <w:t>аффилированности</w:t>
      </w:r>
      <w:proofErr w:type="spellEnd"/>
      <w:r w:rsidRPr="00446E97">
        <w:rPr>
          <w:sz w:val="26"/>
          <w:szCs w:val="26"/>
        </w:rPr>
        <w:t xml:space="preserve"> между </w:t>
      </w:r>
      <w:r w:rsidR="00C236C0" w:rsidRPr="00446E97">
        <w:rPr>
          <w:sz w:val="26"/>
          <w:szCs w:val="26"/>
        </w:rPr>
        <w:t>Участник</w:t>
      </w:r>
      <w:r w:rsidRPr="00446E97">
        <w:rPr>
          <w:sz w:val="26"/>
          <w:szCs w:val="26"/>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446E97">
        <w:rPr>
          <w:sz w:val="26"/>
          <w:szCs w:val="26"/>
        </w:rPr>
        <w:t>,</w:t>
      </w:r>
      <w:r w:rsidRPr="00446E97">
        <w:rPr>
          <w:sz w:val="26"/>
          <w:szCs w:val="26"/>
        </w:rPr>
        <w:t xml:space="preserve"> непосредственно связанные с проведением данного </w:t>
      </w:r>
      <w:r w:rsidR="00D904EF" w:rsidRPr="00446E97">
        <w:rPr>
          <w:sz w:val="26"/>
          <w:szCs w:val="26"/>
        </w:rPr>
        <w:t>запроса предложений</w:t>
      </w:r>
      <w:r w:rsidRPr="00446E97">
        <w:rPr>
          <w:sz w:val="26"/>
          <w:szCs w:val="26"/>
        </w:rPr>
        <w:t xml:space="preserve"> может быть признано </w:t>
      </w:r>
      <w:r w:rsidR="00D904EF" w:rsidRPr="00446E97">
        <w:rPr>
          <w:sz w:val="26"/>
          <w:szCs w:val="26"/>
        </w:rPr>
        <w:t>Закупочной комиссией</w:t>
      </w:r>
      <w:r w:rsidRPr="00446E97">
        <w:rPr>
          <w:sz w:val="26"/>
          <w:szCs w:val="26"/>
        </w:rPr>
        <w:t xml:space="preserve"> существенным нарушением условий данного </w:t>
      </w:r>
      <w:r w:rsidR="00D904EF" w:rsidRPr="00446E97">
        <w:rPr>
          <w:sz w:val="26"/>
          <w:szCs w:val="26"/>
        </w:rPr>
        <w:t>запроса</w:t>
      </w:r>
      <w:proofErr w:type="gramEnd"/>
      <w:r w:rsidR="00D904EF" w:rsidRPr="00446E97">
        <w:rPr>
          <w:sz w:val="26"/>
          <w:szCs w:val="26"/>
        </w:rPr>
        <w:t xml:space="preserve"> предложений</w:t>
      </w:r>
      <w:r w:rsidRPr="00446E97">
        <w:rPr>
          <w:sz w:val="26"/>
          <w:szCs w:val="26"/>
        </w:rPr>
        <w:t xml:space="preserve">, и повлечь отклонение </w:t>
      </w:r>
      <w:r w:rsidR="00D904EF" w:rsidRPr="00446E97">
        <w:rPr>
          <w:sz w:val="26"/>
          <w:szCs w:val="26"/>
        </w:rPr>
        <w:t>Заявки</w:t>
      </w:r>
      <w:r w:rsidRPr="00446E97">
        <w:rPr>
          <w:sz w:val="26"/>
          <w:szCs w:val="26"/>
        </w:rPr>
        <w:t xml:space="preserve"> такого </w:t>
      </w:r>
      <w:r w:rsidR="00C236C0" w:rsidRPr="00446E97">
        <w:rPr>
          <w:sz w:val="26"/>
          <w:szCs w:val="26"/>
        </w:rPr>
        <w:t>Участник</w:t>
      </w:r>
      <w:r w:rsidRPr="00446E97">
        <w:rPr>
          <w:sz w:val="26"/>
          <w:szCs w:val="26"/>
        </w:rPr>
        <w:t xml:space="preserve">а. </w:t>
      </w:r>
    </w:p>
    <w:bookmarkEnd w:id="1373"/>
    <w:bookmarkEnd w:id="1374"/>
    <w:bookmarkEnd w:id="1375"/>
    <w:bookmarkEnd w:id="1376"/>
    <w:bookmarkEnd w:id="1377"/>
    <w:p w:rsidR="004F4D80" w:rsidRPr="00446E97" w:rsidRDefault="004F4D80" w:rsidP="00446E97">
      <w:pPr>
        <w:spacing w:line="240" w:lineRule="auto"/>
        <w:rPr>
          <w:sz w:val="26"/>
          <w:szCs w:val="26"/>
        </w:rPr>
      </w:pPr>
    </w:p>
    <w:p w:rsidR="004F4D80" w:rsidRPr="00446E97" w:rsidRDefault="004F4D80" w:rsidP="00446E97">
      <w:pPr>
        <w:spacing w:line="240" w:lineRule="auto"/>
        <w:rPr>
          <w:sz w:val="26"/>
          <w:szCs w:val="26"/>
        </w:rPr>
      </w:pPr>
    </w:p>
    <w:p w:rsidR="004F4D80" w:rsidRPr="00446E97" w:rsidRDefault="004F4D80" w:rsidP="00446E97">
      <w:pPr>
        <w:spacing w:line="240" w:lineRule="auto"/>
        <w:rPr>
          <w:sz w:val="26"/>
          <w:szCs w:val="26"/>
        </w:rPr>
      </w:pPr>
    </w:p>
    <w:p w:rsidR="004F4D80" w:rsidRPr="00446E97" w:rsidRDefault="004F4D80" w:rsidP="00446E97">
      <w:pPr>
        <w:spacing w:line="240" w:lineRule="auto"/>
        <w:rPr>
          <w:sz w:val="26"/>
          <w:szCs w:val="26"/>
        </w:rPr>
      </w:pPr>
    </w:p>
    <w:p w:rsidR="004F4D80" w:rsidRPr="00446E97" w:rsidRDefault="004F4D80" w:rsidP="00446E97">
      <w:pPr>
        <w:spacing w:line="240" w:lineRule="auto"/>
        <w:rPr>
          <w:sz w:val="26"/>
          <w:szCs w:val="26"/>
        </w:rPr>
      </w:pPr>
    </w:p>
    <w:p w:rsidR="004F4D80" w:rsidRPr="00446E97" w:rsidRDefault="004F4D80" w:rsidP="00446E97">
      <w:pPr>
        <w:spacing w:line="240" w:lineRule="auto"/>
        <w:rPr>
          <w:sz w:val="26"/>
          <w:szCs w:val="26"/>
        </w:rPr>
      </w:pPr>
    </w:p>
    <w:p w:rsidR="004F4D80" w:rsidRPr="00446E97" w:rsidRDefault="004F4D80" w:rsidP="00446E97">
      <w:pPr>
        <w:spacing w:line="240" w:lineRule="auto"/>
        <w:rPr>
          <w:sz w:val="26"/>
          <w:szCs w:val="26"/>
        </w:rPr>
      </w:pPr>
    </w:p>
    <w:p w:rsidR="004F4D80" w:rsidRPr="00446E97" w:rsidRDefault="004F4D80" w:rsidP="00446E97">
      <w:pPr>
        <w:pStyle w:val="2"/>
        <w:pageBreakBefore/>
        <w:tabs>
          <w:tab w:val="clear" w:pos="0"/>
          <w:tab w:val="clear" w:pos="1700"/>
          <w:tab w:val="num" w:pos="1134"/>
        </w:tabs>
        <w:spacing w:before="0" w:after="0" w:line="240" w:lineRule="auto"/>
        <w:rPr>
          <w:sz w:val="26"/>
          <w:szCs w:val="26"/>
        </w:rPr>
        <w:sectPr w:rsidR="004F4D80" w:rsidRPr="00446E97" w:rsidSect="00FB7116">
          <w:pgSz w:w="11906" w:h="16838" w:code="9"/>
          <w:pgMar w:top="680" w:right="567" w:bottom="539" w:left="1134" w:header="680" w:footer="278" w:gutter="0"/>
          <w:cols w:space="708"/>
          <w:titlePg/>
          <w:docGrid w:linePitch="360"/>
        </w:sectPr>
      </w:pPr>
      <w:bookmarkStart w:id="1432" w:name="_Toc318208007"/>
    </w:p>
    <w:p w:rsidR="004F4D80" w:rsidRPr="00446E97" w:rsidRDefault="004F4D80" w:rsidP="00446E97">
      <w:pPr>
        <w:pStyle w:val="2"/>
        <w:pageBreakBefore/>
        <w:tabs>
          <w:tab w:val="clear" w:pos="0"/>
          <w:tab w:val="clear" w:pos="1700"/>
          <w:tab w:val="num" w:pos="1134"/>
        </w:tabs>
        <w:spacing w:before="0" w:after="0" w:line="240" w:lineRule="auto"/>
        <w:rPr>
          <w:sz w:val="26"/>
          <w:szCs w:val="26"/>
        </w:rPr>
      </w:pPr>
      <w:bookmarkStart w:id="1433" w:name="_Toc423423680"/>
      <w:bookmarkStart w:id="1434" w:name="_Ref440272035"/>
      <w:bookmarkStart w:id="1435" w:name="_Ref440274733"/>
      <w:bookmarkStart w:id="1436" w:name="_Ref444178680"/>
      <w:bookmarkStart w:id="1437" w:name="_Toc471898629"/>
      <w:r w:rsidRPr="00446E97">
        <w:rPr>
          <w:sz w:val="26"/>
          <w:szCs w:val="26"/>
        </w:rPr>
        <w:lastRenderedPageBreak/>
        <w:t xml:space="preserve">Информация о собственниках </w:t>
      </w:r>
      <w:r w:rsidR="00C236C0" w:rsidRPr="00446E97">
        <w:rPr>
          <w:sz w:val="26"/>
          <w:szCs w:val="26"/>
        </w:rPr>
        <w:t>Участник</w:t>
      </w:r>
      <w:r w:rsidRPr="00446E97">
        <w:rPr>
          <w:sz w:val="26"/>
          <w:szCs w:val="26"/>
        </w:rPr>
        <w:t>а (включая конечных бенефициаров) (форма 1</w:t>
      </w:r>
      <w:r w:rsidR="00635719" w:rsidRPr="00446E97">
        <w:rPr>
          <w:sz w:val="26"/>
          <w:szCs w:val="26"/>
        </w:rPr>
        <w:t>2</w:t>
      </w:r>
      <w:r w:rsidRPr="00446E97">
        <w:rPr>
          <w:sz w:val="26"/>
          <w:szCs w:val="26"/>
        </w:rPr>
        <w:t>)</w:t>
      </w:r>
      <w:bookmarkEnd w:id="1432"/>
      <w:bookmarkEnd w:id="1433"/>
      <w:bookmarkEnd w:id="1434"/>
      <w:bookmarkEnd w:id="1435"/>
      <w:bookmarkEnd w:id="1436"/>
      <w:bookmarkEnd w:id="1437"/>
    </w:p>
    <w:p w:rsidR="004F4D80" w:rsidRPr="00446E97" w:rsidRDefault="004F4D80" w:rsidP="00446E97">
      <w:pPr>
        <w:pStyle w:val="3"/>
        <w:spacing w:before="0" w:after="0"/>
        <w:rPr>
          <w:sz w:val="26"/>
          <w:szCs w:val="26"/>
        </w:rPr>
      </w:pPr>
      <w:bookmarkStart w:id="1438" w:name="_Toc343690584"/>
      <w:bookmarkStart w:id="1439" w:name="_Toc372294428"/>
      <w:bookmarkStart w:id="1440" w:name="_Toc379288896"/>
      <w:bookmarkStart w:id="1441" w:name="_Toc384734780"/>
      <w:bookmarkStart w:id="1442" w:name="_Toc396984078"/>
      <w:bookmarkStart w:id="1443" w:name="_Toc423423681"/>
      <w:bookmarkStart w:id="1444" w:name="_Toc439170710"/>
      <w:bookmarkStart w:id="1445" w:name="_Toc439172812"/>
      <w:bookmarkStart w:id="1446" w:name="_Toc439173253"/>
      <w:bookmarkStart w:id="1447" w:name="_Toc439238249"/>
      <w:bookmarkStart w:id="1448" w:name="_Toc439252796"/>
      <w:bookmarkStart w:id="1449" w:name="_Toc439323770"/>
      <w:bookmarkStart w:id="1450" w:name="_Toc440361405"/>
      <w:bookmarkStart w:id="1451" w:name="_Toc440376287"/>
      <w:bookmarkStart w:id="1452" w:name="_Toc440382545"/>
      <w:bookmarkStart w:id="1453" w:name="_Toc440447215"/>
      <w:bookmarkStart w:id="1454" w:name="_Toc440620895"/>
      <w:bookmarkStart w:id="1455" w:name="_Toc440631530"/>
      <w:bookmarkStart w:id="1456" w:name="_Toc440875769"/>
      <w:bookmarkStart w:id="1457" w:name="_Toc441131793"/>
      <w:bookmarkStart w:id="1458" w:name="_Toc468352942"/>
      <w:bookmarkStart w:id="1459" w:name="_Toc468355926"/>
      <w:bookmarkStart w:id="1460" w:name="_Toc469480810"/>
      <w:bookmarkStart w:id="1461" w:name="_Toc471898630"/>
      <w:r w:rsidRPr="00446E97">
        <w:rPr>
          <w:sz w:val="26"/>
          <w:szCs w:val="26"/>
        </w:rPr>
        <w:t xml:space="preserve">Форма информации о собственниках </w:t>
      </w:r>
      <w:r w:rsidR="00C236C0" w:rsidRPr="00446E97">
        <w:rPr>
          <w:sz w:val="26"/>
          <w:szCs w:val="26"/>
        </w:rPr>
        <w:t>Участник</w:t>
      </w:r>
      <w:r w:rsidRPr="00446E97">
        <w:rPr>
          <w:sz w:val="26"/>
          <w:szCs w:val="26"/>
        </w:rPr>
        <w:t>а (включая конечных бенефициаров)</w:t>
      </w:r>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p>
    <w:p w:rsidR="004F4D80" w:rsidRPr="00446E97" w:rsidRDefault="004F4D80" w:rsidP="00446E97">
      <w:pPr>
        <w:tabs>
          <w:tab w:val="left" w:pos="4757"/>
        </w:tabs>
        <w:spacing w:line="240" w:lineRule="auto"/>
        <w:ind w:left="567" w:firstLine="0"/>
        <w:jc w:val="left"/>
        <w:rPr>
          <w:sz w:val="26"/>
          <w:szCs w:val="26"/>
        </w:rPr>
      </w:pPr>
      <w:r w:rsidRPr="00446E97">
        <w:rPr>
          <w:sz w:val="26"/>
          <w:szCs w:val="26"/>
        </w:rPr>
        <w:t>Приложение 1</w:t>
      </w:r>
      <w:r w:rsidR="00553A57" w:rsidRPr="00446E97">
        <w:rPr>
          <w:sz w:val="26"/>
          <w:szCs w:val="26"/>
        </w:rPr>
        <w:t>2</w:t>
      </w:r>
      <w:r w:rsidRPr="00446E97">
        <w:rPr>
          <w:sz w:val="26"/>
          <w:szCs w:val="26"/>
        </w:rPr>
        <w:t xml:space="preserve"> к письму о подаче оферты</w:t>
      </w:r>
      <w:r w:rsidRPr="00446E97">
        <w:rPr>
          <w:sz w:val="26"/>
          <w:szCs w:val="26"/>
        </w:rPr>
        <w:br/>
        <w:t>от «____»_____________ </w:t>
      </w:r>
      <w:proofErr w:type="gramStart"/>
      <w:r w:rsidRPr="00446E97">
        <w:rPr>
          <w:sz w:val="26"/>
          <w:szCs w:val="26"/>
        </w:rPr>
        <w:t>г</w:t>
      </w:r>
      <w:proofErr w:type="gramEnd"/>
      <w:r w:rsidRPr="00446E97">
        <w:rPr>
          <w:sz w:val="26"/>
          <w:szCs w:val="26"/>
        </w:rPr>
        <w:t>. №__________</w:t>
      </w:r>
    </w:p>
    <w:p w:rsidR="004F4D80" w:rsidRPr="00446E97" w:rsidRDefault="004F4D80" w:rsidP="00446E97">
      <w:pPr>
        <w:spacing w:line="240" w:lineRule="auto"/>
        <w:ind w:firstLine="0"/>
        <w:rPr>
          <w:color w:val="000000"/>
          <w:sz w:val="26"/>
          <w:szCs w:val="26"/>
        </w:rPr>
      </w:pPr>
    </w:p>
    <w:p w:rsidR="004F4D80" w:rsidRPr="00446E97" w:rsidRDefault="004F4D80" w:rsidP="00446E97">
      <w:pPr>
        <w:spacing w:line="240" w:lineRule="auto"/>
        <w:ind w:firstLine="0"/>
        <w:jc w:val="center"/>
        <w:rPr>
          <w:b/>
          <w:sz w:val="26"/>
          <w:szCs w:val="26"/>
        </w:rPr>
      </w:pPr>
      <w:r w:rsidRPr="00446E97">
        <w:rPr>
          <w:b/>
          <w:sz w:val="26"/>
          <w:szCs w:val="26"/>
        </w:rPr>
        <w:t xml:space="preserve">Информация о собственниках </w:t>
      </w:r>
      <w:r w:rsidR="00C236C0" w:rsidRPr="00446E97">
        <w:rPr>
          <w:b/>
          <w:sz w:val="26"/>
          <w:szCs w:val="26"/>
        </w:rPr>
        <w:t>Участник</w:t>
      </w:r>
      <w:r w:rsidRPr="00446E97">
        <w:rPr>
          <w:b/>
          <w:sz w:val="26"/>
          <w:szCs w:val="26"/>
        </w:rPr>
        <w:t>а (включая конечных бенефициаров)</w:t>
      </w:r>
    </w:p>
    <w:p w:rsidR="004F4D80" w:rsidRPr="00446E97" w:rsidRDefault="004F4D80" w:rsidP="00446E97">
      <w:pPr>
        <w:spacing w:line="240" w:lineRule="auto"/>
        <w:ind w:firstLine="0"/>
        <w:rPr>
          <w:color w:val="000000"/>
          <w:sz w:val="26"/>
          <w:szCs w:val="26"/>
        </w:rPr>
      </w:pPr>
    </w:p>
    <w:p w:rsidR="004F4D80" w:rsidRPr="00446E97" w:rsidRDefault="004F4D80" w:rsidP="00446E97">
      <w:pPr>
        <w:spacing w:line="240" w:lineRule="auto"/>
        <w:ind w:firstLine="0"/>
        <w:rPr>
          <w:color w:val="000000"/>
          <w:sz w:val="26"/>
          <w:szCs w:val="26"/>
        </w:rPr>
      </w:pPr>
      <w:r w:rsidRPr="00446E97">
        <w:rPr>
          <w:color w:val="000000"/>
          <w:sz w:val="26"/>
          <w:szCs w:val="26"/>
        </w:rPr>
        <w:t xml:space="preserve">Наименование и адрес </w:t>
      </w:r>
      <w:r w:rsidR="00C236C0" w:rsidRPr="00446E97">
        <w:rPr>
          <w:color w:val="000000"/>
          <w:sz w:val="26"/>
          <w:szCs w:val="26"/>
        </w:rPr>
        <w:t>Участник</w:t>
      </w:r>
      <w:r w:rsidRPr="00446E97">
        <w:rPr>
          <w:color w:val="000000"/>
          <w:sz w:val="26"/>
          <w:szCs w:val="26"/>
        </w:rPr>
        <w:t>а: __________________________________________</w:t>
      </w:r>
    </w:p>
    <w:p w:rsidR="004F4D80" w:rsidRPr="00446E97" w:rsidRDefault="004F4D80" w:rsidP="00446E97">
      <w:pPr>
        <w:spacing w:line="240" w:lineRule="auto"/>
        <w:ind w:firstLine="0"/>
        <w:rPr>
          <w:color w:val="000000"/>
          <w:sz w:val="26"/>
          <w:szCs w:val="26"/>
        </w:rPr>
      </w:pPr>
    </w:p>
    <w:tbl>
      <w:tblPr>
        <w:tblW w:w="0" w:type="auto"/>
        <w:tblInd w:w="93" w:type="dxa"/>
        <w:tblLook w:val="04A0" w:firstRow="1" w:lastRow="0" w:firstColumn="1" w:lastColumn="0" w:noHBand="0" w:noVBand="1"/>
      </w:tblPr>
      <w:tblGrid>
        <w:gridCol w:w="485"/>
        <w:gridCol w:w="596"/>
        <w:gridCol w:w="672"/>
        <w:gridCol w:w="1272"/>
        <w:gridCol w:w="792"/>
        <w:gridCol w:w="1239"/>
        <w:gridCol w:w="1522"/>
        <w:gridCol w:w="380"/>
        <w:gridCol w:w="596"/>
        <w:gridCol w:w="672"/>
        <w:gridCol w:w="1350"/>
        <w:gridCol w:w="1151"/>
        <w:gridCol w:w="1522"/>
        <w:gridCol w:w="1971"/>
        <w:gridCol w:w="1522"/>
      </w:tblGrid>
      <w:tr w:rsidR="004F4D80" w:rsidRPr="00446E9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446E97" w:rsidRDefault="004F4D80" w:rsidP="00446E97">
            <w:pPr>
              <w:spacing w:line="240" w:lineRule="auto"/>
              <w:ind w:firstLine="0"/>
              <w:jc w:val="left"/>
              <w:rPr>
                <w:color w:val="000000"/>
                <w:sz w:val="26"/>
                <w:szCs w:val="26"/>
              </w:rPr>
            </w:pPr>
            <w:r w:rsidRPr="00446E97">
              <w:rPr>
                <w:color w:val="000000"/>
                <w:sz w:val="26"/>
                <w:szCs w:val="26"/>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446E97" w:rsidRDefault="004F4D80" w:rsidP="00446E97">
            <w:pPr>
              <w:spacing w:line="240" w:lineRule="auto"/>
              <w:ind w:firstLine="0"/>
              <w:jc w:val="center"/>
              <w:rPr>
                <w:b/>
                <w:color w:val="000000"/>
                <w:sz w:val="26"/>
                <w:szCs w:val="26"/>
              </w:rPr>
            </w:pPr>
            <w:r w:rsidRPr="00446E97">
              <w:rPr>
                <w:b/>
                <w:color w:val="000000"/>
                <w:sz w:val="26"/>
                <w:szCs w:val="26"/>
              </w:rPr>
              <w:t xml:space="preserve">наименование  </w:t>
            </w:r>
            <w:r w:rsidR="00C236C0" w:rsidRPr="00446E97">
              <w:rPr>
                <w:b/>
                <w:color w:val="000000"/>
                <w:sz w:val="26"/>
                <w:szCs w:val="26"/>
              </w:rPr>
              <w:t>Участник</w:t>
            </w:r>
            <w:r w:rsidRPr="00446E97">
              <w:rPr>
                <w:b/>
                <w:color w:val="000000"/>
                <w:sz w:val="26"/>
                <w:szCs w:val="2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446E97" w:rsidRDefault="004F4D80" w:rsidP="00446E97">
            <w:pPr>
              <w:spacing w:line="240" w:lineRule="auto"/>
              <w:ind w:firstLine="0"/>
              <w:jc w:val="center"/>
              <w:rPr>
                <w:b/>
                <w:bCs w:val="0"/>
                <w:color w:val="000000"/>
                <w:sz w:val="26"/>
                <w:szCs w:val="26"/>
              </w:rPr>
            </w:pPr>
            <w:r w:rsidRPr="00446E97">
              <w:rPr>
                <w:b/>
                <w:bCs w:val="0"/>
                <w:color w:val="000000"/>
                <w:sz w:val="26"/>
                <w:szCs w:val="26"/>
              </w:rPr>
              <w:t xml:space="preserve">информация о цепочке собственников </w:t>
            </w:r>
            <w:r w:rsidR="00C236C0" w:rsidRPr="00446E97">
              <w:rPr>
                <w:b/>
                <w:bCs w:val="0"/>
                <w:color w:val="000000"/>
                <w:sz w:val="26"/>
                <w:szCs w:val="26"/>
              </w:rPr>
              <w:t>Участник</w:t>
            </w:r>
            <w:r w:rsidRPr="00446E97">
              <w:rPr>
                <w:b/>
                <w:bCs w:val="0"/>
                <w:color w:val="000000"/>
                <w:sz w:val="26"/>
                <w:szCs w:val="26"/>
              </w:rPr>
              <w:t>а, включая бенефициаров (в том числе конечных)</w:t>
            </w:r>
          </w:p>
        </w:tc>
      </w:tr>
      <w:tr w:rsidR="004F4D80" w:rsidRPr="00446E9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446E97" w:rsidRDefault="004F4D80" w:rsidP="00446E97">
            <w:pPr>
              <w:spacing w:line="240" w:lineRule="auto"/>
              <w:ind w:firstLine="0"/>
              <w:jc w:val="center"/>
              <w:rPr>
                <w:b/>
                <w:bCs w:val="0"/>
                <w:color w:val="000000"/>
                <w:sz w:val="26"/>
                <w:szCs w:val="26"/>
              </w:rPr>
            </w:pPr>
            <w:r w:rsidRPr="00446E97">
              <w:rPr>
                <w:b/>
                <w:bCs w:val="0"/>
                <w:color w:val="000000"/>
                <w:sz w:val="26"/>
                <w:szCs w:val="26"/>
              </w:rPr>
              <w:t xml:space="preserve">№ </w:t>
            </w:r>
            <w:proofErr w:type="spellStart"/>
            <w:r w:rsidRPr="00446E97">
              <w:rPr>
                <w:b/>
                <w:bCs w:val="0"/>
                <w:color w:val="000000"/>
                <w:sz w:val="26"/>
                <w:szCs w:val="26"/>
              </w:rPr>
              <w:t>п.п</w:t>
            </w:r>
            <w:proofErr w:type="spellEnd"/>
            <w:r w:rsidRPr="00446E97">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446E97" w:rsidRDefault="004F4D80" w:rsidP="00446E97">
            <w:pPr>
              <w:spacing w:line="240" w:lineRule="auto"/>
              <w:ind w:firstLine="0"/>
              <w:jc w:val="center"/>
              <w:rPr>
                <w:b/>
                <w:bCs w:val="0"/>
                <w:color w:val="000000"/>
                <w:sz w:val="26"/>
                <w:szCs w:val="26"/>
              </w:rPr>
            </w:pPr>
            <w:r w:rsidRPr="00446E97">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446E97" w:rsidRDefault="004F4D80" w:rsidP="00446E97">
            <w:pPr>
              <w:spacing w:line="240" w:lineRule="auto"/>
              <w:ind w:firstLine="0"/>
              <w:jc w:val="center"/>
              <w:rPr>
                <w:b/>
                <w:bCs w:val="0"/>
                <w:color w:val="000000"/>
                <w:sz w:val="26"/>
                <w:szCs w:val="26"/>
              </w:rPr>
            </w:pPr>
            <w:r w:rsidRPr="00446E97">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446E97" w:rsidRDefault="004F4D80" w:rsidP="00446E97">
            <w:pPr>
              <w:spacing w:line="240" w:lineRule="auto"/>
              <w:ind w:firstLine="0"/>
              <w:jc w:val="center"/>
              <w:rPr>
                <w:b/>
                <w:bCs w:val="0"/>
                <w:color w:val="000000"/>
                <w:sz w:val="26"/>
                <w:szCs w:val="26"/>
              </w:rPr>
            </w:pPr>
            <w:r w:rsidRPr="00446E97">
              <w:rPr>
                <w:b/>
                <w:bCs w:val="0"/>
                <w:color w:val="000000"/>
                <w:sz w:val="26"/>
                <w:szCs w:val="2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446E97" w:rsidRDefault="004F4D80" w:rsidP="00446E97">
            <w:pPr>
              <w:spacing w:line="240" w:lineRule="auto"/>
              <w:ind w:firstLine="0"/>
              <w:jc w:val="center"/>
              <w:rPr>
                <w:b/>
                <w:bCs w:val="0"/>
                <w:color w:val="000000"/>
                <w:sz w:val="26"/>
                <w:szCs w:val="26"/>
              </w:rPr>
            </w:pPr>
            <w:r w:rsidRPr="00446E97">
              <w:rPr>
                <w:b/>
                <w:bCs w:val="0"/>
                <w:color w:val="000000"/>
                <w:sz w:val="26"/>
                <w:szCs w:val="2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446E97" w:rsidRDefault="004F4D80" w:rsidP="00446E97">
            <w:pPr>
              <w:spacing w:line="240" w:lineRule="auto"/>
              <w:ind w:firstLine="0"/>
              <w:jc w:val="center"/>
              <w:rPr>
                <w:b/>
                <w:bCs w:val="0"/>
                <w:color w:val="000000"/>
                <w:sz w:val="26"/>
                <w:szCs w:val="26"/>
              </w:rPr>
            </w:pPr>
            <w:r w:rsidRPr="00446E97">
              <w:rPr>
                <w:b/>
                <w:bCs w:val="0"/>
                <w:color w:val="000000"/>
                <w:sz w:val="26"/>
                <w:szCs w:val="2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446E97" w:rsidRDefault="004F4D80" w:rsidP="00446E97">
            <w:pPr>
              <w:spacing w:line="240" w:lineRule="auto"/>
              <w:ind w:firstLine="0"/>
              <w:jc w:val="center"/>
              <w:rPr>
                <w:b/>
                <w:bCs w:val="0"/>
                <w:color w:val="000000"/>
                <w:sz w:val="26"/>
                <w:szCs w:val="26"/>
              </w:rPr>
            </w:pPr>
            <w:r w:rsidRPr="00446E97">
              <w:rPr>
                <w:b/>
                <w:bCs w:val="0"/>
                <w:color w:val="000000"/>
                <w:sz w:val="26"/>
                <w:szCs w:val="2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446E97" w:rsidRDefault="004F4D80" w:rsidP="00446E97">
            <w:pPr>
              <w:spacing w:line="240" w:lineRule="auto"/>
              <w:ind w:firstLine="0"/>
              <w:jc w:val="center"/>
              <w:rPr>
                <w:b/>
                <w:bCs w:val="0"/>
                <w:color w:val="000000"/>
                <w:sz w:val="26"/>
                <w:szCs w:val="26"/>
              </w:rPr>
            </w:pPr>
            <w:r w:rsidRPr="00446E97">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446E97" w:rsidRDefault="004F4D80" w:rsidP="00446E97">
            <w:pPr>
              <w:spacing w:line="240" w:lineRule="auto"/>
              <w:ind w:firstLine="0"/>
              <w:jc w:val="center"/>
              <w:rPr>
                <w:b/>
                <w:bCs w:val="0"/>
                <w:color w:val="000000"/>
                <w:sz w:val="26"/>
                <w:szCs w:val="26"/>
              </w:rPr>
            </w:pPr>
            <w:r w:rsidRPr="00446E97">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446E97" w:rsidRDefault="004F4D80" w:rsidP="00446E97">
            <w:pPr>
              <w:spacing w:line="240" w:lineRule="auto"/>
              <w:ind w:firstLine="0"/>
              <w:jc w:val="center"/>
              <w:rPr>
                <w:b/>
                <w:bCs w:val="0"/>
                <w:color w:val="000000"/>
                <w:sz w:val="26"/>
                <w:szCs w:val="26"/>
              </w:rPr>
            </w:pPr>
            <w:r w:rsidRPr="00446E97">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446E97" w:rsidRDefault="004F4D80" w:rsidP="00446E97">
            <w:pPr>
              <w:spacing w:line="240" w:lineRule="auto"/>
              <w:ind w:firstLine="0"/>
              <w:jc w:val="center"/>
              <w:rPr>
                <w:b/>
                <w:bCs w:val="0"/>
                <w:color w:val="000000"/>
                <w:sz w:val="26"/>
                <w:szCs w:val="26"/>
              </w:rPr>
            </w:pPr>
            <w:r w:rsidRPr="00446E97">
              <w:rPr>
                <w:b/>
                <w:bCs w:val="0"/>
                <w:color w:val="000000"/>
                <w:sz w:val="26"/>
                <w:szCs w:val="26"/>
              </w:rPr>
              <w:t>Наименование/</w:t>
            </w:r>
            <w:r w:rsidRPr="00446E97">
              <w:rPr>
                <w:b/>
                <w:bCs w:val="0"/>
                <w:color w:val="000000"/>
                <w:sz w:val="26"/>
                <w:szCs w:val="2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446E97" w:rsidRDefault="004F4D80" w:rsidP="00446E97">
            <w:pPr>
              <w:spacing w:line="240" w:lineRule="auto"/>
              <w:ind w:firstLine="0"/>
              <w:jc w:val="center"/>
              <w:rPr>
                <w:b/>
                <w:bCs w:val="0"/>
                <w:color w:val="000000"/>
                <w:sz w:val="26"/>
                <w:szCs w:val="26"/>
              </w:rPr>
            </w:pPr>
            <w:r w:rsidRPr="00446E97">
              <w:rPr>
                <w:b/>
                <w:bCs w:val="0"/>
                <w:color w:val="000000"/>
                <w:sz w:val="26"/>
                <w:szCs w:val="2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446E97" w:rsidRDefault="004F4D80" w:rsidP="00446E97">
            <w:pPr>
              <w:spacing w:line="240" w:lineRule="auto"/>
              <w:ind w:firstLine="0"/>
              <w:jc w:val="center"/>
              <w:rPr>
                <w:b/>
                <w:bCs w:val="0"/>
                <w:color w:val="000000"/>
                <w:sz w:val="26"/>
                <w:szCs w:val="26"/>
              </w:rPr>
            </w:pPr>
            <w:r w:rsidRPr="00446E97">
              <w:rPr>
                <w:b/>
                <w:bCs w:val="0"/>
                <w:color w:val="000000"/>
                <w:sz w:val="26"/>
                <w:szCs w:val="26"/>
              </w:rPr>
              <w:t xml:space="preserve">серия и номер документа, удостоверяющего личность (для </w:t>
            </w:r>
            <w:proofErr w:type="spellStart"/>
            <w:r w:rsidRPr="00446E97">
              <w:rPr>
                <w:b/>
                <w:bCs w:val="0"/>
                <w:color w:val="000000"/>
                <w:sz w:val="26"/>
                <w:szCs w:val="26"/>
              </w:rPr>
              <w:t>физ</w:t>
            </w:r>
            <w:proofErr w:type="gramStart"/>
            <w:r w:rsidRPr="00446E97">
              <w:rPr>
                <w:b/>
                <w:bCs w:val="0"/>
                <w:color w:val="000000"/>
                <w:sz w:val="26"/>
                <w:szCs w:val="26"/>
              </w:rPr>
              <w:t>.л</w:t>
            </w:r>
            <w:proofErr w:type="gramEnd"/>
            <w:r w:rsidRPr="00446E97">
              <w:rPr>
                <w:b/>
                <w:bCs w:val="0"/>
                <w:color w:val="000000"/>
                <w:sz w:val="26"/>
                <w:szCs w:val="26"/>
              </w:rPr>
              <w:t>иц</w:t>
            </w:r>
            <w:proofErr w:type="spellEnd"/>
            <w:r w:rsidRPr="00446E97">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446E97" w:rsidRDefault="004F4D80" w:rsidP="00446E97">
            <w:pPr>
              <w:spacing w:line="240" w:lineRule="auto"/>
              <w:ind w:firstLine="0"/>
              <w:jc w:val="center"/>
              <w:rPr>
                <w:b/>
                <w:bCs w:val="0"/>
                <w:color w:val="000000"/>
                <w:sz w:val="26"/>
                <w:szCs w:val="26"/>
              </w:rPr>
            </w:pPr>
            <w:r w:rsidRPr="00446E97">
              <w:rPr>
                <w:b/>
                <w:bCs w:val="0"/>
                <w:color w:val="000000"/>
                <w:sz w:val="26"/>
                <w:szCs w:val="26"/>
              </w:rPr>
              <w:t>руководитель/участник</w:t>
            </w:r>
            <w:r w:rsidRPr="00446E97">
              <w:rPr>
                <w:b/>
                <w:bCs w:val="0"/>
                <w:color w:val="000000"/>
                <w:sz w:val="26"/>
                <w:szCs w:val="26"/>
              </w:rPr>
              <w:br/>
              <w:t>/акционер</w:t>
            </w:r>
            <w:r w:rsidRPr="00446E97">
              <w:rPr>
                <w:b/>
                <w:bCs w:val="0"/>
                <w:color w:val="000000"/>
                <w:sz w:val="26"/>
                <w:szCs w:val="2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446E97" w:rsidRDefault="004F4D80" w:rsidP="00446E97">
            <w:pPr>
              <w:spacing w:line="240" w:lineRule="auto"/>
              <w:ind w:firstLine="0"/>
              <w:jc w:val="center"/>
              <w:rPr>
                <w:b/>
                <w:color w:val="000000"/>
                <w:sz w:val="26"/>
                <w:szCs w:val="26"/>
              </w:rPr>
            </w:pPr>
            <w:r w:rsidRPr="00446E97">
              <w:rPr>
                <w:b/>
                <w:color w:val="000000"/>
                <w:sz w:val="26"/>
                <w:szCs w:val="26"/>
              </w:rPr>
              <w:t>информация о подтверждающих документах (наименование, реквизиты и т.д.)</w:t>
            </w:r>
          </w:p>
        </w:tc>
      </w:tr>
      <w:tr w:rsidR="004F4D80" w:rsidRPr="00446E9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446E97" w:rsidRDefault="004F4D80" w:rsidP="00446E9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446E97" w:rsidRDefault="004F4D80" w:rsidP="00446E9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446E97" w:rsidRDefault="004F4D80" w:rsidP="00446E9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446E97" w:rsidRDefault="004F4D80" w:rsidP="00446E9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446E97" w:rsidRDefault="004F4D80" w:rsidP="00446E9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446E97" w:rsidRDefault="004F4D80" w:rsidP="00446E9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446E97" w:rsidRDefault="004F4D80" w:rsidP="00446E9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446E97" w:rsidRDefault="004F4D80" w:rsidP="00446E9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446E97" w:rsidRDefault="004F4D80" w:rsidP="00446E9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446E97" w:rsidRDefault="004F4D80" w:rsidP="00446E9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446E97" w:rsidRDefault="004F4D80" w:rsidP="00446E9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446E97" w:rsidRDefault="004F4D80" w:rsidP="00446E9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446E97" w:rsidRDefault="004F4D80" w:rsidP="00446E9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446E97" w:rsidRDefault="004F4D80" w:rsidP="00446E9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446E97" w:rsidRDefault="004F4D80" w:rsidP="00446E97">
            <w:pPr>
              <w:spacing w:line="240" w:lineRule="auto"/>
              <w:ind w:firstLine="0"/>
              <w:jc w:val="left"/>
              <w:rPr>
                <w:color w:val="000000"/>
                <w:sz w:val="26"/>
                <w:szCs w:val="26"/>
              </w:rPr>
            </w:pPr>
          </w:p>
        </w:tc>
      </w:tr>
      <w:tr w:rsidR="004F4D80" w:rsidRPr="00446E9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446E97" w:rsidRDefault="004F4D80" w:rsidP="00446E9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446E97" w:rsidRDefault="004F4D80" w:rsidP="00446E9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446E97" w:rsidRDefault="004F4D80" w:rsidP="00446E9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446E97" w:rsidRDefault="004F4D80" w:rsidP="00446E9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446E97" w:rsidRDefault="004F4D80" w:rsidP="00446E9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446E97" w:rsidRDefault="004F4D80" w:rsidP="00446E9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446E97" w:rsidRDefault="004F4D80" w:rsidP="00446E9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446E97" w:rsidRDefault="004F4D80" w:rsidP="00446E9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446E97" w:rsidRDefault="004F4D80" w:rsidP="00446E9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446E97" w:rsidRDefault="004F4D80" w:rsidP="00446E9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446E97" w:rsidRDefault="004F4D80" w:rsidP="00446E9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446E97" w:rsidRDefault="004F4D80" w:rsidP="00446E9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446E97" w:rsidRDefault="004F4D80" w:rsidP="00446E9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446E97" w:rsidRDefault="004F4D80" w:rsidP="00446E9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446E97" w:rsidRDefault="004F4D80" w:rsidP="00446E97">
            <w:pPr>
              <w:spacing w:line="240" w:lineRule="auto"/>
              <w:ind w:firstLine="0"/>
              <w:jc w:val="left"/>
              <w:rPr>
                <w:color w:val="000000"/>
                <w:sz w:val="26"/>
                <w:szCs w:val="26"/>
              </w:rPr>
            </w:pPr>
          </w:p>
        </w:tc>
      </w:tr>
      <w:tr w:rsidR="004F4D80" w:rsidRPr="00446E9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446E97" w:rsidRDefault="004F4D80" w:rsidP="00446E97">
            <w:pPr>
              <w:spacing w:line="240" w:lineRule="auto"/>
              <w:ind w:firstLine="0"/>
              <w:jc w:val="center"/>
              <w:rPr>
                <w:b/>
                <w:bCs w:val="0"/>
                <w:color w:val="000000"/>
                <w:sz w:val="26"/>
                <w:szCs w:val="26"/>
              </w:rPr>
            </w:pPr>
            <w:r w:rsidRPr="00446E97">
              <w:rPr>
                <w:b/>
                <w:bCs w:val="0"/>
                <w:color w:val="000000"/>
                <w:sz w:val="26"/>
                <w:szCs w:val="26"/>
              </w:rPr>
              <w:t>1</w:t>
            </w:r>
          </w:p>
        </w:tc>
        <w:tc>
          <w:tcPr>
            <w:tcW w:w="0" w:type="auto"/>
            <w:tcBorders>
              <w:top w:val="nil"/>
              <w:left w:val="nil"/>
              <w:bottom w:val="single" w:sz="4" w:space="0" w:color="auto"/>
              <w:right w:val="single" w:sz="4" w:space="0" w:color="auto"/>
            </w:tcBorders>
            <w:shd w:val="clear" w:color="000000" w:fill="FFFFFF"/>
            <w:vAlign w:val="center"/>
          </w:tcPr>
          <w:p w:rsidR="004F4D80" w:rsidRPr="00446E97" w:rsidRDefault="004F4D80" w:rsidP="00446E97">
            <w:pPr>
              <w:spacing w:line="240" w:lineRule="auto"/>
              <w:ind w:firstLine="0"/>
              <w:jc w:val="center"/>
              <w:rPr>
                <w:b/>
                <w:bCs w:val="0"/>
                <w:color w:val="000000"/>
                <w:sz w:val="26"/>
                <w:szCs w:val="26"/>
              </w:rPr>
            </w:pPr>
            <w:r w:rsidRPr="00446E97">
              <w:rPr>
                <w:b/>
                <w:bCs w:val="0"/>
                <w:color w:val="000000"/>
                <w:sz w:val="26"/>
                <w:szCs w:val="26"/>
              </w:rPr>
              <w:t>2</w:t>
            </w:r>
          </w:p>
        </w:tc>
        <w:tc>
          <w:tcPr>
            <w:tcW w:w="0" w:type="auto"/>
            <w:tcBorders>
              <w:top w:val="nil"/>
              <w:left w:val="nil"/>
              <w:bottom w:val="single" w:sz="4" w:space="0" w:color="auto"/>
              <w:right w:val="single" w:sz="4" w:space="0" w:color="auto"/>
            </w:tcBorders>
            <w:shd w:val="clear" w:color="000000" w:fill="FFFFFF"/>
            <w:vAlign w:val="center"/>
          </w:tcPr>
          <w:p w:rsidR="004F4D80" w:rsidRPr="00446E97" w:rsidRDefault="004F4D80" w:rsidP="00446E97">
            <w:pPr>
              <w:spacing w:line="240" w:lineRule="auto"/>
              <w:ind w:firstLine="0"/>
              <w:jc w:val="center"/>
              <w:rPr>
                <w:b/>
                <w:bCs w:val="0"/>
                <w:color w:val="000000"/>
                <w:sz w:val="26"/>
                <w:szCs w:val="26"/>
              </w:rPr>
            </w:pPr>
            <w:r w:rsidRPr="00446E97">
              <w:rPr>
                <w:b/>
                <w:bCs w:val="0"/>
                <w:color w:val="000000"/>
                <w:sz w:val="26"/>
                <w:szCs w:val="26"/>
              </w:rPr>
              <w:t>3</w:t>
            </w:r>
          </w:p>
        </w:tc>
        <w:tc>
          <w:tcPr>
            <w:tcW w:w="0" w:type="auto"/>
            <w:tcBorders>
              <w:top w:val="nil"/>
              <w:left w:val="nil"/>
              <w:bottom w:val="single" w:sz="4" w:space="0" w:color="auto"/>
              <w:right w:val="single" w:sz="4" w:space="0" w:color="auto"/>
            </w:tcBorders>
            <w:shd w:val="clear" w:color="000000" w:fill="FFFFFF"/>
            <w:vAlign w:val="center"/>
          </w:tcPr>
          <w:p w:rsidR="004F4D80" w:rsidRPr="00446E97" w:rsidRDefault="004F4D80" w:rsidP="00446E97">
            <w:pPr>
              <w:spacing w:line="240" w:lineRule="auto"/>
              <w:ind w:firstLine="0"/>
              <w:jc w:val="center"/>
              <w:rPr>
                <w:b/>
                <w:bCs w:val="0"/>
                <w:color w:val="000000"/>
                <w:sz w:val="26"/>
                <w:szCs w:val="26"/>
              </w:rPr>
            </w:pPr>
            <w:r w:rsidRPr="00446E97">
              <w:rPr>
                <w:b/>
                <w:bCs w:val="0"/>
                <w:color w:val="000000"/>
                <w:sz w:val="26"/>
                <w:szCs w:val="26"/>
              </w:rPr>
              <w:t>4</w:t>
            </w:r>
          </w:p>
        </w:tc>
        <w:tc>
          <w:tcPr>
            <w:tcW w:w="0" w:type="auto"/>
            <w:tcBorders>
              <w:top w:val="nil"/>
              <w:left w:val="nil"/>
              <w:bottom w:val="single" w:sz="4" w:space="0" w:color="auto"/>
              <w:right w:val="single" w:sz="4" w:space="0" w:color="auto"/>
            </w:tcBorders>
            <w:shd w:val="clear" w:color="000000" w:fill="FFFFFF"/>
            <w:vAlign w:val="center"/>
          </w:tcPr>
          <w:p w:rsidR="004F4D80" w:rsidRPr="00446E97" w:rsidRDefault="004F4D80" w:rsidP="00446E97">
            <w:pPr>
              <w:spacing w:line="240" w:lineRule="auto"/>
              <w:ind w:firstLine="0"/>
              <w:jc w:val="center"/>
              <w:rPr>
                <w:b/>
                <w:bCs w:val="0"/>
                <w:color w:val="000000"/>
                <w:sz w:val="26"/>
                <w:szCs w:val="26"/>
              </w:rPr>
            </w:pPr>
            <w:r w:rsidRPr="00446E97">
              <w:rPr>
                <w:b/>
                <w:bCs w:val="0"/>
                <w:color w:val="000000"/>
                <w:sz w:val="26"/>
                <w:szCs w:val="26"/>
              </w:rPr>
              <w:t>5</w:t>
            </w:r>
          </w:p>
        </w:tc>
        <w:tc>
          <w:tcPr>
            <w:tcW w:w="0" w:type="auto"/>
            <w:tcBorders>
              <w:top w:val="nil"/>
              <w:left w:val="nil"/>
              <w:bottom w:val="single" w:sz="4" w:space="0" w:color="auto"/>
              <w:right w:val="single" w:sz="4" w:space="0" w:color="auto"/>
            </w:tcBorders>
            <w:shd w:val="clear" w:color="000000" w:fill="FFFFFF"/>
            <w:vAlign w:val="center"/>
          </w:tcPr>
          <w:p w:rsidR="004F4D80" w:rsidRPr="00446E97" w:rsidRDefault="004F4D80" w:rsidP="00446E97">
            <w:pPr>
              <w:spacing w:line="240" w:lineRule="auto"/>
              <w:ind w:firstLine="0"/>
              <w:jc w:val="center"/>
              <w:rPr>
                <w:b/>
                <w:bCs w:val="0"/>
                <w:color w:val="000000"/>
                <w:sz w:val="26"/>
                <w:szCs w:val="26"/>
              </w:rPr>
            </w:pPr>
            <w:r w:rsidRPr="00446E97">
              <w:rPr>
                <w:b/>
                <w:bCs w:val="0"/>
                <w:color w:val="000000"/>
                <w:sz w:val="26"/>
                <w:szCs w:val="26"/>
              </w:rPr>
              <w:t>6</w:t>
            </w:r>
          </w:p>
        </w:tc>
        <w:tc>
          <w:tcPr>
            <w:tcW w:w="0" w:type="auto"/>
            <w:tcBorders>
              <w:top w:val="nil"/>
              <w:left w:val="nil"/>
              <w:bottom w:val="single" w:sz="4" w:space="0" w:color="auto"/>
              <w:right w:val="single" w:sz="4" w:space="0" w:color="auto"/>
            </w:tcBorders>
            <w:shd w:val="clear" w:color="000000" w:fill="FFFFFF"/>
            <w:vAlign w:val="center"/>
          </w:tcPr>
          <w:p w:rsidR="004F4D80" w:rsidRPr="00446E97" w:rsidRDefault="004F4D80" w:rsidP="00446E97">
            <w:pPr>
              <w:spacing w:line="240" w:lineRule="auto"/>
              <w:ind w:firstLine="0"/>
              <w:jc w:val="center"/>
              <w:rPr>
                <w:b/>
                <w:bCs w:val="0"/>
                <w:color w:val="000000"/>
                <w:sz w:val="26"/>
                <w:szCs w:val="26"/>
              </w:rPr>
            </w:pPr>
            <w:r w:rsidRPr="00446E97">
              <w:rPr>
                <w:b/>
                <w:bCs w:val="0"/>
                <w:color w:val="000000"/>
                <w:sz w:val="26"/>
                <w:szCs w:val="26"/>
              </w:rPr>
              <w:t>7</w:t>
            </w:r>
          </w:p>
        </w:tc>
        <w:tc>
          <w:tcPr>
            <w:tcW w:w="0" w:type="auto"/>
            <w:tcBorders>
              <w:top w:val="nil"/>
              <w:left w:val="nil"/>
              <w:bottom w:val="single" w:sz="4" w:space="0" w:color="auto"/>
              <w:right w:val="single" w:sz="4" w:space="0" w:color="auto"/>
            </w:tcBorders>
            <w:shd w:val="clear" w:color="auto" w:fill="auto"/>
            <w:vAlign w:val="center"/>
          </w:tcPr>
          <w:p w:rsidR="004F4D80" w:rsidRPr="00446E97" w:rsidRDefault="004F4D80" w:rsidP="00446E97">
            <w:pPr>
              <w:spacing w:line="240" w:lineRule="auto"/>
              <w:ind w:firstLine="0"/>
              <w:jc w:val="center"/>
              <w:rPr>
                <w:b/>
                <w:bCs w:val="0"/>
                <w:color w:val="000000"/>
                <w:sz w:val="26"/>
                <w:szCs w:val="26"/>
              </w:rPr>
            </w:pPr>
            <w:r w:rsidRPr="00446E97">
              <w:rPr>
                <w:b/>
                <w:bCs w:val="0"/>
                <w:color w:val="000000"/>
                <w:sz w:val="26"/>
                <w:szCs w:val="26"/>
              </w:rPr>
              <w:t>8</w:t>
            </w:r>
          </w:p>
        </w:tc>
        <w:tc>
          <w:tcPr>
            <w:tcW w:w="0" w:type="auto"/>
            <w:tcBorders>
              <w:top w:val="nil"/>
              <w:left w:val="nil"/>
              <w:bottom w:val="single" w:sz="4" w:space="0" w:color="auto"/>
              <w:right w:val="single" w:sz="4" w:space="0" w:color="auto"/>
            </w:tcBorders>
            <w:shd w:val="clear" w:color="auto" w:fill="auto"/>
            <w:vAlign w:val="center"/>
          </w:tcPr>
          <w:p w:rsidR="004F4D80" w:rsidRPr="00446E97" w:rsidRDefault="004F4D80" w:rsidP="00446E97">
            <w:pPr>
              <w:spacing w:line="240" w:lineRule="auto"/>
              <w:ind w:firstLine="0"/>
              <w:jc w:val="center"/>
              <w:rPr>
                <w:b/>
                <w:bCs w:val="0"/>
                <w:color w:val="000000"/>
                <w:sz w:val="26"/>
                <w:szCs w:val="26"/>
              </w:rPr>
            </w:pPr>
            <w:r w:rsidRPr="00446E97">
              <w:rPr>
                <w:b/>
                <w:bCs w:val="0"/>
                <w:color w:val="000000"/>
                <w:sz w:val="26"/>
                <w:szCs w:val="26"/>
              </w:rPr>
              <w:t>9</w:t>
            </w:r>
          </w:p>
        </w:tc>
        <w:tc>
          <w:tcPr>
            <w:tcW w:w="0" w:type="auto"/>
            <w:tcBorders>
              <w:top w:val="nil"/>
              <w:left w:val="nil"/>
              <w:bottom w:val="single" w:sz="4" w:space="0" w:color="auto"/>
              <w:right w:val="single" w:sz="4" w:space="0" w:color="auto"/>
            </w:tcBorders>
            <w:shd w:val="clear" w:color="auto" w:fill="auto"/>
            <w:vAlign w:val="center"/>
          </w:tcPr>
          <w:p w:rsidR="004F4D80" w:rsidRPr="00446E97" w:rsidRDefault="004F4D80" w:rsidP="00446E97">
            <w:pPr>
              <w:spacing w:line="240" w:lineRule="auto"/>
              <w:ind w:firstLine="0"/>
              <w:jc w:val="center"/>
              <w:rPr>
                <w:b/>
                <w:bCs w:val="0"/>
                <w:color w:val="000000"/>
                <w:sz w:val="26"/>
                <w:szCs w:val="26"/>
              </w:rPr>
            </w:pPr>
            <w:r w:rsidRPr="00446E97">
              <w:rPr>
                <w:b/>
                <w:bCs w:val="0"/>
                <w:color w:val="000000"/>
                <w:sz w:val="26"/>
                <w:szCs w:val="26"/>
              </w:rPr>
              <w:t>10</w:t>
            </w:r>
          </w:p>
        </w:tc>
        <w:tc>
          <w:tcPr>
            <w:tcW w:w="0" w:type="auto"/>
            <w:tcBorders>
              <w:top w:val="nil"/>
              <w:left w:val="nil"/>
              <w:bottom w:val="single" w:sz="4" w:space="0" w:color="auto"/>
              <w:right w:val="single" w:sz="4" w:space="0" w:color="auto"/>
            </w:tcBorders>
            <w:shd w:val="clear" w:color="auto" w:fill="auto"/>
            <w:vAlign w:val="center"/>
          </w:tcPr>
          <w:p w:rsidR="004F4D80" w:rsidRPr="00446E97" w:rsidRDefault="004F4D80" w:rsidP="00446E97">
            <w:pPr>
              <w:spacing w:line="240" w:lineRule="auto"/>
              <w:ind w:firstLine="0"/>
              <w:jc w:val="center"/>
              <w:rPr>
                <w:b/>
                <w:bCs w:val="0"/>
                <w:color w:val="000000"/>
                <w:sz w:val="26"/>
                <w:szCs w:val="26"/>
              </w:rPr>
            </w:pPr>
            <w:r w:rsidRPr="00446E97">
              <w:rPr>
                <w:b/>
                <w:bCs w:val="0"/>
                <w:color w:val="000000"/>
                <w:sz w:val="26"/>
                <w:szCs w:val="26"/>
              </w:rPr>
              <w:t>11</w:t>
            </w:r>
          </w:p>
        </w:tc>
        <w:tc>
          <w:tcPr>
            <w:tcW w:w="0" w:type="auto"/>
            <w:tcBorders>
              <w:top w:val="nil"/>
              <w:left w:val="nil"/>
              <w:bottom w:val="single" w:sz="4" w:space="0" w:color="auto"/>
              <w:right w:val="single" w:sz="4" w:space="0" w:color="auto"/>
            </w:tcBorders>
            <w:shd w:val="clear" w:color="auto" w:fill="auto"/>
            <w:vAlign w:val="center"/>
          </w:tcPr>
          <w:p w:rsidR="004F4D80" w:rsidRPr="00446E97" w:rsidRDefault="004F4D80" w:rsidP="00446E97">
            <w:pPr>
              <w:spacing w:line="240" w:lineRule="auto"/>
              <w:ind w:firstLine="0"/>
              <w:jc w:val="center"/>
              <w:rPr>
                <w:b/>
                <w:bCs w:val="0"/>
                <w:color w:val="000000"/>
                <w:sz w:val="26"/>
                <w:szCs w:val="26"/>
              </w:rPr>
            </w:pPr>
            <w:r w:rsidRPr="00446E97">
              <w:rPr>
                <w:b/>
                <w:bCs w:val="0"/>
                <w:color w:val="000000"/>
                <w:sz w:val="26"/>
                <w:szCs w:val="26"/>
              </w:rPr>
              <w:t>12</w:t>
            </w:r>
          </w:p>
        </w:tc>
        <w:tc>
          <w:tcPr>
            <w:tcW w:w="0" w:type="auto"/>
            <w:tcBorders>
              <w:top w:val="nil"/>
              <w:left w:val="nil"/>
              <w:bottom w:val="single" w:sz="4" w:space="0" w:color="auto"/>
              <w:right w:val="single" w:sz="4" w:space="0" w:color="auto"/>
            </w:tcBorders>
            <w:shd w:val="clear" w:color="auto" w:fill="auto"/>
            <w:vAlign w:val="bottom"/>
          </w:tcPr>
          <w:p w:rsidR="004F4D80" w:rsidRPr="00446E97" w:rsidRDefault="004F4D80" w:rsidP="00446E97">
            <w:pPr>
              <w:spacing w:line="240" w:lineRule="auto"/>
              <w:ind w:firstLine="0"/>
              <w:jc w:val="center"/>
              <w:rPr>
                <w:b/>
                <w:bCs w:val="0"/>
                <w:color w:val="000000"/>
                <w:sz w:val="26"/>
                <w:szCs w:val="26"/>
              </w:rPr>
            </w:pPr>
            <w:r w:rsidRPr="00446E97">
              <w:rPr>
                <w:b/>
                <w:bCs w:val="0"/>
                <w:color w:val="000000"/>
                <w:sz w:val="26"/>
                <w:szCs w:val="26"/>
              </w:rPr>
              <w:t>13</w:t>
            </w:r>
          </w:p>
        </w:tc>
        <w:tc>
          <w:tcPr>
            <w:tcW w:w="0" w:type="auto"/>
            <w:tcBorders>
              <w:top w:val="nil"/>
              <w:left w:val="nil"/>
              <w:bottom w:val="single" w:sz="4" w:space="0" w:color="auto"/>
              <w:right w:val="single" w:sz="4" w:space="0" w:color="auto"/>
            </w:tcBorders>
            <w:shd w:val="clear" w:color="auto" w:fill="auto"/>
            <w:vAlign w:val="center"/>
          </w:tcPr>
          <w:p w:rsidR="004F4D80" w:rsidRPr="00446E97" w:rsidRDefault="004F4D80" w:rsidP="00446E97">
            <w:pPr>
              <w:spacing w:line="240" w:lineRule="auto"/>
              <w:ind w:firstLine="0"/>
              <w:jc w:val="center"/>
              <w:rPr>
                <w:b/>
                <w:bCs w:val="0"/>
                <w:color w:val="000000"/>
                <w:sz w:val="26"/>
                <w:szCs w:val="26"/>
              </w:rPr>
            </w:pPr>
            <w:r w:rsidRPr="00446E97">
              <w:rPr>
                <w:b/>
                <w:bCs w:val="0"/>
                <w:color w:val="000000"/>
                <w:sz w:val="26"/>
                <w:szCs w:val="26"/>
              </w:rPr>
              <w:t>14</w:t>
            </w:r>
          </w:p>
        </w:tc>
        <w:tc>
          <w:tcPr>
            <w:tcW w:w="0" w:type="auto"/>
            <w:tcBorders>
              <w:top w:val="nil"/>
              <w:left w:val="nil"/>
              <w:bottom w:val="single" w:sz="4" w:space="0" w:color="auto"/>
              <w:right w:val="single" w:sz="4" w:space="0" w:color="auto"/>
            </w:tcBorders>
            <w:shd w:val="clear" w:color="auto" w:fill="auto"/>
            <w:vAlign w:val="bottom"/>
          </w:tcPr>
          <w:p w:rsidR="004F4D80" w:rsidRPr="00446E97" w:rsidRDefault="004F4D80" w:rsidP="00446E97">
            <w:pPr>
              <w:spacing w:line="240" w:lineRule="auto"/>
              <w:ind w:firstLine="0"/>
              <w:jc w:val="center"/>
              <w:rPr>
                <w:b/>
                <w:color w:val="000000"/>
                <w:sz w:val="26"/>
                <w:szCs w:val="26"/>
              </w:rPr>
            </w:pPr>
            <w:r w:rsidRPr="00446E97">
              <w:rPr>
                <w:b/>
                <w:color w:val="000000"/>
                <w:sz w:val="26"/>
                <w:szCs w:val="26"/>
              </w:rPr>
              <w:t>15</w:t>
            </w:r>
          </w:p>
        </w:tc>
      </w:tr>
      <w:tr w:rsidR="004F4D80" w:rsidRPr="00446E9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446E97" w:rsidRDefault="004F4D80" w:rsidP="00446E97">
            <w:pPr>
              <w:spacing w:line="240" w:lineRule="auto"/>
              <w:ind w:firstLine="0"/>
              <w:jc w:val="left"/>
              <w:rPr>
                <w:color w:val="000000"/>
                <w:sz w:val="26"/>
                <w:szCs w:val="26"/>
              </w:rPr>
            </w:pPr>
          </w:p>
        </w:tc>
        <w:tc>
          <w:tcPr>
            <w:tcW w:w="0" w:type="auto"/>
            <w:tcBorders>
              <w:top w:val="nil"/>
              <w:left w:val="nil"/>
              <w:bottom w:val="single" w:sz="4" w:space="0" w:color="auto"/>
              <w:right w:val="single" w:sz="4" w:space="0" w:color="auto"/>
            </w:tcBorders>
            <w:shd w:val="clear" w:color="auto" w:fill="auto"/>
            <w:vAlign w:val="center"/>
          </w:tcPr>
          <w:p w:rsidR="004F4D80" w:rsidRPr="00446E97" w:rsidRDefault="004F4D80" w:rsidP="00446E97">
            <w:pPr>
              <w:spacing w:line="240" w:lineRule="auto"/>
              <w:ind w:firstLine="0"/>
              <w:jc w:val="left"/>
              <w:rPr>
                <w:color w:val="000000"/>
                <w:sz w:val="26"/>
                <w:szCs w:val="26"/>
              </w:rPr>
            </w:pPr>
            <w:r w:rsidRPr="00446E9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46E97" w:rsidRDefault="004F4D80" w:rsidP="00446E97">
            <w:pPr>
              <w:spacing w:line="240" w:lineRule="auto"/>
              <w:ind w:firstLine="0"/>
              <w:jc w:val="left"/>
              <w:rPr>
                <w:color w:val="000000"/>
                <w:sz w:val="26"/>
                <w:szCs w:val="26"/>
              </w:rPr>
            </w:pPr>
            <w:r w:rsidRPr="00446E9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46E97" w:rsidRDefault="004F4D80" w:rsidP="00446E97">
            <w:pPr>
              <w:spacing w:line="240" w:lineRule="auto"/>
              <w:ind w:firstLine="0"/>
              <w:jc w:val="left"/>
              <w:rPr>
                <w:color w:val="000000"/>
                <w:sz w:val="26"/>
                <w:szCs w:val="26"/>
              </w:rPr>
            </w:pPr>
            <w:r w:rsidRPr="00446E9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46E97" w:rsidRDefault="004F4D80" w:rsidP="00446E97">
            <w:pPr>
              <w:spacing w:line="240" w:lineRule="auto"/>
              <w:ind w:firstLine="0"/>
              <w:jc w:val="left"/>
              <w:rPr>
                <w:color w:val="000000"/>
                <w:sz w:val="26"/>
                <w:szCs w:val="26"/>
              </w:rPr>
            </w:pPr>
            <w:r w:rsidRPr="00446E9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46E97" w:rsidRDefault="004F4D80" w:rsidP="00446E97">
            <w:pPr>
              <w:spacing w:line="240" w:lineRule="auto"/>
              <w:ind w:firstLine="0"/>
              <w:jc w:val="left"/>
              <w:rPr>
                <w:color w:val="000000"/>
                <w:sz w:val="26"/>
                <w:szCs w:val="26"/>
              </w:rPr>
            </w:pPr>
            <w:r w:rsidRPr="00446E9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46E97" w:rsidRDefault="004F4D80" w:rsidP="00446E97">
            <w:pPr>
              <w:spacing w:line="240" w:lineRule="auto"/>
              <w:ind w:firstLine="0"/>
              <w:jc w:val="left"/>
              <w:rPr>
                <w:color w:val="000000"/>
                <w:sz w:val="26"/>
                <w:szCs w:val="26"/>
              </w:rPr>
            </w:pPr>
            <w:r w:rsidRPr="00446E9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46E97" w:rsidRDefault="004F4D80" w:rsidP="00446E97">
            <w:pPr>
              <w:spacing w:line="240" w:lineRule="auto"/>
              <w:ind w:firstLine="0"/>
              <w:jc w:val="left"/>
              <w:rPr>
                <w:color w:val="000000"/>
                <w:sz w:val="26"/>
                <w:szCs w:val="26"/>
              </w:rPr>
            </w:pPr>
            <w:r w:rsidRPr="00446E9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46E97" w:rsidRDefault="004F4D80" w:rsidP="00446E97">
            <w:pPr>
              <w:spacing w:line="240" w:lineRule="auto"/>
              <w:ind w:firstLine="0"/>
              <w:jc w:val="left"/>
              <w:rPr>
                <w:color w:val="000000"/>
                <w:sz w:val="26"/>
                <w:szCs w:val="26"/>
              </w:rPr>
            </w:pPr>
            <w:r w:rsidRPr="00446E9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46E97" w:rsidRDefault="004F4D80" w:rsidP="00446E97">
            <w:pPr>
              <w:spacing w:line="240" w:lineRule="auto"/>
              <w:ind w:firstLine="0"/>
              <w:jc w:val="left"/>
              <w:rPr>
                <w:color w:val="000000"/>
                <w:sz w:val="26"/>
                <w:szCs w:val="26"/>
              </w:rPr>
            </w:pPr>
            <w:r w:rsidRPr="00446E9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46E97" w:rsidRDefault="004F4D80" w:rsidP="00446E97">
            <w:pPr>
              <w:spacing w:line="240" w:lineRule="auto"/>
              <w:ind w:firstLine="0"/>
              <w:jc w:val="left"/>
              <w:rPr>
                <w:color w:val="000000"/>
                <w:sz w:val="26"/>
                <w:szCs w:val="26"/>
              </w:rPr>
            </w:pPr>
            <w:r w:rsidRPr="00446E9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46E97" w:rsidRDefault="004F4D80" w:rsidP="00446E97">
            <w:pPr>
              <w:spacing w:line="240" w:lineRule="auto"/>
              <w:ind w:firstLine="0"/>
              <w:jc w:val="left"/>
              <w:rPr>
                <w:color w:val="000000"/>
                <w:sz w:val="26"/>
                <w:szCs w:val="26"/>
              </w:rPr>
            </w:pPr>
            <w:r w:rsidRPr="00446E9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46E97" w:rsidRDefault="004F4D80" w:rsidP="00446E97">
            <w:pPr>
              <w:spacing w:line="240" w:lineRule="auto"/>
              <w:ind w:firstLine="0"/>
              <w:jc w:val="left"/>
              <w:rPr>
                <w:color w:val="000000"/>
                <w:sz w:val="26"/>
                <w:szCs w:val="26"/>
              </w:rPr>
            </w:pPr>
            <w:r w:rsidRPr="00446E9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46E97" w:rsidRDefault="004F4D80" w:rsidP="00446E97">
            <w:pPr>
              <w:spacing w:line="240" w:lineRule="auto"/>
              <w:ind w:firstLine="0"/>
              <w:jc w:val="left"/>
              <w:rPr>
                <w:color w:val="000000"/>
                <w:sz w:val="26"/>
                <w:szCs w:val="26"/>
              </w:rPr>
            </w:pPr>
            <w:r w:rsidRPr="00446E9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46E97" w:rsidRDefault="004F4D80" w:rsidP="00446E97">
            <w:pPr>
              <w:spacing w:line="240" w:lineRule="auto"/>
              <w:ind w:firstLine="0"/>
              <w:jc w:val="left"/>
              <w:rPr>
                <w:color w:val="000000"/>
                <w:sz w:val="26"/>
                <w:szCs w:val="26"/>
              </w:rPr>
            </w:pPr>
            <w:r w:rsidRPr="00446E97">
              <w:rPr>
                <w:color w:val="000000"/>
                <w:sz w:val="26"/>
                <w:szCs w:val="26"/>
              </w:rPr>
              <w:t> </w:t>
            </w:r>
          </w:p>
        </w:tc>
      </w:tr>
      <w:tr w:rsidR="004F4D80" w:rsidRPr="00446E9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446E97" w:rsidRDefault="004F4D80" w:rsidP="00446E97">
            <w:pPr>
              <w:spacing w:line="240" w:lineRule="auto"/>
              <w:ind w:firstLine="0"/>
              <w:jc w:val="left"/>
              <w:rPr>
                <w:color w:val="000000"/>
                <w:sz w:val="26"/>
                <w:szCs w:val="26"/>
              </w:rPr>
            </w:pPr>
            <w:r w:rsidRPr="00446E9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46E97" w:rsidRDefault="004F4D80" w:rsidP="00446E97">
            <w:pPr>
              <w:spacing w:line="240" w:lineRule="auto"/>
              <w:ind w:firstLine="0"/>
              <w:jc w:val="left"/>
              <w:rPr>
                <w:color w:val="000000"/>
                <w:sz w:val="26"/>
                <w:szCs w:val="26"/>
              </w:rPr>
            </w:pPr>
            <w:r w:rsidRPr="00446E9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46E97" w:rsidRDefault="004F4D80" w:rsidP="00446E97">
            <w:pPr>
              <w:spacing w:line="240" w:lineRule="auto"/>
              <w:ind w:firstLine="0"/>
              <w:jc w:val="left"/>
              <w:rPr>
                <w:color w:val="000000"/>
                <w:sz w:val="26"/>
                <w:szCs w:val="26"/>
              </w:rPr>
            </w:pPr>
            <w:r w:rsidRPr="00446E9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46E97" w:rsidRDefault="004F4D80" w:rsidP="00446E97">
            <w:pPr>
              <w:spacing w:line="240" w:lineRule="auto"/>
              <w:ind w:firstLine="0"/>
              <w:jc w:val="left"/>
              <w:rPr>
                <w:color w:val="000000"/>
                <w:sz w:val="26"/>
                <w:szCs w:val="26"/>
              </w:rPr>
            </w:pPr>
            <w:r w:rsidRPr="00446E9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46E97" w:rsidRDefault="004F4D80" w:rsidP="00446E97">
            <w:pPr>
              <w:spacing w:line="240" w:lineRule="auto"/>
              <w:ind w:firstLine="0"/>
              <w:jc w:val="left"/>
              <w:rPr>
                <w:color w:val="000000"/>
                <w:sz w:val="26"/>
                <w:szCs w:val="26"/>
              </w:rPr>
            </w:pPr>
            <w:r w:rsidRPr="00446E9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46E97" w:rsidRDefault="004F4D80" w:rsidP="00446E97">
            <w:pPr>
              <w:spacing w:line="240" w:lineRule="auto"/>
              <w:ind w:firstLine="0"/>
              <w:jc w:val="left"/>
              <w:rPr>
                <w:color w:val="000000"/>
                <w:sz w:val="26"/>
                <w:szCs w:val="26"/>
              </w:rPr>
            </w:pPr>
            <w:r w:rsidRPr="00446E9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46E97" w:rsidRDefault="004F4D80" w:rsidP="00446E97">
            <w:pPr>
              <w:spacing w:line="240" w:lineRule="auto"/>
              <w:ind w:firstLine="0"/>
              <w:jc w:val="left"/>
              <w:rPr>
                <w:color w:val="000000"/>
                <w:sz w:val="26"/>
                <w:szCs w:val="26"/>
              </w:rPr>
            </w:pPr>
            <w:r w:rsidRPr="00446E9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46E97" w:rsidRDefault="004F4D80" w:rsidP="00446E97">
            <w:pPr>
              <w:spacing w:line="240" w:lineRule="auto"/>
              <w:ind w:firstLine="0"/>
              <w:jc w:val="left"/>
              <w:rPr>
                <w:color w:val="000000"/>
                <w:sz w:val="26"/>
                <w:szCs w:val="26"/>
              </w:rPr>
            </w:pPr>
            <w:r w:rsidRPr="00446E9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46E97" w:rsidRDefault="004F4D80" w:rsidP="00446E97">
            <w:pPr>
              <w:spacing w:line="240" w:lineRule="auto"/>
              <w:ind w:firstLine="0"/>
              <w:jc w:val="left"/>
              <w:rPr>
                <w:color w:val="000000"/>
                <w:sz w:val="26"/>
                <w:szCs w:val="26"/>
              </w:rPr>
            </w:pPr>
            <w:r w:rsidRPr="00446E9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46E97" w:rsidRDefault="004F4D80" w:rsidP="00446E97">
            <w:pPr>
              <w:spacing w:line="240" w:lineRule="auto"/>
              <w:ind w:firstLine="0"/>
              <w:jc w:val="left"/>
              <w:rPr>
                <w:color w:val="000000"/>
                <w:sz w:val="26"/>
                <w:szCs w:val="26"/>
              </w:rPr>
            </w:pPr>
            <w:r w:rsidRPr="00446E9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46E97" w:rsidRDefault="004F4D80" w:rsidP="00446E97">
            <w:pPr>
              <w:spacing w:line="240" w:lineRule="auto"/>
              <w:ind w:firstLine="0"/>
              <w:jc w:val="left"/>
              <w:rPr>
                <w:color w:val="000000"/>
                <w:sz w:val="26"/>
                <w:szCs w:val="26"/>
              </w:rPr>
            </w:pPr>
            <w:r w:rsidRPr="00446E9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46E97" w:rsidRDefault="004F4D80" w:rsidP="00446E97">
            <w:pPr>
              <w:spacing w:line="240" w:lineRule="auto"/>
              <w:ind w:firstLine="0"/>
              <w:jc w:val="left"/>
              <w:rPr>
                <w:color w:val="000000"/>
                <w:sz w:val="26"/>
                <w:szCs w:val="26"/>
              </w:rPr>
            </w:pPr>
            <w:r w:rsidRPr="00446E9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46E97" w:rsidRDefault="004F4D80" w:rsidP="00446E97">
            <w:pPr>
              <w:spacing w:line="240" w:lineRule="auto"/>
              <w:ind w:firstLine="0"/>
              <w:jc w:val="left"/>
              <w:rPr>
                <w:color w:val="000000"/>
                <w:sz w:val="26"/>
                <w:szCs w:val="26"/>
              </w:rPr>
            </w:pPr>
            <w:r w:rsidRPr="00446E9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46E97" w:rsidRDefault="004F4D80" w:rsidP="00446E97">
            <w:pPr>
              <w:spacing w:line="240" w:lineRule="auto"/>
              <w:ind w:firstLine="0"/>
              <w:jc w:val="left"/>
              <w:rPr>
                <w:color w:val="000000"/>
                <w:sz w:val="26"/>
                <w:szCs w:val="26"/>
              </w:rPr>
            </w:pPr>
            <w:r w:rsidRPr="00446E9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46E97" w:rsidRDefault="004F4D80" w:rsidP="00446E97">
            <w:pPr>
              <w:spacing w:line="240" w:lineRule="auto"/>
              <w:ind w:firstLine="0"/>
              <w:jc w:val="left"/>
              <w:rPr>
                <w:color w:val="000000"/>
                <w:sz w:val="26"/>
                <w:szCs w:val="26"/>
              </w:rPr>
            </w:pPr>
            <w:r w:rsidRPr="00446E97">
              <w:rPr>
                <w:color w:val="000000"/>
                <w:sz w:val="26"/>
                <w:szCs w:val="26"/>
              </w:rPr>
              <w:t> </w:t>
            </w:r>
          </w:p>
        </w:tc>
      </w:tr>
      <w:tr w:rsidR="004F4D80" w:rsidRPr="00446E9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446E97" w:rsidRDefault="004F4D80" w:rsidP="00446E97">
            <w:pPr>
              <w:spacing w:line="240" w:lineRule="auto"/>
              <w:ind w:firstLine="0"/>
              <w:jc w:val="left"/>
              <w:rPr>
                <w:color w:val="000000"/>
                <w:sz w:val="26"/>
                <w:szCs w:val="26"/>
              </w:rPr>
            </w:pPr>
            <w:r w:rsidRPr="00446E9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46E97" w:rsidRDefault="004F4D80" w:rsidP="00446E97">
            <w:pPr>
              <w:spacing w:line="240" w:lineRule="auto"/>
              <w:ind w:firstLine="0"/>
              <w:jc w:val="left"/>
              <w:rPr>
                <w:color w:val="000000"/>
                <w:sz w:val="26"/>
                <w:szCs w:val="26"/>
              </w:rPr>
            </w:pPr>
            <w:r w:rsidRPr="00446E9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46E97" w:rsidRDefault="004F4D80" w:rsidP="00446E97">
            <w:pPr>
              <w:spacing w:line="240" w:lineRule="auto"/>
              <w:ind w:firstLine="0"/>
              <w:jc w:val="left"/>
              <w:rPr>
                <w:color w:val="000000"/>
                <w:sz w:val="26"/>
                <w:szCs w:val="26"/>
              </w:rPr>
            </w:pPr>
            <w:r w:rsidRPr="00446E9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46E97" w:rsidRDefault="004F4D80" w:rsidP="00446E97">
            <w:pPr>
              <w:spacing w:line="240" w:lineRule="auto"/>
              <w:ind w:firstLine="0"/>
              <w:jc w:val="left"/>
              <w:rPr>
                <w:color w:val="000000"/>
                <w:sz w:val="26"/>
                <w:szCs w:val="26"/>
              </w:rPr>
            </w:pPr>
            <w:r w:rsidRPr="00446E9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46E97" w:rsidRDefault="004F4D80" w:rsidP="00446E97">
            <w:pPr>
              <w:spacing w:line="240" w:lineRule="auto"/>
              <w:ind w:firstLine="0"/>
              <w:jc w:val="left"/>
              <w:rPr>
                <w:color w:val="000000"/>
                <w:sz w:val="26"/>
                <w:szCs w:val="26"/>
              </w:rPr>
            </w:pPr>
            <w:r w:rsidRPr="00446E9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46E97" w:rsidRDefault="004F4D80" w:rsidP="00446E97">
            <w:pPr>
              <w:spacing w:line="240" w:lineRule="auto"/>
              <w:ind w:firstLine="0"/>
              <w:jc w:val="left"/>
              <w:rPr>
                <w:color w:val="000000"/>
                <w:sz w:val="26"/>
                <w:szCs w:val="26"/>
              </w:rPr>
            </w:pPr>
            <w:r w:rsidRPr="00446E9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46E97" w:rsidRDefault="004F4D80" w:rsidP="00446E97">
            <w:pPr>
              <w:spacing w:line="240" w:lineRule="auto"/>
              <w:ind w:firstLine="0"/>
              <w:jc w:val="left"/>
              <w:rPr>
                <w:color w:val="000000"/>
                <w:sz w:val="26"/>
                <w:szCs w:val="26"/>
              </w:rPr>
            </w:pPr>
            <w:r w:rsidRPr="00446E9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46E97" w:rsidRDefault="004F4D80" w:rsidP="00446E97">
            <w:pPr>
              <w:spacing w:line="240" w:lineRule="auto"/>
              <w:ind w:firstLine="0"/>
              <w:jc w:val="left"/>
              <w:rPr>
                <w:color w:val="000000"/>
                <w:sz w:val="26"/>
                <w:szCs w:val="26"/>
              </w:rPr>
            </w:pPr>
            <w:r w:rsidRPr="00446E9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46E97" w:rsidRDefault="004F4D80" w:rsidP="00446E97">
            <w:pPr>
              <w:spacing w:line="240" w:lineRule="auto"/>
              <w:ind w:firstLine="0"/>
              <w:jc w:val="left"/>
              <w:rPr>
                <w:color w:val="000000"/>
                <w:sz w:val="26"/>
                <w:szCs w:val="26"/>
              </w:rPr>
            </w:pPr>
            <w:r w:rsidRPr="00446E9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46E97" w:rsidRDefault="004F4D80" w:rsidP="00446E97">
            <w:pPr>
              <w:spacing w:line="240" w:lineRule="auto"/>
              <w:ind w:firstLine="0"/>
              <w:jc w:val="left"/>
              <w:rPr>
                <w:color w:val="000000"/>
                <w:sz w:val="26"/>
                <w:szCs w:val="26"/>
              </w:rPr>
            </w:pPr>
            <w:r w:rsidRPr="00446E9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46E97" w:rsidRDefault="004F4D80" w:rsidP="00446E97">
            <w:pPr>
              <w:spacing w:line="240" w:lineRule="auto"/>
              <w:ind w:firstLine="0"/>
              <w:jc w:val="left"/>
              <w:rPr>
                <w:color w:val="000000"/>
                <w:sz w:val="26"/>
                <w:szCs w:val="26"/>
              </w:rPr>
            </w:pPr>
            <w:r w:rsidRPr="00446E9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46E97" w:rsidRDefault="004F4D80" w:rsidP="00446E97">
            <w:pPr>
              <w:spacing w:line="240" w:lineRule="auto"/>
              <w:ind w:firstLine="0"/>
              <w:jc w:val="left"/>
              <w:rPr>
                <w:color w:val="000000"/>
                <w:sz w:val="26"/>
                <w:szCs w:val="26"/>
              </w:rPr>
            </w:pPr>
            <w:r w:rsidRPr="00446E9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46E97" w:rsidRDefault="004F4D80" w:rsidP="00446E97">
            <w:pPr>
              <w:spacing w:line="240" w:lineRule="auto"/>
              <w:ind w:firstLine="0"/>
              <w:jc w:val="left"/>
              <w:rPr>
                <w:color w:val="000000"/>
                <w:sz w:val="26"/>
                <w:szCs w:val="26"/>
              </w:rPr>
            </w:pPr>
            <w:r w:rsidRPr="00446E9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46E97" w:rsidRDefault="004F4D80" w:rsidP="00446E97">
            <w:pPr>
              <w:spacing w:line="240" w:lineRule="auto"/>
              <w:ind w:firstLine="0"/>
              <w:jc w:val="left"/>
              <w:rPr>
                <w:color w:val="000000"/>
                <w:sz w:val="26"/>
                <w:szCs w:val="26"/>
              </w:rPr>
            </w:pPr>
            <w:r w:rsidRPr="00446E9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46E97" w:rsidRDefault="004F4D80" w:rsidP="00446E97">
            <w:pPr>
              <w:spacing w:line="240" w:lineRule="auto"/>
              <w:ind w:firstLine="0"/>
              <w:jc w:val="left"/>
              <w:rPr>
                <w:color w:val="000000"/>
                <w:sz w:val="26"/>
                <w:szCs w:val="26"/>
              </w:rPr>
            </w:pPr>
            <w:r w:rsidRPr="00446E97">
              <w:rPr>
                <w:color w:val="000000"/>
                <w:sz w:val="26"/>
                <w:szCs w:val="26"/>
              </w:rPr>
              <w:t> </w:t>
            </w:r>
          </w:p>
        </w:tc>
      </w:tr>
      <w:tr w:rsidR="004F4D80" w:rsidRPr="00446E9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446E97" w:rsidRDefault="004F4D80" w:rsidP="00446E97">
            <w:pPr>
              <w:spacing w:line="240" w:lineRule="auto"/>
              <w:ind w:firstLine="0"/>
              <w:jc w:val="left"/>
              <w:rPr>
                <w:color w:val="000000"/>
                <w:sz w:val="26"/>
                <w:szCs w:val="26"/>
              </w:rPr>
            </w:pPr>
            <w:r w:rsidRPr="00446E9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46E97" w:rsidRDefault="004F4D80" w:rsidP="00446E97">
            <w:pPr>
              <w:spacing w:line="240" w:lineRule="auto"/>
              <w:ind w:firstLine="0"/>
              <w:jc w:val="left"/>
              <w:rPr>
                <w:color w:val="000000"/>
                <w:sz w:val="26"/>
                <w:szCs w:val="26"/>
              </w:rPr>
            </w:pPr>
            <w:r w:rsidRPr="00446E9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46E97" w:rsidRDefault="004F4D80" w:rsidP="00446E97">
            <w:pPr>
              <w:spacing w:line="240" w:lineRule="auto"/>
              <w:ind w:firstLine="0"/>
              <w:jc w:val="left"/>
              <w:rPr>
                <w:color w:val="000000"/>
                <w:sz w:val="26"/>
                <w:szCs w:val="26"/>
              </w:rPr>
            </w:pPr>
            <w:r w:rsidRPr="00446E9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46E97" w:rsidRDefault="004F4D80" w:rsidP="00446E97">
            <w:pPr>
              <w:spacing w:line="240" w:lineRule="auto"/>
              <w:ind w:firstLine="0"/>
              <w:jc w:val="left"/>
              <w:rPr>
                <w:color w:val="000000"/>
                <w:sz w:val="26"/>
                <w:szCs w:val="26"/>
              </w:rPr>
            </w:pPr>
            <w:r w:rsidRPr="00446E9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46E97" w:rsidRDefault="004F4D80" w:rsidP="00446E97">
            <w:pPr>
              <w:spacing w:line="240" w:lineRule="auto"/>
              <w:ind w:firstLine="0"/>
              <w:jc w:val="left"/>
              <w:rPr>
                <w:color w:val="000000"/>
                <w:sz w:val="26"/>
                <w:szCs w:val="26"/>
              </w:rPr>
            </w:pPr>
            <w:r w:rsidRPr="00446E9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46E97" w:rsidRDefault="004F4D80" w:rsidP="00446E97">
            <w:pPr>
              <w:spacing w:line="240" w:lineRule="auto"/>
              <w:ind w:firstLine="0"/>
              <w:jc w:val="left"/>
              <w:rPr>
                <w:color w:val="000000"/>
                <w:sz w:val="26"/>
                <w:szCs w:val="26"/>
              </w:rPr>
            </w:pPr>
            <w:r w:rsidRPr="00446E9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46E97" w:rsidRDefault="004F4D80" w:rsidP="00446E97">
            <w:pPr>
              <w:spacing w:line="240" w:lineRule="auto"/>
              <w:ind w:firstLine="0"/>
              <w:jc w:val="left"/>
              <w:rPr>
                <w:color w:val="000000"/>
                <w:sz w:val="26"/>
                <w:szCs w:val="26"/>
              </w:rPr>
            </w:pPr>
            <w:r w:rsidRPr="00446E9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46E97" w:rsidRDefault="004F4D80" w:rsidP="00446E97">
            <w:pPr>
              <w:spacing w:line="240" w:lineRule="auto"/>
              <w:ind w:firstLine="0"/>
              <w:jc w:val="left"/>
              <w:rPr>
                <w:color w:val="000000"/>
                <w:sz w:val="26"/>
                <w:szCs w:val="26"/>
              </w:rPr>
            </w:pPr>
            <w:r w:rsidRPr="00446E9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46E97" w:rsidRDefault="004F4D80" w:rsidP="00446E97">
            <w:pPr>
              <w:spacing w:line="240" w:lineRule="auto"/>
              <w:ind w:firstLine="0"/>
              <w:jc w:val="left"/>
              <w:rPr>
                <w:color w:val="000000"/>
                <w:sz w:val="26"/>
                <w:szCs w:val="26"/>
              </w:rPr>
            </w:pPr>
            <w:r w:rsidRPr="00446E9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46E97" w:rsidRDefault="004F4D80" w:rsidP="00446E97">
            <w:pPr>
              <w:spacing w:line="240" w:lineRule="auto"/>
              <w:ind w:firstLine="0"/>
              <w:jc w:val="left"/>
              <w:rPr>
                <w:color w:val="000000"/>
                <w:sz w:val="26"/>
                <w:szCs w:val="26"/>
              </w:rPr>
            </w:pPr>
            <w:r w:rsidRPr="00446E9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46E97" w:rsidRDefault="004F4D80" w:rsidP="00446E97">
            <w:pPr>
              <w:spacing w:line="240" w:lineRule="auto"/>
              <w:ind w:firstLine="0"/>
              <w:jc w:val="left"/>
              <w:rPr>
                <w:color w:val="000000"/>
                <w:sz w:val="26"/>
                <w:szCs w:val="26"/>
              </w:rPr>
            </w:pPr>
            <w:r w:rsidRPr="00446E9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46E97" w:rsidRDefault="004F4D80" w:rsidP="00446E97">
            <w:pPr>
              <w:spacing w:line="240" w:lineRule="auto"/>
              <w:ind w:firstLine="0"/>
              <w:jc w:val="left"/>
              <w:rPr>
                <w:color w:val="000000"/>
                <w:sz w:val="26"/>
                <w:szCs w:val="26"/>
              </w:rPr>
            </w:pPr>
            <w:r w:rsidRPr="00446E9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46E97" w:rsidRDefault="004F4D80" w:rsidP="00446E97">
            <w:pPr>
              <w:spacing w:line="240" w:lineRule="auto"/>
              <w:ind w:firstLine="0"/>
              <w:jc w:val="left"/>
              <w:rPr>
                <w:color w:val="000000"/>
                <w:sz w:val="26"/>
                <w:szCs w:val="26"/>
              </w:rPr>
            </w:pPr>
            <w:r w:rsidRPr="00446E9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46E97" w:rsidRDefault="004F4D80" w:rsidP="00446E97">
            <w:pPr>
              <w:spacing w:line="240" w:lineRule="auto"/>
              <w:ind w:firstLine="0"/>
              <w:jc w:val="left"/>
              <w:rPr>
                <w:color w:val="000000"/>
                <w:sz w:val="26"/>
                <w:szCs w:val="26"/>
              </w:rPr>
            </w:pPr>
            <w:r w:rsidRPr="00446E9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46E97" w:rsidRDefault="004F4D80" w:rsidP="00446E97">
            <w:pPr>
              <w:spacing w:line="240" w:lineRule="auto"/>
              <w:ind w:firstLine="0"/>
              <w:jc w:val="left"/>
              <w:rPr>
                <w:color w:val="000000"/>
                <w:sz w:val="26"/>
                <w:szCs w:val="26"/>
              </w:rPr>
            </w:pPr>
            <w:r w:rsidRPr="00446E97">
              <w:rPr>
                <w:color w:val="000000"/>
                <w:sz w:val="26"/>
                <w:szCs w:val="26"/>
              </w:rPr>
              <w:t> </w:t>
            </w:r>
          </w:p>
        </w:tc>
      </w:tr>
      <w:tr w:rsidR="004F4D80" w:rsidRPr="00446E9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446E97" w:rsidRDefault="004F4D80" w:rsidP="00446E97">
            <w:pPr>
              <w:spacing w:line="240" w:lineRule="auto"/>
              <w:ind w:firstLine="0"/>
              <w:jc w:val="left"/>
              <w:rPr>
                <w:color w:val="000000"/>
                <w:sz w:val="26"/>
                <w:szCs w:val="26"/>
              </w:rPr>
            </w:pPr>
            <w:r w:rsidRPr="00446E97">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446E97" w:rsidRDefault="004F4D80" w:rsidP="00446E97">
            <w:pPr>
              <w:spacing w:line="240" w:lineRule="auto"/>
              <w:ind w:firstLine="0"/>
              <w:jc w:val="left"/>
              <w:rPr>
                <w:color w:val="000000"/>
                <w:sz w:val="26"/>
                <w:szCs w:val="26"/>
              </w:rPr>
            </w:pPr>
            <w:r w:rsidRPr="00446E97">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446E97" w:rsidRDefault="004F4D80" w:rsidP="00446E97">
            <w:pPr>
              <w:spacing w:line="240" w:lineRule="auto"/>
              <w:ind w:firstLine="0"/>
              <w:jc w:val="left"/>
              <w:rPr>
                <w:color w:val="000000"/>
                <w:sz w:val="26"/>
                <w:szCs w:val="26"/>
              </w:rPr>
            </w:pPr>
            <w:r w:rsidRPr="00446E97">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446E97" w:rsidRDefault="004F4D80" w:rsidP="00446E97">
            <w:pPr>
              <w:spacing w:line="240" w:lineRule="auto"/>
              <w:ind w:firstLine="0"/>
              <w:jc w:val="left"/>
              <w:rPr>
                <w:color w:val="000000"/>
                <w:sz w:val="26"/>
                <w:szCs w:val="26"/>
              </w:rPr>
            </w:pPr>
            <w:r w:rsidRPr="00446E97">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446E97" w:rsidRDefault="004F4D80" w:rsidP="00446E97">
            <w:pPr>
              <w:spacing w:line="240" w:lineRule="auto"/>
              <w:ind w:firstLine="0"/>
              <w:jc w:val="left"/>
              <w:rPr>
                <w:color w:val="000000"/>
                <w:sz w:val="26"/>
                <w:szCs w:val="26"/>
              </w:rPr>
            </w:pPr>
            <w:r w:rsidRPr="00446E97">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446E97" w:rsidRDefault="004F4D80" w:rsidP="00446E97">
            <w:pPr>
              <w:spacing w:line="240" w:lineRule="auto"/>
              <w:ind w:firstLine="0"/>
              <w:jc w:val="left"/>
              <w:rPr>
                <w:color w:val="000000"/>
                <w:sz w:val="26"/>
                <w:szCs w:val="26"/>
              </w:rPr>
            </w:pPr>
            <w:r w:rsidRPr="00446E97">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446E97" w:rsidRDefault="004F4D80" w:rsidP="00446E97">
            <w:pPr>
              <w:spacing w:line="240" w:lineRule="auto"/>
              <w:ind w:firstLine="0"/>
              <w:jc w:val="left"/>
              <w:rPr>
                <w:color w:val="000000"/>
                <w:sz w:val="26"/>
                <w:szCs w:val="26"/>
              </w:rPr>
            </w:pPr>
            <w:r w:rsidRPr="00446E97">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446E97" w:rsidRDefault="004F4D80" w:rsidP="00446E97">
            <w:pPr>
              <w:spacing w:line="240" w:lineRule="auto"/>
              <w:ind w:firstLine="0"/>
              <w:jc w:val="left"/>
              <w:rPr>
                <w:color w:val="000000"/>
                <w:sz w:val="26"/>
                <w:szCs w:val="26"/>
              </w:rPr>
            </w:pPr>
            <w:r w:rsidRPr="00446E97">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446E97" w:rsidRDefault="004F4D80" w:rsidP="00446E97">
            <w:pPr>
              <w:spacing w:line="240" w:lineRule="auto"/>
              <w:ind w:firstLine="0"/>
              <w:jc w:val="left"/>
              <w:rPr>
                <w:color w:val="000000"/>
                <w:sz w:val="26"/>
                <w:szCs w:val="26"/>
              </w:rPr>
            </w:pPr>
            <w:r w:rsidRPr="00446E97">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446E97" w:rsidRDefault="004F4D80" w:rsidP="00446E97">
            <w:pPr>
              <w:spacing w:line="240" w:lineRule="auto"/>
              <w:ind w:firstLine="0"/>
              <w:jc w:val="left"/>
              <w:rPr>
                <w:color w:val="000000"/>
                <w:sz w:val="26"/>
                <w:szCs w:val="26"/>
              </w:rPr>
            </w:pPr>
            <w:r w:rsidRPr="00446E97">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446E97" w:rsidRDefault="004F4D80" w:rsidP="00446E97">
            <w:pPr>
              <w:spacing w:line="240" w:lineRule="auto"/>
              <w:ind w:firstLine="0"/>
              <w:jc w:val="left"/>
              <w:rPr>
                <w:color w:val="000000"/>
                <w:sz w:val="26"/>
                <w:szCs w:val="26"/>
              </w:rPr>
            </w:pPr>
            <w:r w:rsidRPr="00446E97">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446E97" w:rsidRDefault="004F4D80" w:rsidP="00446E97">
            <w:pPr>
              <w:spacing w:line="240" w:lineRule="auto"/>
              <w:ind w:firstLine="0"/>
              <w:jc w:val="left"/>
              <w:rPr>
                <w:color w:val="000000"/>
                <w:sz w:val="26"/>
                <w:szCs w:val="26"/>
              </w:rPr>
            </w:pPr>
            <w:r w:rsidRPr="00446E97">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446E97" w:rsidRDefault="004F4D80" w:rsidP="00446E97">
            <w:pPr>
              <w:spacing w:line="240" w:lineRule="auto"/>
              <w:ind w:firstLine="0"/>
              <w:jc w:val="left"/>
              <w:rPr>
                <w:color w:val="000000"/>
                <w:sz w:val="26"/>
                <w:szCs w:val="26"/>
              </w:rPr>
            </w:pPr>
            <w:r w:rsidRPr="00446E97">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446E97" w:rsidRDefault="004F4D80" w:rsidP="00446E97">
            <w:pPr>
              <w:spacing w:line="240" w:lineRule="auto"/>
              <w:ind w:firstLine="0"/>
              <w:jc w:val="left"/>
              <w:rPr>
                <w:color w:val="000000"/>
                <w:sz w:val="26"/>
                <w:szCs w:val="26"/>
              </w:rPr>
            </w:pPr>
            <w:r w:rsidRPr="00446E97">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446E97" w:rsidRDefault="004F4D80" w:rsidP="00446E97">
            <w:pPr>
              <w:spacing w:line="240" w:lineRule="auto"/>
              <w:ind w:firstLine="0"/>
              <w:jc w:val="left"/>
              <w:rPr>
                <w:color w:val="000000"/>
                <w:sz w:val="26"/>
                <w:szCs w:val="26"/>
              </w:rPr>
            </w:pPr>
            <w:r w:rsidRPr="00446E97">
              <w:rPr>
                <w:color w:val="000000"/>
                <w:sz w:val="26"/>
                <w:szCs w:val="26"/>
              </w:rPr>
              <w:t> </w:t>
            </w:r>
          </w:p>
        </w:tc>
      </w:tr>
    </w:tbl>
    <w:p w:rsidR="004F4D80" w:rsidRPr="00446E97" w:rsidRDefault="004F4D80" w:rsidP="00446E97">
      <w:pPr>
        <w:tabs>
          <w:tab w:val="left" w:pos="4757"/>
        </w:tabs>
        <w:spacing w:line="240" w:lineRule="auto"/>
        <w:rPr>
          <w:sz w:val="26"/>
          <w:szCs w:val="26"/>
        </w:rPr>
      </w:pPr>
    </w:p>
    <w:p w:rsidR="004F4D80" w:rsidRPr="00446E97" w:rsidRDefault="004F4D80" w:rsidP="00446E97">
      <w:pPr>
        <w:spacing w:line="240" w:lineRule="auto"/>
        <w:rPr>
          <w:color w:val="000000"/>
          <w:sz w:val="26"/>
          <w:szCs w:val="26"/>
        </w:rPr>
      </w:pPr>
      <w:r w:rsidRPr="00446E97">
        <w:rPr>
          <w:color w:val="000000"/>
          <w:sz w:val="26"/>
          <w:szCs w:val="26"/>
        </w:rPr>
        <w:t>____________________________________</w:t>
      </w:r>
    </w:p>
    <w:p w:rsidR="004F4D80" w:rsidRPr="00446E97" w:rsidRDefault="004F4D80" w:rsidP="00446E97">
      <w:pPr>
        <w:spacing w:line="240" w:lineRule="auto"/>
        <w:ind w:right="3684"/>
        <w:jc w:val="center"/>
        <w:rPr>
          <w:color w:val="000000"/>
          <w:sz w:val="26"/>
          <w:szCs w:val="26"/>
          <w:vertAlign w:val="superscript"/>
        </w:rPr>
      </w:pPr>
      <w:r w:rsidRPr="00446E97">
        <w:rPr>
          <w:color w:val="000000"/>
          <w:sz w:val="26"/>
          <w:szCs w:val="26"/>
          <w:vertAlign w:val="superscript"/>
        </w:rPr>
        <w:t>(подпись, М.П.)</w:t>
      </w:r>
    </w:p>
    <w:p w:rsidR="004F4D80" w:rsidRPr="00446E97" w:rsidRDefault="004F4D80" w:rsidP="00446E97">
      <w:pPr>
        <w:spacing w:line="240" w:lineRule="auto"/>
        <w:rPr>
          <w:color w:val="000000"/>
          <w:sz w:val="26"/>
          <w:szCs w:val="26"/>
        </w:rPr>
      </w:pPr>
      <w:r w:rsidRPr="00446E97">
        <w:rPr>
          <w:color w:val="000000"/>
          <w:sz w:val="26"/>
          <w:szCs w:val="26"/>
        </w:rPr>
        <w:t>____________________________________</w:t>
      </w:r>
    </w:p>
    <w:p w:rsidR="004F4D80" w:rsidRPr="00446E97" w:rsidRDefault="004F4D80" w:rsidP="00446E97">
      <w:pPr>
        <w:spacing w:line="240" w:lineRule="auto"/>
        <w:ind w:right="3684"/>
        <w:jc w:val="center"/>
        <w:rPr>
          <w:color w:val="000000"/>
          <w:sz w:val="26"/>
          <w:szCs w:val="26"/>
          <w:vertAlign w:val="superscript"/>
        </w:rPr>
      </w:pPr>
      <w:r w:rsidRPr="00446E97">
        <w:rPr>
          <w:color w:val="000000"/>
          <w:sz w:val="26"/>
          <w:szCs w:val="26"/>
          <w:vertAlign w:val="superscript"/>
        </w:rPr>
        <w:t xml:space="preserve">(фамилия, имя, отчество </w:t>
      </w:r>
      <w:proofErr w:type="gramStart"/>
      <w:r w:rsidRPr="00446E97">
        <w:rPr>
          <w:color w:val="000000"/>
          <w:sz w:val="26"/>
          <w:szCs w:val="26"/>
          <w:vertAlign w:val="superscript"/>
        </w:rPr>
        <w:t>подписавшего</w:t>
      </w:r>
      <w:proofErr w:type="gramEnd"/>
      <w:r w:rsidRPr="00446E97">
        <w:rPr>
          <w:color w:val="000000"/>
          <w:sz w:val="26"/>
          <w:szCs w:val="26"/>
          <w:vertAlign w:val="superscript"/>
        </w:rPr>
        <w:t>, должность)</w:t>
      </w:r>
    </w:p>
    <w:p w:rsidR="004F4D80" w:rsidRPr="00446E97" w:rsidRDefault="004F4D80" w:rsidP="00446E97">
      <w:pPr>
        <w:spacing w:line="240" w:lineRule="auto"/>
        <w:rPr>
          <w:sz w:val="26"/>
          <w:szCs w:val="26"/>
        </w:rPr>
      </w:pPr>
    </w:p>
    <w:p w:rsidR="004F4D80" w:rsidRPr="00446E97" w:rsidRDefault="004F4D80" w:rsidP="00446E97">
      <w:pPr>
        <w:pBdr>
          <w:bottom w:val="single" w:sz="4" w:space="1" w:color="auto"/>
        </w:pBdr>
        <w:shd w:val="clear" w:color="auto" w:fill="E0E0E0"/>
        <w:spacing w:line="240" w:lineRule="auto"/>
        <w:ind w:right="21" w:firstLine="0"/>
        <w:jc w:val="center"/>
        <w:rPr>
          <w:b/>
          <w:color w:val="000000"/>
          <w:spacing w:val="36"/>
          <w:sz w:val="26"/>
          <w:szCs w:val="26"/>
        </w:rPr>
      </w:pPr>
      <w:r w:rsidRPr="00446E97">
        <w:rPr>
          <w:b/>
          <w:color w:val="000000"/>
          <w:spacing w:val="36"/>
          <w:sz w:val="26"/>
          <w:szCs w:val="26"/>
        </w:rPr>
        <w:t>конец формы</w:t>
      </w:r>
    </w:p>
    <w:p w:rsidR="004F4D80" w:rsidRPr="00446E97" w:rsidRDefault="004F4D80" w:rsidP="00446E97">
      <w:pPr>
        <w:pStyle w:val="3"/>
        <w:spacing w:before="0" w:after="0"/>
        <w:rPr>
          <w:sz w:val="26"/>
          <w:szCs w:val="26"/>
        </w:rPr>
        <w:sectPr w:rsidR="004F4D80" w:rsidRPr="00446E97" w:rsidSect="00FB7116">
          <w:pgSz w:w="16838" w:h="11906" w:orient="landscape" w:code="9"/>
          <w:pgMar w:top="1134" w:right="680" w:bottom="567" w:left="539" w:header="680" w:footer="278" w:gutter="0"/>
          <w:cols w:space="708"/>
          <w:titlePg/>
          <w:docGrid w:linePitch="360"/>
        </w:sectPr>
      </w:pPr>
    </w:p>
    <w:p w:rsidR="004F4D80" w:rsidRPr="00446E97" w:rsidRDefault="004F4D80" w:rsidP="00446E97">
      <w:pPr>
        <w:pStyle w:val="3"/>
        <w:spacing w:before="0" w:after="0"/>
        <w:rPr>
          <w:sz w:val="26"/>
          <w:szCs w:val="26"/>
        </w:rPr>
      </w:pPr>
      <w:bookmarkStart w:id="1462" w:name="_Toc343690585"/>
      <w:bookmarkStart w:id="1463" w:name="_Toc372294429"/>
      <w:bookmarkStart w:id="1464" w:name="_Toc379288897"/>
      <w:bookmarkStart w:id="1465" w:name="_Toc384734781"/>
      <w:bookmarkStart w:id="1466" w:name="_Toc396984079"/>
      <w:bookmarkStart w:id="1467" w:name="_Toc423423682"/>
      <w:bookmarkStart w:id="1468" w:name="_Toc439170711"/>
      <w:bookmarkStart w:id="1469" w:name="_Toc439172813"/>
      <w:bookmarkStart w:id="1470" w:name="_Toc439173254"/>
      <w:bookmarkStart w:id="1471" w:name="_Toc439238250"/>
      <w:bookmarkStart w:id="1472" w:name="_Toc439252797"/>
      <w:bookmarkStart w:id="1473" w:name="_Toc439323771"/>
      <w:bookmarkStart w:id="1474" w:name="_Toc440361406"/>
      <w:bookmarkStart w:id="1475" w:name="_Toc440376288"/>
      <w:bookmarkStart w:id="1476" w:name="_Toc440382546"/>
      <w:bookmarkStart w:id="1477" w:name="_Toc440447216"/>
      <w:bookmarkStart w:id="1478" w:name="_Toc440620896"/>
      <w:bookmarkStart w:id="1479" w:name="_Toc440631531"/>
      <w:bookmarkStart w:id="1480" w:name="_Toc440875770"/>
      <w:bookmarkStart w:id="1481" w:name="_Toc441131794"/>
      <w:bookmarkStart w:id="1482" w:name="_Toc468352943"/>
      <w:bookmarkStart w:id="1483" w:name="_Toc468355927"/>
      <w:bookmarkStart w:id="1484" w:name="_Toc469480811"/>
      <w:bookmarkStart w:id="1485" w:name="_Toc471898631"/>
      <w:r w:rsidRPr="00446E97">
        <w:rPr>
          <w:sz w:val="26"/>
          <w:szCs w:val="26"/>
        </w:rPr>
        <w:lastRenderedPageBreak/>
        <w:t>Инструкции по заполнению</w:t>
      </w:r>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p>
    <w:p w:rsidR="004F4D80" w:rsidRPr="00446E97" w:rsidRDefault="00C236C0" w:rsidP="00446E97">
      <w:pPr>
        <w:pStyle w:val="aff6"/>
        <w:numPr>
          <w:ilvl w:val="3"/>
          <w:numId w:val="1"/>
        </w:numPr>
        <w:tabs>
          <w:tab w:val="num" w:pos="1134"/>
        </w:tabs>
        <w:suppressAutoHyphens w:val="0"/>
        <w:spacing w:line="240" w:lineRule="auto"/>
        <w:rPr>
          <w:sz w:val="26"/>
          <w:szCs w:val="26"/>
        </w:rPr>
      </w:pPr>
      <w:r w:rsidRPr="00446E97">
        <w:rPr>
          <w:sz w:val="26"/>
          <w:szCs w:val="26"/>
        </w:rPr>
        <w:t>Участник</w:t>
      </w:r>
      <w:r w:rsidR="004F4D80" w:rsidRPr="00446E97">
        <w:rPr>
          <w:sz w:val="26"/>
          <w:szCs w:val="26"/>
        </w:rPr>
        <w:t xml:space="preserve"> указывает дату и номер заявки в соответствии с письмом о подаче оферты </w:t>
      </w:r>
      <w:r w:rsidR="00D90031" w:rsidRPr="00446E97">
        <w:rPr>
          <w:sz w:val="26"/>
          <w:szCs w:val="26"/>
        </w:rPr>
        <w:t xml:space="preserve">(подраздел </w:t>
      </w:r>
      <w:r w:rsidR="00667BB8" w:rsidRPr="00446E97">
        <w:rPr>
          <w:sz w:val="26"/>
          <w:szCs w:val="26"/>
        </w:rPr>
        <w:fldChar w:fldCharType="begin"/>
      </w:r>
      <w:r w:rsidR="00D90031" w:rsidRPr="00446E97">
        <w:rPr>
          <w:sz w:val="26"/>
          <w:szCs w:val="26"/>
        </w:rPr>
        <w:instrText xml:space="preserve"> REF _Ref55336310 \r \h </w:instrText>
      </w:r>
      <w:r w:rsidR="00667BB8" w:rsidRPr="00446E97">
        <w:rPr>
          <w:sz w:val="26"/>
          <w:szCs w:val="26"/>
        </w:rPr>
      </w:r>
      <w:r w:rsidR="00446E97" w:rsidRPr="00446E97">
        <w:rPr>
          <w:sz w:val="26"/>
          <w:szCs w:val="26"/>
        </w:rPr>
        <w:instrText xml:space="preserve"> \* MERGEFORMAT </w:instrText>
      </w:r>
      <w:r w:rsidR="00667BB8" w:rsidRPr="00446E97">
        <w:rPr>
          <w:sz w:val="26"/>
          <w:szCs w:val="26"/>
        </w:rPr>
        <w:fldChar w:fldCharType="separate"/>
      </w:r>
      <w:r w:rsidR="004F7A87" w:rsidRPr="00446E97">
        <w:rPr>
          <w:sz w:val="26"/>
          <w:szCs w:val="26"/>
        </w:rPr>
        <w:t>5.1</w:t>
      </w:r>
      <w:r w:rsidR="00667BB8" w:rsidRPr="00446E97">
        <w:rPr>
          <w:sz w:val="26"/>
          <w:szCs w:val="26"/>
        </w:rPr>
        <w:fldChar w:fldCharType="end"/>
      </w:r>
      <w:r w:rsidR="00D90031" w:rsidRPr="00446E97">
        <w:rPr>
          <w:sz w:val="26"/>
          <w:szCs w:val="26"/>
        </w:rPr>
        <w:t>)</w:t>
      </w:r>
      <w:r w:rsidR="004F4D80" w:rsidRPr="00446E97">
        <w:rPr>
          <w:sz w:val="26"/>
          <w:szCs w:val="26"/>
        </w:rPr>
        <w:t>.</w:t>
      </w:r>
    </w:p>
    <w:p w:rsidR="004F4D80" w:rsidRPr="00446E97" w:rsidRDefault="00C236C0" w:rsidP="00446E97">
      <w:pPr>
        <w:pStyle w:val="aff6"/>
        <w:numPr>
          <w:ilvl w:val="3"/>
          <w:numId w:val="1"/>
        </w:numPr>
        <w:tabs>
          <w:tab w:val="num" w:pos="1134"/>
        </w:tabs>
        <w:suppressAutoHyphens w:val="0"/>
        <w:spacing w:line="240" w:lineRule="auto"/>
        <w:rPr>
          <w:sz w:val="26"/>
          <w:szCs w:val="26"/>
        </w:rPr>
      </w:pPr>
      <w:r w:rsidRPr="00446E97">
        <w:rPr>
          <w:sz w:val="26"/>
          <w:szCs w:val="26"/>
        </w:rPr>
        <w:t>Участник</w:t>
      </w:r>
      <w:r w:rsidR="004F4D80" w:rsidRPr="00446E97">
        <w:rPr>
          <w:sz w:val="26"/>
          <w:szCs w:val="26"/>
        </w:rPr>
        <w:t xml:space="preserve"> указывает свое фирменное наименование (в </w:t>
      </w:r>
      <w:proofErr w:type="spellStart"/>
      <w:r w:rsidR="004F4D80" w:rsidRPr="00446E97">
        <w:rPr>
          <w:sz w:val="26"/>
          <w:szCs w:val="26"/>
        </w:rPr>
        <w:t>т.ч</w:t>
      </w:r>
      <w:proofErr w:type="spellEnd"/>
      <w:r w:rsidR="004F4D80" w:rsidRPr="00446E97">
        <w:rPr>
          <w:sz w:val="26"/>
          <w:szCs w:val="26"/>
        </w:rPr>
        <w:t>. организационно-правовую форму) и свой адрес.</w:t>
      </w:r>
    </w:p>
    <w:p w:rsidR="004F4D80" w:rsidRPr="00446E97" w:rsidRDefault="004F4D80" w:rsidP="00446E97">
      <w:pPr>
        <w:pStyle w:val="aff6"/>
        <w:numPr>
          <w:ilvl w:val="3"/>
          <w:numId w:val="1"/>
        </w:numPr>
        <w:tabs>
          <w:tab w:val="num" w:pos="1134"/>
        </w:tabs>
        <w:suppressAutoHyphens w:val="0"/>
        <w:spacing w:line="240" w:lineRule="auto"/>
        <w:rPr>
          <w:sz w:val="26"/>
          <w:szCs w:val="26"/>
        </w:rPr>
      </w:pPr>
      <w:r w:rsidRPr="00446E97">
        <w:rPr>
          <w:sz w:val="26"/>
          <w:szCs w:val="26"/>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446E97" w:rsidRDefault="004F4D80" w:rsidP="00446E97">
      <w:pPr>
        <w:pStyle w:val="aff6"/>
        <w:numPr>
          <w:ilvl w:val="3"/>
          <w:numId w:val="1"/>
        </w:numPr>
        <w:tabs>
          <w:tab w:val="num" w:pos="1134"/>
        </w:tabs>
        <w:suppressAutoHyphens w:val="0"/>
        <w:spacing w:line="240" w:lineRule="auto"/>
        <w:rPr>
          <w:sz w:val="26"/>
          <w:szCs w:val="26"/>
        </w:rPr>
      </w:pPr>
      <w:r w:rsidRPr="00446E97">
        <w:rPr>
          <w:sz w:val="26"/>
          <w:szCs w:val="26"/>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446E97" w:rsidRDefault="004F4D80" w:rsidP="00446E97">
      <w:pPr>
        <w:pStyle w:val="aff6"/>
        <w:numPr>
          <w:ilvl w:val="3"/>
          <w:numId w:val="1"/>
        </w:numPr>
        <w:tabs>
          <w:tab w:val="num" w:pos="1134"/>
        </w:tabs>
        <w:suppressAutoHyphens w:val="0"/>
        <w:spacing w:line="240" w:lineRule="auto"/>
        <w:rPr>
          <w:sz w:val="26"/>
          <w:szCs w:val="26"/>
        </w:rPr>
      </w:pPr>
      <w:r w:rsidRPr="00446E97">
        <w:rPr>
          <w:sz w:val="26"/>
          <w:szCs w:val="26"/>
        </w:rPr>
        <w:t xml:space="preserve">Разделы «ИНН» (№2) и «ОГРН» (№3) - указываются регистрационные данные </w:t>
      </w:r>
      <w:r w:rsidR="00C236C0" w:rsidRPr="00446E97">
        <w:rPr>
          <w:sz w:val="26"/>
          <w:szCs w:val="26"/>
        </w:rPr>
        <w:t>Участник</w:t>
      </w:r>
      <w:r w:rsidRPr="00446E97">
        <w:rPr>
          <w:sz w:val="26"/>
          <w:szCs w:val="26"/>
        </w:rPr>
        <w:t>а.</w:t>
      </w:r>
    </w:p>
    <w:p w:rsidR="004F4D80" w:rsidRPr="00446E97" w:rsidRDefault="004F4D80" w:rsidP="00446E97">
      <w:pPr>
        <w:pStyle w:val="aff6"/>
        <w:numPr>
          <w:ilvl w:val="3"/>
          <w:numId w:val="1"/>
        </w:numPr>
        <w:tabs>
          <w:tab w:val="num" w:pos="1134"/>
        </w:tabs>
        <w:suppressAutoHyphens w:val="0"/>
        <w:spacing w:line="240" w:lineRule="auto"/>
        <w:rPr>
          <w:sz w:val="26"/>
          <w:szCs w:val="26"/>
        </w:rPr>
      </w:pPr>
      <w:r w:rsidRPr="00446E97">
        <w:rPr>
          <w:sz w:val="26"/>
          <w:szCs w:val="26"/>
        </w:rPr>
        <w:t xml:space="preserve">Разделы «ИНН» (№9) и «ОГРН» (№10) - указываются регистрационные данные собственников </w:t>
      </w:r>
      <w:r w:rsidR="00C236C0" w:rsidRPr="00446E97">
        <w:rPr>
          <w:sz w:val="26"/>
          <w:szCs w:val="26"/>
        </w:rPr>
        <w:t>Участник</w:t>
      </w:r>
      <w:r w:rsidRPr="00446E97">
        <w:rPr>
          <w:sz w:val="26"/>
          <w:szCs w:val="26"/>
        </w:rPr>
        <w:t>а.</w:t>
      </w:r>
    </w:p>
    <w:p w:rsidR="004F4D80" w:rsidRPr="00446E97" w:rsidRDefault="004F4D80" w:rsidP="00446E97">
      <w:pPr>
        <w:pStyle w:val="aff6"/>
        <w:numPr>
          <w:ilvl w:val="3"/>
          <w:numId w:val="1"/>
        </w:numPr>
        <w:tabs>
          <w:tab w:val="num" w:pos="1134"/>
        </w:tabs>
        <w:suppressAutoHyphens w:val="0"/>
        <w:spacing w:line="240" w:lineRule="auto"/>
        <w:rPr>
          <w:sz w:val="26"/>
          <w:szCs w:val="26"/>
        </w:rPr>
      </w:pPr>
      <w:r w:rsidRPr="00446E97">
        <w:rPr>
          <w:sz w:val="26"/>
          <w:szCs w:val="26"/>
        </w:rPr>
        <w:t xml:space="preserve">Раздел «Наименование краткое» (№4) - указывается краткое наименование </w:t>
      </w:r>
      <w:r w:rsidR="00C236C0" w:rsidRPr="00446E97">
        <w:rPr>
          <w:sz w:val="26"/>
          <w:szCs w:val="26"/>
        </w:rPr>
        <w:t>Участник</w:t>
      </w:r>
      <w:r w:rsidRPr="00446E97">
        <w:rPr>
          <w:sz w:val="26"/>
          <w:szCs w:val="26"/>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446E97" w:rsidRDefault="004F4D80" w:rsidP="00446E97">
      <w:pPr>
        <w:pStyle w:val="aff6"/>
        <w:numPr>
          <w:ilvl w:val="3"/>
          <w:numId w:val="1"/>
        </w:numPr>
        <w:tabs>
          <w:tab w:val="num" w:pos="1134"/>
        </w:tabs>
        <w:suppressAutoHyphens w:val="0"/>
        <w:spacing w:line="240" w:lineRule="auto"/>
        <w:rPr>
          <w:sz w:val="26"/>
          <w:szCs w:val="26"/>
        </w:rPr>
      </w:pPr>
      <w:r w:rsidRPr="00446E97">
        <w:rPr>
          <w:sz w:val="26"/>
          <w:szCs w:val="26"/>
        </w:rPr>
        <w:t>Раздел «Код ОКВЭД» (№5) - указывается код (основные коды) ОКВЭД.</w:t>
      </w:r>
    </w:p>
    <w:p w:rsidR="004F4D80" w:rsidRPr="00446E97" w:rsidRDefault="004F4D80" w:rsidP="00446E97">
      <w:pPr>
        <w:pStyle w:val="aff6"/>
        <w:numPr>
          <w:ilvl w:val="3"/>
          <w:numId w:val="1"/>
        </w:numPr>
        <w:tabs>
          <w:tab w:val="num" w:pos="1134"/>
        </w:tabs>
        <w:suppressAutoHyphens w:val="0"/>
        <w:spacing w:line="240" w:lineRule="auto"/>
        <w:rPr>
          <w:sz w:val="26"/>
          <w:szCs w:val="26"/>
        </w:rPr>
      </w:pPr>
      <w:r w:rsidRPr="00446E97">
        <w:rPr>
          <w:sz w:val="26"/>
          <w:szCs w:val="26"/>
        </w:rPr>
        <w:t>Раздел «ФИО руководителя» (№6) - фамилия, отчество и имя указываются полностью.</w:t>
      </w:r>
    </w:p>
    <w:p w:rsidR="004F4D80" w:rsidRPr="00446E97" w:rsidRDefault="004F4D80" w:rsidP="00446E97">
      <w:pPr>
        <w:pStyle w:val="aff6"/>
        <w:numPr>
          <w:ilvl w:val="3"/>
          <w:numId w:val="1"/>
        </w:numPr>
        <w:tabs>
          <w:tab w:val="num" w:pos="1134"/>
        </w:tabs>
        <w:suppressAutoHyphens w:val="0"/>
        <w:spacing w:line="240" w:lineRule="auto"/>
        <w:rPr>
          <w:sz w:val="26"/>
          <w:szCs w:val="26"/>
        </w:rPr>
      </w:pPr>
      <w:r w:rsidRPr="00446E97">
        <w:rPr>
          <w:sz w:val="26"/>
          <w:szCs w:val="26"/>
        </w:rPr>
        <w:t>Раздел «Серия и номер документа, удостоверяющего личность руководителя» (№7) - паспортные данные указываются</w:t>
      </w:r>
      <w:r w:rsidRPr="00446E97">
        <w:rPr>
          <w:b/>
          <w:sz w:val="26"/>
          <w:szCs w:val="26"/>
        </w:rPr>
        <w:t xml:space="preserve"> </w:t>
      </w:r>
      <w:r w:rsidRPr="00446E97">
        <w:rPr>
          <w:sz w:val="26"/>
          <w:szCs w:val="26"/>
        </w:rPr>
        <w:t xml:space="preserve">в формате: </w:t>
      </w:r>
      <w:r w:rsidRPr="00446E97">
        <w:rPr>
          <w:b/>
          <w:sz w:val="26"/>
          <w:szCs w:val="26"/>
        </w:rPr>
        <w:t>ХХХХХХХХХХ</w:t>
      </w:r>
      <w:r w:rsidRPr="00446E97">
        <w:rPr>
          <w:sz w:val="26"/>
          <w:szCs w:val="26"/>
        </w:rPr>
        <w:t xml:space="preserve"> (10 знаков), то есть без слов «серия», «номер» и т.п.</w:t>
      </w:r>
    </w:p>
    <w:p w:rsidR="004F4D80" w:rsidRPr="00446E97" w:rsidRDefault="004F4D80" w:rsidP="00446E97">
      <w:pPr>
        <w:pStyle w:val="aff6"/>
        <w:numPr>
          <w:ilvl w:val="3"/>
          <w:numId w:val="1"/>
        </w:numPr>
        <w:tabs>
          <w:tab w:val="num" w:pos="1134"/>
        </w:tabs>
        <w:suppressAutoHyphens w:val="0"/>
        <w:spacing w:line="240" w:lineRule="auto"/>
        <w:rPr>
          <w:sz w:val="26"/>
          <w:szCs w:val="26"/>
        </w:rPr>
      </w:pPr>
      <w:r w:rsidRPr="00446E97">
        <w:rPr>
          <w:sz w:val="26"/>
          <w:szCs w:val="26"/>
        </w:rPr>
        <w:t>Раздел «Серия и номер документа, удостоверяющего личность (для физ. лиц)» (№13) - паспортные данные указываются</w:t>
      </w:r>
      <w:r w:rsidRPr="00446E97">
        <w:rPr>
          <w:b/>
          <w:sz w:val="26"/>
          <w:szCs w:val="26"/>
        </w:rPr>
        <w:t xml:space="preserve"> </w:t>
      </w:r>
      <w:r w:rsidRPr="00446E97">
        <w:rPr>
          <w:sz w:val="26"/>
          <w:szCs w:val="26"/>
        </w:rPr>
        <w:t xml:space="preserve">в формате: </w:t>
      </w:r>
      <w:r w:rsidRPr="00446E97">
        <w:rPr>
          <w:b/>
          <w:sz w:val="26"/>
          <w:szCs w:val="26"/>
        </w:rPr>
        <w:t>ХХХХХХХХХХ</w:t>
      </w:r>
      <w:r w:rsidRPr="00446E97">
        <w:rPr>
          <w:sz w:val="26"/>
          <w:szCs w:val="26"/>
        </w:rPr>
        <w:t xml:space="preserve"> (10 знаков), то есть без слов «серия», «номер» и т.п.</w:t>
      </w:r>
    </w:p>
    <w:p w:rsidR="004F4D80" w:rsidRPr="00446E97" w:rsidRDefault="004F4D80" w:rsidP="00446E97">
      <w:pPr>
        <w:pStyle w:val="aff6"/>
        <w:numPr>
          <w:ilvl w:val="3"/>
          <w:numId w:val="1"/>
        </w:numPr>
        <w:tabs>
          <w:tab w:val="num" w:pos="1134"/>
        </w:tabs>
        <w:suppressAutoHyphens w:val="0"/>
        <w:spacing w:line="240" w:lineRule="auto"/>
        <w:rPr>
          <w:sz w:val="26"/>
          <w:szCs w:val="26"/>
        </w:rPr>
      </w:pPr>
      <w:r w:rsidRPr="00446E97">
        <w:rPr>
          <w:sz w:val="26"/>
          <w:szCs w:val="26"/>
        </w:rPr>
        <w:t xml:space="preserve">Раздел «№» (№8) – заполняется в следующем формате: </w:t>
      </w:r>
    </w:p>
    <w:p w:rsidR="004F4D80" w:rsidRPr="00446E97" w:rsidRDefault="004F4D80" w:rsidP="00446E97">
      <w:pPr>
        <w:spacing w:line="240" w:lineRule="auto"/>
        <w:ind w:firstLine="1134"/>
        <w:rPr>
          <w:sz w:val="26"/>
          <w:szCs w:val="26"/>
        </w:rPr>
      </w:pPr>
      <w:r w:rsidRPr="00446E97">
        <w:rPr>
          <w:sz w:val="26"/>
          <w:szCs w:val="26"/>
        </w:rPr>
        <w:t xml:space="preserve">1. собственник </w:t>
      </w:r>
      <w:r w:rsidR="00C236C0" w:rsidRPr="00446E97">
        <w:rPr>
          <w:sz w:val="26"/>
          <w:szCs w:val="26"/>
        </w:rPr>
        <w:t>Участник</w:t>
      </w:r>
      <w:r w:rsidRPr="00446E97">
        <w:rPr>
          <w:sz w:val="26"/>
          <w:szCs w:val="26"/>
        </w:rPr>
        <w:t>а.</w:t>
      </w:r>
    </w:p>
    <w:p w:rsidR="004F4D80" w:rsidRPr="00446E97" w:rsidRDefault="004F4D80" w:rsidP="00446E97">
      <w:pPr>
        <w:spacing w:line="240" w:lineRule="auto"/>
        <w:ind w:firstLine="1134"/>
        <w:rPr>
          <w:sz w:val="26"/>
          <w:szCs w:val="26"/>
        </w:rPr>
      </w:pPr>
      <w:r w:rsidRPr="00446E97">
        <w:rPr>
          <w:sz w:val="26"/>
          <w:szCs w:val="26"/>
        </w:rPr>
        <w:t>1.1. собственник собственника №1.</w:t>
      </w:r>
    </w:p>
    <w:p w:rsidR="004F4D80" w:rsidRPr="00446E97" w:rsidRDefault="004F4D80" w:rsidP="00446E97">
      <w:pPr>
        <w:spacing w:line="240" w:lineRule="auto"/>
        <w:ind w:firstLine="1134"/>
        <w:rPr>
          <w:sz w:val="26"/>
          <w:szCs w:val="26"/>
        </w:rPr>
      </w:pPr>
      <w:r w:rsidRPr="00446E97">
        <w:rPr>
          <w:sz w:val="26"/>
          <w:szCs w:val="26"/>
        </w:rPr>
        <w:t>1.2. собственник собственника №1.</w:t>
      </w:r>
    </w:p>
    <w:p w:rsidR="004F4D80" w:rsidRPr="00446E97" w:rsidRDefault="004F4D80" w:rsidP="00446E97">
      <w:pPr>
        <w:spacing w:line="240" w:lineRule="auto"/>
        <w:ind w:firstLine="1134"/>
        <w:rPr>
          <w:sz w:val="26"/>
          <w:szCs w:val="26"/>
        </w:rPr>
      </w:pPr>
      <w:r w:rsidRPr="00446E97">
        <w:rPr>
          <w:sz w:val="26"/>
          <w:szCs w:val="26"/>
        </w:rPr>
        <w:t>1.1.1. собственник собственника №1.1.</w:t>
      </w:r>
    </w:p>
    <w:p w:rsidR="004F4D80" w:rsidRPr="00446E97" w:rsidRDefault="004F4D80" w:rsidP="00446E97">
      <w:pPr>
        <w:spacing w:line="240" w:lineRule="auto"/>
        <w:ind w:firstLine="1134"/>
        <w:rPr>
          <w:sz w:val="26"/>
          <w:szCs w:val="26"/>
        </w:rPr>
      </w:pPr>
      <w:r w:rsidRPr="00446E97">
        <w:rPr>
          <w:sz w:val="26"/>
          <w:szCs w:val="26"/>
        </w:rPr>
        <w:t>1.2.1. собственник собственника №1.2.</w:t>
      </w:r>
    </w:p>
    <w:p w:rsidR="004F4D80" w:rsidRPr="00446E97" w:rsidRDefault="004F4D80" w:rsidP="00446E97">
      <w:pPr>
        <w:spacing w:line="240" w:lineRule="auto"/>
        <w:ind w:firstLine="1134"/>
        <w:rPr>
          <w:sz w:val="26"/>
          <w:szCs w:val="26"/>
        </w:rPr>
      </w:pPr>
      <w:r w:rsidRPr="00446E97">
        <w:rPr>
          <w:sz w:val="26"/>
          <w:szCs w:val="26"/>
        </w:rPr>
        <w:t xml:space="preserve">1.2.1.1. собственник собственника 1.2.1 и так далее. </w:t>
      </w:r>
    </w:p>
    <w:p w:rsidR="004F4D80" w:rsidRPr="00446E97" w:rsidRDefault="004F4D80" w:rsidP="00446E97">
      <w:pPr>
        <w:spacing w:line="240" w:lineRule="auto"/>
        <w:ind w:firstLine="1134"/>
        <w:rPr>
          <w:sz w:val="26"/>
          <w:szCs w:val="26"/>
        </w:rPr>
      </w:pPr>
      <w:r w:rsidRPr="00446E97">
        <w:rPr>
          <w:sz w:val="26"/>
          <w:szCs w:val="26"/>
        </w:rPr>
        <w:t>Каждый собственник указывается в отдельной строке Формы.</w:t>
      </w:r>
    </w:p>
    <w:p w:rsidR="004F4D80" w:rsidRPr="00446E97" w:rsidRDefault="004F4D80" w:rsidP="00446E97">
      <w:pPr>
        <w:pStyle w:val="aff6"/>
        <w:numPr>
          <w:ilvl w:val="3"/>
          <w:numId w:val="1"/>
        </w:numPr>
        <w:tabs>
          <w:tab w:val="num" w:pos="1134"/>
        </w:tabs>
        <w:suppressAutoHyphens w:val="0"/>
        <w:spacing w:line="240" w:lineRule="auto"/>
        <w:rPr>
          <w:sz w:val="26"/>
          <w:szCs w:val="26"/>
        </w:rPr>
      </w:pPr>
      <w:proofErr w:type="gramStart"/>
      <w:r w:rsidRPr="00446E97">
        <w:rPr>
          <w:sz w:val="26"/>
          <w:szCs w:val="26"/>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446E97">
        <w:rPr>
          <w:sz w:val="26"/>
          <w:szCs w:val="26"/>
        </w:rPr>
        <w:t xml:space="preserve"> для физических лиц - фамилия, имя и отчество (указываются полностью).</w:t>
      </w:r>
    </w:p>
    <w:p w:rsidR="004F4D80" w:rsidRPr="00446E97" w:rsidRDefault="004F4D80" w:rsidP="00446E97">
      <w:pPr>
        <w:pStyle w:val="aff6"/>
        <w:numPr>
          <w:ilvl w:val="3"/>
          <w:numId w:val="1"/>
        </w:numPr>
        <w:tabs>
          <w:tab w:val="num" w:pos="1134"/>
        </w:tabs>
        <w:suppressAutoHyphens w:val="0"/>
        <w:spacing w:line="240" w:lineRule="auto"/>
        <w:rPr>
          <w:sz w:val="26"/>
          <w:szCs w:val="26"/>
        </w:rPr>
      </w:pPr>
      <w:r w:rsidRPr="00446E97">
        <w:rPr>
          <w:sz w:val="26"/>
          <w:szCs w:val="26"/>
        </w:rPr>
        <w:t xml:space="preserve">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w:t>
      </w:r>
      <w:r w:rsidRPr="00446E97">
        <w:rPr>
          <w:sz w:val="26"/>
          <w:szCs w:val="26"/>
        </w:rPr>
        <w:lastRenderedPageBreak/>
        <w:t>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446E97" w:rsidRDefault="004F4D80" w:rsidP="00446E97">
      <w:pPr>
        <w:pStyle w:val="aff6"/>
        <w:numPr>
          <w:ilvl w:val="3"/>
          <w:numId w:val="1"/>
        </w:numPr>
        <w:tabs>
          <w:tab w:val="num" w:pos="1134"/>
        </w:tabs>
        <w:suppressAutoHyphens w:val="0"/>
        <w:spacing w:line="240" w:lineRule="auto"/>
        <w:rPr>
          <w:sz w:val="26"/>
          <w:szCs w:val="26"/>
        </w:rPr>
      </w:pPr>
      <w:r w:rsidRPr="00446E97">
        <w:rPr>
          <w:sz w:val="26"/>
          <w:szCs w:val="26"/>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446E97">
        <w:rPr>
          <w:sz w:val="26"/>
          <w:szCs w:val="26"/>
        </w:rPr>
        <w:t>, АО</w:t>
      </w:r>
      <w:r w:rsidRPr="00446E97">
        <w:rPr>
          <w:sz w:val="26"/>
          <w:szCs w:val="26"/>
        </w:rPr>
        <w:t xml:space="preserve"> и </w:t>
      </w:r>
      <w:r w:rsidR="000D70B6" w:rsidRPr="00446E97">
        <w:rPr>
          <w:sz w:val="26"/>
          <w:szCs w:val="26"/>
        </w:rPr>
        <w:t>П</w:t>
      </w:r>
      <w:r w:rsidRPr="00446E97">
        <w:rPr>
          <w:sz w:val="26"/>
          <w:szCs w:val="26"/>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446E97">
        <w:rPr>
          <w:sz w:val="26"/>
          <w:szCs w:val="26"/>
        </w:rPr>
        <w:t>гос. учреждения</w:t>
      </w:r>
      <w:proofErr w:type="gramEnd"/>
      <w:r w:rsidRPr="00446E97">
        <w:rPr>
          <w:sz w:val="26"/>
          <w:szCs w:val="26"/>
        </w:rPr>
        <w:t xml:space="preserve"> РФ, физические лица, кроме руководителей).</w:t>
      </w:r>
    </w:p>
    <w:p w:rsidR="004F4D80" w:rsidRPr="00446E97" w:rsidRDefault="004F4D80" w:rsidP="00446E97">
      <w:pPr>
        <w:pStyle w:val="aff6"/>
        <w:numPr>
          <w:ilvl w:val="3"/>
          <w:numId w:val="1"/>
        </w:numPr>
        <w:tabs>
          <w:tab w:val="num" w:pos="1134"/>
        </w:tabs>
        <w:suppressAutoHyphens w:val="0"/>
        <w:spacing w:line="240" w:lineRule="auto"/>
        <w:rPr>
          <w:sz w:val="26"/>
          <w:szCs w:val="26"/>
        </w:rPr>
      </w:pPr>
      <w:bookmarkStart w:id="1486" w:name="_Toc329588495"/>
      <w:r w:rsidRPr="00446E97">
        <w:rPr>
          <w:sz w:val="26"/>
          <w:szCs w:val="26"/>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446E97">
        <w:rPr>
          <w:sz w:val="26"/>
          <w:szCs w:val="26"/>
        </w:rPr>
        <w:t>а(</w:t>
      </w:r>
      <w:proofErr w:type="spellStart"/>
      <w:proofErr w:type="gramEnd"/>
      <w:r w:rsidRPr="00446E97">
        <w:rPr>
          <w:sz w:val="26"/>
          <w:szCs w:val="26"/>
        </w:rPr>
        <w:t>ов</w:t>
      </w:r>
      <w:proofErr w:type="spellEnd"/>
      <w:r w:rsidRPr="00446E97">
        <w:rPr>
          <w:sz w:val="26"/>
          <w:szCs w:val="26"/>
        </w:rPr>
        <w:t xml:space="preserve">) общества (выписка из реестра акционеров либо решение учредителя участника общества и т.д.). </w:t>
      </w:r>
      <w:proofErr w:type="gramStart"/>
      <w:r w:rsidRPr="00446E97">
        <w:rPr>
          <w:sz w:val="26"/>
          <w:szCs w:val="26"/>
        </w:rPr>
        <w:t>Скан-копии</w:t>
      </w:r>
      <w:proofErr w:type="gramEnd"/>
      <w:r w:rsidRPr="00446E97">
        <w:rPr>
          <w:sz w:val="26"/>
          <w:szCs w:val="26"/>
        </w:rPr>
        <w:t xml:space="preserve"> документов, указанных в данном разделе, должны быть приложены </w:t>
      </w:r>
      <w:r w:rsidR="00C236C0" w:rsidRPr="00446E97">
        <w:rPr>
          <w:sz w:val="26"/>
          <w:szCs w:val="26"/>
        </w:rPr>
        <w:t>Участник</w:t>
      </w:r>
      <w:r w:rsidRPr="00446E97">
        <w:rPr>
          <w:sz w:val="26"/>
          <w:szCs w:val="26"/>
        </w:rPr>
        <w:t xml:space="preserve">ом к </w:t>
      </w:r>
      <w:r w:rsidR="00D90031" w:rsidRPr="00446E97">
        <w:rPr>
          <w:sz w:val="26"/>
          <w:szCs w:val="26"/>
        </w:rPr>
        <w:t>настоящей Форме информации о собственниках Участника (включая конечных бенефициаров)</w:t>
      </w:r>
      <w:r w:rsidRPr="00446E97">
        <w:rPr>
          <w:sz w:val="26"/>
          <w:szCs w:val="26"/>
        </w:rPr>
        <w:t xml:space="preserve"> и войти в состав </w:t>
      </w:r>
      <w:r w:rsidR="00D904EF" w:rsidRPr="00446E97">
        <w:rPr>
          <w:sz w:val="26"/>
          <w:szCs w:val="26"/>
        </w:rPr>
        <w:t>Заявки</w:t>
      </w:r>
      <w:r w:rsidRPr="00446E97">
        <w:rPr>
          <w:sz w:val="26"/>
          <w:szCs w:val="26"/>
        </w:rPr>
        <w:t>.</w:t>
      </w:r>
    </w:p>
    <w:p w:rsidR="004F4D80" w:rsidRPr="00446E97" w:rsidRDefault="004F4D80" w:rsidP="00446E97">
      <w:pPr>
        <w:pStyle w:val="2"/>
        <w:pageBreakBefore/>
        <w:tabs>
          <w:tab w:val="clear" w:pos="0"/>
          <w:tab w:val="clear" w:pos="1700"/>
          <w:tab w:val="num" w:pos="1134"/>
        </w:tabs>
        <w:spacing w:before="0" w:after="0" w:line="240" w:lineRule="auto"/>
        <w:rPr>
          <w:sz w:val="26"/>
          <w:szCs w:val="26"/>
        </w:rPr>
        <w:sectPr w:rsidR="004F4D80" w:rsidRPr="00446E97" w:rsidSect="00FB7116">
          <w:pgSz w:w="16838" w:h="11906" w:orient="landscape" w:code="9"/>
          <w:pgMar w:top="1134" w:right="680" w:bottom="567" w:left="539" w:header="680" w:footer="278" w:gutter="0"/>
          <w:cols w:space="708"/>
          <w:titlePg/>
          <w:docGrid w:linePitch="360"/>
        </w:sectPr>
      </w:pPr>
    </w:p>
    <w:p w:rsidR="004F4D80" w:rsidRPr="00446E97" w:rsidRDefault="000D70B6" w:rsidP="00446E97">
      <w:pPr>
        <w:pStyle w:val="2"/>
        <w:pageBreakBefore/>
        <w:tabs>
          <w:tab w:val="clear" w:pos="0"/>
          <w:tab w:val="clear" w:pos="1700"/>
          <w:tab w:val="num" w:pos="1134"/>
        </w:tabs>
        <w:spacing w:before="0" w:after="0" w:line="240" w:lineRule="auto"/>
        <w:rPr>
          <w:sz w:val="26"/>
          <w:szCs w:val="26"/>
        </w:rPr>
      </w:pPr>
      <w:bookmarkStart w:id="1487" w:name="_Toc423423683"/>
      <w:bookmarkStart w:id="1488" w:name="_Ref440272051"/>
      <w:bookmarkStart w:id="1489" w:name="_Ref440274744"/>
      <w:bookmarkStart w:id="1490" w:name="_Toc471898632"/>
      <w:r w:rsidRPr="00446E97">
        <w:rPr>
          <w:sz w:val="26"/>
          <w:szCs w:val="26"/>
        </w:rPr>
        <w:lastRenderedPageBreak/>
        <w:t>Согласие на обработку персональных данных</w:t>
      </w:r>
      <w:r w:rsidR="004F4D80" w:rsidRPr="00446E97">
        <w:rPr>
          <w:sz w:val="26"/>
          <w:szCs w:val="26"/>
        </w:rPr>
        <w:t xml:space="preserve"> (форма 1</w:t>
      </w:r>
      <w:r w:rsidR="00635719" w:rsidRPr="00446E97">
        <w:rPr>
          <w:sz w:val="26"/>
          <w:szCs w:val="26"/>
        </w:rPr>
        <w:t>3</w:t>
      </w:r>
      <w:r w:rsidR="004F4D80" w:rsidRPr="00446E97">
        <w:rPr>
          <w:sz w:val="26"/>
          <w:szCs w:val="26"/>
        </w:rPr>
        <w:t>)</w:t>
      </w:r>
      <w:bookmarkEnd w:id="1486"/>
      <w:bookmarkEnd w:id="1487"/>
      <w:bookmarkEnd w:id="1488"/>
      <w:bookmarkEnd w:id="1489"/>
      <w:bookmarkEnd w:id="1490"/>
    </w:p>
    <w:p w:rsidR="004F4D80" w:rsidRPr="00446E97" w:rsidRDefault="004F4D80" w:rsidP="00446E97">
      <w:pPr>
        <w:pStyle w:val="3"/>
        <w:spacing w:before="0" w:after="0"/>
        <w:rPr>
          <w:sz w:val="26"/>
          <w:szCs w:val="26"/>
        </w:rPr>
      </w:pPr>
      <w:bookmarkStart w:id="1491" w:name="_Toc343690587"/>
      <w:bookmarkStart w:id="1492" w:name="_Toc372294431"/>
      <w:bookmarkStart w:id="1493" w:name="_Toc379288899"/>
      <w:bookmarkStart w:id="1494" w:name="_Toc384734783"/>
      <w:bookmarkStart w:id="1495" w:name="_Toc396984081"/>
      <w:bookmarkStart w:id="1496" w:name="_Toc423423684"/>
      <w:bookmarkStart w:id="1497" w:name="_Toc439170713"/>
      <w:bookmarkStart w:id="1498" w:name="_Toc439172815"/>
      <w:bookmarkStart w:id="1499" w:name="_Toc439173256"/>
      <w:bookmarkStart w:id="1500" w:name="_Toc439238252"/>
      <w:bookmarkStart w:id="1501" w:name="_Toc439252799"/>
      <w:bookmarkStart w:id="1502" w:name="_Toc439323773"/>
      <w:bookmarkStart w:id="1503" w:name="_Toc440361408"/>
      <w:bookmarkStart w:id="1504" w:name="_Toc440376290"/>
      <w:bookmarkStart w:id="1505" w:name="_Toc440382548"/>
      <w:bookmarkStart w:id="1506" w:name="_Toc440447218"/>
      <w:bookmarkStart w:id="1507" w:name="_Toc440620898"/>
      <w:bookmarkStart w:id="1508" w:name="_Toc440631533"/>
      <w:bookmarkStart w:id="1509" w:name="_Toc440875772"/>
      <w:bookmarkStart w:id="1510" w:name="_Toc441131796"/>
      <w:bookmarkStart w:id="1511" w:name="_Toc468352945"/>
      <w:bookmarkStart w:id="1512" w:name="_Toc468355929"/>
      <w:bookmarkStart w:id="1513" w:name="_Toc469480813"/>
      <w:bookmarkStart w:id="1514" w:name="_Toc471898633"/>
      <w:r w:rsidRPr="00446E97">
        <w:rPr>
          <w:sz w:val="26"/>
          <w:szCs w:val="26"/>
        </w:rPr>
        <w:t xml:space="preserve">Форма </w:t>
      </w:r>
      <w:bookmarkEnd w:id="1491"/>
      <w:bookmarkEnd w:id="1492"/>
      <w:bookmarkEnd w:id="1493"/>
      <w:bookmarkEnd w:id="1494"/>
      <w:bookmarkEnd w:id="1495"/>
      <w:bookmarkEnd w:id="1496"/>
      <w:bookmarkEnd w:id="1497"/>
      <w:bookmarkEnd w:id="1498"/>
      <w:bookmarkEnd w:id="1499"/>
      <w:bookmarkEnd w:id="1500"/>
      <w:bookmarkEnd w:id="1501"/>
      <w:r w:rsidR="000D70B6" w:rsidRPr="00446E97">
        <w:rPr>
          <w:sz w:val="26"/>
          <w:szCs w:val="26"/>
        </w:rPr>
        <w:t>Согласия на обработку персональных данных</w:t>
      </w:r>
      <w:bookmarkEnd w:id="1502"/>
      <w:bookmarkEnd w:id="1503"/>
      <w:bookmarkEnd w:id="1504"/>
      <w:bookmarkEnd w:id="1505"/>
      <w:bookmarkEnd w:id="1506"/>
      <w:bookmarkEnd w:id="1507"/>
      <w:bookmarkEnd w:id="1508"/>
      <w:bookmarkEnd w:id="1509"/>
      <w:bookmarkEnd w:id="1510"/>
      <w:bookmarkEnd w:id="1511"/>
      <w:bookmarkEnd w:id="1512"/>
      <w:bookmarkEnd w:id="1513"/>
      <w:bookmarkEnd w:id="1514"/>
    </w:p>
    <w:p w:rsidR="004F4D80" w:rsidRPr="00446E97" w:rsidRDefault="004F4D80" w:rsidP="00446E97">
      <w:pPr>
        <w:tabs>
          <w:tab w:val="left" w:pos="4757"/>
        </w:tabs>
        <w:spacing w:line="240" w:lineRule="auto"/>
        <w:ind w:left="1134" w:firstLine="0"/>
        <w:jc w:val="left"/>
        <w:rPr>
          <w:sz w:val="26"/>
          <w:szCs w:val="26"/>
        </w:rPr>
      </w:pPr>
      <w:r w:rsidRPr="00446E97">
        <w:rPr>
          <w:sz w:val="26"/>
          <w:szCs w:val="26"/>
        </w:rPr>
        <w:t>Приложение 1</w:t>
      </w:r>
      <w:r w:rsidR="00553A57" w:rsidRPr="00446E97">
        <w:rPr>
          <w:sz w:val="26"/>
          <w:szCs w:val="26"/>
        </w:rPr>
        <w:t>3</w:t>
      </w:r>
      <w:r w:rsidR="00475C80" w:rsidRPr="00446E97">
        <w:rPr>
          <w:sz w:val="26"/>
          <w:szCs w:val="26"/>
        </w:rPr>
        <w:t>.1</w:t>
      </w:r>
      <w:r w:rsidRPr="00446E97">
        <w:rPr>
          <w:sz w:val="26"/>
          <w:szCs w:val="26"/>
        </w:rPr>
        <w:t xml:space="preserve"> к письму о подаче оферты</w:t>
      </w:r>
      <w:r w:rsidRPr="00446E97">
        <w:rPr>
          <w:sz w:val="26"/>
          <w:szCs w:val="26"/>
        </w:rPr>
        <w:br/>
        <w:t>от «____»_____________ </w:t>
      </w:r>
      <w:proofErr w:type="gramStart"/>
      <w:r w:rsidRPr="00446E97">
        <w:rPr>
          <w:sz w:val="26"/>
          <w:szCs w:val="26"/>
        </w:rPr>
        <w:t>г</w:t>
      </w:r>
      <w:proofErr w:type="gramEnd"/>
      <w:r w:rsidRPr="00446E97">
        <w:rPr>
          <w:sz w:val="26"/>
          <w:szCs w:val="26"/>
        </w:rPr>
        <w:t>. №__________</w:t>
      </w:r>
    </w:p>
    <w:p w:rsidR="004F4D80" w:rsidRPr="00446E97" w:rsidRDefault="004F4D80" w:rsidP="00446E97">
      <w:pPr>
        <w:spacing w:line="240" w:lineRule="auto"/>
        <w:contextualSpacing/>
        <w:jc w:val="right"/>
        <w:rPr>
          <w:sz w:val="26"/>
          <w:szCs w:val="26"/>
        </w:rPr>
      </w:pPr>
    </w:p>
    <w:p w:rsidR="002B5044" w:rsidRPr="00446E97" w:rsidRDefault="002B5044" w:rsidP="00446E97">
      <w:pPr>
        <w:spacing w:line="240" w:lineRule="auto"/>
        <w:rPr>
          <w:sz w:val="26"/>
          <w:szCs w:val="26"/>
          <w:lang w:eastAsia="ru-RU"/>
        </w:rPr>
      </w:pPr>
    </w:p>
    <w:p w:rsidR="003311F3" w:rsidRPr="00446E97" w:rsidRDefault="003311F3" w:rsidP="00446E97">
      <w:pPr>
        <w:widowControl w:val="0"/>
        <w:tabs>
          <w:tab w:val="left" w:pos="0"/>
          <w:tab w:val="num" w:pos="1134"/>
        </w:tabs>
        <w:spacing w:line="240" w:lineRule="auto"/>
        <w:jc w:val="center"/>
        <w:outlineLvl w:val="1"/>
        <w:rPr>
          <w:b/>
          <w:sz w:val="26"/>
          <w:szCs w:val="26"/>
        </w:rPr>
      </w:pPr>
      <w:r w:rsidRPr="00446E97">
        <w:rPr>
          <w:b/>
          <w:sz w:val="26"/>
          <w:szCs w:val="26"/>
        </w:rPr>
        <w:t xml:space="preserve">Согласие на обработку персональных данных </w:t>
      </w:r>
    </w:p>
    <w:p w:rsidR="003311F3" w:rsidRPr="00446E97" w:rsidRDefault="003311F3" w:rsidP="00446E97">
      <w:pPr>
        <w:widowControl w:val="0"/>
        <w:tabs>
          <w:tab w:val="left" w:pos="0"/>
        </w:tabs>
        <w:spacing w:line="240" w:lineRule="auto"/>
        <w:jc w:val="center"/>
        <w:rPr>
          <w:b/>
          <w:snapToGrid w:val="0"/>
          <w:sz w:val="26"/>
          <w:szCs w:val="26"/>
        </w:rPr>
      </w:pPr>
      <w:r w:rsidRPr="00446E97">
        <w:rPr>
          <w:b/>
          <w:snapToGrid w:val="0"/>
          <w:sz w:val="26"/>
          <w:szCs w:val="26"/>
        </w:rPr>
        <w:t xml:space="preserve">от «_____» ____________ 201____ г. </w:t>
      </w:r>
    </w:p>
    <w:p w:rsidR="003311F3" w:rsidRPr="00446E97" w:rsidRDefault="003311F3" w:rsidP="00446E97">
      <w:pPr>
        <w:widowControl w:val="0"/>
        <w:spacing w:line="240" w:lineRule="auto"/>
        <w:jc w:val="center"/>
        <w:rPr>
          <w:sz w:val="26"/>
          <w:szCs w:val="26"/>
        </w:rPr>
      </w:pPr>
    </w:p>
    <w:p w:rsidR="00475C80" w:rsidRPr="00446E97" w:rsidRDefault="00475C80" w:rsidP="00446E97">
      <w:pPr>
        <w:autoSpaceDE w:val="0"/>
        <w:autoSpaceDN w:val="0"/>
        <w:adjustRightInd w:val="0"/>
        <w:spacing w:line="240" w:lineRule="auto"/>
        <w:ind w:firstLine="709"/>
        <w:rPr>
          <w:sz w:val="26"/>
          <w:szCs w:val="26"/>
        </w:rPr>
      </w:pPr>
      <w:proofErr w:type="gramStart"/>
      <w:r w:rsidRPr="00446E97">
        <w:rPr>
          <w:sz w:val="26"/>
          <w:szCs w:val="26"/>
        </w:rPr>
        <w:t xml:space="preserve">Настоящим </w:t>
      </w:r>
      <w:r w:rsidRPr="00446E97">
        <w:rPr>
          <w:b/>
          <w:i/>
          <w:sz w:val="26"/>
          <w:szCs w:val="26"/>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446E97">
        <w:rPr>
          <w:sz w:val="26"/>
          <w:szCs w:val="26"/>
        </w:rPr>
        <w:t>,</w:t>
      </w:r>
      <w:r w:rsidRPr="00446E97">
        <w:rPr>
          <w:b/>
          <w:i/>
          <w:sz w:val="26"/>
          <w:szCs w:val="26"/>
        </w:rPr>
        <w:t xml:space="preserve"> действующего на основании _________</w:t>
      </w:r>
      <w:r w:rsidRPr="00446E97">
        <w:rPr>
          <w:i/>
          <w:sz w:val="26"/>
          <w:szCs w:val="26"/>
        </w:rPr>
        <w:t>_,</w:t>
      </w:r>
      <w:r w:rsidRPr="00446E97">
        <w:rPr>
          <w:b/>
          <w:i/>
          <w:sz w:val="26"/>
          <w:szCs w:val="26"/>
        </w:rPr>
        <w:t xml:space="preserve"> </w:t>
      </w:r>
      <w:r w:rsidRPr="00446E97">
        <w:rPr>
          <w:sz w:val="26"/>
          <w:szCs w:val="26"/>
        </w:rPr>
        <w:t xml:space="preserve">дает свое согласие на </w:t>
      </w:r>
      <w:r w:rsidRPr="00446E97">
        <w:rPr>
          <w:snapToGrid w:val="0"/>
          <w:sz w:val="26"/>
          <w:szCs w:val="26"/>
        </w:rPr>
        <w:t>совершение ПАО «МРСК Центра», и ПАО «</w:t>
      </w:r>
      <w:proofErr w:type="spellStart"/>
      <w:r w:rsidRPr="00446E97">
        <w:rPr>
          <w:snapToGrid w:val="0"/>
          <w:sz w:val="26"/>
          <w:szCs w:val="26"/>
        </w:rPr>
        <w:t>Россети</w:t>
      </w:r>
      <w:proofErr w:type="spellEnd"/>
      <w:r w:rsidRPr="00446E97">
        <w:rPr>
          <w:snapToGrid w:val="0"/>
          <w:sz w:val="26"/>
          <w:szCs w:val="26"/>
        </w:rPr>
        <w:t>» действий, предусмотренных п. 3 ст. 3 ФЗ «О персональных данных» от 27.07.2006 № 152-ФЗ, в отношении</w:t>
      </w:r>
      <w:r w:rsidRPr="00446E97">
        <w:rPr>
          <w:sz w:val="26"/>
          <w:szCs w:val="26"/>
        </w:rPr>
        <w:t xml:space="preserve"> персональных данных участника закупки (потенциального контрагента)/ контрагента/планируемых к привлечению </w:t>
      </w:r>
      <w:proofErr w:type="spellStart"/>
      <w:r w:rsidRPr="00446E97">
        <w:rPr>
          <w:sz w:val="26"/>
          <w:szCs w:val="26"/>
        </w:rPr>
        <w:t>субконтрагентов</w:t>
      </w:r>
      <w:proofErr w:type="spellEnd"/>
      <w:r w:rsidRPr="00446E97">
        <w:rPr>
          <w:sz w:val="26"/>
          <w:szCs w:val="26"/>
        </w:rPr>
        <w:t xml:space="preserve"> и</w:t>
      </w:r>
      <w:proofErr w:type="gramEnd"/>
      <w:r w:rsidRPr="00446E97">
        <w:rPr>
          <w:sz w:val="26"/>
          <w:szCs w:val="26"/>
        </w:rPr>
        <w:t xml:space="preserve"> </w:t>
      </w:r>
      <w:proofErr w:type="gramStart"/>
      <w:r w:rsidRPr="00446E97">
        <w:rPr>
          <w:sz w:val="26"/>
          <w:szCs w:val="26"/>
        </w:rPr>
        <w:t>их собственников (участников, учредителей, акционеров), в том числе конечных бенефициаров (</w:t>
      </w:r>
      <w:r w:rsidRPr="00446E97">
        <w:rPr>
          <w:snapToGrid w:val="0"/>
          <w:sz w:val="26"/>
          <w:szCs w:val="26"/>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446E97">
        <w:rPr>
          <w:snapToGrid w:val="0"/>
          <w:sz w:val="26"/>
          <w:szCs w:val="26"/>
        </w:rPr>
        <w:t xml:space="preserve"> ИНН </w:t>
      </w:r>
      <w:r w:rsidRPr="00446E97">
        <w:rPr>
          <w:sz w:val="26"/>
          <w:szCs w:val="26"/>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446E97">
        <w:rPr>
          <w:sz w:val="26"/>
          <w:szCs w:val="26"/>
        </w:rPr>
        <w:t>Росфинмониторинг</w:t>
      </w:r>
      <w:proofErr w:type="spellEnd"/>
      <w:r w:rsidRPr="00446E97">
        <w:rPr>
          <w:sz w:val="26"/>
          <w:szCs w:val="26"/>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475C80" w:rsidRPr="00446E97" w:rsidRDefault="00475C80" w:rsidP="00446E97">
      <w:pPr>
        <w:spacing w:line="240" w:lineRule="auto"/>
        <w:ind w:firstLine="709"/>
        <w:rPr>
          <w:snapToGrid w:val="0"/>
          <w:sz w:val="26"/>
          <w:szCs w:val="26"/>
        </w:rPr>
      </w:pPr>
      <w:proofErr w:type="gramStart"/>
      <w:r w:rsidRPr="00446E97">
        <w:rPr>
          <w:snapToGrid w:val="0"/>
          <w:sz w:val="26"/>
          <w:szCs w:val="26"/>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475C80" w:rsidRPr="00446E97" w:rsidRDefault="00475C80" w:rsidP="00446E97">
      <w:pPr>
        <w:spacing w:line="240" w:lineRule="auto"/>
        <w:ind w:firstLine="709"/>
        <w:rPr>
          <w:snapToGrid w:val="0"/>
          <w:sz w:val="26"/>
          <w:szCs w:val="26"/>
        </w:rPr>
      </w:pPr>
      <w:r w:rsidRPr="00446E97">
        <w:rPr>
          <w:snapToGrid w:val="0"/>
          <w:sz w:val="26"/>
          <w:szCs w:val="26"/>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446E97">
        <w:rPr>
          <w:snapToGrid w:val="0"/>
          <w:sz w:val="26"/>
          <w:szCs w:val="26"/>
        </w:rPr>
        <w:t>выполнения / отмены действия поручений Правительства Российской</w:t>
      </w:r>
      <w:proofErr w:type="gramEnd"/>
      <w:r w:rsidRPr="00446E97">
        <w:rPr>
          <w:snapToGrid w:val="0"/>
          <w:sz w:val="26"/>
          <w:szCs w:val="26"/>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475C80" w:rsidRPr="00446E97" w:rsidRDefault="00475C80" w:rsidP="00446E97">
      <w:pPr>
        <w:spacing w:line="240" w:lineRule="auto"/>
        <w:ind w:firstLine="709"/>
        <w:rPr>
          <w:snapToGrid w:val="0"/>
          <w:sz w:val="26"/>
          <w:szCs w:val="26"/>
        </w:rPr>
      </w:pPr>
    </w:p>
    <w:p w:rsidR="00475C80" w:rsidRPr="00446E97" w:rsidRDefault="00475C80" w:rsidP="00446E97">
      <w:pPr>
        <w:spacing w:line="240" w:lineRule="auto"/>
        <w:ind w:firstLine="0"/>
        <w:jc w:val="left"/>
        <w:rPr>
          <w:color w:val="000000"/>
          <w:sz w:val="26"/>
          <w:szCs w:val="26"/>
        </w:rPr>
      </w:pPr>
      <w:r w:rsidRPr="00446E97">
        <w:rPr>
          <w:color w:val="000000"/>
          <w:sz w:val="26"/>
          <w:szCs w:val="26"/>
        </w:rPr>
        <w:t>_______________________                                                   ______________________</w:t>
      </w:r>
    </w:p>
    <w:p w:rsidR="00475C80" w:rsidRPr="00446E97" w:rsidRDefault="00475C80" w:rsidP="00446E97">
      <w:pPr>
        <w:spacing w:line="240" w:lineRule="auto"/>
        <w:ind w:firstLine="0"/>
        <w:jc w:val="left"/>
        <w:rPr>
          <w:sz w:val="26"/>
          <w:szCs w:val="26"/>
        </w:rPr>
      </w:pPr>
      <w:r w:rsidRPr="00446E97">
        <w:rPr>
          <w:sz w:val="26"/>
          <w:szCs w:val="26"/>
        </w:rPr>
        <w:t>(Подпись уполномоченного представителя)                                      (Ф.И.О. и должность подписавшего)</w:t>
      </w:r>
    </w:p>
    <w:p w:rsidR="00475C80" w:rsidRPr="00446E97" w:rsidRDefault="00475C80" w:rsidP="00446E97">
      <w:pPr>
        <w:spacing w:line="240" w:lineRule="auto"/>
        <w:jc w:val="left"/>
        <w:rPr>
          <w:b/>
          <w:bCs w:val="0"/>
          <w:sz w:val="26"/>
          <w:szCs w:val="26"/>
        </w:rPr>
      </w:pPr>
      <w:r w:rsidRPr="00446E97">
        <w:rPr>
          <w:b/>
          <w:bCs w:val="0"/>
          <w:sz w:val="26"/>
          <w:szCs w:val="26"/>
        </w:rPr>
        <w:t>М.П.</w:t>
      </w:r>
    </w:p>
    <w:p w:rsidR="00475C80" w:rsidRPr="00446E97" w:rsidRDefault="00475C80" w:rsidP="00446E97">
      <w:pPr>
        <w:spacing w:line="240" w:lineRule="auto"/>
        <w:jc w:val="left"/>
        <w:rPr>
          <w:b/>
          <w:bCs w:val="0"/>
          <w:sz w:val="26"/>
          <w:szCs w:val="26"/>
        </w:rPr>
      </w:pPr>
    </w:p>
    <w:p w:rsidR="00475C80" w:rsidRPr="00446E97" w:rsidRDefault="00475C80" w:rsidP="00446E97">
      <w:pPr>
        <w:spacing w:line="240" w:lineRule="auto"/>
        <w:ind w:firstLine="0"/>
        <w:jc w:val="left"/>
        <w:rPr>
          <w:bCs w:val="0"/>
          <w:sz w:val="26"/>
          <w:szCs w:val="26"/>
        </w:rPr>
      </w:pPr>
      <w:r w:rsidRPr="00446E97">
        <w:rPr>
          <w:bCs w:val="0"/>
          <w:sz w:val="26"/>
          <w:szCs w:val="26"/>
        </w:rPr>
        <w:t>По поручению:</w:t>
      </w:r>
    </w:p>
    <w:p w:rsidR="00475C80" w:rsidRPr="00446E97" w:rsidRDefault="00475C80" w:rsidP="00446E97">
      <w:pPr>
        <w:spacing w:line="240" w:lineRule="auto"/>
        <w:ind w:firstLine="0"/>
        <w:jc w:val="left"/>
        <w:rPr>
          <w:bCs w:val="0"/>
          <w:sz w:val="26"/>
          <w:szCs w:val="26"/>
        </w:rPr>
      </w:pPr>
    </w:p>
    <w:p w:rsidR="00475C80" w:rsidRPr="00446E97" w:rsidRDefault="00475C80" w:rsidP="00446E97">
      <w:pPr>
        <w:spacing w:line="240" w:lineRule="auto"/>
        <w:jc w:val="left"/>
        <w:rPr>
          <w:b/>
          <w:bCs w:val="0"/>
          <w:sz w:val="26"/>
          <w:szCs w:val="26"/>
        </w:rPr>
      </w:pPr>
      <w:r w:rsidRPr="00446E97">
        <w:rPr>
          <w:bCs w:val="0"/>
          <w:sz w:val="26"/>
          <w:szCs w:val="26"/>
        </w:rPr>
        <w:t xml:space="preserve">__________________ </w:t>
      </w:r>
      <w:r w:rsidRPr="00446E97">
        <w:rPr>
          <w:b/>
          <w:i/>
          <w:sz w:val="26"/>
          <w:szCs w:val="26"/>
        </w:rPr>
        <w:t>{указывается</w:t>
      </w:r>
      <w:r w:rsidRPr="00446E97">
        <w:rPr>
          <w:sz w:val="26"/>
          <w:szCs w:val="26"/>
        </w:rPr>
        <w:t xml:space="preserve"> </w:t>
      </w:r>
      <w:r w:rsidRPr="00446E97">
        <w:rPr>
          <w:b/>
          <w:i/>
          <w:sz w:val="26"/>
          <w:szCs w:val="26"/>
        </w:rPr>
        <w:t>фамилия, имя, отчество субъекта персональных данных (собственника/бенефициара) и</w:t>
      </w:r>
      <w:r w:rsidRPr="00446E97">
        <w:rPr>
          <w:sz w:val="26"/>
          <w:szCs w:val="26"/>
        </w:rPr>
        <w:t xml:space="preserve"> </w:t>
      </w:r>
      <w:r w:rsidRPr="00446E97">
        <w:rPr>
          <w:b/>
          <w:i/>
          <w:sz w:val="26"/>
          <w:szCs w:val="26"/>
        </w:rPr>
        <w:t>реквизиты доверенности или иного документа, подтверждающего полномочия представителя}</w:t>
      </w:r>
    </w:p>
    <w:p w:rsidR="00EA3F63" w:rsidRPr="00446E97" w:rsidRDefault="00EA3F63" w:rsidP="00446E97">
      <w:pPr>
        <w:suppressAutoHyphens w:val="0"/>
        <w:spacing w:line="240" w:lineRule="auto"/>
        <w:ind w:firstLine="0"/>
        <w:jc w:val="left"/>
        <w:rPr>
          <w:sz w:val="26"/>
          <w:szCs w:val="26"/>
          <w:lang w:eastAsia="ru-RU"/>
        </w:rPr>
      </w:pPr>
      <w:r w:rsidRPr="00446E97">
        <w:rPr>
          <w:sz w:val="26"/>
          <w:szCs w:val="26"/>
          <w:lang w:eastAsia="ru-RU"/>
        </w:rPr>
        <w:br w:type="page"/>
      </w:r>
    </w:p>
    <w:p w:rsidR="003311F3" w:rsidRPr="00446E97" w:rsidRDefault="003311F3" w:rsidP="00446E97">
      <w:pPr>
        <w:pStyle w:val="3"/>
        <w:spacing w:before="0" w:after="0"/>
        <w:rPr>
          <w:sz w:val="26"/>
          <w:szCs w:val="26"/>
        </w:rPr>
      </w:pPr>
      <w:bookmarkStart w:id="1515" w:name="_Toc439252801"/>
      <w:bookmarkStart w:id="1516" w:name="_Toc439323774"/>
      <w:bookmarkStart w:id="1517" w:name="_Toc440361409"/>
      <w:bookmarkStart w:id="1518" w:name="_Toc440376291"/>
      <w:bookmarkStart w:id="1519" w:name="_Toc440382549"/>
      <w:bookmarkStart w:id="1520" w:name="_Toc440447219"/>
      <w:bookmarkStart w:id="1521" w:name="_Toc440620899"/>
      <w:bookmarkStart w:id="1522" w:name="_Toc440631534"/>
      <w:bookmarkStart w:id="1523" w:name="_Toc440875773"/>
      <w:bookmarkStart w:id="1524" w:name="_Toc441131797"/>
      <w:bookmarkStart w:id="1525" w:name="_Toc468352946"/>
      <w:bookmarkStart w:id="1526" w:name="_Toc468355930"/>
      <w:bookmarkStart w:id="1527" w:name="_Toc469480814"/>
      <w:bookmarkStart w:id="1528" w:name="_Toc471898634"/>
      <w:r w:rsidRPr="00446E97">
        <w:rPr>
          <w:sz w:val="26"/>
          <w:szCs w:val="26"/>
        </w:rPr>
        <w:lastRenderedPageBreak/>
        <w:t>Инструкции по заполнению</w:t>
      </w:r>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p>
    <w:p w:rsidR="00475C80" w:rsidRPr="00446E97" w:rsidRDefault="00475C80" w:rsidP="00446E97">
      <w:pPr>
        <w:widowControl w:val="0"/>
        <w:numPr>
          <w:ilvl w:val="3"/>
          <w:numId w:val="1"/>
        </w:numPr>
        <w:spacing w:line="240" w:lineRule="auto"/>
        <w:rPr>
          <w:b/>
          <w:bCs w:val="0"/>
          <w:sz w:val="26"/>
          <w:szCs w:val="26"/>
        </w:rPr>
      </w:pPr>
      <w:r w:rsidRPr="00446E97">
        <w:rPr>
          <w:b/>
          <w:bCs w:val="0"/>
          <w:sz w:val="26"/>
          <w:szCs w:val="26"/>
        </w:rPr>
        <w:t>Данная форма заполняется в случае, если согласие на представление (обработку) ПАО «МРСК Центра», ПАО «</w:t>
      </w:r>
      <w:proofErr w:type="spellStart"/>
      <w:r w:rsidRPr="00446E97">
        <w:rPr>
          <w:b/>
          <w:bCs w:val="0"/>
          <w:sz w:val="26"/>
          <w:szCs w:val="26"/>
        </w:rPr>
        <w:t>Россети</w:t>
      </w:r>
      <w:proofErr w:type="spellEnd"/>
      <w:r w:rsidRPr="00446E97">
        <w:rPr>
          <w:b/>
          <w:bCs w:val="0"/>
          <w:sz w:val="26"/>
          <w:szCs w:val="26"/>
        </w:rPr>
        <w:t xml:space="preserve">» и в уполномоченные государственные органы, персональных данных конечных бенефициаров </w:t>
      </w:r>
      <w:r w:rsidRPr="00446E97">
        <w:rPr>
          <w:b/>
          <w:sz w:val="26"/>
          <w:szCs w:val="26"/>
        </w:rPr>
        <w:t xml:space="preserve">составляется </w:t>
      </w:r>
      <w:r w:rsidRPr="00446E97">
        <w:rPr>
          <w:b/>
          <w:bCs w:val="0"/>
          <w:sz w:val="26"/>
          <w:szCs w:val="26"/>
        </w:rPr>
        <w:t>представителем субъект</w:t>
      </w:r>
      <w:proofErr w:type="gramStart"/>
      <w:r w:rsidRPr="00446E97">
        <w:rPr>
          <w:b/>
          <w:bCs w:val="0"/>
          <w:sz w:val="26"/>
          <w:szCs w:val="26"/>
        </w:rPr>
        <w:t>а(</w:t>
      </w:r>
      <w:proofErr w:type="spellStart"/>
      <w:proofErr w:type="gramEnd"/>
      <w:r w:rsidRPr="00446E97">
        <w:rPr>
          <w:b/>
          <w:bCs w:val="0"/>
          <w:sz w:val="26"/>
          <w:szCs w:val="26"/>
        </w:rPr>
        <w:t>ов</w:t>
      </w:r>
      <w:proofErr w:type="spellEnd"/>
      <w:r w:rsidRPr="00446E97">
        <w:rPr>
          <w:b/>
          <w:bCs w:val="0"/>
          <w:sz w:val="26"/>
          <w:szCs w:val="26"/>
        </w:rPr>
        <w:t>) персональных данных на основании доверенности или иного документа, подтверждающего полномочия представителя.</w:t>
      </w:r>
    </w:p>
    <w:p w:rsidR="00475C80" w:rsidRPr="00446E97" w:rsidRDefault="00475C80" w:rsidP="00446E97">
      <w:pPr>
        <w:widowControl w:val="0"/>
        <w:numPr>
          <w:ilvl w:val="3"/>
          <w:numId w:val="1"/>
        </w:numPr>
        <w:spacing w:line="240" w:lineRule="auto"/>
        <w:rPr>
          <w:b/>
          <w:bCs w:val="0"/>
          <w:sz w:val="26"/>
          <w:szCs w:val="26"/>
        </w:rPr>
      </w:pPr>
      <w:proofErr w:type="gramStart"/>
      <w:r w:rsidRPr="00446E97">
        <w:rPr>
          <w:bCs w:val="0"/>
          <w:sz w:val="26"/>
          <w:szCs w:val="26"/>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446E97">
        <w:rPr>
          <w:bCs w:val="0"/>
          <w:sz w:val="26"/>
          <w:szCs w:val="26"/>
        </w:rPr>
        <w:t>Россети</w:t>
      </w:r>
      <w:proofErr w:type="spellEnd"/>
      <w:r w:rsidRPr="00446E97">
        <w:rPr>
          <w:bCs w:val="0"/>
          <w:sz w:val="26"/>
          <w:szCs w:val="26"/>
        </w:rPr>
        <w:t xml:space="preserve">» перед собственником (участником, учредителем, акционером), а также бенефициаром участника закупки / контрагента / их </w:t>
      </w:r>
      <w:proofErr w:type="spellStart"/>
      <w:r w:rsidRPr="00446E97">
        <w:rPr>
          <w:bCs w:val="0"/>
          <w:sz w:val="26"/>
          <w:szCs w:val="26"/>
        </w:rPr>
        <w:t>субконтрагентов</w:t>
      </w:r>
      <w:proofErr w:type="spellEnd"/>
      <w:r w:rsidRPr="00446E97">
        <w:rPr>
          <w:bCs w:val="0"/>
          <w:sz w:val="26"/>
          <w:szCs w:val="26"/>
        </w:rPr>
        <w:t xml:space="preserve"> за предоставление Обществу данных о своих собственниках (участниках, учредителях, акционерах</w:t>
      </w:r>
      <w:proofErr w:type="gramEnd"/>
      <w:r w:rsidRPr="00446E97">
        <w:rPr>
          <w:bCs w:val="0"/>
          <w:sz w:val="26"/>
          <w:szCs w:val="26"/>
        </w:rPr>
        <w:t xml:space="preserve">), в том числе бенефициарах и бенефициарах своего </w:t>
      </w:r>
      <w:proofErr w:type="spellStart"/>
      <w:r w:rsidRPr="00446E97">
        <w:rPr>
          <w:bCs w:val="0"/>
          <w:sz w:val="26"/>
          <w:szCs w:val="26"/>
        </w:rPr>
        <w:t>субконтрагента</w:t>
      </w:r>
      <w:proofErr w:type="spellEnd"/>
      <w:r w:rsidRPr="00446E97">
        <w:rPr>
          <w:bCs w:val="0"/>
          <w:sz w:val="26"/>
          <w:szCs w:val="26"/>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446E97">
        <w:rPr>
          <w:bCs w:val="0"/>
          <w:sz w:val="26"/>
          <w:szCs w:val="26"/>
        </w:rPr>
        <w:t>субконтрагентов</w:t>
      </w:r>
      <w:proofErr w:type="spellEnd"/>
      <w:r w:rsidRPr="00446E97">
        <w:rPr>
          <w:bCs w:val="0"/>
          <w:sz w:val="26"/>
          <w:szCs w:val="26"/>
        </w:rPr>
        <w:t xml:space="preserve"> согласие на представление (обработку) ПАО «МРСК Центра», и ПАО «</w:t>
      </w:r>
      <w:proofErr w:type="spellStart"/>
      <w:r w:rsidRPr="00446E97">
        <w:rPr>
          <w:bCs w:val="0"/>
          <w:sz w:val="26"/>
          <w:szCs w:val="26"/>
        </w:rPr>
        <w:t>Россети</w:t>
      </w:r>
      <w:proofErr w:type="spellEnd"/>
      <w:r w:rsidRPr="00446E97">
        <w:rPr>
          <w:bCs w:val="0"/>
          <w:sz w:val="26"/>
          <w:szCs w:val="26"/>
        </w:rPr>
        <w:t>» и в уполномоченные государственные органы указанных сведений.</w:t>
      </w:r>
    </w:p>
    <w:p w:rsidR="00475C80" w:rsidRPr="00446E97" w:rsidRDefault="00475C80" w:rsidP="00446E97">
      <w:pPr>
        <w:widowControl w:val="0"/>
        <w:numPr>
          <w:ilvl w:val="3"/>
          <w:numId w:val="1"/>
        </w:numPr>
        <w:spacing w:line="240" w:lineRule="auto"/>
        <w:rPr>
          <w:b/>
          <w:bCs w:val="0"/>
          <w:sz w:val="26"/>
          <w:szCs w:val="26"/>
        </w:rPr>
      </w:pPr>
      <w:r w:rsidRPr="00446E97">
        <w:rPr>
          <w:sz w:val="26"/>
          <w:szCs w:val="26"/>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475C80" w:rsidRPr="00446E97" w:rsidRDefault="00475C80" w:rsidP="00446E97">
      <w:pPr>
        <w:suppressAutoHyphens w:val="0"/>
        <w:spacing w:line="240" w:lineRule="auto"/>
        <w:ind w:firstLine="0"/>
        <w:jc w:val="left"/>
        <w:rPr>
          <w:sz w:val="26"/>
          <w:szCs w:val="26"/>
          <w:highlight w:val="red"/>
        </w:rPr>
      </w:pPr>
      <w:r w:rsidRPr="00446E97">
        <w:rPr>
          <w:sz w:val="26"/>
          <w:szCs w:val="26"/>
          <w:highlight w:val="red"/>
        </w:rPr>
        <w:br w:type="page"/>
      </w:r>
    </w:p>
    <w:p w:rsidR="00475C80" w:rsidRPr="00446E97" w:rsidRDefault="00475C80" w:rsidP="00446E97">
      <w:pPr>
        <w:pStyle w:val="3"/>
        <w:tabs>
          <w:tab w:val="num" w:pos="1134"/>
        </w:tabs>
        <w:spacing w:before="0" w:after="0"/>
        <w:rPr>
          <w:sz w:val="26"/>
          <w:szCs w:val="26"/>
        </w:rPr>
      </w:pPr>
      <w:bookmarkStart w:id="1529" w:name="_Toc461808970"/>
      <w:bookmarkStart w:id="1530" w:name="_Toc464120680"/>
      <w:bookmarkStart w:id="1531" w:name="_Toc465774663"/>
      <w:bookmarkStart w:id="1532" w:name="_Toc465865241"/>
      <w:bookmarkStart w:id="1533" w:name="_Toc468352947"/>
      <w:bookmarkStart w:id="1534" w:name="_Toc468355931"/>
      <w:bookmarkStart w:id="1535" w:name="_Toc469480815"/>
      <w:bookmarkStart w:id="1536" w:name="_Toc471898635"/>
      <w:r w:rsidRPr="00446E97">
        <w:rPr>
          <w:sz w:val="26"/>
          <w:szCs w:val="26"/>
        </w:rPr>
        <w:lastRenderedPageBreak/>
        <w:t>Форма Согласия на обработку персональных данных</w:t>
      </w:r>
      <w:bookmarkEnd w:id="1529"/>
      <w:bookmarkEnd w:id="1530"/>
      <w:bookmarkEnd w:id="1531"/>
      <w:bookmarkEnd w:id="1532"/>
      <w:bookmarkEnd w:id="1533"/>
      <w:bookmarkEnd w:id="1534"/>
      <w:bookmarkEnd w:id="1535"/>
      <w:bookmarkEnd w:id="1536"/>
    </w:p>
    <w:p w:rsidR="00475C80" w:rsidRPr="00446E97" w:rsidRDefault="00475C80" w:rsidP="00446E97">
      <w:pPr>
        <w:tabs>
          <w:tab w:val="left" w:pos="4757"/>
        </w:tabs>
        <w:spacing w:line="240" w:lineRule="auto"/>
        <w:ind w:left="1134" w:firstLine="0"/>
        <w:jc w:val="left"/>
        <w:rPr>
          <w:sz w:val="26"/>
          <w:szCs w:val="26"/>
        </w:rPr>
      </w:pPr>
      <w:r w:rsidRPr="00446E97">
        <w:rPr>
          <w:sz w:val="26"/>
          <w:szCs w:val="26"/>
        </w:rPr>
        <w:t>Приложение 13.2 к письму о подаче оферты</w:t>
      </w:r>
      <w:r w:rsidRPr="00446E97">
        <w:rPr>
          <w:sz w:val="26"/>
          <w:szCs w:val="26"/>
        </w:rPr>
        <w:br/>
        <w:t>от «____»_____________ </w:t>
      </w:r>
      <w:proofErr w:type="gramStart"/>
      <w:r w:rsidRPr="00446E97">
        <w:rPr>
          <w:sz w:val="26"/>
          <w:szCs w:val="26"/>
        </w:rPr>
        <w:t>г</w:t>
      </w:r>
      <w:proofErr w:type="gramEnd"/>
      <w:r w:rsidRPr="00446E97">
        <w:rPr>
          <w:sz w:val="26"/>
          <w:szCs w:val="26"/>
        </w:rPr>
        <w:t>. №__________</w:t>
      </w:r>
    </w:p>
    <w:p w:rsidR="00475C80" w:rsidRPr="00446E97" w:rsidRDefault="00475C80" w:rsidP="00446E97">
      <w:pPr>
        <w:spacing w:line="240" w:lineRule="auto"/>
        <w:contextualSpacing/>
        <w:jc w:val="right"/>
        <w:rPr>
          <w:sz w:val="26"/>
          <w:szCs w:val="26"/>
        </w:rPr>
      </w:pPr>
    </w:p>
    <w:p w:rsidR="00475C80" w:rsidRPr="00446E97" w:rsidRDefault="00475C80" w:rsidP="00446E97">
      <w:pPr>
        <w:spacing w:line="240" w:lineRule="auto"/>
        <w:rPr>
          <w:sz w:val="26"/>
          <w:szCs w:val="26"/>
        </w:rPr>
      </w:pPr>
    </w:p>
    <w:p w:rsidR="00475C80" w:rsidRPr="00446E97" w:rsidRDefault="00475C80" w:rsidP="00446E97">
      <w:pPr>
        <w:tabs>
          <w:tab w:val="left" w:pos="0"/>
          <w:tab w:val="num" w:pos="1134"/>
        </w:tabs>
        <w:spacing w:line="240" w:lineRule="auto"/>
        <w:jc w:val="center"/>
        <w:outlineLvl w:val="1"/>
        <w:rPr>
          <w:b/>
          <w:sz w:val="26"/>
          <w:szCs w:val="26"/>
        </w:rPr>
      </w:pPr>
      <w:bookmarkStart w:id="1537" w:name="_Toc461808971"/>
      <w:r w:rsidRPr="00446E97">
        <w:rPr>
          <w:b/>
          <w:sz w:val="26"/>
          <w:szCs w:val="26"/>
        </w:rPr>
        <w:t>Согласие на обработку персональных данных</w:t>
      </w:r>
      <w:bookmarkEnd w:id="1537"/>
      <w:r w:rsidRPr="00446E97">
        <w:rPr>
          <w:b/>
          <w:sz w:val="26"/>
          <w:szCs w:val="26"/>
        </w:rPr>
        <w:t xml:space="preserve"> </w:t>
      </w:r>
    </w:p>
    <w:p w:rsidR="00475C80" w:rsidRPr="00446E97" w:rsidRDefault="00475C80" w:rsidP="00446E97">
      <w:pPr>
        <w:spacing w:line="240" w:lineRule="auto"/>
        <w:contextualSpacing/>
        <w:jc w:val="right"/>
        <w:rPr>
          <w:sz w:val="26"/>
          <w:szCs w:val="26"/>
        </w:rPr>
      </w:pPr>
      <w:r w:rsidRPr="00446E97">
        <w:rPr>
          <w:b/>
          <w:snapToGrid w:val="0"/>
          <w:sz w:val="26"/>
          <w:szCs w:val="26"/>
        </w:rPr>
        <w:t>от «_____» ____________ 201____ г.</w:t>
      </w:r>
    </w:p>
    <w:p w:rsidR="00475C80" w:rsidRPr="00446E97" w:rsidRDefault="00475C80" w:rsidP="00446E97">
      <w:pPr>
        <w:spacing w:line="240" w:lineRule="auto"/>
        <w:rPr>
          <w:sz w:val="26"/>
          <w:szCs w:val="26"/>
        </w:rPr>
      </w:pPr>
    </w:p>
    <w:p w:rsidR="00475C80" w:rsidRPr="00446E97" w:rsidRDefault="00475C80" w:rsidP="00446E97">
      <w:pPr>
        <w:tabs>
          <w:tab w:val="left" w:pos="1134"/>
        </w:tabs>
        <w:spacing w:line="240" w:lineRule="auto"/>
        <w:rPr>
          <w:sz w:val="26"/>
          <w:szCs w:val="26"/>
        </w:rPr>
      </w:pPr>
      <w:r w:rsidRPr="00446E97">
        <w:rPr>
          <w:sz w:val="26"/>
          <w:szCs w:val="26"/>
        </w:rPr>
        <w:t xml:space="preserve">     </w:t>
      </w:r>
      <w:proofErr w:type="gramStart"/>
      <w:r w:rsidRPr="00446E97">
        <w:rPr>
          <w:sz w:val="26"/>
          <w:szCs w:val="26"/>
        </w:rPr>
        <w:t xml:space="preserve">Я, ________________________________________________ </w:t>
      </w:r>
      <w:r w:rsidRPr="00446E97">
        <w:rPr>
          <w:i/>
          <w:sz w:val="26"/>
          <w:szCs w:val="26"/>
        </w:rPr>
        <w:t>(указать полностью ФИО собственника/бенефициара)</w:t>
      </w:r>
      <w:r w:rsidRPr="00446E97">
        <w:rPr>
          <w:sz w:val="26"/>
          <w:szCs w:val="26"/>
        </w:rPr>
        <w:t xml:space="preserve">, зарегистрирован (а) по адресу: ______________________________________ </w:t>
      </w:r>
      <w:r w:rsidRPr="00446E97">
        <w:rPr>
          <w:i/>
          <w:sz w:val="26"/>
          <w:szCs w:val="26"/>
        </w:rPr>
        <w:t>(указать полный адрес регистрации собственника/бенефициара)</w:t>
      </w:r>
      <w:r w:rsidRPr="00446E97">
        <w:rPr>
          <w:sz w:val="26"/>
          <w:szCs w:val="26"/>
        </w:rPr>
        <w:t xml:space="preserve">, основной документ, удостоверяющий личность _____________________________ </w:t>
      </w:r>
      <w:r w:rsidRPr="00446E97">
        <w:rPr>
          <w:i/>
          <w:sz w:val="26"/>
          <w:szCs w:val="26"/>
        </w:rPr>
        <w:t>(указать вид документа собственника/бенефициара, удостоверяющего личность и его полные реквизиты: серия, номер, кем выдан, дата выдачи и т.д.)</w:t>
      </w:r>
      <w:r w:rsidRPr="00446E97">
        <w:rPr>
          <w:sz w:val="26"/>
          <w:szCs w:val="26"/>
        </w:rPr>
        <w:t xml:space="preserve">, дата, год и место рождения ____________________________ </w:t>
      </w:r>
      <w:r w:rsidRPr="00446E97">
        <w:rPr>
          <w:i/>
          <w:sz w:val="26"/>
          <w:szCs w:val="26"/>
        </w:rPr>
        <w:t xml:space="preserve">(указать), </w:t>
      </w:r>
      <w:r w:rsidRPr="00446E97">
        <w:rPr>
          <w:sz w:val="26"/>
          <w:szCs w:val="26"/>
        </w:rPr>
        <w:t>должность и место работы (</w:t>
      </w:r>
      <w:r w:rsidRPr="00446E97">
        <w:rPr>
          <w:i/>
          <w:sz w:val="26"/>
          <w:szCs w:val="26"/>
        </w:rPr>
        <w:t>собственника/бенефициара</w:t>
      </w:r>
      <w:r w:rsidRPr="00446E97">
        <w:rPr>
          <w:sz w:val="26"/>
          <w:szCs w:val="26"/>
        </w:rPr>
        <w:t xml:space="preserve">) ___________________________ </w:t>
      </w:r>
      <w:r w:rsidRPr="00446E97">
        <w:rPr>
          <w:i/>
          <w:sz w:val="26"/>
          <w:szCs w:val="26"/>
        </w:rPr>
        <w:t>(указать полностью без сокращений)</w:t>
      </w:r>
      <w:r w:rsidRPr="00446E97">
        <w:rPr>
          <w:sz w:val="26"/>
          <w:szCs w:val="26"/>
        </w:rPr>
        <w:t xml:space="preserve">, </w:t>
      </w:r>
      <w:proofErr w:type="gramEnd"/>
    </w:p>
    <w:p w:rsidR="00475C80" w:rsidRPr="00446E97" w:rsidRDefault="00475C80" w:rsidP="00446E97">
      <w:pPr>
        <w:tabs>
          <w:tab w:val="left" w:pos="1134"/>
        </w:tabs>
        <w:spacing w:line="240" w:lineRule="auto"/>
        <w:rPr>
          <w:sz w:val="26"/>
          <w:szCs w:val="26"/>
        </w:rPr>
      </w:pPr>
      <w:proofErr w:type="gramStart"/>
      <w:r w:rsidRPr="00446E97">
        <w:rPr>
          <w:sz w:val="26"/>
          <w:szCs w:val="26"/>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446E97">
        <w:rPr>
          <w:i/>
          <w:sz w:val="26"/>
          <w:szCs w:val="26"/>
        </w:rPr>
        <w:t>(указывается наименование Участника закупочной процедуры</w:t>
      </w:r>
      <w:r w:rsidRPr="00446E97">
        <w:rPr>
          <w:sz w:val="26"/>
          <w:szCs w:val="26"/>
        </w:rPr>
        <w:t>) (зарегистрировано по адресу: _____________________,</w:t>
      </w:r>
      <w:proofErr w:type="gramEnd"/>
      <w:r w:rsidRPr="00446E97">
        <w:rPr>
          <w:sz w:val="26"/>
          <w:szCs w:val="26"/>
        </w:rPr>
        <w:t xml:space="preserve"> ОГРН: ______________, ИНН: _________________, </w:t>
      </w:r>
      <w:proofErr w:type="gramStart"/>
      <w:r w:rsidRPr="00446E97">
        <w:rPr>
          <w:sz w:val="26"/>
          <w:szCs w:val="26"/>
        </w:rPr>
        <w:t>КПП: ________________) в лице _________________________(</w:t>
      </w:r>
      <w:r w:rsidRPr="00446E97">
        <w:rPr>
          <w:i/>
          <w:sz w:val="26"/>
          <w:szCs w:val="26"/>
        </w:rPr>
        <w:t>*)</w:t>
      </w:r>
      <w:r w:rsidRPr="00446E97">
        <w:rPr>
          <w:sz w:val="26"/>
          <w:szCs w:val="26"/>
        </w:rPr>
        <w:t xml:space="preserve"> </w:t>
      </w:r>
      <w:r w:rsidRPr="00446E97">
        <w:rPr>
          <w:i/>
          <w:sz w:val="26"/>
          <w:szCs w:val="26"/>
        </w:rPr>
        <w:t>(указать полностью должность и ФИО представителя Участника закупочной процедуры)</w:t>
      </w:r>
      <w:r w:rsidRPr="00446E97">
        <w:rPr>
          <w:sz w:val="26"/>
          <w:szCs w:val="26"/>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446E97">
        <w:rPr>
          <w:sz w:val="26"/>
          <w:szCs w:val="26"/>
        </w:rPr>
        <w:t xml:space="preserve"> средств автоматизации или без использования таких сре</w:t>
      </w:r>
      <w:proofErr w:type="gramStart"/>
      <w:r w:rsidRPr="00446E97">
        <w:rPr>
          <w:sz w:val="26"/>
          <w:szCs w:val="26"/>
        </w:rPr>
        <w:t>дств дл</w:t>
      </w:r>
      <w:proofErr w:type="gramEnd"/>
      <w:r w:rsidRPr="00446E97">
        <w:rPr>
          <w:sz w:val="26"/>
          <w:szCs w:val="26"/>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446E97">
        <w:rPr>
          <w:i/>
          <w:sz w:val="26"/>
          <w:szCs w:val="26"/>
        </w:rPr>
        <w:t xml:space="preserve">, </w:t>
      </w:r>
      <w:r w:rsidRPr="00446E97">
        <w:rPr>
          <w:sz w:val="26"/>
          <w:szCs w:val="26"/>
        </w:rPr>
        <w:t xml:space="preserve">Минэнерго России, </w:t>
      </w:r>
      <w:proofErr w:type="spellStart"/>
      <w:r w:rsidRPr="00446E97">
        <w:rPr>
          <w:sz w:val="26"/>
          <w:szCs w:val="26"/>
        </w:rPr>
        <w:t>Росфинмониторинг</w:t>
      </w:r>
      <w:proofErr w:type="spellEnd"/>
      <w:r w:rsidRPr="00446E97">
        <w:rPr>
          <w:sz w:val="26"/>
          <w:szCs w:val="26"/>
        </w:rPr>
        <w:t xml:space="preserve">, ФНС России, иным третьим лицам при необходимости. </w:t>
      </w:r>
    </w:p>
    <w:p w:rsidR="00475C80" w:rsidRPr="00446E97" w:rsidRDefault="00475C80" w:rsidP="00446E97">
      <w:pPr>
        <w:tabs>
          <w:tab w:val="left" w:pos="1134"/>
        </w:tabs>
        <w:spacing w:line="240" w:lineRule="auto"/>
        <w:rPr>
          <w:sz w:val="26"/>
          <w:szCs w:val="26"/>
        </w:rPr>
      </w:pPr>
    </w:p>
    <w:p w:rsidR="00475C80" w:rsidRPr="00446E97" w:rsidRDefault="00475C80" w:rsidP="00446E97">
      <w:pPr>
        <w:tabs>
          <w:tab w:val="left" w:pos="1134"/>
        </w:tabs>
        <w:spacing w:line="240" w:lineRule="auto"/>
        <w:rPr>
          <w:sz w:val="26"/>
          <w:szCs w:val="26"/>
        </w:rPr>
      </w:pPr>
    </w:p>
    <w:p w:rsidR="00475C80" w:rsidRPr="00446E97" w:rsidRDefault="00475C80" w:rsidP="00446E97">
      <w:pPr>
        <w:tabs>
          <w:tab w:val="left" w:pos="1134"/>
        </w:tabs>
        <w:spacing w:line="240" w:lineRule="auto"/>
        <w:rPr>
          <w:sz w:val="26"/>
          <w:szCs w:val="26"/>
        </w:rPr>
      </w:pPr>
    </w:p>
    <w:p w:rsidR="00475C80" w:rsidRPr="00446E97" w:rsidRDefault="00475C80" w:rsidP="00446E97">
      <w:pPr>
        <w:tabs>
          <w:tab w:val="left" w:pos="1134"/>
        </w:tabs>
        <w:spacing w:line="240" w:lineRule="auto"/>
        <w:ind w:firstLine="0"/>
        <w:rPr>
          <w:sz w:val="26"/>
          <w:szCs w:val="26"/>
        </w:rPr>
      </w:pPr>
      <w:r w:rsidRPr="00446E97">
        <w:rPr>
          <w:sz w:val="26"/>
          <w:szCs w:val="26"/>
        </w:rPr>
        <w:t>Настоящее согласие действует с момента его подписания.</w:t>
      </w:r>
    </w:p>
    <w:p w:rsidR="00475C80" w:rsidRPr="00446E97" w:rsidRDefault="00475C80" w:rsidP="00446E97">
      <w:pPr>
        <w:tabs>
          <w:tab w:val="left" w:pos="1134"/>
        </w:tabs>
        <w:spacing w:line="240" w:lineRule="auto"/>
        <w:rPr>
          <w:sz w:val="26"/>
          <w:szCs w:val="26"/>
        </w:rPr>
      </w:pPr>
    </w:p>
    <w:p w:rsidR="00475C80" w:rsidRPr="00446E97" w:rsidRDefault="00475C80" w:rsidP="00446E97">
      <w:pPr>
        <w:tabs>
          <w:tab w:val="left" w:pos="1134"/>
        </w:tabs>
        <w:spacing w:line="240" w:lineRule="auto"/>
        <w:rPr>
          <w:sz w:val="26"/>
          <w:szCs w:val="26"/>
        </w:rPr>
      </w:pPr>
    </w:p>
    <w:p w:rsidR="00475C80" w:rsidRPr="00446E97" w:rsidRDefault="00475C80" w:rsidP="00446E97">
      <w:pPr>
        <w:tabs>
          <w:tab w:val="left" w:pos="4757"/>
        </w:tabs>
        <w:spacing w:line="240" w:lineRule="auto"/>
        <w:ind w:firstLine="0"/>
        <w:jc w:val="left"/>
        <w:rPr>
          <w:i/>
          <w:sz w:val="26"/>
          <w:szCs w:val="26"/>
        </w:rPr>
      </w:pPr>
      <w:r w:rsidRPr="00446E97">
        <w:rPr>
          <w:sz w:val="26"/>
          <w:szCs w:val="26"/>
        </w:rPr>
        <w:t xml:space="preserve">_________________________ </w:t>
      </w:r>
      <w:r w:rsidRPr="00446E97">
        <w:rPr>
          <w:i/>
          <w:sz w:val="26"/>
          <w:szCs w:val="26"/>
        </w:rPr>
        <w:t>(подпись, расшифровка подписи собственника/бенефициара)</w:t>
      </w:r>
    </w:p>
    <w:p w:rsidR="00475C80" w:rsidRPr="00446E97" w:rsidRDefault="00475C80" w:rsidP="00446E97">
      <w:pPr>
        <w:pStyle w:val="3"/>
        <w:tabs>
          <w:tab w:val="num" w:pos="1134"/>
        </w:tabs>
        <w:spacing w:before="0" w:after="0"/>
        <w:rPr>
          <w:sz w:val="26"/>
          <w:szCs w:val="26"/>
        </w:rPr>
      </w:pPr>
      <w:r w:rsidRPr="00446E97">
        <w:rPr>
          <w:b w:val="0"/>
          <w:sz w:val="26"/>
          <w:szCs w:val="26"/>
        </w:rPr>
        <w:br w:type="page"/>
      </w:r>
      <w:bookmarkStart w:id="1538" w:name="_Toc461808972"/>
      <w:bookmarkStart w:id="1539" w:name="_Toc464120681"/>
      <w:bookmarkStart w:id="1540" w:name="_Toc465774664"/>
      <w:bookmarkStart w:id="1541" w:name="_Toc465865242"/>
      <w:bookmarkStart w:id="1542" w:name="_Toc468352948"/>
      <w:bookmarkStart w:id="1543" w:name="_Toc468355932"/>
      <w:bookmarkStart w:id="1544" w:name="_Toc469480816"/>
      <w:bookmarkStart w:id="1545" w:name="_Toc471898636"/>
      <w:r w:rsidRPr="00446E97">
        <w:rPr>
          <w:sz w:val="26"/>
          <w:szCs w:val="26"/>
        </w:rPr>
        <w:lastRenderedPageBreak/>
        <w:t>Инструкции по заполнению</w:t>
      </w:r>
      <w:bookmarkEnd w:id="1538"/>
      <w:bookmarkEnd w:id="1539"/>
      <w:bookmarkEnd w:id="1540"/>
      <w:bookmarkEnd w:id="1541"/>
      <w:bookmarkEnd w:id="1542"/>
      <w:bookmarkEnd w:id="1543"/>
      <w:bookmarkEnd w:id="1544"/>
      <w:bookmarkEnd w:id="1545"/>
    </w:p>
    <w:p w:rsidR="00475C80" w:rsidRPr="00446E97" w:rsidRDefault="00475C80" w:rsidP="00446E97">
      <w:pPr>
        <w:widowControl w:val="0"/>
        <w:numPr>
          <w:ilvl w:val="3"/>
          <w:numId w:val="1"/>
        </w:numPr>
        <w:spacing w:line="240" w:lineRule="auto"/>
        <w:rPr>
          <w:b/>
          <w:sz w:val="26"/>
          <w:szCs w:val="26"/>
        </w:rPr>
      </w:pPr>
      <w:r w:rsidRPr="00446E97">
        <w:rPr>
          <w:b/>
          <w:bCs w:val="0"/>
          <w:sz w:val="26"/>
          <w:szCs w:val="26"/>
        </w:rPr>
        <w:t>Данная форма заполняется в случае, если согласие на представление (обработку) ПАО «МРСК Центра», ПАО «</w:t>
      </w:r>
      <w:proofErr w:type="spellStart"/>
      <w:r w:rsidRPr="00446E97">
        <w:rPr>
          <w:b/>
          <w:bCs w:val="0"/>
          <w:sz w:val="26"/>
          <w:szCs w:val="26"/>
        </w:rPr>
        <w:t>Россети</w:t>
      </w:r>
      <w:proofErr w:type="spellEnd"/>
      <w:r w:rsidRPr="00446E97">
        <w:rPr>
          <w:b/>
          <w:bCs w:val="0"/>
          <w:sz w:val="26"/>
          <w:szCs w:val="26"/>
        </w:rPr>
        <w:t xml:space="preserve">» и в уполномоченные государственные органы, персональных данных конечных бенефициаров </w:t>
      </w:r>
      <w:r w:rsidRPr="00446E97">
        <w:rPr>
          <w:b/>
          <w:sz w:val="26"/>
          <w:szCs w:val="26"/>
        </w:rPr>
        <w:t>составляется собственниками/бенефициарами, являющимися физическими лицами.</w:t>
      </w:r>
    </w:p>
    <w:p w:rsidR="00475C80" w:rsidRPr="00446E97" w:rsidRDefault="00475C80" w:rsidP="00446E97">
      <w:pPr>
        <w:widowControl w:val="0"/>
        <w:numPr>
          <w:ilvl w:val="3"/>
          <w:numId w:val="1"/>
        </w:numPr>
        <w:spacing w:line="240" w:lineRule="auto"/>
        <w:rPr>
          <w:b/>
          <w:sz w:val="26"/>
          <w:szCs w:val="26"/>
        </w:rPr>
      </w:pPr>
      <w:r w:rsidRPr="00446E97">
        <w:rPr>
          <w:sz w:val="26"/>
          <w:szCs w:val="26"/>
        </w:rPr>
        <w:t>Согласие составляется всеми, без исключений, конечными собственниками/бенефициарами, отраженными в  Приложении 12 к письму о подаче оферты «Информация о собственниках Поставщика (включая конечных бенефициаров)».</w:t>
      </w:r>
    </w:p>
    <w:p w:rsidR="00475C80" w:rsidRPr="00446E97" w:rsidRDefault="00475C80" w:rsidP="00446E97">
      <w:pPr>
        <w:widowControl w:val="0"/>
        <w:numPr>
          <w:ilvl w:val="3"/>
          <w:numId w:val="1"/>
        </w:numPr>
        <w:spacing w:line="240" w:lineRule="auto"/>
        <w:rPr>
          <w:b/>
          <w:sz w:val="26"/>
          <w:szCs w:val="26"/>
        </w:rPr>
      </w:pPr>
      <w:r w:rsidRPr="00446E97">
        <w:rPr>
          <w:b/>
          <w:sz w:val="26"/>
          <w:szCs w:val="26"/>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w:t>
      </w:r>
      <w:proofErr w:type="gramStart"/>
      <w:r w:rsidRPr="00446E97">
        <w:rPr>
          <w:b/>
          <w:sz w:val="26"/>
          <w:szCs w:val="26"/>
        </w:rPr>
        <w:t>последнем</w:t>
      </w:r>
      <w:proofErr w:type="gramEnd"/>
      <w:r w:rsidRPr="00446E97">
        <w:rPr>
          <w:b/>
          <w:sz w:val="26"/>
          <w:szCs w:val="26"/>
        </w:rPr>
        <w:t xml:space="preserve"> случае копия доверенности прикладывается к Заявке.</w:t>
      </w:r>
    </w:p>
    <w:p w:rsidR="00475C80" w:rsidRPr="00446E97" w:rsidRDefault="00475C80" w:rsidP="00446E97">
      <w:pPr>
        <w:widowControl w:val="0"/>
        <w:numPr>
          <w:ilvl w:val="3"/>
          <w:numId w:val="1"/>
        </w:numPr>
        <w:spacing w:line="240" w:lineRule="auto"/>
        <w:rPr>
          <w:b/>
          <w:sz w:val="26"/>
          <w:szCs w:val="26"/>
        </w:rPr>
      </w:pPr>
      <w:r w:rsidRPr="00446E97">
        <w:rPr>
          <w:b/>
          <w:sz w:val="26"/>
          <w:szCs w:val="26"/>
        </w:rPr>
        <w:t>Согласие собственников/бенефициаров должно быть составлено с учетом всех, предусмотренных данной</w:t>
      </w:r>
      <w:r w:rsidRPr="00446E97">
        <w:rPr>
          <w:sz w:val="26"/>
          <w:szCs w:val="26"/>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475C80" w:rsidRPr="00446E97" w:rsidRDefault="00475C80" w:rsidP="00446E97">
      <w:pPr>
        <w:suppressAutoHyphens w:val="0"/>
        <w:spacing w:line="240" w:lineRule="auto"/>
        <w:ind w:firstLine="0"/>
        <w:jc w:val="left"/>
        <w:rPr>
          <w:sz w:val="26"/>
          <w:szCs w:val="26"/>
          <w:lang w:eastAsia="ru-RU"/>
        </w:rPr>
      </w:pPr>
    </w:p>
    <w:p w:rsidR="007A6A39" w:rsidRPr="00446E97" w:rsidRDefault="007A6A39" w:rsidP="00446E97">
      <w:pPr>
        <w:suppressAutoHyphens w:val="0"/>
        <w:spacing w:line="240" w:lineRule="auto"/>
        <w:ind w:firstLine="0"/>
        <w:jc w:val="left"/>
        <w:rPr>
          <w:sz w:val="26"/>
          <w:szCs w:val="26"/>
          <w:lang w:eastAsia="ru-RU"/>
        </w:rPr>
      </w:pPr>
      <w:r w:rsidRPr="00446E97">
        <w:rPr>
          <w:sz w:val="26"/>
          <w:szCs w:val="26"/>
          <w:lang w:eastAsia="ru-RU"/>
        </w:rPr>
        <w:br w:type="page"/>
      </w:r>
    </w:p>
    <w:p w:rsidR="007A6A39" w:rsidRPr="00446E97" w:rsidRDefault="007A6A39" w:rsidP="00446E97">
      <w:pPr>
        <w:pStyle w:val="2"/>
        <w:pageBreakBefore/>
        <w:tabs>
          <w:tab w:val="clear" w:pos="0"/>
          <w:tab w:val="clear" w:pos="1700"/>
          <w:tab w:val="num" w:pos="1134"/>
        </w:tabs>
        <w:spacing w:before="0" w:after="0" w:line="240" w:lineRule="auto"/>
        <w:rPr>
          <w:sz w:val="26"/>
          <w:szCs w:val="26"/>
        </w:rPr>
      </w:pPr>
      <w:bookmarkStart w:id="1546" w:name="_Ref440272256"/>
      <w:bookmarkStart w:id="1547" w:name="_Ref440272678"/>
      <w:bookmarkStart w:id="1548" w:name="_Ref440274944"/>
      <w:bookmarkStart w:id="1549" w:name="_Toc471898637"/>
      <w:r w:rsidRPr="00446E97">
        <w:rPr>
          <w:sz w:val="26"/>
          <w:szCs w:val="26"/>
        </w:rPr>
        <w:lastRenderedPageBreak/>
        <w:t>Соглашение о неустойке (форма 1</w:t>
      </w:r>
      <w:r w:rsidR="00635719" w:rsidRPr="00446E97">
        <w:rPr>
          <w:sz w:val="26"/>
          <w:szCs w:val="26"/>
        </w:rPr>
        <w:t>4</w:t>
      </w:r>
      <w:r w:rsidRPr="00446E97">
        <w:rPr>
          <w:sz w:val="26"/>
          <w:szCs w:val="26"/>
        </w:rPr>
        <w:t>)</w:t>
      </w:r>
      <w:bookmarkEnd w:id="1546"/>
      <w:bookmarkEnd w:id="1547"/>
      <w:bookmarkEnd w:id="1548"/>
      <w:bookmarkEnd w:id="1549"/>
    </w:p>
    <w:p w:rsidR="007A6A39" w:rsidRPr="00446E97" w:rsidRDefault="007A6A39" w:rsidP="00446E97">
      <w:pPr>
        <w:pStyle w:val="3"/>
        <w:spacing w:before="0" w:after="0"/>
        <w:rPr>
          <w:sz w:val="26"/>
          <w:szCs w:val="26"/>
        </w:rPr>
      </w:pPr>
      <w:bookmarkStart w:id="1550" w:name="_Toc439170715"/>
      <w:bookmarkStart w:id="1551" w:name="_Toc439172817"/>
      <w:bookmarkStart w:id="1552" w:name="_Toc439173259"/>
      <w:bookmarkStart w:id="1553" w:name="_Toc439238255"/>
      <w:bookmarkStart w:id="1554" w:name="_Toc439252803"/>
      <w:bookmarkStart w:id="1555" w:name="_Toc439323776"/>
      <w:bookmarkStart w:id="1556" w:name="_Toc440361411"/>
      <w:bookmarkStart w:id="1557" w:name="_Toc440376293"/>
      <w:bookmarkStart w:id="1558" w:name="_Toc440382551"/>
      <w:bookmarkStart w:id="1559" w:name="_Toc440447221"/>
      <w:bookmarkStart w:id="1560" w:name="_Toc440620901"/>
      <w:bookmarkStart w:id="1561" w:name="_Toc440631536"/>
      <w:bookmarkStart w:id="1562" w:name="_Toc440875775"/>
      <w:bookmarkStart w:id="1563" w:name="_Toc441131799"/>
      <w:bookmarkStart w:id="1564" w:name="_Toc468352950"/>
      <w:bookmarkStart w:id="1565" w:name="_Toc468355934"/>
      <w:bookmarkStart w:id="1566" w:name="_Toc469480818"/>
      <w:bookmarkStart w:id="1567" w:name="_Toc471898638"/>
      <w:r w:rsidRPr="00446E97">
        <w:rPr>
          <w:sz w:val="26"/>
          <w:szCs w:val="26"/>
        </w:rPr>
        <w:t>Форма соглашени</w:t>
      </w:r>
      <w:r w:rsidR="00E47073" w:rsidRPr="00446E97">
        <w:rPr>
          <w:sz w:val="26"/>
          <w:szCs w:val="26"/>
        </w:rPr>
        <w:t>я</w:t>
      </w:r>
      <w:r w:rsidRPr="00446E97">
        <w:rPr>
          <w:sz w:val="26"/>
          <w:szCs w:val="26"/>
        </w:rPr>
        <w:t xml:space="preserve"> о неустойке</w:t>
      </w:r>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p>
    <w:p w:rsidR="00311F48" w:rsidRPr="00446E97" w:rsidRDefault="00311F48" w:rsidP="00446E97">
      <w:pPr>
        <w:pBdr>
          <w:top w:val="single" w:sz="4" w:space="1" w:color="auto"/>
        </w:pBdr>
        <w:shd w:val="clear" w:color="auto" w:fill="E0E0E0"/>
        <w:spacing w:line="240" w:lineRule="auto"/>
        <w:ind w:right="21" w:firstLine="0"/>
        <w:jc w:val="center"/>
        <w:rPr>
          <w:b/>
          <w:color w:val="000000"/>
          <w:spacing w:val="36"/>
          <w:sz w:val="26"/>
          <w:szCs w:val="26"/>
        </w:rPr>
      </w:pPr>
      <w:r w:rsidRPr="00446E97">
        <w:rPr>
          <w:b/>
          <w:color w:val="000000"/>
          <w:spacing w:val="36"/>
          <w:sz w:val="26"/>
          <w:szCs w:val="26"/>
        </w:rPr>
        <w:t>начало формы</w:t>
      </w:r>
    </w:p>
    <w:p w:rsidR="00311F48" w:rsidRPr="00446E97" w:rsidRDefault="00311F48" w:rsidP="00446E97">
      <w:pPr>
        <w:tabs>
          <w:tab w:val="left" w:pos="4757"/>
        </w:tabs>
        <w:spacing w:line="240" w:lineRule="auto"/>
        <w:ind w:left="1134" w:firstLine="0"/>
        <w:jc w:val="left"/>
        <w:rPr>
          <w:sz w:val="26"/>
          <w:szCs w:val="26"/>
        </w:rPr>
      </w:pPr>
    </w:p>
    <w:p w:rsidR="007A6A39" w:rsidRPr="00446E97" w:rsidRDefault="007A6A39" w:rsidP="00446E97">
      <w:pPr>
        <w:tabs>
          <w:tab w:val="left" w:pos="4757"/>
        </w:tabs>
        <w:spacing w:line="240" w:lineRule="auto"/>
        <w:ind w:left="1134" w:firstLine="0"/>
        <w:jc w:val="left"/>
        <w:rPr>
          <w:sz w:val="26"/>
          <w:szCs w:val="26"/>
        </w:rPr>
      </w:pPr>
      <w:r w:rsidRPr="00446E97">
        <w:rPr>
          <w:sz w:val="26"/>
          <w:szCs w:val="26"/>
        </w:rPr>
        <w:t>Приложение 1</w:t>
      </w:r>
      <w:r w:rsidR="00553A57" w:rsidRPr="00446E97">
        <w:rPr>
          <w:sz w:val="26"/>
          <w:szCs w:val="26"/>
        </w:rPr>
        <w:t>4</w:t>
      </w:r>
      <w:r w:rsidRPr="00446E97">
        <w:rPr>
          <w:sz w:val="26"/>
          <w:szCs w:val="26"/>
        </w:rPr>
        <w:t xml:space="preserve"> к письму о подаче оферты</w:t>
      </w:r>
      <w:r w:rsidRPr="00446E97">
        <w:rPr>
          <w:sz w:val="26"/>
          <w:szCs w:val="26"/>
        </w:rPr>
        <w:br/>
        <w:t>от «____»_____________ </w:t>
      </w:r>
      <w:proofErr w:type="gramStart"/>
      <w:r w:rsidRPr="00446E97">
        <w:rPr>
          <w:sz w:val="26"/>
          <w:szCs w:val="26"/>
        </w:rPr>
        <w:t>г</w:t>
      </w:r>
      <w:proofErr w:type="gramEnd"/>
      <w:r w:rsidRPr="00446E97">
        <w:rPr>
          <w:sz w:val="26"/>
          <w:szCs w:val="26"/>
        </w:rPr>
        <w:t>. №__________</w:t>
      </w:r>
    </w:p>
    <w:p w:rsidR="007A6A39" w:rsidRPr="00446E97" w:rsidRDefault="007A6A39" w:rsidP="00446E97">
      <w:pPr>
        <w:spacing w:line="240" w:lineRule="auto"/>
        <w:contextualSpacing/>
        <w:jc w:val="right"/>
        <w:rPr>
          <w:sz w:val="26"/>
          <w:szCs w:val="26"/>
        </w:rPr>
      </w:pPr>
    </w:p>
    <w:p w:rsidR="007A6A39" w:rsidRPr="00446E97" w:rsidRDefault="007A6A39" w:rsidP="00446E97">
      <w:pPr>
        <w:spacing w:line="240" w:lineRule="auto"/>
        <w:jc w:val="center"/>
        <w:rPr>
          <w:b/>
          <w:bCs w:val="0"/>
          <w:sz w:val="26"/>
          <w:szCs w:val="26"/>
        </w:rPr>
      </w:pPr>
      <w:r w:rsidRPr="00446E97">
        <w:rPr>
          <w:b/>
          <w:bCs w:val="0"/>
          <w:sz w:val="26"/>
          <w:szCs w:val="26"/>
        </w:rPr>
        <w:t>Соглашение о неустойке</w:t>
      </w:r>
    </w:p>
    <w:p w:rsidR="007A6A39" w:rsidRPr="00446E97" w:rsidRDefault="007A6A39" w:rsidP="00446E97">
      <w:pPr>
        <w:spacing w:line="240" w:lineRule="auto"/>
        <w:jc w:val="left"/>
        <w:rPr>
          <w:bCs w:val="0"/>
          <w:sz w:val="26"/>
          <w:szCs w:val="26"/>
        </w:rPr>
      </w:pPr>
      <w:r w:rsidRPr="00446E97">
        <w:rPr>
          <w:bCs w:val="0"/>
          <w:sz w:val="26"/>
          <w:szCs w:val="26"/>
        </w:rPr>
        <w:t>г. Москва</w:t>
      </w:r>
    </w:p>
    <w:p w:rsidR="007A6A39" w:rsidRPr="00446E97" w:rsidRDefault="007A6A39" w:rsidP="00446E97">
      <w:pPr>
        <w:spacing w:line="240" w:lineRule="auto"/>
        <w:jc w:val="center"/>
        <w:rPr>
          <w:sz w:val="26"/>
          <w:szCs w:val="26"/>
        </w:rPr>
      </w:pPr>
    </w:p>
    <w:p w:rsidR="00317FCD" w:rsidRPr="00446E97" w:rsidRDefault="00317FCD" w:rsidP="00446E97">
      <w:pPr>
        <w:pStyle w:val="afd"/>
        <w:ind w:firstLine="709"/>
        <w:jc w:val="both"/>
        <w:rPr>
          <w:sz w:val="26"/>
          <w:szCs w:val="26"/>
        </w:rPr>
      </w:pPr>
      <w:r w:rsidRPr="00446E97">
        <w:rPr>
          <w:sz w:val="26"/>
          <w:szCs w:val="26"/>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317FCD" w:rsidRPr="00446E97" w:rsidRDefault="00317FCD" w:rsidP="00446E97">
      <w:pPr>
        <w:pStyle w:val="afd"/>
        <w:ind w:firstLine="709"/>
        <w:rPr>
          <w:sz w:val="26"/>
          <w:szCs w:val="26"/>
        </w:rPr>
      </w:pPr>
    </w:p>
    <w:p w:rsidR="00317FCD" w:rsidRPr="00446E97" w:rsidRDefault="00317FCD" w:rsidP="00446E97">
      <w:pPr>
        <w:pStyle w:val="afd"/>
        <w:numPr>
          <w:ilvl w:val="0"/>
          <w:numId w:val="64"/>
        </w:numPr>
        <w:tabs>
          <w:tab w:val="clear" w:pos="9360"/>
        </w:tabs>
        <w:suppressAutoHyphens w:val="0"/>
        <w:ind w:left="0" w:firstLine="709"/>
        <w:jc w:val="both"/>
        <w:rPr>
          <w:sz w:val="26"/>
          <w:szCs w:val="26"/>
        </w:rPr>
      </w:pPr>
      <w:r w:rsidRPr="00446E97">
        <w:rPr>
          <w:sz w:val="26"/>
          <w:szCs w:val="26"/>
        </w:rPr>
        <w:t xml:space="preserve">Участник, подавший Заявку на участие </w:t>
      </w:r>
      <w:proofErr w:type="gramStart"/>
      <w:r w:rsidRPr="00446E97">
        <w:rPr>
          <w:sz w:val="26"/>
          <w:szCs w:val="26"/>
        </w:rPr>
        <w:t>в</w:t>
      </w:r>
      <w:proofErr w:type="gramEnd"/>
      <w:r w:rsidRPr="00446E97">
        <w:rPr>
          <w:sz w:val="26"/>
          <w:szCs w:val="26"/>
        </w:rPr>
        <w:t xml:space="preserve"> _____________________________________________________________________________, </w:t>
      </w:r>
    </w:p>
    <w:p w:rsidR="00317FCD" w:rsidRPr="00446E97" w:rsidRDefault="00317FCD" w:rsidP="00446E97">
      <w:pPr>
        <w:pStyle w:val="afd"/>
        <w:tabs>
          <w:tab w:val="clear" w:pos="9360"/>
        </w:tabs>
        <w:suppressAutoHyphens w:val="0"/>
        <w:jc w:val="both"/>
        <w:rPr>
          <w:sz w:val="26"/>
          <w:szCs w:val="26"/>
        </w:rPr>
      </w:pPr>
      <w:r w:rsidRPr="00446E97">
        <w:rPr>
          <w:sz w:val="26"/>
          <w:szCs w:val="26"/>
          <w:vertAlign w:val="subscript"/>
        </w:rPr>
        <w:t>указывается предмет запроса предложений в соответствии с п.</w:t>
      </w:r>
      <w:r w:rsidR="00667BB8" w:rsidRPr="00446E97">
        <w:rPr>
          <w:sz w:val="26"/>
          <w:szCs w:val="26"/>
          <w:vertAlign w:val="subscript"/>
        </w:rPr>
        <w:fldChar w:fldCharType="begin"/>
      </w:r>
      <w:r w:rsidRPr="00446E97">
        <w:rPr>
          <w:sz w:val="26"/>
          <w:szCs w:val="26"/>
          <w:vertAlign w:val="subscript"/>
        </w:rPr>
        <w:instrText xml:space="preserve"> REF _Ref440275279 \r \h </w:instrText>
      </w:r>
      <w:r w:rsidR="00667BB8" w:rsidRPr="00446E97">
        <w:rPr>
          <w:sz w:val="26"/>
          <w:szCs w:val="26"/>
          <w:vertAlign w:val="subscript"/>
        </w:rPr>
      </w:r>
      <w:r w:rsidR="00446E97" w:rsidRPr="00446E97">
        <w:rPr>
          <w:sz w:val="26"/>
          <w:szCs w:val="26"/>
          <w:vertAlign w:val="subscript"/>
        </w:rPr>
        <w:instrText xml:space="preserve"> \* MERGEFORMAT </w:instrText>
      </w:r>
      <w:r w:rsidR="00667BB8" w:rsidRPr="00446E97">
        <w:rPr>
          <w:sz w:val="26"/>
          <w:szCs w:val="26"/>
          <w:vertAlign w:val="subscript"/>
        </w:rPr>
        <w:fldChar w:fldCharType="separate"/>
      </w:r>
      <w:r w:rsidR="004F7A87" w:rsidRPr="00446E97">
        <w:rPr>
          <w:sz w:val="26"/>
          <w:szCs w:val="26"/>
          <w:vertAlign w:val="subscript"/>
        </w:rPr>
        <w:t>1.1.4</w:t>
      </w:r>
      <w:r w:rsidR="00667BB8" w:rsidRPr="00446E97">
        <w:rPr>
          <w:sz w:val="26"/>
          <w:szCs w:val="26"/>
          <w:vertAlign w:val="subscript"/>
        </w:rPr>
        <w:fldChar w:fldCharType="end"/>
      </w:r>
      <w:r w:rsidRPr="00446E97">
        <w:rPr>
          <w:sz w:val="26"/>
          <w:szCs w:val="26"/>
          <w:vertAlign w:val="subscript"/>
        </w:rPr>
        <w:t xml:space="preserve"> Документации по запросу предложений</w:t>
      </w:r>
    </w:p>
    <w:p w:rsidR="00317FCD" w:rsidRPr="00446E97" w:rsidRDefault="00317FCD" w:rsidP="00446E97">
      <w:pPr>
        <w:pStyle w:val="afd"/>
        <w:tabs>
          <w:tab w:val="clear" w:pos="9360"/>
        </w:tabs>
        <w:suppressAutoHyphens w:val="0"/>
        <w:jc w:val="both"/>
        <w:rPr>
          <w:sz w:val="26"/>
          <w:szCs w:val="26"/>
        </w:rPr>
      </w:pPr>
    </w:p>
    <w:p w:rsidR="00317FCD" w:rsidRPr="00446E97" w:rsidRDefault="00317FCD" w:rsidP="00446E97">
      <w:pPr>
        <w:pStyle w:val="afd"/>
        <w:tabs>
          <w:tab w:val="clear" w:pos="9360"/>
        </w:tabs>
        <w:suppressAutoHyphens w:val="0"/>
        <w:jc w:val="both"/>
        <w:rPr>
          <w:sz w:val="26"/>
          <w:szCs w:val="26"/>
        </w:rPr>
      </w:pPr>
      <w:r w:rsidRPr="00446E97">
        <w:rPr>
          <w:sz w:val="26"/>
          <w:szCs w:val="26"/>
        </w:rPr>
        <w:t xml:space="preserve">вне зависимости от формы и места проведения обязуется: 1) не изменять (не вносить изменения) </w:t>
      </w:r>
      <w:r w:rsidR="00475C80" w:rsidRPr="00446E97">
        <w:rPr>
          <w:sz w:val="26"/>
          <w:szCs w:val="26"/>
        </w:rPr>
        <w:t xml:space="preserve">в Заявку </w:t>
      </w:r>
      <w:r w:rsidRPr="00446E97">
        <w:rPr>
          <w:sz w:val="26"/>
          <w:szCs w:val="26"/>
        </w:rPr>
        <w:t xml:space="preserve">в течение срока ее действия после истечения срока окончания приема Заявок; 2) предоставлять достоверные и </w:t>
      </w:r>
      <w:r w:rsidR="00475C80" w:rsidRPr="00446E97">
        <w:rPr>
          <w:sz w:val="26"/>
          <w:szCs w:val="26"/>
        </w:rPr>
        <w:t xml:space="preserve">нефальсифицированные </w:t>
      </w:r>
      <w:r w:rsidRPr="00446E97">
        <w:rPr>
          <w:sz w:val="26"/>
          <w:szCs w:val="26"/>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475C80" w:rsidRPr="00446E97">
        <w:rPr>
          <w:sz w:val="26"/>
          <w:szCs w:val="26"/>
        </w:rPr>
        <w:t xml:space="preserve">, предложившим наилучшую заявку, либо единственным Участником, соответствующим требованиям документации о закупке; 4) </w:t>
      </w:r>
      <w:r w:rsidRPr="00446E97">
        <w:rPr>
          <w:sz w:val="26"/>
          <w:szCs w:val="26"/>
        </w:rPr>
        <w:t>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475C80" w:rsidRPr="00446E97">
        <w:rPr>
          <w:sz w:val="26"/>
          <w:szCs w:val="26"/>
        </w:rPr>
        <w:t>, предложившим наилучшую заявку, либо единственным Участником, соответствующим требованиям документации о закупке</w:t>
      </w:r>
      <w:r w:rsidRPr="00446E97">
        <w:rPr>
          <w:sz w:val="26"/>
          <w:szCs w:val="26"/>
        </w:rPr>
        <w:t xml:space="preserve"> (</w:t>
      </w:r>
      <w:r w:rsidRPr="00446E97">
        <w:rPr>
          <w:i/>
          <w:sz w:val="26"/>
          <w:szCs w:val="26"/>
        </w:rPr>
        <w:t>Примечание: если такое обеспечение предусмотрено условиями запроса предложений</w:t>
      </w:r>
      <w:r w:rsidRPr="00446E97">
        <w:rPr>
          <w:sz w:val="26"/>
          <w:szCs w:val="26"/>
        </w:rPr>
        <w:t>)</w:t>
      </w:r>
    </w:p>
    <w:p w:rsidR="00317FCD" w:rsidRPr="00446E97" w:rsidRDefault="00317FCD" w:rsidP="00446E97">
      <w:pPr>
        <w:pStyle w:val="afd"/>
        <w:numPr>
          <w:ilvl w:val="0"/>
          <w:numId w:val="64"/>
        </w:numPr>
        <w:tabs>
          <w:tab w:val="clear" w:pos="9360"/>
        </w:tabs>
        <w:suppressAutoHyphens w:val="0"/>
        <w:ind w:left="0" w:firstLine="709"/>
        <w:jc w:val="both"/>
        <w:rPr>
          <w:sz w:val="26"/>
          <w:szCs w:val="26"/>
        </w:rPr>
      </w:pPr>
      <w:r w:rsidRPr="00446E97">
        <w:rPr>
          <w:sz w:val="26"/>
          <w:szCs w:val="26"/>
        </w:rPr>
        <w:t xml:space="preserve">В случае если Участником будут нарушены обязательства, возникшие и связанные с подачей Заявки на участие </w:t>
      </w:r>
      <w:proofErr w:type="gramStart"/>
      <w:r w:rsidRPr="00446E97">
        <w:rPr>
          <w:sz w:val="26"/>
          <w:szCs w:val="26"/>
        </w:rPr>
        <w:t>в</w:t>
      </w:r>
      <w:proofErr w:type="gramEnd"/>
      <w:r w:rsidRPr="00446E97">
        <w:rPr>
          <w:sz w:val="26"/>
          <w:szCs w:val="26"/>
        </w:rPr>
        <w:t xml:space="preserve"> _____________________________________________________________________________,</w:t>
      </w:r>
    </w:p>
    <w:p w:rsidR="00317FCD" w:rsidRPr="00446E97" w:rsidRDefault="00317FCD" w:rsidP="00446E97">
      <w:pPr>
        <w:pStyle w:val="afd"/>
        <w:tabs>
          <w:tab w:val="clear" w:pos="9360"/>
        </w:tabs>
        <w:suppressAutoHyphens w:val="0"/>
        <w:jc w:val="both"/>
        <w:rPr>
          <w:sz w:val="26"/>
          <w:szCs w:val="26"/>
        </w:rPr>
      </w:pPr>
      <w:r w:rsidRPr="00446E97">
        <w:rPr>
          <w:sz w:val="26"/>
          <w:szCs w:val="26"/>
          <w:vertAlign w:val="subscript"/>
        </w:rPr>
        <w:t xml:space="preserve">указывается предмет запроса предложений в соответствии с п. </w:t>
      </w:r>
      <w:r w:rsidR="00667BB8" w:rsidRPr="00446E97">
        <w:rPr>
          <w:sz w:val="26"/>
          <w:szCs w:val="26"/>
          <w:vertAlign w:val="subscript"/>
        </w:rPr>
        <w:fldChar w:fldCharType="begin"/>
      </w:r>
      <w:r w:rsidRPr="00446E97">
        <w:rPr>
          <w:sz w:val="26"/>
          <w:szCs w:val="26"/>
          <w:vertAlign w:val="subscript"/>
        </w:rPr>
        <w:instrText xml:space="preserve"> REF _Ref440275279 \r \h </w:instrText>
      </w:r>
      <w:r w:rsidR="00667BB8" w:rsidRPr="00446E97">
        <w:rPr>
          <w:sz w:val="26"/>
          <w:szCs w:val="26"/>
          <w:vertAlign w:val="subscript"/>
        </w:rPr>
      </w:r>
      <w:r w:rsidR="00446E97" w:rsidRPr="00446E97">
        <w:rPr>
          <w:sz w:val="26"/>
          <w:szCs w:val="26"/>
          <w:vertAlign w:val="subscript"/>
        </w:rPr>
        <w:instrText xml:space="preserve"> \* MERGEFORMAT </w:instrText>
      </w:r>
      <w:r w:rsidR="00667BB8" w:rsidRPr="00446E97">
        <w:rPr>
          <w:sz w:val="26"/>
          <w:szCs w:val="26"/>
          <w:vertAlign w:val="subscript"/>
        </w:rPr>
        <w:fldChar w:fldCharType="separate"/>
      </w:r>
      <w:r w:rsidR="004F7A87" w:rsidRPr="00446E97">
        <w:rPr>
          <w:sz w:val="26"/>
          <w:szCs w:val="26"/>
          <w:vertAlign w:val="subscript"/>
        </w:rPr>
        <w:t>1.1.4</w:t>
      </w:r>
      <w:r w:rsidR="00667BB8" w:rsidRPr="00446E97">
        <w:rPr>
          <w:sz w:val="26"/>
          <w:szCs w:val="26"/>
          <w:vertAlign w:val="subscript"/>
        </w:rPr>
        <w:fldChar w:fldCharType="end"/>
      </w:r>
      <w:r w:rsidRPr="00446E97">
        <w:rPr>
          <w:sz w:val="26"/>
          <w:szCs w:val="26"/>
          <w:vertAlign w:val="subscript"/>
        </w:rPr>
        <w:t xml:space="preserve"> Документации по запросу предложений</w:t>
      </w:r>
    </w:p>
    <w:p w:rsidR="00311F48" w:rsidRPr="00446E97" w:rsidRDefault="00311F48" w:rsidP="00446E97">
      <w:pPr>
        <w:pStyle w:val="afd"/>
        <w:tabs>
          <w:tab w:val="clear" w:pos="9360"/>
        </w:tabs>
        <w:suppressAutoHyphens w:val="0"/>
        <w:ind w:left="709"/>
        <w:jc w:val="both"/>
        <w:rPr>
          <w:sz w:val="26"/>
          <w:szCs w:val="26"/>
        </w:rPr>
      </w:pPr>
    </w:p>
    <w:p w:rsidR="00311F48" w:rsidRPr="00446E97" w:rsidRDefault="00311F48" w:rsidP="00446E97">
      <w:pPr>
        <w:pStyle w:val="afd"/>
        <w:tabs>
          <w:tab w:val="clear" w:pos="9360"/>
        </w:tabs>
        <w:suppressAutoHyphens w:val="0"/>
        <w:jc w:val="both"/>
        <w:rPr>
          <w:sz w:val="26"/>
          <w:szCs w:val="26"/>
        </w:rPr>
      </w:pPr>
    </w:p>
    <w:p w:rsidR="007A6A39" w:rsidRPr="00446E97" w:rsidRDefault="007A6A39" w:rsidP="00446E97">
      <w:pPr>
        <w:pStyle w:val="afd"/>
        <w:tabs>
          <w:tab w:val="clear" w:pos="9360"/>
        </w:tabs>
        <w:suppressAutoHyphens w:val="0"/>
        <w:jc w:val="both"/>
        <w:rPr>
          <w:sz w:val="26"/>
          <w:szCs w:val="26"/>
        </w:rPr>
      </w:pPr>
      <w:r w:rsidRPr="00446E97">
        <w:rPr>
          <w:sz w:val="26"/>
          <w:szCs w:val="26"/>
        </w:rPr>
        <w:t>указанные в п. 1 настоящего соглашения, Участник выплатит Организатору неустойку в размере</w:t>
      </w:r>
      <w:proofErr w:type="gramStart"/>
      <w:r w:rsidRPr="00446E97">
        <w:rPr>
          <w:sz w:val="26"/>
          <w:szCs w:val="26"/>
        </w:rPr>
        <w:t xml:space="preserve"> _____________________ (_______________) </w:t>
      </w:r>
      <w:proofErr w:type="gramEnd"/>
      <w:r w:rsidRPr="00446E97">
        <w:rPr>
          <w:sz w:val="26"/>
          <w:szCs w:val="26"/>
        </w:rPr>
        <w:t>рублей, в течение 5 (пяти) рабочих дней после получения письменного требования Организатора об уплате неустойки.</w:t>
      </w:r>
    </w:p>
    <w:p w:rsidR="007A6A39" w:rsidRPr="00446E97" w:rsidRDefault="007A6A39" w:rsidP="00446E97">
      <w:pPr>
        <w:pStyle w:val="afd"/>
        <w:numPr>
          <w:ilvl w:val="0"/>
          <w:numId w:val="64"/>
        </w:numPr>
        <w:tabs>
          <w:tab w:val="clear" w:pos="9360"/>
        </w:tabs>
        <w:suppressAutoHyphens w:val="0"/>
        <w:ind w:left="0" w:firstLine="709"/>
        <w:jc w:val="both"/>
        <w:rPr>
          <w:sz w:val="26"/>
          <w:szCs w:val="26"/>
        </w:rPr>
      </w:pPr>
      <w:r w:rsidRPr="00446E97">
        <w:rPr>
          <w:sz w:val="26"/>
          <w:szCs w:val="26"/>
        </w:rPr>
        <w:t xml:space="preserve">Стороны установили и согласились с тем, что началом исчисления срока действия настоящего соглашения </w:t>
      </w:r>
      <w:r w:rsidR="005A2CAE" w:rsidRPr="00446E97">
        <w:rPr>
          <w:sz w:val="26"/>
          <w:szCs w:val="26"/>
        </w:rPr>
        <w:t xml:space="preserve">будет считаться дата </w:t>
      </w:r>
      <w:r w:rsidR="00EA1723" w:rsidRPr="00446E97">
        <w:rPr>
          <w:sz w:val="26"/>
          <w:szCs w:val="26"/>
        </w:rPr>
        <w:t>окончания приема</w:t>
      </w:r>
      <w:r w:rsidR="005A2CAE" w:rsidRPr="00446E97">
        <w:rPr>
          <w:sz w:val="26"/>
          <w:szCs w:val="26"/>
        </w:rPr>
        <w:t xml:space="preserve"> поступивших на открытый запрос предложений</w:t>
      </w:r>
      <w:r w:rsidR="00EA1723" w:rsidRPr="00446E97">
        <w:rPr>
          <w:sz w:val="26"/>
          <w:szCs w:val="26"/>
        </w:rPr>
        <w:t xml:space="preserve"> Заявок</w:t>
      </w:r>
      <w:r w:rsidR="005A2CAE" w:rsidRPr="00446E97">
        <w:rPr>
          <w:sz w:val="26"/>
          <w:szCs w:val="26"/>
        </w:rPr>
        <w:t xml:space="preserve">. </w:t>
      </w:r>
    </w:p>
    <w:p w:rsidR="007A6A39" w:rsidRPr="00446E97" w:rsidRDefault="007A6A39" w:rsidP="00446E97">
      <w:pPr>
        <w:pStyle w:val="afd"/>
        <w:numPr>
          <w:ilvl w:val="0"/>
          <w:numId w:val="64"/>
        </w:numPr>
        <w:tabs>
          <w:tab w:val="clear" w:pos="9360"/>
        </w:tabs>
        <w:suppressAutoHyphens w:val="0"/>
        <w:ind w:left="0" w:firstLine="709"/>
        <w:jc w:val="both"/>
        <w:rPr>
          <w:sz w:val="26"/>
          <w:szCs w:val="26"/>
        </w:rPr>
      </w:pPr>
      <w:r w:rsidRPr="00446E97">
        <w:rPr>
          <w:sz w:val="26"/>
          <w:szCs w:val="26"/>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446E97">
        <w:rPr>
          <w:sz w:val="26"/>
          <w:szCs w:val="26"/>
        </w:rPr>
        <w:lastRenderedPageBreak/>
        <w:t>уведомления об итогах запроса предложений или объявления запроса предложений несостоявшимся.</w:t>
      </w:r>
    </w:p>
    <w:p w:rsidR="007A6A39" w:rsidRPr="00446E97" w:rsidRDefault="007A6A39" w:rsidP="00446E97">
      <w:pPr>
        <w:pStyle w:val="afd"/>
        <w:numPr>
          <w:ilvl w:val="0"/>
          <w:numId w:val="64"/>
        </w:numPr>
        <w:tabs>
          <w:tab w:val="clear" w:pos="9360"/>
        </w:tabs>
        <w:suppressAutoHyphens w:val="0"/>
        <w:ind w:left="0" w:firstLine="709"/>
        <w:jc w:val="both"/>
        <w:rPr>
          <w:sz w:val="26"/>
          <w:szCs w:val="26"/>
        </w:rPr>
      </w:pPr>
      <w:proofErr w:type="gramStart"/>
      <w:r w:rsidRPr="00446E97">
        <w:rPr>
          <w:sz w:val="26"/>
          <w:szCs w:val="26"/>
        </w:rPr>
        <w:t xml:space="preserve">В случае если Участник будет признан победителем </w:t>
      </w:r>
      <w:r w:rsidR="00311F48" w:rsidRPr="00446E97">
        <w:rPr>
          <w:sz w:val="26"/>
          <w:szCs w:val="26"/>
        </w:rPr>
        <w:t>запроса предложений</w:t>
      </w:r>
      <w:r w:rsidR="00475C80" w:rsidRPr="00446E97">
        <w:rPr>
          <w:sz w:val="26"/>
          <w:szCs w:val="26"/>
        </w:rPr>
        <w:t>, предложившим наилучшую заявку, либо единственным Участником, соответствующим требованиям документации о закупке,</w:t>
      </w:r>
      <w:r w:rsidRPr="00446E97">
        <w:rPr>
          <w:sz w:val="26"/>
          <w:szCs w:val="26"/>
        </w:rPr>
        <w:t xml:space="preserve"> и исполнит все принятые на себя обязательства, а именно: 1) не изменит и/или не отзовет свою </w:t>
      </w:r>
      <w:r w:rsidR="00311F48" w:rsidRPr="00446E97">
        <w:rPr>
          <w:sz w:val="26"/>
          <w:szCs w:val="26"/>
        </w:rPr>
        <w:t>Заявку</w:t>
      </w:r>
      <w:r w:rsidRPr="00446E97">
        <w:rPr>
          <w:sz w:val="26"/>
          <w:szCs w:val="26"/>
        </w:rPr>
        <w:t xml:space="preserve"> в течение срока ее действия после истечения срока окончания приема </w:t>
      </w:r>
      <w:r w:rsidR="00311F48" w:rsidRPr="00446E97">
        <w:rPr>
          <w:sz w:val="26"/>
          <w:szCs w:val="26"/>
        </w:rPr>
        <w:t>Заявок</w:t>
      </w:r>
      <w:r w:rsidRPr="00446E97">
        <w:rPr>
          <w:sz w:val="26"/>
          <w:szCs w:val="26"/>
        </w:rPr>
        <w:t>;</w:t>
      </w:r>
      <w:proofErr w:type="gramEnd"/>
      <w:r w:rsidRPr="00446E97">
        <w:rPr>
          <w:sz w:val="26"/>
          <w:szCs w:val="26"/>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446E97">
        <w:rPr>
          <w:sz w:val="26"/>
          <w:szCs w:val="26"/>
        </w:rPr>
        <w:t>Заявки</w:t>
      </w:r>
      <w:r w:rsidRPr="00446E97">
        <w:rPr>
          <w:sz w:val="26"/>
          <w:szCs w:val="26"/>
        </w:rPr>
        <w:t xml:space="preserve">; </w:t>
      </w:r>
      <w:r w:rsidR="00311F48" w:rsidRPr="00446E97">
        <w:rPr>
          <w:sz w:val="26"/>
          <w:szCs w:val="26"/>
        </w:rPr>
        <w:t>3</w:t>
      </w:r>
      <w:r w:rsidRPr="00446E97">
        <w:rPr>
          <w:sz w:val="26"/>
          <w:szCs w:val="26"/>
        </w:rPr>
        <w:t xml:space="preserve">) заключит договор в установленном документацией по запросу предложений порядке; </w:t>
      </w:r>
      <w:proofErr w:type="gramStart"/>
      <w:r w:rsidR="00311F48" w:rsidRPr="00446E97">
        <w:rPr>
          <w:sz w:val="26"/>
          <w:szCs w:val="26"/>
        </w:rPr>
        <w:t>4</w:t>
      </w:r>
      <w:r w:rsidRPr="00446E97">
        <w:rPr>
          <w:sz w:val="26"/>
          <w:szCs w:val="26"/>
        </w:rPr>
        <w:t>) предоставит финансовое обеспечение по договору (</w:t>
      </w:r>
      <w:r w:rsidRPr="00446E97">
        <w:rPr>
          <w:i/>
          <w:sz w:val="26"/>
          <w:szCs w:val="26"/>
        </w:rPr>
        <w:t>Примечание: если такое обеспечение предусмотрено условиями запроса предложений</w:t>
      </w:r>
      <w:r w:rsidRPr="00446E97">
        <w:rPr>
          <w:sz w:val="26"/>
          <w:szCs w:val="26"/>
        </w:rPr>
        <w:t>) соглашение о неустойке прекращается с момента подписания договора Участником, признанного победителем запроса предложений</w:t>
      </w:r>
      <w:r w:rsidR="00475C80" w:rsidRPr="00446E97">
        <w:rPr>
          <w:sz w:val="26"/>
          <w:szCs w:val="26"/>
        </w:rPr>
        <w:t>, предложившим наилучшую заявку, либо единственным Участником, соответствующим требованиям документации о закупке,</w:t>
      </w:r>
      <w:r w:rsidRPr="00446E97">
        <w:rPr>
          <w:sz w:val="26"/>
          <w:szCs w:val="26"/>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446E97" w:rsidRDefault="007A6A39" w:rsidP="00446E97">
      <w:pPr>
        <w:pStyle w:val="afd"/>
        <w:numPr>
          <w:ilvl w:val="0"/>
          <w:numId w:val="64"/>
        </w:numPr>
        <w:tabs>
          <w:tab w:val="clear" w:pos="9360"/>
        </w:tabs>
        <w:suppressAutoHyphens w:val="0"/>
        <w:ind w:left="0" w:firstLine="709"/>
        <w:jc w:val="both"/>
        <w:rPr>
          <w:sz w:val="26"/>
          <w:szCs w:val="26"/>
        </w:rPr>
      </w:pPr>
      <w:r w:rsidRPr="00446E97">
        <w:rPr>
          <w:sz w:val="26"/>
          <w:szCs w:val="26"/>
        </w:rPr>
        <w:t xml:space="preserve">Заключение настоящего соглашения не является основанием возникновения права Участника не </w:t>
      </w:r>
      <w:proofErr w:type="gramStart"/>
      <w:r w:rsidRPr="00446E97">
        <w:rPr>
          <w:sz w:val="26"/>
          <w:szCs w:val="26"/>
        </w:rPr>
        <w:t>предоставлять иные документы</w:t>
      </w:r>
      <w:proofErr w:type="gramEnd"/>
      <w:r w:rsidRPr="00446E97">
        <w:rPr>
          <w:sz w:val="26"/>
          <w:szCs w:val="26"/>
        </w:rPr>
        <w:t>, предусмотренные в документации по запросу предложений.</w:t>
      </w:r>
    </w:p>
    <w:p w:rsidR="007A6A39" w:rsidRPr="00446E97" w:rsidRDefault="007A6A39" w:rsidP="00446E97">
      <w:pPr>
        <w:pStyle w:val="afd"/>
        <w:numPr>
          <w:ilvl w:val="0"/>
          <w:numId w:val="64"/>
        </w:numPr>
        <w:tabs>
          <w:tab w:val="clear" w:pos="9360"/>
        </w:tabs>
        <w:suppressAutoHyphens w:val="0"/>
        <w:ind w:left="0" w:firstLine="709"/>
        <w:jc w:val="both"/>
        <w:rPr>
          <w:sz w:val="26"/>
          <w:szCs w:val="26"/>
        </w:rPr>
      </w:pPr>
      <w:r w:rsidRPr="00446E97">
        <w:rPr>
          <w:sz w:val="26"/>
          <w:szCs w:val="26"/>
        </w:rPr>
        <w:t xml:space="preserve">Настоящее соглашение является неотъемлемой частью письма о подаче оферты и </w:t>
      </w:r>
      <w:r w:rsidR="00311F48" w:rsidRPr="00446E97">
        <w:rPr>
          <w:sz w:val="26"/>
          <w:szCs w:val="26"/>
        </w:rPr>
        <w:t>Заявки</w:t>
      </w:r>
      <w:r w:rsidRPr="00446E97">
        <w:rPr>
          <w:sz w:val="26"/>
          <w:szCs w:val="26"/>
        </w:rPr>
        <w:t xml:space="preserve"> Участника.</w:t>
      </w:r>
    </w:p>
    <w:p w:rsidR="007A6A39" w:rsidRPr="00446E97" w:rsidRDefault="007A6A39" w:rsidP="00446E97">
      <w:pPr>
        <w:pStyle w:val="afd"/>
        <w:numPr>
          <w:ilvl w:val="0"/>
          <w:numId w:val="64"/>
        </w:numPr>
        <w:tabs>
          <w:tab w:val="clear" w:pos="9360"/>
        </w:tabs>
        <w:suppressAutoHyphens w:val="0"/>
        <w:ind w:left="0" w:firstLine="709"/>
        <w:jc w:val="both"/>
        <w:rPr>
          <w:sz w:val="26"/>
          <w:szCs w:val="26"/>
        </w:rPr>
      </w:pPr>
      <w:r w:rsidRPr="00446E97">
        <w:rPr>
          <w:sz w:val="26"/>
          <w:szCs w:val="26"/>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446E97" w:rsidRDefault="007A6A39" w:rsidP="00446E97">
      <w:pPr>
        <w:pStyle w:val="afd"/>
        <w:numPr>
          <w:ilvl w:val="0"/>
          <w:numId w:val="64"/>
        </w:numPr>
        <w:tabs>
          <w:tab w:val="clear" w:pos="9360"/>
        </w:tabs>
        <w:suppressAutoHyphens w:val="0"/>
        <w:ind w:left="0" w:firstLine="709"/>
        <w:jc w:val="both"/>
        <w:rPr>
          <w:sz w:val="26"/>
          <w:szCs w:val="26"/>
        </w:rPr>
      </w:pPr>
      <w:r w:rsidRPr="00446E97">
        <w:rPr>
          <w:sz w:val="26"/>
          <w:szCs w:val="26"/>
        </w:rPr>
        <w:t>Настоящее соглашение составлено в двух экземплярах по одному для каждой Стороны.</w:t>
      </w:r>
    </w:p>
    <w:p w:rsidR="007A6A39" w:rsidRPr="00446E97" w:rsidRDefault="007A6A39" w:rsidP="00446E97">
      <w:pPr>
        <w:pStyle w:val="afd"/>
        <w:rPr>
          <w:sz w:val="26"/>
          <w:szCs w:val="26"/>
        </w:rPr>
      </w:pPr>
    </w:p>
    <w:p w:rsidR="007A6A39" w:rsidRPr="00446E97" w:rsidRDefault="007A6A39" w:rsidP="00446E97">
      <w:pPr>
        <w:pStyle w:val="afd"/>
        <w:rPr>
          <w:sz w:val="26"/>
          <w:szCs w:val="26"/>
        </w:rPr>
      </w:pPr>
    </w:p>
    <w:tbl>
      <w:tblPr>
        <w:tblW w:w="0" w:type="auto"/>
        <w:tblInd w:w="709" w:type="dxa"/>
        <w:tblLook w:val="04A0" w:firstRow="1" w:lastRow="0" w:firstColumn="1" w:lastColumn="0" w:noHBand="0" w:noVBand="1"/>
      </w:tblPr>
      <w:tblGrid>
        <w:gridCol w:w="4431"/>
        <w:gridCol w:w="4431"/>
      </w:tblGrid>
      <w:tr w:rsidR="007A6A39" w:rsidRPr="00446E97" w:rsidTr="00311F48">
        <w:tc>
          <w:tcPr>
            <w:tcW w:w="4431" w:type="dxa"/>
          </w:tcPr>
          <w:p w:rsidR="007A6A39" w:rsidRPr="00446E97" w:rsidRDefault="007A6A39" w:rsidP="00446E97">
            <w:pPr>
              <w:pStyle w:val="afd"/>
              <w:rPr>
                <w:sz w:val="26"/>
                <w:szCs w:val="26"/>
              </w:rPr>
            </w:pPr>
            <w:r w:rsidRPr="00446E97">
              <w:rPr>
                <w:sz w:val="26"/>
                <w:szCs w:val="26"/>
              </w:rPr>
              <w:t>Участник</w:t>
            </w:r>
          </w:p>
        </w:tc>
        <w:tc>
          <w:tcPr>
            <w:tcW w:w="4431" w:type="dxa"/>
          </w:tcPr>
          <w:p w:rsidR="007A6A39" w:rsidRPr="00446E97" w:rsidRDefault="007A6A39" w:rsidP="00446E97">
            <w:pPr>
              <w:pStyle w:val="afd"/>
              <w:rPr>
                <w:sz w:val="26"/>
                <w:szCs w:val="26"/>
              </w:rPr>
            </w:pPr>
            <w:r w:rsidRPr="00446E97">
              <w:rPr>
                <w:sz w:val="26"/>
                <w:szCs w:val="26"/>
              </w:rPr>
              <w:t>Организатор закупки</w:t>
            </w:r>
          </w:p>
        </w:tc>
      </w:tr>
      <w:tr w:rsidR="007A6A39" w:rsidRPr="00446E97" w:rsidTr="00311F48">
        <w:tc>
          <w:tcPr>
            <w:tcW w:w="4431" w:type="dxa"/>
          </w:tcPr>
          <w:p w:rsidR="007A6A39" w:rsidRPr="00446E97" w:rsidRDefault="007A6A39" w:rsidP="00446E97">
            <w:pPr>
              <w:pStyle w:val="afd"/>
              <w:rPr>
                <w:sz w:val="26"/>
                <w:szCs w:val="26"/>
              </w:rPr>
            </w:pPr>
          </w:p>
          <w:p w:rsidR="007A6A39" w:rsidRPr="00446E97" w:rsidRDefault="007A6A39" w:rsidP="00446E97">
            <w:pPr>
              <w:pStyle w:val="afd"/>
              <w:rPr>
                <w:sz w:val="26"/>
                <w:szCs w:val="26"/>
              </w:rPr>
            </w:pPr>
          </w:p>
          <w:p w:rsidR="007A6A39" w:rsidRPr="00446E97" w:rsidRDefault="007A6A39" w:rsidP="00446E97">
            <w:pPr>
              <w:pStyle w:val="afd"/>
              <w:rPr>
                <w:sz w:val="26"/>
                <w:szCs w:val="26"/>
              </w:rPr>
            </w:pPr>
          </w:p>
          <w:p w:rsidR="007A6A39" w:rsidRPr="00446E97" w:rsidRDefault="007A6A39" w:rsidP="00446E97">
            <w:pPr>
              <w:pStyle w:val="afd"/>
              <w:rPr>
                <w:sz w:val="26"/>
                <w:szCs w:val="26"/>
              </w:rPr>
            </w:pPr>
            <w:r w:rsidRPr="00446E97">
              <w:rPr>
                <w:sz w:val="26"/>
                <w:szCs w:val="26"/>
              </w:rPr>
              <w:t>________________/_______________/</w:t>
            </w:r>
          </w:p>
          <w:p w:rsidR="007A6A39" w:rsidRPr="00446E97" w:rsidRDefault="007A6A39" w:rsidP="00446E97">
            <w:pPr>
              <w:pStyle w:val="afd"/>
              <w:rPr>
                <w:sz w:val="26"/>
                <w:szCs w:val="26"/>
              </w:rPr>
            </w:pPr>
            <w:r w:rsidRPr="00446E97">
              <w:rPr>
                <w:sz w:val="26"/>
                <w:szCs w:val="26"/>
              </w:rPr>
              <w:t>«___»______________20__года</w:t>
            </w:r>
          </w:p>
        </w:tc>
        <w:tc>
          <w:tcPr>
            <w:tcW w:w="4431" w:type="dxa"/>
          </w:tcPr>
          <w:p w:rsidR="007A6A39" w:rsidRPr="00446E97" w:rsidRDefault="007A6A39" w:rsidP="00446E97">
            <w:pPr>
              <w:pStyle w:val="afd"/>
              <w:rPr>
                <w:sz w:val="26"/>
                <w:szCs w:val="26"/>
              </w:rPr>
            </w:pPr>
          </w:p>
          <w:p w:rsidR="007A6A39" w:rsidRPr="00446E97" w:rsidRDefault="007A6A39" w:rsidP="00446E97">
            <w:pPr>
              <w:pStyle w:val="afd"/>
              <w:rPr>
                <w:sz w:val="26"/>
                <w:szCs w:val="26"/>
              </w:rPr>
            </w:pPr>
          </w:p>
          <w:p w:rsidR="007A6A39" w:rsidRPr="00446E97" w:rsidRDefault="007A6A39" w:rsidP="00446E97">
            <w:pPr>
              <w:pStyle w:val="afd"/>
              <w:rPr>
                <w:sz w:val="26"/>
                <w:szCs w:val="26"/>
              </w:rPr>
            </w:pPr>
          </w:p>
          <w:p w:rsidR="007A6A39" w:rsidRPr="00446E97" w:rsidRDefault="007A6A39" w:rsidP="00446E97">
            <w:pPr>
              <w:pStyle w:val="afd"/>
              <w:rPr>
                <w:sz w:val="26"/>
                <w:szCs w:val="26"/>
              </w:rPr>
            </w:pPr>
            <w:r w:rsidRPr="00446E97">
              <w:rPr>
                <w:sz w:val="26"/>
                <w:szCs w:val="26"/>
              </w:rPr>
              <w:t>________________/_______________/</w:t>
            </w:r>
          </w:p>
          <w:p w:rsidR="007A6A39" w:rsidRPr="00446E97" w:rsidRDefault="007A6A39" w:rsidP="00446E97">
            <w:pPr>
              <w:pStyle w:val="afd"/>
              <w:rPr>
                <w:sz w:val="26"/>
                <w:szCs w:val="26"/>
              </w:rPr>
            </w:pPr>
            <w:r w:rsidRPr="00446E97">
              <w:rPr>
                <w:sz w:val="26"/>
                <w:szCs w:val="26"/>
              </w:rPr>
              <w:t>«___»______________20__года</w:t>
            </w:r>
          </w:p>
        </w:tc>
      </w:tr>
    </w:tbl>
    <w:p w:rsidR="00311F48" w:rsidRPr="00446E97" w:rsidRDefault="00311F48" w:rsidP="00446E97">
      <w:pPr>
        <w:pBdr>
          <w:bottom w:val="single" w:sz="4" w:space="1" w:color="auto"/>
        </w:pBdr>
        <w:shd w:val="clear" w:color="auto" w:fill="E0E0E0"/>
        <w:spacing w:line="240" w:lineRule="auto"/>
        <w:ind w:right="21" w:firstLine="0"/>
        <w:jc w:val="center"/>
        <w:rPr>
          <w:b/>
          <w:color w:val="000000"/>
          <w:spacing w:val="36"/>
          <w:sz w:val="26"/>
          <w:szCs w:val="26"/>
        </w:rPr>
      </w:pPr>
      <w:r w:rsidRPr="00446E97">
        <w:rPr>
          <w:b/>
          <w:color w:val="000000"/>
          <w:spacing w:val="36"/>
          <w:sz w:val="26"/>
          <w:szCs w:val="26"/>
        </w:rPr>
        <w:t>конец формы</w:t>
      </w:r>
    </w:p>
    <w:p w:rsidR="007A6A39" w:rsidRPr="00446E97" w:rsidRDefault="007A6A39" w:rsidP="00446E97">
      <w:pPr>
        <w:tabs>
          <w:tab w:val="left" w:pos="4757"/>
        </w:tabs>
        <w:spacing w:line="240" w:lineRule="auto"/>
        <w:ind w:firstLine="0"/>
        <w:rPr>
          <w:i/>
          <w:sz w:val="26"/>
          <w:szCs w:val="26"/>
        </w:rPr>
      </w:pPr>
    </w:p>
    <w:p w:rsidR="007857E5" w:rsidRPr="00446E97" w:rsidRDefault="007857E5" w:rsidP="00446E97">
      <w:pPr>
        <w:suppressAutoHyphens w:val="0"/>
        <w:spacing w:line="240" w:lineRule="auto"/>
        <w:ind w:firstLine="0"/>
        <w:jc w:val="left"/>
        <w:rPr>
          <w:b/>
          <w:sz w:val="26"/>
          <w:szCs w:val="26"/>
        </w:rPr>
      </w:pPr>
      <w:r w:rsidRPr="00446E97">
        <w:rPr>
          <w:sz w:val="26"/>
          <w:szCs w:val="26"/>
        </w:rPr>
        <w:br w:type="page"/>
      </w:r>
    </w:p>
    <w:p w:rsidR="007A6A39" w:rsidRPr="00446E97" w:rsidRDefault="007A6A39" w:rsidP="00446E97">
      <w:pPr>
        <w:pStyle w:val="3"/>
        <w:spacing w:before="0" w:after="0"/>
        <w:rPr>
          <w:sz w:val="26"/>
          <w:szCs w:val="26"/>
        </w:rPr>
      </w:pPr>
      <w:bookmarkStart w:id="1568" w:name="_Toc439170716"/>
      <w:bookmarkStart w:id="1569" w:name="_Toc439172818"/>
      <w:bookmarkStart w:id="1570" w:name="_Toc439173260"/>
      <w:bookmarkStart w:id="1571" w:name="_Toc439238256"/>
      <w:bookmarkStart w:id="1572" w:name="_Toc439252804"/>
      <w:bookmarkStart w:id="1573" w:name="_Toc439323777"/>
      <w:bookmarkStart w:id="1574" w:name="_Toc440361412"/>
      <w:bookmarkStart w:id="1575" w:name="_Toc440376294"/>
      <w:bookmarkStart w:id="1576" w:name="_Toc440382552"/>
      <w:bookmarkStart w:id="1577" w:name="_Toc440447222"/>
      <w:bookmarkStart w:id="1578" w:name="_Toc440620902"/>
      <w:bookmarkStart w:id="1579" w:name="_Toc440631537"/>
      <w:bookmarkStart w:id="1580" w:name="_Toc440875776"/>
      <w:bookmarkStart w:id="1581" w:name="_Toc441131800"/>
      <w:bookmarkStart w:id="1582" w:name="_Toc468352951"/>
      <w:bookmarkStart w:id="1583" w:name="_Toc468355935"/>
      <w:bookmarkStart w:id="1584" w:name="_Toc469480819"/>
      <w:bookmarkStart w:id="1585" w:name="_Toc471898639"/>
      <w:r w:rsidRPr="00446E97">
        <w:rPr>
          <w:sz w:val="26"/>
          <w:szCs w:val="26"/>
        </w:rPr>
        <w:lastRenderedPageBreak/>
        <w:t>Инструкции по заполнению</w:t>
      </w:r>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p>
    <w:p w:rsidR="007857E5" w:rsidRPr="00446E97" w:rsidRDefault="007857E5" w:rsidP="00446E97">
      <w:pPr>
        <w:pStyle w:val="aff6"/>
        <w:numPr>
          <w:ilvl w:val="3"/>
          <w:numId w:val="1"/>
        </w:numPr>
        <w:tabs>
          <w:tab w:val="num" w:pos="1134"/>
          <w:tab w:val="num" w:pos="1276"/>
        </w:tabs>
        <w:suppressAutoHyphens w:val="0"/>
        <w:spacing w:line="240" w:lineRule="auto"/>
        <w:rPr>
          <w:sz w:val="26"/>
          <w:szCs w:val="26"/>
        </w:rPr>
      </w:pPr>
      <w:r w:rsidRPr="00446E97">
        <w:rPr>
          <w:sz w:val="26"/>
          <w:szCs w:val="26"/>
        </w:rPr>
        <w:t xml:space="preserve">Участник указывает дату и номер заявки в соответствии с письмом о подаче оферты </w:t>
      </w:r>
      <w:r w:rsidR="00D90031" w:rsidRPr="00446E97">
        <w:rPr>
          <w:sz w:val="26"/>
          <w:szCs w:val="26"/>
        </w:rPr>
        <w:t xml:space="preserve">(подраздел </w:t>
      </w:r>
      <w:r w:rsidR="00667BB8" w:rsidRPr="00446E97">
        <w:rPr>
          <w:sz w:val="26"/>
          <w:szCs w:val="26"/>
        </w:rPr>
        <w:fldChar w:fldCharType="begin"/>
      </w:r>
      <w:r w:rsidR="00D90031" w:rsidRPr="00446E97">
        <w:rPr>
          <w:sz w:val="26"/>
          <w:szCs w:val="26"/>
        </w:rPr>
        <w:instrText xml:space="preserve"> REF _Ref55336310 \r \h </w:instrText>
      </w:r>
      <w:r w:rsidR="00667BB8" w:rsidRPr="00446E97">
        <w:rPr>
          <w:sz w:val="26"/>
          <w:szCs w:val="26"/>
        </w:rPr>
      </w:r>
      <w:r w:rsidR="00446E97" w:rsidRPr="00446E97">
        <w:rPr>
          <w:sz w:val="26"/>
          <w:szCs w:val="26"/>
        </w:rPr>
        <w:instrText xml:space="preserve"> \* MERGEFORMAT </w:instrText>
      </w:r>
      <w:r w:rsidR="00667BB8" w:rsidRPr="00446E97">
        <w:rPr>
          <w:sz w:val="26"/>
          <w:szCs w:val="26"/>
        </w:rPr>
        <w:fldChar w:fldCharType="separate"/>
      </w:r>
      <w:r w:rsidR="004F7A87" w:rsidRPr="00446E97">
        <w:rPr>
          <w:sz w:val="26"/>
          <w:szCs w:val="26"/>
        </w:rPr>
        <w:t>5.1</w:t>
      </w:r>
      <w:r w:rsidR="00667BB8" w:rsidRPr="00446E97">
        <w:rPr>
          <w:sz w:val="26"/>
          <w:szCs w:val="26"/>
        </w:rPr>
        <w:fldChar w:fldCharType="end"/>
      </w:r>
      <w:r w:rsidR="00D90031" w:rsidRPr="00446E97">
        <w:rPr>
          <w:sz w:val="26"/>
          <w:szCs w:val="26"/>
        </w:rPr>
        <w:t>)</w:t>
      </w:r>
      <w:r w:rsidRPr="00446E97">
        <w:rPr>
          <w:sz w:val="26"/>
          <w:szCs w:val="26"/>
        </w:rPr>
        <w:t>.</w:t>
      </w:r>
    </w:p>
    <w:p w:rsidR="007857E5" w:rsidRPr="00446E97" w:rsidRDefault="007857E5" w:rsidP="00446E97">
      <w:pPr>
        <w:pStyle w:val="aff6"/>
        <w:numPr>
          <w:ilvl w:val="3"/>
          <w:numId w:val="1"/>
        </w:numPr>
        <w:tabs>
          <w:tab w:val="num" w:pos="1134"/>
          <w:tab w:val="num" w:pos="1276"/>
        </w:tabs>
        <w:suppressAutoHyphens w:val="0"/>
        <w:spacing w:line="240" w:lineRule="auto"/>
        <w:rPr>
          <w:sz w:val="26"/>
          <w:szCs w:val="26"/>
        </w:rPr>
      </w:pPr>
      <w:r w:rsidRPr="00446E97">
        <w:rPr>
          <w:sz w:val="26"/>
          <w:szCs w:val="26"/>
        </w:rPr>
        <w:t xml:space="preserve">Участник указывает свое фирменное наименование (в </w:t>
      </w:r>
      <w:proofErr w:type="spellStart"/>
      <w:r w:rsidRPr="00446E97">
        <w:rPr>
          <w:sz w:val="26"/>
          <w:szCs w:val="26"/>
        </w:rPr>
        <w:t>т.ч</w:t>
      </w:r>
      <w:proofErr w:type="spellEnd"/>
      <w:r w:rsidRPr="00446E97">
        <w:rPr>
          <w:sz w:val="26"/>
          <w:szCs w:val="26"/>
        </w:rPr>
        <w:t>. организационно-правовую форму) и свой адрес.</w:t>
      </w:r>
    </w:p>
    <w:p w:rsidR="00317FCD" w:rsidRPr="00446E97" w:rsidRDefault="00317FCD" w:rsidP="00446E97">
      <w:pPr>
        <w:pStyle w:val="aff6"/>
        <w:numPr>
          <w:ilvl w:val="3"/>
          <w:numId w:val="1"/>
        </w:numPr>
        <w:tabs>
          <w:tab w:val="num" w:pos="1134"/>
          <w:tab w:val="num" w:pos="1276"/>
        </w:tabs>
        <w:suppressAutoHyphens w:val="0"/>
        <w:spacing w:line="240" w:lineRule="auto"/>
        <w:rPr>
          <w:sz w:val="26"/>
          <w:szCs w:val="26"/>
        </w:rPr>
      </w:pPr>
      <w:r w:rsidRPr="00446E97">
        <w:rPr>
          <w:sz w:val="26"/>
          <w:szCs w:val="26"/>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475C80" w:rsidRPr="00446E97" w:rsidRDefault="00475C80" w:rsidP="00446E97">
      <w:pPr>
        <w:suppressAutoHyphens w:val="0"/>
        <w:spacing w:line="240" w:lineRule="auto"/>
        <w:ind w:firstLine="0"/>
        <w:jc w:val="left"/>
        <w:rPr>
          <w:sz w:val="26"/>
          <w:szCs w:val="26"/>
          <w:lang w:eastAsia="ru-RU"/>
        </w:rPr>
        <w:sectPr w:rsidR="00475C80" w:rsidRPr="00446E97" w:rsidSect="00FB7116">
          <w:headerReference w:type="even" r:id="rId47"/>
          <w:headerReference w:type="default" r:id="rId48"/>
          <w:footerReference w:type="even" r:id="rId49"/>
          <w:headerReference w:type="first" r:id="rId50"/>
          <w:footerReference w:type="first" r:id="rId51"/>
          <w:pgSz w:w="11906" w:h="16838" w:code="9"/>
          <w:pgMar w:top="680" w:right="567" w:bottom="539" w:left="1134" w:header="709" w:footer="709" w:gutter="0"/>
          <w:cols w:space="720"/>
          <w:docGrid w:linePitch="360"/>
        </w:sectPr>
      </w:pPr>
    </w:p>
    <w:p w:rsidR="00475C80" w:rsidRPr="00446E97" w:rsidRDefault="00475C80" w:rsidP="00446E97">
      <w:pPr>
        <w:pStyle w:val="2"/>
        <w:pageBreakBefore/>
        <w:tabs>
          <w:tab w:val="clear" w:pos="0"/>
          <w:tab w:val="clear" w:pos="1700"/>
          <w:tab w:val="num" w:pos="1134"/>
          <w:tab w:val="num" w:pos="5104"/>
        </w:tabs>
        <w:spacing w:before="0" w:after="0" w:line="240" w:lineRule="auto"/>
        <w:rPr>
          <w:sz w:val="26"/>
          <w:szCs w:val="26"/>
        </w:rPr>
      </w:pPr>
      <w:bookmarkStart w:id="1586" w:name="_Toc426108836"/>
      <w:bookmarkStart w:id="1587" w:name="_Ref441574460"/>
      <w:bookmarkStart w:id="1588" w:name="_Ref441574649"/>
      <w:bookmarkStart w:id="1589" w:name="_Toc441575251"/>
      <w:bookmarkStart w:id="1590" w:name="_Ref442187883"/>
      <w:bookmarkStart w:id="1591" w:name="_Ref468352385"/>
      <w:bookmarkStart w:id="1592" w:name="_Ref468352446"/>
      <w:bookmarkStart w:id="1593" w:name="_Ref468352456"/>
      <w:bookmarkStart w:id="1594" w:name="_Ref468353002"/>
      <w:bookmarkStart w:id="1595" w:name="_Toc471898640"/>
      <w:r w:rsidRPr="00446E97">
        <w:rPr>
          <w:sz w:val="26"/>
          <w:szCs w:val="26"/>
        </w:rPr>
        <w:lastRenderedPageBreak/>
        <w:t>Расписка  сдачи-приемки соглашения о неустойке (форма 15)</w:t>
      </w:r>
      <w:bookmarkEnd w:id="1586"/>
      <w:bookmarkEnd w:id="1587"/>
      <w:bookmarkEnd w:id="1588"/>
      <w:bookmarkEnd w:id="1589"/>
      <w:bookmarkEnd w:id="1590"/>
      <w:bookmarkEnd w:id="1591"/>
      <w:bookmarkEnd w:id="1592"/>
      <w:bookmarkEnd w:id="1593"/>
      <w:bookmarkEnd w:id="1594"/>
      <w:bookmarkEnd w:id="1595"/>
    </w:p>
    <w:p w:rsidR="00475C80" w:rsidRPr="00446E97" w:rsidRDefault="00475C80" w:rsidP="00446E97">
      <w:pPr>
        <w:pStyle w:val="3"/>
        <w:spacing w:before="0" w:after="0"/>
        <w:rPr>
          <w:sz w:val="26"/>
          <w:szCs w:val="26"/>
        </w:rPr>
      </w:pPr>
      <w:bookmarkStart w:id="1596" w:name="_Toc426108837"/>
      <w:bookmarkStart w:id="1597" w:name="_Ref441574456"/>
      <w:bookmarkStart w:id="1598" w:name="_Toc441575252"/>
      <w:bookmarkStart w:id="1599" w:name="_Toc468352953"/>
      <w:bookmarkStart w:id="1600" w:name="_Toc468355937"/>
      <w:bookmarkStart w:id="1601" w:name="_Toc469480821"/>
      <w:bookmarkStart w:id="1602" w:name="_Toc471898641"/>
      <w:r w:rsidRPr="00446E97">
        <w:rPr>
          <w:sz w:val="26"/>
          <w:szCs w:val="26"/>
        </w:rPr>
        <w:t xml:space="preserve">Форма Расписки  сдачи-приемки </w:t>
      </w:r>
      <w:bookmarkEnd w:id="1596"/>
      <w:r w:rsidRPr="00446E97">
        <w:rPr>
          <w:sz w:val="26"/>
          <w:szCs w:val="26"/>
        </w:rPr>
        <w:t>соглашения о неустойке</w:t>
      </w:r>
      <w:bookmarkEnd w:id="1597"/>
      <w:bookmarkEnd w:id="1598"/>
      <w:bookmarkEnd w:id="1599"/>
      <w:bookmarkEnd w:id="1600"/>
      <w:bookmarkEnd w:id="1601"/>
      <w:bookmarkEnd w:id="1602"/>
    </w:p>
    <w:p w:rsidR="00475C80" w:rsidRPr="00446E97" w:rsidRDefault="00475C80" w:rsidP="00446E97">
      <w:pPr>
        <w:pStyle w:val="26"/>
        <w:tabs>
          <w:tab w:val="clear" w:pos="4536"/>
        </w:tabs>
        <w:spacing w:before="0" w:after="0"/>
        <w:ind w:firstLine="0"/>
        <w:jc w:val="center"/>
        <w:rPr>
          <w:sz w:val="26"/>
          <w:szCs w:val="26"/>
        </w:rPr>
      </w:pPr>
    </w:p>
    <w:p w:rsidR="00475C80" w:rsidRPr="00446E97" w:rsidRDefault="00475C80" w:rsidP="00446E97">
      <w:pPr>
        <w:pBdr>
          <w:top w:val="single" w:sz="4" w:space="1" w:color="auto"/>
        </w:pBdr>
        <w:shd w:val="clear" w:color="auto" w:fill="E0E0E0"/>
        <w:spacing w:line="240" w:lineRule="auto"/>
        <w:ind w:right="21" w:firstLine="0"/>
        <w:jc w:val="center"/>
        <w:rPr>
          <w:b/>
          <w:color w:val="000000"/>
          <w:spacing w:val="36"/>
          <w:sz w:val="26"/>
          <w:szCs w:val="26"/>
        </w:rPr>
      </w:pPr>
      <w:r w:rsidRPr="00446E97">
        <w:rPr>
          <w:b/>
          <w:color w:val="000000"/>
          <w:spacing w:val="36"/>
          <w:sz w:val="26"/>
          <w:szCs w:val="26"/>
        </w:rPr>
        <w:t>начало формы</w:t>
      </w:r>
    </w:p>
    <w:p w:rsidR="00475C80" w:rsidRPr="00446E97" w:rsidRDefault="00475C80" w:rsidP="00446E97">
      <w:pPr>
        <w:spacing w:line="240" w:lineRule="auto"/>
        <w:ind w:firstLine="0"/>
        <w:jc w:val="center"/>
        <w:rPr>
          <w:b/>
          <w:sz w:val="26"/>
          <w:szCs w:val="26"/>
        </w:rPr>
      </w:pPr>
      <w:r w:rsidRPr="00446E97">
        <w:rPr>
          <w:b/>
          <w:sz w:val="26"/>
          <w:szCs w:val="26"/>
        </w:rPr>
        <w:t>Расписка  сдачи-приемки соглашения о неустойке</w:t>
      </w:r>
    </w:p>
    <w:p w:rsidR="00475C80" w:rsidRPr="00446E97" w:rsidRDefault="00475C80" w:rsidP="00446E97">
      <w:pPr>
        <w:pStyle w:val="afd"/>
        <w:rPr>
          <w:sz w:val="26"/>
          <w:szCs w:val="26"/>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3746"/>
        <w:gridCol w:w="1542"/>
        <w:gridCol w:w="1413"/>
        <w:gridCol w:w="1389"/>
        <w:gridCol w:w="2258"/>
        <w:gridCol w:w="2259"/>
      </w:tblGrid>
      <w:tr w:rsidR="00475C80" w:rsidRPr="00446E97" w:rsidTr="00475C80">
        <w:tc>
          <w:tcPr>
            <w:tcW w:w="14863" w:type="dxa"/>
            <w:gridSpan w:val="7"/>
            <w:shd w:val="clear" w:color="auto" w:fill="auto"/>
          </w:tcPr>
          <w:p w:rsidR="00475C80" w:rsidRPr="00446E97" w:rsidRDefault="00475C80" w:rsidP="00446E97">
            <w:pPr>
              <w:pStyle w:val="afd"/>
              <w:rPr>
                <w:sz w:val="26"/>
                <w:szCs w:val="26"/>
              </w:rPr>
            </w:pPr>
            <w:r w:rsidRPr="00446E97">
              <w:rPr>
                <w:b/>
                <w:sz w:val="26"/>
                <w:szCs w:val="26"/>
              </w:rPr>
              <w:t>ПОЛУЧЕНИЕ</w:t>
            </w:r>
            <w:r w:rsidRPr="00446E97">
              <w:rPr>
                <w:sz w:val="26"/>
                <w:szCs w:val="26"/>
              </w:rPr>
              <w:t>:</w:t>
            </w:r>
          </w:p>
        </w:tc>
      </w:tr>
      <w:tr w:rsidR="00475C80" w:rsidRPr="00446E97" w:rsidTr="00475C80">
        <w:tc>
          <w:tcPr>
            <w:tcW w:w="2262" w:type="dxa"/>
            <w:shd w:val="clear" w:color="auto" w:fill="auto"/>
          </w:tcPr>
          <w:p w:rsidR="00475C80" w:rsidRPr="00446E97" w:rsidRDefault="00475C80" w:rsidP="00446E97">
            <w:pPr>
              <w:pStyle w:val="afd"/>
              <w:ind w:right="754"/>
              <w:rPr>
                <w:sz w:val="26"/>
                <w:szCs w:val="26"/>
              </w:rPr>
            </w:pPr>
            <w:r w:rsidRPr="00446E97">
              <w:rPr>
                <w:sz w:val="26"/>
                <w:szCs w:val="26"/>
              </w:rPr>
              <w:t>Участник</w:t>
            </w:r>
          </w:p>
        </w:tc>
        <w:tc>
          <w:tcPr>
            <w:tcW w:w="3800" w:type="dxa"/>
            <w:shd w:val="clear" w:color="auto" w:fill="auto"/>
          </w:tcPr>
          <w:p w:rsidR="00475C80" w:rsidRPr="00446E97" w:rsidRDefault="00475C80" w:rsidP="00446E97">
            <w:pPr>
              <w:pStyle w:val="afd"/>
              <w:rPr>
                <w:sz w:val="26"/>
                <w:szCs w:val="26"/>
              </w:rPr>
            </w:pPr>
            <w:r w:rsidRPr="00446E97">
              <w:rPr>
                <w:sz w:val="26"/>
                <w:szCs w:val="26"/>
              </w:rPr>
              <w:t>Наименование закупочной процедуры</w:t>
            </w:r>
          </w:p>
        </w:tc>
        <w:tc>
          <w:tcPr>
            <w:tcW w:w="1559" w:type="dxa"/>
            <w:shd w:val="clear" w:color="auto" w:fill="auto"/>
          </w:tcPr>
          <w:p w:rsidR="00475C80" w:rsidRPr="00446E97" w:rsidRDefault="00475C80" w:rsidP="00446E97">
            <w:pPr>
              <w:pStyle w:val="afd"/>
              <w:tabs>
                <w:tab w:val="left" w:pos="2995"/>
              </w:tabs>
              <w:rPr>
                <w:sz w:val="26"/>
                <w:szCs w:val="26"/>
              </w:rPr>
            </w:pPr>
            <w:r w:rsidRPr="00446E97">
              <w:rPr>
                <w:sz w:val="26"/>
                <w:szCs w:val="26"/>
              </w:rPr>
              <w:t>Номер на ЭТП</w:t>
            </w:r>
          </w:p>
        </w:tc>
        <w:tc>
          <w:tcPr>
            <w:tcW w:w="1418" w:type="dxa"/>
            <w:shd w:val="clear" w:color="auto" w:fill="auto"/>
          </w:tcPr>
          <w:p w:rsidR="00475C80" w:rsidRPr="00446E97" w:rsidRDefault="00475C80" w:rsidP="00446E97">
            <w:pPr>
              <w:pStyle w:val="afd"/>
              <w:tabs>
                <w:tab w:val="left" w:pos="2995"/>
              </w:tabs>
              <w:rPr>
                <w:sz w:val="26"/>
                <w:szCs w:val="26"/>
              </w:rPr>
            </w:pPr>
            <w:r w:rsidRPr="00446E97">
              <w:rPr>
                <w:sz w:val="26"/>
                <w:szCs w:val="26"/>
              </w:rPr>
              <w:t>Дата передачи</w:t>
            </w:r>
          </w:p>
        </w:tc>
        <w:tc>
          <w:tcPr>
            <w:tcW w:w="1299" w:type="dxa"/>
            <w:shd w:val="clear" w:color="auto" w:fill="auto"/>
          </w:tcPr>
          <w:p w:rsidR="00475C80" w:rsidRPr="00446E97" w:rsidRDefault="00475C80" w:rsidP="00446E97">
            <w:pPr>
              <w:pStyle w:val="afd"/>
              <w:rPr>
                <w:sz w:val="26"/>
                <w:szCs w:val="26"/>
              </w:rPr>
            </w:pPr>
            <w:r w:rsidRPr="00446E97">
              <w:rPr>
                <w:sz w:val="26"/>
                <w:szCs w:val="26"/>
              </w:rPr>
              <w:t>Время получения (</w:t>
            </w:r>
            <w:proofErr w:type="gramStart"/>
            <w:r w:rsidRPr="00446E97">
              <w:rPr>
                <w:sz w:val="26"/>
                <w:szCs w:val="26"/>
              </w:rPr>
              <w:t>МСК</w:t>
            </w:r>
            <w:proofErr w:type="gramEnd"/>
            <w:r w:rsidRPr="00446E97">
              <w:rPr>
                <w:sz w:val="26"/>
                <w:szCs w:val="26"/>
              </w:rPr>
              <w:t>)</w:t>
            </w:r>
          </w:p>
        </w:tc>
        <w:tc>
          <w:tcPr>
            <w:tcW w:w="2262" w:type="dxa"/>
            <w:shd w:val="clear" w:color="auto" w:fill="auto"/>
          </w:tcPr>
          <w:p w:rsidR="00475C80" w:rsidRPr="00446E97" w:rsidRDefault="00475C80" w:rsidP="00446E97">
            <w:pPr>
              <w:pStyle w:val="afd"/>
              <w:ind w:right="86"/>
              <w:rPr>
                <w:sz w:val="26"/>
                <w:szCs w:val="26"/>
              </w:rPr>
            </w:pPr>
            <w:r w:rsidRPr="00446E97">
              <w:rPr>
                <w:sz w:val="26"/>
                <w:szCs w:val="26"/>
              </w:rPr>
              <w:t>Сдал</w:t>
            </w:r>
          </w:p>
          <w:p w:rsidR="00475C80" w:rsidRPr="00446E97" w:rsidRDefault="00475C80" w:rsidP="00446E97">
            <w:pPr>
              <w:pStyle w:val="afd"/>
              <w:ind w:right="86"/>
              <w:rPr>
                <w:sz w:val="26"/>
                <w:szCs w:val="26"/>
              </w:rPr>
            </w:pPr>
            <w:r w:rsidRPr="00446E97">
              <w:rPr>
                <w:sz w:val="26"/>
                <w:szCs w:val="26"/>
              </w:rPr>
              <w:t>(</w:t>
            </w:r>
            <w:r w:rsidRPr="00446E97">
              <w:rPr>
                <w:b/>
                <w:sz w:val="26"/>
                <w:szCs w:val="26"/>
              </w:rPr>
              <w:t>представитель Участника</w:t>
            </w:r>
            <w:r w:rsidRPr="00446E97">
              <w:rPr>
                <w:sz w:val="26"/>
                <w:szCs w:val="26"/>
              </w:rPr>
              <w:t>)</w:t>
            </w:r>
          </w:p>
          <w:p w:rsidR="00475C80" w:rsidRPr="00446E97" w:rsidRDefault="00475C80" w:rsidP="00446E97">
            <w:pPr>
              <w:pStyle w:val="afd"/>
              <w:ind w:right="86"/>
              <w:rPr>
                <w:sz w:val="26"/>
                <w:szCs w:val="26"/>
              </w:rPr>
            </w:pPr>
            <w:r w:rsidRPr="00446E97">
              <w:rPr>
                <w:sz w:val="26"/>
                <w:szCs w:val="26"/>
              </w:rPr>
              <w:t>ФИО/Подпись</w:t>
            </w:r>
          </w:p>
        </w:tc>
        <w:tc>
          <w:tcPr>
            <w:tcW w:w="2263" w:type="dxa"/>
            <w:shd w:val="clear" w:color="auto" w:fill="auto"/>
          </w:tcPr>
          <w:p w:rsidR="00475C80" w:rsidRPr="00446E97" w:rsidRDefault="00475C80" w:rsidP="00446E97">
            <w:pPr>
              <w:pStyle w:val="afd"/>
              <w:ind w:right="86"/>
              <w:rPr>
                <w:sz w:val="26"/>
                <w:szCs w:val="26"/>
              </w:rPr>
            </w:pPr>
            <w:r w:rsidRPr="00446E97">
              <w:rPr>
                <w:sz w:val="26"/>
                <w:szCs w:val="26"/>
              </w:rPr>
              <w:t>Получил</w:t>
            </w:r>
          </w:p>
          <w:p w:rsidR="00475C80" w:rsidRPr="00446E97" w:rsidRDefault="00475C80" w:rsidP="00446E97">
            <w:pPr>
              <w:pStyle w:val="afd"/>
              <w:ind w:right="86"/>
              <w:rPr>
                <w:sz w:val="26"/>
                <w:szCs w:val="26"/>
              </w:rPr>
            </w:pPr>
            <w:r w:rsidRPr="00446E97">
              <w:rPr>
                <w:sz w:val="26"/>
                <w:szCs w:val="26"/>
              </w:rPr>
              <w:t>(</w:t>
            </w:r>
            <w:r w:rsidRPr="00446E97">
              <w:rPr>
                <w:b/>
                <w:sz w:val="26"/>
                <w:szCs w:val="26"/>
              </w:rPr>
              <w:t>представитель Организатора</w:t>
            </w:r>
            <w:r w:rsidRPr="00446E97">
              <w:rPr>
                <w:sz w:val="26"/>
                <w:szCs w:val="26"/>
              </w:rPr>
              <w:t>)</w:t>
            </w:r>
          </w:p>
          <w:p w:rsidR="00475C80" w:rsidRPr="00446E97" w:rsidRDefault="00475C80" w:rsidP="00446E97">
            <w:pPr>
              <w:pStyle w:val="afd"/>
              <w:ind w:right="86"/>
              <w:rPr>
                <w:sz w:val="26"/>
                <w:szCs w:val="26"/>
              </w:rPr>
            </w:pPr>
            <w:r w:rsidRPr="00446E97">
              <w:rPr>
                <w:sz w:val="26"/>
                <w:szCs w:val="26"/>
              </w:rPr>
              <w:t>ФИО/Подпись</w:t>
            </w:r>
          </w:p>
        </w:tc>
      </w:tr>
      <w:tr w:rsidR="00475C80" w:rsidRPr="00446E97" w:rsidTr="00475C80">
        <w:tc>
          <w:tcPr>
            <w:tcW w:w="2262" w:type="dxa"/>
            <w:shd w:val="clear" w:color="auto" w:fill="auto"/>
          </w:tcPr>
          <w:p w:rsidR="00475C80" w:rsidRPr="00446E97" w:rsidRDefault="00475C80" w:rsidP="00446E97">
            <w:pPr>
              <w:pStyle w:val="afd"/>
              <w:rPr>
                <w:sz w:val="26"/>
                <w:szCs w:val="26"/>
              </w:rPr>
            </w:pPr>
          </w:p>
          <w:p w:rsidR="00475C80" w:rsidRPr="00446E97" w:rsidRDefault="00475C80" w:rsidP="00446E97">
            <w:pPr>
              <w:pStyle w:val="afd"/>
              <w:rPr>
                <w:sz w:val="26"/>
                <w:szCs w:val="26"/>
              </w:rPr>
            </w:pPr>
          </w:p>
        </w:tc>
        <w:tc>
          <w:tcPr>
            <w:tcW w:w="3800" w:type="dxa"/>
            <w:shd w:val="clear" w:color="auto" w:fill="auto"/>
          </w:tcPr>
          <w:p w:rsidR="00475C80" w:rsidRPr="00446E97" w:rsidRDefault="00475C80" w:rsidP="00446E97">
            <w:pPr>
              <w:pStyle w:val="afd"/>
              <w:rPr>
                <w:sz w:val="26"/>
                <w:szCs w:val="26"/>
              </w:rPr>
            </w:pPr>
          </w:p>
        </w:tc>
        <w:tc>
          <w:tcPr>
            <w:tcW w:w="1559" w:type="dxa"/>
            <w:shd w:val="clear" w:color="auto" w:fill="auto"/>
          </w:tcPr>
          <w:p w:rsidR="00475C80" w:rsidRPr="00446E97" w:rsidRDefault="00475C80" w:rsidP="00446E97">
            <w:pPr>
              <w:pStyle w:val="afd"/>
              <w:rPr>
                <w:sz w:val="26"/>
                <w:szCs w:val="26"/>
              </w:rPr>
            </w:pPr>
          </w:p>
        </w:tc>
        <w:tc>
          <w:tcPr>
            <w:tcW w:w="1418" w:type="dxa"/>
            <w:shd w:val="clear" w:color="auto" w:fill="auto"/>
          </w:tcPr>
          <w:p w:rsidR="00475C80" w:rsidRPr="00446E97" w:rsidRDefault="00475C80" w:rsidP="00446E97">
            <w:pPr>
              <w:pStyle w:val="afd"/>
              <w:rPr>
                <w:sz w:val="26"/>
                <w:szCs w:val="26"/>
              </w:rPr>
            </w:pPr>
          </w:p>
        </w:tc>
        <w:tc>
          <w:tcPr>
            <w:tcW w:w="1299" w:type="dxa"/>
            <w:shd w:val="clear" w:color="auto" w:fill="auto"/>
          </w:tcPr>
          <w:p w:rsidR="00475C80" w:rsidRPr="00446E97" w:rsidRDefault="00475C80" w:rsidP="00446E97">
            <w:pPr>
              <w:pStyle w:val="afd"/>
              <w:rPr>
                <w:sz w:val="26"/>
                <w:szCs w:val="26"/>
              </w:rPr>
            </w:pPr>
          </w:p>
        </w:tc>
        <w:tc>
          <w:tcPr>
            <w:tcW w:w="2262" w:type="dxa"/>
            <w:shd w:val="clear" w:color="auto" w:fill="auto"/>
          </w:tcPr>
          <w:p w:rsidR="00475C80" w:rsidRPr="00446E97" w:rsidRDefault="00475C80" w:rsidP="00446E97">
            <w:pPr>
              <w:pStyle w:val="afd"/>
              <w:rPr>
                <w:sz w:val="26"/>
                <w:szCs w:val="26"/>
              </w:rPr>
            </w:pPr>
          </w:p>
        </w:tc>
        <w:tc>
          <w:tcPr>
            <w:tcW w:w="2263" w:type="dxa"/>
            <w:shd w:val="clear" w:color="auto" w:fill="auto"/>
          </w:tcPr>
          <w:p w:rsidR="00475C80" w:rsidRPr="00446E97" w:rsidRDefault="00475C80" w:rsidP="00446E97">
            <w:pPr>
              <w:pStyle w:val="afd"/>
              <w:rPr>
                <w:sz w:val="26"/>
                <w:szCs w:val="26"/>
              </w:rPr>
            </w:pPr>
          </w:p>
        </w:tc>
      </w:tr>
    </w:tbl>
    <w:p w:rsidR="00475C80" w:rsidRPr="00446E97" w:rsidRDefault="00475C80" w:rsidP="00446E97">
      <w:pPr>
        <w:pStyle w:val="afd"/>
        <w:rPr>
          <w:sz w:val="26"/>
          <w:szCs w:val="26"/>
        </w:rPr>
      </w:pPr>
    </w:p>
    <w:p w:rsidR="00475C80" w:rsidRPr="00446E97" w:rsidRDefault="00475C80" w:rsidP="00446E97">
      <w:pPr>
        <w:spacing w:line="240" w:lineRule="auto"/>
        <w:jc w:val="center"/>
        <w:rPr>
          <w:b/>
          <w:bCs w:val="0"/>
          <w:sz w:val="26"/>
          <w:szCs w:val="26"/>
          <w:u w:val="single"/>
        </w:rPr>
      </w:pPr>
    </w:p>
    <w:p w:rsidR="00475C80" w:rsidRPr="00446E97" w:rsidRDefault="00475C80" w:rsidP="00446E97">
      <w:pPr>
        <w:spacing w:line="240" w:lineRule="auto"/>
        <w:jc w:val="center"/>
        <w:rPr>
          <w:b/>
          <w:bCs w:val="0"/>
          <w:sz w:val="26"/>
          <w:szCs w:val="26"/>
          <w:u w:val="single"/>
        </w:rPr>
      </w:pPr>
    </w:p>
    <w:p w:rsidR="00475C80" w:rsidRPr="00446E97" w:rsidRDefault="00475C80" w:rsidP="00446E97">
      <w:pPr>
        <w:pBdr>
          <w:bottom w:val="single" w:sz="4" w:space="1" w:color="auto"/>
        </w:pBdr>
        <w:shd w:val="clear" w:color="auto" w:fill="E0E0E0"/>
        <w:spacing w:line="240" w:lineRule="auto"/>
        <w:ind w:right="21" w:firstLine="0"/>
        <w:jc w:val="center"/>
        <w:rPr>
          <w:b/>
          <w:color w:val="000000"/>
          <w:spacing w:val="36"/>
          <w:sz w:val="26"/>
          <w:szCs w:val="26"/>
        </w:rPr>
      </w:pPr>
      <w:r w:rsidRPr="00446E97">
        <w:rPr>
          <w:b/>
          <w:color w:val="000000"/>
          <w:spacing w:val="36"/>
          <w:sz w:val="26"/>
          <w:szCs w:val="26"/>
        </w:rPr>
        <w:t>конец формы</w:t>
      </w:r>
    </w:p>
    <w:p w:rsidR="00475C80" w:rsidRPr="00446E97" w:rsidRDefault="00475C80" w:rsidP="00446E97">
      <w:pPr>
        <w:pStyle w:val="26"/>
        <w:pageBreakBefore/>
        <w:numPr>
          <w:ilvl w:val="2"/>
          <w:numId w:val="74"/>
        </w:numPr>
        <w:tabs>
          <w:tab w:val="clear" w:pos="2694"/>
          <w:tab w:val="num" w:pos="1134"/>
        </w:tabs>
        <w:spacing w:before="0" w:after="0"/>
        <w:ind w:left="1134"/>
        <w:outlineLvl w:val="2"/>
        <w:rPr>
          <w:sz w:val="26"/>
          <w:szCs w:val="26"/>
        </w:rPr>
        <w:sectPr w:rsidR="00475C80" w:rsidRPr="00446E97" w:rsidSect="00523966">
          <w:pgSz w:w="16838" w:h="11906" w:orient="landscape" w:code="9"/>
          <w:pgMar w:top="1134" w:right="680" w:bottom="567" w:left="1134" w:header="680" w:footer="278" w:gutter="0"/>
          <w:cols w:space="708"/>
          <w:titlePg/>
          <w:docGrid w:linePitch="360"/>
        </w:sectPr>
      </w:pPr>
    </w:p>
    <w:p w:rsidR="00475C80" w:rsidRPr="00446E97" w:rsidRDefault="00475C80" w:rsidP="00446E97">
      <w:pPr>
        <w:pStyle w:val="3"/>
        <w:spacing w:before="0" w:after="0"/>
        <w:rPr>
          <w:sz w:val="26"/>
          <w:szCs w:val="26"/>
        </w:rPr>
      </w:pPr>
      <w:bookmarkStart w:id="1603" w:name="_Toc426108838"/>
      <w:bookmarkStart w:id="1604" w:name="_Toc441575253"/>
      <w:bookmarkStart w:id="1605" w:name="_Toc468352954"/>
      <w:bookmarkStart w:id="1606" w:name="_Toc468355938"/>
      <w:bookmarkStart w:id="1607" w:name="_Toc469480822"/>
      <w:bookmarkStart w:id="1608" w:name="_Toc471898642"/>
      <w:r w:rsidRPr="00446E97">
        <w:rPr>
          <w:sz w:val="26"/>
          <w:szCs w:val="26"/>
        </w:rPr>
        <w:lastRenderedPageBreak/>
        <w:t>Инструкции по заполнению</w:t>
      </w:r>
      <w:bookmarkEnd w:id="1603"/>
      <w:bookmarkEnd w:id="1604"/>
      <w:bookmarkEnd w:id="1605"/>
      <w:bookmarkEnd w:id="1606"/>
      <w:bookmarkEnd w:id="1607"/>
      <w:bookmarkEnd w:id="1608"/>
    </w:p>
    <w:p w:rsidR="00475C80" w:rsidRPr="00446E97" w:rsidRDefault="00475C80" w:rsidP="00446E97">
      <w:pPr>
        <w:pStyle w:val="aff6"/>
        <w:numPr>
          <w:ilvl w:val="3"/>
          <w:numId w:val="1"/>
        </w:numPr>
        <w:tabs>
          <w:tab w:val="num" w:pos="1134"/>
        </w:tabs>
        <w:suppressAutoHyphens w:val="0"/>
        <w:spacing w:line="240" w:lineRule="auto"/>
        <w:rPr>
          <w:sz w:val="26"/>
          <w:szCs w:val="26"/>
        </w:rPr>
      </w:pPr>
      <w:r w:rsidRPr="00446E97">
        <w:rPr>
          <w:sz w:val="26"/>
          <w:szCs w:val="26"/>
        </w:rPr>
        <w:t>Участник предварительно заполняет графы:</w:t>
      </w:r>
    </w:p>
    <w:p w:rsidR="00475C80" w:rsidRPr="00446E97" w:rsidRDefault="00475C80" w:rsidP="00446E97">
      <w:pPr>
        <w:pStyle w:val="aff6"/>
        <w:numPr>
          <w:ilvl w:val="0"/>
          <w:numId w:val="81"/>
        </w:numPr>
        <w:tabs>
          <w:tab w:val="clear" w:pos="1134"/>
        </w:tabs>
        <w:suppressAutoHyphens w:val="0"/>
        <w:spacing w:line="240" w:lineRule="auto"/>
        <w:rPr>
          <w:sz w:val="26"/>
          <w:szCs w:val="26"/>
        </w:rPr>
      </w:pPr>
      <w:r w:rsidRPr="00446E97">
        <w:rPr>
          <w:sz w:val="26"/>
          <w:szCs w:val="26"/>
        </w:rPr>
        <w:t xml:space="preserve">«Участник», в </w:t>
      </w:r>
      <w:proofErr w:type="gramStart"/>
      <w:r w:rsidRPr="00446E97">
        <w:rPr>
          <w:sz w:val="26"/>
          <w:szCs w:val="26"/>
        </w:rPr>
        <w:t>которой</w:t>
      </w:r>
      <w:proofErr w:type="gramEnd"/>
      <w:r w:rsidRPr="00446E97">
        <w:rPr>
          <w:sz w:val="26"/>
          <w:szCs w:val="26"/>
        </w:rPr>
        <w:t xml:space="preserve"> указывает свое фирменное наименование (в </w:t>
      </w:r>
      <w:proofErr w:type="spellStart"/>
      <w:r w:rsidRPr="00446E97">
        <w:rPr>
          <w:sz w:val="26"/>
          <w:szCs w:val="26"/>
        </w:rPr>
        <w:t>т.ч</w:t>
      </w:r>
      <w:proofErr w:type="spellEnd"/>
      <w:r w:rsidRPr="00446E97">
        <w:rPr>
          <w:sz w:val="26"/>
          <w:szCs w:val="26"/>
        </w:rPr>
        <w:t>. организационно-правовую форму) и свой адрес;</w:t>
      </w:r>
    </w:p>
    <w:p w:rsidR="00475C80" w:rsidRPr="00446E97" w:rsidRDefault="00475C80" w:rsidP="00446E97">
      <w:pPr>
        <w:pStyle w:val="aff6"/>
        <w:numPr>
          <w:ilvl w:val="0"/>
          <w:numId w:val="81"/>
        </w:numPr>
        <w:tabs>
          <w:tab w:val="clear" w:pos="1134"/>
        </w:tabs>
        <w:suppressAutoHyphens w:val="0"/>
        <w:spacing w:line="240" w:lineRule="auto"/>
        <w:rPr>
          <w:sz w:val="26"/>
          <w:szCs w:val="26"/>
        </w:rPr>
      </w:pPr>
      <w:r w:rsidRPr="00446E97">
        <w:rPr>
          <w:sz w:val="26"/>
          <w:szCs w:val="26"/>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475C80" w:rsidRPr="00446E97" w:rsidRDefault="00475C80" w:rsidP="00446E97">
      <w:pPr>
        <w:pStyle w:val="aff6"/>
        <w:numPr>
          <w:ilvl w:val="0"/>
          <w:numId w:val="81"/>
        </w:numPr>
        <w:tabs>
          <w:tab w:val="clear" w:pos="1134"/>
        </w:tabs>
        <w:suppressAutoHyphens w:val="0"/>
        <w:spacing w:line="240" w:lineRule="auto"/>
        <w:rPr>
          <w:sz w:val="26"/>
          <w:szCs w:val="26"/>
        </w:rPr>
      </w:pPr>
      <w:proofErr w:type="gramStart"/>
      <w:r w:rsidRPr="00446E97">
        <w:rPr>
          <w:sz w:val="26"/>
          <w:szCs w:val="26"/>
        </w:rPr>
        <w:t>«Номер на ЭТП», в которой указывает номер закупочной процедуры на ЭТП.</w:t>
      </w:r>
      <w:proofErr w:type="gramEnd"/>
    </w:p>
    <w:p w:rsidR="00475C80" w:rsidRPr="00446E97" w:rsidRDefault="00475C80" w:rsidP="00446E97">
      <w:pPr>
        <w:pStyle w:val="aff6"/>
        <w:numPr>
          <w:ilvl w:val="3"/>
          <w:numId w:val="1"/>
        </w:numPr>
        <w:tabs>
          <w:tab w:val="num" w:pos="1134"/>
        </w:tabs>
        <w:suppressAutoHyphens w:val="0"/>
        <w:spacing w:line="240" w:lineRule="auto"/>
        <w:rPr>
          <w:sz w:val="26"/>
          <w:szCs w:val="26"/>
        </w:rPr>
      </w:pPr>
      <w:r w:rsidRPr="00446E97">
        <w:rPr>
          <w:sz w:val="26"/>
          <w:szCs w:val="26"/>
        </w:rPr>
        <w:t>Графы «Дата передачи», «Время получения», «Сдал» - заполняются фактически в момент получения Представителями Организатора и Участника.</w:t>
      </w:r>
    </w:p>
    <w:p w:rsidR="00475C80" w:rsidRPr="00446E97" w:rsidRDefault="00475C80" w:rsidP="00446E97">
      <w:pPr>
        <w:pStyle w:val="aff6"/>
        <w:numPr>
          <w:ilvl w:val="3"/>
          <w:numId w:val="1"/>
        </w:numPr>
        <w:tabs>
          <w:tab w:val="num" w:pos="1134"/>
        </w:tabs>
        <w:suppressAutoHyphens w:val="0"/>
        <w:spacing w:line="240" w:lineRule="auto"/>
        <w:rPr>
          <w:sz w:val="26"/>
          <w:szCs w:val="26"/>
        </w:rPr>
      </w:pPr>
      <w:r w:rsidRPr="00446E97">
        <w:rPr>
          <w:sz w:val="26"/>
          <w:szCs w:val="26"/>
        </w:rPr>
        <w:t>Расписка составляется в двух экземплярах, один из которых остается у Организатора.</w:t>
      </w:r>
    </w:p>
    <w:p w:rsidR="00475C80" w:rsidRPr="00446E97" w:rsidRDefault="00475C80" w:rsidP="00446E97">
      <w:pPr>
        <w:spacing w:line="240" w:lineRule="auto"/>
        <w:ind w:firstLine="0"/>
        <w:rPr>
          <w:bCs w:val="0"/>
          <w:sz w:val="26"/>
          <w:szCs w:val="26"/>
        </w:rPr>
      </w:pPr>
    </w:p>
    <w:p w:rsidR="007857E5" w:rsidRPr="00446E97" w:rsidRDefault="007857E5" w:rsidP="00446E97">
      <w:pPr>
        <w:suppressAutoHyphens w:val="0"/>
        <w:spacing w:line="240" w:lineRule="auto"/>
        <w:ind w:firstLine="0"/>
        <w:jc w:val="left"/>
        <w:rPr>
          <w:sz w:val="26"/>
          <w:szCs w:val="26"/>
          <w:lang w:eastAsia="ru-RU"/>
        </w:rPr>
      </w:pPr>
    </w:p>
    <w:p w:rsidR="007857E5" w:rsidRPr="00446E97" w:rsidRDefault="00E47073" w:rsidP="00446E97">
      <w:pPr>
        <w:pStyle w:val="2"/>
        <w:pageBreakBefore/>
        <w:tabs>
          <w:tab w:val="clear" w:pos="0"/>
          <w:tab w:val="clear" w:pos="1700"/>
          <w:tab w:val="num" w:pos="1134"/>
        </w:tabs>
        <w:spacing w:before="0" w:after="0" w:line="240" w:lineRule="auto"/>
        <w:rPr>
          <w:sz w:val="26"/>
          <w:szCs w:val="26"/>
        </w:rPr>
      </w:pPr>
      <w:bookmarkStart w:id="1609" w:name="_Ref440272274"/>
      <w:bookmarkStart w:id="1610" w:name="_Ref440274756"/>
      <w:bookmarkStart w:id="1611" w:name="_Toc471898643"/>
      <w:r w:rsidRPr="00446E97">
        <w:rPr>
          <w:sz w:val="26"/>
          <w:szCs w:val="26"/>
        </w:rPr>
        <w:lastRenderedPageBreak/>
        <w:t>Согласие Участника налоговым органам на разглашение сведений, составляющих налоговую тайну</w:t>
      </w:r>
      <w:r w:rsidR="007857E5" w:rsidRPr="00446E97">
        <w:rPr>
          <w:sz w:val="26"/>
          <w:szCs w:val="26"/>
        </w:rPr>
        <w:t xml:space="preserve"> (форма 1</w:t>
      </w:r>
      <w:r w:rsidR="00475C80" w:rsidRPr="00446E97">
        <w:rPr>
          <w:sz w:val="26"/>
          <w:szCs w:val="26"/>
        </w:rPr>
        <w:t>6</w:t>
      </w:r>
      <w:r w:rsidR="007857E5" w:rsidRPr="00446E97">
        <w:rPr>
          <w:sz w:val="26"/>
          <w:szCs w:val="26"/>
        </w:rPr>
        <w:t>)</w:t>
      </w:r>
      <w:bookmarkEnd w:id="1609"/>
      <w:bookmarkEnd w:id="1610"/>
      <w:bookmarkEnd w:id="1611"/>
    </w:p>
    <w:p w:rsidR="007857E5" w:rsidRPr="00446E97" w:rsidRDefault="007857E5" w:rsidP="00446E97">
      <w:pPr>
        <w:pStyle w:val="3"/>
        <w:spacing w:before="0" w:after="0"/>
        <w:rPr>
          <w:sz w:val="26"/>
          <w:szCs w:val="26"/>
        </w:rPr>
      </w:pPr>
      <w:bookmarkStart w:id="1612" w:name="_Toc439170718"/>
      <w:bookmarkStart w:id="1613" w:name="_Toc439172820"/>
      <w:bookmarkStart w:id="1614" w:name="_Toc439173262"/>
      <w:bookmarkStart w:id="1615" w:name="_Toc439238258"/>
      <w:bookmarkStart w:id="1616" w:name="_Toc439252806"/>
      <w:bookmarkStart w:id="1617" w:name="_Toc439323779"/>
      <w:bookmarkStart w:id="1618" w:name="_Toc440361414"/>
      <w:bookmarkStart w:id="1619" w:name="_Toc440376296"/>
      <w:bookmarkStart w:id="1620" w:name="_Toc440382554"/>
      <w:bookmarkStart w:id="1621" w:name="_Toc440447224"/>
      <w:bookmarkStart w:id="1622" w:name="_Toc440620904"/>
      <w:bookmarkStart w:id="1623" w:name="_Toc440631539"/>
      <w:bookmarkStart w:id="1624" w:name="_Toc440875778"/>
      <w:bookmarkStart w:id="1625" w:name="_Toc441131802"/>
      <w:bookmarkStart w:id="1626" w:name="_Toc468352956"/>
      <w:bookmarkStart w:id="1627" w:name="_Toc468355940"/>
      <w:bookmarkStart w:id="1628" w:name="_Toc469480824"/>
      <w:bookmarkStart w:id="1629" w:name="_Toc471898644"/>
      <w:r w:rsidRPr="00446E97">
        <w:rPr>
          <w:sz w:val="26"/>
          <w:szCs w:val="26"/>
        </w:rPr>
        <w:t xml:space="preserve">Форма </w:t>
      </w:r>
      <w:bookmarkEnd w:id="1612"/>
      <w:r w:rsidR="00E47073" w:rsidRPr="00446E97">
        <w:rPr>
          <w:sz w:val="26"/>
          <w:szCs w:val="26"/>
        </w:rPr>
        <w:t>согласия Участника налоговым органам на разглашение сведений, составляющих налоговую тайну</w:t>
      </w:r>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p>
    <w:p w:rsidR="007857E5" w:rsidRPr="00446E97" w:rsidRDefault="007857E5" w:rsidP="00446E97">
      <w:pPr>
        <w:pBdr>
          <w:top w:val="single" w:sz="4" w:space="1" w:color="auto"/>
        </w:pBdr>
        <w:shd w:val="clear" w:color="auto" w:fill="E0E0E0"/>
        <w:spacing w:line="240" w:lineRule="auto"/>
        <w:ind w:right="21" w:firstLine="0"/>
        <w:jc w:val="center"/>
        <w:rPr>
          <w:b/>
          <w:color w:val="000000"/>
          <w:spacing w:val="36"/>
          <w:sz w:val="26"/>
          <w:szCs w:val="26"/>
        </w:rPr>
      </w:pPr>
      <w:r w:rsidRPr="00446E97">
        <w:rPr>
          <w:b/>
          <w:color w:val="000000"/>
          <w:spacing w:val="36"/>
          <w:sz w:val="26"/>
          <w:szCs w:val="26"/>
        </w:rPr>
        <w:t>начало формы</w:t>
      </w:r>
    </w:p>
    <w:p w:rsidR="007857E5" w:rsidRPr="00446E97" w:rsidRDefault="007857E5" w:rsidP="00446E97">
      <w:pPr>
        <w:tabs>
          <w:tab w:val="left" w:pos="4757"/>
        </w:tabs>
        <w:spacing w:line="240" w:lineRule="auto"/>
        <w:ind w:left="1134" w:firstLine="0"/>
        <w:jc w:val="left"/>
        <w:rPr>
          <w:sz w:val="26"/>
          <w:szCs w:val="26"/>
        </w:rPr>
      </w:pPr>
    </w:p>
    <w:p w:rsidR="007857E5" w:rsidRPr="00446E97" w:rsidRDefault="007857E5" w:rsidP="00446E97">
      <w:pPr>
        <w:tabs>
          <w:tab w:val="left" w:pos="4757"/>
        </w:tabs>
        <w:spacing w:line="240" w:lineRule="auto"/>
        <w:ind w:left="1134" w:firstLine="0"/>
        <w:jc w:val="left"/>
        <w:rPr>
          <w:sz w:val="26"/>
          <w:szCs w:val="26"/>
        </w:rPr>
      </w:pPr>
      <w:r w:rsidRPr="00446E97">
        <w:rPr>
          <w:sz w:val="26"/>
          <w:szCs w:val="26"/>
        </w:rPr>
        <w:t>Приложение 1</w:t>
      </w:r>
      <w:r w:rsidR="00553A57" w:rsidRPr="00446E97">
        <w:rPr>
          <w:sz w:val="26"/>
          <w:szCs w:val="26"/>
        </w:rPr>
        <w:t>5</w:t>
      </w:r>
      <w:r w:rsidRPr="00446E97">
        <w:rPr>
          <w:sz w:val="26"/>
          <w:szCs w:val="26"/>
        </w:rPr>
        <w:t xml:space="preserve"> к письму о подаче оферты</w:t>
      </w:r>
      <w:r w:rsidRPr="00446E97">
        <w:rPr>
          <w:sz w:val="26"/>
          <w:szCs w:val="26"/>
        </w:rPr>
        <w:br/>
        <w:t>от «____»_____________ </w:t>
      </w:r>
      <w:proofErr w:type="gramStart"/>
      <w:r w:rsidRPr="00446E97">
        <w:rPr>
          <w:sz w:val="26"/>
          <w:szCs w:val="26"/>
        </w:rPr>
        <w:t>г</w:t>
      </w:r>
      <w:proofErr w:type="gramEnd"/>
      <w:r w:rsidRPr="00446E97">
        <w:rPr>
          <w:sz w:val="26"/>
          <w:szCs w:val="26"/>
        </w:rPr>
        <w:t>. №__________</w:t>
      </w:r>
    </w:p>
    <w:p w:rsidR="007857E5" w:rsidRPr="00446E97" w:rsidRDefault="007857E5" w:rsidP="00446E97">
      <w:pPr>
        <w:spacing w:line="240" w:lineRule="auto"/>
        <w:contextualSpacing/>
        <w:jc w:val="right"/>
        <w:rPr>
          <w:sz w:val="26"/>
          <w:szCs w:val="26"/>
        </w:rPr>
      </w:pPr>
    </w:p>
    <w:p w:rsidR="007857E5" w:rsidRPr="00446E97" w:rsidRDefault="007857E5" w:rsidP="00446E97">
      <w:pPr>
        <w:keepNext/>
        <w:spacing w:line="240" w:lineRule="auto"/>
        <w:jc w:val="center"/>
        <w:outlineLvl w:val="1"/>
        <w:rPr>
          <w:b/>
          <w:bCs w:val="0"/>
          <w:snapToGrid w:val="0"/>
          <w:sz w:val="26"/>
          <w:szCs w:val="26"/>
        </w:rPr>
      </w:pPr>
      <w:bookmarkStart w:id="1630" w:name="_Toc300142269"/>
      <w:bookmarkStart w:id="1631" w:name="_Toc309735391"/>
      <w:bookmarkStart w:id="1632" w:name="_Toc309985625"/>
      <w:r w:rsidRPr="00446E97">
        <w:rPr>
          <w:b/>
          <w:bCs w:val="0"/>
          <w:snapToGrid w:val="0"/>
          <w:sz w:val="26"/>
          <w:szCs w:val="26"/>
        </w:rPr>
        <w:t>Согласие Участника налоговым органам на разглашение сведений, составляющих налоговую тайну</w:t>
      </w:r>
      <w:bookmarkEnd w:id="1630"/>
      <w:r w:rsidRPr="00446E97">
        <w:rPr>
          <w:b/>
          <w:bCs w:val="0"/>
          <w:snapToGrid w:val="0"/>
          <w:sz w:val="26"/>
          <w:szCs w:val="26"/>
        </w:rPr>
        <w:t xml:space="preserve"> </w:t>
      </w:r>
      <w:bookmarkEnd w:id="1631"/>
      <w:bookmarkEnd w:id="1632"/>
    </w:p>
    <w:p w:rsidR="007857E5" w:rsidRPr="00446E97" w:rsidRDefault="007857E5" w:rsidP="00446E97">
      <w:pPr>
        <w:spacing w:line="240" w:lineRule="auto"/>
        <w:jc w:val="center"/>
        <w:rPr>
          <w:b/>
          <w:bCs w:val="0"/>
          <w:snapToGrid w:val="0"/>
          <w:sz w:val="26"/>
          <w:szCs w:val="26"/>
        </w:rPr>
      </w:pPr>
      <w:r w:rsidRPr="00446E97">
        <w:rPr>
          <w:b/>
          <w:bCs w:val="0"/>
          <w:snapToGrid w:val="0"/>
          <w:sz w:val="26"/>
          <w:szCs w:val="26"/>
        </w:rPr>
        <w:t>от «_____» ____________ 201____ г.</w:t>
      </w:r>
    </w:p>
    <w:p w:rsidR="007857E5" w:rsidRPr="00446E97" w:rsidRDefault="007857E5" w:rsidP="00446E97">
      <w:pPr>
        <w:spacing w:line="240" w:lineRule="auto"/>
        <w:jc w:val="center"/>
        <w:rPr>
          <w:bCs w:val="0"/>
          <w:snapToGrid w:val="0"/>
          <w:sz w:val="26"/>
          <w:szCs w:val="26"/>
        </w:rPr>
      </w:pPr>
    </w:p>
    <w:p w:rsidR="007857E5" w:rsidRPr="00446E97" w:rsidRDefault="007857E5" w:rsidP="00446E97">
      <w:pPr>
        <w:spacing w:line="240" w:lineRule="auto"/>
        <w:rPr>
          <w:sz w:val="26"/>
          <w:szCs w:val="26"/>
        </w:rPr>
      </w:pPr>
      <w:r w:rsidRPr="00446E97">
        <w:rPr>
          <w:sz w:val="26"/>
          <w:szCs w:val="26"/>
        </w:rPr>
        <w:t xml:space="preserve">Настоящим </w:t>
      </w:r>
      <w:r w:rsidRPr="00446E97">
        <w:rPr>
          <w:sz w:val="26"/>
          <w:szCs w:val="26"/>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446E97">
        <w:rPr>
          <w:sz w:val="26"/>
          <w:szCs w:val="26"/>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446E97">
        <w:rPr>
          <w:sz w:val="26"/>
          <w:szCs w:val="26"/>
        </w:rPr>
        <w:t xml:space="preserve">предпринимателей) </w:t>
      </w:r>
      <w:proofErr w:type="gramEnd"/>
      <w:r w:rsidRPr="00446E97">
        <w:rPr>
          <w:sz w:val="26"/>
          <w:szCs w:val="26"/>
        </w:rPr>
        <w:t xml:space="preserve">отчётности </w:t>
      </w:r>
      <w:r w:rsidRPr="00446E97">
        <w:rPr>
          <w:sz w:val="26"/>
          <w:szCs w:val="26"/>
          <w:shd w:val="clear" w:color="auto" w:fill="FFFF99"/>
        </w:rPr>
        <w:t>{указывается полное наименование Участника закупочной процедуры, ИНН}</w:t>
      </w:r>
      <w:r w:rsidRPr="00446E97">
        <w:rPr>
          <w:sz w:val="26"/>
          <w:szCs w:val="26"/>
        </w:rPr>
        <w:t xml:space="preserve"> за </w:t>
      </w:r>
      <w:r w:rsidRPr="00446E97">
        <w:rPr>
          <w:sz w:val="26"/>
          <w:szCs w:val="26"/>
          <w:shd w:val="clear" w:color="auto" w:fill="FFFF99"/>
        </w:rPr>
        <w:t>{указываются налоговые периоды}</w:t>
      </w:r>
      <w:r w:rsidRPr="00446E97">
        <w:rPr>
          <w:sz w:val="26"/>
          <w:szCs w:val="26"/>
        </w:rPr>
        <w:t xml:space="preserve"> общедоступными.</w:t>
      </w:r>
    </w:p>
    <w:p w:rsidR="007857E5" w:rsidRPr="00446E97" w:rsidRDefault="007857E5" w:rsidP="00446E97">
      <w:pPr>
        <w:spacing w:line="240" w:lineRule="auto"/>
        <w:rPr>
          <w:bCs w:val="0"/>
          <w:snapToGrid w:val="0"/>
          <w:sz w:val="26"/>
          <w:szCs w:val="26"/>
        </w:rPr>
      </w:pPr>
      <w:r w:rsidRPr="00446E97">
        <w:rPr>
          <w:sz w:val="26"/>
          <w:szCs w:val="26"/>
        </w:rPr>
        <w:t xml:space="preserve">Одновременно соглашаемся на представление налоговыми органами указанных сведений о </w:t>
      </w:r>
      <w:r w:rsidRPr="00446E97">
        <w:rPr>
          <w:sz w:val="26"/>
          <w:szCs w:val="26"/>
          <w:shd w:val="clear" w:color="auto" w:fill="FFFF99"/>
        </w:rPr>
        <w:t>{указывается полное наименование Участника закупочной процедуры, ИНН}</w:t>
      </w:r>
      <w:r w:rsidRPr="00446E97">
        <w:rPr>
          <w:sz w:val="26"/>
          <w:szCs w:val="26"/>
        </w:rPr>
        <w:t xml:space="preserve"> </w:t>
      </w:r>
      <w:r w:rsidR="00475C80" w:rsidRPr="00446E97">
        <w:rPr>
          <w:sz w:val="26"/>
          <w:szCs w:val="26"/>
        </w:rPr>
        <w:t>в адрес ПАО «МРСК Центра» (ИНН 6901067107, ОГРН 1046900099498)</w:t>
      </w:r>
      <w:r w:rsidRPr="00446E97">
        <w:rPr>
          <w:sz w:val="26"/>
          <w:szCs w:val="26"/>
        </w:rPr>
        <w:t>.</w:t>
      </w:r>
    </w:p>
    <w:p w:rsidR="007857E5" w:rsidRPr="00446E97" w:rsidRDefault="007857E5" w:rsidP="00446E97">
      <w:pPr>
        <w:spacing w:line="240" w:lineRule="auto"/>
        <w:rPr>
          <w:bCs w:val="0"/>
          <w:snapToGrid w:val="0"/>
          <w:sz w:val="26"/>
          <w:szCs w:val="26"/>
        </w:rPr>
      </w:pPr>
    </w:p>
    <w:p w:rsidR="007857E5" w:rsidRPr="00446E97" w:rsidRDefault="007857E5" w:rsidP="00446E97">
      <w:pPr>
        <w:spacing w:line="240" w:lineRule="auto"/>
        <w:rPr>
          <w:bCs w:val="0"/>
          <w:snapToGrid w:val="0"/>
          <w:sz w:val="26"/>
          <w:szCs w:val="26"/>
        </w:rPr>
      </w:pPr>
      <w:r w:rsidRPr="00446E97">
        <w:rPr>
          <w:bCs w:val="0"/>
          <w:snapToGrid w:val="0"/>
          <w:sz w:val="26"/>
          <w:szCs w:val="26"/>
        </w:rPr>
        <w:t>____________________________________                 ______________________</w:t>
      </w:r>
    </w:p>
    <w:p w:rsidR="007857E5" w:rsidRPr="00446E97" w:rsidRDefault="007857E5" w:rsidP="00446E97">
      <w:pPr>
        <w:spacing w:line="240" w:lineRule="auto"/>
        <w:rPr>
          <w:bCs w:val="0"/>
          <w:snapToGrid w:val="0"/>
          <w:sz w:val="26"/>
          <w:szCs w:val="26"/>
        </w:rPr>
      </w:pPr>
      <w:r w:rsidRPr="00446E97">
        <w:rPr>
          <w:bCs w:val="0"/>
          <w:snapToGrid w:val="0"/>
          <w:sz w:val="26"/>
          <w:szCs w:val="26"/>
        </w:rPr>
        <w:t xml:space="preserve">       (Подпись уполномоченного представителя)                                     (Ф.И.О. и должность подписавшего)</w:t>
      </w:r>
    </w:p>
    <w:p w:rsidR="007857E5" w:rsidRPr="00446E97" w:rsidRDefault="007857E5" w:rsidP="00446E97">
      <w:pPr>
        <w:spacing w:line="240" w:lineRule="auto"/>
        <w:rPr>
          <w:b/>
          <w:snapToGrid w:val="0"/>
          <w:sz w:val="26"/>
          <w:szCs w:val="26"/>
        </w:rPr>
      </w:pPr>
    </w:p>
    <w:p w:rsidR="007857E5" w:rsidRPr="00446E97" w:rsidRDefault="007857E5" w:rsidP="00446E97">
      <w:pPr>
        <w:spacing w:line="240" w:lineRule="auto"/>
        <w:rPr>
          <w:b/>
          <w:snapToGrid w:val="0"/>
          <w:sz w:val="26"/>
          <w:szCs w:val="26"/>
        </w:rPr>
      </w:pPr>
      <w:r w:rsidRPr="00446E97">
        <w:rPr>
          <w:b/>
          <w:snapToGrid w:val="0"/>
          <w:sz w:val="26"/>
          <w:szCs w:val="26"/>
        </w:rPr>
        <w:t>М.П.</w:t>
      </w:r>
    </w:p>
    <w:p w:rsidR="007857E5" w:rsidRPr="00446E97" w:rsidRDefault="007857E5" w:rsidP="00446E97">
      <w:pPr>
        <w:spacing w:line="240" w:lineRule="auto"/>
        <w:rPr>
          <w:b/>
          <w:bCs w:val="0"/>
          <w:snapToGrid w:val="0"/>
          <w:sz w:val="26"/>
          <w:szCs w:val="26"/>
        </w:rPr>
      </w:pPr>
    </w:p>
    <w:p w:rsidR="007857E5" w:rsidRPr="00446E97" w:rsidRDefault="007857E5" w:rsidP="00446E97">
      <w:pPr>
        <w:spacing w:line="240" w:lineRule="auto"/>
        <w:rPr>
          <w:b/>
          <w:bCs w:val="0"/>
          <w:snapToGrid w:val="0"/>
          <w:sz w:val="26"/>
          <w:szCs w:val="26"/>
        </w:rPr>
      </w:pPr>
    </w:p>
    <w:p w:rsidR="007857E5" w:rsidRPr="00446E97" w:rsidRDefault="007857E5" w:rsidP="00446E97">
      <w:pPr>
        <w:autoSpaceDE w:val="0"/>
        <w:autoSpaceDN w:val="0"/>
        <w:adjustRightInd w:val="0"/>
        <w:spacing w:line="240" w:lineRule="auto"/>
        <w:rPr>
          <w:sz w:val="26"/>
          <w:szCs w:val="26"/>
        </w:rPr>
      </w:pPr>
      <w:r w:rsidRPr="00446E97">
        <w:rPr>
          <w:sz w:val="26"/>
          <w:szCs w:val="26"/>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446E97">
        <w:rPr>
          <w:b/>
          <w:bCs w:val="0"/>
          <w:sz w:val="26"/>
          <w:szCs w:val="26"/>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446E97" w:rsidTr="007857E5">
        <w:tc>
          <w:tcPr>
            <w:tcW w:w="4431" w:type="dxa"/>
          </w:tcPr>
          <w:p w:rsidR="007857E5" w:rsidRPr="00446E97" w:rsidRDefault="007857E5" w:rsidP="00446E97">
            <w:pPr>
              <w:pStyle w:val="afd"/>
              <w:rPr>
                <w:sz w:val="26"/>
                <w:szCs w:val="26"/>
              </w:rPr>
            </w:pPr>
          </w:p>
        </w:tc>
        <w:tc>
          <w:tcPr>
            <w:tcW w:w="4431" w:type="dxa"/>
          </w:tcPr>
          <w:p w:rsidR="007857E5" w:rsidRPr="00446E97" w:rsidRDefault="007857E5" w:rsidP="00446E97">
            <w:pPr>
              <w:pStyle w:val="afd"/>
              <w:rPr>
                <w:sz w:val="26"/>
                <w:szCs w:val="26"/>
              </w:rPr>
            </w:pPr>
          </w:p>
        </w:tc>
      </w:tr>
      <w:tr w:rsidR="007857E5" w:rsidRPr="00446E97" w:rsidTr="007857E5">
        <w:tc>
          <w:tcPr>
            <w:tcW w:w="4431" w:type="dxa"/>
          </w:tcPr>
          <w:p w:rsidR="007857E5" w:rsidRPr="00446E97" w:rsidRDefault="007857E5" w:rsidP="00446E97">
            <w:pPr>
              <w:pStyle w:val="afd"/>
              <w:rPr>
                <w:sz w:val="26"/>
                <w:szCs w:val="26"/>
              </w:rPr>
            </w:pPr>
          </w:p>
        </w:tc>
        <w:tc>
          <w:tcPr>
            <w:tcW w:w="4431" w:type="dxa"/>
          </w:tcPr>
          <w:p w:rsidR="007857E5" w:rsidRPr="00446E97" w:rsidRDefault="007857E5" w:rsidP="00446E97">
            <w:pPr>
              <w:pStyle w:val="afd"/>
              <w:rPr>
                <w:sz w:val="26"/>
                <w:szCs w:val="26"/>
              </w:rPr>
            </w:pPr>
          </w:p>
        </w:tc>
      </w:tr>
    </w:tbl>
    <w:p w:rsidR="007857E5" w:rsidRPr="00446E97" w:rsidRDefault="007857E5" w:rsidP="00446E97">
      <w:pPr>
        <w:pBdr>
          <w:bottom w:val="single" w:sz="4" w:space="1" w:color="auto"/>
        </w:pBdr>
        <w:shd w:val="clear" w:color="auto" w:fill="E0E0E0"/>
        <w:spacing w:line="240" w:lineRule="auto"/>
        <w:ind w:right="21" w:firstLine="0"/>
        <w:jc w:val="center"/>
        <w:rPr>
          <w:b/>
          <w:color w:val="000000"/>
          <w:spacing w:val="36"/>
          <w:sz w:val="26"/>
          <w:szCs w:val="26"/>
        </w:rPr>
      </w:pPr>
      <w:r w:rsidRPr="00446E97">
        <w:rPr>
          <w:b/>
          <w:color w:val="000000"/>
          <w:spacing w:val="36"/>
          <w:sz w:val="26"/>
          <w:szCs w:val="26"/>
        </w:rPr>
        <w:t>конец формы</w:t>
      </w:r>
    </w:p>
    <w:p w:rsidR="007857E5" w:rsidRPr="00446E97" w:rsidRDefault="007857E5" w:rsidP="00446E97">
      <w:pPr>
        <w:tabs>
          <w:tab w:val="left" w:pos="4757"/>
        </w:tabs>
        <w:spacing w:line="240" w:lineRule="auto"/>
        <w:ind w:firstLine="0"/>
        <w:rPr>
          <w:i/>
          <w:sz w:val="26"/>
          <w:szCs w:val="26"/>
        </w:rPr>
      </w:pPr>
    </w:p>
    <w:p w:rsidR="007857E5" w:rsidRPr="00446E97" w:rsidRDefault="007857E5" w:rsidP="00446E97">
      <w:pPr>
        <w:suppressAutoHyphens w:val="0"/>
        <w:spacing w:line="240" w:lineRule="auto"/>
        <w:ind w:firstLine="0"/>
        <w:jc w:val="left"/>
        <w:rPr>
          <w:b/>
          <w:sz w:val="26"/>
          <w:szCs w:val="26"/>
        </w:rPr>
      </w:pPr>
      <w:r w:rsidRPr="00446E97">
        <w:rPr>
          <w:sz w:val="26"/>
          <w:szCs w:val="26"/>
        </w:rPr>
        <w:br w:type="page"/>
      </w:r>
    </w:p>
    <w:p w:rsidR="007857E5" w:rsidRPr="00446E97" w:rsidRDefault="007857E5" w:rsidP="00446E97">
      <w:pPr>
        <w:pStyle w:val="3"/>
        <w:spacing w:before="0" w:after="0"/>
        <w:rPr>
          <w:sz w:val="26"/>
          <w:szCs w:val="26"/>
        </w:rPr>
      </w:pPr>
      <w:bookmarkStart w:id="1633" w:name="_Toc439170719"/>
      <w:bookmarkStart w:id="1634" w:name="_Toc439172821"/>
      <w:bookmarkStart w:id="1635" w:name="_Toc439173263"/>
      <w:bookmarkStart w:id="1636" w:name="_Toc439238259"/>
      <w:bookmarkStart w:id="1637" w:name="_Toc439252807"/>
      <w:bookmarkStart w:id="1638" w:name="_Toc439323780"/>
      <w:bookmarkStart w:id="1639" w:name="_Toc440361415"/>
      <w:bookmarkStart w:id="1640" w:name="_Toc440376297"/>
      <w:bookmarkStart w:id="1641" w:name="_Toc440382555"/>
      <w:bookmarkStart w:id="1642" w:name="_Toc440447225"/>
      <w:bookmarkStart w:id="1643" w:name="_Toc440620905"/>
      <w:bookmarkStart w:id="1644" w:name="_Toc440631540"/>
      <w:bookmarkStart w:id="1645" w:name="_Toc440875779"/>
      <w:bookmarkStart w:id="1646" w:name="_Toc441131803"/>
      <w:bookmarkStart w:id="1647" w:name="_Toc468352957"/>
      <w:bookmarkStart w:id="1648" w:name="_Toc468355941"/>
      <w:bookmarkStart w:id="1649" w:name="_Toc469480825"/>
      <w:bookmarkStart w:id="1650" w:name="_Toc471898645"/>
      <w:r w:rsidRPr="00446E97">
        <w:rPr>
          <w:sz w:val="26"/>
          <w:szCs w:val="26"/>
        </w:rPr>
        <w:lastRenderedPageBreak/>
        <w:t>Инструкции по заполнению</w:t>
      </w:r>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p>
    <w:p w:rsidR="007857E5" w:rsidRPr="00446E97" w:rsidRDefault="007857E5" w:rsidP="00446E97">
      <w:pPr>
        <w:pStyle w:val="aff6"/>
        <w:numPr>
          <w:ilvl w:val="3"/>
          <w:numId w:val="1"/>
        </w:numPr>
        <w:tabs>
          <w:tab w:val="num" w:pos="1134"/>
          <w:tab w:val="num" w:pos="1276"/>
        </w:tabs>
        <w:suppressAutoHyphens w:val="0"/>
        <w:spacing w:line="240" w:lineRule="auto"/>
        <w:rPr>
          <w:sz w:val="26"/>
          <w:szCs w:val="26"/>
        </w:rPr>
      </w:pPr>
      <w:r w:rsidRPr="00446E97">
        <w:rPr>
          <w:sz w:val="26"/>
          <w:szCs w:val="26"/>
        </w:rPr>
        <w:t xml:space="preserve">Участник указывает дату и номер заявки в соответствии с письмом о подаче оферты </w:t>
      </w:r>
      <w:r w:rsidR="00D90031" w:rsidRPr="00446E97">
        <w:rPr>
          <w:sz w:val="26"/>
          <w:szCs w:val="26"/>
        </w:rPr>
        <w:t xml:space="preserve">(подраздел </w:t>
      </w:r>
      <w:r w:rsidR="00667BB8" w:rsidRPr="00446E97">
        <w:rPr>
          <w:sz w:val="26"/>
          <w:szCs w:val="26"/>
        </w:rPr>
        <w:fldChar w:fldCharType="begin"/>
      </w:r>
      <w:r w:rsidR="00D90031" w:rsidRPr="00446E97">
        <w:rPr>
          <w:sz w:val="26"/>
          <w:szCs w:val="26"/>
        </w:rPr>
        <w:instrText xml:space="preserve"> REF _Ref55336310 \r \h </w:instrText>
      </w:r>
      <w:r w:rsidR="00667BB8" w:rsidRPr="00446E97">
        <w:rPr>
          <w:sz w:val="26"/>
          <w:szCs w:val="26"/>
        </w:rPr>
      </w:r>
      <w:r w:rsidR="00446E97" w:rsidRPr="00446E97">
        <w:rPr>
          <w:sz w:val="26"/>
          <w:szCs w:val="26"/>
        </w:rPr>
        <w:instrText xml:space="preserve"> \* MERGEFORMAT </w:instrText>
      </w:r>
      <w:r w:rsidR="00667BB8" w:rsidRPr="00446E97">
        <w:rPr>
          <w:sz w:val="26"/>
          <w:szCs w:val="26"/>
        </w:rPr>
        <w:fldChar w:fldCharType="separate"/>
      </w:r>
      <w:r w:rsidR="004F7A87" w:rsidRPr="00446E97">
        <w:rPr>
          <w:sz w:val="26"/>
          <w:szCs w:val="26"/>
        </w:rPr>
        <w:t>5.1</w:t>
      </w:r>
      <w:r w:rsidR="00667BB8" w:rsidRPr="00446E97">
        <w:rPr>
          <w:sz w:val="26"/>
          <w:szCs w:val="26"/>
        </w:rPr>
        <w:fldChar w:fldCharType="end"/>
      </w:r>
      <w:r w:rsidR="00D90031" w:rsidRPr="00446E97">
        <w:rPr>
          <w:sz w:val="26"/>
          <w:szCs w:val="26"/>
        </w:rPr>
        <w:t>)</w:t>
      </w:r>
      <w:r w:rsidRPr="00446E97">
        <w:rPr>
          <w:sz w:val="26"/>
          <w:szCs w:val="26"/>
        </w:rPr>
        <w:t>.</w:t>
      </w:r>
    </w:p>
    <w:p w:rsidR="007857E5" w:rsidRPr="00446E97" w:rsidRDefault="007857E5" w:rsidP="00446E97">
      <w:pPr>
        <w:pStyle w:val="aff6"/>
        <w:numPr>
          <w:ilvl w:val="3"/>
          <w:numId w:val="1"/>
        </w:numPr>
        <w:tabs>
          <w:tab w:val="num" w:pos="1134"/>
          <w:tab w:val="num" w:pos="1276"/>
        </w:tabs>
        <w:suppressAutoHyphens w:val="0"/>
        <w:spacing w:line="240" w:lineRule="auto"/>
        <w:rPr>
          <w:sz w:val="26"/>
          <w:szCs w:val="26"/>
        </w:rPr>
      </w:pPr>
      <w:r w:rsidRPr="00446E97">
        <w:rPr>
          <w:sz w:val="26"/>
          <w:szCs w:val="26"/>
        </w:rPr>
        <w:t>Полное наименование Участника закупочной процедуры указывается в соответствии с уставными документами.</w:t>
      </w:r>
    </w:p>
    <w:p w:rsidR="007857E5" w:rsidRPr="00446E97" w:rsidRDefault="007857E5" w:rsidP="00446E97">
      <w:pPr>
        <w:pStyle w:val="aff6"/>
        <w:numPr>
          <w:ilvl w:val="3"/>
          <w:numId w:val="1"/>
        </w:numPr>
        <w:tabs>
          <w:tab w:val="num" w:pos="1134"/>
          <w:tab w:val="num" w:pos="1276"/>
        </w:tabs>
        <w:suppressAutoHyphens w:val="0"/>
        <w:spacing w:line="240" w:lineRule="auto"/>
        <w:rPr>
          <w:sz w:val="26"/>
          <w:szCs w:val="26"/>
        </w:rPr>
      </w:pPr>
      <w:r w:rsidRPr="00446E97">
        <w:rPr>
          <w:sz w:val="26"/>
          <w:szCs w:val="26"/>
        </w:rPr>
        <w:t>При участии коллективных участников данная форма заполняется каждым Участником.</w:t>
      </w:r>
    </w:p>
    <w:p w:rsidR="00E47073" w:rsidRPr="00446E97" w:rsidRDefault="00E47073" w:rsidP="00446E97">
      <w:pPr>
        <w:suppressAutoHyphens w:val="0"/>
        <w:spacing w:line="240" w:lineRule="auto"/>
        <w:ind w:firstLine="0"/>
        <w:jc w:val="left"/>
        <w:rPr>
          <w:sz w:val="26"/>
          <w:szCs w:val="26"/>
          <w:lang w:eastAsia="ru-RU"/>
        </w:rPr>
      </w:pPr>
    </w:p>
    <w:p w:rsidR="00E47073" w:rsidRPr="00446E97" w:rsidRDefault="00E47073" w:rsidP="00446E97">
      <w:pPr>
        <w:pStyle w:val="2"/>
        <w:pageBreakBefore/>
        <w:tabs>
          <w:tab w:val="clear" w:pos="0"/>
          <w:tab w:val="clear" w:pos="1700"/>
          <w:tab w:val="num" w:pos="1134"/>
        </w:tabs>
        <w:spacing w:before="0" w:after="0" w:line="240" w:lineRule="auto"/>
        <w:rPr>
          <w:sz w:val="26"/>
          <w:szCs w:val="26"/>
        </w:rPr>
        <w:sectPr w:rsidR="00E47073" w:rsidRPr="00446E97" w:rsidSect="00FB7116">
          <w:pgSz w:w="11906" w:h="16838" w:code="9"/>
          <w:pgMar w:top="680" w:right="567" w:bottom="539" w:left="1134" w:header="709" w:footer="709" w:gutter="0"/>
          <w:cols w:space="720"/>
          <w:docGrid w:linePitch="360"/>
        </w:sectPr>
      </w:pPr>
    </w:p>
    <w:p w:rsidR="00635719" w:rsidRPr="00446E97" w:rsidRDefault="00C718E2" w:rsidP="00446E97">
      <w:pPr>
        <w:pStyle w:val="2"/>
        <w:pageBreakBefore/>
        <w:tabs>
          <w:tab w:val="clear" w:pos="0"/>
          <w:tab w:val="clear" w:pos="1700"/>
          <w:tab w:val="num" w:pos="1134"/>
          <w:tab w:val="num" w:pos="5104"/>
        </w:tabs>
        <w:spacing w:before="0" w:after="0" w:line="240" w:lineRule="auto"/>
        <w:rPr>
          <w:color w:val="000000"/>
          <w:sz w:val="26"/>
          <w:szCs w:val="26"/>
        </w:rPr>
      </w:pPr>
      <w:bookmarkStart w:id="1651" w:name="_Ref93268095"/>
      <w:bookmarkStart w:id="1652" w:name="_Ref93268099"/>
      <w:bookmarkStart w:id="1653" w:name="_Toc98253958"/>
      <w:bookmarkStart w:id="1654" w:name="_Toc165173884"/>
      <w:bookmarkStart w:id="1655" w:name="_Toc423423678"/>
      <w:bookmarkStart w:id="1656" w:name="_Ref440272510"/>
      <w:bookmarkStart w:id="1657" w:name="_Ref440274961"/>
      <w:bookmarkStart w:id="1658" w:name="_Ref90381141"/>
      <w:bookmarkStart w:id="1659" w:name="_Toc90385121"/>
      <w:bookmarkStart w:id="1660" w:name="_Toc98253952"/>
      <w:bookmarkStart w:id="1661" w:name="_Toc165173878"/>
      <w:bookmarkStart w:id="1662" w:name="_Toc423427449"/>
      <w:bookmarkStart w:id="1663" w:name="_Toc471898646"/>
      <w:r w:rsidRPr="00446E97">
        <w:rPr>
          <w:sz w:val="26"/>
          <w:szCs w:val="26"/>
        </w:rPr>
        <w:lastRenderedPageBreak/>
        <w:t xml:space="preserve">План распределения объемов </w:t>
      </w:r>
      <w:r w:rsidR="00D35266" w:rsidRPr="00446E97">
        <w:rPr>
          <w:color w:val="000000"/>
          <w:sz w:val="26"/>
          <w:szCs w:val="26"/>
        </w:rPr>
        <w:t>выполнения работ</w:t>
      </w:r>
      <w:r w:rsidRPr="00446E97">
        <w:rPr>
          <w:sz w:val="26"/>
          <w:szCs w:val="26"/>
        </w:rPr>
        <w:t xml:space="preserve"> между Участником и </w:t>
      </w:r>
      <w:r w:rsidR="00D35266" w:rsidRPr="00446E97">
        <w:rPr>
          <w:sz w:val="26"/>
          <w:szCs w:val="26"/>
        </w:rPr>
        <w:t>субподрядчиками</w:t>
      </w:r>
      <w:r w:rsidRPr="00446E97">
        <w:rPr>
          <w:sz w:val="26"/>
          <w:szCs w:val="26"/>
        </w:rPr>
        <w:t xml:space="preserve"> </w:t>
      </w:r>
      <w:r w:rsidRPr="00446E97">
        <w:rPr>
          <w:color w:val="000000"/>
          <w:sz w:val="26"/>
          <w:szCs w:val="26"/>
        </w:rPr>
        <w:t>(форма </w:t>
      </w:r>
      <w:r w:rsidRPr="00446E97">
        <w:rPr>
          <w:noProof/>
          <w:color w:val="000000"/>
          <w:sz w:val="26"/>
          <w:szCs w:val="26"/>
        </w:rPr>
        <w:t>1</w:t>
      </w:r>
      <w:r w:rsidR="00475C80" w:rsidRPr="00446E97">
        <w:rPr>
          <w:noProof/>
          <w:color w:val="000000"/>
          <w:sz w:val="26"/>
          <w:szCs w:val="26"/>
        </w:rPr>
        <w:t>7</w:t>
      </w:r>
      <w:r w:rsidRPr="00446E97">
        <w:rPr>
          <w:color w:val="000000"/>
          <w:sz w:val="26"/>
          <w:szCs w:val="26"/>
        </w:rPr>
        <w:t>)</w:t>
      </w:r>
      <w:bookmarkEnd w:id="1651"/>
      <w:bookmarkEnd w:id="1652"/>
      <w:bookmarkEnd w:id="1653"/>
      <w:bookmarkEnd w:id="1654"/>
      <w:bookmarkEnd w:id="1655"/>
      <w:bookmarkEnd w:id="1656"/>
      <w:bookmarkEnd w:id="1657"/>
      <w:bookmarkEnd w:id="1658"/>
      <w:bookmarkEnd w:id="1659"/>
      <w:bookmarkEnd w:id="1660"/>
      <w:bookmarkEnd w:id="1661"/>
      <w:bookmarkEnd w:id="1662"/>
      <w:bookmarkEnd w:id="1663"/>
    </w:p>
    <w:p w:rsidR="00635719" w:rsidRPr="00446E97" w:rsidRDefault="00635719" w:rsidP="00446E97">
      <w:pPr>
        <w:pStyle w:val="3"/>
        <w:spacing w:before="0" w:after="0"/>
        <w:rPr>
          <w:sz w:val="26"/>
          <w:szCs w:val="26"/>
        </w:rPr>
      </w:pPr>
      <w:bookmarkStart w:id="1664" w:name="_Toc90385125"/>
      <w:bookmarkStart w:id="1665" w:name="_Toc439170705"/>
      <w:bookmarkStart w:id="1666" w:name="_Toc439172807"/>
      <w:bookmarkStart w:id="1667" w:name="_Toc439173268"/>
      <w:bookmarkStart w:id="1668" w:name="_Toc439238264"/>
      <w:bookmarkStart w:id="1669" w:name="_Toc439252812"/>
      <w:bookmarkStart w:id="1670" w:name="_Toc439323785"/>
      <w:bookmarkStart w:id="1671" w:name="_Toc440361420"/>
      <w:bookmarkStart w:id="1672" w:name="_Toc440376302"/>
      <w:bookmarkStart w:id="1673" w:name="_Toc440382560"/>
      <w:bookmarkStart w:id="1674" w:name="_Toc440447230"/>
      <w:bookmarkStart w:id="1675" w:name="_Toc440620910"/>
      <w:bookmarkStart w:id="1676" w:name="_Toc440631545"/>
      <w:bookmarkStart w:id="1677" w:name="_Toc440875781"/>
      <w:bookmarkStart w:id="1678" w:name="_Toc441131805"/>
      <w:bookmarkStart w:id="1679" w:name="_Toc468352959"/>
      <w:bookmarkStart w:id="1680" w:name="_Toc468355943"/>
      <w:bookmarkStart w:id="1681" w:name="_Toc469480827"/>
      <w:bookmarkStart w:id="1682" w:name="_Toc471898647"/>
      <w:r w:rsidRPr="00446E97">
        <w:rPr>
          <w:sz w:val="26"/>
          <w:szCs w:val="26"/>
        </w:rPr>
        <w:t xml:space="preserve">Форма </w:t>
      </w:r>
      <w:bookmarkEnd w:id="1664"/>
      <w:bookmarkEnd w:id="1665"/>
      <w:bookmarkEnd w:id="1666"/>
      <w:bookmarkEnd w:id="1667"/>
      <w:bookmarkEnd w:id="1668"/>
      <w:bookmarkEnd w:id="1669"/>
      <w:bookmarkEnd w:id="1670"/>
      <w:bookmarkEnd w:id="1671"/>
      <w:proofErr w:type="gramStart"/>
      <w:r w:rsidR="00C718E2" w:rsidRPr="00446E97">
        <w:rPr>
          <w:sz w:val="26"/>
          <w:szCs w:val="26"/>
        </w:rPr>
        <w:t xml:space="preserve">Плана распределения объемов </w:t>
      </w:r>
      <w:r w:rsidR="00D35266" w:rsidRPr="00446E97">
        <w:rPr>
          <w:color w:val="000000"/>
          <w:sz w:val="26"/>
          <w:szCs w:val="26"/>
        </w:rPr>
        <w:t>выполнения работ</w:t>
      </w:r>
      <w:proofErr w:type="gramEnd"/>
      <w:r w:rsidR="00C718E2" w:rsidRPr="00446E97">
        <w:rPr>
          <w:sz w:val="26"/>
          <w:szCs w:val="26"/>
        </w:rPr>
        <w:t xml:space="preserve"> между Участником и </w:t>
      </w:r>
      <w:bookmarkEnd w:id="1672"/>
      <w:bookmarkEnd w:id="1673"/>
      <w:bookmarkEnd w:id="1674"/>
      <w:r w:rsidR="00D35266" w:rsidRPr="00446E97">
        <w:rPr>
          <w:sz w:val="26"/>
          <w:szCs w:val="26"/>
        </w:rPr>
        <w:t>субподрядчиками</w:t>
      </w:r>
      <w:bookmarkEnd w:id="1675"/>
      <w:bookmarkEnd w:id="1676"/>
      <w:bookmarkEnd w:id="1677"/>
      <w:bookmarkEnd w:id="1678"/>
      <w:bookmarkEnd w:id="1679"/>
      <w:bookmarkEnd w:id="1680"/>
      <w:bookmarkEnd w:id="1681"/>
      <w:bookmarkEnd w:id="1682"/>
    </w:p>
    <w:p w:rsidR="00635719" w:rsidRPr="00446E97" w:rsidRDefault="00635719" w:rsidP="00446E97">
      <w:pPr>
        <w:pBdr>
          <w:top w:val="single" w:sz="4" w:space="1" w:color="auto"/>
        </w:pBdr>
        <w:shd w:val="clear" w:color="auto" w:fill="E0E0E0"/>
        <w:spacing w:line="240" w:lineRule="auto"/>
        <w:ind w:right="21" w:firstLine="0"/>
        <w:jc w:val="center"/>
        <w:rPr>
          <w:b/>
          <w:color w:val="000000"/>
          <w:spacing w:val="36"/>
          <w:sz w:val="26"/>
          <w:szCs w:val="26"/>
        </w:rPr>
      </w:pPr>
      <w:r w:rsidRPr="00446E97">
        <w:rPr>
          <w:b/>
          <w:color w:val="000000"/>
          <w:spacing w:val="36"/>
          <w:sz w:val="26"/>
          <w:szCs w:val="26"/>
        </w:rPr>
        <w:t>начало формы</w:t>
      </w:r>
    </w:p>
    <w:p w:rsidR="00635719" w:rsidRPr="00446E97" w:rsidRDefault="00635719" w:rsidP="00446E97">
      <w:pPr>
        <w:spacing w:line="240" w:lineRule="auto"/>
        <w:ind w:firstLine="0"/>
        <w:jc w:val="left"/>
        <w:rPr>
          <w:color w:val="000000"/>
          <w:sz w:val="26"/>
          <w:szCs w:val="26"/>
        </w:rPr>
      </w:pPr>
      <w:r w:rsidRPr="00446E97">
        <w:rPr>
          <w:color w:val="000000"/>
          <w:sz w:val="26"/>
          <w:szCs w:val="26"/>
        </w:rPr>
        <w:t xml:space="preserve">Приложение </w:t>
      </w:r>
      <w:r w:rsidRPr="00446E97">
        <w:rPr>
          <w:noProof/>
          <w:color w:val="000000"/>
          <w:sz w:val="26"/>
          <w:szCs w:val="26"/>
        </w:rPr>
        <w:t>1</w:t>
      </w:r>
      <w:r w:rsidR="00DA1BA0" w:rsidRPr="00446E97">
        <w:rPr>
          <w:noProof/>
          <w:color w:val="000000"/>
          <w:sz w:val="26"/>
          <w:szCs w:val="26"/>
        </w:rPr>
        <w:t>6</w:t>
      </w:r>
      <w:r w:rsidRPr="00446E97">
        <w:rPr>
          <w:color w:val="000000"/>
          <w:sz w:val="26"/>
          <w:szCs w:val="26"/>
        </w:rPr>
        <w:t xml:space="preserve"> к письму о подаче оферты</w:t>
      </w:r>
      <w:r w:rsidRPr="00446E97">
        <w:rPr>
          <w:color w:val="000000"/>
          <w:sz w:val="26"/>
          <w:szCs w:val="26"/>
        </w:rPr>
        <w:br/>
        <w:t>от «____»_____________ </w:t>
      </w:r>
      <w:proofErr w:type="gramStart"/>
      <w:r w:rsidRPr="00446E97">
        <w:rPr>
          <w:color w:val="000000"/>
          <w:sz w:val="26"/>
          <w:szCs w:val="26"/>
        </w:rPr>
        <w:t>г</w:t>
      </w:r>
      <w:proofErr w:type="gramEnd"/>
      <w:r w:rsidRPr="00446E97">
        <w:rPr>
          <w:color w:val="000000"/>
          <w:sz w:val="26"/>
          <w:szCs w:val="26"/>
        </w:rPr>
        <w:t>. №__________</w:t>
      </w:r>
    </w:p>
    <w:p w:rsidR="00635719" w:rsidRPr="00446E97" w:rsidRDefault="00635719" w:rsidP="00446E97">
      <w:pPr>
        <w:spacing w:line="240" w:lineRule="auto"/>
        <w:ind w:firstLine="0"/>
        <w:rPr>
          <w:color w:val="000000"/>
          <w:sz w:val="26"/>
          <w:szCs w:val="26"/>
        </w:rPr>
      </w:pPr>
    </w:p>
    <w:p w:rsidR="00635719" w:rsidRPr="00446E97" w:rsidRDefault="00C718E2" w:rsidP="00446E97">
      <w:pPr>
        <w:spacing w:line="240" w:lineRule="auto"/>
        <w:ind w:firstLine="0"/>
        <w:jc w:val="center"/>
        <w:rPr>
          <w:b/>
          <w:sz w:val="26"/>
          <w:szCs w:val="26"/>
        </w:rPr>
      </w:pPr>
      <w:r w:rsidRPr="00446E97">
        <w:rPr>
          <w:b/>
          <w:sz w:val="26"/>
          <w:szCs w:val="26"/>
        </w:rPr>
        <w:t xml:space="preserve">План распределения объемов </w:t>
      </w:r>
      <w:r w:rsidR="00D35266" w:rsidRPr="00446E97">
        <w:rPr>
          <w:b/>
          <w:sz w:val="26"/>
          <w:szCs w:val="26"/>
        </w:rPr>
        <w:t>выполнения работ</w:t>
      </w:r>
      <w:r w:rsidR="00D35266" w:rsidRPr="00446E97">
        <w:rPr>
          <w:sz w:val="26"/>
          <w:szCs w:val="26"/>
        </w:rPr>
        <w:t xml:space="preserve"> </w:t>
      </w:r>
      <w:r w:rsidRPr="00446E97">
        <w:rPr>
          <w:b/>
          <w:sz w:val="26"/>
          <w:szCs w:val="26"/>
        </w:rPr>
        <w:t xml:space="preserve">между Участником и </w:t>
      </w:r>
      <w:r w:rsidR="00D35266" w:rsidRPr="00446E97">
        <w:rPr>
          <w:b/>
          <w:sz w:val="26"/>
          <w:szCs w:val="26"/>
        </w:rPr>
        <w:t>субподрядчиками</w:t>
      </w:r>
    </w:p>
    <w:p w:rsidR="00635719" w:rsidRPr="00446E97" w:rsidRDefault="00635719" w:rsidP="00446E97">
      <w:pPr>
        <w:spacing w:line="240" w:lineRule="auto"/>
        <w:ind w:firstLine="0"/>
        <w:rPr>
          <w:color w:val="000000"/>
          <w:sz w:val="26"/>
          <w:szCs w:val="26"/>
        </w:rPr>
      </w:pPr>
    </w:p>
    <w:p w:rsidR="00635719" w:rsidRPr="00446E97" w:rsidRDefault="00635719" w:rsidP="00446E97">
      <w:pPr>
        <w:spacing w:line="240" w:lineRule="auto"/>
        <w:ind w:firstLine="0"/>
        <w:rPr>
          <w:color w:val="000000"/>
          <w:sz w:val="26"/>
          <w:szCs w:val="26"/>
        </w:rPr>
      </w:pPr>
      <w:r w:rsidRPr="00446E97">
        <w:rPr>
          <w:color w:val="000000"/>
          <w:sz w:val="26"/>
          <w:szCs w:val="26"/>
        </w:rPr>
        <w:t>Наименование и адрес Участника: _______________________</w:t>
      </w:r>
    </w:p>
    <w:p w:rsidR="00635719" w:rsidRPr="00446E97" w:rsidRDefault="00635719" w:rsidP="00446E97">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653"/>
        <w:gridCol w:w="1439"/>
        <w:gridCol w:w="1554"/>
      </w:tblGrid>
      <w:tr w:rsidR="00635719" w:rsidRPr="00446E97" w:rsidTr="00C718E2">
        <w:trPr>
          <w:trHeight w:val="256"/>
        </w:trPr>
        <w:tc>
          <w:tcPr>
            <w:tcW w:w="633" w:type="dxa"/>
            <w:vMerge w:val="restart"/>
            <w:vAlign w:val="center"/>
          </w:tcPr>
          <w:p w:rsidR="00635719" w:rsidRPr="00446E97" w:rsidRDefault="00635719" w:rsidP="00446E97">
            <w:pPr>
              <w:spacing w:line="240" w:lineRule="auto"/>
              <w:ind w:firstLine="0"/>
              <w:jc w:val="center"/>
              <w:rPr>
                <w:b/>
                <w:sz w:val="26"/>
                <w:szCs w:val="26"/>
              </w:rPr>
            </w:pPr>
            <w:r w:rsidRPr="00446E97">
              <w:rPr>
                <w:b/>
                <w:sz w:val="26"/>
                <w:szCs w:val="26"/>
              </w:rPr>
              <w:t xml:space="preserve">№ </w:t>
            </w:r>
            <w:proofErr w:type="gramStart"/>
            <w:r w:rsidRPr="00446E97">
              <w:rPr>
                <w:b/>
                <w:sz w:val="26"/>
                <w:szCs w:val="26"/>
              </w:rPr>
              <w:t>п</w:t>
            </w:r>
            <w:proofErr w:type="gramEnd"/>
            <w:r w:rsidRPr="00446E97">
              <w:rPr>
                <w:b/>
                <w:sz w:val="26"/>
                <w:szCs w:val="26"/>
              </w:rPr>
              <w:t>/п</w:t>
            </w:r>
          </w:p>
        </w:tc>
        <w:tc>
          <w:tcPr>
            <w:tcW w:w="2594" w:type="dxa"/>
            <w:vMerge w:val="restart"/>
            <w:vAlign w:val="center"/>
          </w:tcPr>
          <w:p w:rsidR="00635719" w:rsidRPr="00446E97" w:rsidRDefault="00635719" w:rsidP="00446E97">
            <w:pPr>
              <w:pStyle w:val="aff0"/>
              <w:spacing w:before="0" w:after="0"/>
              <w:ind w:left="0" w:right="0"/>
              <w:jc w:val="center"/>
              <w:rPr>
                <w:b/>
                <w:sz w:val="26"/>
                <w:szCs w:val="26"/>
              </w:rPr>
            </w:pPr>
            <w:r w:rsidRPr="00446E97">
              <w:rPr>
                <w:b/>
                <w:sz w:val="26"/>
                <w:szCs w:val="26"/>
              </w:rPr>
              <w:t xml:space="preserve">Наименование </w:t>
            </w:r>
            <w:r w:rsidR="00D35266" w:rsidRPr="00446E97">
              <w:rPr>
                <w:b/>
                <w:sz w:val="26"/>
                <w:szCs w:val="26"/>
              </w:rPr>
              <w:t>работ</w:t>
            </w:r>
          </w:p>
        </w:tc>
        <w:tc>
          <w:tcPr>
            <w:tcW w:w="2288" w:type="dxa"/>
            <w:vMerge w:val="restart"/>
            <w:vAlign w:val="center"/>
          </w:tcPr>
          <w:p w:rsidR="00635719" w:rsidRPr="00446E97" w:rsidRDefault="00635719" w:rsidP="00446E97">
            <w:pPr>
              <w:pStyle w:val="aff0"/>
              <w:spacing w:before="0" w:after="0"/>
              <w:ind w:left="0" w:right="0"/>
              <w:jc w:val="center"/>
              <w:rPr>
                <w:b/>
                <w:sz w:val="26"/>
                <w:szCs w:val="26"/>
              </w:rPr>
            </w:pPr>
            <w:r w:rsidRPr="00446E97">
              <w:rPr>
                <w:b/>
                <w:sz w:val="26"/>
                <w:szCs w:val="26"/>
              </w:rPr>
              <w:t>Наименование организации,</w:t>
            </w:r>
            <w:r w:rsidR="00C718E2" w:rsidRPr="00446E97">
              <w:rPr>
                <w:b/>
                <w:sz w:val="26"/>
                <w:szCs w:val="26"/>
              </w:rPr>
              <w:t xml:space="preserve"> </w:t>
            </w:r>
            <w:r w:rsidR="00D35266" w:rsidRPr="00446E97">
              <w:rPr>
                <w:b/>
                <w:sz w:val="26"/>
                <w:szCs w:val="26"/>
              </w:rPr>
              <w:t>выполняющей</w:t>
            </w:r>
            <w:r w:rsidR="00C718E2" w:rsidRPr="00446E97">
              <w:rPr>
                <w:b/>
                <w:sz w:val="26"/>
                <w:szCs w:val="26"/>
              </w:rPr>
              <w:t xml:space="preserve"> данный объем </w:t>
            </w:r>
            <w:r w:rsidR="00D35266" w:rsidRPr="00446E97">
              <w:rPr>
                <w:b/>
                <w:sz w:val="26"/>
                <w:szCs w:val="26"/>
              </w:rPr>
              <w:t>работ</w:t>
            </w:r>
          </w:p>
        </w:tc>
        <w:tc>
          <w:tcPr>
            <w:tcW w:w="2707" w:type="dxa"/>
            <w:gridSpan w:val="2"/>
            <w:vAlign w:val="center"/>
          </w:tcPr>
          <w:p w:rsidR="00635719" w:rsidRPr="00446E97" w:rsidRDefault="00635719" w:rsidP="00446E97">
            <w:pPr>
              <w:pStyle w:val="aff0"/>
              <w:spacing w:before="0" w:after="0"/>
              <w:ind w:left="0" w:right="0"/>
              <w:jc w:val="center"/>
              <w:rPr>
                <w:b/>
                <w:sz w:val="26"/>
                <w:szCs w:val="26"/>
              </w:rPr>
            </w:pPr>
            <w:r w:rsidRPr="00446E97">
              <w:rPr>
                <w:b/>
                <w:sz w:val="26"/>
                <w:szCs w:val="26"/>
              </w:rPr>
              <w:t xml:space="preserve">Стоимость </w:t>
            </w:r>
            <w:r w:rsidR="00D35266" w:rsidRPr="00446E97">
              <w:rPr>
                <w:b/>
                <w:sz w:val="26"/>
                <w:szCs w:val="26"/>
              </w:rPr>
              <w:t>работ</w:t>
            </w:r>
          </w:p>
        </w:tc>
        <w:tc>
          <w:tcPr>
            <w:tcW w:w="1349" w:type="dxa"/>
            <w:vMerge w:val="restart"/>
            <w:vAlign w:val="center"/>
          </w:tcPr>
          <w:p w:rsidR="00635719" w:rsidRPr="00446E97" w:rsidRDefault="00635719" w:rsidP="00446E97">
            <w:pPr>
              <w:pStyle w:val="aff0"/>
              <w:spacing w:before="0" w:after="0"/>
              <w:ind w:left="0" w:right="0"/>
              <w:jc w:val="center"/>
              <w:rPr>
                <w:b/>
                <w:sz w:val="26"/>
                <w:szCs w:val="26"/>
              </w:rPr>
            </w:pPr>
            <w:r w:rsidRPr="00446E97">
              <w:rPr>
                <w:b/>
                <w:sz w:val="26"/>
                <w:szCs w:val="26"/>
              </w:rPr>
              <w:t xml:space="preserve">Сроки </w:t>
            </w:r>
            <w:r w:rsidR="00CC3DAD" w:rsidRPr="00446E97">
              <w:rPr>
                <w:b/>
                <w:sz w:val="26"/>
                <w:szCs w:val="26"/>
              </w:rPr>
              <w:t xml:space="preserve">оказания </w:t>
            </w:r>
            <w:r w:rsidR="00D35266" w:rsidRPr="00446E97">
              <w:rPr>
                <w:b/>
                <w:sz w:val="26"/>
                <w:szCs w:val="26"/>
              </w:rPr>
              <w:t>работ</w:t>
            </w:r>
            <w:r w:rsidRPr="00446E97">
              <w:rPr>
                <w:b/>
                <w:sz w:val="26"/>
                <w:szCs w:val="26"/>
              </w:rPr>
              <w:t xml:space="preserve"> (начало и окончание)</w:t>
            </w:r>
          </w:p>
        </w:tc>
      </w:tr>
      <w:tr w:rsidR="00635719" w:rsidRPr="00446E97" w:rsidTr="00C718E2">
        <w:trPr>
          <w:trHeight w:val="147"/>
        </w:trPr>
        <w:tc>
          <w:tcPr>
            <w:tcW w:w="633" w:type="dxa"/>
            <w:vMerge/>
            <w:vAlign w:val="center"/>
          </w:tcPr>
          <w:p w:rsidR="00635719" w:rsidRPr="00446E97" w:rsidRDefault="00635719" w:rsidP="00446E97">
            <w:pPr>
              <w:pStyle w:val="aff0"/>
              <w:spacing w:before="0" w:after="0"/>
              <w:ind w:left="0" w:right="0"/>
              <w:jc w:val="center"/>
              <w:rPr>
                <w:sz w:val="26"/>
                <w:szCs w:val="26"/>
              </w:rPr>
            </w:pPr>
          </w:p>
        </w:tc>
        <w:tc>
          <w:tcPr>
            <w:tcW w:w="2594" w:type="dxa"/>
            <w:vMerge/>
            <w:vAlign w:val="center"/>
          </w:tcPr>
          <w:p w:rsidR="00635719" w:rsidRPr="00446E97" w:rsidRDefault="00635719" w:rsidP="00446E97">
            <w:pPr>
              <w:pStyle w:val="aff0"/>
              <w:spacing w:before="0" w:after="0"/>
              <w:ind w:left="0" w:right="0"/>
              <w:jc w:val="center"/>
              <w:rPr>
                <w:sz w:val="26"/>
                <w:szCs w:val="26"/>
              </w:rPr>
            </w:pPr>
          </w:p>
        </w:tc>
        <w:tc>
          <w:tcPr>
            <w:tcW w:w="2288" w:type="dxa"/>
            <w:vMerge/>
            <w:vAlign w:val="center"/>
          </w:tcPr>
          <w:p w:rsidR="00635719" w:rsidRPr="00446E97" w:rsidRDefault="00635719" w:rsidP="00446E97">
            <w:pPr>
              <w:pStyle w:val="aff0"/>
              <w:spacing w:before="0" w:after="0"/>
              <w:ind w:left="0" w:right="0"/>
              <w:jc w:val="center"/>
              <w:rPr>
                <w:sz w:val="26"/>
                <w:szCs w:val="26"/>
              </w:rPr>
            </w:pPr>
          </w:p>
        </w:tc>
        <w:tc>
          <w:tcPr>
            <w:tcW w:w="1432" w:type="dxa"/>
            <w:vAlign w:val="center"/>
          </w:tcPr>
          <w:p w:rsidR="00635719" w:rsidRPr="00446E97" w:rsidRDefault="00635719" w:rsidP="00446E97">
            <w:pPr>
              <w:pStyle w:val="aff0"/>
              <w:spacing w:before="0" w:after="0"/>
              <w:ind w:left="0" w:right="0"/>
              <w:jc w:val="center"/>
              <w:rPr>
                <w:b/>
                <w:sz w:val="26"/>
                <w:szCs w:val="26"/>
              </w:rPr>
            </w:pPr>
            <w:r w:rsidRPr="00446E97">
              <w:rPr>
                <w:b/>
                <w:sz w:val="26"/>
                <w:szCs w:val="26"/>
              </w:rPr>
              <w:t>в денежном выражении, руб. (без НДС)</w:t>
            </w:r>
          </w:p>
        </w:tc>
        <w:tc>
          <w:tcPr>
            <w:tcW w:w="1275" w:type="dxa"/>
            <w:vAlign w:val="center"/>
          </w:tcPr>
          <w:p w:rsidR="00635719" w:rsidRPr="00446E97" w:rsidRDefault="00635719" w:rsidP="00446E97">
            <w:pPr>
              <w:pStyle w:val="aff0"/>
              <w:spacing w:before="0" w:after="0"/>
              <w:ind w:left="0" w:right="0"/>
              <w:jc w:val="center"/>
              <w:rPr>
                <w:b/>
                <w:sz w:val="26"/>
                <w:szCs w:val="26"/>
              </w:rPr>
            </w:pPr>
            <w:proofErr w:type="gramStart"/>
            <w:r w:rsidRPr="00446E97">
              <w:rPr>
                <w:b/>
                <w:sz w:val="26"/>
                <w:szCs w:val="26"/>
              </w:rPr>
              <w:t>в</w:t>
            </w:r>
            <w:proofErr w:type="gramEnd"/>
            <w:r w:rsidRPr="00446E97">
              <w:rPr>
                <w:b/>
                <w:sz w:val="26"/>
                <w:szCs w:val="26"/>
              </w:rPr>
              <w:t xml:space="preserve"> % от общей стоимости</w:t>
            </w:r>
          </w:p>
        </w:tc>
        <w:tc>
          <w:tcPr>
            <w:tcW w:w="1349" w:type="dxa"/>
            <w:vMerge/>
            <w:vAlign w:val="center"/>
          </w:tcPr>
          <w:p w:rsidR="00635719" w:rsidRPr="00446E97" w:rsidRDefault="00635719" w:rsidP="00446E97">
            <w:pPr>
              <w:pStyle w:val="aff0"/>
              <w:spacing w:before="0" w:after="0"/>
              <w:ind w:left="0" w:right="0"/>
              <w:jc w:val="center"/>
              <w:rPr>
                <w:sz w:val="26"/>
                <w:szCs w:val="26"/>
              </w:rPr>
            </w:pPr>
          </w:p>
        </w:tc>
      </w:tr>
      <w:tr w:rsidR="00635719" w:rsidRPr="00446E97" w:rsidTr="00C718E2">
        <w:trPr>
          <w:trHeight w:val="256"/>
        </w:trPr>
        <w:tc>
          <w:tcPr>
            <w:tcW w:w="633" w:type="dxa"/>
            <w:vAlign w:val="center"/>
          </w:tcPr>
          <w:p w:rsidR="00635719" w:rsidRPr="00446E97" w:rsidRDefault="00635719" w:rsidP="00446E97">
            <w:pPr>
              <w:pStyle w:val="aff1"/>
              <w:numPr>
                <w:ilvl w:val="0"/>
                <w:numId w:val="58"/>
              </w:numPr>
              <w:suppressAutoHyphens w:val="0"/>
              <w:spacing w:before="0" w:after="0"/>
              <w:ind w:left="0" w:right="0"/>
              <w:jc w:val="center"/>
              <w:rPr>
                <w:color w:val="000000"/>
                <w:sz w:val="26"/>
                <w:szCs w:val="26"/>
              </w:rPr>
            </w:pPr>
          </w:p>
        </w:tc>
        <w:tc>
          <w:tcPr>
            <w:tcW w:w="2594" w:type="dxa"/>
            <w:vAlign w:val="center"/>
          </w:tcPr>
          <w:p w:rsidR="00635719" w:rsidRPr="00446E97" w:rsidRDefault="00635719" w:rsidP="00446E97">
            <w:pPr>
              <w:pStyle w:val="aff1"/>
              <w:spacing w:before="0" w:after="0"/>
              <w:ind w:left="0" w:right="0"/>
              <w:jc w:val="center"/>
              <w:rPr>
                <w:sz w:val="26"/>
                <w:szCs w:val="26"/>
              </w:rPr>
            </w:pPr>
          </w:p>
        </w:tc>
        <w:tc>
          <w:tcPr>
            <w:tcW w:w="2288" w:type="dxa"/>
            <w:vAlign w:val="center"/>
          </w:tcPr>
          <w:p w:rsidR="00635719" w:rsidRPr="00446E97" w:rsidRDefault="00635719" w:rsidP="00446E97">
            <w:pPr>
              <w:pStyle w:val="aff1"/>
              <w:spacing w:before="0" w:after="0"/>
              <w:ind w:left="0" w:right="0"/>
              <w:jc w:val="center"/>
              <w:rPr>
                <w:sz w:val="26"/>
                <w:szCs w:val="26"/>
              </w:rPr>
            </w:pPr>
          </w:p>
        </w:tc>
        <w:tc>
          <w:tcPr>
            <w:tcW w:w="1432" w:type="dxa"/>
            <w:vAlign w:val="center"/>
          </w:tcPr>
          <w:p w:rsidR="00635719" w:rsidRPr="00446E97" w:rsidRDefault="00635719" w:rsidP="00446E97">
            <w:pPr>
              <w:pStyle w:val="aff1"/>
              <w:spacing w:before="0" w:after="0"/>
              <w:ind w:left="0" w:right="0"/>
              <w:jc w:val="center"/>
              <w:rPr>
                <w:sz w:val="26"/>
                <w:szCs w:val="26"/>
              </w:rPr>
            </w:pPr>
          </w:p>
        </w:tc>
        <w:tc>
          <w:tcPr>
            <w:tcW w:w="1275" w:type="dxa"/>
            <w:vAlign w:val="center"/>
          </w:tcPr>
          <w:p w:rsidR="00635719" w:rsidRPr="00446E97" w:rsidRDefault="00635719" w:rsidP="00446E97">
            <w:pPr>
              <w:pStyle w:val="aff1"/>
              <w:spacing w:before="0" w:after="0"/>
              <w:ind w:left="0" w:right="0"/>
              <w:jc w:val="center"/>
              <w:rPr>
                <w:sz w:val="26"/>
                <w:szCs w:val="26"/>
              </w:rPr>
            </w:pPr>
          </w:p>
        </w:tc>
        <w:tc>
          <w:tcPr>
            <w:tcW w:w="1349" w:type="dxa"/>
            <w:vAlign w:val="center"/>
          </w:tcPr>
          <w:p w:rsidR="00635719" w:rsidRPr="00446E97" w:rsidRDefault="00635719" w:rsidP="00446E97">
            <w:pPr>
              <w:pStyle w:val="aff1"/>
              <w:spacing w:before="0" w:after="0"/>
              <w:ind w:left="0" w:right="0"/>
              <w:jc w:val="center"/>
              <w:rPr>
                <w:sz w:val="26"/>
                <w:szCs w:val="26"/>
              </w:rPr>
            </w:pPr>
          </w:p>
        </w:tc>
      </w:tr>
      <w:tr w:rsidR="00635719" w:rsidRPr="00446E97" w:rsidTr="00C718E2">
        <w:trPr>
          <w:trHeight w:val="256"/>
        </w:trPr>
        <w:tc>
          <w:tcPr>
            <w:tcW w:w="633" w:type="dxa"/>
            <w:vAlign w:val="center"/>
          </w:tcPr>
          <w:p w:rsidR="00635719" w:rsidRPr="00446E97" w:rsidRDefault="00635719" w:rsidP="00446E97">
            <w:pPr>
              <w:pStyle w:val="aff1"/>
              <w:numPr>
                <w:ilvl w:val="0"/>
                <w:numId w:val="58"/>
              </w:numPr>
              <w:suppressAutoHyphens w:val="0"/>
              <w:spacing w:before="0" w:after="0"/>
              <w:ind w:left="0" w:right="0"/>
              <w:jc w:val="center"/>
              <w:rPr>
                <w:color w:val="000000"/>
                <w:sz w:val="26"/>
                <w:szCs w:val="26"/>
              </w:rPr>
            </w:pPr>
          </w:p>
        </w:tc>
        <w:tc>
          <w:tcPr>
            <w:tcW w:w="2594" w:type="dxa"/>
            <w:vAlign w:val="center"/>
          </w:tcPr>
          <w:p w:rsidR="00635719" w:rsidRPr="00446E97" w:rsidRDefault="00635719" w:rsidP="00446E97">
            <w:pPr>
              <w:pStyle w:val="aff1"/>
              <w:spacing w:before="0" w:after="0"/>
              <w:ind w:left="0" w:right="0"/>
              <w:jc w:val="center"/>
              <w:rPr>
                <w:sz w:val="26"/>
                <w:szCs w:val="26"/>
              </w:rPr>
            </w:pPr>
          </w:p>
        </w:tc>
        <w:tc>
          <w:tcPr>
            <w:tcW w:w="2288" w:type="dxa"/>
            <w:vAlign w:val="center"/>
          </w:tcPr>
          <w:p w:rsidR="00635719" w:rsidRPr="00446E97" w:rsidRDefault="00635719" w:rsidP="00446E97">
            <w:pPr>
              <w:pStyle w:val="aff1"/>
              <w:spacing w:before="0" w:after="0"/>
              <w:ind w:left="0" w:right="0"/>
              <w:jc w:val="center"/>
              <w:rPr>
                <w:sz w:val="26"/>
                <w:szCs w:val="26"/>
              </w:rPr>
            </w:pPr>
          </w:p>
        </w:tc>
        <w:tc>
          <w:tcPr>
            <w:tcW w:w="1432" w:type="dxa"/>
            <w:vAlign w:val="center"/>
          </w:tcPr>
          <w:p w:rsidR="00635719" w:rsidRPr="00446E97" w:rsidRDefault="00635719" w:rsidP="00446E97">
            <w:pPr>
              <w:pStyle w:val="aff1"/>
              <w:spacing w:before="0" w:after="0"/>
              <w:ind w:left="0" w:right="0"/>
              <w:jc w:val="center"/>
              <w:rPr>
                <w:sz w:val="26"/>
                <w:szCs w:val="26"/>
              </w:rPr>
            </w:pPr>
          </w:p>
        </w:tc>
        <w:tc>
          <w:tcPr>
            <w:tcW w:w="1275" w:type="dxa"/>
            <w:vAlign w:val="center"/>
          </w:tcPr>
          <w:p w:rsidR="00635719" w:rsidRPr="00446E97" w:rsidRDefault="00635719" w:rsidP="00446E97">
            <w:pPr>
              <w:pStyle w:val="aff1"/>
              <w:spacing w:before="0" w:after="0"/>
              <w:ind w:left="0" w:right="0"/>
              <w:jc w:val="center"/>
              <w:rPr>
                <w:sz w:val="26"/>
                <w:szCs w:val="26"/>
              </w:rPr>
            </w:pPr>
          </w:p>
        </w:tc>
        <w:tc>
          <w:tcPr>
            <w:tcW w:w="1349" w:type="dxa"/>
            <w:vAlign w:val="center"/>
          </w:tcPr>
          <w:p w:rsidR="00635719" w:rsidRPr="00446E97" w:rsidRDefault="00635719" w:rsidP="00446E97">
            <w:pPr>
              <w:pStyle w:val="aff1"/>
              <w:spacing w:before="0" w:after="0"/>
              <w:ind w:left="0" w:right="0"/>
              <w:jc w:val="center"/>
              <w:rPr>
                <w:sz w:val="26"/>
                <w:szCs w:val="26"/>
              </w:rPr>
            </w:pPr>
          </w:p>
        </w:tc>
      </w:tr>
      <w:tr w:rsidR="00635719" w:rsidRPr="00446E97" w:rsidTr="00C718E2">
        <w:trPr>
          <w:trHeight w:val="256"/>
        </w:trPr>
        <w:tc>
          <w:tcPr>
            <w:tcW w:w="633" w:type="dxa"/>
            <w:vAlign w:val="center"/>
          </w:tcPr>
          <w:p w:rsidR="00635719" w:rsidRPr="00446E97" w:rsidRDefault="00635719" w:rsidP="00446E97">
            <w:pPr>
              <w:pStyle w:val="aff1"/>
              <w:numPr>
                <w:ilvl w:val="0"/>
                <w:numId w:val="58"/>
              </w:numPr>
              <w:suppressAutoHyphens w:val="0"/>
              <w:spacing w:before="0" w:after="0"/>
              <w:ind w:left="0" w:right="0"/>
              <w:jc w:val="center"/>
              <w:rPr>
                <w:color w:val="000000"/>
                <w:sz w:val="26"/>
                <w:szCs w:val="26"/>
              </w:rPr>
            </w:pPr>
          </w:p>
        </w:tc>
        <w:tc>
          <w:tcPr>
            <w:tcW w:w="2594" w:type="dxa"/>
            <w:vAlign w:val="center"/>
          </w:tcPr>
          <w:p w:rsidR="00635719" w:rsidRPr="00446E97" w:rsidRDefault="00635719" w:rsidP="00446E97">
            <w:pPr>
              <w:pStyle w:val="aff1"/>
              <w:spacing w:before="0" w:after="0"/>
              <w:ind w:left="0" w:right="0"/>
              <w:jc w:val="center"/>
              <w:rPr>
                <w:sz w:val="26"/>
                <w:szCs w:val="26"/>
              </w:rPr>
            </w:pPr>
          </w:p>
        </w:tc>
        <w:tc>
          <w:tcPr>
            <w:tcW w:w="2288" w:type="dxa"/>
            <w:vAlign w:val="center"/>
          </w:tcPr>
          <w:p w:rsidR="00635719" w:rsidRPr="00446E97" w:rsidRDefault="00635719" w:rsidP="00446E97">
            <w:pPr>
              <w:pStyle w:val="aff1"/>
              <w:spacing w:before="0" w:after="0"/>
              <w:ind w:left="0" w:right="0"/>
              <w:jc w:val="center"/>
              <w:rPr>
                <w:sz w:val="26"/>
                <w:szCs w:val="26"/>
              </w:rPr>
            </w:pPr>
          </w:p>
        </w:tc>
        <w:tc>
          <w:tcPr>
            <w:tcW w:w="1432" w:type="dxa"/>
            <w:vAlign w:val="center"/>
          </w:tcPr>
          <w:p w:rsidR="00635719" w:rsidRPr="00446E97" w:rsidRDefault="00635719" w:rsidP="00446E97">
            <w:pPr>
              <w:pStyle w:val="aff1"/>
              <w:spacing w:before="0" w:after="0"/>
              <w:ind w:left="0" w:right="0"/>
              <w:jc w:val="center"/>
              <w:rPr>
                <w:sz w:val="26"/>
                <w:szCs w:val="26"/>
              </w:rPr>
            </w:pPr>
          </w:p>
        </w:tc>
        <w:tc>
          <w:tcPr>
            <w:tcW w:w="1275" w:type="dxa"/>
            <w:vAlign w:val="center"/>
          </w:tcPr>
          <w:p w:rsidR="00635719" w:rsidRPr="00446E97" w:rsidRDefault="00635719" w:rsidP="00446E97">
            <w:pPr>
              <w:pStyle w:val="aff1"/>
              <w:spacing w:before="0" w:after="0"/>
              <w:ind w:left="0" w:right="0"/>
              <w:jc w:val="center"/>
              <w:rPr>
                <w:sz w:val="26"/>
                <w:szCs w:val="26"/>
              </w:rPr>
            </w:pPr>
          </w:p>
        </w:tc>
        <w:tc>
          <w:tcPr>
            <w:tcW w:w="1349" w:type="dxa"/>
            <w:vAlign w:val="center"/>
          </w:tcPr>
          <w:p w:rsidR="00635719" w:rsidRPr="00446E97" w:rsidRDefault="00635719" w:rsidP="00446E97">
            <w:pPr>
              <w:pStyle w:val="aff1"/>
              <w:spacing w:before="0" w:after="0"/>
              <w:ind w:left="0" w:right="0"/>
              <w:jc w:val="center"/>
              <w:rPr>
                <w:sz w:val="26"/>
                <w:szCs w:val="26"/>
              </w:rPr>
            </w:pPr>
          </w:p>
        </w:tc>
      </w:tr>
      <w:tr w:rsidR="00635719" w:rsidRPr="00446E97" w:rsidTr="00C718E2">
        <w:trPr>
          <w:trHeight w:val="256"/>
        </w:trPr>
        <w:tc>
          <w:tcPr>
            <w:tcW w:w="633" w:type="dxa"/>
            <w:vAlign w:val="center"/>
          </w:tcPr>
          <w:p w:rsidR="00635719" w:rsidRPr="00446E97" w:rsidRDefault="00635719" w:rsidP="00446E97">
            <w:pPr>
              <w:pStyle w:val="aff1"/>
              <w:spacing w:before="0" w:after="0"/>
              <w:ind w:left="0" w:right="0"/>
              <w:jc w:val="center"/>
              <w:rPr>
                <w:color w:val="000000"/>
                <w:sz w:val="26"/>
                <w:szCs w:val="26"/>
              </w:rPr>
            </w:pPr>
            <w:r w:rsidRPr="00446E97">
              <w:rPr>
                <w:color w:val="000000"/>
                <w:sz w:val="26"/>
                <w:szCs w:val="26"/>
              </w:rPr>
              <w:t>…</w:t>
            </w:r>
          </w:p>
        </w:tc>
        <w:tc>
          <w:tcPr>
            <w:tcW w:w="2594" w:type="dxa"/>
            <w:vAlign w:val="center"/>
          </w:tcPr>
          <w:p w:rsidR="00635719" w:rsidRPr="00446E97" w:rsidRDefault="00635719" w:rsidP="00446E97">
            <w:pPr>
              <w:pStyle w:val="aff1"/>
              <w:spacing w:before="0" w:after="0"/>
              <w:ind w:left="0" w:right="0"/>
              <w:jc w:val="center"/>
              <w:rPr>
                <w:sz w:val="26"/>
                <w:szCs w:val="26"/>
              </w:rPr>
            </w:pPr>
          </w:p>
        </w:tc>
        <w:tc>
          <w:tcPr>
            <w:tcW w:w="2288" w:type="dxa"/>
            <w:vAlign w:val="center"/>
          </w:tcPr>
          <w:p w:rsidR="00635719" w:rsidRPr="00446E97" w:rsidRDefault="00635719" w:rsidP="00446E97">
            <w:pPr>
              <w:pStyle w:val="aff1"/>
              <w:spacing w:before="0" w:after="0"/>
              <w:ind w:left="0" w:right="0"/>
              <w:jc w:val="center"/>
              <w:rPr>
                <w:sz w:val="26"/>
                <w:szCs w:val="26"/>
              </w:rPr>
            </w:pPr>
          </w:p>
        </w:tc>
        <w:tc>
          <w:tcPr>
            <w:tcW w:w="1432" w:type="dxa"/>
            <w:vAlign w:val="center"/>
          </w:tcPr>
          <w:p w:rsidR="00635719" w:rsidRPr="00446E97" w:rsidRDefault="00635719" w:rsidP="00446E97">
            <w:pPr>
              <w:pStyle w:val="aff1"/>
              <w:spacing w:before="0" w:after="0"/>
              <w:ind w:left="0" w:right="0"/>
              <w:jc w:val="center"/>
              <w:rPr>
                <w:sz w:val="26"/>
                <w:szCs w:val="26"/>
              </w:rPr>
            </w:pPr>
          </w:p>
        </w:tc>
        <w:tc>
          <w:tcPr>
            <w:tcW w:w="1275" w:type="dxa"/>
            <w:vAlign w:val="center"/>
          </w:tcPr>
          <w:p w:rsidR="00635719" w:rsidRPr="00446E97" w:rsidRDefault="00635719" w:rsidP="00446E97">
            <w:pPr>
              <w:pStyle w:val="aff1"/>
              <w:spacing w:before="0" w:after="0"/>
              <w:ind w:left="0" w:right="0"/>
              <w:jc w:val="center"/>
              <w:rPr>
                <w:sz w:val="26"/>
                <w:szCs w:val="26"/>
              </w:rPr>
            </w:pPr>
          </w:p>
        </w:tc>
        <w:tc>
          <w:tcPr>
            <w:tcW w:w="1349" w:type="dxa"/>
            <w:vAlign w:val="center"/>
          </w:tcPr>
          <w:p w:rsidR="00635719" w:rsidRPr="00446E97" w:rsidRDefault="00635719" w:rsidP="00446E97">
            <w:pPr>
              <w:pStyle w:val="aff1"/>
              <w:spacing w:before="0" w:after="0"/>
              <w:ind w:left="0" w:right="0"/>
              <w:jc w:val="center"/>
              <w:rPr>
                <w:sz w:val="26"/>
                <w:szCs w:val="26"/>
              </w:rPr>
            </w:pPr>
          </w:p>
        </w:tc>
      </w:tr>
      <w:tr w:rsidR="00635719" w:rsidRPr="00446E97" w:rsidTr="00C718E2">
        <w:trPr>
          <w:trHeight w:val="269"/>
        </w:trPr>
        <w:tc>
          <w:tcPr>
            <w:tcW w:w="5515" w:type="dxa"/>
            <w:gridSpan w:val="3"/>
            <w:vAlign w:val="center"/>
          </w:tcPr>
          <w:p w:rsidR="00635719" w:rsidRPr="00446E97" w:rsidRDefault="00635719" w:rsidP="00446E97">
            <w:pPr>
              <w:pStyle w:val="aff1"/>
              <w:spacing w:before="0" w:after="0"/>
              <w:ind w:left="0" w:right="0"/>
              <w:rPr>
                <w:b/>
                <w:sz w:val="26"/>
                <w:szCs w:val="26"/>
              </w:rPr>
            </w:pPr>
            <w:r w:rsidRPr="00446E97">
              <w:rPr>
                <w:b/>
                <w:sz w:val="26"/>
                <w:szCs w:val="26"/>
              </w:rPr>
              <w:t>ИТОГО</w:t>
            </w:r>
          </w:p>
        </w:tc>
        <w:tc>
          <w:tcPr>
            <w:tcW w:w="1432" w:type="dxa"/>
            <w:vAlign w:val="center"/>
          </w:tcPr>
          <w:p w:rsidR="00635719" w:rsidRPr="00446E97" w:rsidRDefault="00635719" w:rsidP="00446E97">
            <w:pPr>
              <w:pStyle w:val="aff1"/>
              <w:spacing w:before="0" w:after="0"/>
              <w:ind w:left="0" w:right="0"/>
              <w:jc w:val="center"/>
              <w:rPr>
                <w:b/>
                <w:sz w:val="26"/>
                <w:szCs w:val="26"/>
              </w:rPr>
            </w:pPr>
          </w:p>
        </w:tc>
        <w:tc>
          <w:tcPr>
            <w:tcW w:w="1275" w:type="dxa"/>
            <w:vAlign w:val="center"/>
          </w:tcPr>
          <w:p w:rsidR="00635719" w:rsidRPr="00446E97" w:rsidRDefault="00635719" w:rsidP="00446E97">
            <w:pPr>
              <w:pStyle w:val="aff1"/>
              <w:spacing w:before="0" w:after="0"/>
              <w:ind w:left="0" w:right="0"/>
              <w:jc w:val="center"/>
              <w:rPr>
                <w:b/>
                <w:sz w:val="26"/>
                <w:szCs w:val="26"/>
              </w:rPr>
            </w:pPr>
            <w:r w:rsidRPr="00446E97">
              <w:rPr>
                <w:b/>
                <w:sz w:val="26"/>
                <w:szCs w:val="26"/>
              </w:rPr>
              <w:t>100%</w:t>
            </w:r>
          </w:p>
        </w:tc>
        <w:tc>
          <w:tcPr>
            <w:tcW w:w="1349" w:type="dxa"/>
            <w:vAlign w:val="center"/>
          </w:tcPr>
          <w:p w:rsidR="00635719" w:rsidRPr="00446E97" w:rsidRDefault="00635719" w:rsidP="00446E97">
            <w:pPr>
              <w:pStyle w:val="aff1"/>
              <w:spacing w:before="0" w:after="0"/>
              <w:ind w:left="0" w:right="0"/>
              <w:jc w:val="center"/>
              <w:rPr>
                <w:b/>
                <w:sz w:val="26"/>
                <w:szCs w:val="26"/>
              </w:rPr>
            </w:pPr>
            <w:r w:rsidRPr="00446E97">
              <w:rPr>
                <w:b/>
                <w:sz w:val="26"/>
                <w:szCs w:val="26"/>
              </w:rPr>
              <w:t>Х</w:t>
            </w:r>
          </w:p>
        </w:tc>
      </w:tr>
    </w:tbl>
    <w:p w:rsidR="00635719" w:rsidRPr="00446E97" w:rsidRDefault="00635719" w:rsidP="00446E97">
      <w:pPr>
        <w:spacing w:line="240" w:lineRule="auto"/>
        <w:rPr>
          <w:color w:val="000000"/>
          <w:sz w:val="26"/>
          <w:szCs w:val="26"/>
        </w:rPr>
      </w:pPr>
    </w:p>
    <w:p w:rsidR="00635719" w:rsidRPr="00446E97" w:rsidRDefault="00635719" w:rsidP="00446E97">
      <w:pPr>
        <w:spacing w:line="240" w:lineRule="auto"/>
        <w:rPr>
          <w:color w:val="000000"/>
          <w:sz w:val="26"/>
          <w:szCs w:val="26"/>
        </w:rPr>
      </w:pPr>
      <w:r w:rsidRPr="00446E97">
        <w:rPr>
          <w:color w:val="000000"/>
          <w:sz w:val="26"/>
          <w:szCs w:val="26"/>
        </w:rPr>
        <w:t>____________________________________</w:t>
      </w:r>
    </w:p>
    <w:p w:rsidR="00635719" w:rsidRPr="00446E97" w:rsidRDefault="00635719" w:rsidP="00446E97">
      <w:pPr>
        <w:spacing w:line="240" w:lineRule="auto"/>
        <w:ind w:right="3684"/>
        <w:jc w:val="center"/>
        <w:rPr>
          <w:color w:val="000000"/>
          <w:sz w:val="26"/>
          <w:szCs w:val="26"/>
          <w:vertAlign w:val="superscript"/>
        </w:rPr>
      </w:pPr>
      <w:r w:rsidRPr="00446E97">
        <w:rPr>
          <w:color w:val="000000"/>
          <w:sz w:val="26"/>
          <w:szCs w:val="26"/>
          <w:vertAlign w:val="superscript"/>
        </w:rPr>
        <w:t>(подпись, М.П.)</w:t>
      </w:r>
    </w:p>
    <w:p w:rsidR="00635719" w:rsidRPr="00446E97" w:rsidRDefault="00635719" w:rsidP="00446E97">
      <w:pPr>
        <w:spacing w:line="240" w:lineRule="auto"/>
        <w:rPr>
          <w:color w:val="000000"/>
          <w:sz w:val="26"/>
          <w:szCs w:val="26"/>
        </w:rPr>
      </w:pPr>
      <w:r w:rsidRPr="00446E97">
        <w:rPr>
          <w:color w:val="000000"/>
          <w:sz w:val="26"/>
          <w:szCs w:val="26"/>
        </w:rPr>
        <w:t>____________________________________</w:t>
      </w:r>
    </w:p>
    <w:p w:rsidR="00635719" w:rsidRPr="00446E97" w:rsidRDefault="00635719" w:rsidP="00446E97">
      <w:pPr>
        <w:spacing w:line="240" w:lineRule="auto"/>
        <w:ind w:right="3684"/>
        <w:jc w:val="center"/>
        <w:rPr>
          <w:color w:val="000000"/>
          <w:sz w:val="26"/>
          <w:szCs w:val="26"/>
          <w:vertAlign w:val="superscript"/>
        </w:rPr>
      </w:pPr>
      <w:r w:rsidRPr="00446E97">
        <w:rPr>
          <w:color w:val="000000"/>
          <w:sz w:val="26"/>
          <w:szCs w:val="26"/>
          <w:vertAlign w:val="superscript"/>
        </w:rPr>
        <w:t xml:space="preserve">(фамилия, имя, отчество </w:t>
      </w:r>
      <w:proofErr w:type="gramStart"/>
      <w:r w:rsidRPr="00446E97">
        <w:rPr>
          <w:color w:val="000000"/>
          <w:sz w:val="26"/>
          <w:szCs w:val="26"/>
          <w:vertAlign w:val="superscript"/>
        </w:rPr>
        <w:t>подписавшего</w:t>
      </w:r>
      <w:proofErr w:type="gramEnd"/>
      <w:r w:rsidRPr="00446E97">
        <w:rPr>
          <w:color w:val="000000"/>
          <w:sz w:val="26"/>
          <w:szCs w:val="26"/>
          <w:vertAlign w:val="superscript"/>
        </w:rPr>
        <w:t>, должность)</w:t>
      </w:r>
    </w:p>
    <w:p w:rsidR="00635719" w:rsidRPr="00446E97" w:rsidRDefault="00635719" w:rsidP="00446E97">
      <w:pPr>
        <w:pBdr>
          <w:bottom w:val="single" w:sz="4" w:space="1" w:color="auto"/>
        </w:pBdr>
        <w:shd w:val="clear" w:color="auto" w:fill="E0E0E0"/>
        <w:spacing w:line="240" w:lineRule="auto"/>
        <w:ind w:right="21" w:firstLine="0"/>
        <w:jc w:val="center"/>
        <w:rPr>
          <w:b/>
          <w:color w:val="000000"/>
          <w:spacing w:val="36"/>
          <w:sz w:val="26"/>
          <w:szCs w:val="26"/>
        </w:rPr>
      </w:pPr>
      <w:r w:rsidRPr="00446E97">
        <w:rPr>
          <w:b/>
          <w:color w:val="000000"/>
          <w:spacing w:val="36"/>
          <w:sz w:val="26"/>
          <w:szCs w:val="26"/>
        </w:rPr>
        <w:t>конец формы</w:t>
      </w:r>
    </w:p>
    <w:p w:rsidR="00635719" w:rsidRPr="00446E97" w:rsidRDefault="00635719" w:rsidP="00446E97">
      <w:pPr>
        <w:suppressAutoHyphens w:val="0"/>
        <w:spacing w:line="240" w:lineRule="auto"/>
        <w:ind w:firstLine="0"/>
        <w:jc w:val="left"/>
        <w:rPr>
          <w:sz w:val="26"/>
          <w:szCs w:val="26"/>
        </w:rPr>
      </w:pPr>
      <w:bookmarkStart w:id="1683" w:name="_Toc90385126"/>
      <w:bookmarkStart w:id="1684" w:name="_Toc98253959"/>
      <w:bookmarkStart w:id="1685" w:name="_Toc157248211"/>
      <w:bookmarkStart w:id="1686" w:name="_Toc157496580"/>
      <w:bookmarkStart w:id="1687" w:name="_Toc158206119"/>
      <w:bookmarkStart w:id="1688" w:name="_Toc164057804"/>
      <w:bookmarkStart w:id="1689" w:name="_Toc164137154"/>
      <w:bookmarkStart w:id="1690" w:name="_Toc164161314"/>
      <w:bookmarkStart w:id="1691" w:name="_Toc165173885"/>
      <w:r w:rsidRPr="00446E97">
        <w:rPr>
          <w:b/>
          <w:sz w:val="26"/>
          <w:szCs w:val="26"/>
        </w:rPr>
        <w:br w:type="page"/>
      </w:r>
    </w:p>
    <w:p w:rsidR="00635719" w:rsidRPr="00446E97" w:rsidRDefault="00635719" w:rsidP="00446E97">
      <w:pPr>
        <w:pStyle w:val="3"/>
        <w:spacing w:before="0" w:after="0"/>
        <w:rPr>
          <w:sz w:val="26"/>
          <w:szCs w:val="26"/>
        </w:rPr>
      </w:pPr>
      <w:bookmarkStart w:id="1692" w:name="_Toc439170706"/>
      <w:bookmarkStart w:id="1693" w:name="_Toc439172808"/>
      <w:bookmarkStart w:id="1694" w:name="_Toc439173269"/>
      <w:bookmarkStart w:id="1695" w:name="_Toc439238265"/>
      <w:bookmarkStart w:id="1696" w:name="_Toc439252813"/>
      <w:bookmarkStart w:id="1697" w:name="_Toc439323786"/>
      <w:bookmarkStart w:id="1698" w:name="_Toc440361421"/>
      <w:bookmarkStart w:id="1699" w:name="_Toc440376303"/>
      <w:bookmarkStart w:id="1700" w:name="_Toc440382561"/>
      <w:bookmarkStart w:id="1701" w:name="_Toc440447231"/>
      <w:bookmarkStart w:id="1702" w:name="_Toc440620911"/>
      <w:bookmarkStart w:id="1703" w:name="_Toc440631546"/>
      <w:bookmarkStart w:id="1704" w:name="_Toc440875782"/>
      <w:bookmarkStart w:id="1705" w:name="_Toc441131806"/>
      <w:bookmarkStart w:id="1706" w:name="_Toc468352960"/>
      <w:bookmarkStart w:id="1707" w:name="_Toc468355944"/>
      <w:bookmarkStart w:id="1708" w:name="_Toc469480828"/>
      <w:bookmarkStart w:id="1709" w:name="_Toc471898648"/>
      <w:r w:rsidRPr="00446E97">
        <w:rPr>
          <w:sz w:val="26"/>
          <w:szCs w:val="26"/>
        </w:rPr>
        <w:lastRenderedPageBreak/>
        <w:t>Инструкции по заполнению</w:t>
      </w:r>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p>
    <w:p w:rsidR="00635719" w:rsidRPr="00446E97" w:rsidRDefault="00635719" w:rsidP="00446E97">
      <w:pPr>
        <w:pStyle w:val="aff6"/>
        <w:numPr>
          <w:ilvl w:val="3"/>
          <w:numId w:val="1"/>
        </w:numPr>
        <w:tabs>
          <w:tab w:val="num" w:pos="1134"/>
        </w:tabs>
        <w:suppressAutoHyphens w:val="0"/>
        <w:spacing w:line="240" w:lineRule="auto"/>
        <w:rPr>
          <w:sz w:val="26"/>
          <w:szCs w:val="26"/>
        </w:rPr>
      </w:pPr>
      <w:r w:rsidRPr="00446E97">
        <w:rPr>
          <w:sz w:val="26"/>
          <w:szCs w:val="26"/>
        </w:rPr>
        <w:t xml:space="preserve">Данная форма заполняется только в том случае, если Заявка подается Участником </w:t>
      </w:r>
      <w:r w:rsidR="00C718E2" w:rsidRPr="00446E97">
        <w:rPr>
          <w:sz w:val="26"/>
          <w:szCs w:val="26"/>
        </w:rPr>
        <w:t xml:space="preserve">с привлечением </w:t>
      </w:r>
      <w:r w:rsidR="00D35266" w:rsidRPr="00446E97">
        <w:rPr>
          <w:sz w:val="26"/>
          <w:szCs w:val="26"/>
        </w:rPr>
        <w:t>субподрядчиков</w:t>
      </w:r>
      <w:r w:rsidR="00C718E2" w:rsidRPr="00446E97">
        <w:rPr>
          <w:sz w:val="26"/>
          <w:szCs w:val="26"/>
        </w:rPr>
        <w:t xml:space="preserve"> </w:t>
      </w:r>
      <w:r w:rsidRPr="00446E97">
        <w:rPr>
          <w:sz w:val="26"/>
          <w:szCs w:val="26"/>
        </w:rPr>
        <w:t xml:space="preserve">(подраздел </w:t>
      </w:r>
      <w:r w:rsidR="00667BB8" w:rsidRPr="00446E97">
        <w:rPr>
          <w:sz w:val="26"/>
          <w:szCs w:val="26"/>
        </w:rPr>
        <w:fldChar w:fldCharType="begin"/>
      </w:r>
      <w:r w:rsidR="00C718E2" w:rsidRPr="00446E97">
        <w:rPr>
          <w:sz w:val="26"/>
          <w:szCs w:val="26"/>
        </w:rPr>
        <w:instrText xml:space="preserve"> REF _Ref440271628 \r \h </w:instrText>
      </w:r>
      <w:r w:rsidR="00667BB8" w:rsidRPr="00446E97">
        <w:rPr>
          <w:sz w:val="26"/>
          <w:szCs w:val="26"/>
        </w:rPr>
      </w:r>
      <w:r w:rsidR="00446E97" w:rsidRPr="00446E97">
        <w:rPr>
          <w:sz w:val="26"/>
          <w:szCs w:val="26"/>
        </w:rPr>
        <w:instrText xml:space="preserve"> \* MERGEFORMAT </w:instrText>
      </w:r>
      <w:r w:rsidR="00667BB8" w:rsidRPr="00446E97">
        <w:rPr>
          <w:sz w:val="26"/>
          <w:szCs w:val="26"/>
        </w:rPr>
        <w:fldChar w:fldCharType="separate"/>
      </w:r>
      <w:r w:rsidR="004F7A87" w:rsidRPr="00446E97">
        <w:rPr>
          <w:sz w:val="26"/>
          <w:szCs w:val="26"/>
        </w:rPr>
        <w:t>3.3.9</w:t>
      </w:r>
      <w:r w:rsidR="00667BB8" w:rsidRPr="00446E97">
        <w:rPr>
          <w:sz w:val="26"/>
          <w:szCs w:val="26"/>
        </w:rPr>
        <w:fldChar w:fldCharType="end"/>
      </w:r>
      <w:r w:rsidRPr="00446E97">
        <w:rPr>
          <w:sz w:val="26"/>
          <w:szCs w:val="26"/>
        </w:rPr>
        <w:t>).</w:t>
      </w:r>
    </w:p>
    <w:p w:rsidR="00635719" w:rsidRPr="00446E97" w:rsidRDefault="00635719" w:rsidP="00446E97">
      <w:pPr>
        <w:pStyle w:val="aff6"/>
        <w:numPr>
          <w:ilvl w:val="3"/>
          <w:numId w:val="1"/>
        </w:numPr>
        <w:tabs>
          <w:tab w:val="num" w:pos="1134"/>
        </w:tabs>
        <w:suppressAutoHyphens w:val="0"/>
        <w:spacing w:line="240" w:lineRule="auto"/>
        <w:rPr>
          <w:sz w:val="26"/>
          <w:szCs w:val="26"/>
        </w:rPr>
      </w:pPr>
      <w:r w:rsidRPr="00446E97">
        <w:rPr>
          <w:sz w:val="26"/>
          <w:szCs w:val="26"/>
        </w:rPr>
        <w:t xml:space="preserve">Участник указывает дату и номер Заявки в соответствии с письмом о подаче оферты </w:t>
      </w:r>
      <w:r w:rsidR="00D90031" w:rsidRPr="00446E97">
        <w:rPr>
          <w:sz w:val="26"/>
          <w:szCs w:val="26"/>
        </w:rPr>
        <w:t xml:space="preserve">(подраздел </w:t>
      </w:r>
      <w:r w:rsidR="00667BB8" w:rsidRPr="00446E97">
        <w:rPr>
          <w:sz w:val="26"/>
          <w:szCs w:val="26"/>
        </w:rPr>
        <w:fldChar w:fldCharType="begin"/>
      </w:r>
      <w:r w:rsidR="00D90031" w:rsidRPr="00446E97">
        <w:rPr>
          <w:sz w:val="26"/>
          <w:szCs w:val="26"/>
        </w:rPr>
        <w:instrText xml:space="preserve"> REF _Ref55336310 \r \h </w:instrText>
      </w:r>
      <w:r w:rsidR="00667BB8" w:rsidRPr="00446E97">
        <w:rPr>
          <w:sz w:val="26"/>
          <w:szCs w:val="26"/>
        </w:rPr>
      </w:r>
      <w:r w:rsidR="00446E97" w:rsidRPr="00446E97">
        <w:rPr>
          <w:sz w:val="26"/>
          <w:szCs w:val="26"/>
        </w:rPr>
        <w:instrText xml:space="preserve"> \* MERGEFORMAT </w:instrText>
      </w:r>
      <w:r w:rsidR="00667BB8" w:rsidRPr="00446E97">
        <w:rPr>
          <w:sz w:val="26"/>
          <w:szCs w:val="26"/>
        </w:rPr>
        <w:fldChar w:fldCharType="separate"/>
      </w:r>
      <w:r w:rsidR="004F7A87" w:rsidRPr="00446E97">
        <w:rPr>
          <w:sz w:val="26"/>
          <w:szCs w:val="26"/>
        </w:rPr>
        <w:t>5.1</w:t>
      </w:r>
      <w:r w:rsidR="00667BB8" w:rsidRPr="00446E97">
        <w:rPr>
          <w:sz w:val="26"/>
          <w:szCs w:val="26"/>
        </w:rPr>
        <w:fldChar w:fldCharType="end"/>
      </w:r>
      <w:r w:rsidR="00D90031" w:rsidRPr="00446E97">
        <w:rPr>
          <w:sz w:val="26"/>
          <w:szCs w:val="26"/>
        </w:rPr>
        <w:t>)</w:t>
      </w:r>
      <w:r w:rsidRPr="00446E97">
        <w:rPr>
          <w:sz w:val="26"/>
          <w:szCs w:val="26"/>
        </w:rPr>
        <w:t>.</w:t>
      </w:r>
    </w:p>
    <w:p w:rsidR="00635719" w:rsidRPr="00446E97" w:rsidRDefault="00635719" w:rsidP="00446E97">
      <w:pPr>
        <w:pStyle w:val="aff6"/>
        <w:numPr>
          <w:ilvl w:val="3"/>
          <w:numId w:val="1"/>
        </w:numPr>
        <w:tabs>
          <w:tab w:val="num" w:pos="1134"/>
        </w:tabs>
        <w:suppressAutoHyphens w:val="0"/>
        <w:spacing w:line="240" w:lineRule="auto"/>
        <w:rPr>
          <w:sz w:val="26"/>
          <w:szCs w:val="26"/>
        </w:rPr>
      </w:pPr>
      <w:r w:rsidRPr="00446E97">
        <w:rPr>
          <w:sz w:val="26"/>
          <w:szCs w:val="26"/>
        </w:rPr>
        <w:t xml:space="preserve">Участник указывает свое фирменное наименование (в </w:t>
      </w:r>
      <w:proofErr w:type="spellStart"/>
      <w:r w:rsidRPr="00446E97">
        <w:rPr>
          <w:sz w:val="26"/>
          <w:szCs w:val="26"/>
        </w:rPr>
        <w:t>т.ч</w:t>
      </w:r>
      <w:proofErr w:type="spellEnd"/>
      <w:r w:rsidRPr="00446E97">
        <w:rPr>
          <w:sz w:val="26"/>
          <w:szCs w:val="26"/>
        </w:rPr>
        <w:t>. организационно-правовую форму) и свой адрес.</w:t>
      </w:r>
    </w:p>
    <w:p w:rsidR="00635719" w:rsidRPr="00446E97" w:rsidRDefault="00635719" w:rsidP="00446E97">
      <w:pPr>
        <w:pStyle w:val="aff6"/>
        <w:numPr>
          <w:ilvl w:val="3"/>
          <w:numId w:val="1"/>
        </w:numPr>
        <w:tabs>
          <w:tab w:val="num" w:pos="1134"/>
        </w:tabs>
        <w:suppressAutoHyphens w:val="0"/>
        <w:spacing w:line="240" w:lineRule="auto"/>
        <w:rPr>
          <w:sz w:val="26"/>
          <w:szCs w:val="26"/>
        </w:rPr>
      </w:pPr>
      <w:r w:rsidRPr="00446E97">
        <w:rPr>
          <w:sz w:val="26"/>
          <w:szCs w:val="26"/>
        </w:rPr>
        <w:t>В данной форме Участник указывает:</w:t>
      </w:r>
    </w:p>
    <w:p w:rsidR="00635719" w:rsidRPr="00446E97" w:rsidRDefault="00C718E2" w:rsidP="00446E97">
      <w:pPr>
        <w:pStyle w:val="a0"/>
        <w:numPr>
          <w:ilvl w:val="4"/>
          <w:numId w:val="1"/>
        </w:numPr>
        <w:tabs>
          <w:tab w:val="num" w:pos="1701"/>
        </w:tabs>
        <w:suppressAutoHyphens w:val="0"/>
        <w:spacing w:line="240" w:lineRule="auto"/>
        <w:rPr>
          <w:sz w:val="26"/>
          <w:szCs w:val="26"/>
        </w:rPr>
      </w:pPr>
      <w:r w:rsidRPr="00446E97">
        <w:rPr>
          <w:sz w:val="26"/>
          <w:szCs w:val="26"/>
        </w:rPr>
        <w:t xml:space="preserve">перечень выполняемых Участником и каждым </w:t>
      </w:r>
      <w:r w:rsidR="00D35266" w:rsidRPr="00446E97">
        <w:rPr>
          <w:sz w:val="26"/>
          <w:szCs w:val="26"/>
        </w:rPr>
        <w:t>субподрядчиком</w:t>
      </w:r>
      <w:r w:rsidRPr="00446E97">
        <w:rPr>
          <w:sz w:val="26"/>
          <w:szCs w:val="26"/>
        </w:rPr>
        <w:t xml:space="preserve"> </w:t>
      </w:r>
      <w:r w:rsidR="00D35266" w:rsidRPr="00446E97">
        <w:rPr>
          <w:sz w:val="26"/>
          <w:szCs w:val="26"/>
        </w:rPr>
        <w:t>работ</w:t>
      </w:r>
      <w:r w:rsidR="00635719" w:rsidRPr="00446E97">
        <w:rPr>
          <w:sz w:val="26"/>
          <w:szCs w:val="26"/>
        </w:rPr>
        <w:t>;</w:t>
      </w:r>
    </w:p>
    <w:p w:rsidR="00635719" w:rsidRPr="00446E97" w:rsidRDefault="00C718E2" w:rsidP="00446E97">
      <w:pPr>
        <w:pStyle w:val="a0"/>
        <w:numPr>
          <w:ilvl w:val="4"/>
          <w:numId w:val="1"/>
        </w:numPr>
        <w:tabs>
          <w:tab w:val="num" w:pos="1701"/>
        </w:tabs>
        <w:suppressAutoHyphens w:val="0"/>
        <w:spacing w:line="240" w:lineRule="auto"/>
        <w:rPr>
          <w:sz w:val="26"/>
          <w:szCs w:val="26"/>
        </w:rPr>
      </w:pPr>
      <w:r w:rsidRPr="00446E97">
        <w:rPr>
          <w:sz w:val="26"/>
          <w:szCs w:val="26"/>
        </w:rPr>
        <w:t xml:space="preserve">стоимость </w:t>
      </w:r>
      <w:r w:rsidR="00D35266" w:rsidRPr="00446E97">
        <w:rPr>
          <w:sz w:val="26"/>
          <w:szCs w:val="26"/>
        </w:rPr>
        <w:t>работ</w:t>
      </w:r>
      <w:r w:rsidRPr="00446E97">
        <w:rPr>
          <w:sz w:val="26"/>
          <w:szCs w:val="26"/>
        </w:rPr>
        <w:t xml:space="preserve"> по Участнику и </w:t>
      </w:r>
      <w:r w:rsidR="00D35266" w:rsidRPr="00446E97">
        <w:rPr>
          <w:sz w:val="26"/>
          <w:szCs w:val="26"/>
        </w:rPr>
        <w:t>субподрядчикам</w:t>
      </w:r>
      <w:r w:rsidRPr="00446E97">
        <w:rPr>
          <w:sz w:val="26"/>
          <w:szCs w:val="26"/>
        </w:rPr>
        <w:t xml:space="preserve"> в денежном и процентном выражении в соответствии со</w:t>
      </w:r>
      <w:r w:rsidR="00635719" w:rsidRPr="00446E97">
        <w:rPr>
          <w:sz w:val="26"/>
          <w:szCs w:val="26"/>
        </w:rPr>
        <w:t xml:space="preserve"> </w:t>
      </w:r>
      <w:r w:rsidR="00841A6F" w:rsidRPr="00446E97">
        <w:rPr>
          <w:sz w:val="26"/>
          <w:szCs w:val="26"/>
        </w:rPr>
        <w:t xml:space="preserve">Сводной таблицей стоимости </w:t>
      </w:r>
      <w:r w:rsidR="001C4BB0" w:rsidRPr="00446E97">
        <w:rPr>
          <w:bCs w:val="0"/>
          <w:sz w:val="26"/>
          <w:szCs w:val="26"/>
        </w:rPr>
        <w:t>работ</w:t>
      </w:r>
      <w:r w:rsidR="001C4BB0" w:rsidRPr="00446E97">
        <w:rPr>
          <w:sz w:val="26"/>
          <w:szCs w:val="26"/>
        </w:rPr>
        <w:t xml:space="preserve"> </w:t>
      </w:r>
      <w:r w:rsidR="00635719" w:rsidRPr="00446E97">
        <w:rPr>
          <w:sz w:val="26"/>
          <w:szCs w:val="26"/>
        </w:rPr>
        <w:t>(</w:t>
      </w:r>
      <w:r w:rsidR="00D90031" w:rsidRPr="00446E97">
        <w:rPr>
          <w:sz w:val="26"/>
          <w:szCs w:val="26"/>
        </w:rPr>
        <w:t>подраздел</w:t>
      </w:r>
      <w:r w:rsidR="00841A6F" w:rsidRPr="00446E97">
        <w:rPr>
          <w:sz w:val="26"/>
          <w:szCs w:val="26"/>
        </w:rPr>
        <w:t xml:space="preserve"> </w:t>
      </w:r>
      <w:r w:rsidR="00667BB8" w:rsidRPr="00446E97">
        <w:rPr>
          <w:sz w:val="26"/>
          <w:szCs w:val="26"/>
        </w:rPr>
        <w:fldChar w:fldCharType="begin"/>
      </w:r>
      <w:r w:rsidR="00D90031" w:rsidRPr="00446E97">
        <w:rPr>
          <w:sz w:val="26"/>
          <w:szCs w:val="26"/>
        </w:rPr>
        <w:instrText xml:space="preserve"> REF _Ref440274337 \r \h </w:instrText>
      </w:r>
      <w:r w:rsidR="00667BB8" w:rsidRPr="00446E97">
        <w:rPr>
          <w:sz w:val="26"/>
          <w:szCs w:val="26"/>
        </w:rPr>
      </w:r>
      <w:r w:rsidR="00446E97" w:rsidRPr="00446E97">
        <w:rPr>
          <w:sz w:val="26"/>
          <w:szCs w:val="26"/>
        </w:rPr>
        <w:instrText xml:space="preserve"> \* MERGEFORMAT </w:instrText>
      </w:r>
      <w:r w:rsidR="00667BB8" w:rsidRPr="00446E97">
        <w:rPr>
          <w:sz w:val="26"/>
          <w:szCs w:val="26"/>
        </w:rPr>
        <w:fldChar w:fldCharType="separate"/>
      </w:r>
      <w:r w:rsidR="004F7A87" w:rsidRPr="00446E97">
        <w:rPr>
          <w:sz w:val="26"/>
          <w:szCs w:val="26"/>
        </w:rPr>
        <w:t>5.2</w:t>
      </w:r>
      <w:r w:rsidR="00667BB8" w:rsidRPr="00446E97">
        <w:rPr>
          <w:sz w:val="26"/>
          <w:szCs w:val="26"/>
        </w:rPr>
        <w:fldChar w:fldCharType="end"/>
      </w:r>
      <w:r w:rsidR="00635719" w:rsidRPr="00446E97">
        <w:rPr>
          <w:sz w:val="26"/>
          <w:szCs w:val="26"/>
        </w:rPr>
        <w:t>);</w:t>
      </w:r>
    </w:p>
    <w:p w:rsidR="00635719" w:rsidRPr="00446E97" w:rsidRDefault="00C718E2" w:rsidP="00446E97">
      <w:pPr>
        <w:pStyle w:val="a0"/>
        <w:numPr>
          <w:ilvl w:val="4"/>
          <w:numId w:val="1"/>
        </w:numPr>
        <w:tabs>
          <w:tab w:val="num" w:pos="1701"/>
        </w:tabs>
        <w:suppressAutoHyphens w:val="0"/>
        <w:spacing w:line="240" w:lineRule="auto"/>
        <w:rPr>
          <w:sz w:val="26"/>
          <w:szCs w:val="26"/>
        </w:rPr>
      </w:pPr>
      <w:r w:rsidRPr="00446E97">
        <w:rPr>
          <w:sz w:val="26"/>
          <w:szCs w:val="26"/>
        </w:rPr>
        <w:t xml:space="preserve">сроки </w:t>
      </w:r>
      <w:r w:rsidR="00D35266" w:rsidRPr="00446E97">
        <w:rPr>
          <w:sz w:val="26"/>
          <w:szCs w:val="26"/>
        </w:rPr>
        <w:t>выполнения работ</w:t>
      </w:r>
      <w:r w:rsidRPr="00446E97">
        <w:rPr>
          <w:sz w:val="26"/>
          <w:szCs w:val="26"/>
        </w:rPr>
        <w:t xml:space="preserve"> </w:t>
      </w:r>
      <w:r w:rsidR="00FC4C06" w:rsidRPr="00446E97">
        <w:rPr>
          <w:sz w:val="26"/>
          <w:szCs w:val="26"/>
        </w:rPr>
        <w:t>Участником</w:t>
      </w:r>
      <w:r w:rsidRPr="00446E97">
        <w:rPr>
          <w:sz w:val="26"/>
          <w:szCs w:val="26"/>
        </w:rPr>
        <w:t xml:space="preserve"> и каждым </w:t>
      </w:r>
      <w:r w:rsidR="00D35266" w:rsidRPr="00446E97">
        <w:rPr>
          <w:sz w:val="26"/>
          <w:szCs w:val="26"/>
        </w:rPr>
        <w:t>субподрядчиком</w:t>
      </w:r>
      <w:r w:rsidRPr="00446E97">
        <w:rPr>
          <w:sz w:val="26"/>
          <w:szCs w:val="26"/>
        </w:rPr>
        <w:t xml:space="preserve"> в соответствии с Графиком </w:t>
      </w:r>
      <w:r w:rsidR="00D35266" w:rsidRPr="00446E97">
        <w:rPr>
          <w:sz w:val="26"/>
          <w:szCs w:val="26"/>
        </w:rPr>
        <w:t>выполнения работ</w:t>
      </w:r>
      <w:r w:rsidR="00635719" w:rsidRPr="00446E97">
        <w:rPr>
          <w:sz w:val="26"/>
          <w:szCs w:val="26"/>
        </w:rPr>
        <w:t xml:space="preserve"> (подраздел </w:t>
      </w:r>
      <w:r w:rsidR="00667BB8" w:rsidRPr="00446E97">
        <w:rPr>
          <w:sz w:val="26"/>
          <w:szCs w:val="26"/>
        </w:rPr>
        <w:fldChar w:fldCharType="begin"/>
      </w:r>
      <w:r w:rsidR="00D90031" w:rsidRPr="00446E97">
        <w:rPr>
          <w:sz w:val="26"/>
          <w:szCs w:val="26"/>
        </w:rPr>
        <w:instrText xml:space="preserve"> REF _Ref440274366 \r \h </w:instrText>
      </w:r>
      <w:r w:rsidR="00667BB8" w:rsidRPr="00446E97">
        <w:rPr>
          <w:sz w:val="26"/>
          <w:szCs w:val="26"/>
        </w:rPr>
      </w:r>
      <w:r w:rsidR="00446E97" w:rsidRPr="00446E97">
        <w:rPr>
          <w:sz w:val="26"/>
          <w:szCs w:val="26"/>
        </w:rPr>
        <w:instrText xml:space="preserve"> \* MERGEFORMAT </w:instrText>
      </w:r>
      <w:r w:rsidR="00667BB8" w:rsidRPr="00446E97">
        <w:rPr>
          <w:sz w:val="26"/>
          <w:szCs w:val="26"/>
        </w:rPr>
        <w:fldChar w:fldCharType="separate"/>
      </w:r>
      <w:r w:rsidR="004F7A87" w:rsidRPr="00446E97">
        <w:rPr>
          <w:sz w:val="26"/>
          <w:szCs w:val="26"/>
        </w:rPr>
        <w:t>5.4</w:t>
      </w:r>
      <w:r w:rsidR="00667BB8" w:rsidRPr="00446E97">
        <w:rPr>
          <w:sz w:val="26"/>
          <w:szCs w:val="26"/>
        </w:rPr>
        <w:fldChar w:fldCharType="end"/>
      </w:r>
      <w:r w:rsidR="00635719" w:rsidRPr="00446E97">
        <w:rPr>
          <w:sz w:val="26"/>
          <w:szCs w:val="26"/>
        </w:rPr>
        <w:t>).</w:t>
      </w:r>
    </w:p>
    <w:p w:rsidR="00635719" w:rsidRPr="00446E97" w:rsidRDefault="00635719" w:rsidP="00446E97">
      <w:pPr>
        <w:spacing w:line="240" w:lineRule="auto"/>
        <w:rPr>
          <w:sz w:val="26"/>
          <w:szCs w:val="26"/>
        </w:rPr>
      </w:pPr>
    </w:p>
    <w:p w:rsidR="00635719" w:rsidRPr="00446E97" w:rsidRDefault="00635719" w:rsidP="00446E97">
      <w:pPr>
        <w:spacing w:line="240" w:lineRule="auto"/>
        <w:rPr>
          <w:sz w:val="26"/>
          <w:szCs w:val="26"/>
        </w:rPr>
      </w:pPr>
    </w:p>
    <w:p w:rsidR="00635719" w:rsidRPr="00446E97" w:rsidRDefault="00635719" w:rsidP="00446E97">
      <w:pPr>
        <w:spacing w:line="240" w:lineRule="auto"/>
        <w:rPr>
          <w:sz w:val="26"/>
          <w:szCs w:val="26"/>
        </w:rPr>
      </w:pPr>
    </w:p>
    <w:p w:rsidR="00635719" w:rsidRPr="00446E97" w:rsidRDefault="00635719" w:rsidP="00446E97">
      <w:pPr>
        <w:spacing w:line="240" w:lineRule="auto"/>
        <w:rPr>
          <w:sz w:val="26"/>
          <w:szCs w:val="26"/>
        </w:rPr>
      </w:pPr>
    </w:p>
    <w:p w:rsidR="00CA1534" w:rsidRPr="00446E97" w:rsidRDefault="00CA1534" w:rsidP="00446E97">
      <w:pPr>
        <w:suppressAutoHyphens w:val="0"/>
        <w:spacing w:line="240" w:lineRule="auto"/>
        <w:ind w:firstLine="0"/>
        <w:jc w:val="left"/>
        <w:rPr>
          <w:sz w:val="26"/>
          <w:szCs w:val="26"/>
          <w:lang w:eastAsia="ru-RU"/>
        </w:rPr>
      </w:pPr>
      <w:r w:rsidRPr="00446E97">
        <w:rPr>
          <w:sz w:val="26"/>
          <w:szCs w:val="26"/>
          <w:lang w:eastAsia="ru-RU"/>
        </w:rPr>
        <w:br w:type="page"/>
      </w:r>
    </w:p>
    <w:p w:rsidR="00CA1534" w:rsidRPr="00446E97" w:rsidRDefault="00CA1534" w:rsidP="00446E97">
      <w:pPr>
        <w:pStyle w:val="2"/>
        <w:pageBreakBefore/>
        <w:tabs>
          <w:tab w:val="clear" w:pos="0"/>
          <w:tab w:val="clear" w:pos="1700"/>
          <w:tab w:val="num" w:pos="1134"/>
          <w:tab w:val="num" w:pos="5104"/>
        </w:tabs>
        <w:spacing w:before="0" w:after="0" w:line="240" w:lineRule="auto"/>
        <w:rPr>
          <w:color w:val="000000"/>
          <w:sz w:val="26"/>
          <w:szCs w:val="26"/>
        </w:rPr>
      </w:pPr>
      <w:bookmarkStart w:id="1710" w:name="_Ref440376324"/>
      <w:bookmarkStart w:id="1711" w:name="_Ref440376401"/>
      <w:bookmarkStart w:id="1712" w:name="_Toc471898649"/>
      <w:r w:rsidRPr="00446E97">
        <w:rPr>
          <w:sz w:val="26"/>
          <w:szCs w:val="26"/>
        </w:rPr>
        <w:lastRenderedPageBreak/>
        <w:t xml:space="preserve">План распределения объемов </w:t>
      </w:r>
      <w:r w:rsidR="009C7197" w:rsidRPr="00446E97">
        <w:rPr>
          <w:color w:val="000000"/>
          <w:sz w:val="26"/>
          <w:szCs w:val="26"/>
        </w:rPr>
        <w:t>выполнения работ</w:t>
      </w:r>
      <w:r w:rsidR="009C7197" w:rsidRPr="00446E97">
        <w:rPr>
          <w:sz w:val="26"/>
          <w:szCs w:val="26"/>
        </w:rPr>
        <w:t xml:space="preserve"> </w:t>
      </w:r>
      <w:r w:rsidRPr="00446E97">
        <w:rPr>
          <w:sz w:val="26"/>
          <w:szCs w:val="26"/>
        </w:rPr>
        <w:t xml:space="preserve">внутри коллективного Участника </w:t>
      </w:r>
      <w:r w:rsidRPr="00446E97">
        <w:rPr>
          <w:color w:val="000000"/>
          <w:sz w:val="26"/>
          <w:szCs w:val="26"/>
        </w:rPr>
        <w:t>(форма 1</w:t>
      </w:r>
      <w:r w:rsidR="00475C80" w:rsidRPr="00446E97">
        <w:rPr>
          <w:color w:val="000000"/>
          <w:sz w:val="26"/>
          <w:szCs w:val="26"/>
        </w:rPr>
        <w:t>8</w:t>
      </w:r>
      <w:r w:rsidRPr="00446E97">
        <w:rPr>
          <w:color w:val="000000"/>
          <w:sz w:val="26"/>
          <w:szCs w:val="26"/>
        </w:rPr>
        <w:t>)</w:t>
      </w:r>
      <w:bookmarkEnd w:id="1710"/>
      <w:bookmarkEnd w:id="1711"/>
      <w:bookmarkEnd w:id="1712"/>
    </w:p>
    <w:p w:rsidR="00CA1534" w:rsidRPr="00446E97" w:rsidRDefault="00CA1534" w:rsidP="00446E97">
      <w:pPr>
        <w:pStyle w:val="3"/>
        <w:spacing w:before="0" w:after="0"/>
        <w:rPr>
          <w:sz w:val="26"/>
          <w:szCs w:val="26"/>
        </w:rPr>
      </w:pPr>
      <w:bookmarkStart w:id="1713" w:name="_Toc440376305"/>
      <w:bookmarkStart w:id="1714" w:name="_Toc440382563"/>
      <w:bookmarkStart w:id="1715" w:name="_Toc440447233"/>
      <w:bookmarkStart w:id="1716" w:name="_Toc440620913"/>
      <w:bookmarkStart w:id="1717" w:name="_Toc440631548"/>
      <w:bookmarkStart w:id="1718" w:name="_Toc440875784"/>
      <w:bookmarkStart w:id="1719" w:name="_Toc441131808"/>
      <w:bookmarkStart w:id="1720" w:name="_Toc468352962"/>
      <w:bookmarkStart w:id="1721" w:name="_Toc468355946"/>
      <w:bookmarkStart w:id="1722" w:name="_Toc469480830"/>
      <w:bookmarkStart w:id="1723" w:name="_Toc471898650"/>
      <w:bookmarkStart w:id="1724" w:name="_GoBack"/>
      <w:bookmarkEnd w:id="1724"/>
      <w:r w:rsidRPr="00446E97">
        <w:rPr>
          <w:sz w:val="26"/>
          <w:szCs w:val="26"/>
        </w:rPr>
        <w:t xml:space="preserve">Форма </w:t>
      </w:r>
      <w:proofErr w:type="gramStart"/>
      <w:r w:rsidRPr="00446E97">
        <w:rPr>
          <w:sz w:val="26"/>
          <w:szCs w:val="26"/>
        </w:rPr>
        <w:t xml:space="preserve">плана распределения объемов </w:t>
      </w:r>
      <w:r w:rsidR="009C7197" w:rsidRPr="00446E97">
        <w:rPr>
          <w:color w:val="000000"/>
          <w:sz w:val="26"/>
          <w:szCs w:val="26"/>
        </w:rPr>
        <w:t>выполнения работ</w:t>
      </w:r>
      <w:proofErr w:type="gramEnd"/>
      <w:r w:rsidR="009C7197" w:rsidRPr="00446E97">
        <w:rPr>
          <w:sz w:val="26"/>
          <w:szCs w:val="26"/>
        </w:rPr>
        <w:t xml:space="preserve"> </w:t>
      </w:r>
      <w:r w:rsidRPr="00446E97">
        <w:rPr>
          <w:sz w:val="26"/>
          <w:szCs w:val="26"/>
        </w:rPr>
        <w:t>внутри коллективного Участника</w:t>
      </w:r>
      <w:bookmarkEnd w:id="1713"/>
      <w:bookmarkEnd w:id="1714"/>
      <w:bookmarkEnd w:id="1715"/>
      <w:bookmarkEnd w:id="1716"/>
      <w:bookmarkEnd w:id="1717"/>
      <w:bookmarkEnd w:id="1718"/>
      <w:bookmarkEnd w:id="1719"/>
      <w:bookmarkEnd w:id="1720"/>
      <w:bookmarkEnd w:id="1721"/>
      <w:bookmarkEnd w:id="1722"/>
      <w:bookmarkEnd w:id="1723"/>
    </w:p>
    <w:p w:rsidR="00CA1534" w:rsidRPr="00446E97" w:rsidRDefault="00CA1534" w:rsidP="00446E97">
      <w:pPr>
        <w:pBdr>
          <w:top w:val="single" w:sz="4" w:space="1" w:color="auto"/>
        </w:pBdr>
        <w:shd w:val="clear" w:color="auto" w:fill="E0E0E0"/>
        <w:spacing w:line="240" w:lineRule="auto"/>
        <w:ind w:right="21" w:firstLine="0"/>
        <w:jc w:val="center"/>
        <w:rPr>
          <w:b/>
          <w:color w:val="000000"/>
          <w:spacing w:val="36"/>
          <w:sz w:val="26"/>
          <w:szCs w:val="26"/>
        </w:rPr>
      </w:pPr>
      <w:r w:rsidRPr="00446E97">
        <w:rPr>
          <w:b/>
          <w:color w:val="000000"/>
          <w:spacing w:val="36"/>
          <w:sz w:val="26"/>
          <w:szCs w:val="26"/>
        </w:rPr>
        <w:t>начало формы</w:t>
      </w:r>
    </w:p>
    <w:p w:rsidR="00CA1534" w:rsidRPr="00446E97" w:rsidRDefault="00CA1534" w:rsidP="00446E97">
      <w:pPr>
        <w:spacing w:line="240" w:lineRule="auto"/>
        <w:ind w:firstLine="0"/>
        <w:jc w:val="left"/>
        <w:rPr>
          <w:color w:val="000000"/>
          <w:sz w:val="26"/>
          <w:szCs w:val="26"/>
        </w:rPr>
      </w:pPr>
      <w:r w:rsidRPr="00446E97">
        <w:rPr>
          <w:color w:val="000000"/>
          <w:sz w:val="26"/>
          <w:szCs w:val="26"/>
        </w:rPr>
        <w:t xml:space="preserve">Приложение </w:t>
      </w:r>
      <w:r w:rsidRPr="00446E97">
        <w:rPr>
          <w:noProof/>
          <w:color w:val="000000"/>
          <w:sz w:val="26"/>
          <w:szCs w:val="26"/>
        </w:rPr>
        <w:t>1</w:t>
      </w:r>
      <w:r w:rsidR="00DA1BA0" w:rsidRPr="00446E97">
        <w:rPr>
          <w:noProof/>
          <w:color w:val="000000"/>
          <w:sz w:val="26"/>
          <w:szCs w:val="26"/>
        </w:rPr>
        <w:t>7</w:t>
      </w:r>
      <w:r w:rsidRPr="00446E97">
        <w:rPr>
          <w:color w:val="000000"/>
          <w:sz w:val="26"/>
          <w:szCs w:val="26"/>
        </w:rPr>
        <w:t xml:space="preserve"> к письму о подаче оферты</w:t>
      </w:r>
      <w:r w:rsidRPr="00446E97">
        <w:rPr>
          <w:color w:val="000000"/>
          <w:sz w:val="26"/>
          <w:szCs w:val="26"/>
        </w:rPr>
        <w:br/>
        <w:t>от «____»_____________ </w:t>
      </w:r>
      <w:proofErr w:type="gramStart"/>
      <w:r w:rsidRPr="00446E97">
        <w:rPr>
          <w:color w:val="000000"/>
          <w:sz w:val="26"/>
          <w:szCs w:val="26"/>
        </w:rPr>
        <w:t>г</w:t>
      </w:r>
      <w:proofErr w:type="gramEnd"/>
      <w:r w:rsidRPr="00446E97">
        <w:rPr>
          <w:color w:val="000000"/>
          <w:sz w:val="26"/>
          <w:szCs w:val="26"/>
        </w:rPr>
        <w:t>. №__________</w:t>
      </w:r>
    </w:p>
    <w:p w:rsidR="00CA1534" w:rsidRPr="00446E97" w:rsidRDefault="00CA1534" w:rsidP="00446E97">
      <w:pPr>
        <w:spacing w:line="240" w:lineRule="auto"/>
        <w:ind w:firstLine="0"/>
        <w:rPr>
          <w:color w:val="000000"/>
          <w:sz w:val="26"/>
          <w:szCs w:val="26"/>
        </w:rPr>
      </w:pPr>
    </w:p>
    <w:p w:rsidR="00CA1534" w:rsidRPr="00446E97" w:rsidRDefault="00CA1534" w:rsidP="00446E97">
      <w:pPr>
        <w:spacing w:line="240" w:lineRule="auto"/>
        <w:ind w:firstLine="0"/>
        <w:jc w:val="center"/>
        <w:rPr>
          <w:b/>
          <w:sz w:val="26"/>
          <w:szCs w:val="26"/>
        </w:rPr>
      </w:pPr>
      <w:r w:rsidRPr="00446E97">
        <w:rPr>
          <w:b/>
          <w:sz w:val="26"/>
          <w:szCs w:val="26"/>
        </w:rPr>
        <w:t xml:space="preserve">План распределения объемов </w:t>
      </w:r>
      <w:r w:rsidR="009C7197" w:rsidRPr="00446E97">
        <w:rPr>
          <w:b/>
          <w:sz w:val="26"/>
          <w:szCs w:val="26"/>
        </w:rPr>
        <w:t xml:space="preserve">выполнения работ </w:t>
      </w:r>
      <w:r w:rsidRPr="00446E97">
        <w:rPr>
          <w:b/>
          <w:sz w:val="26"/>
          <w:szCs w:val="26"/>
        </w:rPr>
        <w:t>внутри коллективного Участник</w:t>
      </w:r>
      <w:r w:rsidR="009C7197" w:rsidRPr="00446E97">
        <w:rPr>
          <w:b/>
          <w:sz w:val="26"/>
          <w:szCs w:val="26"/>
        </w:rPr>
        <w:t>а</w:t>
      </w:r>
    </w:p>
    <w:p w:rsidR="009C7197" w:rsidRPr="00446E97" w:rsidRDefault="009C7197" w:rsidP="00446E97">
      <w:pPr>
        <w:spacing w:line="240" w:lineRule="auto"/>
        <w:ind w:firstLine="0"/>
        <w:jc w:val="center"/>
        <w:rPr>
          <w:b/>
          <w:sz w:val="26"/>
          <w:szCs w:val="26"/>
        </w:rPr>
      </w:pPr>
    </w:p>
    <w:p w:rsidR="00CA1534" w:rsidRPr="00446E97" w:rsidRDefault="00CA1534" w:rsidP="00446E97">
      <w:pPr>
        <w:spacing w:line="240" w:lineRule="auto"/>
        <w:ind w:firstLine="0"/>
        <w:rPr>
          <w:color w:val="000000"/>
          <w:sz w:val="26"/>
          <w:szCs w:val="26"/>
        </w:rPr>
      </w:pPr>
      <w:r w:rsidRPr="00446E97">
        <w:rPr>
          <w:color w:val="000000"/>
          <w:sz w:val="26"/>
          <w:szCs w:val="26"/>
        </w:rPr>
        <w:t>Наименование и адрес лидера коллективного Участника: _______________________</w:t>
      </w:r>
    </w:p>
    <w:p w:rsidR="00CA1534" w:rsidRPr="00446E97" w:rsidRDefault="00CA1534" w:rsidP="00446E97">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653"/>
        <w:gridCol w:w="1439"/>
        <w:gridCol w:w="1554"/>
      </w:tblGrid>
      <w:tr w:rsidR="009C7197" w:rsidRPr="00446E97" w:rsidTr="00BC4601">
        <w:trPr>
          <w:trHeight w:val="256"/>
        </w:trPr>
        <w:tc>
          <w:tcPr>
            <w:tcW w:w="633" w:type="dxa"/>
            <w:vMerge w:val="restart"/>
            <w:vAlign w:val="center"/>
          </w:tcPr>
          <w:p w:rsidR="009C7197" w:rsidRPr="00446E97" w:rsidRDefault="009C7197" w:rsidP="00446E97">
            <w:pPr>
              <w:spacing w:line="240" w:lineRule="auto"/>
              <w:ind w:firstLine="0"/>
              <w:jc w:val="center"/>
              <w:rPr>
                <w:b/>
                <w:sz w:val="26"/>
                <w:szCs w:val="26"/>
              </w:rPr>
            </w:pPr>
            <w:r w:rsidRPr="00446E97">
              <w:rPr>
                <w:b/>
                <w:sz w:val="26"/>
                <w:szCs w:val="26"/>
              </w:rPr>
              <w:t xml:space="preserve">№ </w:t>
            </w:r>
            <w:proofErr w:type="gramStart"/>
            <w:r w:rsidRPr="00446E97">
              <w:rPr>
                <w:b/>
                <w:sz w:val="26"/>
                <w:szCs w:val="26"/>
              </w:rPr>
              <w:t>п</w:t>
            </w:r>
            <w:proofErr w:type="gramEnd"/>
            <w:r w:rsidRPr="00446E97">
              <w:rPr>
                <w:b/>
                <w:sz w:val="26"/>
                <w:szCs w:val="26"/>
              </w:rPr>
              <w:t>/п</w:t>
            </w:r>
          </w:p>
        </w:tc>
        <w:tc>
          <w:tcPr>
            <w:tcW w:w="2594" w:type="dxa"/>
            <w:vMerge w:val="restart"/>
            <w:vAlign w:val="center"/>
          </w:tcPr>
          <w:p w:rsidR="009C7197" w:rsidRPr="00446E97" w:rsidRDefault="009C7197" w:rsidP="00446E97">
            <w:pPr>
              <w:pStyle w:val="aff0"/>
              <w:spacing w:before="0" w:after="0"/>
              <w:ind w:left="0" w:right="0"/>
              <w:jc w:val="center"/>
              <w:rPr>
                <w:b/>
                <w:sz w:val="26"/>
                <w:szCs w:val="26"/>
              </w:rPr>
            </w:pPr>
            <w:r w:rsidRPr="00446E97">
              <w:rPr>
                <w:b/>
                <w:sz w:val="26"/>
                <w:szCs w:val="26"/>
              </w:rPr>
              <w:t>Наименование работ</w:t>
            </w:r>
          </w:p>
        </w:tc>
        <w:tc>
          <w:tcPr>
            <w:tcW w:w="2288" w:type="dxa"/>
            <w:vMerge w:val="restart"/>
            <w:vAlign w:val="center"/>
          </w:tcPr>
          <w:p w:rsidR="009C7197" w:rsidRPr="00446E97" w:rsidRDefault="009C7197" w:rsidP="00446E97">
            <w:pPr>
              <w:pStyle w:val="aff0"/>
              <w:spacing w:before="0" w:after="0"/>
              <w:ind w:left="0" w:right="0"/>
              <w:jc w:val="center"/>
              <w:rPr>
                <w:b/>
                <w:sz w:val="26"/>
                <w:szCs w:val="26"/>
              </w:rPr>
            </w:pPr>
            <w:r w:rsidRPr="00446E97">
              <w:rPr>
                <w:b/>
                <w:sz w:val="26"/>
                <w:szCs w:val="26"/>
              </w:rPr>
              <w:t>Наименование организации, выполняющей данный объем работ</w:t>
            </w:r>
          </w:p>
        </w:tc>
        <w:tc>
          <w:tcPr>
            <w:tcW w:w="2707" w:type="dxa"/>
            <w:gridSpan w:val="2"/>
            <w:vAlign w:val="center"/>
          </w:tcPr>
          <w:p w:rsidR="009C7197" w:rsidRPr="00446E97" w:rsidRDefault="009C7197" w:rsidP="00446E97">
            <w:pPr>
              <w:pStyle w:val="aff0"/>
              <w:spacing w:before="0" w:after="0"/>
              <w:ind w:left="0" w:right="0"/>
              <w:jc w:val="center"/>
              <w:rPr>
                <w:b/>
                <w:sz w:val="26"/>
                <w:szCs w:val="26"/>
              </w:rPr>
            </w:pPr>
            <w:r w:rsidRPr="00446E97">
              <w:rPr>
                <w:b/>
                <w:sz w:val="26"/>
                <w:szCs w:val="26"/>
              </w:rPr>
              <w:t>Стоимость работ</w:t>
            </w:r>
          </w:p>
        </w:tc>
        <w:tc>
          <w:tcPr>
            <w:tcW w:w="1349" w:type="dxa"/>
            <w:vMerge w:val="restart"/>
            <w:vAlign w:val="center"/>
          </w:tcPr>
          <w:p w:rsidR="009C7197" w:rsidRPr="00446E97" w:rsidRDefault="009C7197" w:rsidP="00446E97">
            <w:pPr>
              <w:pStyle w:val="aff0"/>
              <w:spacing w:before="0" w:after="0"/>
              <w:ind w:left="0" w:right="0"/>
              <w:jc w:val="center"/>
              <w:rPr>
                <w:b/>
                <w:sz w:val="26"/>
                <w:szCs w:val="26"/>
              </w:rPr>
            </w:pPr>
            <w:r w:rsidRPr="00446E97">
              <w:rPr>
                <w:b/>
                <w:sz w:val="26"/>
                <w:szCs w:val="26"/>
              </w:rPr>
              <w:t>Сроки оказания работ (начало и окончание)</w:t>
            </w:r>
          </w:p>
        </w:tc>
      </w:tr>
      <w:tr w:rsidR="009C7197" w:rsidRPr="00446E97" w:rsidTr="00BC4601">
        <w:trPr>
          <w:trHeight w:val="147"/>
        </w:trPr>
        <w:tc>
          <w:tcPr>
            <w:tcW w:w="633" w:type="dxa"/>
            <w:vMerge/>
            <w:vAlign w:val="center"/>
          </w:tcPr>
          <w:p w:rsidR="009C7197" w:rsidRPr="00446E97" w:rsidRDefault="009C7197" w:rsidP="00446E97">
            <w:pPr>
              <w:pStyle w:val="aff0"/>
              <w:spacing w:before="0" w:after="0"/>
              <w:ind w:left="0" w:right="0"/>
              <w:jc w:val="center"/>
              <w:rPr>
                <w:sz w:val="26"/>
                <w:szCs w:val="26"/>
              </w:rPr>
            </w:pPr>
          </w:p>
        </w:tc>
        <w:tc>
          <w:tcPr>
            <w:tcW w:w="2594" w:type="dxa"/>
            <w:vMerge/>
            <w:vAlign w:val="center"/>
          </w:tcPr>
          <w:p w:rsidR="009C7197" w:rsidRPr="00446E97" w:rsidRDefault="009C7197" w:rsidP="00446E97">
            <w:pPr>
              <w:pStyle w:val="aff0"/>
              <w:spacing w:before="0" w:after="0"/>
              <w:ind w:left="0" w:right="0"/>
              <w:jc w:val="center"/>
              <w:rPr>
                <w:sz w:val="26"/>
                <w:szCs w:val="26"/>
              </w:rPr>
            </w:pPr>
          </w:p>
        </w:tc>
        <w:tc>
          <w:tcPr>
            <w:tcW w:w="2288" w:type="dxa"/>
            <w:vMerge/>
            <w:vAlign w:val="center"/>
          </w:tcPr>
          <w:p w:rsidR="009C7197" w:rsidRPr="00446E97" w:rsidRDefault="009C7197" w:rsidP="00446E97">
            <w:pPr>
              <w:pStyle w:val="aff0"/>
              <w:spacing w:before="0" w:after="0"/>
              <w:ind w:left="0" w:right="0"/>
              <w:jc w:val="center"/>
              <w:rPr>
                <w:sz w:val="26"/>
                <w:szCs w:val="26"/>
              </w:rPr>
            </w:pPr>
          </w:p>
        </w:tc>
        <w:tc>
          <w:tcPr>
            <w:tcW w:w="1432" w:type="dxa"/>
            <w:vAlign w:val="center"/>
          </w:tcPr>
          <w:p w:rsidR="009C7197" w:rsidRPr="00446E97" w:rsidRDefault="009C7197" w:rsidP="00446E97">
            <w:pPr>
              <w:pStyle w:val="aff0"/>
              <w:spacing w:before="0" w:after="0"/>
              <w:ind w:left="0" w:right="0"/>
              <w:jc w:val="center"/>
              <w:rPr>
                <w:b/>
                <w:sz w:val="26"/>
                <w:szCs w:val="26"/>
              </w:rPr>
            </w:pPr>
            <w:r w:rsidRPr="00446E97">
              <w:rPr>
                <w:b/>
                <w:sz w:val="26"/>
                <w:szCs w:val="26"/>
              </w:rPr>
              <w:t>в денежном выражении, руб. (без НДС)</w:t>
            </w:r>
          </w:p>
        </w:tc>
        <w:tc>
          <w:tcPr>
            <w:tcW w:w="1275" w:type="dxa"/>
            <w:vAlign w:val="center"/>
          </w:tcPr>
          <w:p w:rsidR="009C7197" w:rsidRPr="00446E97" w:rsidRDefault="009C7197" w:rsidP="00446E97">
            <w:pPr>
              <w:pStyle w:val="aff0"/>
              <w:spacing w:before="0" w:after="0"/>
              <w:ind w:left="0" w:right="0"/>
              <w:jc w:val="center"/>
              <w:rPr>
                <w:b/>
                <w:sz w:val="26"/>
                <w:szCs w:val="26"/>
              </w:rPr>
            </w:pPr>
            <w:proofErr w:type="gramStart"/>
            <w:r w:rsidRPr="00446E97">
              <w:rPr>
                <w:b/>
                <w:sz w:val="26"/>
                <w:szCs w:val="26"/>
              </w:rPr>
              <w:t>в</w:t>
            </w:r>
            <w:proofErr w:type="gramEnd"/>
            <w:r w:rsidRPr="00446E97">
              <w:rPr>
                <w:b/>
                <w:sz w:val="26"/>
                <w:szCs w:val="26"/>
              </w:rPr>
              <w:t xml:space="preserve"> % от общей стоимости</w:t>
            </w:r>
          </w:p>
        </w:tc>
        <w:tc>
          <w:tcPr>
            <w:tcW w:w="1349" w:type="dxa"/>
            <w:vMerge/>
            <w:vAlign w:val="center"/>
          </w:tcPr>
          <w:p w:rsidR="009C7197" w:rsidRPr="00446E97" w:rsidRDefault="009C7197" w:rsidP="00446E97">
            <w:pPr>
              <w:pStyle w:val="aff0"/>
              <w:spacing w:before="0" w:after="0"/>
              <w:ind w:left="0" w:right="0"/>
              <w:jc w:val="center"/>
              <w:rPr>
                <w:sz w:val="26"/>
                <w:szCs w:val="26"/>
              </w:rPr>
            </w:pPr>
          </w:p>
        </w:tc>
      </w:tr>
      <w:tr w:rsidR="00CA1534" w:rsidRPr="00446E97" w:rsidTr="009C7197">
        <w:trPr>
          <w:trHeight w:val="256"/>
        </w:trPr>
        <w:tc>
          <w:tcPr>
            <w:tcW w:w="633" w:type="dxa"/>
            <w:vAlign w:val="center"/>
          </w:tcPr>
          <w:p w:rsidR="00CA1534" w:rsidRPr="00446E97" w:rsidRDefault="00CA1534" w:rsidP="00446E97">
            <w:pPr>
              <w:pStyle w:val="aff1"/>
              <w:numPr>
                <w:ilvl w:val="0"/>
                <w:numId w:val="58"/>
              </w:numPr>
              <w:suppressAutoHyphens w:val="0"/>
              <w:spacing w:before="0" w:after="0"/>
              <w:ind w:left="0" w:right="0"/>
              <w:jc w:val="center"/>
              <w:rPr>
                <w:color w:val="000000"/>
                <w:sz w:val="26"/>
                <w:szCs w:val="26"/>
              </w:rPr>
            </w:pPr>
          </w:p>
        </w:tc>
        <w:tc>
          <w:tcPr>
            <w:tcW w:w="2594" w:type="dxa"/>
            <w:vAlign w:val="center"/>
          </w:tcPr>
          <w:p w:rsidR="00CA1534" w:rsidRPr="00446E97" w:rsidRDefault="00CA1534" w:rsidP="00446E97">
            <w:pPr>
              <w:pStyle w:val="aff1"/>
              <w:spacing w:before="0" w:after="0"/>
              <w:ind w:left="0" w:right="0"/>
              <w:jc w:val="center"/>
              <w:rPr>
                <w:sz w:val="26"/>
                <w:szCs w:val="26"/>
              </w:rPr>
            </w:pPr>
          </w:p>
        </w:tc>
        <w:tc>
          <w:tcPr>
            <w:tcW w:w="2288" w:type="dxa"/>
            <w:vAlign w:val="center"/>
          </w:tcPr>
          <w:p w:rsidR="00CA1534" w:rsidRPr="00446E97" w:rsidRDefault="00CA1534" w:rsidP="00446E97">
            <w:pPr>
              <w:pStyle w:val="aff1"/>
              <w:spacing w:before="0" w:after="0"/>
              <w:ind w:left="0" w:right="0"/>
              <w:jc w:val="center"/>
              <w:rPr>
                <w:sz w:val="26"/>
                <w:szCs w:val="26"/>
              </w:rPr>
            </w:pPr>
          </w:p>
        </w:tc>
        <w:tc>
          <w:tcPr>
            <w:tcW w:w="1432" w:type="dxa"/>
            <w:vAlign w:val="center"/>
          </w:tcPr>
          <w:p w:rsidR="00CA1534" w:rsidRPr="00446E97" w:rsidRDefault="00CA1534" w:rsidP="00446E97">
            <w:pPr>
              <w:pStyle w:val="aff1"/>
              <w:spacing w:before="0" w:after="0"/>
              <w:ind w:left="0" w:right="0"/>
              <w:jc w:val="center"/>
              <w:rPr>
                <w:sz w:val="26"/>
                <w:szCs w:val="26"/>
              </w:rPr>
            </w:pPr>
          </w:p>
        </w:tc>
        <w:tc>
          <w:tcPr>
            <w:tcW w:w="1275" w:type="dxa"/>
            <w:vAlign w:val="center"/>
          </w:tcPr>
          <w:p w:rsidR="00CA1534" w:rsidRPr="00446E97" w:rsidRDefault="00CA1534" w:rsidP="00446E97">
            <w:pPr>
              <w:pStyle w:val="aff1"/>
              <w:spacing w:before="0" w:after="0"/>
              <w:ind w:left="0" w:right="0"/>
              <w:jc w:val="center"/>
              <w:rPr>
                <w:sz w:val="26"/>
                <w:szCs w:val="26"/>
              </w:rPr>
            </w:pPr>
          </w:p>
        </w:tc>
        <w:tc>
          <w:tcPr>
            <w:tcW w:w="1349" w:type="dxa"/>
            <w:vAlign w:val="center"/>
          </w:tcPr>
          <w:p w:rsidR="00CA1534" w:rsidRPr="00446E97" w:rsidRDefault="00CA1534" w:rsidP="00446E97">
            <w:pPr>
              <w:pStyle w:val="aff1"/>
              <w:spacing w:before="0" w:after="0"/>
              <w:ind w:left="0" w:right="0"/>
              <w:jc w:val="center"/>
              <w:rPr>
                <w:sz w:val="26"/>
                <w:szCs w:val="26"/>
              </w:rPr>
            </w:pPr>
          </w:p>
        </w:tc>
      </w:tr>
      <w:tr w:rsidR="00CA1534" w:rsidRPr="00446E97" w:rsidTr="009C7197">
        <w:trPr>
          <w:trHeight w:val="256"/>
        </w:trPr>
        <w:tc>
          <w:tcPr>
            <w:tcW w:w="633" w:type="dxa"/>
            <w:vAlign w:val="center"/>
          </w:tcPr>
          <w:p w:rsidR="00CA1534" w:rsidRPr="00446E97" w:rsidRDefault="00CA1534" w:rsidP="00446E97">
            <w:pPr>
              <w:pStyle w:val="aff1"/>
              <w:numPr>
                <w:ilvl w:val="0"/>
                <w:numId w:val="58"/>
              </w:numPr>
              <w:suppressAutoHyphens w:val="0"/>
              <w:spacing w:before="0" w:after="0"/>
              <w:ind w:left="0" w:right="0"/>
              <w:jc w:val="center"/>
              <w:rPr>
                <w:color w:val="000000"/>
                <w:sz w:val="26"/>
                <w:szCs w:val="26"/>
              </w:rPr>
            </w:pPr>
          </w:p>
        </w:tc>
        <w:tc>
          <w:tcPr>
            <w:tcW w:w="2594" w:type="dxa"/>
            <w:vAlign w:val="center"/>
          </w:tcPr>
          <w:p w:rsidR="00CA1534" w:rsidRPr="00446E97" w:rsidRDefault="00CA1534" w:rsidP="00446E97">
            <w:pPr>
              <w:pStyle w:val="aff1"/>
              <w:spacing w:before="0" w:after="0"/>
              <w:ind w:left="0" w:right="0"/>
              <w:jc w:val="center"/>
              <w:rPr>
                <w:sz w:val="26"/>
                <w:szCs w:val="26"/>
              </w:rPr>
            </w:pPr>
          </w:p>
        </w:tc>
        <w:tc>
          <w:tcPr>
            <w:tcW w:w="2288" w:type="dxa"/>
            <w:vAlign w:val="center"/>
          </w:tcPr>
          <w:p w:rsidR="00CA1534" w:rsidRPr="00446E97" w:rsidRDefault="00CA1534" w:rsidP="00446E97">
            <w:pPr>
              <w:pStyle w:val="aff1"/>
              <w:spacing w:before="0" w:after="0"/>
              <w:ind w:left="0" w:right="0"/>
              <w:jc w:val="center"/>
              <w:rPr>
                <w:sz w:val="26"/>
                <w:szCs w:val="26"/>
              </w:rPr>
            </w:pPr>
          </w:p>
        </w:tc>
        <w:tc>
          <w:tcPr>
            <w:tcW w:w="1432" w:type="dxa"/>
            <w:vAlign w:val="center"/>
          </w:tcPr>
          <w:p w:rsidR="00CA1534" w:rsidRPr="00446E97" w:rsidRDefault="00CA1534" w:rsidP="00446E97">
            <w:pPr>
              <w:pStyle w:val="aff1"/>
              <w:spacing w:before="0" w:after="0"/>
              <w:ind w:left="0" w:right="0"/>
              <w:jc w:val="center"/>
              <w:rPr>
                <w:sz w:val="26"/>
                <w:szCs w:val="26"/>
              </w:rPr>
            </w:pPr>
          </w:p>
        </w:tc>
        <w:tc>
          <w:tcPr>
            <w:tcW w:w="1275" w:type="dxa"/>
            <w:vAlign w:val="center"/>
          </w:tcPr>
          <w:p w:rsidR="00CA1534" w:rsidRPr="00446E97" w:rsidRDefault="00CA1534" w:rsidP="00446E97">
            <w:pPr>
              <w:pStyle w:val="aff1"/>
              <w:spacing w:before="0" w:after="0"/>
              <w:ind w:left="0" w:right="0"/>
              <w:jc w:val="center"/>
              <w:rPr>
                <w:sz w:val="26"/>
                <w:szCs w:val="26"/>
              </w:rPr>
            </w:pPr>
          </w:p>
        </w:tc>
        <w:tc>
          <w:tcPr>
            <w:tcW w:w="1349" w:type="dxa"/>
            <w:vAlign w:val="center"/>
          </w:tcPr>
          <w:p w:rsidR="00CA1534" w:rsidRPr="00446E97" w:rsidRDefault="00CA1534" w:rsidP="00446E97">
            <w:pPr>
              <w:pStyle w:val="aff1"/>
              <w:spacing w:before="0" w:after="0"/>
              <w:ind w:left="0" w:right="0"/>
              <w:jc w:val="center"/>
              <w:rPr>
                <w:sz w:val="26"/>
                <w:szCs w:val="26"/>
              </w:rPr>
            </w:pPr>
          </w:p>
        </w:tc>
      </w:tr>
      <w:tr w:rsidR="00CA1534" w:rsidRPr="00446E97" w:rsidTr="009C7197">
        <w:trPr>
          <w:trHeight w:val="256"/>
        </w:trPr>
        <w:tc>
          <w:tcPr>
            <w:tcW w:w="633" w:type="dxa"/>
            <w:vAlign w:val="center"/>
          </w:tcPr>
          <w:p w:rsidR="00CA1534" w:rsidRPr="00446E97" w:rsidRDefault="00CA1534" w:rsidP="00446E97">
            <w:pPr>
              <w:pStyle w:val="aff1"/>
              <w:numPr>
                <w:ilvl w:val="0"/>
                <w:numId w:val="58"/>
              </w:numPr>
              <w:suppressAutoHyphens w:val="0"/>
              <w:spacing w:before="0" w:after="0"/>
              <w:ind w:left="0" w:right="0"/>
              <w:jc w:val="center"/>
              <w:rPr>
                <w:color w:val="000000"/>
                <w:sz w:val="26"/>
                <w:szCs w:val="26"/>
              </w:rPr>
            </w:pPr>
          </w:p>
        </w:tc>
        <w:tc>
          <w:tcPr>
            <w:tcW w:w="2594" w:type="dxa"/>
            <w:vAlign w:val="center"/>
          </w:tcPr>
          <w:p w:rsidR="00CA1534" w:rsidRPr="00446E97" w:rsidRDefault="00CA1534" w:rsidP="00446E97">
            <w:pPr>
              <w:pStyle w:val="aff1"/>
              <w:spacing w:before="0" w:after="0"/>
              <w:ind w:left="0" w:right="0"/>
              <w:jc w:val="center"/>
              <w:rPr>
                <w:sz w:val="26"/>
                <w:szCs w:val="26"/>
              </w:rPr>
            </w:pPr>
          </w:p>
        </w:tc>
        <w:tc>
          <w:tcPr>
            <w:tcW w:w="2288" w:type="dxa"/>
            <w:vAlign w:val="center"/>
          </w:tcPr>
          <w:p w:rsidR="00CA1534" w:rsidRPr="00446E97" w:rsidRDefault="00CA1534" w:rsidP="00446E97">
            <w:pPr>
              <w:pStyle w:val="aff1"/>
              <w:spacing w:before="0" w:after="0"/>
              <w:ind w:left="0" w:right="0"/>
              <w:jc w:val="center"/>
              <w:rPr>
                <w:sz w:val="26"/>
                <w:szCs w:val="26"/>
              </w:rPr>
            </w:pPr>
          </w:p>
        </w:tc>
        <w:tc>
          <w:tcPr>
            <w:tcW w:w="1432" w:type="dxa"/>
            <w:vAlign w:val="center"/>
          </w:tcPr>
          <w:p w:rsidR="00CA1534" w:rsidRPr="00446E97" w:rsidRDefault="00CA1534" w:rsidP="00446E97">
            <w:pPr>
              <w:pStyle w:val="aff1"/>
              <w:spacing w:before="0" w:after="0"/>
              <w:ind w:left="0" w:right="0"/>
              <w:jc w:val="center"/>
              <w:rPr>
                <w:sz w:val="26"/>
                <w:szCs w:val="26"/>
              </w:rPr>
            </w:pPr>
          </w:p>
        </w:tc>
        <w:tc>
          <w:tcPr>
            <w:tcW w:w="1275" w:type="dxa"/>
            <w:vAlign w:val="center"/>
          </w:tcPr>
          <w:p w:rsidR="00CA1534" w:rsidRPr="00446E97" w:rsidRDefault="00CA1534" w:rsidP="00446E97">
            <w:pPr>
              <w:pStyle w:val="aff1"/>
              <w:spacing w:before="0" w:after="0"/>
              <w:ind w:left="0" w:right="0"/>
              <w:jc w:val="center"/>
              <w:rPr>
                <w:sz w:val="26"/>
                <w:szCs w:val="26"/>
              </w:rPr>
            </w:pPr>
          </w:p>
        </w:tc>
        <w:tc>
          <w:tcPr>
            <w:tcW w:w="1349" w:type="dxa"/>
            <w:vAlign w:val="center"/>
          </w:tcPr>
          <w:p w:rsidR="00CA1534" w:rsidRPr="00446E97" w:rsidRDefault="00CA1534" w:rsidP="00446E97">
            <w:pPr>
              <w:pStyle w:val="aff1"/>
              <w:spacing w:before="0" w:after="0"/>
              <w:ind w:left="0" w:right="0"/>
              <w:jc w:val="center"/>
              <w:rPr>
                <w:sz w:val="26"/>
                <w:szCs w:val="26"/>
              </w:rPr>
            </w:pPr>
          </w:p>
        </w:tc>
      </w:tr>
      <w:tr w:rsidR="00CA1534" w:rsidRPr="00446E97" w:rsidTr="009C7197">
        <w:trPr>
          <w:trHeight w:val="256"/>
        </w:trPr>
        <w:tc>
          <w:tcPr>
            <w:tcW w:w="633" w:type="dxa"/>
            <w:vAlign w:val="center"/>
          </w:tcPr>
          <w:p w:rsidR="00CA1534" w:rsidRPr="00446E97" w:rsidRDefault="00CA1534" w:rsidP="00446E97">
            <w:pPr>
              <w:pStyle w:val="aff1"/>
              <w:spacing w:before="0" w:after="0"/>
              <w:ind w:left="0" w:right="0"/>
              <w:jc w:val="center"/>
              <w:rPr>
                <w:color w:val="000000"/>
                <w:sz w:val="26"/>
                <w:szCs w:val="26"/>
              </w:rPr>
            </w:pPr>
            <w:r w:rsidRPr="00446E97">
              <w:rPr>
                <w:color w:val="000000"/>
                <w:sz w:val="26"/>
                <w:szCs w:val="26"/>
              </w:rPr>
              <w:t>…</w:t>
            </w:r>
          </w:p>
        </w:tc>
        <w:tc>
          <w:tcPr>
            <w:tcW w:w="2594" w:type="dxa"/>
            <w:vAlign w:val="center"/>
          </w:tcPr>
          <w:p w:rsidR="00CA1534" w:rsidRPr="00446E97" w:rsidRDefault="00CA1534" w:rsidP="00446E97">
            <w:pPr>
              <w:pStyle w:val="aff1"/>
              <w:spacing w:before="0" w:after="0"/>
              <w:ind w:left="0" w:right="0"/>
              <w:jc w:val="center"/>
              <w:rPr>
                <w:sz w:val="26"/>
                <w:szCs w:val="26"/>
              </w:rPr>
            </w:pPr>
          </w:p>
        </w:tc>
        <w:tc>
          <w:tcPr>
            <w:tcW w:w="2288" w:type="dxa"/>
            <w:vAlign w:val="center"/>
          </w:tcPr>
          <w:p w:rsidR="00CA1534" w:rsidRPr="00446E97" w:rsidRDefault="00CA1534" w:rsidP="00446E97">
            <w:pPr>
              <w:pStyle w:val="aff1"/>
              <w:spacing w:before="0" w:after="0"/>
              <w:ind w:left="0" w:right="0"/>
              <w:jc w:val="center"/>
              <w:rPr>
                <w:sz w:val="26"/>
                <w:szCs w:val="26"/>
              </w:rPr>
            </w:pPr>
          </w:p>
        </w:tc>
        <w:tc>
          <w:tcPr>
            <w:tcW w:w="1432" w:type="dxa"/>
            <w:vAlign w:val="center"/>
          </w:tcPr>
          <w:p w:rsidR="00CA1534" w:rsidRPr="00446E97" w:rsidRDefault="00CA1534" w:rsidP="00446E97">
            <w:pPr>
              <w:pStyle w:val="aff1"/>
              <w:spacing w:before="0" w:after="0"/>
              <w:ind w:left="0" w:right="0"/>
              <w:jc w:val="center"/>
              <w:rPr>
                <w:sz w:val="26"/>
                <w:szCs w:val="26"/>
              </w:rPr>
            </w:pPr>
          </w:p>
        </w:tc>
        <w:tc>
          <w:tcPr>
            <w:tcW w:w="1275" w:type="dxa"/>
            <w:vAlign w:val="center"/>
          </w:tcPr>
          <w:p w:rsidR="00CA1534" w:rsidRPr="00446E97" w:rsidRDefault="00CA1534" w:rsidP="00446E97">
            <w:pPr>
              <w:pStyle w:val="aff1"/>
              <w:spacing w:before="0" w:after="0"/>
              <w:ind w:left="0" w:right="0"/>
              <w:jc w:val="center"/>
              <w:rPr>
                <w:sz w:val="26"/>
                <w:szCs w:val="26"/>
              </w:rPr>
            </w:pPr>
          </w:p>
        </w:tc>
        <w:tc>
          <w:tcPr>
            <w:tcW w:w="1349" w:type="dxa"/>
            <w:vAlign w:val="center"/>
          </w:tcPr>
          <w:p w:rsidR="00CA1534" w:rsidRPr="00446E97" w:rsidRDefault="00CA1534" w:rsidP="00446E97">
            <w:pPr>
              <w:pStyle w:val="aff1"/>
              <w:spacing w:before="0" w:after="0"/>
              <w:ind w:left="0" w:right="0"/>
              <w:jc w:val="center"/>
              <w:rPr>
                <w:sz w:val="26"/>
                <w:szCs w:val="26"/>
              </w:rPr>
            </w:pPr>
          </w:p>
        </w:tc>
      </w:tr>
      <w:tr w:rsidR="00CA1534" w:rsidRPr="00446E97" w:rsidTr="00C718E2">
        <w:trPr>
          <w:trHeight w:val="269"/>
        </w:trPr>
        <w:tc>
          <w:tcPr>
            <w:tcW w:w="5515" w:type="dxa"/>
            <w:gridSpan w:val="3"/>
            <w:vAlign w:val="center"/>
          </w:tcPr>
          <w:p w:rsidR="00CA1534" w:rsidRPr="00446E97" w:rsidRDefault="00CA1534" w:rsidP="00446E97">
            <w:pPr>
              <w:pStyle w:val="aff1"/>
              <w:spacing w:before="0" w:after="0"/>
              <w:ind w:left="0" w:right="0"/>
              <w:rPr>
                <w:b/>
                <w:sz w:val="26"/>
                <w:szCs w:val="26"/>
              </w:rPr>
            </w:pPr>
            <w:r w:rsidRPr="00446E97">
              <w:rPr>
                <w:b/>
                <w:sz w:val="26"/>
                <w:szCs w:val="26"/>
              </w:rPr>
              <w:t>ИТОГО</w:t>
            </w:r>
          </w:p>
        </w:tc>
        <w:tc>
          <w:tcPr>
            <w:tcW w:w="1432" w:type="dxa"/>
            <w:vAlign w:val="center"/>
          </w:tcPr>
          <w:p w:rsidR="00CA1534" w:rsidRPr="00446E97" w:rsidRDefault="00CA1534" w:rsidP="00446E97">
            <w:pPr>
              <w:pStyle w:val="aff1"/>
              <w:spacing w:before="0" w:after="0"/>
              <w:ind w:left="0" w:right="0"/>
              <w:jc w:val="center"/>
              <w:rPr>
                <w:b/>
                <w:sz w:val="26"/>
                <w:szCs w:val="26"/>
              </w:rPr>
            </w:pPr>
          </w:p>
        </w:tc>
        <w:tc>
          <w:tcPr>
            <w:tcW w:w="1275" w:type="dxa"/>
            <w:vAlign w:val="center"/>
          </w:tcPr>
          <w:p w:rsidR="00CA1534" w:rsidRPr="00446E97" w:rsidRDefault="00CA1534" w:rsidP="00446E97">
            <w:pPr>
              <w:pStyle w:val="aff1"/>
              <w:spacing w:before="0" w:after="0"/>
              <w:ind w:left="0" w:right="0"/>
              <w:jc w:val="center"/>
              <w:rPr>
                <w:b/>
                <w:sz w:val="26"/>
                <w:szCs w:val="26"/>
              </w:rPr>
            </w:pPr>
            <w:r w:rsidRPr="00446E97">
              <w:rPr>
                <w:b/>
                <w:sz w:val="26"/>
                <w:szCs w:val="26"/>
              </w:rPr>
              <w:t>100%</w:t>
            </w:r>
          </w:p>
        </w:tc>
        <w:tc>
          <w:tcPr>
            <w:tcW w:w="1349" w:type="dxa"/>
            <w:vAlign w:val="center"/>
          </w:tcPr>
          <w:p w:rsidR="00CA1534" w:rsidRPr="00446E97" w:rsidRDefault="00CA1534" w:rsidP="00446E97">
            <w:pPr>
              <w:pStyle w:val="aff1"/>
              <w:spacing w:before="0" w:after="0"/>
              <w:ind w:left="0" w:right="0"/>
              <w:jc w:val="center"/>
              <w:rPr>
                <w:b/>
                <w:sz w:val="26"/>
                <w:szCs w:val="26"/>
              </w:rPr>
            </w:pPr>
            <w:r w:rsidRPr="00446E97">
              <w:rPr>
                <w:b/>
                <w:sz w:val="26"/>
                <w:szCs w:val="26"/>
              </w:rPr>
              <w:t>Х</w:t>
            </w:r>
          </w:p>
        </w:tc>
      </w:tr>
    </w:tbl>
    <w:p w:rsidR="00CA1534" w:rsidRPr="00446E97" w:rsidRDefault="00CA1534" w:rsidP="00446E97">
      <w:pPr>
        <w:spacing w:line="240" w:lineRule="auto"/>
        <w:rPr>
          <w:color w:val="000000"/>
          <w:sz w:val="26"/>
          <w:szCs w:val="26"/>
        </w:rPr>
      </w:pPr>
    </w:p>
    <w:p w:rsidR="00CA1534" w:rsidRPr="00446E97" w:rsidRDefault="00CA1534" w:rsidP="00446E97">
      <w:pPr>
        <w:spacing w:line="240" w:lineRule="auto"/>
        <w:rPr>
          <w:color w:val="000000"/>
          <w:sz w:val="26"/>
          <w:szCs w:val="26"/>
        </w:rPr>
      </w:pPr>
      <w:r w:rsidRPr="00446E97">
        <w:rPr>
          <w:color w:val="000000"/>
          <w:sz w:val="26"/>
          <w:szCs w:val="26"/>
        </w:rPr>
        <w:t>____________________________________</w:t>
      </w:r>
    </w:p>
    <w:p w:rsidR="00CA1534" w:rsidRPr="00446E97" w:rsidRDefault="00CA1534" w:rsidP="00446E97">
      <w:pPr>
        <w:spacing w:line="240" w:lineRule="auto"/>
        <w:ind w:right="3684"/>
        <w:jc w:val="center"/>
        <w:rPr>
          <w:color w:val="000000"/>
          <w:sz w:val="26"/>
          <w:szCs w:val="26"/>
          <w:vertAlign w:val="superscript"/>
        </w:rPr>
      </w:pPr>
      <w:r w:rsidRPr="00446E97">
        <w:rPr>
          <w:color w:val="000000"/>
          <w:sz w:val="26"/>
          <w:szCs w:val="26"/>
          <w:vertAlign w:val="superscript"/>
        </w:rPr>
        <w:t>(подпись, М.П.)</w:t>
      </w:r>
    </w:p>
    <w:p w:rsidR="00CA1534" w:rsidRPr="00446E97" w:rsidRDefault="00CA1534" w:rsidP="00446E97">
      <w:pPr>
        <w:spacing w:line="240" w:lineRule="auto"/>
        <w:rPr>
          <w:color w:val="000000"/>
          <w:sz w:val="26"/>
          <w:szCs w:val="26"/>
        </w:rPr>
      </w:pPr>
      <w:r w:rsidRPr="00446E97">
        <w:rPr>
          <w:color w:val="000000"/>
          <w:sz w:val="26"/>
          <w:szCs w:val="26"/>
        </w:rPr>
        <w:t>____________________________________</w:t>
      </w:r>
    </w:p>
    <w:p w:rsidR="00CA1534" w:rsidRPr="00446E97" w:rsidRDefault="00CA1534" w:rsidP="00446E97">
      <w:pPr>
        <w:spacing w:line="240" w:lineRule="auto"/>
        <w:ind w:right="3684"/>
        <w:jc w:val="center"/>
        <w:rPr>
          <w:color w:val="000000"/>
          <w:sz w:val="26"/>
          <w:szCs w:val="26"/>
          <w:vertAlign w:val="superscript"/>
        </w:rPr>
      </w:pPr>
      <w:r w:rsidRPr="00446E97">
        <w:rPr>
          <w:color w:val="000000"/>
          <w:sz w:val="26"/>
          <w:szCs w:val="26"/>
          <w:vertAlign w:val="superscript"/>
        </w:rPr>
        <w:t xml:space="preserve">(фамилия, имя, отчество </w:t>
      </w:r>
      <w:proofErr w:type="gramStart"/>
      <w:r w:rsidRPr="00446E97">
        <w:rPr>
          <w:color w:val="000000"/>
          <w:sz w:val="26"/>
          <w:szCs w:val="26"/>
          <w:vertAlign w:val="superscript"/>
        </w:rPr>
        <w:t>подписавшего</w:t>
      </w:r>
      <w:proofErr w:type="gramEnd"/>
      <w:r w:rsidRPr="00446E97">
        <w:rPr>
          <w:color w:val="000000"/>
          <w:sz w:val="26"/>
          <w:szCs w:val="26"/>
          <w:vertAlign w:val="superscript"/>
        </w:rPr>
        <w:t>, должность)</w:t>
      </w:r>
    </w:p>
    <w:p w:rsidR="00CA1534" w:rsidRPr="00446E97" w:rsidRDefault="00CA1534" w:rsidP="00446E97">
      <w:pPr>
        <w:pBdr>
          <w:bottom w:val="single" w:sz="4" w:space="1" w:color="auto"/>
        </w:pBdr>
        <w:shd w:val="clear" w:color="auto" w:fill="E0E0E0"/>
        <w:spacing w:line="240" w:lineRule="auto"/>
        <w:ind w:right="21" w:firstLine="0"/>
        <w:jc w:val="center"/>
        <w:rPr>
          <w:b/>
          <w:color w:val="000000"/>
          <w:spacing w:val="36"/>
          <w:sz w:val="26"/>
          <w:szCs w:val="26"/>
        </w:rPr>
      </w:pPr>
      <w:r w:rsidRPr="00446E97">
        <w:rPr>
          <w:b/>
          <w:color w:val="000000"/>
          <w:spacing w:val="36"/>
          <w:sz w:val="26"/>
          <w:szCs w:val="26"/>
        </w:rPr>
        <w:t>конец формы</w:t>
      </w:r>
    </w:p>
    <w:p w:rsidR="00CA1534" w:rsidRPr="00446E97" w:rsidRDefault="00CA1534" w:rsidP="00446E97">
      <w:pPr>
        <w:suppressAutoHyphens w:val="0"/>
        <w:spacing w:line="240" w:lineRule="auto"/>
        <w:ind w:firstLine="0"/>
        <w:jc w:val="left"/>
        <w:rPr>
          <w:sz w:val="26"/>
          <w:szCs w:val="26"/>
        </w:rPr>
      </w:pPr>
      <w:r w:rsidRPr="00446E97">
        <w:rPr>
          <w:b/>
          <w:sz w:val="26"/>
          <w:szCs w:val="26"/>
        </w:rPr>
        <w:br w:type="page"/>
      </w:r>
    </w:p>
    <w:p w:rsidR="00CA1534" w:rsidRPr="00446E97" w:rsidRDefault="00CA1534" w:rsidP="00446E97">
      <w:pPr>
        <w:pStyle w:val="3"/>
        <w:spacing w:before="0" w:after="0"/>
        <w:rPr>
          <w:sz w:val="26"/>
          <w:szCs w:val="26"/>
        </w:rPr>
      </w:pPr>
      <w:bookmarkStart w:id="1725" w:name="_Toc440376306"/>
      <w:bookmarkStart w:id="1726" w:name="_Toc440382564"/>
      <w:bookmarkStart w:id="1727" w:name="_Toc440447234"/>
      <w:bookmarkStart w:id="1728" w:name="_Toc440620914"/>
      <w:bookmarkStart w:id="1729" w:name="_Toc440631549"/>
      <w:bookmarkStart w:id="1730" w:name="_Toc440875785"/>
      <w:bookmarkStart w:id="1731" w:name="_Toc441131809"/>
      <w:bookmarkStart w:id="1732" w:name="_Toc468352963"/>
      <w:bookmarkStart w:id="1733" w:name="_Toc468355947"/>
      <w:bookmarkStart w:id="1734" w:name="_Toc469480831"/>
      <w:bookmarkStart w:id="1735" w:name="_Toc471898651"/>
      <w:r w:rsidRPr="00446E97">
        <w:rPr>
          <w:sz w:val="26"/>
          <w:szCs w:val="26"/>
        </w:rPr>
        <w:lastRenderedPageBreak/>
        <w:t>Инструкции по заполнению</w:t>
      </w:r>
      <w:bookmarkEnd w:id="1725"/>
      <w:bookmarkEnd w:id="1726"/>
      <w:bookmarkEnd w:id="1727"/>
      <w:bookmarkEnd w:id="1728"/>
      <w:bookmarkEnd w:id="1729"/>
      <w:bookmarkEnd w:id="1730"/>
      <w:bookmarkEnd w:id="1731"/>
      <w:bookmarkEnd w:id="1732"/>
      <w:bookmarkEnd w:id="1733"/>
      <w:bookmarkEnd w:id="1734"/>
      <w:bookmarkEnd w:id="1735"/>
    </w:p>
    <w:p w:rsidR="00CA1534" w:rsidRPr="00446E97" w:rsidRDefault="00CA1534" w:rsidP="00446E97">
      <w:pPr>
        <w:pStyle w:val="aff6"/>
        <w:numPr>
          <w:ilvl w:val="3"/>
          <w:numId w:val="1"/>
        </w:numPr>
        <w:tabs>
          <w:tab w:val="num" w:pos="1134"/>
        </w:tabs>
        <w:suppressAutoHyphens w:val="0"/>
        <w:spacing w:line="240" w:lineRule="auto"/>
        <w:rPr>
          <w:sz w:val="26"/>
          <w:szCs w:val="26"/>
        </w:rPr>
      </w:pPr>
      <w:r w:rsidRPr="00446E97">
        <w:rPr>
          <w:sz w:val="26"/>
          <w:szCs w:val="26"/>
        </w:rPr>
        <w:t xml:space="preserve">Данная форма заполняется только в том случае, если Заявка подается коллективным Участником (подраздел </w:t>
      </w:r>
      <w:r w:rsidR="00667BB8" w:rsidRPr="00446E97">
        <w:rPr>
          <w:sz w:val="26"/>
          <w:szCs w:val="26"/>
        </w:rPr>
        <w:fldChar w:fldCharType="begin"/>
      </w:r>
      <w:r w:rsidR="00EA17A9" w:rsidRPr="00446E97">
        <w:rPr>
          <w:sz w:val="26"/>
          <w:szCs w:val="26"/>
        </w:rPr>
        <w:instrText xml:space="preserve"> REF _Ref440876703 \r \h </w:instrText>
      </w:r>
      <w:r w:rsidR="00667BB8" w:rsidRPr="00446E97">
        <w:rPr>
          <w:sz w:val="26"/>
          <w:szCs w:val="26"/>
        </w:rPr>
      </w:r>
      <w:r w:rsidR="00446E97" w:rsidRPr="00446E97">
        <w:rPr>
          <w:sz w:val="26"/>
          <w:szCs w:val="26"/>
        </w:rPr>
        <w:instrText xml:space="preserve"> \* MERGEFORMAT </w:instrText>
      </w:r>
      <w:r w:rsidR="00667BB8" w:rsidRPr="00446E97">
        <w:rPr>
          <w:sz w:val="26"/>
          <w:szCs w:val="26"/>
        </w:rPr>
        <w:fldChar w:fldCharType="separate"/>
      </w:r>
      <w:r w:rsidR="004F7A87" w:rsidRPr="00446E97">
        <w:rPr>
          <w:sz w:val="26"/>
          <w:szCs w:val="26"/>
        </w:rPr>
        <w:t>3.3.10</w:t>
      </w:r>
      <w:r w:rsidR="00667BB8" w:rsidRPr="00446E97">
        <w:rPr>
          <w:sz w:val="26"/>
          <w:szCs w:val="26"/>
        </w:rPr>
        <w:fldChar w:fldCharType="end"/>
      </w:r>
      <w:r w:rsidRPr="00446E97">
        <w:rPr>
          <w:sz w:val="26"/>
          <w:szCs w:val="26"/>
        </w:rPr>
        <w:t>).</w:t>
      </w:r>
    </w:p>
    <w:p w:rsidR="00CA1534" w:rsidRPr="00446E97" w:rsidRDefault="00CA1534" w:rsidP="00446E97">
      <w:pPr>
        <w:pStyle w:val="aff6"/>
        <w:numPr>
          <w:ilvl w:val="3"/>
          <w:numId w:val="1"/>
        </w:numPr>
        <w:tabs>
          <w:tab w:val="num" w:pos="1134"/>
        </w:tabs>
        <w:suppressAutoHyphens w:val="0"/>
        <w:spacing w:line="240" w:lineRule="auto"/>
        <w:rPr>
          <w:sz w:val="26"/>
          <w:szCs w:val="26"/>
        </w:rPr>
      </w:pPr>
      <w:r w:rsidRPr="00446E97">
        <w:rPr>
          <w:sz w:val="26"/>
          <w:szCs w:val="26"/>
        </w:rPr>
        <w:t xml:space="preserve">Участник указывает дату и номер Заявки в соответствии с письмом о подаче оферты (подраздел </w:t>
      </w:r>
      <w:r w:rsidR="00667BB8" w:rsidRPr="00446E97">
        <w:rPr>
          <w:sz w:val="26"/>
          <w:szCs w:val="26"/>
        </w:rPr>
        <w:fldChar w:fldCharType="begin"/>
      </w:r>
      <w:r w:rsidRPr="00446E97">
        <w:rPr>
          <w:sz w:val="26"/>
          <w:szCs w:val="26"/>
        </w:rPr>
        <w:instrText xml:space="preserve"> REF _Ref55336310 \r \h </w:instrText>
      </w:r>
      <w:r w:rsidR="00667BB8" w:rsidRPr="00446E97">
        <w:rPr>
          <w:sz w:val="26"/>
          <w:szCs w:val="26"/>
        </w:rPr>
      </w:r>
      <w:r w:rsidR="00446E97" w:rsidRPr="00446E97">
        <w:rPr>
          <w:sz w:val="26"/>
          <w:szCs w:val="26"/>
        </w:rPr>
        <w:instrText xml:space="preserve"> \* MERGEFORMAT </w:instrText>
      </w:r>
      <w:r w:rsidR="00667BB8" w:rsidRPr="00446E97">
        <w:rPr>
          <w:sz w:val="26"/>
          <w:szCs w:val="26"/>
        </w:rPr>
        <w:fldChar w:fldCharType="separate"/>
      </w:r>
      <w:r w:rsidR="004F7A87" w:rsidRPr="00446E97">
        <w:rPr>
          <w:sz w:val="26"/>
          <w:szCs w:val="26"/>
        </w:rPr>
        <w:t>5.1</w:t>
      </w:r>
      <w:r w:rsidR="00667BB8" w:rsidRPr="00446E97">
        <w:rPr>
          <w:sz w:val="26"/>
          <w:szCs w:val="26"/>
        </w:rPr>
        <w:fldChar w:fldCharType="end"/>
      </w:r>
      <w:r w:rsidRPr="00446E97">
        <w:rPr>
          <w:sz w:val="26"/>
          <w:szCs w:val="26"/>
        </w:rPr>
        <w:t>).</w:t>
      </w:r>
    </w:p>
    <w:p w:rsidR="00CA1534" w:rsidRPr="00446E97" w:rsidRDefault="00CA1534" w:rsidP="00446E97">
      <w:pPr>
        <w:pStyle w:val="aff6"/>
        <w:numPr>
          <w:ilvl w:val="3"/>
          <w:numId w:val="1"/>
        </w:numPr>
        <w:tabs>
          <w:tab w:val="num" w:pos="1134"/>
        </w:tabs>
        <w:suppressAutoHyphens w:val="0"/>
        <w:spacing w:line="240" w:lineRule="auto"/>
        <w:rPr>
          <w:sz w:val="26"/>
          <w:szCs w:val="26"/>
        </w:rPr>
      </w:pPr>
      <w:r w:rsidRPr="00446E97">
        <w:rPr>
          <w:sz w:val="26"/>
          <w:szCs w:val="26"/>
        </w:rPr>
        <w:t xml:space="preserve">Участник указывает свое фирменное наименование (в </w:t>
      </w:r>
      <w:proofErr w:type="spellStart"/>
      <w:r w:rsidRPr="00446E97">
        <w:rPr>
          <w:sz w:val="26"/>
          <w:szCs w:val="26"/>
        </w:rPr>
        <w:t>т.ч</w:t>
      </w:r>
      <w:proofErr w:type="spellEnd"/>
      <w:r w:rsidRPr="00446E97">
        <w:rPr>
          <w:sz w:val="26"/>
          <w:szCs w:val="26"/>
        </w:rPr>
        <w:t>. организационно-правовую форму) и свой адрес.</w:t>
      </w:r>
    </w:p>
    <w:p w:rsidR="00CA1534" w:rsidRPr="00446E97" w:rsidRDefault="00CA1534" w:rsidP="00446E97">
      <w:pPr>
        <w:pStyle w:val="aff6"/>
        <w:numPr>
          <w:ilvl w:val="3"/>
          <w:numId w:val="1"/>
        </w:numPr>
        <w:tabs>
          <w:tab w:val="num" w:pos="1134"/>
        </w:tabs>
        <w:suppressAutoHyphens w:val="0"/>
        <w:spacing w:line="240" w:lineRule="auto"/>
        <w:rPr>
          <w:sz w:val="26"/>
          <w:szCs w:val="26"/>
        </w:rPr>
      </w:pPr>
      <w:r w:rsidRPr="00446E97">
        <w:rPr>
          <w:sz w:val="26"/>
          <w:szCs w:val="26"/>
        </w:rPr>
        <w:t>В данной форме лидер коллективного Участника указывает:</w:t>
      </w:r>
    </w:p>
    <w:p w:rsidR="00CA1534" w:rsidRPr="00446E97" w:rsidRDefault="00C718E2" w:rsidP="00446E97">
      <w:pPr>
        <w:pStyle w:val="a0"/>
        <w:numPr>
          <w:ilvl w:val="4"/>
          <w:numId w:val="1"/>
        </w:numPr>
        <w:tabs>
          <w:tab w:val="num" w:pos="1701"/>
        </w:tabs>
        <w:suppressAutoHyphens w:val="0"/>
        <w:spacing w:line="240" w:lineRule="auto"/>
        <w:rPr>
          <w:sz w:val="26"/>
          <w:szCs w:val="26"/>
        </w:rPr>
      </w:pPr>
      <w:r w:rsidRPr="00446E97">
        <w:rPr>
          <w:sz w:val="26"/>
          <w:szCs w:val="26"/>
        </w:rPr>
        <w:t xml:space="preserve">перечень </w:t>
      </w:r>
      <w:r w:rsidR="009C7197" w:rsidRPr="00446E97">
        <w:rPr>
          <w:sz w:val="26"/>
          <w:szCs w:val="26"/>
        </w:rPr>
        <w:t>выполняемых</w:t>
      </w:r>
      <w:r w:rsidRPr="00446E97">
        <w:rPr>
          <w:sz w:val="26"/>
          <w:szCs w:val="26"/>
        </w:rPr>
        <w:t xml:space="preserve"> каждым членом коллективного Участника </w:t>
      </w:r>
      <w:r w:rsidR="009C7197" w:rsidRPr="00446E97">
        <w:rPr>
          <w:sz w:val="26"/>
          <w:szCs w:val="26"/>
        </w:rPr>
        <w:t>работ</w:t>
      </w:r>
      <w:r w:rsidR="00CA1534" w:rsidRPr="00446E97">
        <w:rPr>
          <w:sz w:val="26"/>
          <w:szCs w:val="26"/>
        </w:rPr>
        <w:t>;</w:t>
      </w:r>
    </w:p>
    <w:p w:rsidR="00CA1534" w:rsidRPr="00446E97" w:rsidRDefault="00566071" w:rsidP="00446E97">
      <w:pPr>
        <w:pStyle w:val="a0"/>
        <w:numPr>
          <w:ilvl w:val="4"/>
          <w:numId w:val="1"/>
        </w:numPr>
        <w:tabs>
          <w:tab w:val="num" w:pos="1701"/>
        </w:tabs>
        <w:suppressAutoHyphens w:val="0"/>
        <w:spacing w:line="240" w:lineRule="auto"/>
        <w:rPr>
          <w:sz w:val="26"/>
          <w:szCs w:val="26"/>
        </w:rPr>
      </w:pPr>
      <w:r w:rsidRPr="00446E97">
        <w:rPr>
          <w:sz w:val="26"/>
          <w:szCs w:val="26"/>
        </w:rPr>
        <w:t xml:space="preserve">стоимость </w:t>
      </w:r>
      <w:r w:rsidR="009C7197" w:rsidRPr="00446E97">
        <w:rPr>
          <w:sz w:val="26"/>
          <w:szCs w:val="26"/>
        </w:rPr>
        <w:t>работ</w:t>
      </w:r>
      <w:r w:rsidRPr="00446E97">
        <w:rPr>
          <w:sz w:val="26"/>
          <w:szCs w:val="26"/>
        </w:rPr>
        <w:t xml:space="preserve"> по каждому члену коллективного Участника в денежном и процентном выражении в соответствии со </w:t>
      </w:r>
      <w:r w:rsidR="00CA1534" w:rsidRPr="00446E97">
        <w:rPr>
          <w:sz w:val="26"/>
          <w:szCs w:val="26"/>
        </w:rPr>
        <w:t xml:space="preserve">Сводной таблицей стоимости </w:t>
      </w:r>
      <w:r w:rsidR="001C4BB0" w:rsidRPr="00446E97">
        <w:rPr>
          <w:bCs w:val="0"/>
          <w:sz w:val="26"/>
          <w:szCs w:val="26"/>
        </w:rPr>
        <w:t>работ</w:t>
      </w:r>
      <w:r w:rsidR="001C4BB0" w:rsidRPr="00446E97">
        <w:rPr>
          <w:sz w:val="26"/>
          <w:szCs w:val="26"/>
        </w:rPr>
        <w:t xml:space="preserve"> </w:t>
      </w:r>
      <w:r w:rsidR="00CA1534" w:rsidRPr="00446E97">
        <w:rPr>
          <w:sz w:val="26"/>
          <w:szCs w:val="26"/>
        </w:rPr>
        <w:t xml:space="preserve">(подраздел </w:t>
      </w:r>
      <w:r w:rsidR="00667BB8" w:rsidRPr="00446E97">
        <w:rPr>
          <w:sz w:val="26"/>
          <w:szCs w:val="26"/>
        </w:rPr>
        <w:fldChar w:fldCharType="begin"/>
      </w:r>
      <w:r w:rsidR="00CA1534" w:rsidRPr="00446E97">
        <w:rPr>
          <w:sz w:val="26"/>
          <w:szCs w:val="26"/>
        </w:rPr>
        <w:instrText xml:space="preserve"> REF _Ref440274337 \r \h </w:instrText>
      </w:r>
      <w:r w:rsidR="00667BB8" w:rsidRPr="00446E97">
        <w:rPr>
          <w:sz w:val="26"/>
          <w:szCs w:val="26"/>
        </w:rPr>
      </w:r>
      <w:r w:rsidR="00446E97" w:rsidRPr="00446E97">
        <w:rPr>
          <w:sz w:val="26"/>
          <w:szCs w:val="26"/>
        </w:rPr>
        <w:instrText xml:space="preserve"> \* MERGEFORMAT </w:instrText>
      </w:r>
      <w:r w:rsidR="00667BB8" w:rsidRPr="00446E97">
        <w:rPr>
          <w:sz w:val="26"/>
          <w:szCs w:val="26"/>
        </w:rPr>
        <w:fldChar w:fldCharType="separate"/>
      </w:r>
      <w:r w:rsidR="004F7A87" w:rsidRPr="00446E97">
        <w:rPr>
          <w:sz w:val="26"/>
          <w:szCs w:val="26"/>
        </w:rPr>
        <w:t>5.2</w:t>
      </w:r>
      <w:r w:rsidR="00667BB8" w:rsidRPr="00446E97">
        <w:rPr>
          <w:sz w:val="26"/>
          <w:szCs w:val="26"/>
        </w:rPr>
        <w:fldChar w:fldCharType="end"/>
      </w:r>
      <w:r w:rsidR="00CA1534" w:rsidRPr="00446E97">
        <w:rPr>
          <w:sz w:val="26"/>
          <w:szCs w:val="26"/>
        </w:rPr>
        <w:t>);</w:t>
      </w:r>
    </w:p>
    <w:p w:rsidR="00CA1534" w:rsidRPr="00446E97" w:rsidRDefault="00566071" w:rsidP="00446E97">
      <w:pPr>
        <w:pStyle w:val="a0"/>
        <w:numPr>
          <w:ilvl w:val="4"/>
          <w:numId w:val="1"/>
        </w:numPr>
        <w:tabs>
          <w:tab w:val="num" w:pos="1701"/>
        </w:tabs>
        <w:suppressAutoHyphens w:val="0"/>
        <w:spacing w:line="240" w:lineRule="auto"/>
        <w:rPr>
          <w:sz w:val="26"/>
          <w:szCs w:val="26"/>
        </w:rPr>
      </w:pPr>
      <w:r w:rsidRPr="00446E97">
        <w:rPr>
          <w:sz w:val="26"/>
          <w:szCs w:val="26"/>
        </w:rPr>
        <w:t xml:space="preserve">сроки </w:t>
      </w:r>
      <w:r w:rsidR="009C7197" w:rsidRPr="00446E97">
        <w:rPr>
          <w:sz w:val="26"/>
          <w:szCs w:val="26"/>
        </w:rPr>
        <w:t>выполнения работ</w:t>
      </w:r>
      <w:r w:rsidRPr="00446E97">
        <w:rPr>
          <w:sz w:val="26"/>
          <w:szCs w:val="26"/>
        </w:rPr>
        <w:t xml:space="preserve"> каждым членом коллективного Участника в соответствии с</w:t>
      </w:r>
      <w:r w:rsidR="00CA1534" w:rsidRPr="00446E97">
        <w:rPr>
          <w:sz w:val="26"/>
          <w:szCs w:val="26"/>
        </w:rPr>
        <w:t xml:space="preserve"> Графиком </w:t>
      </w:r>
      <w:r w:rsidR="009C7197" w:rsidRPr="00446E97">
        <w:rPr>
          <w:sz w:val="26"/>
          <w:szCs w:val="26"/>
        </w:rPr>
        <w:t>выполнения работ</w:t>
      </w:r>
      <w:r w:rsidR="00CA1534" w:rsidRPr="00446E97">
        <w:rPr>
          <w:sz w:val="26"/>
          <w:szCs w:val="26"/>
        </w:rPr>
        <w:t xml:space="preserve"> (подраздел </w:t>
      </w:r>
      <w:r w:rsidR="00667BB8" w:rsidRPr="00446E97">
        <w:rPr>
          <w:sz w:val="26"/>
          <w:szCs w:val="26"/>
        </w:rPr>
        <w:fldChar w:fldCharType="begin"/>
      </w:r>
      <w:r w:rsidR="00CA1534" w:rsidRPr="00446E97">
        <w:rPr>
          <w:sz w:val="26"/>
          <w:szCs w:val="26"/>
        </w:rPr>
        <w:instrText xml:space="preserve"> REF _Ref440274366 \r \h </w:instrText>
      </w:r>
      <w:r w:rsidR="00667BB8" w:rsidRPr="00446E97">
        <w:rPr>
          <w:sz w:val="26"/>
          <w:szCs w:val="26"/>
        </w:rPr>
      </w:r>
      <w:r w:rsidR="00446E97" w:rsidRPr="00446E97">
        <w:rPr>
          <w:sz w:val="26"/>
          <w:szCs w:val="26"/>
        </w:rPr>
        <w:instrText xml:space="preserve"> \* MERGEFORMAT </w:instrText>
      </w:r>
      <w:r w:rsidR="00667BB8" w:rsidRPr="00446E97">
        <w:rPr>
          <w:sz w:val="26"/>
          <w:szCs w:val="26"/>
        </w:rPr>
        <w:fldChar w:fldCharType="separate"/>
      </w:r>
      <w:r w:rsidR="004F7A87" w:rsidRPr="00446E97">
        <w:rPr>
          <w:sz w:val="26"/>
          <w:szCs w:val="26"/>
        </w:rPr>
        <w:t>5.4</w:t>
      </w:r>
      <w:r w:rsidR="00667BB8" w:rsidRPr="00446E97">
        <w:rPr>
          <w:sz w:val="26"/>
          <w:szCs w:val="26"/>
        </w:rPr>
        <w:fldChar w:fldCharType="end"/>
      </w:r>
      <w:r w:rsidR="00CA1534" w:rsidRPr="00446E97">
        <w:rPr>
          <w:sz w:val="26"/>
          <w:szCs w:val="26"/>
        </w:rPr>
        <w:t>).</w:t>
      </w:r>
    </w:p>
    <w:p w:rsidR="00CA1534" w:rsidRPr="00446E97" w:rsidRDefault="00CA1534" w:rsidP="00446E97">
      <w:pPr>
        <w:spacing w:line="240" w:lineRule="auto"/>
        <w:rPr>
          <w:sz w:val="26"/>
          <w:szCs w:val="26"/>
        </w:rPr>
      </w:pPr>
    </w:p>
    <w:sectPr w:rsidR="00CA1534" w:rsidRPr="00446E9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068C" w:rsidRDefault="009A068C">
      <w:pPr>
        <w:spacing w:line="240" w:lineRule="auto"/>
      </w:pPr>
      <w:r>
        <w:separator/>
      </w:r>
    </w:p>
  </w:endnote>
  <w:endnote w:type="continuationSeparator" w:id="0">
    <w:p w:rsidR="009A068C" w:rsidRDefault="009A068C">
      <w:pPr>
        <w:spacing w:line="240" w:lineRule="auto"/>
      </w:pPr>
      <w:r>
        <w:continuationSeparator/>
      </w:r>
    </w:p>
  </w:endnote>
  <w:endnote w:id="1">
    <w:p w:rsidR="00110934" w:rsidRDefault="00110934" w:rsidP="00110934">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20B0504020202020204"/>
    <w:charset w:val="00"/>
    <w:family w:val="swiss"/>
    <w:notTrueType/>
    <w:pitch w:val="variable"/>
    <w:sig w:usb0="800002AF" w:usb1="1000004A" w:usb2="00000000" w:usb3="00000000" w:csb0="0000000F"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7AB8" w:rsidRDefault="00AD7AB8"/>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7AB8" w:rsidRDefault="00AD7AB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7AB8" w:rsidRPr="00FA0376" w:rsidRDefault="00AD7AB8"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667BB8" w:rsidRPr="00FA0376">
      <w:rPr>
        <w:sz w:val="16"/>
        <w:szCs w:val="16"/>
        <w:lang w:eastAsia="ru-RU"/>
      </w:rPr>
      <w:fldChar w:fldCharType="begin"/>
    </w:r>
    <w:r w:rsidRPr="00FA0376">
      <w:rPr>
        <w:sz w:val="16"/>
        <w:szCs w:val="16"/>
        <w:lang w:eastAsia="ru-RU"/>
      </w:rPr>
      <w:instrText xml:space="preserve"> PAGE </w:instrText>
    </w:r>
    <w:r w:rsidR="00667BB8" w:rsidRPr="00FA0376">
      <w:rPr>
        <w:sz w:val="16"/>
        <w:szCs w:val="16"/>
        <w:lang w:eastAsia="ru-RU"/>
      </w:rPr>
      <w:fldChar w:fldCharType="separate"/>
    </w:r>
    <w:r w:rsidR="00E622AD">
      <w:rPr>
        <w:noProof/>
        <w:sz w:val="16"/>
        <w:szCs w:val="16"/>
        <w:lang w:eastAsia="ru-RU"/>
      </w:rPr>
      <w:t>92</w:t>
    </w:r>
    <w:r w:rsidR="00667BB8" w:rsidRPr="00FA0376">
      <w:rPr>
        <w:sz w:val="16"/>
        <w:szCs w:val="16"/>
        <w:lang w:eastAsia="ru-RU"/>
      </w:rPr>
      <w:fldChar w:fldCharType="end"/>
    </w:r>
  </w:p>
  <w:p w:rsidR="00AD7AB8" w:rsidRPr="00EE0539" w:rsidRDefault="00AD7AB8"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446E97">
      <w:rPr>
        <w:sz w:val="18"/>
        <w:szCs w:val="18"/>
      </w:rPr>
      <w:t xml:space="preserve">заключения Договор на </w:t>
    </w:r>
    <w:r w:rsidR="00446E97" w:rsidRPr="00446E97">
      <w:rPr>
        <w:sz w:val="18"/>
        <w:szCs w:val="18"/>
      </w:rPr>
      <w:t>разработку проектной документации по реконструкции базы Урицкого РЭС для нужд ПАО «МРСК Центра» (филиал «</w:t>
    </w:r>
    <w:proofErr w:type="spellStart"/>
    <w:r w:rsidR="00446E97" w:rsidRPr="00446E97">
      <w:rPr>
        <w:sz w:val="18"/>
        <w:szCs w:val="18"/>
      </w:rPr>
      <w:t>Орёлэнерго</w:t>
    </w:r>
    <w:proofErr w:type="spellEnd"/>
    <w:r w:rsidR="00446E97" w:rsidRPr="00446E97">
      <w:rPr>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7AB8" w:rsidRDefault="00AD7AB8"/>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7AB8" w:rsidRDefault="00AD7AB8"/>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7AB8" w:rsidRDefault="00AD7AB8"/>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7AB8" w:rsidRDefault="00AD7AB8"/>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7AB8" w:rsidRDefault="00AD7AB8"/>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7AB8" w:rsidRDefault="00667BB8">
    <w:pPr>
      <w:pStyle w:val="aff2"/>
      <w:framePr w:wrap="around" w:vAnchor="text" w:hAnchor="margin" w:xAlign="right" w:y="1"/>
      <w:rPr>
        <w:rStyle w:val="a6"/>
      </w:rPr>
    </w:pPr>
    <w:r>
      <w:rPr>
        <w:rStyle w:val="a6"/>
      </w:rPr>
      <w:fldChar w:fldCharType="begin"/>
    </w:r>
    <w:r w:rsidR="00AD7AB8">
      <w:rPr>
        <w:rStyle w:val="a6"/>
      </w:rPr>
      <w:instrText xml:space="preserve">PAGE  </w:instrText>
    </w:r>
    <w:r>
      <w:rPr>
        <w:rStyle w:val="a6"/>
      </w:rPr>
      <w:fldChar w:fldCharType="end"/>
    </w:r>
  </w:p>
  <w:p w:rsidR="00AD7AB8" w:rsidRDefault="00AD7AB8">
    <w:pPr>
      <w:pStyle w:val="aff2"/>
      <w:ind w:right="36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7AB8" w:rsidRDefault="00AD7AB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068C" w:rsidRDefault="009A068C">
      <w:pPr>
        <w:spacing w:line="240" w:lineRule="auto"/>
      </w:pPr>
      <w:r>
        <w:separator/>
      </w:r>
    </w:p>
  </w:footnote>
  <w:footnote w:type="continuationSeparator" w:id="0">
    <w:p w:rsidR="009A068C" w:rsidRDefault="009A068C">
      <w:pPr>
        <w:spacing w:line="240" w:lineRule="auto"/>
      </w:pPr>
      <w:r>
        <w:continuationSeparator/>
      </w:r>
    </w:p>
  </w:footnote>
  <w:footnote w:id="1">
    <w:p w:rsidR="00AD7AB8" w:rsidRPr="00B36685" w:rsidRDefault="00AD7AB8" w:rsidP="002E5FEB">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 xml:space="preserve">В </w:t>
      </w:r>
      <w:proofErr w:type="gramStart"/>
      <w:r w:rsidRPr="00B36685">
        <w:rPr>
          <w:rFonts w:ascii="Times New Roman" w:eastAsia="Times New Roman" w:hAnsi="Times New Roman" w:cs="Times New Roman"/>
          <w:lang w:eastAsia="ru-RU"/>
        </w:rPr>
        <w:t>уведомлении</w:t>
      </w:r>
      <w:proofErr w:type="gramEnd"/>
      <w:r w:rsidRPr="00B36685">
        <w:rPr>
          <w:rFonts w:ascii="Times New Roman" w:eastAsia="Times New Roman" w:hAnsi="Times New Roman" w:cs="Times New Roman"/>
          <w:lang w:eastAsia="ru-RU"/>
        </w:rPr>
        <w:t xml:space="preserve">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AD7AB8" w:rsidRDefault="00AD7AB8" w:rsidP="002E5FEB">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proofErr w:type="gramStart"/>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roofErr w:type="gramEnd"/>
    </w:p>
    <w:p w:rsidR="00AD7AB8" w:rsidRDefault="00AD7AB8" w:rsidP="002E5FEB">
      <w:pPr>
        <w:pStyle w:val="1ff4"/>
        <w:rPr>
          <w:rFonts w:ascii="Times New Roman" w:eastAsia="Times New Roman" w:hAnsi="Times New Roman" w:cs="Times New Roman"/>
          <w:lang w:eastAsia="ru-RU"/>
        </w:rPr>
      </w:pPr>
    </w:p>
  </w:footnote>
  <w:footnote w:id="3">
    <w:p w:rsidR="00AD7AB8" w:rsidRDefault="00AD7AB8" w:rsidP="001C36D7">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7AB8" w:rsidRDefault="00AD7AB8"/>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7AB8" w:rsidRDefault="00AD7AB8"/>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7AB8" w:rsidRPr="00930031" w:rsidRDefault="00AD7AB8" w:rsidP="00930031">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7AB8" w:rsidRDefault="00AD7AB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7AB8" w:rsidRDefault="00AD7AB8">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7AB8" w:rsidRDefault="00AD7AB8"/>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7AB8" w:rsidRDefault="00AD7AB8"/>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7AB8" w:rsidRDefault="00AD7AB8">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7AB8" w:rsidRDefault="00AD7AB8"/>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7AB8" w:rsidRDefault="00AD7AB8"/>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7AB8" w:rsidRDefault="00AD7AB8">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7AB8" w:rsidRDefault="00AD7AB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EF7E3DBE"/>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rPr>
        <w:b/>
      </w:r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nsid w:val="0267617C"/>
    <w:multiLevelType w:val="multilevel"/>
    <w:tmpl w:val="7D7C675A"/>
    <w:lvl w:ilvl="0">
      <w:start w:val="1"/>
      <w:numFmt w:val="decimal"/>
      <w:lvlText w:val="3.12.%1"/>
      <w:lvlJc w:val="left"/>
      <w:pPr>
        <w:ind w:left="1637" w:hanging="360"/>
      </w:pPr>
      <w:rPr>
        <w:rFonts w:hint="default"/>
        <w:i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79753E6"/>
    <w:multiLevelType w:val="hybridMultilevel"/>
    <w:tmpl w:val="DAEE5ED4"/>
    <w:lvl w:ilvl="0" w:tplc="245094F8">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8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3">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4">
    <w:nsid w:val="104F61E1"/>
    <w:multiLevelType w:val="hybridMultilevel"/>
    <w:tmpl w:val="6FFC98CA"/>
    <w:lvl w:ilvl="0" w:tplc="C7C67EB4">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7">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8">
    <w:nsid w:val="16917A75"/>
    <w:multiLevelType w:val="multilevel"/>
    <w:tmpl w:val="595ECAEC"/>
    <w:lvl w:ilvl="0">
      <w:start w:val="1"/>
      <w:numFmt w:val="russianLower"/>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89">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1">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2">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2D91DDA"/>
    <w:multiLevelType w:val="multilevel"/>
    <w:tmpl w:val="A094D684"/>
    <w:lvl w:ilvl="0">
      <w:start w:val="1"/>
      <w:numFmt w:val="decimal"/>
      <w:lvlText w:val="3.13.%1"/>
      <w:lvlJc w:val="left"/>
      <w:pPr>
        <w:ind w:left="11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1402FC5E"/>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1.%3."/>
      <w:lvlJc w:val="left"/>
      <w:pPr>
        <w:ind w:left="2138"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6">
    <w:nsid w:val="3444649B"/>
    <w:multiLevelType w:val="hybridMultilevel"/>
    <w:tmpl w:val="CEBCBD38"/>
    <w:lvl w:ilvl="0" w:tplc="04190017">
      <w:start w:val="1"/>
      <w:numFmt w:val="lowerLetter"/>
      <w:lvlText w:val="%1)"/>
      <w:lvlJc w:val="left"/>
      <w:pPr>
        <w:ind w:left="1120" w:hanging="360"/>
      </w:p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9">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1">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2">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9">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52CD3B65"/>
    <w:multiLevelType w:val="multilevel"/>
    <w:tmpl w:val="68D42A3E"/>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10.%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2">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3">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4">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nsid w:val="61BB1411"/>
    <w:multiLevelType w:val="multilevel"/>
    <w:tmpl w:val="E132D766"/>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9.%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7">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8">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2">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3">
    <w:nsid w:val="66384C04"/>
    <w:multiLevelType w:val="hybridMultilevel"/>
    <w:tmpl w:val="BBF8938E"/>
    <w:lvl w:ilvl="0" w:tplc="0DB6401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6">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7">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8">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9">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1">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2">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7"/>
  </w:num>
  <w:num w:numId="18">
    <w:abstractNumId w:val="96"/>
  </w:num>
  <w:num w:numId="19">
    <w:abstractNumId w:val="76"/>
  </w:num>
  <w:num w:numId="20">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3"/>
  </w:num>
  <w:num w:numId="22">
    <w:abstractNumId w:val="127"/>
  </w:num>
  <w:num w:numId="23">
    <w:abstractNumId w:val="102"/>
  </w:num>
  <w:num w:numId="24">
    <w:abstractNumId w:val="130"/>
  </w:num>
  <w:num w:numId="25">
    <w:abstractNumId w:val="119"/>
  </w:num>
  <w:num w:numId="26">
    <w:abstractNumId w:val="112"/>
  </w:num>
  <w:num w:numId="27">
    <w:abstractNumId w:val="77"/>
  </w:num>
  <w:num w:numId="28">
    <w:abstractNumId w:val="101"/>
  </w:num>
  <w:num w:numId="29">
    <w:abstractNumId w:val="131"/>
  </w:num>
  <w:num w:numId="30">
    <w:abstractNumId w:val="97"/>
  </w:num>
  <w:num w:numId="31">
    <w:abstractNumId w:val="98"/>
  </w:num>
  <w:num w:numId="32">
    <w:abstractNumId w:val="117"/>
  </w:num>
  <w:num w:numId="33">
    <w:abstractNumId w:val="136"/>
  </w:num>
  <w:num w:numId="34">
    <w:abstractNumId w:val="121"/>
  </w:num>
  <w:num w:numId="35">
    <w:abstractNumId w:val="111"/>
  </w:num>
  <w:num w:numId="36">
    <w:abstractNumId w:val="81"/>
  </w:num>
  <w:num w:numId="37">
    <w:abstractNumId w:val="83"/>
  </w:num>
  <w:num w:numId="38">
    <w:abstractNumId w:val="91"/>
  </w:num>
  <w:num w:numId="39">
    <w:abstractNumId w:val="99"/>
  </w:num>
  <w:num w:numId="40">
    <w:abstractNumId w:val="109"/>
  </w:num>
  <w:num w:numId="41">
    <w:abstractNumId w:val="85"/>
  </w:num>
  <w:num w:numId="42">
    <w:abstractNumId w:val="80"/>
  </w:num>
  <w:num w:numId="43">
    <w:abstractNumId w:val="134"/>
  </w:num>
  <w:num w:numId="44">
    <w:abstractNumId w:val="104"/>
  </w:num>
  <w:num w:numId="45">
    <w:abstractNumId w:val="0"/>
  </w:num>
  <w:num w:numId="46">
    <w:abstractNumId w:val="124"/>
  </w:num>
  <w:num w:numId="47">
    <w:abstractNumId w:val="126"/>
  </w:num>
  <w:num w:numId="48">
    <w:abstractNumId w:val="120"/>
  </w:num>
  <w:num w:numId="49">
    <w:abstractNumId w:val="141"/>
  </w:num>
  <w:num w:numId="50">
    <w:abstractNumId w:val="95"/>
  </w:num>
  <w:num w:numId="51">
    <w:abstractNumId w:val="82"/>
  </w:num>
  <w:num w:numId="52">
    <w:abstractNumId w:val="129"/>
  </w:num>
  <w:num w:numId="53">
    <w:abstractNumId w:val="103"/>
  </w:num>
  <w:num w:numId="54">
    <w:abstractNumId w:val="86"/>
  </w:num>
  <w:num w:numId="55">
    <w:abstractNumId w:val="72"/>
  </w:num>
  <w:num w:numId="56">
    <w:abstractNumId w:val="107"/>
  </w:num>
  <w:num w:numId="57">
    <w:abstractNumId w:val="116"/>
  </w:num>
  <w:num w:numId="58">
    <w:abstractNumId w:val="74"/>
  </w:num>
  <w:num w:numId="59">
    <w:abstractNumId w:val="93"/>
  </w:num>
  <w:num w:numId="60">
    <w:abstractNumId w:val="75"/>
  </w:num>
  <w:num w:numId="61">
    <w:abstractNumId w:val="138"/>
  </w:num>
  <w:num w:numId="62">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32"/>
    <w:lvlOverride w:ilvl="0">
      <w:startOverride w:val="1"/>
    </w:lvlOverride>
  </w:num>
  <w:num w:numId="64">
    <w:abstractNumId w:val="78"/>
  </w:num>
  <w:num w:numId="65">
    <w:abstractNumId w:val="140"/>
  </w:num>
  <w:num w:numId="66">
    <w:abstractNumId w:val="89"/>
  </w:num>
  <w:num w:numId="67">
    <w:abstractNumId w:val="113"/>
  </w:num>
  <w:num w:numId="68">
    <w:abstractNumId w:val="100"/>
  </w:num>
  <w:num w:numId="69">
    <w:abstractNumId w:val="115"/>
  </w:num>
  <w:num w:numId="70">
    <w:abstractNumId w:val="1"/>
    <w:lvlOverride w:ilvl="0">
      <w:startOverride w:val="6"/>
    </w:lvlOverride>
    <w:lvlOverride w:ilvl="1">
      <w:startOverride w:val="4"/>
    </w:lvlOverride>
    <w:lvlOverride w:ilvl="2">
      <w:startOverride w:val="3"/>
    </w:lvlOverride>
    <w:lvlOverride w:ilvl="3">
      <w:startOverride w:val="1"/>
    </w:lvlOverride>
  </w:num>
  <w:num w:numId="71">
    <w:abstractNumId w:val="125"/>
  </w:num>
  <w:num w:numId="72">
    <w:abstractNumId w:val="139"/>
  </w:num>
  <w:num w:numId="73">
    <w:abstractNumId w:val="92"/>
  </w:num>
  <w:num w:numId="74">
    <w:abstractNumId w:val="114"/>
  </w:num>
  <w:num w:numId="75">
    <w:abstractNumId w:val="135"/>
  </w:num>
  <w:num w:numId="76">
    <w:abstractNumId w:val="13"/>
  </w:num>
  <w:num w:numId="77">
    <w:abstractNumId w:val="20"/>
  </w:num>
  <w:num w:numId="78">
    <w:abstractNumId w:val="142"/>
  </w:num>
  <w:num w:numId="79">
    <w:abstractNumId w:val="128"/>
  </w:num>
  <w:num w:numId="80">
    <w:abstractNumId w:val="133"/>
  </w:num>
  <w:num w:numId="81">
    <w:abstractNumId w:val="110"/>
  </w:num>
  <w:num w:numId="82">
    <w:abstractNumId w:val="118"/>
  </w:num>
  <w:num w:numId="83">
    <w:abstractNumId w:val="84"/>
  </w:num>
  <w:num w:numId="84">
    <w:abstractNumId w:val="108"/>
  </w:num>
  <w:num w:numId="85">
    <w:abstractNumId w:val="122"/>
  </w:num>
  <w:num w:numId="86">
    <w:abstractNumId w:val="88"/>
  </w:num>
  <w:num w:numId="87">
    <w:abstractNumId w:val="106"/>
  </w:num>
  <w:num w:numId="88">
    <w:abstractNumId w:val="73"/>
  </w:num>
  <w:num w:numId="89">
    <w:abstractNumId w:val="94"/>
  </w:num>
  <w:num w:numId="90">
    <w:abstractNumId w:val="137"/>
  </w:num>
  <w:num w:numId="91">
    <w:abstractNumId w:val="79"/>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59E4"/>
    <w:rsid w:val="00016C74"/>
    <w:rsid w:val="000172FE"/>
    <w:rsid w:val="00017352"/>
    <w:rsid w:val="000179D3"/>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5C84"/>
    <w:rsid w:val="00056D43"/>
    <w:rsid w:val="00065ED6"/>
    <w:rsid w:val="0007043F"/>
    <w:rsid w:val="00076D8B"/>
    <w:rsid w:val="00077FB6"/>
    <w:rsid w:val="0009087F"/>
    <w:rsid w:val="00090CBD"/>
    <w:rsid w:val="00092967"/>
    <w:rsid w:val="00093734"/>
    <w:rsid w:val="000943E4"/>
    <w:rsid w:val="00096E9D"/>
    <w:rsid w:val="000A00E6"/>
    <w:rsid w:val="000A5636"/>
    <w:rsid w:val="000A6857"/>
    <w:rsid w:val="000A7A8E"/>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2081"/>
    <w:rsid w:val="0010371A"/>
    <w:rsid w:val="00104B1E"/>
    <w:rsid w:val="00110934"/>
    <w:rsid w:val="00111C79"/>
    <w:rsid w:val="001124F8"/>
    <w:rsid w:val="0011547D"/>
    <w:rsid w:val="00116E97"/>
    <w:rsid w:val="0012081A"/>
    <w:rsid w:val="00123C70"/>
    <w:rsid w:val="0012590A"/>
    <w:rsid w:val="001324A1"/>
    <w:rsid w:val="0013328C"/>
    <w:rsid w:val="00134962"/>
    <w:rsid w:val="00135ACB"/>
    <w:rsid w:val="00140353"/>
    <w:rsid w:val="001519E9"/>
    <w:rsid w:val="00155263"/>
    <w:rsid w:val="00155DAF"/>
    <w:rsid w:val="00157A6B"/>
    <w:rsid w:val="0016246B"/>
    <w:rsid w:val="00162A8F"/>
    <w:rsid w:val="00166CFA"/>
    <w:rsid w:val="001702EE"/>
    <w:rsid w:val="00170C72"/>
    <w:rsid w:val="001716DB"/>
    <w:rsid w:val="00172B9E"/>
    <w:rsid w:val="0017565A"/>
    <w:rsid w:val="0017646C"/>
    <w:rsid w:val="00176B20"/>
    <w:rsid w:val="0018093B"/>
    <w:rsid w:val="0018103F"/>
    <w:rsid w:val="00185F8B"/>
    <w:rsid w:val="00192F71"/>
    <w:rsid w:val="00193067"/>
    <w:rsid w:val="0019725C"/>
    <w:rsid w:val="001A068B"/>
    <w:rsid w:val="001A1D23"/>
    <w:rsid w:val="001A3C31"/>
    <w:rsid w:val="001A6511"/>
    <w:rsid w:val="001A75F5"/>
    <w:rsid w:val="001B1DBF"/>
    <w:rsid w:val="001B2D1B"/>
    <w:rsid w:val="001B69CE"/>
    <w:rsid w:val="001C01F9"/>
    <w:rsid w:val="001C2ACA"/>
    <w:rsid w:val="001C325A"/>
    <w:rsid w:val="001C36D7"/>
    <w:rsid w:val="001C3F34"/>
    <w:rsid w:val="001C4BB0"/>
    <w:rsid w:val="001C53D9"/>
    <w:rsid w:val="001D6BA4"/>
    <w:rsid w:val="001E0693"/>
    <w:rsid w:val="001E200B"/>
    <w:rsid w:val="001E2AA2"/>
    <w:rsid w:val="001E3577"/>
    <w:rsid w:val="001E4152"/>
    <w:rsid w:val="001E5FE8"/>
    <w:rsid w:val="001F0956"/>
    <w:rsid w:val="001F15DE"/>
    <w:rsid w:val="001F34BB"/>
    <w:rsid w:val="001F3569"/>
    <w:rsid w:val="001F4040"/>
    <w:rsid w:val="001F5A31"/>
    <w:rsid w:val="001F7317"/>
    <w:rsid w:val="002037C3"/>
    <w:rsid w:val="00203D2A"/>
    <w:rsid w:val="00205559"/>
    <w:rsid w:val="00206836"/>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0D0D"/>
    <w:rsid w:val="00251220"/>
    <w:rsid w:val="002514DE"/>
    <w:rsid w:val="00251B75"/>
    <w:rsid w:val="00260F79"/>
    <w:rsid w:val="00263B47"/>
    <w:rsid w:val="002652D9"/>
    <w:rsid w:val="00270E02"/>
    <w:rsid w:val="00273EB7"/>
    <w:rsid w:val="00274F25"/>
    <w:rsid w:val="002762F8"/>
    <w:rsid w:val="0027636D"/>
    <w:rsid w:val="00280464"/>
    <w:rsid w:val="002848CF"/>
    <w:rsid w:val="0029211F"/>
    <w:rsid w:val="002946EF"/>
    <w:rsid w:val="00297FA1"/>
    <w:rsid w:val="002A08A6"/>
    <w:rsid w:val="002A0DBC"/>
    <w:rsid w:val="002A47D1"/>
    <w:rsid w:val="002A5B42"/>
    <w:rsid w:val="002A5B99"/>
    <w:rsid w:val="002B0606"/>
    <w:rsid w:val="002B456C"/>
    <w:rsid w:val="002B5044"/>
    <w:rsid w:val="002B76A5"/>
    <w:rsid w:val="002C589F"/>
    <w:rsid w:val="002D41BC"/>
    <w:rsid w:val="002D4BC6"/>
    <w:rsid w:val="002D53F2"/>
    <w:rsid w:val="002E04E2"/>
    <w:rsid w:val="002E3639"/>
    <w:rsid w:val="002E5FEB"/>
    <w:rsid w:val="002E6387"/>
    <w:rsid w:val="002F3EB0"/>
    <w:rsid w:val="002F5CC6"/>
    <w:rsid w:val="002F6F7D"/>
    <w:rsid w:val="003032B6"/>
    <w:rsid w:val="00304CD0"/>
    <w:rsid w:val="0031026C"/>
    <w:rsid w:val="003107A7"/>
    <w:rsid w:val="00311F48"/>
    <w:rsid w:val="003129D4"/>
    <w:rsid w:val="00312D09"/>
    <w:rsid w:val="00314F66"/>
    <w:rsid w:val="00317667"/>
    <w:rsid w:val="00317FCD"/>
    <w:rsid w:val="00321E72"/>
    <w:rsid w:val="00322BB8"/>
    <w:rsid w:val="003260D1"/>
    <w:rsid w:val="00327702"/>
    <w:rsid w:val="003303E9"/>
    <w:rsid w:val="00330669"/>
    <w:rsid w:val="003311F3"/>
    <w:rsid w:val="00332B6A"/>
    <w:rsid w:val="00334232"/>
    <w:rsid w:val="003345FE"/>
    <w:rsid w:val="00336307"/>
    <w:rsid w:val="003417F7"/>
    <w:rsid w:val="0034341A"/>
    <w:rsid w:val="00344FCF"/>
    <w:rsid w:val="00345CCA"/>
    <w:rsid w:val="0035052C"/>
    <w:rsid w:val="0035097E"/>
    <w:rsid w:val="00355099"/>
    <w:rsid w:val="0035708A"/>
    <w:rsid w:val="00357BE8"/>
    <w:rsid w:val="00362EA4"/>
    <w:rsid w:val="00365234"/>
    <w:rsid w:val="00366652"/>
    <w:rsid w:val="00370D61"/>
    <w:rsid w:val="0037230F"/>
    <w:rsid w:val="00375A91"/>
    <w:rsid w:val="003776BB"/>
    <w:rsid w:val="00377FEC"/>
    <w:rsid w:val="003803A7"/>
    <w:rsid w:val="003832F6"/>
    <w:rsid w:val="0039141F"/>
    <w:rsid w:val="00392410"/>
    <w:rsid w:val="00395BC1"/>
    <w:rsid w:val="003A31F0"/>
    <w:rsid w:val="003A3E35"/>
    <w:rsid w:val="003A7B62"/>
    <w:rsid w:val="003B082A"/>
    <w:rsid w:val="003B0905"/>
    <w:rsid w:val="003B23E0"/>
    <w:rsid w:val="003B2A9D"/>
    <w:rsid w:val="003B2BFB"/>
    <w:rsid w:val="003B3362"/>
    <w:rsid w:val="003C090C"/>
    <w:rsid w:val="003C164F"/>
    <w:rsid w:val="003C2207"/>
    <w:rsid w:val="003C3CB6"/>
    <w:rsid w:val="003C4CB7"/>
    <w:rsid w:val="003D3D44"/>
    <w:rsid w:val="003D4D5E"/>
    <w:rsid w:val="003D726B"/>
    <w:rsid w:val="003D7C16"/>
    <w:rsid w:val="003E170D"/>
    <w:rsid w:val="003E63F6"/>
    <w:rsid w:val="003E7774"/>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C63"/>
    <w:rsid w:val="00415D77"/>
    <w:rsid w:val="00416F2A"/>
    <w:rsid w:val="00420F24"/>
    <w:rsid w:val="00421F58"/>
    <w:rsid w:val="0042632C"/>
    <w:rsid w:val="00426B53"/>
    <w:rsid w:val="004360F5"/>
    <w:rsid w:val="004406A6"/>
    <w:rsid w:val="00440928"/>
    <w:rsid w:val="00440EAE"/>
    <w:rsid w:val="00441EA0"/>
    <w:rsid w:val="00443E0B"/>
    <w:rsid w:val="00446E97"/>
    <w:rsid w:val="00456188"/>
    <w:rsid w:val="00461F58"/>
    <w:rsid w:val="0046282D"/>
    <w:rsid w:val="004650AF"/>
    <w:rsid w:val="00472FCD"/>
    <w:rsid w:val="00473053"/>
    <w:rsid w:val="0047380C"/>
    <w:rsid w:val="00473BFE"/>
    <w:rsid w:val="00473DEB"/>
    <w:rsid w:val="00474B7D"/>
    <w:rsid w:val="00474F01"/>
    <w:rsid w:val="004753D3"/>
    <w:rsid w:val="00475C80"/>
    <w:rsid w:val="0048021C"/>
    <w:rsid w:val="004816F5"/>
    <w:rsid w:val="004834EF"/>
    <w:rsid w:val="00485506"/>
    <w:rsid w:val="00486F2D"/>
    <w:rsid w:val="00487FFC"/>
    <w:rsid w:val="004925B9"/>
    <w:rsid w:val="00492C8B"/>
    <w:rsid w:val="00492CA3"/>
    <w:rsid w:val="00496CB3"/>
    <w:rsid w:val="004A3882"/>
    <w:rsid w:val="004A3A59"/>
    <w:rsid w:val="004B027C"/>
    <w:rsid w:val="004B4126"/>
    <w:rsid w:val="004B5EB3"/>
    <w:rsid w:val="004C0F1F"/>
    <w:rsid w:val="004C2695"/>
    <w:rsid w:val="004C347E"/>
    <w:rsid w:val="004C5164"/>
    <w:rsid w:val="004C5DD3"/>
    <w:rsid w:val="004C7D00"/>
    <w:rsid w:val="004D17BD"/>
    <w:rsid w:val="004D19A8"/>
    <w:rsid w:val="004D1E07"/>
    <w:rsid w:val="004D431C"/>
    <w:rsid w:val="004D4337"/>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4F7A87"/>
    <w:rsid w:val="005031D0"/>
    <w:rsid w:val="005036EF"/>
    <w:rsid w:val="00511746"/>
    <w:rsid w:val="00511D7F"/>
    <w:rsid w:val="00515F31"/>
    <w:rsid w:val="0051704E"/>
    <w:rsid w:val="00517550"/>
    <w:rsid w:val="00517D87"/>
    <w:rsid w:val="0052048F"/>
    <w:rsid w:val="00520586"/>
    <w:rsid w:val="0052231C"/>
    <w:rsid w:val="00523966"/>
    <w:rsid w:val="00523A9C"/>
    <w:rsid w:val="00523C23"/>
    <w:rsid w:val="00523F23"/>
    <w:rsid w:val="00524B92"/>
    <w:rsid w:val="005335FE"/>
    <w:rsid w:val="00534967"/>
    <w:rsid w:val="00534CB8"/>
    <w:rsid w:val="00534DFA"/>
    <w:rsid w:val="00535237"/>
    <w:rsid w:val="00536E2E"/>
    <w:rsid w:val="005405FC"/>
    <w:rsid w:val="00541FAB"/>
    <w:rsid w:val="00546518"/>
    <w:rsid w:val="00546583"/>
    <w:rsid w:val="00547466"/>
    <w:rsid w:val="00553766"/>
    <w:rsid w:val="00553A57"/>
    <w:rsid w:val="00553B6E"/>
    <w:rsid w:val="00556C74"/>
    <w:rsid w:val="00557C01"/>
    <w:rsid w:val="005631D9"/>
    <w:rsid w:val="00566071"/>
    <w:rsid w:val="00570124"/>
    <w:rsid w:val="00572EA1"/>
    <w:rsid w:val="005755AB"/>
    <w:rsid w:val="00577EC9"/>
    <w:rsid w:val="005818B2"/>
    <w:rsid w:val="00584DFA"/>
    <w:rsid w:val="00586515"/>
    <w:rsid w:val="005878D5"/>
    <w:rsid w:val="00595528"/>
    <w:rsid w:val="00596921"/>
    <w:rsid w:val="005A2CAE"/>
    <w:rsid w:val="005A3827"/>
    <w:rsid w:val="005A3F4B"/>
    <w:rsid w:val="005A708D"/>
    <w:rsid w:val="005B074F"/>
    <w:rsid w:val="005B47BD"/>
    <w:rsid w:val="005B75A6"/>
    <w:rsid w:val="005B7F48"/>
    <w:rsid w:val="005C08CA"/>
    <w:rsid w:val="005C10C6"/>
    <w:rsid w:val="005C22A4"/>
    <w:rsid w:val="005C3F93"/>
    <w:rsid w:val="005C6F5D"/>
    <w:rsid w:val="005D16BC"/>
    <w:rsid w:val="005D4A00"/>
    <w:rsid w:val="005D7AA7"/>
    <w:rsid w:val="005E0603"/>
    <w:rsid w:val="005E12FD"/>
    <w:rsid w:val="005E3DD2"/>
    <w:rsid w:val="005E7B4E"/>
    <w:rsid w:val="005F2732"/>
    <w:rsid w:val="005F2CCE"/>
    <w:rsid w:val="005F3722"/>
    <w:rsid w:val="005F514D"/>
    <w:rsid w:val="005F566D"/>
    <w:rsid w:val="005F7167"/>
    <w:rsid w:val="006008A2"/>
    <w:rsid w:val="00603444"/>
    <w:rsid w:val="0060721D"/>
    <w:rsid w:val="00612EAB"/>
    <w:rsid w:val="00620D7C"/>
    <w:rsid w:val="006228B4"/>
    <w:rsid w:val="00623429"/>
    <w:rsid w:val="006234C3"/>
    <w:rsid w:val="006238AF"/>
    <w:rsid w:val="00624B07"/>
    <w:rsid w:val="00630B39"/>
    <w:rsid w:val="00631273"/>
    <w:rsid w:val="006318E6"/>
    <w:rsid w:val="00631F54"/>
    <w:rsid w:val="00632F4B"/>
    <w:rsid w:val="00634B85"/>
    <w:rsid w:val="006353B1"/>
    <w:rsid w:val="00635719"/>
    <w:rsid w:val="00636BE4"/>
    <w:rsid w:val="006373F6"/>
    <w:rsid w:val="00641C20"/>
    <w:rsid w:val="00642DB0"/>
    <w:rsid w:val="00643C66"/>
    <w:rsid w:val="0064580D"/>
    <w:rsid w:val="0064770F"/>
    <w:rsid w:val="00651B7D"/>
    <w:rsid w:val="00652223"/>
    <w:rsid w:val="006561C2"/>
    <w:rsid w:val="00661C17"/>
    <w:rsid w:val="006625DF"/>
    <w:rsid w:val="0066755B"/>
    <w:rsid w:val="00667BB8"/>
    <w:rsid w:val="00667DA0"/>
    <w:rsid w:val="00667F31"/>
    <w:rsid w:val="0067090F"/>
    <w:rsid w:val="00673C22"/>
    <w:rsid w:val="00673C59"/>
    <w:rsid w:val="0067458D"/>
    <w:rsid w:val="00676267"/>
    <w:rsid w:val="00680B79"/>
    <w:rsid w:val="00684527"/>
    <w:rsid w:val="00685336"/>
    <w:rsid w:val="00685381"/>
    <w:rsid w:val="00687D09"/>
    <w:rsid w:val="006905F2"/>
    <w:rsid w:val="00696966"/>
    <w:rsid w:val="006B08E2"/>
    <w:rsid w:val="006B3CF3"/>
    <w:rsid w:val="006B43A1"/>
    <w:rsid w:val="006B4939"/>
    <w:rsid w:val="006B7986"/>
    <w:rsid w:val="006C6116"/>
    <w:rsid w:val="006C6F82"/>
    <w:rsid w:val="006D58F3"/>
    <w:rsid w:val="006E6294"/>
    <w:rsid w:val="006F457F"/>
    <w:rsid w:val="006F5FD5"/>
    <w:rsid w:val="006F758C"/>
    <w:rsid w:val="0070025A"/>
    <w:rsid w:val="007011E2"/>
    <w:rsid w:val="00702B2C"/>
    <w:rsid w:val="00702D49"/>
    <w:rsid w:val="007044CB"/>
    <w:rsid w:val="00705286"/>
    <w:rsid w:val="0070668D"/>
    <w:rsid w:val="0070782E"/>
    <w:rsid w:val="00711BC4"/>
    <w:rsid w:val="007177AF"/>
    <w:rsid w:val="00717F60"/>
    <w:rsid w:val="00721B30"/>
    <w:rsid w:val="00725F9C"/>
    <w:rsid w:val="00726465"/>
    <w:rsid w:val="00726DAC"/>
    <w:rsid w:val="007313F9"/>
    <w:rsid w:val="007321D4"/>
    <w:rsid w:val="00742A83"/>
    <w:rsid w:val="007502E0"/>
    <w:rsid w:val="00750D4A"/>
    <w:rsid w:val="00751AF7"/>
    <w:rsid w:val="00752B37"/>
    <w:rsid w:val="007556FF"/>
    <w:rsid w:val="0075787E"/>
    <w:rsid w:val="00761011"/>
    <w:rsid w:val="007628EE"/>
    <w:rsid w:val="007638F4"/>
    <w:rsid w:val="00764A0F"/>
    <w:rsid w:val="00766900"/>
    <w:rsid w:val="00767114"/>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9270A"/>
    <w:rsid w:val="00796BE6"/>
    <w:rsid w:val="007A0938"/>
    <w:rsid w:val="007A3066"/>
    <w:rsid w:val="007A439E"/>
    <w:rsid w:val="007A5BD1"/>
    <w:rsid w:val="007A681C"/>
    <w:rsid w:val="007A6A39"/>
    <w:rsid w:val="007A6BF1"/>
    <w:rsid w:val="007A7CFF"/>
    <w:rsid w:val="007B29BE"/>
    <w:rsid w:val="007B489D"/>
    <w:rsid w:val="007C0F1C"/>
    <w:rsid w:val="007C18F1"/>
    <w:rsid w:val="007C46AD"/>
    <w:rsid w:val="007D07A7"/>
    <w:rsid w:val="007D0EA7"/>
    <w:rsid w:val="007D5654"/>
    <w:rsid w:val="007D7C50"/>
    <w:rsid w:val="007E216D"/>
    <w:rsid w:val="007E4290"/>
    <w:rsid w:val="007E756B"/>
    <w:rsid w:val="007E7A99"/>
    <w:rsid w:val="007F3FB7"/>
    <w:rsid w:val="007F7125"/>
    <w:rsid w:val="007F76D6"/>
    <w:rsid w:val="0080108A"/>
    <w:rsid w:val="00804801"/>
    <w:rsid w:val="00813F81"/>
    <w:rsid w:val="00813FE6"/>
    <w:rsid w:val="00815CA5"/>
    <w:rsid w:val="008247F3"/>
    <w:rsid w:val="00832D0A"/>
    <w:rsid w:val="008357B4"/>
    <w:rsid w:val="008371E6"/>
    <w:rsid w:val="00841A6F"/>
    <w:rsid w:val="00845803"/>
    <w:rsid w:val="00847BAA"/>
    <w:rsid w:val="008507F2"/>
    <w:rsid w:val="008512EB"/>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3B00"/>
    <w:rsid w:val="00897894"/>
    <w:rsid w:val="008A0DCD"/>
    <w:rsid w:val="008A2F24"/>
    <w:rsid w:val="008A38B3"/>
    <w:rsid w:val="008A61E3"/>
    <w:rsid w:val="008B09A4"/>
    <w:rsid w:val="008B0CEB"/>
    <w:rsid w:val="008B15FF"/>
    <w:rsid w:val="008B28CE"/>
    <w:rsid w:val="008B3329"/>
    <w:rsid w:val="008B3DF0"/>
    <w:rsid w:val="008B5A00"/>
    <w:rsid w:val="008B5C43"/>
    <w:rsid w:val="008C0FB2"/>
    <w:rsid w:val="008C1016"/>
    <w:rsid w:val="008C13BB"/>
    <w:rsid w:val="008C4223"/>
    <w:rsid w:val="008C5B09"/>
    <w:rsid w:val="008C6479"/>
    <w:rsid w:val="008C6979"/>
    <w:rsid w:val="008C7536"/>
    <w:rsid w:val="008D121B"/>
    <w:rsid w:val="008D20D2"/>
    <w:rsid w:val="008D2928"/>
    <w:rsid w:val="008D3021"/>
    <w:rsid w:val="008D54B2"/>
    <w:rsid w:val="008D6280"/>
    <w:rsid w:val="008E6130"/>
    <w:rsid w:val="008E68B6"/>
    <w:rsid w:val="008E6AA9"/>
    <w:rsid w:val="008E6B67"/>
    <w:rsid w:val="008F389C"/>
    <w:rsid w:val="008F7BD0"/>
    <w:rsid w:val="00900494"/>
    <w:rsid w:val="009027A3"/>
    <w:rsid w:val="0090331E"/>
    <w:rsid w:val="00905DFC"/>
    <w:rsid w:val="0091017C"/>
    <w:rsid w:val="009108F5"/>
    <w:rsid w:val="00910A90"/>
    <w:rsid w:val="0091430E"/>
    <w:rsid w:val="009146DD"/>
    <w:rsid w:val="00920CB0"/>
    <w:rsid w:val="00920F45"/>
    <w:rsid w:val="009268AD"/>
    <w:rsid w:val="009270B7"/>
    <w:rsid w:val="00927A61"/>
    <w:rsid w:val="00930031"/>
    <w:rsid w:val="00932C0A"/>
    <w:rsid w:val="00936252"/>
    <w:rsid w:val="00936337"/>
    <w:rsid w:val="00940200"/>
    <w:rsid w:val="009411D6"/>
    <w:rsid w:val="00945E91"/>
    <w:rsid w:val="009469A6"/>
    <w:rsid w:val="0094713A"/>
    <w:rsid w:val="00952932"/>
    <w:rsid w:val="00953802"/>
    <w:rsid w:val="0096011B"/>
    <w:rsid w:val="00960C20"/>
    <w:rsid w:val="00962A7A"/>
    <w:rsid w:val="00963295"/>
    <w:rsid w:val="00963DF2"/>
    <w:rsid w:val="00965713"/>
    <w:rsid w:val="00965F6F"/>
    <w:rsid w:val="00971C9F"/>
    <w:rsid w:val="00972AAA"/>
    <w:rsid w:val="00975C64"/>
    <w:rsid w:val="00980562"/>
    <w:rsid w:val="0098170A"/>
    <w:rsid w:val="009820FB"/>
    <w:rsid w:val="00983F8A"/>
    <w:rsid w:val="009843DB"/>
    <w:rsid w:val="0098480C"/>
    <w:rsid w:val="0098672B"/>
    <w:rsid w:val="0099066F"/>
    <w:rsid w:val="00992089"/>
    <w:rsid w:val="009948B4"/>
    <w:rsid w:val="00995D58"/>
    <w:rsid w:val="0099627D"/>
    <w:rsid w:val="009A068C"/>
    <w:rsid w:val="009A7166"/>
    <w:rsid w:val="009A7733"/>
    <w:rsid w:val="009B21B2"/>
    <w:rsid w:val="009B23DA"/>
    <w:rsid w:val="009B33B6"/>
    <w:rsid w:val="009B380E"/>
    <w:rsid w:val="009B5731"/>
    <w:rsid w:val="009B7767"/>
    <w:rsid w:val="009B77D1"/>
    <w:rsid w:val="009C08E6"/>
    <w:rsid w:val="009C7197"/>
    <w:rsid w:val="009C744E"/>
    <w:rsid w:val="009C7620"/>
    <w:rsid w:val="009D4440"/>
    <w:rsid w:val="009D532D"/>
    <w:rsid w:val="009D59A4"/>
    <w:rsid w:val="009D6ACB"/>
    <w:rsid w:val="009D6E76"/>
    <w:rsid w:val="009D7BB1"/>
    <w:rsid w:val="009D7F01"/>
    <w:rsid w:val="009E049A"/>
    <w:rsid w:val="009E24FD"/>
    <w:rsid w:val="009E319E"/>
    <w:rsid w:val="009E3750"/>
    <w:rsid w:val="009E5AF9"/>
    <w:rsid w:val="009E7216"/>
    <w:rsid w:val="009F03AB"/>
    <w:rsid w:val="009F10B1"/>
    <w:rsid w:val="009F2BF9"/>
    <w:rsid w:val="009F4858"/>
    <w:rsid w:val="009F4DA0"/>
    <w:rsid w:val="009F593B"/>
    <w:rsid w:val="009F7119"/>
    <w:rsid w:val="00A01EBE"/>
    <w:rsid w:val="00A057E4"/>
    <w:rsid w:val="00A07657"/>
    <w:rsid w:val="00A1227A"/>
    <w:rsid w:val="00A13BE5"/>
    <w:rsid w:val="00A13E63"/>
    <w:rsid w:val="00A140F7"/>
    <w:rsid w:val="00A154B7"/>
    <w:rsid w:val="00A15A79"/>
    <w:rsid w:val="00A24CD6"/>
    <w:rsid w:val="00A2572E"/>
    <w:rsid w:val="00A316B7"/>
    <w:rsid w:val="00A33B7C"/>
    <w:rsid w:val="00A4059F"/>
    <w:rsid w:val="00A40714"/>
    <w:rsid w:val="00A40BDF"/>
    <w:rsid w:val="00A41B88"/>
    <w:rsid w:val="00A449D4"/>
    <w:rsid w:val="00A44B30"/>
    <w:rsid w:val="00A454C3"/>
    <w:rsid w:val="00A5297C"/>
    <w:rsid w:val="00A5705A"/>
    <w:rsid w:val="00A600E3"/>
    <w:rsid w:val="00A6266B"/>
    <w:rsid w:val="00A639E3"/>
    <w:rsid w:val="00A659FB"/>
    <w:rsid w:val="00A66D84"/>
    <w:rsid w:val="00A72612"/>
    <w:rsid w:val="00A73BFA"/>
    <w:rsid w:val="00A773C9"/>
    <w:rsid w:val="00A77A16"/>
    <w:rsid w:val="00A805FF"/>
    <w:rsid w:val="00A8505C"/>
    <w:rsid w:val="00A857A0"/>
    <w:rsid w:val="00A900CC"/>
    <w:rsid w:val="00A90840"/>
    <w:rsid w:val="00A92723"/>
    <w:rsid w:val="00A94355"/>
    <w:rsid w:val="00A95FEE"/>
    <w:rsid w:val="00A96E27"/>
    <w:rsid w:val="00AA02AB"/>
    <w:rsid w:val="00AB2CB8"/>
    <w:rsid w:val="00AB3EF0"/>
    <w:rsid w:val="00AB401A"/>
    <w:rsid w:val="00AB4714"/>
    <w:rsid w:val="00AB54F8"/>
    <w:rsid w:val="00AC1995"/>
    <w:rsid w:val="00AC2737"/>
    <w:rsid w:val="00AC681D"/>
    <w:rsid w:val="00AC6F87"/>
    <w:rsid w:val="00AD3EBC"/>
    <w:rsid w:val="00AD45AF"/>
    <w:rsid w:val="00AD4A9B"/>
    <w:rsid w:val="00AD4F60"/>
    <w:rsid w:val="00AD54CE"/>
    <w:rsid w:val="00AD553C"/>
    <w:rsid w:val="00AD7AB8"/>
    <w:rsid w:val="00AE0F91"/>
    <w:rsid w:val="00AE107C"/>
    <w:rsid w:val="00AE1136"/>
    <w:rsid w:val="00AE54F9"/>
    <w:rsid w:val="00AE556B"/>
    <w:rsid w:val="00AE6158"/>
    <w:rsid w:val="00AE6F20"/>
    <w:rsid w:val="00AF70A9"/>
    <w:rsid w:val="00B012FE"/>
    <w:rsid w:val="00B016D1"/>
    <w:rsid w:val="00B01A77"/>
    <w:rsid w:val="00B033E2"/>
    <w:rsid w:val="00B068E7"/>
    <w:rsid w:val="00B07E88"/>
    <w:rsid w:val="00B12653"/>
    <w:rsid w:val="00B20653"/>
    <w:rsid w:val="00B21EC0"/>
    <w:rsid w:val="00B22B2F"/>
    <w:rsid w:val="00B22D90"/>
    <w:rsid w:val="00B24E19"/>
    <w:rsid w:val="00B26A26"/>
    <w:rsid w:val="00B27CCD"/>
    <w:rsid w:val="00B305E2"/>
    <w:rsid w:val="00B32859"/>
    <w:rsid w:val="00B35546"/>
    <w:rsid w:val="00B37046"/>
    <w:rsid w:val="00B42DA0"/>
    <w:rsid w:val="00B47890"/>
    <w:rsid w:val="00B51A18"/>
    <w:rsid w:val="00B5307E"/>
    <w:rsid w:val="00B5344A"/>
    <w:rsid w:val="00B56312"/>
    <w:rsid w:val="00B618BA"/>
    <w:rsid w:val="00B659D2"/>
    <w:rsid w:val="00B70C6D"/>
    <w:rsid w:val="00B71B9D"/>
    <w:rsid w:val="00B72AA3"/>
    <w:rsid w:val="00B72D75"/>
    <w:rsid w:val="00B74295"/>
    <w:rsid w:val="00B76768"/>
    <w:rsid w:val="00B8118F"/>
    <w:rsid w:val="00B82952"/>
    <w:rsid w:val="00B83510"/>
    <w:rsid w:val="00B91F40"/>
    <w:rsid w:val="00B924FC"/>
    <w:rsid w:val="00B93617"/>
    <w:rsid w:val="00BA1AEC"/>
    <w:rsid w:val="00BA41D1"/>
    <w:rsid w:val="00BA5DEA"/>
    <w:rsid w:val="00BA7D87"/>
    <w:rsid w:val="00BB0961"/>
    <w:rsid w:val="00BB6F06"/>
    <w:rsid w:val="00BB7BC0"/>
    <w:rsid w:val="00BB7F61"/>
    <w:rsid w:val="00BC0CFD"/>
    <w:rsid w:val="00BC11B7"/>
    <w:rsid w:val="00BC2E05"/>
    <w:rsid w:val="00BC3DAC"/>
    <w:rsid w:val="00BC4601"/>
    <w:rsid w:val="00BC6141"/>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742"/>
    <w:rsid w:val="00BE6AD1"/>
    <w:rsid w:val="00BE7342"/>
    <w:rsid w:val="00BE7D79"/>
    <w:rsid w:val="00BF0EA6"/>
    <w:rsid w:val="00BF2B91"/>
    <w:rsid w:val="00BF4CA0"/>
    <w:rsid w:val="00BF60B6"/>
    <w:rsid w:val="00BF7F63"/>
    <w:rsid w:val="00C00B95"/>
    <w:rsid w:val="00C04FF9"/>
    <w:rsid w:val="00C05396"/>
    <w:rsid w:val="00C05EF6"/>
    <w:rsid w:val="00C12145"/>
    <w:rsid w:val="00C12456"/>
    <w:rsid w:val="00C12B9A"/>
    <w:rsid w:val="00C12FA4"/>
    <w:rsid w:val="00C13426"/>
    <w:rsid w:val="00C21FA7"/>
    <w:rsid w:val="00C22199"/>
    <w:rsid w:val="00C236C0"/>
    <w:rsid w:val="00C24296"/>
    <w:rsid w:val="00C2544E"/>
    <w:rsid w:val="00C30AF4"/>
    <w:rsid w:val="00C33106"/>
    <w:rsid w:val="00C3704B"/>
    <w:rsid w:val="00C41228"/>
    <w:rsid w:val="00C421E1"/>
    <w:rsid w:val="00C47845"/>
    <w:rsid w:val="00C521DF"/>
    <w:rsid w:val="00C55B59"/>
    <w:rsid w:val="00C57595"/>
    <w:rsid w:val="00C606DE"/>
    <w:rsid w:val="00C6609A"/>
    <w:rsid w:val="00C67781"/>
    <w:rsid w:val="00C70F61"/>
    <w:rsid w:val="00C718E2"/>
    <w:rsid w:val="00C7337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2B77"/>
    <w:rsid w:val="00CA64E5"/>
    <w:rsid w:val="00CA7861"/>
    <w:rsid w:val="00CB3964"/>
    <w:rsid w:val="00CB6141"/>
    <w:rsid w:val="00CC3810"/>
    <w:rsid w:val="00CC3DAD"/>
    <w:rsid w:val="00CC4C3A"/>
    <w:rsid w:val="00CC6D7C"/>
    <w:rsid w:val="00CD0A76"/>
    <w:rsid w:val="00CD1816"/>
    <w:rsid w:val="00CD4105"/>
    <w:rsid w:val="00CD50EF"/>
    <w:rsid w:val="00CE3C78"/>
    <w:rsid w:val="00CF0F46"/>
    <w:rsid w:val="00CF3523"/>
    <w:rsid w:val="00CF39D0"/>
    <w:rsid w:val="00CF531D"/>
    <w:rsid w:val="00CF5F72"/>
    <w:rsid w:val="00CF6A0E"/>
    <w:rsid w:val="00CF7FAD"/>
    <w:rsid w:val="00D00D5E"/>
    <w:rsid w:val="00D0215E"/>
    <w:rsid w:val="00D05065"/>
    <w:rsid w:val="00D139C3"/>
    <w:rsid w:val="00D168A4"/>
    <w:rsid w:val="00D20928"/>
    <w:rsid w:val="00D2154A"/>
    <w:rsid w:val="00D24034"/>
    <w:rsid w:val="00D273DE"/>
    <w:rsid w:val="00D275BB"/>
    <w:rsid w:val="00D34C63"/>
    <w:rsid w:val="00D35266"/>
    <w:rsid w:val="00D36977"/>
    <w:rsid w:val="00D36B11"/>
    <w:rsid w:val="00D421AA"/>
    <w:rsid w:val="00D50E8D"/>
    <w:rsid w:val="00D51A0B"/>
    <w:rsid w:val="00D52133"/>
    <w:rsid w:val="00D536DC"/>
    <w:rsid w:val="00D54543"/>
    <w:rsid w:val="00D5461D"/>
    <w:rsid w:val="00D560EA"/>
    <w:rsid w:val="00D562AE"/>
    <w:rsid w:val="00D56F8C"/>
    <w:rsid w:val="00D57D88"/>
    <w:rsid w:val="00D60982"/>
    <w:rsid w:val="00D63966"/>
    <w:rsid w:val="00D642DF"/>
    <w:rsid w:val="00D663E3"/>
    <w:rsid w:val="00D7177C"/>
    <w:rsid w:val="00D71BB9"/>
    <w:rsid w:val="00D71E6D"/>
    <w:rsid w:val="00D75CA2"/>
    <w:rsid w:val="00D77DCB"/>
    <w:rsid w:val="00D80639"/>
    <w:rsid w:val="00D80D09"/>
    <w:rsid w:val="00D82D37"/>
    <w:rsid w:val="00D84AC7"/>
    <w:rsid w:val="00D87E17"/>
    <w:rsid w:val="00D90031"/>
    <w:rsid w:val="00D904EF"/>
    <w:rsid w:val="00D92448"/>
    <w:rsid w:val="00DA1BA0"/>
    <w:rsid w:val="00DA4ADE"/>
    <w:rsid w:val="00DA5A22"/>
    <w:rsid w:val="00DA5FAE"/>
    <w:rsid w:val="00DB109A"/>
    <w:rsid w:val="00DB1BF4"/>
    <w:rsid w:val="00DB28C8"/>
    <w:rsid w:val="00DB3F27"/>
    <w:rsid w:val="00DB4CA4"/>
    <w:rsid w:val="00DC0DB5"/>
    <w:rsid w:val="00DC1336"/>
    <w:rsid w:val="00DC141A"/>
    <w:rsid w:val="00DC15DC"/>
    <w:rsid w:val="00DC2470"/>
    <w:rsid w:val="00DC552A"/>
    <w:rsid w:val="00DC6125"/>
    <w:rsid w:val="00DC7643"/>
    <w:rsid w:val="00DE2870"/>
    <w:rsid w:val="00DE4CCA"/>
    <w:rsid w:val="00DE5F20"/>
    <w:rsid w:val="00DE6819"/>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13E9"/>
    <w:rsid w:val="00E328F2"/>
    <w:rsid w:val="00E335C6"/>
    <w:rsid w:val="00E33F4F"/>
    <w:rsid w:val="00E33FCD"/>
    <w:rsid w:val="00E35404"/>
    <w:rsid w:val="00E35BB7"/>
    <w:rsid w:val="00E35E44"/>
    <w:rsid w:val="00E41AF0"/>
    <w:rsid w:val="00E420A2"/>
    <w:rsid w:val="00E44300"/>
    <w:rsid w:val="00E45FB8"/>
    <w:rsid w:val="00E47073"/>
    <w:rsid w:val="00E52245"/>
    <w:rsid w:val="00E523D9"/>
    <w:rsid w:val="00E539E3"/>
    <w:rsid w:val="00E56332"/>
    <w:rsid w:val="00E57C24"/>
    <w:rsid w:val="00E6083F"/>
    <w:rsid w:val="00E60F8E"/>
    <w:rsid w:val="00E61708"/>
    <w:rsid w:val="00E622AD"/>
    <w:rsid w:val="00E639AE"/>
    <w:rsid w:val="00E63F0A"/>
    <w:rsid w:val="00E64AEC"/>
    <w:rsid w:val="00E6743A"/>
    <w:rsid w:val="00E71628"/>
    <w:rsid w:val="00E71A48"/>
    <w:rsid w:val="00E74632"/>
    <w:rsid w:val="00E749E5"/>
    <w:rsid w:val="00E832A4"/>
    <w:rsid w:val="00E837F8"/>
    <w:rsid w:val="00E84ECF"/>
    <w:rsid w:val="00E91F3E"/>
    <w:rsid w:val="00E922BA"/>
    <w:rsid w:val="00E963D9"/>
    <w:rsid w:val="00E9701B"/>
    <w:rsid w:val="00EA1723"/>
    <w:rsid w:val="00EA17A9"/>
    <w:rsid w:val="00EA2729"/>
    <w:rsid w:val="00EA2DBD"/>
    <w:rsid w:val="00EA3F63"/>
    <w:rsid w:val="00EB1E5E"/>
    <w:rsid w:val="00EB2EFF"/>
    <w:rsid w:val="00EB5268"/>
    <w:rsid w:val="00EB627A"/>
    <w:rsid w:val="00EB7A17"/>
    <w:rsid w:val="00EC1043"/>
    <w:rsid w:val="00EC15B0"/>
    <w:rsid w:val="00EC2E49"/>
    <w:rsid w:val="00EC73BD"/>
    <w:rsid w:val="00EC79CD"/>
    <w:rsid w:val="00ED01BF"/>
    <w:rsid w:val="00ED30BB"/>
    <w:rsid w:val="00ED5414"/>
    <w:rsid w:val="00ED5C7C"/>
    <w:rsid w:val="00ED6E97"/>
    <w:rsid w:val="00EE0539"/>
    <w:rsid w:val="00EE2EFB"/>
    <w:rsid w:val="00EF05C8"/>
    <w:rsid w:val="00EF1023"/>
    <w:rsid w:val="00EF1559"/>
    <w:rsid w:val="00EF5BD1"/>
    <w:rsid w:val="00EF675E"/>
    <w:rsid w:val="00F00D29"/>
    <w:rsid w:val="00F017EB"/>
    <w:rsid w:val="00F030B1"/>
    <w:rsid w:val="00F056E4"/>
    <w:rsid w:val="00F1041E"/>
    <w:rsid w:val="00F11F8A"/>
    <w:rsid w:val="00F12F62"/>
    <w:rsid w:val="00F15392"/>
    <w:rsid w:val="00F17AEF"/>
    <w:rsid w:val="00F17CD8"/>
    <w:rsid w:val="00F20C7B"/>
    <w:rsid w:val="00F20DBB"/>
    <w:rsid w:val="00F21407"/>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6429"/>
    <w:rsid w:val="00F76D89"/>
    <w:rsid w:val="00F76FAB"/>
    <w:rsid w:val="00F80910"/>
    <w:rsid w:val="00F80C03"/>
    <w:rsid w:val="00F81E4D"/>
    <w:rsid w:val="00F82225"/>
    <w:rsid w:val="00F82FF8"/>
    <w:rsid w:val="00F83832"/>
    <w:rsid w:val="00F85A96"/>
    <w:rsid w:val="00F85CCF"/>
    <w:rsid w:val="00F86B89"/>
    <w:rsid w:val="00F92373"/>
    <w:rsid w:val="00F93610"/>
    <w:rsid w:val="00F974F9"/>
    <w:rsid w:val="00FA0376"/>
    <w:rsid w:val="00FA2656"/>
    <w:rsid w:val="00FA5339"/>
    <w:rsid w:val="00FB00C0"/>
    <w:rsid w:val="00FB1839"/>
    <w:rsid w:val="00FB2B84"/>
    <w:rsid w:val="00FB34FA"/>
    <w:rsid w:val="00FB55B8"/>
    <w:rsid w:val="00FB666F"/>
    <w:rsid w:val="00FB7116"/>
    <w:rsid w:val="00FB7C04"/>
    <w:rsid w:val="00FC1D5F"/>
    <w:rsid w:val="00FC4C06"/>
    <w:rsid w:val="00FD0E28"/>
    <w:rsid w:val="00FE0052"/>
    <w:rsid w:val="00FE1CA6"/>
    <w:rsid w:val="00FE239E"/>
    <w:rsid w:val="00FE5731"/>
    <w:rsid w:val="00FE630F"/>
    <w:rsid w:val="00FF1DEA"/>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uiPriority w:val="39"/>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uiPriority w:val="39"/>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uiPriority w:val="39"/>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uiPriority w:val="39"/>
    <w:rsid w:val="00AD3EBC"/>
    <w:pPr>
      <w:ind w:left="1400"/>
      <w:jc w:val="left"/>
    </w:pPr>
    <w:rPr>
      <w:sz w:val="18"/>
      <w:szCs w:val="18"/>
    </w:rPr>
  </w:style>
  <w:style w:type="paragraph" w:styleId="71">
    <w:name w:val="toc 7"/>
    <w:basedOn w:val="a2"/>
    <w:next w:val="a2"/>
    <w:uiPriority w:val="39"/>
    <w:rsid w:val="00AD3EBC"/>
    <w:pPr>
      <w:ind w:left="1680"/>
      <w:jc w:val="left"/>
    </w:pPr>
    <w:rPr>
      <w:sz w:val="18"/>
      <w:szCs w:val="18"/>
    </w:rPr>
  </w:style>
  <w:style w:type="paragraph" w:styleId="81">
    <w:name w:val="toc 8"/>
    <w:basedOn w:val="a2"/>
    <w:next w:val="a2"/>
    <w:uiPriority w:val="39"/>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5"/>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0"/>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1"/>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 w:type="paragraph" w:styleId="afffffff7">
    <w:name w:val="endnote text"/>
    <w:basedOn w:val="a2"/>
    <w:link w:val="afffffff8"/>
    <w:uiPriority w:val="99"/>
    <w:rsid w:val="001C36D7"/>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1C36D7"/>
  </w:style>
  <w:style w:type="character" w:styleId="afffffff9">
    <w:name w:val="endnote reference"/>
    <w:basedOn w:val="a3"/>
    <w:uiPriority w:val="99"/>
    <w:rsid w:val="001C36D7"/>
    <w:rPr>
      <w:rFonts w:cs="Times New Roman"/>
      <w:vertAlign w:val="superscript"/>
    </w:rPr>
  </w:style>
  <w:style w:type="paragraph" w:customStyle="1" w:styleId="1ff4">
    <w:name w:val="Текст сноски1"/>
    <w:basedOn w:val="a2"/>
    <w:next w:val="afff0"/>
    <w:uiPriority w:val="99"/>
    <w:semiHidden/>
    <w:unhideWhenUsed/>
    <w:rsid w:val="002E5FEB"/>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zabolotskaya.mv@mrsk-1.ru" TargetMode="External"/><Relationship Id="rId26" Type="http://schemas.openxmlformats.org/officeDocument/2006/relationships/footer" Target="footer4.xml"/><Relationship Id="rId39" Type="http://schemas.openxmlformats.org/officeDocument/2006/relationships/hyperlink" Target="mailto:doverie@mrsk-1.ru" TargetMode="Externa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footer" Target="footer7.xml"/><Relationship Id="rId42" Type="http://schemas.openxmlformats.org/officeDocument/2006/relationships/hyperlink" Target="consultantplus://offline/ref=86C855FF9931DA9E8282C60C4DADA77D6E3EFB01C62B67668DFC4D0EA1y5xAN" TargetMode="External"/><Relationship Id="rId47" Type="http://schemas.openxmlformats.org/officeDocument/2006/relationships/header" Target="header10.xml"/><Relationship Id="rId50" Type="http://schemas.openxmlformats.org/officeDocument/2006/relationships/header" Target="header12.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header" Target="header9.xml"/><Relationship Id="rId38" Type="http://schemas.openxmlformats.org/officeDocument/2006/relationships/hyperlink" Target="http://www.rosseti.ru/about/contacts/opinion/" TargetMode="External"/><Relationship Id="rId46"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alisov.ma@mrsk-1.ru" TargetMode="External"/><Relationship Id="rId29" Type="http://schemas.openxmlformats.org/officeDocument/2006/relationships/hyperlink" Target="http://www.rosseti.ru/about/anticorruptionpolicy/policy/index.php" TargetMode="External"/><Relationship Id="rId41" Type="http://schemas.openxmlformats.org/officeDocument/2006/relationships/hyperlink" Target="consultantplus://offline/ref=86C855FF9931DA9E8282C60C4DADA77D6E3FF20BC62667668DFC4D0EA1y5xA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footer" Target="footer6.xml"/><Relationship Id="rId37" Type="http://schemas.openxmlformats.org/officeDocument/2006/relationships/hyperlink" Target="mailto:zabolotskaya.mv@mrsk-1.ru" TargetMode="External"/><Relationship Id="rId40" Type="http://schemas.openxmlformats.org/officeDocument/2006/relationships/footer" Target="footer8.xml"/><Relationship Id="rId45" Type="http://schemas.openxmlformats.org/officeDocument/2006/relationships/hyperlink" Target="consultantplus://offline/ref=86C855FF9931DA9E8282C60C4DADA77D6E3EF501C72B67668DFC4D0EA1y5xAN" TargetMode="External"/><Relationship Id="rId53"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s://etp.rosseti.ru" TargetMode="External"/><Relationship Id="rId28" Type="http://schemas.openxmlformats.org/officeDocument/2006/relationships/footer" Target="footer5.xml"/><Relationship Id="rId36" Type="http://schemas.openxmlformats.org/officeDocument/2006/relationships/hyperlink" Target="https://rmsp.nalog.ru" TargetMode="External"/><Relationship Id="rId49" Type="http://schemas.openxmlformats.org/officeDocument/2006/relationships/footer" Target="footer9.xml"/><Relationship Id="rId10" Type="http://schemas.openxmlformats.org/officeDocument/2006/relationships/hyperlink" Target="http://www.mrsk-1.ru" TargetMode="External"/><Relationship Id="rId19" Type="http://schemas.openxmlformats.org/officeDocument/2006/relationships/hyperlink" Target="mailto:zabolotskaya.mv@mrsk-1.ru" TargetMode="External"/><Relationship Id="rId31" Type="http://schemas.openxmlformats.org/officeDocument/2006/relationships/header" Target="header8.xml"/><Relationship Id="rId44" Type="http://schemas.openxmlformats.org/officeDocument/2006/relationships/hyperlink" Target="consultantplus://offline/ref=86C855FF9931DA9E8282C60C4DADA77D6E3EF501C72B67668DFC4D0EA1y5xAN" TargetMode="External"/><Relationship Id="rId52"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hyperlink" Target="consultantplus://offline/main?base=LAW;n=115717;fld=134;dst=100014" TargetMode="External"/><Relationship Id="rId43" Type="http://schemas.openxmlformats.org/officeDocument/2006/relationships/hyperlink" Target="consultantplus://offline/ref=86C855FF9931DA9E8282C60C4DADA77D6D37F30BC92667668DFC4D0EA1y5xAN" TargetMode="External"/><Relationship Id="rId48" Type="http://schemas.openxmlformats.org/officeDocument/2006/relationships/header" Target="header11.xml"/><Relationship Id="rId8" Type="http://schemas.openxmlformats.org/officeDocument/2006/relationships/endnotes" Target="endnotes.xml"/><Relationship Id="rId51" Type="http://schemas.openxmlformats.org/officeDocument/2006/relationships/footer" Target="footer10.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E40507-C134-403F-9280-31F2F0DEEC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419</TotalTime>
  <Pages>92</Pages>
  <Words>27288</Words>
  <Characters>155548</Characters>
  <Application>Microsoft Office Word</Application>
  <DocSecurity>0</DocSecurity>
  <Lines>1296</Lines>
  <Paragraphs>364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182472</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Алисов Максим Александрович</cp:lastModifiedBy>
  <cp:revision>117</cp:revision>
  <cp:lastPrinted>2015-12-29T14:27:00Z</cp:lastPrinted>
  <dcterms:created xsi:type="dcterms:W3CDTF">2016-01-15T08:52:00Z</dcterms:created>
  <dcterms:modified xsi:type="dcterms:W3CDTF">2017-10-02T12:07:00Z</dcterms:modified>
</cp:coreProperties>
</file>