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56394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70.95pt;z-index:251659264;visibility:visible;mso-wrap-style:square;mso-width-percent:0;mso-wrap-distance-left:9pt;mso-wrap-distance-top:3.6pt;mso-wrap-distance-right:9pt;mso-wrap-distance-bottom:3.6pt;mso-position-horizontal:absolute;mso-position-horizontal-relative:margin;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3165A" w:rsidRPr="000D67AD" w:rsidRDefault="0003165A" w:rsidP="00704295">
                  <w:pPr>
                    <w:spacing w:line="240" w:lineRule="auto"/>
                    <w:ind w:right="-23"/>
                    <w:rPr>
                      <w:rFonts w:ascii="Helios" w:hAnsi="Helios"/>
                      <w:sz w:val="12"/>
                      <w:szCs w:val="12"/>
                    </w:rPr>
                  </w:pPr>
                  <w:r>
                    <w:rPr>
                      <w:rFonts w:ascii="Helios" w:hAnsi="Helios"/>
                      <w:noProof/>
                      <w:sz w:val="12"/>
                      <w:szCs w:val="12"/>
                      <w:lang w:eastAsia="ru-RU"/>
                    </w:rPr>
                    <w:drawing>
                      <wp:inline distT="0" distB="0" distL="0" distR="0" wp14:anchorId="0FD2F89B" wp14:editId="2B98027D">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r w:rsidRPr="000D67AD">
                    <w:rPr>
                      <w:rFonts w:ascii="Helios" w:hAnsi="Helios"/>
                      <w:sz w:val="12"/>
                      <w:szCs w:val="12"/>
                    </w:rPr>
                    <w:t xml:space="preserve"> </w:t>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04295" w:rsidRPr="00704295" w:rsidRDefault="00704295" w:rsidP="00704295">
      <w:pPr>
        <w:suppressAutoHyphens w:val="0"/>
        <w:spacing w:line="240" w:lineRule="auto"/>
        <w:ind w:firstLine="0"/>
        <w:jc w:val="right"/>
        <w:rPr>
          <w:bCs w:val="0"/>
          <w:sz w:val="24"/>
          <w:szCs w:val="24"/>
          <w:lang w:eastAsia="ru-RU"/>
        </w:rPr>
      </w:pPr>
      <w:r w:rsidRPr="00704295">
        <w:rPr>
          <w:bCs w:val="0"/>
          <w:sz w:val="24"/>
          <w:szCs w:val="24"/>
          <w:lang w:eastAsia="ru-RU"/>
        </w:rPr>
        <w:t>Председатель закупочной комиссии -</w:t>
      </w:r>
    </w:p>
    <w:p w:rsidR="00704295" w:rsidRPr="00704295" w:rsidRDefault="00704295" w:rsidP="00704295">
      <w:pPr>
        <w:suppressAutoHyphens w:val="0"/>
        <w:spacing w:line="240" w:lineRule="auto"/>
        <w:ind w:firstLine="0"/>
        <w:jc w:val="right"/>
        <w:rPr>
          <w:bCs w:val="0"/>
          <w:sz w:val="24"/>
          <w:szCs w:val="24"/>
          <w:lang w:eastAsia="ru-RU"/>
        </w:rPr>
      </w:pPr>
      <w:r w:rsidRPr="00704295">
        <w:rPr>
          <w:bCs w:val="0"/>
          <w:sz w:val="24"/>
          <w:szCs w:val="24"/>
          <w:lang w:eastAsia="ru-RU"/>
        </w:rPr>
        <w:t>Начальник управления логистики и МТО</w:t>
      </w:r>
    </w:p>
    <w:p w:rsidR="00704295" w:rsidRPr="00704295" w:rsidRDefault="00704295" w:rsidP="00704295">
      <w:pPr>
        <w:suppressAutoHyphens w:val="0"/>
        <w:spacing w:line="240" w:lineRule="auto"/>
        <w:ind w:firstLine="0"/>
        <w:jc w:val="right"/>
        <w:rPr>
          <w:bCs w:val="0"/>
          <w:sz w:val="24"/>
          <w:szCs w:val="24"/>
          <w:lang w:eastAsia="ru-RU"/>
        </w:rPr>
      </w:pPr>
      <w:r w:rsidRPr="00704295">
        <w:rPr>
          <w:bCs w:val="0"/>
          <w:sz w:val="24"/>
          <w:szCs w:val="24"/>
          <w:lang w:eastAsia="ru-RU"/>
        </w:rPr>
        <w:t xml:space="preserve"> филиала ПАО «МРСК Центра» - «Тамбовэнерго»</w:t>
      </w:r>
    </w:p>
    <w:p w:rsidR="00704295" w:rsidRPr="00704295" w:rsidRDefault="00704295" w:rsidP="00704295">
      <w:pPr>
        <w:suppressAutoHyphens w:val="0"/>
        <w:spacing w:line="240" w:lineRule="auto"/>
        <w:ind w:firstLine="0"/>
        <w:jc w:val="right"/>
        <w:rPr>
          <w:bCs w:val="0"/>
          <w:sz w:val="24"/>
          <w:szCs w:val="24"/>
          <w:lang w:eastAsia="ru-RU"/>
        </w:rPr>
      </w:pPr>
      <w:r w:rsidRPr="00704295">
        <w:rPr>
          <w:bCs w:val="0"/>
          <w:sz w:val="24"/>
          <w:szCs w:val="24"/>
          <w:lang w:eastAsia="ru-RU"/>
        </w:rPr>
        <w:t>________________ А.П. Донских</w:t>
      </w:r>
    </w:p>
    <w:p w:rsidR="00704295" w:rsidRPr="00704295" w:rsidRDefault="00704295" w:rsidP="00704295">
      <w:pPr>
        <w:suppressAutoHyphens w:val="0"/>
        <w:spacing w:line="240" w:lineRule="auto"/>
        <w:ind w:firstLine="0"/>
        <w:jc w:val="right"/>
        <w:rPr>
          <w:bCs w:val="0"/>
          <w:sz w:val="24"/>
          <w:szCs w:val="24"/>
          <w:lang w:eastAsia="ru-RU"/>
        </w:rPr>
      </w:pPr>
    </w:p>
    <w:p w:rsidR="00704295" w:rsidRPr="00704295" w:rsidRDefault="00704295" w:rsidP="00704295">
      <w:pPr>
        <w:suppressAutoHyphens w:val="0"/>
        <w:spacing w:line="240" w:lineRule="auto"/>
        <w:ind w:firstLine="0"/>
        <w:jc w:val="right"/>
        <w:rPr>
          <w:bCs w:val="0"/>
          <w:sz w:val="24"/>
          <w:szCs w:val="24"/>
          <w:lang w:eastAsia="ru-RU"/>
        </w:rPr>
      </w:pPr>
      <w:r w:rsidRPr="00704295">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704295">
        <w:rPr>
          <w:b/>
          <w:sz w:val="24"/>
          <w:szCs w:val="24"/>
        </w:rPr>
        <w:t xml:space="preserve">заключения </w:t>
      </w:r>
      <w:r w:rsidR="007556FF" w:rsidRPr="00704295">
        <w:rPr>
          <w:b/>
          <w:sz w:val="24"/>
          <w:szCs w:val="24"/>
        </w:rPr>
        <w:t>Договор</w:t>
      </w:r>
      <w:r w:rsidR="00704295" w:rsidRPr="00704295">
        <w:rPr>
          <w:b/>
          <w:sz w:val="24"/>
          <w:szCs w:val="24"/>
        </w:rPr>
        <w:t>а</w:t>
      </w:r>
      <w:r w:rsidR="007556FF" w:rsidRPr="00704295">
        <w:rPr>
          <w:b/>
          <w:sz w:val="24"/>
          <w:szCs w:val="24"/>
        </w:rPr>
        <w:t xml:space="preserve"> </w:t>
      </w:r>
      <w:r w:rsidR="00704295" w:rsidRPr="00704295">
        <w:rPr>
          <w:b/>
          <w:sz w:val="24"/>
          <w:szCs w:val="24"/>
        </w:rPr>
        <w:t xml:space="preserve">на поставку </w:t>
      </w:r>
      <w:r w:rsidR="0003165A" w:rsidRPr="0003165A">
        <w:rPr>
          <w:b/>
          <w:sz w:val="24"/>
          <w:szCs w:val="24"/>
        </w:rPr>
        <w:t>печатной продукции</w:t>
      </w:r>
      <w:r w:rsidR="00704295" w:rsidRPr="00704295">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704295">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8122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04258">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2B7">
        <w:rPr>
          <w:noProof/>
        </w:rPr>
        <w:fldChar w:fldCharType="begin"/>
      </w:r>
      <w:r>
        <w:rPr>
          <w:noProof/>
        </w:rPr>
        <w:instrText xml:space="preserve"> PAGEREF _Toc441130930 \h </w:instrText>
      </w:r>
      <w:r w:rsidR="008122B7">
        <w:rPr>
          <w:noProof/>
        </w:rPr>
      </w:r>
      <w:r w:rsidR="008122B7">
        <w:rPr>
          <w:noProof/>
        </w:rPr>
        <w:fldChar w:fldCharType="separate"/>
      </w:r>
      <w:r>
        <w:rPr>
          <w:noProof/>
        </w:rPr>
        <w:t>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2B7">
        <w:rPr>
          <w:noProof/>
        </w:rPr>
        <w:fldChar w:fldCharType="begin"/>
      </w:r>
      <w:r>
        <w:rPr>
          <w:noProof/>
        </w:rPr>
        <w:instrText xml:space="preserve"> PAGEREF _Toc441130931 \h </w:instrText>
      </w:r>
      <w:r w:rsidR="008122B7">
        <w:rPr>
          <w:noProof/>
        </w:rPr>
      </w:r>
      <w:r w:rsidR="008122B7">
        <w:rPr>
          <w:noProof/>
        </w:rPr>
        <w:fldChar w:fldCharType="separate"/>
      </w:r>
      <w:r>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22B7">
        <w:rPr>
          <w:noProof/>
        </w:rPr>
        <w:fldChar w:fldCharType="begin"/>
      </w:r>
      <w:r>
        <w:rPr>
          <w:noProof/>
        </w:rPr>
        <w:instrText xml:space="preserve"> PAGEREF _Toc441130932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2B7">
        <w:rPr>
          <w:noProof/>
        </w:rPr>
        <w:fldChar w:fldCharType="begin"/>
      </w:r>
      <w:r>
        <w:rPr>
          <w:noProof/>
        </w:rPr>
        <w:instrText xml:space="preserve"> PAGEREF _Toc441130933 \h </w:instrText>
      </w:r>
      <w:r w:rsidR="008122B7">
        <w:rPr>
          <w:noProof/>
        </w:rPr>
      </w:r>
      <w:r w:rsidR="008122B7">
        <w:rPr>
          <w:noProof/>
        </w:rPr>
        <w:fldChar w:fldCharType="separate"/>
      </w:r>
      <w:r>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2B7">
        <w:rPr>
          <w:noProof/>
        </w:rPr>
        <w:fldChar w:fldCharType="begin"/>
      </w:r>
      <w:r>
        <w:rPr>
          <w:noProof/>
        </w:rPr>
        <w:instrText xml:space="preserve"> PAGEREF _Toc441130934 \h </w:instrText>
      </w:r>
      <w:r w:rsidR="008122B7">
        <w:rPr>
          <w:noProof/>
        </w:rPr>
      </w:r>
      <w:r w:rsidR="008122B7">
        <w:rPr>
          <w:noProof/>
        </w:rPr>
        <w:fldChar w:fldCharType="separate"/>
      </w:r>
      <w:r>
        <w:rPr>
          <w:noProof/>
        </w:rPr>
        <w:t>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122B7">
        <w:rPr>
          <w:noProof/>
        </w:rPr>
        <w:fldChar w:fldCharType="begin"/>
      </w:r>
      <w:r>
        <w:rPr>
          <w:noProof/>
        </w:rPr>
        <w:instrText xml:space="preserve"> PAGEREF _Toc441130935 \h </w:instrText>
      </w:r>
      <w:r w:rsidR="008122B7">
        <w:rPr>
          <w:noProof/>
        </w:rPr>
      </w:r>
      <w:r w:rsidR="008122B7">
        <w:rPr>
          <w:noProof/>
        </w:rPr>
        <w:fldChar w:fldCharType="separate"/>
      </w:r>
      <w:r>
        <w:rPr>
          <w:noProof/>
        </w:rPr>
        <w:t>9</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_Toc441130942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2B7">
        <w:rPr>
          <w:noProof/>
        </w:rPr>
        <w:fldChar w:fldCharType="begin"/>
      </w:r>
      <w:r>
        <w:rPr>
          <w:noProof/>
        </w:rPr>
        <w:instrText xml:space="preserve"> PAGEREF _Toc441130943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_Toc441130947 \h </w:instrText>
      </w:r>
      <w:r w:rsidR="008122B7">
        <w:rPr>
          <w:noProof/>
        </w:rPr>
      </w:r>
      <w:r w:rsidR="008122B7">
        <w:rPr>
          <w:noProof/>
        </w:rPr>
        <w:fldChar w:fldCharType="separate"/>
      </w:r>
      <w:r>
        <w:rPr>
          <w:noProof/>
        </w:rPr>
        <w:t>10</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2B7">
        <w:rPr>
          <w:noProof/>
        </w:rPr>
        <w:fldChar w:fldCharType="begin"/>
      </w:r>
      <w:r>
        <w:rPr>
          <w:noProof/>
        </w:rPr>
        <w:instrText xml:space="preserve"> PAGEREF _Toc441130951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2B7">
        <w:rPr>
          <w:noProof/>
        </w:rPr>
        <w:fldChar w:fldCharType="begin"/>
      </w:r>
      <w:r>
        <w:rPr>
          <w:noProof/>
        </w:rPr>
        <w:instrText xml:space="preserve"> PAGEREF _Toc441130952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2B7">
        <w:rPr>
          <w:noProof/>
        </w:rPr>
        <w:fldChar w:fldCharType="begin"/>
      </w:r>
      <w:r>
        <w:rPr>
          <w:noProof/>
        </w:rPr>
        <w:instrText xml:space="preserve"> PAGEREF _Toc441130955 \h </w:instrText>
      </w:r>
      <w:r w:rsidR="008122B7">
        <w:rPr>
          <w:noProof/>
        </w:rPr>
      </w:r>
      <w:r w:rsidR="008122B7">
        <w:rPr>
          <w:noProof/>
        </w:rPr>
        <w:fldChar w:fldCharType="separate"/>
      </w:r>
      <w:r>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2B7">
        <w:rPr>
          <w:noProof/>
        </w:rPr>
        <w:fldChar w:fldCharType="begin"/>
      </w:r>
      <w:r>
        <w:rPr>
          <w:noProof/>
        </w:rPr>
        <w:instrText xml:space="preserve"> PAGEREF _Toc441130956 \h </w:instrText>
      </w:r>
      <w:r w:rsidR="008122B7">
        <w:rPr>
          <w:noProof/>
        </w:rPr>
      </w:r>
      <w:r w:rsidR="008122B7">
        <w:rPr>
          <w:noProof/>
        </w:rPr>
        <w:fldChar w:fldCharType="separate"/>
      </w:r>
      <w:r>
        <w:rPr>
          <w:noProof/>
        </w:rPr>
        <w:t>14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2B7">
        <w:rPr>
          <w:noProof/>
        </w:rPr>
        <w:fldChar w:fldCharType="begin"/>
      </w:r>
      <w:r>
        <w:rPr>
          <w:noProof/>
        </w:rPr>
        <w:instrText xml:space="preserve"> PAGEREF _Toc441130971 \h </w:instrText>
      </w:r>
      <w:r w:rsidR="008122B7">
        <w:rPr>
          <w:noProof/>
        </w:rPr>
      </w:r>
      <w:r w:rsidR="008122B7">
        <w:rPr>
          <w:noProof/>
        </w:rPr>
        <w:fldChar w:fldCharType="separate"/>
      </w:r>
      <w:r>
        <w:rPr>
          <w:noProof/>
        </w:rPr>
        <w:t>27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2B7">
        <w:rPr>
          <w:noProof/>
        </w:rPr>
        <w:fldChar w:fldCharType="begin"/>
      </w:r>
      <w:r>
        <w:rPr>
          <w:noProof/>
        </w:rPr>
        <w:instrText xml:space="preserve"> PAGEREF _Toc441130974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2B7">
        <w:rPr>
          <w:noProof/>
        </w:rPr>
        <w:fldChar w:fldCharType="begin"/>
      </w:r>
      <w:r>
        <w:rPr>
          <w:noProof/>
        </w:rPr>
        <w:instrText xml:space="preserve"> PAGEREF _Toc441130975 \h </w:instrText>
      </w:r>
      <w:r w:rsidR="008122B7">
        <w:rPr>
          <w:noProof/>
        </w:rPr>
      </w:r>
      <w:r w:rsidR="008122B7">
        <w:rPr>
          <w:noProof/>
        </w:rPr>
        <w:fldChar w:fldCharType="separate"/>
      </w:r>
      <w:r>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2B7">
        <w:rPr>
          <w:noProof/>
        </w:rPr>
        <w:fldChar w:fldCharType="begin"/>
      </w:r>
      <w:r>
        <w:rPr>
          <w:noProof/>
        </w:rPr>
        <w:instrText xml:space="preserve"> PAGEREF _Toc441130980 \h </w:instrText>
      </w:r>
      <w:r w:rsidR="008122B7">
        <w:rPr>
          <w:noProof/>
        </w:rPr>
      </w:r>
      <w:r w:rsidR="008122B7">
        <w:rPr>
          <w:noProof/>
        </w:rPr>
        <w:fldChar w:fldCharType="separate"/>
      </w:r>
      <w:r>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2B7">
        <w:rPr>
          <w:noProof/>
        </w:rPr>
        <w:fldChar w:fldCharType="begin"/>
      </w:r>
      <w:r>
        <w:rPr>
          <w:noProof/>
        </w:rPr>
        <w:instrText xml:space="preserve"> PAGEREF _Toc441130981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2B7">
        <w:rPr>
          <w:noProof/>
        </w:rPr>
        <w:fldChar w:fldCharType="begin"/>
      </w:r>
      <w:r>
        <w:rPr>
          <w:noProof/>
        </w:rPr>
        <w:instrText xml:space="preserve"> PAGEREF _Toc441130982 \h </w:instrText>
      </w:r>
      <w:r w:rsidR="008122B7">
        <w:rPr>
          <w:noProof/>
        </w:rPr>
      </w:r>
      <w:r w:rsidR="008122B7">
        <w:rPr>
          <w:noProof/>
        </w:rPr>
        <w:fldChar w:fldCharType="separate"/>
      </w:r>
      <w:r>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2B7">
        <w:rPr>
          <w:noProof/>
        </w:rPr>
        <w:fldChar w:fldCharType="begin"/>
      </w:r>
      <w:r>
        <w:rPr>
          <w:noProof/>
        </w:rPr>
        <w:instrText xml:space="preserve"> PAGEREF _Toc441130983 \h </w:instrText>
      </w:r>
      <w:r w:rsidR="008122B7">
        <w:rPr>
          <w:noProof/>
        </w:rPr>
      </w:r>
      <w:r w:rsidR="008122B7">
        <w:rPr>
          <w:noProof/>
        </w:rPr>
        <w:fldChar w:fldCharType="separate"/>
      </w:r>
      <w:r>
        <w:rPr>
          <w:noProof/>
        </w:rPr>
        <w:t>32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122B7">
        <w:rPr>
          <w:noProof/>
        </w:rPr>
        <w:fldChar w:fldCharType="begin"/>
      </w:r>
      <w:r>
        <w:rPr>
          <w:noProof/>
        </w:rPr>
        <w:instrText xml:space="preserve"> PAGEREF _Toc441130984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2B7">
        <w:rPr>
          <w:noProof/>
        </w:rPr>
        <w:fldChar w:fldCharType="begin"/>
      </w:r>
      <w:r>
        <w:rPr>
          <w:noProof/>
        </w:rPr>
        <w:instrText xml:space="preserve"> PAGEREF _Toc441130985 \h </w:instrText>
      </w:r>
      <w:r w:rsidR="008122B7">
        <w:rPr>
          <w:noProof/>
        </w:rPr>
      </w:r>
      <w:r w:rsidR="008122B7">
        <w:rPr>
          <w:noProof/>
        </w:rPr>
        <w:fldChar w:fldCharType="separate"/>
      </w:r>
      <w:r>
        <w:rPr>
          <w:noProof/>
        </w:rPr>
        <w:t>33</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2B7">
        <w:rPr>
          <w:noProof/>
        </w:rPr>
        <w:fldChar w:fldCharType="begin"/>
      </w:r>
      <w:r>
        <w:rPr>
          <w:noProof/>
        </w:rPr>
        <w:instrText xml:space="preserve"> PAGEREF _Toc441130986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122B7">
        <w:rPr>
          <w:noProof/>
        </w:rPr>
        <w:fldChar w:fldCharType="begin"/>
      </w:r>
      <w:r>
        <w:rPr>
          <w:noProof/>
        </w:rPr>
        <w:instrText xml:space="preserve"> PAGEREF _Toc441130987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122B7">
        <w:rPr>
          <w:noProof/>
        </w:rPr>
        <w:fldChar w:fldCharType="begin"/>
      </w:r>
      <w:r>
        <w:rPr>
          <w:noProof/>
        </w:rPr>
        <w:instrText xml:space="preserve"> PAGEREF _Toc441130990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122B7">
        <w:rPr>
          <w:noProof/>
        </w:rPr>
        <w:fldChar w:fldCharType="begin"/>
      </w:r>
      <w:r>
        <w:rPr>
          <w:noProof/>
        </w:rPr>
        <w:instrText xml:space="preserve"> PAGEREF _Toc441130992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122B7">
        <w:rPr>
          <w:noProof/>
        </w:rPr>
        <w:fldChar w:fldCharType="begin"/>
      </w:r>
      <w:r>
        <w:rPr>
          <w:noProof/>
        </w:rPr>
        <w:instrText xml:space="preserve"> PAGEREF _Toc441130995 \h </w:instrText>
      </w:r>
      <w:r w:rsidR="008122B7">
        <w:rPr>
          <w:noProof/>
        </w:rPr>
      </w:r>
      <w:r w:rsidR="008122B7">
        <w:rPr>
          <w:noProof/>
        </w:rPr>
        <w:fldChar w:fldCharType="separate"/>
      </w:r>
      <w:r>
        <w:rPr>
          <w:noProof/>
        </w:rPr>
        <w:t>34</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2B7">
        <w:rPr>
          <w:noProof/>
        </w:rPr>
        <w:fldChar w:fldCharType="begin"/>
      </w:r>
      <w:r>
        <w:rPr>
          <w:noProof/>
        </w:rPr>
        <w:instrText xml:space="preserve"> PAGEREF _Toc441130998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2B7">
        <w:rPr>
          <w:noProof/>
        </w:rPr>
        <w:fldChar w:fldCharType="begin"/>
      </w:r>
      <w:r>
        <w:rPr>
          <w:noProof/>
        </w:rPr>
        <w:instrText xml:space="preserve"> PAGEREF _Toc441130999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22B7">
        <w:rPr>
          <w:noProof/>
        </w:rPr>
        <w:fldChar w:fldCharType="begin"/>
      </w:r>
      <w:r>
        <w:rPr>
          <w:noProof/>
        </w:rPr>
        <w:instrText xml:space="preserve"> PAGEREF _Toc441131000 \h </w:instrText>
      </w:r>
      <w:r w:rsidR="008122B7">
        <w:rPr>
          <w:noProof/>
        </w:rPr>
      </w:r>
      <w:r w:rsidR="008122B7">
        <w:rPr>
          <w:noProof/>
        </w:rPr>
        <w:fldChar w:fldCharType="separate"/>
      </w:r>
      <w:r>
        <w:rPr>
          <w:noProof/>
        </w:rPr>
        <w:t>35</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2B7">
        <w:rPr>
          <w:noProof/>
        </w:rPr>
        <w:fldChar w:fldCharType="begin"/>
      </w:r>
      <w:r>
        <w:rPr>
          <w:noProof/>
        </w:rPr>
        <w:instrText xml:space="preserve"> PAGEREF _Toc441131002 \h </w:instrText>
      </w:r>
      <w:r w:rsidR="008122B7">
        <w:rPr>
          <w:noProof/>
        </w:rPr>
      </w:r>
      <w:r w:rsidR="008122B7">
        <w:rPr>
          <w:noProof/>
        </w:rPr>
        <w:fldChar w:fldCharType="separate"/>
      </w:r>
      <w:r>
        <w:rPr>
          <w:noProof/>
        </w:rPr>
        <w:t>39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122B7">
        <w:rPr>
          <w:noProof/>
        </w:rPr>
        <w:fldChar w:fldCharType="begin"/>
      </w:r>
      <w:r>
        <w:rPr>
          <w:noProof/>
        </w:rPr>
        <w:instrText xml:space="preserve"> PAGEREF _Toc441131004 \h </w:instrText>
      </w:r>
      <w:r w:rsidR="008122B7">
        <w:rPr>
          <w:noProof/>
        </w:rPr>
      </w:r>
      <w:r w:rsidR="008122B7">
        <w:rPr>
          <w:noProof/>
        </w:rPr>
        <w:fldChar w:fldCharType="separate"/>
      </w:r>
      <w:r>
        <w:rPr>
          <w:noProof/>
        </w:rPr>
        <w:t>41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122B7">
        <w:rPr>
          <w:noProof/>
        </w:rPr>
        <w:fldChar w:fldCharType="begin"/>
      </w:r>
      <w:r>
        <w:rPr>
          <w:noProof/>
        </w:rPr>
        <w:instrText xml:space="preserve"> PAGEREF _Toc441131007 \h </w:instrText>
      </w:r>
      <w:r w:rsidR="008122B7">
        <w:rPr>
          <w:noProof/>
        </w:rPr>
      </w:r>
      <w:r w:rsidR="008122B7">
        <w:rPr>
          <w:noProof/>
        </w:rPr>
        <w:fldChar w:fldCharType="separate"/>
      </w:r>
      <w:r>
        <w:rPr>
          <w:noProof/>
        </w:rPr>
        <w:t>44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122B7">
        <w:rPr>
          <w:noProof/>
        </w:rPr>
        <w:fldChar w:fldCharType="begin"/>
      </w:r>
      <w:r>
        <w:rPr>
          <w:noProof/>
        </w:rPr>
        <w:instrText xml:space="preserve"> PAGEREF _Toc441131010 \h </w:instrText>
      </w:r>
      <w:r w:rsidR="008122B7">
        <w:rPr>
          <w:noProof/>
        </w:rPr>
      </w:r>
      <w:r w:rsidR="008122B7">
        <w:rPr>
          <w:noProof/>
        </w:rPr>
        <w:fldChar w:fldCharType="separate"/>
      </w:r>
      <w:r>
        <w:rPr>
          <w:noProof/>
        </w:rPr>
        <w:t>47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122B7">
        <w:rPr>
          <w:noProof/>
        </w:rPr>
        <w:fldChar w:fldCharType="begin"/>
      </w:r>
      <w:r>
        <w:rPr>
          <w:noProof/>
        </w:rPr>
        <w:instrText xml:space="preserve"> PAGEREF _Toc441131013 \h </w:instrText>
      </w:r>
      <w:r w:rsidR="008122B7">
        <w:rPr>
          <w:noProof/>
        </w:rPr>
      </w:r>
      <w:r w:rsidR="008122B7">
        <w:rPr>
          <w:noProof/>
        </w:rPr>
        <w:fldChar w:fldCharType="separate"/>
      </w:r>
      <w:r>
        <w:rPr>
          <w:noProof/>
        </w:rPr>
        <w:t>49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122B7">
        <w:rPr>
          <w:noProof/>
        </w:rPr>
        <w:fldChar w:fldCharType="begin"/>
      </w:r>
      <w:r>
        <w:rPr>
          <w:noProof/>
        </w:rPr>
        <w:instrText xml:space="preserve"> PAGEREF _Toc441131016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122B7">
        <w:rPr>
          <w:noProof/>
        </w:rPr>
        <w:fldChar w:fldCharType="begin"/>
      </w:r>
      <w:r>
        <w:rPr>
          <w:noProof/>
        </w:rPr>
        <w:instrText xml:space="preserve"> PAGEREF _Toc441131017 \h </w:instrText>
      </w:r>
      <w:r w:rsidR="008122B7">
        <w:rPr>
          <w:noProof/>
        </w:rPr>
      </w:r>
      <w:r w:rsidR="008122B7">
        <w:rPr>
          <w:noProof/>
        </w:rPr>
        <w:fldChar w:fldCharType="separate"/>
      </w:r>
      <w:r>
        <w:rPr>
          <w:noProof/>
        </w:rPr>
        <w:t>51</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122B7">
        <w:rPr>
          <w:noProof/>
        </w:rPr>
        <w:fldChar w:fldCharType="begin"/>
      </w:r>
      <w:r>
        <w:rPr>
          <w:noProof/>
        </w:rPr>
        <w:instrText xml:space="preserve"> PAGEREF _Toc441131018 \h </w:instrText>
      </w:r>
      <w:r w:rsidR="008122B7">
        <w:rPr>
          <w:noProof/>
        </w:rPr>
      </w:r>
      <w:r w:rsidR="008122B7">
        <w:rPr>
          <w:noProof/>
        </w:rPr>
        <w:fldChar w:fldCharType="separate"/>
      </w:r>
      <w:r>
        <w:rPr>
          <w:noProof/>
        </w:rPr>
        <w:t>53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122B7">
        <w:rPr>
          <w:noProof/>
        </w:rPr>
        <w:fldChar w:fldCharType="begin"/>
      </w:r>
      <w:r>
        <w:rPr>
          <w:noProof/>
        </w:rPr>
        <w:instrText xml:space="preserve"> PAGEREF _Toc441131020 \h </w:instrText>
      </w:r>
      <w:r w:rsidR="008122B7">
        <w:rPr>
          <w:noProof/>
        </w:rPr>
      </w:r>
      <w:r w:rsidR="008122B7">
        <w:rPr>
          <w:noProof/>
        </w:rPr>
        <w:fldChar w:fldCharType="separate"/>
      </w:r>
      <w:r>
        <w:rPr>
          <w:noProof/>
        </w:rPr>
        <w:t>56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122B7">
        <w:rPr>
          <w:noProof/>
        </w:rPr>
        <w:fldChar w:fldCharType="begin"/>
      </w:r>
      <w:r>
        <w:rPr>
          <w:noProof/>
        </w:rPr>
        <w:instrText xml:space="preserve"> PAGEREF _Toc441131023 \h </w:instrText>
      </w:r>
      <w:r w:rsidR="008122B7">
        <w:rPr>
          <w:noProof/>
        </w:rPr>
      </w:r>
      <w:r w:rsidR="008122B7">
        <w:rPr>
          <w:noProof/>
        </w:rPr>
        <w:fldChar w:fldCharType="separate"/>
      </w:r>
      <w:r>
        <w:rPr>
          <w:noProof/>
        </w:rPr>
        <w:t>58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122B7">
        <w:rPr>
          <w:noProof/>
        </w:rPr>
        <w:fldChar w:fldCharType="begin"/>
      </w:r>
      <w:r>
        <w:rPr>
          <w:noProof/>
        </w:rPr>
        <w:instrText xml:space="preserve"> PAGEREF _Toc441131026 \h </w:instrText>
      </w:r>
      <w:r w:rsidR="008122B7">
        <w:rPr>
          <w:noProof/>
        </w:rPr>
      </w:r>
      <w:r w:rsidR="008122B7">
        <w:rPr>
          <w:noProof/>
        </w:rPr>
        <w:fldChar w:fldCharType="separate"/>
      </w:r>
      <w:r>
        <w:rPr>
          <w:noProof/>
        </w:rPr>
        <w:t>60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122B7">
        <w:rPr>
          <w:noProof/>
        </w:rPr>
        <w:fldChar w:fldCharType="begin"/>
      </w:r>
      <w:r>
        <w:rPr>
          <w:noProof/>
        </w:rPr>
        <w:instrText xml:space="preserve"> PAGEREF _Toc441131029 \h </w:instrText>
      </w:r>
      <w:r w:rsidR="008122B7">
        <w:rPr>
          <w:noProof/>
        </w:rPr>
      </w:r>
      <w:r w:rsidR="008122B7">
        <w:rPr>
          <w:noProof/>
        </w:rPr>
        <w:fldChar w:fldCharType="separate"/>
      </w:r>
      <w:r>
        <w:rPr>
          <w:noProof/>
        </w:rPr>
        <w:t>62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122B7">
        <w:rPr>
          <w:noProof/>
        </w:rPr>
        <w:fldChar w:fldCharType="begin"/>
      </w:r>
      <w:r>
        <w:rPr>
          <w:noProof/>
        </w:rPr>
        <w:instrText xml:space="preserve"> PAGEREF _Toc441131031 \h </w:instrText>
      </w:r>
      <w:r w:rsidR="008122B7">
        <w:rPr>
          <w:noProof/>
        </w:rPr>
      </w:r>
      <w:r w:rsidR="008122B7">
        <w:rPr>
          <w:noProof/>
        </w:rPr>
        <w:fldChar w:fldCharType="separate"/>
      </w:r>
      <w:r>
        <w:rPr>
          <w:noProof/>
        </w:rPr>
        <w:t>63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122B7">
        <w:rPr>
          <w:noProof/>
        </w:rPr>
        <w:fldChar w:fldCharType="begin"/>
      </w:r>
      <w:r>
        <w:rPr>
          <w:noProof/>
        </w:rPr>
        <w:instrText xml:space="preserve"> PAGEREF _Toc441131034 \h </w:instrText>
      </w:r>
      <w:r w:rsidR="008122B7">
        <w:rPr>
          <w:noProof/>
        </w:rPr>
      </w:r>
      <w:r w:rsidR="008122B7">
        <w:rPr>
          <w:noProof/>
        </w:rPr>
        <w:fldChar w:fldCharType="separate"/>
      </w:r>
      <w:r>
        <w:rPr>
          <w:noProof/>
        </w:rPr>
        <w:t>66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122B7">
        <w:rPr>
          <w:noProof/>
        </w:rPr>
        <w:fldChar w:fldCharType="begin"/>
      </w:r>
      <w:r>
        <w:rPr>
          <w:noProof/>
        </w:rPr>
        <w:instrText xml:space="preserve"> PAGEREF _Toc441131037 \h </w:instrText>
      </w:r>
      <w:r w:rsidR="008122B7">
        <w:rPr>
          <w:noProof/>
        </w:rPr>
      </w:r>
      <w:r w:rsidR="008122B7">
        <w:rPr>
          <w:noProof/>
        </w:rPr>
        <w:fldChar w:fldCharType="separate"/>
      </w:r>
      <w:r>
        <w:rPr>
          <w:noProof/>
        </w:rPr>
        <w:t>68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122B7">
        <w:rPr>
          <w:noProof/>
        </w:rPr>
        <w:fldChar w:fldCharType="begin"/>
      </w:r>
      <w:r>
        <w:rPr>
          <w:noProof/>
        </w:rPr>
        <w:instrText xml:space="preserve"> PAGEREF _Toc441131040 \h </w:instrText>
      </w:r>
      <w:r w:rsidR="008122B7">
        <w:rPr>
          <w:noProof/>
        </w:rPr>
      </w:r>
      <w:r w:rsidR="008122B7">
        <w:rPr>
          <w:noProof/>
        </w:rPr>
        <w:fldChar w:fldCharType="separate"/>
      </w:r>
      <w:r>
        <w:rPr>
          <w:noProof/>
        </w:rPr>
        <w:t>71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122B7">
        <w:rPr>
          <w:noProof/>
        </w:rPr>
        <w:fldChar w:fldCharType="begin"/>
      </w:r>
      <w:r>
        <w:rPr>
          <w:noProof/>
        </w:rPr>
        <w:instrText xml:space="preserve"> PAGEREF _Toc441131043 \h </w:instrText>
      </w:r>
      <w:r w:rsidR="008122B7">
        <w:rPr>
          <w:noProof/>
        </w:rPr>
      </w:r>
      <w:r w:rsidR="008122B7">
        <w:rPr>
          <w:noProof/>
        </w:rPr>
        <w:fldChar w:fldCharType="separate"/>
      </w:r>
      <w:r>
        <w:rPr>
          <w:noProof/>
        </w:rPr>
        <w:t>73</w:t>
      </w:r>
      <w:r w:rsidR="008122B7">
        <w:rPr>
          <w:noProof/>
        </w:rPr>
        <w:fldChar w:fldCharType="end"/>
      </w:r>
    </w:p>
    <w:p w:rsidR="00717F60" w:rsidRPr="00E71A48" w:rsidRDefault="008122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70429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704295" w:rsidRPr="007D37B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00704295">
        <w:rPr>
          <w:iCs/>
          <w:sz w:val="24"/>
          <w:szCs w:val="24"/>
        </w:rPr>
        <w:t>Кобелева Е.Ю</w:t>
      </w:r>
      <w:r w:rsidR="00704295" w:rsidRPr="007D37B9">
        <w:rPr>
          <w:iCs/>
          <w:sz w:val="24"/>
          <w:szCs w:val="24"/>
        </w:rPr>
        <w:t>., контактный телефон: (4752)</w:t>
      </w:r>
      <w:r w:rsidR="00704295">
        <w:rPr>
          <w:iCs/>
          <w:sz w:val="24"/>
          <w:szCs w:val="24"/>
        </w:rPr>
        <w:t>5</w:t>
      </w:r>
      <w:r w:rsidR="00B92494">
        <w:rPr>
          <w:iCs/>
          <w:sz w:val="24"/>
          <w:szCs w:val="24"/>
        </w:rPr>
        <w:t>7</w:t>
      </w:r>
      <w:r w:rsidR="00704295">
        <w:rPr>
          <w:iCs/>
          <w:sz w:val="24"/>
          <w:szCs w:val="24"/>
        </w:rPr>
        <w:t>-</w:t>
      </w:r>
      <w:r w:rsidR="00B92494">
        <w:rPr>
          <w:iCs/>
          <w:sz w:val="24"/>
          <w:szCs w:val="24"/>
        </w:rPr>
        <w:t>82</w:t>
      </w:r>
      <w:r w:rsidR="00704295">
        <w:rPr>
          <w:iCs/>
          <w:sz w:val="24"/>
          <w:szCs w:val="24"/>
        </w:rPr>
        <w:t>-</w:t>
      </w:r>
      <w:r w:rsidR="00B92494">
        <w:rPr>
          <w:iCs/>
          <w:sz w:val="24"/>
          <w:szCs w:val="24"/>
        </w:rPr>
        <w:t>06</w:t>
      </w:r>
      <w:r w:rsidR="00704295" w:rsidRPr="007D37B9">
        <w:rPr>
          <w:iCs/>
          <w:sz w:val="24"/>
          <w:szCs w:val="24"/>
        </w:rPr>
        <w:t xml:space="preserve">, </w:t>
      </w:r>
      <w:r w:rsidR="00704295" w:rsidRPr="007D37B9">
        <w:rPr>
          <w:sz w:val="24"/>
          <w:szCs w:val="24"/>
        </w:rPr>
        <w:t>адрес электронной почты</w:t>
      </w:r>
      <w:r w:rsidR="00704295" w:rsidRPr="007D37B9">
        <w:rPr>
          <w:bCs w:val="0"/>
          <w:color w:val="0000FF"/>
          <w:sz w:val="24"/>
          <w:szCs w:val="24"/>
          <w:u w:val="single"/>
          <w:lang w:eastAsia="ru-RU"/>
        </w:rPr>
        <w:t xml:space="preserve"> kobeleva.ey@mrsk-1.ru.</w:t>
      </w:r>
      <w:r w:rsidR="00704295" w:rsidRPr="007D37B9">
        <w:rPr>
          <w:iCs/>
          <w:sz w:val="24"/>
          <w:szCs w:val="24"/>
        </w:rPr>
        <w:t>, ответственное лицо –</w:t>
      </w:r>
      <w:r w:rsidR="00704295" w:rsidRPr="007D37B9">
        <w:rPr>
          <w:sz w:val="24"/>
          <w:szCs w:val="24"/>
        </w:rPr>
        <w:t xml:space="preserve"> </w:t>
      </w:r>
      <w:r w:rsidR="00704295">
        <w:rPr>
          <w:sz w:val="24"/>
          <w:szCs w:val="24"/>
        </w:rPr>
        <w:t xml:space="preserve">Кобелева Елена </w:t>
      </w:r>
      <w:r w:rsidR="00704295" w:rsidRPr="007D37B9">
        <w:rPr>
          <w:sz w:val="24"/>
          <w:szCs w:val="24"/>
        </w:rPr>
        <w:t xml:space="preserve">Юрьевна, контактный телефон - </w:t>
      </w:r>
      <w:r w:rsidR="00B92494" w:rsidRPr="007D37B9">
        <w:rPr>
          <w:iCs/>
          <w:sz w:val="24"/>
          <w:szCs w:val="24"/>
        </w:rPr>
        <w:t>(4752)</w:t>
      </w:r>
      <w:r w:rsidR="00B92494">
        <w:rPr>
          <w:iCs/>
          <w:sz w:val="24"/>
          <w:szCs w:val="24"/>
        </w:rPr>
        <w:t>57-82-06</w:t>
      </w:r>
      <w:r w:rsidR="00704295" w:rsidRPr="007D37B9">
        <w:rPr>
          <w:sz w:val="24"/>
          <w:szCs w:val="24"/>
        </w:rPr>
        <w:t xml:space="preserve">, адрес электронной почты: </w:t>
      </w:r>
      <w:r w:rsidR="00704295" w:rsidRPr="007D37B9">
        <w:rPr>
          <w:bCs w:val="0"/>
          <w:color w:val="0000FF"/>
          <w:sz w:val="24"/>
          <w:szCs w:val="24"/>
          <w:u w:val="single"/>
          <w:lang w:eastAsia="ru-RU"/>
        </w:rPr>
        <w:t>kobeleva.ey@mrsk-1.ru</w:t>
      </w:r>
      <w:r w:rsidR="00704295">
        <w:rPr>
          <w:bCs w:val="0"/>
          <w:color w:val="0000FF"/>
          <w:sz w:val="24"/>
          <w:szCs w:val="24"/>
          <w:u w:val="single"/>
          <w:lang w:eastAsia="ru-RU"/>
        </w:rPr>
        <w:t>.</w:t>
      </w:r>
      <w:proofErr w:type="gramEnd"/>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223ABA">
        <w:rPr>
          <w:b/>
          <w:sz w:val="24"/>
          <w:szCs w:val="24"/>
        </w:rPr>
        <w:t>«</w:t>
      </w:r>
      <w:r w:rsidR="00704295" w:rsidRPr="00223ABA">
        <w:rPr>
          <w:b/>
          <w:sz w:val="24"/>
          <w:szCs w:val="24"/>
        </w:rPr>
        <w:t>28</w:t>
      </w:r>
      <w:r w:rsidRPr="00223ABA">
        <w:rPr>
          <w:b/>
          <w:sz w:val="24"/>
          <w:szCs w:val="24"/>
        </w:rPr>
        <w:t xml:space="preserve">» </w:t>
      </w:r>
      <w:r w:rsidR="00862664" w:rsidRPr="00223ABA">
        <w:rPr>
          <w:b/>
          <w:sz w:val="24"/>
          <w:szCs w:val="24"/>
        </w:rPr>
        <w:t>января</w:t>
      </w:r>
      <w:r w:rsidRPr="00223ABA">
        <w:rPr>
          <w:b/>
          <w:sz w:val="24"/>
          <w:szCs w:val="24"/>
        </w:rPr>
        <w:t xml:space="preserve"> 20</w:t>
      </w:r>
      <w:r w:rsidR="00C12FA4" w:rsidRPr="00223ABA">
        <w:rPr>
          <w:b/>
          <w:sz w:val="24"/>
          <w:szCs w:val="24"/>
        </w:rPr>
        <w:t>1</w:t>
      </w:r>
      <w:r w:rsidR="00862664" w:rsidRPr="00223ABA">
        <w:rPr>
          <w:b/>
          <w:sz w:val="24"/>
          <w:szCs w:val="24"/>
        </w:rPr>
        <w:t>6</w:t>
      </w:r>
      <w:r w:rsidRPr="00223ABA">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704295">
        <w:fldChar w:fldCharType="begin"/>
      </w:r>
      <w:r w:rsidR="00704295">
        <w:instrText xml:space="preserve"> REF _Ref440269836 \r \h  \* MERGEFORMAT </w:instrText>
      </w:r>
      <w:r w:rsidR="00704295">
        <w:fldChar w:fldCharType="separate"/>
      </w:r>
      <w:r w:rsidR="00DA7E38" w:rsidRPr="00DA7E38">
        <w:rPr>
          <w:sz w:val="24"/>
          <w:szCs w:val="24"/>
        </w:rPr>
        <w:t>1.1.2</w:t>
      </w:r>
      <w:r w:rsidR="0070429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226150">
        <w:rPr>
          <w:sz w:val="24"/>
          <w:szCs w:val="24"/>
        </w:rPr>
        <w:t xml:space="preserve">, </w:t>
      </w:r>
      <w:r w:rsidR="00226150" w:rsidRPr="00226150">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26150" w:rsidRPr="00226150">
        <w:rPr>
          <w:sz w:val="24"/>
          <w:szCs w:val="24"/>
        </w:rPr>
        <w:t xml:space="preserve"> </w:t>
      </w:r>
      <w:proofErr w:type="gramStart"/>
      <w:r w:rsidR="00226150" w:rsidRPr="00226150">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702B2C" w:rsidRPr="00862664">
        <w:rPr>
          <w:sz w:val="24"/>
          <w:szCs w:val="24"/>
        </w:rPr>
        <w:t>Договор</w:t>
      </w:r>
      <w:r w:rsidR="00704295">
        <w:rPr>
          <w:sz w:val="24"/>
          <w:szCs w:val="24"/>
        </w:rPr>
        <w:t>а</w:t>
      </w:r>
      <w:r w:rsidR="00702B2C" w:rsidRPr="00862664">
        <w:rPr>
          <w:sz w:val="24"/>
          <w:szCs w:val="24"/>
        </w:rPr>
        <w:t xml:space="preserve"> </w:t>
      </w:r>
      <w:r w:rsidR="00704295" w:rsidRPr="00704295">
        <w:rPr>
          <w:sz w:val="24"/>
          <w:szCs w:val="24"/>
        </w:rPr>
        <w:t xml:space="preserve">на поставку </w:t>
      </w:r>
      <w:r w:rsidR="0003165A" w:rsidRPr="0003165A">
        <w:rPr>
          <w:bCs w:val="0"/>
          <w:sz w:val="24"/>
          <w:szCs w:val="28"/>
          <w:lang w:eastAsia="ru-RU"/>
        </w:rPr>
        <w:t>печатной продукции</w:t>
      </w:r>
      <w:r w:rsidR="00704295" w:rsidRPr="00704295">
        <w:rPr>
          <w:sz w:val="24"/>
          <w:szCs w:val="24"/>
        </w:rPr>
        <w:t xml:space="preserve"> для нужд ПАО «МРСК Центра» (филиала «Тамбовэнерго»)</w:t>
      </w:r>
      <w:r w:rsidR="00862664" w:rsidRPr="00704295">
        <w:rPr>
          <w:sz w:val="24"/>
          <w:szCs w:val="24"/>
        </w:rPr>
        <w:t>, расположенного по адресу:</w:t>
      </w:r>
      <w:proofErr w:type="gramEnd"/>
      <w:r w:rsidR="00862664" w:rsidRPr="00704295">
        <w:rPr>
          <w:sz w:val="24"/>
          <w:szCs w:val="24"/>
        </w:rPr>
        <w:t xml:space="preserve"> РФ, 392680, г. Тамб</w:t>
      </w:r>
      <w:r w:rsidR="00704295" w:rsidRPr="00704295">
        <w:rPr>
          <w:sz w:val="24"/>
          <w:szCs w:val="24"/>
        </w:rPr>
        <w:t xml:space="preserve">ов, ул. </w:t>
      </w:r>
      <w:proofErr w:type="spellStart"/>
      <w:r w:rsidR="00704295" w:rsidRPr="00704295">
        <w:rPr>
          <w:sz w:val="24"/>
          <w:szCs w:val="24"/>
        </w:rPr>
        <w:t>Моршанское</w:t>
      </w:r>
      <w:proofErr w:type="spellEnd"/>
      <w:r w:rsidR="00704295" w:rsidRPr="00704295">
        <w:rPr>
          <w:sz w:val="24"/>
          <w:szCs w:val="24"/>
        </w:rPr>
        <w:t xml:space="preserve"> шоссе, д. 23</w:t>
      </w:r>
      <w:r w:rsidRPr="00704295">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862664" w:rsidRPr="00704295">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704295"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704295" w:rsidRPr="00704295">
        <w:rPr>
          <w:sz w:val="24"/>
          <w:szCs w:val="24"/>
        </w:rPr>
        <w:t xml:space="preserve">Договора на поставку </w:t>
      </w:r>
      <w:r w:rsidR="0003165A" w:rsidRPr="0003165A">
        <w:rPr>
          <w:bCs w:val="0"/>
          <w:sz w:val="24"/>
          <w:szCs w:val="28"/>
          <w:lang w:eastAsia="ru-RU"/>
        </w:rPr>
        <w:t>печатной продукции</w:t>
      </w:r>
      <w:r w:rsidR="00704295" w:rsidRPr="00704295">
        <w:rPr>
          <w:sz w:val="24"/>
          <w:szCs w:val="24"/>
        </w:rPr>
        <w:t xml:space="preserve"> для нужд ПАО «МРСК Центра» (филиала «Тамбовэнерго»)</w:t>
      </w:r>
      <w:r w:rsidR="00702B2C" w:rsidRPr="00704295">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704295">
        <w:rPr>
          <w:sz w:val="24"/>
          <w:szCs w:val="24"/>
        </w:rPr>
        <w:t xml:space="preserve">Количество лотов: </w:t>
      </w:r>
      <w:r w:rsidRPr="00704295">
        <w:rPr>
          <w:b/>
          <w:sz w:val="24"/>
          <w:szCs w:val="24"/>
        </w:rPr>
        <w:t>1 (один)</w:t>
      </w:r>
      <w:r w:rsidRPr="00704295">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704295"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03165A" w:rsidRPr="0003165A">
        <w:rPr>
          <w:sz w:val="24"/>
          <w:szCs w:val="24"/>
        </w:rPr>
        <w:t>Март-май 2016 года; в течение 30 календарных дней с момента заключения договора</w:t>
      </w:r>
      <w:r w:rsidR="00717F60" w:rsidRPr="00704295">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03165A">
        <w:rPr>
          <w:sz w:val="24"/>
          <w:szCs w:val="24"/>
        </w:rPr>
        <w:t>у</w:t>
      </w:r>
      <w:r w:rsidR="008D2928" w:rsidRPr="008D2928">
        <w:rPr>
          <w:sz w:val="24"/>
          <w:szCs w:val="24"/>
        </w:rPr>
        <w:t xml:space="preserve"> филиал</w:t>
      </w:r>
      <w:r w:rsidR="0003165A">
        <w:rPr>
          <w:sz w:val="24"/>
          <w:szCs w:val="24"/>
        </w:rPr>
        <w:t>а</w:t>
      </w:r>
      <w:r w:rsidR="008D2928" w:rsidRPr="008D2928">
        <w:rPr>
          <w:sz w:val="24"/>
          <w:szCs w:val="24"/>
        </w:rPr>
        <w:t xml:space="preserve"> ПАО «МРСК Центра»:</w:t>
      </w:r>
      <w:bookmarkEnd w:id="20"/>
    </w:p>
    <w:p w:rsidR="008D2928" w:rsidRPr="008D2928" w:rsidRDefault="008D2928" w:rsidP="00704295">
      <w:pPr>
        <w:pStyle w:val="afffffff2"/>
        <w:keepNext/>
        <w:spacing w:line="240" w:lineRule="auto"/>
        <w:ind w:left="1152" w:firstLine="0"/>
        <w:rPr>
          <w:rFonts w:ascii="Times New Roman" w:hAnsi="Times New Roman"/>
          <w:sz w:val="24"/>
          <w:szCs w:val="24"/>
          <w:highlight w:val="yellow"/>
        </w:rPr>
      </w:pPr>
    </w:p>
    <w:p w:rsidR="008D2928" w:rsidRPr="00704295"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704295">
        <w:rPr>
          <w:rFonts w:ascii="Times New Roman" w:hAnsi="Times New Roman"/>
          <w:sz w:val="24"/>
          <w:szCs w:val="24"/>
        </w:rPr>
        <w:lastRenderedPageBreak/>
        <w:t xml:space="preserve">«Тамбовэнерго», РФ, </w:t>
      </w:r>
      <w:proofErr w:type="spellStart"/>
      <w:r w:rsidRPr="00704295">
        <w:rPr>
          <w:rFonts w:ascii="Times New Roman" w:hAnsi="Times New Roman"/>
          <w:sz w:val="24"/>
          <w:szCs w:val="24"/>
        </w:rPr>
        <w:t>г</w:t>
      </w:r>
      <w:proofErr w:type="gramStart"/>
      <w:r w:rsidRPr="00704295">
        <w:rPr>
          <w:rFonts w:ascii="Times New Roman" w:hAnsi="Times New Roman"/>
          <w:sz w:val="24"/>
          <w:szCs w:val="24"/>
        </w:rPr>
        <w:t>.Т</w:t>
      </w:r>
      <w:proofErr w:type="gramEnd"/>
      <w:r w:rsidRPr="00704295">
        <w:rPr>
          <w:rFonts w:ascii="Times New Roman" w:hAnsi="Times New Roman"/>
          <w:sz w:val="24"/>
          <w:szCs w:val="24"/>
        </w:rPr>
        <w:t>амбов</w:t>
      </w:r>
      <w:proofErr w:type="spellEnd"/>
      <w:r w:rsidRPr="00704295">
        <w:rPr>
          <w:rFonts w:ascii="Times New Roman" w:hAnsi="Times New Roman"/>
          <w:sz w:val="24"/>
          <w:szCs w:val="24"/>
        </w:rPr>
        <w:t>, ул. Авиац</w:t>
      </w:r>
      <w:r w:rsidR="00704295" w:rsidRPr="00704295">
        <w:rPr>
          <w:rFonts w:ascii="Times New Roman" w:hAnsi="Times New Roman"/>
          <w:sz w:val="24"/>
          <w:szCs w:val="24"/>
        </w:rPr>
        <w:t>ионная, 149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704295">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2B7">
        <w:rPr>
          <w:iCs/>
          <w:sz w:val="24"/>
          <w:szCs w:val="24"/>
        </w:rPr>
        <w:fldChar w:fldCharType="begin"/>
      </w:r>
      <w:r w:rsidR="00E71A48">
        <w:rPr>
          <w:iCs/>
          <w:sz w:val="24"/>
          <w:szCs w:val="24"/>
        </w:rPr>
        <w:instrText xml:space="preserve"> REF _Ref311232052 \r \h </w:instrText>
      </w:r>
      <w:r w:rsidR="008122B7">
        <w:rPr>
          <w:iCs/>
          <w:sz w:val="24"/>
          <w:szCs w:val="24"/>
        </w:rPr>
      </w:r>
      <w:r w:rsidR="008122B7">
        <w:rPr>
          <w:iCs/>
          <w:sz w:val="24"/>
          <w:szCs w:val="24"/>
        </w:rPr>
        <w:fldChar w:fldCharType="separate"/>
      </w:r>
      <w:r w:rsidR="00DA7E38">
        <w:rPr>
          <w:iCs/>
          <w:sz w:val="24"/>
          <w:szCs w:val="24"/>
        </w:rPr>
        <w:t>3</w:t>
      </w:r>
      <w:r w:rsidR="008122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2B7">
        <w:rPr>
          <w:sz w:val="24"/>
          <w:szCs w:val="24"/>
        </w:rPr>
        <w:fldChar w:fldCharType="begin"/>
      </w:r>
      <w:r w:rsidR="008D2928">
        <w:rPr>
          <w:sz w:val="24"/>
          <w:szCs w:val="24"/>
        </w:rPr>
        <w:instrText xml:space="preserve"> REF _Ref440270568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04295">
        <w:fldChar w:fldCharType="begin"/>
      </w:r>
      <w:r w:rsidR="00704295">
        <w:instrText xml:space="preserve"> REF _Ref305973574 \r \h  \* MERGEFORMAT </w:instrText>
      </w:r>
      <w:r w:rsidR="00704295">
        <w:fldChar w:fldCharType="separate"/>
      </w:r>
      <w:r w:rsidR="00DA7E38">
        <w:t>2</w:t>
      </w:r>
      <w:r w:rsidR="0070429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2B7">
        <w:rPr>
          <w:iCs/>
          <w:sz w:val="24"/>
          <w:szCs w:val="24"/>
        </w:rPr>
        <w:fldChar w:fldCharType="begin"/>
      </w:r>
      <w:r w:rsidR="008D2928">
        <w:rPr>
          <w:iCs/>
          <w:sz w:val="24"/>
          <w:szCs w:val="24"/>
        </w:rPr>
        <w:instrText xml:space="preserve"> REF _Ref440270602 \r \h </w:instrText>
      </w:r>
      <w:r w:rsidR="008122B7">
        <w:rPr>
          <w:iCs/>
          <w:sz w:val="24"/>
          <w:szCs w:val="24"/>
        </w:rPr>
      </w:r>
      <w:r w:rsidR="008122B7">
        <w:rPr>
          <w:iCs/>
          <w:sz w:val="24"/>
          <w:szCs w:val="24"/>
        </w:rPr>
        <w:fldChar w:fldCharType="separate"/>
      </w:r>
      <w:r w:rsidR="00DA7E38">
        <w:rPr>
          <w:iCs/>
          <w:sz w:val="24"/>
          <w:szCs w:val="24"/>
        </w:rPr>
        <w:t>5</w:t>
      </w:r>
      <w:r w:rsidR="008122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w:t>
      </w:r>
      <w:proofErr w:type="gramStart"/>
      <w:r w:rsidR="00A154B7" w:rsidRPr="003803A7">
        <w:rPr>
          <w:sz w:val="24"/>
          <w:szCs w:val="24"/>
        </w:rPr>
        <w:t>м(</w:t>
      </w:r>
      <w:proofErr w:type="gramEnd"/>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proofErr w:type="spellStart"/>
      <w:r w:rsidRPr="003803A7">
        <w:rPr>
          <w:sz w:val="24"/>
          <w:szCs w:val="24"/>
        </w:rPr>
        <w:t>ях</w:t>
      </w:r>
      <w:proofErr w:type="spellEnd"/>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04295">
        <w:fldChar w:fldCharType="begin"/>
      </w:r>
      <w:r w:rsidR="00704295">
        <w:instrText xml:space="preserve"> REF _Ref305973033 \r \h  \* MERGEFORMAT </w:instrText>
      </w:r>
      <w:r w:rsidR="00704295">
        <w:fldChar w:fldCharType="separate"/>
      </w:r>
      <w:r w:rsidR="00DA7E38" w:rsidRPr="00DA7E38">
        <w:rPr>
          <w:sz w:val="24"/>
          <w:szCs w:val="24"/>
        </w:rPr>
        <w:t>3.2</w:t>
      </w:r>
      <w:r w:rsidR="0070429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704295">
        <w:fldChar w:fldCharType="begin"/>
      </w:r>
      <w:r w:rsidR="00704295">
        <w:instrText xml:space="preserve"> REF _Ref191386109 \n \h  \* MERGEFORMAT </w:instrText>
      </w:r>
      <w:r w:rsidR="00704295">
        <w:fldChar w:fldCharType="separate"/>
      </w:r>
      <w:r w:rsidR="00DA7E38" w:rsidRPr="00DA7E38">
        <w:rPr>
          <w:color w:val="000000"/>
          <w:sz w:val="24"/>
          <w:szCs w:val="24"/>
        </w:rPr>
        <w:t>3.3.2</w:t>
      </w:r>
      <w:r w:rsidR="00704295">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04295">
        <w:fldChar w:fldCharType="begin"/>
      </w:r>
      <w:r w:rsidR="00704295">
        <w:instrText xml:space="preserve"> REF _Ref191386164 \r \h  \* MERGEFORMAT </w:instrText>
      </w:r>
      <w:r w:rsidR="00704295">
        <w:fldChar w:fldCharType="separate"/>
      </w:r>
      <w:r w:rsidR="00DA7E38" w:rsidRPr="00DA7E38">
        <w:rPr>
          <w:sz w:val="24"/>
          <w:szCs w:val="24"/>
        </w:rPr>
        <w:t xml:space="preserve"> 1.4.1 </w:t>
      </w:r>
      <w:r w:rsidR="0070429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04295">
        <w:fldChar w:fldCharType="begin"/>
      </w:r>
      <w:r w:rsidR="00704295">
        <w:instrText xml:space="preserve"> REF _Ref306978606 \r \h  \* MERGEFORMAT </w:instrText>
      </w:r>
      <w:r w:rsidR="00704295">
        <w:fldChar w:fldCharType="separate"/>
      </w:r>
      <w:r w:rsidR="00DA7E38" w:rsidRPr="00DA7E38">
        <w:rPr>
          <w:sz w:val="24"/>
          <w:szCs w:val="24"/>
        </w:rPr>
        <w:t xml:space="preserve"> 1.4.2 </w:t>
      </w:r>
      <w:r w:rsidR="0070429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04295">
        <w:fldChar w:fldCharType="begin"/>
      </w:r>
      <w:r w:rsidR="00704295">
        <w:instrText xml:space="preserve"> REF _Ref306114966 \r \h  \* MERGEFORMAT </w:instrText>
      </w:r>
      <w:r w:rsidR="00704295">
        <w:fldChar w:fldCharType="separate"/>
      </w:r>
      <w:r w:rsidR="00DA7E38" w:rsidRPr="00DA7E38">
        <w:rPr>
          <w:sz w:val="24"/>
          <w:szCs w:val="24"/>
        </w:rPr>
        <w:t>3.3.11</w:t>
      </w:r>
      <w:r w:rsidR="00704295">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2B7">
        <w:rPr>
          <w:b w:val="0"/>
        </w:rPr>
        <w:fldChar w:fldCharType="begin"/>
      </w:r>
      <w:r w:rsidR="002D4BC6">
        <w:rPr>
          <w:b w:val="0"/>
        </w:rPr>
        <w:instrText xml:space="preserve"> REF _Ref440275279 \r \h </w:instrText>
      </w:r>
      <w:r w:rsidR="008122B7">
        <w:rPr>
          <w:b w:val="0"/>
        </w:rPr>
      </w:r>
      <w:r w:rsidR="008122B7">
        <w:rPr>
          <w:b w:val="0"/>
        </w:rPr>
        <w:fldChar w:fldCharType="separate"/>
      </w:r>
      <w:r w:rsidR="00DA7E38">
        <w:rPr>
          <w:b w:val="0"/>
        </w:rPr>
        <w:t>1.1.4</w:t>
      </w:r>
      <w:r w:rsidR="008122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04295">
        <w:fldChar w:fldCharType="begin"/>
      </w:r>
      <w:r w:rsidR="00704295">
        <w:instrText xml:space="preserve"> REF _Ref305973147 \r \h  \* MERGEFORMAT </w:instrText>
      </w:r>
      <w:r w:rsidR="00704295">
        <w:fldChar w:fldCharType="separate"/>
      </w:r>
      <w:r w:rsidR="00DA7E38" w:rsidRPr="00DA7E38">
        <w:rPr>
          <w:b w:val="0"/>
          <w:szCs w:val="24"/>
        </w:rPr>
        <w:t>3.3</w:t>
      </w:r>
      <w:r w:rsidR="00704295">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704295">
        <w:fldChar w:fldCharType="begin"/>
      </w:r>
      <w:r w:rsidR="00704295">
        <w:instrText xml:space="preserve"> REF _Ref55336310 \r \h  \* MERGEFORMAT </w:instrText>
      </w:r>
      <w:r w:rsidR="00704295">
        <w:fldChar w:fldCharType="separate"/>
      </w:r>
      <w:r w:rsidR="00DA7E38" w:rsidRPr="00DA7E38">
        <w:rPr>
          <w:b w:val="0"/>
          <w:szCs w:val="24"/>
        </w:rPr>
        <w:t>5.1</w:t>
      </w:r>
      <w:r w:rsidR="0070429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704295">
        <w:fldChar w:fldCharType="begin"/>
      </w:r>
      <w:r w:rsidR="00704295">
        <w:instrText xml:space="preserve"> REF _Ref440284918 \r \h  \* MERGEFORMAT </w:instrText>
      </w:r>
      <w:r w:rsidR="00704295">
        <w:fldChar w:fldCharType="separate"/>
      </w:r>
      <w:r w:rsidR="00DA7E38" w:rsidRPr="00DA7E38">
        <w:rPr>
          <w:b w:val="0"/>
          <w:szCs w:val="24"/>
        </w:rPr>
        <w:t>5.2</w:t>
      </w:r>
      <w:r w:rsidR="00704295">
        <w:fldChar w:fldCharType="end"/>
      </w:r>
      <w:r w:rsidRPr="002D4BC6">
        <w:rPr>
          <w:b w:val="0"/>
          <w:szCs w:val="24"/>
        </w:rPr>
        <w:t xml:space="preserve">), Техническое предложение (подраздел </w:t>
      </w:r>
      <w:r w:rsidR="00704295">
        <w:fldChar w:fldCharType="begin"/>
      </w:r>
      <w:r w:rsidR="00704295">
        <w:instrText xml:space="preserve"> REF _Ref86826666 \r \h  \* MERGEFORMAT </w:instrText>
      </w:r>
      <w:r w:rsidR="00704295">
        <w:fldChar w:fldCharType="separate"/>
      </w:r>
      <w:r w:rsidR="00DA7E38" w:rsidRPr="00DA7E38">
        <w:rPr>
          <w:b w:val="0"/>
          <w:szCs w:val="24"/>
        </w:rPr>
        <w:t>5.3</w:t>
      </w:r>
      <w:r w:rsidR="00704295">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704295">
        <w:fldChar w:fldCharType="begin"/>
      </w:r>
      <w:r w:rsidR="00704295">
        <w:instrText xml:space="preserve"> REF _Ref440284947 \r \h  \* MERGEFORMAT </w:instrText>
      </w:r>
      <w:r w:rsidR="00704295">
        <w:fldChar w:fldCharType="separate"/>
      </w:r>
      <w:r w:rsidR="00DA7E38" w:rsidRPr="00DA7E38">
        <w:rPr>
          <w:b w:val="0"/>
          <w:szCs w:val="24"/>
        </w:rPr>
        <w:t>5.4</w:t>
      </w:r>
      <w:r w:rsidR="00704295">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04295">
        <w:fldChar w:fldCharType="begin"/>
      </w:r>
      <w:r w:rsidR="00704295">
        <w:instrText xml:space="preserve"> REF _Ref93264992 \r \h  \* MERGEFORMAT </w:instrText>
      </w:r>
      <w:r w:rsidR="00704295">
        <w:fldChar w:fldCharType="separate"/>
      </w:r>
      <w:r w:rsidR="00DA7E38" w:rsidRPr="00DA7E38">
        <w:rPr>
          <w:b w:val="0"/>
          <w:szCs w:val="24"/>
        </w:rPr>
        <w:t>5.5</w:t>
      </w:r>
      <w:r w:rsidR="00704295">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2B7">
        <w:rPr>
          <w:b w:val="0"/>
          <w:szCs w:val="24"/>
        </w:rPr>
        <w:fldChar w:fldCharType="begin"/>
      </w:r>
      <w:r>
        <w:rPr>
          <w:b w:val="0"/>
          <w:szCs w:val="24"/>
        </w:rPr>
        <w:instrText xml:space="preserve"> REF _Ref440285128 \r \h </w:instrText>
      </w:r>
      <w:r w:rsidR="008122B7">
        <w:rPr>
          <w:b w:val="0"/>
          <w:szCs w:val="24"/>
        </w:rPr>
      </w:r>
      <w:r w:rsidR="008122B7">
        <w:rPr>
          <w:b w:val="0"/>
          <w:szCs w:val="24"/>
        </w:rPr>
        <w:fldChar w:fldCharType="separate"/>
      </w:r>
      <w:r w:rsidR="00DA7E38">
        <w:rPr>
          <w:b w:val="0"/>
          <w:szCs w:val="24"/>
        </w:rPr>
        <w:t>3.3.14</w:t>
      </w:r>
      <w:r w:rsidR="008122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8122B7">
        <w:rPr>
          <w:b w:val="0"/>
          <w:szCs w:val="24"/>
        </w:rPr>
        <w:fldChar w:fldCharType="begin"/>
      </w:r>
      <w:r>
        <w:rPr>
          <w:b w:val="0"/>
          <w:szCs w:val="24"/>
        </w:rPr>
        <w:instrText xml:space="preserve"> REF _Ref305973250 \r \h </w:instrText>
      </w:r>
      <w:r w:rsidR="008122B7">
        <w:rPr>
          <w:b w:val="0"/>
          <w:szCs w:val="24"/>
        </w:rPr>
      </w:r>
      <w:r w:rsidR="008122B7">
        <w:rPr>
          <w:b w:val="0"/>
          <w:szCs w:val="24"/>
        </w:rPr>
        <w:fldChar w:fldCharType="separate"/>
      </w:r>
      <w:r w:rsidR="00DA7E38">
        <w:rPr>
          <w:b w:val="0"/>
          <w:szCs w:val="24"/>
        </w:rPr>
        <w:t>3.6</w:t>
      </w:r>
      <w:r w:rsidR="008122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2B7">
        <w:rPr>
          <w:b w:val="0"/>
          <w:szCs w:val="24"/>
        </w:rPr>
        <w:fldChar w:fldCharType="begin"/>
      </w:r>
      <w:r>
        <w:rPr>
          <w:b w:val="0"/>
          <w:szCs w:val="24"/>
        </w:rPr>
        <w:instrText xml:space="preserve"> REF _Ref303681924 \r \h </w:instrText>
      </w:r>
      <w:r w:rsidR="008122B7">
        <w:rPr>
          <w:b w:val="0"/>
          <w:szCs w:val="24"/>
        </w:rPr>
      </w:r>
      <w:r w:rsidR="008122B7">
        <w:rPr>
          <w:b w:val="0"/>
          <w:szCs w:val="24"/>
        </w:rPr>
        <w:fldChar w:fldCharType="separate"/>
      </w:r>
      <w:r w:rsidR="00DA7E38">
        <w:rPr>
          <w:b w:val="0"/>
          <w:szCs w:val="24"/>
        </w:rPr>
        <w:t>3.8</w:t>
      </w:r>
      <w:r w:rsidR="008122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2B7">
        <w:rPr>
          <w:b w:val="0"/>
        </w:rPr>
        <w:fldChar w:fldCharType="begin"/>
      </w:r>
      <w:r w:rsidR="008D2928">
        <w:rPr>
          <w:b w:val="0"/>
        </w:rPr>
        <w:instrText xml:space="preserve"> REF _Ref93264992 \r \h </w:instrText>
      </w:r>
      <w:r w:rsidR="008122B7">
        <w:rPr>
          <w:b w:val="0"/>
        </w:rPr>
      </w:r>
      <w:r w:rsidR="008122B7">
        <w:rPr>
          <w:b w:val="0"/>
        </w:rPr>
        <w:fldChar w:fldCharType="separate"/>
      </w:r>
      <w:r w:rsidR="00DA7E38">
        <w:rPr>
          <w:b w:val="0"/>
        </w:rPr>
        <w:t>5.5</w:t>
      </w:r>
      <w:r w:rsidR="008122B7">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Pr>
          <w:b w:val="0"/>
        </w:rPr>
        <w:fldChar w:fldCharType="begin"/>
      </w:r>
      <w:r w:rsidR="008D2928">
        <w:rPr>
          <w:b w:val="0"/>
        </w:rPr>
        <w:instrText xml:space="preserve"> REF _Ref440270867 \r \h </w:instrText>
      </w:r>
      <w:r w:rsidR="008122B7">
        <w:rPr>
          <w:b w:val="0"/>
        </w:rPr>
      </w:r>
      <w:r w:rsidR="008122B7">
        <w:rPr>
          <w:b w:val="0"/>
        </w:rPr>
        <w:fldChar w:fldCharType="separate"/>
      </w:r>
      <w:r w:rsidR="00DA7E38">
        <w:rPr>
          <w:b w:val="0"/>
        </w:rPr>
        <w:t>2.2.3</w:t>
      </w:r>
      <w:r w:rsidR="008122B7">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04295">
        <w:fldChar w:fldCharType="begin"/>
      </w:r>
      <w:r w:rsidR="00704295">
        <w:instrText xml:space="preserve"> REF _Ref305973033 \r \h  \* MERGEFORMAT </w:instrText>
      </w:r>
      <w:r w:rsidR="00704295">
        <w:fldChar w:fldCharType="separate"/>
      </w:r>
      <w:r w:rsidR="00DA7E38" w:rsidRPr="00DA7E38">
        <w:rPr>
          <w:bCs w:val="0"/>
          <w:sz w:val="24"/>
          <w:szCs w:val="24"/>
        </w:rPr>
        <w:t>3.2</w:t>
      </w:r>
      <w:r w:rsidR="0070429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04295">
        <w:fldChar w:fldCharType="begin"/>
      </w:r>
      <w:r w:rsidR="00704295">
        <w:instrText xml:space="preserve"> REF _Ref305973147 \r \h  \* MERGEFORMAT </w:instrText>
      </w:r>
      <w:r w:rsidR="00704295">
        <w:fldChar w:fldCharType="separate"/>
      </w:r>
      <w:r w:rsidR="00DA7E38" w:rsidRPr="00DA7E38">
        <w:rPr>
          <w:bCs w:val="0"/>
          <w:sz w:val="24"/>
          <w:szCs w:val="24"/>
        </w:rPr>
        <w:t>3.3</w:t>
      </w:r>
      <w:r w:rsidR="00704295">
        <w:fldChar w:fldCharType="end"/>
      </w:r>
      <w:r w:rsidR="008122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2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04295">
        <w:fldChar w:fldCharType="begin"/>
      </w:r>
      <w:r w:rsidR="00704295">
        <w:instrText xml:space="preserve"> REF _Ref305973214 \r \h  \* MERGEFORMAT </w:instrText>
      </w:r>
      <w:r w:rsidR="00704295">
        <w:fldChar w:fldCharType="separate"/>
      </w:r>
      <w:r w:rsidR="00DA7E38" w:rsidRPr="00DA7E38">
        <w:rPr>
          <w:bCs w:val="0"/>
          <w:sz w:val="24"/>
          <w:szCs w:val="24"/>
        </w:rPr>
        <w:t>3.4</w:t>
      </w:r>
      <w:r w:rsidR="00704295">
        <w:fldChar w:fldCharType="end"/>
      </w:r>
      <w:r w:rsidR="00096E9D" w:rsidRPr="00E71A48">
        <w:rPr>
          <w:bCs w:val="0"/>
          <w:sz w:val="24"/>
          <w:szCs w:val="24"/>
        </w:rPr>
        <w:t xml:space="preserve">, </w:t>
      </w:r>
      <w:r w:rsidR="00704295">
        <w:fldChar w:fldCharType="begin"/>
      </w:r>
      <w:r w:rsidR="00704295">
        <w:instrText xml:space="preserve"> REF _Ref303683883 \r \h  \* MERGEFORMAT </w:instrText>
      </w:r>
      <w:r w:rsidR="00704295">
        <w:fldChar w:fldCharType="separate"/>
      </w:r>
      <w:r w:rsidR="00DA7E38" w:rsidRPr="00DA7E38">
        <w:rPr>
          <w:bCs w:val="0"/>
          <w:sz w:val="24"/>
          <w:szCs w:val="24"/>
        </w:rPr>
        <w:t>3.5</w:t>
      </w:r>
      <w:r w:rsidR="0070429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04295">
        <w:fldChar w:fldCharType="begin"/>
      </w:r>
      <w:r w:rsidR="00704295">
        <w:instrText xml:space="preserve"> REF _Ref305973250 \r \h  \* MERGEFORMAT </w:instrText>
      </w:r>
      <w:r w:rsidR="00704295">
        <w:fldChar w:fldCharType="separate"/>
      </w:r>
      <w:r w:rsidR="00DA7E38" w:rsidRPr="00DA7E38">
        <w:rPr>
          <w:bCs w:val="0"/>
          <w:sz w:val="24"/>
          <w:szCs w:val="24"/>
        </w:rPr>
        <w:t>3.6</w:t>
      </w:r>
      <w:r w:rsidR="00704295">
        <w:fldChar w:fldCharType="end"/>
      </w:r>
      <w:r w:rsidR="008122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04295">
        <w:fldChar w:fldCharType="begin"/>
      </w:r>
      <w:r w:rsidR="00704295">
        <w:instrText xml:space="preserve"> REF _Ref303250967 \r \h  \* MERGEFORMAT </w:instrText>
      </w:r>
      <w:r w:rsidR="00704295">
        <w:fldChar w:fldCharType="separate"/>
      </w:r>
      <w:r w:rsidR="00DA7E38" w:rsidRPr="00DA7E38">
        <w:rPr>
          <w:bCs w:val="0"/>
          <w:sz w:val="24"/>
          <w:szCs w:val="24"/>
        </w:rPr>
        <w:t>3.7</w:t>
      </w:r>
      <w:r w:rsidR="00704295">
        <w:fldChar w:fldCharType="end"/>
      </w:r>
      <w:r w:rsidR="008122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04295">
        <w:fldChar w:fldCharType="begin"/>
      </w:r>
      <w:r w:rsidR="00704295">
        <w:instrText xml:space="preserve"> REF _Ref303681924 \r \h  \* MERGEFORMAT </w:instrText>
      </w:r>
      <w:r w:rsidR="00704295">
        <w:fldChar w:fldCharType="separate"/>
      </w:r>
      <w:r w:rsidR="00DA7E38" w:rsidRPr="00DA7E38">
        <w:rPr>
          <w:bCs w:val="0"/>
          <w:sz w:val="24"/>
          <w:szCs w:val="24"/>
        </w:rPr>
        <w:t>3.8</w:t>
      </w:r>
      <w:r w:rsidR="00704295">
        <w:fldChar w:fldCharType="end"/>
      </w:r>
      <w:r w:rsidR="008122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04295">
        <w:fldChar w:fldCharType="begin"/>
      </w:r>
      <w:r w:rsidR="00704295">
        <w:instrText xml:space="preserve"> REF _Ref303683929 \r \h  \* MERGEFORMAT </w:instrText>
      </w:r>
      <w:r w:rsidR="00704295">
        <w:fldChar w:fldCharType="separate"/>
      </w:r>
      <w:r w:rsidR="00DA7E38" w:rsidRPr="00DA7E38">
        <w:rPr>
          <w:bCs w:val="0"/>
          <w:sz w:val="24"/>
          <w:szCs w:val="24"/>
        </w:rPr>
        <w:t>3.10</w:t>
      </w:r>
      <w:r w:rsidR="0070429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04295">
        <w:fldChar w:fldCharType="begin"/>
      </w:r>
      <w:r w:rsidR="00704295">
        <w:instrText xml:space="preserve"> REF _Ref306140410 \r \h  \* MERGEFORMAT </w:instrText>
      </w:r>
      <w:r w:rsidR="00704295">
        <w:fldChar w:fldCharType="separate"/>
      </w:r>
      <w:r w:rsidR="00DA7E38" w:rsidRPr="00DA7E38">
        <w:rPr>
          <w:bCs w:val="0"/>
          <w:sz w:val="24"/>
          <w:szCs w:val="24"/>
        </w:rPr>
        <w:t>3.11</w:t>
      </w:r>
      <w:r w:rsidR="0070429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04295">
        <w:fldChar w:fldCharType="begin"/>
      </w:r>
      <w:r w:rsidR="00704295">
        <w:instrText xml:space="preserve"> REF _Ref306140451 \r \h  \* MERGEFORMAT </w:instrText>
      </w:r>
      <w:r w:rsidR="00704295">
        <w:fldChar w:fldCharType="separate"/>
      </w:r>
      <w:r w:rsidR="00DA7E38" w:rsidRPr="00DA7E38">
        <w:rPr>
          <w:bCs w:val="0"/>
          <w:sz w:val="24"/>
          <w:szCs w:val="24"/>
        </w:rPr>
        <w:t>3.12</w:t>
      </w:r>
      <w:r w:rsidR="0070429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04295">
        <w:fldChar w:fldCharType="begin"/>
      </w:r>
      <w:r w:rsidR="00704295">
        <w:instrText xml:space="preserve"> REF _Ref302563524 \n \h  \* MERGEFORMAT </w:instrText>
      </w:r>
      <w:r w:rsidR="00704295">
        <w:fldChar w:fldCharType="separate"/>
      </w:r>
      <w:r w:rsidR="00DA7E38" w:rsidRPr="00DA7E38">
        <w:rPr>
          <w:sz w:val="24"/>
          <w:szCs w:val="24"/>
        </w:rPr>
        <w:t>1.1.1</w:t>
      </w:r>
      <w:r w:rsidR="0070429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2B7">
        <w:rPr>
          <w:bCs w:val="0"/>
          <w:sz w:val="24"/>
          <w:szCs w:val="24"/>
        </w:rPr>
        <w:fldChar w:fldCharType="begin"/>
      </w:r>
      <w:r w:rsidR="008D2928">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2B7">
        <w:rPr>
          <w:bCs w:val="0"/>
          <w:sz w:val="24"/>
          <w:szCs w:val="24"/>
        </w:rPr>
        <w:fldChar w:fldCharType="begin"/>
      </w:r>
      <w:r>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_Ref440270984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5.10</w:t>
      </w:r>
      <w:r w:rsidR="008122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04295">
        <w:fldChar w:fldCharType="begin"/>
      </w:r>
      <w:r w:rsidR="00704295">
        <w:instrText xml:space="preserve"> REF _Ref191386407 \r \h  \* MERGEFORMAT </w:instrText>
      </w:r>
      <w:r w:rsidR="00704295">
        <w:fldChar w:fldCharType="separate"/>
      </w:r>
      <w:r w:rsidR="00DA7E38" w:rsidRPr="00DA7E38">
        <w:rPr>
          <w:bCs w:val="0"/>
          <w:sz w:val="24"/>
          <w:szCs w:val="24"/>
        </w:rPr>
        <w:t>3.3.8</w:t>
      </w:r>
      <w:r w:rsidR="00704295">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04295">
        <w:fldChar w:fldCharType="begin"/>
      </w:r>
      <w:r w:rsidR="00704295">
        <w:instrText xml:space="preserve"> REF _Ref93264992 \r \h  \* MERGEFORMAT </w:instrText>
      </w:r>
      <w:r w:rsidR="00704295">
        <w:fldChar w:fldCharType="separate"/>
      </w:r>
      <w:r w:rsidR="00DA7E38" w:rsidRPr="00DA7E38">
        <w:rPr>
          <w:bCs w:val="0"/>
          <w:sz w:val="24"/>
          <w:szCs w:val="24"/>
        </w:rPr>
        <w:t>5.5</w:t>
      </w:r>
      <w:r w:rsidR="00704295">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04295">
        <w:fldChar w:fldCharType="begin"/>
      </w:r>
      <w:r w:rsidR="00704295">
        <w:instrText xml:space="preserve"> REF _Ref55336310 \r \h  \* MERGEFORMAT </w:instrText>
      </w:r>
      <w:r w:rsidR="00704295">
        <w:fldChar w:fldCharType="separate"/>
      </w:r>
      <w:r w:rsidR="00DA7E38" w:rsidRPr="00DA7E38">
        <w:rPr>
          <w:bCs w:val="0"/>
          <w:sz w:val="24"/>
          <w:szCs w:val="24"/>
          <w:lang w:eastAsia="ru-RU"/>
        </w:rPr>
        <w:t>5.1</w:t>
      </w:r>
      <w:r w:rsidR="00704295">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04295">
        <w:fldChar w:fldCharType="begin"/>
      </w:r>
      <w:r w:rsidR="00704295">
        <w:instrText xml:space="preserve"> REF _Ref440279062 \r \h  \* MERGEFORMAT </w:instrText>
      </w:r>
      <w:r w:rsidR="00704295">
        <w:fldChar w:fldCharType="separate"/>
      </w:r>
      <w:r w:rsidR="00DA7E38" w:rsidRPr="00DA7E38">
        <w:rPr>
          <w:sz w:val="24"/>
          <w:szCs w:val="24"/>
        </w:rPr>
        <w:t>б)</w:t>
      </w:r>
      <w:r w:rsidR="00704295">
        <w:fldChar w:fldCharType="end"/>
      </w:r>
      <w:r w:rsidR="00F463E8" w:rsidRPr="00F958E8">
        <w:rPr>
          <w:sz w:val="24"/>
          <w:szCs w:val="24"/>
        </w:rPr>
        <w:t xml:space="preserve"> п. </w:t>
      </w:r>
      <w:r w:rsidR="00704295">
        <w:fldChar w:fldCharType="begin"/>
      </w:r>
      <w:r w:rsidR="00704295">
        <w:instrText xml:space="preserve"> REF _Ref306005578 \r \h  \* MERGEFORMAT </w:instrText>
      </w:r>
      <w:r w:rsidR="00704295">
        <w:fldChar w:fldCharType="separate"/>
      </w:r>
      <w:r w:rsidR="00DA7E38" w:rsidRPr="00DA7E38">
        <w:rPr>
          <w:sz w:val="24"/>
          <w:szCs w:val="24"/>
        </w:rPr>
        <w:t>3.3.8.3</w:t>
      </w:r>
      <w:r w:rsidR="00704295">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04295">
        <w:fldChar w:fldCharType="begin"/>
      </w:r>
      <w:r w:rsidR="00704295">
        <w:instrText xml:space="preserve"> REF _Ref55335823 \r \h  \* MERGEFORMAT </w:instrText>
      </w:r>
      <w:r w:rsidR="00704295">
        <w:fldChar w:fldCharType="separate"/>
      </w:r>
      <w:r w:rsidR="00DA7E38" w:rsidRPr="00DA7E38">
        <w:rPr>
          <w:bCs w:val="0"/>
          <w:sz w:val="24"/>
          <w:szCs w:val="24"/>
          <w:lang w:eastAsia="ru-RU"/>
        </w:rPr>
        <w:t>5.6</w:t>
      </w:r>
      <w:r w:rsidR="00704295">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04295">
        <w:fldChar w:fldCharType="begin"/>
      </w:r>
      <w:r w:rsidR="00704295">
        <w:instrText xml:space="preserve"> REF _Ref440274902 \r \h  \* MERGEFORMAT </w:instrText>
      </w:r>
      <w:r w:rsidR="00704295">
        <w:fldChar w:fldCharType="separate"/>
      </w:r>
      <w:r w:rsidR="00DA7E38" w:rsidRPr="00DA7E38">
        <w:rPr>
          <w:bCs w:val="0"/>
          <w:sz w:val="24"/>
          <w:szCs w:val="24"/>
          <w:lang w:eastAsia="ru-RU"/>
        </w:rPr>
        <w:t>5.4</w:t>
      </w:r>
      <w:r w:rsidR="00704295">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04295">
        <w:fldChar w:fldCharType="begin"/>
      </w:r>
      <w:r w:rsidR="00704295">
        <w:instrText xml:space="preserve"> REF _Ref440274913 \r \h  \* MERGEFORMAT </w:instrText>
      </w:r>
      <w:r w:rsidR="00704295">
        <w:fldChar w:fldCharType="separate"/>
      </w:r>
      <w:r w:rsidR="00DA7E38" w:rsidRPr="00DA7E38">
        <w:rPr>
          <w:bCs w:val="0"/>
          <w:sz w:val="24"/>
          <w:szCs w:val="24"/>
          <w:lang w:eastAsia="ru-RU"/>
        </w:rPr>
        <w:t>5.2</w:t>
      </w:r>
      <w:r w:rsidR="00704295">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04295">
        <w:fldChar w:fldCharType="begin"/>
      </w:r>
      <w:r w:rsidR="00704295">
        <w:instrText xml:space="preserve"> REF _Ref93264992 \r \h  \* MERGEFORMAT </w:instrText>
      </w:r>
      <w:r w:rsidR="00704295">
        <w:fldChar w:fldCharType="separate"/>
      </w:r>
      <w:r w:rsidR="00DA7E38" w:rsidRPr="00DA7E38">
        <w:rPr>
          <w:bCs w:val="0"/>
          <w:sz w:val="24"/>
          <w:szCs w:val="24"/>
          <w:lang w:eastAsia="ru-RU"/>
        </w:rPr>
        <w:t>5.5</w:t>
      </w:r>
      <w:r w:rsidR="00704295">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04295">
        <w:fldChar w:fldCharType="begin"/>
      </w:r>
      <w:r w:rsidR="00704295">
        <w:instrText xml:space="preserve"> REF _Ref306005578 \r \h  \* MERGEFORMAT </w:instrText>
      </w:r>
      <w:r w:rsidR="00704295">
        <w:fldChar w:fldCharType="separate"/>
      </w:r>
      <w:r w:rsidR="00DA7E38" w:rsidRPr="00DA7E38">
        <w:rPr>
          <w:bCs w:val="0"/>
          <w:sz w:val="24"/>
          <w:szCs w:val="24"/>
        </w:rPr>
        <w:t>3.3.8.3</w:t>
      </w:r>
      <w:r w:rsidR="00704295">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704295">
        <w:fldChar w:fldCharType="begin"/>
      </w:r>
      <w:r w:rsidR="00704295">
        <w:instrText xml:space="preserve"> REF _Ref440279062 \r \h  \* MERGEFORMAT </w:instrText>
      </w:r>
      <w:r w:rsidR="00704295">
        <w:fldChar w:fldCharType="separate"/>
      </w:r>
      <w:r w:rsidR="00DA7E38" w:rsidRPr="00DA7E38">
        <w:rPr>
          <w:sz w:val="24"/>
          <w:szCs w:val="24"/>
        </w:rPr>
        <w:t>б)</w:t>
      </w:r>
      <w:r w:rsidR="00704295">
        <w:fldChar w:fldCharType="end"/>
      </w:r>
      <w:r w:rsidR="00F958E8" w:rsidRPr="00F958E8">
        <w:rPr>
          <w:sz w:val="24"/>
          <w:szCs w:val="24"/>
        </w:rPr>
        <w:t xml:space="preserve">, </w:t>
      </w:r>
      <w:r w:rsidR="008122B7">
        <w:fldChar w:fldCharType="begin"/>
      </w:r>
      <w:r w:rsidR="00BC23FF">
        <w:instrText xml:space="preserve"> REF _Ref440372460 \r \h  \* MERGEFORMAT </w:instrText>
      </w:r>
      <w:r w:rsidR="008122B7">
        <w:fldChar w:fldCharType="separate"/>
      </w:r>
      <w:r w:rsidR="00DA7E38" w:rsidRPr="00DA7E38">
        <w:rPr>
          <w:sz w:val="24"/>
          <w:szCs w:val="24"/>
        </w:rPr>
        <w:t>д)</w:t>
      </w:r>
      <w:r w:rsidR="008122B7">
        <w:fldChar w:fldCharType="end"/>
      </w:r>
      <w:r w:rsidR="00F958E8" w:rsidRPr="00F958E8">
        <w:rPr>
          <w:sz w:val="24"/>
          <w:szCs w:val="24"/>
        </w:rPr>
        <w:t xml:space="preserve">, </w:t>
      </w:r>
      <w:r w:rsidR="00704295">
        <w:fldChar w:fldCharType="begin"/>
      </w:r>
      <w:r w:rsidR="00704295">
        <w:instrText xml:space="preserve"> REF _Ref440372474 \r \h  \* MERGEFORMAT </w:instrText>
      </w:r>
      <w:r w:rsidR="00704295">
        <w:fldChar w:fldCharType="separate"/>
      </w:r>
      <w:r w:rsidR="00DA7E38" w:rsidRPr="00DA7E38">
        <w:rPr>
          <w:sz w:val="24"/>
          <w:szCs w:val="24"/>
        </w:rPr>
        <w:t>м)</w:t>
      </w:r>
      <w:r w:rsidR="00704295">
        <w:fldChar w:fldCharType="end"/>
      </w:r>
      <w:r w:rsidR="00F958E8" w:rsidRPr="00F958E8">
        <w:rPr>
          <w:sz w:val="24"/>
          <w:szCs w:val="24"/>
        </w:rPr>
        <w:t xml:space="preserve">, </w:t>
      </w:r>
      <w:r w:rsidR="008122B7">
        <w:fldChar w:fldCharType="begin"/>
      </w:r>
      <w:r w:rsidR="00BC23FF">
        <w:instrText xml:space="preserve"> REF _Ref440372477 \r \h  \* MERGEFORMAT </w:instrText>
      </w:r>
      <w:r w:rsidR="008122B7">
        <w:fldChar w:fldCharType="separate"/>
      </w:r>
      <w:r w:rsidR="00DA7E38" w:rsidRPr="00DA7E38">
        <w:rPr>
          <w:sz w:val="24"/>
          <w:szCs w:val="24"/>
        </w:rPr>
        <w:t>н)</w:t>
      </w:r>
      <w:r w:rsidR="008122B7">
        <w:fldChar w:fldCharType="end"/>
      </w:r>
      <w:r w:rsidR="00F463E8" w:rsidRPr="00F958E8">
        <w:rPr>
          <w:sz w:val="24"/>
          <w:szCs w:val="24"/>
        </w:rPr>
        <w:t xml:space="preserve"> п. </w:t>
      </w:r>
      <w:r w:rsidR="00704295">
        <w:fldChar w:fldCharType="begin"/>
      </w:r>
      <w:r w:rsidR="00704295">
        <w:instrText xml:space="preserve"> REF _Ref306005578 \r \h  \* MERGEFORMAT </w:instrText>
      </w:r>
      <w:r w:rsidR="00704295">
        <w:fldChar w:fldCharType="separate"/>
      </w:r>
      <w:r w:rsidR="00DA7E38" w:rsidRPr="00DA7E38">
        <w:rPr>
          <w:sz w:val="24"/>
          <w:szCs w:val="24"/>
        </w:rPr>
        <w:t>3.3.8.3</w:t>
      </w:r>
      <w:r w:rsidR="00704295">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04295">
        <w:fldChar w:fldCharType="begin"/>
      </w:r>
      <w:r w:rsidR="00704295">
        <w:instrText xml:space="preserve"> REF _Ref440274961 \r \h  \* MERGEFORMAT </w:instrText>
      </w:r>
      <w:r w:rsidR="00704295">
        <w:fldChar w:fldCharType="separate"/>
      </w:r>
      <w:r w:rsidR="00DA7E38" w:rsidRPr="00DA7E38">
        <w:rPr>
          <w:bCs w:val="0"/>
          <w:sz w:val="24"/>
          <w:szCs w:val="24"/>
        </w:rPr>
        <w:t>5.15</w:t>
      </w:r>
      <w:r w:rsidR="00704295">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704295">
        <w:fldChar w:fldCharType="begin"/>
      </w:r>
      <w:r w:rsidR="00704295">
        <w:instrText xml:space="preserve"> REF _Ref440274659 \r \h  \* MERGEFORMAT </w:instrText>
      </w:r>
      <w:r w:rsidR="00704295">
        <w:fldChar w:fldCharType="separate"/>
      </w:r>
      <w:r w:rsidR="00DA7E38" w:rsidRPr="00CF7D45">
        <w:rPr>
          <w:bCs w:val="0"/>
          <w:sz w:val="24"/>
          <w:szCs w:val="24"/>
        </w:rPr>
        <w:t>5.9</w:t>
      </w:r>
      <w:r w:rsidR="00704295">
        <w:fldChar w:fldCharType="end"/>
      </w:r>
      <w:r w:rsidRPr="00CF7D45">
        <w:rPr>
          <w:bCs w:val="0"/>
          <w:sz w:val="24"/>
          <w:szCs w:val="24"/>
        </w:rPr>
        <w:t xml:space="preserve">, </w:t>
      </w:r>
      <w:r w:rsidR="00704295">
        <w:fldChar w:fldCharType="begin"/>
      </w:r>
      <w:r w:rsidR="00704295">
        <w:instrText xml:space="preserve"> REF _Ref440274733 \r \h  \* MERGEFORMAT </w:instrText>
      </w:r>
      <w:r w:rsidR="00704295">
        <w:fldChar w:fldCharType="separate"/>
      </w:r>
      <w:r w:rsidR="00DA7E38" w:rsidRPr="00CF7D45">
        <w:rPr>
          <w:bCs w:val="0"/>
          <w:sz w:val="24"/>
          <w:szCs w:val="24"/>
        </w:rPr>
        <w:t>5.11</w:t>
      </w:r>
      <w:r w:rsidR="00704295">
        <w:fldChar w:fldCharType="end"/>
      </w:r>
      <w:r w:rsidRPr="00CF7D45">
        <w:rPr>
          <w:bCs w:val="0"/>
          <w:sz w:val="24"/>
          <w:szCs w:val="24"/>
        </w:rPr>
        <w:t xml:space="preserve">, </w:t>
      </w:r>
      <w:r w:rsidR="00704295">
        <w:fldChar w:fldCharType="begin"/>
      </w:r>
      <w:r w:rsidR="00704295">
        <w:instrText xml:space="preserve"> REF _Ref440274744 \r \h  \* MERGEFORMAT </w:instrText>
      </w:r>
      <w:r w:rsidR="00704295">
        <w:fldChar w:fldCharType="separate"/>
      </w:r>
      <w:r w:rsidR="00DA7E38" w:rsidRPr="00CF7D45">
        <w:rPr>
          <w:bCs w:val="0"/>
          <w:sz w:val="24"/>
          <w:szCs w:val="24"/>
        </w:rPr>
        <w:t>5.12</w:t>
      </w:r>
      <w:r w:rsidR="00704295">
        <w:fldChar w:fldCharType="end"/>
      </w:r>
      <w:r w:rsidRPr="00CF7D45">
        <w:rPr>
          <w:bCs w:val="0"/>
          <w:sz w:val="24"/>
          <w:szCs w:val="24"/>
        </w:rPr>
        <w:t xml:space="preserve">, </w:t>
      </w:r>
      <w:r w:rsidR="00704295">
        <w:fldChar w:fldCharType="begin"/>
      </w:r>
      <w:r w:rsidR="00704295">
        <w:instrText xml:space="preserve"> REF _Ref440274756 \r \h  \* MERGEFORMAT </w:instrText>
      </w:r>
      <w:r w:rsidR="00704295">
        <w:fldChar w:fldCharType="separate"/>
      </w:r>
      <w:r w:rsidR="00DA7E38" w:rsidRPr="00CF7D45">
        <w:rPr>
          <w:bCs w:val="0"/>
          <w:sz w:val="24"/>
          <w:szCs w:val="24"/>
        </w:rPr>
        <w:t>5.14</w:t>
      </w:r>
      <w:r w:rsidR="00704295">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704295">
        <w:fldChar w:fldCharType="begin"/>
      </w:r>
      <w:r w:rsidR="00704295">
        <w:instrText xml:space="preserve"> REF _Ref306005578 \r \h  \* MERGEFORMAT </w:instrText>
      </w:r>
      <w:r w:rsidR="00704295">
        <w:fldChar w:fldCharType="separate"/>
      </w:r>
      <w:r w:rsidR="00DA7E38" w:rsidRPr="00CF7D45">
        <w:rPr>
          <w:bCs w:val="0"/>
          <w:sz w:val="24"/>
          <w:szCs w:val="24"/>
        </w:rPr>
        <w:t>3.3.8.3</w:t>
      </w:r>
      <w:r w:rsidR="00704295">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lastRenderedPageBreak/>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704295">
        <w:fldChar w:fldCharType="begin"/>
      </w:r>
      <w:r w:rsidR="00704295">
        <w:instrText xml:space="preserve"> REF _Ref86826666 \r \h  \* MERGEFORMAT </w:instrText>
      </w:r>
      <w:r w:rsidR="00704295">
        <w:fldChar w:fldCharType="separate"/>
      </w:r>
      <w:r w:rsidR="00DA7E38" w:rsidRPr="00CF7D45">
        <w:rPr>
          <w:bCs w:val="0"/>
          <w:sz w:val="24"/>
          <w:szCs w:val="24"/>
          <w:lang w:eastAsia="ru-RU"/>
        </w:rPr>
        <w:t>5.3</w:t>
      </w:r>
      <w:r w:rsidR="00704295">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704295">
        <w:fldChar w:fldCharType="begin"/>
      </w:r>
      <w:r w:rsidR="00704295">
        <w:instrText xml:space="preserve"> REF _Ref440275030 \r \h  \* MERGEFORMAT </w:instrText>
      </w:r>
      <w:r w:rsidR="00704295">
        <w:fldChar w:fldCharType="separate"/>
      </w:r>
      <w:r w:rsidR="00DA7E38" w:rsidRPr="00CF7D45">
        <w:rPr>
          <w:bCs w:val="0"/>
          <w:sz w:val="24"/>
          <w:szCs w:val="24"/>
          <w:lang w:eastAsia="ru-RU"/>
        </w:rPr>
        <w:t>5.10</w:t>
      </w:r>
      <w:r w:rsidR="00704295">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704295">
        <w:fldChar w:fldCharType="begin"/>
      </w:r>
      <w:r w:rsidR="00704295">
        <w:instrText xml:space="preserve"> REF _Ref440270602 \r \h  \* MERGEFORMAT </w:instrText>
      </w:r>
      <w:r w:rsidR="00704295">
        <w:fldChar w:fldCharType="separate"/>
      </w:r>
      <w:r w:rsidR="001E3C7F" w:rsidRPr="00CF7D45">
        <w:t>5</w:t>
      </w:r>
      <w:r w:rsidR="00704295">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r w:rsidR="00704295">
        <w:fldChar w:fldCharType="begin"/>
      </w:r>
      <w:r w:rsidR="00704295">
        <w:instrText xml:space="preserve"> REF _Ref191386419 \n \h  \* MERGEFORMAT </w:instrText>
      </w:r>
      <w:r w:rsidR="00704295">
        <w:fldChar w:fldCharType="separate"/>
      </w:r>
      <w:r w:rsidR="00DA7E38" w:rsidRPr="00CF7D45">
        <w:rPr>
          <w:bCs w:val="0"/>
          <w:sz w:val="24"/>
          <w:szCs w:val="24"/>
        </w:rPr>
        <w:t>3.3.2</w:t>
      </w:r>
      <w:r w:rsidR="00704295">
        <w:fldChar w:fldCharType="end"/>
      </w:r>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122B7">
        <w:rPr>
          <w:sz w:val="24"/>
          <w:szCs w:val="24"/>
        </w:rPr>
        <w:fldChar w:fldCharType="begin"/>
      </w:r>
      <w:r w:rsidR="00B71B9D">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Предоставление Участником Заявки в письменной форме не предусмотрено.</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122B7">
        <w:rPr>
          <w:bCs w:val="0"/>
          <w:sz w:val="24"/>
          <w:szCs w:val="24"/>
        </w:rPr>
        <w:fldChar w:fldCharType="begin"/>
      </w:r>
      <w:r w:rsidR="003F5CDB">
        <w:rPr>
          <w:bCs w:val="0"/>
          <w:sz w:val="24"/>
          <w:szCs w:val="24"/>
        </w:rPr>
        <w:instrText xml:space="preserve"> REF _Ref440289953 \r \h </w:instrText>
      </w:r>
      <w:r w:rsidR="008122B7">
        <w:rPr>
          <w:bCs w:val="0"/>
          <w:sz w:val="24"/>
          <w:szCs w:val="24"/>
        </w:rPr>
      </w:r>
      <w:r w:rsidR="008122B7">
        <w:rPr>
          <w:bCs w:val="0"/>
          <w:sz w:val="24"/>
          <w:szCs w:val="24"/>
        </w:rPr>
        <w:fldChar w:fldCharType="separate"/>
      </w:r>
      <w:r w:rsidR="00DA7E38">
        <w:rPr>
          <w:bCs w:val="0"/>
          <w:sz w:val="24"/>
          <w:szCs w:val="24"/>
        </w:rPr>
        <w:t>3.4.1.3</w:t>
      </w:r>
      <w:r w:rsidR="008122B7">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04295" w:rsidRDefault="0003165A" w:rsidP="00704295">
      <w:pPr>
        <w:widowControl w:val="0"/>
        <w:shd w:val="clear" w:color="auto" w:fill="FFFFFF"/>
        <w:tabs>
          <w:tab w:val="left" w:pos="1701"/>
        </w:tabs>
        <w:autoSpaceDE w:val="0"/>
        <w:spacing w:after="100" w:line="264" w:lineRule="auto"/>
        <w:ind w:right="17" w:firstLine="0"/>
        <w:rPr>
          <w:rFonts w:eastAsia="Calibri"/>
          <w:sz w:val="24"/>
          <w:szCs w:val="24"/>
          <w:lang w:eastAsia="en-US"/>
        </w:rPr>
      </w:pPr>
      <w:r>
        <w:rPr>
          <w:b/>
          <w:sz w:val="24"/>
          <w:szCs w:val="24"/>
        </w:rPr>
        <w:t>547 852</w:t>
      </w:r>
      <w:r w:rsidR="00155DAF" w:rsidRPr="00704295">
        <w:rPr>
          <w:sz w:val="24"/>
          <w:szCs w:val="24"/>
        </w:rPr>
        <w:t xml:space="preserve"> (</w:t>
      </w:r>
      <w:r>
        <w:rPr>
          <w:sz w:val="24"/>
          <w:szCs w:val="24"/>
        </w:rPr>
        <w:t>Пятьсот сорок семь</w:t>
      </w:r>
      <w:r w:rsidR="00155DAF" w:rsidRPr="00704295">
        <w:rPr>
          <w:sz w:val="24"/>
          <w:szCs w:val="24"/>
        </w:rPr>
        <w:t xml:space="preserve"> тысяч </w:t>
      </w:r>
      <w:r>
        <w:rPr>
          <w:sz w:val="24"/>
          <w:szCs w:val="24"/>
        </w:rPr>
        <w:t>восемьсот пятьдесят два</w:t>
      </w:r>
      <w:r w:rsidR="00155DAF" w:rsidRPr="00704295">
        <w:rPr>
          <w:sz w:val="24"/>
          <w:szCs w:val="24"/>
        </w:rPr>
        <w:t>) рубл</w:t>
      </w:r>
      <w:r>
        <w:rPr>
          <w:sz w:val="24"/>
          <w:szCs w:val="24"/>
        </w:rPr>
        <w:t>я</w:t>
      </w:r>
      <w:r w:rsidR="00155DAF" w:rsidRPr="00704295">
        <w:rPr>
          <w:sz w:val="24"/>
          <w:szCs w:val="24"/>
        </w:rPr>
        <w:t xml:space="preserve"> 00 копеек РФ, без учета НДС; НДС составляет </w:t>
      </w:r>
      <w:r>
        <w:rPr>
          <w:b/>
          <w:sz w:val="24"/>
          <w:szCs w:val="24"/>
        </w:rPr>
        <w:t>98 613</w:t>
      </w:r>
      <w:r w:rsidR="00155DAF" w:rsidRPr="00704295">
        <w:rPr>
          <w:sz w:val="24"/>
          <w:szCs w:val="24"/>
        </w:rPr>
        <w:t xml:space="preserve"> (</w:t>
      </w:r>
      <w:r>
        <w:rPr>
          <w:sz w:val="24"/>
          <w:szCs w:val="24"/>
        </w:rPr>
        <w:t>Девяносто восемь</w:t>
      </w:r>
      <w:r w:rsidR="00155DAF" w:rsidRPr="00704295">
        <w:rPr>
          <w:sz w:val="24"/>
          <w:szCs w:val="24"/>
        </w:rPr>
        <w:t xml:space="preserve"> тысяч </w:t>
      </w:r>
      <w:r>
        <w:rPr>
          <w:sz w:val="24"/>
          <w:szCs w:val="24"/>
        </w:rPr>
        <w:t>шестьсот тринадцать</w:t>
      </w:r>
      <w:r w:rsidR="00155DAF" w:rsidRPr="00704295">
        <w:rPr>
          <w:sz w:val="24"/>
          <w:szCs w:val="24"/>
        </w:rPr>
        <w:t xml:space="preserve">) рублей </w:t>
      </w:r>
      <w:r>
        <w:rPr>
          <w:sz w:val="24"/>
          <w:szCs w:val="24"/>
        </w:rPr>
        <w:t>36</w:t>
      </w:r>
      <w:r w:rsidR="00155DAF" w:rsidRPr="00704295">
        <w:rPr>
          <w:sz w:val="24"/>
          <w:szCs w:val="24"/>
        </w:rPr>
        <w:t xml:space="preserve"> копе</w:t>
      </w:r>
      <w:r w:rsidR="00704295" w:rsidRPr="00704295">
        <w:rPr>
          <w:sz w:val="24"/>
          <w:szCs w:val="24"/>
        </w:rPr>
        <w:t>й</w:t>
      </w:r>
      <w:r w:rsidR="00155DAF" w:rsidRPr="00704295">
        <w:rPr>
          <w:sz w:val="24"/>
          <w:szCs w:val="24"/>
        </w:rPr>
        <w:t>к</w:t>
      </w:r>
      <w:r w:rsidR="00704295" w:rsidRPr="00704295">
        <w:rPr>
          <w:sz w:val="24"/>
          <w:szCs w:val="24"/>
        </w:rPr>
        <w:t>и</w:t>
      </w:r>
      <w:r w:rsidR="00155DAF" w:rsidRPr="00704295">
        <w:rPr>
          <w:sz w:val="24"/>
          <w:szCs w:val="24"/>
        </w:rPr>
        <w:t xml:space="preserve"> РФ; </w:t>
      </w:r>
      <w:r>
        <w:rPr>
          <w:b/>
          <w:sz w:val="24"/>
          <w:szCs w:val="24"/>
        </w:rPr>
        <w:t>646 465</w:t>
      </w:r>
      <w:r w:rsidR="00155DAF" w:rsidRPr="00704295">
        <w:rPr>
          <w:sz w:val="24"/>
          <w:szCs w:val="24"/>
        </w:rPr>
        <w:t xml:space="preserve"> (</w:t>
      </w:r>
      <w:r>
        <w:rPr>
          <w:sz w:val="24"/>
          <w:szCs w:val="24"/>
        </w:rPr>
        <w:t>Шестьсот сорок шесть</w:t>
      </w:r>
      <w:r w:rsidR="00155DAF" w:rsidRPr="00704295">
        <w:rPr>
          <w:sz w:val="24"/>
          <w:szCs w:val="24"/>
        </w:rPr>
        <w:t xml:space="preserve"> тысяч </w:t>
      </w:r>
      <w:r>
        <w:rPr>
          <w:sz w:val="24"/>
          <w:szCs w:val="24"/>
        </w:rPr>
        <w:t>четыреста шестьдесят пять</w:t>
      </w:r>
      <w:r w:rsidR="00155DAF" w:rsidRPr="00704295">
        <w:rPr>
          <w:sz w:val="24"/>
          <w:szCs w:val="24"/>
        </w:rPr>
        <w:t xml:space="preserve">) рублей </w:t>
      </w:r>
      <w:r>
        <w:rPr>
          <w:sz w:val="24"/>
          <w:szCs w:val="24"/>
        </w:rPr>
        <w:t>36</w:t>
      </w:r>
      <w:r w:rsidR="00155DAF" w:rsidRPr="00704295">
        <w:rPr>
          <w:sz w:val="24"/>
          <w:szCs w:val="24"/>
        </w:rPr>
        <w:t xml:space="preserve"> </w:t>
      </w:r>
      <w:r w:rsidR="00155DAF" w:rsidRPr="00704295">
        <w:rPr>
          <w:sz w:val="24"/>
          <w:szCs w:val="24"/>
        </w:rPr>
        <w:lastRenderedPageBreak/>
        <w:t>копе</w:t>
      </w:r>
      <w:r>
        <w:rPr>
          <w:sz w:val="24"/>
          <w:szCs w:val="24"/>
        </w:rPr>
        <w:t>е</w:t>
      </w:r>
      <w:r w:rsidR="00155DAF" w:rsidRPr="00704295">
        <w:rPr>
          <w:sz w:val="24"/>
          <w:szCs w:val="24"/>
        </w:rPr>
        <w:t>к РФ, с учетом НДС</w:t>
      </w:r>
      <w:r w:rsidR="00704295" w:rsidRPr="00704295">
        <w:rPr>
          <w:sz w:val="24"/>
          <w:szCs w:val="24"/>
        </w:rPr>
        <w:t>.</w:t>
      </w:r>
    </w:p>
    <w:p w:rsidR="00280464" w:rsidRPr="00B71B9D" w:rsidRDefault="00280464" w:rsidP="00704295">
      <w:pPr>
        <w:pStyle w:val="aff6"/>
        <w:numPr>
          <w:ilvl w:val="0"/>
          <w:numId w:val="0"/>
        </w:numPr>
        <w:tabs>
          <w:tab w:val="clear" w:pos="1134"/>
        </w:tabs>
        <w:suppressAutoHyphens w:val="0"/>
        <w:spacing w:line="240" w:lineRule="auto"/>
        <w:ind w:left="426"/>
        <w:rPr>
          <w:rFonts w:eastAsia="Calibri"/>
          <w:sz w:val="24"/>
          <w:szCs w:val="24"/>
          <w:highlight w:val="yellow"/>
          <w:lang w:eastAsia="en-US"/>
        </w:rPr>
      </w:pP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22B7">
        <w:rPr>
          <w:bCs w:val="0"/>
          <w:sz w:val="24"/>
          <w:szCs w:val="24"/>
        </w:rPr>
        <w:fldChar w:fldCharType="begin"/>
      </w:r>
      <w:r w:rsidR="003F3A69">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22B7">
        <w:rPr>
          <w:bCs w:val="0"/>
          <w:sz w:val="24"/>
          <w:szCs w:val="24"/>
        </w:rPr>
        <w:fldChar w:fldCharType="begin"/>
      </w:r>
      <w:r w:rsidR="003F3A69">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22B7">
        <w:rPr>
          <w:bCs w:val="0"/>
          <w:sz w:val="24"/>
          <w:szCs w:val="24"/>
        </w:rPr>
        <w:fldChar w:fldCharType="begin"/>
      </w:r>
      <w:r w:rsidR="003F3A69">
        <w:rPr>
          <w:bCs w:val="0"/>
          <w:sz w:val="24"/>
          <w:szCs w:val="24"/>
        </w:rPr>
        <w:instrText xml:space="preserve"> REF _Ref306138385 \r \h </w:instrText>
      </w:r>
      <w:r w:rsidR="008122B7">
        <w:rPr>
          <w:bCs w:val="0"/>
          <w:sz w:val="24"/>
          <w:szCs w:val="24"/>
        </w:rPr>
      </w:r>
      <w:r w:rsidR="008122B7">
        <w:rPr>
          <w:bCs w:val="0"/>
          <w:sz w:val="24"/>
          <w:szCs w:val="24"/>
        </w:rPr>
        <w:fldChar w:fldCharType="separate"/>
      </w:r>
      <w:r w:rsidR="00DA7E38">
        <w:rPr>
          <w:bCs w:val="0"/>
          <w:sz w:val="24"/>
          <w:szCs w:val="24"/>
        </w:rPr>
        <w:t>3.6.4</w:t>
      </w:r>
      <w:r w:rsidR="008122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6D4890">
        <w:rPr>
          <w:bCs w:val="0"/>
          <w:sz w:val="24"/>
          <w:szCs w:val="24"/>
        </w:rPr>
        <w:t xml:space="preserve"> </w:t>
      </w:r>
      <w:r w:rsidR="006D4890" w:rsidRPr="006D4890">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122B7" w:rsidRPr="000F4365">
        <w:rPr>
          <w:bCs w:val="0"/>
          <w:sz w:val="24"/>
          <w:szCs w:val="24"/>
        </w:rPr>
        <w:fldChar w:fldCharType="begin"/>
      </w:r>
      <w:r w:rsidR="003F3A69" w:rsidRPr="000F4365">
        <w:rPr>
          <w:bCs w:val="0"/>
          <w:sz w:val="24"/>
          <w:szCs w:val="24"/>
        </w:rPr>
        <w:instrText xml:space="preserve"> REF _Ref440271628 \r \h </w:instrText>
      </w:r>
      <w:r w:rsidR="008122B7" w:rsidRPr="000F4365">
        <w:rPr>
          <w:bCs w:val="0"/>
          <w:sz w:val="24"/>
          <w:szCs w:val="24"/>
        </w:rPr>
      </w:r>
      <w:r w:rsidR="008122B7" w:rsidRPr="000F4365">
        <w:rPr>
          <w:bCs w:val="0"/>
          <w:sz w:val="24"/>
          <w:szCs w:val="24"/>
        </w:rPr>
        <w:fldChar w:fldCharType="separate"/>
      </w:r>
      <w:r w:rsidR="00DA7E38">
        <w:rPr>
          <w:bCs w:val="0"/>
          <w:sz w:val="24"/>
          <w:szCs w:val="24"/>
        </w:rPr>
        <w:t>3.3.9</w:t>
      </w:r>
      <w:r w:rsidR="008122B7"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04295">
        <w:fldChar w:fldCharType="begin"/>
      </w:r>
      <w:r w:rsidR="00704295">
        <w:instrText xml:space="preserve"> REF _Ref191386461 \n \h  \* MERGEFORMAT </w:instrText>
      </w:r>
      <w:r w:rsidR="00704295">
        <w:fldChar w:fldCharType="separate"/>
      </w:r>
      <w:r w:rsidR="00DA7E38" w:rsidRPr="00DA7E38">
        <w:rPr>
          <w:bCs w:val="0"/>
          <w:sz w:val="24"/>
          <w:szCs w:val="24"/>
        </w:rPr>
        <w:t>3.3.10</w:t>
      </w:r>
      <w:r w:rsidR="007042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6D4890" w:rsidRPr="006D4890" w:rsidRDefault="006D4890" w:rsidP="00D75CA2">
      <w:pPr>
        <w:numPr>
          <w:ilvl w:val="0"/>
          <w:numId w:val="21"/>
        </w:numPr>
        <w:suppressAutoHyphens w:val="0"/>
        <w:spacing w:line="264" w:lineRule="auto"/>
        <w:rPr>
          <w:sz w:val="24"/>
          <w:szCs w:val="24"/>
          <w:lang w:eastAsia="ru-RU"/>
        </w:rPr>
      </w:pPr>
      <w:r w:rsidRPr="006D489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_Ref440271993 \r \h </w:instrText>
      </w:r>
      <w:r w:rsidR="008122B7">
        <w:rPr>
          <w:sz w:val="24"/>
          <w:szCs w:val="24"/>
        </w:rPr>
      </w:r>
      <w:r w:rsidR="008122B7">
        <w:rPr>
          <w:sz w:val="24"/>
          <w:szCs w:val="24"/>
        </w:rPr>
        <w:fldChar w:fldCharType="separate"/>
      </w:r>
      <w:r w:rsidR="00DA7E38">
        <w:rPr>
          <w:sz w:val="24"/>
          <w:szCs w:val="24"/>
        </w:rPr>
        <w:t>5.9</w:t>
      </w:r>
      <w:r w:rsidR="008122B7">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_Ref440271964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22B7">
        <w:rPr>
          <w:sz w:val="24"/>
          <w:szCs w:val="24"/>
        </w:rPr>
        <w:fldChar w:fldCharType="begin"/>
      </w:r>
      <w:r w:rsidR="003F3A69">
        <w:rPr>
          <w:sz w:val="24"/>
          <w:szCs w:val="24"/>
        </w:rPr>
        <w:instrText xml:space="preserve"> REF _Ref440272035 \r \h </w:instrText>
      </w:r>
      <w:r w:rsidR="008122B7">
        <w:rPr>
          <w:sz w:val="24"/>
          <w:szCs w:val="24"/>
        </w:rPr>
      </w:r>
      <w:r w:rsidR="008122B7">
        <w:rPr>
          <w:sz w:val="24"/>
          <w:szCs w:val="24"/>
        </w:rPr>
        <w:fldChar w:fldCharType="separate"/>
      </w:r>
      <w:r w:rsidR="00DA7E38">
        <w:rPr>
          <w:sz w:val="24"/>
          <w:szCs w:val="24"/>
        </w:rPr>
        <w:t>5.11</w:t>
      </w:r>
      <w:r w:rsidR="008122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22B7">
        <w:rPr>
          <w:sz w:val="24"/>
          <w:szCs w:val="24"/>
        </w:rPr>
        <w:fldChar w:fldCharType="begin"/>
      </w:r>
      <w:r w:rsidR="003F3A69">
        <w:rPr>
          <w:sz w:val="24"/>
          <w:szCs w:val="24"/>
        </w:rPr>
        <w:instrText xml:space="preserve"> REF _Ref440272051 \r \h </w:instrText>
      </w:r>
      <w:r w:rsidR="008122B7">
        <w:rPr>
          <w:sz w:val="24"/>
          <w:szCs w:val="24"/>
        </w:rPr>
      </w:r>
      <w:r w:rsidR="008122B7">
        <w:rPr>
          <w:sz w:val="24"/>
          <w:szCs w:val="24"/>
        </w:rPr>
        <w:fldChar w:fldCharType="separate"/>
      </w:r>
      <w:r w:rsidR="00DA7E38">
        <w:rPr>
          <w:sz w:val="24"/>
          <w:szCs w:val="24"/>
        </w:rPr>
        <w:t>5.12</w:t>
      </w:r>
      <w:r w:rsidR="008122B7">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w:t>
      </w:r>
      <w:r w:rsidR="00F82225" w:rsidRPr="00F82225">
        <w:rPr>
          <w:sz w:val="24"/>
          <w:szCs w:val="24"/>
        </w:rPr>
        <w:lastRenderedPageBreak/>
        <w:t xml:space="preserve">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r w:rsidR="00704295">
        <w:fldChar w:fldCharType="begin"/>
      </w:r>
      <w:r w:rsidR="00704295">
        <w:instrText xml:space="preserve"> REF _Ref440272119 \r \h  \* MERGEFORMAT </w:instrText>
      </w:r>
      <w:r w:rsidR="00704295">
        <w:fldChar w:fldCharType="separate"/>
      </w:r>
      <w:r w:rsidR="00DA7E38" w:rsidRPr="00BC19F9">
        <w:rPr>
          <w:sz w:val="24"/>
          <w:szCs w:val="24"/>
        </w:rPr>
        <w:t>5.6.1</w:t>
      </w:r>
      <w:r w:rsidR="00704295">
        <w:fldChar w:fldCharType="end"/>
      </w:r>
      <w:r w:rsidR="009948B4" w:rsidRPr="00BC19F9">
        <w:rPr>
          <w:sz w:val="24"/>
          <w:szCs w:val="24"/>
        </w:rPr>
        <w:t>)</w:t>
      </w:r>
      <w:r w:rsidR="00F82225" w:rsidRPr="00BC19F9">
        <w:rPr>
          <w:sz w:val="24"/>
          <w:szCs w:val="24"/>
        </w:rPr>
        <w:t>;</w:t>
      </w:r>
      <w:bookmarkEnd w:id="250"/>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22B7">
        <w:rPr>
          <w:sz w:val="24"/>
          <w:szCs w:val="24"/>
        </w:rPr>
        <w:fldChar w:fldCharType="begin"/>
      </w:r>
      <w:r w:rsidR="003F3A69">
        <w:rPr>
          <w:sz w:val="24"/>
          <w:szCs w:val="24"/>
        </w:rPr>
        <w:instrText xml:space="preserve"> REF _Ref440272147 \r \h </w:instrText>
      </w:r>
      <w:r w:rsidR="008122B7">
        <w:rPr>
          <w:sz w:val="24"/>
          <w:szCs w:val="24"/>
        </w:rPr>
      </w:r>
      <w:r w:rsidR="008122B7">
        <w:rPr>
          <w:sz w:val="24"/>
          <w:szCs w:val="24"/>
        </w:rPr>
        <w:fldChar w:fldCharType="separate"/>
      </w:r>
      <w:r w:rsidR="00DA7E38">
        <w:rPr>
          <w:sz w:val="24"/>
          <w:szCs w:val="24"/>
        </w:rPr>
        <w:t>5.6.2</w:t>
      </w:r>
      <w:r w:rsidR="008122B7">
        <w:rPr>
          <w:sz w:val="24"/>
          <w:szCs w:val="24"/>
        </w:rPr>
        <w:fldChar w:fldCharType="end"/>
      </w:r>
      <w:r w:rsidR="003F3A69">
        <w:rPr>
          <w:sz w:val="24"/>
          <w:szCs w:val="24"/>
        </w:rPr>
        <w:t>)</w:t>
      </w:r>
      <w:r w:rsidRPr="007D7C50">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закупки полномочий от производителей оборудования на предложение оборудования в </w:t>
      </w:r>
      <w:r w:rsidR="00F82225" w:rsidRPr="00920CB0">
        <w:rPr>
          <w:sz w:val="24"/>
          <w:szCs w:val="24"/>
        </w:rPr>
        <w:lastRenderedPageBreak/>
        <w:t>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8122B7">
        <w:rPr>
          <w:sz w:val="24"/>
          <w:szCs w:val="24"/>
        </w:rPr>
        <w:fldChar w:fldCharType="begin"/>
      </w:r>
      <w:r w:rsidR="003C2207">
        <w:rPr>
          <w:sz w:val="24"/>
          <w:szCs w:val="24"/>
        </w:rPr>
        <w:instrText xml:space="preserve"> REF _Ref55336378 \r \h </w:instrText>
      </w:r>
      <w:r w:rsidR="008122B7">
        <w:rPr>
          <w:sz w:val="24"/>
          <w:szCs w:val="24"/>
        </w:rPr>
      </w:r>
      <w:r w:rsidR="008122B7">
        <w:rPr>
          <w:sz w:val="24"/>
          <w:szCs w:val="24"/>
        </w:rPr>
        <w:fldChar w:fldCharType="separate"/>
      </w:r>
      <w:r w:rsidR="00DA7E38">
        <w:rPr>
          <w:sz w:val="24"/>
          <w:szCs w:val="24"/>
        </w:rPr>
        <w:t>5.7</w:t>
      </w:r>
      <w:r w:rsidR="008122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122B7">
        <w:rPr>
          <w:sz w:val="24"/>
          <w:szCs w:val="24"/>
        </w:rPr>
        <w:fldChar w:fldCharType="begin"/>
      </w:r>
      <w:r w:rsidR="003C2207">
        <w:rPr>
          <w:sz w:val="24"/>
          <w:szCs w:val="24"/>
        </w:rPr>
        <w:instrText xml:space="preserve"> REF _Ref55336398 \r \h </w:instrText>
      </w:r>
      <w:r w:rsidR="008122B7">
        <w:rPr>
          <w:sz w:val="24"/>
          <w:szCs w:val="24"/>
        </w:rPr>
      </w:r>
      <w:r w:rsidR="008122B7">
        <w:rPr>
          <w:sz w:val="24"/>
          <w:szCs w:val="24"/>
        </w:rPr>
        <w:fldChar w:fldCharType="separate"/>
      </w:r>
      <w:r w:rsidR="00DA7E38">
        <w:rPr>
          <w:sz w:val="24"/>
          <w:szCs w:val="24"/>
        </w:rPr>
        <w:t>5.8</w:t>
      </w:r>
      <w:r w:rsidR="008122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22B7">
        <w:rPr>
          <w:sz w:val="24"/>
          <w:szCs w:val="24"/>
        </w:rPr>
        <w:fldChar w:fldCharType="begin"/>
      </w:r>
      <w:r w:rsidR="003C2207">
        <w:rPr>
          <w:sz w:val="24"/>
          <w:szCs w:val="24"/>
        </w:rPr>
        <w:instrText xml:space="preserve"> REF _Ref440272256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04295">
        <w:fldChar w:fldCharType="begin"/>
      </w:r>
      <w:r w:rsidR="00704295">
        <w:instrText xml:space="preserve"> REF _Ref440272274 \r \h  \* MERGEFORMAT </w:instrText>
      </w:r>
      <w:r w:rsidR="00704295">
        <w:fldChar w:fldCharType="separate"/>
      </w:r>
      <w:r w:rsidR="00DA7E38">
        <w:rPr>
          <w:sz w:val="24"/>
          <w:szCs w:val="24"/>
        </w:rPr>
        <w:t>5.14</w:t>
      </w:r>
      <w:r w:rsidR="00704295">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2" w:name="_Ref191386451"/>
      <w:bookmarkStart w:id="253" w:name="_Ref440271628"/>
      <w:bookmarkStart w:id="254" w:name="_Toc440357098"/>
      <w:bookmarkStart w:id="255" w:name="_Toc440359653"/>
      <w:bookmarkStart w:id="256" w:name="_Toc440632116"/>
      <w:bookmarkStart w:id="257" w:name="_Toc440875937"/>
      <w:bookmarkStart w:id="258" w:name="_Toc441130965"/>
      <w:r w:rsidRPr="00E71A48">
        <w:rPr>
          <w:szCs w:val="24"/>
        </w:rPr>
        <w:t xml:space="preserve">Привлечение </w:t>
      </w:r>
      <w:bookmarkEnd w:id="252"/>
      <w:proofErr w:type="spellStart"/>
      <w:r w:rsidR="005B074F" w:rsidRPr="00E71A48">
        <w:rPr>
          <w:szCs w:val="24"/>
        </w:rPr>
        <w:t>сопоставщиков</w:t>
      </w:r>
      <w:bookmarkEnd w:id="253"/>
      <w:bookmarkEnd w:id="254"/>
      <w:bookmarkEnd w:id="255"/>
      <w:bookmarkEnd w:id="256"/>
      <w:bookmarkEnd w:id="257"/>
      <w:bookmarkEnd w:id="258"/>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59" w:name="_Ref191386461"/>
      <w:bookmarkStart w:id="260" w:name="_Toc440357099"/>
      <w:bookmarkStart w:id="261" w:name="_Toc440359654"/>
      <w:bookmarkStart w:id="262" w:name="_Toc440632117"/>
      <w:bookmarkStart w:id="263" w:name="_Toc440875938"/>
      <w:bookmarkStart w:id="264"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59"/>
      <w:bookmarkEnd w:id="260"/>
      <w:bookmarkEnd w:id="261"/>
      <w:bookmarkEnd w:id="262"/>
      <w:bookmarkEnd w:id="263"/>
      <w:bookmarkEnd w:id="264"/>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04295">
        <w:fldChar w:fldCharType="begin"/>
      </w:r>
      <w:r w:rsidR="00704295">
        <w:instrText xml:space="preserve"> REF _Ref191386482 \r \h  \* MERGEFORMAT </w:instrText>
      </w:r>
      <w:r w:rsidR="00704295">
        <w:fldChar w:fldCharType="separate"/>
      </w:r>
      <w:r w:rsidR="00DA7E38" w:rsidRPr="00DA7E38">
        <w:rPr>
          <w:bCs w:val="0"/>
          <w:sz w:val="24"/>
          <w:szCs w:val="24"/>
        </w:rPr>
        <w:t>3.3.8.1</w:t>
      </w:r>
      <w:r w:rsidR="0070429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04295">
        <w:fldChar w:fldCharType="begin"/>
      </w:r>
      <w:r w:rsidR="00704295">
        <w:instrText xml:space="preserve"> REF _Ref191386407 \r \h  \* MERGEFORMAT </w:instrText>
      </w:r>
      <w:r w:rsidR="00704295">
        <w:fldChar w:fldCharType="separate"/>
      </w:r>
      <w:r w:rsidR="00DA7E38" w:rsidRPr="00DA7E38">
        <w:rPr>
          <w:bCs w:val="0"/>
          <w:sz w:val="24"/>
          <w:szCs w:val="24"/>
        </w:rPr>
        <w:t>3.3.8</w:t>
      </w:r>
      <w:r w:rsidR="0070429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5"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5"/>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6"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6"/>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7"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267"/>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04295">
        <w:fldChar w:fldCharType="begin"/>
      </w:r>
      <w:r w:rsidR="00704295">
        <w:instrText xml:space="preserve"> REF _Ref307563248 \r \h  \* MERGEFORMAT </w:instrText>
      </w:r>
      <w:r w:rsidR="00704295">
        <w:fldChar w:fldCharType="separate"/>
      </w:r>
      <w:r w:rsidR="00DA7E38" w:rsidRPr="00DA7E38">
        <w:rPr>
          <w:bCs w:val="0"/>
          <w:sz w:val="24"/>
          <w:szCs w:val="24"/>
          <w:lang w:val="en-US"/>
        </w:rPr>
        <w:t>a</w:t>
      </w:r>
      <w:r w:rsidR="00DA7E38" w:rsidRPr="00704295">
        <w:rPr>
          <w:bCs w:val="0"/>
          <w:sz w:val="24"/>
          <w:szCs w:val="24"/>
        </w:rPr>
        <w:t>)</w:t>
      </w:r>
      <w:r w:rsidR="00704295">
        <w:fldChar w:fldCharType="end"/>
      </w:r>
      <w:r w:rsidRPr="00E71A48">
        <w:rPr>
          <w:bCs w:val="0"/>
          <w:sz w:val="24"/>
          <w:szCs w:val="24"/>
        </w:rPr>
        <w:t xml:space="preserve">- </w:t>
      </w:r>
      <w:r w:rsidR="00704295">
        <w:fldChar w:fldCharType="begin"/>
      </w:r>
      <w:r w:rsidR="00704295">
        <w:instrText xml:space="preserve"> REF _Ref307563262 \r \h  \* MERGEFORMAT </w:instrText>
      </w:r>
      <w:r w:rsidR="00704295">
        <w:fldChar w:fldCharType="separate"/>
      </w:r>
      <w:r w:rsidR="00DA7E38" w:rsidRPr="00DA7E38">
        <w:rPr>
          <w:bCs w:val="0"/>
          <w:sz w:val="24"/>
          <w:szCs w:val="24"/>
          <w:lang w:val="en-US"/>
        </w:rPr>
        <w:t>g</w:t>
      </w:r>
      <w:r w:rsidR="00DA7E38" w:rsidRPr="00704295">
        <w:rPr>
          <w:bCs w:val="0"/>
          <w:sz w:val="24"/>
          <w:szCs w:val="24"/>
        </w:rPr>
        <w:t>)</w:t>
      </w:r>
      <w:r w:rsidR="00704295">
        <w:fldChar w:fldCharType="end"/>
      </w:r>
      <w:r w:rsidRPr="00E71A48">
        <w:rPr>
          <w:bCs w:val="0"/>
          <w:sz w:val="24"/>
          <w:szCs w:val="24"/>
        </w:rPr>
        <w:t xml:space="preserve">п. </w:t>
      </w:r>
      <w:r w:rsidR="00704295">
        <w:fldChar w:fldCharType="begin"/>
      </w:r>
      <w:r w:rsidR="00704295">
        <w:instrText xml:space="preserve"> REF _Ref306032591 \r \h  \* MERGEFORMAT </w:instrText>
      </w:r>
      <w:r w:rsidR="00704295">
        <w:fldChar w:fldCharType="separate"/>
      </w:r>
      <w:r w:rsidR="00DA7E38" w:rsidRPr="00DA7E38">
        <w:rPr>
          <w:bCs w:val="0"/>
          <w:sz w:val="24"/>
          <w:szCs w:val="24"/>
        </w:rPr>
        <w:t>3.3.10.4</w:t>
      </w:r>
      <w:r w:rsidR="0070429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2B7">
        <w:rPr>
          <w:sz w:val="24"/>
          <w:szCs w:val="24"/>
        </w:rPr>
        <w:fldChar w:fldCharType="begin"/>
      </w:r>
      <w:r w:rsidR="000F4365">
        <w:rPr>
          <w:bCs w:val="0"/>
          <w:sz w:val="24"/>
          <w:szCs w:val="24"/>
        </w:rPr>
        <w:instrText xml:space="preserve"> REF _Ref303669127 \r \h </w:instrText>
      </w:r>
      <w:r w:rsidR="008122B7">
        <w:rPr>
          <w:sz w:val="24"/>
          <w:szCs w:val="24"/>
        </w:rPr>
      </w:r>
      <w:r w:rsidR="008122B7">
        <w:rPr>
          <w:sz w:val="24"/>
          <w:szCs w:val="24"/>
        </w:rPr>
        <w:fldChar w:fldCharType="separate"/>
      </w:r>
      <w:r w:rsidR="00DA7E38">
        <w:rPr>
          <w:bCs w:val="0"/>
          <w:sz w:val="24"/>
          <w:szCs w:val="24"/>
        </w:rPr>
        <w:t>3.3.8.2</w:t>
      </w:r>
      <w:r w:rsidR="008122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2B7">
        <w:rPr>
          <w:bCs w:val="0"/>
          <w:sz w:val="24"/>
          <w:szCs w:val="24"/>
        </w:rPr>
        <w:fldChar w:fldCharType="begin"/>
      </w:r>
      <w:r w:rsidR="003C2207">
        <w:rPr>
          <w:bCs w:val="0"/>
          <w:sz w:val="24"/>
          <w:szCs w:val="24"/>
        </w:rPr>
        <w:instrText xml:space="preserve"> REF _Ref440272510 \r \h </w:instrText>
      </w:r>
      <w:r w:rsidR="008122B7">
        <w:rPr>
          <w:bCs w:val="0"/>
          <w:sz w:val="24"/>
          <w:szCs w:val="24"/>
        </w:rPr>
      </w:r>
      <w:r w:rsidR="008122B7">
        <w:rPr>
          <w:bCs w:val="0"/>
          <w:sz w:val="24"/>
          <w:szCs w:val="24"/>
        </w:rPr>
        <w:fldChar w:fldCharType="separate"/>
      </w:r>
      <w:r w:rsidR="00DA7E38">
        <w:rPr>
          <w:bCs w:val="0"/>
          <w:sz w:val="24"/>
          <w:szCs w:val="24"/>
        </w:rPr>
        <w:t>5.15</w:t>
      </w:r>
      <w:r w:rsidR="008122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8" w:name="_Ref306114966"/>
      <w:bookmarkStart w:id="269" w:name="_Toc440357100"/>
      <w:bookmarkStart w:id="270" w:name="_Toc440359655"/>
      <w:bookmarkStart w:id="271" w:name="_Toc440632118"/>
      <w:bookmarkStart w:id="272" w:name="_Toc440875939"/>
      <w:bookmarkStart w:id="273" w:name="_Toc441130967"/>
      <w:r w:rsidRPr="00E71A48">
        <w:rPr>
          <w:szCs w:val="24"/>
        </w:rPr>
        <w:t>Разъяснение Документации по запросу предложений</w:t>
      </w:r>
      <w:bookmarkEnd w:id="268"/>
      <w:bookmarkEnd w:id="269"/>
      <w:bookmarkEnd w:id="270"/>
      <w:bookmarkEnd w:id="271"/>
      <w:bookmarkEnd w:id="272"/>
      <w:bookmarkEnd w:id="27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E71A48">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704295">
        <w:fldChar w:fldCharType="begin"/>
      </w:r>
      <w:r w:rsidR="00704295">
        <w:instrText xml:space="preserve"> REF _Ref440969765 \r \h  \* MERGEFORMAT </w:instrText>
      </w:r>
      <w:r w:rsidR="00704295">
        <w:fldChar w:fldCharType="separate"/>
      </w:r>
      <w:r w:rsidR="007441D3" w:rsidRPr="007441D3">
        <w:rPr>
          <w:bCs w:val="0"/>
          <w:iCs/>
          <w:sz w:val="24"/>
          <w:szCs w:val="24"/>
        </w:rPr>
        <w:t>3.3.12</w:t>
      </w:r>
      <w:r w:rsidR="00704295">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704295">
        <w:fldChar w:fldCharType="begin"/>
      </w:r>
      <w:r w:rsidR="00704295">
        <w:instrText xml:space="preserve"> REF _Ref440289401 \r \h  \* MERGEFORMAT </w:instrText>
      </w:r>
      <w:r w:rsidR="00704295">
        <w:fldChar w:fldCharType="separate"/>
      </w:r>
      <w:r w:rsidR="00DA7E38" w:rsidRPr="007441D3">
        <w:rPr>
          <w:bCs w:val="0"/>
          <w:iCs/>
          <w:sz w:val="24"/>
          <w:szCs w:val="24"/>
        </w:rPr>
        <w:t>3.3.13</w:t>
      </w:r>
      <w:r w:rsidR="00704295">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4" w:name="_Toc440357101"/>
      <w:bookmarkStart w:id="275" w:name="_Toc440359656"/>
      <w:bookmarkStart w:id="276" w:name="_Toc440632119"/>
      <w:bookmarkStart w:id="277" w:name="_Toc440875940"/>
      <w:bookmarkStart w:id="278" w:name="_Ref440969765"/>
      <w:bookmarkStart w:id="279" w:name="_Toc441130968"/>
      <w:r w:rsidRPr="00E71A48">
        <w:rPr>
          <w:szCs w:val="24"/>
        </w:rPr>
        <w:t>Внесение изменений в Документацию по запросу предложений.</w:t>
      </w:r>
      <w:bookmarkEnd w:id="274"/>
      <w:bookmarkEnd w:id="275"/>
      <w:bookmarkEnd w:id="276"/>
      <w:bookmarkEnd w:id="277"/>
      <w:bookmarkEnd w:id="278"/>
      <w:bookmarkEnd w:id="27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0" w:name="_Ref440289401"/>
      <w:bookmarkStart w:id="281" w:name="_Toc440357102"/>
      <w:bookmarkStart w:id="282" w:name="_Toc440359657"/>
      <w:bookmarkStart w:id="283" w:name="_Toc440632120"/>
      <w:bookmarkStart w:id="284" w:name="_Toc440875941"/>
      <w:bookmarkStart w:id="285" w:name="_Toc441130969"/>
      <w:r w:rsidRPr="00E71A48">
        <w:rPr>
          <w:szCs w:val="24"/>
        </w:rPr>
        <w:t>Продление срока окончания приема Заявок</w:t>
      </w:r>
      <w:bookmarkEnd w:id="280"/>
      <w:bookmarkEnd w:id="281"/>
      <w:bookmarkEnd w:id="282"/>
      <w:bookmarkEnd w:id="283"/>
      <w:bookmarkEnd w:id="284"/>
      <w:bookmarkEnd w:id="285"/>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6" w:name="_Ref191386249"/>
    </w:p>
    <w:p w:rsidR="00AC1995" w:rsidRPr="00E71A48" w:rsidRDefault="00AC1995" w:rsidP="00E71A48">
      <w:pPr>
        <w:pStyle w:val="3"/>
        <w:spacing w:line="264" w:lineRule="auto"/>
        <w:rPr>
          <w:szCs w:val="24"/>
          <w:lang w:eastAsia="ru-RU"/>
        </w:rPr>
      </w:pPr>
      <w:bookmarkStart w:id="287" w:name="_Toc299701566"/>
      <w:bookmarkStart w:id="288" w:name="_Ref306176386"/>
      <w:bookmarkStart w:id="289" w:name="_Ref440285128"/>
      <w:bookmarkStart w:id="290" w:name="_Toc440357103"/>
      <w:bookmarkStart w:id="291" w:name="_Toc440359658"/>
      <w:bookmarkStart w:id="292" w:name="_Toc440632121"/>
      <w:bookmarkStart w:id="293" w:name="_Toc440875942"/>
      <w:bookmarkStart w:id="294"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7"/>
      <w:bookmarkEnd w:id="288"/>
      <w:bookmarkEnd w:id="289"/>
      <w:bookmarkEnd w:id="290"/>
      <w:bookmarkEnd w:id="291"/>
      <w:bookmarkEnd w:id="292"/>
      <w:bookmarkEnd w:id="293"/>
      <w:bookmarkEnd w:id="29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22B7">
        <w:rPr>
          <w:bCs w:val="0"/>
          <w:sz w:val="24"/>
          <w:szCs w:val="24"/>
          <w:lang w:eastAsia="ru-RU"/>
        </w:rPr>
        <w:fldChar w:fldCharType="begin"/>
      </w:r>
      <w:r w:rsidR="003C2207">
        <w:rPr>
          <w:bCs w:val="0"/>
          <w:sz w:val="24"/>
          <w:szCs w:val="24"/>
          <w:lang w:eastAsia="ru-RU"/>
        </w:rPr>
        <w:instrText xml:space="preserve"> REF _Ref440272678 \r \h </w:instrText>
      </w:r>
      <w:r w:rsidR="008122B7">
        <w:rPr>
          <w:bCs w:val="0"/>
          <w:sz w:val="24"/>
          <w:szCs w:val="24"/>
          <w:lang w:eastAsia="ru-RU"/>
        </w:rPr>
      </w:r>
      <w:r w:rsidR="008122B7">
        <w:rPr>
          <w:bCs w:val="0"/>
          <w:sz w:val="24"/>
          <w:szCs w:val="24"/>
          <w:lang w:eastAsia="ru-RU"/>
        </w:rPr>
        <w:fldChar w:fldCharType="separate"/>
      </w:r>
      <w:r w:rsidR="00DA7E38">
        <w:rPr>
          <w:bCs w:val="0"/>
          <w:sz w:val="24"/>
          <w:szCs w:val="24"/>
          <w:lang w:eastAsia="ru-RU"/>
        </w:rPr>
        <w:t>5.13</w:t>
      </w:r>
      <w:r w:rsidR="008122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7586570"/>
      <w:r w:rsidRPr="00E71A48">
        <w:rPr>
          <w:bCs w:val="0"/>
          <w:sz w:val="24"/>
          <w:szCs w:val="24"/>
        </w:rPr>
        <w:t>В соглашении о неустойке должно быть указано</w:t>
      </w:r>
      <w:bookmarkStart w:id="29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6"/>
      <w:bookmarkEnd w:id="29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04295">
        <w:fldChar w:fldCharType="begin"/>
      </w:r>
      <w:r w:rsidR="00704295">
        <w:instrText xml:space="preserve"> REF _Ref306008743 \r \h  \* MERGEFORMAT </w:instrText>
      </w:r>
      <w:r w:rsidR="00704295">
        <w:fldChar w:fldCharType="separate"/>
      </w:r>
      <w:r w:rsidR="00DA7E38" w:rsidRPr="00DA7E38">
        <w:rPr>
          <w:bCs w:val="0"/>
          <w:sz w:val="24"/>
          <w:szCs w:val="24"/>
        </w:rPr>
        <w:t>3.3.4</w:t>
      </w:r>
      <w:r w:rsidR="00704295">
        <w:fldChar w:fldCharType="end"/>
      </w:r>
      <w:r w:rsidRPr="00E71A48">
        <w:rPr>
          <w:bCs w:val="0"/>
          <w:sz w:val="24"/>
          <w:szCs w:val="24"/>
        </w:rPr>
        <w:t xml:space="preserve">) после истечения срока окончания подачи заявок (п. </w:t>
      </w:r>
      <w:r w:rsidR="008122B7">
        <w:rPr>
          <w:sz w:val="24"/>
          <w:szCs w:val="24"/>
        </w:rPr>
        <w:fldChar w:fldCharType="begin"/>
      </w:r>
      <w:r w:rsidR="00065ED6">
        <w:rPr>
          <w:bCs w:val="0"/>
          <w:sz w:val="24"/>
          <w:szCs w:val="24"/>
        </w:rPr>
        <w:instrText xml:space="preserve"> REF _Ref440289953 \r \h </w:instrText>
      </w:r>
      <w:r w:rsidR="008122B7">
        <w:rPr>
          <w:sz w:val="24"/>
          <w:szCs w:val="24"/>
        </w:rPr>
      </w:r>
      <w:r w:rsidR="008122B7">
        <w:rPr>
          <w:sz w:val="24"/>
          <w:szCs w:val="24"/>
        </w:rPr>
        <w:fldChar w:fldCharType="separate"/>
      </w:r>
      <w:r w:rsidR="00DA7E38">
        <w:rPr>
          <w:bCs w:val="0"/>
          <w:sz w:val="24"/>
          <w:szCs w:val="24"/>
        </w:rPr>
        <w:t>3.4.1.3</w:t>
      </w:r>
      <w:r w:rsidR="008122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w:t>
      </w:r>
      <w:r w:rsidRPr="00E71A48">
        <w:rPr>
          <w:bCs w:val="0"/>
          <w:sz w:val="24"/>
          <w:szCs w:val="24"/>
        </w:rPr>
        <w:lastRenderedPageBreak/>
        <w:t xml:space="preserve">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22B7">
        <w:rPr>
          <w:bCs w:val="0"/>
          <w:sz w:val="24"/>
          <w:szCs w:val="24"/>
        </w:rPr>
        <w:fldChar w:fldCharType="begin"/>
      </w:r>
      <w:r w:rsidR="00414CAF">
        <w:rPr>
          <w:bCs w:val="0"/>
          <w:sz w:val="24"/>
          <w:szCs w:val="24"/>
        </w:rPr>
        <w:instrText xml:space="preserve"> REF _Ref303683929 \r \h </w:instrText>
      </w:r>
      <w:r w:rsidR="008122B7">
        <w:rPr>
          <w:bCs w:val="0"/>
          <w:sz w:val="24"/>
          <w:szCs w:val="24"/>
        </w:rPr>
      </w:r>
      <w:r w:rsidR="008122B7">
        <w:rPr>
          <w:bCs w:val="0"/>
          <w:sz w:val="24"/>
          <w:szCs w:val="24"/>
        </w:rPr>
        <w:fldChar w:fldCharType="separate"/>
      </w:r>
      <w:r w:rsidR="00DA7E38">
        <w:rPr>
          <w:bCs w:val="0"/>
          <w:sz w:val="24"/>
          <w:szCs w:val="24"/>
        </w:rPr>
        <w:t>3.10</w:t>
      </w:r>
      <w:r w:rsidR="008122B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8" w:name="_Ref307563802"/>
      <w:r w:rsidRPr="00E71A48">
        <w:rPr>
          <w:bCs w:val="0"/>
          <w:sz w:val="24"/>
          <w:szCs w:val="24"/>
        </w:rPr>
        <w:t xml:space="preserve">В случаях, указанных в п. </w:t>
      </w:r>
      <w:r w:rsidR="00704295">
        <w:fldChar w:fldCharType="begin"/>
      </w:r>
      <w:r w:rsidR="00704295">
        <w:instrText xml:space="preserve"> REF _Ref305753174 \r \h  \* MERGEFORMAT </w:instrText>
      </w:r>
      <w:r w:rsidR="00704295">
        <w:fldChar w:fldCharType="separate"/>
      </w:r>
      <w:r w:rsidR="00DA7E38" w:rsidRPr="00DA7E38">
        <w:rPr>
          <w:bCs w:val="0"/>
          <w:sz w:val="24"/>
          <w:szCs w:val="24"/>
        </w:rPr>
        <w:t>3.3.14.4</w:t>
      </w:r>
      <w:r w:rsidR="00704295">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99" w:name="_Ref299109207"/>
      <w:bookmarkStart w:id="30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99"/>
      <w:bookmarkEnd w:id="300"/>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1" w:name="_Ref305973214"/>
      <w:bookmarkStart w:id="302" w:name="_Toc441130971"/>
      <w:r w:rsidRPr="00E71A48">
        <w:t>Подача Заявок и их прием</w:t>
      </w:r>
      <w:bookmarkStart w:id="303" w:name="_Ref56229451"/>
      <w:bookmarkEnd w:id="286"/>
      <w:bookmarkEnd w:id="301"/>
      <w:bookmarkEnd w:id="302"/>
    </w:p>
    <w:p w:rsidR="00717F60" w:rsidRPr="00E71A48" w:rsidRDefault="00717F60" w:rsidP="00E71A48">
      <w:pPr>
        <w:pStyle w:val="3"/>
        <w:spacing w:line="264" w:lineRule="auto"/>
        <w:rPr>
          <w:szCs w:val="24"/>
        </w:rPr>
      </w:pPr>
      <w:bookmarkStart w:id="304" w:name="_Toc439323707"/>
      <w:bookmarkStart w:id="305" w:name="_Toc440357105"/>
      <w:bookmarkStart w:id="306" w:name="_Toc440359660"/>
      <w:bookmarkStart w:id="307" w:name="_Toc440632123"/>
      <w:bookmarkStart w:id="308" w:name="_Toc440875944"/>
      <w:bookmarkStart w:id="309" w:name="_Toc441130972"/>
      <w:r w:rsidRPr="00E71A48">
        <w:rPr>
          <w:szCs w:val="24"/>
        </w:rPr>
        <w:t>Подача Заявок через ЭТП</w:t>
      </w:r>
      <w:bookmarkEnd w:id="304"/>
      <w:bookmarkEnd w:id="305"/>
      <w:bookmarkEnd w:id="306"/>
      <w:bookmarkEnd w:id="307"/>
      <w:bookmarkEnd w:id="308"/>
      <w:bookmarkEnd w:id="309"/>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EB6337" w:rsidRPr="00223ABA">
        <w:rPr>
          <w:b/>
          <w:bCs w:val="0"/>
          <w:sz w:val="24"/>
          <w:szCs w:val="24"/>
        </w:rPr>
        <w:t>12</w:t>
      </w:r>
      <w:r w:rsidR="002B5044" w:rsidRPr="00223ABA">
        <w:rPr>
          <w:b/>
          <w:bCs w:val="0"/>
          <w:sz w:val="24"/>
          <w:szCs w:val="24"/>
        </w:rPr>
        <w:t xml:space="preserve"> </w:t>
      </w:r>
      <w:r w:rsidR="00EB6337" w:rsidRPr="00223ABA">
        <w:rPr>
          <w:b/>
          <w:bCs w:val="0"/>
          <w:sz w:val="24"/>
          <w:szCs w:val="24"/>
        </w:rPr>
        <w:t>февраля</w:t>
      </w:r>
      <w:r w:rsidR="002B5044" w:rsidRPr="00223ABA">
        <w:rPr>
          <w:b/>
          <w:bCs w:val="0"/>
          <w:sz w:val="24"/>
          <w:szCs w:val="24"/>
        </w:rPr>
        <w:t xml:space="preserve"> 2016</w:t>
      </w:r>
      <w:bookmarkStart w:id="311" w:name="_GoBack"/>
      <w:bookmarkEnd w:id="311"/>
      <w:r w:rsidR="002B5044" w:rsidRPr="002B5044">
        <w:rPr>
          <w:b/>
          <w:bCs w:val="0"/>
          <w:sz w:val="24"/>
          <w:szCs w:val="24"/>
        </w:rPr>
        <w:t xml:space="preserve"> года</w:t>
      </w:r>
      <w:r w:rsidR="00717F60" w:rsidRPr="00E71A48">
        <w:rPr>
          <w:b/>
          <w:bCs w:val="0"/>
          <w:i/>
          <w:sz w:val="24"/>
          <w:szCs w:val="24"/>
        </w:rPr>
        <w:t>.</w:t>
      </w:r>
      <w:bookmarkEnd w:id="310"/>
    </w:p>
    <w:p w:rsidR="00717F60" w:rsidRPr="00E71A48" w:rsidRDefault="00717F60" w:rsidP="00E71A48">
      <w:pPr>
        <w:pStyle w:val="3"/>
        <w:spacing w:line="264" w:lineRule="auto"/>
        <w:rPr>
          <w:szCs w:val="24"/>
        </w:rPr>
      </w:pPr>
      <w:bookmarkStart w:id="312" w:name="_Ref115077798"/>
      <w:bookmarkStart w:id="313" w:name="_Toc439323708"/>
      <w:bookmarkStart w:id="314" w:name="_Toc440357106"/>
      <w:bookmarkStart w:id="315" w:name="_Toc440359661"/>
      <w:bookmarkStart w:id="316" w:name="_Toc440632124"/>
      <w:bookmarkStart w:id="317" w:name="_Toc440875945"/>
      <w:bookmarkStart w:id="318" w:name="_Toc441130973"/>
      <w:r w:rsidRPr="00E71A48">
        <w:rPr>
          <w:szCs w:val="24"/>
        </w:rPr>
        <w:t>Подача Заявок в письменной форме</w:t>
      </w:r>
      <w:bookmarkEnd w:id="312"/>
      <w:bookmarkEnd w:id="313"/>
      <w:bookmarkEnd w:id="314"/>
      <w:bookmarkEnd w:id="315"/>
      <w:bookmarkEnd w:id="316"/>
      <w:bookmarkEnd w:id="317"/>
      <w:bookmarkEnd w:id="318"/>
    </w:p>
    <w:bookmarkEnd w:id="303"/>
    <w:p w:rsidR="00717F60" w:rsidRPr="00E71A48"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19" w:name="_Ref303683883"/>
      <w:bookmarkStart w:id="320" w:name="_Toc441130974"/>
      <w:r w:rsidRPr="00E71A48">
        <w:t xml:space="preserve">Изменение и отзыв </w:t>
      </w:r>
      <w:r w:rsidR="004B5EB3" w:rsidRPr="00E71A48">
        <w:t>Заявк</w:t>
      </w:r>
      <w:r w:rsidRPr="00E71A48">
        <w:t>и</w:t>
      </w:r>
      <w:bookmarkEnd w:id="319"/>
      <w:bookmarkEnd w:id="320"/>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1" w:name="_Ref305973250"/>
      <w:bookmarkStart w:id="322" w:name="_Toc441130975"/>
      <w:r w:rsidRPr="00E71A48">
        <w:t>Оценка Заявок и проведение переговоров</w:t>
      </w:r>
      <w:bookmarkEnd w:id="321"/>
      <w:bookmarkEnd w:id="322"/>
      <w:r w:rsidRPr="00E71A48">
        <w:t xml:space="preserve"> </w:t>
      </w:r>
    </w:p>
    <w:p w:rsidR="00717F60" w:rsidRPr="00E71A48" w:rsidRDefault="00717F60" w:rsidP="00E71A48">
      <w:pPr>
        <w:pStyle w:val="3"/>
        <w:spacing w:line="264" w:lineRule="auto"/>
        <w:rPr>
          <w:szCs w:val="24"/>
        </w:rPr>
      </w:pPr>
      <w:bookmarkStart w:id="323" w:name="_Toc439323711"/>
      <w:bookmarkStart w:id="324" w:name="_Toc440357109"/>
      <w:bookmarkStart w:id="325" w:name="_Toc440359664"/>
      <w:bookmarkStart w:id="326" w:name="_Toc440632127"/>
      <w:bookmarkStart w:id="327" w:name="_Toc440875948"/>
      <w:bookmarkStart w:id="328" w:name="_Toc441130976"/>
      <w:r w:rsidRPr="00E71A48">
        <w:rPr>
          <w:szCs w:val="24"/>
        </w:rPr>
        <w:t>Общие положения</w:t>
      </w:r>
      <w:bookmarkEnd w:id="323"/>
      <w:bookmarkEnd w:id="324"/>
      <w:bookmarkEnd w:id="325"/>
      <w:bookmarkEnd w:id="326"/>
      <w:bookmarkEnd w:id="327"/>
      <w:bookmarkEnd w:id="328"/>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04295">
        <w:fldChar w:fldCharType="begin"/>
      </w:r>
      <w:r w:rsidR="00704295">
        <w:instrText xml:space="preserve"> REF _Ref93089454 \n \h  \* MERGEFORMAT </w:instrText>
      </w:r>
      <w:r w:rsidR="00704295">
        <w:fldChar w:fldCharType="separate"/>
      </w:r>
      <w:r w:rsidR="00DA7E38" w:rsidRPr="00DA7E38">
        <w:rPr>
          <w:bCs w:val="0"/>
          <w:sz w:val="24"/>
          <w:szCs w:val="24"/>
        </w:rPr>
        <w:t>3.6.2</w:t>
      </w:r>
      <w:r w:rsidR="00704295">
        <w:fldChar w:fldCharType="end"/>
      </w:r>
      <w:r w:rsidRPr="00E71A48">
        <w:rPr>
          <w:bCs w:val="0"/>
          <w:sz w:val="24"/>
          <w:szCs w:val="24"/>
        </w:rPr>
        <w:t xml:space="preserve">), проведение (при необходимости) переговоров (пункт </w:t>
      </w:r>
      <w:r w:rsidR="00704295">
        <w:fldChar w:fldCharType="begin"/>
      </w:r>
      <w:r w:rsidR="00704295">
        <w:instrText xml:space="preserve"> REF _Ref303670674 \n \h  \* MERGEFORMAT </w:instrText>
      </w:r>
      <w:r w:rsidR="00704295">
        <w:fldChar w:fldCharType="separate"/>
      </w:r>
      <w:r w:rsidR="00DA7E38" w:rsidRPr="00DA7E38">
        <w:rPr>
          <w:bCs w:val="0"/>
          <w:sz w:val="24"/>
          <w:szCs w:val="24"/>
        </w:rPr>
        <w:t>3.6.3</w:t>
      </w:r>
      <w:r w:rsidR="00704295">
        <w:fldChar w:fldCharType="end"/>
      </w:r>
      <w:r w:rsidRPr="00E71A48">
        <w:rPr>
          <w:bCs w:val="0"/>
          <w:sz w:val="24"/>
          <w:szCs w:val="24"/>
        </w:rPr>
        <w:t>) и оценочную стадию (пункт</w:t>
      </w:r>
      <w:r w:rsidR="007F3FB7" w:rsidRPr="00E71A48">
        <w:rPr>
          <w:bCs w:val="0"/>
          <w:sz w:val="24"/>
          <w:szCs w:val="24"/>
        </w:rPr>
        <w:t xml:space="preserve"> </w:t>
      </w:r>
      <w:r w:rsidR="00704295">
        <w:fldChar w:fldCharType="begin"/>
      </w:r>
      <w:r w:rsidR="00704295">
        <w:instrText xml:space="preserve"> REF _Ref306138385 \r \h  \* MERGEFORMAT </w:instrText>
      </w:r>
      <w:r w:rsidR="00704295">
        <w:fldChar w:fldCharType="separate"/>
      </w:r>
      <w:r w:rsidR="00DA7E38" w:rsidRPr="00DA7E38">
        <w:rPr>
          <w:bCs w:val="0"/>
          <w:sz w:val="24"/>
          <w:szCs w:val="24"/>
        </w:rPr>
        <w:t>3.6.4</w:t>
      </w:r>
      <w:r w:rsidR="00704295">
        <w:fldChar w:fldCharType="end"/>
      </w:r>
      <w:r w:rsidRPr="00E71A48">
        <w:rPr>
          <w:bCs w:val="0"/>
          <w:sz w:val="24"/>
          <w:szCs w:val="24"/>
        </w:rPr>
        <w:t>).</w:t>
      </w:r>
    </w:p>
    <w:p w:rsidR="00717F60" w:rsidRPr="00E71A48" w:rsidRDefault="00717F60" w:rsidP="00E71A48">
      <w:pPr>
        <w:pStyle w:val="3"/>
        <w:spacing w:line="264" w:lineRule="auto"/>
        <w:rPr>
          <w:szCs w:val="24"/>
        </w:rPr>
      </w:pPr>
      <w:bookmarkStart w:id="329" w:name="_Ref93089454"/>
      <w:bookmarkStart w:id="330" w:name="_Toc439323712"/>
      <w:bookmarkStart w:id="331" w:name="_Toc440357110"/>
      <w:bookmarkStart w:id="332" w:name="_Toc440359665"/>
      <w:bookmarkStart w:id="333" w:name="_Toc440632128"/>
      <w:bookmarkStart w:id="334" w:name="_Toc440875949"/>
      <w:bookmarkStart w:id="335" w:name="_Toc441130977"/>
      <w:r w:rsidRPr="00E71A48">
        <w:rPr>
          <w:szCs w:val="24"/>
        </w:rPr>
        <w:t>Отборочная стадия</w:t>
      </w:r>
      <w:bookmarkEnd w:id="329"/>
      <w:bookmarkEnd w:id="330"/>
      <w:bookmarkEnd w:id="331"/>
      <w:bookmarkEnd w:id="332"/>
      <w:bookmarkEnd w:id="333"/>
      <w:bookmarkEnd w:id="334"/>
      <w:bookmarkEnd w:id="335"/>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7002"/>
      <w:r w:rsidRPr="00DA7E38">
        <w:rPr>
          <w:sz w:val="24"/>
          <w:szCs w:val="24"/>
        </w:rPr>
        <w:lastRenderedPageBreak/>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6"/>
      <w:bookmarkEnd w:id="337"/>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04295">
        <w:fldChar w:fldCharType="begin"/>
      </w:r>
      <w:r w:rsidR="00704295">
        <w:instrText xml:space="preserve"> REF _Ref306176386 \r \h  \* MERGEFORMAT </w:instrText>
      </w:r>
      <w:r w:rsidR="00704295">
        <w:fldChar w:fldCharType="separate"/>
      </w:r>
      <w:r w:rsidR="00DA7E38" w:rsidRPr="00DA7E38">
        <w:rPr>
          <w:sz w:val="24"/>
          <w:szCs w:val="24"/>
        </w:rPr>
        <w:t>3.3.14</w:t>
      </w:r>
      <w:r w:rsidR="00704295">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8" w:name="_Ref303670674"/>
      <w:bookmarkStart w:id="339" w:name="_Toc439323713"/>
      <w:bookmarkStart w:id="340" w:name="_Toc440357111"/>
      <w:bookmarkStart w:id="341" w:name="_Toc440359666"/>
      <w:bookmarkStart w:id="342" w:name="_Toc440632129"/>
      <w:bookmarkStart w:id="343" w:name="_Toc440875950"/>
      <w:bookmarkStart w:id="344" w:name="_Toc441130978"/>
      <w:r w:rsidRPr="00E71A48">
        <w:rPr>
          <w:szCs w:val="24"/>
        </w:rPr>
        <w:t>Проведение переговоров</w:t>
      </w:r>
      <w:bookmarkEnd w:id="338"/>
      <w:bookmarkEnd w:id="339"/>
      <w:bookmarkEnd w:id="340"/>
      <w:bookmarkEnd w:id="341"/>
      <w:bookmarkEnd w:id="342"/>
      <w:bookmarkEnd w:id="343"/>
      <w:bookmarkEnd w:id="344"/>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5" w:name="_Ref306138385"/>
      <w:bookmarkStart w:id="346" w:name="_Toc439323714"/>
      <w:bookmarkStart w:id="347" w:name="_Toc440357112"/>
      <w:bookmarkStart w:id="348" w:name="_Toc440359667"/>
      <w:bookmarkStart w:id="349" w:name="_Toc440632130"/>
      <w:bookmarkStart w:id="350" w:name="_Toc440875951"/>
      <w:bookmarkStart w:id="351" w:name="_Toc441130979"/>
      <w:r w:rsidRPr="00E71A48">
        <w:rPr>
          <w:szCs w:val="24"/>
        </w:rPr>
        <w:t>Оценочная стадия</w:t>
      </w:r>
      <w:bookmarkEnd w:id="345"/>
      <w:bookmarkEnd w:id="346"/>
      <w:bookmarkEnd w:id="347"/>
      <w:bookmarkEnd w:id="348"/>
      <w:bookmarkEnd w:id="349"/>
      <w:bookmarkEnd w:id="350"/>
      <w:bookmarkEnd w:id="35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2" w:name="_Ref303250967"/>
      <w:bookmarkStart w:id="353" w:name="_Toc305697378"/>
      <w:bookmarkStart w:id="354" w:name="_Toc441130980"/>
      <w:bookmarkStart w:id="355" w:name="_Toc255985696"/>
      <w:r w:rsidRPr="00E71A48">
        <w:t>Аукционная процедура понижени</w:t>
      </w:r>
      <w:r w:rsidR="00E60F8E" w:rsidRPr="00E71A48">
        <w:t>я</w:t>
      </w:r>
      <w:r w:rsidRPr="00E71A48">
        <w:t xml:space="preserve"> цены (переторжка)</w:t>
      </w:r>
      <w:bookmarkEnd w:id="352"/>
      <w:bookmarkEnd w:id="353"/>
      <w:bookmarkEnd w:id="354"/>
      <w:r w:rsidRPr="00E71A48">
        <w:t xml:space="preserve"> </w:t>
      </w:r>
    </w:p>
    <w:bookmarkEnd w:id="355"/>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8122B7">
        <w:rPr>
          <w:sz w:val="24"/>
          <w:szCs w:val="24"/>
          <w:lang w:eastAsia="ru-RU"/>
        </w:rPr>
        <w:fldChar w:fldCharType="begin"/>
      </w:r>
      <w:r w:rsidR="00F017EB">
        <w:rPr>
          <w:sz w:val="24"/>
          <w:szCs w:val="24"/>
          <w:lang w:eastAsia="ru-RU"/>
        </w:rPr>
        <w:instrText xml:space="preserve"> REF _Ref440289953 \r \h </w:instrText>
      </w:r>
      <w:r w:rsidR="008122B7">
        <w:rPr>
          <w:sz w:val="24"/>
          <w:szCs w:val="24"/>
          <w:lang w:eastAsia="ru-RU"/>
        </w:rPr>
      </w:r>
      <w:r w:rsidR="008122B7">
        <w:rPr>
          <w:sz w:val="24"/>
          <w:szCs w:val="24"/>
          <w:lang w:eastAsia="ru-RU"/>
        </w:rPr>
        <w:fldChar w:fldCharType="separate"/>
      </w:r>
      <w:r w:rsidR="00DA7E38">
        <w:rPr>
          <w:sz w:val="24"/>
          <w:szCs w:val="24"/>
          <w:lang w:eastAsia="ru-RU"/>
        </w:rPr>
        <w:t>3.4.1.3</w:t>
      </w:r>
      <w:r w:rsidR="008122B7">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lastRenderedPageBreak/>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22B7">
        <w:rPr>
          <w:sz w:val="24"/>
          <w:szCs w:val="24"/>
          <w:lang w:eastAsia="ru-RU"/>
        </w:rPr>
        <w:fldChar w:fldCharType="begin"/>
      </w:r>
      <w:r w:rsidR="00F017EB">
        <w:rPr>
          <w:sz w:val="24"/>
          <w:szCs w:val="24"/>
          <w:lang w:eastAsia="ru-RU"/>
        </w:rPr>
        <w:instrText xml:space="preserve"> REF _Ref440290296 \r \h </w:instrText>
      </w:r>
      <w:r w:rsidR="008122B7">
        <w:rPr>
          <w:sz w:val="24"/>
          <w:szCs w:val="24"/>
          <w:lang w:eastAsia="ru-RU"/>
        </w:rPr>
      </w:r>
      <w:r w:rsidR="008122B7">
        <w:rPr>
          <w:sz w:val="24"/>
          <w:szCs w:val="24"/>
          <w:lang w:eastAsia="ru-RU"/>
        </w:rPr>
        <w:fldChar w:fldCharType="separate"/>
      </w:r>
      <w:r w:rsidR="00DA7E38">
        <w:rPr>
          <w:sz w:val="24"/>
          <w:szCs w:val="24"/>
          <w:lang w:eastAsia="ru-RU"/>
        </w:rPr>
        <w:t>3.8.1</w:t>
      </w:r>
      <w:r w:rsidR="008122B7">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6"/>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04295">
        <w:fldChar w:fldCharType="begin"/>
      </w:r>
      <w:r w:rsidR="00704295">
        <w:instrText xml:space="preserve"> REF _Ref306352987 \r \h  \* MERGEFORMAT </w:instrText>
      </w:r>
      <w:r w:rsidR="00704295">
        <w:fldChar w:fldCharType="separate"/>
      </w:r>
      <w:r w:rsidR="00DA7E38" w:rsidRPr="00DA7E38">
        <w:rPr>
          <w:iCs/>
          <w:sz w:val="24"/>
          <w:szCs w:val="24"/>
          <w:lang w:eastAsia="ru-RU"/>
        </w:rPr>
        <w:t>3.7.3</w:t>
      </w:r>
      <w:r w:rsidR="00704295">
        <w:fldChar w:fldCharType="end"/>
      </w:r>
      <w:r w:rsidRPr="00E71A48">
        <w:rPr>
          <w:iCs/>
          <w:sz w:val="24"/>
          <w:szCs w:val="24"/>
          <w:lang w:eastAsia="ru-RU"/>
        </w:rPr>
        <w:t xml:space="preserve"> - </w:t>
      </w:r>
      <w:r w:rsidR="00704295">
        <w:fldChar w:fldCharType="begin"/>
      </w:r>
      <w:r w:rsidR="00704295">
        <w:instrText xml:space="preserve"> REF _Ref306353005 \r \h  \* MERGEFORMAT </w:instrText>
      </w:r>
      <w:r w:rsidR="00704295">
        <w:fldChar w:fldCharType="separate"/>
      </w:r>
      <w:r w:rsidR="00DA7E38" w:rsidRPr="00DA7E38">
        <w:rPr>
          <w:iCs/>
          <w:sz w:val="24"/>
          <w:szCs w:val="24"/>
          <w:lang w:eastAsia="ru-RU"/>
        </w:rPr>
        <w:t>3.7.5</w:t>
      </w:r>
      <w:r w:rsidR="00704295">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w:t>
      </w:r>
      <w:r w:rsidRPr="00BC19F9">
        <w:rPr>
          <w:sz w:val="24"/>
          <w:szCs w:val="24"/>
          <w:lang w:eastAsia="ru-RU"/>
        </w:rPr>
        <w:lastRenderedPageBreak/>
        <w:t xml:space="preserve">быть уточнен. </w:t>
      </w:r>
    </w:p>
    <w:p w:rsidR="00717F60" w:rsidRPr="00BC19F9" w:rsidRDefault="00717F60" w:rsidP="00E71A48">
      <w:pPr>
        <w:pStyle w:val="2"/>
        <w:tabs>
          <w:tab w:val="clear" w:pos="1700"/>
          <w:tab w:val="left" w:pos="709"/>
        </w:tabs>
        <w:spacing w:line="264" w:lineRule="auto"/>
      </w:pPr>
      <w:bookmarkStart w:id="358" w:name="_Ref303681924"/>
      <w:bookmarkStart w:id="359" w:name="_Ref303683914"/>
      <w:bookmarkStart w:id="360" w:name="_Toc441130981"/>
      <w:r w:rsidRPr="00BC19F9">
        <w:t xml:space="preserve">Подведение итогов </w:t>
      </w:r>
      <w:r w:rsidR="00DF639D" w:rsidRPr="00BC19F9">
        <w:t>З</w:t>
      </w:r>
      <w:r w:rsidRPr="00BC19F9">
        <w:t>апроса предложений</w:t>
      </w:r>
      <w:bookmarkEnd w:id="358"/>
      <w:bookmarkEnd w:id="359"/>
      <w:bookmarkEnd w:id="36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2" w:name="_Ref303251044"/>
      <w:bookmarkStart w:id="363" w:name="_Toc441130982"/>
      <w:bookmarkStart w:id="364" w:name="_Ref191386295"/>
      <w:r w:rsidRPr="00E71A48">
        <w:t xml:space="preserve">Признание запроса предложений </w:t>
      </w:r>
      <w:proofErr w:type="gramStart"/>
      <w:r w:rsidRPr="00E71A48">
        <w:t>несостоявшимся</w:t>
      </w:r>
      <w:bookmarkEnd w:id="362"/>
      <w:bookmarkEnd w:id="363"/>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8" w:name="_Ref303683929"/>
      <w:bookmarkStart w:id="369"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4"/>
      <w:bookmarkEnd w:id="368"/>
      <w:bookmarkEnd w:id="36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0" w:name="_Ref294695403"/>
      <w:bookmarkStart w:id="37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0"/>
      <w:bookmarkEnd w:id="371"/>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04295">
        <w:fldChar w:fldCharType="begin"/>
      </w:r>
      <w:r w:rsidR="00704295">
        <w:instrText xml:space="preserve"> REF _Ref294695546 \r \h  \* MERGEFORMAT </w:instrText>
      </w:r>
      <w:r w:rsidR="00704295">
        <w:fldChar w:fldCharType="separate"/>
      </w:r>
      <w:r w:rsidR="00DA7E38" w:rsidRPr="00DA7E38">
        <w:rPr>
          <w:bCs w:val="0"/>
          <w:sz w:val="24"/>
          <w:szCs w:val="24"/>
        </w:rPr>
        <w:t xml:space="preserve"> 1.2.6 </w:t>
      </w:r>
      <w:r w:rsidR="00704295">
        <w:fldChar w:fldCharType="end"/>
      </w:r>
      <w:r w:rsidRPr="00E71A48">
        <w:rPr>
          <w:bCs w:val="0"/>
          <w:sz w:val="24"/>
          <w:szCs w:val="24"/>
        </w:rPr>
        <w:t>и/или в срок, определенный в п.</w:t>
      </w:r>
      <w:r w:rsidR="001716DB" w:rsidRPr="00E71A48">
        <w:rPr>
          <w:bCs w:val="0"/>
          <w:sz w:val="24"/>
          <w:szCs w:val="24"/>
        </w:rPr>
        <w:t xml:space="preserve"> </w:t>
      </w:r>
      <w:r w:rsidR="00704295">
        <w:fldChar w:fldCharType="begin"/>
      </w:r>
      <w:r w:rsidR="00704295">
        <w:instrText xml:space="preserve"> REF _Ref294695403 \n \h  \* MERGEFORMAT </w:instrText>
      </w:r>
      <w:r w:rsidR="00704295">
        <w:fldChar w:fldCharType="separate"/>
      </w:r>
      <w:r w:rsidR="00DA7E38" w:rsidRPr="00DA7E38">
        <w:rPr>
          <w:bCs w:val="0"/>
          <w:sz w:val="24"/>
          <w:szCs w:val="24"/>
        </w:rPr>
        <w:t>3.10.3</w:t>
      </w:r>
      <w:r w:rsidR="0070429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04295">
        <w:fldChar w:fldCharType="begin"/>
      </w:r>
      <w:r w:rsidR="00704295">
        <w:instrText xml:space="preserve"> REF _Ref305979053 \r \h  \* MERGEFORMAT </w:instrText>
      </w:r>
      <w:r w:rsidR="00704295">
        <w:fldChar w:fldCharType="separate"/>
      </w:r>
      <w:r w:rsidR="00DA7E38" w:rsidRPr="00DA7E38">
        <w:rPr>
          <w:bCs w:val="0"/>
          <w:sz w:val="24"/>
          <w:szCs w:val="24"/>
        </w:rPr>
        <w:t>3.10.4</w:t>
      </w:r>
      <w:r w:rsidR="00704295">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4" w:name="_Toc181693189"/>
      <w:bookmarkStart w:id="375" w:name="_Ref190680463"/>
      <w:bookmarkStart w:id="376" w:name="_Ref306140410"/>
      <w:bookmarkStart w:id="377" w:name="_Ref306142159"/>
      <w:bookmarkStart w:id="378" w:name="_Toc441130984"/>
      <w:bookmarkStart w:id="379" w:name="_Ref303102866"/>
      <w:bookmarkStart w:id="380" w:name="_Toc305835589"/>
      <w:bookmarkStart w:id="381" w:name="_Ref303683952"/>
      <w:bookmarkStart w:id="382" w:name="__RefNumPara__840_922829174"/>
      <w:bookmarkEnd w:id="37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4"/>
      <w:bookmarkEnd w:id="375"/>
      <w:bookmarkEnd w:id="376"/>
      <w:bookmarkEnd w:id="377"/>
      <w:bookmarkEnd w:id="378"/>
      <w:r w:rsidRPr="00414CAF">
        <w:t xml:space="preserve"> </w:t>
      </w:r>
      <w:bookmarkEnd w:id="379"/>
      <w:bookmarkEnd w:id="38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22B7">
        <w:rPr>
          <w:sz w:val="24"/>
          <w:szCs w:val="24"/>
        </w:rPr>
        <w:fldChar w:fldCharType="begin"/>
      </w:r>
      <w:r w:rsidR="005818B2">
        <w:rPr>
          <w:sz w:val="24"/>
          <w:szCs w:val="24"/>
        </w:rPr>
        <w:instrText xml:space="preserve"> REF _Ref440272931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3" w:name="_Ref303694483"/>
      <w:bookmarkStart w:id="384" w:name="_Toc305835590"/>
      <w:bookmarkStart w:id="385" w:name="_Ref306140451"/>
      <w:bookmarkStart w:id="386" w:name="_Toc441130985"/>
      <w:r w:rsidRPr="00B42AE0">
        <w:t xml:space="preserve">Уведомление о результатах </w:t>
      </w:r>
      <w:bookmarkEnd w:id="383"/>
      <w:bookmarkEnd w:id="384"/>
      <w:r w:rsidRPr="00B42AE0">
        <w:t>запроса предложений</w:t>
      </w:r>
      <w:bookmarkEnd w:id="385"/>
      <w:bookmarkEnd w:id="386"/>
    </w:p>
    <w:bookmarkEnd w:id="38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04295">
        <w:fldChar w:fldCharType="begin"/>
      </w:r>
      <w:r w:rsidR="00704295">
        <w:instrText xml:space="preserve"> REF _Ref191386085 \r \h  \* MERGEFORMAT </w:instrText>
      </w:r>
      <w:r w:rsidR="00704295">
        <w:fldChar w:fldCharType="separate"/>
      </w:r>
      <w:r w:rsidR="00DA7E38" w:rsidRPr="00DA7E38">
        <w:rPr>
          <w:iCs/>
          <w:sz w:val="24"/>
          <w:szCs w:val="24"/>
        </w:rPr>
        <w:t>1.1.1</w:t>
      </w:r>
      <w:r w:rsidR="00704295">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7" w:name="_Ref440270568"/>
      <w:bookmarkStart w:id="388" w:name="_Ref440274159"/>
      <w:bookmarkStart w:id="389" w:name="_Ref440292555"/>
      <w:bookmarkStart w:id="390" w:name="_Ref440292779"/>
      <w:bookmarkStart w:id="391" w:name="_Toc441130986"/>
      <w:r>
        <w:rPr>
          <w:szCs w:val="24"/>
        </w:rPr>
        <w:lastRenderedPageBreak/>
        <w:t>Техническая часть</w:t>
      </w:r>
      <w:bookmarkEnd w:id="387"/>
      <w:bookmarkEnd w:id="388"/>
      <w:bookmarkEnd w:id="389"/>
      <w:bookmarkEnd w:id="390"/>
      <w:bookmarkEnd w:id="391"/>
      <w:r w:rsidRPr="00E71A48">
        <w:rPr>
          <w:szCs w:val="24"/>
        </w:rPr>
        <w:t xml:space="preserve"> </w:t>
      </w:r>
    </w:p>
    <w:p w:rsidR="002B5044" w:rsidRPr="002A47D1" w:rsidRDefault="002B5044" w:rsidP="002A47D1">
      <w:pPr>
        <w:pStyle w:val="2"/>
        <w:ind w:left="1701" w:hanging="1134"/>
      </w:pPr>
      <w:bookmarkStart w:id="392" w:name="_Toc176064096"/>
      <w:bookmarkStart w:id="393" w:name="_Toc176338524"/>
      <w:bookmarkStart w:id="394" w:name="_Toc180399752"/>
      <w:bookmarkStart w:id="395" w:name="_Toc191205941"/>
      <w:bookmarkStart w:id="396" w:name="_Toc194315544"/>
      <w:bookmarkStart w:id="397" w:name="_Toc423421725"/>
      <w:bookmarkStart w:id="398" w:name="_Toc441130987"/>
      <w:r w:rsidRPr="002B5044">
        <w:t>Общие требования к условиям поставки продукции</w:t>
      </w:r>
      <w:bookmarkStart w:id="399" w:name="_Toc176064097"/>
      <w:bookmarkStart w:id="400" w:name="_Toc176338525"/>
      <w:bookmarkStart w:id="401" w:name="_Toc180399753"/>
      <w:bookmarkStart w:id="402" w:name="_Toc189457101"/>
      <w:bookmarkStart w:id="403" w:name="_Toc189461737"/>
      <w:bookmarkStart w:id="404" w:name="_Toc189462011"/>
      <w:bookmarkStart w:id="405" w:name="_Toc191273610"/>
      <w:bookmarkStart w:id="406" w:name="_Toc167189319"/>
      <w:bookmarkStart w:id="407" w:name="_Toc168725254"/>
      <w:bookmarkEnd w:id="392"/>
      <w:bookmarkEnd w:id="393"/>
      <w:bookmarkEnd w:id="394"/>
      <w:bookmarkEnd w:id="395"/>
      <w:bookmarkEnd w:id="396"/>
      <w:bookmarkEnd w:id="397"/>
      <w:bookmarkEnd w:id="398"/>
    </w:p>
    <w:p w:rsidR="002B5044" w:rsidRPr="002B5044" w:rsidRDefault="002B5044" w:rsidP="002B5044">
      <w:pPr>
        <w:pStyle w:val="3"/>
        <w:ind w:left="0" w:firstLine="851"/>
        <w:jc w:val="both"/>
        <w:rPr>
          <w:b w:val="0"/>
          <w:szCs w:val="24"/>
        </w:rPr>
      </w:pPr>
      <w:bookmarkStart w:id="408" w:name="_Toc439166308"/>
      <w:bookmarkStart w:id="409" w:name="_Toc439170656"/>
      <w:bookmarkStart w:id="410" w:name="_Toc439172758"/>
      <w:bookmarkStart w:id="411" w:name="_Toc439173202"/>
      <w:bookmarkStart w:id="412" w:name="_Toc439238196"/>
      <w:bookmarkStart w:id="413" w:name="_Toc439252748"/>
      <w:bookmarkStart w:id="414" w:name="_Toc439323606"/>
      <w:bookmarkStart w:id="415" w:name="_Toc439323722"/>
      <w:bookmarkStart w:id="416" w:name="_Toc440357120"/>
      <w:bookmarkStart w:id="417" w:name="_Toc440359675"/>
      <w:bookmarkStart w:id="418" w:name="_Toc440632139"/>
      <w:bookmarkStart w:id="419" w:name="_Toc440875960"/>
      <w:bookmarkStart w:id="420" w:name="_Toc441130988"/>
      <w:r w:rsidRPr="002B5044">
        <w:rPr>
          <w:b w:val="0"/>
          <w:szCs w:val="24"/>
        </w:rPr>
        <w:t>Продукция должна быть новой и ранее неиспользованной.</w:t>
      </w:r>
      <w:bookmarkEnd w:id="408"/>
      <w:bookmarkEnd w:id="409"/>
      <w:bookmarkEnd w:id="410"/>
      <w:bookmarkEnd w:id="411"/>
      <w:bookmarkEnd w:id="412"/>
      <w:bookmarkEnd w:id="413"/>
      <w:bookmarkEnd w:id="414"/>
      <w:bookmarkEnd w:id="415"/>
      <w:bookmarkEnd w:id="416"/>
      <w:bookmarkEnd w:id="417"/>
      <w:bookmarkEnd w:id="418"/>
      <w:bookmarkEnd w:id="419"/>
      <w:bookmarkEnd w:id="420"/>
    </w:p>
    <w:p w:rsidR="002B5044" w:rsidRPr="002B5044" w:rsidRDefault="002B5044" w:rsidP="002B5044">
      <w:pPr>
        <w:pStyle w:val="3"/>
        <w:ind w:left="0" w:firstLine="851"/>
        <w:jc w:val="both"/>
        <w:rPr>
          <w:b w:val="0"/>
          <w:szCs w:val="24"/>
        </w:rPr>
      </w:pPr>
      <w:bookmarkStart w:id="421" w:name="_Toc439166309"/>
      <w:bookmarkStart w:id="422" w:name="_Toc439170657"/>
      <w:bookmarkStart w:id="423" w:name="_Toc439172759"/>
      <w:bookmarkStart w:id="424" w:name="_Toc439173203"/>
      <w:bookmarkStart w:id="425" w:name="_Toc439238197"/>
      <w:bookmarkStart w:id="426" w:name="_Toc439252749"/>
      <w:bookmarkStart w:id="427" w:name="_Toc439323607"/>
      <w:bookmarkStart w:id="428" w:name="_Toc439323723"/>
      <w:bookmarkStart w:id="429" w:name="_Toc440357121"/>
      <w:bookmarkStart w:id="430" w:name="_Toc440359676"/>
      <w:bookmarkStart w:id="431" w:name="_Toc440632140"/>
      <w:bookmarkStart w:id="432" w:name="_Toc440875961"/>
      <w:bookmarkStart w:id="433" w:name="_Toc441130989"/>
      <w:r w:rsidRPr="002B5044">
        <w:rPr>
          <w:b w:val="0"/>
          <w:szCs w:val="24"/>
        </w:rPr>
        <w:t>Продукция должна соответствовать ГОСТ, ТУ и Технической политике ПАО «МРСК Центра».</w:t>
      </w:r>
      <w:bookmarkEnd w:id="421"/>
      <w:bookmarkEnd w:id="422"/>
      <w:bookmarkEnd w:id="423"/>
      <w:bookmarkEnd w:id="424"/>
      <w:bookmarkEnd w:id="425"/>
      <w:bookmarkEnd w:id="426"/>
      <w:bookmarkEnd w:id="427"/>
      <w:bookmarkEnd w:id="428"/>
      <w:bookmarkEnd w:id="429"/>
      <w:bookmarkEnd w:id="430"/>
      <w:bookmarkEnd w:id="431"/>
      <w:bookmarkEnd w:id="432"/>
      <w:bookmarkEnd w:id="433"/>
    </w:p>
    <w:p w:rsidR="002B5044" w:rsidRPr="00C12FA4" w:rsidRDefault="002B5044" w:rsidP="0021751A">
      <w:pPr>
        <w:pStyle w:val="2"/>
        <w:ind w:left="1701" w:hanging="1134"/>
      </w:pPr>
      <w:bookmarkStart w:id="434" w:name="_Toc423421726"/>
      <w:bookmarkStart w:id="435" w:name="_Toc441130990"/>
      <w:r w:rsidRPr="00C12FA4">
        <w:t>Перечень, объемы и характеристики закупаемой продукции</w:t>
      </w:r>
      <w:bookmarkEnd w:id="399"/>
      <w:bookmarkEnd w:id="400"/>
      <w:bookmarkEnd w:id="401"/>
      <w:bookmarkEnd w:id="402"/>
      <w:bookmarkEnd w:id="403"/>
      <w:bookmarkEnd w:id="404"/>
      <w:bookmarkEnd w:id="405"/>
      <w:bookmarkEnd w:id="434"/>
      <w:bookmarkEnd w:id="435"/>
    </w:p>
    <w:p w:rsidR="002B5044" w:rsidRPr="003803A7" w:rsidRDefault="002B5044" w:rsidP="002B5044">
      <w:pPr>
        <w:pStyle w:val="3"/>
        <w:ind w:left="0" w:firstLine="851"/>
        <w:jc w:val="both"/>
        <w:rPr>
          <w:b w:val="0"/>
          <w:szCs w:val="24"/>
        </w:rPr>
      </w:pPr>
      <w:bookmarkStart w:id="436" w:name="_Toc439166311"/>
      <w:bookmarkStart w:id="437" w:name="_Toc439170659"/>
      <w:bookmarkStart w:id="438" w:name="_Toc439172761"/>
      <w:bookmarkStart w:id="439" w:name="_Toc439173205"/>
      <w:bookmarkStart w:id="440" w:name="_Toc439238199"/>
      <w:bookmarkStart w:id="441" w:name="_Toc439252751"/>
      <w:bookmarkStart w:id="442" w:name="_Toc439323609"/>
      <w:bookmarkStart w:id="443" w:name="_Toc439323725"/>
      <w:bookmarkStart w:id="444" w:name="_Toc440357123"/>
      <w:bookmarkStart w:id="445" w:name="_Toc440359678"/>
      <w:bookmarkStart w:id="446" w:name="_Toc440632142"/>
      <w:bookmarkStart w:id="447" w:name="_Toc440875963"/>
      <w:bookmarkStart w:id="448"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EB6337">
        <w:rPr>
          <w:b w:val="0"/>
          <w:szCs w:val="24"/>
        </w:rPr>
        <w:t>№1</w:t>
      </w:r>
      <w:r w:rsidR="00A154B7">
        <w:rPr>
          <w:b w:val="0"/>
          <w:szCs w:val="24"/>
        </w:rPr>
        <w:t xml:space="preserve"> (подраздел </w:t>
      </w:r>
      <w:r w:rsidR="008122B7">
        <w:rPr>
          <w:b w:val="0"/>
          <w:szCs w:val="24"/>
        </w:rPr>
        <w:fldChar w:fldCharType="begin"/>
      </w:r>
      <w:r w:rsidR="00A154B7">
        <w:rPr>
          <w:b w:val="0"/>
          <w:szCs w:val="24"/>
        </w:rPr>
        <w:instrText xml:space="preserve"> REF _Ref440275279 \r \h </w:instrText>
      </w:r>
      <w:r w:rsidR="008122B7">
        <w:rPr>
          <w:b w:val="0"/>
          <w:szCs w:val="24"/>
        </w:rPr>
      </w:r>
      <w:r w:rsidR="008122B7">
        <w:rPr>
          <w:b w:val="0"/>
          <w:szCs w:val="24"/>
        </w:rPr>
        <w:fldChar w:fldCharType="separate"/>
      </w:r>
      <w:r w:rsidR="00DA7E38">
        <w:rPr>
          <w:b w:val="0"/>
          <w:szCs w:val="24"/>
        </w:rPr>
        <w:t>1.1.4</w:t>
      </w:r>
      <w:r w:rsidR="008122B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3803A7" w:rsidRDefault="002B5044" w:rsidP="0021751A">
      <w:pPr>
        <w:pStyle w:val="2"/>
        <w:ind w:left="1701" w:hanging="1134"/>
      </w:pPr>
      <w:bookmarkStart w:id="449" w:name="_Ref194832984"/>
      <w:bookmarkStart w:id="450" w:name="_Ref197686508"/>
      <w:bookmarkStart w:id="451" w:name="_Toc423421727"/>
      <w:bookmarkStart w:id="452" w:name="_Toc441130992"/>
      <w:r w:rsidRPr="003803A7">
        <w:t>Требование к поставляемой продукции</w:t>
      </w:r>
      <w:bookmarkEnd w:id="449"/>
      <w:bookmarkEnd w:id="450"/>
      <w:bookmarkEnd w:id="451"/>
      <w:bookmarkEnd w:id="452"/>
    </w:p>
    <w:p w:rsidR="002B5044" w:rsidRPr="003803A7" w:rsidRDefault="0021751A" w:rsidP="002B5044">
      <w:pPr>
        <w:pStyle w:val="3"/>
        <w:ind w:left="0" w:firstLine="851"/>
        <w:jc w:val="both"/>
        <w:rPr>
          <w:b w:val="0"/>
          <w:szCs w:val="24"/>
        </w:rPr>
      </w:pPr>
      <w:bookmarkStart w:id="453" w:name="_Toc439166313"/>
      <w:bookmarkStart w:id="454" w:name="_Toc439170661"/>
      <w:bookmarkStart w:id="455" w:name="_Toc439172763"/>
      <w:bookmarkStart w:id="456" w:name="_Toc439173207"/>
      <w:bookmarkStart w:id="457" w:name="_Toc439238201"/>
      <w:bookmarkStart w:id="458" w:name="_Toc439252753"/>
      <w:bookmarkStart w:id="459" w:name="_Toc439323611"/>
      <w:bookmarkStart w:id="460" w:name="_Toc439323727"/>
      <w:bookmarkStart w:id="461" w:name="_Toc440357125"/>
      <w:bookmarkStart w:id="462" w:name="_Toc440359680"/>
      <w:bookmarkStart w:id="463" w:name="_Toc440632144"/>
      <w:bookmarkStart w:id="464" w:name="_Toc440875965"/>
      <w:bookmarkStart w:id="465" w:name="_Toc441130993"/>
      <w:bookmarkStart w:id="466" w:name="_Ref194833053"/>
      <w:bookmarkStart w:id="467" w:name="_Ref223496951"/>
      <w:bookmarkStart w:id="46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3"/>
      <w:bookmarkEnd w:id="454"/>
      <w:bookmarkEnd w:id="455"/>
      <w:bookmarkEnd w:id="456"/>
      <w:bookmarkEnd w:id="457"/>
      <w:bookmarkEnd w:id="458"/>
      <w:bookmarkEnd w:id="459"/>
      <w:bookmarkEnd w:id="460"/>
      <w:bookmarkEnd w:id="461"/>
      <w:bookmarkEnd w:id="462"/>
      <w:bookmarkEnd w:id="463"/>
      <w:bookmarkEnd w:id="464"/>
      <w:bookmarkEnd w:id="465"/>
    </w:p>
    <w:p w:rsidR="002B5044" w:rsidRPr="003776BB" w:rsidRDefault="002B5044" w:rsidP="002B5044">
      <w:pPr>
        <w:pStyle w:val="3"/>
        <w:ind w:left="0" w:firstLine="851"/>
        <w:jc w:val="both"/>
        <w:rPr>
          <w:b w:val="0"/>
          <w:szCs w:val="24"/>
        </w:rPr>
      </w:pPr>
      <w:bookmarkStart w:id="469" w:name="_Toc439166314"/>
      <w:bookmarkStart w:id="470" w:name="_Toc439170662"/>
      <w:bookmarkStart w:id="471" w:name="_Toc439172764"/>
      <w:bookmarkStart w:id="472" w:name="_Toc439173208"/>
      <w:bookmarkStart w:id="473" w:name="_Toc439238202"/>
      <w:bookmarkStart w:id="474" w:name="_Toc439252754"/>
      <w:bookmarkStart w:id="475" w:name="_Toc439323612"/>
      <w:bookmarkStart w:id="476" w:name="_Toc439323728"/>
      <w:bookmarkStart w:id="477" w:name="_Toc440357126"/>
      <w:bookmarkStart w:id="478" w:name="_Toc440359681"/>
      <w:bookmarkStart w:id="479" w:name="_Toc440632145"/>
      <w:bookmarkStart w:id="480" w:name="_Toc440875966"/>
      <w:bookmarkStart w:id="481"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2B5044" w:rsidRPr="002B5044" w:rsidRDefault="002B5044" w:rsidP="0021751A">
      <w:pPr>
        <w:pStyle w:val="2"/>
        <w:ind w:left="1701" w:hanging="1134"/>
      </w:pPr>
      <w:bookmarkStart w:id="482" w:name="_Ref247513861"/>
      <w:bookmarkStart w:id="483" w:name="_Toc423421728"/>
      <w:bookmarkStart w:id="484" w:name="_Toc441130995"/>
      <w:r w:rsidRPr="002B5044">
        <w:t xml:space="preserve">Требование к </w:t>
      </w:r>
      <w:r w:rsidR="0021751A">
        <w:t>Участник</w:t>
      </w:r>
      <w:r w:rsidRPr="002B5044">
        <w:t>у</w:t>
      </w:r>
      <w:bookmarkEnd w:id="466"/>
      <w:bookmarkEnd w:id="467"/>
      <w:bookmarkEnd w:id="468"/>
      <w:r w:rsidRPr="002B5044">
        <w:t>.</w:t>
      </w:r>
      <w:bookmarkEnd w:id="482"/>
      <w:bookmarkEnd w:id="483"/>
      <w:bookmarkEnd w:id="484"/>
    </w:p>
    <w:p w:rsidR="002B5044" w:rsidRPr="002B5044" w:rsidRDefault="002B5044" w:rsidP="002B5044">
      <w:pPr>
        <w:pStyle w:val="3"/>
        <w:ind w:left="0" w:firstLine="851"/>
        <w:jc w:val="both"/>
        <w:rPr>
          <w:b w:val="0"/>
          <w:szCs w:val="24"/>
        </w:rPr>
      </w:pPr>
      <w:bookmarkStart w:id="485" w:name="_Toc439166317"/>
      <w:bookmarkStart w:id="486" w:name="_Toc439170665"/>
      <w:bookmarkStart w:id="487" w:name="_Toc439172767"/>
      <w:bookmarkStart w:id="488" w:name="_Toc439173211"/>
      <w:bookmarkStart w:id="489" w:name="_Toc439238205"/>
      <w:bookmarkStart w:id="490" w:name="_Toc439252756"/>
      <w:bookmarkStart w:id="491" w:name="_Toc439323614"/>
      <w:bookmarkStart w:id="492" w:name="_Toc439323730"/>
      <w:bookmarkStart w:id="493" w:name="_Ref440292618"/>
      <w:bookmarkStart w:id="494" w:name="_Toc440357128"/>
      <w:bookmarkStart w:id="495" w:name="_Toc440359683"/>
      <w:bookmarkStart w:id="496" w:name="_Toc440632147"/>
      <w:bookmarkStart w:id="497" w:name="_Toc440875968"/>
      <w:bookmarkStart w:id="498"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Pr="002B5044">
        <w:rPr>
          <w:b w:val="0"/>
          <w:szCs w:val="24"/>
        </w:rPr>
        <w: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2B5044" w:rsidRDefault="002B5044" w:rsidP="002B5044">
      <w:pPr>
        <w:pStyle w:val="3"/>
        <w:ind w:left="0" w:firstLine="851"/>
        <w:jc w:val="both"/>
        <w:rPr>
          <w:b w:val="0"/>
          <w:szCs w:val="24"/>
        </w:rPr>
      </w:pPr>
      <w:bookmarkStart w:id="499" w:name="_Toc439166318"/>
      <w:bookmarkStart w:id="500" w:name="_Toc439170666"/>
      <w:bookmarkStart w:id="501" w:name="_Toc439172768"/>
      <w:bookmarkStart w:id="502" w:name="_Toc439173212"/>
      <w:bookmarkStart w:id="503" w:name="_Toc439238206"/>
      <w:bookmarkStart w:id="504" w:name="_Toc439252757"/>
      <w:bookmarkStart w:id="505" w:name="_Toc439323615"/>
      <w:bookmarkStart w:id="506" w:name="_Toc439323731"/>
      <w:bookmarkStart w:id="507" w:name="_Toc440357129"/>
      <w:bookmarkStart w:id="508" w:name="_Toc440359684"/>
      <w:bookmarkStart w:id="509" w:name="_Toc440632148"/>
      <w:bookmarkStart w:id="510" w:name="_Toc440875969"/>
      <w:bookmarkStart w:id="511"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06"/>
    <w:bookmarkEnd w:id="40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2" w:name="_Ref440270602"/>
      <w:bookmarkStart w:id="513" w:name="_Toc441130998"/>
      <w:bookmarkEnd w:id="5"/>
      <w:bookmarkEnd w:id="382"/>
      <w:r w:rsidRPr="00E71A48">
        <w:rPr>
          <w:szCs w:val="24"/>
        </w:rPr>
        <w:lastRenderedPageBreak/>
        <w:t>Образцы основных форм документов, включаемых в Заявку</w:t>
      </w:r>
      <w:bookmarkEnd w:id="512"/>
      <w:bookmarkEnd w:id="513"/>
      <w:r w:rsidRPr="00E71A48">
        <w:rPr>
          <w:szCs w:val="24"/>
        </w:rPr>
        <w:t xml:space="preserve"> </w:t>
      </w:r>
    </w:p>
    <w:p w:rsidR="004F4D80" w:rsidRPr="00F647F7" w:rsidRDefault="004F4D80" w:rsidP="004F4D80">
      <w:pPr>
        <w:pStyle w:val="2"/>
      </w:pPr>
      <w:bookmarkStart w:id="514" w:name="_Ref55336310"/>
      <w:bookmarkStart w:id="515" w:name="_Toc57314672"/>
      <w:bookmarkStart w:id="516" w:name="_Toc69728986"/>
      <w:bookmarkStart w:id="517" w:name="_Toc98253919"/>
      <w:bookmarkStart w:id="518" w:name="_Toc165173847"/>
      <w:bookmarkStart w:id="519" w:name="_Toc423423667"/>
      <w:bookmarkStart w:id="520" w:name="_Toc441130999"/>
      <w:r w:rsidRPr="00F647F7">
        <w:t xml:space="preserve">Письмо о подаче оферты </w:t>
      </w:r>
      <w:bookmarkStart w:id="521" w:name="_Ref22846535"/>
      <w:r w:rsidRPr="00F647F7">
        <w:t>(</w:t>
      </w:r>
      <w:bookmarkEnd w:id="521"/>
      <w:r w:rsidRPr="00F647F7">
        <w:t xml:space="preserve">форма </w:t>
      </w:r>
      <w:r w:rsidRPr="00F647F7">
        <w:rPr>
          <w:noProof/>
        </w:rPr>
        <w:t>1</w:t>
      </w:r>
      <w:r w:rsidRPr="00F647F7">
        <w:t>)</w:t>
      </w:r>
      <w:bookmarkEnd w:id="514"/>
      <w:bookmarkEnd w:id="515"/>
      <w:bookmarkEnd w:id="516"/>
      <w:bookmarkEnd w:id="517"/>
      <w:bookmarkEnd w:id="518"/>
      <w:bookmarkEnd w:id="519"/>
      <w:bookmarkEnd w:id="520"/>
    </w:p>
    <w:p w:rsidR="004F4D80" w:rsidRPr="00C236C0" w:rsidRDefault="004F4D80" w:rsidP="004F4D80">
      <w:pPr>
        <w:pStyle w:val="3"/>
        <w:rPr>
          <w:szCs w:val="24"/>
        </w:rPr>
      </w:pPr>
      <w:bookmarkStart w:id="522" w:name="_Toc98253920"/>
      <w:bookmarkStart w:id="523" w:name="_Toc157248174"/>
      <w:bookmarkStart w:id="524" w:name="_Toc157496543"/>
      <w:bookmarkStart w:id="525" w:name="_Toc158206082"/>
      <w:bookmarkStart w:id="526" w:name="_Toc164057767"/>
      <w:bookmarkStart w:id="527" w:name="_Toc164137117"/>
      <w:bookmarkStart w:id="528" w:name="_Toc164161277"/>
      <w:bookmarkStart w:id="529" w:name="_Toc165173848"/>
      <w:bookmarkStart w:id="530" w:name="_Toc439170673"/>
      <w:bookmarkStart w:id="531" w:name="_Toc439172775"/>
      <w:bookmarkStart w:id="532" w:name="_Toc439173219"/>
      <w:bookmarkStart w:id="533" w:name="_Toc439238213"/>
      <w:bookmarkStart w:id="534" w:name="_Toc440357133"/>
      <w:bookmarkStart w:id="535" w:name="_Toc440359688"/>
      <w:bookmarkStart w:id="536" w:name="_Toc441131000"/>
      <w:r w:rsidRPr="00C236C0">
        <w:rPr>
          <w:szCs w:val="24"/>
        </w:rPr>
        <w:t>Форма письма о подаче оферты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22B7">
        <w:rPr>
          <w:sz w:val="24"/>
          <w:szCs w:val="24"/>
        </w:rPr>
        <w:fldChar w:fldCharType="begin"/>
      </w:r>
      <w:r w:rsidR="00B500A2">
        <w:rPr>
          <w:sz w:val="24"/>
          <w:szCs w:val="24"/>
        </w:rPr>
        <w:instrText xml:space="preserve"> REF _Ref299109207 \r \h </w:instrText>
      </w:r>
      <w:r w:rsidR="008122B7">
        <w:rPr>
          <w:sz w:val="24"/>
          <w:szCs w:val="24"/>
        </w:rPr>
      </w:r>
      <w:r w:rsidR="008122B7">
        <w:rPr>
          <w:sz w:val="24"/>
          <w:szCs w:val="24"/>
        </w:rPr>
        <w:fldChar w:fldCharType="separate"/>
      </w:r>
      <w:r w:rsidR="00DA7E38">
        <w:rPr>
          <w:sz w:val="24"/>
          <w:szCs w:val="24"/>
        </w:rPr>
        <w:t>3.3.14.6</w:t>
      </w:r>
      <w:r w:rsidR="008122B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8" w:name="_Toc98253921"/>
      <w:bookmarkStart w:id="539" w:name="_Toc157248175"/>
      <w:bookmarkStart w:id="540" w:name="_Toc157496544"/>
      <w:bookmarkStart w:id="541" w:name="_Toc158206083"/>
      <w:bookmarkStart w:id="542" w:name="_Toc164057768"/>
      <w:bookmarkStart w:id="543" w:name="_Toc164137118"/>
      <w:bookmarkStart w:id="544" w:name="_Toc164161278"/>
      <w:bookmarkStart w:id="545" w:name="_Toc165173849"/>
      <w:r>
        <w:rPr>
          <w:b/>
          <w:szCs w:val="24"/>
        </w:rPr>
        <w:br w:type="page"/>
      </w:r>
    </w:p>
    <w:p w:rsidR="004F4D80" w:rsidRPr="00C236C0" w:rsidRDefault="004F4D80" w:rsidP="004F4D80">
      <w:pPr>
        <w:pStyle w:val="3"/>
        <w:rPr>
          <w:szCs w:val="24"/>
        </w:rPr>
      </w:pPr>
      <w:bookmarkStart w:id="546" w:name="_Toc439170674"/>
      <w:bookmarkStart w:id="547" w:name="_Toc439172776"/>
      <w:bookmarkStart w:id="548" w:name="_Toc439173220"/>
      <w:bookmarkStart w:id="549" w:name="_Toc439238214"/>
      <w:bookmarkStart w:id="550" w:name="_Toc439252762"/>
      <w:bookmarkStart w:id="551" w:name="_Toc439323736"/>
      <w:bookmarkStart w:id="552" w:name="_Toc440357134"/>
      <w:bookmarkStart w:id="553" w:name="_Toc440359689"/>
      <w:bookmarkStart w:id="554" w:name="_Toc440632153"/>
      <w:bookmarkStart w:id="555" w:name="_Toc440875973"/>
      <w:bookmarkStart w:id="556" w:name="_Toc441131001"/>
      <w:r w:rsidRPr="00C236C0">
        <w:rPr>
          <w:szCs w:val="24"/>
        </w:rPr>
        <w:lastRenderedPageBreak/>
        <w:t>Инструкции по заполнению</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2B7">
        <w:rPr>
          <w:sz w:val="24"/>
          <w:szCs w:val="24"/>
        </w:rPr>
        <w:fldChar w:fldCharType="begin"/>
      </w:r>
      <w:r w:rsidR="009C271D">
        <w:rPr>
          <w:sz w:val="24"/>
          <w:szCs w:val="24"/>
        </w:rPr>
        <w:instrText xml:space="preserve"> REF _Ref306008743 \r \h </w:instrText>
      </w:r>
      <w:r w:rsidR="008122B7">
        <w:rPr>
          <w:sz w:val="24"/>
          <w:szCs w:val="24"/>
        </w:rPr>
      </w:r>
      <w:r w:rsidR="008122B7">
        <w:rPr>
          <w:sz w:val="24"/>
          <w:szCs w:val="24"/>
        </w:rPr>
        <w:fldChar w:fldCharType="separate"/>
      </w:r>
      <w:r w:rsidR="00DA7E38">
        <w:rPr>
          <w:sz w:val="24"/>
          <w:szCs w:val="24"/>
        </w:rPr>
        <w:t>3.3.4</w:t>
      </w:r>
      <w:r w:rsidR="008122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2B7">
        <w:rPr>
          <w:sz w:val="24"/>
          <w:szCs w:val="24"/>
        </w:rPr>
        <w:fldChar w:fldCharType="begin"/>
      </w:r>
      <w:r w:rsidR="00D56F8C">
        <w:rPr>
          <w:sz w:val="24"/>
          <w:szCs w:val="24"/>
        </w:rPr>
        <w:instrText xml:space="preserve"> REF _Ref55279015 \r \h </w:instrText>
      </w:r>
      <w:r w:rsidR="008122B7">
        <w:rPr>
          <w:sz w:val="24"/>
          <w:szCs w:val="24"/>
        </w:rPr>
      </w:r>
      <w:r w:rsidR="008122B7">
        <w:rPr>
          <w:sz w:val="24"/>
          <w:szCs w:val="24"/>
        </w:rPr>
        <w:fldChar w:fldCharType="separate"/>
      </w:r>
      <w:r w:rsidR="00DA7E38">
        <w:rPr>
          <w:sz w:val="24"/>
          <w:szCs w:val="24"/>
        </w:rPr>
        <w:t>3.3.1.6</w:t>
      </w:r>
      <w:r w:rsidR="008122B7">
        <w:rPr>
          <w:sz w:val="24"/>
          <w:szCs w:val="24"/>
        </w:rPr>
        <w:fldChar w:fldCharType="end"/>
      </w:r>
      <w:r w:rsidRPr="00492C8B">
        <w:rPr>
          <w:sz w:val="24"/>
          <w:szCs w:val="24"/>
        </w:rPr>
        <w:t xml:space="preserve"> и </w:t>
      </w:r>
      <w:r w:rsidR="008122B7">
        <w:rPr>
          <w:sz w:val="24"/>
          <w:szCs w:val="24"/>
        </w:rPr>
        <w:fldChar w:fldCharType="begin"/>
      </w:r>
      <w:r w:rsidR="00D56F8C">
        <w:rPr>
          <w:sz w:val="24"/>
          <w:szCs w:val="24"/>
        </w:rPr>
        <w:instrText xml:space="preserve"> REF _Ref195087786 \r \h </w:instrText>
      </w:r>
      <w:r w:rsidR="008122B7">
        <w:rPr>
          <w:sz w:val="24"/>
          <w:szCs w:val="24"/>
        </w:rPr>
      </w:r>
      <w:r w:rsidR="008122B7">
        <w:rPr>
          <w:sz w:val="24"/>
          <w:szCs w:val="24"/>
        </w:rPr>
        <w:fldChar w:fldCharType="separate"/>
      </w:r>
      <w:r w:rsidR="00DA7E38">
        <w:rPr>
          <w:sz w:val="24"/>
          <w:szCs w:val="24"/>
        </w:rPr>
        <w:t>3.3.1.7</w:t>
      </w:r>
      <w:r w:rsidR="008122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7" w:name="_Ref55335821"/>
      <w:bookmarkStart w:id="558" w:name="_Ref55336345"/>
      <w:bookmarkStart w:id="559" w:name="_Toc57314674"/>
      <w:bookmarkStart w:id="560" w:name="_Toc69728988"/>
      <w:bookmarkStart w:id="561" w:name="_Toc98253922"/>
      <w:bookmarkStart w:id="562" w:name="_Toc165173850"/>
      <w:r>
        <w:br w:type="page"/>
      </w:r>
    </w:p>
    <w:p w:rsidR="00920CB0" w:rsidRDefault="00920CB0" w:rsidP="00920CB0">
      <w:pPr>
        <w:pStyle w:val="3"/>
        <w:rPr>
          <w:szCs w:val="24"/>
        </w:rPr>
      </w:pPr>
      <w:bookmarkStart w:id="563" w:name="_Ref440271964"/>
      <w:bookmarkStart w:id="564" w:name="_Toc440357135"/>
      <w:bookmarkStart w:id="565" w:name="_Toc440359690"/>
      <w:bookmarkStart w:id="566" w:name="_Toc441131002"/>
      <w:r>
        <w:rPr>
          <w:szCs w:val="24"/>
        </w:rPr>
        <w:lastRenderedPageBreak/>
        <w:t>Антикоррупционные обязательства (Форма 1.1).</w:t>
      </w:r>
      <w:bookmarkEnd w:id="563"/>
      <w:bookmarkEnd w:id="564"/>
      <w:bookmarkEnd w:id="565"/>
      <w:bookmarkEnd w:id="566"/>
    </w:p>
    <w:p w:rsidR="00920CB0" w:rsidRPr="00920CB0" w:rsidRDefault="00920CB0" w:rsidP="00BC19F9">
      <w:pPr>
        <w:pStyle w:val="3"/>
        <w:numPr>
          <w:ilvl w:val="3"/>
          <w:numId w:val="76"/>
        </w:numPr>
        <w:rPr>
          <w:b w:val="0"/>
          <w:szCs w:val="24"/>
        </w:rPr>
      </w:pPr>
      <w:bookmarkStart w:id="567" w:name="_Toc439238216"/>
      <w:bookmarkStart w:id="568" w:name="_Toc439252764"/>
      <w:bookmarkStart w:id="569" w:name="_Toc439323738"/>
      <w:bookmarkStart w:id="570" w:name="_Toc440357136"/>
      <w:bookmarkStart w:id="571" w:name="_Toc440359691"/>
      <w:bookmarkStart w:id="572" w:name="_Toc440632155"/>
      <w:bookmarkStart w:id="573" w:name="_Toc440875975"/>
      <w:bookmarkStart w:id="574" w:name="_Toc441131003"/>
      <w:r w:rsidRPr="00920CB0">
        <w:rPr>
          <w:b w:val="0"/>
          <w:szCs w:val="24"/>
        </w:rPr>
        <w:t xml:space="preserve">Форма </w:t>
      </w:r>
      <w:r>
        <w:rPr>
          <w:b w:val="0"/>
          <w:szCs w:val="24"/>
        </w:rPr>
        <w:t>Антикоррупционных обязательств</w:t>
      </w:r>
      <w:bookmarkEnd w:id="567"/>
      <w:bookmarkEnd w:id="568"/>
      <w:bookmarkEnd w:id="569"/>
      <w:bookmarkEnd w:id="570"/>
      <w:bookmarkEnd w:id="571"/>
      <w:bookmarkEnd w:id="572"/>
      <w:bookmarkEnd w:id="573"/>
      <w:bookmarkEnd w:id="5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7"/>
      <w:bookmarkEnd w:id="558"/>
      <w:bookmarkEnd w:id="559"/>
      <w:bookmarkEnd w:id="560"/>
      <w:bookmarkEnd w:id="561"/>
      <w:bookmarkEnd w:id="562"/>
      <w:bookmarkEnd w:id="575"/>
      <w:bookmarkEnd w:id="576"/>
      <w:bookmarkEnd w:id="577"/>
      <w:bookmarkEnd w:id="578"/>
      <w:bookmarkEnd w:id="579"/>
      <w:bookmarkEnd w:id="580"/>
      <w:bookmarkEnd w:id="5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005"/>
      <w:r w:rsidRPr="00C236C0">
        <w:rPr>
          <w:szCs w:val="24"/>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Pr>
          <w:szCs w:val="24"/>
        </w:rPr>
        <w:t>Сводной таблицы стоимости</w:t>
      </w:r>
      <w:bookmarkEnd w:id="596"/>
      <w:bookmarkEnd w:id="597"/>
      <w:bookmarkEnd w:id="598"/>
      <w:bookmarkEnd w:id="599"/>
      <w:bookmarkEnd w:id="600"/>
      <w:bookmarkEnd w:id="601"/>
      <w:r w:rsidR="00F04258" w:rsidRPr="00F04258">
        <w:rPr>
          <w:bCs w:val="0"/>
          <w:szCs w:val="24"/>
        </w:rPr>
        <w:t xml:space="preserve"> </w:t>
      </w:r>
      <w:r w:rsidR="00F04258" w:rsidRPr="009A70A4">
        <w:rPr>
          <w:bCs w:val="0"/>
          <w:szCs w:val="24"/>
        </w:rPr>
        <w:t>поставок</w:t>
      </w:r>
      <w:bookmarkEnd w:id="6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3" w:name="_Toc176765534"/>
      <w:bookmarkStart w:id="604" w:name="_Toc198979983"/>
      <w:bookmarkStart w:id="605" w:name="_Toc217466315"/>
      <w:bookmarkStart w:id="606" w:name="_Toc217702856"/>
      <w:bookmarkStart w:id="607" w:name="_Toc233601974"/>
      <w:bookmarkStart w:id="608" w:name="_Toc263343460"/>
      <w:r w:rsidRPr="00F647F7">
        <w:rPr>
          <w:b w:val="0"/>
          <w:szCs w:val="24"/>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57139"/>
      <w:bookmarkStart w:id="616" w:name="_Toc440359694"/>
      <w:bookmarkStart w:id="617" w:name="_Toc440632158"/>
      <w:bookmarkStart w:id="618" w:name="_Toc440875978"/>
      <w:bookmarkStart w:id="619" w:name="_Toc441131006"/>
      <w:r w:rsidRPr="00C236C0">
        <w:rPr>
          <w:szCs w:val="24"/>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122B7">
        <w:rPr>
          <w:sz w:val="24"/>
          <w:szCs w:val="24"/>
        </w:rPr>
        <w:fldChar w:fldCharType="begin"/>
      </w:r>
      <w:r w:rsidR="00D56F8C">
        <w:rPr>
          <w:sz w:val="24"/>
          <w:szCs w:val="24"/>
        </w:rPr>
        <w:instrText xml:space="preserve"> REF _Ref86826666 \r \h </w:instrText>
      </w:r>
      <w:r w:rsidR="008122B7">
        <w:rPr>
          <w:sz w:val="24"/>
          <w:szCs w:val="24"/>
        </w:rPr>
      </w:r>
      <w:r w:rsidR="008122B7">
        <w:rPr>
          <w:sz w:val="24"/>
          <w:szCs w:val="24"/>
        </w:rPr>
        <w:fldChar w:fldCharType="separate"/>
      </w:r>
      <w:r w:rsidR="00DA7E38">
        <w:rPr>
          <w:sz w:val="24"/>
          <w:szCs w:val="24"/>
        </w:rPr>
        <w:t>5.3</w:t>
      </w:r>
      <w:r w:rsidR="008122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122B7">
        <w:rPr>
          <w:sz w:val="24"/>
          <w:szCs w:val="24"/>
        </w:rPr>
        <w:fldChar w:fldCharType="begin"/>
      </w:r>
      <w:r w:rsidR="004E7FE3">
        <w:rPr>
          <w:sz w:val="24"/>
          <w:szCs w:val="24"/>
        </w:rPr>
        <w:instrText xml:space="preserve"> REF _Ref440292752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B86686">
        <w:rPr>
          <w:sz w:val="24"/>
          <w:szCs w:val="24"/>
        </w:rPr>
        <w:t xml:space="preserve"> и </w:t>
      </w:r>
      <w:r w:rsidR="008122B7">
        <w:rPr>
          <w:sz w:val="24"/>
          <w:szCs w:val="24"/>
        </w:rPr>
        <w:fldChar w:fldCharType="begin"/>
      </w:r>
      <w:r w:rsidR="004E7FE3">
        <w:rPr>
          <w:sz w:val="24"/>
          <w:szCs w:val="24"/>
        </w:rPr>
        <w:instrText xml:space="preserve"> REF _Ref440292779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0" w:name="_Ref86826666"/>
      <w:bookmarkStart w:id="621" w:name="_Toc90385112"/>
      <w:bookmarkStart w:id="622" w:name="_Toc98253925"/>
      <w:bookmarkStart w:id="623" w:name="_Toc165173853"/>
      <w:bookmarkStart w:id="624" w:name="_Toc423423669"/>
      <w:bookmarkStart w:id="625"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0385113"/>
      <w:bookmarkStart w:id="627" w:name="_Toc98253926"/>
      <w:bookmarkStart w:id="628" w:name="_Toc157248180"/>
      <w:bookmarkStart w:id="629" w:name="_Toc157496549"/>
      <w:bookmarkStart w:id="630" w:name="_Toc158206088"/>
      <w:bookmarkStart w:id="631" w:name="_Toc164057773"/>
      <w:bookmarkStart w:id="632" w:name="_Toc164137123"/>
      <w:bookmarkStart w:id="633" w:name="_Toc164161283"/>
      <w:bookmarkStart w:id="634" w:name="_Toc165173854"/>
      <w:bookmarkStart w:id="635" w:name="_Ref193690005"/>
      <w:bookmarkStart w:id="636" w:name="_Toc439170679"/>
      <w:bookmarkStart w:id="637" w:name="_Toc439172781"/>
      <w:bookmarkStart w:id="638" w:name="_Toc439173225"/>
      <w:bookmarkStart w:id="639" w:name="_Toc439238221"/>
      <w:bookmarkStart w:id="640" w:name="_Toc439252769"/>
      <w:bookmarkStart w:id="641" w:name="_Toc439323743"/>
      <w:bookmarkStart w:id="642" w:name="_Toc440357141"/>
      <w:bookmarkStart w:id="643" w:name="_Toc440359696"/>
      <w:bookmarkStart w:id="644" w:name="_Toc440632160"/>
      <w:bookmarkStart w:id="645" w:name="_Toc440875980"/>
      <w:bookmarkStart w:id="646" w:name="_Toc441131008"/>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r w:rsidRPr="00C236C0">
        <w:rPr>
          <w:szCs w:val="24"/>
        </w:rPr>
        <w:t>технического предложения</w:t>
      </w:r>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57142"/>
      <w:bookmarkStart w:id="670" w:name="_Toc440359697"/>
      <w:bookmarkStart w:id="671" w:name="_Toc440632161"/>
      <w:bookmarkStart w:id="672" w:name="_Toc440875981"/>
      <w:bookmarkStart w:id="673" w:name="_Toc441131009"/>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122B7">
        <w:rPr>
          <w:sz w:val="24"/>
          <w:szCs w:val="24"/>
        </w:rPr>
        <w:fldChar w:fldCharType="begin"/>
      </w:r>
      <w:r w:rsidR="0019725C">
        <w:rPr>
          <w:sz w:val="24"/>
          <w:szCs w:val="24"/>
        </w:rPr>
        <w:instrText xml:space="preserve"> REF _Ref440292555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122B7">
        <w:rPr>
          <w:sz w:val="24"/>
          <w:szCs w:val="24"/>
        </w:rPr>
        <w:fldChar w:fldCharType="begin"/>
      </w:r>
      <w:r w:rsidR="00D56F8C">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122B7">
        <w:rPr>
          <w:sz w:val="24"/>
          <w:szCs w:val="24"/>
        </w:rPr>
        <w:fldChar w:fldCharType="begin"/>
      </w:r>
      <w:r w:rsidR="0019725C">
        <w:rPr>
          <w:sz w:val="24"/>
          <w:szCs w:val="24"/>
        </w:rPr>
        <w:instrText xml:space="preserve"> REF _Ref440292618 \r \h </w:instrText>
      </w:r>
      <w:r w:rsidR="008122B7">
        <w:rPr>
          <w:sz w:val="24"/>
          <w:szCs w:val="24"/>
        </w:rPr>
      </w:r>
      <w:r w:rsidR="008122B7">
        <w:rPr>
          <w:sz w:val="24"/>
          <w:szCs w:val="24"/>
        </w:rPr>
        <w:fldChar w:fldCharType="separate"/>
      </w:r>
      <w:r w:rsidR="00DA7E38">
        <w:rPr>
          <w:sz w:val="24"/>
          <w:szCs w:val="24"/>
        </w:rPr>
        <w:t>4.4.1</w:t>
      </w:r>
      <w:r w:rsidR="008122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4"/>
      <w:bookmarkEnd w:id="675"/>
      <w:bookmarkEnd w:id="676"/>
      <w:bookmarkEnd w:id="677"/>
      <w:bookmarkEnd w:id="678"/>
      <w:bookmarkEnd w:id="679"/>
      <w:bookmarkEnd w:id="6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57144"/>
      <w:bookmarkStart w:id="696" w:name="_Toc440359699"/>
      <w:bookmarkStart w:id="697" w:name="_Toc440632163"/>
      <w:bookmarkStart w:id="698" w:name="_Toc440875983"/>
      <w:bookmarkStart w:id="699" w:name="_Toc441131011"/>
      <w:r w:rsidRPr="00F647F7">
        <w:rPr>
          <w:b w:val="0"/>
          <w:szCs w:val="24"/>
        </w:rPr>
        <w:t xml:space="preserve">Форма </w:t>
      </w:r>
      <w:bookmarkEnd w:id="681"/>
      <w:r w:rsidRPr="00F647F7">
        <w:rPr>
          <w:b w:val="0"/>
          <w:szCs w:val="24"/>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512B0F">
        <w:rPr>
          <w:b w:val="0"/>
          <w:szCs w:val="24"/>
        </w:rPr>
        <w:t>выполнения поставок</w:t>
      </w:r>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0" w:name="_Toc171070556"/>
      <w:bookmarkStart w:id="701" w:name="_Toc98253927"/>
      <w:bookmarkStart w:id="702" w:name="_Toc176605808"/>
      <w:bookmarkStart w:id="703" w:name="_Toc176611017"/>
      <w:bookmarkStart w:id="704" w:name="_Toc176611073"/>
      <w:bookmarkStart w:id="705" w:name="_Toc176668676"/>
      <w:bookmarkStart w:id="706" w:name="_Toc176684336"/>
      <w:bookmarkStart w:id="707" w:name="_Toc176746279"/>
      <w:bookmarkStart w:id="708" w:name="_Toc176747346"/>
      <w:bookmarkStart w:id="709" w:name="_Toc198979988"/>
      <w:bookmarkStart w:id="710" w:name="_Toc217466324"/>
      <w:bookmarkStart w:id="711" w:name="_Toc217702862"/>
      <w:bookmarkStart w:id="712" w:name="_Toc233601980"/>
      <w:bookmarkStart w:id="713" w:name="_Toc263343466"/>
      <w:r w:rsidRPr="00F647F7">
        <w:rPr>
          <w:b w:val="0"/>
          <w:szCs w:val="24"/>
        </w:rPr>
        <w:br w:type="page"/>
      </w:r>
      <w:bookmarkStart w:id="714" w:name="_Toc439170683"/>
      <w:bookmarkStart w:id="715" w:name="_Toc439172785"/>
      <w:bookmarkStart w:id="716" w:name="_Toc439173229"/>
      <w:bookmarkStart w:id="717" w:name="_Toc439238225"/>
      <w:bookmarkStart w:id="718" w:name="_Toc439252773"/>
      <w:bookmarkStart w:id="719" w:name="_Toc439323747"/>
      <w:bookmarkStart w:id="720" w:name="_Toc440357145"/>
      <w:bookmarkStart w:id="721" w:name="_Toc440359700"/>
      <w:bookmarkStart w:id="722" w:name="_Toc440632164"/>
      <w:bookmarkStart w:id="723" w:name="_Toc440875984"/>
      <w:bookmarkStart w:id="724" w:name="_Toc441131012"/>
      <w:r w:rsidRPr="00F647F7">
        <w:rPr>
          <w:b w:val="0"/>
          <w:szCs w:val="24"/>
        </w:rPr>
        <w:lastRenderedPageBreak/>
        <w:t>Инструкции по заполнению</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8122B7">
        <w:rPr>
          <w:sz w:val="24"/>
          <w:szCs w:val="24"/>
        </w:rPr>
        <w:fldChar w:fldCharType="begin"/>
      </w:r>
      <w:r w:rsidR="00D56F8C">
        <w:rPr>
          <w:sz w:val="24"/>
          <w:szCs w:val="24"/>
        </w:rPr>
        <w:instrText xml:space="preserve"> REF _Ref440273986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5"/>
      <w:bookmarkEnd w:id="656"/>
      <w:bookmarkEnd w:id="726"/>
      <w:bookmarkEnd w:id="727"/>
      <w:bookmarkEnd w:id="728"/>
      <w:bookmarkEnd w:id="729"/>
      <w:bookmarkEnd w:id="730"/>
      <w:bookmarkEnd w:id="7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2"/>
      <w:bookmarkEnd w:id="733"/>
      <w:bookmarkEnd w:id="734"/>
      <w:bookmarkEnd w:id="735"/>
      <w:bookmarkEnd w:id="736"/>
      <w:bookmarkEnd w:id="737"/>
      <w:bookmarkEnd w:id="738"/>
      <w:bookmarkEnd w:id="739"/>
      <w:bookmarkEnd w:id="740"/>
      <w:bookmarkEnd w:id="741"/>
      <w:bookmarkEnd w:id="742"/>
      <w:r w:rsidRPr="00F647F7">
        <w:rPr>
          <w:b w:val="0"/>
          <w:szCs w:val="24"/>
        </w:rPr>
        <w:t xml:space="preserve"> </w:t>
      </w:r>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2B7">
        <w:rPr>
          <w:sz w:val="24"/>
          <w:szCs w:val="24"/>
        </w:rPr>
        <w:fldChar w:fldCharType="begin"/>
      </w:r>
      <w:r>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2B7">
        <w:rPr>
          <w:sz w:val="24"/>
          <w:szCs w:val="24"/>
        </w:rPr>
        <w:fldChar w:fldCharType="begin"/>
      </w:r>
      <w:r w:rsidR="00D56F8C">
        <w:rPr>
          <w:sz w:val="24"/>
          <w:szCs w:val="24"/>
        </w:rPr>
        <w:instrText xml:space="preserve"> REF _Ref440274025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122B7">
        <w:rPr>
          <w:sz w:val="24"/>
          <w:szCs w:val="24"/>
        </w:rPr>
        <w:fldChar w:fldCharType="begin"/>
      </w:r>
      <w:r w:rsidR="00D56F8C">
        <w:rPr>
          <w:sz w:val="24"/>
          <w:szCs w:val="24"/>
        </w:rPr>
        <w:instrText xml:space="preserve"> REF _Ref294695546 \r \h </w:instrText>
      </w:r>
      <w:r w:rsidR="008122B7">
        <w:rPr>
          <w:sz w:val="24"/>
          <w:szCs w:val="24"/>
        </w:rPr>
      </w:r>
      <w:r w:rsidR="008122B7">
        <w:rPr>
          <w:sz w:val="24"/>
          <w:szCs w:val="24"/>
        </w:rPr>
        <w:fldChar w:fldCharType="separate"/>
      </w:r>
      <w:r w:rsidR="00DA7E38">
        <w:rPr>
          <w:sz w:val="24"/>
          <w:szCs w:val="24"/>
        </w:rPr>
        <w:t xml:space="preserve"> 1.2.6 </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7"/>
      <w:r w:rsidRPr="00F647F7">
        <w:lastRenderedPageBreak/>
        <w:t>Анкета (форма 6)</w:t>
      </w:r>
      <w:bookmarkEnd w:id="761"/>
      <w:bookmarkEnd w:id="762"/>
      <w:bookmarkEnd w:id="763"/>
      <w:bookmarkEnd w:id="764"/>
      <w:bookmarkEnd w:id="765"/>
      <w:bookmarkEnd w:id="766"/>
      <w:bookmarkEnd w:id="767"/>
      <w:bookmarkEnd w:id="768"/>
    </w:p>
    <w:p w:rsidR="004F4D80" w:rsidRPr="00F647F7" w:rsidRDefault="004F4D80" w:rsidP="004F4D80">
      <w:pPr>
        <w:pStyle w:val="3"/>
        <w:rPr>
          <w:b w:val="0"/>
          <w:szCs w:val="24"/>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F647F7">
        <w:rPr>
          <w:b w:val="0"/>
          <w:szCs w:val="24"/>
        </w:rPr>
        <w:t xml:space="preserve">Форма Анкеты </w:t>
      </w:r>
      <w:r w:rsidR="00C236C0">
        <w:rPr>
          <w:b w:val="0"/>
          <w:szCs w:val="24"/>
        </w:rPr>
        <w:t>Участник</w:t>
      </w:r>
      <w:r>
        <w:rPr>
          <w:b w:val="0"/>
          <w:szCs w:val="24"/>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D73790">
        <w:rPr>
          <w:b w:val="0"/>
          <w:szCs w:val="24"/>
        </w:rPr>
        <w:lastRenderedPageBreak/>
        <w:t xml:space="preserve">Форма </w:t>
      </w:r>
      <w:bookmarkEnd w:id="786"/>
      <w:bookmarkEnd w:id="787"/>
      <w:bookmarkEnd w:id="788"/>
      <w:bookmarkEnd w:id="7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0"/>
      <w:bookmarkEnd w:id="791"/>
      <w:bookmarkEnd w:id="792"/>
      <w:bookmarkEnd w:id="793"/>
      <w:bookmarkEnd w:id="794"/>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9" w:name="_Toc125426243"/>
      <w:bookmarkStart w:id="800" w:name="_Toc396984070"/>
      <w:bookmarkStart w:id="801" w:name="_Toc423423673"/>
      <w:r>
        <w:br w:type="page"/>
      </w:r>
    </w:p>
    <w:p w:rsidR="004F4D80" w:rsidRPr="007417E6" w:rsidRDefault="004F4D80" w:rsidP="004F4D80">
      <w:pPr>
        <w:pStyle w:val="3"/>
        <w:rPr>
          <w:sz w:val="22"/>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Pr>
          <w:szCs w:val="24"/>
        </w:rPr>
        <w:lastRenderedPageBreak/>
        <w:t>Инструкции по заполнению</w:t>
      </w:r>
      <w:bookmarkEnd w:id="799"/>
      <w:r>
        <w:rPr>
          <w:szCs w:val="24"/>
        </w:rPr>
        <w:t xml:space="preserve"> Анкеты </w:t>
      </w:r>
      <w:r w:rsidR="00C236C0">
        <w:rPr>
          <w:szCs w:val="24"/>
        </w:rPr>
        <w:t>Участник</w:t>
      </w:r>
      <w:r>
        <w:rPr>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F647F7">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D904EF" w:rsidRDefault="004F4D80" w:rsidP="004F4D80">
      <w:pPr>
        <w:pStyle w:val="3"/>
        <w:rPr>
          <w:szCs w:val="24"/>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D904EF">
        <w:rPr>
          <w:szCs w:val="24"/>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Pr>
          <w:szCs w:val="24"/>
        </w:rPr>
        <w:br w:type="page"/>
      </w:r>
    </w:p>
    <w:p w:rsidR="004F4D80" w:rsidRPr="00D904EF" w:rsidRDefault="004F4D80" w:rsidP="004F4D80">
      <w:pPr>
        <w:pStyle w:val="3"/>
        <w:rPr>
          <w:szCs w:val="24"/>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D904EF">
        <w:rPr>
          <w:szCs w:val="24"/>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Pr>
          <w:sz w:val="24"/>
          <w:szCs w:val="24"/>
        </w:rPr>
        <w:fldChar w:fldCharType="begin"/>
      </w:r>
      <w:r w:rsidR="00D90031">
        <w:rPr>
          <w:sz w:val="24"/>
          <w:szCs w:val="24"/>
        </w:rPr>
        <w:instrText xml:space="preserve"> REF _Ref440274159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F647F7">
        <w:lastRenderedPageBreak/>
        <w:t xml:space="preserve">Справка о кадровых ресурсах (форма </w:t>
      </w:r>
      <w:r w:rsidR="000D67AD">
        <w:t>8</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D904EF">
        <w:rPr>
          <w:szCs w:val="24"/>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Pr>
          <w:b/>
          <w:szCs w:val="24"/>
        </w:rPr>
        <w:br w:type="page"/>
      </w:r>
    </w:p>
    <w:p w:rsidR="004F4D80" w:rsidRPr="00D904EF" w:rsidRDefault="004F4D80" w:rsidP="004F4D80">
      <w:pPr>
        <w:pStyle w:val="3"/>
        <w:rPr>
          <w:szCs w:val="24"/>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3"/>
      <w:bookmarkEnd w:id="904"/>
      <w:bookmarkEnd w:id="905"/>
      <w:bookmarkEnd w:id="906"/>
      <w:bookmarkEnd w:id="907"/>
      <w:bookmarkEnd w:id="908"/>
    </w:p>
    <w:p w:rsidR="004F4D80" w:rsidRPr="00D904EF" w:rsidRDefault="004F4D80" w:rsidP="004F4D80">
      <w:pPr>
        <w:pStyle w:val="3"/>
        <w:rPr>
          <w:szCs w:val="24"/>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Pr>
          <w:b/>
          <w:szCs w:val="24"/>
        </w:rPr>
        <w:br w:type="page"/>
      </w:r>
    </w:p>
    <w:p w:rsidR="004F4D80" w:rsidRPr="00D904EF" w:rsidRDefault="004F4D80" w:rsidP="004F4D80">
      <w:pPr>
        <w:pStyle w:val="3"/>
        <w:rPr>
          <w:szCs w:val="24"/>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Pr>
          <w:sz w:val="22"/>
          <w:szCs w:val="22"/>
        </w:rPr>
        <w:lastRenderedPageBreak/>
        <w:t>Письмо</w:t>
      </w:r>
      <w:r w:rsidRPr="007417E6">
        <w:rPr>
          <w:sz w:val="22"/>
          <w:szCs w:val="22"/>
        </w:rPr>
        <w:t xml:space="preserve"> </w:t>
      </w:r>
      <w:bookmarkEnd w:id="954"/>
      <w:r>
        <w:rPr>
          <w:sz w:val="22"/>
          <w:szCs w:val="22"/>
        </w:rPr>
        <w:t>производителя продукции (форма 1</w:t>
      </w:r>
      <w:r w:rsidR="000D67AD">
        <w:rPr>
          <w:sz w:val="22"/>
          <w:szCs w:val="22"/>
        </w:rPr>
        <w:t>0</w:t>
      </w:r>
      <w:r>
        <w:rPr>
          <w:sz w:val="22"/>
          <w:szCs w:val="22"/>
        </w:rPr>
        <w:t>)</w:t>
      </w:r>
      <w:bookmarkEnd w:id="955"/>
      <w:bookmarkEnd w:id="956"/>
      <w:bookmarkEnd w:id="957"/>
      <w:bookmarkEnd w:id="958"/>
      <w:bookmarkEnd w:id="959"/>
      <w:bookmarkEnd w:id="960"/>
    </w:p>
    <w:p w:rsidR="004F4D80" w:rsidRPr="00F647F7" w:rsidRDefault="004F4D80" w:rsidP="004F4D80">
      <w:pPr>
        <w:pStyle w:val="3"/>
        <w:rPr>
          <w:szCs w:val="24"/>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F647F7">
        <w:rPr>
          <w:szCs w:val="24"/>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2" w:name="_Toc423423680"/>
      <w:bookmarkStart w:id="973" w:name="_Ref440272035"/>
      <w:bookmarkStart w:id="974" w:name="_Ref440274733"/>
      <w:bookmarkStart w:id="975"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1"/>
      <w:bookmarkEnd w:id="972"/>
      <w:bookmarkEnd w:id="973"/>
      <w:bookmarkEnd w:id="974"/>
      <w:bookmarkEnd w:id="975"/>
    </w:p>
    <w:p w:rsidR="004F4D80" w:rsidRPr="00E87023" w:rsidRDefault="004F4D80" w:rsidP="004F4D80">
      <w:pPr>
        <w:pStyle w:val="3"/>
        <w:rPr>
          <w:sz w:val="22"/>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D27071">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1" w:name="_Toc423423683"/>
      <w:bookmarkStart w:id="1012" w:name="_Ref440272051"/>
      <w:bookmarkStart w:id="1013" w:name="_Ref440274744"/>
      <w:bookmarkStart w:id="1014"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0"/>
      <w:bookmarkEnd w:id="1011"/>
      <w:bookmarkEnd w:id="1012"/>
      <w:bookmarkEnd w:id="1013"/>
      <w:bookmarkEnd w:id="1014"/>
    </w:p>
    <w:p w:rsidR="004F4D80" w:rsidRPr="008C4223" w:rsidRDefault="004F4D80" w:rsidP="004F4D80">
      <w:pPr>
        <w:pStyle w:val="3"/>
        <w:rPr>
          <w:szCs w:val="24"/>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C4223">
        <w:rPr>
          <w:szCs w:val="24"/>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0D70B6">
        <w:rPr>
          <w:szCs w:val="24"/>
        </w:rPr>
        <w:t>Согласия на обработку персональных данных</w:t>
      </w:r>
      <w:bookmarkEnd w:id="1026"/>
      <w:bookmarkEnd w:id="1027"/>
      <w:bookmarkEnd w:id="1028"/>
      <w:bookmarkEnd w:id="1029"/>
      <w:bookmarkEnd w:id="1030"/>
      <w:bookmarkEnd w:id="103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5A2CAE">
        <w:rPr>
          <w:szCs w:val="24"/>
        </w:rPr>
        <w:lastRenderedPageBreak/>
        <w:t>Инструкции по заполнению</w:t>
      </w:r>
      <w:bookmarkEnd w:id="1032"/>
      <w:bookmarkEnd w:id="1033"/>
      <w:bookmarkEnd w:id="1034"/>
      <w:bookmarkEnd w:id="1035"/>
      <w:bookmarkEnd w:id="1036"/>
      <w:bookmarkEnd w:id="1037"/>
      <w:bookmarkEnd w:id="103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9" w:name="_Ref440272256"/>
      <w:bookmarkStart w:id="1040" w:name="_Ref440272678"/>
      <w:bookmarkStart w:id="1041" w:name="_Ref440274944"/>
      <w:bookmarkStart w:id="1042" w:name="_Toc441131037"/>
      <w:r w:rsidRPr="007A6A39">
        <w:lastRenderedPageBreak/>
        <w:t>Соглашение о неустойке (форма 1</w:t>
      </w:r>
      <w:r w:rsidR="000D67AD">
        <w:t>3</w:t>
      </w:r>
      <w:r w:rsidRPr="007A6A39">
        <w:t>)</w:t>
      </w:r>
      <w:bookmarkEnd w:id="1039"/>
      <w:bookmarkEnd w:id="1040"/>
      <w:bookmarkEnd w:id="1041"/>
      <w:bookmarkEnd w:id="1042"/>
    </w:p>
    <w:p w:rsidR="007A6A39" w:rsidRPr="007A6A39" w:rsidRDefault="007A6A39" w:rsidP="007A6A39">
      <w:pPr>
        <w:pStyle w:val="3"/>
        <w:rPr>
          <w:szCs w:val="24"/>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7A6A39">
        <w:rPr>
          <w:szCs w:val="24"/>
        </w:rPr>
        <w:t>Форма соглашени</w:t>
      </w:r>
      <w:r w:rsidR="00E47073">
        <w:rPr>
          <w:szCs w:val="24"/>
        </w:rPr>
        <w:t>я</w:t>
      </w:r>
      <w:r w:rsidRPr="007A6A39">
        <w:rPr>
          <w:szCs w:val="24"/>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7857E5">
        <w:rPr>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2B7">
        <w:rPr>
          <w:sz w:val="24"/>
          <w:szCs w:val="24"/>
        </w:rPr>
        <w:fldChar w:fldCharType="begin"/>
      </w:r>
      <w:r w:rsidR="00D90031">
        <w:rPr>
          <w:sz w:val="24"/>
          <w:szCs w:val="24"/>
        </w:rPr>
        <w:instrText xml:space="preserve"> REF _Ref191386461 \r \h </w:instrText>
      </w:r>
      <w:r w:rsidR="008122B7">
        <w:rPr>
          <w:sz w:val="24"/>
          <w:szCs w:val="24"/>
        </w:rPr>
      </w:r>
      <w:r w:rsidR="008122B7">
        <w:rPr>
          <w:sz w:val="24"/>
          <w:szCs w:val="24"/>
        </w:rPr>
        <w:fldChar w:fldCharType="separate"/>
      </w:r>
      <w:r w:rsidR="00DA7E38">
        <w:rPr>
          <w:sz w:val="24"/>
          <w:szCs w:val="24"/>
        </w:rPr>
        <w:t>3.3.10</w:t>
      </w:r>
      <w:r w:rsidR="008122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122B7">
        <w:rPr>
          <w:sz w:val="24"/>
          <w:szCs w:val="24"/>
        </w:rPr>
        <w:fldChar w:fldCharType="begin"/>
      </w:r>
      <w:r w:rsidR="00D90031">
        <w:rPr>
          <w:sz w:val="24"/>
          <w:szCs w:val="24"/>
        </w:rPr>
        <w:instrText xml:space="preserve"> REF _Ref440274337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122B7">
        <w:rPr>
          <w:sz w:val="24"/>
          <w:szCs w:val="24"/>
        </w:rPr>
        <w:fldChar w:fldCharType="begin"/>
      </w:r>
      <w:r w:rsidR="00D90031">
        <w:rPr>
          <w:sz w:val="24"/>
          <w:szCs w:val="24"/>
        </w:rPr>
        <w:instrText xml:space="preserve"> REF _Ref440274366 \r \h </w:instrText>
      </w:r>
      <w:r w:rsidR="008122B7">
        <w:rPr>
          <w:sz w:val="24"/>
          <w:szCs w:val="24"/>
        </w:rPr>
      </w:r>
      <w:r w:rsidR="008122B7">
        <w:rPr>
          <w:sz w:val="24"/>
          <w:szCs w:val="24"/>
        </w:rPr>
        <w:fldChar w:fldCharType="separate"/>
      </w:r>
      <w:r w:rsidR="00DA7E38">
        <w:rPr>
          <w:sz w:val="24"/>
          <w:szCs w:val="24"/>
        </w:rPr>
        <w:t>5.4</w:t>
      </w:r>
      <w:r w:rsidR="008122B7">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942" w:rsidRDefault="00563942">
      <w:pPr>
        <w:spacing w:line="240" w:lineRule="auto"/>
      </w:pPr>
      <w:r>
        <w:separator/>
      </w:r>
    </w:p>
  </w:endnote>
  <w:endnote w:type="continuationSeparator" w:id="0">
    <w:p w:rsidR="00563942" w:rsidRDefault="005639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3165A" w:rsidRDefault="0003165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Pr="00FA0376" w:rsidRDefault="0003165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23ABA">
      <w:rPr>
        <w:noProof/>
        <w:sz w:val="16"/>
        <w:szCs w:val="16"/>
        <w:lang w:eastAsia="ru-RU"/>
      </w:rPr>
      <w:t>28</w:t>
    </w:r>
    <w:r w:rsidRPr="00FA0376">
      <w:rPr>
        <w:sz w:val="16"/>
        <w:szCs w:val="16"/>
        <w:lang w:eastAsia="ru-RU"/>
      </w:rPr>
      <w:fldChar w:fldCharType="end"/>
    </w:r>
  </w:p>
  <w:p w:rsidR="0003165A" w:rsidRPr="00EE0539" w:rsidRDefault="0003165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04295">
      <w:rPr>
        <w:sz w:val="18"/>
        <w:szCs w:val="18"/>
      </w:rPr>
      <w:t xml:space="preserve">Договора на поставку </w:t>
    </w:r>
    <w:r w:rsidRPr="0003165A">
      <w:rPr>
        <w:sz w:val="18"/>
        <w:szCs w:val="18"/>
      </w:rPr>
      <w:t>печатной продукции</w:t>
    </w:r>
    <w:r w:rsidRPr="00704295">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942" w:rsidRDefault="00563942">
      <w:pPr>
        <w:spacing w:line="240" w:lineRule="auto"/>
      </w:pPr>
      <w:r>
        <w:separator/>
      </w:r>
    </w:p>
  </w:footnote>
  <w:footnote w:type="continuationSeparator" w:id="0">
    <w:p w:rsidR="00563942" w:rsidRDefault="00563942">
      <w:pPr>
        <w:spacing w:line="240" w:lineRule="auto"/>
      </w:pPr>
      <w:r>
        <w:continuationSeparator/>
      </w:r>
    </w:p>
  </w:footnote>
  <w:footnote w:id="1">
    <w:p w:rsidR="0003165A" w:rsidRDefault="0003165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3165A" w:rsidRDefault="0003165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Pr="00930031" w:rsidRDefault="0003165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65A" w:rsidRDefault="0003165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165A"/>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3ABA"/>
    <w:rsid w:val="00226150"/>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63942"/>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4890"/>
    <w:rsid w:val="006D58F3"/>
    <w:rsid w:val="006F457F"/>
    <w:rsid w:val="006F5FD5"/>
    <w:rsid w:val="006F758C"/>
    <w:rsid w:val="0070025A"/>
    <w:rsid w:val="00701001"/>
    <w:rsid w:val="007011E2"/>
    <w:rsid w:val="00702B2C"/>
    <w:rsid w:val="00704295"/>
    <w:rsid w:val="007044CB"/>
    <w:rsid w:val="00705286"/>
    <w:rsid w:val="0070668D"/>
    <w:rsid w:val="00711BC4"/>
    <w:rsid w:val="00717F60"/>
    <w:rsid w:val="00721B30"/>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14ECE"/>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DB2"/>
    <w:rsid w:val="00B12653"/>
    <w:rsid w:val="00B20653"/>
    <w:rsid w:val="00B21EC0"/>
    <w:rsid w:val="00B22B2F"/>
    <w:rsid w:val="00B24E19"/>
    <w:rsid w:val="00B26A26"/>
    <w:rsid w:val="00B27CCD"/>
    <w:rsid w:val="00B32859"/>
    <w:rsid w:val="00B37046"/>
    <w:rsid w:val="00B42AE0"/>
    <w:rsid w:val="00B42DA0"/>
    <w:rsid w:val="00B42F3B"/>
    <w:rsid w:val="00B47890"/>
    <w:rsid w:val="00B500A2"/>
    <w:rsid w:val="00B51A18"/>
    <w:rsid w:val="00B5307E"/>
    <w:rsid w:val="00B5344A"/>
    <w:rsid w:val="00B56312"/>
    <w:rsid w:val="00B618BA"/>
    <w:rsid w:val="00B71B9D"/>
    <w:rsid w:val="00B86662"/>
    <w:rsid w:val="00B91F40"/>
    <w:rsid w:val="00B92494"/>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3BB7"/>
    <w:rsid w:val="00C2544E"/>
    <w:rsid w:val="00C30AF4"/>
    <w:rsid w:val="00C33106"/>
    <w:rsid w:val="00C41228"/>
    <w:rsid w:val="00C421E1"/>
    <w:rsid w:val="00C47845"/>
    <w:rsid w:val="00C521DF"/>
    <w:rsid w:val="00C53A10"/>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B6337"/>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tabs>
        <w:tab w:val="num" w:pos="1800"/>
      </w:tabs>
      <w:ind w:left="1800" w:hanging="360"/>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tabs>
        <w:tab w:val="num" w:pos="0"/>
      </w:tabs>
      <w:suppressAutoHyphens w:val="0"/>
      <w:ind w:firstLine="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spacing w:before="480" w:after="360" w:line="240" w:lineRule="auto"/>
      <w:ind w:left="390" w:hanging="360"/>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FAF13-2301-4825-B629-881E6461C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73</Pages>
  <Words>22107</Words>
  <Characters>126011</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147823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47</cp:revision>
  <cp:lastPrinted>2015-12-29T14:27:00Z</cp:lastPrinted>
  <dcterms:created xsi:type="dcterms:W3CDTF">2016-01-12T11:24:00Z</dcterms:created>
  <dcterms:modified xsi:type="dcterms:W3CDTF">2016-01-28T07:37:00Z</dcterms:modified>
</cp:coreProperties>
</file>