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432A1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83351" w:rsidRPr="000D67AD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83351" w:rsidRPr="00B84B1E" w:rsidRDefault="00F8335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84B1E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84B1E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84B1E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84B1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84B1E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84B1E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84B1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ПАО «МРСК </w:t>
      </w:r>
      <w:proofErr w:type="gramStart"/>
      <w:r w:rsidRPr="007765E5">
        <w:rPr>
          <w:sz w:val="24"/>
          <w:szCs w:val="24"/>
        </w:rPr>
        <w:t>Центра»-</w:t>
      </w:r>
      <w:proofErr w:type="gramEnd"/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proofErr w:type="spellStart"/>
      <w:r>
        <w:rPr>
          <w:sz w:val="24"/>
          <w:szCs w:val="24"/>
        </w:rPr>
        <w:t>С.Н.Демидов</w:t>
      </w:r>
      <w:proofErr w:type="spellEnd"/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B24DE8">
        <w:rPr>
          <w:sz w:val="24"/>
          <w:szCs w:val="24"/>
        </w:rPr>
        <w:t>05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B24DE8">
        <w:rPr>
          <w:sz w:val="24"/>
          <w:szCs w:val="24"/>
        </w:rPr>
        <w:t>дека</w:t>
      </w:r>
      <w:r>
        <w:rPr>
          <w:sz w:val="24"/>
          <w:szCs w:val="24"/>
        </w:rPr>
        <w:t>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83351" w:rsidRPr="007765E5" w:rsidRDefault="00F83351" w:rsidP="00F83351">
      <w:pPr>
        <w:ind w:firstLine="0"/>
        <w:jc w:val="left"/>
        <w:rPr>
          <w:sz w:val="24"/>
          <w:szCs w:val="24"/>
        </w:rPr>
      </w:pP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B24DE8">
        <w:rPr>
          <w:b/>
          <w:kern w:val="36"/>
          <w:sz w:val="24"/>
          <w:szCs w:val="24"/>
        </w:rPr>
        <w:t>724</w:t>
      </w:r>
      <w:r w:rsidR="003F2F07">
        <w:rPr>
          <w:b/>
          <w:kern w:val="36"/>
          <w:sz w:val="24"/>
          <w:szCs w:val="24"/>
        </w:rPr>
        <w:t>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F83351" w:rsidRPr="007765E5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B24DE8">
        <w:rPr>
          <w:b/>
          <w:kern w:val="36"/>
          <w:sz w:val="24"/>
          <w:szCs w:val="24"/>
        </w:rPr>
        <w:t>05»</w:t>
      </w:r>
      <w:r w:rsidRPr="0082692F">
        <w:rPr>
          <w:b/>
          <w:kern w:val="36"/>
          <w:sz w:val="24"/>
          <w:szCs w:val="24"/>
        </w:rPr>
        <w:t xml:space="preserve"> </w:t>
      </w:r>
      <w:r w:rsidR="00B24DE8">
        <w:rPr>
          <w:b/>
          <w:kern w:val="36"/>
          <w:sz w:val="24"/>
          <w:szCs w:val="24"/>
        </w:rPr>
        <w:t>дека</w:t>
      </w:r>
      <w:r>
        <w:rPr>
          <w:b/>
          <w:kern w:val="36"/>
          <w:sz w:val="24"/>
          <w:szCs w:val="24"/>
        </w:rPr>
        <w:t>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B24DE8" w:rsidRPr="00B24DE8">
        <w:rPr>
          <w:b/>
          <w:sz w:val="24"/>
          <w:szCs w:val="24"/>
        </w:rPr>
        <w:t>Договора на оказание услуг по подготовке, переподготовке и повышению квалификации рабочих, специалистов и руководителей филиала ПАО «МРСК Центра» - «Белгородэнерго» на 2019 год для нужд ПАО МРСК Центра (филиал Белгородэнерго)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D77FC1" w:rsidRDefault="00F83351" w:rsidP="00F83351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>–</w:t>
      </w:r>
      <w:r w:rsidR="00F83351">
        <w:rPr>
          <w:iCs/>
          <w:sz w:val="24"/>
          <w:szCs w:val="24"/>
        </w:rPr>
        <w:t>филиал</w:t>
      </w:r>
      <w:r w:rsidR="007556FF" w:rsidRPr="007556FF">
        <w:rPr>
          <w:iCs/>
          <w:sz w:val="24"/>
          <w:szCs w:val="24"/>
        </w:rPr>
        <w:t xml:space="preserve"> ПАО «МРСК </w:t>
      </w:r>
      <w:r w:rsidR="007556FF" w:rsidRPr="00702B2C">
        <w:rPr>
          <w:iCs/>
          <w:sz w:val="24"/>
          <w:szCs w:val="24"/>
        </w:rPr>
        <w:t>Центра»</w:t>
      </w:r>
      <w:r w:rsidR="00F83351">
        <w:rPr>
          <w:iCs/>
          <w:sz w:val="24"/>
          <w:szCs w:val="24"/>
        </w:rPr>
        <w:t>-«Белгородэнерго»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</w:t>
      </w:r>
      <w:r w:rsidR="00F83351">
        <w:rPr>
          <w:iCs/>
          <w:sz w:val="24"/>
          <w:szCs w:val="24"/>
        </w:rPr>
        <w:t>308000</w:t>
      </w:r>
      <w:r w:rsidR="007556FF" w:rsidRPr="00702B2C">
        <w:rPr>
          <w:iCs/>
          <w:sz w:val="24"/>
          <w:szCs w:val="24"/>
        </w:rPr>
        <w:t xml:space="preserve">, г. </w:t>
      </w:r>
      <w:r w:rsidR="00F83351">
        <w:rPr>
          <w:iCs/>
          <w:sz w:val="24"/>
          <w:szCs w:val="24"/>
        </w:rPr>
        <w:t>Белгород</w:t>
      </w:r>
      <w:r w:rsidR="007556FF" w:rsidRPr="00702B2C">
        <w:rPr>
          <w:iCs/>
          <w:sz w:val="24"/>
          <w:szCs w:val="24"/>
        </w:rPr>
        <w:t xml:space="preserve">, ул. </w:t>
      </w:r>
      <w:r w:rsidR="00F83351">
        <w:rPr>
          <w:iCs/>
          <w:sz w:val="24"/>
          <w:szCs w:val="24"/>
        </w:rPr>
        <w:t>Преображенская</w:t>
      </w:r>
      <w:r w:rsidR="007556FF" w:rsidRPr="00702B2C">
        <w:rPr>
          <w:iCs/>
          <w:sz w:val="24"/>
          <w:szCs w:val="24"/>
        </w:rPr>
        <w:t>, 4</w:t>
      </w:r>
      <w:r w:rsidR="00F83351">
        <w:rPr>
          <w:iCs/>
          <w:sz w:val="24"/>
          <w:szCs w:val="24"/>
        </w:rPr>
        <w:t>2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83351" w:rsidRPr="00C751E9">
        <w:rPr>
          <w:iCs/>
          <w:sz w:val="24"/>
          <w:szCs w:val="24"/>
        </w:rPr>
        <w:t xml:space="preserve">Ведущий специалист  отдела закупочной деятельности управления логистики и МТО филиала ПАО «МРСК Центра» - «Белгородэнерго»:  </w:t>
      </w:r>
      <w:r w:rsidR="009A2753">
        <w:rPr>
          <w:iCs/>
          <w:sz w:val="24"/>
          <w:szCs w:val="24"/>
        </w:rPr>
        <w:t>Аверьянова</w:t>
      </w:r>
      <w:r w:rsidR="00F83351" w:rsidRPr="00C751E9">
        <w:rPr>
          <w:iCs/>
          <w:sz w:val="24"/>
          <w:szCs w:val="24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="009A2753" w:rsidRPr="009A2753">
          <w:rPr>
            <w:rStyle w:val="a7"/>
            <w:iCs/>
            <w:sz w:val="24"/>
            <w:szCs w:val="24"/>
          </w:rPr>
          <w:t>Averyanova.TN@mrsk-1.ru</w:t>
        </w:r>
      </w:hyperlink>
      <w:r w:rsidR="00F8335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F8335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F8335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F83351" w:rsidRPr="009A2753">
        <w:rPr>
          <w:iCs/>
          <w:sz w:val="24"/>
          <w:szCs w:val="24"/>
        </w:rPr>
        <w:t xml:space="preserve">– </w:t>
      </w:r>
      <w:r w:rsidR="009A2753" w:rsidRPr="009A2753">
        <w:rPr>
          <w:sz w:val="24"/>
          <w:szCs w:val="24"/>
        </w:rPr>
        <w:t xml:space="preserve">Голубоцких Ольга Ивановна  тел.: тел.: (4722) 30-40-87 </w:t>
      </w:r>
      <w:proofErr w:type="spellStart"/>
      <w:r w:rsidR="009A2753" w:rsidRPr="009A2753">
        <w:rPr>
          <w:sz w:val="24"/>
          <w:szCs w:val="24"/>
        </w:rPr>
        <w:t>Email</w:t>
      </w:r>
      <w:proofErr w:type="spellEnd"/>
      <w:r w:rsidR="009A2753" w:rsidRPr="009A2753">
        <w:rPr>
          <w:sz w:val="24"/>
          <w:szCs w:val="24"/>
        </w:rPr>
        <w:t xml:space="preserve">: </w:t>
      </w:r>
      <w:r w:rsidR="009A2753" w:rsidRPr="009A2753">
        <w:rPr>
          <w:rStyle w:val="a7"/>
          <w:sz w:val="24"/>
          <w:szCs w:val="24"/>
        </w:rPr>
        <w:t>Golubotskih.OI@mrsk-1.ru</w:t>
      </w:r>
      <w:r w:rsidR="00862664" w:rsidRPr="009A2753">
        <w:rPr>
          <w:sz w:val="24"/>
          <w:szCs w:val="24"/>
        </w:rPr>
        <w:t xml:space="preserve"> </w:t>
      </w:r>
      <w:r w:rsidR="004B5EB3" w:rsidRPr="009A2753">
        <w:rPr>
          <w:iCs/>
          <w:sz w:val="24"/>
          <w:szCs w:val="24"/>
        </w:rPr>
        <w:t>Изв</w:t>
      </w:r>
      <w:r w:rsidR="004B5EB3" w:rsidRPr="00F83351">
        <w:rPr>
          <w:iCs/>
          <w:sz w:val="24"/>
          <w:szCs w:val="24"/>
        </w:rPr>
        <w:t>ещени</w:t>
      </w:r>
      <w:r w:rsidRPr="00F83351">
        <w:rPr>
          <w:iCs/>
          <w:sz w:val="24"/>
          <w:szCs w:val="24"/>
        </w:rPr>
        <w:t>ем</w:t>
      </w:r>
      <w:r w:rsidRPr="00F83351">
        <w:rPr>
          <w:sz w:val="24"/>
          <w:szCs w:val="24"/>
        </w:rPr>
        <w:t xml:space="preserve"> о проведении открытого </w:t>
      </w:r>
      <w:r w:rsidRPr="00F83351">
        <w:rPr>
          <w:iCs/>
          <w:sz w:val="24"/>
          <w:szCs w:val="24"/>
        </w:rPr>
        <w:t>запроса предложений</w:t>
      </w:r>
      <w:r w:rsidRPr="00F83351">
        <w:rPr>
          <w:sz w:val="24"/>
          <w:szCs w:val="24"/>
        </w:rPr>
        <w:t xml:space="preserve">, опубликованным </w:t>
      </w:r>
      <w:r w:rsidRPr="00F83351">
        <w:rPr>
          <w:b/>
          <w:sz w:val="24"/>
          <w:szCs w:val="24"/>
        </w:rPr>
        <w:t>«</w:t>
      </w:r>
      <w:r w:rsidR="000F00FE">
        <w:rPr>
          <w:b/>
          <w:sz w:val="24"/>
          <w:szCs w:val="24"/>
        </w:rPr>
        <w:t>06</w:t>
      </w:r>
      <w:r w:rsidRPr="00F83351">
        <w:rPr>
          <w:b/>
          <w:sz w:val="24"/>
          <w:szCs w:val="24"/>
        </w:rPr>
        <w:t xml:space="preserve">» </w:t>
      </w:r>
      <w:r w:rsidR="000F00FE">
        <w:rPr>
          <w:b/>
          <w:sz w:val="24"/>
          <w:szCs w:val="24"/>
        </w:rPr>
        <w:t>дека</w:t>
      </w:r>
      <w:r w:rsidR="00D75B49">
        <w:rPr>
          <w:b/>
          <w:sz w:val="24"/>
          <w:szCs w:val="24"/>
        </w:rPr>
        <w:t>бря</w:t>
      </w:r>
      <w:r w:rsidRPr="00F83351">
        <w:rPr>
          <w:b/>
          <w:sz w:val="24"/>
          <w:szCs w:val="24"/>
        </w:rPr>
        <w:t xml:space="preserve"> </w:t>
      </w:r>
      <w:r w:rsidR="009C6DFC" w:rsidRPr="00F83351">
        <w:rPr>
          <w:b/>
          <w:sz w:val="24"/>
          <w:szCs w:val="24"/>
        </w:rPr>
        <w:t>2018</w:t>
      </w:r>
      <w:r w:rsidRPr="00F83351">
        <w:rPr>
          <w:b/>
          <w:sz w:val="24"/>
          <w:szCs w:val="24"/>
        </w:rPr>
        <w:t xml:space="preserve"> г.</w:t>
      </w:r>
      <w:r w:rsidRPr="00F83351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F83351">
          <w:rPr>
            <w:rStyle w:val="a7"/>
            <w:sz w:val="24"/>
            <w:szCs w:val="24"/>
          </w:rPr>
          <w:t>www.zakupki.</w:t>
        </w:r>
        <w:r w:rsidR="00345CCA" w:rsidRPr="00F83351">
          <w:rPr>
            <w:rStyle w:val="a7"/>
            <w:sz w:val="24"/>
            <w:szCs w:val="24"/>
            <w:lang w:val="en-US"/>
          </w:rPr>
          <w:t>gov</w:t>
        </w:r>
        <w:r w:rsidR="00345CCA" w:rsidRPr="00F83351">
          <w:rPr>
            <w:rStyle w:val="a7"/>
            <w:sz w:val="24"/>
            <w:szCs w:val="24"/>
          </w:rPr>
          <w:t>.ru</w:t>
        </w:r>
      </w:hyperlink>
      <w:r w:rsidRPr="00F83351">
        <w:rPr>
          <w:sz w:val="24"/>
          <w:szCs w:val="24"/>
        </w:rPr>
        <w:t>),</w:t>
      </w:r>
      <w:r w:rsidR="009D7F01" w:rsidRPr="00F83351">
        <w:rPr>
          <w:iCs/>
          <w:sz w:val="24"/>
          <w:szCs w:val="24"/>
        </w:rPr>
        <w:t xml:space="preserve"> </w:t>
      </w:r>
      <w:r w:rsidR="009D7F01" w:rsidRPr="00F83351">
        <w:rPr>
          <w:sz w:val="24"/>
          <w:szCs w:val="24"/>
        </w:rPr>
        <w:t xml:space="preserve">на сайте </w:t>
      </w:r>
      <w:r w:rsidR="007556FF" w:rsidRPr="00F83351">
        <w:rPr>
          <w:iCs/>
          <w:sz w:val="24"/>
          <w:szCs w:val="24"/>
        </w:rPr>
        <w:t>ПАО «МРСК Центра»</w:t>
      </w:r>
      <w:r w:rsidR="009D7F01" w:rsidRPr="00F83351">
        <w:rPr>
          <w:sz w:val="24"/>
          <w:szCs w:val="24"/>
        </w:rPr>
        <w:t xml:space="preserve"> (</w:t>
      </w:r>
      <w:hyperlink r:id="rId20" w:history="1">
        <w:r w:rsidR="007556FF" w:rsidRPr="00F83351">
          <w:rPr>
            <w:rStyle w:val="a7"/>
            <w:sz w:val="24"/>
            <w:szCs w:val="24"/>
          </w:rPr>
          <w:t>www.mrsk-1.ru</w:t>
        </w:r>
      </w:hyperlink>
      <w:r w:rsidR="00862664" w:rsidRPr="00F83351">
        <w:rPr>
          <w:sz w:val="24"/>
          <w:szCs w:val="24"/>
        </w:rPr>
        <w:t>)</w:t>
      </w:r>
      <w:r w:rsidR="00702B2C" w:rsidRPr="00F83351">
        <w:rPr>
          <w:sz w:val="24"/>
          <w:szCs w:val="24"/>
        </w:rPr>
        <w:t xml:space="preserve">, на сайте ЭТП, указанном в п. </w:t>
      </w:r>
      <w:r w:rsidR="00402725" w:rsidRPr="00F83351">
        <w:fldChar w:fldCharType="begin"/>
      </w:r>
      <w:r w:rsidR="00402725" w:rsidRPr="00F83351">
        <w:instrText xml:space="preserve"> REF _Ref440269836 \r \h  \* MERGEFORMAT </w:instrText>
      </w:r>
      <w:r w:rsidR="00402725" w:rsidRPr="00F83351">
        <w:fldChar w:fldCharType="separate"/>
      </w:r>
      <w:r w:rsidR="003B72EA" w:rsidRPr="00F83351">
        <w:rPr>
          <w:sz w:val="24"/>
          <w:szCs w:val="24"/>
        </w:rPr>
        <w:t>1.1.2</w:t>
      </w:r>
      <w:r w:rsidR="00402725" w:rsidRPr="00F83351">
        <w:fldChar w:fldCharType="end"/>
      </w:r>
      <w:r w:rsidR="00702B2C" w:rsidRPr="00F83351">
        <w:rPr>
          <w:sz w:val="24"/>
          <w:szCs w:val="24"/>
        </w:rPr>
        <w:t xml:space="preserve"> настоящей Документации,</w:t>
      </w:r>
      <w:r w:rsidR="009A7733" w:rsidRPr="00F83351">
        <w:rPr>
          <w:iCs/>
          <w:sz w:val="24"/>
          <w:szCs w:val="24"/>
        </w:rPr>
        <w:t xml:space="preserve"> </w:t>
      </w:r>
      <w:r w:rsidRPr="00F83351">
        <w:rPr>
          <w:iCs/>
          <w:sz w:val="24"/>
          <w:szCs w:val="24"/>
        </w:rPr>
        <w:t>приг</w:t>
      </w:r>
      <w:r w:rsidRPr="00F83351">
        <w:rPr>
          <w:sz w:val="24"/>
          <w:szCs w:val="24"/>
        </w:rPr>
        <w:t>ласило юридических лиц</w:t>
      </w:r>
      <w:r w:rsidR="005B75A6" w:rsidRPr="00F83351">
        <w:rPr>
          <w:sz w:val="24"/>
          <w:szCs w:val="24"/>
        </w:rPr>
        <w:t xml:space="preserve"> и физических лиц (в т.</w:t>
      </w:r>
      <w:r w:rsidR="003129D4" w:rsidRPr="00F83351">
        <w:rPr>
          <w:sz w:val="24"/>
          <w:szCs w:val="24"/>
        </w:rPr>
        <w:t xml:space="preserve"> </w:t>
      </w:r>
      <w:r w:rsidR="005B75A6" w:rsidRPr="00F83351">
        <w:rPr>
          <w:sz w:val="24"/>
          <w:szCs w:val="24"/>
        </w:rPr>
        <w:t>ч. индивидуальных предпринимателей)</w:t>
      </w:r>
      <w:r w:rsidR="00DC6125" w:rsidRPr="00F83351">
        <w:rPr>
          <w:sz w:val="24"/>
          <w:szCs w:val="24"/>
        </w:rPr>
        <w:t xml:space="preserve"> (далее - Участники)</w:t>
      </w:r>
      <w:r w:rsidR="009D7F01" w:rsidRPr="00F83351">
        <w:rPr>
          <w:sz w:val="24"/>
          <w:szCs w:val="24"/>
        </w:rPr>
        <w:t xml:space="preserve"> </w:t>
      </w:r>
      <w:r w:rsidR="004B5EB3" w:rsidRPr="00F83351">
        <w:rPr>
          <w:sz w:val="24"/>
          <w:szCs w:val="24"/>
        </w:rPr>
        <w:t>к участию в процедуре О</w:t>
      </w:r>
      <w:r w:rsidRPr="00F8335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83351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0F00FE" w:rsidRPr="00E16542">
        <w:rPr>
          <w:sz w:val="24"/>
          <w:szCs w:val="24"/>
          <w:lang w:eastAsia="x-none"/>
        </w:rPr>
        <w:t>Договора на оказание у</w:t>
      </w:r>
      <w:r w:rsidR="000F00FE" w:rsidRPr="00E16542">
        <w:rPr>
          <w:sz w:val="24"/>
          <w:szCs w:val="24"/>
        </w:rPr>
        <w:t>слуг по подготовке, переподготовке и повышению квалификации рабочих, специалистов и руководителей филиала ПАО «МРСК Центра» - «Белгородэнерго» на 2019 год для нужд ПАО МРСК Центра (филиал Белгородэнерго)</w:t>
      </w:r>
      <w:r w:rsidR="00F83351" w:rsidRPr="00F83351">
        <w:rPr>
          <w:sz w:val="24"/>
          <w:szCs w:val="24"/>
        </w:rPr>
        <w:t>, расположенного по адресу: РФ, 308000, г. Белгород, ул. Преображенская, д. 42.</w:t>
      </w:r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83351">
        <w:rPr>
          <w:sz w:val="24"/>
          <w:szCs w:val="24"/>
        </w:rPr>
        <w:t xml:space="preserve">Настоящий </w:t>
      </w:r>
      <w:r w:rsidR="004B5EB3" w:rsidRPr="00F83351">
        <w:rPr>
          <w:sz w:val="24"/>
          <w:szCs w:val="24"/>
        </w:rPr>
        <w:t>З</w:t>
      </w:r>
      <w:r w:rsidRPr="00F8335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F83351">
        <w:rPr>
          <w:sz w:val="24"/>
          <w:szCs w:val="24"/>
        </w:rPr>
        <w:t>электронной торговой площадки ПАО «</w:t>
      </w:r>
      <w:proofErr w:type="spellStart"/>
      <w:r w:rsidR="00D266B0" w:rsidRPr="00F83351">
        <w:rPr>
          <w:sz w:val="24"/>
          <w:szCs w:val="24"/>
        </w:rPr>
        <w:t>Россети</w:t>
      </w:r>
      <w:proofErr w:type="spellEnd"/>
      <w:r w:rsidR="00D266B0" w:rsidRPr="00F83351">
        <w:rPr>
          <w:sz w:val="24"/>
          <w:szCs w:val="24"/>
        </w:rPr>
        <w:t xml:space="preserve">» </w:t>
      </w:r>
      <w:hyperlink r:id="rId21" w:history="1">
        <w:r w:rsidR="00F83351" w:rsidRPr="00F83351">
          <w:rPr>
            <w:rStyle w:val="a7"/>
            <w:sz w:val="24"/>
            <w:szCs w:val="24"/>
          </w:rPr>
          <w:t>etp.rosseti.ru</w:t>
        </w:r>
      </w:hyperlink>
      <w:r w:rsidR="00D266B0" w:rsidRPr="00F83351">
        <w:rPr>
          <w:sz w:val="24"/>
          <w:szCs w:val="24"/>
        </w:rPr>
        <w:t xml:space="preserve"> </w:t>
      </w:r>
      <w:r w:rsidR="00702B2C" w:rsidRPr="00F83351">
        <w:rPr>
          <w:sz w:val="24"/>
          <w:szCs w:val="24"/>
        </w:rPr>
        <w:t>(далее — ЭТП)</w:t>
      </w:r>
      <w:r w:rsidR="005B75A6" w:rsidRPr="00F83351">
        <w:rPr>
          <w:sz w:val="24"/>
          <w:szCs w:val="24"/>
        </w:rPr>
        <w:t>.</w:t>
      </w:r>
      <w:bookmarkEnd w:id="14"/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proofErr w:type="gramStart"/>
      <w:r w:rsidRPr="00F83351">
        <w:rPr>
          <w:sz w:val="24"/>
          <w:szCs w:val="24"/>
        </w:rPr>
        <w:t>Заказчик</w:t>
      </w:r>
      <w:r w:rsidR="00702B2C" w:rsidRPr="00F83351">
        <w:rPr>
          <w:sz w:val="24"/>
          <w:szCs w:val="24"/>
        </w:rPr>
        <w:t xml:space="preserve">: </w:t>
      </w:r>
      <w:r w:rsidRPr="00F83351">
        <w:rPr>
          <w:sz w:val="24"/>
          <w:szCs w:val="24"/>
        </w:rPr>
        <w:t xml:space="preserve"> </w:t>
      </w:r>
      <w:r w:rsidR="00702B2C" w:rsidRPr="00F83351">
        <w:rPr>
          <w:iCs/>
          <w:sz w:val="24"/>
          <w:szCs w:val="24"/>
        </w:rPr>
        <w:t>ПАО</w:t>
      </w:r>
      <w:proofErr w:type="gramEnd"/>
      <w:r w:rsidR="00702B2C" w:rsidRPr="00F83351">
        <w:rPr>
          <w:iCs/>
          <w:sz w:val="24"/>
          <w:szCs w:val="24"/>
        </w:rPr>
        <w:t xml:space="preserve"> «МРСК Центра».</w:t>
      </w:r>
      <w:r w:rsidRPr="00F83351">
        <w:rPr>
          <w:rStyle w:val="aa"/>
          <w:sz w:val="24"/>
          <w:szCs w:val="24"/>
        </w:rPr>
        <w:t xml:space="preserve"> </w:t>
      </w:r>
      <w:bookmarkEnd w:id="15"/>
    </w:p>
    <w:p w:rsidR="008C4223" w:rsidRPr="00F8335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83351">
        <w:rPr>
          <w:sz w:val="24"/>
          <w:szCs w:val="24"/>
        </w:rPr>
        <w:t>Предмет З</w:t>
      </w:r>
      <w:r w:rsidR="00717F60" w:rsidRPr="00F83351">
        <w:rPr>
          <w:sz w:val="24"/>
          <w:szCs w:val="24"/>
        </w:rPr>
        <w:t>апроса предложений</w:t>
      </w:r>
      <w:r w:rsidR="00702B2C" w:rsidRPr="00F83351">
        <w:rPr>
          <w:sz w:val="24"/>
          <w:szCs w:val="24"/>
        </w:rPr>
        <w:t>:</w:t>
      </w:r>
      <w:bookmarkEnd w:id="16"/>
    </w:p>
    <w:p w:rsidR="00A40714" w:rsidRPr="00F8335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83351">
        <w:rPr>
          <w:b/>
          <w:sz w:val="24"/>
          <w:szCs w:val="24"/>
          <w:u w:val="single"/>
        </w:rPr>
        <w:t>Лот №1:</w:t>
      </w:r>
      <w:r w:rsidR="00717F60" w:rsidRPr="00F83351">
        <w:rPr>
          <w:sz w:val="24"/>
          <w:szCs w:val="24"/>
        </w:rPr>
        <w:t xml:space="preserve"> право заключения </w:t>
      </w:r>
      <w:bookmarkEnd w:id="17"/>
      <w:r w:rsidR="000F00FE" w:rsidRPr="00E16542">
        <w:rPr>
          <w:sz w:val="24"/>
          <w:szCs w:val="24"/>
          <w:lang w:eastAsia="x-none"/>
        </w:rPr>
        <w:t>Договора на оказание у</w:t>
      </w:r>
      <w:r w:rsidR="000F00FE" w:rsidRPr="00E16542">
        <w:rPr>
          <w:sz w:val="24"/>
          <w:szCs w:val="24"/>
        </w:rPr>
        <w:t>слуг по подготовке, переподготовке и повышению квалификации рабочих, специалистов и руководителей филиала ПАО «МРСК Центра» - «Белгородэнерго» на 2019 год для нужд ПАО МРСК Центра (филиал Белгородэнерго)</w:t>
      </w:r>
      <w:r w:rsidR="00702B2C" w:rsidRPr="00F83351">
        <w:rPr>
          <w:sz w:val="24"/>
          <w:szCs w:val="24"/>
        </w:rPr>
        <w:t>.</w:t>
      </w:r>
    </w:p>
    <w:p w:rsidR="008C4223" w:rsidRPr="00F8335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83351">
        <w:rPr>
          <w:sz w:val="24"/>
          <w:szCs w:val="24"/>
        </w:rPr>
        <w:t xml:space="preserve">Количество лотов: </w:t>
      </w:r>
      <w:r w:rsidRPr="00F83351">
        <w:rPr>
          <w:b/>
          <w:sz w:val="24"/>
          <w:szCs w:val="24"/>
        </w:rPr>
        <w:t>1 (один)</w:t>
      </w:r>
      <w:r w:rsidRPr="00F83351">
        <w:rPr>
          <w:sz w:val="24"/>
          <w:szCs w:val="24"/>
        </w:rPr>
        <w:t>.</w:t>
      </w:r>
    </w:p>
    <w:bookmarkEnd w:id="18"/>
    <w:p w:rsidR="00804801" w:rsidRPr="00F8335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83351">
        <w:rPr>
          <w:sz w:val="24"/>
          <w:szCs w:val="24"/>
        </w:rPr>
        <w:t xml:space="preserve">Частичное </w:t>
      </w:r>
      <w:r w:rsidR="00366652" w:rsidRPr="00F83351">
        <w:rPr>
          <w:sz w:val="24"/>
          <w:szCs w:val="24"/>
        </w:rPr>
        <w:t xml:space="preserve">оказание </w:t>
      </w:r>
      <w:r w:rsidR="00AD3EBC" w:rsidRPr="00F83351">
        <w:rPr>
          <w:sz w:val="24"/>
          <w:szCs w:val="24"/>
        </w:rPr>
        <w:t>услуг</w:t>
      </w:r>
      <w:r w:rsidRPr="00F83351">
        <w:rPr>
          <w:sz w:val="24"/>
          <w:szCs w:val="24"/>
        </w:rPr>
        <w:t xml:space="preserve"> не допускается.</w:t>
      </w:r>
    </w:p>
    <w:p w:rsidR="00717F60" w:rsidRPr="004C28F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83351">
        <w:rPr>
          <w:sz w:val="24"/>
          <w:szCs w:val="24"/>
        </w:rPr>
        <w:t>Сроки</w:t>
      </w:r>
      <w:r w:rsidR="00717F60" w:rsidRPr="00F83351">
        <w:rPr>
          <w:sz w:val="24"/>
          <w:szCs w:val="24"/>
        </w:rPr>
        <w:t xml:space="preserve"> </w:t>
      </w:r>
      <w:r w:rsidR="00366652" w:rsidRPr="00F83351">
        <w:rPr>
          <w:sz w:val="24"/>
          <w:szCs w:val="24"/>
        </w:rPr>
        <w:t>оказания услуг</w:t>
      </w:r>
      <w:r w:rsidR="00717F60" w:rsidRPr="00F83351">
        <w:rPr>
          <w:sz w:val="24"/>
          <w:szCs w:val="24"/>
        </w:rPr>
        <w:t xml:space="preserve">: </w:t>
      </w:r>
      <w:r w:rsidR="00F83351" w:rsidRPr="004C28F9">
        <w:rPr>
          <w:sz w:val="24"/>
          <w:szCs w:val="24"/>
        </w:rPr>
        <w:t>сроки, указаны в Приложении №1 к документации по запросу предложений</w:t>
      </w:r>
      <w:r w:rsidR="00717F60" w:rsidRPr="004C28F9">
        <w:rPr>
          <w:sz w:val="24"/>
          <w:szCs w:val="24"/>
        </w:rPr>
        <w:t>.</w:t>
      </w:r>
      <w:bookmarkEnd w:id="19"/>
    </w:p>
    <w:p w:rsidR="008D2928" w:rsidRPr="00F8335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8335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83351">
        <w:rPr>
          <w:sz w:val="24"/>
          <w:szCs w:val="24"/>
        </w:rPr>
        <w:t>территории Р</w:t>
      </w:r>
      <w:r w:rsidR="00A0540E" w:rsidRPr="00F83351">
        <w:rPr>
          <w:sz w:val="24"/>
          <w:szCs w:val="24"/>
        </w:rPr>
        <w:t xml:space="preserve">оссийской </w:t>
      </w:r>
      <w:r w:rsidR="00425F34" w:rsidRPr="00F83351">
        <w:rPr>
          <w:sz w:val="24"/>
          <w:szCs w:val="24"/>
        </w:rPr>
        <w:t>Ф</w:t>
      </w:r>
      <w:r w:rsidR="00A0540E" w:rsidRPr="00F83351">
        <w:rPr>
          <w:sz w:val="24"/>
          <w:szCs w:val="24"/>
        </w:rPr>
        <w:t>едерации</w:t>
      </w:r>
      <w:r w:rsidRPr="00F83351">
        <w:rPr>
          <w:sz w:val="24"/>
          <w:szCs w:val="24"/>
        </w:rPr>
        <w:t>.</w:t>
      </w:r>
      <w:bookmarkEnd w:id="20"/>
    </w:p>
    <w:p w:rsidR="00717F60" w:rsidRPr="00F8335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83351">
        <w:rPr>
          <w:iCs/>
          <w:sz w:val="24"/>
          <w:szCs w:val="24"/>
        </w:rPr>
        <w:t xml:space="preserve">Форма и порядок оплаты: </w:t>
      </w:r>
      <w:bookmarkEnd w:id="21"/>
      <w:r w:rsidR="000F00FE" w:rsidRPr="000F00FE">
        <w:rPr>
          <w:sz w:val="24"/>
          <w:szCs w:val="24"/>
        </w:rPr>
        <w:t xml:space="preserve">безналичный расчет, оплата производится в течение 30 (тридцати) рабочих дней с момента подписания </w:t>
      </w:r>
      <w:r w:rsidR="000F00FE" w:rsidRPr="000F00FE">
        <w:rPr>
          <w:rFonts w:eastAsia="Calibri"/>
          <w:sz w:val="24"/>
          <w:szCs w:val="24"/>
          <w:lang w:eastAsia="en-US"/>
        </w:rPr>
        <w:t>Сторонами Акта об оказании услуг и предоставления счет – факт</w:t>
      </w:r>
      <w:r w:rsidR="000F00FE" w:rsidRPr="000F00FE">
        <w:rPr>
          <w:rFonts w:eastAsia="Calibri"/>
          <w:sz w:val="24"/>
          <w:szCs w:val="24"/>
          <w:lang w:eastAsia="en-US"/>
        </w:rPr>
        <w:t>у</w:t>
      </w:r>
      <w:r w:rsidR="000F00FE" w:rsidRPr="000F00FE">
        <w:rPr>
          <w:rFonts w:eastAsia="Calibri"/>
          <w:sz w:val="24"/>
          <w:szCs w:val="24"/>
          <w:lang w:eastAsia="en-US"/>
        </w:rPr>
        <w:t>ры</w:t>
      </w:r>
      <w:r w:rsidR="000F00FE" w:rsidRPr="000F00FE">
        <w:rPr>
          <w:sz w:val="24"/>
          <w:szCs w:val="24"/>
        </w:rPr>
        <w:t>.</w:t>
      </w:r>
      <w:r w:rsidR="000F00FE" w:rsidRPr="000F00FE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</w:r>
      <w:r w:rsidR="000F00FE" w:rsidRPr="000F00FE">
        <w:rPr>
          <w:iCs/>
          <w:sz w:val="24"/>
          <w:szCs w:val="24"/>
        </w:rPr>
        <w:lastRenderedPageBreak/>
        <w:t>отдельными видами юридических лиц")</w:t>
      </w:r>
      <w:r w:rsidR="00691FB1" w:rsidRPr="00F83351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 xml:space="preserve">оплаты, не хуже </w:t>
      </w:r>
      <w:proofErr w:type="gramStart"/>
      <w:r w:rsidRPr="00AE1D21">
        <w:rPr>
          <w:sz w:val="24"/>
          <w:szCs w:val="24"/>
        </w:rPr>
        <w:t>условий</w:t>
      </w:r>
      <w:proofErr w:type="gramEnd"/>
      <w:r w:rsidRPr="00AE1D21">
        <w:rPr>
          <w:sz w:val="24"/>
          <w:szCs w:val="24"/>
        </w:rPr>
        <w:t xml:space="preserve">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</w:t>
      </w:r>
      <w:proofErr w:type="gramStart"/>
      <w:r w:rsidR="00717F60" w:rsidRPr="00E71A48">
        <w:rPr>
          <w:sz w:val="24"/>
          <w:szCs w:val="24"/>
        </w:rPr>
        <w:t>запроса предложений</w:t>
      </w:r>
      <w:proofErr w:type="gramEnd"/>
      <w:r w:rsidR="00717F60" w:rsidRPr="00E71A48">
        <w:rPr>
          <w:sz w:val="24"/>
          <w:szCs w:val="24"/>
        </w:rPr>
        <w:t xml:space="preserve">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</w:t>
      </w:r>
      <w:r w:rsidR="0099066F" w:rsidRPr="00E71A48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</w:t>
      </w:r>
      <w:proofErr w:type="gramStart"/>
      <w:r w:rsidR="003B72EA" w:rsidRPr="003B72EA">
        <w:rPr>
          <w:sz w:val="24"/>
          <w:szCs w:val="24"/>
        </w:rPr>
        <w:t xml:space="preserve">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не</w:t>
      </w:r>
      <w:proofErr w:type="gramEnd"/>
      <w:r w:rsidRPr="00E71A48">
        <w:rPr>
          <w:sz w:val="24"/>
          <w:szCs w:val="24"/>
        </w:rPr>
        <w:t xml:space="preserve">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</w:t>
      </w:r>
      <w:proofErr w:type="gramStart"/>
      <w:r w:rsidRPr="00E71A48">
        <w:rPr>
          <w:sz w:val="24"/>
          <w:szCs w:val="24"/>
        </w:rPr>
        <w:t>лицами</w:t>
      </w:r>
      <w:proofErr w:type="gramEnd"/>
      <w:r w:rsidRPr="00E71A48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lastRenderedPageBreak/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 xml:space="preserve">по договору с Обществом (Заказчиком) с нарушением условий, указанных в </w:t>
      </w:r>
      <w:proofErr w:type="gramStart"/>
      <w:r w:rsidRPr="006F543E">
        <w:rPr>
          <w:rFonts w:eastAsia="Calibri"/>
          <w:b w:val="0"/>
          <w:szCs w:val="24"/>
        </w:rPr>
        <w:t>пункте</w:t>
      </w:r>
      <w:proofErr w:type="gramEnd"/>
      <w:r w:rsidRPr="006F543E">
        <w:rPr>
          <w:rFonts w:eastAsia="Calibri"/>
          <w:b w:val="0"/>
          <w:szCs w:val="24"/>
        </w:rPr>
        <w:t xml:space="preserve">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</w:t>
      </w:r>
      <w:proofErr w:type="gramStart"/>
      <w:r w:rsidR="00717F60" w:rsidRPr="00E71A48">
        <w:rPr>
          <w:sz w:val="24"/>
          <w:szCs w:val="24"/>
        </w:rPr>
        <w:t>запроса предложений</w:t>
      </w:r>
      <w:proofErr w:type="gramEnd"/>
      <w:r w:rsidR="00717F60" w:rsidRPr="00E71A48">
        <w:rPr>
          <w:sz w:val="24"/>
          <w:szCs w:val="24"/>
        </w:rPr>
        <w:t xml:space="preserve">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а отклоняются без </w:t>
      </w:r>
      <w:proofErr w:type="gramStart"/>
      <w:r w:rsidR="00717F60" w:rsidRPr="001E3137">
        <w:rPr>
          <w:bCs w:val="0"/>
          <w:sz w:val="24"/>
          <w:szCs w:val="24"/>
        </w:rPr>
        <w:t>рассмотрения</w:t>
      </w:r>
      <w:proofErr w:type="gramEnd"/>
      <w:r w:rsidR="00717F60" w:rsidRPr="001E3137">
        <w:rPr>
          <w:bCs w:val="0"/>
          <w:sz w:val="24"/>
          <w:szCs w:val="24"/>
        </w:rPr>
        <w:t xml:space="preserve">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C66D2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9C66D2">
        <w:rPr>
          <w:szCs w:val="24"/>
        </w:rPr>
        <w:t xml:space="preserve">Начальная (максимальная) цена </w:t>
      </w:r>
      <w:r w:rsidR="00123C70" w:rsidRPr="009C66D2">
        <w:rPr>
          <w:szCs w:val="24"/>
        </w:rPr>
        <w:t>Договор</w:t>
      </w:r>
      <w:r w:rsidRPr="009C66D2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9C66D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C66D2">
        <w:rPr>
          <w:bCs w:val="0"/>
          <w:sz w:val="24"/>
          <w:szCs w:val="24"/>
        </w:rPr>
        <w:t xml:space="preserve">Начальная (максимальная) цена </w:t>
      </w:r>
      <w:r w:rsidR="00123C70" w:rsidRPr="009C66D2">
        <w:rPr>
          <w:bCs w:val="0"/>
          <w:sz w:val="24"/>
          <w:szCs w:val="24"/>
        </w:rPr>
        <w:t>Договор</w:t>
      </w:r>
      <w:r w:rsidRPr="009C66D2">
        <w:rPr>
          <w:bCs w:val="0"/>
          <w:sz w:val="24"/>
          <w:szCs w:val="24"/>
        </w:rPr>
        <w:t>а</w:t>
      </w:r>
      <w:r w:rsidR="00216641" w:rsidRPr="009C66D2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C66D2">
        <w:rPr>
          <w:b/>
          <w:bCs w:val="0"/>
          <w:sz w:val="24"/>
          <w:szCs w:val="24"/>
          <w:u w:val="single"/>
        </w:rPr>
        <w:t>По Лоту №1:</w:t>
      </w:r>
      <w:r w:rsidR="00717F60" w:rsidRPr="009C66D2">
        <w:rPr>
          <w:bCs w:val="0"/>
          <w:sz w:val="24"/>
          <w:szCs w:val="24"/>
        </w:rPr>
        <w:t xml:space="preserve"> </w:t>
      </w:r>
      <w:r w:rsidR="00BC7EFE" w:rsidRPr="00BC7EFE">
        <w:rPr>
          <w:b/>
          <w:sz w:val="24"/>
          <w:szCs w:val="24"/>
        </w:rPr>
        <w:t xml:space="preserve">1 514 280,00 </w:t>
      </w:r>
      <w:r w:rsidR="00BC7EFE" w:rsidRPr="00BC7EFE">
        <w:rPr>
          <w:sz w:val="24"/>
          <w:szCs w:val="24"/>
        </w:rPr>
        <w:t xml:space="preserve">(один миллион пятьсот четырнадцать тысяч двести восемьдесят) рублей 00 копеек РФ, без учета НДС; НДС составляет </w:t>
      </w:r>
      <w:r w:rsidR="00BC7EFE" w:rsidRPr="00BC7EFE">
        <w:rPr>
          <w:b/>
          <w:sz w:val="24"/>
          <w:szCs w:val="24"/>
        </w:rPr>
        <w:t xml:space="preserve">302 856,00 </w:t>
      </w:r>
      <w:r w:rsidR="00BC7EFE" w:rsidRPr="00BC7EFE">
        <w:rPr>
          <w:sz w:val="24"/>
          <w:szCs w:val="24"/>
        </w:rPr>
        <w:t xml:space="preserve">(триста две тысячи восемьсот пятьдесят шесть) рублей 00 копеек </w:t>
      </w:r>
      <w:proofErr w:type="gramStart"/>
      <w:r w:rsidR="00BC7EFE" w:rsidRPr="00BC7EFE">
        <w:rPr>
          <w:sz w:val="24"/>
          <w:szCs w:val="24"/>
        </w:rPr>
        <w:t xml:space="preserve">РФ;  </w:t>
      </w:r>
      <w:r w:rsidR="00BC7EFE" w:rsidRPr="00BC7EFE">
        <w:rPr>
          <w:b/>
          <w:sz w:val="24"/>
          <w:szCs w:val="24"/>
        </w:rPr>
        <w:t>1</w:t>
      </w:r>
      <w:proofErr w:type="gramEnd"/>
      <w:r w:rsidR="00BC7EFE" w:rsidRPr="00BC7EFE">
        <w:rPr>
          <w:b/>
          <w:sz w:val="24"/>
          <w:szCs w:val="24"/>
        </w:rPr>
        <w:t xml:space="preserve"> 817 136,00 </w:t>
      </w:r>
      <w:r w:rsidR="00BC7EFE" w:rsidRPr="00BC7EFE">
        <w:rPr>
          <w:sz w:val="24"/>
          <w:szCs w:val="24"/>
        </w:rPr>
        <w:t>(один миллион восемьсот семнадцать тысяч сто тридцать шесть) рублей  00 копеек РФ, с учетом НДС</w:t>
      </w:r>
      <w:r w:rsidR="00B84B1E" w:rsidRPr="0067711D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</w:t>
      </w:r>
      <w:proofErr w:type="gramStart"/>
      <w:r w:rsidRPr="00AE1D21">
        <w:rPr>
          <w:bCs w:val="0"/>
          <w:sz w:val="24"/>
          <w:szCs w:val="24"/>
        </w:rPr>
        <w:t>рассмотрения</w:t>
      </w:r>
      <w:proofErr w:type="gramEnd"/>
      <w:r w:rsidRPr="00AE1D21">
        <w:rPr>
          <w:bCs w:val="0"/>
          <w:sz w:val="24"/>
          <w:szCs w:val="24"/>
        </w:rPr>
        <w:t xml:space="preserve">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</w:t>
      </w:r>
      <w:proofErr w:type="gramStart"/>
      <w:r w:rsidRPr="00AE1D21">
        <w:rPr>
          <w:bCs w:val="0"/>
          <w:sz w:val="24"/>
          <w:szCs w:val="24"/>
        </w:rPr>
        <w:t>предусмотренной  пунктом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F83351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F83351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F83351">
        <w:fldChar w:fldCharType="begin"/>
      </w:r>
      <w:r w:rsidR="00402725" w:rsidRPr="00F83351">
        <w:instrText xml:space="preserve"> REF _Ref465670219 \r \h  \* MERGEFORMAT </w:instrText>
      </w:r>
      <w:r w:rsidR="00402725" w:rsidRPr="00F83351">
        <w:fldChar w:fldCharType="separate"/>
      </w:r>
      <w:r w:rsidR="003B72EA" w:rsidRPr="00F83351">
        <w:rPr>
          <w:bCs w:val="0"/>
          <w:sz w:val="24"/>
          <w:szCs w:val="24"/>
        </w:rPr>
        <w:t>3.11</w:t>
      </w:r>
      <w:r w:rsidR="00402725" w:rsidRPr="00F83351">
        <w:fldChar w:fldCharType="end"/>
      </w:r>
      <w:r w:rsidRPr="00F83351">
        <w:rPr>
          <w:bCs w:val="0"/>
          <w:sz w:val="24"/>
          <w:szCs w:val="24"/>
        </w:rPr>
        <w:t xml:space="preserve"> данной документации.</w:t>
      </w:r>
    </w:p>
    <w:p w:rsidR="003B72EA" w:rsidRPr="00F83351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F8335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F83351">
        <w:rPr>
          <w:szCs w:val="24"/>
        </w:rPr>
        <w:t xml:space="preserve">Требования к </w:t>
      </w:r>
      <w:r w:rsidR="009C744E" w:rsidRPr="00F83351">
        <w:rPr>
          <w:szCs w:val="24"/>
        </w:rPr>
        <w:t>Участник</w:t>
      </w:r>
      <w:r w:rsidRPr="00F8335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F8335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 xml:space="preserve">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 xml:space="preserve"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</w:t>
      </w:r>
      <w:proofErr w:type="gramStart"/>
      <w:r w:rsidRPr="00B20653">
        <w:rPr>
          <w:sz w:val="24"/>
          <w:szCs w:val="24"/>
        </w:rPr>
        <w:t>или  задержка</w:t>
      </w:r>
      <w:proofErr w:type="gramEnd"/>
      <w:r w:rsidRPr="00B20653">
        <w:rPr>
          <w:sz w:val="24"/>
          <w:szCs w:val="24"/>
        </w:rPr>
        <w:t xml:space="preserve">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</w:t>
      </w:r>
      <w:proofErr w:type="gramStart"/>
      <w:r w:rsidRPr="00E71A48">
        <w:rPr>
          <w:bCs w:val="0"/>
          <w:color w:val="000000"/>
          <w:sz w:val="24"/>
          <w:szCs w:val="24"/>
        </w:rPr>
        <w:t>сроков 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 xml:space="preserve">должна быть подготовлена отдельно по каждому из лотов с указанием номера и </w:t>
      </w:r>
      <w:r w:rsidR="00362EA4" w:rsidRPr="00AE1D21">
        <w:rPr>
          <w:sz w:val="24"/>
          <w:szCs w:val="24"/>
        </w:rPr>
        <w:lastRenderedPageBreak/>
        <w:t>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proofErr w:type="gramStart"/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>-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382A07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</w:t>
      </w:r>
      <w:r w:rsidRPr="00F83351">
        <w:rPr>
          <w:sz w:val="24"/>
          <w:szCs w:val="24"/>
        </w:rPr>
        <w:t>позднее 3 (трех) рабочих дней с даты поступления запроса.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F83351">
        <w:rPr>
          <w:sz w:val="24"/>
          <w:szCs w:val="24"/>
        </w:rPr>
        <w:fldChar w:fldCharType="begin"/>
      </w:r>
      <w:r w:rsidRPr="00F83351">
        <w:rPr>
          <w:sz w:val="24"/>
          <w:szCs w:val="24"/>
        </w:rPr>
        <w:instrText xml:space="preserve"> REF _Ref191386085 \r \h  \* MERGEFORMAT </w:instrText>
      </w:r>
      <w:r w:rsidRPr="00F83351">
        <w:rPr>
          <w:sz w:val="24"/>
          <w:szCs w:val="24"/>
        </w:rPr>
      </w:r>
      <w:r w:rsidRPr="00F83351">
        <w:rPr>
          <w:sz w:val="24"/>
          <w:szCs w:val="24"/>
        </w:rPr>
        <w:fldChar w:fldCharType="separate"/>
      </w:r>
      <w:r w:rsidR="003B72EA" w:rsidRPr="00F83351">
        <w:rPr>
          <w:sz w:val="24"/>
          <w:szCs w:val="24"/>
        </w:rPr>
        <w:t>1.1.1</w:t>
      </w:r>
      <w:r w:rsidRPr="00F83351">
        <w:rPr>
          <w:sz w:val="24"/>
          <w:szCs w:val="24"/>
        </w:rPr>
        <w:fldChar w:fldCharType="end"/>
      </w:r>
      <w:r w:rsidRPr="00F83351">
        <w:rPr>
          <w:sz w:val="24"/>
          <w:szCs w:val="24"/>
        </w:rPr>
        <w:t>).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83351">
        <w:rPr>
          <w:b/>
          <w:sz w:val="24"/>
          <w:szCs w:val="24"/>
        </w:rPr>
        <w:t xml:space="preserve">12:00 </w:t>
      </w:r>
      <w:r w:rsidR="001B491B">
        <w:rPr>
          <w:b/>
          <w:sz w:val="24"/>
          <w:szCs w:val="24"/>
        </w:rPr>
        <w:t>12</w:t>
      </w:r>
      <w:r w:rsidRPr="00F83351">
        <w:rPr>
          <w:b/>
          <w:sz w:val="24"/>
          <w:szCs w:val="24"/>
        </w:rPr>
        <w:t xml:space="preserve"> </w:t>
      </w:r>
      <w:r w:rsidR="001B491B">
        <w:rPr>
          <w:b/>
          <w:sz w:val="24"/>
          <w:szCs w:val="24"/>
        </w:rPr>
        <w:t>дека</w:t>
      </w:r>
      <w:r w:rsidR="003F2F07">
        <w:rPr>
          <w:b/>
          <w:sz w:val="24"/>
          <w:szCs w:val="24"/>
        </w:rPr>
        <w:t>бря</w:t>
      </w:r>
      <w:r w:rsidRPr="00F83351">
        <w:rPr>
          <w:b/>
          <w:sz w:val="24"/>
          <w:szCs w:val="24"/>
        </w:rPr>
        <w:t xml:space="preserve"> 2018 года</w:t>
      </w:r>
      <w:r w:rsidRPr="00F83351">
        <w:rPr>
          <w:sz w:val="24"/>
          <w:szCs w:val="24"/>
        </w:rPr>
        <w:t>.</w:t>
      </w:r>
    </w:p>
    <w:p w:rsidR="00717F60" w:rsidRPr="00F83351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F83351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1E3137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F83351" w:rsidRPr="00F83351">
        <w:rPr>
          <w:bCs w:val="0"/>
          <w:sz w:val="24"/>
          <w:szCs w:val="24"/>
        </w:rPr>
        <w:t xml:space="preserve"> </w:t>
      </w:r>
      <w:r w:rsidR="00F83351" w:rsidRPr="002F273A">
        <w:rPr>
          <w:bCs w:val="0"/>
          <w:sz w:val="24"/>
          <w:szCs w:val="24"/>
        </w:rPr>
        <w:t>Документации, по адресу</w:t>
      </w:r>
      <w:r w:rsidR="00F83351" w:rsidRPr="004F7252">
        <w:rPr>
          <w:bCs w:val="0"/>
          <w:sz w:val="24"/>
          <w:szCs w:val="24"/>
        </w:rPr>
        <w:t xml:space="preserve"> </w:t>
      </w:r>
      <w:r w:rsidR="00F83351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F83351" w:rsidRPr="00607891">
        <w:rPr>
          <w:bCs w:val="0"/>
          <w:sz w:val="24"/>
          <w:szCs w:val="24"/>
        </w:rPr>
        <w:t>каб</w:t>
      </w:r>
      <w:proofErr w:type="spellEnd"/>
      <w:r w:rsidR="00F83351" w:rsidRPr="00607891">
        <w:rPr>
          <w:bCs w:val="0"/>
          <w:sz w:val="24"/>
          <w:szCs w:val="24"/>
        </w:rPr>
        <w:t>. №</w:t>
      </w:r>
      <w:proofErr w:type="gramStart"/>
      <w:r w:rsidR="00F83351" w:rsidRPr="00607891">
        <w:rPr>
          <w:bCs w:val="0"/>
          <w:sz w:val="24"/>
          <w:szCs w:val="24"/>
        </w:rPr>
        <w:t>715  исполнительный</w:t>
      </w:r>
      <w:proofErr w:type="gramEnd"/>
      <w:r w:rsidR="00F83351" w:rsidRPr="00607891">
        <w:rPr>
          <w:bCs w:val="0"/>
          <w:sz w:val="24"/>
          <w:szCs w:val="24"/>
        </w:rPr>
        <w:t xml:space="preserve"> сотрудники – </w:t>
      </w:r>
      <w:r w:rsidR="00EB1E87">
        <w:rPr>
          <w:sz w:val="24"/>
          <w:szCs w:val="24"/>
        </w:rPr>
        <w:t>Аверьянова</w:t>
      </w:r>
      <w:r w:rsidR="00F83351" w:rsidRPr="00607891">
        <w:rPr>
          <w:sz w:val="24"/>
          <w:szCs w:val="24"/>
        </w:rPr>
        <w:t xml:space="preserve"> Татьяна Николаевна, контактный телефон: (4722) 58-17-51 ,  Ермолова Ирина Валерьевна – контактный телефон: (4722) 58-17-81</w:t>
      </w:r>
      <w:r w:rsidR="00F83351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Пометка </w:t>
      </w:r>
      <w:proofErr w:type="gramStart"/>
      <w:r w:rsidRPr="002F273A">
        <w:rPr>
          <w:sz w:val="24"/>
          <w:szCs w:val="24"/>
        </w:rPr>
        <w:t>«</w:t>
      </w:r>
      <w:r w:rsidRPr="002F273A">
        <w:rPr>
          <w:bCs w:val="0"/>
          <w:sz w:val="24"/>
          <w:szCs w:val="24"/>
        </w:rPr>
        <w:t xml:space="preserve"> Соглашение</w:t>
      </w:r>
      <w:proofErr w:type="gramEnd"/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gramStart"/>
      <w:r w:rsidRPr="001E3137">
        <w:rPr>
          <w:szCs w:val="24"/>
        </w:rPr>
        <w:t>извещения:_</w:t>
      </w:r>
      <w:proofErr w:type="gramEnd"/>
      <w:r w:rsidRPr="001E3137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A7CF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4A7CFA" w:rsidRPr="00BA2623">
        <w:t>отдела закупочной деятельности управления логистики и МТО филиала ПАО «МРСК Центра» - «Белгородэнерго»</w:t>
      </w:r>
      <w:r w:rsidR="004A7CFA" w:rsidRPr="00BA2623">
        <w:rPr>
          <w:rFonts w:eastAsia="Calibri"/>
          <w:szCs w:val="24"/>
          <w:lang w:eastAsia="en-US"/>
        </w:rPr>
        <w:t xml:space="preserve"> </w:t>
      </w:r>
      <w:r w:rsidR="00AA52CE" w:rsidRPr="00AA52CE">
        <w:rPr>
          <w:szCs w:val="24"/>
        </w:rPr>
        <w:t xml:space="preserve">Аверьянова Татьяна Николаевна, контактный телефон: (4722) 58-17-51 или по адресу электронной почты: </w:t>
      </w:r>
      <w:hyperlink r:id="rId35" w:history="1">
        <w:r w:rsidR="00AA52CE" w:rsidRPr="00AA52CE">
          <w:rPr>
            <w:rStyle w:val="a7"/>
            <w:szCs w:val="24"/>
          </w:rPr>
          <w:t>Averyanova.TN@mrsk-1.ru</w:t>
        </w:r>
      </w:hyperlink>
      <w:r w:rsidR="00AA52CE" w:rsidRPr="00AA52CE">
        <w:rPr>
          <w:szCs w:val="24"/>
        </w:rPr>
        <w:t>; Ермолова Ирина Валерьевна – контактный телефон: (4722) 58-17-81</w:t>
      </w:r>
      <w:r w:rsidR="004A7CFA" w:rsidRPr="00AA52CE">
        <w:rPr>
          <w:rFonts w:eastAsia="Calibri"/>
          <w:szCs w:val="24"/>
          <w:lang w:eastAsia="en-US"/>
        </w:rPr>
        <w:t>. и</w:t>
      </w:r>
      <w:r w:rsidR="004A7CFA" w:rsidRPr="00AA52CE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</w:t>
      </w:r>
      <w:r w:rsidR="004A7CFA" w:rsidRPr="00BA2623">
        <w:t xml:space="preserve">МРСК Центра» - </w:t>
      </w:r>
      <w:r w:rsidR="004A7CFA" w:rsidRPr="00BA2623">
        <w:lastRenderedPageBreak/>
        <w:t>«Белгородэнерго»</w:t>
      </w:r>
      <w:r w:rsidR="004A7CFA">
        <w:t xml:space="preserve"> </w:t>
      </w:r>
      <w:r w:rsidR="004A7CFA" w:rsidRPr="00441A42">
        <w:t>Ермолов</w:t>
      </w:r>
      <w:r w:rsidR="004A7CFA">
        <w:t>ой</w:t>
      </w:r>
      <w:r w:rsidR="004A7CFA" w:rsidRPr="00441A42">
        <w:t xml:space="preserve"> Ирин</w:t>
      </w:r>
      <w:r w:rsidR="004A7CFA">
        <w:t>е</w:t>
      </w:r>
      <w:r w:rsidR="004A7CFA" w:rsidRPr="00441A42">
        <w:t xml:space="preserve"> Валерьевн</w:t>
      </w:r>
      <w:r w:rsidR="004A7CFA">
        <w:t>е</w:t>
      </w:r>
      <w:r w:rsidR="004A7CFA" w:rsidRPr="00441A42">
        <w:t xml:space="preserve"> – контактный телефон: (4722) 58-17-81, адрес электронной почты: </w:t>
      </w:r>
      <w:hyperlink r:id="rId36" w:history="1">
        <w:r w:rsidR="004A7CFA" w:rsidRPr="00441A42">
          <w:rPr>
            <w:rStyle w:val="a7"/>
          </w:rPr>
          <w:t>Ermolova.IV@mrsk-1.ru</w:t>
        </w:r>
      </w:hyperlink>
      <w:r w:rsidR="004A7CFA" w:rsidRPr="008D1B83">
        <w:rPr>
          <w:bCs w:val="0"/>
          <w:szCs w:val="24"/>
        </w:rPr>
        <w:t>.</w:t>
      </w:r>
      <w:r w:rsidR="004A7CFA" w:rsidRPr="00BA2623">
        <w:rPr>
          <w:rFonts w:eastAsia="Calibri"/>
          <w:szCs w:val="24"/>
          <w:lang w:eastAsia="en-US"/>
        </w:rPr>
        <w:t xml:space="preserve"> Данные</w:t>
      </w:r>
      <w:r w:rsidR="004A7CF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4A7CFA" w:rsidRPr="009C78C3">
        <w:rPr>
          <w:szCs w:val="24"/>
        </w:rPr>
        <w:t xml:space="preserve">до момента истечения срока окончания приема заявок (п. </w:t>
      </w:r>
      <w:r w:rsidR="004A7CFA">
        <w:fldChar w:fldCharType="begin"/>
      </w:r>
      <w:r w:rsidR="004A7CFA">
        <w:instrText xml:space="preserve"> REF _Ref440289953 \r \h  \* MERGEFORMAT </w:instrText>
      </w:r>
      <w:r w:rsidR="004A7CFA">
        <w:fldChar w:fldCharType="separate"/>
      </w:r>
      <w:r w:rsidR="004A7CFA" w:rsidRPr="009F264D">
        <w:rPr>
          <w:szCs w:val="24"/>
        </w:rPr>
        <w:t>3.4.1.3</w:t>
      </w:r>
      <w:r w:rsidR="004A7CFA">
        <w:fldChar w:fldCharType="end"/>
      </w:r>
      <w:proofErr w:type="gramStart"/>
      <w:r w:rsidR="004A7CFA">
        <w:rPr>
          <w:szCs w:val="24"/>
        </w:rPr>
        <w:t>),</w:t>
      </w:r>
      <w:r w:rsidR="004A7CFA" w:rsidRPr="00925EC9">
        <w:rPr>
          <w:szCs w:val="24"/>
        </w:rPr>
        <w:t xml:space="preserve"> </w:t>
      </w:r>
      <w:r w:rsidR="004A7CFA">
        <w:rPr>
          <w:szCs w:val="24"/>
        </w:rPr>
        <w:t xml:space="preserve"> а</w:t>
      </w:r>
      <w:proofErr w:type="gramEnd"/>
      <w:r w:rsidR="004A7CFA">
        <w:rPr>
          <w:szCs w:val="24"/>
        </w:rPr>
        <w:t xml:space="preserve"> так же копию платежного поручения  обязательно приложить в состав заявки участника, предоставляемой на электронно-торговую площадку.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Получатель </w:t>
      </w:r>
      <w:proofErr w:type="gramStart"/>
      <w:r w:rsidRPr="00BA2623">
        <w:rPr>
          <w:sz w:val="24"/>
          <w:szCs w:val="24"/>
        </w:rPr>
        <w:t>платежа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Место расположения филиала ПАО «МРСК </w:t>
      </w:r>
      <w:proofErr w:type="gramStart"/>
      <w:r w:rsidRPr="00BA2623">
        <w:rPr>
          <w:sz w:val="24"/>
          <w:szCs w:val="24"/>
        </w:rPr>
        <w:t>Центра»-</w:t>
      </w:r>
      <w:proofErr w:type="gramEnd"/>
      <w:r w:rsidRPr="00BA2623">
        <w:rPr>
          <w:sz w:val="24"/>
          <w:szCs w:val="24"/>
        </w:rPr>
        <w:t xml:space="preserve"> «Белгородэнерго»: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4A7CFA" w:rsidP="004A7CFA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54060D">
        <w:rPr>
          <w:sz w:val="24"/>
          <w:szCs w:val="24"/>
        </w:rPr>
        <w:t xml:space="preserve">р/с: </w:t>
      </w:r>
      <w:proofErr w:type="gramStart"/>
      <w:r w:rsidRPr="0054060D">
        <w:rPr>
          <w:sz w:val="24"/>
          <w:szCs w:val="24"/>
        </w:rPr>
        <w:t>40702810107000008158  в</w:t>
      </w:r>
      <w:proofErr w:type="gramEnd"/>
      <w:r w:rsidRPr="0054060D">
        <w:rPr>
          <w:sz w:val="24"/>
          <w:szCs w:val="24"/>
        </w:rPr>
        <w:t>  Белгородском отделении  № 8592  ПАО  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</w:t>
      </w:r>
      <w:proofErr w:type="gramStart"/>
      <w:r w:rsidRPr="00AE1D21">
        <w:rPr>
          <w:sz w:val="24"/>
          <w:szCs w:val="24"/>
        </w:rPr>
        <w:t>рассмотрения</w:t>
      </w:r>
      <w:proofErr w:type="gramEnd"/>
      <w:r w:rsidRPr="00AE1D21">
        <w:rPr>
          <w:sz w:val="24"/>
          <w:szCs w:val="24"/>
        </w:rPr>
        <w:t xml:space="preserve">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4A7CF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4A7CFA">
        <w:rPr>
          <w:bCs w:val="0"/>
          <w:sz w:val="24"/>
          <w:szCs w:val="24"/>
        </w:rPr>
        <w:t>частей (томов) на ЭТП не допускается.</w:t>
      </w:r>
    </w:p>
    <w:p w:rsidR="00717F60" w:rsidRPr="004A7CF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4A7CFA">
        <w:rPr>
          <w:bCs w:val="0"/>
          <w:sz w:val="24"/>
          <w:szCs w:val="24"/>
        </w:rPr>
        <w:t>Заявк</w:t>
      </w:r>
      <w:r w:rsidR="00717F60" w:rsidRPr="004A7CFA">
        <w:rPr>
          <w:bCs w:val="0"/>
          <w:sz w:val="24"/>
          <w:szCs w:val="24"/>
        </w:rPr>
        <w:t xml:space="preserve">и на ЭТП могут быть поданы до </w:t>
      </w:r>
      <w:r w:rsidR="002B5044" w:rsidRPr="004A7CFA">
        <w:rPr>
          <w:b/>
          <w:bCs w:val="0"/>
          <w:sz w:val="24"/>
          <w:szCs w:val="24"/>
        </w:rPr>
        <w:t xml:space="preserve">12 часов 00 минут </w:t>
      </w:r>
      <w:r w:rsidR="00A143FA">
        <w:rPr>
          <w:b/>
          <w:bCs w:val="0"/>
          <w:sz w:val="24"/>
          <w:szCs w:val="24"/>
        </w:rPr>
        <w:t>17</w:t>
      </w:r>
      <w:bookmarkStart w:id="618" w:name="_GoBack"/>
      <w:bookmarkEnd w:id="618"/>
      <w:r w:rsidR="002B5044" w:rsidRPr="004A7CFA">
        <w:rPr>
          <w:b/>
          <w:bCs w:val="0"/>
          <w:sz w:val="24"/>
          <w:szCs w:val="24"/>
        </w:rPr>
        <w:t xml:space="preserve"> </w:t>
      </w:r>
      <w:r w:rsidR="00B84B1E">
        <w:rPr>
          <w:b/>
          <w:bCs w:val="0"/>
          <w:sz w:val="24"/>
          <w:szCs w:val="24"/>
        </w:rPr>
        <w:t xml:space="preserve">декабря </w:t>
      </w:r>
      <w:r w:rsidR="009C6DFC" w:rsidRPr="004A7CFA">
        <w:rPr>
          <w:b/>
          <w:bCs w:val="0"/>
          <w:sz w:val="24"/>
          <w:szCs w:val="24"/>
        </w:rPr>
        <w:t>2018</w:t>
      </w:r>
      <w:r w:rsidR="002B5044" w:rsidRPr="004A7CFA">
        <w:rPr>
          <w:b/>
          <w:bCs w:val="0"/>
          <w:sz w:val="24"/>
          <w:szCs w:val="24"/>
        </w:rPr>
        <w:t xml:space="preserve"> года</w:t>
      </w:r>
      <w:r w:rsidR="00BB27D7" w:rsidRPr="004A7CFA">
        <w:rPr>
          <w:b/>
          <w:bCs w:val="0"/>
          <w:sz w:val="24"/>
          <w:szCs w:val="24"/>
        </w:rPr>
        <w:t xml:space="preserve">, </w:t>
      </w:r>
      <w:r w:rsidR="00BB27D7" w:rsidRPr="004A7CF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A7CFA">
        <w:rPr>
          <w:bCs w:val="0"/>
          <w:spacing w:val="-2"/>
          <w:sz w:val="24"/>
          <w:szCs w:val="24"/>
        </w:rPr>
        <w:t>(под</w:t>
      </w:r>
      <w:r w:rsidR="00BB27D7" w:rsidRPr="004A7CFA">
        <w:rPr>
          <w:bCs w:val="0"/>
          <w:sz w:val="24"/>
          <w:szCs w:val="24"/>
        </w:rPr>
        <w:t xml:space="preserve">раздел </w:t>
      </w:r>
      <w:r w:rsidR="007F30BA" w:rsidRPr="004A7CFA">
        <w:rPr>
          <w:bCs w:val="0"/>
          <w:sz w:val="24"/>
          <w:szCs w:val="24"/>
        </w:rPr>
        <w:fldChar w:fldCharType="begin"/>
      </w:r>
      <w:r w:rsidR="00BB27D7" w:rsidRPr="004A7CFA">
        <w:rPr>
          <w:bCs w:val="0"/>
          <w:sz w:val="24"/>
          <w:szCs w:val="24"/>
        </w:rPr>
        <w:instrText xml:space="preserve"> REF _Ref55336310 \r \h </w:instrText>
      </w:r>
      <w:r w:rsidR="004A7CFA">
        <w:rPr>
          <w:bCs w:val="0"/>
          <w:sz w:val="24"/>
          <w:szCs w:val="24"/>
        </w:rPr>
        <w:instrText xml:space="preserve"> \* MERGEFORMAT </w:instrText>
      </w:r>
      <w:r w:rsidR="007F30BA" w:rsidRPr="004A7CFA">
        <w:rPr>
          <w:bCs w:val="0"/>
          <w:sz w:val="24"/>
          <w:szCs w:val="24"/>
        </w:rPr>
      </w:r>
      <w:r w:rsidR="007F30BA" w:rsidRPr="004A7CFA">
        <w:rPr>
          <w:bCs w:val="0"/>
          <w:sz w:val="24"/>
          <w:szCs w:val="24"/>
        </w:rPr>
        <w:fldChar w:fldCharType="separate"/>
      </w:r>
      <w:r w:rsidR="003B72EA" w:rsidRPr="004A7CFA">
        <w:rPr>
          <w:bCs w:val="0"/>
          <w:sz w:val="24"/>
          <w:szCs w:val="24"/>
        </w:rPr>
        <w:t>5.1</w:t>
      </w:r>
      <w:r w:rsidR="007F30BA" w:rsidRPr="004A7CFA">
        <w:rPr>
          <w:bCs w:val="0"/>
          <w:sz w:val="24"/>
          <w:szCs w:val="24"/>
        </w:rPr>
        <w:fldChar w:fldCharType="end"/>
      </w:r>
      <w:r w:rsidR="00BB27D7" w:rsidRPr="004A7CFA">
        <w:rPr>
          <w:bCs w:val="0"/>
          <w:sz w:val="24"/>
          <w:szCs w:val="24"/>
          <w:lang w:eastAsia="ru-RU"/>
        </w:rPr>
        <w:t>)</w:t>
      </w:r>
      <w:r w:rsidR="00BB27D7" w:rsidRPr="004A7CF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A7CFA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 xml:space="preserve">соответствие Заявки требованиям настоящей Документации, в том числе соответствие цены </w:t>
      </w:r>
      <w:proofErr w:type="gramStart"/>
      <w:r w:rsidRPr="00E21378">
        <w:rPr>
          <w:bCs w:val="0"/>
          <w:sz w:val="24"/>
          <w:szCs w:val="24"/>
        </w:rPr>
        <w:t>Заявки</w:t>
      </w:r>
      <w:proofErr w:type="gramEnd"/>
      <w:r w:rsidRPr="00E21378">
        <w:rPr>
          <w:bCs w:val="0"/>
          <w:sz w:val="24"/>
          <w:szCs w:val="24"/>
        </w:rPr>
        <w:t xml:space="preserve">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lastRenderedPageBreak/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4A7CF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A7CFA">
        <w:rPr>
          <w:sz w:val="24"/>
          <w:szCs w:val="24"/>
        </w:rPr>
        <w:t>В</w:t>
      </w:r>
      <w:r w:rsidR="00D275BB" w:rsidRPr="004A7CFA">
        <w:rPr>
          <w:sz w:val="24"/>
          <w:szCs w:val="24"/>
        </w:rPr>
        <w:t xml:space="preserve"> </w:t>
      </w:r>
      <w:r w:rsidRPr="004A7CF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A7CFA">
        <w:rPr>
          <w:sz w:val="24"/>
          <w:szCs w:val="24"/>
        </w:rPr>
        <w:t xml:space="preserve">. Порядок проведения оценочной стадии, </w:t>
      </w:r>
      <w:r w:rsidRPr="004A7CFA">
        <w:rPr>
          <w:sz w:val="24"/>
          <w:szCs w:val="24"/>
        </w:rPr>
        <w:t>критери</w:t>
      </w:r>
      <w:r w:rsidR="00D275BB" w:rsidRPr="004A7CFA">
        <w:rPr>
          <w:sz w:val="24"/>
          <w:szCs w:val="24"/>
        </w:rPr>
        <w:t>и</w:t>
      </w:r>
      <w:r w:rsidRPr="004A7CFA">
        <w:rPr>
          <w:sz w:val="24"/>
          <w:szCs w:val="24"/>
        </w:rPr>
        <w:t xml:space="preserve"> и их весов</w:t>
      </w:r>
      <w:r w:rsidR="00D275BB" w:rsidRPr="004A7CFA">
        <w:rPr>
          <w:sz w:val="24"/>
          <w:szCs w:val="24"/>
        </w:rPr>
        <w:t>ые</w:t>
      </w:r>
      <w:r w:rsidRPr="004A7CFA">
        <w:rPr>
          <w:sz w:val="24"/>
          <w:szCs w:val="24"/>
        </w:rPr>
        <w:t xml:space="preserve"> коэффициент</w:t>
      </w:r>
      <w:r w:rsidR="00D275BB" w:rsidRPr="004A7CF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A7CFA">
        <w:rPr>
          <w:sz w:val="24"/>
          <w:szCs w:val="24"/>
        </w:rPr>
        <w:t>Закупочная комиссия ранжирует</w:t>
      </w:r>
      <w:r w:rsidRPr="00751A4B">
        <w:rPr>
          <w:sz w:val="24"/>
          <w:szCs w:val="24"/>
        </w:rPr>
        <w:t xml:space="preserve">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</w:t>
      </w:r>
      <w:proofErr w:type="gramStart"/>
      <w:r w:rsidRPr="00DC5BAE">
        <w:rPr>
          <w:sz w:val="24"/>
          <w:szCs w:val="24"/>
          <w:lang w:eastAsia="ru-RU"/>
        </w:rPr>
        <w:t xml:space="preserve">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</w:t>
      </w:r>
      <w:proofErr w:type="gramEnd"/>
      <w:r w:rsidRPr="00DC5BAE">
        <w:rPr>
          <w:sz w:val="24"/>
          <w:szCs w:val="24"/>
          <w:lang w:eastAsia="ru-RU"/>
        </w:rPr>
        <w:t>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4A7CFA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7CFA">
        <w:rPr>
          <w:sz w:val="24"/>
          <w:szCs w:val="24"/>
        </w:rPr>
        <w:lastRenderedPageBreak/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CF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4A7CFA">
        <w:fldChar w:fldCharType="begin"/>
      </w:r>
      <w:r w:rsidR="00402725" w:rsidRPr="004A7CFA">
        <w:instrText xml:space="preserve"> REF _Ref303251044 \r \h  \* MERGEFORMAT </w:instrText>
      </w:r>
      <w:r w:rsidR="00402725" w:rsidRPr="004A7CFA">
        <w:fldChar w:fldCharType="separate"/>
      </w:r>
      <w:r w:rsidR="003B72EA" w:rsidRPr="004A7CFA">
        <w:rPr>
          <w:rFonts w:ascii="Times New Roman" w:hAnsi="Times New Roman" w:cs="Times New Roman"/>
          <w:sz w:val="24"/>
          <w:szCs w:val="24"/>
        </w:rPr>
        <w:t>3.10</w:t>
      </w:r>
      <w:r w:rsidR="00402725" w:rsidRPr="004A7CFA">
        <w:fldChar w:fldCharType="end"/>
      </w:r>
      <w:r w:rsidRPr="004A7CF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A7CFA">
        <w:rPr>
          <w:rFonts w:ascii="Times New Roman" w:hAnsi="Times New Roman" w:cs="Times New Roman"/>
          <w:sz w:val="24"/>
          <w:szCs w:val="24"/>
        </w:rPr>
        <w:t>закупоч</w:t>
      </w:r>
      <w:r w:rsidRPr="004A7CFA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</w:t>
      </w:r>
      <w:proofErr w:type="gramStart"/>
      <w:r w:rsidRPr="00EB7A17">
        <w:rPr>
          <w:sz w:val="24"/>
          <w:szCs w:val="24"/>
        </w:rPr>
        <w:t>)</w:t>
      </w:r>
      <w:proofErr w:type="gramEnd"/>
      <w:r w:rsidRPr="00EB7A17">
        <w:rPr>
          <w:sz w:val="24"/>
          <w:szCs w:val="24"/>
        </w:rPr>
        <w:t xml:space="preserve">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</w:t>
      </w:r>
      <w:r w:rsidRPr="005071F6">
        <w:rPr>
          <w:bCs w:val="0"/>
          <w:sz w:val="24"/>
          <w:szCs w:val="24"/>
        </w:rPr>
        <w:lastRenderedPageBreak/>
        <w:t>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 xml:space="preserve">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proofErr w:type="gramStart"/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>для</w:t>
      </w:r>
      <w:proofErr w:type="gramEnd"/>
      <w:r w:rsidR="00ED5C7C" w:rsidRPr="00E963D9">
        <w:rPr>
          <w:bCs w:val="0"/>
          <w:sz w:val="24"/>
          <w:szCs w:val="24"/>
          <w:lang w:eastAsia="ru-RU"/>
        </w:rPr>
        <w:t xml:space="preserve">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proofErr w:type="spellStart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4A7CFA">
        <w:rPr>
          <w:b w:val="0"/>
          <w:szCs w:val="24"/>
        </w:rPr>
        <w:t>задани</w:t>
      </w:r>
      <w:r w:rsidR="003776BB" w:rsidRPr="004A7CFA">
        <w:rPr>
          <w:b w:val="0"/>
          <w:szCs w:val="24"/>
        </w:rPr>
        <w:t>е(</w:t>
      </w:r>
      <w:r w:rsidRPr="004A7CFA">
        <w:rPr>
          <w:b w:val="0"/>
          <w:szCs w:val="24"/>
        </w:rPr>
        <w:t>я</w:t>
      </w:r>
      <w:r w:rsidR="003776BB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</w:t>
      </w:r>
      <w:r w:rsidR="00A154B7" w:rsidRPr="004A7CFA">
        <w:rPr>
          <w:b w:val="0"/>
          <w:szCs w:val="24"/>
        </w:rPr>
        <w:t xml:space="preserve">по Лоту №1 (подраздел </w:t>
      </w:r>
      <w:r w:rsidR="007F30BA" w:rsidRPr="004A7CFA">
        <w:rPr>
          <w:b w:val="0"/>
          <w:szCs w:val="24"/>
        </w:rPr>
        <w:fldChar w:fldCharType="begin"/>
      </w:r>
      <w:r w:rsidR="00A154B7" w:rsidRPr="004A7CFA">
        <w:rPr>
          <w:b w:val="0"/>
          <w:szCs w:val="24"/>
        </w:rPr>
        <w:instrText xml:space="preserve"> REF _Ref440275279 \r \h </w:instrText>
      </w:r>
      <w:r w:rsidR="004A7CFA">
        <w:rPr>
          <w:b w:val="0"/>
          <w:szCs w:val="24"/>
        </w:rPr>
        <w:instrText xml:space="preserve"> \* MERGEFORMAT </w:instrText>
      </w:r>
      <w:r w:rsidR="007F30BA" w:rsidRPr="004A7CFA">
        <w:rPr>
          <w:b w:val="0"/>
          <w:szCs w:val="24"/>
        </w:rPr>
      </w:r>
      <w:r w:rsidR="007F30BA" w:rsidRPr="004A7CFA">
        <w:rPr>
          <w:b w:val="0"/>
          <w:szCs w:val="24"/>
        </w:rPr>
        <w:fldChar w:fldCharType="separate"/>
      </w:r>
      <w:r w:rsidR="003B72EA" w:rsidRPr="004A7CFA">
        <w:rPr>
          <w:b w:val="0"/>
          <w:szCs w:val="24"/>
        </w:rPr>
        <w:t>1.1.4</w:t>
      </w:r>
      <w:r w:rsidR="007F30BA" w:rsidRPr="004A7CFA">
        <w:rPr>
          <w:b w:val="0"/>
          <w:szCs w:val="24"/>
        </w:rPr>
        <w:fldChar w:fldCharType="end"/>
      </w:r>
      <w:r w:rsidR="00A154B7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изложен</w:t>
      </w:r>
      <w:r w:rsidR="00F463E8" w:rsidRPr="004A7CFA">
        <w:rPr>
          <w:b w:val="0"/>
          <w:szCs w:val="24"/>
        </w:rPr>
        <w:t>о(</w:t>
      </w:r>
      <w:r w:rsidRPr="004A7CFA">
        <w:rPr>
          <w:b w:val="0"/>
          <w:szCs w:val="24"/>
        </w:rPr>
        <w:t>ы</w:t>
      </w:r>
      <w:r w:rsidR="00F463E8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</w:t>
            </w:r>
            <w:proofErr w:type="gramStart"/>
            <w:r w:rsidRPr="001361CC">
              <w:rPr>
                <w:rStyle w:val="aa"/>
                <w:b w:val="0"/>
              </w:rPr>
              <w:t>название  лота</w:t>
            </w:r>
            <w:proofErr w:type="gramEnd"/>
            <w:r w:rsidRPr="001361CC">
              <w:rPr>
                <w:rStyle w:val="aa"/>
                <w:b w:val="0"/>
              </w:rPr>
              <w:t xml:space="preserve">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proofErr w:type="gramStart"/>
            <w:r w:rsidRPr="001361CC">
              <w:t>кроме того</w:t>
            </w:r>
            <w:proofErr w:type="gramEnd"/>
            <w:r w:rsidRPr="001361CC">
              <w:t xml:space="preserve">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</w:t>
            </w:r>
            <w:proofErr w:type="gramStart"/>
            <w:r w:rsidRPr="00D97AE7">
              <w:rPr>
                <w:rStyle w:val="aa"/>
                <w:b w:val="0"/>
                <w:i w:val="0"/>
              </w:rPr>
              <w:t>…….</w:t>
            </w:r>
            <w:proofErr w:type="gramEnd"/>
            <w:r w:rsidRPr="00D97AE7">
              <w:rPr>
                <w:rStyle w:val="aa"/>
                <w:b w:val="0"/>
                <w:i w:val="0"/>
              </w:rPr>
              <w:t>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</w:t>
            </w:r>
            <w:proofErr w:type="gramStart"/>
            <w:r w:rsidRPr="00D97AE7">
              <w:rPr>
                <w:rStyle w:val="aa"/>
                <w:b w:val="0"/>
                <w:i w:val="0"/>
              </w:rPr>
              <w:t>…….</w:t>
            </w:r>
            <w:proofErr w:type="gramEnd"/>
            <w:r w:rsidRPr="00D97AE7">
              <w:rPr>
                <w:rStyle w:val="aa"/>
                <w:b w:val="0"/>
                <w:i w:val="0"/>
              </w:rPr>
              <w:t>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</w:t>
      </w:r>
      <w:proofErr w:type="gramStart"/>
      <w:r w:rsidRPr="00AE1D21">
        <w:rPr>
          <w:sz w:val="24"/>
          <w:szCs w:val="24"/>
        </w:rPr>
        <w:t>_»_</w:t>
      </w:r>
      <w:proofErr w:type="gramEnd"/>
      <w:r w:rsidRPr="00AE1D21">
        <w:rPr>
          <w:sz w:val="24"/>
          <w:szCs w:val="24"/>
        </w:rPr>
        <w:t>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</w:t>
      </w:r>
      <w:proofErr w:type="gramStart"/>
      <w:r w:rsidRPr="00AE1D21">
        <w:rPr>
          <w:sz w:val="24"/>
          <w:szCs w:val="24"/>
        </w:rPr>
        <w:t>_(</w:t>
      </w:r>
      <w:proofErr w:type="gramEnd"/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</w:t>
      </w:r>
      <w:proofErr w:type="gramStart"/>
      <w:r w:rsidRPr="00414CAF">
        <w:rPr>
          <w:sz w:val="24"/>
          <w:szCs w:val="24"/>
        </w:rPr>
        <w:t>_(</w:t>
      </w:r>
      <w:proofErr w:type="gramEnd"/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</w:t>
      </w:r>
      <w:proofErr w:type="gramStart"/>
      <w:r w:rsidRPr="00414CAF">
        <w:rPr>
          <w:sz w:val="24"/>
          <w:szCs w:val="24"/>
        </w:rPr>
        <w:t>_(</w:t>
      </w:r>
      <w:proofErr w:type="gramEnd"/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</w:t>
      </w:r>
      <w:proofErr w:type="gramStart"/>
      <w:r w:rsidR="004F4D80" w:rsidRPr="00F647F7">
        <w:rPr>
          <w:sz w:val="24"/>
          <w:szCs w:val="24"/>
        </w:rPr>
        <w:t>ХХХ,ХХ</w:t>
      </w:r>
      <w:proofErr w:type="gramEnd"/>
      <w:r w:rsidR="004F4D80" w:rsidRPr="00F647F7">
        <w:rPr>
          <w:sz w:val="24"/>
          <w:szCs w:val="24"/>
        </w:rPr>
        <w:t xml:space="preserve">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proofErr w:type="gram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</w:t>
      </w:r>
      <w:proofErr w:type="gramEnd"/>
      <w:r w:rsidRPr="00160223">
        <w:rPr>
          <w:color w:val="000000"/>
        </w:rPr>
        <w:t>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proofErr w:type="gram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</w:t>
      </w:r>
      <w:proofErr w:type="gramEnd"/>
      <w:r w:rsidRPr="00160223">
        <w:rPr>
          <w:color w:val="000000"/>
        </w:rPr>
        <w:t>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proofErr w:type="gramStart"/>
      <w:r w:rsidRPr="00160223">
        <w:t>Россети</w:t>
      </w:r>
      <w:proofErr w:type="spellEnd"/>
      <w:r w:rsidRPr="00160223">
        <w:t>»/</w:t>
      </w:r>
      <w:proofErr w:type="gramEnd"/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</w:t>
      </w:r>
      <w:proofErr w:type="spellStart"/>
      <w:proofErr w:type="gramStart"/>
      <w:r w:rsidRPr="00160223">
        <w:t>Россети</w:t>
      </w:r>
      <w:proofErr w:type="spellEnd"/>
      <w:r w:rsidRPr="00160223">
        <w:t>»/</w:t>
      </w:r>
      <w:proofErr w:type="gramEnd"/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</w:t>
      </w:r>
      <w:proofErr w:type="gramStart"/>
      <w:r w:rsidRPr="00160223">
        <w:rPr>
          <w:color w:val="000000"/>
        </w:rPr>
        <w:t>так же</w:t>
      </w:r>
      <w:proofErr w:type="gramEnd"/>
      <w:r w:rsidRPr="00160223">
        <w:rPr>
          <w:color w:val="000000"/>
        </w:rPr>
        <w:t xml:space="preserve">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</w:t>
      </w:r>
      <w:proofErr w:type="gramStart"/>
      <w:r w:rsidRPr="00C6085D">
        <w:rPr>
          <w:sz w:val="24"/>
          <w:szCs w:val="24"/>
        </w:rPr>
        <w:t>формате  XXX</w:t>
      </w:r>
      <w:proofErr w:type="gramEnd"/>
      <w:r w:rsidRPr="00C6085D">
        <w:rPr>
          <w:sz w:val="24"/>
          <w:szCs w:val="24"/>
        </w:rPr>
        <w:t xml:space="preserve">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</w:t>
      </w:r>
      <w:proofErr w:type="gramStart"/>
      <w:r w:rsidRPr="00F647F7">
        <w:rPr>
          <w:color w:val="000000"/>
          <w:sz w:val="24"/>
          <w:szCs w:val="24"/>
        </w:rPr>
        <w:t>_»_</w:t>
      </w:r>
      <w:proofErr w:type="gramEnd"/>
      <w:r w:rsidRPr="00F647F7">
        <w:rPr>
          <w:color w:val="000000"/>
          <w:sz w:val="24"/>
          <w:szCs w:val="24"/>
        </w:rPr>
        <w:t>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</w:t>
      </w:r>
      <w:proofErr w:type="gramStart"/>
      <w:r w:rsidRPr="00843BBD">
        <w:t>_</w:t>
      </w:r>
      <w:r w:rsidRPr="00843BBD">
        <w:rPr>
          <w:vertAlign w:val="superscript"/>
        </w:rPr>
        <w:t>(</w:t>
      </w:r>
      <w:proofErr w:type="gramEnd"/>
      <w:r w:rsidRPr="00843BBD">
        <w:rPr>
          <w:vertAlign w:val="superscript"/>
        </w:rPr>
        <w:t>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</w:t>
      </w:r>
      <w:proofErr w:type="gramStart"/>
      <w:r w:rsidRPr="00843BBD">
        <w:t>_</w:t>
      </w:r>
      <w:r w:rsidRPr="00843BBD">
        <w:rPr>
          <w:vertAlign w:val="superscript"/>
        </w:rPr>
        <w:t>(</w:t>
      </w:r>
      <w:proofErr w:type="gramEnd"/>
      <w:r w:rsidRPr="00843BBD">
        <w:rPr>
          <w:vertAlign w:val="superscript"/>
        </w:rPr>
        <w:t>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</w:t>
      </w:r>
      <w:proofErr w:type="gramStart"/>
      <w:r w:rsidRPr="00F647F7">
        <w:rPr>
          <w:sz w:val="24"/>
          <w:szCs w:val="24"/>
        </w:rPr>
        <w:t>например</w:t>
      </w:r>
      <w:proofErr w:type="gramEnd"/>
      <w:r w:rsidRPr="00F647F7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</w:t>
      </w:r>
      <w:proofErr w:type="gramStart"/>
      <w:r w:rsidRPr="00F647F7">
        <w:rPr>
          <w:color w:val="000000"/>
          <w:sz w:val="24"/>
          <w:szCs w:val="24"/>
        </w:rPr>
        <w:t>_»_</w:t>
      </w:r>
      <w:proofErr w:type="gramEnd"/>
      <w:r w:rsidRPr="00F647F7">
        <w:rPr>
          <w:color w:val="000000"/>
          <w:sz w:val="24"/>
          <w:szCs w:val="24"/>
        </w:rPr>
        <w:t>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</w:t>
      </w:r>
      <w:proofErr w:type="gramStart"/>
      <w:r w:rsidRPr="00F647F7">
        <w:rPr>
          <w:sz w:val="24"/>
          <w:szCs w:val="24"/>
        </w:rPr>
        <w:t>непринятия</w:t>
      </w:r>
      <w:proofErr w:type="gramEnd"/>
      <w:r w:rsidRPr="00F647F7">
        <w:rPr>
          <w:sz w:val="24"/>
          <w:szCs w:val="24"/>
        </w:rPr>
        <w:t xml:space="preserve">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</w:t>
      </w:r>
      <w:proofErr w:type="gramStart"/>
      <w:r w:rsidRPr="00F647F7">
        <w:rPr>
          <w:sz w:val="24"/>
          <w:szCs w:val="24"/>
        </w:rPr>
        <w:t xml:space="preserve">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</w:t>
      </w:r>
      <w:proofErr w:type="gramEnd"/>
      <w:r w:rsidR="003B72EA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</w:t>
            </w:r>
            <w:proofErr w:type="gramStart"/>
            <w:r w:rsidRPr="005A2CAE">
              <w:rPr>
                <w:szCs w:val="24"/>
              </w:rPr>
              <w:t>%  (</w:t>
            </w:r>
            <w:proofErr w:type="gramEnd"/>
            <w:r w:rsidRPr="005A2CAE">
              <w:rPr>
                <w:szCs w:val="24"/>
              </w:rPr>
              <w:t>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</w:t>
      </w:r>
      <w:proofErr w:type="gramStart"/>
      <w:r w:rsidRPr="009F5821">
        <w:rPr>
          <w:sz w:val="24"/>
          <w:szCs w:val="24"/>
        </w:rPr>
        <w:t>_»_</w:t>
      </w:r>
      <w:proofErr w:type="gramEnd"/>
      <w:r w:rsidRPr="009F5821">
        <w:rPr>
          <w:sz w:val="24"/>
          <w:szCs w:val="24"/>
        </w:rPr>
        <w:t>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ИНН/</w:t>
      </w:r>
      <w:proofErr w:type="gramStart"/>
      <w:r>
        <w:rPr>
          <w:sz w:val="24"/>
          <w:szCs w:val="24"/>
        </w:rPr>
        <w:t xml:space="preserve">КПП: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3. </w:t>
      </w:r>
      <w:proofErr w:type="gramStart"/>
      <w:r>
        <w:rPr>
          <w:sz w:val="24"/>
          <w:szCs w:val="24"/>
        </w:rPr>
        <w:t xml:space="preserve">ОГРН: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указывается количество </w:t>
            </w:r>
            <w:proofErr w:type="gramStart"/>
            <w:r w:rsidRPr="00154BCB">
              <w:t>человек</w:t>
            </w:r>
            <w:r w:rsidRPr="00154BCB">
              <w:br/>
              <w:t>(</w:t>
            </w:r>
            <w:proofErr w:type="gramEnd"/>
            <w:r w:rsidRPr="00154BCB">
              <w:t>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указывается в млн. </w:t>
            </w:r>
            <w:proofErr w:type="gramStart"/>
            <w:r w:rsidRPr="00154BCB">
              <w:t>рублей</w:t>
            </w:r>
            <w:r w:rsidRPr="00154BCB">
              <w:br/>
              <w:t>(</w:t>
            </w:r>
            <w:proofErr w:type="gramEnd"/>
            <w:r w:rsidRPr="00154BCB">
              <w:t>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</w:t>
            </w:r>
            <w:proofErr w:type="gramStart"/>
            <w:r w:rsidRPr="00154BCB">
              <w:t>)</w:t>
            </w:r>
            <w:r w:rsidRPr="00154BCB">
              <w:br/>
              <w:t>(</w:t>
            </w:r>
            <w:proofErr w:type="gramEnd"/>
            <w:r w:rsidRPr="00154BCB">
              <w:t xml:space="preserve">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</w:t>
            </w:r>
            <w:proofErr w:type="gramStart"/>
            <w:r w:rsidRPr="00154BCB">
              <w:t>)</w:t>
            </w:r>
            <w:r w:rsidRPr="00154BCB">
              <w:br/>
              <w:t>(</w:t>
            </w:r>
            <w:proofErr w:type="gramEnd"/>
            <w:r w:rsidRPr="00154BCB">
              <w:t xml:space="preserve">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</w:t>
      </w:r>
      <w:proofErr w:type="gramStart"/>
      <w:r w:rsidRPr="009375A2">
        <w:rPr>
          <w:sz w:val="24"/>
          <w:szCs w:val="24"/>
        </w:rPr>
        <w:t>законодательством их стран-членов</w:t>
      </w:r>
      <w:proofErr w:type="gramEnd"/>
      <w:r w:rsidRPr="009375A2">
        <w:rPr>
          <w:sz w:val="24"/>
          <w:szCs w:val="24"/>
        </w:rPr>
        <w:t xml:space="preserve">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Описание </w:t>
            </w:r>
            <w:proofErr w:type="gramStart"/>
            <w:r w:rsidRPr="00F647F7">
              <w:t>договора</w:t>
            </w:r>
            <w:r w:rsidRPr="00F647F7">
              <w:br/>
              <w:t>(</w:t>
            </w:r>
            <w:proofErr w:type="gramEnd"/>
            <w:r w:rsidRPr="00F647F7">
              <w:t xml:space="preserve">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 xml:space="preserve">указать год, </w:t>
            </w:r>
            <w:proofErr w:type="gramStart"/>
            <w:r w:rsidRPr="00F647F7">
              <w:rPr>
                <w:rStyle w:val="aa"/>
                <w:sz w:val="22"/>
              </w:rPr>
              <w:t>например</w:t>
            </w:r>
            <w:proofErr w:type="gramEnd"/>
            <w:r w:rsidRPr="00F647F7">
              <w:rPr>
                <w:rStyle w:val="aa"/>
                <w:sz w:val="22"/>
              </w:rPr>
              <w:t xml:space="preserve">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 xml:space="preserve">указать год, </w:t>
            </w:r>
            <w:proofErr w:type="gramStart"/>
            <w:r w:rsidRPr="00F647F7">
              <w:rPr>
                <w:rStyle w:val="aa"/>
                <w:sz w:val="22"/>
              </w:rPr>
              <w:t>например</w:t>
            </w:r>
            <w:proofErr w:type="gramEnd"/>
            <w:r w:rsidRPr="00F647F7">
              <w:rPr>
                <w:rStyle w:val="aa"/>
                <w:sz w:val="22"/>
              </w:rPr>
              <w:t xml:space="preserve">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 xml:space="preserve">указать, в зависимости от обстоятельств, </w:t>
            </w:r>
            <w:proofErr w:type="gramStart"/>
            <w:r w:rsidRPr="00F647F7">
              <w:rPr>
                <w:rStyle w:val="aa"/>
                <w:sz w:val="22"/>
              </w:rPr>
              <w:t>например</w:t>
            </w:r>
            <w:proofErr w:type="gramEnd"/>
            <w:r w:rsidRPr="00F647F7">
              <w:rPr>
                <w:rStyle w:val="aa"/>
                <w:sz w:val="22"/>
              </w:rPr>
              <w:t xml:space="preserve">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</w:t>
      </w:r>
      <w:proofErr w:type="gramStart"/>
      <w:r w:rsidRPr="00F647F7">
        <w:rPr>
          <w:sz w:val="24"/>
          <w:szCs w:val="24"/>
        </w:rPr>
        <w:t>_»_</w:t>
      </w:r>
      <w:proofErr w:type="gramEnd"/>
      <w:r w:rsidRPr="00F647F7">
        <w:rPr>
          <w:sz w:val="24"/>
          <w:szCs w:val="24"/>
        </w:rPr>
        <w:t>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 xml:space="preserve">запроса </w:t>
      </w:r>
      <w:proofErr w:type="gramStart"/>
      <w:r w:rsidR="00D904EF" w:rsidRPr="00AE1D21">
        <w:rPr>
          <w:b/>
          <w:i/>
          <w:sz w:val="24"/>
          <w:szCs w:val="24"/>
        </w:rPr>
        <w:t>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</w:t>
      </w:r>
      <w:proofErr w:type="gramEnd"/>
      <w:r w:rsidRPr="00AE1D21">
        <w:rPr>
          <w:sz w:val="24"/>
          <w:szCs w:val="24"/>
        </w:rPr>
        <w:t xml:space="preserve">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proofErr w:type="gram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proofErr w:type="gram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</w:t>
      </w:r>
      <w:proofErr w:type="gramStart"/>
      <w:r w:rsidRPr="004D25B8">
        <w:rPr>
          <w:sz w:val="24"/>
          <w:szCs w:val="24"/>
        </w:rPr>
        <w:t>_»_</w:t>
      </w:r>
      <w:proofErr w:type="gramEnd"/>
      <w:r w:rsidRPr="004D25B8">
        <w:rPr>
          <w:sz w:val="24"/>
          <w:szCs w:val="24"/>
        </w:rPr>
        <w:t>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8335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8335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</w:t>
      </w:r>
      <w:proofErr w:type="gramStart"/>
      <w:r w:rsidRPr="005E27C2">
        <w:rPr>
          <w:sz w:val="24"/>
          <w:szCs w:val="24"/>
        </w:rPr>
        <w:t>собственников  (</w:t>
      </w:r>
      <w:proofErr w:type="gramEnd"/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«руководитель/участник/акционер/бенефициар» (№14) – указывается, кем </w:t>
      </w:r>
      <w:proofErr w:type="gramStart"/>
      <w:r w:rsidRPr="00D27071">
        <w:rPr>
          <w:sz w:val="24"/>
          <w:szCs w:val="24"/>
        </w:rPr>
        <w:t>является  лицо</w:t>
      </w:r>
      <w:proofErr w:type="gramEnd"/>
      <w:r w:rsidRPr="00D27071">
        <w:rPr>
          <w:sz w:val="24"/>
          <w:szCs w:val="24"/>
        </w:rPr>
        <w:t xml:space="preserve">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</w:t>
      </w:r>
      <w:proofErr w:type="spellStart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8335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8335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8335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8335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</w:t>
      </w:r>
      <w:proofErr w:type="gramStart"/>
      <w:r w:rsidRPr="00AE1D21">
        <w:rPr>
          <w:sz w:val="24"/>
          <w:szCs w:val="24"/>
        </w:rPr>
        <w:t>_»_</w:t>
      </w:r>
      <w:proofErr w:type="gramEnd"/>
      <w:r w:rsidRPr="00AE1D21">
        <w:rPr>
          <w:sz w:val="24"/>
          <w:szCs w:val="24"/>
        </w:rPr>
        <w:t>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 xml:space="preserve">сведения о дате выдачи указанного документа и выдавшем его органе, должность и место </w:t>
      </w:r>
      <w:proofErr w:type="gramStart"/>
      <w:r w:rsidRPr="00D266B0">
        <w:rPr>
          <w:b/>
          <w:bCs w:val="0"/>
          <w:i/>
          <w:iCs/>
          <w:sz w:val="24"/>
          <w:szCs w:val="24"/>
        </w:rPr>
        <w:t>работы)*</w:t>
      </w:r>
      <w:proofErr w:type="gramEnd"/>
      <w:r w:rsidRPr="00D266B0">
        <w:rPr>
          <w:b/>
          <w:bCs w:val="0"/>
          <w:i/>
          <w:iCs/>
          <w:sz w:val="24"/>
          <w:szCs w:val="24"/>
        </w:rPr>
        <w:t>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 xml:space="preserve">, либо отзыва настоящего согласия посредством письменного обращения субъекта персональных </w:t>
      </w:r>
      <w:proofErr w:type="gramStart"/>
      <w:r w:rsidRPr="00D266B0">
        <w:rPr>
          <w:snapToGrid w:val="0"/>
          <w:color w:val="000000"/>
          <w:sz w:val="24"/>
          <w:szCs w:val="24"/>
        </w:rPr>
        <w:t>данных</w:t>
      </w:r>
      <w:proofErr w:type="gramEnd"/>
      <w:r w:rsidRPr="00D266B0">
        <w:rPr>
          <w:snapToGrid w:val="0"/>
          <w:color w:val="000000"/>
          <w:sz w:val="24"/>
          <w:szCs w:val="24"/>
        </w:rPr>
        <w:t xml:space="preserve">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 xml:space="preserve">уполномоченного </w:t>
      </w:r>
      <w:proofErr w:type="gramStart"/>
      <w:r w:rsidRPr="008434B4">
        <w:rPr>
          <w:bCs w:val="0"/>
          <w:sz w:val="20"/>
          <w:szCs w:val="20"/>
          <w:lang w:eastAsia="ru-RU"/>
        </w:rPr>
        <w:t>представителя</w:t>
      </w:r>
      <w:r w:rsidRPr="008434B4">
        <w:rPr>
          <w:bCs w:val="0"/>
          <w:sz w:val="26"/>
          <w:szCs w:val="26"/>
          <w:lang w:eastAsia="ru-RU"/>
        </w:rPr>
        <w:t xml:space="preserve">)   </w:t>
      </w:r>
      <w:proofErr w:type="gramEnd"/>
      <w:r w:rsidRPr="008434B4">
        <w:rPr>
          <w:bCs w:val="0"/>
          <w:sz w:val="26"/>
          <w:szCs w:val="26"/>
          <w:lang w:eastAsia="ru-RU"/>
        </w:rPr>
        <w:t xml:space="preserve">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акционерах), 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</w:t>
      </w:r>
      <w:proofErr w:type="gramStart"/>
      <w:r w:rsidRPr="007A6A39">
        <w:rPr>
          <w:sz w:val="24"/>
          <w:szCs w:val="24"/>
        </w:rPr>
        <w:t>_»_</w:t>
      </w:r>
      <w:proofErr w:type="gramEnd"/>
      <w:r w:rsidRPr="007A6A39">
        <w:rPr>
          <w:sz w:val="24"/>
          <w:szCs w:val="24"/>
        </w:rPr>
        <w:t>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</w:t>
            </w:r>
            <w:proofErr w:type="gramStart"/>
            <w:r w:rsidRPr="007A6A39">
              <w:rPr>
                <w:sz w:val="24"/>
                <w:szCs w:val="24"/>
              </w:rPr>
              <w:t>_»_</w:t>
            </w:r>
            <w:proofErr w:type="gramEnd"/>
            <w:r w:rsidRPr="007A6A39">
              <w:rPr>
                <w:sz w:val="24"/>
                <w:szCs w:val="24"/>
              </w:rPr>
              <w:t>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</w:t>
            </w:r>
            <w:proofErr w:type="gramStart"/>
            <w:r w:rsidRPr="007A6A39">
              <w:rPr>
                <w:sz w:val="24"/>
                <w:szCs w:val="24"/>
              </w:rPr>
              <w:t>_»_</w:t>
            </w:r>
            <w:proofErr w:type="gramEnd"/>
            <w:r w:rsidRPr="007A6A39">
              <w:rPr>
                <w:sz w:val="24"/>
                <w:szCs w:val="24"/>
              </w:rPr>
              <w:t>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proofErr w:type="gramStart"/>
      <w:r w:rsidRPr="00AE1D21">
        <w:lastRenderedPageBreak/>
        <w:t>Расписка  сдачи</w:t>
      </w:r>
      <w:proofErr w:type="gramEnd"/>
      <w:r w:rsidRPr="00AE1D21">
        <w:t>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 xml:space="preserve">Форма </w:t>
      </w:r>
      <w:proofErr w:type="gramStart"/>
      <w:r w:rsidRPr="00CC5A3A">
        <w:rPr>
          <w:szCs w:val="24"/>
        </w:rPr>
        <w:t>Расписки  сдачи</w:t>
      </w:r>
      <w:proofErr w:type="gramEnd"/>
      <w:r w:rsidRPr="00CC5A3A">
        <w:rPr>
          <w:szCs w:val="24"/>
        </w:rPr>
        <w:t>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proofErr w:type="gramStart"/>
      <w:r w:rsidRPr="00047DE1">
        <w:rPr>
          <w:b/>
          <w:sz w:val="24"/>
          <w:szCs w:val="24"/>
        </w:rPr>
        <w:t>Расписка  сдачи</w:t>
      </w:r>
      <w:proofErr w:type="gramEnd"/>
      <w:r w:rsidRPr="00047DE1">
        <w:rPr>
          <w:b/>
          <w:sz w:val="24"/>
          <w:szCs w:val="24"/>
        </w:rPr>
        <w:t>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которой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</w:t>
      </w:r>
      <w:proofErr w:type="gramStart"/>
      <w:r w:rsidRPr="00AE1D21">
        <w:rPr>
          <w:sz w:val="24"/>
          <w:szCs w:val="24"/>
        </w:rPr>
        <w:t>_»_</w:t>
      </w:r>
      <w:proofErr w:type="gramEnd"/>
      <w:r w:rsidRPr="00AE1D21">
        <w:rPr>
          <w:sz w:val="24"/>
          <w:szCs w:val="24"/>
        </w:rPr>
        <w:t>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</w:t>
      </w:r>
      <w:proofErr w:type="gramStart"/>
      <w:r w:rsidRPr="00AE1D21">
        <w:rPr>
          <w:sz w:val="24"/>
          <w:szCs w:val="24"/>
        </w:rPr>
        <w:t>свое  согласие</w:t>
      </w:r>
      <w:proofErr w:type="gramEnd"/>
      <w:r w:rsidRPr="00AE1D21">
        <w:rPr>
          <w:sz w:val="24"/>
          <w:szCs w:val="24"/>
        </w:rPr>
        <w:t xml:space="preserve">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</w:t>
      </w:r>
      <w:proofErr w:type="gramStart"/>
      <w:r w:rsidRPr="007857E5">
        <w:rPr>
          <w:bCs w:val="0"/>
          <w:snapToGrid w:val="0"/>
          <w:sz w:val="24"/>
          <w:szCs w:val="24"/>
        </w:rPr>
        <w:t xml:space="preserve">представителя)   </w:t>
      </w:r>
      <w:proofErr w:type="gramEnd"/>
      <w:r w:rsidRPr="007857E5">
        <w:rPr>
          <w:bCs w:val="0"/>
          <w:snapToGrid w:val="0"/>
          <w:sz w:val="24"/>
          <w:szCs w:val="24"/>
        </w:rPr>
        <w:t xml:space="preserve">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</w:t>
      </w:r>
      <w:proofErr w:type="gramStart"/>
      <w:r w:rsidRPr="00F647F7">
        <w:rPr>
          <w:color w:val="000000"/>
          <w:sz w:val="24"/>
          <w:szCs w:val="24"/>
        </w:rPr>
        <w:t>_»_</w:t>
      </w:r>
      <w:proofErr w:type="gramEnd"/>
      <w:r w:rsidRPr="00F647F7">
        <w:rPr>
          <w:color w:val="000000"/>
          <w:sz w:val="24"/>
          <w:szCs w:val="24"/>
        </w:rPr>
        <w:t>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</w:t>
      </w:r>
      <w:proofErr w:type="gramStart"/>
      <w:r w:rsidRPr="00F647F7">
        <w:rPr>
          <w:color w:val="000000"/>
          <w:sz w:val="24"/>
          <w:szCs w:val="24"/>
        </w:rPr>
        <w:t>_»_</w:t>
      </w:r>
      <w:proofErr w:type="gramEnd"/>
      <w:r w:rsidRPr="00F647F7">
        <w:rPr>
          <w:color w:val="000000"/>
          <w:sz w:val="24"/>
          <w:szCs w:val="24"/>
        </w:rPr>
        <w:t>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A1D" w:rsidRDefault="00432A1D">
      <w:pPr>
        <w:spacing w:line="240" w:lineRule="auto"/>
      </w:pPr>
      <w:r>
        <w:separator/>
      </w:r>
    </w:p>
  </w:endnote>
  <w:endnote w:type="continuationSeparator" w:id="0">
    <w:p w:rsidR="00432A1D" w:rsidRDefault="00432A1D">
      <w:pPr>
        <w:spacing w:line="240" w:lineRule="auto"/>
      </w:pPr>
      <w:r>
        <w:continuationSeparator/>
      </w:r>
    </w:p>
  </w:endnote>
  <w:endnote w:id="1">
    <w:p w:rsidR="00F83351" w:rsidRPr="004D25B8" w:rsidRDefault="00F83351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3351" w:rsidRDefault="00F83351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Pr="00FA0376" w:rsidRDefault="00F8335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143FA">
      <w:rPr>
        <w:noProof/>
        <w:sz w:val="16"/>
        <w:szCs w:val="16"/>
        <w:lang w:eastAsia="ru-RU"/>
      </w:rPr>
      <w:t>41</w:t>
    </w:r>
    <w:r w:rsidRPr="00FA0376">
      <w:rPr>
        <w:sz w:val="16"/>
        <w:szCs w:val="16"/>
        <w:lang w:eastAsia="ru-RU"/>
      </w:rPr>
      <w:fldChar w:fldCharType="end"/>
    </w:r>
  </w:p>
  <w:p w:rsidR="00F83351" w:rsidRPr="00EE0539" w:rsidRDefault="00F83351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B24DE8" w:rsidRPr="00B24DE8">
      <w:rPr>
        <w:sz w:val="18"/>
        <w:szCs w:val="18"/>
      </w:rPr>
      <w:t>Договора на оказание услуг по подготовке, переподготовке и повышению квалификации рабочих, специалистов и руководителей филиала ПАО «МРСК Центра» - «Белгородэнерго» на 2019 год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A1D" w:rsidRDefault="00432A1D">
      <w:pPr>
        <w:spacing w:line="240" w:lineRule="auto"/>
      </w:pPr>
      <w:r>
        <w:separator/>
      </w:r>
    </w:p>
  </w:footnote>
  <w:footnote w:type="continuationSeparator" w:id="0">
    <w:p w:rsidR="00432A1D" w:rsidRDefault="00432A1D">
      <w:pPr>
        <w:spacing w:line="240" w:lineRule="auto"/>
      </w:pPr>
      <w:r>
        <w:continuationSeparator/>
      </w:r>
    </w:p>
  </w:footnote>
  <w:footnote w:id="1">
    <w:p w:rsidR="00F83351" w:rsidRPr="00B36685" w:rsidRDefault="00F8335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83351" w:rsidRDefault="00F8335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83351" w:rsidRDefault="00F83351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83351" w:rsidRPr="00F83889" w:rsidRDefault="00F83351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83351" w:rsidRDefault="00F83351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Pr="00930031" w:rsidRDefault="00F83351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351" w:rsidRDefault="00F833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3805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67F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0FE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B491B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3356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2F0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2A1D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7CFA"/>
    <w:rsid w:val="004B027C"/>
    <w:rsid w:val="004B4126"/>
    <w:rsid w:val="004B5EB3"/>
    <w:rsid w:val="004C0F1F"/>
    <w:rsid w:val="004C2695"/>
    <w:rsid w:val="004C28F9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D6E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679CD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6EA6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7BB5"/>
    <w:rsid w:val="007D07A7"/>
    <w:rsid w:val="007D0EA7"/>
    <w:rsid w:val="007D5D94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6BCA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817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3D84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275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6D2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43FA"/>
    <w:rsid w:val="00A154B7"/>
    <w:rsid w:val="00A15A79"/>
    <w:rsid w:val="00A23FE4"/>
    <w:rsid w:val="00A247F5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6AEA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52CE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DE8"/>
    <w:rsid w:val="00B24E19"/>
    <w:rsid w:val="00B26A26"/>
    <w:rsid w:val="00B27CCD"/>
    <w:rsid w:val="00B32859"/>
    <w:rsid w:val="00B37046"/>
    <w:rsid w:val="00B42DA0"/>
    <w:rsid w:val="00B46624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84B1E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7EFE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B98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B49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8E3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1E87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35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3F38992-FAA1-454D-B75B-E0D7BECB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Averyanov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04967-1D2B-4BC0-AC43-3DE3CA90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95</Pages>
  <Words>29632</Words>
  <Characters>168905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198141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177</cp:revision>
  <cp:lastPrinted>2015-12-29T14:27:00Z</cp:lastPrinted>
  <dcterms:created xsi:type="dcterms:W3CDTF">2016-01-13T12:36:00Z</dcterms:created>
  <dcterms:modified xsi:type="dcterms:W3CDTF">2018-12-05T06:21:00Z</dcterms:modified>
</cp:coreProperties>
</file>