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7C3F2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6F025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D6607" w:rsidRDefault="001D6607" w:rsidP="001D6607">
      <w:pPr>
        <w:ind w:left="5670" w:firstLine="0"/>
        <w:jc w:val="center"/>
        <w:rPr>
          <w:sz w:val="24"/>
          <w:szCs w:val="24"/>
        </w:rPr>
      </w:pPr>
    </w:p>
    <w:p w:rsidR="001D6607" w:rsidRPr="007417E6" w:rsidRDefault="001D6607" w:rsidP="001D660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7417E6">
        <w:rPr>
          <w:sz w:val="24"/>
          <w:szCs w:val="24"/>
        </w:rPr>
        <w:t>УТВЕРЖДАЮ:</w:t>
      </w:r>
    </w:p>
    <w:p w:rsidR="001D6607" w:rsidRPr="00554D75" w:rsidRDefault="001D6607" w:rsidP="001D6607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1D6607" w:rsidRPr="00554D75" w:rsidRDefault="001D6607" w:rsidP="001D660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1D6607" w:rsidRPr="00554D75" w:rsidRDefault="001D6607" w:rsidP="001D66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1D6607" w:rsidRDefault="001D6607" w:rsidP="001D66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1D6607" w:rsidRDefault="001D6607" w:rsidP="001D6607">
      <w:pPr>
        <w:ind w:firstLine="6"/>
        <w:jc w:val="right"/>
        <w:rPr>
          <w:sz w:val="24"/>
          <w:szCs w:val="24"/>
        </w:rPr>
      </w:pPr>
    </w:p>
    <w:p w:rsidR="001D6607" w:rsidRPr="00554D75" w:rsidRDefault="001D6607" w:rsidP="001D6607">
      <w:pPr>
        <w:ind w:firstLine="6"/>
        <w:rPr>
          <w:sz w:val="24"/>
          <w:szCs w:val="24"/>
        </w:rPr>
      </w:pPr>
    </w:p>
    <w:p w:rsidR="001D6607" w:rsidRDefault="001D6607" w:rsidP="001D6607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 w:rsidR="003F0B52">
        <w:rPr>
          <w:sz w:val="24"/>
          <w:szCs w:val="24"/>
        </w:rPr>
        <w:t>Антонов В.А.</w:t>
      </w:r>
    </w:p>
    <w:p w:rsidR="001D6607" w:rsidRPr="00554D75" w:rsidRDefault="001D6607" w:rsidP="001D6607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ED076A">
        <w:rPr>
          <w:sz w:val="24"/>
          <w:szCs w:val="24"/>
        </w:rPr>
        <w:t>19</w:t>
      </w:r>
      <w:r>
        <w:rPr>
          <w:sz w:val="24"/>
          <w:szCs w:val="24"/>
        </w:rPr>
        <w:t xml:space="preserve">» </w:t>
      </w:r>
      <w:r w:rsidR="00ED076A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2018 года.</w:t>
      </w:r>
    </w:p>
    <w:p w:rsidR="001D6607" w:rsidRPr="00C12FA4" w:rsidRDefault="001D6607" w:rsidP="001D6607">
      <w:pPr>
        <w:ind w:firstLine="0"/>
        <w:jc w:val="left"/>
        <w:rPr>
          <w:sz w:val="24"/>
          <w:szCs w:val="24"/>
        </w:rPr>
      </w:pP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="00ED076A">
        <w:rPr>
          <w:b/>
          <w:kern w:val="36"/>
          <w:sz w:val="24"/>
          <w:szCs w:val="24"/>
        </w:rPr>
        <w:t>139</w:t>
      </w:r>
      <w:r>
        <w:rPr>
          <w:b/>
          <w:kern w:val="36"/>
          <w:sz w:val="24"/>
          <w:szCs w:val="24"/>
        </w:rPr>
        <w:t>-ВР-18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ED076A">
        <w:rPr>
          <w:b/>
          <w:kern w:val="36"/>
          <w:sz w:val="24"/>
          <w:szCs w:val="24"/>
        </w:rPr>
        <w:t>19</w:t>
      </w:r>
      <w:r w:rsidRPr="00C12FA4">
        <w:rPr>
          <w:b/>
          <w:kern w:val="36"/>
          <w:sz w:val="24"/>
          <w:szCs w:val="24"/>
        </w:rPr>
        <w:t xml:space="preserve">» </w:t>
      </w:r>
      <w:r w:rsidR="00ED076A"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D6607" w:rsidRPr="00C12FA4" w:rsidRDefault="001D6607" w:rsidP="001D660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BE4A04">
        <w:rPr>
          <w:b/>
          <w:sz w:val="24"/>
          <w:szCs w:val="24"/>
        </w:rPr>
        <w:t xml:space="preserve">Договора </w:t>
      </w:r>
      <w:r w:rsidRPr="00510DF6">
        <w:rPr>
          <w:b/>
          <w:sz w:val="24"/>
          <w:szCs w:val="24"/>
        </w:rPr>
        <w:t xml:space="preserve">на </w:t>
      </w:r>
      <w:r w:rsidRPr="007957A2">
        <w:rPr>
          <w:b/>
          <w:sz w:val="24"/>
          <w:szCs w:val="24"/>
        </w:rPr>
        <w:t>обслуживание тахографов</w:t>
      </w:r>
      <w:r w:rsidRPr="00BE4A04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1D6607" w:rsidRPr="00BE4A04" w:rsidRDefault="001D6607" w:rsidP="001D660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1D6607" w:rsidRPr="00BE4A04" w:rsidRDefault="001D6607" w:rsidP="001D660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«ОБЩАЯ, КОММЕРЧЕСКАЯ и техническая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4750C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A7E0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4A7E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0"/>
      <w:r w:rsidR="00373338" w:rsidRPr="00373338">
        <w:rPr>
          <w:iCs/>
          <w:sz w:val="24"/>
          <w:szCs w:val="24"/>
        </w:rPr>
        <w:t xml:space="preserve"> </w:t>
      </w:r>
      <w:r w:rsidR="00373338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373338" w:rsidRPr="00FA604C">
          <w:rPr>
            <w:rStyle w:val="a7"/>
            <w:sz w:val="24"/>
            <w:szCs w:val="24"/>
            <w:lang w:val="en-US"/>
          </w:rPr>
          <w:t>Zaitseva</w:t>
        </w:r>
        <w:r w:rsidR="00373338" w:rsidRPr="00FA604C">
          <w:rPr>
            <w:rStyle w:val="a7"/>
            <w:sz w:val="24"/>
            <w:szCs w:val="24"/>
          </w:rPr>
          <w:t>.</w:t>
        </w:r>
        <w:r w:rsidR="00373338" w:rsidRPr="00FA604C">
          <w:rPr>
            <w:rStyle w:val="a7"/>
            <w:sz w:val="24"/>
            <w:szCs w:val="24"/>
            <w:lang w:val="en-US"/>
          </w:rPr>
          <w:t>AA</w:t>
        </w:r>
        <w:r w:rsidR="00373338" w:rsidRPr="00FA604C">
          <w:rPr>
            <w:rStyle w:val="a7"/>
            <w:sz w:val="24"/>
            <w:szCs w:val="24"/>
          </w:rPr>
          <w:t>@</w:t>
        </w:r>
        <w:r w:rsidR="00373338" w:rsidRPr="00FA604C">
          <w:rPr>
            <w:rStyle w:val="a7"/>
            <w:sz w:val="24"/>
            <w:szCs w:val="24"/>
            <w:lang w:val="en-US"/>
          </w:rPr>
          <w:t>mrsk</w:t>
        </w:r>
        <w:r w:rsidR="00373338" w:rsidRPr="00FA604C">
          <w:rPr>
            <w:rStyle w:val="a7"/>
            <w:sz w:val="24"/>
            <w:szCs w:val="24"/>
          </w:rPr>
          <w:t>-1.</w:t>
        </w:r>
        <w:r w:rsidR="00373338" w:rsidRPr="00FA604C">
          <w:rPr>
            <w:rStyle w:val="a7"/>
            <w:sz w:val="24"/>
            <w:szCs w:val="24"/>
            <w:lang w:val="en-US"/>
          </w:rPr>
          <w:t>ru</w:t>
        </w:r>
      </w:hyperlink>
      <w:r w:rsidR="00373338" w:rsidRPr="00FA604C">
        <w:rPr>
          <w:rStyle w:val="a7"/>
          <w:sz w:val="24"/>
          <w:szCs w:val="24"/>
        </w:rPr>
        <w:t>,</w:t>
      </w:r>
      <w:r w:rsidR="00373338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373338" w:rsidRPr="004A7E03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373338" w:rsidRPr="004A7E03">
          <w:rPr>
            <w:rStyle w:val="a7"/>
            <w:sz w:val="24"/>
            <w:szCs w:val="24"/>
            <w:lang w:val="en-US"/>
          </w:rPr>
          <w:t>Lescheva</w:t>
        </w:r>
        <w:r w:rsidR="00373338" w:rsidRPr="004A7E03">
          <w:rPr>
            <w:rStyle w:val="a7"/>
            <w:sz w:val="24"/>
            <w:szCs w:val="24"/>
          </w:rPr>
          <w:t>.</w:t>
        </w:r>
        <w:r w:rsidR="00373338" w:rsidRPr="004A7E03">
          <w:rPr>
            <w:rStyle w:val="a7"/>
            <w:sz w:val="24"/>
            <w:szCs w:val="24"/>
            <w:lang w:val="en-US"/>
          </w:rPr>
          <w:t>EN</w:t>
        </w:r>
        <w:r w:rsidR="00373338" w:rsidRPr="004A7E03">
          <w:rPr>
            <w:rStyle w:val="a7"/>
            <w:sz w:val="24"/>
            <w:szCs w:val="24"/>
          </w:rPr>
          <w:t>@</w:t>
        </w:r>
        <w:r w:rsidR="00373338" w:rsidRPr="004A7E03">
          <w:rPr>
            <w:rStyle w:val="a7"/>
            <w:sz w:val="24"/>
            <w:szCs w:val="24"/>
            <w:lang w:val="en-US"/>
          </w:rPr>
          <w:t>mrsk</w:t>
        </w:r>
        <w:r w:rsidR="00373338" w:rsidRPr="004A7E03">
          <w:rPr>
            <w:rStyle w:val="a7"/>
            <w:sz w:val="24"/>
            <w:szCs w:val="24"/>
          </w:rPr>
          <w:t>-1.</w:t>
        </w:r>
        <w:r w:rsidR="00373338" w:rsidRPr="004A7E03">
          <w:rPr>
            <w:rStyle w:val="a7"/>
            <w:sz w:val="24"/>
            <w:szCs w:val="24"/>
            <w:lang w:val="en-US"/>
          </w:rPr>
          <w:t>ru</w:t>
        </w:r>
      </w:hyperlink>
      <w:r w:rsidR="00373338" w:rsidRPr="004A7E03">
        <w:rPr>
          <w:sz w:val="24"/>
          <w:szCs w:val="24"/>
        </w:rPr>
        <w:t xml:space="preserve">. </w:t>
      </w:r>
      <w:r w:rsidR="00373338" w:rsidRPr="004A7E03">
        <w:rPr>
          <w:iCs/>
          <w:sz w:val="24"/>
          <w:szCs w:val="24"/>
        </w:rPr>
        <w:t>Извещением</w:t>
      </w:r>
      <w:r w:rsidR="00373338" w:rsidRPr="004A7E03">
        <w:rPr>
          <w:sz w:val="24"/>
          <w:szCs w:val="24"/>
        </w:rPr>
        <w:t xml:space="preserve"> о проведении открытого </w:t>
      </w:r>
      <w:r w:rsidR="00373338" w:rsidRPr="004A7E03">
        <w:rPr>
          <w:iCs/>
          <w:sz w:val="24"/>
          <w:szCs w:val="24"/>
        </w:rPr>
        <w:t>запроса предложений</w:t>
      </w:r>
      <w:r w:rsidR="00373338" w:rsidRPr="004A7E03">
        <w:rPr>
          <w:sz w:val="24"/>
          <w:szCs w:val="24"/>
        </w:rPr>
        <w:t xml:space="preserve">, опубликованным </w:t>
      </w:r>
      <w:r w:rsidR="00373338" w:rsidRPr="004A7E03">
        <w:rPr>
          <w:b/>
          <w:sz w:val="24"/>
          <w:szCs w:val="24"/>
        </w:rPr>
        <w:t>«20» апреля 2018 г.</w:t>
      </w:r>
      <w:r w:rsidR="00373338" w:rsidRPr="004A7E03">
        <w:rPr>
          <w:sz w:val="24"/>
          <w:szCs w:val="24"/>
        </w:rPr>
        <w:t xml:space="preserve"> на официальном сайте (</w:t>
      </w:r>
      <w:hyperlink r:id="rId19" w:history="1">
        <w:r w:rsidR="00373338" w:rsidRPr="004A7E03">
          <w:rPr>
            <w:rStyle w:val="a7"/>
            <w:sz w:val="24"/>
            <w:szCs w:val="24"/>
          </w:rPr>
          <w:t>www.zakupki.</w:t>
        </w:r>
        <w:r w:rsidR="00373338" w:rsidRPr="004A7E03">
          <w:rPr>
            <w:rStyle w:val="a7"/>
            <w:sz w:val="24"/>
            <w:szCs w:val="24"/>
            <w:lang w:val="en-US"/>
          </w:rPr>
          <w:t>gov</w:t>
        </w:r>
        <w:r w:rsidR="00373338" w:rsidRPr="004A7E03">
          <w:rPr>
            <w:rStyle w:val="a7"/>
            <w:sz w:val="24"/>
            <w:szCs w:val="24"/>
          </w:rPr>
          <w:t>.ru</w:t>
        </w:r>
      </w:hyperlink>
      <w:r w:rsidR="00373338" w:rsidRPr="004A7E03">
        <w:rPr>
          <w:sz w:val="24"/>
          <w:szCs w:val="24"/>
        </w:rPr>
        <w:t>),</w:t>
      </w:r>
      <w:r w:rsidR="00373338" w:rsidRPr="004A7E03">
        <w:rPr>
          <w:iCs/>
          <w:sz w:val="24"/>
          <w:szCs w:val="24"/>
        </w:rPr>
        <w:t xml:space="preserve"> </w:t>
      </w:r>
      <w:r w:rsidR="00373338" w:rsidRPr="004A7E03">
        <w:rPr>
          <w:sz w:val="24"/>
          <w:szCs w:val="24"/>
        </w:rPr>
        <w:t xml:space="preserve">на сайте </w:t>
      </w:r>
      <w:r w:rsidR="00373338" w:rsidRPr="004A7E03">
        <w:rPr>
          <w:iCs/>
          <w:sz w:val="24"/>
          <w:szCs w:val="24"/>
        </w:rPr>
        <w:t>ПАО «МРСК Центра»</w:t>
      </w:r>
      <w:r w:rsidR="00373338" w:rsidRPr="004A7E03">
        <w:rPr>
          <w:sz w:val="24"/>
          <w:szCs w:val="24"/>
        </w:rPr>
        <w:t xml:space="preserve"> (</w:t>
      </w:r>
      <w:hyperlink r:id="rId20" w:history="1">
        <w:r w:rsidR="00373338" w:rsidRPr="004A7E03">
          <w:rPr>
            <w:rStyle w:val="a7"/>
            <w:sz w:val="24"/>
            <w:szCs w:val="24"/>
          </w:rPr>
          <w:t>www.mrsk-1.ru</w:t>
        </w:r>
      </w:hyperlink>
      <w:r w:rsidR="00373338" w:rsidRPr="004A7E03">
        <w:rPr>
          <w:sz w:val="24"/>
          <w:szCs w:val="24"/>
        </w:rPr>
        <w:t xml:space="preserve">), на сайте ЭТП, указанном в п. </w:t>
      </w:r>
      <w:r w:rsidR="00373338" w:rsidRPr="004A7E03">
        <w:rPr>
          <w:sz w:val="24"/>
          <w:szCs w:val="24"/>
        </w:rPr>
        <w:fldChar w:fldCharType="begin"/>
      </w:r>
      <w:r w:rsidR="00373338" w:rsidRPr="004A7E03">
        <w:rPr>
          <w:sz w:val="24"/>
          <w:szCs w:val="24"/>
        </w:rPr>
        <w:instrText xml:space="preserve"> REF _Ref440269836 \r \h  \* MERGEFORMAT </w:instrText>
      </w:r>
      <w:r w:rsidR="00373338" w:rsidRPr="004A7E03">
        <w:rPr>
          <w:sz w:val="24"/>
          <w:szCs w:val="24"/>
        </w:rPr>
      </w:r>
      <w:r w:rsidR="00373338" w:rsidRPr="004A7E03">
        <w:rPr>
          <w:sz w:val="24"/>
          <w:szCs w:val="24"/>
        </w:rPr>
        <w:fldChar w:fldCharType="separate"/>
      </w:r>
      <w:r w:rsidR="004A7E03" w:rsidRPr="004A7E03">
        <w:rPr>
          <w:sz w:val="24"/>
          <w:szCs w:val="24"/>
        </w:rPr>
        <w:t>1.1.2</w:t>
      </w:r>
      <w:r w:rsidR="00373338" w:rsidRPr="004A7E03">
        <w:rPr>
          <w:sz w:val="24"/>
          <w:szCs w:val="24"/>
        </w:rPr>
        <w:fldChar w:fldCharType="end"/>
      </w:r>
      <w:r w:rsidR="00373338" w:rsidRPr="004A7E03">
        <w:rPr>
          <w:sz w:val="24"/>
          <w:szCs w:val="24"/>
        </w:rPr>
        <w:t xml:space="preserve"> настоящей Документации,</w:t>
      </w:r>
      <w:r w:rsidR="00373338" w:rsidRPr="004A7E03">
        <w:rPr>
          <w:iCs/>
          <w:sz w:val="24"/>
          <w:szCs w:val="24"/>
        </w:rPr>
        <w:t xml:space="preserve"> приг</w:t>
      </w:r>
      <w:r w:rsidR="00373338" w:rsidRPr="004A7E03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373338" w:rsidRPr="004A7E03">
        <w:rPr>
          <w:snapToGrid w:val="0"/>
          <w:sz w:val="24"/>
          <w:szCs w:val="24"/>
        </w:rPr>
        <w:t>на обслуживание тахографов</w:t>
      </w:r>
      <w:r w:rsidR="00373338" w:rsidRPr="004A7E03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4A7E0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A7E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A7E03">
        <w:rPr>
          <w:sz w:val="24"/>
          <w:szCs w:val="24"/>
        </w:rPr>
        <w:t xml:space="preserve">Настоящий </w:t>
      </w:r>
      <w:r w:rsidR="004B5EB3" w:rsidRPr="004A7E03">
        <w:rPr>
          <w:sz w:val="24"/>
          <w:szCs w:val="24"/>
        </w:rPr>
        <w:t>З</w:t>
      </w:r>
      <w:r w:rsidRPr="004A7E0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A7E03">
        <w:rPr>
          <w:sz w:val="24"/>
          <w:szCs w:val="24"/>
        </w:rPr>
        <w:t>электронной торговой площадк</w:t>
      </w:r>
      <w:r w:rsidR="00414AB1" w:rsidRPr="004A7E03">
        <w:rPr>
          <w:sz w:val="24"/>
          <w:szCs w:val="24"/>
        </w:rPr>
        <w:t>и</w:t>
      </w:r>
      <w:r w:rsidR="00702B2C" w:rsidRPr="004A7E03">
        <w:rPr>
          <w:sz w:val="24"/>
          <w:szCs w:val="24"/>
        </w:rPr>
        <w:t xml:space="preserve"> </w:t>
      </w:r>
      <w:r w:rsidR="000D70B6" w:rsidRPr="004A7E03">
        <w:rPr>
          <w:sz w:val="24"/>
          <w:szCs w:val="24"/>
        </w:rPr>
        <w:t>П</w:t>
      </w:r>
      <w:r w:rsidR="00702B2C" w:rsidRPr="004A7E03">
        <w:rPr>
          <w:sz w:val="24"/>
          <w:szCs w:val="24"/>
        </w:rPr>
        <w:t xml:space="preserve">АО «Россети» </w:t>
      </w:r>
      <w:hyperlink r:id="rId21" w:history="1">
        <w:r w:rsidR="00702B2C" w:rsidRPr="004A7E03">
          <w:rPr>
            <w:rStyle w:val="a7"/>
            <w:sz w:val="24"/>
            <w:szCs w:val="24"/>
          </w:rPr>
          <w:t>www.b2b-mrsk.ru</w:t>
        </w:r>
      </w:hyperlink>
      <w:r w:rsidR="00702B2C" w:rsidRPr="004A7E03">
        <w:rPr>
          <w:sz w:val="24"/>
          <w:szCs w:val="24"/>
        </w:rPr>
        <w:t xml:space="preserve"> (далее — ЭТП)</w:t>
      </w:r>
      <w:r w:rsidR="005B75A6" w:rsidRPr="004A7E03">
        <w:rPr>
          <w:sz w:val="24"/>
          <w:szCs w:val="24"/>
        </w:rPr>
        <w:t>.</w:t>
      </w:r>
      <w:bookmarkEnd w:id="14"/>
    </w:p>
    <w:p w:rsidR="00717F60" w:rsidRPr="004A7E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A7E03">
        <w:rPr>
          <w:sz w:val="24"/>
          <w:szCs w:val="24"/>
        </w:rPr>
        <w:t>Заказчик</w:t>
      </w:r>
      <w:r w:rsidR="00702B2C" w:rsidRPr="004A7E03">
        <w:rPr>
          <w:sz w:val="24"/>
          <w:szCs w:val="24"/>
        </w:rPr>
        <w:t xml:space="preserve">: </w:t>
      </w:r>
      <w:r w:rsidR="00702B2C" w:rsidRPr="004A7E03">
        <w:rPr>
          <w:iCs/>
          <w:sz w:val="24"/>
          <w:szCs w:val="24"/>
        </w:rPr>
        <w:t>ПАО «МРСК Центра».</w:t>
      </w:r>
      <w:r w:rsidRPr="004A7E03">
        <w:rPr>
          <w:rStyle w:val="aa"/>
          <w:sz w:val="24"/>
          <w:szCs w:val="24"/>
        </w:rPr>
        <w:t xml:space="preserve"> </w:t>
      </w:r>
      <w:bookmarkEnd w:id="15"/>
    </w:p>
    <w:p w:rsidR="008C4223" w:rsidRPr="004A7E0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A7E03">
        <w:rPr>
          <w:sz w:val="24"/>
          <w:szCs w:val="24"/>
        </w:rPr>
        <w:t>Предмет З</w:t>
      </w:r>
      <w:r w:rsidR="00717F60" w:rsidRPr="004A7E03">
        <w:rPr>
          <w:sz w:val="24"/>
          <w:szCs w:val="24"/>
        </w:rPr>
        <w:t>апроса предложений</w:t>
      </w:r>
      <w:r w:rsidR="00702B2C" w:rsidRPr="004A7E03">
        <w:rPr>
          <w:sz w:val="24"/>
          <w:szCs w:val="24"/>
        </w:rPr>
        <w:t>:</w:t>
      </w:r>
      <w:bookmarkEnd w:id="16"/>
    </w:p>
    <w:p w:rsidR="00A40714" w:rsidRPr="004A7E0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A7E03">
        <w:rPr>
          <w:b/>
          <w:sz w:val="24"/>
          <w:szCs w:val="24"/>
          <w:u w:val="single"/>
        </w:rPr>
        <w:t>Лот №1:</w:t>
      </w:r>
      <w:r w:rsidR="00717F60" w:rsidRPr="004A7E03">
        <w:rPr>
          <w:sz w:val="24"/>
          <w:szCs w:val="24"/>
        </w:rPr>
        <w:t xml:space="preserve"> </w:t>
      </w:r>
      <w:bookmarkEnd w:id="17"/>
      <w:r w:rsidR="00F04DD3" w:rsidRPr="004A7E03">
        <w:rPr>
          <w:sz w:val="24"/>
          <w:szCs w:val="24"/>
        </w:rPr>
        <w:t xml:space="preserve">право заключения Договора </w:t>
      </w:r>
      <w:r w:rsidR="00F04DD3" w:rsidRPr="004A7E03">
        <w:rPr>
          <w:snapToGrid w:val="0"/>
          <w:sz w:val="24"/>
          <w:szCs w:val="24"/>
        </w:rPr>
        <w:t>на обслуживание тахографов</w:t>
      </w:r>
      <w:r w:rsidR="00F04DD3" w:rsidRPr="004A7E03">
        <w:rPr>
          <w:sz w:val="24"/>
          <w:szCs w:val="24"/>
        </w:rPr>
        <w:t xml:space="preserve"> для нужд ПАО «МРСК Центра» (филиала «Воронежэнерго»)</w:t>
      </w:r>
      <w:r w:rsidR="00702B2C" w:rsidRPr="004A7E03">
        <w:rPr>
          <w:sz w:val="24"/>
          <w:szCs w:val="24"/>
        </w:rPr>
        <w:t>.</w:t>
      </w:r>
    </w:p>
    <w:p w:rsidR="008C4223" w:rsidRPr="004A7E0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7E03">
        <w:rPr>
          <w:sz w:val="24"/>
          <w:szCs w:val="24"/>
        </w:rPr>
        <w:t xml:space="preserve">Количество лотов: </w:t>
      </w:r>
      <w:r w:rsidRPr="004A7E03">
        <w:rPr>
          <w:b/>
          <w:sz w:val="24"/>
          <w:szCs w:val="24"/>
        </w:rPr>
        <w:t>1 (один)</w:t>
      </w:r>
      <w:r w:rsidRPr="004A7E03">
        <w:rPr>
          <w:sz w:val="24"/>
          <w:szCs w:val="24"/>
        </w:rPr>
        <w:t>.</w:t>
      </w:r>
    </w:p>
    <w:bookmarkEnd w:id="18"/>
    <w:p w:rsidR="00804801" w:rsidRPr="004A7E0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A7E03">
        <w:rPr>
          <w:sz w:val="24"/>
          <w:szCs w:val="24"/>
        </w:rPr>
        <w:t xml:space="preserve">Частичное </w:t>
      </w:r>
      <w:r w:rsidR="00366652" w:rsidRPr="004A7E03">
        <w:rPr>
          <w:sz w:val="24"/>
          <w:szCs w:val="24"/>
        </w:rPr>
        <w:t xml:space="preserve">оказание </w:t>
      </w:r>
      <w:r w:rsidR="00AD3EBC" w:rsidRPr="004A7E03">
        <w:rPr>
          <w:sz w:val="24"/>
          <w:szCs w:val="24"/>
        </w:rPr>
        <w:t>услуг</w:t>
      </w:r>
      <w:r w:rsidRPr="004A7E03">
        <w:rPr>
          <w:sz w:val="24"/>
          <w:szCs w:val="24"/>
        </w:rPr>
        <w:t xml:space="preserve"> не допускается.</w:t>
      </w:r>
    </w:p>
    <w:p w:rsidR="00717F60" w:rsidRPr="004A7E0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A7E03">
        <w:rPr>
          <w:sz w:val="24"/>
          <w:szCs w:val="24"/>
        </w:rPr>
        <w:t>Сроки</w:t>
      </w:r>
      <w:r w:rsidR="00717F60" w:rsidRPr="004A7E03">
        <w:rPr>
          <w:sz w:val="24"/>
          <w:szCs w:val="24"/>
        </w:rPr>
        <w:t xml:space="preserve"> </w:t>
      </w:r>
      <w:r w:rsidR="00366652" w:rsidRPr="004A7E03">
        <w:rPr>
          <w:sz w:val="24"/>
          <w:szCs w:val="24"/>
        </w:rPr>
        <w:t>оказания услуг</w:t>
      </w:r>
      <w:r w:rsidR="00717F60" w:rsidRPr="004A7E03">
        <w:rPr>
          <w:sz w:val="24"/>
          <w:szCs w:val="24"/>
        </w:rPr>
        <w:t xml:space="preserve">: </w:t>
      </w:r>
      <w:r w:rsidR="00684A5C" w:rsidRPr="004A7E03">
        <w:rPr>
          <w:sz w:val="24"/>
          <w:szCs w:val="24"/>
        </w:rPr>
        <w:t>с момента заключения Договора до 30.12.2018г. (в соответствии со сроками, указанными в Приложении №1 к настоящей документации)</w:t>
      </w:r>
      <w:r w:rsidR="00717F60" w:rsidRPr="004A7E03">
        <w:rPr>
          <w:sz w:val="24"/>
          <w:szCs w:val="24"/>
        </w:rPr>
        <w:t>.</w:t>
      </w:r>
      <w:bookmarkEnd w:id="19"/>
    </w:p>
    <w:p w:rsidR="008D2928" w:rsidRPr="004A7E03" w:rsidRDefault="00684A5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A7E03">
        <w:rPr>
          <w:sz w:val="24"/>
          <w:szCs w:val="24"/>
        </w:rPr>
        <w:t>Место оказания услуг: г. Воронеж и Воронежская область</w:t>
      </w:r>
      <w:r w:rsidR="00366652" w:rsidRPr="004A7E03">
        <w:rPr>
          <w:sz w:val="24"/>
          <w:szCs w:val="24"/>
        </w:rPr>
        <w:t>.</w:t>
      </w:r>
      <w:bookmarkEnd w:id="20"/>
    </w:p>
    <w:p w:rsidR="00717F60" w:rsidRPr="007063CA" w:rsidRDefault="00684A5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 xml:space="preserve"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</w:t>
      </w:r>
      <w:r w:rsidRPr="007063CA">
        <w:rPr>
          <w:iCs/>
          <w:sz w:val="24"/>
          <w:szCs w:val="24"/>
        </w:rPr>
        <w:t>договором</w:t>
      </w:r>
      <w:r w:rsidR="001245FA" w:rsidRPr="007063C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063CA">
        <w:rPr>
          <w:iCs/>
          <w:sz w:val="24"/>
          <w:szCs w:val="24"/>
        </w:rPr>
        <w:t xml:space="preserve">Порядок проведения </w:t>
      </w:r>
      <w:r w:rsidR="00C05EF6" w:rsidRPr="007063CA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7E0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7E0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C7E31">
        <w:fldChar w:fldCharType="begin"/>
      </w:r>
      <w:r w:rsidR="001C7E31">
        <w:instrText xml:space="preserve"> REF _Ref440270663 \r \h  \* MERGEFORMAT </w:instrText>
      </w:r>
      <w:r w:rsidR="001C7E31">
        <w:fldChar w:fldCharType="separate"/>
      </w:r>
      <w:r w:rsidR="00F623CA" w:rsidRPr="00F623CA">
        <w:t xml:space="preserve">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rPr>
          <w:sz w:val="24"/>
          <w:szCs w:val="24"/>
        </w:rPr>
        <w:fldChar w:fldCharType="end"/>
      </w:r>
      <w:r w:rsidR="001C7E3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</w:t>
      </w:r>
      <w:r w:rsidR="00366652" w:rsidRPr="00366652">
        <w:rPr>
          <w:sz w:val="24"/>
          <w:szCs w:val="24"/>
        </w:rPr>
        <w:lastRenderedPageBreak/>
        <w:t>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A7E03" w:rsidRPr="004A7E0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7E03" w:rsidRPr="004A7E0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A7E03" w:rsidRPr="004A7E0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A7E03" w:rsidRPr="004A7E0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7E03" w:rsidRPr="004A7E0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A7E0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FE2DA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E2DAE">
        <w:rPr>
          <w:b/>
          <w:bCs w:val="0"/>
          <w:sz w:val="24"/>
          <w:szCs w:val="24"/>
          <w:u w:val="single"/>
        </w:rPr>
        <w:t>По Лоту №1:</w:t>
      </w:r>
      <w:r w:rsidR="00717F60" w:rsidRPr="00FE2DAE">
        <w:rPr>
          <w:bCs w:val="0"/>
          <w:sz w:val="24"/>
          <w:szCs w:val="24"/>
        </w:rPr>
        <w:t xml:space="preserve"> </w:t>
      </w:r>
      <w:r w:rsidR="00D83DB2" w:rsidRPr="00FE2DAE">
        <w:rPr>
          <w:b/>
          <w:sz w:val="24"/>
          <w:szCs w:val="24"/>
        </w:rPr>
        <w:t>4 500 000,00</w:t>
      </w:r>
      <w:r w:rsidR="00D83DB2" w:rsidRPr="00FE2DAE">
        <w:rPr>
          <w:sz w:val="24"/>
          <w:szCs w:val="24"/>
        </w:rPr>
        <w:t xml:space="preserve"> (Четыре миллиона пятьсот тысяч) рублей 00 копеек РФ, без учета НДС; НДС составляет </w:t>
      </w:r>
      <w:r w:rsidR="00D83DB2" w:rsidRPr="00FE2DAE">
        <w:rPr>
          <w:b/>
          <w:sz w:val="24"/>
          <w:szCs w:val="24"/>
        </w:rPr>
        <w:t>810 000,00</w:t>
      </w:r>
      <w:r w:rsidR="00D83DB2" w:rsidRPr="00FE2DAE">
        <w:rPr>
          <w:sz w:val="24"/>
          <w:szCs w:val="24"/>
        </w:rPr>
        <w:t xml:space="preserve"> (Восемьсот десять тысяч) рублей 00 копеек РФ; </w:t>
      </w:r>
      <w:r w:rsidR="00D83DB2" w:rsidRPr="00FE2DAE">
        <w:rPr>
          <w:b/>
          <w:sz w:val="24"/>
          <w:szCs w:val="24"/>
        </w:rPr>
        <w:t>5 310 000,00</w:t>
      </w:r>
      <w:r w:rsidR="00D83DB2" w:rsidRPr="00FE2DAE">
        <w:rPr>
          <w:sz w:val="24"/>
          <w:szCs w:val="24"/>
        </w:rPr>
        <w:t xml:space="preserve"> (Пять миллионов триста десять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14C6D" w:rsidRPr="00114C6D">
        <w:rPr>
          <w:sz w:val="24"/>
          <w:szCs w:val="24"/>
          <w:highlight w:val="darkGray"/>
        </w:rPr>
        <w:t xml:space="preserve"> </w:t>
      </w:r>
      <w:r w:rsidR="00114C6D" w:rsidRPr="00114C6D">
        <w:rPr>
          <w:sz w:val="24"/>
          <w:szCs w:val="24"/>
        </w:rPr>
        <w:t>являющееся субъектом малого и среднего предпринимательства</w:t>
      </w:r>
      <w:r w:rsidRPr="00114C6D">
        <w:rPr>
          <w:bCs w:val="0"/>
          <w:sz w:val="24"/>
          <w:szCs w:val="24"/>
        </w:rPr>
        <w:t xml:space="preserve">. </w:t>
      </w:r>
      <w:r w:rsidR="00362EA4" w:rsidRPr="00114C6D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225406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225406">
        <w:fldChar w:fldCharType="begin"/>
      </w:r>
      <w:r w:rsidR="002F5A68" w:rsidRPr="00225406">
        <w:instrText xml:space="preserve"> REF _Ref440275279 \r \h  \* MERGEFORMAT </w:instrText>
      </w:r>
      <w:r w:rsidR="002F5A68" w:rsidRPr="00225406">
        <w:fldChar w:fldCharType="separate"/>
      </w:r>
      <w:r w:rsidR="004A7E03" w:rsidRPr="00225406">
        <w:rPr>
          <w:sz w:val="24"/>
          <w:szCs w:val="24"/>
        </w:rPr>
        <w:t>1.1.4</w:t>
      </w:r>
      <w:r w:rsidR="002F5A68" w:rsidRPr="00225406">
        <w:fldChar w:fldCharType="end"/>
      </w:r>
      <w:r w:rsidRPr="00225406">
        <w:rPr>
          <w:sz w:val="24"/>
          <w:szCs w:val="24"/>
        </w:rPr>
        <w:t xml:space="preserve"> и разделе </w:t>
      </w:r>
      <w:r w:rsidR="002F5A68" w:rsidRPr="00225406">
        <w:fldChar w:fldCharType="begin"/>
      </w:r>
      <w:r w:rsidR="002F5A68" w:rsidRPr="00225406">
        <w:instrText xml:space="preserve"> REF _Ref440270568 \r \h  \* MERGEFORMAT </w:instrText>
      </w:r>
      <w:r w:rsidR="002F5A68" w:rsidRPr="00225406">
        <w:fldChar w:fldCharType="separate"/>
      </w:r>
      <w:r w:rsidR="004A7E03" w:rsidRPr="00225406">
        <w:t>4</w:t>
      </w:r>
      <w:r w:rsidR="002F5A68" w:rsidRPr="00225406">
        <w:fldChar w:fldCharType="end"/>
      </w:r>
      <w:r w:rsidRPr="0022540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14C6D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114C6D">
        <w:rPr>
          <w:color w:val="000000"/>
          <w:sz w:val="24"/>
          <w:szCs w:val="24"/>
        </w:rPr>
        <w:t>договора по данной закупочной процедуре;</w:t>
      </w:r>
    </w:p>
    <w:p w:rsidR="00114C6D" w:rsidRPr="00114C6D" w:rsidRDefault="00114C6D" w:rsidP="00114C6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14C6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4A7E0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A7E0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val="en-US"/>
        </w:rPr>
        <w:t>a</w:t>
      </w:r>
      <w:r w:rsidR="004A7E03" w:rsidRPr="004A7E0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val="en-US"/>
        </w:rPr>
        <w:t>g</w:t>
      </w:r>
      <w:r w:rsidR="004A7E03" w:rsidRPr="004A7E0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A7E0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A7E03" w:rsidRPr="004A7E0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9B718C" w:rsidRPr="005D2EBD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-3.3.14.3</w:t>
      </w:r>
      <w:r w:rsidR="004A7E03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C92C0C" w:rsidRPr="005D2EBD">
        <w:rPr>
          <w:bCs w:val="0"/>
          <w:sz w:val="24"/>
          <w:szCs w:val="24"/>
        </w:rPr>
        <w:t>неустойку в размере 2%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A7E0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53D1E" w:rsidRPr="00A2522B">
        <w:rPr>
          <w:sz w:val="24"/>
          <w:szCs w:val="24"/>
        </w:rPr>
        <w:t xml:space="preserve">РФ, </w:t>
      </w:r>
      <w:r w:rsidR="00453D1E" w:rsidRPr="00A2522B">
        <w:rPr>
          <w:iCs/>
          <w:sz w:val="24"/>
          <w:szCs w:val="24"/>
        </w:rPr>
        <w:t>394033, г. Воронеж, ул. Арзамасская, д. 2</w:t>
      </w:r>
      <w:r w:rsidR="00453D1E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A7E03" w:rsidRPr="004A7E0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53D1E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53D1E">
        <w:rPr>
          <w:rFonts w:eastAsia="Calibri"/>
          <w:szCs w:val="24"/>
          <w:lang w:eastAsia="en-US"/>
        </w:rPr>
        <w:t>73</w:t>
      </w:r>
      <w:r w:rsidR="00453D1E" w:rsidRPr="009D331F">
        <w:rPr>
          <w:rFonts w:eastAsia="Calibri"/>
          <w:szCs w:val="24"/>
          <w:lang w:eastAsia="en-US"/>
        </w:rPr>
        <w:t xml:space="preserve">) </w:t>
      </w:r>
      <w:r w:rsidR="00453D1E">
        <w:rPr>
          <w:rFonts w:eastAsia="Calibri"/>
          <w:szCs w:val="24"/>
          <w:lang w:eastAsia="en-US"/>
        </w:rPr>
        <w:t>257</w:t>
      </w:r>
      <w:r w:rsidR="00453D1E" w:rsidRPr="009D331F">
        <w:rPr>
          <w:rFonts w:eastAsia="Calibri"/>
          <w:szCs w:val="24"/>
          <w:lang w:eastAsia="en-US"/>
        </w:rPr>
        <w:t>-</w:t>
      </w:r>
      <w:r w:rsidR="00453D1E">
        <w:rPr>
          <w:rFonts w:eastAsia="Calibri"/>
          <w:szCs w:val="24"/>
          <w:lang w:eastAsia="en-US"/>
        </w:rPr>
        <w:t>94</w:t>
      </w:r>
      <w:r w:rsidR="00453D1E" w:rsidRPr="009D331F">
        <w:rPr>
          <w:rFonts w:eastAsia="Calibri"/>
          <w:szCs w:val="24"/>
          <w:lang w:eastAsia="en-US"/>
        </w:rPr>
        <w:t>-</w:t>
      </w:r>
      <w:r w:rsidR="00453D1E">
        <w:rPr>
          <w:rFonts w:eastAsia="Calibri"/>
          <w:szCs w:val="24"/>
          <w:lang w:eastAsia="en-US"/>
        </w:rPr>
        <w:t>66</w:t>
      </w:r>
      <w:r w:rsidR="00453D1E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453D1E" w:rsidRPr="009D331F">
          <w:rPr>
            <w:rStyle w:val="a7"/>
            <w:rFonts w:eastAsia="Calibri"/>
            <w:lang w:val="en-US" w:eastAsia="en-US"/>
          </w:rPr>
          <w:t>Zaitseva</w:t>
        </w:r>
        <w:r w:rsidR="00453D1E" w:rsidRPr="009D331F">
          <w:rPr>
            <w:rStyle w:val="a7"/>
            <w:rFonts w:eastAsia="Calibri"/>
            <w:lang w:eastAsia="en-US"/>
          </w:rPr>
          <w:t>.</w:t>
        </w:r>
        <w:r w:rsidR="00453D1E" w:rsidRPr="009D331F">
          <w:rPr>
            <w:rStyle w:val="a7"/>
            <w:rFonts w:eastAsia="Calibri"/>
            <w:lang w:val="en-US" w:eastAsia="en-US"/>
          </w:rPr>
          <w:t>AA</w:t>
        </w:r>
        <w:r w:rsidR="00453D1E" w:rsidRPr="009D331F">
          <w:rPr>
            <w:rStyle w:val="a7"/>
            <w:rFonts w:eastAsia="Calibri"/>
            <w:lang w:eastAsia="en-US"/>
          </w:rPr>
          <w:t>@mrsk-1.ru</w:t>
        </w:r>
      </w:hyperlink>
      <w:r w:rsidR="00453D1E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3B1158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3B115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453D1E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53D1E" w:rsidRPr="007A5083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186"/>
      <w:r w:rsidRPr="007A5083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6147"/>
      <w:bookmarkStart w:id="613" w:name="_Toc469487641"/>
      <w:bookmarkStart w:id="614" w:name="_Toc471979939"/>
      <w:bookmarkStart w:id="615" w:name="_Toc498590187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B115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3B1158">
        <w:rPr>
          <w:bCs w:val="0"/>
          <w:sz w:val="24"/>
          <w:szCs w:val="24"/>
        </w:rPr>
        <w:t>частей (томов) на ЭТП не допускается.</w:t>
      </w:r>
    </w:p>
    <w:p w:rsidR="00717F60" w:rsidRPr="003B115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3B1158">
        <w:rPr>
          <w:bCs w:val="0"/>
          <w:sz w:val="24"/>
          <w:szCs w:val="24"/>
        </w:rPr>
        <w:t>Заявк</w:t>
      </w:r>
      <w:r w:rsidR="00717F60" w:rsidRPr="003B1158">
        <w:rPr>
          <w:bCs w:val="0"/>
          <w:sz w:val="24"/>
          <w:szCs w:val="24"/>
        </w:rPr>
        <w:t xml:space="preserve">и на ЭТП могут быть поданы до </w:t>
      </w:r>
      <w:r w:rsidR="002B5044" w:rsidRPr="003B1158">
        <w:rPr>
          <w:b/>
          <w:bCs w:val="0"/>
          <w:sz w:val="24"/>
          <w:szCs w:val="24"/>
        </w:rPr>
        <w:t xml:space="preserve">12 часов 00 минут </w:t>
      </w:r>
      <w:r w:rsidR="00F227CB" w:rsidRPr="003B1158">
        <w:rPr>
          <w:b/>
          <w:bCs w:val="0"/>
          <w:sz w:val="24"/>
          <w:szCs w:val="24"/>
        </w:rPr>
        <w:t>07</w:t>
      </w:r>
      <w:r w:rsidR="002B5044" w:rsidRPr="003B1158">
        <w:rPr>
          <w:b/>
          <w:bCs w:val="0"/>
          <w:sz w:val="24"/>
          <w:szCs w:val="24"/>
        </w:rPr>
        <w:t xml:space="preserve"> </w:t>
      </w:r>
      <w:r w:rsidR="00F227CB" w:rsidRPr="003B1158">
        <w:rPr>
          <w:b/>
          <w:bCs w:val="0"/>
          <w:sz w:val="24"/>
          <w:szCs w:val="24"/>
        </w:rPr>
        <w:t>ма</w:t>
      </w:r>
      <w:r w:rsidR="002B5044" w:rsidRPr="003B1158">
        <w:rPr>
          <w:b/>
          <w:bCs w:val="0"/>
          <w:sz w:val="24"/>
          <w:szCs w:val="24"/>
        </w:rPr>
        <w:t xml:space="preserve">я </w:t>
      </w:r>
      <w:r w:rsidR="006F025D" w:rsidRPr="003B1158">
        <w:rPr>
          <w:b/>
          <w:bCs w:val="0"/>
          <w:sz w:val="24"/>
          <w:szCs w:val="24"/>
        </w:rPr>
        <w:t>2018</w:t>
      </w:r>
      <w:r w:rsidR="002B5044" w:rsidRPr="003B1158">
        <w:rPr>
          <w:b/>
          <w:bCs w:val="0"/>
          <w:sz w:val="24"/>
          <w:szCs w:val="24"/>
        </w:rPr>
        <w:t xml:space="preserve"> года</w:t>
      </w:r>
      <w:r w:rsidR="00BB27D7" w:rsidRPr="003B1158">
        <w:rPr>
          <w:b/>
          <w:bCs w:val="0"/>
          <w:sz w:val="24"/>
          <w:szCs w:val="24"/>
        </w:rPr>
        <w:t xml:space="preserve">, </w:t>
      </w:r>
      <w:r w:rsidR="00BB27D7" w:rsidRPr="003B115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B1158">
        <w:rPr>
          <w:bCs w:val="0"/>
          <w:spacing w:val="-2"/>
          <w:sz w:val="24"/>
          <w:szCs w:val="24"/>
        </w:rPr>
        <w:t>(под</w:t>
      </w:r>
      <w:r w:rsidR="00BB27D7" w:rsidRPr="003B1158">
        <w:rPr>
          <w:bCs w:val="0"/>
          <w:sz w:val="24"/>
          <w:szCs w:val="24"/>
        </w:rPr>
        <w:t xml:space="preserve">раздел </w:t>
      </w:r>
      <w:r w:rsidR="00AD2F1E" w:rsidRPr="003B1158">
        <w:rPr>
          <w:bCs w:val="0"/>
          <w:sz w:val="24"/>
          <w:szCs w:val="24"/>
        </w:rPr>
        <w:fldChar w:fldCharType="begin"/>
      </w:r>
      <w:r w:rsidR="00BB27D7" w:rsidRPr="003B1158">
        <w:rPr>
          <w:bCs w:val="0"/>
          <w:sz w:val="24"/>
          <w:szCs w:val="24"/>
        </w:rPr>
        <w:instrText xml:space="preserve"> REF _Ref55336310 \r \h </w:instrText>
      </w:r>
      <w:r w:rsidR="003B1158">
        <w:rPr>
          <w:bCs w:val="0"/>
          <w:sz w:val="24"/>
          <w:szCs w:val="24"/>
        </w:rPr>
        <w:instrText xml:space="preserve"> \* MERGEFORMAT </w:instrText>
      </w:r>
      <w:r w:rsidR="00AD2F1E" w:rsidRPr="003B1158">
        <w:rPr>
          <w:bCs w:val="0"/>
          <w:sz w:val="24"/>
          <w:szCs w:val="24"/>
        </w:rPr>
      </w:r>
      <w:r w:rsidR="00AD2F1E" w:rsidRPr="003B1158">
        <w:rPr>
          <w:bCs w:val="0"/>
          <w:sz w:val="24"/>
          <w:szCs w:val="24"/>
        </w:rPr>
        <w:fldChar w:fldCharType="separate"/>
      </w:r>
      <w:r w:rsidR="004A7E03" w:rsidRPr="003B1158">
        <w:rPr>
          <w:bCs w:val="0"/>
          <w:sz w:val="24"/>
          <w:szCs w:val="24"/>
        </w:rPr>
        <w:t>5.1</w:t>
      </w:r>
      <w:r w:rsidR="00AD2F1E" w:rsidRPr="003B1158">
        <w:rPr>
          <w:bCs w:val="0"/>
          <w:sz w:val="24"/>
          <w:szCs w:val="24"/>
        </w:rPr>
        <w:fldChar w:fldCharType="end"/>
      </w:r>
      <w:r w:rsidR="00BB27D7" w:rsidRPr="003B1158">
        <w:rPr>
          <w:bCs w:val="0"/>
          <w:sz w:val="24"/>
          <w:szCs w:val="24"/>
          <w:lang w:eastAsia="ru-RU"/>
        </w:rPr>
        <w:t>)</w:t>
      </w:r>
      <w:r w:rsidR="00BB27D7" w:rsidRPr="003B115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B1158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B115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3B1158">
        <w:fldChar w:fldCharType="begin"/>
      </w:r>
      <w:r w:rsidR="002F5A68" w:rsidRPr="003B1158">
        <w:instrText xml:space="preserve"> REF _Ref440289953 \r \h  \* MERGEFORMAT </w:instrText>
      </w:r>
      <w:r w:rsidR="002F5A68" w:rsidRPr="003B1158">
        <w:fldChar w:fldCharType="separate"/>
      </w:r>
      <w:r w:rsidR="004A7E03" w:rsidRPr="003B1158">
        <w:rPr>
          <w:bCs w:val="0"/>
          <w:sz w:val="24"/>
          <w:szCs w:val="24"/>
        </w:rPr>
        <w:t>3.4.1.3</w:t>
      </w:r>
      <w:r w:rsidR="002F5A68" w:rsidRPr="003B1158">
        <w:fldChar w:fldCharType="end"/>
      </w:r>
      <w:r w:rsidRPr="003B1158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</w:t>
      </w:r>
      <w:r w:rsidRPr="00AE1D21">
        <w:rPr>
          <w:bCs w:val="0"/>
          <w:sz w:val="24"/>
          <w:szCs w:val="24"/>
        </w:rPr>
        <w:t xml:space="preserve">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6148"/>
      <w:bookmarkStart w:id="630" w:name="_Toc469487642"/>
      <w:bookmarkStart w:id="631" w:name="_Toc471979940"/>
      <w:bookmarkStart w:id="632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0731"/>
      <w:bookmarkStart w:id="637" w:name="_Ref468200812"/>
      <w:bookmarkStart w:id="638" w:name="_Toc498590190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6151"/>
      <w:bookmarkStart w:id="651" w:name="_Toc469487645"/>
      <w:bookmarkStart w:id="652" w:name="_Toc471979943"/>
      <w:bookmarkStart w:id="653" w:name="_Toc498590191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6152"/>
      <w:bookmarkStart w:id="667" w:name="_Toc469487646"/>
      <w:bookmarkStart w:id="668" w:name="_Toc471979944"/>
      <w:bookmarkStart w:id="669" w:name="_Toc498590192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6153"/>
      <w:bookmarkStart w:id="686" w:name="_Toc469487647"/>
      <w:bookmarkStart w:id="687" w:name="_Toc471979945"/>
      <w:bookmarkStart w:id="688" w:name="_Toc498590193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6154"/>
      <w:bookmarkStart w:id="702" w:name="_Toc469487648"/>
      <w:bookmarkStart w:id="703" w:name="_Toc471979946"/>
      <w:bookmarkStart w:id="704" w:name="_Toc498590194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195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71894912"/>
      <w:bookmarkStart w:id="718" w:name="_Toc498590196"/>
      <w:bookmarkStart w:id="719" w:name="_Ref303681924"/>
      <w:bookmarkStart w:id="72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  <w:bookmarkEnd w:id="71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A7E03" w:rsidRPr="004A7E0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79527"/>
      <w:bookmarkStart w:id="722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19"/>
      <w:bookmarkEnd w:id="720"/>
      <w:bookmarkEnd w:id="721"/>
      <w:bookmarkEnd w:id="72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198"/>
      <w:bookmarkStart w:id="726" w:name="_Ref191386295"/>
      <w:r w:rsidRPr="00DD092B">
        <w:t>Признание запроса предложений несостоявшимся</w:t>
      </w:r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68875341"/>
      <w:bookmarkStart w:id="733" w:name="_Toc498590199"/>
      <w:bookmarkStart w:id="734" w:name="_Ref303683929"/>
      <w:r w:rsidRPr="00DD092B">
        <w:rPr>
          <w:bCs w:val="0"/>
        </w:rPr>
        <w:t>Антидемпинговые меры</w:t>
      </w:r>
      <w:bookmarkEnd w:id="730"/>
      <w:bookmarkEnd w:id="731"/>
      <w:bookmarkEnd w:id="732"/>
      <w:bookmarkEnd w:id="73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5" w:name="_Toc498590200"/>
    <w:bookmarkStart w:id="73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5pt;height:60.8pt" o:ole="" fillcolor="window">
            <v:imagedata r:id="rId36" o:title=""/>
          </v:shape>
          <o:OLEObject Type="Embed" ProgID="Equation.3" ShapeID="_x0000_i1025" DrawAspect="Content" ObjectID="_1585742975" r:id="rId37"/>
        </w:object>
      </w:r>
      <w:r w:rsidRPr="004444C3">
        <w:rPr>
          <w:b w:val="0"/>
        </w:rPr>
        <w:t>&gt;1,33, где:</w:t>
      </w:r>
      <w:bookmarkEnd w:id="735"/>
    </w:p>
    <w:bookmarkStart w:id="737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3pt;height:21.5pt" o:ole="">
            <v:imagedata r:id="rId38" o:title=""/>
          </v:shape>
          <o:OLEObject Type="Embed" ProgID="Equation.3" ShapeID="_x0000_i1026" DrawAspect="Content" ObjectID="_1585742976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7"/>
      <w:r w:rsidRPr="004444C3">
        <w:rPr>
          <w:b w:val="0"/>
        </w:rPr>
        <w:t xml:space="preserve"> </w:t>
      </w:r>
    </w:p>
    <w:bookmarkStart w:id="738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pt;height:21.5pt" o:ole="">
            <v:imagedata r:id="rId40" o:title=""/>
          </v:shape>
          <o:OLEObject Type="Embed" ProgID="Equation.3" ShapeID="_x0000_i1027" DrawAspect="Content" ObjectID="_1585742977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8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39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39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0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A7E03" w:rsidRPr="004A7E0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1" w:name="_Ref468875974"/>
      <w:bookmarkStart w:id="742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6"/>
      <w:bookmarkEnd w:id="734"/>
      <w:bookmarkEnd w:id="741"/>
      <w:bookmarkEnd w:id="742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3" w:name="_Ref294695403"/>
      <w:bookmarkStart w:id="744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3"/>
      <w:bookmarkEnd w:id="744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5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5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6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7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Toc181693189"/>
      <w:bookmarkStart w:id="749" w:name="_Ref190680463"/>
      <w:bookmarkStart w:id="750" w:name="_Ref306140410"/>
      <w:bookmarkStart w:id="751" w:name="_Ref306142159"/>
      <w:bookmarkStart w:id="752" w:name="_Ref468201028"/>
      <w:bookmarkStart w:id="753" w:name="_Ref468201106"/>
      <w:bookmarkStart w:id="754" w:name="_Toc498590206"/>
      <w:bookmarkStart w:id="755" w:name="_Ref303102866"/>
      <w:bookmarkStart w:id="756" w:name="_Toc305835589"/>
      <w:bookmarkStart w:id="757" w:name="_Ref303683952"/>
      <w:bookmarkStart w:id="758" w:name="__RefNumPara__840_922829174"/>
      <w:bookmarkEnd w:id="747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8"/>
      <w:bookmarkEnd w:id="749"/>
      <w:bookmarkEnd w:id="750"/>
      <w:bookmarkEnd w:id="751"/>
      <w:bookmarkEnd w:id="752"/>
      <w:bookmarkEnd w:id="753"/>
      <w:bookmarkEnd w:id="754"/>
      <w:r w:rsidRPr="00414CAF">
        <w:t xml:space="preserve"> </w:t>
      </w:r>
      <w:bookmarkEnd w:id="755"/>
      <w:bookmarkEnd w:id="756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9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1" w:name="_Ref303694483"/>
      <w:bookmarkStart w:id="762" w:name="_Toc305835590"/>
      <w:bookmarkStart w:id="763" w:name="_Ref306140451"/>
      <w:bookmarkStart w:id="764" w:name="_Toc498590207"/>
      <w:r w:rsidRPr="006E1884">
        <w:t xml:space="preserve">Уведомление о результатах </w:t>
      </w:r>
      <w:bookmarkEnd w:id="761"/>
      <w:bookmarkEnd w:id="762"/>
      <w:r w:rsidRPr="006E1884">
        <w:t>запроса предложений</w:t>
      </w:r>
      <w:bookmarkEnd w:id="763"/>
      <w:bookmarkEnd w:id="764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5"/>
      <w:bookmarkStart w:id="766" w:name="_Toc498590208"/>
      <w:bookmarkEnd w:id="757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7E03" w:rsidRPr="004A7E0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5"/>
      <w:bookmarkEnd w:id="766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6"/>
      <w:bookmarkStart w:id="768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7"/>
      <w:bookmarkEnd w:id="768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9" w:name="_Ref440270568"/>
      <w:bookmarkStart w:id="770" w:name="_Ref440274159"/>
      <w:bookmarkStart w:id="771" w:name="_Ref440292555"/>
      <w:bookmarkStart w:id="772" w:name="_Ref440292779"/>
      <w:bookmarkStart w:id="773" w:name="_Toc498590210"/>
      <w:r>
        <w:rPr>
          <w:szCs w:val="24"/>
        </w:rPr>
        <w:lastRenderedPageBreak/>
        <w:t>Техническая часть</w:t>
      </w:r>
      <w:bookmarkEnd w:id="769"/>
      <w:bookmarkEnd w:id="770"/>
      <w:bookmarkEnd w:id="771"/>
      <w:bookmarkEnd w:id="772"/>
      <w:bookmarkEnd w:id="77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4" w:name="_Toc176064097"/>
      <w:bookmarkStart w:id="775" w:name="_Toc176338525"/>
      <w:bookmarkStart w:id="776" w:name="_Toc180399753"/>
      <w:bookmarkStart w:id="777" w:name="_Toc189457101"/>
      <w:bookmarkStart w:id="778" w:name="_Toc189461737"/>
      <w:bookmarkStart w:id="779" w:name="_Toc189462011"/>
      <w:bookmarkStart w:id="780" w:name="_Toc191273610"/>
      <w:bookmarkStart w:id="781" w:name="_Toc423421726"/>
      <w:bookmarkStart w:id="782" w:name="_Toc498590211"/>
      <w:bookmarkStart w:id="783" w:name="_Toc167189319"/>
      <w:bookmarkStart w:id="784" w:name="_Toc168725254"/>
      <w:r w:rsidRPr="00C12FA4">
        <w:t xml:space="preserve">Перечень, объемы и характеристики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r w:rsidR="00C3704B">
        <w:t>закупаемых услуг</w:t>
      </w:r>
      <w:bookmarkEnd w:id="78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1"/>
      <w:bookmarkStart w:id="786" w:name="_Toc439170659"/>
      <w:bookmarkStart w:id="787" w:name="_Toc439172761"/>
      <w:bookmarkStart w:id="788" w:name="_Toc439173205"/>
      <w:bookmarkStart w:id="789" w:name="_Toc439238199"/>
      <w:bookmarkStart w:id="790" w:name="_Toc439252751"/>
      <w:bookmarkStart w:id="791" w:name="_Toc439323609"/>
      <w:bookmarkStart w:id="792" w:name="_Toc439323725"/>
      <w:bookmarkStart w:id="793" w:name="_Toc440361359"/>
      <w:bookmarkStart w:id="794" w:name="_Toc440376114"/>
      <w:bookmarkStart w:id="795" w:name="_Toc440376241"/>
      <w:bookmarkStart w:id="796" w:name="_Toc440382503"/>
      <w:bookmarkStart w:id="797" w:name="_Toc440447173"/>
      <w:bookmarkStart w:id="798" w:name="_Toc440632334"/>
      <w:bookmarkStart w:id="799" w:name="_Toc440875107"/>
      <w:bookmarkStart w:id="800" w:name="_Toc441131094"/>
      <w:bookmarkStart w:id="801" w:name="_Toc465774615"/>
      <w:bookmarkStart w:id="802" w:name="_Toc465848844"/>
      <w:bookmarkStart w:id="803" w:name="_Toc468876164"/>
      <w:bookmarkStart w:id="804" w:name="_Toc469487658"/>
      <w:bookmarkStart w:id="805" w:name="_Toc471979959"/>
      <w:bookmarkStart w:id="806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221751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03A7" w:rsidRDefault="002B5044" w:rsidP="0021751A">
      <w:pPr>
        <w:pStyle w:val="2"/>
        <w:ind w:left="1701" w:hanging="1134"/>
      </w:pPr>
      <w:bookmarkStart w:id="807" w:name="_Ref194832984"/>
      <w:bookmarkStart w:id="808" w:name="_Ref197686508"/>
      <w:bookmarkStart w:id="809" w:name="_Toc423421727"/>
      <w:bookmarkStart w:id="810" w:name="_Toc498590213"/>
      <w:r w:rsidRPr="003803A7">
        <w:t xml:space="preserve">Требование к </w:t>
      </w:r>
      <w:bookmarkEnd w:id="807"/>
      <w:bookmarkEnd w:id="808"/>
      <w:bookmarkEnd w:id="809"/>
      <w:r w:rsidR="00C3704B">
        <w:t>закупаемым услугам</w:t>
      </w:r>
      <w:bookmarkEnd w:id="8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1" w:name="_Toc439166314"/>
      <w:bookmarkStart w:id="812" w:name="_Toc439170662"/>
      <w:bookmarkStart w:id="813" w:name="_Toc439172764"/>
      <w:bookmarkStart w:id="814" w:name="_Toc439173208"/>
      <w:bookmarkStart w:id="815" w:name="_Toc439238202"/>
      <w:bookmarkStart w:id="816" w:name="_Toc439252754"/>
      <w:bookmarkStart w:id="817" w:name="_Toc439323612"/>
      <w:bookmarkStart w:id="818" w:name="_Toc439323728"/>
      <w:bookmarkStart w:id="819" w:name="_Toc440361362"/>
      <w:bookmarkStart w:id="820" w:name="_Toc440376117"/>
      <w:bookmarkStart w:id="821" w:name="_Toc440376244"/>
      <w:bookmarkStart w:id="822" w:name="_Toc440382505"/>
      <w:bookmarkStart w:id="823" w:name="_Toc440447175"/>
      <w:bookmarkStart w:id="824" w:name="_Toc440632336"/>
      <w:bookmarkStart w:id="825" w:name="_Toc440875109"/>
      <w:bookmarkStart w:id="826" w:name="_Toc441131096"/>
      <w:bookmarkStart w:id="827" w:name="_Toc465774617"/>
      <w:bookmarkStart w:id="828" w:name="_Toc465848846"/>
      <w:bookmarkStart w:id="829" w:name="_Toc468876166"/>
      <w:bookmarkStart w:id="830" w:name="_Toc469487660"/>
      <w:bookmarkStart w:id="831" w:name="_Toc471979961"/>
      <w:bookmarkStart w:id="832" w:name="_Toc498590214"/>
      <w:bookmarkStart w:id="833" w:name="_Ref194833053"/>
      <w:bookmarkStart w:id="834" w:name="_Ref223496951"/>
      <w:bookmarkStart w:id="8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6" w:name="_Toc461808930"/>
      <w:bookmarkStart w:id="837" w:name="_Toc464120639"/>
      <w:bookmarkStart w:id="838" w:name="_Toc498590215"/>
      <w:bookmarkEnd w:id="783"/>
      <w:bookmarkEnd w:id="784"/>
      <w:bookmarkEnd w:id="833"/>
      <w:bookmarkEnd w:id="834"/>
      <w:bookmarkEnd w:id="835"/>
      <w:r w:rsidRPr="00AE1D21">
        <w:t>Альтернативные предложения</w:t>
      </w:r>
      <w:bookmarkStart w:id="839" w:name="_Ref56252639"/>
      <w:bookmarkEnd w:id="836"/>
      <w:bookmarkEnd w:id="837"/>
      <w:bookmarkEnd w:id="8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0" w:name="_Toc461808802"/>
      <w:bookmarkStart w:id="841" w:name="_Toc461808931"/>
      <w:bookmarkStart w:id="842" w:name="_Toc464120640"/>
      <w:bookmarkStart w:id="843" w:name="_Toc465774619"/>
      <w:bookmarkStart w:id="844" w:name="_Toc465848848"/>
      <w:bookmarkStart w:id="845" w:name="_Toc468876168"/>
      <w:bookmarkStart w:id="846" w:name="_Toc469487662"/>
      <w:bookmarkStart w:id="847" w:name="_Toc471979963"/>
      <w:bookmarkStart w:id="848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9" w:name="_Ref440270602"/>
      <w:bookmarkStart w:id="850" w:name="_Toc498590217"/>
      <w:bookmarkEnd w:id="5"/>
      <w:bookmarkEnd w:id="75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9"/>
      <w:bookmarkEnd w:id="85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1" w:name="_Ref55336310"/>
      <w:bookmarkStart w:id="852" w:name="_Toc57314672"/>
      <w:bookmarkStart w:id="853" w:name="_Toc69728986"/>
      <w:bookmarkStart w:id="854" w:name="_Toc98253919"/>
      <w:bookmarkStart w:id="855" w:name="_Toc165173847"/>
      <w:bookmarkStart w:id="856" w:name="_Toc423423667"/>
      <w:bookmarkStart w:id="857" w:name="_Toc498590218"/>
      <w:r w:rsidRPr="00F647F7">
        <w:t xml:space="preserve">Письмо о подаче оферты </w:t>
      </w:r>
      <w:bookmarkStart w:id="858" w:name="_Ref22846535"/>
      <w:r w:rsidRPr="00F647F7">
        <w:t>(</w:t>
      </w:r>
      <w:bookmarkEnd w:id="85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C236C0" w:rsidRDefault="004F4D80" w:rsidP="004F4D80">
      <w:pPr>
        <w:pStyle w:val="3"/>
        <w:rPr>
          <w:szCs w:val="24"/>
        </w:rPr>
      </w:pPr>
      <w:bookmarkStart w:id="859" w:name="_Toc98253920"/>
      <w:bookmarkStart w:id="860" w:name="_Toc157248174"/>
      <w:bookmarkStart w:id="861" w:name="_Toc157496543"/>
      <w:bookmarkStart w:id="862" w:name="_Toc158206082"/>
      <w:bookmarkStart w:id="863" w:name="_Toc164057767"/>
      <w:bookmarkStart w:id="864" w:name="_Toc164137117"/>
      <w:bookmarkStart w:id="865" w:name="_Toc164161277"/>
      <w:bookmarkStart w:id="866" w:name="_Toc165173848"/>
      <w:bookmarkStart w:id="867" w:name="_Toc439170673"/>
      <w:bookmarkStart w:id="868" w:name="_Toc439172775"/>
      <w:bookmarkStart w:id="869" w:name="_Toc439173219"/>
      <w:bookmarkStart w:id="870" w:name="_Toc439238213"/>
      <w:bookmarkStart w:id="871" w:name="_Toc440361369"/>
      <w:bookmarkStart w:id="872" w:name="_Toc440376124"/>
      <w:bookmarkStart w:id="873" w:name="_Toc465774622"/>
      <w:bookmarkStart w:id="874" w:name="_Toc465848851"/>
      <w:bookmarkStart w:id="875" w:name="_Toc471979966"/>
      <w:bookmarkStart w:id="876" w:name="_Toc498590219"/>
      <w:r w:rsidRPr="00C236C0">
        <w:rPr>
          <w:szCs w:val="24"/>
        </w:rPr>
        <w:t>Форма письма о подаче оферты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8" w:name="_Toc98253921"/>
      <w:bookmarkStart w:id="879" w:name="_Toc157248175"/>
      <w:bookmarkStart w:id="880" w:name="_Toc157496544"/>
      <w:bookmarkStart w:id="881" w:name="_Toc158206083"/>
      <w:bookmarkStart w:id="882" w:name="_Toc164057768"/>
      <w:bookmarkStart w:id="883" w:name="_Toc164137118"/>
      <w:bookmarkStart w:id="884" w:name="_Toc164161278"/>
      <w:bookmarkStart w:id="88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6" w:name="_Toc439170674"/>
      <w:bookmarkStart w:id="887" w:name="_Toc439172776"/>
      <w:bookmarkStart w:id="888" w:name="_Toc439173220"/>
      <w:bookmarkStart w:id="889" w:name="_Toc439238214"/>
      <w:bookmarkStart w:id="890" w:name="_Toc439252762"/>
      <w:bookmarkStart w:id="891" w:name="_Toc439323736"/>
      <w:bookmarkStart w:id="892" w:name="_Toc440361370"/>
      <w:bookmarkStart w:id="893" w:name="_Toc440376125"/>
      <w:bookmarkStart w:id="894" w:name="_Toc440376252"/>
      <w:bookmarkStart w:id="895" w:name="_Toc440382510"/>
      <w:bookmarkStart w:id="896" w:name="_Toc440447180"/>
      <w:bookmarkStart w:id="897" w:name="_Toc440632341"/>
      <w:bookmarkStart w:id="898" w:name="_Toc440875113"/>
      <w:bookmarkStart w:id="899" w:name="_Toc441131100"/>
      <w:bookmarkStart w:id="900" w:name="_Toc465774623"/>
      <w:bookmarkStart w:id="901" w:name="_Toc465848852"/>
      <w:bookmarkStart w:id="902" w:name="_Toc471979967"/>
      <w:bookmarkStart w:id="903" w:name="_Toc498590220"/>
      <w:r w:rsidRPr="00C236C0">
        <w:rPr>
          <w:szCs w:val="24"/>
        </w:rPr>
        <w:lastRenderedPageBreak/>
        <w:t>Инструкции по заполнению</w:t>
      </w:r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4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A7E0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5" w:name="_Ref55335821"/>
      <w:bookmarkStart w:id="906" w:name="_Ref55336345"/>
      <w:bookmarkStart w:id="907" w:name="_Toc57314674"/>
      <w:bookmarkStart w:id="908" w:name="_Toc69728988"/>
      <w:bookmarkStart w:id="909" w:name="_Toc98253922"/>
      <w:bookmarkStart w:id="91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1" w:name="_Ref440271964"/>
      <w:bookmarkStart w:id="912" w:name="_Toc440361371"/>
      <w:bookmarkStart w:id="913" w:name="_Toc440376126"/>
      <w:bookmarkStart w:id="914" w:name="_Toc498590221"/>
      <w:r>
        <w:rPr>
          <w:szCs w:val="24"/>
        </w:rPr>
        <w:lastRenderedPageBreak/>
        <w:t>Антикоррупционные обязательства (Форма 1.1).</w:t>
      </w:r>
      <w:bookmarkEnd w:id="911"/>
      <w:bookmarkEnd w:id="912"/>
      <w:bookmarkEnd w:id="913"/>
      <w:bookmarkEnd w:id="91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5" w:name="_Toc439238216"/>
      <w:bookmarkStart w:id="916" w:name="_Toc439252764"/>
      <w:bookmarkStart w:id="917" w:name="_Toc439323738"/>
      <w:bookmarkStart w:id="918" w:name="_Toc440361372"/>
      <w:bookmarkStart w:id="919" w:name="_Toc440376127"/>
      <w:bookmarkStart w:id="920" w:name="_Toc440376254"/>
      <w:bookmarkStart w:id="921" w:name="_Toc440382512"/>
      <w:bookmarkStart w:id="922" w:name="_Toc440447182"/>
      <w:bookmarkStart w:id="923" w:name="_Toc440632343"/>
      <w:bookmarkStart w:id="924" w:name="_Toc440875115"/>
      <w:bookmarkStart w:id="925" w:name="_Toc441131102"/>
      <w:bookmarkStart w:id="926" w:name="_Toc465774625"/>
      <w:bookmarkStart w:id="927" w:name="_Toc465848854"/>
      <w:bookmarkStart w:id="928" w:name="_Toc471979969"/>
      <w:bookmarkStart w:id="929" w:name="_Toc498590222"/>
      <w:r w:rsidRPr="009F5821">
        <w:rPr>
          <w:szCs w:val="24"/>
        </w:rPr>
        <w:t>Форма Антикоррупционных обязательств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0" w:name="_Toc423423668"/>
      <w:bookmarkStart w:id="931" w:name="_Ref440271072"/>
      <w:bookmarkStart w:id="932" w:name="_Ref440273986"/>
      <w:bookmarkStart w:id="933" w:name="_Ref440274337"/>
      <w:bookmarkStart w:id="934" w:name="_Ref440274913"/>
      <w:bookmarkStart w:id="935" w:name="_Ref440284918"/>
      <w:bookmarkStart w:id="936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5"/>
      <w:bookmarkEnd w:id="906"/>
      <w:bookmarkEnd w:id="907"/>
      <w:bookmarkEnd w:id="908"/>
      <w:bookmarkEnd w:id="909"/>
      <w:bookmarkEnd w:id="910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C236C0" w:rsidRDefault="004F4D80" w:rsidP="004F4D80">
      <w:pPr>
        <w:pStyle w:val="3"/>
        <w:rPr>
          <w:szCs w:val="24"/>
        </w:rPr>
      </w:pPr>
      <w:bookmarkStart w:id="937" w:name="_Toc98253923"/>
      <w:bookmarkStart w:id="938" w:name="_Toc157248177"/>
      <w:bookmarkStart w:id="939" w:name="_Toc157496546"/>
      <w:bookmarkStart w:id="940" w:name="_Toc158206085"/>
      <w:bookmarkStart w:id="941" w:name="_Toc164057770"/>
      <w:bookmarkStart w:id="942" w:name="_Toc164137120"/>
      <w:bookmarkStart w:id="943" w:name="_Toc164161280"/>
      <w:bookmarkStart w:id="944" w:name="_Toc165173851"/>
      <w:bookmarkStart w:id="945" w:name="_Ref264038986"/>
      <w:bookmarkStart w:id="946" w:name="_Ref264359294"/>
      <w:bookmarkStart w:id="947" w:name="_Toc439170676"/>
      <w:bookmarkStart w:id="948" w:name="_Toc439172778"/>
      <w:bookmarkStart w:id="949" w:name="_Toc439173222"/>
      <w:bookmarkStart w:id="950" w:name="_Toc439238218"/>
      <w:bookmarkStart w:id="951" w:name="_Toc439252766"/>
      <w:bookmarkStart w:id="952" w:name="_Toc439323740"/>
      <w:bookmarkStart w:id="953" w:name="_Toc440361374"/>
      <w:bookmarkStart w:id="954" w:name="_Toc440376129"/>
      <w:bookmarkStart w:id="955" w:name="_Toc440376256"/>
      <w:bookmarkStart w:id="956" w:name="_Toc440382514"/>
      <w:bookmarkStart w:id="957" w:name="_Toc440447184"/>
      <w:bookmarkStart w:id="958" w:name="_Toc440632345"/>
      <w:bookmarkStart w:id="959" w:name="_Toc440875117"/>
      <w:bookmarkStart w:id="960" w:name="_Toc441131104"/>
      <w:bookmarkStart w:id="961" w:name="_Toc465774627"/>
      <w:bookmarkStart w:id="962" w:name="_Toc465848856"/>
      <w:bookmarkStart w:id="963" w:name="_Toc468876176"/>
      <w:bookmarkStart w:id="964" w:name="_Toc469487670"/>
      <w:bookmarkStart w:id="965" w:name="_Toc471979971"/>
      <w:bookmarkStart w:id="966" w:name="_Toc498590224"/>
      <w:r w:rsidRPr="00C236C0">
        <w:rPr>
          <w:szCs w:val="24"/>
        </w:rPr>
        <w:t xml:space="preserve">Форма 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492C8B">
        <w:rPr>
          <w:szCs w:val="24"/>
        </w:rPr>
        <w:t>Сводной таблицы стоимости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6C47BB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6C47BB">
        <w:trPr>
          <w:trHeight w:val="303"/>
        </w:trPr>
        <w:tc>
          <w:tcPr>
            <w:tcW w:w="15451" w:type="dxa"/>
            <w:gridSpan w:val="6"/>
          </w:tcPr>
          <w:p w:rsidR="00491992" w:rsidRPr="006C47BB" w:rsidRDefault="006C47BB" w:rsidP="006C47BB">
            <w:pPr>
              <w:pStyle w:val="aff0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bCs w:val="0"/>
              </w:rPr>
              <w:t>Ф</w:t>
            </w:r>
            <w:r w:rsidR="00491992" w:rsidRPr="006C47BB">
              <w:rPr>
                <w:bCs w:val="0"/>
              </w:rPr>
              <w:t>илиал ПАО «МРСК Центра» «</w:t>
            </w:r>
            <w:r w:rsidRPr="006C47BB">
              <w:rPr>
                <w:bCs w:val="0"/>
              </w:rPr>
              <w:t>Воронежэнерго</w:t>
            </w:r>
            <w:r w:rsidR="00491992" w:rsidRPr="006C47BB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C47BB" w:rsidRDefault="006C47BB" w:rsidP="006C47B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6C47BB" w:rsidRDefault="00221751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A5229">
              <w:rPr>
                <w:color w:val="000000"/>
                <w:szCs w:val="24"/>
                <w:lang w:eastAsia="ru-RU"/>
              </w:rPr>
              <w:t xml:space="preserve">Цифровой тахограф </w:t>
            </w:r>
            <w:r w:rsidRPr="00871691">
              <w:rPr>
                <w:color w:val="000000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559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C47BB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C47BB" w:rsidRDefault="006C47BB" w:rsidP="006C47B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6C47BB" w:rsidRDefault="00221751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A5229">
              <w:rPr>
                <w:color w:val="000000"/>
                <w:szCs w:val="24"/>
                <w:lang w:eastAsia="ru-RU"/>
              </w:rPr>
              <w:t>Батарейка в тахограф</w:t>
            </w:r>
          </w:p>
        </w:tc>
        <w:tc>
          <w:tcPr>
            <w:tcW w:w="1559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C47BB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21751" w:rsidRPr="00324FAE" w:rsidTr="00E03F84">
        <w:trPr>
          <w:trHeight w:val="284"/>
        </w:trPr>
        <w:tc>
          <w:tcPr>
            <w:tcW w:w="578" w:type="dxa"/>
          </w:tcPr>
          <w:p w:rsidR="00221751" w:rsidRPr="006C47BB" w:rsidRDefault="00221751" w:rsidP="0022175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  <w:vAlign w:val="center"/>
          </w:tcPr>
          <w:p w:rsidR="00221751" w:rsidRPr="007A5229" w:rsidRDefault="00221751" w:rsidP="00634CED">
            <w:pPr>
              <w:spacing w:line="240" w:lineRule="auto"/>
              <w:ind w:firstLine="24"/>
              <w:jc w:val="left"/>
              <w:rPr>
                <w:color w:val="000000"/>
                <w:sz w:val="24"/>
                <w:szCs w:val="24"/>
                <w:lang w:eastAsia="ru-RU"/>
              </w:rPr>
            </w:pPr>
            <w:bookmarkStart w:id="967" w:name="_GoBack"/>
            <w:r w:rsidRPr="007A5229">
              <w:rPr>
                <w:color w:val="000000"/>
                <w:sz w:val="24"/>
                <w:szCs w:val="24"/>
                <w:lang w:eastAsia="ru-RU"/>
              </w:rPr>
              <w:t>Спидометр для автомобиля (с кан-шиной)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(140мм) </w:t>
            </w:r>
            <w:bookmarkEnd w:id="967"/>
          </w:p>
        </w:tc>
        <w:tc>
          <w:tcPr>
            <w:tcW w:w="1559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221751" w:rsidRPr="006C47BB" w:rsidRDefault="00221751" w:rsidP="0022175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21751" w:rsidRPr="00324FAE" w:rsidTr="00BC1324">
        <w:trPr>
          <w:trHeight w:val="504"/>
        </w:trPr>
        <w:tc>
          <w:tcPr>
            <w:tcW w:w="578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221751" w:rsidRPr="006C47BB" w:rsidRDefault="00221751" w:rsidP="0022175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21751" w:rsidRPr="00843BBD" w:rsidTr="00BC1324">
        <w:trPr>
          <w:trHeight w:val="284"/>
        </w:trPr>
        <w:tc>
          <w:tcPr>
            <w:tcW w:w="578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221751" w:rsidRPr="006C47BB" w:rsidRDefault="00221751" w:rsidP="0022175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7E0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7E0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7E0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7E0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7E0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7E0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2C" w:rsidRDefault="007C3F2C">
      <w:pPr>
        <w:spacing w:line="240" w:lineRule="auto"/>
      </w:pPr>
      <w:r>
        <w:separator/>
      </w:r>
    </w:p>
  </w:endnote>
  <w:endnote w:type="continuationSeparator" w:id="0">
    <w:p w:rsidR="007C3F2C" w:rsidRDefault="007C3F2C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AD2F1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634CED">
      <w:rPr>
        <w:noProof/>
        <w:sz w:val="16"/>
        <w:szCs w:val="16"/>
        <w:lang w:eastAsia="ru-RU"/>
      </w:rPr>
      <w:t>48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3D49D0" w:rsidRPr="003D49D0">
      <w:rPr>
        <w:sz w:val="18"/>
        <w:szCs w:val="18"/>
      </w:rPr>
      <w:t>Договора на обслуживание тахографов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2C" w:rsidRDefault="007C3F2C">
      <w:pPr>
        <w:spacing w:line="240" w:lineRule="auto"/>
      </w:pPr>
      <w:r>
        <w:separator/>
      </w:r>
    </w:p>
  </w:footnote>
  <w:footnote w:type="continuationSeparator" w:id="0">
    <w:p w:rsidR="007C3F2C" w:rsidRDefault="007C3F2C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930031" w:rsidRDefault="008D108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4C6D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7E31"/>
    <w:rsid w:val="001D6607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0BF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1751"/>
    <w:rsid w:val="00222072"/>
    <w:rsid w:val="00222B6E"/>
    <w:rsid w:val="0022360B"/>
    <w:rsid w:val="002243DC"/>
    <w:rsid w:val="00224D01"/>
    <w:rsid w:val="00225406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338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1158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9D0"/>
    <w:rsid w:val="003D4D5E"/>
    <w:rsid w:val="003D71BF"/>
    <w:rsid w:val="003D726B"/>
    <w:rsid w:val="003D7C16"/>
    <w:rsid w:val="003E170D"/>
    <w:rsid w:val="003E63F6"/>
    <w:rsid w:val="003F0B52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166F"/>
    <w:rsid w:val="00453D1E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7E03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0B6D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052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3951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4CED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372"/>
    <w:rsid w:val="00684527"/>
    <w:rsid w:val="00684A5C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47B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3C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1CCD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3F2C"/>
    <w:rsid w:val="007C46AD"/>
    <w:rsid w:val="007C47E3"/>
    <w:rsid w:val="007D07A7"/>
    <w:rsid w:val="007D0EA7"/>
    <w:rsid w:val="007D29A3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5B03"/>
    <w:rsid w:val="00936252"/>
    <w:rsid w:val="00940200"/>
    <w:rsid w:val="009411D6"/>
    <w:rsid w:val="00941C95"/>
    <w:rsid w:val="00945E91"/>
    <w:rsid w:val="009469A6"/>
    <w:rsid w:val="0094713A"/>
    <w:rsid w:val="0094750C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1732"/>
    <w:rsid w:val="009B21B2"/>
    <w:rsid w:val="009B23DA"/>
    <w:rsid w:val="009B33B6"/>
    <w:rsid w:val="009B380E"/>
    <w:rsid w:val="009B5731"/>
    <w:rsid w:val="009B718C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2C0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B2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CF4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076A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4DD3"/>
    <w:rsid w:val="00F0516C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27C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3CA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DA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72B1E0B-05E4-4316-AE26-CA37EF91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EA3C-1FD3-4A16-9657-621F341C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92</Pages>
  <Words>29531</Words>
  <Characters>168329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186</cp:revision>
  <cp:lastPrinted>2018-04-20T11:25:00Z</cp:lastPrinted>
  <dcterms:created xsi:type="dcterms:W3CDTF">2016-01-13T12:36:00Z</dcterms:created>
  <dcterms:modified xsi:type="dcterms:W3CDTF">2018-04-20T12:21:00Z</dcterms:modified>
</cp:coreProperties>
</file>