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6456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0767A" w:rsidRPr="000D67AD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0767A" w:rsidRPr="004B7565" w:rsidRDefault="0010767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6C4602">
        <w:rPr>
          <w:sz w:val="24"/>
          <w:szCs w:val="24"/>
        </w:rPr>
        <w:t>2</w:t>
      </w:r>
      <w:r w:rsidR="0010767A">
        <w:rPr>
          <w:sz w:val="24"/>
          <w:szCs w:val="24"/>
        </w:rPr>
        <w:t>8</w:t>
      </w:r>
      <w:r w:rsidRPr="008B4CDD">
        <w:rPr>
          <w:sz w:val="24"/>
          <w:szCs w:val="24"/>
        </w:rPr>
        <w:t xml:space="preserve">» </w:t>
      </w:r>
      <w:r w:rsidR="006C4602">
        <w:rPr>
          <w:sz w:val="24"/>
          <w:szCs w:val="24"/>
        </w:rPr>
        <w:t>марта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6C4602">
        <w:rPr>
          <w:b/>
          <w:kern w:val="36"/>
          <w:sz w:val="24"/>
          <w:szCs w:val="24"/>
        </w:rPr>
        <w:t>2</w:t>
      </w:r>
      <w:r w:rsidR="0010767A">
        <w:rPr>
          <w:b/>
          <w:kern w:val="36"/>
          <w:sz w:val="24"/>
          <w:szCs w:val="24"/>
        </w:rPr>
        <w:t>7</w:t>
      </w:r>
      <w:r w:rsidRPr="00382A07">
        <w:rPr>
          <w:b/>
          <w:kern w:val="36"/>
          <w:sz w:val="24"/>
          <w:szCs w:val="24"/>
        </w:rPr>
        <w:t xml:space="preserve">» </w:t>
      </w:r>
      <w:r w:rsidR="006C4602">
        <w:rPr>
          <w:b/>
          <w:kern w:val="36"/>
          <w:sz w:val="24"/>
          <w:szCs w:val="24"/>
        </w:rPr>
        <w:t>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6C4602" w:rsidRPr="006C4602">
        <w:rPr>
          <w:b/>
          <w:sz w:val="24"/>
          <w:szCs w:val="24"/>
        </w:rPr>
        <w:t xml:space="preserve">оказание услуг по </w:t>
      </w:r>
      <w:r w:rsidR="0010767A">
        <w:rPr>
          <w:b/>
          <w:sz w:val="24"/>
          <w:szCs w:val="24"/>
        </w:rPr>
        <w:t>ремонту</w:t>
      </w:r>
      <w:r w:rsidR="006C4602" w:rsidRPr="006C4602">
        <w:rPr>
          <w:b/>
          <w:sz w:val="24"/>
          <w:szCs w:val="24"/>
        </w:rPr>
        <w:t xml:space="preserve"> кондиционеров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960B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960B5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FD1B95">
      <w:pPr>
        <w:keepNext/>
        <w:widowControl w:val="0"/>
        <w:numPr>
          <w:ilvl w:val="2"/>
          <w:numId w:val="18"/>
        </w:numPr>
        <w:tabs>
          <w:tab w:val="clear" w:pos="72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</w:t>
      </w:r>
      <w:r w:rsidR="00FD1B95">
        <w:rPr>
          <w:iCs/>
          <w:sz w:val="24"/>
          <w:szCs w:val="24"/>
        </w:rPr>
        <w:t>- Начальник</w:t>
      </w:r>
      <w:r w:rsidR="00377364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FD1B95">
        <w:rPr>
          <w:iCs/>
          <w:sz w:val="24"/>
          <w:szCs w:val="24"/>
        </w:rPr>
        <w:t>Бронников Н.Ю.</w:t>
      </w:r>
      <w:r w:rsidR="00377364" w:rsidRPr="00E53277">
        <w:rPr>
          <w:iCs/>
          <w:sz w:val="24"/>
          <w:szCs w:val="24"/>
        </w:rPr>
        <w:t>, контактны</w:t>
      </w:r>
      <w:r w:rsidR="00FD1B95">
        <w:rPr>
          <w:iCs/>
          <w:sz w:val="24"/>
          <w:szCs w:val="24"/>
        </w:rPr>
        <w:t>й</w:t>
      </w:r>
      <w:r w:rsidR="00377364" w:rsidRPr="00E53277">
        <w:rPr>
          <w:iCs/>
          <w:sz w:val="24"/>
          <w:szCs w:val="24"/>
        </w:rPr>
        <w:t xml:space="preserve"> телефон: (4742) 22-83-</w:t>
      </w:r>
      <w:r w:rsidR="00FD1B95">
        <w:rPr>
          <w:iCs/>
          <w:sz w:val="24"/>
          <w:szCs w:val="24"/>
        </w:rPr>
        <w:t>03</w:t>
      </w:r>
      <w:r w:rsidR="00377364"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FD1B95" w:rsidRPr="00906C30">
          <w:rPr>
            <w:rStyle w:val="a7"/>
            <w:sz w:val="24"/>
            <w:szCs w:val="24"/>
            <w:lang w:val="en-US"/>
          </w:rPr>
          <w:t>bronnikov</w:t>
        </w:r>
        <w:r w:rsidR="00FD1B95" w:rsidRPr="00906C30">
          <w:rPr>
            <w:rStyle w:val="a7"/>
            <w:sz w:val="24"/>
            <w:szCs w:val="24"/>
          </w:rPr>
          <w:t>.</w:t>
        </w:r>
        <w:r w:rsidR="00FD1B95" w:rsidRPr="00906C30">
          <w:rPr>
            <w:rStyle w:val="a7"/>
            <w:sz w:val="24"/>
            <w:szCs w:val="24"/>
            <w:lang w:val="en-US"/>
          </w:rPr>
          <w:t>nu</w:t>
        </w:r>
        <w:r w:rsidR="00FD1B95" w:rsidRPr="00906C30">
          <w:rPr>
            <w:rStyle w:val="a7"/>
            <w:sz w:val="24"/>
            <w:szCs w:val="24"/>
          </w:rPr>
          <w:t>@</w:t>
        </w:r>
        <w:r w:rsidR="00FD1B95" w:rsidRPr="00906C30">
          <w:rPr>
            <w:rStyle w:val="a7"/>
            <w:sz w:val="24"/>
            <w:szCs w:val="24"/>
            <w:lang w:val="en-US"/>
          </w:rPr>
          <w:t>mrsk</w:t>
        </w:r>
        <w:r w:rsidR="00FD1B95" w:rsidRPr="00906C30">
          <w:rPr>
            <w:rStyle w:val="a7"/>
            <w:sz w:val="24"/>
            <w:szCs w:val="24"/>
          </w:rPr>
          <w:t>-1.</w:t>
        </w:r>
        <w:r w:rsidR="00FD1B95" w:rsidRPr="00906C30">
          <w:rPr>
            <w:rStyle w:val="a7"/>
            <w:sz w:val="24"/>
            <w:szCs w:val="24"/>
            <w:lang w:val="en-US"/>
          </w:rPr>
          <w:t>ru</w:t>
        </w:r>
      </w:hyperlink>
      <w:r w:rsidR="00FD1B95">
        <w:rPr>
          <w:sz w:val="24"/>
          <w:szCs w:val="24"/>
        </w:rPr>
        <w:t xml:space="preserve">, ответственное лицо - </w:t>
      </w:r>
      <w:r w:rsidR="00FD1B95" w:rsidRPr="00E53277">
        <w:rPr>
          <w:iCs/>
          <w:sz w:val="24"/>
          <w:szCs w:val="24"/>
        </w:rPr>
        <w:t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</w:t>
      </w:r>
      <w:proofErr w:type="gramStart"/>
      <w:r w:rsidR="00FD1B95" w:rsidRPr="00E53277">
        <w:rPr>
          <w:iCs/>
          <w:sz w:val="24"/>
          <w:szCs w:val="24"/>
        </w:rPr>
        <w:t xml:space="preserve">4742) 22-83-67, адрес электронной почты: </w:t>
      </w:r>
      <w:hyperlink r:id="rId19" w:history="1">
        <w:r w:rsidR="00FD1B95" w:rsidRPr="00906C30">
          <w:rPr>
            <w:rStyle w:val="a7"/>
            <w:sz w:val="24"/>
            <w:szCs w:val="24"/>
            <w:lang w:val="en-US"/>
          </w:rPr>
          <w:t>nazimov</w:t>
        </w:r>
        <w:r w:rsidR="00FD1B95" w:rsidRPr="00906C30">
          <w:rPr>
            <w:rStyle w:val="a7"/>
            <w:sz w:val="24"/>
            <w:szCs w:val="24"/>
          </w:rPr>
          <w:t>.</w:t>
        </w:r>
        <w:r w:rsidR="00FD1B95" w:rsidRPr="00906C30">
          <w:rPr>
            <w:rStyle w:val="a7"/>
            <w:sz w:val="24"/>
            <w:szCs w:val="24"/>
            <w:lang w:val="en-US"/>
          </w:rPr>
          <w:t>da</w:t>
        </w:r>
        <w:r w:rsidR="00FD1B95" w:rsidRPr="00906C30">
          <w:rPr>
            <w:rStyle w:val="a7"/>
            <w:sz w:val="24"/>
            <w:szCs w:val="24"/>
          </w:rPr>
          <w:t>@</w:t>
        </w:r>
        <w:r w:rsidR="00FD1B95" w:rsidRPr="00906C30">
          <w:rPr>
            <w:rStyle w:val="a7"/>
            <w:sz w:val="24"/>
            <w:szCs w:val="24"/>
            <w:lang w:val="en-US"/>
          </w:rPr>
          <w:t>mrsk</w:t>
        </w:r>
        <w:r w:rsidR="00FD1B95" w:rsidRPr="00906C30">
          <w:rPr>
            <w:rStyle w:val="a7"/>
            <w:sz w:val="24"/>
            <w:szCs w:val="24"/>
          </w:rPr>
          <w:t>-1.</w:t>
        </w:r>
        <w:r w:rsidR="00FD1B95" w:rsidRPr="00906C30">
          <w:rPr>
            <w:rStyle w:val="a7"/>
            <w:sz w:val="24"/>
            <w:szCs w:val="24"/>
            <w:lang w:val="en-US"/>
          </w:rPr>
          <w:t>ru</w:t>
        </w:r>
      </w:hyperlink>
      <w:r w:rsidR="00FD1B95">
        <w:rPr>
          <w:sz w:val="24"/>
          <w:szCs w:val="24"/>
        </w:rPr>
        <w:t xml:space="preserve"> 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FD1B95">
        <w:rPr>
          <w:b/>
          <w:sz w:val="24"/>
          <w:szCs w:val="24"/>
        </w:rPr>
        <w:t>2</w:t>
      </w:r>
      <w:r w:rsidR="0010767A">
        <w:rPr>
          <w:b/>
          <w:sz w:val="24"/>
          <w:szCs w:val="24"/>
        </w:rPr>
        <w:t>8</w:t>
      </w:r>
      <w:r w:rsidRPr="004B7565">
        <w:rPr>
          <w:b/>
          <w:sz w:val="24"/>
          <w:szCs w:val="24"/>
        </w:rPr>
        <w:t xml:space="preserve">» </w:t>
      </w:r>
      <w:r w:rsidR="00FD1B95">
        <w:rPr>
          <w:b/>
          <w:sz w:val="24"/>
          <w:szCs w:val="24"/>
        </w:rPr>
        <w:t>марта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</w:t>
      </w:r>
      <w:r w:rsidR="00702B2C" w:rsidRPr="00FA29F1">
        <w:rPr>
          <w:sz w:val="24"/>
          <w:szCs w:val="24"/>
        </w:rPr>
        <w:t>Документации,</w:t>
      </w:r>
      <w:r w:rsidR="009A7733" w:rsidRPr="00FA29F1">
        <w:rPr>
          <w:iCs/>
          <w:sz w:val="24"/>
          <w:szCs w:val="24"/>
        </w:rPr>
        <w:t xml:space="preserve"> </w:t>
      </w:r>
      <w:r w:rsidRPr="00FA29F1">
        <w:rPr>
          <w:iCs/>
          <w:sz w:val="24"/>
          <w:szCs w:val="24"/>
        </w:rPr>
        <w:t>приг</w:t>
      </w:r>
      <w:r w:rsidRPr="00FA29F1">
        <w:rPr>
          <w:sz w:val="24"/>
          <w:szCs w:val="24"/>
        </w:rPr>
        <w:t>ласило юридических лиц</w:t>
      </w:r>
      <w:r w:rsidR="005B75A6" w:rsidRPr="00FA29F1">
        <w:rPr>
          <w:sz w:val="24"/>
          <w:szCs w:val="24"/>
        </w:rPr>
        <w:t xml:space="preserve"> и физических лиц (в т.</w:t>
      </w:r>
      <w:r w:rsidR="003129D4" w:rsidRPr="00FA29F1">
        <w:rPr>
          <w:sz w:val="24"/>
          <w:szCs w:val="24"/>
        </w:rPr>
        <w:t xml:space="preserve"> </w:t>
      </w:r>
      <w:r w:rsidR="005B75A6" w:rsidRPr="00FA29F1">
        <w:rPr>
          <w:sz w:val="24"/>
          <w:szCs w:val="24"/>
        </w:rPr>
        <w:t>ч. индивидуальных предпринимателей)</w:t>
      </w:r>
      <w:r w:rsidR="00FA29F1" w:rsidRPr="00FA29F1">
        <w:rPr>
          <w:sz w:val="24"/>
          <w:szCs w:val="24"/>
        </w:rPr>
        <w:t>, являющихся субъектами малого и среднего</w:t>
      </w:r>
      <w:proofErr w:type="gramEnd"/>
      <w:r w:rsidR="00FA29F1" w:rsidRPr="00FA29F1">
        <w:rPr>
          <w:sz w:val="24"/>
          <w:szCs w:val="24"/>
        </w:rPr>
        <w:t xml:space="preserve">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FA29F1">
        <w:rPr>
          <w:sz w:val="24"/>
          <w:szCs w:val="24"/>
        </w:rPr>
        <w:t xml:space="preserve"> (далее - Участники</w:t>
      </w:r>
      <w:r w:rsidR="00DC6125">
        <w:rPr>
          <w:sz w:val="24"/>
          <w:szCs w:val="24"/>
        </w:rPr>
        <w:t>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r w:rsidR="00FD1B95">
        <w:rPr>
          <w:sz w:val="24"/>
          <w:szCs w:val="24"/>
        </w:rPr>
        <w:t>о</w:t>
      </w:r>
      <w:r w:rsidR="00FD1B95" w:rsidRPr="00FD1B95">
        <w:rPr>
          <w:sz w:val="24"/>
          <w:szCs w:val="24"/>
        </w:rPr>
        <w:t xml:space="preserve">казание услуг по </w:t>
      </w:r>
      <w:r w:rsidR="00587CAA">
        <w:rPr>
          <w:sz w:val="24"/>
          <w:szCs w:val="24"/>
        </w:rPr>
        <w:t>ремонту</w:t>
      </w:r>
      <w:r w:rsidR="00FD1B95" w:rsidRPr="00FD1B95">
        <w:rPr>
          <w:sz w:val="24"/>
          <w:szCs w:val="24"/>
        </w:rPr>
        <w:t xml:space="preserve"> кондиционеров</w:t>
      </w:r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 РФ, 398001, г. Липецк, ул. 50-лет НЛМК, 33).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2" w:history="1">
        <w:r w:rsidR="00862664" w:rsidRPr="00377364">
          <w:rPr>
            <w:rStyle w:val="a7"/>
            <w:sz w:val="24"/>
            <w:szCs w:val="24"/>
          </w:rPr>
          <w:t>etp.rosseti.ru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7"/>
      <w:r w:rsidR="00FD1B95">
        <w:rPr>
          <w:sz w:val="24"/>
          <w:szCs w:val="24"/>
        </w:rPr>
        <w:t>о</w:t>
      </w:r>
      <w:r w:rsidR="00FD1B95" w:rsidRPr="00FD1B95">
        <w:rPr>
          <w:sz w:val="24"/>
          <w:szCs w:val="24"/>
        </w:rPr>
        <w:t xml:space="preserve">казание услуг по </w:t>
      </w:r>
      <w:r w:rsidR="00587CAA">
        <w:rPr>
          <w:sz w:val="24"/>
          <w:szCs w:val="24"/>
        </w:rPr>
        <w:t>ремонту</w:t>
      </w:r>
      <w:r w:rsidR="00FD1B95" w:rsidRPr="00FD1B95">
        <w:rPr>
          <w:sz w:val="24"/>
          <w:szCs w:val="24"/>
        </w:rPr>
        <w:t xml:space="preserve"> кондиционеров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4248EA" w:rsidRPr="004248EA" w:rsidRDefault="008D2928" w:rsidP="004248EA">
      <w:pPr>
        <w:keepNext/>
        <w:widowControl w:val="0"/>
        <w:numPr>
          <w:ilvl w:val="2"/>
          <w:numId w:val="18"/>
        </w:numPr>
        <w:suppressLineNumbers/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19" w:name="_Ref440270637"/>
      <w:r w:rsidRPr="004248EA">
        <w:rPr>
          <w:sz w:val="24"/>
          <w:szCs w:val="24"/>
        </w:rPr>
        <w:t>Сроки</w:t>
      </w:r>
      <w:r w:rsidR="00717F60" w:rsidRPr="004248EA">
        <w:rPr>
          <w:sz w:val="24"/>
          <w:szCs w:val="24"/>
        </w:rPr>
        <w:t xml:space="preserve"> </w:t>
      </w:r>
      <w:r w:rsidR="00366652" w:rsidRPr="004248EA">
        <w:rPr>
          <w:sz w:val="24"/>
          <w:szCs w:val="24"/>
        </w:rPr>
        <w:t>оказания услуг</w:t>
      </w:r>
      <w:r w:rsidR="00717F60" w:rsidRPr="004248EA">
        <w:rPr>
          <w:sz w:val="24"/>
          <w:szCs w:val="24"/>
        </w:rPr>
        <w:t xml:space="preserve">: </w:t>
      </w:r>
      <w:bookmarkEnd w:id="19"/>
      <w:r w:rsidR="00587CAA" w:rsidRPr="00587CAA">
        <w:rPr>
          <w:sz w:val="24"/>
          <w:szCs w:val="24"/>
        </w:rPr>
        <w:t>С момента заключения договора до 31.12.2018 года, сроки проведения всех ремонтных работ не должны превышать 14 (четырнадцати дней) с момента получения заявки</w:t>
      </w:r>
      <w:r w:rsidR="004248EA" w:rsidRPr="004248EA">
        <w:rPr>
          <w:sz w:val="24"/>
          <w:szCs w:val="24"/>
        </w:rPr>
        <w:t>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248E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960B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B960B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960B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960B5" w:rsidRPr="00B960B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960B5" w:rsidRPr="00B960B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960B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960B5" w:rsidRPr="00B960B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960B5" w:rsidRPr="00B960B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960B5" w:rsidRPr="00B960B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960B5" w:rsidRPr="00B960B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960B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960B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960B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960B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960B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960B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960B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960B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960B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960B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960B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960B5" w:rsidRPr="00B960B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960B5" w:rsidRPr="00B960B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960B5" w:rsidRPr="00B960B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960B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587CAA" w:rsidRPr="00587CAA">
        <w:rPr>
          <w:b/>
          <w:sz w:val="24"/>
          <w:szCs w:val="24"/>
        </w:rPr>
        <w:t>243 689,00</w:t>
      </w:r>
      <w:r w:rsidR="00587CAA" w:rsidRPr="00587CAA">
        <w:rPr>
          <w:sz w:val="24"/>
          <w:szCs w:val="24"/>
        </w:rPr>
        <w:t xml:space="preserve"> (</w:t>
      </w:r>
      <w:r w:rsidR="00587CAA">
        <w:rPr>
          <w:sz w:val="24"/>
          <w:szCs w:val="24"/>
        </w:rPr>
        <w:t>д</w:t>
      </w:r>
      <w:r w:rsidR="00587CAA" w:rsidRPr="00587CAA">
        <w:rPr>
          <w:sz w:val="24"/>
          <w:szCs w:val="24"/>
        </w:rPr>
        <w:t>вести сорок три тысячи шестьсот восемьдесят девять</w:t>
      </w:r>
      <w:r w:rsidR="00587CAA">
        <w:rPr>
          <w:sz w:val="24"/>
          <w:szCs w:val="24"/>
        </w:rPr>
        <w:t>)</w:t>
      </w:r>
      <w:r w:rsidR="00587CAA" w:rsidRPr="00587CAA">
        <w:rPr>
          <w:sz w:val="24"/>
          <w:szCs w:val="24"/>
        </w:rPr>
        <w:t xml:space="preserve"> рублей 00 копеек</w:t>
      </w:r>
      <w:r w:rsidR="00587CAA">
        <w:rPr>
          <w:sz w:val="24"/>
          <w:szCs w:val="24"/>
        </w:rPr>
        <w:t xml:space="preserve"> РФ без учета НДС</w:t>
      </w:r>
      <w:r w:rsidR="00587CAA" w:rsidRPr="00587CAA">
        <w:rPr>
          <w:sz w:val="24"/>
          <w:szCs w:val="24"/>
        </w:rPr>
        <w:t xml:space="preserve">, кроме того НДС 18% – </w:t>
      </w:r>
      <w:r w:rsidR="00587CAA" w:rsidRPr="00587CAA">
        <w:rPr>
          <w:b/>
          <w:sz w:val="24"/>
          <w:szCs w:val="24"/>
        </w:rPr>
        <w:t>43 864,02</w:t>
      </w:r>
      <w:r w:rsidR="00587CAA" w:rsidRPr="00587CAA">
        <w:rPr>
          <w:sz w:val="24"/>
          <w:szCs w:val="24"/>
        </w:rPr>
        <w:t xml:space="preserve"> (</w:t>
      </w:r>
      <w:r w:rsidR="00587CAA">
        <w:rPr>
          <w:sz w:val="24"/>
          <w:szCs w:val="24"/>
        </w:rPr>
        <w:t>с</w:t>
      </w:r>
      <w:r w:rsidR="00587CAA" w:rsidRPr="00587CAA">
        <w:rPr>
          <w:sz w:val="24"/>
          <w:szCs w:val="24"/>
        </w:rPr>
        <w:t>орок три тысячи восемьсот шестьдесят четыре</w:t>
      </w:r>
      <w:r w:rsidR="00587CAA">
        <w:rPr>
          <w:sz w:val="24"/>
          <w:szCs w:val="24"/>
        </w:rPr>
        <w:t>)</w:t>
      </w:r>
      <w:r w:rsidR="00587CAA" w:rsidRPr="00587CAA">
        <w:rPr>
          <w:sz w:val="24"/>
          <w:szCs w:val="24"/>
        </w:rPr>
        <w:t xml:space="preserve"> рубля 02 копейки</w:t>
      </w:r>
      <w:r w:rsidR="00587CAA">
        <w:rPr>
          <w:sz w:val="24"/>
          <w:szCs w:val="24"/>
        </w:rPr>
        <w:t xml:space="preserve"> РФ</w:t>
      </w:r>
      <w:r w:rsidR="00587CAA" w:rsidRPr="00587CAA">
        <w:rPr>
          <w:sz w:val="24"/>
          <w:szCs w:val="24"/>
        </w:rPr>
        <w:t xml:space="preserve">, </w:t>
      </w:r>
      <w:r w:rsidR="00587CAA">
        <w:rPr>
          <w:sz w:val="24"/>
          <w:szCs w:val="24"/>
        </w:rPr>
        <w:t>итого с учетом НДС</w:t>
      </w:r>
      <w:r w:rsidR="00587CAA" w:rsidRPr="00587CAA">
        <w:rPr>
          <w:sz w:val="24"/>
          <w:szCs w:val="24"/>
        </w:rPr>
        <w:t xml:space="preserve"> </w:t>
      </w:r>
      <w:r w:rsidR="00587CAA" w:rsidRPr="00587CAA">
        <w:rPr>
          <w:b/>
          <w:sz w:val="24"/>
          <w:szCs w:val="24"/>
        </w:rPr>
        <w:t>287 553,02</w:t>
      </w:r>
      <w:r w:rsidR="00587CAA" w:rsidRPr="00587CAA">
        <w:rPr>
          <w:sz w:val="24"/>
          <w:szCs w:val="24"/>
        </w:rPr>
        <w:t xml:space="preserve"> (</w:t>
      </w:r>
      <w:r w:rsidR="00587CAA">
        <w:rPr>
          <w:sz w:val="24"/>
          <w:szCs w:val="24"/>
        </w:rPr>
        <w:t>д</w:t>
      </w:r>
      <w:r w:rsidR="00587CAA" w:rsidRPr="00587CAA">
        <w:rPr>
          <w:sz w:val="24"/>
          <w:szCs w:val="24"/>
        </w:rPr>
        <w:t>вести восемьдесят семь тысяч пятьсот пятьдесят три рубля 02 копейки)</w:t>
      </w:r>
      <w:r w:rsidR="00377364" w:rsidRPr="00587CAA">
        <w:rPr>
          <w:sz w:val="24"/>
          <w:szCs w:val="24"/>
        </w:rPr>
        <w:t xml:space="preserve"> РФ.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FA29F1">
        <w:rPr>
          <w:bCs w:val="0"/>
          <w:sz w:val="24"/>
          <w:szCs w:val="24"/>
        </w:rPr>
        <w:t xml:space="preserve">, </w:t>
      </w:r>
      <w:r w:rsidR="00FA29F1" w:rsidRPr="00FA29F1">
        <w:rPr>
          <w:sz w:val="24"/>
          <w:szCs w:val="24"/>
        </w:rPr>
        <w:t>являющееся субъектом малого и среднего предпринимательства</w:t>
      </w:r>
      <w:r w:rsidRPr="00FA29F1">
        <w:rPr>
          <w:bCs w:val="0"/>
          <w:sz w:val="24"/>
          <w:szCs w:val="24"/>
        </w:rPr>
        <w:t xml:space="preserve">. </w:t>
      </w:r>
      <w:proofErr w:type="gramStart"/>
      <w:r w:rsidR="00362EA4" w:rsidRPr="00FA29F1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960B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29F1" w:rsidRPr="00FA29F1" w:rsidRDefault="009D7F01" w:rsidP="00FA29F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FA29F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FA29F1">
        <w:rPr>
          <w:color w:val="000000"/>
          <w:sz w:val="24"/>
          <w:szCs w:val="24"/>
          <w:lang w:eastAsia="ru-RU"/>
        </w:rPr>
        <w:t xml:space="preserve">оказания </w:t>
      </w:r>
      <w:r w:rsidRPr="00FA29F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FA29F1">
        <w:rPr>
          <w:color w:val="000000"/>
          <w:sz w:val="24"/>
          <w:szCs w:val="24"/>
          <w:lang w:eastAsia="ru-RU"/>
        </w:rPr>
        <w:t>услуг</w:t>
      </w:r>
      <w:r w:rsidR="009F4858" w:rsidRPr="00FA29F1">
        <w:rPr>
          <w:color w:val="000000"/>
          <w:sz w:val="24"/>
          <w:szCs w:val="24"/>
          <w:lang w:eastAsia="ru-RU"/>
        </w:rPr>
        <w:t xml:space="preserve"> </w:t>
      </w:r>
      <w:r w:rsidR="005347FA" w:rsidRPr="00FA29F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FA29F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FA29F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FA29F1">
        <w:rPr>
          <w:color w:val="000000"/>
          <w:sz w:val="24"/>
          <w:szCs w:val="24"/>
          <w:lang w:eastAsia="ru-RU"/>
        </w:rPr>
        <w:t xml:space="preserve"> по </w:t>
      </w:r>
      <w:r w:rsidR="002037C3" w:rsidRPr="00FA29F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29F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FA29F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FA29F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FA29F1">
        <w:rPr>
          <w:color w:val="000000"/>
          <w:sz w:val="24"/>
          <w:szCs w:val="24"/>
          <w:lang w:eastAsia="ru-RU"/>
        </w:rPr>
        <w:t>услуг</w:t>
      </w:r>
      <w:r w:rsidR="00036006" w:rsidRPr="00FA29F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FA29F1">
        <w:rPr>
          <w:color w:val="000000"/>
          <w:sz w:val="24"/>
          <w:szCs w:val="24"/>
          <w:lang w:eastAsia="ru-RU"/>
        </w:rPr>
        <w:t>)</w:t>
      </w:r>
      <w:r w:rsidR="00036006" w:rsidRPr="00FA29F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FA29F1">
        <w:rPr>
          <w:color w:val="000000"/>
          <w:sz w:val="24"/>
          <w:szCs w:val="24"/>
          <w:lang w:eastAsia="ru-RU"/>
        </w:rPr>
        <w:t xml:space="preserve"> </w:t>
      </w:r>
      <w:r w:rsidR="008D108C" w:rsidRPr="00FA29F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FA29F1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FA29F1">
        <w:rPr>
          <w:sz w:val="24"/>
          <w:szCs w:val="24"/>
        </w:rPr>
        <w:t>Устава, выписка из ЕГРЮЛ/ЕГРИП, учредительный договор), подтверждающие факт аффилированности предприятий</w:t>
      </w:r>
      <w:r w:rsidR="009D7F01" w:rsidRPr="00FA29F1">
        <w:rPr>
          <w:color w:val="000000"/>
          <w:sz w:val="24"/>
          <w:szCs w:val="24"/>
        </w:rPr>
        <w:t>.</w:t>
      </w:r>
    </w:p>
    <w:p w:rsidR="00FA29F1" w:rsidRPr="00FA29F1" w:rsidRDefault="00FA29F1" w:rsidP="00FA29F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29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5.12</w:t>
      </w:r>
      <w:r w:rsidR="00B960B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960B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val="en-US"/>
        </w:rPr>
        <w:t>a</w:t>
      </w:r>
      <w:r w:rsidR="00B960B5" w:rsidRPr="00B960B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val="en-US"/>
        </w:rPr>
        <w:t>g</w:t>
      </w:r>
      <w:r w:rsidR="00B960B5" w:rsidRPr="00B960B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960B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960B5" w:rsidRPr="00B960B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4248E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FA29F1">
      <w:pPr>
        <w:widowControl w:val="0"/>
        <w:numPr>
          <w:ilvl w:val="5"/>
          <w:numId w:val="89"/>
        </w:numPr>
        <w:tabs>
          <w:tab w:val="left" w:pos="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</w:t>
      </w:r>
      <w:r w:rsidR="005818B2" w:rsidRPr="00E71A48">
        <w:rPr>
          <w:bCs w:val="0"/>
          <w:spacing w:val="-1"/>
          <w:sz w:val="24"/>
          <w:szCs w:val="24"/>
        </w:rPr>
        <w:lastRenderedPageBreak/>
        <w:t xml:space="preserve">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A29F1">
      <w:pPr>
        <w:widowControl w:val="0"/>
        <w:numPr>
          <w:ilvl w:val="5"/>
          <w:numId w:val="89"/>
        </w:numPr>
        <w:tabs>
          <w:tab w:val="left" w:pos="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-3.3.14.3</w:t>
      </w:r>
      <w:r w:rsidR="00B960B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248E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B960B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B960B5" w:rsidRPr="00B960B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CD717F">
        <w:rPr>
          <w:b/>
          <w:bCs w:val="0"/>
          <w:sz w:val="24"/>
          <w:szCs w:val="24"/>
        </w:rPr>
        <w:t>13</w:t>
      </w:r>
      <w:bookmarkStart w:id="618" w:name="_GoBack"/>
      <w:bookmarkEnd w:id="618"/>
      <w:r w:rsidR="002B5044" w:rsidRPr="004B7565">
        <w:rPr>
          <w:b/>
          <w:bCs w:val="0"/>
          <w:sz w:val="24"/>
          <w:szCs w:val="24"/>
        </w:rPr>
        <w:t xml:space="preserve"> </w:t>
      </w:r>
      <w:r w:rsidR="00685FDD">
        <w:rPr>
          <w:b/>
          <w:bCs w:val="0"/>
          <w:sz w:val="24"/>
          <w:szCs w:val="24"/>
        </w:rPr>
        <w:t>апреля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960B5" w:rsidRPr="00B960B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960B5" w:rsidRPr="00B960B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960B5" w:rsidRPr="00B960B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960B5" w:rsidRPr="00B960B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6" o:title=""/>
          </v:shape>
          <o:OLEObject Type="Embed" ProgID="Equation.3" ShapeID="_x0000_i1025" DrawAspect="Content" ObjectID="_1583736539" r:id="rId37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8" o:title=""/>
          </v:shape>
          <o:OLEObject Type="Embed" ProgID="Equation.3" ShapeID="_x0000_i1026" DrawAspect="Content" ObjectID="_1583736540" r:id="rId39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83736541" r:id="rId41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960B5" w:rsidRPr="00B960B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B960B5" w:rsidRPr="00B960B5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B960B5" w:rsidRPr="00B960B5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960B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B960B5" w:rsidRPr="00B960B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960B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lastRenderedPageBreak/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960B5" w:rsidRPr="00B960B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960B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960B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960B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960B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960B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960B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960B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960B5" w:rsidRPr="00B960B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960B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960B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960B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68" w:rsidRDefault="00964568">
      <w:pPr>
        <w:spacing w:line="240" w:lineRule="auto"/>
      </w:pPr>
      <w:r>
        <w:separator/>
      </w:r>
    </w:p>
  </w:endnote>
  <w:endnote w:type="continuationSeparator" w:id="0">
    <w:p w:rsidR="00964568" w:rsidRDefault="00964568">
      <w:pPr>
        <w:spacing w:line="240" w:lineRule="auto"/>
      </w:pPr>
      <w:r>
        <w:continuationSeparator/>
      </w:r>
    </w:p>
  </w:endnote>
  <w:endnote w:id="1">
    <w:p w:rsidR="0010767A" w:rsidRPr="00F86C07" w:rsidRDefault="0010767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767A" w:rsidRDefault="0010767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Pr="00FA0376" w:rsidRDefault="0010767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D717F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10767A" w:rsidRPr="00EE0539" w:rsidRDefault="0010767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>
      <w:rPr>
        <w:sz w:val="18"/>
        <w:szCs w:val="18"/>
      </w:rPr>
      <w:t>о</w:t>
    </w:r>
    <w:r w:rsidRPr="006C4602">
      <w:rPr>
        <w:sz w:val="18"/>
        <w:szCs w:val="18"/>
      </w:rPr>
      <w:t xml:space="preserve">казание услуг по </w:t>
    </w:r>
    <w:r>
      <w:rPr>
        <w:sz w:val="18"/>
        <w:szCs w:val="18"/>
      </w:rPr>
      <w:t>ремонту</w:t>
    </w:r>
    <w:r w:rsidRPr="006C4602">
      <w:rPr>
        <w:sz w:val="18"/>
        <w:szCs w:val="18"/>
      </w:rPr>
      <w:t xml:space="preserve"> кондиционеров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68" w:rsidRDefault="00964568">
      <w:pPr>
        <w:spacing w:line="240" w:lineRule="auto"/>
      </w:pPr>
      <w:r>
        <w:separator/>
      </w:r>
    </w:p>
  </w:footnote>
  <w:footnote w:type="continuationSeparator" w:id="0">
    <w:p w:rsidR="00964568" w:rsidRDefault="00964568">
      <w:pPr>
        <w:spacing w:line="240" w:lineRule="auto"/>
      </w:pPr>
      <w:r>
        <w:continuationSeparator/>
      </w:r>
    </w:p>
  </w:footnote>
  <w:footnote w:id="1">
    <w:p w:rsidR="0010767A" w:rsidRPr="00B36685" w:rsidRDefault="0010767A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0767A" w:rsidRDefault="0010767A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0767A" w:rsidRDefault="0010767A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0767A" w:rsidRPr="00F83889" w:rsidRDefault="0010767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0767A" w:rsidRPr="00F83889" w:rsidRDefault="0010767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0767A" w:rsidRPr="00F83889" w:rsidRDefault="0010767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0767A" w:rsidRPr="00F83889" w:rsidRDefault="0010767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0767A" w:rsidRDefault="0010767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Pr="00930031" w:rsidRDefault="0010767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7A" w:rsidRDefault="001076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86AB3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0767A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5CC8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08D6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48EA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FEE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87CAA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0E21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5FDD"/>
    <w:rsid w:val="00696966"/>
    <w:rsid w:val="006B0604"/>
    <w:rsid w:val="006B08E2"/>
    <w:rsid w:val="006B3CF3"/>
    <w:rsid w:val="006B43A1"/>
    <w:rsid w:val="006B4939"/>
    <w:rsid w:val="006B4ED4"/>
    <w:rsid w:val="006B7986"/>
    <w:rsid w:val="006C4602"/>
    <w:rsid w:val="006C6116"/>
    <w:rsid w:val="006C6F82"/>
    <w:rsid w:val="006D58F3"/>
    <w:rsid w:val="006D7440"/>
    <w:rsid w:val="006E1884"/>
    <w:rsid w:val="006E2E3F"/>
    <w:rsid w:val="006E36D0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533D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BA0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4568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960B5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717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029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9F1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1B95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azimov.da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85A48-1249-45A7-A7EB-F645761C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93</Pages>
  <Words>29251</Words>
  <Characters>166734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169</cp:revision>
  <cp:lastPrinted>2018-03-27T07:31:00Z</cp:lastPrinted>
  <dcterms:created xsi:type="dcterms:W3CDTF">2016-01-13T12:36:00Z</dcterms:created>
  <dcterms:modified xsi:type="dcterms:W3CDTF">2018-03-28T07:03:00Z</dcterms:modified>
</cp:coreProperties>
</file>