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sz w:val="24"/>
          <w:szCs w:val="24"/>
          <w:u w:val="single"/>
        </w:rPr>
        <w:t xml:space="preserve">По критерию 1 минимальное значение критерия </w:t>
      </w:r>
      <w:proofErr w:type="gramStart"/>
      <w:r w:rsidRPr="00651485">
        <w:rPr>
          <w:sz w:val="24"/>
          <w:szCs w:val="24"/>
          <w:u w:val="single"/>
        </w:rPr>
        <w:t>является предпочтительным и рассчитывается</w:t>
      </w:r>
      <w:proofErr w:type="gramEnd"/>
      <w:r w:rsidRPr="00651485">
        <w:rPr>
          <w:sz w:val="24"/>
          <w:szCs w:val="24"/>
          <w:u w:val="single"/>
        </w:rPr>
        <w:t xml:space="preserve"> по следующей формуле:</w:t>
      </w:r>
    </w:p>
    <w:p w:rsidR="006E7D96" w:rsidRPr="00651485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5" o:title=""/>
          </v:shape>
          <o:OLEObject Type="Embed" ProgID="Equation.3" ShapeID="_x0000_i1025" DrawAspect="Content" ObjectID="_1545632351" r:id="rId6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7" o:title=""/>
          </v:shape>
          <o:OLEObject Type="Embed" ProgID="Equation.3" ShapeID="_x0000_i1026" DrawAspect="Content" ObjectID="_1545632352" r:id="rId8"/>
        </w:object>
      </w:r>
      <w:r w:rsidRPr="00651485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рейтинг, присуждаемый </w:t>
      </w:r>
      <w:proofErr w:type="spellStart"/>
      <w:r w:rsidRPr="00651485">
        <w:rPr>
          <w:sz w:val="24"/>
          <w:szCs w:val="24"/>
          <w:lang w:val="en-US"/>
        </w:rPr>
        <w:t>i</w:t>
      </w:r>
      <w:proofErr w:type="spellEnd"/>
      <w:r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Ai</w:t>
      </w:r>
      <w:r w:rsidRPr="00651485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9" o:title=""/>
          </v:shape>
          <o:OLEObject Type="Embed" ProgID="Equation.3" ShapeID="_x0000_i1027" DrawAspect="Content" ObjectID="_1545632353" r:id="rId10"/>
        </w:object>
      </w:r>
      <w:r w:rsidRPr="00651485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1" o:title=""/>
          </v:shape>
          <o:OLEObject Type="Embed" ProgID="Equation.3" ShapeID="_x0000_i1028" DrawAspect="Content" ObjectID="_1545632354" r:id="rId12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3" o:title=""/>
          </v:shape>
          <o:OLEObject Type="Embed" ProgID="Equation.3" ShapeID="_x0000_i1029" DrawAspect="Content" ObjectID="_1545632355" r:id="rId14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651485">
        <w:rPr>
          <w:sz w:val="24"/>
          <w:szCs w:val="24"/>
          <w:lang w:val="en-US"/>
        </w:rPr>
        <w:t>Za</w:t>
      </w:r>
      <w:proofErr w:type="spellEnd"/>
      <w:r w:rsidRPr="00651485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 xml:space="preserve">я </w:t>
      </w:r>
      <w:proofErr w:type="gramStart"/>
      <w:r>
        <w:rPr>
          <w:sz w:val="24"/>
          <w:szCs w:val="24"/>
          <w:u w:val="single"/>
        </w:rPr>
        <w:t>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proofErr w:type="gramEnd"/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5" o:title=""/>
          </v:shape>
          <o:OLEObject Type="Embed" ProgID="Equation.3" ShapeID="_x0000_i1030" DrawAspect="Content" ObjectID="_1545632356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17" o:title=""/>
          </v:shape>
          <o:OLEObject Type="Embed" ProgID="Equation.3" ShapeID="_x0000_i1031" DrawAspect="Content" ObjectID="_1545632357" r:id="rId18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proofErr w:type="spellStart"/>
      <w:r w:rsidR="00614767" w:rsidRPr="003A61EC">
        <w:rPr>
          <w:sz w:val="24"/>
          <w:szCs w:val="24"/>
          <w:lang w:val="en-US"/>
        </w:rPr>
        <w:t>i</w:t>
      </w:r>
      <w:proofErr w:type="spellEnd"/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2" type="#_x0000_t75" style="width:144.75pt;height:31.5pt" o:ole="" fillcolor="window">
            <v:imagedata r:id="rId19" o:title=""/>
          </v:shape>
          <o:OLEObject Type="Embed" ProgID="Equation.3" ShapeID="_x0000_i1032" DrawAspect="Content" ObjectID="_1545632358" r:id="rId20"/>
        </w:objec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3" type="#_x0000_t75" style="width:22.5pt;height:22.5pt" o:ole="" fillcolor="window">
            <v:imagedata r:id="rId21" o:title=""/>
          </v:shape>
          <o:OLEObject Type="Embed" ProgID="Equation.3" ShapeID="_x0000_i1033" DrawAspect="Content" ObjectID="_1545632359" r:id="rId22"/>
        </w:object>
      </w:r>
      <w:r w:rsidR="00651485" w:rsidRPr="00651485">
        <w:rPr>
          <w:sz w:val="24"/>
          <w:szCs w:val="24"/>
        </w:rPr>
        <w:t xml:space="preserve">–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lastRenderedPageBreak/>
        <w:t>C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  <w:bookmarkStart w:id="3" w:name="_GoBack"/>
      <w:bookmarkEnd w:id="3"/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56326"/>
    <w:rsid w:val="004D705A"/>
    <w:rsid w:val="00514696"/>
    <w:rsid w:val="0055135E"/>
    <w:rsid w:val="0055757D"/>
    <w:rsid w:val="00592BE5"/>
    <w:rsid w:val="00614767"/>
    <w:rsid w:val="006312DB"/>
    <w:rsid w:val="006357E4"/>
    <w:rsid w:val="00651485"/>
    <w:rsid w:val="00694FC1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57BA7"/>
    <w:rsid w:val="00884D02"/>
    <w:rsid w:val="008948AD"/>
    <w:rsid w:val="00921A64"/>
    <w:rsid w:val="0092391D"/>
    <w:rsid w:val="00953EA6"/>
    <w:rsid w:val="00962E9A"/>
    <w:rsid w:val="009F62EF"/>
    <w:rsid w:val="00A01786"/>
    <w:rsid w:val="00A3314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78BE"/>
    <w:rsid w:val="00F60039"/>
    <w:rsid w:val="00F70362"/>
    <w:rsid w:val="00F850A9"/>
    <w:rsid w:val="00FE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3</cp:revision>
  <dcterms:created xsi:type="dcterms:W3CDTF">2017-01-11T06:28:00Z</dcterms:created>
  <dcterms:modified xsi:type="dcterms:W3CDTF">2017-01-11T06:30:00Z</dcterms:modified>
</cp:coreProperties>
</file>