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9706A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тел.: +7 (495) 747-92-92,</w:t>
                  </w:r>
                </w:p>
                <w:p w:rsidR="003C32A0" w:rsidRPr="000D67AD" w:rsidRDefault="003C32A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C32A0" w:rsidRPr="000D67AD" w:rsidRDefault="003C32A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32A0" w:rsidRPr="000D67AD" w:rsidRDefault="003C32A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32A0" w:rsidRPr="000D67AD" w:rsidRDefault="003C32A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32A0" w:rsidRPr="0042517C" w:rsidRDefault="003C32A0"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E83682">
        <w:rPr>
          <w:sz w:val="24"/>
          <w:szCs w:val="24"/>
        </w:rPr>
        <w:t>1</w:t>
      </w:r>
      <w:r w:rsidR="00B8460D">
        <w:rPr>
          <w:sz w:val="24"/>
          <w:szCs w:val="24"/>
        </w:rPr>
        <w:t>9</w:t>
      </w:r>
      <w:r w:rsidRPr="007765E5">
        <w:rPr>
          <w:sz w:val="24"/>
          <w:szCs w:val="24"/>
        </w:rPr>
        <w:t>»</w:t>
      </w:r>
      <w:r w:rsidR="009651AE">
        <w:rPr>
          <w:sz w:val="24"/>
          <w:szCs w:val="24"/>
        </w:rPr>
        <w:t xml:space="preserve"> </w:t>
      </w:r>
      <w:r w:rsidR="00B8460D">
        <w:rPr>
          <w:sz w:val="24"/>
          <w:szCs w:val="24"/>
        </w:rPr>
        <w:t>июня</w:t>
      </w:r>
      <w:r w:rsidR="003F05C7">
        <w:rPr>
          <w:sz w:val="24"/>
          <w:szCs w:val="24"/>
        </w:rPr>
        <w:t xml:space="preserve"> </w:t>
      </w:r>
      <w:r w:rsidRPr="007765E5">
        <w:rPr>
          <w:sz w:val="24"/>
          <w:szCs w:val="24"/>
        </w:rPr>
        <w:t>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B8460D">
        <w:rPr>
          <w:b/>
          <w:kern w:val="36"/>
          <w:sz w:val="24"/>
          <w:szCs w:val="24"/>
        </w:rPr>
        <w:t>39</w:t>
      </w:r>
      <w:r w:rsidR="00BA16E7">
        <w:rPr>
          <w:b/>
          <w:kern w:val="36"/>
          <w:sz w:val="24"/>
          <w:szCs w:val="24"/>
        </w:rPr>
        <w:t>5</w:t>
      </w:r>
      <w:bookmarkStart w:id="6" w:name="_GoBack"/>
      <w:bookmarkEnd w:id="6"/>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Pr>
          <w:b/>
          <w:kern w:val="36"/>
          <w:sz w:val="24"/>
          <w:szCs w:val="24"/>
        </w:rPr>
        <w:t>1</w:t>
      </w:r>
      <w:r w:rsidR="00B8460D">
        <w:rPr>
          <w:b/>
          <w:kern w:val="36"/>
          <w:sz w:val="24"/>
          <w:szCs w:val="24"/>
        </w:rPr>
        <w:t>9</w:t>
      </w:r>
      <w:r w:rsidRPr="0082692F">
        <w:rPr>
          <w:b/>
          <w:kern w:val="36"/>
          <w:sz w:val="24"/>
          <w:szCs w:val="24"/>
        </w:rPr>
        <w:t xml:space="preserve">» </w:t>
      </w:r>
      <w:r w:rsidR="00B8460D">
        <w:rPr>
          <w:b/>
          <w:kern w:val="36"/>
          <w:sz w:val="24"/>
          <w:szCs w:val="24"/>
        </w:rPr>
        <w:t>июня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B8460D" w:rsidRPr="00B8460D">
        <w:rPr>
          <w:b/>
          <w:iCs/>
          <w:sz w:val="24"/>
          <w:szCs w:val="24"/>
        </w:rPr>
        <w:t xml:space="preserve">Договора на поставку детских </w:t>
      </w:r>
      <w:r w:rsidR="00B8460D" w:rsidRPr="00B8460D">
        <w:rPr>
          <w:b/>
          <w:sz w:val="24"/>
          <w:szCs w:val="24"/>
        </w:rPr>
        <w:t>новогодних подарков для нужд ПАО МРСК Центра (филиал Белгородэнерго)</w:t>
      </w:r>
      <w:r w:rsidR="00B8460D">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98588843"/>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98588844"/>
      <w:bookmarkEnd w:id="9"/>
      <w:r w:rsidRPr="00382A07">
        <w:t>Общие сведения о процедуре запроса предложений</w:t>
      </w:r>
      <w:bookmarkEnd w:id="10"/>
    </w:p>
    <w:p w:rsidR="005B75A6" w:rsidRPr="00382A07" w:rsidRDefault="00717F60" w:rsidP="00492594">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FD5303" w:rsidRPr="00FD5303">
        <w:t>Боровицкая О</w:t>
      </w:r>
      <w:r w:rsidR="00FD5303">
        <w:t xml:space="preserve">леся Александровна </w:t>
      </w:r>
      <w:r w:rsidR="00FD5303" w:rsidRPr="00FD5303">
        <w:t xml:space="preserve">тел.: (4722) 58-15-81  Email: </w:t>
      </w:r>
      <w:r w:rsidR="00FD5303" w:rsidRPr="00FD5303">
        <w:rPr>
          <w:color w:val="0000FF"/>
          <w:sz w:val="24"/>
          <w:szCs w:val="24"/>
          <w:u w:val="single"/>
          <w:lang w:eastAsia="ru-RU"/>
        </w:rPr>
        <w:t>Borovitskaya.OA@mrsk-1.ru</w:t>
      </w:r>
      <w:r w:rsidR="00FD5303">
        <w:rPr>
          <w:color w:val="0000FF"/>
          <w:sz w:val="24"/>
          <w:szCs w:val="24"/>
          <w:u w:val="single"/>
          <w:lang w:eastAsia="ru-RU"/>
        </w:rPr>
        <w:t>.</w:t>
      </w:r>
      <w:r w:rsidR="00E310FB" w:rsidRPr="00E310FB">
        <w:rPr>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B8460D">
        <w:rPr>
          <w:b/>
          <w:sz w:val="24"/>
          <w:szCs w:val="24"/>
        </w:rPr>
        <w:t>20</w:t>
      </w:r>
      <w:r w:rsidRPr="008551E6">
        <w:rPr>
          <w:b/>
          <w:sz w:val="24"/>
          <w:szCs w:val="24"/>
        </w:rPr>
        <w:t xml:space="preserve">» </w:t>
      </w:r>
      <w:r w:rsidR="00B8460D">
        <w:rPr>
          <w:b/>
          <w:sz w:val="24"/>
          <w:szCs w:val="24"/>
        </w:rPr>
        <w:t>июня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1"/>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B8460D" w:rsidRPr="00556F44">
        <w:rPr>
          <w:iCs/>
          <w:sz w:val="24"/>
          <w:szCs w:val="24"/>
          <w:lang w:eastAsia="ru-RU"/>
        </w:rPr>
        <w:t>Договора на поставку</w:t>
      </w:r>
      <w:r w:rsidR="00B8460D">
        <w:rPr>
          <w:iCs/>
          <w:sz w:val="24"/>
          <w:szCs w:val="24"/>
          <w:lang w:eastAsia="ru-RU"/>
        </w:rPr>
        <w:t xml:space="preserve"> детских </w:t>
      </w:r>
      <w:r w:rsidR="00B8460D" w:rsidRPr="003968E9">
        <w:rPr>
          <w:sz w:val="24"/>
          <w:szCs w:val="24"/>
        </w:rPr>
        <w:t>новогодни</w:t>
      </w:r>
      <w:r w:rsidR="00B8460D">
        <w:rPr>
          <w:sz w:val="24"/>
          <w:szCs w:val="24"/>
        </w:rPr>
        <w:t>х</w:t>
      </w:r>
      <w:r w:rsidR="00B8460D" w:rsidRPr="003968E9">
        <w:rPr>
          <w:sz w:val="24"/>
          <w:szCs w:val="24"/>
        </w:rPr>
        <w:t xml:space="preserve"> </w:t>
      </w:r>
      <w:r w:rsidR="00B8460D">
        <w:rPr>
          <w:sz w:val="24"/>
          <w:szCs w:val="24"/>
        </w:rPr>
        <w:t xml:space="preserve">подарков </w:t>
      </w:r>
      <w:r w:rsidR="00B8460D" w:rsidRPr="003968E9">
        <w:rPr>
          <w:sz w:val="24"/>
          <w:szCs w:val="24"/>
        </w:rPr>
        <w:t xml:space="preserve">для нужд ПАО МРСК Центра (филиал </w:t>
      </w:r>
      <w:r w:rsidR="00B8460D">
        <w:rPr>
          <w:sz w:val="24"/>
          <w:szCs w:val="24"/>
        </w:rPr>
        <w:t>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2"/>
      <w:bookmarkEnd w:id="13"/>
      <w:bookmarkEnd w:id="14"/>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B8460D" w:rsidRPr="00556F44">
        <w:rPr>
          <w:iCs/>
          <w:sz w:val="24"/>
          <w:szCs w:val="24"/>
          <w:lang w:eastAsia="ru-RU"/>
        </w:rPr>
        <w:t>Договора на поставку</w:t>
      </w:r>
      <w:r w:rsidR="00B8460D">
        <w:rPr>
          <w:iCs/>
          <w:sz w:val="24"/>
          <w:szCs w:val="24"/>
          <w:lang w:eastAsia="ru-RU"/>
        </w:rPr>
        <w:t xml:space="preserve"> детских </w:t>
      </w:r>
      <w:r w:rsidR="00B8460D" w:rsidRPr="003968E9">
        <w:rPr>
          <w:sz w:val="24"/>
          <w:szCs w:val="24"/>
        </w:rPr>
        <w:t>новогодни</w:t>
      </w:r>
      <w:r w:rsidR="00B8460D">
        <w:rPr>
          <w:sz w:val="24"/>
          <w:szCs w:val="24"/>
        </w:rPr>
        <w:t>х</w:t>
      </w:r>
      <w:r w:rsidR="00B8460D" w:rsidRPr="003968E9">
        <w:rPr>
          <w:sz w:val="24"/>
          <w:szCs w:val="24"/>
        </w:rPr>
        <w:t xml:space="preserve"> </w:t>
      </w:r>
      <w:r w:rsidR="00B8460D">
        <w:rPr>
          <w:sz w:val="24"/>
          <w:szCs w:val="24"/>
        </w:rPr>
        <w:t xml:space="preserve">подарков </w:t>
      </w:r>
      <w:r w:rsidR="00B8460D" w:rsidRPr="003968E9">
        <w:rPr>
          <w:sz w:val="24"/>
          <w:szCs w:val="24"/>
        </w:rPr>
        <w:t xml:space="preserve">для нужд ПАО МРСК Центра (филиал </w:t>
      </w:r>
      <w:r w:rsidR="00B8460D">
        <w:rPr>
          <w:sz w:val="24"/>
          <w:szCs w:val="24"/>
        </w:rPr>
        <w:t>Белгородэнерго)</w:t>
      </w:r>
      <w:r w:rsidR="00254B7B" w:rsidRPr="00254B7B">
        <w:rPr>
          <w:sz w:val="24"/>
          <w:szCs w:val="24"/>
        </w:rPr>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9"/>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20"/>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1"/>
      <w:r w:rsidRPr="00254B7B">
        <w:rPr>
          <w:sz w:val="24"/>
          <w:szCs w:val="24"/>
        </w:rPr>
        <w:t xml:space="preserve"> - «Белгородэнерго», РФ, г. Белгород,  </w:t>
      </w:r>
      <w:r w:rsidR="0033322B" w:rsidRPr="0033322B">
        <w:rPr>
          <w:sz w:val="24"/>
          <w:szCs w:val="24"/>
        </w:rPr>
        <w:t>ул. Преображенская, д.42</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10"/>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B8460D" w:rsidRPr="00B8460D">
        <w:rPr>
          <w:b/>
          <w:sz w:val="24"/>
          <w:szCs w:val="24"/>
        </w:rPr>
        <w:t xml:space="preserve">2 351 000,00 </w:t>
      </w:r>
      <w:r w:rsidR="00E83682" w:rsidRPr="00254B7B">
        <w:rPr>
          <w:lang w:eastAsia="ru-RU"/>
        </w:rPr>
        <w:t>(</w:t>
      </w:r>
      <w:r w:rsidR="00B8460D" w:rsidRPr="00B8460D">
        <w:rPr>
          <w:lang w:eastAsia="ru-RU"/>
        </w:rPr>
        <w:t>два миллиона триста пятьдесят одна тысяча</w:t>
      </w:r>
      <w:r w:rsidR="00B8460D">
        <w:rPr>
          <w:lang w:eastAsia="ru-RU"/>
        </w:rPr>
        <w:t>)</w:t>
      </w:r>
      <w:r w:rsidR="00B8460D" w:rsidRPr="00B8460D">
        <w:rPr>
          <w:lang w:eastAsia="ru-RU"/>
        </w:rPr>
        <w:t xml:space="preserve"> рублей </w:t>
      </w:r>
      <w:r w:rsidR="005514B4" w:rsidRPr="005514B4">
        <w:rPr>
          <w:lang w:eastAsia="ru-RU"/>
        </w:rPr>
        <w:t xml:space="preserve"> </w:t>
      </w:r>
      <w:r w:rsidR="00E83682" w:rsidRPr="009257B4">
        <w:rPr>
          <w:lang w:eastAsia="ru-RU"/>
        </w:rPr>
        <w:t xml:space="preserve"> </w:t>
      </w:r>
      <w:r w:rsidR="00E83682" w:rsidRPr="00FD5A6C">
        <w:rPr>
          <w:lang w:eastAsia="ru-RU"/>
        </w:rPr>
        <w:t xml:space="preserve"> </w:t>
      </w:r>
      <w:r w:rsidR="00E83682" w:rsidRPr="000D1607">
        <w:rPr>
          <w:lang w:eastAsia="ru-RU"/>
        </w:rPr>
        <w:t xml:space="preserve"> </w:t>
      </w:r>
      <w:r w:rsidR="00E83682" w:rsidRPr="00254B7B">
        <w:rPr>
          <w:lang w:eastAsia="ru-RU"/>
        </w:rPr>
        <w:t>00 коп</w:t>
      </w:r>
      <w:r w:rsidR="0033322B">
        <w:rPr>
          <w:lang w:eastAsia="ru-RU"/>
        </w:rPr>
        <w:t>.</w:t>
      </w:r>
      <w:r w:rsidR="00E83682" w:rsidRPr="00254B7B">
        <w:rPr>
          <w:lang w:eastAsia="ru-RU"/>
        </w:rPr>
        <w:t xml:space="preserve"> РФ</w:t>
      </w:r>
      <w:r w:rsidR="00E83682">
        <w:rPr>
          <w:lang w:eastAsia="ru-RU"/>
        </w:rPr>
        <w:t>, без учета НДС; НДС составляет</w:t>
      </w:r>
      <w:r w:rsidR="00E83682" w:rsidRPr="00254B7B">
        <w:rPr>
          <w:lang w:eastAsia="ru-RU"/>
        </w:rPr>
        <w:t xml:space="preserve"> </w:t>
      </w:r>
      <w:r w:rsidR="00B8460D" w:rsidRPr="00B8460D">
        <w:rPr>
          <w:b/>
          <w:sz w:val="24"/>
          <w:szCs w:val="24"/>
        </w:rPr>
        <w:t xml:space="preserve">423 180,00 </w:t>
      </w:r>
      <w:r w:rsidR="005514B4">
        <w:rPr>
          <w:b/>
          <w:sz w:val="24"/>
          <w:szCs w:val="24"/>
        </w:rPr>
        <w:t>(</w:t>
      </w:r>
      <w:r w:rsidR="00B8460D" w:rsidRPr="00B8460D">
        <w:rPr>
          <w:lang w:eastAsia="ru-RU"/>
        </w:rPr>
        <w:t>четыреста двадцать три тысячи сто восемьдесят</w:t>
      </w:r>
      <w:r w:rsidR="00B8460D">
        <w:rPr>
          <w:lang w:eastAsia="ru-RU"/>
        </w:rPr>
        <w:t>)</w:t>
      </w:r>
      <w:r w:rsidR="00B8460D" w:rsidRPr="00B8460D">
        <w:rPr>
          <w:lang w:eastAsia="ru-RU"/>
        </w:rPr>
        <w:t xml:space="preserve"> рублей </w:t>
      </w:r>
      <w:r w:rsidR="005514B4" w:rsidRPr="005514B4">
        <w:rPr>
          <w:lang w:eastAsia="ru-RU"/>
        </w:rPr>
        <w:t xml:space="preserve"> </w:t>
      </w:r>
      <w:r w:rsidR="0033322B">
        <w:rPr>
          <w:bCs w:val="0"/>
          <w:lang w:eastAsia="ru-RU"/>
        </w:rPr>
        <w:t>0</w:t>
      </w:r>
      <w:r w:rsidR="00492594">
        <w:rPr>
          <w:bCs w:val="0"/>
          <w:lang w:eastAsia="ru-RU"/>
        </w:rPr>
        <w:t>0</w:t>
      </w:r>
      <w:r w:rsidR="00E83682">
        <w:rPr>
          <w:bCs w:val="0"/>
          <w:lang w:eastAsia="ru-RU"/>
        </w:rPr>
        <w:t xml:space="preserve"> </w:t>
      </w:r>
      <w:r w:rsidR="00E83682" w:rsidRPr="00254B7B">
        <w:rPr>
          <w:lang w:eastAsia="ru-RU"/>
        </w:rPr>
        <w:t xml:space="preserve">коп. РФ;   </w:t>
      </w:r>
      <w:r w:rsidR="00B8460D" w:rsidRPr="00B8460D">
        <w:rPr>
          <w:b/>
          <w:sz w:val="24"/>
          <w:szCs w:val="24"/>
        </w:rPr>
        <w:t xml:space="preserve">2 774 180,00 </w:t>
      </w:r>
      <w:r w:rsidR="00E83682" w:rsidRPr="00254B7B">
        <w:rPr>
          <w:lang w:eastAsia="ru-RU"/>
        </w:rPr>
        <w:t>(</w:t>
      </w:r>
      <w:r w:rsidR="00B8460D" w:rsidRPr="00B8460D">
        <w:rPr>
          <w:lang w:eastAsia="ru-RU"/>
        </w:rPr>
        <w:t>два миллиона семьсот семьдесят четыре тысячи сто восемьдесят</w:t>
      </w:r>
      <w:r w:rsidR="00B8460D">
        <w:rPr>
          <w:lang w:eastAsia="ru-RU"/>
        </w:rPr>
        <w:t>)</w:t>
      </w:r>
      <w:r w:rsidR="00B8460D" w:rsidRPr="00B8460D">
        <w:rPr>
          <w:lang w:eastAsia="ru-RU"/>
        </w:rPr>
        <w:t xml:space="preserve"> рублей </w:t>
      </w:r>
      <w:r w:rsidR="003C32A0" w:rsidRPr="003C32A0">
        <w:rPr>
          <w:lang w:eastAsia="ru-RU"/>
        </w:rPr>
        <w:t xml:space="preserve"> </w:t>
      </w:r>
      <w:r w:rsidR="00E83682" w:rsidRPr="009257B4">
        <w:rPr>
          <w:lang w:eastAsia="ru-RU"/>
        </w:rPr>
        <w:t xml:space="preserve"> </w:t>
      </w:r>
      <w:r w:rsidR="00E83682" w:rsidRPr="00695A5F">
        <w:rPr>
          <w:lang w:eastAsia="ru-RU"/>
        </w:rPr>
        <w:t xml:space="preserve"> </w:t>
      </w:r>
      <w:r w:rsidR="00B8460D">
        <w:rPr>
          <w:lang w:eastAsia="ru-RU"/>
        </w:rPr>
        <w:t>0</w:t>
      </w:r>
      <w:r w:rsidR="00492594">
        <w:rPr>
          <w:lang w:eastAsia="ru-RU"/>
        </w:rPr>
        <w:t xml:space="preserve">0 </w:t>
      </w:r>
      <w:r w:rsidR="00E83682" w:rsidRPr="00254B7B">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6"/>
      <w:r w:rsidRPr="002146E2">
        <w:rPr>
          <w:bCs w:val="0"/>
          <w:sz w:val="24"/>
          <w:szCs w:val="24"/>
        </w:rPr>
        <w:t>:</w:t>
      </w:r>
      <w:bookmarkStart w:id="429" w:name="_Ref306004833"/>
      <w:bookmarkEnd w:id="427"/>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1"/>
      <w:bookmarkEnd w:id="53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3"/>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p>
    <w:p w:rsidR="00717F60" w:rsidRPr="00382A07" w:rsidRDefault="00717F60" w:rsidP="00E71A48">
      <w:pPr>
        <w:pStyle w:val="2"/>
        <w:tabs>
          <w:tab w:val="clear" w:pos="0"/>
          <w:tab w:val="clear" w:pos="1700"/>
          <w:tab w:val="num" w:pos="709"/>
        </w:tabs>
        <w:spacing w:line="264" w:lineRule="auto"/>
      </w:pPr>
      <w:bookmarkStart w:id="540" w:name="_Ref305973214"/>
      <w:bookmarkStart w:id="541" w:name="_Toc498588893"/>
      <w:r w:rsidRPr="00382A07">
        <w:t>Подача Заявок и их прием</w:t>
      </w:r>
      <w:bookmarkStart w:id="542" w:name="_Ref56229451"/>
      <w:bookmarkEnd w:id="513"/>
      <w:bookmarkEnd w:id="540"/>
      <w:bookmarkEnd w:id="541"/>
    </w:p>
    <w:p w:rsidR="00717F60" w:rsidRPr="00382A07" w:rsidRDefault="00717F60" w:rsidP="00E71A48">
      <w:pPr>
        <w:pStyle w:val="3"/>
        <w:spacing w:line="264" w:lineRule="auto"/>
        <w:rPr>
          <w:szCs w:val="24"/>
        </w:rPr>
      </w:pPr>
      <w:bookmarkStart w:id="543" w:name="_Toc439323707"/>
      <w:bookmarkStart w:id="544" w:name="_Toc440357105"/>
      <w:bookmarkStart w:id="545" w:name="_Toc440359660"/>
      <w:bookmarkStart w:id="546" w:name="_Toc440632123"/>
      <w:bookmarkStart w:id="547" w:name="_Toc440875944"/>
      <w:bookmarkStart w:id="548" w:name="_Toc441130972"/>
      <w:bookmarkStart w:id="549" w:name="_Toc447269787"/>
      <w:bookmarkStart w:id="550" w:name="_Toc464120609"/>
      <w:bookmarkStart w:id="551" w:name="_Toc466970529"/>
      <w:bookmarkStart w:id="552" w:name="_Toc468462442"/>
      <w:bookmarkStart w:id="553" w:name="_Toc469482035"/>
      <w:bookmarkStart w:id="554" w:name="_Toc472411809"/>
      <w:bookmarkStart w:id="555" w:name="_Toc498588894"/>
      <w:r w:rsidRPr="00382A07">
        <w:rPr>
          <w:szCs w:val="24"/>
        </w:rPr>
        <w:t>Подача Заявок через ЭТП</w:t>
      </w:r>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2C57CE">
        <w:rPr>
          <w:b/>
          <w:bCs w:val="0"/>
          <w:sz w:val="24"/>
          <w:szCs w:val="24"/>
        </w:rPr>
        <w:t>05</w:t>
      </w:r>
      <w:r w:rsidR="002B5044" w:rsidRPr="00E06B79">
        <w:rPr>
          <w:b/>
          <w:bCs w:val="0"/>
          <w:sz w:val="24"/>
          <w:szCs w:val="24"/>
        </w:rPr>
        <w:t xml:space="preserve"> </w:t>
      </w:r>
      <w:r w:rsidR="002C57CE">
        <w:rPr>
          <w:b/>
          <w:bCs w:val="0"/>
          <w:sz w:val="24"/>
          <w:szCs w:val="24"/>
        </w:rPr>
        <w:t>июля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6AA" w:rsidRDefault="009706AA">
      <w:pPr>
        <w:spacing w:line="240" w:lineRule="auto"/>
      </w:pPr>
      <w:r>
        <w:separator/>
      </w:r>
    </w:p>
  </w:endnote>
  <w:endnote w:type="continuationSeparator" w:id="0">
    <w:p w:rsidR="009706AA" w:rsidRDefault="009706AA">
      <w:pPr>
        <w:spacing w:line="240" w:lineRule="auto"/>
      </w:pPr>
      <w:r>
        <w:continuationSeparator/>
      </w:r>
    </w:p>
  </w:endnote>
  <w:endnote w:id="1">
    <w:p w:rsidR="003C32A0" w:rsidRPr="001D6DBB" w:rsidRDefault="003C32A0"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32A0" w:rsidRDefault="003C32A0">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Pr="00FA0376" w:rsidRDefault="003C32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A16E7">
      <w:rPr>
        <w:noProof/>
        <w:sz w:val="16"/>
        <w:szCs w:val="16"/>
        <w:lang w:eastAsia="ru-RU"/>
      </w:rPr>
      <w:t>72</w:t>
    </w:r>
    <w:r w:rsidRPr="00FA0376">
      <w:rPr>
        <w:sz w:val="16"/>
        <w:szCs w:val="16"/>
        <w:lang w:eastAsia="ru-RU"/>
      </w:rPr>
      <w:fldChar w:fldCharType="end"/>
    </w:r>
  </w:p>
  <w:p w:rsidR="003C32A0" w:rsidRPr="00EE0539" w:rsidRDefault="003C32A0"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8460D" w:rsidRPr="00B8460D">
      <w:rPr>
        <w:iCs/>
        <w:sz w:val="18"/>
        <w:szCs w:val="18"/>
      </w:rPr>
      <w:t xml:space="preserve">Договора на поставку детских </w:t>
    </w:r>
    <w:r w:rsidR="00B8460D" w:rsidRPr="00B8460D">
      <w:rPr>
        <w:sz w:val="18"/>
        <w:szCs w:val="18"/>
      </w:rPr>
      <w:t>новогодних подарков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6AA" w:rsidRDefault="009706AA">
      <w:pPr>
        <w:spacing w:line="240" w:lineRule="auto"/>
      </w:pPr>
      <w:r>
        <w:separator/>
      </w:r>
    </w:p>
  </w:footnote>
  <w:footnote w:type="continuationSeparator" w:id="0">
    <w:p w:rsidR="009706AA" w:rsidRDefault="009706AA">
      <w:pPr>
        <w:spacing w:line="240" w:lineRule="auto"/>
      </w:pPr>
      <w:r>
        <w:continuationSeparator/>
      </w:r>
    </w:p>
  </w:footnote>
  <w:footnote w:id="1">
    <w:p w:rsidR="003C32A0" w:rsidRPr="00B36685" w:rsidRDefault="003C32A0"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32A0" w:rsidRDefault="003C32A0"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32A0" w:rsidRDefault="003C32A0" w:rsidP="00642D28">
      <w:pPr>
        <w:pStyle w:val="1ff5"/>
        <w:rPr>
          <w:rFonts w:ascii="Times New Roman" w:eastAsia="Times New Roman" w:hAnsi="Times New Roman" w:cs="Times New Roman"/>
          <w:lang w:eastAsia="ru-RU"/>
        </w:rPr>
      </w:pPr>
    </w:p>
  </w:footnote>
  <w:footnote w:id="3">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32A0" w:rsidRPr="00F83889" w:rsidRDefault="003C32A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32A0" w:rsidRPr="00F83889" w:rsidRDefault="003C32A0"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32A0" w:rsidRDefault="003C32A0"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Pr="00930031" w:rsidRDefault="003C32A0"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2A0" w:rsidRDefault="003C32A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607"/>
    <w:rsid w:val="000D1DA8"/>
    <w:rsid w:val="000D2C01"/>
    <w:rsid w:val="000D2D6A"/>
    <w:rsid w:val="000D2EFE"/>
    <w:rsid w:val="000D369D"/>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9C4"/>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024F"/>
    <w:rsid w:val="002C57CE"/>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22B"/>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2A0"/>
    <w:rsid w:val="003C3CB6"/>
    <w:rsid w:val="003C4CB7"/>
    <w:rsid w:val="003D1F5A"/>
    <w:rsid w:val="003D2773"/>
    <w:rsid w:val="003D3D44"/>
    <w:rsid w:val="003D4D5E"/>
    <w:rsid w:val="003D4E4C"/>
    <w:rsid w:val="003D726B"/>
    <w:rsid w:val="003D7C16"/>
    <w:rsid w:val="003E170D"/>
    <w:rsid w:val="003E63F6"/>
    <w:rsid w:val="003F05C7"/>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94"/>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14B4"/>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6896"/>
    <w:rsid w:val="00680B79"/>
    <w:rsid w:val="00684527"/>
    <w:rsid w:val="00685336"/>
    <w:rsid w:val="00685381"/>
    <w:rsid w:val="00687401"/>
    <w:rsid w:val="00691478"/>
    <w:rsid w:val="00695A5F"/>
    <w:rsid w:val="00696966"/>
    <w:rsid w:val="006A1B1E"/>
    <w:rsid w:val="006A695C"/>
    <w:rsid w:val="006B08E2"/>
    <w:rsid w:val="006B2E6B"/>
    <w:rsid w:val="006B3CF3"/>
    <w:rsid w:val="006B43A1"/>
    <w:rsid w:val="006B4939"/>
    <w:rsid w:val="006B61CB"/>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0C2"/>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6E8E"/>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6AA"/>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1DC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460D"/>
    <w:rsid w:val="00B86662"/>
    <w:rsid w:val="00B91F40"/>
    <w:rsid w:val="00B924FC"/>
    <w:rsid w:val="00B93617"/>
    <w:rsid w:val="00B951BB"/>
    <w:rsid w:val="00B963F9"/>
    <w:rsid w:val="00B97EDA"/>
    <w:rsid w:val="00BA16E7"/>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5B8E"/>
    <w:rsid w:val="00C40AD9"/>
    <w:rsid w:val="00C41228"/>
    <w:rsid w:val="00C421E1"/>
    <w:rsid w:val="00C47845"/>
    <w:rsid w:val="00C521DF"/>
    <w:rsid w:val="00C55B59"/>
    <w:rsid w:val="00C5625A"/>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EF5"/>
    <w:rsid w:val="00E60F8E"/>
    <w:rsid w:val="00E61708"/>
    <w:rsid w:val="00E631A7"/>
    <w:rsid w:val="00E63F0A"/>
    <w:rsid w:val="00E64AEC"/>
    <w:rsid w:val="00E6743A"/>
    <w:rsid w:val="00E71628"/>
    <w:rsid w:val="00E71A48"/>
    <w:rsid w:val="00E722B6"/>
    <w:rsid w:val="00E74632"/>
    <w:rsid w:val="00E749E5"/>
    <w:rsid w:val="00E832A4"/>
    <w:rsid w:val="00E83682"/>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303"/>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53E57A"/>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22ABE-F64A-4D2A-8594-E86B62F7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73</Pages>
  <Words>30056</Words>
  <Characters>171325</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81</cp:revision>
  <cp:lastPrinted>2015-12-29T14:27:00Z</cp:lastPrinted>
  <dcterms:created xsi:type="dcterms:W3CDTF">2016-12-02T12:44:00Z</dcterms:created>
  <dcterms:modified xsi:type="dcterms:W3CDTF">2018-06-19T06:00:00Z</dcterms:modified>
</cp:coreProperties>
</file>