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E37BA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8E5B4E" w:rsidRPr="008E5B4E">
        <w:rPr>
          <w:b/>
          <w:sz w:val="24"/>
          <w:szCs w:val="24"/>
        </w:rPr>
        <w:t>электродов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</w:t>
      </w:r>
      <w:r w:rsidR="00E11A7E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8E5B4E" w:rsidRPr="008E5B4E">
        <w:rPr>
          <w:rFonts w:eastAsia="Calibri"/>
          <w:bCs w:val="0"/>
          <w:sz w:val="24"/>
          <w:szCs w:val="24"/>
          <w:lang w:eastAsia="en-US"/>
        </w:rPr>
        <w:t>электродов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</w:t>
      </w:r>
      <w:r w:rsidR="00856026" w:rsidRPr="00856026">
        <w:rPr>
          <w:rFonts w:ascii="Calibri" w:eastAsia="Calibri" w:hAnsi="Calibri"/>
          <w:bCs w:val="0"/>
          <w:sz w:val="24"/>
          <w:szCs w:val="24"/>
          <w:lang w:eastAsia="en-US"/>
        </w:rPr>
        <w:t xml:space="preserve">ПАО «Россети» </w:t>
      </w:r>
      <w:hyperlink r:id="rId19" w:history="1">
        <w:r w:rsidR="00856026" w:rsidRPr="0085602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8E5B4E" w:rsidRPr="008E5B4E">
        <w:rPr>
          <w:rFonts w:eastAsia="Calibri"/>
          <w:bCs w:val="0"/>
          <w:snapToGrid w:val="0"/>
          <w:sz w:val="24"/>
          <w:szCs w:val="24"/>
          <w:lang w:eastAsia="en-US"/>
        </w:rPr>
        <w:t>электродов</w:t>
      </w:r>
      <w:r w:rsidR="00E11A7E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932AE" w:rsidRPr="007932AE">
        <w:rPr>
          <w:bCs w:val="0"/>
          <w:sz w:val="24"/>
          <w:szCs w:val="24"/>
          <w:lang w:eastAsia="ru-RU"/>
        </w:rPr>
        <w:t>январь-</w:t>
      </w:r>
      <w:r w:rsidR="00E11A7E">
        <w:rPr>
          <w:bCs w:val="0"/>
          <w:sz w:val="24"/>
          <w:szCs w:val="24"/>
          <w:lang w:eastAsia="ru-RU"/>
        </w:rPr>
        <w:t>июнь</w:t>
      </w:r>
      <w:r w:rsidR="007932AE" w:rsidRPr="007932AE">
        <w:rPr>
          <w:bCs w:val="0"/>
          <w:sz w:val="24"/>
          <w:szCs w:val="24"/>
          <w:lang w:eastAsia="ru-RU"/>
        </w:rPr>
        <w:t xml:space="preserve"> 2019 года</w:t>
      </w:r>
      <w:r w:rsidR="007932AE" w:rsidRPr="00F941F8">
        <w:rPr>
          <w:bCs w:val="0"/>
          <w:sz w:val="24"/>
          <w:szCs w:val="24"/>
          <w:lang w:eastAsia="ru-RU"/>
        </w:rPr>
        <w:t xml:space="preserve"> </w:t>
      </w:r>
      <w:r w:rsidR="00F941F8" w:rsidRPr="00F941F8">
        <w:rPr>
          <w:bCs w:val="0"/>
          <w:sz w:val="24"/>
          <w:szCs w:val="24"/>
          <w:lang w:eastAsia="ru-RU"/>
        </w:rPr>
        <w:t>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8E5B4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E5B4E">
        <w:rPr>
          <w:b/>
          <w:bCs w:val="0"/>
          <w:sz w:val="24"/>
          <w:szCs w:val="24"/>
          <w:lang w:eastAsia="ru-RU"/>
        </w:rPr>
        <w:t>499 910</w:t>
      </w:r>
      <w:r w:rsidRPr="008E5B4E">
        <w:rPr>
          <w:bCs w:val="0"/>
          <w:sz w:val="24"/>
          <w:szCs w:val="24"/>
          <w:lang w:eastAsia="ru-RU"/>
        </w:rPr>
        <w:t xml:space="preserve"> (Четыреста девяносто девять тысяч девятьсот десять) рублей 00 копеек РФ, без учета НДС; НДС составляет </w:t>
      </w:r>
      <w:r w:rsidRPr="008E5B4E">
        <w:rPr>
          <w:b/>
          <w:bCs w:val="0"/>
          <w:sz w:val="24"/>
          <w:szCs w:val="24"/>
          <w:lang w:eastAsia="ru-RU"/>
        </w:rPr>
        <w:t>99 982</w:t>
      </w:r>
      <w:r w:rsidRPr="008E5B4E">
        <w:rPr>
          <w:bCs w:val="0"/>
          <w:sz w:val="24"/>
          <w:szCs w:val="24"/>
          <w:lang w:eastAsia="ru-RU"/>
        </w:rPr>
        <w:t xml:space="preserve"> (Девяносто девять тысяч девятьсот восемьдесят два) рубля 00 копеек РФ; </w:t>
      </w:r>
      <w:r w:rsidRPr="008E5B4E">
        <w:rPr>
          <w:b/>
          <w:bCs w:val="0"/>
          <w:sz w:val="24"/>
          <w:szCs w:val="24"/>
          <w:lang w:eastAsia="ru-RU"/>
        </w:rPr>
        <w:t>599 892</w:t>
      </w:r>
      <w:r w:rsidRPr="008E5B4E">
        <w:rPr>
          <w:bCs w:val="0"/>
          <w:sz w:val="24"/>
          <w:szCs w:val="24"/>
          <w:lang w:eastAsia="ru-RU"/>
        </w:rPr>
        <w:t xml:space="preserve"> (Пятьсот девяносто девять тысяч восемьсот девяносто два) рубля 00 копеек РФ, с учетом НДС</w:t>
      </w:r>
      <w:bookmarkStart w:id="411" w:name="_GoBack"/>
      <w:bookmarkEnd w:id="411"/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 xml:space="preserve">12:00 </w:t>
      </w:r>
      <w:r w:rsidR="00E11A7E">
        <w:rPr>
          <w:b/>
          <w:sz w:val="24"/>
          <w:szCs w:val="24"/>
        </w:rPr>
        <w:t>2</w:t>
      </w:r>
      <w:r w:rsidR="000057C6">
        <w:rPr>
          <w:b/>
          <w:sz w:val="24"/>
          <w:szCs w:val="24"/>
        </w:rPr>
        <w:t>2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0057C6">
        <w:rPr>
          <w:b/>
          <w:bCs w:val="0"/>
          <w:sz w:val="24"/>
          <w:szCs w:val="24"/>
          <w:highlight w:val="yellow"/>
        </w:rPr>
        <w:t>5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A9" w:rsidRDefault="00E37BA9">
      <w:pPr>
        <w:spacing w:line="240" w:lineRule="auto"/>
      </w:pPr>
      <w:r>
        <w:separator/>
      </w:r>
    </w:p>
  </w:endnote>
  <w:endnote w:type="continuationSeparator" w:id="0">
    <w:p w:rsidR="00E37BA9" w:rsidRDefault="00E37BA9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E5B4E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8E5B4E" w:rsidRPr="008E5B4E">
      <w:rPr>
        <w:sz w:val="18"/>
        <w:szCs w:val="18"/>
      </w:rPr>
      <w:t>электродов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A9" w:rsidRDefault="00E37BA9">
      <w:pPr>
        <w:spacing w:line="240" w:lineRule="auto"/>
      </w:pPr>
      <w:r>
        <w:separator/>
      </w:r>
    </w:p>
  </w:footnote>
  <w:footnote w:type="continuationSeparator" w:id="0">
    <w:p w:rsidR="00E37BA9" w:rsidRDefault="00E37BA9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57C6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4A1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340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32B4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026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4E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37C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C1D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A7E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37BA9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0E60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3AA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162FA-0E83-4E09-9833-B331A242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89</Pages>
  <Words>30071</Words>
  <Characters>171406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201075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81</cp:revision>
  <cp:lastPrinted>2015-12-29T14:27:00Z</cp:lastPrinted>
  <dcterms:created xsi:type="dcterms:W3CDTF">2016-12-02T12:44:00Z</dcterms:created>
  <dcterms:modified xsi:type="dcterms:W3CDTF">2018-10-06T08:19:00Z</dcterms:modified>
</cp:coreProperties>
</file>