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9B5E65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4093D" w:rsidRPr="000D67AD" w:rsidRDefault="0044093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4093D" w:rsidRPr="000D67AD" w:rsidRDefault="0044093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4093D" w:rsidRPr="000D67AD" w:rsidRDefault="0044093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4093D" w:rsidRPr="000D67AD" w:rsidRDefault="0044093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4093D" w:rsidRPr="000D67AD" w:rsidRDefault="0044093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4093D" w:rsidRPr="000D67AD" w:rsidRDefault="0044093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4093D" w:rsidRPr="000D67AD" w:rsidRDefault="0044093D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4093D" w:rsidRPr="000D67AD" w:rsidRDefault="0044093D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4093D" w:rsidRPr="000D67AD" w:rsidRDefault="0044093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4093D" w:rsidRPr="00960222" w:rsidRDefault="0044093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6022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6022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6022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6022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6022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6022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6022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74D37" w:rsidRDefault="00174D37" w:rsidP="00174D37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174D37" w:rsidRDefault="00174D37" w:rsidP="00174D3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174D37" w:rsidRDefault="00174D37" w:rsidP="00174D3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174D37" w:rsidRDefault="00174D37" w:rsidP="00174D3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174D37" w:rsidRDefault="00174D37" w:rsidP="00174D3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174D37" w:rsidRDefault="00174D37" w:rsidP="00174D37">
      <w:pPr>
        <w:spacing w:line="240" w:lineRule="auto"/>
        <w:jc w:val="right"/>
      </w:pPr>
      <w:r>
        <w:t>«Белгородэнерго»</w:t>
      </w:r>
    </w:p>
    <w:p w:rsidR="00174D37" w:rsidRDefault="00174D37" w:rsidP="00174D3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174D37" w:rsidRDefault="00174D37" w:rsidP="00174D37">
      <w:pPr>
        <w:spacing w:line="240" w:lineRule="auto"/>
        <w:jc w:val="right"/>
        <w:rPr>
          <w:sz w:val="24"/>
          <w:szCs w:val="24"/>
        </w:rPr>
      </w:pPr>
    </w:p>
    <w:p w:rsidR="00174D37" w:rsidRPr="00632C69" w:rsidRDefault="00174D37" w:rsidP="00174D37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 w:rsidR="0044093D">
        <w:rPr>
          <w:sz w:val="24"/>
          <w:szCs w:val="24"/>
        </w:rPr>
        <w:t>06</w:t>
      </w:r>
      <w:r w:rsidRPr="00D43999">
        <w:rPr>
          <w:sz w:val="24"/>
          <w:szCs w:val="24"/>
        </w:rPr>
        <w:t xml:space="preserve">» </w:t>
      </w:r>
      <w:r w:rsidR="0044093D">
        <w:rPr>
          <w:sz w:val="24"/>
          <w:szCs w:val="24"/>
        </w:rPr>
        <w:t>июня</w:t>
      </w:r>
      <w:r>
        <w:rPr>
          <w:sz w:val="24"/>
          <w:szCs w:val="24"/>
        </w:rPr>
        <w:t xml:space="preserve">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 xml:space="preserve">17 </w:t>
      </w:r>
      <w:r w:rsidRPr="00632C69">
        <w:rPr>
          <w:sz w:val="24"/>
          <w:szCs w:val="24"/>
        </w:rPr>
        <w:t>г.</w:t>
      </w:r>
    </w:p>
    <w:p w:rsidR="00174D37" w:rsidRPr="007417E6" w:rsidRDefault="00174D37" w:rsidP="00174D37">
      <w:pPr>
        <w:ind w:firstLine="0"/>
        <w:jc w:val="left"/>
        <w:rPr>
          <w:sz w:val="24"/>
          <w:szCs w:val="24"/>
        </w:rPr>
      </w:pPr>
    </w:p>
    <w:p w:rsidR="00174D37" w:rsidRPr="007417E6" w:rsidRDefault="00174D37" w:rsidP="00174D3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174D37" w:rsidRPr="007417E6" w:rsidRDefault="00174D37" w:rsidP="00174D3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174D37" w:rsidRPr="00D43999" w:rsidRDefault="00174D37" w:rsidP="00174D3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 w:rsidR="0044093D">
        <w:rPr>
          <w:b/>
          <w:kern w:val="36"/>
          <w:sz w:val="24"/>
          <w:szCs w:val="24"/>
        </w:rPr>
        <w:t>405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174D37" w:rsidRPr="00C12FA4" w:rsidRDefault="00174D37" w:rsidP="00174D3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 w:rsidR="0044093D">
        <w:rPr>
          <w:b/>
          <w:kern w:val="36"/>
          <w:sz w:val="24"/>
          <w:szCs w:val="24"/>
        </w:rPr>
        <w:t>06</w:t>
      </w:r>
      <w:r w:rsidRPr="00D43999">
        <w:rPr>
          <w:b/>
          <w:kern w:val="36"/>
          <w:sz w:val="24"/>
          <w:szCs w:val="24"/>
        </w:rPr>
        <w:t xml:space="preserve">» </w:t>
      </w:r>
      <w:r w:rsidR="0044093D">
        <w:rPr>
          <w:b/>
          <w:kern w:val="36"/>
          <w:sz w:val="24"/>
          <w:szCs w:val="24"/>
        </w:rPr>
        <w:t>июня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44093D" w:rsidRPr="0044093D">
        <w:rPr>
          <w:b/>
          <w:sz w:val="24"/>
          <w:szCs w:val="24"/>
        </w:rPr>
        <w:t>Договора</w:t>
      </w:r>
      <w:proofErr w:type="gramEnd"/>
      <w:r w:rsidR="0044093D" w:rsidRPr="0044093D">
        <w:rPr>
          <w:b/>
          <w:sz w:val="24"/>
          <w:szCs w:val="24"/>
        </w:rPr>
        <w:t xml:space="preserve">  на оказание услуг по обновлению СПС "</w:t>
      </w:r>
      <w:proofErr w:type="spellStart"/>
      <w:r w:rsidR="0044093D" w:rsidRPr="0044093D">
        <w:rPr>
          <w:b/>
          <w:sz w:val="24"/>
          <w:szCs w:val="24"/>
        </w:rPr>
        <w:t>КонсультантПлюс</w:t>
      </w:r>
      <w:proofErr w:type="spellEnd"/>
      <w:r w:rsidR="0044093D" w:rsidRPr="0044093D">
        <w:rPr>
          <w:b/>
          <w:sz w:val="24"/>
          <w:szCs w:val="24"/>
        </w:rPr>
        <w:t>" для нужд ПАО МРСК Центра (филиала «Белгородэнерго»)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62AD9" w:rsidRDefault="00962AD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62AD9" w:rsidRDefault="00962AD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62AD9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62AD9">
        <w:rPr>
          <w:sz w:val="24"/>
          <w:szCs w:val="24"/>
        </w:rPr>
        <w:t>Белгород</w:t>
      </w: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9B5E6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4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5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6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6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7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8</w:t>
      </w:r>
      <w:r w:rsidR="009B5E6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10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10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10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11</w:t>
      </w:r>
      <w:r w:rsidR="009B5E6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13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13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13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14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31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32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32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34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36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37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37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38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39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40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40</w:t>
      </w:r>
      <w:r w:rsidR="009B5E6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42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42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42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42</w:t>
      </w:r>
      <w:r w:rsidR="009B5E6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43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43</w:t>
      </w:r>
      <w:r w:rsidR="009B5E6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47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49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52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54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56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58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60</w:t>
      </w:r>
      <w:r w:rsidR="009B5E6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62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67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69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71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73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75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78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82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85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87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89</w:t>
      </w:r>
      <w:r w:rsidR="009B5E6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9B5E65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9B5E65">
        <w:rPr>
          <w:noProof/>
        </w:rPr>
      </w:r>
      <w:r w:rsidR="009B5E65">
        <w:rPr>
          <w:noProof/>
        </w:rPr>
        <w:fldChar w:fldCharType="separate"/>
      </w:r>
      <w:r w:rsidR="00751A4B">
        <w:rPr>
          <w:noProof/>
        </w:rPr>
        <w:t>91</w:t>
      </w:r>
      <w:r w:rsidR="009B5E65">
        <w:rPr>
          <w:noProof/>
        </w:rPr>
        <w:fldChar w:fldCharType="end"/>
      </w:r>
    </w:p>
    <w:p w:rsidR="00717F60" w:rsidRPr="00E71A48" w:rsidRDefault="009B5E65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962AD9" w:rsidRPr="00C751E9">
        <w:rPr>
          <w:iCs/>
          <w:sz w:val="24"/>
          <w:szCs w:val="24"/>
        </w:rPr>
        <w:t>филиал  ПАО «МРСК Центра» - «Белгородэнерго»  (далее – Заказчик или Организатор) (почтовый адрес:</w:t>
      </w:r>
      <w:proofErr w:type="gramEnd"/>
      <w:r w:rsidR="00962AD9" w:rsidRPr="00C751E9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962AD9" w:rsidRPr="00C751E9">
          <w:rPr>
            <w:rStyle w:val="a7"/>
            <w:iCs/>
            <w:sz w:val="24"/>
            <w:szCs w:val="24"/>
            <w:lang w:val="en-US"/>
          </w:rPr>
          <w:t>Goryagina</w:t>
        </w:r>
        <w:r w:rsidR="00962AD9" w:rsidRPr="00C751E9">
          <w:rPr>
            <w:rStyle w:val="a7"/>
            <w:iCs/>
            <w:sz w:val="24"/>
            <w:szCs w:val="24"/>
          </w:rPr>
          <w:t>.</w:t>
        </w:r>
        <w:r w:rsidR="00962AD9" w:rsidRPr="00C751E9">
          <w:rPr>
            <w:rStyle w:val="a7"/>
            <w:iCs/>
            <w:sz w:val="24"/>
            <w:szCs w:val="24"/>
            <w:lang w:val="en-US"/>
          </w:rPr>
          <w:t>TN</w:t>
        </w:r>
        <w:r w:rsidR="00962AD9" w:rsidRPr="00C751E9">
          <w:rPr>
            <w:rStyle w:val="a7"/>
            <w:iCs/>
            <w:sz w:val="24"/>
            <w:szCs w:val="24"/>
          </w:rPr>
          <w:t>@</w:t>
        </w:r>
        <w:r w:rsidR="00962AD9" w:rsidRPr="00C751E9">
          <w:rPr>
            <w:rStyle w:val="a7"/>
            <w:iCs/>
            <w:sz w:val="24"/>
            <w:szCs w:val="24"/>
            <w:lang w:val="en-US"/>
          </w:rPr>
          <w:t>mrsk</w:t>
        </w:r>
        <w:r w:rsidR="00962AD9" w:rsidRPr="00C751E9">
          <w:rPr>
            <w:rStyle w:val="a7"/>
            <w:iCs/>
            <w:sz w:val="24"/>
            <w:szCs w:val="24"/>
          </w:rPr>
          <w:t>-1.</w:t>
        </w:r>
        <w:r w:rsidR="00962AD9" w:rsidRPr="00C751E9">
          <w:rPr>
            <w:rStyle w:val="a7"/>
            <w:iCs/>
            <w:sz w:val="24"/>
            <w:szCs w:val="24"/>
            <w:lang w:val="en-US"/>
          </w:rPr>
          <w:t>ru</w:t>
        </w:r>
      </w:hyperlink>
      <w:r w:rsidR="00962AD9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962AD9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962AD9" w:rsidRPr="00C751E9">
        <w:rPr>
          <w:iCs/>
          <w:sz w:val="24"/>
          <w:szCs w:val="24"/>
        </w:rPr>
        <w:t xml:space="preserve">, по вопросам, связанным с разъяснением </w:t>
      </w:r>
      <w:r w:rsidR="00962AD9" w:rsidRPr="00E732D4">
        <w:rPr>
          <w:iCs/>
          <w:sz w:val="24"/>
          <w:szCs w:val="24"/>
        </w:rPr>
        <w:t xml:space="preserve">технического задания, обращаться к ответственному сотруднику Организатора – </w:t>
      </w:r>
      <w:r w:rsidR="0044093D" w:rsidRPr="007B6BB6">
        <w:rPr>
          <w:sz w:val="24"/>
          <w:szCs w:val="24"/>
          <w:lang w:eastAsia="ru-RU"/>
        </w:rPr>
        <w:t>Баранников</w:t>
      </w:r>
      <w:r w:rsidR="0044093D" w:rsidRPr="007B6BB6">
        <w:rPr>
          <w:sz w:val="24"/>
          <w:szCs w:val="24"/>
        </w:rPr>
        <w:t xml:space="preserve"> Александр Михайлович Телефон-(4722) 28-31-20</w:t>
      </w:r>
      <w:r w:rsidR="0044093D">
        <w:t xml:space="preserve"> </w:t>
      </w:r>
      <w:r w:rsidR="0044093D" w:rsidRPr="00081F61">
        <w:rPr>
          <w:sz w:val="24"/>
          <w:szCs w:val="24"/>
        </w:rPr>
        <w:t xml:space="preserve">адрес электронной почты: </w:t>
      </w:r>
      <w:hyperlink r:id="rId19" w:history="1">
        <w:r w:rsidR="0044093D" w:rsidRPr="007B6BB6">
          <w:rPr>
            <w:rStyle w:val="a7"/>
            <w:sz w:val="24"/>
            <w:szCs w:val="24"/>
            <w:lang w:eastAsia="ru-RU"/>
          </w:rPr>
          <w:t>Barannikov.AM@mrsk-l.ru</w:t>
        </w:r>
      </w:hyperlink>
      <w:r w:rsidR="00312538">
        <w:rPr>
          <w:rStyle w:val="a7"/>
          <w:sz w:val="24"/>
          <w:szCs w:val="24"/>
          <w:lang w:eastAsia="ru-RU"/>
        </w:rPr>
        <w:t>.</w:t>
      </w:r>
      <w:r w:rsidR="00962AD9" w:rsidRPr="00962AD9">
        <w:rPr>
          <w:iCs/>
          <w:sz w:val="24"/>
          <w:szCs w:val="24"/>
        </w:rPr>
        <w:t xml:space="preserve">  </w:t>
      </w:r>
      <w:proofErr w:type="gramStart"/>
      <w:r w:rsidR="00962AD9" w:rsidRPr="00962AD9">
        <w:rPr>
          <w:iCs/>
          <w:sz w:val="24"/>
          <w:szCs w:val="24"/>
        </w:rPr>
        <w:t>Извещением о проведении открытого запроса предложений, опубликованным</w:t>
      </w:r>
      <w:r w:rsidRPr="00962AD9">
        <w:rPr>
          <w:sz w:val="24"/>
          <w:szCs w:val="24"/>
        </w:rPr>
        <w:t xml:space="preserve"> </w:t>
      </w:r>
      <w:r w:rsidRPr="00962AD9">
        <w:rPr>
          <w:b/>
          <w:sz w:val="24"/>
          <w:szCs w:val="24"/>
        </w:rPr>
        <w:t>«</w:t>
      </w:r>
      <w:r w:rsidR="0044093D">
        <w:rPr>
          <w:b/>
          <w:sz w:val="24"/>
          <w:szCs w:val="24"/>
        </w:rPr>
        <w:t>0</w:t>
      </w:r>
      <w:r w:rsidR="002212DE">
        <w:rPr>
          <w:b/>
          <w:sz w:val="24"/>
          <w:szCs w:val="24"/>
        </w:rPr>
        <w:t>8</w:t>
      </w:r>
      <w:r w:rsidRPr="00962AD9">
        <w:rPr>
          <w:b/>
          <w:sz w:val="24"/>
          <w:szCs w:val="24"/>
        </w:rPr>
        <w:t xml:space="preserve">» </w:t>
      </w:r>
      <w:r w:rsidR="0044093D">
        <w:rPr>
          <w:b/>
          <w:sz w:val="24"/>
          <w:szCs w:val="24"/>
        </w:rPr>
        <w:t>июня</w:t>
      </w:r>
      <w:r w:rsidRPr="00962AD9">
        <w:rPr>
          <w:b/>
          <w:sz w:val="24"/>
          <w:szCs w:val="24"/>
        </w:rPr>
        <w:t xml:space="preserve"> 20</w:t>
      </w:r>
      <w:r w:rsidR="00C12FA4" w:rsidRPr="00962AD9">
        <w:rPr>
          <w:b/>
          <w:sz w:val="24"/>
          <w:szCs w:val="24"/>
        </w:rPr>
        <w:t>1</w:t>
      </w:r>
      <w:r w:rsidR="00DB05D8" w:rsidRPr="00962AD9">
        <w:rPr>
          <w:b/>
          <w:sz w:val="24"/>
          <w:szCs w:val="24"/>
        </w:rPr>
        <w:t>7</w:t>
      </w:r>
      <w:r w:rsidRPr="00962AD9">
        <w:rPr>
          <w:b/>
          <w:sz w:val="24"/>
          <w:szCs w:val="24"/>
        </w:rPr>
        <w:t xml:space="preserve"> г.</w:t>
      </w:r>
      <w:r w:rsidRPr="00962AD9">
        <w:rPr>
          <w:sz w:val="24"/>
          <w:szCs w:val="24"/>
        </w:rPr>
        <w:t xml:space="preserve"> </w:t>
      </w:r>
      <w:bookmarkEnd w:id="10"/>
      <w:bookmarkEnd w:id="11"/>
      <w:bookmarkEnd w:id="12"/>
      <w:bookmarkEnd w:id="13"/>
      <w:r w:rsidR="00962AD9" w:rsidRPr="00E732D4">
        <w:rPr>
          <w:sz w:val="24"/>
          <w:szCs w:val="24"/>
        </w:rPr>
        <w:t>на официальном сайте (</w:t>
      </w:r>
      <w:hyperlink r:id="rId20" w:history="1">
        <w:r w:rsidR="00962AD9" w:rsidRPr="00E732D4">
          <w:rPr>
            <w:rStyle w:val="a7"/>
            <w:sz w:val="24"/>
            <w:szCs w:val="24"/>
          </w:rPr>
          <w:t>www.zakupki.</w:t>
        </w:r>
        <w:r w:rsidR="00962AD9" w:rsidRPr="00E732D4">
          <w:rPr>
            <w:rStyle w:val="a7"/>
            <w:sz w:val="24"/>
            <w:szCs w:val="24"/>
            <w:lang w:val="en-US"/>
          </w:rPr>
          <w:t>gov</w:t>
        </w:r>
        <w:r w:rsidR="00962AD9" w:rsidRPr="00E732D4">
          <w:rPr>
            <w:rStyle w:val="a7"/>
            <w:sz w:val="24"/>
            <w:szCs w:val="24"/>
          </w:rPr>
          <w:t>.ru</w:t>
        </w:r>
      </w:hyperlink>
      <w:r w:rsidR="00962AD9" w:rsidRPr="00E732D4">
        <w:rPr>
          <w:sz w:val="24"/>
          <w:szCs w:val="24"/>
        </w:rPr>
        <w:t>),</w:t>
      </w:r>
      <w:r w:rsidR="00962AD9" w:rsidRPr="00E732D4">
        <w:rPr>
          <w:iCs/>
          <w:sz w:val="24"/>
          <w:szCs w:val="24"/>
        </w:rPr>
        <w:t xml:space="preserve"> </w:t>
      </w:r>
      <w:r w:rsidR="00962AD9" w:rsidRPr="00E732D4">
        <w:rPr>
          <w:sz w:val="24"/>
          <w:szCs w:val="24"/>
        </w:rPr>
        <w:t xml:space="preserve">на сайте </w:t>
      </w:r>
      <w:r w:rsidR="00962AD9" w:rsidRPr="00E732D4">
        <w:rPr>
          <w:iCs/>
          <w:sz w:val="24"/>
          <w:szCs w:val="24"/>
        </w:rPr>
        <w:t>ПАО «МРСК Центра»</w:t>
      </w:r>
      <w:r w:rsidR="00962AD9" w:rsidRPr="00E732D4">
        <w:rPr>
          <w:sz w:val="24"/>
          <w:szCs w:val="24"/>
        </w:rPr>
        <w:t xml:space="preserve"> (</w:t>
      </w:r>
      <w:hyperlink r:id="rId21" w:history="1">
        <w:r w:rsidR="00962AD9" w:rsidRPr="00E732D4">
          <w:rPr>
            <w:rStyle w:val="a7"/>
            <w:sz w:val="24"/>
            <w:szCs w:val="24"/>
          </w:rPr>
          <w:t>www.mrsk-1.ru</w:t>
        </w:r>
      </w:hyperlink>
      <w:r w:rsidR="00962AD9" w:rsidRPr="00E732D4">
        <w:rPr>
          <w:sz w:val="24"/>
          <w:szCs w:val="24"/>
        </w:rPr>
        <w:t xml:space="preserve">), на сайте ЭТП, указанном в п. </w:t>
      </w:r>
      <w:fldSimple w:instr=" REF _Ref440269836 \r \h  \* MERGEFORMAT ">
        <w:r w:rsidR="00962AD9" w:rsidRPr="00E732D4">
          <w:rPr>
            <w:sz w:val="24"/>
            <w:szCs w:val="24"/>
          </w:rPr>
          <w:t>1.1.2</w:t>
        </w:r>
      </w:fldSimple>
      <w:r w:rsidR="00962AD9" w:rsidRPr="00E732D4">
        <w:rPr>
          <w:sz w:val="24"/>
          <w:szCs w:val="24"/>
        </w:rPr>
        <w:t xml:space="preserve"> настоящей Документации,</w:t>
      </w:r>
      <w:r w:rsidR="00962AD9" w:rsidRPr="00E732D4">
        <w:rPr>
          <w:iCs/>
          <w:sz w:val="24"/>
          <w:szCs w:val="24"/>
        </w:rPr>
        <w:t xml:space="preserve"> приг</w:t>
      </w:r>
      <w:r w:rsidR="00962AD9" w:rsidRPr="00E732D4">
        <w:rPr>
          <w:sz w:val="24"/>
          <w:szCs w:val="24"/>
        </w:rPr>
        <w:t>ласило юридических лиц и физических лиц (в т. ч. индивидуальных предпринимателей) (далее - Участники) к участию в процедуре Открытого запроса предложений (далее – запрос предложений) на право</w:t>
      </w:r>
      <w:proofErr w:type="gramEnd"/>
      <w:r w:rsidR="00962AD9" w:rsidRPr="00E732D4">
        <w:rPr>
          <w:sz w:val="24"/>
          <w:szCs w:val="24"/>
        </w:rPr>
        <w:t xml:space="preserve"> заключения </w:t>
      </w:r>
      <w:r w:rsidR="0044093D" w:rsidRPr="008E0043">
        <w:rPr>
          <w:iCs/>
          <w:sz w:val="24"/>
          <w:szCs w:val="24"/>
          <w:lang w:eastAsia="ru-RU"/>
        </w:rPr>
        <w:t xml:space="preserve">Договора  на оказание услуг по </w:t>
      </w:r>
      <w:r w:rsidR="0044093D">
        <w:rPr>
          <w:iCs/>
          <w:sz w:val="24"/>
          <w:szCs w:val="24"/>
          <w:lang w:eastAsia="ru-RU"/>
        </w:rPr>
        <w:t>о</w:t>
      </w:r>
      <w:r w:rsidR="0044093D" w:rsidRPr="007B6BB6">
        <w:rPr>
          <w:iCs/>
          <w:sz w:val="24"/>
          <w:szCs w:val="24"/>
          <w:lang w:eastAsia="ru-RU"/>
        </w:rPr>
        <w:t>бновлени</w:t>
      </w:r>
      <w:r w:rsidR="0044093D">
        <w:rPr>
          <w:iCs/>
          <w:sz w:val="24"/>
          <w:szCs w:val="24"/>
          <w:lang w:eastAsia="ru-RU"/>
        </w:rPr>
        <w:t>ю</w:t>
      </w:r>
      <w:r w:rsidR="0044093D" w:rsidRPr="007B6BB6">
        <w:rPr>
          <w:iCs/>
          <w:sz w:val="24"/>
          <w:szCs w:val="24"/>
          <w:lang w:eastAsia="ru-RU"/>
        </w:rPr>
        <w:t xml:space="preserve"> СПС "</w:t>
      </w:r>
      <w:proofErr w:type="spellStart"/>
      <w:r w:rsidR="0044093D" w:rsidRPr="007B6BB6">
        <w:rPr>
          <w:iCs/>
          <w:sz w:val="24"/>
          <w:szCs w:val="24"/>
          <w:lang w:eastAsia="ru-RU"/>
        </w:rPr>
        <w:t>КонсультантПлюс</w:t>
      </w:r>
      <w:proofErr w:type="spellEnd"/>
      <w:r w:rsidR="0044093D" w:rsidRPr="007B6BB6">
        <w:rPr>
          <w:iCs/>
          <w:sz w:val="24"/>
          <w:szCs w:val="24"/>
          <w:lang w:eastAsia="ru-RU"/>
        </w:rPr>
        <w:t>" для нужд ПАО МРСК Центра (филиала «Белгородэнерго»)</w:t>
      </w:r>
      <w:r w:rsidR="0044093D">
        <w:rPr>
          <w:sz w:val="24"/>
          <w:szCs w:val="24"/>
        </w:rPr>
        <w:t>.</w:t>
      </w:r>
    </w:p>
    <w:p w:rsidR="00717F60" w:rsidRPr="00962AD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62AD9">
        <w:rPr>
          <w:sz w:val="24"/>
          <w:szCs w:val="24"/>
        </w:rPr>
        <w:t xml:space="preserve">Настоящий </w:t>
      </w:r>
      <w:r w:rsidR="004B5EB3" w:rsidRPr="00962AD9">
        <w:rPr>
          <w:sz w:val="24"/>
          <w:szCs w:val="24"/>
        </w:rPr>
        <w:t>З</w:t>
      </w:r>
      <w:r w:rsidRPr="00962AD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62AD9">
        <w:rPr>
          <w:sz w:val="24"/>
          <w:szCs w:val="24"/>
        </w:rPr>
        <w:t>электронной торговой площадк</w:t>
      </w:r>
      <w:r w:rsidR="00414AB1" w:rsidRPr="00962AD9">
        <w:rPr>
          <w:sz w:val="24"/>
          <w:szCs w:val="24"/>
        </w:rPr>
        <w:t>и</w:t>
      </w:r>
      <w:r w:rsidR="00702B2C" w:rsidRPr="00962AD9">
        <w:rPr>
          <w:sz w:val="24"/>
          <w:szCs w:val="24"/>
        </w:rPr>
        <w:t xml:space="preserve"> </w:t>
      </w:r>
      <w:r w:rsidR="000D70B6" w:rsidRPr="00962AD9">
        <w:rPr>
          <w:sz w:val="24"/>
          <w:szCs w:val="24"/>
        </w:rPr>
        <w:t>П</w:t>
      </w:r>
      <w:r w:rsidR="00702B2C" w:rsidRPr="00962AD9">
        <w:rPr>
          <w:sz w:val="24"/>
          <w:szCs w:val="24"/>
        </w:rPr>
        <w:t>АО «</w:t>
      </w:r>
      <w:proofErr w:type="spellStart"/>
      <w:r w:rsidR="00702B2C" w:rsidRPr="00962AD9">
        <w:rPr>
          <w:sz w:val="24"/>
          <w:szCs w:val="24"/>
        </w:rPr>
        <w:t>Россети</w:t>
      </w:r>
      <w:proofErr w:type="spellEnd"/>
      <w:r w:rsidR="00702B2C" w:rsidRPr="00962AD9">
        <w:rPr>
          <w:sz w:val="24"/>
          <w:szCs w:val="24"/>
        </w:rPr>
        <w:t xml:space="preserve">» </w:t>
      </w:r>
      <w:hyperlink r:id="rId22" w:history="1">
        <w:proofErr w:type="spellStart"/>
        <w:r w:rsidR="00862664" w:rsidRPr="00962AD9">
          <w:rPr>
            <w:rStyle w:val="a7"/>
            <w:sz w:val="24"/>
            <w:szCs w:val="24"/>
          </w:rPr>
          <w:t>etp.rosseti.ru</w:t>
        </w:r>
        <w:proofErr w:type="spellEnd"/>
      </w:hyperlink>
      <w:r w:rsidR="00862664" w:rsidRPr="00962AD9">
        <w:rPr>
          <w:sz w:val="24"/>
          <w:szCs w:val="24"/>
        </w:rPr>
        <w:t xml:space="preserve"> </w:t>
      </w:r>
      <w:r w:rsidR="00702B2C" w:rsidRPr="00962AD9">
        <w:rPr>
          <w:sz w:val="24"/>
          <w:szCs w:val="24"/>
        </w:rPr>
        <w:t>(далее — ЭТП)</w:t>
      </w:r>
      <w:r w:rsidR="005B75A6" w:rsidRPr="00962AD9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962AD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962AD9">
        <w:rPr>
          <w:sz w:val="24"/>
          <w:szCs w:val="24"/>
        </w:rPr>
        <w:t xml:space="preserve">право заключения </w:t>
      </w:r>
      <w:bookmarkEnd w:id="17"/>
      <w:r w:rsidR="0044093D" w:rsidRPr="008E0043">
        <w:rPr>
          <w:iCs/>
          <w:sz w:val="24"/>
          <w:szCs w:val="24"/>
          <w:lang w:eastAsia="ru-RU"/>
        </w:rPr>
        <w:t xml:space="preserve">Договора  на оказание услуг по </w:t>
      </w:r>
      <w:r w:rsidR="0044093D">
        <w:rPr>
          <w:iCs/>
          <w:sz w:val="24"/>
          <w:szCs w:val="24"/>
          <w:lang w:eastAsia="ru-RU"/>
        </w:rPr>
        <w:t>о</w:t>
      </w:r>
      <w:r w:rsidR="0044093D" w:rsidRPr="007B6BB6">
        <w:rPr>
          <w:iCs/>
          <w:sz w:val="24"/>
          <w:szCs w:val="24"/>
          <w:lang w:eastAsia="ru-RU"/>
        </w:rPr>
        <w:t>бновлени</w:t>
      </w:r>
      <w:r w:rsidR="0044093D">
        <w:rPr>
          <w:iCs/>
          <w:sz w:val="24"/>
          <w:szCs w:val="24"/>
          <w:lang w:eastAsia="ru-RU"/>
        </w:rPr>
        <w:t>ю</w:t>
      </w:r>
      <w:r w:rsidR="0044093D" w:rsidRPr="007B6BB6">
        <w:rPr>
          <w:iCs/>
          <w:sz w:val="24"/>
          <w:szCs w:val="24"/>
          <w:lang w:eastAsia="ru-RU"/>
        </w:rPr>
        <w:t xml:space="preserve"> СПС "</w:t>
      </w:r>
      <w:proofErr w:type="spellStart"/>
      <w:r w:rsidR="0044093D" w:rsidRPr="007B6BB6">
        <w:rPr>
          <w:iCs/>
          <w:sz w:val="24"/>
          <w:szCs w:val="24"/>
          <w:lang w:eastAsia="ru-RU"/>
        </w:rPr>
        <w:t>КонсультантПлюс</w:t>
      </w:r>
      <w:proofErr w:type="spellEnd"/>
      <w:r w:rsidR="0044093D" w:rsidRPr="007B6BB6">
        <w:rPr>
          <w:iCs/>
          <w:sz w:val="24"/>
          <w:szCs w:val="24"/>
          <w:lang w:eastAsia="ru-RU"/>
        </w:rPr>
        <w:t>" для нужд ПАО МРСК Центра (филиала «Белгородэнерго»)</w:t>
      </w:r>
      <w:r w:rsidR="00702B2C" w:rsidRPr="00962AD9">
        <w:rPr>
          <w:sz w:val="24"/>
          <w:szCs w:val="24"/>
        </w:rPr>
        <w:t>.</w:t>
      </w:r>
    </w:p>
    <w:p w:rsidR="008C4223" w:rsidRPr="00962AD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62AD9">
        <w:rPr>
          <w:sz w:val="24"/>
          <w:szCs w:val="24"/>
        </w:rPr>
        <w:t xml:space="preserve">Количество лотов: </w:t>
      </w:r>
      <w:r w:rsidRPr="00962AD9">
        <w:rPr>
          <w:b/>
          <w:sz w:val="24"/>
          <w:szCs w:val="24"/>
        </w:rPr>
        <w:t>1 (один)</w:t>
      </w:r>
      <w:r w:rsidRPr="00962AD9">
        <w:rPr>
          <w:sz w:val="24"/>
          <w:szCs w:val="24"/>
        </w:rPr>
        <w:t>.</w:t>
      </w:r>
    </w:p>
    <w:bookmarkEnd w:id="18"/>
    <w:p w:rsidR="00804801" w:rsidRPr="00962AD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62AD9">
        <w:rPr>
          <w:sz w:val="24"/>
          <w:szCs w:val="24"/>
        </w:rPr>
        <w:t xml:space="preserve">Частичное </w:t>
      </w:r>
      <w:r w:rsidR="00366652" w:rsidRPr="00962AD9">
        <w:rPr>
          <w:sz w:val="24"/>
          <w:szCs w:val="24"/>
        </w:rPr>
        <w:t xml:space="preserve">оказание </w:t>
      </w:r>
      <w:r w:rsidR="00AD3EBC" w:rsidRPr="00962AD9">
        <w:rPr>
          <w:sz w:val="24"/>
          <w:szCs w:val="24"/>
        </w:rPr>
        <w:t>услуг</w:t>
      </w:r>
      <w:r w:rsidRPr="00962AD9">
        <w:rPr>
          <w:sz w:val="24"/>
          <w:szCs w:val="24"/>
        </w:rPr>
        <w:t xml:space="preserve"> не допускается.</w:t>
      </w:r>
    </w:p>
    <w:p w:rsidR="00717F60" w:rsidRPr="00962AD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62AD9">
        <w:rPr>
          <w:sz w:val="24"/>
          <w:szCs w:val="24"/>
        </w:rPr>
        <w:t>Сроки</w:t>
      </w:r>
      <w:r w:rsidR="00717F60" w:rsidRPr="00962AD9">
        <w:rPr>
          <w:sz w:val="24"/>
          <w:szCs w:val="24"/>
        </w:rPr>
        <w:t xml:space="preserve"> </w:t>
      </w:r>
      <w:r w:rsidR="00366652" w:rsidRPr="00962AD9">
        <w:rPr>
          <w:sz w:val="24"/>
          <w:szCs w:val="24"/>
        </w:rPr>
        <w:t>оказания услуг</w:t>
      </w:r>
      <w:r w:rsidR="00717F60" w:rsidRPr="00962AD9">
        <w:rPr>
          <w:sz w:val="24"/>
          <w:szCs w:val="24"/>
        </w:rPr>
        <w:t xml:space="preserve">: </w:t>
      </w:r>
      <w:r w:rsidR="00962AD9" w:rsidRPr="00962AD9">
        <w:t>в соответствии  со сроками, указанными в Приложении №1 к документации по запросу предложений</w:t>
      </w:r>
      <w:r w:rsidR="00717F60" w:rsidRPr="00962AD9">
        <w:rPr>
          <w:sz w:val="24"/>
          <w:szCs w:val="24"/>
        </w:rPr>
        <w:t>.</w:t>
      </w:r>
      <w:bookmarkEnd w:id="19"/>
    </w:p>
    <w:p w:rsidR="008D2928" w:rsidRPr="00962AD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62AD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962AD9">
        <w:rPr>
          <w:sz w:val="24"/>
          <w:szCs w:val="24"/>
        </w:rPr>
        <w:t>территории Р</w:t>
      </w:r>
      <w:r w:rsidR="00A0540E" w:rsidRPr="00962AD9">
        <w:rPr>
          <w:sz w:val="24"/>
          <w:szCs w:val="24"/>
        </w:rPr>
        <w:t xml:space="preserve">оссийской </w:t>
      </w:r>
      <w:r w:rsidR="00425F34" w:rsidRPr="00962AD9">
        <w:rPr>
          <w:sz w:val="24"/>
          <w:szCs w:val="24"/>
        </w:rPr>
        <w:t>Ф</w:t>
      </w:r>
      <w:r w:rsidR="00A0540E" w:rsidRPr="00962AD9">
        <w:rPr>
          <w:sz w:val="24"/>
          <w:szCs w:val="24"/>
        </w:rPr>
        <w:t>едерации</w:t>
      </w:r>
      <w:r w:rsidRPr="00962AD9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962AD9">
        <w:rPr>
          <w:iCs/>
          <w:sz w:val="24"/>
          <w:szCs w:val="24"/>
        </w:rPr>
        <w:t xml:space="preserve">Форма и порядок оплаты: </w:t>
      </w:r>
      <w:bookmarkEnd w:id="21"/>
      <w:r w:rsidR="007F01A4">
        <w:t>Безналичный расчет, в течение 30 рабочих дней с момента подписания актов выполненных услуг</w:t>
      </w:r>
      <w:r w:rsidR="00312538">
        <w:rPr>
          <w:rFonts w:eastAsia="Calibri"/>
          <w:lang w:eastAsia="en-US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9B5E65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9B5E65">
        <w:rPr>
          <w:iCs/>
          <w:sz w:val="24"/>
          <w:szCs w:val="24"/>
        </w:rPr>
      </w:r>
      <w:r w:rsidR="009B5E6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9B5E65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9B5E65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9B5E65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093638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9B5E65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9B5E65">
        <w:rPr>
          <w:iCs/>
          <w:sz w:val="24"/>
          <w:szCs w:val="24"/>
        </w:rPr>
      </w:r>
      <w:r w:rsidR="009B5E6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9B5E65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093638" w:rsidRPr="00093638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093638" w:rsidRPr="00093638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093638" w:rsidRPr="00093638">
          <w:rPr>
            <w:color w:val="000000"/>
            <w:sz w:val="24"/>
            <w:szCs w:val="24"/>
          </w:rPr>
          <w:t>3.3.2</w:t>
        </w:r>
      </w:fldSimple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093638" w:rsidRPr="00093638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fldSimple w:instr=" REF _Ref306978606 \r \h  \* MERGEFORMAT ">
        <w:r w:rsidR="00093638" w:rsidRPr="00093638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093638" w:rsidRPr="00093638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9B5E65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9B5E65">
        <w:rPr>
          <w:b w:val="0"/>
        </w:rPr>
      </w:r>
      <w:r w:rsidR="009B5E65">
        <w:rPr>
          <w:b w:val="0"/>
        </w:rPr>
        <w:fldChar w:fldCharType="separate"/>
      </w:r>
      <w:r w:rsidR="00093638">
        <w:rPr>
          <w:b w:val="0"/>
        </w:rPr>
        <w:t>1.1.4</w:t>
      </w:r>
      <w:r w:rsidR="009B5E65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093638" w:rsidRPr="00093638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093638" w:rsidRPr="00093638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093638" w:rsidRPr="00093638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093638" w:rsidRPr="00093638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093638" w:rsidRPr="00093638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9B5E6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9B5E65">
        <w:rPr>
          <w:b w:val="0"/>
          <w:szCs w:val="24"/>
        </w:rPr>
      </w:r>
      <w:r w:rsidR="009B5E6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9B5E65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B5E6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9B5E65">
        <w:rPr>
          <w:b w:val="0"/>
          <w:szCs w:val="24"/>
        </w:rPr>
      </w:r>
      <w:r w:rsidR="009B5E6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9B5E65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9B5E6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9B5E65">
        <w:rPr>
          <w:b w:val="0"/>
          <w:szCs w:val="24"/>
        </w:rPr>
      </w:r>
      <w:r w:rsidR="009B5E6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9B5E6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9B5E65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9B5E65">
        <w:rPr>
          <w:b w:val="0"/>
          <w:szCs w:val="24"/>
        </w:rPr>
      </w:r>
      <w:r w:rsidR="009B5E6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9B5E6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9B5E6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9B5E65">
        <w:rPr>
          <w:b w:val="0"/>
          <w:szCs w:val="24"/>
        </w:rPr>
      </w:r>
      <w:r w:rsidR="009B5E65">
        <w:rPr>
          <w:b w:val="0"/>
          <w:szCs w:val="24"/>
        </w:rPr>
        <w:fldChar w:fldCharType="separate"/>
      </w:r>
      <w:r w:rsidR="009B5E65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9B5E65">
        <w:rPr>
          <w:b w:val="0"/>
          <w:szCs w:val="24"/>
        </w:rPr>
      </w:r>
      <w:r w:rsidR="009B5E65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9B5E65">
        <w:rPr>
          <w:b w:val="0"/>
          <w:szCs w:val="24"/>
        </w:rPr>
        <w:fldChar w:fldCharType="end"/>
      </w:r>
      <w:r w:rsidR="009B5E6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9B5E65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9B5E65">
        <w:rPr>
          <w:b w:val="0"/>
        </w:rPr>
      </w:r>
      <w:r w:rsidR="009B5E65">
        <w:rPr>
          <w:b w:val="0"/>
        </w:rPr>
        <w:fldChar w:fldCharType="separate"/>
      </w:r>
      <w:r w:rsidR="00093638">
        <w:rPr>
          <w:b w:val="0"/>
        </w:rPr>
        <w:t>5.6</w:t>
      </w:r>
      <w:r w:rsidR="009B5E65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9B5E65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9B5E65">
        <w:rPr>
          <w:b w:val="0"/>
        </w:rPr>
      </w:r>
      <w:r w:rsidR="009B5E65">
        <w:rPr>
          <w:b w:val="0"/>
        </w:rPr>
        <w:fldChar w:fldCharType="separate"/>
      </w:r>
      <w:r w:rsidR="00093638">
        <w:rPr>
          <w:b w:val="0"/>
        </w:rPr>
        <w:t>2.2.3</w:t>
      </w:r>
      <w:r w:rsidR="009B5E65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9B5E65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9B5E65">
        <w:rPr>
          <w:b w:val="0"/>
        </w:rPr>
      </w:r>
      <w:r w:rsidR="009B5E65">
        <w:rPr>
          <w:b w:val="0"/>
        </w:rPr>
        <w:fldChar w:fldCharType="separate"/>
      </w:r>
      <w:r w:rsidR="00093638">
        <w:rPr>
          <w:b w:val="0"/>
        </w:rPr>
        <w:t>2.3.3</w:t>
      </w:r>
      <w:r w:rsidR="009B5E65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093638" w:rsidRPr="00093638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093638" w:rsidRPr="00093638">
          <w:rPr>
            <w:bCs w:val="0"/>
            <w:sz w:val="24"/>
            <w:szCs w:val="24"/>
          </w:rPr>
          <w:t>3.3</w:t>
        </w:r>
      </w:fldSimple>
      <w:r w:rsidR="009B5E6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B5E65" w:rsidRPr="00E71A48">
        <w:rPr>
          <w:bCs w:val="0"/>
          <w:sz w:val="24"/>
          <w:szCs w:val="24"/>
        </w:rPr>
      </w:r>
      <w:r w:rsidR="009B5E6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9B5E6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B5E65" w:rsidRPr="00E71A48">
        <w:rPr>
          <w:bCs w:val="0"/>
          <w:sz w:val="24"/>
          <w:szCs w:val="24"/>
        </w:rPr>
      </w:r>
      <w:r w:rsidR="009B5E65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093638" w:rsidRPr="00093638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093638" w:rsidRPr="00093638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B5E65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9B5E65">
        <w:fldChar w:fldCharType="separate"/>
      </w:r>
      <w:r w:rsidR="00093638">
        <w:rPr>
          <w:bCs w:val="0"/>
          <w:sz w:val="24"/>
          <w:szCs w:val="24"/>
        </w:rPr>
        <w:t>3.6</w:t>
      </w:r>
      <w:r w:rsidR="009B5E65">
        <w:fldChar w:fldCharType="end"/>
      </w:r>
      <w:r w:rsidR="009B5E6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B5E65" w:rsidRPr="00E71A48">
        <w:rPr>
          <w:bCs w:val="0"/>
          <w:sz w:val="24"/>
          <w:szCs w:val="24"/>
        </w:rPr>
      </w:r>
      <w:r w:rsidR="009B5E6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093638" w:rsidRPr="00093638">
          <w:rPr>
            <w:bCs w:val="0"/>
            <w:sz w:val="24"/>
            <w:szCs w:val="24"/>
          </w:rPr>
          <w:t>3.7</w:t>
        </w:r>
      </w:fldSimple>
      <w:r w:rsidR="009B5E65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B5E65" w:rsidRPr="00E71A48">
        <w:rPr>
          <w:bCs w:val="0"/>
          <w:sz w:val="24"/>
          <w:szCs w:val="24"/>
        </w:rPr>
      </w:r>
      <w:r w:rsidR="009B5E65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B5E6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9B5E65">
        <w:rPr>
          <w:bCs w:val="0"/>
          <w:sz w:val="24"/>
          <w:szCs w:val="24"/>
        </w:rPr>
      </w:r>
      <w:r w:rsidR="009B5E6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9B5E65">
        <w:rPr>
          <w:bCs w:val="0"/>
          <w:sz w:val="24"/>
          <w:szCs w:val="24"/>
        </w:rPr>
        <w:fldChar w:fldCharType="end"/>
      </w:r>
      <w:r w:rsidR="009B5E6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B5E65" w:rsidRPr="00E71A48">
        <w:rPr>
          <w:bCs w:val="0"/>
          <w:sz w:val="24"/>
          <w:szCs w:val="24"/>
        </w:rPr>
      </w:r>
      <w:r w:rsidR="009B5E6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9B5E65">
        <w:fldChar w:fldCharType="begin"/>
      </w:r>
      <w:r w:rsidR="00E54225">
        <w:instrText xml:space="preserve"> REF _Ref468875001 \r \h </w:instrText>
      </w:r>
      <w:r w:rsidR="009B5E65">
        <w:fldChar w:fldCharType="separate"/>
      </w:r>
      <w:r w:rsidR="00E54225">
        <w:t>3.12</w:t>
      </w:r>
      <w:r w:rsidR="009B5E65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093638" w:rsidRPr="00093638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093638" w:rsidRPr="00093638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9B5E65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9B5E65">
        <w:rPr>
          <w:bCs w:val="0"/>
          <w:sz w:val="24"/>
          <w:szCs w:val="24"/>
        </w:rPr>
      </w:r>
      <w:r w:rsidR="009B5E6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9B5E65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B5E6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9B5E65">
        <w:rPr>
          <w:bCs w:val="0"/>
          <w:sz w:val="24"/>
          <w:szCs w:val="24"/>
        </w:rPr>
      </w:r>
      <w:r w:rsidR="009B5E6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9B5E65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B5E6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B5E65">
        <w:rPr>
          <w:bCs w:val="0"/>
          <w:sz w:val="24"/>
          <w:szCs w:val="24"/>
        </w:rPr>
      </w:r>
      <w:r w:rsidR="009B5E6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9B5E65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9B5E65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9B5E65">
        <w:rPr>
          <w:bCs w:val="0"/>
          <w:sz w:val="24"/>
          <w:szCs w:val="24"/>
        </w:rPr>
      </w:r>
      <w:r w:rsidR="009B5E6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9B5E65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B5E6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9B5E65">
        <w:rPr>
          <w:bCs w:val="0"/>
          <w:sz w:val="24"/>
          <w:szCs w:val="24"/>
        </w:rPr>
      </w:r>
      <w:r w:rsidR="009B5E6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9B5E6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093638" w:rsidRPr="00093638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093638" w:rsidRPr="00093638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093638" w:rsidRPr="00093638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093638" w:rsidRPr="00093638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B5E6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9B5E65">
        <w:rPr>
          <w:bCs w:val="0"/>
          <w:sz w:val="24"/>
          <w:szCs w:val="24"/>
        </w:rPr>
      </w:r>
      <w:r w:rsidR="009B5E6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9B5E6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9B5E6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9B5E65">
        <w:rPr>
          <w:bCs w:val="0"/>
          <w:sz w:val="24"/>
          <w:szCs w:val="24"/>
        </w:rPr>
      </w:r>
      <w:r w:rsidR="009B5E6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9B5E6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9B5E65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9B5E65">
        <w:rPr>
          <w:bCs w:val="0"/>
          <w:sz w:val="24"/>
          <w:szCs w:val="24"/>
        </w:rPr>
      </w:r>
      <w:r w:rsidR="009B5E6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9B5E65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9B5E6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9B5E65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093638" w:rsidRPr="00093638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9B5E65">
        <w:fldChar w:fldCharType="begin"/>
      </w:r>
      <w:r w:rsidR="0022579F">
        <w:instrText xml:space="preserve"> REF _Ref440372326 \r \h  \* MERGEFORMAT </w:instrText>
      </w:r>
      <w:r w:rsidR="009B5E65">
        <w:fldChar w:fldCharType="separate"/>
      </w:r>
      <w:proofErr w:type="spellStart"/>
      <w:r w:rsidR="00093638" w:rsidRPr="00093638">
        <w:rPr>
          <w:sz w:val="24"/>
          <w:szCs w:val="24"/>
        </w:rPr>
        <w:t>д</w:t>
      </w:r>
      <w:proofErr w:type="spellEnd"/>
      <w:r w:rsidR="00093638" w:rsidRPr="00093638">
        <w:rPr>
          <w:sz w:val="24"/>
          <w:szCs w:val="24"/>
        </w:rPr>
        <w:t>)</w:t>
      </w:r>
      <w:r w:rsidR="009B5E65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093638" w:rsidRPr="00093638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9B5E65">
        <w:fldChar w:fldCharType="begin"/>
      </w:r>
      <w:r w:rsidR="0022579F">
        <w:instrText xml:space="preserve"> REF _Ref440371822 \r \h  \* MERGEFORMAT </w:instrText>
      </w:r>
      <w:r w:rsidR="009B5E65">
        <w:fldChar w:fldCharType="separate"/>
      </w:r>
      <w:proofErr w:type="spellStart"/>
      <w:r w:rsidR="00093638" w:rsidRPr="00093638">
        <w:rPr>
          <w:sz w:val="24"/>
          <w:szCs w:val="24"/>
        </w:rPr>
        <w:t>н</w:t>
      </w:r>
      <w:proofErr w:type="spellEnd"/>
      <w:r w:rsidR="00093638" w:rsidRPr="00093638">
        <w:rPr>
          <w:sz w:val="24"/>
          <w:szCs w:val="24"/>
        </w:rPr>
        <w:t>)</w:t>
      </w:r>
      <w:r w:rsidR="009B5E65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093638" w:rsidRPr="00093638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093638" w:rsidRPr="00093638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093638" w:rsidRPr="00093638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093638" w:rsidRPr="00093638">
          <w:rPr>
            <w:szCs w:val="24"/>
          </w:rPr>
          <w:t>3.3.14.4</w:t>
        </w:r>
      </w:fldSimple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093638">
          <w:t>5</w:t>
        </w:r>
      </w:fldSimple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093638" w:rsidRPr="00093638">
          <w:rPr>
            <w:bCs w:val="0"/>
            <w:sz w:val="24"/>
            <w:szCs w:val="24"/>
          </w:rPr>
          <w:t>3.3.2</w:t>
        </w:r>
      </w:fldSimple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093638" w:rsidRPr="00093638">
          <w:rPr>
            <w:bCs w:val="0"/>
            <w:sz w:val="24"/>
            <w:szCs w:val="24"/>
          </w:rPr>
          <w:t>5.5</w:t>
        </w:r>
      </w:fldSimple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093638" w:rsidRPr="00093638">
          <w:rPr>
            <w:bCs w:val="0"/>
            <w:sz w:val="24"/>
            <w:szCs w:val="24"/>
          </w:rPr>
          <w:t>5.4</w:t>
        </w:r>
      </w:fldSimple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96022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60222">
        <w:rPr>
          <w:bCs w:val="0"/>
          <w:sz w:val="24"/>
          <w:szCs w:val="24"/>
        </w:rPr>
        <w:t xml:space="preserve">Начальная (максимальная) цена </w:t>
      </w:r>
      <w:r w:rsidR="00123C70" w:rsidRPr="00960222">
        <w:rPr>
          <w:bCs w:val="0"/>
          <w:sz w:val="24"/>
          <w:szCs w:val="24"/>
        </w:rPr>
        <w:t>Договор</w:t>
      </w:r>
      <w:r w:rsidRPr="00960222">
        <w:rPr>
          <w:bCs w:val="0"/>
          <w:sz w:val="24"/>
          <w:szCs w:val="24"/>
        </w:rPr>
        <w:t>а</w:t>
      </w:r>
      <w:r w:rsidR="00216641" w:rsidRPr="00960222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60222">
        <w:rPr>
          <w:b/>
          <w:bCs w:val="0"/>
          <w:sz w:val="24"/>
          <w:szCs w:val="24"/>
          <w:u w:val="single"/>
        </w:rPr>
        <w:t>По Лоту №1:</w:t>
      </w:r>
      <w:r w:rsidR="00717F60" w:rsidRPr="00960222">
        <w:rPr>
          <w:bCs w:val="0"/>
          <w:sz w:val="24"/>
          <w:szCs w:val="24"/>
        </w:rPr>
        <w:t xml:space="preserve"> </w:t>
      </w:r>
      <w:r w:rsidR="007F01A4" w:rsidRPr="00320EB9">
        <w:rPr>
          <w:b/>
        </w:rPr>
        <w:t>1 327 200,00</w:t>
      </w:r>
      <w:r w:rsidR="007F01A4">
        <w:t xml:space="preserve"> </w:t>
      </w:r>
      <w:r w:rsidR="007F01A4" w:rsidRPr="00755F84">
        <w:t>(</w:t>
      </w:r>
      <w:r w:rsidR="007F01A4" w:rsidRPr="00320EB9">
        <w:t>один миллион триста двадцать семь тысяч двести</w:t>
      </w:r>
      <w:r w:rsidR="007F01A4">
        <w:t>)</w:t>
      </w:r>
      <w:r w:rsidR="007F01A4" w:rsidRPr="00320EB9">
        <w:t xml:space="preserve"> рублей </w:t>
      </w:r>
      <w:r w:rsidR="007F01A4" w:rsidRPr="00123FD9">
        <w:t xml:space="preserve"> </w:t>
      </w:r>
      <w:r w:rsidR="007F01A4" w:rsidRPr="00755F84">
        <w:t xml:space="preserve">00 копеек РФ, без учета НДС; НДС составляет </w:t>
      </w:r>
      <w:r w:rsidR="007F01A4" w:rsidRPr="00320EB9">
        <w:rPr>
          <w:b/>
        </w:rPr>
        <w:t>238 896,00</w:t>
      </w:r>
      <w:r w:rsidR="007F01A4">
        <w:t xml:space="preserve"> </w:t>
      </w:r>
      <w:r w:rsidR="007F01A4" w:rsidRPr="007427AD">
        <w:t>(</w:t>
      </w:r>
      <w:r w:rsidR="007F01A4" w:rsidRPr="00320EB9">
        <w:t>двести тридцать восемь тысяч восемьсот девяносто шесть</w:t>
      </w:r>
      <w:r w:rsidR="007F01A4">
        <w:t>)</w:t>
      </w:r>
      <w:r w:rsidR="007F01A4" w:rsidRPr="00320EB9">
        <w:t xml:space="preserve"> рублей</w:t>
      </w:r>
      <w:r w:rsidR="007F01A4" w:rsidRPr="007427AD">
        <w:t>,  00 коп. РФ</w:t>
      </w:r>
      <w:r w:rsidR="007F01A4" w:rsidRPr="00320EB9">
        <w:rPr>
          <w:b/>
        </w:rPr>
        <w:t>;  1 566 096,00</w:t>
      </w:r>
      <w:r w:rsidR="007F01A4">
        <w:t xml:space="preserve"> </w:t>
      </w:r>
      <w:r w:rsidR="007F01A4" w:rsidRPr="007427AD">
        <w:t>(</w:t>
      </w:r>
      <w:r w:rsidR="007F01A4" w:rsidRPr="00320EB9">
        <w:t>один миллион пятьсот шестьдесят шесть тысяч девяносто шесть</w:t>
      </w:r>
      <w:r w:rsidR="007F01A4">
        <w:t>)</w:t>
      </w:r>
      <w:r w:rsidR="007F01A4" w:rsidRPr="00320EB9">
        <w:t xml:space="preserve"> рублей </w:t>
      </w:r>
      <w:r w:rsidR="007F01A4" w:rsidRPr="00123FD9">
        <w:t xml:space="preserve"> </w:t>
      </w:r>
      <w:r w:rsidR="007F01A4" w:rsidRPr="007427AD">
        <w:t>00 коп.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093638" w:rsidRPr="00093638">
          <w:rPr>
            <w:bCs w:val="0"/>
            <w:sz w:val="24"/>
            <w:szCs w:val="24"/>
          </w:rPr>
          <w:t>5.2</w:t>
        </w:r>
      </w:fldSimple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fldSimple w:instr=" REF _Ref440361439 \r \h  \* MERGEFORMAT ">
        <w:r w:rsidR="00093638" w:rsidRPr="00093638">
          <w:rPr>
            <w:sz w:val="24"/>
            <w:szCs w:val="24"/>
          </w:rPr>
          <w:t>5.5</w:t>
        </w:r>
      </w:fldSimple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bCs w:val="0"/>
            <w:sz w:val="24"/>
            <w:szCs w:val="24"/>
          </w:rPr>
          <w:t>3.11</w:t>
        </w:r>
      </w:fldSimple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fldSimple w:instr=" REF _Ref191386451 \n \h  \* MERGEFORMAT ">
        <w:r w:rsidR="00093638" w:rsidRPr="00093638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093638" w:rsidRPr="00093638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093638" w:rsidRPr="00093638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093638" w:rsidRPr="00093638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093638" w:rsidRPr="00093638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093638" w:rsidRPr="00093638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093638" w:rsidRPr="00093638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093638" w:rsidRPr="00093638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9B5E65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9B5E65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9B5E65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9B5E65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093638" w:rsidRPr="00093638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093638" w:rsidRPr="00093638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093638" w:rsidRPr="00093638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9B5E65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9B5E65">
        <w:rPr>
          <w:bCs w:val="0"/>
          <w:sz w:val="24"/>
          <w:szCs w:val="24"/>
        </w:rPr>
      </w:r>
      <w:r w:rsidR="009B5E6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9B5E6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093638" w:rsidRPr="00093638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093638" w:rsidRPr="00093638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9B5E6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9B5E65">
        <w:rPr>
          <w:bCs w:val="0"/>
          <w:sz w:val="24"/>
          <w:szCs w:val="24"/>
        </w:rPr>
      </w:r>
      <w:r w:rsidR="009B5E6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9B5E65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093638" w:rsidRPr="00093638">
          <w:rPr>
            <w:bCs w:val="0"/>
            <w:sz w:val="24"/>
            <w:szCs w:val="24"/>
            <w:lang w:val="en-US"/>
          </w:rPr>
          <w:t>a</w:t>
        </w:r>
        <w:r w:rsidR="00093638" w:rsidRPr="00A23FE4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093638" w:rsidRPr="00093638">
          <w:rPr>
            <w:bCs w:val="0"/>
            <w:sz w:val="24"/>
            <w:szCs w:val="24"/>
            <w:lang w:val="en-US"/>
          </w:rPr>
          <w:t>g</w:t>
        </w:r>
        <w:r w:rsidR="00093638" w:rsidRPr="00A23FE4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093638" w:rsidRPr="00093638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9B5E65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9B5E65">
        <w:rPr>
          <w:bCs w:val="0"/>
          <w:sz w:val="24"/>
          <w:szCs w:val="24"/>
        </w:rPr>
      </w:r>
      <w:r w:rsidR="009B5E6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9B5E65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9B5E65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9B5E65">
        <w:rPr>
          <w:bCs w:val="0"/>
          <w:sz w:val="24"/>
          <w:szCs w:val="24"/>
        </w:rPr>
      </w:r>
      <w:r w:rsidR="009B5E6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9B5E65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9B5E65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9B5E65">
        <w:rPr>
          <w:bCs w:val="0"/>
          <w:iCs/>
          <w:sz w:val="24"/>
          <w:szCs w:val="24"/>
        </w:rPr>
      </w:r>
      <w:r w:rsidR="009B5E65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9B5E65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093638" w:rsidRPr="00093638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093638" w:rsidRPr="00093638">
          <w:rPr>
            <w:sz w:val="24"/>
            <w:szCs w:val="24"/>
          </w:rPr>
          <w:t>3.3.14.3</w:t>
        </w:r>
      </w:fldSimple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093638" w:rsidRPr="00093638">
          <w:rPr>
            <w:sz w:val="24"/>
            <w:szCs w:val="24"/>
          </w:rPr>
          <w:t>3.3.14.4</w:t>
        </w:r>
      </w:fldSimple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093638" w:rsidRPr="00093638">
          <w:rPr>
            <w:bCs w:val="0"/>
            <w:sz w:val="24"/>
            <w:szCs w:val="24"/>
          </w:rPr>
          <w:t>3.3.4</w:t>
        </w:r>
      </w:fldSimple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9B5E6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9B5E65">
        <w:rPr>
          <w:bCs w:val="0"/>
          <w:sz w:val="24"/>
          <w:szCs w:val="24"/>
        </w:rPr>
      </w:r>
      <w:r w:rsidR="009B5E6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9B5E6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9B5E6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9B5E65">
        <w:rPr>
          <w:bCs w:val="0"/>
          <w:sz w:val="24"/>
          <w:szCs w:val="24"/>
        </w:rPr>
      </w:r>
      <w:r w:rsidR="009B5E6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9B5E65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093638" w:rsidRPr="00093638">
          <w:rPr>
            <w:bCs w:val="0"/>
            <w:sz w:val="24"/>
            <w:szCs w:val="24"/>
          </w:rPr>
          <w:t>-3.3.14.3</w:t>
        </w:r>
        <w:r w:rsidR="00093638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7"/>
      <w:bookmarkEnd w:id="558"/>
    </w:p>
    <w:p w:rsidR="00312190" w:rsidRPr="002F273A" w:rsidRDefault="002F273A" w:rsidP="00312190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B5E65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9B5E65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9B5E65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12190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312190" w:rsidRPr="00607891">
        <w:rPr>
          <w:bCs w:val="0"/>
          <w:sz w:val="24"/>
          <w:szCs w:val="24"/>
        </w:rPr>
        <w:t>каб</w:t>
      </w:r>
      <w:proofErr w:type="spellEnd"/>
      <w:r w:rsidR="00312190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312190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="00312190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</w:t>
      </w:r>
      <w:r w:rsidR="00312190">
        <w:rPr>
          <w:bCs w:val="0"/>
          <w:sz w:val="24"/>
          <w:szCs w:val="24"/>
        </w:rPr>
        <w:t>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093638" w:rsidRPr="00093638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093638" w:rsidRPr="00093638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fldSimple w:instr=" REF _Ref467508029 \r \h  \* MERGEFORMAT ">
        <w:r w:rsidR="00093638" w:rsidRPr="00093638">
          <w:rPr>
            <w:sz w:val="24"/>
            <w:szCs w:val="24"/>
          </w:rPr>
          <w:t>3.3.14.5</w:t>
        </w:r>
      </w:fldSimple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</w:t>
      </w:r>
      <w:r w:rsidRPr="001E3137">
        <w:rPr>
          <w:szCs w:val="24"/>
        </w:rPr>
        <w:lastRenderedPageBreak/>
        <w:t xml:space="preserve">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1E3137">
        <w:rPr>
          <w:szCs w:val="24"/>
        </w:rPr>
        <w:t>извещения:____</w:t>
      </w:r>
      <w:proofErr w:type="spellEnd"/>
      <w:r w:rsidRPr="001E3137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312190" w:rsidRPr="001E3137" w:rsidRDefault="00F64A8B" w:rsidP="00312190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312190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312190">
        <w:rPr>
          <w:szCs w:val="24"/>
        </w:rPr>
        <w:t xml:space="preserve">исполнения обязательств, связанных с участием в </w:t>
      </w:r>
      <w:r w:rsidR="005C0B25" w:rsidRPr="00312190">
        <w:rPr>
          <w:szCs w:val="24"/>
        </w:rPr>
        <w:t xml:space="preserve">Запросе предложений </w:t>
      </w:r>
      <w:r w:rsidRPr="00312190">
        <w:rPr>
          <w:szCs w:val="24"/>
        </w:rPr>
        <w:t>и подачей Заявки,</w:t>
      </w:r>
      <w:r w:rsidRPr="00312190">
        <w:rPr>
          <w:rFonts w:eastAsia="Calibri"/>
          <w:szCs w:val="24"/>
          <w:lang w:eastAsia="en-US"/>
        </w:rPr>
        <w:t xml:space="preserve"> копию </w:t>
      </w:r>
      <w:r w:rsidRPr="00312190">
        <w:rPr>
          <w:szCs w:val="24"/>
        </w:rPr>
        <w:t>платежного</w:t>
      </w:r>
      <w:r w:rsidRPr="00312190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093638" w:rsidRPr="00312190">
          <w:rPr>
            <w:rFonts w:eastAsia="Calibri"/>
            <w:szCs w:val="24"/>
            <w:lang w:eastAsia="en-US"/>
          </w:rPr>
          <w:t>5.7</w:t>
        </w:r>
      </w:fldSimple>
      <w:r w:rsidRPr="0031219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bookmarkStart w:id="561" w:name="_Ref468973892"/>
      <w:r w:rsidR="00312190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312190" w:rsidRPr="00BA2623">
        <w:t>отдела закупочной деятельности управления логистики и МТО филиала ПАО «МРСК Центра» - «Белгородэнерго»</w:t>
      </w:r>
      <w:r w:rsidR="00312190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312190" w:rsidRPr="00BA2623">
        <w:t>Горягин</w:t>
      </w:r>
      <w:r w:rsidR="00312190">
        <w:t>ой</w:t>
      </w:r>
      <w:proofErr w:type="spellEnd"/>
      <w:r w:rsidR="00312190" w:rsidRPr="00BA2623">
        <w:t xml:space="preserve"> Татьян</w:t>
      </w:r>
      <w:r w:rsidR="00312190">
        <w:t>е</w:t>
      </w:r>
      <w:r w:rsidR="00312190" w:rsidRPr="00BA2623">
        <w:t xml:space="preserve"> Николаевн</w:t>
      </w:r>
      <w:r w:rsidR="00312190">
        <w:t>е</w:t>
      </w:r>
      <w:r w:rsidR="00312190" w:rsidRPr="00BA2623">
        <w:t>, контактный</w:t>
      </w:r>
      <w:proofErr w:type="gramEnd"/>
      <w:r w:rsidR="00312190" w:rsidRPr="00BA2623">
        <w:t xml:space="preserve"> телефон: (4722) 58-17-51 или по адресу электронной почты: </w:t>
      </w:r>
      <w:hyperlink r:id="rId35" w:history="1">
        <w:r w:rsidR="00312190" w:rsidRPr="00BA2623">
          <w:rPr>
            <w:rStyle w:val="a7"/>
            <w:lang w:val="en-US"/>
          </w:rPr>
          <w:t>Goryagina</w:t>
        </w:r>
        <w:r w:rsidR="00312190" w:rsidRPr="00BA2623">
          <w:rPr>
            <w:rStyle w:val="a7"/>
          </w:rPr>
          <w:t>.</w:t>
        </w:r>
        <w:r w:rsidR="00312190" w:rsidRPr="00BA2623">
          <w:rPr>
            <w:rStyle w:val="a7"/>
            <w:lang w:val="en-US"/>
          </w:rPr>
          <w:t>TN</w:t>
        </w:r>
        <w:r w:rsidR="00312190" w:rsidRPr="00BA2623">
          <w:rPr>
            <w:rStyle w:val="a7"/>
          </w:rPr>
          <w:t>@</w:t>
        </w:r>
        <w:r w:rsidR="00312190" w:rsidRPr="00BA2623">
          <w:rPr>
            <w:rStyle w:val="a7"/>
            <w:lang w:val="en-US"/>
          </w:rPr>
          <w:t>mrsk</w:t>
        </w:r>
        <w:r w:rsidR="00312190" w:rsidRPr="00BA2623">
          <w:rPr>
            <w:rStyle w:val="a7"/>
          </w:rPr>
          <w:t>-1.</w:t>
        </w:r>
        <w:r w:rsidR="00312190" w:rsidRPr="00BA2623">
          <w:rPr>
            <w:rStyle w:val="a7"/>
            <w:lang w:val="en-US"/>
          </w:rPr>
          <w:t>ru</w:t>
        </w:r>
      </w:hyperlink>
      <w:r w:rsidR="00312190" w:rsidRPr="00BA2623">
        <w:rPr>
          <w:rFonts w:eastAsia="Calibri"/>
          <w:szCs w:val="24"/>
          <w:lang w:eastAsia="en-US"/>
        </w:rPr>
        <w:t>.</w:t>
      </w:r>
      <w:r w:rsidR="00312190">
        <w:rPr>
          <w:rFonts w:eastAsia="Calibri"/>
          <w:szCs w:val="24"/>
          <w:lang w:eastAsia="en-US"/>
        </w:rPr>
        <w:t xml:space="preserve"> и</w:t>
      </w:r>
      <w:r w:rsidR="00312190" w:rsidRPr="00BA2623">
        <w:t xml:space="preserve"> </w:t>
      </w:r>
      <w:r w:rsidR="00312190">
        <w:t xml:space="preserve"> специалисту 1 категории </w:t>
      </w:r>
      <w:r w:rsidR="00312190" w:rsidRPr="00BA2623">
        <w:t>отдела закупочной деятельности управления логистики и МТО филиала ПАО «МРСК Центра» - «Белгородэнерго»</w:t>
      </w:r>
      <w:r w:rsidR="00312190">
        <w:t xml:space="preserve"> </w:t>
      </w:r>
      <w:r w:rsidR="00312190" w:rsidRPr="00441A42">
        <w:t>Ермолов</w:t>
      </w:r>
      <w:r w:rsidR="00312190">
        <w:t>ой</w:t>
      </w:r>
      <w:r w:rsidR="00312190" w:rsidRPr="00441A42">
        <w:t xml:space="preserve"> Ирин</w:t>
      </w:r>
      <w:r w:rsidR="00312190">
        <w:t>е</w:t>
      </w:r>
      <w:r w:rsidR="00312190" w:rsidRPr="00441A42">
        <w:t xml:space="preserve"> Валерьевн</w:t>
      </w:r>
      <w:r w:rsidR="00312190">
        <w:t>е</w:t>
      </w:r>
      <w:r w:rsidR="00312190" w:rsidRPr="00441A42">
        <w:t xml:space="preserve"> – контактный телефон: (4722) 58-17-81, адрес электронной почты: </w:t>
      </w:r>
      <w:hyperlink r:id="rId36" w:history="1">
        <w:r w:rsidR="00312190" w:rsidRPr="00441A42">
          <w:rPr>
            <w:rStyle w:val="a7"/>
          </w:rPr>
          <w:t>Ermolova.IV@mrsk-1.ru</w:t>
        </w:r>
      </w:hyperlink>
      <w:r w:rsidR="00312190" w:rsidRPr="008D1B83">
        <w:rPr>
          <w:bCs w:val="0"/>
          <w:szCs w:val="24"/>
        </w:rPr>
        <w:t>.</w:t>
      </w:r>
      <w:r w:rsidR="00312190" w:rsidRPr="00BA2623">
        <w:rPr>
          <w:rFonts w:eastAsia="Calibri"/>
          <w:szCs w:val="24"/>
          <w:lang w:eastAsia="en-US"/>
        </w:rPr>
        <w:t xml:space="preserve"> Данные</w:t>
      </w:r>
      <w:r w:rsidR="00312190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312190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312190" w:rsidRPr="009F264D">
          <w:rPr>
            <w:szCs w:val="24"/>
          </w:rPr>
          <w:t>3.4.1.3</w:t>
        </w:r>
      </w:fldSimple>
      <w:r w:rsidR="00312190">
        <w:rPr>
          <w:szCs w:val="24"/>
        </w:rPr>
        <w:t>),</w:t>
      </w:r>
      <w:r w:rsidR="00312190" w:rsidRPr="00925EC9">
        <w:rPr>
          <w:szCs w:val="24"/>
        </w:rPr>
        <w:t xml:space="preserve"> </w:t>
      </w:r>
      <w:r w:rsidR="00312190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312190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312190">
        <w:rPr>
          <w:rFonts w:eastAsia="Calibri"/>
          <w:szCs w:val="24"/>
          <w:lang w:eastAsia="en-US"/>
        </w:rPr>
        <w:t>Реквизиты</w:t>
      </w:r>
      <w:r w:rsidRPr="00312190">
        <w:rPr>
          <w:szCs w:val="24"/>
        </w:rPr>
        <w:t xml:space="preserve"> Заказчика для перечисления денежных сре</w:t>
      </w:r>
      <w:proofErr w:type="gramStart"/>
      <w:r w:rsidRPr="00312190">
        <w:rPr>
          <w:szCs w:val="24"/>
        </w:rPr>
        <w:t>дств в к</w:t>
      </w:r>
      <w:proofErr w:type="gramEnd"/>
      <w:r w:rsidRPr="00312190">
        <w:rPr>
          <w:szCs w:val="24"/>
        </w:rPr>
        <w:t xml:space="preserve">ачестве обеспечения обязательств, связанных с участием в </w:t>
      </w:r>
      <w:r w:rsidR="005C0B25" w:rsidRPr="00312190">
        <w:rPr>
          <w:szCs w:val="24"/>
        </w:rPr>
        <w:t xml:space="preserve">Запросе предложений </w:t>
      </w:r>
      <w:r w:rsidRPr="00312190">
        <w:rPr>
          <w:szCs w:val="24"/>
        </w:rPr>
        <w:t>и подачей Заявки:</w:t>
      </w:r>
      <w:bookmarkEnd w:id="561"/>
    </w:p>
    <w:p w:rsidR="00312190" w:rsidRPr="00BA2623" w:rsidRDefault="00312190" w:rsidP="00312190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312190" w:rsidRPr="00BA2623" w:rsidRDefault="00312190" w:rsidP="00312190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312190" w:rsidRPr="00BA2623" w:rsidRDefault="00312190" w:rsidP="00312190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312190" w:rsidRPr="00BA2623" w:rsidRDefault="00312190" w:rsidP="00312190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312190" w:rsidRPr="001E3137" w:rsidRDefault="00312190" w:rsidP="0031219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fldSimple w:instr=" REF _Ref306140451 \r \h  \* MERGEFORMAT ">
        <w:r w:rsidR="00093638" w:rsidRPr="00093638">
          <w:rPr>
            <w:sz w:val="24"/>
            <w:szCs w:val="24"/>
          </w:rPr>
          <w:t>3.14</w:t>
        </w:r>
      </w:fldSimple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 xml:space="preserve">Не предоставление либо подача обеспечения обязательств Участника после </w:t>
      </w:r>
      <w:r w:rsidRPr="00AE1D21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12190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</w:t>
      </w:r>
      <w:r w:rsidRPr="00312190">
        <w:rPr>
          <w:bCs w:val="0"/>
          <w:sz w:val="24"/>
          <w:szCs w:val="24"/>
        </w:rPr>
        <w:t>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312190">
        <w:rPr>
          <w:bCs w:val="0"/>
          <w:sz w:val="24"/>
          <w:szCs w:val="24"/>
        </w:rPr>
        <w:t>Заявк</w:t>
      </w:r>
      <w:r w:rsidR="00717F60" w:rsidRPr="00312190">
        <w:rPr>
          <w:bCs w:val="0"/>
          <w:sz w:val="24"/>
          <w:szCs w:val="24"/>
        </w:rPr>
        <w:t xml:space="preserve">и на ЭТП могут быть поданы до </w:t>
      </w:r>
      <w:r w:rsidR="002B5044" w:rsidRPr="00312190">
        <w:rPr>
          <w:b/>
          <w:bCs w:val="0"/>
          <w:sz w:val="24"/>
          <w:szCs w:val="24"/>
        </w:rPr>
        <w:t xml:space="preserve">12 часов 00 минут </w:t>
      </w:r>
      <w:r w:rsidR="0044093D">
        <w:rPr>
          <w:b/>
          <w:bCs w:val="0"/>
          <w:sz w:val="24"/>
          <w:szCs w:val="24"/>
        </w:rPr>
        <w:t>2</w:t>
      </w:r>
      <w:r w:rsidR="002212DE">
        <w:rPr>
          <w:b/>
          <w:bCs w:val="0"/>
          <w:sz w:val="24"/>
          <w:szCs w:val="24"/>
        </w:rPr>
        <w:t>3</w:t>
      </w:r>
      <w:r w:rsidR="00312190" w:rsidRPr="00312190">
        <w:rPr>
          <w:b/>
          <w:bCs w:val="0"/>
          <w:sz w:val="24"/>
          <w:szCs w:val="24"/>
        </w:rPr>
        <w:t xml:space="preserve"> </w:t>
      </w:r>
      <w:r w:rsidR="0044093D">
        <w:rPr>
          <w:b/>
          <w:bCs w:val="0"/>
          <w:sz w:val="24"/>
          <w:szCs w:val="24"/>
        </w:rPr>
        <w:t>июня</w:t>
      </w:r>
      <w:r w:rsidR="002B5044" w:rsidRPr="00312190">
        <w:rPr>
          <w:b/>
          <w:bCs w:val="0"/>
          <w:sz w:val="24"/>
          <w:szCs w:val="24"/>
        </w:rPr>
        <w:t xml:space="preserve"> 201</w:t>
      </w:r>
      <w:r w:rsidR="00DB05D8" w:rsidRPr="00312190">
        <w:rPr>
          <w:b/>
          <w:bCs w:val="0"/>
          <w:sz w:val="24"/>
          <w:szCs w:val="24"/>
        </w:rPr>
        <w:t>7</w:t>
      </w:r>
      <w:r w:rsidR="002B5044" w:rsidRPr="00312190">
        <w:rPr>
          <w:b/>
          <w:bCs w:val="0"/>
          <w:sz w:val="24"/>
          <w:szCs w:val="24"/>
        </w:rPr>
        <w:t xml:space="preserve"> года</w:t>
      </w:r>
      <w:r w:rsidR="00BB27D7" w:rsidRPr="00312190">
        <w:rPr>
          <w:b/>
          <w:bCs w:val="0"/>
          <w:sz w:val="24"/>
          <w:szCs w:val="24"/>
        </w:rPr>
        <w:t xml:space="preserve">, </w:t>
      </w:r>
      <w:r w:rsidR="00BB27D7" w:rsidRPr="00312190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12190">
        <w:rPr>
          <w:bCs w:val="0"/>
          <w:spacing w:val="-2"/>
          <w:sz w:val="24"/>
          <w:szCs w:val="24"/>
        </w:rPr>
        <w:t>(под</w:t>
      </w:r>
      <w:r w:rsidR="00BB27D7" w:rsidRPr="00312190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312190">
          <w:rPr>
            <w:bCs w:val="0"/>
            <w:sz w:val="24"/>
            <w:szCs w:val="24"/>
          </w:rPr>
          <w:t>5.1</w:t>
        </w:r>
      </w:fldSimple>
      <w:r w:rsidR="00BB27D7" w:rsidRPr="00312190">
        <w:rPr>
          <w:bCs w:val="0"/>
          <w:sz w:val="24"/>
          <w:szCs w:val="24"/>
          <w:lang w:eastAsia="ru-RU"/>
        </w:rPr>
        <w:t>)</w:t>
      </w:r>
      <w:r w:rsidR="00BB27D7" w:rsidRPr="00312190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</w:t>
      </w:r>
      <w:r w:rsidR="00BB27D7" w:rsidRPr="00AE1D21">
        <w:rPr>
          <w:bCs w:val="0"/>
          <w:sz w:val="24"/>
          <w:szCs w:val="24"/>
        </w:rPr>
        <w:t>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093638" w:rsidRPr="00093638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093638" w:rsidRPr="00093638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lastRenderedPageBreak/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093638" w:rsidRPr="00093638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093638" w:rsidRPr="00093638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093638" w:rsidRPr="00093638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lastRenderedPageBreak/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312190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312190">
        <w:rPr>
          <w:sz w:val="24"/>
          <w:szCs w:val="24"/>
        </w:rPr>
        <w:t xml:space="preserve">. Порядок проведения оценочной стадии, </w:t>
      </w:r>
      <w:r w:rsidRPr="00312190">
        <w:rPr>
          <w:sz w:val="24"/>
          <w:szCs w:val="24"/>
        </w:rPr>
        <w:t>критери</w:t>
      </w:r>
      <w:r w:rsidR="00D275BB" w:rsidRPr="00312190">
        <w:rPr>
          <w:sz w:val="24"/>
          <w:szCs w:val="24"/>
        </w:rPr>
        <w:t>и</w:t>
      </w:r>
      <w:r w:rsidRPr="00312190">
        <w:rPr>
          <w:sz w:val="24"/>
          <w:szCs w:val="24"/>
        </w:rPr>
        <w:t xml:space="preserve"> и их весов</w:t>
      </w:r>
      <w:r w:rsidR="00D275BB" w:rsidRPr="00312190">
        <w:rPr>
          <w:sz w:val="24"/>
          <w:szCs w:val="24"/>
        </w:rPr>
        <w:t>ые</w:t>
      </w:r>
      <w:r w:rsidRPr="00312190">
        <w:rPr>
          <w:sz w:val="24"/>
          <w:szCs w:val="24"/>
        </w:rPr>
        <w:t xml:space="preserve"> коэффициент</w:t>
      </w:r>
      <w:r w:rsidR="00D275BB" w:rsidRPr="00312190">
        <w:rPr>
          <w:sz w:val="24"/>
          <w:szCs w:val="24"/>
        </w:rPr>
        <w:t>ы изложены в Приложении №3 к настоящей Документации</w:t>
      </w:r>
      <w:r w:rsidR="00D275BB" w:rsidRPr="00751A4B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854CC7" w:rsidRPr="00751A4B">
          <w:rPr>
            <w:sz w:val="24"/>
            <w:szCs w:val="24"/>
          </w:rPr>
          <w:t>3.8</w:t>
        </w:r>
      </w:fldSimple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093638" w:rsidRPr="00093638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093638" w:rsidRPr="00093638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093638" w:rsidRPr="00093638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fldSimple w:instr=" REF _Ref468874106 \r \h  \* MERGEFORMAT ">
        <w:r w:rsidR="00093638" w:rsidRPr="00093638">
          <w:rPr>
            <w:sz w:val="24"/>
            <w:szCs w:val="24"/>
          </w:rPr>
          <w:t>3.7.8</w:t>
        </w:r>
      </w:fldSimple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</w:t>
      </w:r>
      <w:r w:rsidRPr="00312190">
        <w:rPr>
          <w:sz w:val="24"/>
          <w:szCs w:val="24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="00093638" w:rsidRPr="00751A4B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3"/>
      <w:bookmarkEnd w:id="684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fldSimple w:instr=" REF _Ref468874794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3.3.7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fldSimple w:instr=" REF _Ref465675151 \r \h  \* MERGEFORMAT ">
        <w:r w:rsidR="00093638" w:rsidRPr="001D3EAC">
          <w:rPr>
            <w:bCs w:val="0"/>
            <w:sz w:val="24"/>
            <w:szCs w:val="24"/>
          </w:rPr>
          <w:t>3.11.2</w:t>
        </w:r>
      </w:fldSimple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4893 \r \h  \* MERGEFORMAT ">
        <w:r w:rsidR="00093638" w:rsidRPr="001D3EAC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8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8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093638" w:rsidRPr="00093638">
          <w:rPr>
            <w:bCs w:val="0"/>
            <w:sz w:val="24"/>
            <w:szCs w:val="24"/>
          </w:rPr>
          <w:t xml:space="preserve"> 1.2.6 </w:t>
        </w:r>
      </w:fldSimple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fldSimple w:instr=" REF _Ref294695403 \n \h  \* MERGEFORMAT ">
        <w:r w:rsidR="00093638" w:rsidRPr="00093638">
          <w:rPr>
            <w:bCs w:val="0"/>
            <w:sz w:val="24"/>
            <w:szCs w:val="24"/>
          </w:rPr>
          <w:t>3.12.3</w:t>
        </w:r>
      </w:fldSimple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fldSimple w:instr=" REF _Ref468201447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99" w:name="_Ref468875070"/>
      <w:proofErr w:type="gramStart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fldSimple w:instr=" REF _Ref305979053 \r \h  \* MERGEFORMAT ">
        <w:r w:rsidR="00093638" w:rsidRPr="00751A4B">
          <w:rPr>
            <w:bCs w:val="0"/>
            <w:sz w:val="24"/>
            <w:szCs w:val="24"/>
          </w:rPr>
          <w:t>3.12.5</w:t>
        </w:r>
      </w:fldSimple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</w:t>
      </w:r>
      <w:proofErr w:type="gramEnd"/>
      <w:r w:rsidRPr="00751A4B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9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1" w:name="_Toc181693189"/>
      <w:bookmarkStart w:id="702" w:name="_Ref190680463"/>
      <w:bookmarkStart w:id="703" w:name="_Ref306140410"/>
      <w:bookmarkStart w:id="704" w:name="_Ref306142159"/>
      <w:bookmarkStart w:id="705" w:name="_Ref468201354"/>
      <w:bookmarkStart w:id="706" w:name="_Ref468201447"/>
      <w:bookmarkStart w:id="707" w:name="_Toc471894917"/>
      <w:bookmarkStart w:id="708" w:name="_Ref303102866"/>
      <w:bookmarkStart w:id="709" w:name="_Toc305835589"/>
      <w:bookmarkStart w:id="710" w:name="_Ref303683952"/>
      <w:bookmarkStart w:id="711" w:name="__RefNumPara__840_922829174"/>
      <w:bookmarkEnd w:id="700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1"/>
      <w:bookmarkEnd w:id="702"/>
      <w:bookmarkEnd w:id="703"/>
      <w:bookmarkEnd w:id="704"/>
      <w:bookmarkEnd w:id="705"/>
      <w:bookmarkEnd w:id="706"/>
      <w:bookmarkEnd w:id="707"/>
      <w:r w:rsidRPr="00EB7BE2">
        <w:t xml:space="preserve"> </w:t>
      </w:r>
      <w:bookmarkEnd w:id="708"/>
      <w:bookmarkEnd w:id="709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и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2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2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fldSimple w:instr=" REF _Ref468973892 \r \h  \* MERGEFORMAT ">
        <w:r w:rsidR="00093638" w:rsidRPr="00093638">
          <w:rPr>
            <w:bCs w:val="0"/>
            <w:sz w:val="24"/>
            <w:szCs w:val="24"/>
          </w:rPr>
          <w:t>3.3.14.4.4</w:t>
        </w:r>
      </w:fldSimple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fldSimple w:instr=" REF _Ref468875001 \r \h  \* MERGEFORMAT ">
        <w:r w:rsidR="00093638" w:rsidRPr="00093638">
          <w:rPr>
            <w:sz w:val="24"/>
            <w:szCs w:val="24"/>
          </w:rPr>
          <w:t>3.12</w:t>
        </w:r>
      </w:fldSimple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070 \r \h  \* MERGEFORMAT ">
        <w:r w:rsidR="00093638" w:rsidRPr="00093638">
          <w:rPr>
            <w:sz w:val="24"/>
            <w:szCs w:val="24"/>
          </w:rPr>
          <w:t>3.12.6</w:t>
        </w:r>
      </w:fldSimple>
      <w:r w:rsidRPr="00EB7BE2">
        <w:rPr>
          <w:bCs w:val="0"/>
          <w:sz w:val="24"/>
          <w:szCs w:val="24"/>
        </w:rPr>
        <w:t>.</w:t>
      </w:r>
      <w:bookmarkEnd w:id="71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694483"/>
      <w:bookmarkStart w:id="715" w:name="_Toc305835590"/>
      <w:bookmarkStart w:id="716" w:name="_Ref306140451"/>
      <w:bookmarkStart w:id="717" w:name="_Toc471894918"/>
      <w:r w:rsidRPr="00EB7BE2">
        <w:t xml:space="preserve">Уведомление о результатах </w:t>
      </w:r>
      <w:bookmarkEnd w:id="714"/>
      <w:bookmarkEnd w:id="715"/>
      <w:r w:rsidRPr="00EB7BE2">
        <w:t>запроса</w:t>
      </w:r>
      <w:r w:rsidRPr="006E1884">
        <w:t xml:space="preserve"> предложений</w:t>
      </w:r>
      <w:bookmarkEnd w:id="716"/>
      <w:bookmarkEnd w:id="717"/>
    </w:p>
    <w:bookmarkEnd w:id="71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093638" w:rsidRPr="00093638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8" w:name="_Ref440270568"/>
      <w:bookmarkStart w:id="719" w:name="_Ref440274159"/>
      <w:bookmarkStart w:id="720" w:name="_Ref440292555"/>
      <w:bookmarkStart w:id="721" w:name="_Ref440292779"/>
      <w:bookmarkStart w:id="722" w:name="_Toc471894919"/>
      <w:r>
        <w:rPr>
          <w:szCs w:val="24"/>
        </w:rPr>
        <w:lastRenderedPageBreak/>
        <w:t>Техническая часть</w:t>
      </w:r>
      <w:bookmarkEnd w:id="718"/>
      <w:bookmarkEnd w:id="719"/>
      <w:bookmarkEnd w:id="720"/>
      <w:bookmarkEnd w:id="721"/>
      <w:bookmarkEnd w:id="722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3" w:name="_Toc176064097"/>
      <w:bookmarkStart w:id="724" w:name="_Toc176338525"/>
      <w:bookmarkStart w:id="725" w:name="_Toc180399753"/>
      <w:bookmarkStart w:id="726" w:name="_Toc189457101"/>
      <w:bookmarkStart w:id="727" w:name="_Toc189461737"/>
      <w:bookmarkStart w:id="728" w:name="_Toc189462011"/>
      <w:bookmarkStart w:id="729" w:name="_Toc191273610"/>
      <w:bookmarkStart w:id="730" w:name="_Toc423421726"/>
      <w:bookmarkStart w:id="731" w:name="_Toc471894920"/>
      <w:bookmarkStart w:id="732" w:name="_Toc167189319"/>
      <w:bookmarkStart w:id="733" w:name="_Toc168725254"/>
      <w:r w:rsidRPr="00C12FA4">
        <w:t xml:space="preserve">Перечень, объемы и характеристики </w:t>
      </w:r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r w:rsidR="00C3704B">
        <w:t>закупаемых услуг</w:t>
      </w:r>
      <w:bookmarkEnd w:id="73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11"/>
      <w:bookmarkStart w:id="735" w:name="_Toc439170659"/>
      <w:bookmarkStart w:id="736" w:name="_Toc439172761"/>
      <w:bookmarkStart w:id="737" w:name="_Toc439173205"/>
      <w:bookmarkStart w:id="738" w:name="_Toc439238199"/>
      <w:bookmarkStart w:id="739" w:name="_Toc439252751"/>
      <w:bookmarkStart w:id="740" w:name="_Toc439323609"/>
      <w:bookmarkStart w:id="741" w:name="_Toc439323725"/>
      <w:bookmarkStart w:id="742" w:name="_Toc440361359"/>
      <w:bookmarkStart w:id="743" w:name="_Toc440376114"/>
      <w:bookmarkStart w:id="744" w:name="_Toc440376241"/>
      <w:bookmarkStart w:id="745" w:name="_Toc440382503"/>
      <w:bookmarkStart w:id="746" w:name="_Toc440447173"/>
      <w:bookmarkStart w:id="747" w:name="_Toc440632334"/>
      <w:bookmarkStart w:id="748" w:name="_Toc440875107"/>
      <w:bookmarkStart w:id="749" w:name="_Toc441131094"/>
      <w:bookmarkStart w:id="750" w:name="_Toc465774615"/>
      <w:bookmarkStart w:id="751" w:name="_Toc465848844"/>
      <w:bookmarkStart w:id="752" w:name="_Toc468875347"/>
      <w:bookmarkStart w:id="753" w:name="_Toc469488399"/>
      <w:bookmarkStart w:id="754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312190">
        <w:rPr>
          <w:b w:val="0"/>
          <w:szCs w:val="24"/>
        </w:rPr>
        <w:t>задани</w:t>
      </w:r>
      <w:r w:rsidR="003776BB" w:rsidRPr="00312190">
        <w:rPr>
          <w:b w:val="0"/>
          <w:szCs w:val="24"/>
        </w:rPr>
        <w:t>е(</w:t>
      </w:r>
      <w:r w:rsidRPr="00312190">
        <w:rPr>
          <w:b w:val="0"/>
          <w:szCs w:val="24"/>
        </w:rPr>
        <w:t>я</w:t>
      </w:r>
      <w:r w:rsidR="003776BB" w:rsidRPr="00312190">
        <w:rPr>
          <w:b w:val="0"/>
          <w:szCs w:val="24"/>
        </w:rPr>
        <w:t>)</w:t>
      </w:r>
      <w:r w:rsidRPr="00312190">
        <w:rPr>
          <w:b w:val="0"/>
          <w:szCs w:val="24"/>
        </w:rPr>
        <w:t xml:space="preserve"> </w:t>
      </w:r>
      <w:r w:rsidR="00A154B7" w:rsidRPr="00312190">
        <w:rPr>
          <w:b w:val="0"/>
          <w:szCs w:val="24"/>
        </w:rPr>
        <w:t xml:space="preserve">по Лоту №1 (подраздел </w:t>
      </w:r>
      <w:fldSimple w:instr=" REF _Ref440275279 \r \h  \* MERGEFORMAT ">
        <w:r w:rsidR="00093638" w:rsidRPr="00312190">
          <w:rPr>
            <w:b w:val="0"/>
            <w:szCs w:val="24"/>
          </w:rPr>
          <w:t>1.1.4</w:t>
        </w:r>
      </w:fldSimple>
      <w:r w:rsidR="00A154B7" w:rsidRPr="00312190">
        <w:rPr>
          <w:b w:val="0"/>
          <w:szCs w:val="24"/>
        </w:rPr>
        <w:t>)</w:t>
      </w:r>
      <w:r w:rsidRPr="00312190">
        <w:rPr>
          <w:b w:val="0"/>
          <w:szCs w:val="24"/>
        </w:rPr>
        <w:t xml:space="preserve"> изложен</w:t>
      </w:r>
      <w:r w:rsidR="00F463E8" w:rsidRPr="00312190">
        <w:rPr>
          <w:b w:val="0"/>
          <w:szCs w:val="24"/>
        </w:rPr>
        <w:t>о(</w:t>
      </w:r>
      <w:proofErr w:type="spellStart"/>
      <w:r w:rsidRPr="00312190">
        <w:rPr>
          <w:b w:val="0"/>
          <w:szCs w:val="24"/>
        </w:rPr>
        <w:t>ы</w:t>
      </w:r>
      <w:proofErr w:type="spellEnd"/>
      <w:r w:rsidR="00F463E8" w:rsidRPr="00312190">
        <w:rPr>
          <w:b w:val="0"/>
          <w:szCs w:val="24"/>
        </w:rPr>
        <w:t>)</w:t>
      </w:r>
      <w:r w:rsidRPr="00312190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</w:p>
    <w:p w:rsidR="002B5044" w:rsidRPr="003803A7" w:rsidRDefault="002B5044" w:rsidP="0021751A">
      <w:pPr>
        <w:pStyle w:val="2"/>
        <w:ind w:left="1701" w:hanging="1134"/>
      </w:pPr>
      <w:bookmarkStart w:id="755" w:name="_Ref194832984"/>
      <w:bookmarkStart w:id="756" w:name="_Ref197686508"/>
      <w:bookmarkStart w:id="757" w:name="_Toc423421727"/>
      <w:bookmarkStart w:id="758" w:name="_Toc471894922"/>
      <w:r w:rsidRPr="003803A7">
        <w:t xml:space="preserve">Требование к </w:t>
      </w:r>
      <w:bookmarkEnd w:id="755"/>
      <w:bookmarkEnd w:id="756"/>
      <w:bookmarkEnd w:id="757"/>
      <w:r w:rsidR="00C3704B">
        <w:t>закупаемым услугам</w:t>
      </w:r>
      <w:bookmarkEnd w:id="75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9" w:name="_Toc439166314"/>
      <w:bookmarkStart w:id="760" w:name="_Toc439170662"/>
      <w:bookmarkStart w:id="761" w:name="_Toc439172764"/>
      <w:bookmarkStart w:id="762" w:name="_Toc439173208"/>
      <w:bookmarkStart w:id="763" w:name="_Toc439238202"/>
      <w:bookmarkStart w:id="764" w:name="_Toc439252754"/>
      <w:bookmarkStart w:id="765" w:name="_Toc439323612"/>
      <w:bookmarkStart w:id="766" w:name="_Toc439323728"/>
      <w:bookmarkStart w:id="767" w:name="_Toc440361362"/>
      <w:bookmarkStart w:id="768" w:name="_Toc440376117"/>
      <w:bookmarkStart w:id="769" w:name="_Toc440376244"/>
      <w:bookmarkStart w:id="770" w:name="_Toc440382505"/>
      <w:bookmarkStart w:id="771" w:name="_Toc440447175"/>
      <w:bookmarkStart w:id="772" w:name="_Toc440632336"/>
      <w:bookmarkStart w:id="773" w:name="_Toc440875109"/>
      <w:bookmarkStart w:id="774" w:name="_Toc441131096"/>
      <w:bookmarkStart w:id="775" w:name="_Toc465774617"/>
      <w:bookmarkStart w:id="776" w:name="_Toc465848846"/>
      <w:bookmarkStart w:id="777" w:name="_Toc468875349"/>
      <w:bookmarkStart w:id="778" w:name="_Toc469488401"/>
      <w:bookmarkStart w:id="779" w:name="_Toc471894923"/>
      <w:bookmarkStart w:id="780" w:name="_Ref194833053"/>
      <w:bookmarkStart w:id="781" w:name="_Ref223496951"/>
      <w:bookmarkStart w:id="78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3" w:name="_Toc461808930"/>
      <w:bookmarkStart w:id="784" w:name="_Toc464120639"/>
      <w:bookmarkStart w:id="785" w:name="_Toc471894924"/>
      <w:bookmarkEnd w:id="732"/>
      <w:bookmarkEnd w:id="733"/>
      <w:bookmarkEnd w:id="780"/>
      <w:bookmarkEnd w:id="781"/>
      <w:bookmarkEnd w:id="782"/>
      <w:r w:rsidRPr="00AE1D21">
        <w:t>Альтернативные предложения</w:t>
      </w:r>
      <w:bookmarkStart w:id="786" w:name="_Ref56252639"/>
      <w:bookmarkEnd w:id="783"/>
      <w:bookmarkEnd w:id="784"/>
      <w:bookmarkEnd w:id="78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7" w:name="_Toc461808802"/>
      <w:bookmarkStart w:id="788" w:name="_Toc461808931"/>
      <w:bookmarkStart w:id="789" w:name="_Toc464120640"/>
      <w:bookmarkStart w:id="790" w:name="_Toc465774619"/>
      <w:bookmarkStart w:id="791" w:name="_Toc465848848"/>
      <w:bookmarkStart w:id="792" w:name="_Toc468875351"/>
      <w:bookmarkStart w:id="793" w:name="_Toc469488403"/>
      <w:bookmarkStart w:id="794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5" w:name="_Ref440270602"/>
      <w:bookmarkStart w:id="796" w:name="_Toc471894926"/>
      <w:bookmarkEnd w:id="5"/>
      <w:bookmarkEnd w:id="71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5"/>
      <w:bookmarkEnd w:id="79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7" w:name="_Ref55336310"/>
      <w:bookmarkStart w:id="798" w:name="_Toc57314672"/>
      <w:bookmarkStart w:id="799" w:name="_Toc69728986"/>
      <w:bookmarkStart w:id="800" w:name="_Toc98253919"/>
      <w:bookmarkStart w:id="801" w:name="_Toc165173847"/>
      <w:bookmarkStart w:id="802" w:name="_Toc423423667"/>
      <w:bookmarkStart w:id="803" w:name="_Toc471894927"/>
      <w:r w:rsidRPr="00F647F7">
        <w:t xml:space="preserve">Письмо о подаче оферты </w:t>
      </w:r>
      <w:bookmarkStart w:id="804" w:name="_Ref22846535"/>
      <w:r w:rsidRPr="00F647F7">
        <w:t>(</w:t>
      </w:r>
      <w:bookmarkEnd w:id="80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7"/>
      <w:bookmarkEnd w:id="798"/>
      <w:bookmarkEnd w:id="799"/>
      <w:bookmarkEnd w:id="800"/>
      <w:bookmarkEnd w:id="801"/>
      <w:bookmarkEnd w:id="802"/>
      <w:bookmarkEnd w:id="803"/>
    </w:p>
    <w:p w:rsidR="004F4D80" w:rsidRPr="00C236C0" w:rsidRDefault="004F4D80" w:rsidP="004F4D80">
      <w:pPr>
        <w:pStyle w:val="3"/>
        <w:rPr>
          <w:szCs w:val="24"/>
        </w:rPr>
      </w:pPr>
      <w:bookmarkStart w:id="805" w:name="_Toc98253920"/>
      <w:bookmarkStart w:id="806" w:name="_Toc157248174"/>
      <w:bookmarkStart w:id="807" w:name="_Toc157496543"/>
      <w:bookmarkStart w:id="808" w:name="_Toc158206082"/>
      <w:bookmarkStart w:id="809" w:name="_Toc164057767"/>
      <w:bookmarkStart w:id="810" w:name="_Toc164137117"/>
      <w:bookmarkStart w:id="811" w:name="_Toc164161277"/>
      <w:bookmarkStart w:id="812" w:name="_Toc165173848"/>
      <w:bookmarkStart w:id="813" w:name="_Toc439170673"/>
      <w:bookmarkStart w:id="814" w:name="_Toc439172775"/>
      <w:bookmarkStart w:id="815" w:name="_Toc439173219"/>
      <w:bookmarkStart w:id="816" w:name="_Toc439238213"/>
      <w:bookmarkStart w:id="817" w:name="_Toc440361369"/>
      <w:bookmarkStart w:id="818" w:name="_Toc440376124"/>
      <w:bookmarkStart w:id="819" w:name="_Toc465774622"/>
      <w:bookmarkStart w:id="820" w:name="_Toc465848851"/>
      <w:bookmarkStart w:id="821" w:name="_Toc471894928"/>
      <w:r w:rsidRPr="00C236C0">
        <w:rPr>
          <w:szCs w:val="24"/>
        </w:rPr>
        <w:t>Форма письма о подаче оферты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3" w:name="_Toc98253921"/>
      <w:bookmarkStart w:id="824" w:name="_Toc157248175"/>
      <w:bookmarkStart w:id="825" w:name="_Toc157496544"/>
      <w:bookmarkStart w:id="826" w:name="_Toc158206083"/>
      <w:bookmarkStart w:id="827" w:name="_Toc164057768"/>
      <w:bookmarkStart w:id="828" w:name="_Toc164137118"/>
      <w:bookmarkStart w:id="829" w:name="_Toc164161278"/>
      <w:bookmarkStart w:id="83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1" w:name="_Toc439170674"/>
      <w:bookmarkStart w:id="832" w:name="_Toc439172776"/>
      <w:bookmarkStart w:id="833" w:name="_Toc439173220"/>
      <w:bookmarkStart w:id="834" w:name="_Toc439238214"/>
      <w:bookmarkStart w:id="835" w:name="_Toc439252762"/>
      <w:bookmarkStart w:id="836" w:name="_Toc439323736"/>
      <w:bookmarkStart w:id="837" w:name="_Toc440361370"/>
      <w:bookmarkStart w:id="838" w:name="_Toc440376125"/>
      <w:bookmarkStart w:id="839" w:name="_Toc440376252"/>
      <w:bookmarkStart w:id="840" w:name="_Toc440382510"/>
      <w:bookmarkStart w:id="841" w:name="_Toc440447180"/>
      <w:bookmarkStart w:id="842" w:name="_Toc440632341"/>
      <w:bookmarkStart w:id="843" w:name="_Toc440875113"/>
      <w:bookmarkStart w:id="844" w:name="_Toc441131100"/>
      <w:bookmarkStart w:id="845" w:name="_Toc465774623"/>
      <w:bookmarkStart w:id="846" w:name="_Toc465848852"/>
      <w:bookmarkStart w:id="847" w:name="_Toc471894929"/>
      <w:r w:rsidRPr="00C236C0">
        <w:rPr>
          <w:szCs w:val="24"/>
        </w:rPr>
        <w:lastRenderedPageBreak/>
        <w:t>Инструкции по заполнению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B5E65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9B5E65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9B5E6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9B5E6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9B5E6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9B5E6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8" w:name="_Ref55335821"/>
      <w:bookmarkStart w:id="849" w:name="_Ref55336345"/>
      <w:bookmarkStart w:id="850" w:name="_Toc57314674"/>
      <w:bookmarkStart w:id="851" w:name="_Toc69728988"/>
      <w:bookmarkStart w:id="852" w:name="_Toc98253922"/>
      <w:bookmarkStart w:id="85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4" w:name="_Ref440271964"/>
      <w:bookmarkStart w:id="855" w:name="_Toc440361371"/>
      <w:bookmarkStart w:id="856" w:name="_Toc440376126"/>
      <w:bookmarkStart w:id="857" w:name="_Toc471894930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4"/>
      <w:bookmarkEnd w:id="855"/>
      <w:bookmarkEnd w:id="856"/>
      <w:bookmarkEnd w:id="85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8" w:name="_Toc439238216"/>
      <w:bookmarkStart w:id="859" w:name="_Toc439252764"/>
      <w:bookmarkStart w:id="860" w:name="_Toc439323738"/>
      <w:bookmarkStart w:id="861" w:name="_Toc440361372"/>
      <w:bookmarkStart w:id="862" w:name="_Toc440376127"/>
      <w:bookmarkStart w:id="863" w:name="_Toc440376254"/>
      <w:bookmarkStart w:id="864" w:name="_Toc440382512"/>
      <w:bookmarkStart w:id="865" w:name="_Toc440447182"/>
      <w:bookmarkStart w:id="866" w:name="_Toc440632343"/>
      <w:bookmarkStart w:id="867" w:name="_Toc440875115"/>
      <w:bookmarkStart w:id="868" w:name="_Toc441131102"/>
      <w:bookmarkStart w:id="869" w:name="_Toc465774625"/>
      <w:bookmarkStart w:id="870" w:name="_Toc465848854"/>
      <w:bookmarkStart w:id="871" w:name="_Toc471894931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2" w:name="_Toc423423668"/>
      <w:bookmarkStart w:id="873" w:name="_Ref440271072"/>
      <w:bookmarkStart w:id="874" w:name="_Ref440273986"/>
      <w:bookmarkStart w:id="875" w:name="_Ref440274337"/>
      <w:bookmarkStart w:id="876" w:name="_Ref440274913"/>
      <w:bookmarkStart w:id="877" w:name="_Ref440284918"/>
      <w:bookmarkStart w:id="878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8"/>
      <w:bookmarkEnd w:id="849"/>
      <w:bookmarkEnd w:id="850"/>
      <w:bookmarkEnd w:id="851"/>
      <w:bookmarkEnd w:id="852"/>
      <w:bookmarkEnd w:id="853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9" w:name="_Toc98253923"/>
      <w:bookmarkStart w:id="880" w:name="_Toc157248177"/>
      <w:bookmarkStart w:id="881" w:name="_Toc157496546"/>
      <w:bookmarkStart w:id="882" w:name="_Toc158206085"/>
      <w:bookmarkStart w:id="883" w:name="_Toc164057770"/>
      <w:bookmarkStart w:id="884" w:name="_Toc164137120"/>
      <w:bookmarkStart w:id="885" w:name="_Toc164161280"/>
      <w:bookmarkStart w:id="886" w:name="_Toc165173851"/>
      <w:bookmarkStart w:id="887" w:name="_Ref264038986"/>
      <w:bookmarkStart w:id="888" w:name="_Ref264359294"/>
      <w:bookmarkStart w:id="889" w:name="_Toc439170676"/>
      <w:bookmarkStart w:id="890" w:name="_Toc439172778"/>
      <w:bookmarkStart w:id="891" w:name="_Toc439173222"/>
      <w:bookmarkStart w:id="892" w:name="_Toc439238218"/>
      <w:bookmarkStart w:id="893" w:name="_Toc439252766"/>
      <w:bookmarkStart w:id="894" w:name="_Toc439323740"/>
      <w:bookmarkStart w:id="895" w:name="_Toc440361374"/>
      <w:bookmarkStart w:id="896" w:name="_Toc440376129"/>
      <w:bookmarkStart w:id="897" w:name="_Toc440376256"/>
      <w:bookmarkStart w:id="898" w:name="_Toc440382514"/>
      <w:bookmarkStart w:id="899" w:name="_Toc440447184"/>
      <w:bookmarkStart w:id="900" w:name="_Toc440632345"/>
      <w:bookmarkStart w:id="901" w:name="_Toc440875117"/>
      <w:bookmarkStart w:id="902" w:name="_Toc441131104"/>
      <w:bookmarkStart w:id="903" w:name="_Toc465774627"/>
      <w:bookmarkStart w:id="904" w:name="_Toc465848856"/>
      <w:bookmarkStart w:id="905" w:name="_Toc468875359"/>
      <w:bookmarkStart w:id="906" w:name="_Toc469488411"/>
      <w:bookmarkStart w:id="907" w:name="_Toc471894933"/>
      <w:r w:rsidRPr="00C236C0">
        <w:rPr>
          <w:szCs w:val="24"/>
        </w:rPr>
        <w:t xml:space="preserve">Форма 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r w:rsidR="00492C8B">
        <w:rPr>
          <w:szCs w:val="24"/>
        </w:rPr>
        <w:t>Сводной таблицы стоимости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sz w:val="24"/>
                <w:szCs w:val="24"/>
              </w:rPr>
              <w:t>/</w:t>
            </w:r>
            <w:proofErr w:type="spellStart"/>
            <w:r w:rsidRPr="00843BB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Ед. </w:t>
            </w:r>
            <w:proofErr w:type="spellStart"/>
            <w:r w:rsidRPr="00843BBD">
              <w:rPr>
                <w:sz w:val="24"/>
                <w:szCs w:val="24"/>
              </w:rPr>
              <w:t>изм</w:t>
            </w:r>
            <w:proofErr w:type="spellEnd"/>
            <w:r w:rsidRPr="00843BB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8" w:name="_Toc176765534"/>
      <w:bookmarkStart w:id="909" w:name="_Toc198979983"/>
      <w:bookmarkStart w:id="910" w:name="_Toc217466315"/>
      <w:bookmarkStart w:id="911" w:name="_Toc217702856"/>
      <w:bookmarkStart w:id="912" w:name="_Toc233601974"/>
      <w:bookmarkStart w:id="913" w:name="_Toc263343460"/>
      <w:r w:rsidRPr="00F647F7">
        <w:rPr>
          <w:b w:val="0"/>
          <w:szCs w:val="24"/>
        </w:rPr>
        <w:br w:type="page"/>
      </w:r>
      <w:bookmarkStart w:id="914" w:name="_Toc439170677"/>
      <w:bookmarkStart w:id="915" w:name="_Toc439172779"/>
      <w:bookmarkStart w:id="916" w:name="_Toc439173223"/>
      <w:bookmarkStart w:id="917" w:name="_Toc439238219"/>
      <w:bookmarkStart w:id="918" w:name="_Toc439252767"/>
      <w:bookmarkStart w:id="919" w:name="_Toc439323741"/>
      <w:bookmarkStart w:id="920" w:name="_Toc440361375"/>
      <w:bookmarkStart w:id="921" w:name="_Toc440376130"/>
      <w:bookmarkStart w:id="922" w:name="_Toc440376257"/>
      <w:bookmarkStart w:id="923" w:name="_Toc440382515"/>
      <w:bookmarkStart w:id="924" w:name="_Toc440447185"/>
      <w:bookmarkStart w:id="925" w:name="_Toc440632346"/>
      <w:bookmarkStart w:id="926" w:name="_Toc440875118"/>
      <w:bookmarkStart w:id="927" w:name="_Toc441131105"/>
      <w:bookmarkStart w:id="928" w:name="_Toc465774628"/>
      <w:bookmarkStart w:id="929" w:name="_Toc465848857"/>
      <w:bookmarkStart w:id="930" w:name="_Toc468875360"/>
      <w:bookmarkStart w:id="931" w:name="_Toc469488412"/>
      <w:bookmarkStart w:id="932" w:name="_Toc471894934"/>
      <w:r w:rsidRPr="00C236C0">
        <w:rPr>
          <w:szCs w:val="24"/>
        </w:rPr>
        <w:lastRenderedPageBreak/>
        <w:t>Инструкции по заполнению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B5E6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B5E65">
        <w:rPr>
          <w:bCs w:val="0"/>
          <w:sz w:val="24"/>
          <w:szCs w:val="24"/>
        </w:rPr>
      </w:r>
      <w:r w:rsidR="009B5E6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9B5E6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3" w:name="_Ref86826666"/>
      <w:bookmarkStart w:id="934" w:name="_Toc90385112"/>
      <w:bookmarkStart w:id="935" w:name="_Toc98253925"/>
      <w:bookmarkStart w:id="936" w:name="_Toc165173853"/>
      <w:bookmarkStart w:id="93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8" w:name="_Ref440537086"/>
      <w:bookmarkStart w:id="939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0385113"/>
      <w:bookmarkStart w:id="941" w:name="_Toc98253926"/>
      <w:bookmarkStart w:id="942" w:name="_Toc157248180"/>
      <w:bookmarkStart w:id="943" w:name="_Toc157496549"/>
      <w:bookmarkStart w:id="944" w:name="_Toc158206088"/>
      <w:bookmarkStart w:id="945" w:name="_Toc164057773"/>
      <w:bookmarkStart w:id="946" w:name="_Toc164137123"/>
      <w:bookmarkStart w:id="947" w:name="_Toc164161283"/>
      <w:bookmarkStart w:id="948" w:name="_Toc165173854"/>
      <w:bookmarkStart w:id="949" w:name="_Ref193690005"/>
      <w:bookmarkStart w:id="950" w:name="_Toc439170679"/>
      <w:bookmarkStart w:id="951" w:name="_Toc439172781"/>
      <w:bookmarkStart w:id="952" w:name="_Toc439173225"/>
      <w:bookmarkStart w:id="953" w:name="_Toc439238221"/>
      <w:bookmarkStart w:id="954" w:name="_Toc439252769"/>
      <w:bookmarkStart w:id="955" w:name="_Toc439323743"/>
      <w:bookmarkStart w:id="956" w:name="_Toc440361377"/>
      <w:bookmarkStart w:id="957" w:name="_Toc440376132"/>
      <w:bookmarkStart w:id="958" w:name="_Toc440376259"/>
      <w:bookmarkStart w:id="959" w:name="_Toc440382517"/>
      <w:bookmarkStart w:id="960" w:name="_Toc440447187"/>
      <w:bookmarkStart w:id="961" w:name="_Toc440632348"/>
      <w:bookmarkStart w:id="962" w:name="_Toc440875120"/>
      <w:bookmarkStart w:id="963" w:name="_Toc441131107"/>
      <w:bookmarkStart w:id="964" w:name="_Toc465774630"/>
      <w:bookmarkStart w:id="965" w:name="_Toc465848859"/>
      <w:bookmarkStart w:id="966" w:name="_Toc468875362"/>
      <w:bookmarkStart w:id="967" w:name="_Toc469488414"/>
      <w:bookmarkStart w:id="968" w:name="_Toc471894936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Pr="00C236C0">
        <w:rPr>
          <w:szCs w:val="24"/>
        </w:rPr>
        <w:t>технического предложения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69" w:name="_Ref55335818"/>
      <w:bookmarkStart w:id="970" w:name="_Ref55336334"/>
      <w:bookmarkStart w:id="971" w:name="_Toc57314673"/>
      <w:bookmarkStart w:id="972" w:name="_Toc69728987"/>
      <w:bookmarkStart w:id="973" w:name="_Toc98253928"/>
      <w:bookmarkStart w:id="974" w:name="_Toc165173856"/>
      <w:bookmarkStart w:id="975" w:name="_Ref194749150"/>
      <w:bookmarkStart w:id="976" w:name="_Ref194750368"/>
      <w:bookmarkStart w:id="977" w:name="_Ref89649494"/>
      <w:bookmarkStart w:id="97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9B5E6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B5E65">
        <w:rPr>
          <w:i/>
          <w:color w:val="000000"/>
        </w:rPr>
      </w:r>
      <w:r w:rsidR="009B5E6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9B5E65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9B5E6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B5E65">
        <w:rPr>
          <w:i/>
          <w:color w:val="000000"/>
        </w:rPr>
      </w:r>
      <w:r w:rsidR="009B5E6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9B5E65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79" w:name="_Toc176765537"/>
      <w:bookmarkStart w:id="980" w:name="_Toc198979986"/>
      <w:bookmarkStart w:id="981" w:name="_Toc217466321"/>
      <w:bookmarkStart w:id="982" w:name="_Toc217702859"/>
      <w:bookmarkStart w:id="983" w:name="_Toc233601977"/>
      <w:bookmarkStart w:id="984" w:name="_Toc263343463"/>
      <w:bookmarkStart w:id="985" w:name="_Toc439170680"/>
      <w:bookmarkStart w:id="986" w:name="_Toc439172782"/>
      <w:bookmarkStart w:id="987" w:name="_Toc439173226"/>
      <w:bookmarkStart w:id="988" w:name="_Toc439238222"/>
      <w:bookmarkStart w:id="989" w:name="_Toc439252770"/>
      <w:bookmarkStart w:id="990" w:name="_Toc439323744"/>
      <w:bookmarkStart w:id="991" w:name="_Toc440361378"/>
      <w:bookmarkStart w:id="992" w:name="_Toc440376133"/>
      <w:bookmarkStart w:id="993" w:name="_Toc440376260"/>
      <w:bookmarkStart w:id="994" w:name="_Toc440382518"/>
      <w:bookmarkStart w:id="995" w:name="_Toc440447188"/>
      <w:bookmarkStart w:id="996" w:name="_Toc440632349"/>
      <w:bookmarkStart w:id="997" w:name="_Toc440875121"/>
      <w:bookmarkStart w:id="998" w:name="_Toc441131108"/>
      <w:bookmarkStart w:id="999" w:name="_Toc465774631"/>
      <w:bookmarkStart w:id="1000" w:name="_Toc465848860"/>
      <w:bookmarkStart w:id="1001" w:name="_Toc468875363"/>
      <w:bookmarkStart w:id="1002" w:name="_Toc469488415"/>
      <w:bookmarkStart w:id="1003" w:name="_Toc471894937"/>
      <w:r w:rsidRPr="00C236C0">
        <w:rPr>
          <w:szCs w:val="24"/>
        </w:rPr>
        <w:lastRenderedPageBreak/>
        <w:t>Инструкции по заполнению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B5E65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9B5E65">
        <w:rPr>
          <w:bCs w:val="0"/>
          <w:sz w:val="24"/>
          <w:szCs w:val="24"/>
        </w:rPr>
      </w:r>
      <w:r w:rsidR="009B5E6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9B5E6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5" w:name="_Toc423423670"/>
      <w:bookmarkStart w:id="1006" w:name="_Ref440271036"/>
      <w:bookmarkStart w:id="1007" w:name="_Ref440274366"/>
      <w:bookmarkStart w:id="1008" w:name="_Ref440274902"/>
      <w:bookmarkStart w:id="1009" w:name="_Ref440284947"/>
      <w:bookmarkStart w:id="1010" w:name="_Ref440361140"/>
      <w:bookmarkStart w:id="1011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2" w:name="_Toc98253929"/>
      <w:bookmarkStart w:id="1013" w:name="_Toc157248183"/>
      <w:bookmarkStart w:id="1014" w:name="_Toc157496552"/>
      <w:bookmarkStart w:id="1015" w:name="_Toc158206091"/>
      <w:bookmarkStart w:id="1016" w:name="_Toc164057776"/>
      <w:bookmarkStart w:id="1017" w:name="_Toc164137126"/>
      <w:bookmarkStart w:id="1018" w:name="_Toc164161286"/>
      <w:bookmarkStart w:id="1019" w:name="_Toc165173857"/>
      <w:bookmarkStart w:id="1020" w:name="_Toc439170682"/>
      <w:bookmarkStart w:id="1021" w:name="_Toc439172784"/>
      <w:bookmarkStart w:id="1022" w:name="_Toc439173228"/>
      <w:bookmarkStart w:id="1023" w:name="_Toc439238224"/>
      <w:bookmarkStart w:id="1024" w:name="_Toc439252772"/>
      <w:bookmarkStart w:id="1025" w:name="_Toc439323746"/>
      <w:bookmarkStart w:id="1026" w:name="_Toc440361380"/>
      <w:bookmarkStart w:id="1027" w:name="_Toc440376135"/>
      <w:bookmarkStart w:id="1028" w:name="_Toc440376262"/>
      <w:bookmarkStart w:id="1029" w:name="_Toc440382520"/>
      <w:bookmarkStart w:id="1030" w:name="_Toc440447190"/>
      <w:bookmarkStart w:id="1031" w:name="_Toc440632351"/>
      <w:bookmarkStart w:id="1032" w:name="_Toc440875123"/>
      <w:bookmarkStart w:id="1033" w:name="_Toc441131110"/>
      <w:bookmarkStart w:id="1034" w:name="_Toc465774633"/>
      <w:bookmarkStart w:id="1035" w:name="_Toc465848862"/>
      <w:bookmarkStart w:id="1036" w:name="_Toc468875365"/>
      <w:bookmarkStart w:id="1037" w:name="_Toc469488417"/>
      <w:bookmarkStart w:id="1038" w:name="_Toc471894939"/>
      <w:r w:rsidRPr="009F5821">
        <w:rPr>
          <w:szCs w:val="24"/>
        </w:rPr>
        <w:t xml:space="preserve">Форма </w:t>
      </w:r>
      <w:bookmarkEnd w:id="1012"/>
      <w:r w:rsidRPr="009F5821">
        <w:rPr>
          <w:szCs w:val="24"/>
        </w:rPr>
        <w:t xml:space="preserve">графика 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r w:rsidR="009469A6" w:rsidRPr="009F5821">
        <w:rPr>
          <w:szCs w:val="24"/>
        </w:rPr>
        <w:t>оказания услуг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39" w:name="_Toc171070556"/>
      <w:bookmarkStart w:id="1040" w:name="_Toc98253927"/>
      <w:bookmarkStart w:id="1041" w:name="_Toc176605808"/>
      <w:bookmarkStart w:id="1042" w:name="_Toc176611017"/>
      <w:bookmarkStart w:id="1043" w:name="_Toc176611073"/>
      <w:bookmarkStart w:id="1044" w:name="_Toc176668676"/>
      <w:bookmarkStart w:id="1045" w:name="_Toc176684336"/>
      <w:bookmarkStart w:id="1046" w:name="_Toc176746279"/>
      <w:bookmarkStart w:id="1047" w:name="_Toc176747346"/>
      <w:bookmarkStart w:id="1048" w:name="_Toc198979988"/>
      <w:bookmarkStart w:id="1049" w:name="_Toc217466324"/>
      <w:bookmarkStart w:id="1050" w:name="_Toc217702862"/>
      <w:bookmarkStart w:id="1051" w:name="_Toc233601980"/>
      <w:bookmarkStart w:id="1052" w:name="_Toc263343466"/>
      <w:r w:rsidRPr="00F647F7">
        <w:rPr>
          <w:b w:val="0"/>
          <w:szCs w:val="24"/>
        </w:rPr>
        <w:br w:type="page"/>
      </w:r>
      <w:bookmarkStart w:id="1053" w:name="_Toc439170683"/>
      <w:bookmarkStart w:id="1054" w:name="_Toc439172785"/>
      <w:bookmarkStart w:id="1055" w:name="_Toc439173229"/>
      <w:bookmarkStart w:id="1056" w:name="_Toc439238225"/>
      <w:bookmarkStart w:id="1057" w:name="_Toc439252773"/>
      <w:bookmarkStart w:id="1058" w:name="_Toc439323747"/>
      <w:bookmarkStart w:id="1059" w:name="_Toc440361381"/>
      <w:bookmarkStart w:id="1060" w:name="_Toc440376136"/>
      <w:bookmarkStart w:id="1061" w:name="_Toc440376263"/>
      <w:bookmarkStart w:id="1062" w:name="_Toc440382521"/>
      <w:bookmarkStart w:id="1063" w:name="_Toc440447191"/>
      <w:bookmarkStart w:id="1064" w:name="_Toc440632352"/>
      <w:bookmarkStart w:id="1065" w:name="_Toc440875124"/>
      <w:bookmarkStart w:id="1066" w:name="_Toc441131111"/>
      <w:bookmarkStart w:id="1067" w:name="_Toc465774634"/>
      <w:bookmarkStart w:id="1068" w:name="_Toc465848863"/>
      <w:bookmarkStart w:id="1069" w:name="_Toc468875366"/>
      <w:bookmarkStart w:id="1070" w:name="_Toc469488418"/>
      <w:bookmarkStart w:id="1071" w:name="_Toc471894940"/>
      <w:r w:rsidRPr="009F5821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9B5E6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B5E6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9B5E6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9B5E6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2" w:name="_Hlt22846931"/>
      <w:bookmarkStart w:id="1073" w:name="_Ref440361439"/>
      <w:bookmarkStart w:id="1074" w:name="_Ref440361914"/>
      <w:bookmarkStart w:id="1075" w:name="_Ref440361959"/>
      <w:bookmarkStart w:id="1076" w:name="_Toc47189494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End w:id="1072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3"/>
      <w:bookmarkEnd w:id="1074"/>
      <w:bookmarkEnd w:id="1075"/>
      <w:bookmarkEnd w:id="1076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2" w:name="_Toc440361383"/>
      <w:bookmarkStart w:id="1083" w:name="_Toc440376138"/>
      <w:bookmarkStart w:id="1084" w:name="_Toc440376265"/>
      <w:bookmarkStart w:id="1085" w:name="_Toc440382523"/>
      <w:bookmarkStart w:id="1086" w:name="_Toc440447193"/>
      <w:bookmarkStart w:id="1087" w:name="_Toc440632354"/>
      <w:bookmarkStart w:id="1088" w:name="_Toc440875126"/>
      <w:bookmarkStart w:id="1089" w:name="_Toc441131113"/>
      <w:bookmarkStart w:id="1090" w:name="_Toc465774636"/>
      <w:bookmarkStart w:id="1091" w:name="_Toc465848865"/>
      <w:bookmarkStart w:id="1092" w:name="_Toc468875368"/>
      <w:bookmarkStart w:id="1093" w:name="_Toc469488420"/>
      <w:bookmarkStart w:id="1094" w:name="_Toc471894942"/>
      <w:r w:rsidRPr="009F5821">
        <w:rPr>
          <w:szCs w:val="24"/>
        </w:rPr>
        <w:t>Форма графика оплаты оказания услуг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5" w:name="_Toc440361384"/>
      <w:bookmarkStart w:id="1096" w:name="_Toc440376139"/>
      <w:bookmarkStart w:id="1097" w:name="_Toc440376266"/>
      <w:bookmarkStart w:id="1098" w:name="_Toc440382524"/>
      <w:bookmarkStart w:id="1099" w:name="_Toc440447194"/>
      <w:bookmarkStart w:id="1100" w:name="_Toc440632355"/>
      <w:bookmarkStart w:id="1101" w:name="_Toc440875127"/>
      <w:bookmarkStart w:id="1102" w:name="_Toc441131114"/>
      <w:bookmarkStart w:id="1103" w:name="_Toc465774637"/>
      <w:bookmarkStart w:id="1104" w:name="_Toc465848866"/>
      <w:bookmarkStart w:id="1105" w:name="_Toc468875369"/>
      <w:bookmarkStart w:id="1106" w:name="_Toc469488421"/>
      <w:bookmarkStart w:id="1107" w:name="_Toc471894943"/>
      <w:r w:rsidRPr="009F5821">
        <w:rPr>
          <w:szCs w:val="24"/>
        </w:rPr>
        <w:lastRenderedPageBreak/>
        <w:t>Инструкции по заполнению</w:t>
      </w:r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9B5E6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B5E6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9B5E6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9B5E65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8" w:name="_Ref440361531"/>
      <w:bookmarkStart w:id="1109" w:name="_Ref440361610"/>
      <w:bookmarkStart w:id="1110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7"/>
      <w:bookmarkEnd w:id="978"/>
      <w:bookmarkEnd w:id="1077"/>
      <w:bookmarkEnd w:id="1078"/>
      <w:bookmarkEnd w:id="1079"/>
      <w:bookmarkEnd w:id="1080"/>
      <w:bookmarkEnd w:id="1081"/>
      <w:bookmarkEnd w:id="1108"/>
      <w:bookmarkEnd w:id="1109"/>
      <w:bookmarkEnd w:id="111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1" w:name="_Toc439170685"/>
      <w:bookmarkStart w:id="1112" w:name="_Toc439172787"/>
      <w:bookmarkStart w:id="1113" w:name="_Toc439173231"/>
      <w:bookmarkStart w:id="1114" w:name="_Toc439238227"/>
      <w:bookmarkStart w:id="1115" w:name="_Toc439252775"/>
      <w:bookmarkStart w:id="1116" w:name="_Toc439323749"/>
      <w:bookmarkStart w:id="1117" w:name="_Toc440361386"/>
      <w:bookmarkStart w:id="1118" w:name="_Toc440376141"/>
      <w:bookmarkStart w:id="1119" w:name="_Toc440376268"/>
      <w:bookmarkStart w:id="1120" w:name="_Toc440382526"/>
      <w:bookmarkStart w:id="1121" w:name="_Toc440447196"/>
      <w:bookmarkStart w:id="1122" w:name="_Toc440632357"/>
      <w:bookmarkStart w:id="1123" w:name="_Toc440875129"/>
      <w:bookmarkStart w:id="1124" w:name="_Toc441131116"/>
      <w:bookmarkStart w:id="1125" w:name="_Toc465774639"/>
      <w:bookmarkStart w:id="1126" w:name="_Toc465848868"/>
      <w:bookmarkStart w:id="1127" w:name="_Toc468875371"/>
      <w:bookmarkStart w:id="1128" w:name="_Toc469488423"/>
      <w:bookmarkStart w:id="1129" w:name="_Toc471894945"/>
      <w:bookmarkStart w:id="1130" w:name="_Toc157248186"/>
      <w:bookmarkStart w:id="1131" w:name="_Toc157496555"/>
      <w:bookmarkStart w:id="1132" w:name="_Toc158206094"/>
      <w:bookmarkStart w:id="1133" w:name="_Toc164057779"/>
      <w:bookmarkStart w:id="1134" w:name="_Toc164137129"/>
      <w:bookmarkStart w:id="1135" w:name="_Toc164161289"/>
      <w:bookmarkStart w:id="1136" w:name="_Toc165173860"/>
      <w:r w:rsidRPr="009F5821">
        <w:rPr>
          <w:szCs w:val="24"/>
        </w:rPr>
        <w:t>Форма Протокола разногласий к проекту Договора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r w:rsidRPr="009F5821">
        <w:rPr>
          <w:szCs w:val="24"/>
        </w:rPr>
        <w:t xml:space="preserve"> </w:t>
      </w:r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9B5E65">
              <w:fldChar w:fldCharType="begin"/>
            </w:r>
            <w:r w:rsidR="003C1FE1">
              <w:instrText xml:space="preserve"> REF _Ref440272931 \r \h </w:instrText>
            </w:r>
            <w:r w:rsidR="009B5E65">
              <w:fldChar w:fldCharType="separate"/>
            </w:r>
            <w:r w:rsidR="00093638">
              <w:t>2</w:t>
            </w:r>
            <w:r w:rsidR="009B5E6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9B5E65">
              <w:fldChar w:fldCharType="begin"/>
            </w:r>
            <w:r w:rsidR="003C1FE1">
              <w:instrText xml:space="preserve"> REF _Ref440272931 \r \h </w:instrText>
            </w:r>
            <w:r w:rsidR="009B5E65">
              <w:fldChar w:fldCharType="separate"/>
            </w:r>
            <w:r w:rsidR="00093638">
              <w:t>2</w:t>
            </w:r>
            <w:r w:rsidR="009B5E6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7" w:name="_Toc439170686"/>
      <w:bookmarkStart w:id="1138" w:name="_Toc439172788"/>
      <w:bookmarkStart w:id="1139" w:name="_Toc439173232"/>
      <w:bookmarkStart w:id="1140" w:name="_Toc439238228"/>
      <w:bookmarkStart w:id="1141" w:name="_Toc439252776"/>
      <w:bookmarkStart w:id="1142" w:name="_Toc439323750"/>
      <w:bookmarkStart w:id="1143" w:name="_Toc440361387"/>
      <w:bookmarkStart w:id="1144" w:name="_Toc440376142"/>
      <w:bookmarkStart w:id="1145" w:name="_Toc440376269"/>
      <w:bookmarkStart w:id="1146" w:name="_Toc440382527"/>
      <w:bookmarkStart w:id="1147" w:name="_Toc440447197"/>
      <w:bookmarkStart w:id="1148" w:name="_Toc440632358"/>
      <w:bookmarkStart w:id="1149" w:name="_Toc440875130"/>
      <w:bookmarkStart w:id="1150" w:name="_Toc441131117"/>
      <w:bookmarkStart w:id="1151" w:name="_Toc465774640"/>
      <w:bookmarkStart w:id="1152" w:name="_Toc465848869"/>
      <w:bookmarkStart w:id="1153" w:name="_Toc468875372"/>
      <w:bookmarkStart w:id="1154" w:name="_Toc469488424"/>
      <w:bookmarkStart w:id="1155" w:name="_Toc471894946"/>
      <w:r w:rsidRPr="009F5821">
        <w:rPr>
          <w:szCs w:val="24"/>
        </w:rPr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9B5E6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B5E6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9B5E6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9B5E6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9B5E6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9B5E6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6" w:name="_Ref55335823"/>
      <w:bookmarkStart w:id="1157" w:name="_Ref55336359"/>
      <w:bookmarkStart w:id="1158" w:name="_Toc57314675"/>
      <w:bookmarkStart w:id="1159" w:name="_Toc69728989"/>
      <w:bookmarkStart w:id="1160" w:name="_Toc98253939"/>
      <w:bookmarkStart w:id="1161" w:name="_Toc165173865"/>
      <w:bookmarkStart w:id="1162" w:name="_Toc423423672"/>
      <w:bookmarkStart w:id="1163" w:name="_Toc471894947"/>
      <w:bookmarkEnd w:id="82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9F5821" w:rsidRDefault="004F4D80" w:rsidP="004F4D80">
      <w:pPr>
        <w:pStyle w:val="3"/>
        <w:rPr>
          <w:szCs w:val="24"/>
        </w:rPr>
      </w:pPr>
      <w:bookmarkStart w:id="1164" w:name="_Toc98253940"/>
      <w:bookmarkStart w:id="1165" w:name="_Toc157248192"/>
      <w:bookmarkStart w:id="1166" w:name="_Toc157496561"/>
      <w:bookmarkStart w:id="1167" w:name="_Toc158206100"/>
      <w:bookmarkStart w:id="1168" w:name="_Toc164057785"/>
      <w:bookmarkStart w:id="1169" w:name="_Toc164137135"/>
      <w:bookmarkStart w:id="1170" w:name="_Toc164161295"/>
      <w:bookmarkStart w:id="1171" w:name="_Toc165173866"/>
      <w:bookmarkStart w:id="1172" w:name="_Toc439170688"/>
      <w:bookmarkStart w:id="1173" w:name="_Toc439172790"/>
      <w:bookmarkStart w:id="1174" w:name="_Toc439173234"/>
      <w:bookmarkStart w:id="1175" w:name="_Toc439238230"/>
      <w:bookmarkStart w:id="1176" w:name="_Toc439252778"/>
      <w:bookmarkStart w:id="1177" w:name="_Ref440272119"/>
      <w:bookmarkStart w:id="1178" w:name="_Toc440361389"/>
      <w:bookmarkStart w:id="1179" w:name="_Ref444170274"/>
      <w:bookmarkStart w:id="1180" w:name="_Toc465774642"/>
      <w:bookmarkStart w:id="1181" w:name="_Toc465848871"/>
      <w:bookmarkStart w:id="1182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174D37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174D37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174D3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174D37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174D37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174D37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3" w:name="_Toc439170689"/>
            <w:bookmarkStart w:id="1184" w:name="_Toc439172791"/>
            <w:bookmarkStart w:id="1185" w:name="_Toc439173235"/>
            <w:bookmarkStart w:id="1186" w:name="_Toc439238231"/>
            <w:bookmarkStart w:id="1187" w:name="_Toc439252779"/>
            <w:bookmarkStart w:id="1188" w:name="_Ref440272147"/>
            <w:bookmarkStart w:id="1189" w:name="_Toc440361390"/>
            <w:bookmarkStart w:id="1190" w:name="_Ref444170284"/>
            <w:bookmarkStart w:id="1191" w:name="_Ref444170359"/>
            <w:bookmarkStart w:id="1192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174D3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174D37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3" w:name="_GoBack"/>
      <w:bookmarkEnd w:id="1193"/>
      <w:r w:rsidRPr="009F5821">
        <w:rPr>
          <w:szCs w:val="24"/>
        </w:rPr>
        <w:lastRenderedPageBreak/>
        <w:t xml:space="preserve">Форма </w:t>
      </w:r>
      <w:bookmarkEnd w:id="1183"/>
      <w:bookmarkEnd w:id="1184"/>
      <w:bookmarkEnd w:id="1185"/>
      <w:bookmarkEnd w:id="118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7"/>
      <w:bookmarkEnd w:id="1188"/>
      <w:bookmarkEnd w:id="1189"/>
      <w:bookmarkEnd w:id="1190"/>
      <w:bookmarkEnd w:id="1191"/>
      <w:bookmarkEnd w:id="119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093638" w:rsidRPr="00093638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B5E6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B5E6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9B5E6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9B5E6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B5E6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B5E6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B5E6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B5E6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9B5E6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B5E6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9B5E65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9B5E65">
        <w:rPr>
          <w:vertAlign w:val="subscript"/>
        </w:rPr>
      </w:r>
      <w:r w:rsidR="009B5E65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9B5E65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093638" w:rsidRPr="00093638">
          <w:rPr>
            <w:vertAlign w:val="subscript"/>
          </w:rPr>
          <w:t>1.1.4</w:t>
        </w:r>
      </w:fldSimple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9B5E6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B5E6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9B5E6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B5E6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9B5E65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9B5E6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9B5E6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B5E6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9B5E6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9B5E65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9B5E6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9B5E65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9B5E65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9B5E6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9B5E6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B5E65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9B5E6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9B5E65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9B5E6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9B5E65">
        <w:rPr>
          <w:sz w:val="24"/>
          <w:szCs w:val="24"/>
        </w:rPr>
      </w:r>
      <w:r w:rsidR="009B5E6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9B5E65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B11" w:rsidRDefault="001A5B11">
      <w:pPr>
        <w:spacing w:line="240" w:lineRule="auto"/>
      </w:pPr>
      <w:r>
        <w:separator/>
      </w:r>
    </w:p>
  </w:endnote>
  <w:endnote w:type="continuationSeparator" w:id="0">
    <w:p w:rsidR="001A5B11" w:rsidRDefault="001A5B11">
      <w:pPr>
        <w:spacing w:line="240" w:lineRule="auto"/>
      </w:pPr>
      <w:r>
        <w:continuationSeparator/>
      </w:r>
    </w:p>
  </w:endnote>
  <w:endnote w:id="1">
    <w:p w:rsidR="0044093D" w:rsidRDefault="0044093D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9B5E6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4093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093D" w:rsidRDefault="0044093D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Pr="00FA0376" w:rsidRDefault="0044093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9B5E65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9B5E65" w:rsidRPr="00FA0376">
      <w:rPr>
        <w:sz w:val="16"/>
        <w:szCs w:val="16"/>
        <w:lang w:eastAsia="ru-RU"/>
      </w:rPr>
      <w:fldChar w:fldCharType="separate"/>
    </w:r>
    <w:r w:rsidR="002212DE">
      <w:rPr>
        <w:noProof/>
        <w:sz w:val="16"/>
        <w:szCs w:val="16"/>
        <w:lang w:eastAsia="ru-RU"/>
      </w:rPr>
      <w:t>29</w:t>
    </w:r>
    <w:r w:rsidR="009B5E65" w:rsidRPr="00FA0376">
      <w:rPr>
        <w:sz w:val="16"/>
        <w:szCs w:val="16"/>
        <w:lang w:eastAsia="ru-RU"/>
      </w:rPr>
      <w:fldChar w:fldCharType="end"/>
    </w:r>
  </w:p>
  <w:p w:rsidR="0044093D" w:rsidRPr="00EE0539" w:rsidRDefault="0044093D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44093D">
      <w:rPr>
        <w:sz w:val="18"/>
        <w:szCs w:val="18"/>
      </w:rPr>
      <w:t>Договора  на оказание услуг по обновлению СПС "</w:t>
    </w:r>
    <w:proofErr w:type="spellStart"/>
    <w:r w:rsidRPr="0044093D">
      <w:rPr>
        <w:sz w:val="18"/>
        <w:szCs w:val="18"/>
      </w:rPr>
      <w:t>КонсультантПлюс</w:t>
    </w:r>
    <w:proofErr w:type="spellEnd"/>
    <w:r w:rsidRPr="0044093D">
      <w:rPr>
        <w:sz w:val="18"/>
        <w:szCs w:val="18"/>
      </w:rPr>
      <w:t>" для нужд ПАО МРСК Центра (филиала «Белгородэнерго»)</w:t>
    </w:r>
    <w:r>
      <w:rPr>
        <w:sz w:val="18"/>
        <w:szCs w:val="18"/>
      </w:rPr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B11" w:rsidRDefault="001A5B11">
      <w:pPr>
        <w:spacing w:line="240" w:lineRule="auto"/>
      </w:pPr>
      <w:r>
        <w:separator/>
      </w:r>
    </w:p>
  </w:footnote>
  <w:footnote w:type="continuationSeparator" w:id="0">
    <w:p w:rsidR="001A5B11" w:rsidRDefault="001A5B11">
      <w:pPr>
        <w:spacing w:line="240" w:lineRule="auto"/>
      </w:pPr>
      <w:r>
        <w:continuationSeparator/>
      </w:r>
    </w:p>
  </w:footnote>
  <w:footnote w:id="1">
    <w:p w:rsidR="0044093D" w:rsidRPr="00B36685" w:rsidRDefault="0044093D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4093D" w:rsidRDefault="0044093D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4093D" w:rsidRDefault="0044093D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4093D" w:rsidRDefault="0044093D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Pr="00930031" w:rsidRDefault="0044093D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3D" w:rsidRDefault="0044093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97B89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4D37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5B1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12DE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190"/>
    <w:rsid w:val="0031253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1175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093D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4463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DE2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66B97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01A4"/>
    <w:rsid w:val="007F1913"/>
    <w:rsid w:val="007F3FB7"/>
    <w:rsid w:val="007F7125"/>
    <w:rsid w:val="0080108A"/>
    <w:rsid w:val="008046DC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0222"/>
    <w:rsid w:val="00962A7A"/>
    <w:rsid w:val="00962AD9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5E65"/>
    <w:rsid w:val="009B7767"/>
    <w:rsid w:val="009B77D1"/>
    <w:rsid w:val="009C08E6"/>
    <w:rsid w:val="009C2625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052D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4EE8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34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1619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03C4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Ermolova.I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mailto:Barannikov.AM@mrsk-l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Goryagina.TN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CE235-8ADC-47C6-A2E3-635B3960F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89</Pages>
  <Words>27207</Words>
  <Characters>155080</Characters>
  <Application>Microsoft Office Word</Application>
  <DocSecurity>0</DocSecurity>
  <Lines>1292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181924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132</cp:revision>
  <cp:lastPrinted>2015-12-29T14:27:00Z</cp:lastPrinted>
  <dcterms:created xsi:type="dcterms:W3CDTF">2016-01-13T12:36:00Z</dcterms:created>
  <dcterms:modified xsi:type="dcterms:W3CDTF">2017-06-08T10:31:00Z</dcterms:modified>
</cp:coreProperties>
</file>