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E268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257ED" w:rsidRPr="00552FBF" w:rsidRDefault="009257ED"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1E4427EC" wp14:editId="37BC3937">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257ED" w:rsidRPr="005A21B8" w:rsidRDefault="009257ED" w:rsidP="009257ED">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257ED" w:rsidRPr="005A21B8" w:rsidRDefault="009257ED" w:rsidP="009257ED">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257ED" w:rsidRPr="005A21B8" w:rsidRDefault="009257ED" w:rsidP="009257ED">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257ED" w:rsidRPr="005A21B8" w:rsidRDefault="009257ED" w:rsidP="009257ED">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257ED" w:rsidRPr="005A21B8" w:rsidRDefault="009257ED" w:rsidP="009257ED">
      <w:pPr>
        <w:suppressAutoHyphens w:val="0"/>
        <w:spacing w:line="240" w:lineRule="auto"/>
        <w:ind w:firstLine="0"/>
        <w:jc w:val="right"/>
        <w:rPr>
          <w:bCs w:val="0"/>
          <w:sz w:val="24"/>
          <w:szCs w:val="24"/>
          <w:lang w:eastAsia="ru-RU"/>
        </w:rPr>
      </w:pPr>
    </w:p>
    <w:p w:rsidR="009257ED" w:rsidRPr="00C12FA4" w:rsidRDefault="009257ED" w:rsidP="009257ED">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9257ED" w:rsidRPr="009257ED">
        <w:rPr>
          <w:b/>
          <w:sz w:val="24"/>
          <w:szCs w:val="24"/>
        </w:rPr>
        <w:t>Договора</w:t>
      </w:r>
      <w:proofErr w:type="gramEnd"/>
      <w:r w:rsidR="009257ED" w:rsidRPr="009257ED">
        <w:rPr>
          <w:b/>
          <w:sz w:val="24"/>
          <w:szCs w:val="24"/>
        </w:rPr>
        <w:t xml:space="preserve"> на оказание услуг по изготовлению </w:t>
      </w:r>
      <w:proofErr w:type="spellStart"/>
      <w:r w:rsidR="009257ED" w:rsidRPr="009257ED">
        <w:rPr>
          <w:b/>
          <w:sz w:val="24"/>
          <w:szCs w:val="24"/>
        </w:rPr>
        <w:t>брендированной</w:t>
      </w:r>
      <w:proofErr w:type="spellEnd"/>
      <w:r w:rsidR="009257ED" w:rsidRPr="009257ED">
        <w:rPr>
          <w:b/>
          <w:sz w:val="24"/>
          <w:szCs w:val="24"/>
        </w:rPr>
        <w:t xml:space="preserve"> продукции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257ED">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3D8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3D88">
        <w:rPr>
          <w:noProof/>
        </w:rPr>
        <w:fldChar w:fldCharType="begin"/>
      </w:r>
      <w:r>
        <w:rPr>
          <w:noProof/>
        </w:rPr>
        <w:instrText xml:space="preserve"> PAGEREF _Toc441131036 \h </w:instrText>
      </w:r>
      <w:r w:rsidR="00CA3D88">
        <w:rPr>
          <w:noProof/>
        </w:rPr>
      </w:r>
      <w:r w:rsidR="00CA3D88">
        <w:rPr>
          <w:noProof/>
        </w:rPr>
        <w:fldChar w:fldCharType="separate"/>
      </w:r>
      <w:r w:rsidR="004937CA">
        <w:rPr>
          <w:noProof/>
        </w:rPr>
        <w:t>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3D88">
        <w:rPr>
          <w:noProof/>
        </w:rPr>
        <w:fldChar w:fldCharType="begin"/>
      </w:r>
      <w:r>
        <w:rPr>
          <w:noProof/>
        </w:rPr>
        <w:instrText xml:space="preserve"> PAGEREF _Toc441131037 \h </w:instrText>
      </w:r>
      <w:r w:rsidR="00CA3D88">
        <w:rPr>
          <w:noProof/>
        </w:rPr>
      </w:r>
      <w:r w:rsidR="00CA3D88">
        <w:rPr>
          <w:noProof/>
        </w:rPr>
        <w:fldChar w:fldCharType="separate"/>
      </w:r>
      <w:r w:rsidR="004937CA">
        <w:rPr>
          <w:noProof/>
        </w:rPr>
        <w:t>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3D88">
        <w:rPr>
          <w:noProof/>
        </w:rPr>
        <w:fldChar w:fldCharType="begin"/>
      </w:r>
      <w:r>
        <w:rPr>
          <w:noProof/>
        </w:rPr>
        <w:instrText xml:space="preserve"> PAGEREF _Toc441131038 \h </w:instrText>
      </w:r>
      <w:r w:rsidR="00CA3D88">
        <w:rPr>
          <w:noProof/>
        </w:rPr>
      </w:r>
      <w:r w:rsidR="00CA3D88">
        <w:rPr>
          <w:noProof/>
        </w:rPr>
        <w:fldChar w:fldCharType="separate"/>
      </w:r>
      <w:r w:rsidR="004937CA">
        <w:rPr>
          <w:noProof/>
        </w:rPr>
        <w:t>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3D88">
        <w:rPr>
          <w:noProof/>
        </w:rPr>
        <w:fldChar w:fldCharType="begin"/>
      </w:r>
      <w:r>
        <w:rPr>
          <w:noProof/>
        </w:rPr>
        <w:instrText xml:space="preserve"> PAGEREF _Toc441131039 \h </w:instrText>
      </w:r>
      <w:r w:rsidR="00CA3D88">
        <w:rPr>
          <w:noProof/>
        </w:rPr>
      </w:r>
      <w:r w:rsidR="00CA3D88">
        <w:rPr>
          <w:noProof/>
        </w:rPr>
        <w:fldChar w:fldCharType="separate"/>
      </w:r>
      <w:r w:rsidR="004937CA">
        <w:rPr>
          <w:noProof/>
        </w:rPr>
        <w:t>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3D88">
        <w:rPr>
          <w:noProof/>
        </w:rPr>
        <w:fldChar w:fldCharType="begin"/>
      </w:r>
      <w:r>
        <w:rPr>
          <w:noProof/>
        </w:rPr>
        <w:instrText xml:space="preserve"> PAGEREF _Toc441131040 \h </w:instrText>
      </w:r>
      <w:r w:rsidR="00CA3D88">
        <w:rPr>
          <w:noProof/>
        </w:rPr>
      </w:r>
      <w:r w:rsidR="00CA3D88">
        <w:rPr>
          <w:noProof/>
        </w:rPr>
        <w:fldChar w:fldCharType="separate"/>
      </w:r>
      <w:r w:rsidR="004937CA">
        <w:rPr>
          <w:noProof/>
        </w:rPr>
        <w:t>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3D88">
        <w:rPr>
          <w:noProof/>
        </w:rPr>
        <w:fldChar w:fldCharType="begin"/>
      </w:r>
      <w:r>
        <w:rPr>
          <w:noProof/>
        </w:rPr>
        <w:instrText xml:space="preserve"> PAGEREF _Toc441131041 \h </w:instrText>
      </w:r>
      <w:r w:rsidR="00CA3D88">
        <w:rPr>
          <w:noProof/>
        </w:rPr>
      </w:r>
      <w:r w:rsidR="00CA3D88">
        <w:rPr>
          <w:noProof/>
        </w:rPr>
        <w:fldChar w:fldCharType="separate"/>
      </w:r>
      <w:r w:rsidR="004937CA">
        <w:rPr>
          <w:noProof/>
        </w:rPr>
        <w:t>8</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3D88">
        <w:rPr>
          <w:noProof/>
        </w:rPr>
        <w:fldChar w:fldCharType="begin"/>
      </w:r>
      <w:r>
        <w:rPr>
          <w:noProof/>
        </w:rPr>
        <w:instrText xml:space="preserve"> PAGEREF _Toc441131048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3D88">
        <w:rPr>
          <w:noProof/>
        </w:rPr>
        <w:fldChar w:fldCharType="begin"/>
      </w:r>
      <w:r>
        <w:rPr>
          <w:noProof/>
        </w:rPr>
        <w:instrText xml:space="preserve"> PAGEREF _Toc441131049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3D88">
        <w:rPr>
          <w:noProof/>
        </w:rPr>
        <w:fldChar w:fldCharType="begin"/>
      </w:r>
      <w:r>
        <w:rPr>
          <w:noProof/>
        </w:rPr>
        <w:instrText xml:space="preserve"> PAGEREF _Toc441131053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3D88">
        <w:rPr>
          <w:noProof/>
        </w:rPr>
        <w:fldChar w:fldCharType="begin"/>
      </w:r>
      <w:r>
        <w:rPr>
          <w:noProof/>
        </w:rPr>
        <w:instrText xml:space="preserve"> PAGEREF _Toc441131057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3D88">
        <w:rPr>
          <w:noProof/>
        </w:rPr>
        <w:fldChar w:fldCharType="begin"/>
      </w:r>
      <w:r>
        <w:rPr>
          <w:noProof/>
        </w:rPr>
        <w:instrText xml:space="preserve"> PAGEREF _Toc441131058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3D88">
        <w:rPr>
          <w:noProof/>
        </w:rPr>
        <w:fldChar w:fldCharType="begin"/>
      </w:r>
      <w:r>
        <w:rPr>
          <w:noProof/>
        </w:rPr>
        <w:instrText xml:space="preserve"> PAGEREF _Toc441131061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3D88">
        <w:rPr>
          <w:noProof/>
        </w:rPr>
        <w:fldChar w:fldCharType="begin"/>
      </w:r>
      <w:r>
        <w:rPr>
          <w:noProof/>
        </w:rPr>
        <w:instrText xml:space="preserve"> PAGEREF _Toc441131062 \h </w:instrText>
      </w:r>
      <w:r w:rsidR="00CA3D88">
        <w:rPr>
          <w:noProof/>
        </w:rPr>
      </w:r>
      <w:r w:rsidR="00CA3D88">
        <w:rPr>
          <w:noProof/>
        </w:rPr>
        <w:fldChar w:fldCharType="separate"/>
      </w:r>
      <w:r w:rsidR="004937CA">
        <w:rPr>
          <w:noProof/>
        </w:rPr>
        <w:t>14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3D88">
        <w:rPr>
          <w:noProof/>
        </w:rPr>
        <w:fldChar w:fldCharType="begin"/>
      </w:r>
      <w:r>
        <w:rPr>
          <w:noProof/>
        </w:rPr>
        <w:instrText xml:space="preserve"> PAGEREF _Toc441131077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3D88">
        <w:rPr>
          <w:noProof/>
        </w:rPr>
        <w:fldChar w:fldCharType="begin"/>
      </w:r>
      <w:r>
        <w:rPr>
          <w:noProof/>
        </w:rPr>
        <w:instrText xml:space="preserve"> PAGEREF _Toc441131080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3D88">
        <w:rPr>
          <w:noProof/>
        </w:rPr>
        <w:fldChar w:fldCharType="begin"/>
      </w:r>
      <w:r>
        <w:rPr>
          <w:noProof/>
        </w:rPr>
        <w:instrText xml:space="preserve"> PAGEREF _Toc441131081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3D88">
        <w:rPr>
          <w:noProof/>
        </w:rPr>
        <w:fldChar w:fldCharType="begin"/>
      </w:r>
      <w:r>
        <w:rPr>
          <w:noProof/>
        </w:rPr>
        <w:instrText xml:space="preserve"> PAGEREF _Toc441131086 \h </w:instrText>
      </w:r>
      <w:r w:rsidR="00CA3D88">
        <w:rPr>
          <w:noProof/>
        </w:rPr>
      </w:r>
      <w:r w:rsidR="00CA3D88">
        <w:rPr>
          <w:noProof/>
        </w:rPr>
        <w:fldChar w:fldCharType="separate"/>
      </w:r>
      <w:r w:rsidR="004937CA">
        <w:rPr>
          <w:noProof/>
        </w:rPr>
        <w:t>32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3D88">
        <w:rPr>
          <w:noProof/>
        </w:rPr>
        <w:fldChar w:fldCharType="begin"/>
      </w:r>
      <w:r>
        <w:rPr>
          <w:noProof/>
        </w:rPr>
        <w:instrText xml:space="preserve"> PAGEREF _Toc441131087 \h </w:instrText>
      </w:r>
      <w:r w:rsidR="00CA3D88">
        <w:rPr>
          <w:noProof/>
        </w:rPr>
      </w:r>
      <w:r w:rsidR="00CA3D88">
        <w:rPr>
          <w:noProof/>
        </w:rPr>
        <w:fldChar w:fldCharType="separate"/>
      </w:r>
      <w:r w:rsidR="004937CA">
        <w:rPr>
          <w:noProof/>
        </w:rPr>
        <w:t>33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3D88">
        <w:rPr>
          <w:noProof/>
        </w:rPr>
        <w:fldChar w:fldCharType="begin"/>
      </w:r>
      <w:r>
        <w:rPr>
          <w:noProof/>
        </w:rPr>
        <w:instrText xml:space="preserve"> PAGEREF _Toc441131088 \h </w:instrText>
      </w:r>
      <w:r w:rsidR="00CA3D88">
        <w:rPr>
          <w:noProof/>
        </w:rPr>
      </w:r>
      <w:r w:rsidR="00CA3D88">
        <w:rPr>
          <w:noProof/>
        </w:rPr>
        <w:fldChar w:fldCharType="separate"/>
      </w:r>
      <w:r w:rsidR="004937CA">
        <w:rPr>
          <w:noProof/>
        </w:rPr>
        <w:t>33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3D88">
        <w:rPr>
          <w:noProof/>
        </w:rPr>
        <w:fldChar w:fldCharType="begin"/>
      </w:r>
      <w:r>
        <w:rPr>
          <w:noProof/>
        </w:rPr>
        <w:instrText xml:space="preserve"> PAGEREF _Toc441131089 \h </w:instrText>
      </w:r>
      <w:r w:rsidR="00CA3D88">
        <w:rPr>
          <w:noProof/>
        </w:rPr>
      </w:r>
      <w:r w:rsidR="00CA3D88">
        <w:rPr>
          <w:noProof/>
        </w:rPr>
        <w:fldChar w:fldCharType="separate"/>
      </w:r>
      <w:r w:rsidR="004937CA">
        <w:rPr>
          <w:noProof/>
        </w:rPr>
        <w:t>34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3D88">
        <w:rPr>
          <w:noProof/>
        </w:rPr>
        <w:fldChar w:fldCharType="begin"/>
      </w:r>
      <w:r>
        <w:rPr>
          <w:noProof/>
        </w:rPr>
        <w:instrText xml:space="preserve"> PAGEREF _Toc441131090 \h </w:instrText>
      </w:r>
      <w:r w:rsidR="00CA3D88">
        <w:rPr>
          <w:noProof/>
        </w:rPr>
      </w:r>
      <w:r w:rsidR="00CA3D88">
        <w:rPr>
          <w:noProof/>
        </w:rPr>
        <w:fldChar w:fldCharType="separate"/>
      </w:r>
      <w:r w:rsidR="004937CA">
        <w:rPr>
          <w:noProof/>
        </w:rPr>
        <w:t>35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3D88">
        <w:rPr>
          <w:noProof/>
        </w:rPr>
        <w:fldChar w:fldCharType="begin"/>
      </w:r>
      <w:r>
        <w:rPr>
          <w:noProof/>
        </w:rPr>
        <w:instrText xml:space="preserve"> PAGEREF _Toc441131091 \h </w:instrText>
      </w:r>
      <w:r w:rsidR="00CA3D88">
        <w:rPr>
          <w:noProof/>
        </w:rPr>
      </w:r>
      <w:r w:rsidR="00CA3D88">
        <w:rPr>
          <w:noProof/>
        </w:rPr>
        <w:fldChar w:fldCharType="separate"/>
      </w:r>
      <w:r w:rsidR="004937CA">
        <w:rPr>
          <w:noProof/>
        </w:rPr>
        <w:t>35</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3D88">
        <w:rPr>
          <w:noProof/>
        </w:rPr>
        <w:fldChar w:fldCharType="begin"/>
      </w:r>
      <w:r>
        <w:rPr>
          <w:noProof/>
        </w:rPr>
        <w:instrText xml:space="preserve"> PAGEREF _Toc441131092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3D88">
        <w:rPr>
          <w:noProof/>
        </w:rPr>
        <w:fldChar w:fldCharType="begin"/>
      </w:r>
      <w:r>
        <w:rPr>
          <w:noProof/>
        </w:rPr>
        <w:instrText xml:space="preserve"> PAGEREF _Toc441131093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3D88">
        <w:rPr>
          <w:noProof/>
        </w:rPr>
        <w:fldChar w:fldCharType="begin"/>
      </w:r>
      <w:r>
        <w:rPr>
          <w:noProof/>
        </w:rPr>
        <w:instrText xml:space="preserve"> PAGEREF _Toc441131095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3D88">
        <w:rPr>
          <w:noProof/>
        </w:rPr>
        <w:fldChar w:fldCharType="begin"/>
      </w:r>
      <w:r>
        <w:rPr>
          <w:noProof/>
        </w:rPr>
        <w:instrText xml:space="preserve"> PAGEREF _Toc441131097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3D88">
        <w:rPr>
          <w:noProof/>
        </w:rPr>
        <w:fldChar w:fldCharType="begin"/>
      </w:r>
      <w:r>
        <w:rPr>
          <w:noProof/>
        </w:rPr>
        <w:instrText xml:space="preserve"> PAGEREF _Toc441131098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3D88">
        <w:rPr>
          <w:noProof/>
        </w:rPr>
        <w:fldChar w:fldCharType="begin"/>
      </w:r>
      <w:r>
        <w:rPr>
          <w:noProof/>
        </w:rPr>
        <w:instrText xml:space="preserve"> PAGEREF _Toc441131099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3D88">
        <w:rPr>
          <w:noProof/>
        </w:rPr>
        <w:fldChar w:fldCharType="begin"/>
      </w:r>
      <w:r>
        <w:rPr>
          <w:noProof/>
        </w:rPr>
        <w:instrText xml:space="preserve"> PAGEREF _Toc441131101 \h </w:instrText>
      </w:r>
      <w:r w:rsidR="00CA3D88">
        <w:rPr>
          <w:noProof/>
        </w:rPr>
      </w:r>
      <w:r w:rsidR="00CA3D88">
        <w:rPr>
          <w:noProof/>
        </w:rPr>
        <w:fldChar w:fldCharType="separate"/>
      </w:r>
      <w:r w:rsidR="004937CA">
        <w:rPr>
          <w:noProof/>
        </w:rPr>
        <w:t>41</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3D88">
        <w:rPr>
          <w:noProof/>
        </w:rPr>
        <w:fldChar w:fldCharType="begin"/>
      </w:r>
      <w:r>
        <w:rPr>
          <w:noProof/>
        </w:rPr>
        <w:instrText xml:space="preserve"> PAGEREF _Toc441131103 \h </w:instrText>
      </w:r>
      <w:r w:rsidR="00CA3D88">
        <w:rPr>
          <w:noProof/>
        </w:rPr>
      </w:r>
      <w:r w:rsidR="00CA3D88">
        <w:rPr>
          <w:noProof/>
        </w:rPr>
        <w:fldChar w:fldCharType="separate"/>
      </w:r>
      <w:r w:rsidR="004937CA">
        <w:rPr>
          <w:noProof/>
        </w:rPr>
        <w:t>43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3D88">
        <w:rPr>
          <w:noProof/>
        </w:rPr>
        <w:fldChar w:fldCharType="begin"/>
      </w:r>
      <w:r>
        <w:rPr>
          <w:noProof/>
        </w:rPr>
        <w:instrText xml:space="preserve"> PAGEREF _Toc441131106 \h </w:instrText>
      </w:r>
      <w:r w:rsidR="00CA3D88">
        <w:rPr>
          <w:noProof/>
        </w:rPr>
      </w:r>
      <w:r w:rsidR="00CA3D88">
        <w:rPr>
          <w:noProof/>
        </w:rPr>
        <w:fldChar w:fldCharType="separate"/>
      </w:r>
      <w:r w:rsidR="004937CA">
        <w:rPr>
          <w:noProof/>
        </w:rPr>
        <w:t>46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3D88">
        <w:rPr>
          <w:noProof/>
        </w:rPr>
        <w:fldChar w:fldCharType="begin"/>
      </w:r>
      <w:r>
        <w:rPr>
          <w:noProof/>
        </w:rPr>
        <w:instrText xml:space="preserve"> PAGEREF _Toc441131109 \h </w:instrText>
      </w:r>
      <w:r w:rsidR="00CA3D88">
        <w:rPr>
          <w:noProof/>
        </w:rPr>
      </w:r>
      <w:r w:rsidR="00CA3D88">
        <w:rPr>
          <w:noProof/>
        </w:rPr>
        <w:fldChar w:fldCharType="separate"/>
      </w:r>
      <w:r w:rsidR="004937CA">
        <w:rPr>
          <w:noProof/>
        </w:rPr>
        <w:t>48</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3D88">
        <w:rPr>
          <w:noProof/>
        </w:rPr>
        <w:fldChar w:fldCharType="begin"/>
      </w:r>
      <w:r>
        <w:rPr>
          <w:noProof/>
        </w:rPr>
        <w:instrText xml:space="preserve"> PAGEREF _Toc441131112 \h </w:instrText>
      </w:r>
      <w:r w:rsidR="00CA3D88">
        <w:rPr>
          <w:noProof/>
        </w:rPr>
      </w:r>
      <w:r w:rsidR="00CA3D88">
        <w:rPr>
          <w:noProof/>
        </w:rPr>
        <w:fldChar w:fldCharType="separate"/>
      </w:r>
      <w:r w:rsidR="004937CA">
        <w:rPr>
          <w:noProof/>
        </w:rPr>
        <w:t>50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3D88">
        <w:rPr>
          <w:noProof/>
        </w:rPr>
        <w:fldChar w:fldCharType="begin"/>
      </w:r>
      <w:r>
        <w:rPr>
          <w:noProof/>
        </w:rPr>
        <w:instrText xml:space="preserve"> PAGEREF _Toc441131115 \h </w:instrText>
      </w:r>
      <w:r w:rsidR="00CA3D88">
        <w:rPr>
          <w:noProof/>
        </w:rPr>
      </w:r>
      <w:r w:rsidR="00CA3D88">
        <w:rPr>
          <w:noProof/>
        </w:rPr>
        <w:fldChar w:fldCharType="separate"/>
      </w:r>
      <w:r w:rsidR="004937CA">
        <w:rPr>
          <w:noProof/>
        </w:rPr>
        <w:t>52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3D88">
        <w:rPr>
          <w:noProof/>
        </w:rPr>
        <w:fldChar w:fldCharType="begin"/>
      </w:r>
      <w:r>
        <w:rPr>
          <w:noProof/>
        </w:rPr>
        <w:instrText xml:space="preserve"> PAGEREF _Toc441131118 \h </w:instrText>
      </w:r>
      <w:r w:rsidR="00CA3D88">
        <w:rPr>
          <w:noProof/>
        </w:rPr>
      </w:r>
      <w:r w:rsidR="00CA3D88">
        <w:rPr>
          <w:noProof/>
        </w:rPr>
        <w:fldChar w:fldCharType="separate"/>
      </w:r>
      <w:r w:rsidR="004937CA">
        <w:rPr>
          <w:noProof/>
        </w:rPr>
        <w:t>54</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3D88">
        <w:rPr>
          <w:noProof/>
        </w:rPr>
        <w:fldChar w:fldCharType="begin"/>
      </w:r>
      <w:r>
        <w:rPr>
          <w:noProof/>
        </w:rPr>
        <w:instrText xml:space="preserve"> PAGEREF _Toc441131119 \h </w:instrText>
      </w:r>
      <w:r w:rsidR="00CA3D88">
        <w:rPr>
          <w:noProof/>
        </w:rPr>
      </w:r>
      <w:r w:rsidR="00CA3D88">
        <w:rPr>
          <w:noProof/>
        </w:rPr>
        <w:fldChar w:fldCharType="separate"/>
      </w:r>
      <w:r w:rsidR="004937CA">
        <w:rPr>
          <w:noProof/>
        </w:rPr>
        <w:t>54</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3D88">
        <w:rPr>
          <w:noProof/>
        </w:rPr>
        <w:fldChar w:fldCharType="begin"/>
      </w:r>
      <w:r>
        <w:rPr>
          <w:noProof/>
        </w:rPr>
        <w:instrText xml:space="preserve"> PAGEREF _Toc441131120 \h </w:instrText>
      </w:r>
      <w:r w:rsidR="00CA3D88">
        <w:rPr>
          <w:noProof/>
        </w:rPr>
      </w:r>
      <w:r w:rsidR="00CA3D88">
        <w:rPr>
          <w:noProof/>
        </w:rPr>
        <w:fldChar w:fldCharType="separate"/>
      </w:r>
      <w:r w:rsidR="004937CA">
        <w:rPr>
          <w:noProof/>
        </w:rPr>
        <w:t>56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3D88">
        <w:rPr>
          <w:noProof/>
        </w:rPr>
        <w:fldChar w:fldCharType="begin"/>
      </w:r>
      <w:r>
        <w:rPr>
          <w:noProof/>
        </w:rPr>
        <w:instrText xml:space="preserve"> PAGEREF _Toc441131122 \h </w:instrText>
      </w:r>
      <w:r w:rsidR="00CA3D88">
        <w:rPr>
          <w:noProof/>
        </w:rPr>
      </w:r>
      <w:r w:rsidR="00CA3D88">
        <w:rPr>
          <w:noProof/>
        </w:rPr>
        <w:fldChar w:fldCharType="separate"/>
      </w:r>
      <w:r w:rsidR="004937CA">
        <w:rPr>
          <w:noProof/>
        </w:rPr>
        <w:t>60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3D88">
        <w:rPr>
          <w:noProof/>
        </w:rPr>
        <w:fldChar w:fldCharType="begin"/>
      </w:r>
      <w:r>
        <w:rPr>
          <w:noProof/>
        </w:rPr>
        <w:instrText xml:space="preserve"> PAGEREF _Toc441131125 \h </w:instrText>
      </w:r>
      <w:r w:rsidR="00CA3D88">
        <w:rPr>
          <w:noProof/>
        </w:rPr>
      </w:r>
      <w:r w:rsidR="00CA3D88">
        <w:rPr>
          <w:noProof/>
        </w:rPr>
        <w:fldChar w:fldCharType="separate"/>
      </w:r>
      <w:r w:rsidR="004937CA">
        <w:rPr>
          <w:noProof/>
        </w:rPr>
        <w:t>63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3D88">
        <w:rPr>
          <w:noProof/>
        </w:rPr>
        <w:fldChar w:fldCharType="begin"/>
      </w:r>
      <w:r>
        <w:rPr>
          <w:noProof/>
        </w:rPr>
        <w:instrText xml:space="preserve"> PAGEREF _Toc441131128 \h </w:instrText>
      </w:r>
      <w:r w:rsidR="00CA3D88">
        <w:rPr>
          <w:noProof/>
        </w:rPr>
      </w:r>
      <w:r w:rsidR="00CA3D88">
        <w:rPr>
          <w:noProof/>
        </w:rPr>
        <w:fldChar w:fldCharType="separate"/>
      </w:r>
      <w:r w:rsidR="004937CA">
        <w:rPr>
          <w:noProof/>
        </w:rPr>
        <w:t>65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3D88">
        <w:rPr>
          <w:noProof/>
        </w:rPr>
        <w:fldChar w:fldCharType="begin"/>
      </w:r>
      <w:r>
        <w:rPr>
          <w:noProof/>
        </w:rPr>
        <w:instrText xml:space="preserve"> PAGEREF _Toc441131131 \h </w:instrText>
      </w:r>
      <w:r w:rsidR="00CA3D88">
        <w:rPr>
          <w:noProof/>
        </w:rPr>
      </w:r>
      <w:r w:rsidR="00CA3D88">
        <w:rPr>
          <w:noProof/>
        </w:rPr>
        <w:fldChar w:fldCharType="separate"/>
      </w:r>
      <w:r w:rsidR="004937CA">
        <w:rPr>
          <w:noProof/>
        </w:rPr>
        <w:t>67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3D88">
        <w:rPr>
          <w:noProof/>
        </w:rPr>
        <w:fldChar w:fldCharType="begin"/>
      </w:r>
      <w:r>
        <w:rPr>
          <w:noProof/>
        </w:rPr>
        <w:instrText xml:space="preserve"> PAGEREF _Toc441131134 \h </w:instrText>
      </w:r>
      <w:r w:rsidR="00CA3D88">
        <w:rPr>
          <w:noProof/>
        </w:rPr>
      </w:r>
      <w:r w:rsidR="00CA3D88">
        <w:rPr>
          <w:noProof/>
        </w:rPr>
        <w:fldChar w:fldCharType="separate"/>
      </w:r>
      <w:r w:rsidR="004937CA">
        <w:rPr>
          <w:noProof/>
        </w:rPr>
        <w:t>69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3D88">
        <w:rPr>
          <w:noProof/>
        </w:rPr>
        <w:fldChar w:fldCharType="begin"/>
      </w:r>
      <w:r>
        <w:rPr>
          <w:noProof/>
        </w:rPr>
        <w:instrText xml:space="preserve"> PAGEREF _Toc441131137 \h </w:instrText>
      </w:r>
      <w:r w:rsidR="00CA3D88">
        <w:rPr>
          <w:noProof/>
        </w:rPr>
      </w:r>
      <w:r w:rsidR="00CA3D88">
        <w:rPr>
          <w:noProof/>
        </w:rPr>
        <w:fldChar w:fldCharType="separate"/>
      </w:r>
      <w:r w:rsidR="004937CA">
        <w:rPr>
          <w:noProof/>
        </w:rPr>
        <w:t>72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3D88">
        <w:rPr>
          <w:noProof/>
        </w:rPr>
        <w:fldChar w:fldCharType="begin"/>
      </w:r>
      <w:r>
        <w:rPr>
          <w:noProof/>
        </w:rPr>
        <w:instrText xml:space="preserve"> PAGEREF _Toc441131140 \h </w:instrText>
      </w:r>
      <w:r w:rsidR="00CA3D88">
        <w:rPr>
          <w:noProof/>
        </w:rPr>
      </w:r>
      <w:r w:rsidR="00CA3D88">
        <w:rPr>
          <w:noProof/>
        </w:rPr>
        <w:fldChar w:fldCharType="separate"/>
      </w:r>
      <w:r w:rsidR="004937CA">
        <w:rPr>
          <w:noProof/>
        </w:rPr>
        <w:t>74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3D88">
        <w:rPr>
          <w:noProof/>
        </w:rPr>
        <w:fldChar w:fldCharType="begin"/>
      </w:r>
      <w:r>
        <w:rPr>
          <w:noProof/>
        </w:rPr>
        <w:instrText xml:space="preserve"> PAGEREF _Toc441131143 \h </w:instrText>
      </w:r>
      <w:r w:rsidR="00CA3D88">
        <w:rPr>
          <w:noProof/>
        </w:rPr>
      </w:r>
      <w:r w:rsidR="00CA3D88">
        <w:rPr>
          <w:noProof/>
        </w:rPr>
        <w:fldChar w:fldCharType="separate"/>
      </w:r>
      <w:r w:rsidR="004937CA">
        <w:rPr>
          <w:noProof/>
        </w:rPr>
        <w:t>77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3D88">
        <w:rPr>
          <w:noProof/>
        </w:rPr>
        <w:fldChar w:fldCharType="begin"/>
      </w:r>
      <w:r>
        <w:rPr>
          <w:noProof/>
        </w:rPr>
        <w:instrText xml:space="preserve"> PAGEREF _Toc441131146 \h </w:instrText>
      </w:r>
      <w:r w:rsidR="00CA3D88">
        <w:rPr>
          <w:noProof/>
        </w:rPr>
      </w:r>
      <w:r w:rsidR="00CA3D88">
        <w:rPr>
          <w:noProof/>
        </w:rPr>
        <w:fldChar w:fldCharType="separate"/>
      </w:r>
      <w:r w:rsidR="004937CA">
        <w:rPr>
          <w:noProof/>
        </w:rPr>
        <w:t>79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3D88">
        <w:rPr>
          <w:noProof/>
        </w:rPr>
        <w:fldChar w:fldCharType="begin"/>
      </w:r>
      <w:r>
        <w:rPr>
          <w:noProof/>
        </w:rPr>
        <w:instrText xml:space="preserve"> PAGEREF _Toc441131149 \h </w:instrText>
      </w:r>
      <w:r w:rsidR="00CA3D88">
        <w:rPr>
          <w:noProof/>
        </w:rPr>
      </w:r>
      <w:r w:rsidR="00CA3D88">
        <w:rPr>
          <w:noProof/>
        </w:rPr>
        <w:fldChar w:fldCharType="separate"/>
      </w:r>
      <w:r w:rsidR="004937CA">
        <w:rPr>
          <w:noProof/>
        </w:rPr>
        <w:t>81</w:t>
      </w:r>
      <w:r w:rsidR="00CA3D88">
        <w:rPr>
          <w:noProof/>
        </w:rPr>
        <w:fldChar w:fldCharType="end"/>
      </w:r>
    </w:p>
    <w:p w:rsidR="00717F60" w:rsidRPr="00E71A4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9257ED" w:rsidRPr="009257ED">
        <w:rPr>
          <w:iCs/>
          <w:sz w:val="24"/>
          <w:szCs w:val="24"/>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257ED" w:rsidRPr="009257ED">
        <w:rPr>
          <w:iCs/>
          <w:sz w:val="24"/>
          <w:szCs w:val="24"/>
          <w:u w:val="single"/>
        </w:rPr>
        <w:t xml:space="preserve"> kobeleva.ey@mrsk-1.ru.</w:t>
      </w:r>
      <w:r w:rsidR="009257ED" w:rsidRPr="009257ED">
        <w:rPr>
          <w:iCs/>
          <w:sz w:val="24"/>
          <w:szCs w:val="24"/>
        </w:rPr>
        <w:t xml:space="preserve">, ответственное лицо – Кобелева Елена Юрьевна, контактный телефон - (4752)56-95-67, адрес электронной почты: </w:t>
      </w:r>
      <w:r w:rsidR="009257ED" w:rsidRPr="009257ED">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257ED">
        <w:rPr>
          <w:b/>
          <w:sz w:val="24"/>
          <w:szCs w:val="24"/>
          <w:highlight w:val="yellow"/>
        </w:rPr>
        <w:t>26</w:t>
      </w:r>
      <w:r w:rsidRPr="00862664">
        <w:rPr>
          <w:b/>
          <w:sz w:val="24"/>
          <w:szCs w:val="24"/>
          <w:highlight w:val="yellow"/>
        </w:rPr>
        <w:t xml:space="preserve">» </w:t>
      </w:r>
      <w:r w:rsidR="009257ED">
        <w:rPr>
          <w:b/>
          <w:sz w:val="24"/>
          <w:szCs w:val="24"/>
          <w:highlight w:val="yellow"/>
        </w:rPr>
        <w:t>октяб</w:t>
      </w:r>
      <w:r w:rsidR="00862664" w:rsidRPr="00862664">
        <w:rPr>
          <w:b/>
          <w:sz w:val="24"/>
          <w:szCs w:val="24"/>
          <w:highlight w:val="yellow"/>
        </w:rPr>
        <w:t>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257ED">
        <w:fldChar w:fldCharType="begin"/>
      </w:r>
      <w:r w:rsidR="009257ED">
        <w:instrText xml:space="preserve"> REF _Ref440269836 \r \h  \* MERGEFORMAT </w:instrText>
      </w:r>
      <w:r w:rsidR="009257ED">
        <w:fldChar w:fldCharType="separate"/>
      </w:r>
      <w:r w:rsidR="00552FBF" w:rsidRPr="00552FBF">
        <w:rPr>
          <w:sz w:val="24"/>
          <w:szCs w:val="24"/>
        </w:rPr>
        <w:t>1.1.2</w:t>
      </w:r>
      <w:r w:rsidR="009257ED">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257ED">
        <w:rPr>
          <w:sz w:val="24"/>
          <w:szCs w:val="24"/>
        </w:rPr>
        <w:t xml:space="preserve">, </w:t>
      </w:r>
      <w:r w:rsidR="009257ED" w:rsidRPr="009257E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9257ED" w:rsidRPr="009257ED">
        <w:rPr>
          <w:sz w:val="24"/>
          <w:szCs w:val="24"/>
        </w:rPr>
        <w:t xml:space="preserve"> </w:t>
      </w:r>
      <w:proofErr w:type="gramStart"/>
      <w:r w:rsidR="009257ED" w:rsidRPr="009257ED">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9257ED" w:rsidRPr="009257ED">
        <w:rPr>
          <w:sz w:val="24"/>
          <w:szCs w:val="24"/>
        </w:rPr>
        <w:t xml:space="preserve">на право заключения Договора на оказание услуг по изготовлению </w:t>
      </w:r>
      <w:proofErr w:type="spellStart"/>
      <w:r w:rsidR="009257ED" w:rsidRPr="009257ED">
        <w:rPr>
          <w:sz w:val="24"/>
          <w:szCs w:val="24"/>
        </w:rPr>
        <w:t>брендированной</w:t>
      </w:r>
      <w:proofErr w:type="spellEnd"/>
      <w:r w:rsidR="009257ED" w:rsidRPr="009257ED">
        <w:rPr>
          <w:sz w:val="24"/>
          <w:szCs w:val="24"/>
        </w:rPr>
        <w:t xml:space="preserve"> продукции для нужд ПАО «МРСК Центра» (филиала «Тамбовэнерго»), расположенного по адресу:</w:t>
      </w:r>
      <w:proofErr w:type="gramEnd"/>
      <w:r w:rsidR="009257ED" w:rsidRPr="009257ED">
        <w:rPr>
          <w:sz w:val="24"/>
          <w:szCs w:val="24"/>
        </w:rPr>
        <w:t xml:space="preserve"> РФ, 392680, г. Тамбов, ул. </w:t>
      </w:r>
      <w:proofErr w:type="spellStart"/>
      <w:r w:rsidR="009257ED" w:rsidRPr="009257ED">
        <w:rPr>
          <w:sz w:val="24"/>
          <w:szCs w:val="24"/>
        </w:rPr>
        <w:t>Моршанское</w:t>
      </w:r>
      <w:proofErr w:type="spellEnd"/>
      <w:r w:rsidR="009257ED" w:rsidRPr="009257ED">
        <w:rPr>
          <w:sz w:val="24"/>
          <w:szCs w:val="24"/>
        </w:rPr>
        <w:t xml:space="preserve"> шоссе, д. 23</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9257E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9257ED" w:rsidRPr="009257ED">
        <w:rPr>
          <w:sz w:val="24"/>
          <w:szCs w:val="24"/>
        </w:rPr>
        <w:t xml:space="preserve">право заключения Договора на оказание услуг по изготовлению </w:t>
      </w:r>
      <w:proofErr w:type="spellStart"/>
      <w:r w:rsidR="009257ED" w:rsidRPr="009257ED">
        <w:rPr>
          <w:sz w:val="24"/>
          <w:szCs w:val="24"/>
        </w:rPr>
        <w:t>брендированной</w:t>
      </w:r>
      <w:proofErr w:type="spellEnd"/>
      <w:r w:rsidR="009257ED" w:rsidRPr="009257ED">
        <w:rPr>
          <w:sz w:val="24"/>
          <w:szCs w:val="24"/>
        </w:rPr>
        <w:t xml:space="preserve"> продукции для нужд ПАО «МРСК Центра» (филиала «Тамбовэнерго»)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257ED">
        <w:rPr>
          <w:b/>
          <w:sz w:val="24"/>
          <w:szCs w:val="24"/>
        </w:rPr>
        <w:t>1 (один)</w:t>
      </w:r>
      <w:r w:rsidRPr="009257E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9257ED">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9257ED" w:rsidRPr="009257ED">
        <w:rPr>
          <w:sz w:val="24"/>
          <w:szCs w:val="24"/>
        </w:rPr>
        <w:t>В течение 20 (двадцати) календарных дней с момента заключения договора</w:t>
      </w:r>
      <w:r w:rsidR="00717F60" w:rsidRPr="00FA7326">
        <w:rPr>
          <w:sz w:val="24"/>
          <w:szCs w:val="24"/>
        </w:rPr>
        <w:t>.</w:t>
      </w:r>
      <w:bookmarkEnd w:id="19"/>
    </w:p>
    <w:p w:rsidR="008D2928" w:rsidRPr="009257E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9257ED">
        <w:rPr>
          <w:sz w:val="24"/>
          <w:szCs w:val="24"/>
        </w:rPr>
        <w:t xml:space="preserve">осуществляться на </w:t>
      </w:r>
      <w:r w:rsidR="00425F34" w:rsidRPr="009257ED">
        <w:rPr>
          <w:sz w:val="24"/>
          <w:szCs w:val="24"/>
        </w:rPr>
        <w:t>территории Р</w:t>
      </w:r>
      <w:r w:rsidR="00A0540E" w:rsidRPr="009257ED">
        <w:rPr>
          <w:sz w:val="24"/>
          <w:szCs w:val="24"/>
        </w:rPr>
        <w:t xml:space="preserve">оссийской </w:t>
      </w:r>
      <w:r w:rsidR="00425F34" w:rsidRPr="009257ED">
        <w:rPr>
          <w:sz w:val="24"/>
          <w:szCs w:val="24"/>
        </w:rPr>
        <w:t>Ф</w:t>
      </w:r>
      <w:r w:rsidR="00A0540E" w:rsidRPr="009257ED">
        <w:rPr>
          <w:sz w:val="24"/>
          <w:szCs w:val="24"/>
        </w:rPr>
        <w:t>едерации</w:t>
      </w:r>
      <w:r w:rsidRPr="009257E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257ED">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3D88">
        <w:rPr>
          <w:iCs/>
          <w:sz w:val="24"/>
          <w:szCs w:val="24"/>
        </w:rPr>
        <w:fldChar w:fldCharType="begin"/>
      </w:r>
      <w:r w:rsidR="00E71A48">
        <w:rPr>
          <w:iCs/>
          <w:sz w:val="24"/>
          <w:szCs w:val="24"/>
        </w:rPr>
        <w:instrText xml:space="preserve"> REF _Ref311232052 \r \h </w:instrText>
      </w:r>
      <w:r w:rsidR="00CA3D88">
        <w:rPr>
          <w:iCs/>
          <w:sz w:val="24"/>
          <w:szCs w:val="24"/>
        </w:rPr>
      </w:r>
      <w:r w:rsidR="00CA3D88">
        <w:rPr>
          <w:iCs/>
          <w:sz w:val="24"/>
          <w:szCs w:val="24"/>
        </w:rPr>
        <w:fldChar w:fldCharType="separate"/>
      </w:r>
      <w:r w:rsidR="00552FBF">
        <w:rPr>
          <w:iCs/>
          <w:sz w:val="24"/>
          <w:szCs w:val="24"/>
        </w:rPr>
        <w:t>3</w:t>
      </w:r>
      <w:r w:rsidR="00CA3D8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3D88">
        <w:rPr>
          <w:sz w:val="24"/>
          <w:szCs w:val="24"/>
        </w:rPr>
        <w:fldChar w:fldCharType="begin"/>
      </w:r>
      <w:r w:rsidR="008D2928">
        <w:rPr>
          <w:sz w:val="24"/>
          <w:szCs w:val="24"/>
        </w:rPr>
        <w:instrText xml:space="preserve"> REF _Ref440270568 \r \h </w:instrText>
      </w:r>
      <w:r w:rsidR="00CA3D88">
        <w:rPr>
          <w:sz w:val="24"/>
          <w:szCs w:val="24"/>
        </w:rPr>
      </w:r>
      <w:r w:rsidR="00CA3D88">
        <w:rPr>
          <w:sz w:val="24"/>
          <w:szCs w:val="24"/>
        </w:rPr>
        <w:fldChar w:fldCharType="separate"/>
      </w:r>
      <w:r w:rsidR="00552FBF">
        <w:rPr>
          <w:sz w:val="24"/>
          <w:szCs w:val="24"/>
        </w:rPr>
        <w:t>4</w:t>
      </w:r>
      <w:r w:rsidR="00CA3D8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257ED">
        <w:fldChar w:fldCharType="begin"/>
      </w:r>
      <w:r w:rsidR="009257ED">
        <w:instrText xml:space="preserve"> REF _Ref305973574 \r \h  \* MERGEFORMAT </w:instrText>
      </w:r>
      <w:r w:rsidR="009257ED">
        <w:fldChar w:fldCharType="separate"/>
      </w:r>
      <w:r w:rsidR="00552FBF">
        <w:t>2</w:t>
      </w:r>
      <w:r w:rsidR="009257E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3D88">
        <w:rPr>
          <w:iCs/>
          <w:sz w:val="24"/>
          <w:szCs w:val="24"/>
        </w:rPr>
        <w:fldChar w:fldCharType="begin"/>
      </w:r>
      <w:r w:rsidR="008D2928">
        <w:rPr>
          <w:iCs/>
          <w:sz w:val="24"/>
          <w:szCs w:val="24"/>
        </w:rPr>
        <w:instrText xml:space="preserve"> REF _Ref440270602 \r \h </w:instrText>
      </w:r>
      <w:r w:rsidR="00CA3D88">
        <w:rPr>
          <w:iCs/>
          <w:sz w:val="24"/>
          <w:szCs w:val="24"/>
        </w:rPr>
      </w:r>
      <w:r w:rsidR="00CA3D88">
        <w:rPr>
          <w:iCs/>
          <w:sz w:val="24"/>
          <w:szCs w:val="24"/>
        </w:rPr>
        <w:fldChar w:fldCharType="separate"/>
      </w:r>
      <w:r w:rsidR="00552FBF">
        <w:rPr>
          <w:iCs/>
          <w:sz w:val="24"/>
          <w:szCs w:val="24"/>
        </w:rPr>
        <w:t>5</w:t>
      </w:r>
      <w:r w:rsidR="00CA3D8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257ED">
        <w:fldChar w:fldCharType="begin"/>
      </w:r>
      <w:r w:rsidR="009257ED">
        <w:instrText xml:space="preserve"> REF _Ref440270637 \r \h  \* MERGEFORMAT </w:instrText>
      </w:r>
      <w:r w:rsidR="009257ED">
        <w:fldChar w:fldCharType="separate"/>
      </w:r>
      <w:r w:rsidR="00552FBF" w:rsidRPr="00552FBF">
        <w:rPr>
          <w:sz w:val="24"/>
          <w:szCs w:val="24"/>
        </w:rPr>
        <w:t>1.1.5</w:t>
      </w:r>
      <w:r w:rsidR="009257ED">
        <w:fldChar w:fldCharType="end"/>
      </w:r>
      <w:r w:rsidRPr="00366652">
        <w:rPr>
          <w:sz w:val="24"/>
          <w:szCs w:val="24"/>
        </w:rPr>
        <w:t xml:space="preserve">, </w:t>
      </w:r>
      <w:r w:rsidR="009257ED">
        <w:fldChar w:fldCharType="begin"/>
      </w:r>
      <w:r w:rsidR="009257ED">
        <w:instrText xml:space="preserve"> REF _Ref440270663 \r \h  \* MERGEFORMAT </w:instrText>
      </w:r>
      <w:r w:rsidR="009257ED">
        <w:fldChar w:fldCharType="separate"/>
      </w:r>
      <w:r w:rsidR="00552FBF" w:rsidRPr="00552FBF">
        <w:rPr>
          <w:sz w:val="24"/>
          <w:szCs w:val="24"/>
        </w:rPr>
        <w:t>1.1.7</w:t>
      </w:r>
      <w:r w:rsidR="009257E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257ED">
        <w:fldChar w:fldCharType="begin"/>
      </w:r>
      <w:r w:rsidR="009257ED">
        <w:instrText xml:space="preserve"> REF _Ref440270637 \r \h  \* MERGEFORMAT </w:instrText>
      </w:r>
      <w:r w:rsidR="009257ED">
        <w:fldChar w:fldCharType="separate"/>
      </w:r>
      <w:r w:rsidR="00552FBF" w:rsidRPr="00552FBF">
        <w:rPr>
          <w:sz w:val="24"/>
          <w:szCs w:val="24"/>
        </w:rPr>
        <w:t>1.1.5</w:t>
      </w:r>
      <w:r w:rsidR="009257ED">
        <w:fldChar w:fldCharType="end"/>
      </w:r>
      <w:r w:rsidR="008D2928" w:rsidRPr="00366652">
        <w:rPr>
          <w:sz w:val="24"/>
          <w:szCs w:val="24"/>
        </w:rPr>
        <w:t xml:space="preserve">, </w:t>
      </w:r>
      <w:r w:rsidR="009257ED">
        <w:fldChar w:fldCharType="begin"/>
      </w:r>
      <w:r w:rsidR="009257ED">
        <w:instrText xml:space="preserve"> REF _Ref440270663 \r \h  \* MERGEFORMAT </w:instrText>
      </w:r>
      <w:r w:rsidR="009257ED">
        <w:fldChar w:fldCharType="separate"/>
      </w:r>
      <w:r w:rsidR="00552FBF" w:rsidRPr="00552FBF">
        <w:rPr>
          <w:sz w:val="24"/>
          <w:szCs w:val="24"/>
        </w:rPr>
        <w:t>1.1.7</w:t>
      </w:r>
      <w:r w:rsidR="009257E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3D88">
        <w:rPr>
          <w:sz w:val="24"/>
          <w:szCs w:val="24"/>
        </w:rPr>
        <w:fldChar w:fldCharType="begin"/>
      </w:r>
      <w:r w:rsidR="008D2928">
        <w:rPr>
          <w:sz w:val="24"/>
          <w:szCs w:val="24"/>
        </w:rPr>
        <w:instrText xml:space="preserve"> REF _Ref440270663 \r \h </w:instrText>
      </w:r>
      <w:r w:rsidR="00CA3D88">
        <w:rPr>
          <w:sz w:val="24"/>
          <w:szCs w:val="24"/>
        </w:rPr>
      </w:r>
      <w:r w:rsidR="00CA3D88">
        <w:rPr>
          <w:sz w:val="24"/>
          <w:szCs w:val="24"/>
        </w:rPr>
        <w:fldChar w:fldCharType="separate"/>
      </w:r>
      <w:r w:rsidR="00552FBF">
        <w:rPr>
          <w:sz w:val="24"/>
          <w:szCs w:val="24"/>
        </w:rPr>
        <w:t>1.1.7</w:t>
      </w:r>
      <w:r w:rsidR="00CA3D8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257ED">
        <w:fldChar w:fldCharType="begin"/>
      </w:r>
      <w:r w:rsidR="009257ED">
        <w:instrText xml:space="preserve"> REF _Ref305973033 \r \h  \* MERGEFORMAT </w:instrText>
      </w:r>
      <w:r w:rsidR="009257ED">
        <w:fldChar w:fldCharType="separate"/>
      </w:r>
      <w:r w:rsidR="00552FBF" w:rsidRPr="00552FBF">
        <w:rPr>
          <w:sz w:val="24"/>
          <w:szCs w:val="24"/>
        </w:rPr>
        <w:t>3.2</w:t>
      </w:r>
      <w:r w:rsidR="009257E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257ED">
        <w:fldChar w:fldCharType="begin"/>
      </w:r>
      <w:r w:rsidR="009257ED">
        <w:instrText xml:space="preserve"> REF _Ref191386109 \n \h  \* MERGEFORMAT </w:instrText>
      </w:r>
      <w:r w:rsidR="009257ED">
        <w:fldChar w:fldCharType="separate"/>
      </w:r>
      <w:r w:rsidR="00552FBF" w:rsidRPr="00552FBF">
        <w:rPr>
          <w:color w:val="000000"/>
          <w:sz w:val="24"/>
          <w:szCs w:val="24"/>
        </w:rPr>
        <w:t>3.3.2</w:t>
      </w:r>
      <w:r w:rsidR="009257ED">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r w:rsidR="002F273A" w:rsidRPr="002F273A">
        <w:rPr>
          <w:sz w:val="24"/>
          <w:szCs w:val="24"/>
        </w:rPr>
        <w:t xml:space="preserve">п. </w:t>
      </w:r>
      <w:r w:rsidR="009257ED">
        <w:fldChar w:fldCharType="begin"/>
      </w:r>
      <w:r w:rsidR="009257ED">
        <w:instrText xml:space="preserve"> REF _Ref306005578 \r \h  \* MERGEFORMAT </w:instrText>
      </w:r>
      <w:r w:rsidR="009257ED">
        <w:fldChar w:fldCharType="separate"/>
      </w:r>
      <w:r w:rsidR="00552FBF" w:rsidRPr="00552FBF">
        <w:rPr>
          <w:sz w:val="24"/>
          <w:szCs w:val="24"/>
        </w:rPr>
        <w:t>3.3.</w:t>
      </w:r>
      <w:r w:rsidR="009257ED">
        <w:fldChar w:fldCharType="end"/>
      </w:r>
      <w:r w:rsidR="009257ED">
        <w:t>14</w:t>
      </w:r>
      <w:r w:rsidR="002F273A" w:rsidRPr="002F273A">
        <w:rPr>
          <w:sz w:val="24"/>
          <w:szCs w:val="24"/>
        </w:rPr>
        <w:t xml:space="preserve"> и подразделе </w:t>
      </w:r>
      <w:r w:rsidR="009257ED">
        <w:fldChar w:fldCharType="begin"/>
      </w:r>
      <w:r w:rsidR="009257ED">
        <w:instrText xml:space="preserve"> REF _Ref441574649 \r \h  \* MERGEFORMAT </w:instrText>
      </w:r>
      <w:r w:rsidR="009257ED">
        <w:fldChar w:fldCharType="separate"/>
      </w:r>
      <w:r w:rsidR="00552FBF" w:rsidRPr="00552FBF">
        <w:rPr>
          <w:sz w:val="24"/>
          <w:szCs w:val="24"/>
        </w:rPr>
        <w:t>5.18</w:t>
      </w:r>
      <w:r w:rsidR="009257ED">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257ED">
        <w:fldChar w:fldCharType="begin"/>
      </w:r>
      <w:r w:rsidR="009257ED">
        <w:instrText xml:space="preserve"> REF _Ref191386164 \r \h  \* MERGEFORMAT </w:instrText>
      </w:r>
      <w:r w:rsidR="009257ED">
        <w:fldChar w:fldCharType="separate"/>
      </w:r>
      <w:r w:rsidR="00552FBF" w:rsidRPr="00552FBF">
        <w:rPr>
          <w:sz w:val="24"/>
          <w:szCs w:val="24"/>
        </w:rPr>
        <w:t xml:space="preserve"> 1.4.1 </w:t>
      </w:r>
      <w:r w:rsidR="009257E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257ED">
        <w:fldChar w:fldCharType="begin"/>
      </w:r>
      <w:r w:rsidR="009257ED">
        <w:instrText xml:space="preserve"> REF _Ref306978606 \r \h  \* MERGEFORMAT </w:instrText>
      </w:r>
      <w:r w:rsidR="009257ED">
        <w:fldChar w:fldCharType="separate"/>
      </w:r>
      <w:r w:rsidR="00552FBF" w:rsidRPr="00552FBF">
        <w:rPr>
          <w:sz w:val="24"/>
          <w:szCs w:val="24"/>
        </w:rPr>
        <w:t xml:space="preserve"> 1.4.2 </w:t>
      </w:r>
      <w:r w:rsidR="009257ED">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257ED">
        <w:fldChar w:fldCharType="begin"/>
      </w:r>
      <w:r w:rsidR="009257ED">
        <w:instrText xml:space="preserve"> REF _Ref306114966 \r \h  \* MERGEFORMAT </w:instrText>
      </w:r>
      <w:r w:rsidR="009257ED">
        <w:fldChar w:fldCharType="separate"/>
      </w:r>
      <w:r w:rsidR="00552FBF" w:rsidRPr="00552FBF">
        <w:rPr>
          <w:sz w:val="24"/>
          <w:szCs w:val="24"/>
        </w:rPr>
        <w:t>3.3.11</w:t>
      </w:r>
      <w:r w:rsidR="009257E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3D88">
        <w:rPr>
          <w:b w:val="0"/>
        </w:rPr>
        <w:fldChar w:fldCharType="begin"/>
      </w:r>
      <w:r w:rsidR="002D4BC6">
        <w:rPr>
          <w:b w:val="0"/>
        </w:rPr>
        <w:instrText xml:space="preserve"> REF _Ref440275279 \r \h </w:instrText>
      </w:r>
      <w:r w:rsidR="00CA3D88">
        <w:rPr>
          <w:b w:val="0"/>
        </w:rPr>
      </w:r>
      <w:r w:rsidR="00CA3D88">
        <w:rPr>
          <w:b w:val="0"/>
        </w:rPr>
        <w:fldChar w:fldCharType="separate"/>
      </w:r>
      <w:r w:rsidR="00552FBF">
        <w:rPr>
          <w:b w:val="0"/>
        </w:rPr>
        <w:t>1.1.4</w:t>
      </w:r>
      <w:r w:rsidR="00CA3D8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257ED">
        <w:fldChar w:fldCharType="begin"/>
      </w:r>
      <w:r w:rsidR="009257ED">
        <w:instrText xml:space="preserve"> REF _Ref305973147 \r \h  \* MERGEFORMAT </w:instrText>
      </w:r>
      <w:r w:rsidR="009257ED">
        <w:fldChar w:fldCharType="separate"/>
      </w:r>
      <w:r w:rsidR="00552FBF" w:rsidRPr="00552FBF">
        <w:rPr>
          <w:b w:val="0"/>
          <w:szCs w:val="24"/>
        </w:rPr>
        <w:t>3.3</w:t>
      </w:r>
      <w:r w:rsidR="009257E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257ED">
        <w:fldChar w:fldCharType="begin"/>
      </w:r>
      <w:r w:rsidR="009257ED">
        <w:instrText xml:space="preserve"> REF _Ref55336310 \r \h  \* MERGEFORMAT </w:instrText>
      </w:r>
      <w:r w:rsidR="009257ED">
        <w:fldChar w:fldCharType="separate"/>
      </w:r>
      <w:r w:rsidR="00552FBF" w:rsidRPr="00552FBF">
        <w:rPr>
          <w:b w:val="0"/>
          <w:szCs w:val="24"/>
        </w:rPr>
        <w:t>5.1</w:t>
      </w:r>
      <w:r w:rsidR="009257E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257ED">
        <w:fldChar w:fldCharType="begin"/>
      </w:r>
      <w:r w:rsidR="009257ED">
        <w:instrText xml:space="preserve"> REF _Ref440284918 \r \h  \* MERGEFORMAT </w:instrText>
      </w:r>
      <w:r w:rsidR="009257ED">
        <w:fldChar w:fldCharType="separate"/>
      </w:r>
      <w:r w:rsidR="00552FBF" w:rsidRPr="00552FBF">
        <w:rPr>
          <w:b w:val="0"/>
          <w:szCs w:val="24"/>
        </w:rPr>
        <w:t>5.2</w:t>
      </w:r>
      <w:r w:rsidR="009257E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257ED">
        <w:fldChar w:fldCharType="begin"/>
      </w:r>
      <w:r w:rsidR="009257ED">
        <w:instrText xml:space="preserve"> REF _Ref440537086 \r \h  \* MERGEFORMAT </w:instrText>
      </w:r>
      <w:r w:rsidR="009257ED">
        <w:fldChar w:fldCharType="separate"/>
      </w:r>
      <w:r w:rsidR="00552FBF" w:rsidRPr="00552FBF">
        <w:rPr>
          <w:b w:val="0"/>
          <w:bCs w:val="0"/>
          <w:szCs w:val="24"/>
        </w:rPr>
        <w:t>5.3</w:t>
      </w:r>
      <w:r w:rsidR="009257E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257ED">
        <w:fldChar w:fldCharType="begin"/>
      </w:r>
      <w:r w:rsidR="009257ED">
        <w:instrText xml:space="preserve"> REF _Ref440284947 \r \h  \* MERGEFORMAT </w:instrText>
      </w:r>
      <w:r w:rsidR="009257ED">
        <w:fldChar w:fldCharType="separate"/>
      </w:r>
      <w:r w:rsidR="00552FBF" w:rsidRPr="00552FBF">
        <w:rPr>
          <w:b w:val="0"/>
          <w:szCs w:val="24"/>
        </w:rPr>
        <w:t>5.4</w:t>
      </w:r>
      <w:r w:rsidR="009257E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3D88">
        <w:rPr>
          <w:b w:val="0"/>
          <w:szCs w:val="24"/>
        </w:rPr>
        <w:fldChar w:fldCharType="begin"/>
      </w:r>
      <w:r w:rsidR="00B8118F">
        <w:rPr>
          <w:b w:val="0"/>
          <w:szCs w:val="24"/>
        </w:rPr>
        <w:instrText xml:space="preserve"> REF _Ref440361439 \r \h </w:instrText>
      </w:r>
      <w:r w:rsidR="00CA3D88">
        <w:rPr>
          <w:b w:val="0"/>
          <w:szCs w:val="24"/>
        </w:rPr>
      </w:r>
      <w:r w:rsidR="00CA3D88">
        <w:rPr>
          <w:b w:val="0"/>
          <w:szCs w:val="24"/>
        </w:rPr>
        <w:fldChar w:fldCharType="separate"/>
      </w:r>
      <w:r w:rsidR="00552FBF">
        <w:rPr>
          <w:b w:val="0"/>
          <w:szCs w:val="24"/>
        </w:rPr>
        <w:t>5.5</w:t>
      </w:r>
      <w:r w:rsidR="00CA3D8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3D88">
        <w:rPr>
          <w:b w:val="0"/>
          <w:szCs w:val="24"/>
        </w:rPr>
        <w:fldChar w:fldCharType="begin"/>
      </w:r>
      <w:r w:rsidR="00B8118F">
        <w:rPr>
          <w:b w:val="0"/>
          <w:szCs w:val="24"/>
        </w:rPr>
        <w:instrText xml:space="preserve"> REF _Ref440361531 \r \h </w:instrText>
      </w:r>
      <w:r w:rsidR="00CA3D88">
        <w:rPr>
          <w:b w:val="0"/>
          <w:szCs w:val="24"/>
        </w:rPr>
      </w:r>
      <w:r w:rsidR="00CA3D88">
        <w:rPr>
          <w:b w:val="0"/>
          <w:szCs w:val="24"/>
        </w:rPr>
        <w:fldChar w:fldCharType="separate"/>
      </w:r>
      <w:r w:rsidR="00552FBF">
        <w:rPr>
          <w:b w:val="0"/>
          <w:szCs w:val="24"/>
        </w:rPr>
        <w:t>5.6</w:t>
      </w:r>
      <w:r w:rsidR="00CA3D8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3D88">
        <w:rPr>
          <w:b w:val="0"/>
          <w:szCs w:val="24"/>
        </w:rPr>
        <w:fldChar w:fldCharType="begin"/>
      </w:r>
      <w:r>
        <w:rPr>
          <w:b w:val="0"/>
          <w:szCs w:val="24"/>
        </w:rPr>
        <w:instrText xml:space="preserve"> REF _Ref440285128 \r \h </w:instrText>
      </w:r>
      <w:r w:rsidR="00CA3D88">
        <w:rPr>
          <w:b w:val="0"/>
          <w:szCs w:val="24"/>
        </w:rPr>
      </w:r>
      <w:r w:rsidR="00CA3D88">
        <w:rPr>
          <w:b w:val="0"/>
          <w:szCs w:val="24"/>
        </w:rPr>
        <w:fldChar w:fldCharType="separate"/>
      </w:r>
      <w:r w:rsidR="00552FBF">
        <w:rPr>
          <w:b w:val="0"/>
          <w:szCs w:val="24"/>
        </w:rPr>
        <w:t>3.3.14</w:t>
      </w:r>
      <w:r w:rsidR="00CA3D8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3D88">
        <w:rPr>
          <w:b w:val="0"/>
          <w:szCs w:val="24"/>
        </w:rPr>
        <w:fldChar w:fldCharType="begin"/>
      </w:r>
      <w:r>
        <w:rPr>
          <w:b w:val="0"/>
          <w:szCs w:val="24"/>
        </w:rPr>
        <w:instrText xml:space="preserve"> REF _Ref305973250 \r \h </w:instrText>
      </w:r>
      <w:r w:rsidR="00CA3D88">
        <w:rPr>
          <w:b w:val="0"/>
          <w:szCs w:val="24"/>
        </w:rPr>
      </w:r>
      <w:r w:rsidR="00CA3D88">
        <w:rPr>
          <w:b w:val="0"/>
          <w:szCs w:val="24"/>
        </w:rPr>
        <w:fldChar w:fldCharType="separate"/>
      </w:r>
      <w:r w:rsidR="00552FBF">
        <w:rPr>
          <w:b w:val="0"/>
          <w:szCs w:val="24"/>
        </w:rPr>
        <w:t>3.5.1</w:t>
      </w:r>
      <w:r w:rsidR="00CA3D8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3D88">
        <w:rPr>
          <w:b w:val="0"/>
          <w:szCs w:val="24"/>
        </w:rPr>
        <w:fldChar w:fldCharType="begin"/>
      </w:r>
      <w:r>
        <w:rPr>
          <w:b w:val="0"/>
          <w:szCs w:val="24"/>
        </w:rPr>
        <w:instrText xml:space="preserve"> REF _Ref303681924 \r \h </w:instrText>
      </w:r>
      <w:r w:rsidR="00CA3D88">
        <w:rPr>
          <w:b w:val="0"/>
          <w:szCs w:val="24"/>
        </w:rPr>
      </w:r>
      <w:r w:rsidR="00CA3D88">
        <w:rPr>
          <w:b w:val="0"/>
          <w:szCs w:val="24"/>
        </w:rPr>
        <w:fldChar w:fldCharType="separate"/>
      </w:r>
      <w:r w:rsidR="00552FBF">
        <w:rPr>
          <w:b w:val="0"/>
          <w:szCs w:val="24"/>
        </w:rPr>
        <w:t>3.8</w:t>
      </w:r>
      <w:r w:rsidR="00CA3D8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3D88">
        <w:rPr>
          <w:b w:val="0"/>
        </w:rPr>
        <w:fldChar w:fldCharType="begin"/>
      </w:r>
      <w:r w:rsidR="008D2928">
        <w:rPr>
          <w:b w:val="0"/>
        </w:rPr>
        <w:instrText xml:space="preserve"> REF _Ref93264992 \r \h </w:instrText>
      </w:r>
      <w:r w:rsidR="00CA3D88">
        <w:rPr>
          <w:b w:val="0"/>
        </w:rPr>
      </w:r>
      <w:r w:rsidR="00CA3D88">
        <w:rPr>
          <w:b w:val="0"/>
        </w:rPr>
        <w:fldChar w:fldCharType="separate"/>
      </w:r>
      <w:r w:rsidR="00552FBF">
        <w:rPr>
          <w:b w:val="0"/>
        </w:rPr>
        <w:t>5.5</w:t>
      </w:r>
      <w:r w:rsidR="00CA3D8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Pr>
          <w:b w:val="0"/>
        </w:rPr>
        <w:fldChar w:fldCharType="begin"/>
      </w:r>
      <w:r w:rsidR="008D2928">
        <w:rPr>
          <w:b w:val="0"/>
        </w:rPr>
        <w:instrText xml:space="preserve"> REF _Ref440270867 \r \h </w:instrText>
      </w:r>
      <w:r w:rsidR="00CA3D88">
        <w:rPr>
          <w:b w:val="0"/>
        </w:rPr>
      </w:r>
      <w:r w:rsidR="00CA3D88">
        <w:rPr>
          <w:b w:val="0"/>
        </w:rPr>
        <w:fldChar w:fldCharType="separate"/>
      </w:r>
      <w:r w:rsidR="00552FBF">
        <w:rPr>
          <w:b w:val="0"/>
        </w:rPr>
        <w:t>2.2.3</w:t>
      </w:r>
      <w:r w:rsidR="00CA3D8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257ED">
        <w:fldChar w:fldCharType="begin"/>
      </w:r>
      <w:r w:rsidR="009257ED">
        <w:instrText xml:space="preserve"> REF _Ref305973033 \r \h  \* MERGEFORMAT </w:instrText>
      </w:r>
      <w:r w:rsidR="009257ED">
        <w:fldChar w:fldCharType="separate"/>
      </w:r>
      <w:r w:rsidR="00552FBF" w:rsidRPr="00552FBF">
        <w:rPr>
          <w:bCs w:val="0"/>
          <w:sz w:val="24"/>
          <w:szCs w:val="24"/>
        </w:rPr>
        <w:t>3.2</w:t>
      </w:r>
      <w:r w:rsidR="009257E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257ED">
        <w:fldChar w:fldCharType="begin"/>
      </w:r>
      <w:r w:rsidR="009257ED">
        <w:instrText xml:space="preserve"> REF _Ref305973147 \r \h  \* MERGEFORMAT </w:instrText>
      </w:r>
      <w:r w:rsidR="009257ED">
        <w:fldChar w:fldCharType="separate"/>
      </w:r>
      <w:r w:rsidR="00552FBF" w:rsidRPr="00552FBF">
        <w:rPr>
          <w:bCs w:val="0"/>
          <w:sz w:val="24"/>
          <w:szCs w:val="24"/>
        </w:rPr>
        <w:t>3.3</w:t>
      </w:r>
      <w:r w:rsidR="009257ED">
        <w:fldChar w:fldCharType="end"/>
      </w:r>
      <w:r w:rsidR="00CA3D8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3D8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009257ED">
        <w:fldChar w:fldCharType="begin"/>
      </w:r>
      <w:r w:rsidR="009257ED">
        <w:instrText xml:space="preserve"> REF _Ref305973214 \r \h  \* MERGEFORMAT </w:instrText>
      </w:r>
      <w:r w:rsidR="009257ED">
        <w:fldChar w:fldCharType="separate"/>
      </w:r>
      <w:r w:rsidR="00552FBF" w:rsidRPr="00552FBF">
        <w:rPr>
          <w:bCs w:val="0"/>
          <w:sz w:val="24"/>
          <w:szCs w:val="24"/>
        </w:rPr>
        <w:t>3.4</w:t>
      </w:r>
      <w:r w:rsidR="009257ED">
        <w:fldChar w:fldCharType="end"/>
      </w:r>
      <w:r w:rsidR="00096E9D" w:rsidRPr="00E71A48">
        <w:rPr>
          <w:bCs w:val="0"/>
          <w:sz w:val="24"/>
          <w:szCs w:val="24"/>
        </w:rPr>
        <w:t xml:space="preserve">, </w:t>
      </w:r>
      <w:r w:rsidR="009257ED">
        <w:fldChar w:fldCharType="begin"/>
      </w:r>
      <w:r w:rsidR="009257ED">
        <w:instrText xml:space="preserve"> REF _Ref303683883 \r \h  \* MERGEFORMAT </w:instrText>
      </w:r>
      <w:r w:rsidR="009257ED">
        <w:fldChar w:fldCharType="separate"/>
      </w:r>
      <w:r w:rsidR="00552FBF" w:rsidRPr="00552FBF">
        <w:rPr>
          <w:bCs w:val="0"/>
          <w:sz w:val="24"/>
          <w:szCs w:val="24"/>
        </w:rPr>
        <w:t>3.5</w:t>
      </w:r>
      <w:r w:rsidR="009257E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257ED">
        <w:fldChar w:fldCharType="begin"/>
      </w:r>
      <w:r w:rsidR="009257ED">
        <w:instrText xml:space="preserve"> REF _Ref305973250 \r \h  \* MERGEFORMAT </w:instrText>
      </w:r>
      <w:r w:rsidR="009257ED">
        <w:fldChar w:fldCharType="separate"/>
      </w:r>
      <w:r w:rsidR="00552FBF" w:rsidRPr="00552FBF">
        <w:rPr>
          <w:bCs w:val="0"/>
          <w:sz w:val="24"/>
          <w:szCs w:val="24"/>
        </w:rPr>
        <w:t>3.5</w:t>
      </w:r>
      <w:r w:rsidR="00552FBF">
        <w:t>.1</w:t>
      </w:r>
      <w:r w:rsidR="009257ED">
        <w:fldChar w:fldCharType="end"/>
      </w:r>
      <w:r w:rsidR="00CA3D8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257ED">
        <w:fldChar w:fldCharType="begin"/>
      </w:r>
      <w:r w:rsidR="009257ED">
        <w:instrText xml:space="preserve"> REF _Ref303250967 \r \h  \* MERGEFORMAT </w:instrText>
      </w:r>
      <w:r w:rsidR="009257ED">
        <w:fldChar w:fldCharType="separate"/>
      </w:r>
      <w:r w:rsidR="00552FBF" w:rsidRPr="00552FBF">
        <w:rPr>
          <w:bCs w:val="0"/>
          <w:sz w:val="24"/>
          <w:szCs w:val="24"/>
        </w:rPr>
        <w:t>3.7</w:t>
      </w:r>
      <w:r w:rsidR="009257ED">
        <w:fldChar w:fldCharType="end"/>
      </w:r>
      <w:r w:rsidR="00CA3D8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257ED">
        <w:fldChar w:fldCharType="begin"/>
      </w:r>
      <w:r w:rsidR="009257ED">
        <w:instrText xml:space="preserve"> REF _Ref303681924 \r \h  \* MERGEFORMAT </w:instrText>
      </w:r>
      <w:r w:rsidR="009257ED">
        <w:fldChar w:fldCharType="separate"/>
      </w:r>
      <w:r w:rsidR="00552FBF" w:rsidRPr="00552FBF">
        <w:rPr>
          <w:bCs w:val="0"/>
          <w:sz w:val="24"/>
          <w:szCs w:val="24"/>
        </w:rPr>
        <w:t>3.8</w:t>
      </w:r>
      <w:r w:rsidR="009257ED">
        <w:fldChar w:fldCharType="end"/>
      </w:r>
      <w:r w:rsidR="00CA3D8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257ED">
        <w:fldChar w:fldCharType="begin"/>
      </w:r>
      <w:r w:rsidR="009257ED">
        <w:instrText xml:space="preserve"> REF _Ref303683929 \r \h  \* MERGEFORMAT </w:instrText>
      </w:r>
      <w:r w:rsidR="009257ED">
        <w:fldChar w:fldCharType="separate"/>
      </w:r>
      <w:r w:rsidR="00552FBF" w:rsidRPr="00552FBF">
        <w:rPr>
          <w:bCs w:val="0"/>
          <w:sz w:val="24"/>
          <w:szCs w:val="24"/>
        </w:rPr>
        <w:t>3.10</w:t>
      </w:r>
      <w:r w:rsidR="009257E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257ED">
        <w:fldChar w:fldCharType="begin"/>
      </w:r>
      <w:r w:rsidR="009257ED">
        <w:instrText xml:space="preserve"> REF _Ref306140410 \r \h  \* MERGEFORMAT </w:instrText>
      </w:r>
      <w:r w:rsidR="009257ED">
        <w:fldChar w:fldCharType="separate"/>
      </w:r>
      <w:r w:rsidR="00552FBF" w:rsidRPr="00552FBF">
        <w:rPr>
          <w:bCs w:val="0"/>
          <w:sz w:val="24"/>
          <w:szCs w:val="24"/>
        </w:rPr>
        <w:t>3.11</w:t>
      </w:r>
      <w:r w:rsidR="009257E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257ED">
        <w:fldChar w:fldCharType="begin"/>
      </w:r>
      <w:r w:rsidR="009257ED">
        <w:instrText xml:space="preserve"> REF _Ref306140451 \r \h  \* MERGEFORMAT </w:instrText>
      </w:r>
      <w:r w:rsidR="009257ED">
        <w:fldChar w:fldCharType="separate"/>
      </w:r>
      <w:r w:rsidR="00552FBF" w:rsidRPr="00552FBF">
        <w:rPr>
          <w:bCs w:val="0"/>
          <w:sz w:val="24"/>
          <w:szCs w:val="24"/>
        </w:rPr>
        <w:t>3.12</w:t>
      </w:r>
      <w:r w:rsidR="009257E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257ED">
        <w:fldChar w:fldCharType="begin"/>
      </w:r>
      <w:r w:rsidR="009257ED">
        <w:instrText xml:space="preserve"> REF _Ref302563524 \n \h  \* MERGEFORMAT </w:instrText>
      </w:r>
      <w:r w:rsidR="009257ED">
        <w:fldChar w:fldCharType="separate"/>
      </w:r>
      <w:r w:rsidR="00552FBF" w:rsidRPr="00552FBF">
        <w:rPr>
          <w:sz w:val="24"/>
          <w:szCs w:val="24"/>
        </w:rPr>
        <w:t>1.1.1</w:t>
      </w:r>
      <w:r w:rsidR="009257E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3D88">
        <w:rPr>
          <w:bCs w:val="0"/>
          <w:sz w:val="24"/>
          <w:szCs w:val="24"/>
        </w:rPr>
        <w:fldChar w:fldCharType="begin"/>
      </w:r>
      <w:r w:rsidR="008D2928">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_Ref440271072 \r \h </w:instrText>
      </w:r>
      <w:r w:rsidR="00CA3D88">
        <w:rPr>
          <w:bCs w:val="0"/>
          <w:sz w:val="24"/>
          <w:szCs w:val="24"/>
        </w:rPr>
      </w:r>
      <w:r w:rsidR="00CA3D88">
        <w:rPr>
          <w:bCs w:val="0"/>
          <w:sz w:val="24"/>
          <w:szCs w:val="24"/>
        </w:rPr>
        <w:fldChar w:fldCharType="separate"/>
      </w:r>
      <w:r w:rsidR="00552FBF">
        <w:rPr>
          <w:bCs w:val="0"/>
          <w:sz w:val="24"/>
          <w:szCs w:val="24"/>
        </w:rPr>
        <w:t>5.2</w:t>
      </w:r>
      <w:r w:rsidR="00CA3D8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3D88">
        <w:rPr>
          <w:bCs w:val="0"/>
          <w:sz w:val="24"/>
          <w:szCs w:val="24"/>
        </w:rPr>
        <w:fldChar w:fldCharType="begin"/>
      </w:r>
      <w:r w:rsidR="00B71B9D">
        <w:rPr>
          <w:bCs w:val="0"/>
          <w:sz w:val="24"/>
          <w:szCs w:val="24"/>
        </w:rPr>
        <w:instrText xml:space="preserve"> REF _Ref440271036 \r \h </w:instrText>
      </w:r>
      <w:r w:rsidR="00CA3D88">
        <w:rPr>
          <w:bCs w:val="0"/>
          <w:sz w:val="24"/>
          <w:szCs w:val="24"/>
        </w:rPr>
      </w:r>
      <w:r w:rsidR="00CA3D88">
        <w:rPr>
          <w:bCs w:val="0"/>
          <w:sz w:val="24"/>
          <w:szCs w:val="24"/>
        </w:rPr>
        <w:fldChar w:fldCharType="separate"/>
      </w:r>
      <w:r w:rsidR="00552FBF">
        <w:rPr>
          <w:bCs w:val="0"/>
          <w:sz w:val="24"/>
          <w:szCs w:val="24"/>
        </w:rPr>
        <w:t>5.4</w:t>
      </w:r>
      <w:r w:rsidR="00CA3D8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_Ref440361914 \r \h </w:instrText>
      </w:r>
      <w:r w:rsidR="00CA3D88">
        <w:rPr>
          <w:bCs w:val="0"/>
          <w:sz w:val="24"/>
          <w:szCs w:val="24"/>
        </w:rPr>
      </w:r>
      <w:r w:rsidR="00CA3D88">
        <w:rPr>
          <w:bCs w:val="0"/>
          <w:sz w:val="24"/>
          <w:szCs w:val="24"/>
        </w:rPr>
        <w:fldChar w:fldCharType="separate"/>
      </w:r>
      <w:r w:rsidR="00552FBF">
        <w:rPr>
          <w:bCs w:val="0"/>
          <w:sz w:val="24"/>
          <w:szCs w:val="24"/>
        </w:rPr>
        <w:t>5.5</w:t>
      </w:r>
      <w:r w:rsidR="00CA3D8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257ED">
        <w:fldChar w:fldCharType="begin"/>
      </w:r>
      <w:r w:rsidR="009257ED">
        <w:instrText xml:space="preserve"> REF _Ref191386407 \r \h  \* MERGEFORMAT </w:instrText>
      </w:r>
      <w:r w:rsidR="009257ED">
        <w:fldChar w:fldCharType="separate"/>
      </w:r>
      <w:r w:rsidR="00552FBF" w:rsidRPr="00552FBF">
        <w:rPr>
          <w:bCs w:val="0"/>
          <w:sz w:val="24"/>
          <w:szCs w:val="24"/>
        </w:rPr>
        <w:t>3.3.8</w:t>
      </w:r>
      <w:r w:rsidR="009257E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3D88">
        <w:rPr>
          <w:bCs w:val="0"/>
          <w:sz w:val="24"/>
          <w:szCs w:val="24"/>
        </w:rPr>
        <w:fldChar w:fldCharType="begin"/>
      </w:r>
      <w:r w:rsidR="000A00E6">
        <w:rPr>
          <w:bCs w:val="0"/>
          <w:sz w:val="24"/>
          <w:szCs w:val="24"/>
        </w:rPr>
        <w:instrText xml:space="preserve"> REF _Ref440361610 \r \h </w:instrText>
      </w:r>
      <w:r w:rsidR="00CA3D88">
        <w:rPr>
          <w:bCs w:val="0"/>
          <w:sz w:val="24"/>
          <w:szCs w:val="24"/>
        </w:rPr>
      </w:r>
      <w:r w:rsidR="00CA3D88">
        <w:rPr>
          <w:bCs w:val="0"/>
          <w:sz w:val="24"/>
          <w:szCs w:val="24"/>
        </w:rPr>
        <w:fldChar w:fldCharType="separate"/>
      </w:r>
      <w:r w:rsidR="00552FBF">
        <w:rPr>
          <w:bCs w:val="0"/>
          <w:sz w:val="24"/>
          <w:szCs w:val="24"/>
        </w:rPr>
        <w:t>5.6</w:t>
      </w:r>
      <w:r w:rsidR="00CA3D8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_Ref55336310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5.1</w:t>
      </w:r>
      <w:r w:rsidR="00CA3D8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3D88">
        <w:rPr>
          <w:sz w:val="24"/>
          <w:szCs w:val="24"/>
        </w:rPr>
        <w:fldChar w:fldCharType="begin"/>
      </w:r>
      <w:r w:rsidR="00F463E8">
        <w:rPr>
          <w:sz w:val="24"/>
          <w:szCs w:val="24"/>
        </w:rPr>
        <w:instrText xml:space="preserve"> REF _Ref440279062 \r \h </w:instrText>
      </w:r>
      <w:r w:rsidR="00CA3D88">
        <w:rPr>
          <w:sz w:val="24"/>
          <w:szCs w:val="24"/>
        </w:rPr>
      </w:r>
      <w:r w:rsidR="00CA3D88">
        <w:rPr>
          <w:sz w:val="24"/>
          <w:szCs w:val="24"/>
        </w:rPr>
        <w:fldChar w:fldCharType="separate"/>
      </w:r>
      <w:r w:rsidR="00552FBF">
        <w:rPr>
          <w:sz w:val="24"/>
          <w:szCs w:val="24"/>
        </w:rPr>
        <w:t>б)</w:t>
      </w:r>
      <w:r w:rsidR="00CA3D88">
        <w:rPr>
          <w:sz w:val="24"/>
          <w:szCs w:val="24"/>
        </w:rPr>
        <w:fldChar w:fldCharType="end"/>
      </w:r>
      <w:r w:rsidR="00F463E8">
        <w:rPr>
          <w:sz w:val="24"/>
          <w:szCs w:val="24"/>
        </w:rPr>
        <w:t xml:space="preserve"> п. </w:t>
      </w:r>
      <w:r w:rsidR="00CA3D88">
        <w:rPr>
          <w:sz w:val="24"/>
          <w:szCs w:val="24"/>
        </w:rPr>
        <w:fldChar w:fldCharType="begin"/>
      </w:r>
      <w:r w:rsidR="00F463E8">
        <w:rPr>
          <w:sz w:val="24"/>
          <w:szCs w:val="24"/>
        </w:rPr>
        <w:instrText xml:space="preserve"> REF _Ref306005578 \r \h </w:instrText>
      </w:r>
      <w:r w:rsidR="00CA3D88">
        <w:rPr>
          <w:sz w:val="24"/>
          <w:szCs w:val="24"/>
        </w:rPr>
      </w:r>
      <w:r w:rsidR="00CA3D88">
        <w:rPr>
          <w:sz w:val="24"/>
          <w:szCs w:val="24"/>
        </w:rPr>
        <w:fldChar w:fldCharType="separate"/>
      </w:r>
      <w:r w:rsidR="00552FBF">
        <w:rPr>
          <w:sz w:val="24"/>
          <w:szCs w:val="24"/>
        </w:rPr>
        <w:t>3.3.8.3</w:t>
      </w:r>
      <w:r w:rsidR="00CA3D88">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3D88">
        <w:rPr>
          <w:bCs w:val="0"/>
          <w:sz w:val="24"/>
          <w:szCs w:val="24"/>
        </w:rPr>
        <w:fldChar w:fldCharType="begin"/>
      </w:r>
      <w:r w:rsidR="00DA481F">
        <w:rPr>
          <w:bCs w:val="0"/>
          <w:sz w:val="24"/>
          <w:szCs w:val="24"/>
        </w:rPr>
        <w:instrText xml:space="preserve"> REF _Ref444170274 \r \h </w:instrText>
      </w:r>
      <w:r w:rsidR="00CA3D88">
        <w:rPr>
          <w:bCs w:val="0"/>
          <w:sz w:val="24"/>
          <w:szCs w:val="24"/>
        </w:rPr>
      </w:r>
      <w:r w:rsidR="00CA3D88">
        <w:rPr>
          <w:bCs w:val="0"/>
          <w:sz w:val="24"/>
          <w:szCs w:val="24"/>
        </w:rPr>
        <w:fldChar w:fldCharType="separate"/>
      </w:r>
      <w:r w:rsidR="00552FBF">
        <w:rPr>
          <w:bCs w:val="0"/>
          <w:sz w:val="24"/>
          <w:szCs w:val="24"/>
        </w:rPr>
        <w:t>5.7.1</w:t>
      </w:r>
      <w:r w:rsidR="00CA3D88">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3D88">
        <w:rPr>
          <w:sz w:val="24"/>
          <w:szCs w:val="24"/>
        </w:rPr>
        <w:fldChar w:fldCharType="begin"/>
      </w:r>
      <w:r>
        <w:rPr>
          <w:sz w:val="24"/>
          <w:szCs w:val="24"/>
        </w:rPr>
        <w:instrText xml:space="preserve"> REF _Ref444170284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_Ref440274902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5.4</w:t>
      </w:r>
      <w:r w:rsidR="00CA3D8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_Ref440274913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5.2</w:t>
      </w:r>
      <w:r w:rsidR="00CA3D8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3D88">
        <w:rPr>
          <w:bCs w:val="0"/>
          <w:sz w:val="24"/>
          <w:szCs w:val="24"/>
        </w:rPr>
        <w:fldChar w:fldCharType="begin"/>
      </w:r>
      <w:r w:rsidR="000A00E6">
        <w:rPr>
          <w:bCs w:val="0"/>
          <w:sz w:val="24"/>
          <w:szCs w:val="24"/>
        </w:rPr>
        <w:instrText xml:space="preserve"> REF _Ref440361959 \r \h </w:instrText>
      </w:r>
      <w:r w:rsidR="00CA3D88">
        <w:rPr>
          <w:bCs w:val="0"/>
          <w:sz w:val="24"/>
          <w:szCs w:val="24"/>
        </w:rPr>
      </w:r>
      <w:r w:rsidR="00CA3D88">
        <w:rPr>
          <w:bCs w:val="0"/>
          <w:sz w:val="24"/>
          <w:szCs w:val="24"/>
        </w:rPr>
        <w:fldChar w:fldCharType="separate"/>
      </w:r>
      <w:r w:rsidR="00552FBF">
        <w:rPr>
          <w:bCs w:val="0"/>
          <w:sz w:val="24"/>
          <w:szCs w:val="24"/>
        </w:rPr>
        <w:t>5.5</w:t>
      </w:r>
      <w:r w:rsidR="00CA3D8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3D88">
        <w:rPr>
          <w:bCs w:val="0"/>
          <w:sz w:val="24"/>
          <w:szCs w:val="24"/>
        </w:rPr>
        <w:fldChar w:fldCharType="begin"/>
      </w:r>
      <w:r w:rsidR="000A00E6">
        <w:rPr>
          <w:bCs w:val="0"/>
          <w:sz w:val="24"/>
          <w:szCs w:val="24"/>
        </w:rPr>
        <w:instrText xml:space="preserve"> REF _Ref440361610 \r \h </w:instrText>
      </w:r>
      <w:r w:rsidR="00CA3D88">
        <w:rPr>
          <w:bCs w:val="0"/>
          <w:sz w:val="24"/>
          <w:szCs w:val="24"/>
        </w:rPr>
      </w:r>
      <w:r w:rsidR="00CA3D88">
        <w:rPr>
          <w:bCs w:val="0"/>
          <w:sz w:val="24"/>
          <w:szCs w:val="24"/>
        </w:rPr>
        <w:fldChar w:fldCharType="separate"/>
      </w:r>
      <w:r w:rsidR="00552FBF">
        <w:rPr>
          <w:bCs w:val="0"/>
          <w:sz w:val="24"/>
          <w:szCs w:val="24"/>
        </w:rPr>
        <w:t>5.6</w:t>
      </w:r>
      <w:r w:rsidR="00CA3D8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3D88">
        <w:rPr>
          <w:bCs w:val="0"/>
          <w:sz w:val="24"/>
          <w:szCs w:val="24"/>
        </w:rPr>
        <w:fldChar w:fldCharType="begin"/>
      </w:r>
      <w:r w:rsidR="00D90031">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3D88">
        <w:rPr>
          <w:sz w:val="24"/>
          <w:szCs w:val="24"/>
        </w:rPr>
        <w:fldChar w:fldCharType="begin"/>
      </w:r>
      <w:r w:rsidR="00F463E8">
        <w:rPr>
          <w:sz w:val="24"/>
          <w:szCs w:val="24"/>
        </w:rPr>
        <w:instrText xml:space="preserve"> REF _Ref440279062 \r \h </w:instrText>
      </w:r>
      <w:r w:rsidR="00CA3D88">
        <w:rPr>
          <w:sz w:val="24"/>
          <w:szCs w:val="24"/>
        </w:rPr>
      </w:r>
      <w:r w:rsidR="00CA3D88">
        <w:rPr>
          <w:sz w:val="24"/>
          <w:szCs w:val="24"/>
        </w:rPr>
        <w:fldChar w:fldCharType="separate"/>
      </w:r>
      <w:r w:rsidR="00552FBF">
        <w:rPr>
          <w:sz w:val="24"/>
          <w:szCs w:val="24"/>
        </w:rPr>
        <w:t>б)</w:t>
      </w:r>
      <w:r w:rsidR="00CA3D88">
        <w:rPr>
          <w:sz w:val="24"/>
          <w:szCs w:val="24"/>
        </w:rPr>
        <w:fldChar w:fldCharType="end"/>
      </w:r>
      <w:r w:rsidR="00FA5339">
        <w:rPr>
          <w:sz w:val="24"/>
          <w:szCs w:val="24"/>
        </w:rPr>
        <w:t>,</w:t>
      </w:r>
      <w:r w:rsidR="007638F4">
        <w:rPr>
          <w:sz w:val="24"/>
          <w:szCs w:val="24"/>
        </w:rPr>
        <w:t xml:space="preserve"> </w:t>
      </w:r>
      <w:r w:rsidR="00CA3D88">
        <w:rPr>
          <w:sz w:val="24"/>
          <w:szCs w:val="24"/>
        </w:rPr>
        <w:fldChar w:fldCharType="begin"/>
      </w:r>
      <w:r w:rsidR="007638F4">
        <w:rPr>
          <w:sz w:val="24"/>
          <w:szCs w:val="24"/>
        </w:rPr>
        <w:instrText xml:space="preserve"> REF _Ref440372326 \r \h </w:instrText>
      </w:r>
      <w:r w:rsidR="00CA3D88">
        <w:rPr>
          <w:sz w:val="24"/>
          <w:szCs w:val="24"/>
        </w:rPr>
      </w:r>
      <w:r w:rsidR="00CA3D88">
        <w:rPr>
          <w:sz w:val="24"/>
          <w:szCs w:val="24"/>
        </w:rPr>
        <w:fldChar w:fldCharType="separate"/>
      </w:r>
      <w:r w:rsidR="00552FBF">
        <w:rPr>
          <w:sz w:val="24"/>
          <w:szCs w:val="24"/>
        </w:rPr>
        <w:t>д)</w:t>
      </w:r>
      <w:r w:rsidR="00CA3D88">
        <w:rPr>
          <w:sz w:val="24"/>
          <w:szCs w:val="24"/>
        </w:rPr>
        <w:fldChar w:fldCharType="end"/>
      </w:r>
      <w:r w:rsidR="007638F4">
        <w:rPr>
          <w:sz w:val="24"/>
          <w:szCs w:val="24"/>
        </w:rPr>
        <w:t>,</w:t>
      </w:r>
      <w:r w:rsidR="00FA5339">
        <w:rPr>
          <w:sz w:val="24"/>
          <w:szCs w:val="24"/>
        </w:rPr>
        <w:t xml:space="preserve"> </w:t>
      </w:r>
      <w:r w:rsidR="00CA3D88">
        <w:rPr>
          <w:sz w:val="24"/>
          <w:szCs w:val="24"/>
        </w:rPr>
        <w:fldChar w:fldCharType="begin"/>
      </w:r>
      <w:r w:rsidR="00FA5339">
        <w:rPr>
          <w:sz w:val="24"/>
          <w:szCs w:val="24"/>
        </w:rPr>
        <w:instrText xml:space="preserve"> REF _Ref440371812 \r \h </w:instrText>
      </w:r>
      <w:r w:rsidR="00CA3D88">
        <w:rPr>
          <w:sz w:val="24"/>
          <w:szCs w:val="24"/>
        </w:rPr>
      </w:r>
      <w:r w:rsidR="00CA3D88">
        <w:rPr>
          <w:sz w:val="24"/>
          <w:szCs w:val="24"/>
        </w:rPr>
        <w:fldChar w:fldCharType="separate"/>
      </w:r>
      <w:r w:rsidR="00552FBF">
        <w:rPr>
          <w:sz w:val="24"/>
          <w:szCs w:val="24"/>
        </w:rPr>
        <w:t>м)</w:t>
      </w:r>
      <w:r w:rsidR="00CA3D88">
        <w:rPr>
          <w:sz w:val="24"/>
          <w:szCs w:val="24"/>
        </w:rPr>
        <w:fldChar w:fldCharType="end"/>
      </w:r>
      <w:r w:rsidR="00FA5339">
        <w:rPr>
          <w:sz w:val="24"/>
          <w:szCs w:val="24"/>
        </w:rPr>
        <w:t xml:space="preserve">, </w:t>
      </w:r>
      <w:r w:rsidR="00CA3D88">
        <w:rPr>
          <w:sz w:val="24"/>
          <w:szCs w:val="24"/>
        </w:rPr>
        <w:fldChar w:fldCharType="begin"/>
      </w:r>
      <w:r w:rsidR="00FA5339">
        <w:rPr>
          <w:sz w:val="24"/>
          <w:szCs w:val="24"/>
        </w:rPr>
        <w:instrText xml:space="preserve"> REF _Ref440371822 \r \h </w:instrText>
      </w:r>
      <w:r w:rsidR="00CA3D88">
        <w:rPr>
          <w:sz w:val="24"/>
          <w:szCs w:val="24"/>
        </w:rPr>
      </w:r>
      <w:r w:rsidR="00CA3D88">
        <w:rPr>
          <w:sz w:val="24"/>
          <w:szCs w:val="24"/>
        </w:rPr>
        <w:fldChar w:fldCharType="separate"/>
      </w:r>
      <w:r w:rsidR="00552FBF">
        <w:rPr>
          <w:sz w:val="24"/>
          <w:szCs w:val="24"/>
        </w:rPr>
        <w:t>н)</w:t>
      </w:r>
      <w:r w:rsidR="00CA3D88">
        <w:rPr>
          <w:sz w:val="24"/>
          <w:szCs w:val="24"/>
        </w:rPr>
        <w:fldChar w:fldCharType="end"/>
      </w:r>
      <w:r w:rsidR="002F273A">
        <w:rPr>
          <w:sz w:val="24"/>
          <w:szCs w:val="24"/>
        </w:rPr>
        <w:t xml:space="preserve">, </w:t>
      </w:r>
      <w:r w:rsidR="00CA3D88">
        <w:rPr>
          <w:sz w:val="24"/>
          <w:szCs w:val="24"/>
        </w:rPr>
        <w:fldChar w:fldCharType="begin"/>
      </w:r>
      <w:r w:rsidR="002F273A">
        <w:rPr>
          <w:sz w:val="24"/>
          <w:szCs w:val="24"/>
        </w:rPr>
        <w:instrText xml:space="preserve"> REF _Ref442190626 \r \h </w:instrText>
      </w:r>
      <w:r w:rsidR="00CA3D88">
        <w:rPr>
          <w:sz w:val="24"/>
          <w:szCs w:val="24"/>
        </w:rPr>
      </w:r>
      <w:r w:rsidR="00CA3D88">
        <w:rPr>
          <w:sz w:val="24"/>
          <w:szCs w:val="24"/>
        </w:rPr>
        <w:fldChar w:fldCharType="separate"/>
      </w:r>
      <w:r w:rsidR="00552FBF">
        <w:rPr>
          <w:sz w:val="24"/>
          <w:szCs w:val="24"/>
        </w:rPr>
        <w:t>у)</w:t>
      </w:r>
      <w:r w:rsidR="00CA3D88">
        <w:rPr>
          <w:sz w:val="24"/>
          <w:szCs w:val="24"/>
        </w:rPr>
        <w:fldChar w:fldCharType="end"/>
      </w:r>
      <w:r w:rsidR="00F463E8">
        <w:rPr>
          <w:sz w:val="24"/>
          <w:szCs w:val="24"/>
        </w:rPr>
        <w:t xml:space="preserve"> п. </w:t>
      </w:r>
      <w:r w:rsidR="00CA3D88">
        <w:rPr>
          <w:sz w:val="24"/>
          <w:szCs w:val="24"/>
        </w:rPr>
        <w:fldChar w:fldCharType="begin"/>
      </w:r>
      <w:r w:rsidR="00F463E8">
        <w:rPr>
          <w:sz w:val="24"/>
          <w:szCs w:val="24"/>
        </w:rPr>
        <w:instrText xml:space="preserve"> REF _Ref306005578 \r \h </w:instrText>
      </w:r>
      <w:r w:rsidR="00CA3D88">
        <w:rPr>
          <w:sz w:val="24"/>
          <w:szCs w:val="24"/>
        </w:rPr>
      </w:r>
      <w:r w:rsidR="00CA3D88">
        <w:rPr>
          <w:sz w:val="24"/>
          <w:szCs w:val="24"/>
        </w:rPr>
        <w:fldChar w:fldCharType="separate"/>
      </w:r>
      <w:r w:rsidR="00552FBF">
        <w:rPr>
          <w:sz w:val="24"/>
          <w:szCs w:val="24"/>
        </w:rPr>
        <w:t>3.3.8.3</w:t>
      </w:r>
      <w:r w:rsidR="00CA3D88">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_Ref440272510 \r \h </w:instrText>
      </w:r>
      <w:r w:rsidR="00CA3D88">
        <w:rPr>
          <w:bCs w:val="0"/>
          <w:sz w:val="24"/>
          <w:szCs w:val="24"/>
        </w:rPr>
      </w:r>
      <w:r w:rsidR="00CA3D88">
        <w:rPr>
          <w:bCs w:val="0"/>
          <w:sz w:val="24"/>
          <w:szCs w:val="24"/>
        </w:rPr>
        <w:fldChar w:fldCharType="separate"/>
      </w:r>
      <w:r w:rsidR="00552FBF">
        <w:rPr>
          <w:bCs w:val="0"/>
          <w:sz w:val="24"/>
          <w:szCs w:val="24"/>
        </w:rPr>
        <w:t>5.16</w:t>
      </w:r>
      <w:r w:rsidR="00CA3D8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257ED">
        <w:fldChar w:fldCharType="begin"/>
      </w:r>
      <w:r w:rsidR="009257ED">
        <w:instrText xml:space="preserve"> REF _Ref440274659 \r \h  \* MERGEFORMAT </w:instrText>
      </w:r>
      <w:r w:rsidR="009257ED">
        <w:fldChar w:fldCharType="separate"/>
      </w:r>
      <w:r w:rsidR="00552FBF" w:rsidRPr="00552FBF">
        <w:rPr>
          <w:bCs w:val="0"/>
          <w:sz w:val="24"/>
          <w:szCs w:val="24"/>
        </w:rPr>
        <w:t>5.11</w:t>
      </w:r>
      <w:r w:rsidR="009257ED">
        <w:fldChar w:fldCharType="end"/>
      </w:r>
      <w:r w:rsidRPr="00D52133">
        <w:rPr>
          <w:bCs w:val="0"/>
          <w:sz w:val="24"/>
          <w:szCs w:val="24"/>
        </w:rPr>
        <w:t xml:space="preserve">, </w:t>
      </w:r>
      <w:r w:rsidR="009257ED">
        <w:fldChar w:fldCharType="begin"/>
      </w:r>
      <w:r w:rsidR="009257ED">
        <w:instrText xml:space="preserve"> REF _Ref440274733 \r \h  \* MERGEFORMAT </w:instrText>
      </w:r>
      <w:r w:rsidR="009257ED">
        <w:fldChar w:fldCharType="separate"/>
      </w:r>
      <w:r w:rsidR="00552FBF" w:rsidRPr="00552FBF">
        <w:rPr>
          <w:bCs w:val="0"/>
          <w:sz w:val="24"/>
          <w:szCs w:val="24"/>
        </w:rPr>
        <w:t>5.12</w:t>
      </w:r>
      <w:r w:rsidR="009257ED">
        <w:fldChar w:fldCharType="end"/>
      </w:r>
      <w:r w:rsidRPr="00D52133">
        <w:rPr>
          <w:bCs w:val="0"/>
          <w:sz w:val="24"/>
          <w:szCs w:val="24"/>
        </w:rPr>
        <w:t xml:space="preserve">, </w:t>
      </w:r>
      <w:r w:rsidR="009257ED">
        <w:fldChar w:fldCharType="begin"/>
      </w:r>
      <w:r w:rsidR="009257ED">
        <w:instrText xml:space="preserve"> REF _Ref440274744 \r \h  \* MERGEFORMAT </w:instrText>
      </w:r>
      <w:r w:rsidR="009257ED">
        <w:fldChar w:fldCharType="separate"/>
      </w:r>
      <w:r w:rsidR="00552FBF" w:rsidRPr="00552FBF">
        <w:rPr>
          <w:bCs w:val="0"/>
          <w:sz w:val="24"/>
          <w:szCs w:val="24"/>
        </w:rPr>
        <w:t>5.13</w:t>
      </w:r>
      <w:r w:rsidR="009257ED">
        <w:fldChar w:fldCharType="end"/>
      </w:r>
      <w:r w:rsidRPr="00D52133">
        <w:rPr>
          <w:bCs w:val="0"/>
          <w:sz w:val="24"/>
          <w:szCs w:val="24"/>
        </w:rPr>
        <w:t xml:space="preserve">, </w:t>
      </w:r>
      <w:r w:rsidR="009257ED">
        <w:fldChar w:fldCharType="begin"/>
      </w:r>
      <w:r w:rsidR="009257ED">
        <w:instrText xml:space="preserve"> REF _Ref440274756 \r \h  \* MERGEFORMAT </w:instrText>
      </w:r>
      <w:r w:rsidR="009257ED">
        <w:fldChar w:fldCharType="separate"/>
      </w:r>
      <w:r w:rsidR="00552FBF" w:rsidRPr="00552FBF">
        <w:rPr>
          <w:bCs w:val="0"/>
          <w:sz w:val="24"/>
          <w:szCs w:val="24"/>
        </w:rPr>
        <w:t>5.15</w:t>
      </w:r>
      <w:r w:rsidR="009257E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3D88">
        <w:rPr>
          <w:bCs w:val="0"/>
          <w:sz w:val="24"/>
          <w:szCs w:val="24"/>
        </w:rPr>
        <w:fldChar w:fldCharType="begin"/>
      </w:r>
      <w:r>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3D88">
        <w:rPr>
          <w:bCs w:val="0"/>
          <w:sz w:val="24"/>
          <w:szCs w:val="24"/>
        </w:rPr>
        <w:fldChar w:fldCharType="begin"/>
      </w:r>
      <w:r w:rsidR="00D50E8D">
        <w:rPr>
          <w:bCs w:val="0"/>
          <w:sz w:val="24"/>
          <w:szCs w:val="24"/>
        </w:rPr>
        <w:instrText xml:space="preserve"> REF _Ref440376401 \r \h </w:instrText>
      </w:r>
      <w:r w:rsidR="00CA3D88">
        <w:rPr>
          <w:bCs w:val="0"/>
          <w:sz w:val="24"/>
          <w:szCs w:val="24"/>
        </w:rPr>
      </w:r>
      <w:r w:rsidR="00CA3D88">
        <w:rPr>
          <w:bCs w:val="0"/>
          <w:sz w:val="24"/>
          <w:szCs w:val="24"/>
        </w:rPr>
        <w:fldChar w:fldCharType="separate"/>
      </w:r>
      <w:r w:rsidR="00552FBF">
        <w:rPr>
          <w:bCs w:val="0"/>
          <w:sz w:val="24"/>
          <w:szCs w:val="24"/>
        </w:rPr>
        <w:t>5.17</w:t>
      </w:r>
      <w:r w:rsidR="00CA3D8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257ED">
        <w:fldChar w:fldCharType="begin"/>
      </w:r>
      <w:r w:rsidR="009257ED">
        <w:instrText xml:space="preserve"> REF _Ref440274659 \r \h  \* MERGEFORMAT </w:instrText>
      </w:r>
      <w:r w:rsidR="009257ED">
        <w:fldChar w:fldCharType="separate"/>
      </w:r>
      <w:r w:rsidR="00552FBF" w:rsidRPr="00552FBF">
        <w:rPr>
          <w:bCs w:val="0"/>
          <w:sz w:val="24"/>
          <w:szCs w:val="24"/>
        </w:rPr>
        <w:t>5.11</w:t>
      </w:r>
      <w:r w:rsidR="009257ED">
        <w:fldChar w:fldCharType="end"/>
      </w:r>
      <w:r w:rsidRPr="00D52133">
        <w:rPr>
          <w:bCs w:val="0"/>
          <w:sz w:val="24"/>
          <w:szCs w:val="24"/>
        </w:rPr>
        <w:t xml:space="preserve">, </w:t>
      </w:r>
      <w:r w:rsidR="009257ED">
        <w:fldChar w:fldCharType="begin"/>
      </w:r>
      <w:r w:rsidR="009257ED">
        <w:instrText xml:space="preserve"> REF _Ref440274733 \r \h  \* MERGEFORMAT </w:instrText>
      </w:r>
      <w:r w:rsidR="009257ED">
        <w:fldChar w:fldCharType="separate"/>
      </w:r>
      <w:r w:rsidR="00552FBF" w:rsidRPr="00552FBF">
        <w:rPr>
          <w:bCs w:val="0"/>
          <w:sz w:val="24"/>
          <w:szCs w:val="24"/>
        </w:rPr>
        <w:t>5.12</w:t>
      </w:r>
      <w:r w:rsidR="009257ED">
        <w:fldChar w:fldCharType="end"/>
      </w:r>
      <w:r w:rsidRPr="00D52133">
        <w:rPr>
          <w:bCs w:val="0"/>
          <w:sz w:val="24"/>
          <w:szCs w:val="24"/>
        </w:rPr>
        <w:t xml:space="preserve">, </w:t>
      </w:r>
      <w:r w:rsidR="009257ED">
        <w:fldChar w:fldCharType="begin"/>
      </w:r>
      <w:r w:rsidR="009257ED">
        <w:instrText xml:space="preserve"> REF _Ref440274744 \r \h  \* MERGEFORMAT </w:instrText>
      </w:r>
      <w:r w:rsidR="009257ED">
        <w:fldChar w:fldCharType="separate"/>
      </w:r>
      <w:r w:rsidR="00552FBF" w:rsidRPr="00552FBF">
        <w:rPr>
          <w:bCs w:val="0"/>
          <w:sz w:val="24"/>
          <w:szCs w:val="24"/>
        </w:rPr>
        <w:t>5.13</w:t>
      </w:r>
      <w:r w:rsidR="009257ED">
        <w:fldChar w:fldCharType="end"/>
      </w:r>
      <w:r w:rsidRPr="00D52133">
        <w:rPr>
          <w:bCs w:val="0"/>
          <w:sz w:val="24"/>
          <w:szCs w:val="24"/>
        </w:rPr>
        <w:t xml:space="preserve">, </w:t>
      </w:r>
      <w:r w:rsidR="009257ED">
        <w:fldChar w:fldCharType="begin"/>
      </w:r>
      <w:r w:rsidR="009257ED">
        <w:instrText xml:space="preserve"> REF _Ref440274756 \r \h  \* MERGEFORMAT </w:instrText>
      </w:r>
      <w:r w:rsidR="009257ED">
        <w:fldChar w:fldCharType="separate"/>
      </w:r>
      <w:r w:rsidR="00552FBF" w:rsidRPr="00552FBF">
        <w:rPr>
          <w:bCs w:val="0"/>
          <w:sz w:val="24"/>
          <w:szCs w:val="24"/>
        </w:rPr>
        <w:t>5.15</w:t>
      </w:r>
      <w:r w:rsidR="009257E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3D88">
        <w:rPr>
          <w:bCs w:val="0"/>
          <w:sz w:val="24"/>
          <w:szCs w:val="24"/>
        </w:rPr>
        <w:fldChar w:fldCharType="begin"/>
      </w:r>
      <w:r w:rsidR="00E963D9">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3D88">
        <w:rPr>
          <w:bCs w:val="0"/>
          <w:sz w:val="24"/>
          <w:szCs w:val="24"/>
        </w:rPr>
        <w:fldChar w:fldCharType="begin"/>
      </w:r>
      <w:r w:rsidR="001F0858">
        <w:rPr>
          <w:bCs w:val="0"/>
          <w:sz w:val="24"/>
          <w:szCs w:val="24"/>
        </w:rPr>
        <w:instrText xml:space="preserve"> REF _Ref440270602 \r \h </w:instrText>
      </w:r>
      <w:r w:rsidR="00CA3D88">
        <w:rPr>
          <w:bCs w:val="0"/>
          <w:sz w:val="24"/>
          <w:szCs w:val="24"/>
        </w:rPr>
      </w:r>
      <w:r w:rsidR="00CA3D88">
        <w:rPr>
          <w:bCs w:val="0"/>
          <w:sz w:val="24"/>
          <w:szCs w:val="24"/>
        </w:rPr>
        <w:fldChar w:fldCharType="separate"/>
      </w:r>
      <w:r w:rsidR="00552FBF">
        <w:rPr>
          <w:bCs w:val="0"/>
          <w:sz w:val="24"/>
          <w:szCs w:val="24"/>
        </w:rPr>
        <w:t>5</w:t>
      </w:r>
      <w:r w:rsidR="00CA3D8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257ED">
        <w:fldChar w:fldCharType="begin"/>
      </w:r>
      <w:r w:rsidR="009257ED">
        <w:instrText xml:space="preserve"> REF _Ref191386419 \n \h  \* MERGEFORMAT </w:instrText>
      </w:r>
      <w:r w:rsidR="009257ED">
        <w:fldChar w:fldCharType="separate"/>
      </w:r>
      <w:r w:rsidR="00552FBF" w:rsidRPr="00552FBF">
        <w:rPr>
          <w:bCs w:val="0"/>
          <w:sz w:val="24"/>
          <w:szCs w:val="24"/>
        </w:rPr>
        <w:t>3.3</w:t>
      </w:r>
      <w:r w:rsidR="009257ED">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r w:rsidR="002F273A" w:rsidRPr="002F273A">
        <w:rPr>
          <w:sz w:val="24"/>
          <w:szCs w:val="24"/>
        </w:rPr>
        <w:t xml:space="preserve">п. </w:t>
      </w:r>
      <w:r w:rsidR="009257ED">
        <w:fldChar w:fldCharType="begin"/>
      </w:r>
      <w:r w:rsidR="009257ED">
        <w:instrText xml:space="preserve"> REF _Ref306005578 \r \h  \* MERGEFORMAT </w:instrText>
      </w:r>
      <w:r w:rsidR="009257ED">
        <w:fldChar w:fldCharType="separate"/>
      </w:r>
      <w:r w:rsidR="00552FBF" w:rsidRPr="00552FBF">
        <w:rPr>
          <w:sz w:val="24"/>
          <w:szCs w:val="24"/>
        </w:rPr>
        <w:t>3.3.</w:t>
      </w:r>
      <w:r w:rsidR="009257ED">
        <w:fldChar w:fldCharType="end"/>
      </w:r>
      <w:r w:rsidR="009257ED">
        <w:t>14</w:t>
      </w:r>
      <w:r w:rsidR="002F273A" w:rsidRPr="002F273A">
        <w:rPr>
          <w:sz w:val="24"/>
          <w:szCs w:val="24"/>
        </w:rPr>
        <w:t xml:space="preserve"> и подразделе </w:t>
      </w:r>
      <w:r w:rsidR="009257ED">
        <w:fldChar w:fldCharType="begin"/>
      </w:r>
      <w:r w:rsidR="009257ED">
        <w:instrText xml:space="preserve"> REF _Ref441574649 \r \h  \* MERGEFORMAT </w:instrText>
      </w:r>
      <w:r w:rsidR="009257ED">
        <w:fldChar w:fldCharType="separate"/>
      </w:r>
      <w:r w:rsidR="00552FBF" w:rsidRPr="00552FBF">
        <w:rPr>
          <w:sz w:val="24"/>
          <w:szCs w:val="24"/>
        </w:rPr>
        <w:t>5.18</w:t>
      </w:r>
      <w:r w:rsidR="009257E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257ED">
        <w:fldChar w:fldCharType="begin"/>
      </w:r>
      <w:r w:rsidR="009257ED">
        <w:instrText xml:space="preserve"> REF _Ref440361959 \r \h  \* MERGEFORMAT </w:instrText>
      </w:r>
      <w:r w:rsidR="009257ED">
        <w:fldChar w:fldCharType="separate"/>
      </w:r>
      <w:r w:rsidR="00552FBF" w:rsidRPr="00552FBF">
        <w:rPr>
          <w:bCs w:val="0"/>
          <w:sz w:val="24"/>
          <w:szCs w:val="24"/>
        </w:rPr>
        <w:t>5.5</w:t>
      </w:r>
      <w:r w:rsidR="009257E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257ED">
        <w:fldChar w:fldCharType="begin"/>
      </w:r>
      <w:r w:rsidR="009257ED">
        <w:instrText xml:space="preserve"> REF _Ref440271036 \r \h  \* MERGEFORMAT </w:instrText>
      </w:r>
      <w:r w:rsidR="009257ED">
        <w:fldChar w:fldCharType="separate"/>
      </w:r>
      <w:r w:rsidR="00552FBF" w:rsidRPr="00552FBF">
        <w:rPr>
          <w:bCs w:val="0"/>
          <w:sz w:val="24"/>
          <w:szCs w:val="24"/>
        </w:rPr>
        <w:t>5.4</w:t>
      </w:r>
      <w:r w:rsidR="009257E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257ED">
        <w:fldChar w:fldCharType="begin"/>
      </w:r>
      <w:r w:rsidR="009257ED">
        <w:instrText xml:space="preserve"> REF _Ref55336310 \r \h  \* MERGEFORMAT </w:instrText>
      </w:r>
      <w:r w:rsidR="009257ED">
        <w:fldChar w:fldCharType="separate"/>
      </w:r>
      <w:r w:rsidR="00552FBF" w:rsidRPr="00552FBF">
        <w:rPr>
          <w:bCs w:val="0"/>
          <w:sz w:val="24"/>
          <w:szCs w:val="24"/>
        </w:rPr>
        <w:t>5.1</w:t>
      </w:r>
      <w:r w:rsidR="009257E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3D88">
        <w:rPr>
          <w:bCs w:val="0"/>
          <w:sz w:val="24"/>
          <w:szCs w:val="24"/>
        </w:rPr>
        <w:fldChar w:fldCharType="begin"/>
      </w:r>
      <w:r w:rsidR="00B71B9D">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r w:rsidR="002F273A" w:rsidRPr="002F273A">
        <w:rPr>
          <w:sz w:val="24"/>
          <w:szCs w:val="24"/>
        </w:rPr>
        <w:t xml:space="preserve">п. </w:t>
      </w:r>
      <w:r w:rsidR="009257ED">
        <w:fldChar w:fldCharType="begin"/>
      </w:r>
      <w:r w:rsidR="009257ED">
        <w:instrText xml:space="preserve"> REF _Ref306005578 \r \h  \* MERGEFORMAT </w:instrText>
      </w:r>
      <w:r w:rsidR="009257ED">
        <w:fldChar w:fldCharType="separate"/>
      </w:r>
      <w:r w:rsidR="00552FBF" w:rsidRPr="00552FBF">
        <w:rPr>
          <w:sz w:val="24"/>
          <w:szCs w:val="24"/>
        </w:rPr>
        <w:t>3.3.</w:t>
      </w:r>
      <w:r w:rsidR="009257ED">
        <w:rPr>
          <w:sz w:val="24"/>
          <w:szCs w:val="24"/>
        </w:rPr>
        <w:t>14</w:t>
      </w:r>
      <w:r w:rsidR="009257ED">
        <w:fldChar w:fldCharType="end"/>
      </w:r>
      <w:r w:rsidR="002F273A" w:rsidRPr="002F273A">
        <w:rPr>
          <w:sz w:val="24"/>
          <w:szCs w:val="24"/>
        </w:rPr>
        <w:t xml:space="preserve"> и подразделе </w:t>
      </w:r>
      <w:r w:rsidR="009257ED">
        <w:fldChar w:fldCharType="begin"/>
      </w:r>
      <w:r w:rsidR="009257ED">
        <w:instrText xml:space="preserve"> REF _Ref441574649 \r \h  \* MERGEFORMAT </w:instrText>
      </w:r>
      <w:r w:rsidR="009257ED">
        <w:fldChar w:fldCharType="separate"/>
      </w:r>
      <w:r w:rsidR="00552FBF" w:rsidRPr="00552FBF">
        <w:rPr>
          <w:sz w:val="24"/>
          <w:szCs w:val="24"/>
        </w:rPr>
        <w:t>5.18</w:t>
      </w:r>
      <w:r w:rsidR="009257ED">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257ED">
        <w:fldChar w:fldCharType="begin"/>
      </w:r>
      <w:r w:rsidR="009257ED">
        <w:instrText xml:space="preserve"> REF _Ref440289953 \r \h  \* MERGEFORMAT </w:instrText>
      </w:r>
      <w:r w:rsidR="009257ED">
        <w:fldChar w:fldCharType="separate"/>
      </w:r>
      <w:r w:rsidR="00552FBF" w:rsidRPr="00552FBF">
        <w:rPr>
          <w:bCs w:val="0"/>
          <w:sz w:val="24"/>
          <w:szCs w:val="24"/>
        </w:rPr>
        <w:t>3.4.1.3</w:t>
      </w:r>
      <w:r w:rsidR="009257E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257ED">
        <w:rPr>
          <w:b/>
          <w:bCs w:val="0"/>
          <w:sz w:val="24"/>
          <w:szCs w:val="24"/>
          <w:u w:val="single"/>
        </w:rPr>
        <w:t>По Лоту №1:</w:t>
      </w:r>
      <w:r w:rsidR="00717F60" w:rsidRPr="009257ED">
        <w:rPr>
          <w:bCs w:val="0"/>
          <w:sz w:val="24"/>
          <w:szCs w:val="24"/>
        </w:rPr>
        <w:t xml:space="preserve"> </w:t>
      </w:r>
      <w:r w:rsidR="009257ED" w:rsidRPr="009257ED">
        <w:t xml:space="preserve">без учета НДС – </w:t>
      </w:r>
      <w:r w:rsidR="009257ED" w:rsidRPr="009257ED">
        <w:rPr>
          <w:color w:val="000000"/>
          <w:sz w:val="23"/>
          <w:szCs w:val="23"/>
          <w:bdr w:val="none" w:sz="0" w:space="0" w:color="auto" w:frame="1"/>
        </w:rPr>
        <w:t>361 534,00 (Триста шестьдесят одна тысяча пятьсот тридцать четыре) рубля 00 копеек РФ</w:t>
      </w:r>
      <w:r w:rsidR="009257ED" w:rsidRPr="00F65B3E">
        <w:rPr>
          <w:color w:val="000000"/>
          <w:sz w:val="23"/>
          <w:szCs w:val="23"/>
          <w:bdr w:val="none" w:sz="0" w:space="0" w:color="auto" w:frame="1"/>
        </w:rPr>
        <w:t xml:space="preserve">, кроме того НДС (18%) – </w:t>
      </w:r>
      <w:r w:rsidR="009257ED">
        <w:rPr>
          <w:color w:val="000000"/>
          <w:sz w:val="23"/>
          <w:szCs w:val="23"/>
          <w:bdr w:val="none" w:sz="0" w:space="0" w:color="auto" w:frame="1"/>
        </w:rPr>
        <w:t>65 076,12</w:t>
      </w:r>
      <w:r w:rsidR="009257ED" w:rsidRPr="00F65B3E">
        <w:rPr>
          <w:color w:val="000000"/>
          <w:sz w:val="23"/>
          <w:szCs w:val="23"/>
          <w:bdr w:val="none" w:sz="0" w:space="0" w:color="auto" w:frame="1"/>
        </w:rPr>
        <w:t xml:space="preserve"> </w:t>
      </w:r>
      <w:r w:rsidR="009257ED">
        <w:rPr>
          <w:color w:val="000000"/>
          <w:sz w:val="23"/>
          <w:szCs w:val="23"/>
          <w:bdr w:val="none" w:sz="0" w:space="0" w:color="auto" w:frame="1"/>
        </w:rPr>
        <w:t xml:space="preserve">(Шестьдесят пять </w:t>
      </w:r>
      <w:r w:rsidR="009257ED" w:rsidRPr="00F65B3E">
        <w:rPr>
          <w:color w:val="000000"/>
          <w:sz w:val="23"/>
          <w:szCs w:val="23"/>
          <w:bdr w:val="none" w:sz="0" w:space="0" w:color="auto" w:frame="1"/>
        </w:rPr>
        <w:t xml:space="preserve">тысяч </w:t>
      </w:r>
      <w:r w:rsidR="009257ED">
        <w:rPr>
          <w:color w:val="000000"/>
          <w:sz w:val="23"/>
          <w:szCs w:val="23"/>
          <w:bdr w:val="none" w:sz="0" w:space="0" w:color="auto" w:frame="1"/>
        </w:rPr>
        <w:t xml:space="preserve"> семьдесят шесть</w:t>
      </w:r>
      <w:r w:rsidR="009257ED" w:rsidRPr="00F65B3E">
        <w:rPr>
          <w:color w:val="000000"/>
          <w:sz w:val="23"/>
          <w:szCs w:val="23"/>
          <w:bdr w:val="none" w:sz="0" w:space="0" w:color="auto" w:frame="1"/>
        </w:rPr>
        <w:t>) рубл</w:t>
      </w:r>
      <w:r w:rsidR="009257ED">
        <w:rPr>
          <w:color w:val="000000"/>
          <w:sz w:val="23"/>
          <w:szCs w:val="23"/>
          <w:bdr w:val="none" w:sz="0" w:space="0" w:color="auto" w:frame="1"/>
        </w:rPr>
        <w:t>ей</w:t>
      </w:r>
      <w:r w:rsidR="009257ED" w:rsidRPr="00F65B3E">
        <w:rPr>
          <w:color w:val="000000"/>
          <w:sz w:val="23"/>
          <w:szCs w:val="23"/>
          <w:bdr w:val="none" w:sz="0" w:space="0" w:color="auto" w:frame="1"/>
        </w:rPr>
        <w:t xml:space="preserve"> </w:t>
      </w:r>
      <w:r w:rsidR="009257ED">
        <w:rPr>
          <w:color w:val="000000"/>
          <w:sz w:val="23"/>
          <w:szCs w:val="23"/>
          <w:bdr w:val="none" w:sz="0" w:space="0" w:color="auto" w:frame="1"/>
        </w:rPr>
        <w:t>12</w:t>
      </w:r>
      <w:r w:rsidR="009257ED" w:rsidRPr="00F65B3E">
        <w:rPr>
          <w:color w:val="000000"/>
          <w:sz w:val="23"/>
          <w:szCs w:val="23"/>
          <w:bdr w:val="none" w:sz="0" w:space="0" w:color="auto" w:frame="1"/>
        </w:rPr>
        <w:t xml:space="preserve"> копе</w:t>
      </w:r>
      <w:r w:rsidR="009257ED">
        <w:rPr>
          <w:color w:val="000000"/>
          <w:sz w:val="23"/>
          <w:szCs w:val="23"/>
          <w:bdr w:val="none" w:sz="0" w:space="0" w:color="auto" w:frame="1"/>
        </w:rPr>
        <w:t>е</w:t>
      </w:r>
      <w:r w:rsidR="009257ED" w:rsidRPr="00F65B3E">
        <w:rPr>
          <w:color w:val="000000"/>
          <w:sz w:val="23"/>
          <w:szCs w:val="23"/>
          <w:bdr w:val="none" w:sz="0" w:space="0" w:color="auto" w:frame="1"/>
        </w:rPr>
        <w:t xml:space="preserve">к; </w:t>
      </w:r>
      <w:r w:rsidR="009257ED">
        <w:rPr>
          <w:color w:val="000000"/>
          <w:sz w:val="23"/>
          <w:szCs w:val="23"/>
          <w:bdr w:val="none" w:sz="0" w:space="0" w:color="auto" w:frame="1"/>
        </w:rPr>
        <w:t>426 610,12</w:t>
      </w:r>
      <w:r w:rsidR="009257ED" w:rsidRPr="00F65B3E">
        <w:rPr>
          <w:color w:val="000000"/>
          <w:sz w:val="23"/>
          <w:szCs w:val="23"/>
          <w:bdr w:val="none" w:sz="0" w:space="0" w:color="auto" w:frame="1"/>
        </w:rPr>
        <w:t xml:space="preserve"> (</w:t>
      </w:r>
      <w:r w:rsidR="009257ED">
        <w:rPr>
          <w:color w:val="000000"/>
          <w:sz w:val="23"/>
          <w:szCs w:val="23"/>
          <w:bdr w:val="none" w:sz="0" w:space="0" w:color="auto" w:frame="1"/>
        </w:rPr>
        <w:t>Четыреста двадцать шесть</w:t>
      </w:r>
      <w:r w:rsidR="009257ED" w:rsidRPr="00F65B3E">
        <w:rPr>
          <w:color w:val="000000"/>
          <w:sz w:val="23"/>
          <w:szCs w:val="23"/>
          <w:bdr w:val="none" w:sz="0" w:space="0" w:color="auto" w:frame="1"/>
        </w:rPr>
        <w:t xml:space="preserve"> тысяч </w:t>
      </w:r>
      <w:r w:rsidR="009257ED">
        <w:rPr>
          <w:color w:val="000000"/>
          <w:sz w:val="23"/>
          <w:szCs w:val="23"/>
          <w:bdr w:val="none" w:sz="0" w:space="0" w:color="auto" w:frame="1"/>
        </w:rPr>
        <w:t>шестьсот десять) рублей 12</w:t>
      </w:r>
      <w:r w:rsidR="009257ED" w:rsidRPr="00F65B3E">
        <w:rPr>
          <w:color w:val="000000"/>
          <w:sz w:val="23"/>
          <w:szCs w:val="23"/>
          <w:bdr w:val="none" w:sz="0" w:space="0" w:color="auto" w:frame="1"/>
        </w:rPr>
        <w:t xml:space="preserve"> копе</w:t>
      </w:r>
      <w:r w:rsidR="009257ED">
        <w:rPr>
          <w:color w:val="000000"/>
          <w:sz w:val="23"/>
          <w:szCs w:val="23"/>
          <w:bdr w:val="none" w:sz="0" w:space="0" w:color="auto" w:frame="1"/>
        </w:rPr>
        <w:t>е</w:t>
      </w:r>
      <w:r w:rsidR="009257ED" w:rsidRPr="00F65B3E">
        <w:rPr>
          <w:color w:val="000000"/>
          <w:sz w:val="23"/>
          <w:szCs w:val="23"/>
          <w:bdr w:val="none" w:sz="0" w:space="0" w:color="auto" w:frame="1"/>
        </w:rPr>
        <w:t>к</w:t>
      </w:r>
      <w:r w:rsidR="009257ED">
        <w:rPr>
          <w:color w:val="000000"/>
          <w:sz w:val="23"/>
          <w:szCs w:val="23"/>
          <w:bdr w:val="none" w:sz="0" w:space="0" w:color="auto" w:frame="1"/>
        </w:rPr>
        <w:t>, с учетом НДС.</w:t>
      </w:r>
    </w:p>
    <w:p w:rsidR="00280464" w:rsidRPr="00B71B9D" w:rsidRDefault="00280464" w:rsidP="009257ED">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257ED">
        <w:fldChar w:fldCharType="begin"/>
      </w:r>
      <w:r w:rsidR="009257ED">
        <w:instrText xml:space="preserve"> REF _Ref55336310 \r \h  \* MERGEFORMAT </w:instrText>
      </w:r>
      <w:r w:rsidR="009257ED">
        <w:fldChar w:fldCharType="separate"/>
      </w:r>
      <w:r w:rsidR="00552FBF" w:rsidRPr="00552FBF">
        <w:rPr>
          <w:bCs w:val="0"/>
          <w:sz w:val="24"/>
          <w:szCs w:val="24"/>
        </w:rPr>
        <w:t>5.1</w:t>
      </w:r>
      <w:r w:rsidR="009257ED">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257ED">
        <w:fldChar w:fldCharType="begin"/>
      </w:r>
      <w:r w:rsidR="009257ED">
        <w:instrText xml:space="preserve"> REF _Ref440271072 \r \h  \* MERGEFORMAT </w:instrText>
      </w:r>
      <w:r w:rsidR="009257ED">
        <w:fldChar w:fldCharType="separate"/>
      </w:r>
      <w:r w:rsidR="00552FBF" w:rsidRPr="00552FBF">
        <w:rPr>
          <w:bCs w:val="0"/>
          <w:sz w:val="24"/>
          <w:szCs w:val="24"/>
        </w:rPr>
        <w:t>5.2</w:t>
      </w:r>
      <w:r w:rsidR="009257ED">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257ED">
        <w:fldChar w:fldCharType="begin"/>
      </w:r>
      <w:r w:rsidR="009257ED">
        <w:instrText xml:space="preserve"> REF _Ref440361439 \r \h  \* MERGEFORMAT </w:instrText>
      </w:r>
      <w:r w:rsidR="009257ED">
        <w:fldChar w:fldCharType="separate"/>
      </w:r>
      <w:r w:rsidR="00552FBF" w:rsidRPr="00552FBF">
        <w:rPr>
          <w:sz w:val="24"/>
          <w:szCs w:val="24"/>
        </w:rPr>
        <w:t>5.5</w:t>
      </w:r>
      <w:r w:rsidR="009257ED">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3D88">
        <w:rPr>
          <w:bCs w:val="0"/>
          <w:sz w:val="24"/>
          <w:szCs w:val="24"/>
        </w:rPr>
        <w:fldChar w:fldCharType="begin"/>
      </w:r>
      <w:r w:rsidR="003F3A69">
        <w:rPr>
          <w:bCs w:val="0"/>
          <w:sz w:val="24"/>
          <w:szCs w:val="24"/>
        </w:rPr>
        <w:instrText xml:space="preserve"> REF _Ref306138385 \r \h </w:instrText>
      </w:r>
      <w:r w:rsidR="00CA3D88">
        <w:rPr>
          <w:bCs w:val="0"/>
          <w:sz w:val="24"/>
          <w:szCs w:val="24"/>
        </w:rPr>
      </w:r>
      <w:r w:rsidR="00CA3D88">
        <w:rPr>
          <w:bCs w:val="0"/>
          <w:sz w:val="24"/>
          <w:szCs w:val="24"/>
        </w:rPr>
        <w:fldChar w:fldCharType="separate"/>
      </w:r>
      <w:r w:rsidR="00552FBF">
        <w:rPr>
          <w:bCs w:val="0"/>
          <w:sz w:val="24"/>
          <w:szCs w:val="24"/>
        </w:rPr>
        <w:t>3.6.4</w:t>
      </w:r>
      <w:r w:rsidR="00CA3D8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3613D">
        <w:rPr>
          <w:bCs w:val="0"/>
          <w:sz w:val="24"/>
          <w:szCs w:val="24"/>
        </w:rPr>
        <w:t xml:space="preserve">, </w:t>
      </w:r>
      <w:r w:rsidR="0003613D" w:rsidRPr="00BF210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257ED">
        <w:fldChar w:fldCharType="begin"/>
      </w:r>
      <w:r w:rsidR="009257ED">
        <w:instrText xml:space="preserve"> REF _Ref191386451 \n \h  \* MERGEFORMAT </w:instrText>
      </w:r>
      <w:r w:rsidR="009257ED">
        <w:fldChar w:fldCharType="separate"/>
      </w:r>
      <w:r w:rsidR="00552FBF" w:rsidRPr="00552FBF">
        <w:rPr>
          <w:bCs w:val="0"/>
          <w:sz w:val="24"/>
          <w:szCs w:val="24"/>
        </w:rPr>
        <w:t>3.3.9</w:t>
      </w:r>
      <w:r w:rsidR="009257E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3D88">
        <w:rPr>
          <w:bCs w:val="0"/>
          <w:sz w:val="24"/>
          <w:szCs w:val="24"/>
        </w:rPr>
        <w:fldChar w:fldCharType="begin"/>
      </w:r>
      <w:r w:rsidR="001A63D5">
        <w:rPr>
          <w:bCs w:val="0"/>
          <w:sz w:val="24"/>
          <w:szCs w:val="24"/>
        </w:rPr>
        <w:instrText xml:space="preserve"> REF _Ref440876619 \r \h </w:instrText>
      </w:r>
      <w:r w:rsidR="00CA3D88">
        <w:rPr>
          <w:bCs w:val="0"/>
          <w:sz w:val="24"/>
          <w:szCs w:val="24"/>
        </w:rPr>
      </w:r>
      <w:r w:rsidR="00CA3D88">
        <w:rPr>
          <w:bCs w:val="0"/>
          <w:sz w:val="24"/>
          <w:szCs w:val="24"/>
        </w:rPr>
        <w:fldChar w:fldCharType="separate"/>
      </w:r>
      <w:r w:rsidR="00552FBF">
        <w:rPr>
          <w:bCs w:val="0"/>
          <w:sz w:val="24"/>
          <w:szCs w:val="24"/>
        </w:rPr>
        <w:t>3.3.10</w:t>
      </w:r>
      <w:r w:rsidR="00CA3D8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11"/>
      <w:proofErr w:type="gramEnd"/>
    </w:p>
    <w:p w:rsidR="00DC7643" w:rsidRPr="0003613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257ED">
        <w:fldChar w:fldCharType="begin"/>
      </w:r>
      <w:r w:rsidR="009257ED">
        <w:instrText xml:space="preserve"> REF _Ref440275279 \r \h  \* MERGEFORMAT </w:instrText>
      </w:r>
      <w:r w:rsidR="009257ED">
        <w:fldChar w:fldCharType="separate"/>
      </w:r>
      <w:r w:rsidR="00552FBF" w:rsidRPr="00552FBF">
        <w:rPr>
          <w:sz w:val="24"/>
          <w:szCs w:val="24"/>
        </w:rPr>
        <w:t>1.1.4</w:t>
      </w:r>
      <w:r w:rsidR="009257ED">
        <w:fldChar w:fldCharType="end"/>
      </w:r>
      <w:r w:rsidRPr="009F2BF9">
        <w:rPr>
          <w:sz w:val="24"/>
          <w:szCs w:val="24"/>
        </w:rPr>
        <w:t xml:space="preserve"> и разделе </w:t>
      </w:r>
      <w:r w:rsidR="009257ED">
        <w:fldChar w:fldCharType="begin"/>
      </w:r>
      <w:r w:rsidR="009257ED">
        <w:instrText xml:space="preserve"> REF _Ref440270568 \r \h  \* MERGEFORMAT </w:instrText>
      </w:r>
      <w:r w:rsidR="009257ED">
        <w:fldChar w:fldCharType="separate"/>
      </w:r>
      <w:r w:rsidR="00552FBF">
        <w:t>4</w:t>
      </w:r>
      <w:r w:rsidR="009257ED">
        <w:fldChar w:fldCharType="end"/>
      </w:r>
      <w:r w:rsidRPr="009F2BF9">
        <w:rPr>
          <w:sz w:val="24"/>
          <w:szCs w:val="24"/>
        </w:rPr>
        <w:t xml:space="preserve">, в соответствии с требованиями законодательства Российской </w:t>
      </w:r>
      <w:r w:rsidRPr="009257ED">
        <w:rPr>
          <w:sz w:val="24"/>
          <w:szCs w:val="24"/>
        </w:rPr>
        <w:t>Федерации);</w:t>
      </w:r>
    </w:p>
    <w:p w:rsidR="0003613D" w:rsidRPr="009F2BF9" w:rsidRDefault="0003613D"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3613D">
        <w:rPr>
          <w:color w:val="000000"/>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color w:val="000000"/>
          <w:sz w:val="24"/>
          <w:szCs w:val="24"/>
          <w:lang w:eastAsia="ru-RU"/>
        </w:rPr>
        <w:t>;</w:t>
      </w:r>
      <w:bookmarkStart w:id="312" w:name="_GoBack"/>
      <w:bookmarkEnd w:id="312"/>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03613D" w:rsidRDefault="009D7F01" w:rsidP="0003613D">
      <w:pPr>
        <w:widowControl w:val="0"/>
        <w:numPr>
          <w:ilvl w:val="0"/>
          <w:numId w:val="47"/>
        </w:numPr>
        <w:tabs>
          <w:tab w:val="left" w:pos="0"/>
          <w:tab w:val="num" w:pos="1650"/>
        </w:tabs>
        <w:suppressAutoHyphens w:val="0"/>
        <w:spacing w:line="264" w:lineRule="auto"/>
        <w:ind w:left="1650" w:firstLine="0"/>
        <w:rPr>
          <w:color w:val="000000"/>
          <w:sz w:val="24"/>
          <w:szCs w:val="24"/>
          <w:lang w:eastAsia="ru-RU"/>
        </w:rPr>
      </w:pPr>
      <w:r w:rsidRPr="0003613D">
        <w:rPr>
          <w:color w:val="000000"/>
          <w:sz w:val="24"/>
          <w:szCs w:val="24"/>
          <w:lang w:eastAsia="ru-RU"/>
        </w:rPr>
        <w:t xml:space="preserve">должен обладать опытом </w:t>
      </w:r>
      <w:r w:rsidR="00B76768" w:rsidRPr="0003613D">
        <w:rPr>
          <w:color w:val="000000"/>
          <w:sz w:val="24"/>
          <w:szCs w:val="24"/>
          <w:lang w:eastAsia="ru-RU"/>
        </w:rPr>
        <w:t xml:space="preserve">оказания </w:t>
      </w:r>
      <w:r w:rsidRPr="0003613D">
        <w:rPr>
          <w:color w:val="000000"/>
          <w:sz w:val="24"/>
          <w:szCs w:val="24"/>
          <w:lang w:eastAsia="ru-RU"/>
        </w:rPr>
        <w:t xml:space="preserve">аналогичных </w:t>
      </w:r>
      <w:r w:rsidR="00B76768" w:rsidRPr="0003613D">
        <w:rPr>
          <w:color w:val="000000"/>
          <w:sz w:val="24"/>
          <w:szCs w:val="24"/>
          <w:lang w:eastAsia="ru-RU"/>
        </w:rPr>
        <w:t>услуг</w:t>
      </w:r>
      <w:r w:rsidR="009F4858" w:rsidRPr="0003613D">
        <w:rPr>
          <w:color w:val="000000"/>
          <w:sz w:val="24"/>
          <w:szCs w:val="24"/>
          <w:lang w:eastAsia="ru-RU"/>
        </w:rPr>
        <w:t xml:space="preserve"> </w:t>
      </w:r>
      <w:r w:rsidR="005347FA" w:rsidRPr="0003613D">
        <w:rPr>
          <w:color w:val="000000"/>
          <w:sz w:val="24"/>
          <w:szCs w:val="24"/>
          <w:lang w:eastAsia="ru-RU"/>
        </w:rPr>
        <w:t xml:space="preserve">(желательно наличие </w:t>
      </w:r>
      <w:r w:rsidR="00036006" w:rsidRPr="0003613D">
        <w:rPr>
          <w:color w:val="000000"/>
          <w:sz w:val="24"/>
          <w:szCs w:val="24"/>
          <w:lang w:eastAsia="ru-RU"/>
        </w:rPr>
        <w:t>за последние 3 года не менее 1 завершенного аналогичного</w:t>
      </w:r>
      <w:r w:rsidR="00A44B30" w:rsidRPr="0003613D">
        <w:rPr>
          <w:color w:val="000000"/>
          <w:sz w:val="24"/>
          <w:szCs w:val="24"/>
          <w:lang w:eastAsia="ru-RU"/>
        </w:rPr>
        <w:t xml:space="preserve"> договора</w:t>
      </w:r>
      <w:r w:rsidR="00036006" w:rsidRPr="0003613D">
        <w:rPr>
          <w:color w:val="000000"/>
          <w:sz w:val="24"/>
          <w:szCs w:val="24"/>
          <w:lang w:eastAsia="ru-RU"/>
        </w:rPr>
        <w:t xml:space="preserve"> по </w:t>
      </w:r>
      <w:r w:rsidR="002037C3" w:rsidRPr="0003613D">
        <w:rPr>
          <w:color w:val="000000"/>
          <w:sz w:val="24"/>
          <w:szCs w:val="24"/>
          <w:lang w:eastAsia="ru-RU"/>
        </w:rPr>
        <w:t>оказываемым услугам</w:t>
      </w:r>
      <w:r w:rsidR="00036006" w:rsidRPr="0003613D">
        <w:rPr>
          <w:color w:val="000000"/>
          <w:sz w:val="24"/>
          <w:szCs w:val="24"/>
          <w:lang w:eastAsia="ru-RU"/>
        </w:rPr>
        <w:t xml:space="preserve">, (в </w:t>
      </w:r>
      <w:proofErr w:type="spellStart"/>
      <w:r w:rsidR="00036006" w:rsidRPr="0003613D">
        <w:rPr>
          <w:color w:val="000000"/>
          <w:sz w:val="24"/>
          <w:szCs w:val="24"/>
          <w:lang w:eastAsia="ru-RU"/>
        </w:rPr>
        <w:t>т.ч</w:t>
      </w:r>
      <w:proofErr w:type="spellEnd"/>
      <w:r w:rsidR="00036006" w:rsidRPr="0003613D">
        <w:rPr>
          <w:color w:val="000000"/>
          <w:sz w:val="24"/>
          <w:szCs w:val="24"/>
          <w:lang w:eastAsia="ru-RU"/>
        </w:rPr>
        <w:t xml:space="preserve">. объемам </w:t>
      </w:r>
      <w:r w:rsidR="002037C3" w:rsidRPr="0003613D">
        <w:rPr>
          <w:color w:val="000000"/>
          <w:sz w:val="24"/>
          <w:szCs w:val="24"/>
          <w:lang w:eastAsia="ru-RU"/>
        </w:rPr>
        <w:t>услуг</w:t>
      </w:r>
      <w:r w:rsidR="00036006" w:rsidRPr="0003613D">
        <w:rPr>
          <w:color w:val="000000"/>
          <w:sz w:val="24"/>
          <w:szCs w:val="24"/>
          <w:lang w:eastAsia="ru-RU"/>
        </w:rPr>
        <w:t>) и общей сумме договора</w:t>
      </w:r>
      <w:r w:rsidR="00A44B30" w:rsidRPr="0003613D">
        <w:rPr>
          <w:color w:val="000000"/>
          <w:sz w:val="24"/>
          <w:szCs w:val="24"/>
          <w:lang w:eastAsia="ru-RU"/>
        </w:rPr>
        <w:t>)</w:t>
      </w:r>
      <w:r w:rsidR="00036006" w:rsidRPr="0003613D">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9D7F01" w:rsidP="00CF39D0">
      <w:pPr>
        <w:suppressAutoHyphens w:val="0"/>
        <w:spacing w:line="264" w:lineRule="auto"/>
        <w:ind w:left="927" w:firstLine="0"/>
        <w:rPr>
          <w:color w:val="000000"/>
          <w:sz w:val="24"/>
          <w:szCs w:val="24"/>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257ED">
        <w:fldChar w:fldCharType="begin"/>
      </w:r>
      <w:r w:rsidR="009257ED">
        <w:instrText xml:space="preserve"> REF _Ref440271993 \r \h  \* MERGEFORMAT </w:instrText>
      </w:r>
      <w:r w:rsidR="009257ED">
        <w:fldChar w:fldCharType="separate"/>
      </w:r>
      <w:r w:rsidR="00552FBF" w:rsidRPr="00552FBF">
        <w:rPr>
          <w:sz w:val="24"/>
          <w:szCs w:val="24"/>
        </w:rPr>
        <w:t>5.11</w:t>
      </w:r>
      <w:r w:rsidR="009257ED">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3D88">
        <w:rPr>
          <w:sz w:val="24"/>
          <w:szCs w:val="24"/>
        </w:rPr>
        <w:fldChar w:fldCharType="begin"/>
      </w:r>
      <w:r w:rsidR="003F3A69">
        <w:rPr>
          <w:sz w:val="24"/>
          <w:szCs w:val="24"/>
        </w:rPr>
        <w:instrText xml:space="preserve"> REF _Ref440271964 \r \h </w:instrText>
      </w:r>
      <w:r w:rsidR="00CA3D88">
        <w:rPr>
          <w:sz w:val="24"/>
          <w:szCs w:val="24"/>
        </w:rPr>
      </w:r>
      <w:r w:rsidR="00CA3D88">
        <w:rPr>
          <w:sz w:val="24"/>
          <w:szCs w:val="24"/>
        </w:rPr>
        <w:fldChar w:fldCharType="separate"/>
      </w:r>
      <w:r w:rsidR="00552FBF">
        <w:rPr>
          <w:sz w:val="24"/>
          <w:szCs w:val="24"/>
        </w:rPr>
        <w:t>5.1.3</w:t>
      </w:r>
      <w:r w:rsidR="00CA3D8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3D88">
        <w:rPr>
          <w:sz w:val="24"/>
          <w:szCs w:val="24"/>
        </w:rPr>
        <w:fldChar w:fldCharType="begin"/>
      </w:r>
      <w:r w:rsidR="003F3A69">
        <w:rPr>
          <w:sz w:val="24"/>
          <w:szCs w:val="24"/>
        </w:rPr>
        <w:instrText xml:space="preserve"> REF _Ref440272035 \r \h </w:instrText>
      </w:r>
      <w:r w:rsidR="00CA3D88">
        <w:rPr>
          <w:sz w:val="24"/>
          <w:szCs w:val="24"/>
        </w:rPr>
      </w:r>
      <w:r w:rsidR="00CA3D88">
        <w:rPr>
          <w:sz w:val="24"/>
          <w:szCs w:val="24"/>
        </w:rPr>
        <w:fldChar w:fldCharType="separate"/>
      </w:r>
      <w:r w:rsidR="00552FBF">
        <w:rPr>
          <w:sz w:val="24"/>
          <w:szCs w:val="24"/>
        </w:rPr>
        <w:t>5.12</w:t>
      </w:r>
      <w:r w:rsidR="00CA3D8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3D88">
        <w:rPr>
          <w:sz w:val="24"/>
          <w:szCs w:val="24"/>
        </w:rPr>
        <w:fldChar w:fldCharType="begin"/>
      </w:r>
      <w:r w:rsidR="003F3A69">
        <w:rPr>
          <w:sz w:val="24"/>
          <w:szCs w:val="24"/>
        </w:rPr>
        <w:instrText xml:space="preserve"> REF _Ref440272051 \r \h </w:instrText>
      </w:r>
      <w:r w:rsidR="00CA3D88">
        <w:rPr>
          <w:sz w:val="24"/>
          <w:szCs w:val="24"/>
        </w:rPr>
      </w:r>
      <w:r w:rsidR="00CA3D88">
        <w:rPr>
          <w:sz w:val="24"/>
          <w:szCs w:val="24"/>
        </w:rPr>
        <w:fldChar w:fldCharType="separate"/>
      </w:r>
      <w:r w:rsidR="00552FBF">
        <w:rPr>
          <w:sz w:val="24"/>
          <w:szCs w:val="24"/>
        </w:rPr>
        <w:t>5.13</w:t>
      </w:r>
      <w:r w:rsidR="00CA3D88">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257ED">
        <w:fldChar w:fldCharType="begin"/>
      </w:r>
      <w:r w:rsidR="009257ED">
        <w:instrText xml:space="preserve"> REF _Ref440272119 \r \h  \* MERGEFORMAT </w:instrText>
      </w:r>
      <w:r w:rsidR="009257ED">
        <w:fldChar w:fldCharType="separate"/>
      </w:r>
      <w:r w:rsidR="00552FBF" w:rsidRPr="00552FBF">
        <w:rPr>
          <w:sz w:val="24"/>
          <w:szCs w:val="24"/>
        </w:rPr>
        <w:t>5.7.1</w:t>
      </w:r>
      <w:r w:rsidR="009257ED">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3D88">
        <w:rPr>
          <w:sz w:val="24"/>
          <w:szCs w:val="24"/>
        </w:rPr>
        <w:fldChar w:fldCharType="begin"/>
      </w:r>
      <w:r w:rsidR="003F3A69">
        <w:rPr>
          <w:sz w:val="24"/>
          <w:szCs w:val="24"/>
        </w:rPr>
        <w:instrText xml:space="preserve"> REF _Ref440272147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15047"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257ED">
        <w:fldChar w:fldCharType="begin"/>
      </w:r>
      <w:r w:rsidR="009257ED">
        <w:instrText xml:space="preserve"> REF _Ref440275279 \r \h  \* MERGEFORMAT </w:instrText>
      </w:r>
      <w:r w:rsidR="009257ED">
        <w:fldChar w:fldCharType="separate"/>
      </w:r>
      <w:r w:rsidR="00552FBF" w:rsidRPr="00552FBF">
        <w:rPr>
          <w:sz w:val="24"/>
          <w:szCs w:val="24"/>
        </w:rPr>
        <w:t>1.1.4</w:t>
      </w:r>
      <w:r w:rsidR="009257ED">
        <w:fldChar w:fldCharType="end"/>
      </w:r>
      <w:r w:rsidRPr="009F2BF9">
        <w:rPr>
          <w:sz w:val="24"/>
          <w:szCs w:val="24"/>
        </w:rPr>
        <w:t xml:space="preserve"> и разделе </w:t>
      </w:r>
      <w:r w:rsidR="009257ED">
        <w:fldChar w:fldCharType="begin"/>
      </w:r>
      <w:r w:rsidR="009257ED">
        <w:instrText xml:space="preserve"> REF _Ref440270568 \r \h  \* MERGEFORMAT </w:instrText>
      </w:r>
      <w:r w:rsidR="009257ED">
        <w:fldChar w:fldCharType="separate"/>
      </w:r>
      <w:r w:rsidR="00552FBF">
        <w:t>4</w:t>
      </w:r>
      <w:r w:rsidR="009257E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CA3D88">
        <w:rPr>
          <w:sz w:val="24"/>
          <w:szCs w:val="24"/>
        </w:rPr>
        <w:fldChar w:fldCharType="begin"/>
      </w:r>
      <w:r w:rsidR="00552FBF">
        <w:rPr>
          <w:sz w:val="24"/>
          <w:szCs w:val="24"/>
        </w:rPr>
        <w:instrText xml:space="preserve"> REF _Ref449016627 \r \h </w:instrText>
      </w:r>
      <w:r w:rsidR="00CA3D88">
        <w:rPr>
          <w:sz w:val="24"/>
          <w:szCs w:val="24"/>
        </w:rPr>
      </w:r>
      <w:r w:rsidR="00CA3D88">
        <w:rPr>
          <w:sz w:val="24"/>
          <w:szCs w:val="24"/>
        </w:rPr>
        <w:fldChar w:fldCharType="separate"/>
      </w:r>
      <w:r w:rsidR="00552FBF">
        <w:rPr>
          <w:sz w:val="24"/>
          <w:szCs w:val="24"/>
        </w:rPr>
        <w:t>5.8</w:t>
      </w:r>
      <w:r w:rsidR="00CA3D8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3D88">
        <w:rPr>
          <w:sz w:val="24"/>
          <w:szCs w:val="24"/>
        </w:rPr>
        <w:fldChar w:fldCharType="begin"/>
      </w:r>
      <w:r w:rsidR="003C2207">
        <w:rPr>
          <w:sz w:val="24"/>
          <w:szCs w:val="24"/>
        </w:rPr>
        <w:instrText xml:space="preserve"> REF _Ref55336389 \r \h </w:instrText>
      </w:r>
      <w:r w:rsidR="00CA3D88">
        <w:rPr>
          <w:sz w:val="24"/>
          <w:szCs w:val="24"/>
        </w:rPr>
      </w:r>
      <w:r w:rsidR="00CA3D88">
        <w:rPr>
          <w:sz w:val="24"/>
          <w:szCs w:val="24"/>
        </w:rPr>
        <w:fldChar w:fldCharType="separate"/>
      </w:r>
      <w:r w:rsidR="00552FBF">
        <w:rPr>
          <w:sz w:val="24"/>
          <w:szCs w:val="24"/>
        </w:rPr>
        <w:t>5.9</w:t>
      </w:r>
      <w:r w:rsidR="00CA3D8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3D88">
        <w:rPr>
          <w:sz w:val="24"/>
          <w:szCs w:val="24"/>
        </w:rPr>
        <w:fldChar w:fldCharType="begin"/>
      </w:r>
      <w:r w:rsidR="003C2207">
        <w:rPr>
          <w:sz w:val="24"/>
          <w:szCs w:val="24"/>
        </w:rPr>
        <w:instrText xml:space="preserve"> REF _Ref55336398 \r \h </w:instrText>
      </w:r>
      <w:r w:rsidR="00CA3D88">
        <w:rPr>
          <w:sz w:val="24"/>
          <w:szCs w:val="24"/>
        </w:rPr>
      </w:r>
      <w:r w:rsidR="00CA3D88">
        <w:rPr>
          <w:sz w:val="24"/>
          <w:szCs w:val="24"/>
        </w:rPr>
        <w:fldChar w:fldCharType="separate"/>
      </w:r>
      <w:r w:rsidR="00552FBF">
        <w:rPr>
          <w:sz w:val="24"/>
          <w:szCs w:val="24"/>
        </w:rPr>
        <w:t>5.10</w:t>
      </w:r>
      <w:r w:rsidR="00CA3D8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3D88">
        <w:rPr>
          <w:sz w:val="24"/>
          <w:szCs w:val="24"/>
        </w:rPr>
        <w:fldChar w:fldCharType="begin"/>
      </w:r>
      <w:r w:rsidR="003C2207">
        <w:rPr>
          <w:sz w:val="24"/>
          <w:szCs w:val="24"/>
        </w:rPr>
        <w:instrText xml:space="preserve"> REF _Ref440272256 \r \h </w:instrText>
      </w:r>
      <w:r w:rsidR="00CA3D88">
        <w:rPr>
          <w:sz w:val="24"/>
          <w:szCs w:val="24"/>
        </w:rPr>
      </w:r>
      <w:r w:rsidR="00CA3D88">
        <w:rPr>
          <w:sz w:val="24"/>
          <w:szCs w:val="24"/>
        </w:rPr>
        <w:fldChar w:fldCharType="separate"/>
      </w:r>
      <w:r w:rsidR="00552FBF">
        <w:rPr>
          <w:sz w:val="24"/>
          <w:szCs w:val="24"/>
        </w:rPr>
        <w:t>5.14</w:t>
      </w:r>
      <w:r w:rsidR="00CA3D88">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257ED">
        <w:fldChar w:fldCharType="begin"/>
      </w:r>
      <w:r w:rsidR="009257ED">
        <w:instrText xml:space="preserve"> REF _Ref440272274 \r \h  \* MERGEFORMAT </w:instrText>
      </w:r>
      <w:r w:rsidR="009257ED">
        <w:fldChar w:fldCharType="separate"/>
      </w:r>
      <w:r w:rsidR="00552FBF" w:rsidRPr="00552FBF">
        <w:rPr>
          <w:sz w:val="24"/>
          <w:szCs w:val="24"/>
        </w:rPr>
        <w:t>5.15</w:t>
      </w:r>
      <w:r w:rsidR="009257ED">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257ED">
        <w:fldChar w:fldCharType="begin"/>
      </w:r>
      <w:r w:rsidR="009257ED">
        <w:instrText xml:space="preserve"> REF _Ref191386407 \r \h  \* MERGEFORMAT </w:instrText>
      </w:r>
      <w:r w:rsidR="009257ED">
        <w:fldChar w:fldCharType="separate"/>
      </w:r>
      <w:r w:rsidR="00552FBF" w:rsidRPr="00552FBF">
        <w:rPr>
          <w:bCs w:val="0"/>
          <w:sz w:val="24"/>
          <w:szCs w:val="24"/>
        </w:rPr>
        <w:t>3.3.8</w:t>
      </w:r>
      <w:r w:rsidR="009257E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3D88">
        <w:rPr>
          <w:bCs w:val="0"/>
          <w:sz w:val="24"/>
          <w:szCs w:val="24"/>
        </w:rPr>
        <w:fldChar w:fldCharType="begin"/>
      </w:r>
      <w:r w:rsidR="00D57D88">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lastRenderedPageBreak/>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3D88">
        <w:rPr>
          <w:sz w:val="24"/>
          <w:szCs w:val="24"/>
        </w:rPr>
        <w:fldChar w:fldCharType="begin"/>
      </w:r>
      <w:r>
        <w:rPr>
          <w:bCs w:val="0"/>
          <w:sz w:val="24"/>
          <w:szCs w:val="24"/>
        </w:rPr>
        <w:instrText xml:space="preserve"> REF _Ref303669127 \r \h </w:instrText>
      </w:r>
      <w:r w:rsidR="00CA3D88">
        <w:rPr>
          <w:sz w:val="24"/>
          <w:szCs w:val="24"/>
        </w:rPr>
      </w:r>
      <w:r w:rsidR="00CA3D88">
        <w:rPr>
          <w:sz w:val="24"/>
          <w:szCs w:val="24"/>
        </w:rPr>
        <w:fldChar w:fldCharType="separate"/>
      </w:r>
      <w:r w:rsidR="00552FBF">
        <w:rPr>
          <w:bCs w:val="0"/>
          <w:sz w:val="24"/>
          <w:szCs w:val="24"/>
        </w:rPr>
        <w:t>3.3.8.2</w:t>
      </w:r>
      <w:r w:rsidR="00CA3D8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3D88">
        <w:rPr>
          <w:bCs w:val="0"/>
          <w:sz w:val="24"/>
          <w:szCs w:val="24"/>
        </w:rPr>
        <w:fldChar w:fldCharType="begin"/>
      </w:r>
      <w:r w:rsidR="00362EA4">
        <w:rPr>
          <w:bCs w:val="0"/>
          <w:sz w:val="24"/>
          <w:szCs w:val="24"/>
        </w:rPr>
        <w:instrText xml:space="preserve"> REF _Ref440272510 \r \h </w:instrText>
      </w:r>
      <w:r w:rsidR="00CA3D88">
        <w:rPr>
          <w:bCs w:val="0"/>
          <w:sz w:val="24"/>
          <w:szCs w:val="24"/>
        </w:rPr>
      </w:r>
      <w:r w:rsidR="00CA3D88">
        <w:rPr>
          <w:bCs w:val="0"/>
          <w:sz w:val="24"/>
          <w:szCs w:val="24"/>
        </w:rPr>
        <w:fldChar w:fldCharType="separate"/>
      </w:r>
      <w:r w:rsidR="00552FBF">
        <w:rPr>
          <w:bCs w:val="0"/>
          <w:sz w:val="24"/>
          <w:szCs w:val="24"/>
        </w:rPr>
        <w:t>5.16</w:t>
      </w:r>
      <w:r w:rsidR="00CA3D8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257ED">
        <w:fldChar w:fldCharType="begin"/>
      </w:r>
      <w:r w:rsidR="009257ED">
        <w:instrText xml:space="preserve"> REF _Ref191386482 \r \h  \* MERGEFORMAT </w:instrText>
      </w:r>
      <w:r w:rsidR="009257ED">
        <w:fldChar w:fldCharType="separate"/>
      </w:r>
      <w:r w:rsidR="00552FBF" w:rsidRPr="00552FBF">
        <w:rPr>
          <w:bCs w:val="0"/>
          <w:sz w:val="24"/>
          <w:szCs w:val="24"/>
        </w:rPr>
        <w:t>3.3.8.1</w:t>
      </w:r>
      <w:r w:rsidR="009257E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257ED">
        <w:fldChar w:fldCharType="begin"/>
      </w:r>
      <w:r w:rsidR="009257ED">
        <w:instrText xml:space="preserve"> REF _Ref191386407 \r \h  \* MERGEFORMAT </w:instrText>
      </w:r>
      <w:r w:rsidR="009257ED">
        <w:fldChar w:fldCharType="separate"/>
      </w:r>
      <w:r w:rsidR="00552FBF" w:rsidRPr="00552FBF">
        <w:rPr>
          <w:bCs w:val="0"/>
          <w:sz w:val="24"/>
          <w:szCs w:val="24"/>
        </w:rPr>
        <w:t>3.3.8</w:t>
      </w:r>
      <w:r w:rsidR="009257E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3D88">
        <w:rPr>
          <w:bCs w:val="0"/>
          <w:sz w:val="24"/>
          <w:szCs w:val="24"/>
        </w:rPr>
        <w:fldChar w:fldCharType="begin"/>
      </w:r>
      <w:r w:rsidR="000F4365">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257ED">
        <w:fldChar w:fldCharType="begin"/>
      </w:r>
      <w:r w:rsidR="009257ED">
        <w:instrText xml:space="preserve"> REF _Ref307563248 \r \h  \* MERGEFORMAT </w:instrText>
      </w:r>
      <w:r w:rsidR="009257ED">
        <w:fldChar w:fldCharType="separate"/>
      </w:r>
      <w:r w:rsidR="00552FBF" w:rsidRPr="00552FBF">
        <w:rPr>
          <w:bCs w:val="0"/>
          <w:sz w:val="24"/>
          <w:szCs w:val="24"/>
          <w:lang w:val="en-US"/>
        </w:rPr>
        <w:t>a</w:t>
      </w:r>
      <w:r w:rsidR="00552FBF" w:rsidRPr="009257ED">
        <w:rPr>
          <w:bCs w:val="0"/>
          <w:sz w:val="24"/>
          <w:szCs w:val="24"/>
        </w:rPr>
        <w:t>)</w:t>
      </w:r>
      <w:r w:rsidR="009257ED">
        <w:fldChar w:fldCharType="end"/>
      </w:r>
      <w:r w:rsidRPr="00E71A48">
        <w:rPr>
          <w:bCs w:val="0"/>
          <w:sz w:val="24"/>
          <w:szCs w:val="24"/>
        </w:rPr>
        <w:t xml:space="preserve">- </w:t>
      </w:r>
      <w:r w:rsidR="009257ED">
        <w:fldChar w:fldCharType="begin"/>
      </w:r>
      <w:r w:rsidR="009257ED">
        <w:instrText xml:space="preserve"> REF _Ref307563262 \r \h  \* MERGEFORMAT </w:instrText>
      </w:r>
      <w:r w:rsidR="009257ED">
        <w:fldChar w:fldCharType="separate"/>
      </w:r>
      <w:r w:rsidR="00552FBF" w:rsidRPr="00552FBF">
        <w:rPr>
          <w:bCs w:val="0"/>
          <w:sz w:val="24"/>
          <w:szCs w:val="24"/>
          <w:lang w:val="en-US"/>
        </w:rPr>
        <w:t>g</w:t>
      </w:r>
      <w:r w:rsidR="00552FBF" w:rsidRPr="009257ED">
        <w:rPr>
          <w:bCs w:val="0"/>
          <w:sz w:val="24"/>
          <w:szCs w:val="24"/>
        </w:rPr>
        <w:t>)</w:t>
      </w:r>
      <w:r w:rsidR="009257ED">
        <w:fldChar w:fldCharType="end"/>
      </w:r>
      <w:r w:rsidRPr="00E71A48">
        <w:rPr>
          <w:bCs w:val="0"/>
          <w:sz w:val="24"/>
          <w:szCs w:val="24"/>
        </w:rPr>
        <w:t xml:space="preserve">п. </w:t>
      </w:r>
      <w:r w:rsidR="009257ED">
        <w:fldChar w:fldCharType="begin"/>
      </w:r>
      <w:r w:rsidR="009257ED">
        <w:instrText xml:space="preserve"> REF _Ref306032591 \r \h  \* MERGEFORMAT </w:instrText>
      </w:r>
      <w:r w:rsidR="009257ED">
        <w:fldChar w:fldCharType="separate"/>
      </w:r>
      <w:r w:rsidR="00552FBF" w:rsidRPr="00552FBF">
        <w:rPr>
          <w:bCs w:val="0"/>
          <w:sz w:val="24"/>
          <w:szCs w:val="24"/>
        </w:rPr>
        <w:t>3.3.10.4</w:t>
      </w:r>
      <w:r w:rsidR="009257E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3D88">
        <w:rPr>
          <w:sz w:val="24"/>
          <w:szCs w:val="24"/>
        </w:rPr>
        <w:fldChar w:fldCharType="begin"/>
      </w:r>
      <w:r w:rsidR="000F4365">
        <w:rPr>
          <w:bCs w:val="0"/>
          <w:sz w:val="24"/>
          <w:szCs w:val="24"/>
        </w:rPr>
        <w:instrText xml:space="preserve"> REF _Ref303669127 \r \h </w:instrText>
      </w:r>
      <w:r w:rsidR="00CA3D88">
        <w:rPr>
          <w:sz w:val="24"/>
          <w:szCs w:val="24"/>
        </w:rPr>
      </w:r>
      <w:r w:rsidR="00CA3D88">
        <w:rPr>
          <w:sz w:val="24"/>
          <w:szCs w:val="24"/>
        </w:rPr>
        <w:fldChar w:fldCharType="separate"/>
      </w:r>
      <w:r w:rsidR="00552FBF">
        <w:rPr>
          <w:bCs w:val="0"/>
          <w:sz w:val="24"/>
          <w:szCs w:val="24"/>
        </w:rPr>
        <w:t>3.3.8.2</w:t>
      </w:r>
      <w:r w:rsidR="00CA3D8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3D88">
        <w:rPr>
          <w:bCs w:val="0"/>
          <w:sz w:val="24"/>
          <w:szCs w:val="24"/>
        </w:rPr>
        <w:fldChar w:fldCharType="begin"/>
      </w:r>
      <w:r w:rsidR="00D50E8D">
        <w:rPr>
          <w:bCs w:val="0"/>
          <w:sz w:val="24"/>
          <w:szCs w:val="24"/>
        </w:rPr>
        <w:instrText xml:space="preserve"> REF _Ref440376324 \r \h </w:instrText>
      </w:r>
      <w:r w:rsidR="00CA3D88">
        <w:rPr>
          <w:bCs w:val="0"/>
          <w:sz w:val="24"/>
          <w:szCs w:val="24"/>
        </w:rPr>
      </w:r>
      <w:r w:rsidR="00CA3D88">
        <w:rPr>
          <w:bCs w:val="0"/>
          <w:sz w:val="24"/>
          <w:szCs w:val="24"/>
        </w:rPr>
        <w:fldChar w:fldCharType="separate"/>
      </w:r>
      <w:r w:rsidR="00552FBF">
        <w:rPr>
          <w:bCs w:val="0"/>
          <w:sz w:val="24"/>
          <w:szCs w:val="24"/>
        </w:rPr>
        <w:t>5.17</w:t>
      </w:r>
      <w:r w:rsidR="00CA3D8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3D88">
        <w:rPr>
          <w:bCs w:val="0"/>
          <w:sz w:val="24"/>
          <w:szCs w:val="24"/>
        </w:rPr>
        <w:fldChar w:fldCharType="begin"/>
      </w:r>
      <w:r w:rsidR="000F4365">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w:t>
      </w:r>
      <w:r w:rsidRPr="00E71A48">
        <w:rPr>
          <w:bCs w:val="0"/>
          <w:sz w:val="24"/>
          <w:szCs w:val="24"/>
        </w:rPr>
        <w:lastRenderedPageBreak/>
        <w:t xml:space="preserve">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3D88">
        <w:rPr>
          <w:bCs w:val="0"/>
          <w:iCs/>
          <w:sz w:val="24"/>
          <w:szCs w:val="24"/>
        </w:rPr>
        <w:fldChar w:fldCharType="begin"/>
      </w:r>
      <w:r w:rsidR="006B0604">
        <w:rPr>
          <w:bCs w:val="0"/>
          <w:iCs/>
          <w:sz w:val="24"/>
          <w:szCs w:val="24"/>
        </w:rPr>
        <w:instrText xml:space="preserve"> REF _Ref441057071 \r \h </w:instrText>
      </w:r>
      <w:r w:rsidR="00CA3D88">
        <w:rPr>
          <w:bCs w:val="0"/>
          <w:iCs/>
          <w:sz w:val="24"/>
          <w:szCs w:val="24"/>
        </w:rPr>
      </w:r>
      <w:r w:rsidR="00CA3D88">
        <w:rPr>
          <w:bCs w:val="0"/>
          <w:iCs/>
          <w:sz w:val="24"/>
          <w:szCs w:val="24"/>
        </w:rPr>
        <w:fldChar w:fldCharType="separate"/>
      </w:r>
      <w:r w:rsidR="00552FBF">
        <w:rPr>
          <w:bCs w:val="0"/>
          <w:iCs/>
          <w:sz w:val="24"/>
          <w:szCs w:val="24"/>
        </w:rPr>
        <w:t>3.3.12</w:t>
      </w:r>
      <w:r w:rsidR="00CA3D8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257ED">
        <w:fldChar w:fldCharType="begin"/>
      </w:r>
      <w:r w:rsidR="009257ED">
        <w:instrText xml:space="preserve"> REF _Ref440289401 \r \h  \* MERGEFORMAT </w:instrText>
      </w:r>
      <w:r w:rsidR="009257ED">
        <w:fldChar w:fldCharType="separate"/>
      </w:r>
      <w:r w:rsidR="00552FBF" w:rsidRPr="00552FBF">
        <w:rPr>
          <w:bCs w:val="0"/>
          <w:iCs/>
          <w:sz w:val="24"/>
          <w:szCs w:val="24"/>
        </w:rPr>
        <w:t>3.3.13</w:t>
      </w:r>
      <w:r w:rsidR="009257E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9257E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lastRenderedPageBreak/>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3D88">
        <w:rPr>
          <w:bCs w:val="0"/>
          <w:sz w:val="24"/>
          <w:szCs w:val="24"/>
          <w:lang w:eastAsia="ru-RU"/>
        </w:rPr>
        <w:fldChar w:fldCharType="begin"/>
      </w:r>
      <w:r w:rsidR="003C2207">
        <w:rPr>
          <w:bCs w:val="0"/>
          <w:sz w:val="24"/>
          <w:szCs w:val="24"/>
          <w:lang w:eastAsia="ru-RU"/>
        </w:rPr>
        <w:instrText xml:space="preserve"> REF _Ref440272678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5.14</w:t>
      </w:r>
      <w:r w:rsidR="00CA3D8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257ED">
        <w:fldChar w:fldCharType="begin"/>
      </w:r>
      <w:r w:rsidR="009257ED">
        <w:instrText xml:space="preserve"> REF _Ref306008743 \r \h  \* MERGEFORMAT </w:instrText>
      </w:r>
      <w:r w:rsidR="009257ED">
        <w:fldChar w:fldCharType="separate"/>
      </w:r>
      <w:r w:rsidR="00552FBF" w:rsidRPr="00552FBF">
        <w:rPr>
          <w:bCs w:val="0"/>
          <w:sz w:val="24"/>
          <w:szCs w:val="24"/>
        </w:rPr>
        <w:t>3.3.4</w:t>
      </w:r>
      <w:r w:rsidR="009257ED">
        <w:fldChar w:fldCharType="end"/>
      </w:r>
      <w:r w:rsidRPr="00E71A48">
        <w:rPr>
          <w:bCs w:val="0"/>
          <w:sz w:val="24"/>
          <w:szCs w:val="24"/>
        </w:rPr>
        <w:t xml:space="preserve">) после истечения срока окончания подачи заявок (п. </w:t>
      </w:r>
      <w:r w:rsidR="00CA3D88">
        <w:rPr>
          <w:sz w:val="24"/>
          <w:szCs w:val="24"/>
        </w:rPr>
        <w:fldChar w:fldCharType="begin"/>
      </w:r>
      <w:r w:rsidR="00065ED6">
        <w:rPr>
          <w:bCs w:val="0"/>
          <w:sz w:val="24"/>
          <w:szCs w:val="24"/>
        </w:rPr>
        <w:instrText xml:space="preserve"> REF _Ref440289953 \r \h </w:instrText>
      </w:r>
      <w:r w:rsidR="00CA3D88">
        <w:rPr>
          <w:sz w:val="24"/>
          <w:szCs w:val="24"/>
        </w:rPr>
      </w:r>
      <w:r w:rsidR="00CA3D88">
        <w:rPr>
          <w:sz w:val="24"/>
          <w:szCs w:val="24"/>
        </w:rPr>
        <w:fldChar w:fldCharType="separate"/>
      </w:r>
      <w:r w:rsidR="00552FBF">
        <w:rPr>
          <w:bCs w:val="0"/>
          <w:sz w:val="24"/>
          <w:szCs w:val="24"/>
        </w:rPr>
        <w:t>3.4.1.3</w:t>
      </w:r>
      <w:r w:rsidR="00CA3D8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3D88">
        <w:rPr>
          <w:bCs w:val="0"/>
          <w:sz w:val="24"/>
          <w:szCs w:val="24"/>
        </w:rPr>
        <w:fldChar w:fldCharType="begin"/>
      </w:r>
      <w:r w:rsidR="00414CAF">
        <w:rPr>
          <w:bCs w:val="0"/>
          <w:sz w:val="24"/>
          <w:szCs w:val="24"/>
        </w:rPr>
        <w:instrText xml:space="preserve"> REF _Ref303683929 \r \h </w:instrText>
      </w:r>
      <w:r w:rsidR="00CA3D88">
        <w:rPr>
          <w:bCs w:val="0"/>
          <w:sz w:val="24"/>
          <w:szCs w:val="24"/>
        </w:rPr>
      </w:r>
      <w:r w:rsidR="00CA3D88">
        <w:rPr>
          <w:bCs w:val="0"/>
          <w:sz w:val="24"/>
          <w:szCs w:val="24"/>
        </w:rPr>
        <w:fldChar w:fldCharType="separate"/>
      </w:r>
      <w:r w:rsidR="00552FBF">
        <w:rPr>
          <w:bCs w:val="0"/>
          <w:sz w:val="24"/>
          <w:szCs w:val="24"/>
        </w:rPr>
        <w:t>3.10</w:t>
      </w:r>
      <w:r w:rsidR="00CA3D8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257ED">
        <w:fldChar w:fldCharType="begin"/>
      </w:r>
      <w:r w:rsidR="009257ED">
        <w:instrText xml:space="preserve"> REF _Ref305753174 \r \h  \* MERGEFORMAT </w:instrText>
      </w:r>
      <w:r w:rsidR="009257ED">
        <w:fldChar w:fldCharType="separate"/>
      </w:r>
      <w:r w:rsidR="00552FBF" w:rsidRPr="00552FBF">
        <w:rPr>
          <w:bCs w:val="0"/>
          <w:sz w:val="24"/>
          <w:szCs w:val="24"/>
        </w:rPr>
        <w:t>3.3.14.4</w:t>
      </w:r>
      <w:r w:rsidR="009257E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9257E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257ED">
        <w:fldChar w:fldCharType="begin"/>
      </w:r>
      <w:r w:rsidR="009257ED">
        <w:instrText xml:space="preserve"> REF _Ref440272256 \r \h  \* MERGEFORMAT </w:instrText>
      </w:r>
      <w:r w:rsidR="009257ED">
        <w:fldChar w:fldCharType="separate"/>
      </w:r>
      <w:r w:rsidR="00552FBF" w:rsidRPr="00552FBF">
        <w:rPr>
          <w:bCs w:val="0"/>
          <w:sz w:val="24"/>
          <w:szCs w:val="24"/>
          <w:lang w:eastAsia="ru-RU"/>
        </w:rPr>
        <w:t>5.14</w:t>
      </w:r>
      <w:r w:rsidR="009257ED">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257ED">
        <w:fldChar w:fldCharType="begin"/>
      </w:r>
      <w:r w:rsidR="009257ED">
        <w:instrText xml:space="preserve"> REF _Ref441574460 \r \h  \* MERGEFORMAT </w:instrText>
      </w:r>
      <w:r w:rsidR="009257ED">
        <w:fldChar w:fldCharType="separate"/>
      </w:r>
      <w:r w:rsidR="00552FBF" w:rsidRPr="00552FBF">
        <w:rPr>
          <w:bCs w:val="0"/>
          <w:sz w:val="24"/>
          <w:szCs w:val="24"/>
          <w:lang w:eastAsia="ru-RU"/>
        </w:rPr>
        <w:t>5.18</w:t>
      </w:r>
      <w:r w:rsidR="009257ED">
        <w:fldChar w:fldCharType="end"/>
      </w:r>
      <w:r w:rsidRPr="002F273A">
        <w:rPr>
          <w:bCs w:val="0"/>
          <w:sz w:val="24"/>
          <w:szCs w:val="24"/>
        </w:rPr>
        <w:t xml:space="preserve">), в срок не позднее даты и времени окончания приема заявок, указанных в пункте </w:t>
      </w:r>
      <w:r w:rsidR="009257ED">
        <w:fldChar w:fldCharType="begin"/>
      </w:r>
      <w:r w:rsidR="009257ED">
        <w:instrText xml:space="preserve"> REF _Ref440289953 \r \h  \* MERGEFORMAT </w:instrText>
      </w:r>
      <w:r w:rsidR="009257ED">
        <w:fldChar w:fldCharType="separate"/>
      </w:r>
      <w:r w:rsidR="00552FBF" w:rsidRPr="00552FBF">
        <w:rPr>
          <w:bCs w:val="0"/>
          <w:sz w:val="24"/>
          <w:szCs w:val="24"/>
        </w:rPr>
        <w:t>3.4.1.3</w:t>
      </w:r>
      <w:r w:rsidR="009257ED">
        <w:fldChar w:fldCharType="end"/>
      </w:r>
      <w:r w:rsidRPr="002F273A">
        <w:rPr>
          <w:bCs w:val="0"/>
          <w:sz w:val="24"/>
          <w:szCs w:val="24"/>
        </w:rPr>
        <w:t xml:space="preserve"> настоящей Документации, по адресу: </w:t>
      </w:r>
      <w:r w:rsidR="009257ED" w:rsidRPr="009257ED">
        <w:rPr>
          <w:bCs w:val="0"/>
          <w:sz w:val="24"/>
          <w:szCs w:val="24"/>
        </w:rPr>
        <w:t xml:space="preserve">РФ, 392680, г. Тамбов, ул. </w:t>
      </w:r>
      <w:proofErr w:type="spellStart"/>
      <w:r w:rsidR="009257ED" w:rsidRPr="009257ED">
        <w:rPr>
          <w:sz w:val="24"/>
          <w:szCs w:val="24"/>
        </w:rPr>
        <w:t>Моршанское</w:t>
      </w:r>
      <w:proofErr w:type="spellEnd"/>
      <w:r w:rsidR="009257ED" w:rsidRPr="009257ED">
        <w:rPr>
          <w:sz w:val="24"/>
          <w:szCs w:val="24"/>
        </w:rPr>
        <w:t xml:space="preserve"> шоссе</w:t>
      </w:r>
      <w:r w:rsidR="009257ED" w:rsidRPr="009257ED">
        <w:rPr>
          <w:bCs w:val="0"/>
          <w:sz w:val="24"/>
          <w:szCs w:val="24"/>
        </w:rPr>
        <w:t xml:space="preserve">, 23, </w:t>
      </w:r>
      <w:proofErr w:type="spellStart"/>
      <w:r w:rsidR="009257ED" w:rsidRPr="009257ED">
        <w:rPr>
          <w:bCs w:val="0"/>
          <w:sz w:val="24"/>
          <w:szCs w:val="24"/>
        </w:rPr>
        <w:t>каб</w:t>
      </w:r>
      <w:proofErr w:type="spellEnd"/>
      <w:r w:rsidR="009257ED" w:rsidRPr="009257ED">
        <w:rPr>
          <w:bCs w:val="0"/>
          <w:sz w:val="24"/>
          <w:szCs w:val="24"/>
        </w:rPr>
        <w:t xml:space="preserve">. №205, исполнительный сотрудник – </w:t>
      </w:r>
      <w:r w:rsidR="009257ED" w:rsidRPr="009257ED">
        <w:rPr>
          <w:bCs w:val="0"/>
          <w:iCs/>
          <w:sz w:val="24"/>
          <w:szCs w:val="24"/>
        </w:rPr>
        <w:t>Кобелева Елена Юрьевна, контактный телефон: (4752) 57-82-06</w:t>
      </w:r>
      <w:r w:rsidRPr="009257ED">
        <w:rPr>
          <w:bCs w:val="0"/>
          <w:sz w:val="24"/>
          <w:szCs w:val="24"/>
        </w:rPr>
        <w:t>. Оригинал соглашения о</w:t>
      </w:r>
      <w:r w:rsidRPr="002F273A">
        <w:rPr>
          <w:bCs w:val="0"/>
          <w:sz w:val="24"/>
          <w:szCs w:val="24"/>
        </w:rPr>
        <w:t xml:space="preserve">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257ED">
        <w:fldChar w:fldCharType="begin"/>
      </w:r>
      <w:r w:rsidR="009257ED">
        <w:instrText xml:space="preserve"> REF _Ref191386085 \r \h  \* MERGEFORMAT </w:instrText>
      </w:r>
      <w:r w:rsidR="009257ED">
        <w:fldChar w:fldCharType="separate"/>
      </w:r>
      <w:r w:rsidR="00552FBF" w:rsidRPr="00552FBF">
        <w:rPr>
          <w:sz w:val="24"/>
          <w:szCs w:val="24"/>
        </w:rPr>
        <w:t>1.1.1</w:t>
      </w:r>
      <w:r w:rsidR="009257ED">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257ED">
        <w:fldChar w:fldCharType="begin"/>
      </w:r>
      <w:r w:rsidR="009257ED">
        <w:instrText xml:space="preserve"> REF _Ref303323780 \r \h  \* MERGEFORMAT </w:instrText>
      </w:r>
      <w:r w:rsidR="009257ED">
        <w:fldChar w:fldCharType="separate"/>
      </w:r>
      <w:r w:rsidR="00552FBF" w:rsidRPr="00552FBF">
        <w:rPr>
          <w:sz w:val="24"/>
          <w:szCs w:val="24"/>
        </w:rPr>
        <w:t>1.1.4</w:t>
      </w:r>
      <w:r w:rsidR="009257ED">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3D88">
        <w:rPr>
          <w:sz w:val="24"/>
          <w:szCs w:val="24"/>
        </w:rPr>
        <w:fldChar w:fldCharType="begin"/>
      </w:r>
      <w:r>
        <w:rPr>
          <w:sz w:val="24"/>
          <w:szCs w:val="24"/>
        </w:rPr>
        <w:instrText xml:space="preserve"> REF _Ref442190489 \r \h </w:instrText>
      </w:r>
      <w:r w:rsidR="00CA3D88">
        <w:rPr>
          <w:sz w:val="24"/>
          <w:szCs w:val="24"/>
        </w:rPr>
      </w:r>
      <w:r w:rsidR="00CA3D88">
        <w:rPr>
          <w:sz w:val="24"/>
          <w:szCs w:val="24"/>
        </w:rPr>
        <w:fldChar w:fldCharType="separate"/>
      </w:r>
      <w:r w:rsidR="00552FBF">
        <w:rPr>
          <w:sz w:val="24"/>
          <w:szCs w:val="24"/>
        </w:rPr>
        <w:t>3.3.14.9</w:t>
      </w:r>
      <w:r w:rsidR="00CA3D88">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9257ED">
        <w:rPr>
          <w:b/>
          <w:bCs w:val="0"/>
          <w:sz w:val="24"/>
          <w:szCs w:val="24"/>
          <w:highlight w:val="yellow"/>
        </w:rPr>
        <w:t>14</w:t>
      </w:r>
      <w:r w:rsidR="002B5044" w:rsidRPr="005818B2">
        <w:rPr>
          <w:b/>
          <w:bCs w:val="0"/>
          <w:sz w:val="24"/>
          <w:szCs w:val="24"/>
          <w:highlight w:val="yellow"/>
        </w:rPr>
        <w:t xml:space="preserve"> </w:t>
      </w:r>
      <w:r w:rsidR="009257ED">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3D88">
        <w:rPr>
          <w:bCs w:val="0"/>
          <w:sz w:val="24"/>
          <w:szCs w:val="24"/>
        </w:rPr>
        <w:fldChar w:fldCharType="begin"/>
      </w:r>
      <w:r w:rsidR="00BB27D7">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r w:rsidR="002F273A" w:rsidRPr="002F273A">
        <w:rPr>
          <w:sz w:val="24"/>
          <w:szCs w:val="24"/>
        </w:rPr>
        <w:t xml:space="preserve">п. </w:t>
      </w:r>
      <w:r w:rsidR="009257ED">
        <w:fldChar w:fldCharType="begin"/>
      </w:r>
      <w:r w:rsidR="009257ED">
        <w:instrText xml:space="preserve"> REF _Ref306005578 \r \h  \* MERGEFORMAT </w:instrText>
      </w:r>
      <w:r w:rsidR="009257ED">
        <w:fldChar w:fldCharType="separate"/>
      </w:r>
      <w:r w:rsidR="00552FBF" w:rsidRPr="00552FBF">
        <w:rPr>
          <w:sz w:val="24"/>
          <w:szCs w:val="24"/>
        </w:rPr>
        <w:t>3.3.</w:t>
      </w:r>
      <w:r w:rsidR="009257ED">
        <w:fldChar w:fldCharType="end"/>
      </w:r>
      <w:r w:rsidR="009257ED">
        <w:t>14</w:t>
      </w:r>
      <w:r w:rsidR="002F273A" w:rsidRPr="002F273A">
        <w:rPr>
          <w:sz w:val="24"/>
          <w:szCs w:val="24"/>
        </w:rPr>
        <w:t xml:space="preserve"> и подразделе </w:t>
      </w:r>
      <w:r w:rsidR="009257ED">
        <w:fldChar w:fldCharType="begin"/>
      </w:r>
      <w:r w:rsidR="009257ED">
        <w:instrText xml:space="preserve"> REF _Ref441574649 \r \h  \* MERGEFORMAT </w:instrText>
      </w:r>
      <w:r w:rsidR="009257ED">
        <w:fldChar w:fldCharType="separate"/>
      </w:r>
      <w:r w:rsidR="00552FBF" w:rsidRPr="00552FBF">
        <w:rPr>
          <w:sz w:val="24"/>
          <w:szCs w:val="24"/>
        </w:rPr>
        <w:t>5.18</w:t>
      </w:r>
      <w:r w:rsidR="009257ED">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9257ED">
        <w:fldChar w:fldCharType="begin"/>
      </w:r>
      <w:r w:rsidR="009257ED">
        <w:instrText xml:space="preserve"> REF _Ref440289953 \r \h  \* MERGEFORMAT </w:instrText>
      </w:r>
      <w:r w:rsidR="009257ED">
        <w:fldChar w:fldCharType="separate"/>
      </w:r>
      <w:r w:rsidR="00552FBF" w:rsidRPr="00552FBF">
        <w:rPr>
          <w:bCs w:val="0"/>
          <w:sz w:val="24"/>
          <w:szCs w:val="24"/>
        </w:rPr>
        <w:t>3.4.1.3</w:t>
      </w:r>
      <w:r w:rsidR="009257ED">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257ED">
        <w:fldChar w:fldCharType="begin"/>
      </w:r>
      <w:r w:rsidR="009257ED">
        <w:instrText xml:space="preserve"> REF _Ref440289953 \r \h  \* MERGEFORMAT </w:instrText>
      </w:r>
      <w:r w:rsidR="009257ED">
        <w:fldChar w:fldCharType="separate"/>
      </w:r>
      <w:r w:rsidR="00552FBF" w:rsidRPr="00552FBF">
        <w:rPr>
          <w:bCs w:val="0"/>
          <w:sz w:val="24"/>
          <w:szCs w:val="24"/>
        </w:rPr>
        <w:t>3.4.1.3</w:t>
      </w:r>
      <w:r w:rsidR="009257ED">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257ED">
        <w:fldChar w:fldCharType="begin"/>
      </w:r>
      <w:r w:rsidR="009257ED">
        <w:instrText xml:space="preserve"> REF _Ref440289953 \r \h  \* MERGEFORMAT </w:instrText>
      </w:r>
      <w:r w:rsidR="009257ED">
        <w:fldChar w:fldCharType="separate"/>
      </w:r>
      <w:r w:rsidR="00552FBF" w:rsidRPr="00552FBF">
        <w:rPr>
          <w:bCs w:val="0"/>
          <w:sz w:val="24"/>
          <w:szCs w:val="24"/>
        </w:rPr>
        <w:t>3.4.1.3</w:t>
      </w:r>
      <w:r w:rsidR="009257ED">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257ED">
        <w:fldChar w:fldCharType="begin"/>
      </w:r>
      <w:r w:rsidR="009257ED">
        <w:instrText xml:space="preserve"> REF _Ref55279015 \r \h  \* MERGEFORMAT </w:instrText>
      </w:r>
      <w:r w:rsidR="009257ED">
        <w:fldChar w:fldCharType="separate"/>
      </w:r>
      <w:r w:rsidR="00552FBF" w:rsidRPr="00552FBF">
        <w:rPr>
          <w:sz w:val="24"/>
          <w:szCs w:val="24"/>
        </w:rPr>
        <w:t>3.3.1.6</w:t>
      </w:r>
      <w:r w:rsidR="009257ED">
        <w:fldChar w:fldCharType="end"/>
      </w:r>
      <w:r w:rsidRPr="00223D18">
        <w:rPr>
          <w:sz w:val="24"/>
          <w:szCs w:val="24"/>
        </w:rPr>
        <w:t xml:space="preserve">, </w:t>
      </w:r>
      <w:r w:rsidR="009257ED">
        <w:fldChar w:fldCharType="begin"/>
      </w:r>
      <w:r w:rsidR="009257ED">
        <w:instrText xml:space="preserve"> REF _Ref195087786 \r \h  \* MERGEFORMAT </w:instrText>
      </w:r>
      <w:r w:rsidR="009257ED">
        <w:fldChar w:fldCharType="separate"/>
      </w:r>
      <w:r w:rsidR="00552FBF" w:rsidRPr="00552FBF">
        <w:rPr>
          <w:sz w:val="24"/>
          <w:szCs w:val="24"/>
        </w:rPr>
        <w:t>3.3.1.7</w:t>
      </w:r>
      <w:r w:rsidR="009257ED">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w:t>
      </w:r>
      <w:r w:rsidR="008F7BD0" w:rsidRPr="00E71A48">
        <w:rPr>
          <w:sz w:val="24"/>
          <w:szCs w:val="24"/>
        </w:rPr>
        <w:lastRenderedPageBreak/>
        <w:t xml:space="preserve">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257ED">
        <w:fldChar w:fldCharType="begin"/>
      </w:r>
      <w:r w:rsidR="009257ED">
        <w:instrText xml:space="preserve"> REF _Ref93089454 \n \h  \* MERGEFORMAT </w:instrText>
      </w:r>
      <w:r w:rsidR="009257ED">
        <w:fldChar w:fldCharType="separate"/>
      </w:r>
      <w:r w:rsidR="00552FBF" w:rsidRPr="00552FBF">
        <w:rPr>
          <w:bCs w:val="0"/>
          <w:sz w:val="24"/>
          <w:szCs w:val="24"/>
        </w:rPr>
        <w:t>3.6.2</w:t>
      </w:r>
      <w:r w:rsidR="009257ED">
        <w:fldChar w:fldCharType="end"/>
      </w:r>
      <w:r w:rsidRPr="00E71A48">
        <w:rPr>
          <w:bCs w:val="0"/>
          <w:sz w:val="24"/>
          <w:szCs w:val="24"/>
        </w:rPr>
        <w:t xml:space="preserve">), проведение (при необходимости) переговоров (пункт </w:t>
      </w:r>
      <w:r w:rsidR="009257ED">
        <w:fldChar w:fldCharType="begin"/>
      </w:r>
      <w:r w:rsidR="009257ED">
        <w:instrText xml:space="preserve"> REF _Ref303670674 \n \h  \* MERGEFORMAT </w:instrText>
      </w:r>
      <w:r w:rsidR="009257ED">
        <w:fldChar w:fldCharType="separate"/>
      </w:r>
      <w:r w:rsidR="00552FBF" w:rsidRPr="00552FBF">
        <w:rPr>
          <w:bCs w:val="0"/>
          <w:sz w:val="24"/>
          <w:szCs w:val="24"/>
        </w:rPr>
        <w:t>3.6.3</w:t>
      </w:r>
      <w:r w:rsidR="009257ED">
        <w:fldChar w:fldCharType="end"/>
      </w:r>
      <w:r w:rsidRPr="00E71A48">
        <w:rPr>
          <w:bCs w:val="0"/>
          <w:sz w:val="24"/>
          <w:szCs w:val="24"/>
        </w:rPr>
        <w:t>) и оценочную стадию (пункт</w:t>
      </w:r>
      <w:r w:rsidR="007F3FB7" w:rsidRPr="00E71A48">
        <w:rPr>
          <w:bCs w:val="0"/>
          <w:sz w:val="24"/>
          <w:szCs w:val="24"/>
        </w:rPr>
        <w:t xml:space="preserve"> </w:t>
      </w:r>
      <w:r w:rsidR="009257ED">
        <w:fldChar w:fldCharType="begin"/>
      </w:r>
      <w:r w:rsidR="009257ED">
        <w:instrText xml:space="preserve"> REF _Ref306138385 \r \h  \* MERGEFORMAT </w:instrText>
      </w:r>
      <w:r w:rsidR="009257ED">
        <w:fldChar w:fldCharType="separate"/>
      </w:r>
      <w:r w:rsidR="00552FBF" w:rsidRPr="00552FBF">
        <w:rPr>
          <w:bCs w:val="0"/>
          <w:sz w:val="24"/>
          <w:szCs w:val="24"/>
        </w:rPr>
        <w:t>3.6.4</w:t>
      </w:r>
      <w:r w:rsidR="009257ED">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w:t>
      </w:r>
      <w:r w:rsidRPr="00E21378">
        <w:rPr>
          <w:sz w:val="24"/>
          <w:szCs w:val="24"/>
        </w:rPr>
        <w:lastRenderedPageBreak/>
        <w:t xml:space="preserve">информацию о собственниках Участника (включая конечных бенефициаров) (подраздел </w:t>
      </w:r>
      <w:r w:rsidR="009257ED">
        <w:fldChar w:fldCharType="begin"/>
      </w:r>
      <w:r w:rsidR="009257ED">
        <w:instrText xml:space="preserve"> REF _Ref444181467 \r \h  \* MERGEFORMAT </w:instrText>
      </w:r>
      <w:r w:rsidR="009257ED">
        <w:fldChar w:fldCharType="separate"/>
      </w:r>
      <w:r w:rsidR="00552FBF">
        <w:rPr>
          <w:sz w:val="24"/>
          <w:szCs w:val="24"/>
        </w:rPr>
        <w:t>5.12</w:t>
      </w:r>
      <w:r w:rsidR="009257ED">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257ED">
        <w:fldChar w:fldCharType="begin"/>
      </w:r>
      <w:r w:rsidR="009257ED">
        <w:instrText xml:space="preserve"> REF _Ref306176386 \r \h  \* MERGEFORMAT </w:instrText>
      </w:r>
      <w:r w:rsidR="009257ED">
        <w:fldChar w:fldCharType="separate"/>
      </w:r>
      <w:r w:rsidR="00552FBF" w:rsidRPr="00552FBF">
        <w:rPr>
          <w:sz w:val="24"/>
          <w:szCs w:val="24"/>
        </w:rPr>
        <w:t>3.3.14</w:t>
      </w:r>
      <w:r w:rsidR="009257ED">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257ED">
        <w:fldChar w:fldCharType="begin"/>
      </w:r>
      <w:r w:rsidR="009257ED">
        <w:instrText xml:space="preserve"> REF _Ref306176386 \r \h  \* MERGEFORMAT </w:instrText>
      </w:r>
      <w:r w:rsidR="009257ED">
        <w:fldChar w:fldCharType="separate"/>
      </w:r>
      <w:r w:rsidR="00552FBF" w:rsidRPr="00552FBF">
        <w:rPr>
          <w:sz w:val="24"/>
          <w:szCs w:val="24"/>
        </w:rPr>
        <w:t>3.3.14</w:t>
      </w:r>
      <w:r w:rsidR="009257E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w:t>
      </w:r>
      <w:r w:rsidRPr="00DC5BAE">
        <w:rPr>
          <w:sz w:val="24"/>
          <w:szCs w:val="24"/>
          <w:lang w:eastAsia="ru-RU"/>
        </w:rPr>
        <w:lastRenderedPageBreak/>
        <w:t xml:space="preserve">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257ED">
        <w:fldChar w:fldCharType="begin"/>
      </w:r>
      <w:r w:rsidR="009257ED">
        <w:instrText xml:space="preserve"> REF _Ref306352987 \r \h  \* MERGEFORMAT </w:instrText>
      </w:r>
      <w:r w:rsidR="009257ED">
        <w:fldChar w:fldCharType="separate"/>
      </w:r>
      <w:r w:rsidR="00552FBF" w:rsidRPr="00552FBF">
        <w:rPr>
          <w:iCs/>
          <w:sz w:val="24"/>
          <w:szCs w:val="24"/>
          <w:lang w:eastAsia="ru-RU"/>
        </w:rPr>
        <w:t>3.7.3</w:t>
      </w:r>
      <w:r w:rsidR="009257ED">
        <w:fldChar w:fldCharType="end"/>
      </w:r>
      <w:r w:rsidRPr="00E71A48">
        <w:rPr>
          <w:iCs/>
          <w:sz w:val="24"/>
          <w:szCs w:val="24"/>
          <w:lang w:eastAsia="ru-RU"/>
        </w:rPr>
        <w:t xml:space="preserve"> - </w:t>
      </w:r>
      <w:r w:rsidR="009257ED">
        <w:fldChar w:fldCharType="begin"/>
      </w:r>
      <w:r w:rsidR="009257ED">
        <w:instrText xml:space="preserve"> REF _Ref306353005 \r \h  \* MERGEFORMAT </w:instrText>
      </w:r>
      <w:r w:rsidR="009257ED">
        <w:fldChar w:fldCharType="separate"/>
      </w:r>
      <w:r w:rsidR="00552FBF" w:rsidRPr="00552FBF">
        <w:rPr>
          <w:iCs/>
          <w:sz w:val="24"/>
          <w:szCs w:val="24"/>
          <w:lang w:eastAsia="ru-RU"/>
        </w:rPr>
        <w:t>3.7.5</w:t>
      </w:r>
      <w:r w:rsidR="009257ED">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257ED">
        <w:fldChar w:fldCharType="begin"/>
      </w:r>
      <w:r w:rsidR="009257ED">
        <w:instrText xml:space="preserve"> REF _Ref294695546 \r \h  \* MERGEFORMAT </w:instrText>
      </w:r>
      <w:r w:rsidR="009257ED">
        <w:fldChar w:fldCharType="separate"/>
      </w:r>
      <w:r w:rsidR="00552FBF" w:rsidRPr="00552FBF">
        <w:rPr>
          <w:bCs w:val="0"/>
          <w:sz w:val="24"/>
          <w:szCs w:val="24"/>
        </w:rPr>
        <w:t xml:space="preserve"> 1.2.6 </w:t>
      </w:r>
      <w:r w:rsidR="009257ED">
        <w:fldChar w:fldCharType="end"/>
      </w:r>
      <w:r w:rsidRPr="00E71A48">
        <w:rPr>
          <w:bCs w:val="0"/>
          <w:sz w:val="24"/>
          <w:szCs w:val="24"/>
        </w:rPr>
        <w:t>и/или в срок, определенный в п.</w:t>
      </w:r>
      <w:r w:rsidR="001716DB" w:rsidRPr="00E71A48">
        <w:rPr>
          <w:bCs w:val="0"/>
          <w:sz w:val="24"/>
          <w:szCs w:val="24"/>
        </w:rPr>
        <w:t xml:space="preserve"> </w:t>
      </w:r>
      <w:r w:rsidR="009257ED">
        <w:fldChar w:fldCharType="begin"/>
      </w:r>
      <w:r w:rsidR="009257ED">
        <w:instrText xml:space="preserve"> REF _Ref294695403 \n \h  \* MERGEFORMAT </w:instrText>
      </w:r>
      <w:r w:rsidR="009257ED">
        <w:fldChar w:fldCharType="separate"/>
      </w:r>
      <w:r w:rsidR="00552FBF" w:rsidRPr="00552FBF">
        <w:rPr>
          <w:bCs w:val="0"/>
          <w:sz w:val="24"/>
          <w:szCs w:val="24"/>
        </w:rPr>
        <w:t>3.10.3</w:t>
      </w:r>
      <w:r w:rsidR="009257E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257ED">
        <w:fldChar w:fldCharType="begin"/>
      </w:r>
      <w:r w:rsidR="009257ED">
        <w:instrText xml:space="preserve"> REF _Ref305979053 \r \h  \* MERGEFORMAT </w:instrText>
      </w:r>
      <w:r w:rsidR="009257ED">
        <w:fldChar w:fldCharType="separate"/>
      </w:r>
      <w:r w:rsidR="00552FBF" w:rsidRPr="00552FBF">
        <w:rPr>
          <w:bCs w:val="0"/>
          <w:sz w:val="24"/>
          <w:szCs w:val="24"/>
        </w:rPr>
        <w:t>3.10.4</w:t>
      </w:r>
      <w:r w:rsidR="009257E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3D88">
        <w:rPr>
          <w:sz w:val="24"/>
          <w:szCs w:val="24"/>
        </w:rPr>
        <w:fldChar w:fldCharType="begin"/>
      </w:r>
      <w:r w:rsidR="005818B2">
        <w:rPr>
          <w:sz w:val="24"/>
          <w:szCs w:val="24"/>
        </w:rPr>
        <w:instrText xml:space="preserve"> REF _Ref440272931 \r \h </w:instrText>
      </w:r>
      <w:r w:rsidR="00CA3D88">
        <w:rPr>
          <w:sz w:val="24"/>
          <w:szCs w:val="24"/>
        </w:rPr>
      </w:r>
      <w:r w:rsidR="00CA3D88">
        <w:rPr>
          <w:sz w:val="24"/>
          <w:szCs w:val="24"/>
        </w:rPr>
        <w:fldChar w:fldCharType="separate"/>
      </w:r>
      <w:r w:rsidR="00552FBF">
        <w:rPr>
          <w:sz w:val="24"/>
          <w:szCs w:val="24"/>
        </w:rPr>
        <w:t>2</w:t>
      </w:r>
      <w:r w:rsidR="00CA3D8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257ED">
        <w:fldChar w:fldCharType="begin"/>
      </w:r>
      <w:r w:rsidR="009257ED">
        <w:instrText xml:space="preserve"> REF _Ref191386085 \r \h  \* MERGEFORMAT </w:instrText>
      </w:r>
      <w:r w:rsidR="009257ED">
        <w:fldChar w:fldCharType="separate"/>
      </w:r>
      <w:r w:rsidR="00552FBF" w:rsidRPr="00552FBF">
        <w:rPr>
          <w:iCs/>
          <w:sz w:val="24"/>
          <w:szCs w:val="24"/>
        </w:rPr>
        <w:t>1.1.1</w:t>
      </w:r>
      <w:r w:rsidR="009257E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A3D88">
        <w:rPr>
          <w:b w:val="0"/>
          <w:szCs w:val="24"/>
        </w:rPr>
        <w:fldChar w:fldCharType="begin"/>
      </w:r>
      <w:r w:rsidR="00A154B7">
        <w:rPr>
          <w:b w:val="0"/>
          <w:szCs w:val="24"/>
        </w:rPr>
        <w:instrText xml:space="preserve"> REF _Ref440275279 \r \h </w:instrText>
      </w:r>
      <w:r w:rsidR="00CA3D88">
        <w:rPr>
          <w:b w:val="0"/>
          <w:szCs w:val="24"/>
        </w:rPr>
      </w:r>
      <w:r w:rsidR="00CA3D88">
        <w:rPr>
          <w:b w:val="0"/>
          <w:szCs w:val="24"/>
        </w:rPr>
        <w:fldChar w:fldCharType="separate"/>
      </w:r>
      <w:r w:rsidR="00552FBF">
        <w:rPr>
          <w:b w:val="0"/>
          <w:szCs w:val="24"/>
        </w:rPr>
        <w:t>1.1.4</w:t>
      </w:r>
      <w:r w:rsidR="00CA3D8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3D88">
        <w:rPr>
          <w:sz w:val="24"/>
          <w:szCs w:val="24"/>
        </w:rPr>
        <w:fldChar w:fldCharType="begin"/>
      </w:r>
      <w:r w:rsidR="00673C59">
        <w:rPr>
          <w:sz w:val="24"/>
          <w:szCs w:val="24"/>
        </w:rPr>
        <w:instrText xml:space="preserve"> REF _Ref306008743 \r \h </w:instrText>
      </w:r>
      <w:r w:rsidR="00CA3D88">
        <w:rPr>
          <w:sz w:val="24"/>
          <w:szCs w:val="24"/>
        </w:rPr>
      </w:r>
      <w:r w:rsidR="00CA3D88">
        <w:rPr>
          <w:sz w:val="24"/>
          <w:szCs w:val="24"/>
        </w:rPr>
        <w:fldChar w:fldCharType="separate"/>
      </w:r>
      <w:r w:rsidR="00552FBF">
        <w:rPr>
          <w:sz w:val="24"/>
          <w:szCs w:val="24"/>
        </w:rPr>
        <w:t>3.3.4</w:t>
      </w:r>
      <w:r w:rsidR="00CA3D8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3D88">
        <w:rPr>
          <w:sz w:val="24"/>
          <w:szCs w:val="24"/>
        </w:rPr>
        <w:fldChar w:fldCharType="begin"/>
      </w:r>
      <w:r w:rsidR="00D56F8C">
        <w:rPr>
          <w:sz w:val="24"/>
          <w:szCs w:val="24"/>
        </w:rPr>
        <w:instrText xml:space="preserve"> REF _Ref55279015 \r \h </w:instrText>
      </w:r>
      <w:r w:rsidR="00CA3D88">
        <w:rPr>
          <w:sz w:val="24"/>
          <w:szCs w:val="24"/>
        </w:rPr>
      </w:r>
      <w:r w:rsidR="00CA3D88">
        <w:rPr>
          <w:sz w:val="24"/>
          <w:szCs w:val="24"/>
        </w:rPr>
        <w:fldChar w:fldCharType="separate"/>
      </w:r>
      <w:r w:rsidR="00552FBF">
        <w:rPr>
          <w:sz w:val="24"/>
          <w:szCs w:val="24"/>
        </w:rPr>
        <w:t>3.3.1.6</w:t>
      </w:r>
      <w:r w:rsidR="00CA3D88">
        <w:rPr>
          <w:sz w:val="24"/>
          <w:szCs w:val="24"/>
        </w:rPr>
        <w:fldChar w:fldCharType="end"/>
      </w:r>
      <w:r w:rsidRPr="00492C8B">
        <w:rPr>
          <w:sz w:val="24"/>
          <w:szCs w:val="24"/>
        </w:rPr>
        <w:t xml:space="preserve"> и </w:t>
      </w:r>
      <w:r w:rsidR="00CA3D88">
        <w:rPr>
          <w:sz w:val="24"/>
          <w:szCs w:val="24"/>
        </w:rPr>
        <w:fldChar w:fldCharType="begin"/>
      </w:r>
      <w:r w:rsidR="00D56F8C">
        <w:rPr>
          <w:sz w:val="24"/>
          <w:szCs w:val="24"/>
        </w:rPr>
        <w:instrText xml:space="preserve"> REF _Ref195087786 \r \h </w:instrText>
      </w:r>
      <w:r w:rsidR="00CA3D88">
        <w:rPr>
          <w:sz w:val="24"/>
          <w:szCs w:val="24"/>
        </w:rPr>
      </w:r>
      <w:r w:rsidR="00CA3D88">
        <w:rPr>
          <w:sz w:val="24"/>
          <w:szCs w:val="24"/>
        </w:rPr>
        <w:fldChar w:fldCharType="separate"/>
      </w:r>
      <w:r w:rsidR="00552FBF">
        <w:rPr>
          <w:sz w:val="24"/>
          <w:szCs w:val="24"/>
        </w:rPr>
        <w:t>3.3.1.7</w:t>
      </w:r>
      <w:r w:rsidR="00CA3D8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3D88">
        <w:rPr>
          <w:i/>
          <w:color w:val="000000"/>
        </w:rPr>
        <w:fldChar w:fldCharType="begin"/>
      </w:r>
      <w:r>
        <w:rPr>
          <w:i/>
          <w:color w:val="000000"/>
        </w:rPr>
        <w:instrText xml:space="preserve"> REF _Ref440270568 \r \h </w:instrText>
      </w:r>
      <w:r w:rsidR="00CA3D88">
        <w:rPr>
          <w:i/>
          <w:color w:val="000000"/>
        </w:rPr>
      </w:r>
      <w:r w:rsidR="00CA3D88">
        <w:rPr>
          <w:i/>
          <w:color w:val="000000"/>
        </w:rPr>
        <w:fldChar w:fldCharType="separate"/>
      </w:r>
      <w:r w:rsidR="00552FBF">
        <w:rPr>
          <w:i/>
          <w:color w:val="000000"/>
        </w:rPr>
        <w:t>4</w:t>
      </w:r>
      <w:r w:rsidR="00CA3D8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3D88">
        <w:rPr>
          <w:i/>
          <w:color w:val="000000"/>
        </w:rPr>
        <w:fldChar w:fldCharType="begin"/>
      </w:r>
      <w:r>
        <w:rPr>
          <w:i/>
          <w:color w:val="000000"/>
        </w:rPr>
        <w:instrText xml:space="preserve"> REF _Ref440270568 \r \h </w:instrText>
      </w:r>
      <w:r w:rsidR="00CA3D88">
        <w:rPr>
          <w:i/>
          <w:color w:val="000000"/>
        </w:rPr>
      </w:r>
      <w:r w:rsidR="00CA3D88">
        <w:rPr>
          <w:i/>
          <w:color w:val="000000"/>
        </w:rPr>
        <w:fldChar w:fldCharType="separate"/>
      </w:r>
      <w:r w:rsidR="00552FBF">
        <w:rPr>
          <w:i/>
          <w:color w:val="000000"/>
        </w:rPr>
        <w:t>4</w:t>
      </w:r>
      <w:r w:rsidR="00CA3D88">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29675A">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257ED">
        <w:fldChar w:fldCharType="begin"/>
      </w:r>
      <w:r w:rsidR="009257ED">
        <w:instrText xml:space="preserve"> REF _Ref440270568 \r \h  \* MERGEFORMAT </w:instrText>
      </w:r>
      <w:r w:rsidR="009257ED">
        <w:fldChar w:fldCharType="separate"/>
      </w:r>
      <w:r w:rsidR="00552FBF">
        <w:t>4</w:t>
      </w:r>
      <w:r w:rsidR="009257ED">
        <w:fldChar w:fldCharType="end"/>
      </w:r>
      <w:r w:rsidRPr="00EA3F63">
        <w:rPr>
          <w:sz w:val="24"/>
          <w:szCs w:val="24"/>
        </w:rPr>
        <w:t xml:space="preserve"> с учетом предлагаемых условий Договора (раздел </w:t>
      </w:r>
      <w:r w:rsidR="009257ED">
        <w:fldChar w:fldCharType="begin"/>
      </w:r>
      <w:r w:rsidR="009257ED">
        <w:instrText xml:space="preserve"> REF _Ref440272931 \r \h  \* MERGEFORMAT </w:instrText>
      </w:r>
      <w:r w:rsidR="009257ED">
        <w:fldChar w:fldCharType="separate"/>
      </w:r>
      <w:r w:rsidR="00552FBF">
        <w:t>2</w:t>
      </w:r>
      <w:r w:rsidR="009257E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3D88">
        <w:rPr>
          <w:sz w:val="24"/>
          <w:szCs w:val="24"/>
        </w:rPr>
        <w:fldChar w:fldCharType="begin"/>
      </w:r>
      <w:r w:rsidR="00D56F8C">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3D88">
        <w:rPr>
          <w:sz w:val="24"/>
          <w:szCs w:val="24"/>
        </w:rPr>
        <w:fldChar w:fldCharType="begin"/>
      </w:r>
      <w:r w:rsidR="00D56F8C">
        <w:rPr>
          <w:sz w:val="24"/>
          <w:szCs w:val="24"/>
        </w:rPr>
        <w:instrText xml:space="preserve"> REF _Ref440273986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3D88">
        <w:rPr>
          <w:sz w:val="24"/>
          <w:szCs w:val="24"/>
        </w:rPr>
        <w:fldChar w:fldCharType="begin"/>
      </w:r>
      <w:r>
        <w:rPr>
          <w:sz w:val="24"/>
          <w:szCs w:val="24"/>
        </w:rPr>
        <w:instrText xml:space="preserve"> REF _Ref440361140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3D88">
              <w:fldChar w:fldCharType="begin"/>
            </w:r>
            <w:r w:rsidR="003C1FE1">
              <w:instrText xml:space="preserve"> REF _Ref440272931 \r \h </w:instrText>
            </w:r>
            <w:r w:rsidR="00CA3D88">
              <w:fldChar w:fldCharType="separate"/>
            </w:r>
            <w:r w:rsidR="00552FBF">
              <w:t>2</w:t>
            </w:r>
            <w:r w:rsidR="00CA3D8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3D88">
              <w:fldChar w:fldCharType="begin"/>
            </w:r>
            <w:r w:rsidR="003C1FE1">
              <w:instrText xml:space="preserve"> REF _Ref440272931 \r \h </w:instrText>
            </w:r>
            <w:r w:rsidR="00CA3D88">
              <w:fldChar w:fldCharType="separate"/>
            </w:r>
            <w:r w:rsidR="00552FBF">
              <w:t>2</w:t>
            </w:r>
            <w:r w:rsidR="00CA3D8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3D88">
        <w:rPr>
          <w:sz w:val="24"/>
          <w:szCs w:val="24"/>
        </w:rPr>
        <w:fldChar w:fldCharType="begin"/>
      </w:r>
      <w:r w:rsidR="00D56F8C">
        <w:rPr>
          <w:sz w:val="24"/>
          <w:szCs w:val="24"/>
        </w:rPr>
        <w:instrText xml:space="preserve"> REF _Ref440274025 \r \h </w:instrText>
      </w:r>
      <w:r w:rsidR="00CA3D88">
        <w:rPr>
          <w:sz w:val="24"/>
          <w:szCs w:val="24"/>
        </w:rPr>
      </w:r>
      <w:r w:rsidR="00CA3D88">
        <w:rPr>
          <w:sz w:val="24"/>
          <w:szCs w:val="24"/>
        </w:rPr>
        <w:fldChar w:fldCharType="separate"/>
      </w:r>
      <w:r w:rsidR="00552FBF">
        <w:rPr>
          <w:sz w:val="24"/>
          <w:szCs w:val="24"/>
        </w:rPr>
        <w:t>2</w:t>
      </w:r>
      <w:r w:rsidR="00CA3D8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3D88">
        <w:rPr>
          <w:sz w:val="24"/>
          <w:szCs w:val="24"/>
        </w:rPr>
        <w:fldChar w:fldCharType="begin"/>
      </w:r>
      <w:r w:rsidR="00D56F8C">
        <w:rPr>
          <w:sz w:val="24"/>
          <w:szCs w:val="24"/>
        </w:rPr>
        <w:instrText xml:space="preserve"> REF _Ref294695546 \r \h </w:instrText>
      </w:r>
      <w:r w:rsidR="00CA3D88">
        <w:rPr>
          <w:sz w:val="24"/>
          <w:szCs w:val="24"/>
        </w:rPr>
      </w:r>
      <w:r w:rsidR="00CA3D88">
        <w:rPr>
          <w:sz w:val="24"/>
          <w:szCs w:val="24"/>
        </w:rPr>
        <w:fldChar w:fldCharType="separate"/>
      </w:r>
      <w:r w:rsidR="00552FBF">
        <w:rPr>
          <w:sz w:val="24"/>
          <w:szCs w:val="24"/>
        </w:rPr>
        <w:t xml:space="preserve"> 1.2.6 </w:t>
      </w:r>
      <w:r w:rsidR="00CA3D8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9257ED">
        <w:trPr>
          <w:cantSplit/>
          <w:tblHeader/>
        </w:trPr>
        <w:tc>
          <w:tcPr>
            <w:tcW w:w="567" w:type="dxa"/>
            <w:vAlign w:val="center"/>
          </w:tcPr>
          <w:p w:rsidR="004937CA" w:rsidRPr="00154BCB" w:rsidRDefault="004937CA" w:rsidP="009257ED">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9257ED">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9257ED">
            <w:pPr>
              <w:spacing w:line="240" w:lineRule="auto"/>
              <w:ind w:firstLine="0"/>
              <w:jc w:val="center"/>
            </w:pPr>
            <w:r w:rsidRPr="00154BCB">
              <w:t>Малые предприятия</w:t>
            </w:r>
          </w:p>
        </w:tc>
        <w:tc>
          <w:tcPr>
            <w:tcW w:w="1588" w:type="dxa"/>
            <w:vAlign w:val="center"/>
          </w:tcPr>
          <w:p w:rsidR="004937CA" w:rsidRPr="00154BCB" w:rsidRDefault="004937CA" w:rsidP="009257ED">
            <w:pPr>
              <w:spacing w:line="240" w:lineRule="auto"/>
              <w:ind w:firstLine="0"/>
              <w:jc w:val="center"/>
            </w:pPr>
            <w:r w:rsidRPr="00154BCB">
              <w:t>Средние предприятия</w:t>
            </w:r>
          </w:p>
        </w:tc>
        <w:tc>
          <w:tcPr>
            <w:tcW w:w="1588" w:type="dxa"/>
            <w:vAlign w:val="center"/>
          </w:tcPr>
          <w:p w:rsidR="004937CA" w:rsidRPr="00154BCB" w:rsidRDefault="004937CA" w:rsidP="009257ED">
            <w:pPr>
              <w:spacing w:line="240" w:lineRule="auto"/>
              <w:ind w:firstLine="0"/>
              <w:jc w:val="center"/>
            </w:pPr>
            <w:r w:rsidRPr="00154BCB">
              <w:t>Показатель</w:t>
            </w:r>
          </w:p>
        </w:tc>
      </w:tr>
      <w:tr w:rsidR="004937CA" w:rsidRPr="00154BCB" w:rsidTr="009257ED">
        <w:trPr>
          <w:cantSplit/>
          <w:tblHeader/>
        </w:trPr>
        <w:tc>
          <w:tcPr>
            <w:tcW w:w="567" w:type="dxa"/>
          </w:tcPr>
          <w:p w:rsidR="004937CA" w:rsidRPr="00154BCB" w:rsidRDefault="004937CA" w:rsidP="009257ED">
            <w:pPr>
              <w:spacing w:line="240" w:lineRule="auto"/>
              <w:ind w:firstLine="0"/>
              <w:jc w:val="center"/>
            </w:pPr>
            <w:r w:rsidRPr="00154BCB">
              <w:t>1</w:t>
            </w:r>
            <w:r>
              <w:rPr>
                <w:rStyle w:val="afffffff9"/>
              </w:rPr>
              <w:t>3</w:t>
            </w:r>
          </w:p>
        </w:tc>
        <w:tc>
          <w:tcPr>
            <w:tcW w:w="4649" w:type="dxa"/>
          </w:tcPr>
          <w:p w:rsidR="004937CA" w:rsidRPr="00154BCB" w:rsidRDefault="004937CA" w:rsidP="009257ED">
            <w:pPr>
              <w:spacing w:line="240" w:lineRule="auto"/>
              <w:ind w:firstLine="0"/>
              <w:jc w:val="center"/>
            </w:pPr>
            <w:r w:rsidRPr="00154BCB">
              <w:t>2</w:t>
            </w:r>
          </w:p>
        </w:tc>
        <w:tc>
          <w:tcPr>
            <w:tcW w:w="1588" w:type="dxa"/>
          </w:tcPr>
          <w:p w:rsidR="004937CA" w:rsidRPr="00154BCB" w:rsidRDefault="004937CA" w:rsidP="009257ED">
            <w:pPr>
              <w:spacing w:line="240" w:lineRule="auto"/>
              <w:ind w:firstLine="0"/>
              <w:jc w:val="center"/>
            </w:pPr>
            <w:r w:rsidRPr="00154BCB">
              <w:t>3</w:t>
            </w:r>
          </w:p>
        </w:tc>
        <w:tc>
          <w:tcPr>
            <w:tcW w:w="1588" w:type="dxa"/>
          </w:tcPr>
          <w:p w:rsidR="004937CA" w:rsidRPr="00154BCB" w:rsidRDefault="004937CA" w:rsidP="009257ED">
            <w:pPr>
              <w:spacing w:line="240" w:lineRule="auto"/>
              <w:ind w:firstLine="0"/>
              <w:jc w:val="center"/>
            </w:pPr>
            <w:r w:rsidRPr="00154BCB">
              <w:t>4</w:t>
            </w:r>
          </w:p>
        </w:tc>
        <w:tc>
          <w:tcPr>
            <w:tcW w:w="1588" w:type="dxa"/>
          </w:tcPr>
          <w:p w:rsidR="004937CA" w:rsidRPr="00154BCB" w:rsidRDefault="004937CA" w:rsidP="009257ED">
            <w:pPr>
              <w:spacing w:line="240" w:lineRule="auto"/>
              <w:ind w:firstLine="0"/>
              <w:jc w:val="center"/>
            </w:pPr>
            <w:r w:rsidRPr="00154BCB">
              <w:t>5</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w:t>
            </w:r>
          </w:p>
        </w:tc>
        <w:tc>
          <w:tcPr>
            <w:tcW w:w="4649" w:type="dxa"/>
          </w:tcPr>
          <w:p w:rsidR="004937CA" w:rsidRPr="00154BCB" w:rsidRDefault="004937CA" w:rsidP="009257ED">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9257ED">
            <w:pPr>
              <w:spacing w:line="240" w:lineRule="auto"/>
              <w:ind w:firstLine="0"/>
              <w:jc w:val="center"/>
            </w:pPr>
            <w:r w:rsidRPr="00154BCB">
              <w:t>не более 25</w:t>
            </w:r>
          </w:p>
        </w:tc>
        <w:tc>
          <w:tcPr>
            <w:tcW w:w="1588" w:type="dxa"/>
          </w:tcPr>
          <w:p w:rsidR="004937CA" w:rsidRPr="00154BCB" w:rsidRDefault="004937CA" w:rsidP="009257ED">
            <w:pPr>
              <w:spacing w:line="240" w:lineRule="auto"/>
              <w:ind w:left="57" w:firstLine="0"/>
            </w:pPr>
            <w:r w:rsidRPr="00154BCB">
              <w:sym w:font="Symbol" w:char="F02D"/>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2</w:t>
            </w:r>
          </w:p>
        </w:tc>
        <w:tc>
          <w:tcPr>
            <w:tcW w:w="4649" w:type="dxa"/>
          </w:tcPr>
          <w:p w:rsidR="004937CA" w:rsidRPr="00154BCB" w:rsidRDefault="004937CA" w:rsidP="009257ED">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9257ED">
            <w:pPr>
              <w:spacing w:line="240" w:lineRule="auto"/>
              <w:ind w:firstLine="0"/>
              <w:jc w:val="center"/>
            </w:pPr>
            <w:r w:rsidRPr="00154BCB">
              <w:t>не более 49</w:t>
            </w:r>
          </w:p>
        </w:tc>
        <w:tc>
          <w:tcPr>
            <w:tcW w:w="1588" w:type="dxa"/>
          </w:tcPr>
          <w:p w:rsidR="004937CA" w:rsidRPr="00154BCB" w:rsidRDefault="004937CA" w:rsidP="009257ED">
            <w:pPr>
              <w:spacing w:line="240" w:lineRule="auto"/>
              <w:ind w:left="57" w:firstLine="0"/>
            </w:pPr>
            <w:r w:rsidRPr="00154BCB">
              <w:sym w:font="Symbol" w:char="F02D"/>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lastRenderedPageBreak/>
              <w:t>3</w:t>
            </w:r>
          </w:p>
        </w:tc>
        <w:tc>
          <w:tcPr>
            <w:tcW w:w="4649" w:type="dxa"/>
          </w:tcPr>
          <w:p w:rsidR="004937CA" w:rsidRPr="00154BCB" w:rsidRDefault="004937CA" w:rsidP="009257ED">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9257ED">
            <w:pPr>
              <w:spacing w:line="240" w:lineRule="auto"/>
              <w:ind w:firstLine="0"/>
              <w:jc w:val="center"/>
            </w:pPr>
            <w:r w:rsidRPr="00154BCB">
              <w:t>да (нет)</w:t>
            </w:r>
          </w:p>
        </w:tc>
        <w:tc>
          <w:tcPr>
            <w:tcW w:w="1588" w:type="dxa"/>
          </w:tcPr>
          <w:p w:rsidR="004937CA" w:rsidRPr="00154BCB" w:rsidRDefault="004937CA" w:rsidP="009257ED">
            <w:pPr>
              <w:spacing w:line="240" w:lineRule="auto"/>
              <w:ind w:left="57" w:firstLine="0"/>
            </w:pPr>
            <w:r w:rsidRPr="00154BCB">
              <w:t>_</w:t>
            </w:r>
          </w:p>
        </w:tc>
      </w:tr>
      <w:tr w:rsidR="004937CA" w:rsidRPr="00154BCB" w:rsidTr="009257ED">
        <w:trPr>
          <w:cantSplit/>
        </w:trPr>
        <w:tc>
          <w:tcPr>
            <w:tcW w:w="567" w:type="dxa"/>
          </w:tcPr>
          <w:p w:rsidR="004937CA" w:rsidRPr="00154BCB" w:rsidRDefault="004937CA" w:rsidP="009257ED">
            <w:pPr>
              <w:spacing w:line="240" w:lineRule="auto"/>
              <w:ind w:firstLine="0"/>
              <w:jc w:val="center"/>
              <w:rPr>
                <w:lang w:val="en-US"/>
              </w:rPr>
            </w:pPr>
            <w:r w:rsidRPr="00154BCB">
              <w:rPr>
                <w:lang w:val="en-US"/>
              </w:rPr>
              <w:t>4</w:t>
            </w:r>
          </w:p>
        </w:tc>
        <w:tc>
          <w:tcPr>
            <w:tcW w:w="4649" w:type="dxa"/>
          </w:tcPr>
          <w:p w:rsidR="004937CA" w:rsidRPr="00154BCB" w:rsidRDefault="004937CA" w:rsidP="009257ED">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9257ED">
            <w:pPr>
              <w:spacing w:line="240" w:lineRule="auto"/>
              <w:ind w:firstLine="0"/>
              <w:jc w:val="center"/>
            </w:pPr>
            <w:r w:rsidRPr="00154BCB">
              <w:t>да (нет)</w:t>
            </w:r>
          </w:p>
        </w:tc>
        <w:tc>
          <w:tcPr>
            <w:tcW w:w="1588" w:type="dxa"/>
          </w:tcPr>
          <w:p w:rsidR="004937CA" w:rsidRPr="00154BCB" w:rsidRDefault="004937CA" w:rsidP="009257ED">
            <w:pPr>
              <w:spacing w:line="240" w:lineRule="auto"/>
              <w:ind w:left="57" w:firstLine="0"/>
            </w:pPr>
            <w:r w:rsidRPr="00154BCB">
              <w:t>-</w:t>
            </w:r>
          </w:p>
        </w:tc>
      </w:tr>
      <w:tr w:rsidR="004937CA" w:rsidRPr="00154BCB" w:rsidTr="009257ED">
        <w:trPr>
          <w:cantSplit/>
        </w:trPr>
        <w:tc>
          <w:tcPr>
            <w:tcW w:w="567" w:type="dxa"/>
          </w:tcPr>
          <w:p w:rsidR="004937CA" w:rsidRPr="00154BCB" w:rsidRDefault="004937CA" w:rsidP="009257ED">
            <w:pPr>
              <w:spacing w:line="240" w:lineRule="auto"/>
              <w:ind w:firstLine="0"/>
              <w:jc w:val="center"/>
              <w:rPr>
                <w:lang w:val="en-US"/>
              </w:rPr>
            </w:pPr>
            <w:r w:rsidRPr="00154BCB">
              <w:rPr>
                <w:lang w:val="en-US"/>
              </w:rPr>
              <w:t>5</w:t>
            </w:r>
          </w:p>
        </w:tc>
        <w:tc>
          <w:tcPr>
            <w:tcW w:w="4649" w:type="dxa"/>
          </w:tcPr>
          <w:p w:rsidR="004937CA" w:rsidRPr="00154BCB" w:rsidRDefault="004937CA" w:rsidP="009257ED">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9257ED">
            <w:pPr>
              <w:spacing w:line="240" w:lineRule="auto"/>
              <w:ind w:firstLine="0"/>
              <w:jc w:val="center"/>
            </w:pPr>
            <w:r w:rsidRPr="00154BCB">
              <w:t>да (нет)</w:t>
            </w:r>
          </w:p>
        </w:tc>
        <w:tc>
          <w:tcPr>
            <w:tcW w:w="1588" w:type="dxa"/>
          </w:tcPr>
          <w:p w:rsidR="004937CA" w:rsidRPr="00154BCB" w:rsidRDefault="004937CA" w:rsidP="009257ED">
            <w:pPr>
              <w:spacing w:line="240" w:lineRule="auto"/>
              <w:ind w:left="57" w:firstLine="0"/>
            </w:pPr>
            <w:r w:rsidRPr="00154BCB">
              <w:t>-</w:t>
            </w:r>
          </w:p>
        </w:tc>
      </w:tr>
      <w:tr w:rsidR="004937CA" w:rsidRPr="00154BCB" w:rsidTr="009257ED">
        <w:trPr>
          <w:cantSplit/>
        </w:trPr>
        <w:tc>
          <w:tcPr>
            <w:tcW w:w="567" w:type="dxa"/>
          </w:tcPr>
          <w:p w:rsidR="004937CA" w:rsidRPr="00154BCB" w:rsidRDefault="004937CA" w:rsidP="009257ED">
            <w:pPr>
              <w:spacing w:line="240" w:lineRule="auto"/>
              <w:ind w:firstLine="0"/>
              <w:jc w:val="center"/>
              <w:rPr>
                <w:lang w:val="en-US"/>
              </w:rPr>
            </w:pPr>
            <w:r w:rsidRPr="00154BCB">
              <w:rPr>
                <w:lang w:val="en-US"/>
              </w:rPr>
              <w:t>6</w:t>
            </w:r>
          </w:p>
        </w:tc>
        <w:tc>
          <w:tcPr>
            <w:tcW w:w="4649" w:type="dxa"/>
          </w:tcPr>
          <w:p w:rsidR="004937CA" w:rsidRPr="00154BCB" w:rsidRDefault="004937CA" w:rsidP="009257ED">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9257ED">
            <w:pPr>
              <w:spacing w:line="240" w:lineRule="auto"/>
              <w:ind w:firstLine="0"/>
              <w:jc w:val="center"/>
            </w:pPr>
            <w:r w:rsidRPr="00154BCB">
              <w:t>да (нет)</w:t>
            </w:r>
          </w:p>
        </w:tc>
        <w:tc>
          <w:tcPr>
            <w:tcW w:w="1588" w:type="dxa"/>
          </w:tcPr>
          <w:p w:rsidR="004937CA" w:rsidRPr="00154BCB" w:rsidRDefault="004937CA" w:rsidP="009257ED">
            <w:pPr>
              <w:spacing w:line="240" w:lineRule="auto"/>
              <w:ind w:left="57" w:firstLine="0"/>
            </w:pPr>
            <w:r w:rsidRPr="00154BCB">
              <w:t>-</w:t>
            </w:r>
          </w:p>
        </w:tc>
      </w:tr>
      <w:tr w:rsidR="004937CA" w:rsidRPr="00154BCB" w:rsidTr="009257ED">
        <w:trPr>
          <w:cantSplit/>
        </w:trPr>
        <w:tc>
          <w:tcPr>
            <w:tcW w:w="567" w:type="dxa"/>
            <w:vMerge w:val="restart"/>
          </w:tcPr>
          <w:p w:rsidR="004937CA" w:rsidRPr="00154BCB" w:rsidRDefault="004937CA" w:rsidP="009257ED">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9257ED">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9257ED">
            <w:pPr>
              <w:spacing w:line="240" w:lineRule="auto"/>
              <w:ind w:firstLine="0"/>
              <w:jc w:val="center"/>
            </w:pPr>
            <w:r w:rsidRPr="00154BCB">
              <w:t>до 100 включительно</w:t>
            </w:r>
          </w:p>
        </w:tc>
        <w:tc>
          <w:tcPr>
            <w:tcW w:w="1588" w:type="dxa"/>
            <w:vMerge w:val="restart"/>
          </w:tcPr>
          <w:p w:rsidR="004937CA" w:rsidRPr="00154BCB" w:rsidRDefault="004937CA" w:rsidP="009257ED">
            <w:pPr>
              <w:spacing w:line="240" w:lineRule="auto"/>
              <w:ind w:firstLine="0"/>
              <w:jc w:val="center"/>
            </w:pPr>
            <w:r w:rsidRPr="00154BCB">
              <w:t>от 101 до 250 включительно</w:t>
            </w:r>
          </w:p>
        </w:tc>
        <w:tc>
          <w:tcPr>
            <w:tcW w:w="1588" w:type="dxa"/>
            <w:vMerge w:val="restart"/>
          </w:tcPr>
          <w:p w:rsidR="004937CA" w:rsidRPr="00154BCB" w:rsidRDefault="004937CA" w:rsidP="009257ED">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9257ED">
        <w:trPr>
          <w:cantSplit/>
        </w:trPr>
        <w:tc>
          <w:tcPr>
            <w:tcW w:w="567" w:type="dxa"/>
            <w:vMerge/>
          </w:tcPr>
          <w:p w:rsidR="004937CA" w:rsidRPr="00154BCB" w:rsidRDefault="004937CA" w:rsidP="009257ED">
            <w:pPr>
              <w:spacing w:line="240" w:lineRule="auto"/>
              <w:ind w:firstLine="0"/>
              <w:jc w:val="center"/>
            </w:pPr>
          </w:p>
        </w:tc>
        <w:tc>
          <w:tcPr>
            <w:tcW w:w="4649" w:type="dxa"/>
            <w:vMerge/>
          </w:tcPr>
          <w:p w:rsidR="004937CA" w:rsidRPr="00154BCB" w:rsidRDefault="004937CA" w:rsidP="009257ED">
            <w:pPr>
              <w:spacing w:line="240" w:lineRule="auto"/>
              <w:ind w:left="57" w:firstLine="0"/>
            </w:pPr>
          </w:p>
        </w:tc>
        <w:tc>
          <w:tcPr>
            <w:tcW w:w="1588" w:type="dxa"/>
          </w:tcPr>
          <w:p w:rsidR="004937CA" w:rsidRPr="00154BCB" w:rsidRDefault="004937CA" w:rsidP="009257ED">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9257ED">
            <w:pPr>
              <w:spacing w:line="240" w:lineRule="auto"/>
              <w:ind w:firstLine="0"/>
            </w:pPr>
          </w:p>
        </w:tc>
        <w:tc>
          <w:tcPr>
            <w:tcW w:w="1588" w:type="dxa"/>
            <w:vMerge/>
          </w:tcPr>
          <w:p w:rsidR="004937CA" w:rsidRPr="00154BCB" w:rsidRDefault="004937CA" w:rsidP="009257ED">
            <w:pPr>
              <w:spacing w:line="240" w:lineRule="auto"/>
              <w:ind w:left="57" w:firstLine="0"/>
            </w:pPr>
          </w:p>
        </w:tc>
      </w:tr>
      <w:tr w:rsidR="004937CA" w:rsidRPr="00154BCB" w:rsidTr="009257ED">
        <w:trPr>
          <w:cantSplit/>
        </w:trPr>
        <w:tc>
          <w:tcPr>
            <w:tcW w:w="567" w:type="dxa"/>
            <w:vMerge w:val="restart"/>
          </w:tcPr>
          <w:p w:rsidR="004937CA" w:rsidRPr="00154BCB" w:rsidRDefault="004937CA" w:rsidP="009257ED">
            <w:pPr>
              <w:spacing w:line="240" w:lineRule="auto"/>
              <w:ind w:firstLine="0"/>
              <w:jc w:val="center"/>
            </w:pPr>
            <w:r w:rsidRPr="00154BCB">
              <w:t>8</w:t>
            </w:r>
          </w:p>
        </w:tc>
        <w:tc>
          <w:tcPr>
            <w:tcW w:w="4649" w:type="dxa"/>
            <w:vMerge w:val="restart"/>
          </w:tcPr>
          <w:p w:rsidR="004937CA" w:rsidRPr="00154BCB" w:rsidRDefault="004937CA" w:rsidP="009257ED">
            <w:pPr>
              <w:spacing w:line="240" w:lineRule="auto"/>
              <w:ind w:left="57" w:firstLine="0"/>
            </w:pPr>
            <w:r w:rsidRPr="00154BCB">
              <w:t>Доход за предшествующий календарный год, который</w:t>
            </w:r>
          </w:p>
          <w:p w:rsidR="004937CA" w:rsidRPr="00154BCB" w:rsidRDefault="004937CA" w:rsidP="009257ED">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9257ED">
            <w:pPr>
              <w:spacing w:line="240" w:lineRule="auto"/>
              <w:ind w:firstLine="0"/>
              <w:jc w:val="center"/>
            </w:pPr>
            <w:r w:rsidRPr="00154BCB">
              <w:lastRenderedPageBreak/>
              <w:t>800</w:t>
            </w:r>
          </w:p>
        </w:tc>
        <w:tc>
          <w:tcPr>
            <w:tcW w:w="1588" w:type="dxa"/>
            <w:vMerge w:val="restart"/>
          </w:tcPr>
          <w:p w:rsidR="004937CA" w:rsidRPr="00154BCB" w:rsidRDefault="004937CA" w:rsidP="009257ED">
            <w:pPr>
              <w:spacing w:line="240" w:lineRule="auto"/>
              <w:ind w:firstLine="0"/>
              <w:jc w:val="center"/>
            </w:pPr>
            <w:r w:rsidRPr="00154BCB">
              <w:t>2000</w:t>
            </w:r>
          </w:p>
        </w:tc>
        <w:tc>
          <w:tcPr>
            <w:tcW w:w="1588" w:type="dxa"/>
          </w:tcPr>
          <w:p w:rsidR="004937CA" w:rsidRPr="00154BCB" w:rsidRDefault="004937CA" w:rsidP="009257ED">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9257ED">
        <w:trPr>
          <w:cantSplit/>
        </w:trPr>
        <w:tc>
          <w:tcPr>
            <w:tcW w:w="567" w:type="dxa"/>
            <w:vMerge/>
          </w:tcPr>
          <w:p w:rsidR="004937CA" w:rsidRPr="00154BCB" w:rsidRDefault="004937CA" w:rsidP="009257ED">
            <w:pPr>
              <w:spacing w:line="240" w:lineRule="auto"/>
              <w:ind w:firstLine="0"/>
              <w:jc w:val="center"/>
            </w:pPr>
          </w:p>
        </w:tc>
        <w:tc>
          <w:tcPr>
            <w:tcW w:w="4649" w:type="dxa"/>
            <w:vMerge/>
          </w:tcPr>
          <w:p w:rsidR="004937CA" w:rsidRPr="00154BCB" w:rsidRDefault="004937CA" w:rsidP="009257ED">
            <w:pPr>
              <w:spacing w:line="240" w:lineRule="auto"/>
              <w:ind w:firstLine="0"/>
            </w:pPr>
          </w:p>
        </w:tc>
        <w:tc>
          <w:tcPr>
            <w:tcW w:w="1588" w:type="dxa"/>
          </w:tcPr>
          <w:p w:rsidR="004937CA" w:rsidRPr="00154BCB" w:rsidRDefault="004937CA" w:rsidP="009257ED">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9257ED">
            <w:pPr>
              <w:spacing w:line="240" w:lineRule="auto"/>
              <w:ind w:firstLine="0"/>
            </w:pPr>
          </w:p>
        </w:tc>
        <w:tc>
          <w:tcPr>
            <w:tcW w:w="1588" w:type="dxa"/>
          </w:tcPr>
          <w:p w:rsidR="004937CA" w:rsidRPr="00154BCB" w:rsidRDefault="004937CA" w:rsidP="009257ED">
            <w:pPr>
              <w:spacing w:line="240" w:lineRule="auto"/>
              <w:ind w:left="57" w:firstLine="0"/>
            </w:pP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lastRenderedPageBreak/>
              <w:t>9</w:t>
            </w:r>
          </w:p>
        </w:tc>
        <w:tc>
          <w:tcPr>
            <w:tcW w:w="4649" w:type="dxa"/>
          </w:tcPr>
          <w:p w:rsidR="004937CA" w:rsidRPr="00154BCB" w:rsidRDefault="004937CA" w:rsidP="009257ED">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9257ED">
            <w:pPr>
              <w:spacing w:line="240" w:lineRule="auto"/>
              <w:ind w:firstLine="0"/>
              <w:jc w:val="center"/>
            </w:pPr>
            <w:r w:rsidRPr="00154BCB">
              <w:t>Подлежит заполнению</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10</w:t>
            </w:r>
          </w:p>
        </w:tc>
        <w:tc>
          <w:tcPr>
            <w:tcW w:w="4649" w:type="dxa"/>
          </w:tcPr>
          <w:p w:rsidR="004937CA" w:rsidRPr="00154BCB" w:rsidRDefault="004937CA" w:rsidP="009257ED">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9257ED">
            <w:pPr>
              <w:spacing w:line="240" w:lineRule="auto"/>
              <w:ind w:firstLine="0"/>
              <w:jc w:val="center"/>
            </w:pPr>
            <w:r w:rsidRPr="00154BCB">
              <w:t>Подлежит заполнению</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11</w:t>
            </w:r>
          </w:p>
        </w:tc>
        <w:tc>
          <w:tcPr>
            <w:tcW w:w="4649" w:type="dxa"/>
          </w:tcPr>
          <w:p w:rsidR="004937CA" w:rsidRPr="00154BCB" w:rsidRDefault="004937CA" w:rsidP="009257ED">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9257ED">
            <w:pPr>
              <w:spacing w:line="240" w:lineRule="auto"/>
              <w:ind w:firstLine="0"/>
              <w:jc w:val="center"/>
            </w:pPr>
            <w:r w:rsidRPr="00154BCB">
              <w:t>Подлежит заполнению</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12</w:t>
            </w:r>
          </w:p>
        </w:tc>
        <w:tc>
          <w:tcPr>
            <w:tcW w:w="4649" w:type="dxa"/>
          </w:tcPr>
          <w:p w:rsidR="004937CA" w:rsidRPr="00154BCB" w:rsidRDefault="004937CA" w:rsidP="009257ED">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9257ED">
            <w:pPr>
              <w:spacing w:line="240" w:lineRule="auto"/>
              <w:ind w:firstLine="0"/>
              <w:jc w:val="center"/>
            </w:pPr>
            <w:r w:rsidRPr="00154BCB">
              <w:t>да (нет)</w:t>
            </w:r>
            <w:r w:rsidRPr="00154BCB">
              <w:br/>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13</w:t>
            </w:r>
          </w:p>
        </w:tc>
        <w:tc>
          <w:tcPr>
            <w:tcW w:w="4649" w:type="dxa"/>
          </w:tcPr>
          <w:p w:rsidR="004937CA" w:rsidRPr="00154BCB" w:rsidRDefault="004937CA" w:rsidP="009257ED">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9257ED">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14</w:t>
            </w:r>
          </w:p>
        </w:tc>
        <w:tc>
          <w:tcPr>
            <w:tcW w:w="4649" w:type="dxa"/>
          </w:tcPr>
          <w:p w:rsidR="004937CA" w:rsidRPr="00154BCB" w:rsidRDefault="004937CA" w:rsidP="009257ED">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9257ED">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t>15</w:t>
            </w:r>
          </w:p>
        </w:tc>
        <w:tc>
          <w:tcPr>
            <w:tcW w:w="4649" w:type="dxa"/>
          </w:tcPr>
          <w:p w:rsidR="004937CA" w:rsidRPr="00154BCB" w:rsidRDefault="004937CA" w:rsidP="009257ED">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9257ED">
            <w:pPr>
              <w:spacing w:line="240" w:lineRule="auto"/>
              <w:ind w:firstLine="0"/>
              <w:jc w:val="center"/>
            </w:pPr>
            <w:r w:rsidRPr="00154BCB">
              <w:t>да (нет)</w:t>
            </w:r>
          </w:p>
        </w:tc>
      </w:tr>
      <w:tr w:rsidR="004937CA" w:rsidRPr="00154BCB" w:rsidTr="009257ED">
        <w:trPr>
          <w:cantSplit/>
        </w:trPr>
        <w:tc>
          <w:tcPr>
            <w:tcW w:w="567" w:type="dxa"/>
          </w:tcPr>
          <w:p w:rsidR="004937CA" w:rsidRPr="00154BCB" w:rsidRDefault="004937CA" w:rsidP="009257ED">
            <w:pPr>
              <w:spacing w:line="240" w:lineRule="auto"/>
              <w:ind w:firstLine="0"/>
              <w:jc w:val="center"/>
            </w:pPr>
            <w:r w:rsidRPr="00154BCB">
              <w:lastRenderedPageBreak/>
              <w:t>16</w:t>
            </w:r>
          </w:p>
        </w:tc>
        <w:tc>
          <w:tcPr>
            <w:tcW w:w="4649" w:type="dxa"/>
          </w:tcPr>
          <w:p w:rsidR="004937CA" w:rsidRPr="00154BCB" w:rsidRDefault="004937CA" w:rsidP="009257ED">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9257ED">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3D88">
        <w:rPr>
          <w:sz w:val="24"/>
          <w:szCs w:val="24"/>
        </w:rPr>
        <w:fldChar w:fldCharType="begin"/>
      </w:r>
      <w:r w:rsidR="00D56F8C">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3D88">
        <w:rPr>
          <w:sz w:val="24"/>
          <w:szCs w:val="24"/>
        </w:rPr>
        <w:fldChar w:fldCharType="begin"/>
      </w:r>
      <w:r>
        <w:rPr>
          <w:sz w:val="24"/>
          <w:szCs w:val="24"/>
        </w:rPr>
        <w:instrText xml:space="preserve"> REF _Ref444170359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Pr>
          <w:sz w:val="24"/>
          <w:szCs w:val="24"/>
        </w:rPr>
        <w:fldChar w:fldCharType="begin"/>
      </w:r>
      <w:r w:rsidR="00D90031">
        <w:rPr>
          <w:sz w:val="24"/>
          <w:szCs w:val="24"/>
        </w:rPr>
        <w:instrText xml:space="preserve"> REF _Ref440274159 \r \h </w:instrText>
      </w:r>
      <w:r w:rsidR="00CA3D88">
        <w:rPr>
          <w:sz w:val="24"/>
          <w:szCs w:val="24"/>
        </w:rPr>
      </w:r>
      <w:r w:rsidR="00CA3D88">
        <w:rPr>
          <w:sz w:val="24"/>
          <w:szCs w:val="24"/>
        </w:rPr>
        <w:fldChar w:fldCharType="separate"/>
      </w:r>
      <w:r w:rsidR="00552FBF">
        <w:rPr>
          <w:sz w:val="24"/>
          <w:szCs w:val="24"/>
        </w:rPr>
        <w:t>4</w:t>
      </w:r>
      <w:r w:rsidR="00CA3D8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3D88">
        <w:rPr>
          <w:vertAlign w:val="subscript"/>
        </w:rPr>
        <w:fldChar w:fldCharType="begin"/>
      </w:r>
      <w:r>
        <w:rPr>
          <w:vertAlign w:val="subscript"/>
        </w:rPr>
        <w:instrText xml:space="preserve"> REF _Ref440275279 \r \h </w:instrText>
      </w:r>
      <w:r w:rsidR="00CA3D88">
        <w:rPr>
          <w:vertAlign w:val="subscript"/>
        </w:rPr>
      </w:r>
      <w:r w:rsidR="00CA3D88">
        <w:rPr>
          <w:vertAlign w:val="subscript"/>
        </w:rPr>
        <w:fldChar w:fldCharType="separate"/>
      </w:r>
      <w:r w:rsidR="00552FBF">
        <w:rPr>
          <w:vertAlign w:val="subscript"/>
        </w:rPr>
        <w:t>1.1.4</w:t>
      </w:r>
      <w:r w:rsidR="00CA3D8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3D88">
        <w:rPr>
          <w:vertAlign w:val="subscript"/>
        </w:rPr>
        <w:fldChar w:fldCharType="begin"/>
      </w:r>
      <w:r>
        <w:rPr>
          <w:vertAlign w:val="subscript"/>
        </w:rPr>
        <w:instrText xml:space="preserve"> REF _Ref440275279 \r \h </w:instrText>
      </w:r>
      <w:r w:rsidR="00CA3D88">
        <w:rPr>
          <w:vertAlign w:val="subscript"/>
        </w:rPr>
      </w:r>
      <w:r w:rsidR="00CA3D88">
        <w:rPr>
          <w:vertAlign w:val="subscript"/>
        </w:rPr>
        <w:fldChar w:fldCharType="separate"/>
      </w:r>
      <w:r w:rsidR="00552FBF">
        <w:rPr>
          <w:vertAlign w:val="subscript"/>
        </w:rPr>
        <w:t>1.1.4</w:t>
      </w:r>
      <w:r w:rsidR="00CA3D8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3D88">
        <w:rPr>
          <w:sz w:val="24"/>
          <w:szCs w:val="24"/>
        </w:rPr>
        <w:fldChar w:fldCharType="begin"/>
      </w:r>
      <w:r w:rsidR="00C718E2">
        <w:rPr>
          <w:sz w:val="24"/>
          <w:szCs w:val="24"/>
        </w:rPr>
        <w:instrText xml:space="preserve"> REF _Ref440271628 \r \h </w:instrText>
      </w:r>
      <w:r w:rsidR="00CA3D88">
        <w:rPr>
          <w:sz w:val="24"/>
          <w:szCs w:val="24"/>
        </w:rPr>
      </w:r>
      <w:r w:rsidR="00CA3D88">
        <w:rPr>
          <w:sz w:val="24"/>
          <w:szCs w:val="24"/>
        </w:rPr>
        <w:fldChar w:fldCharType="separate"/>
      </w:r>
      <w:r w:rsidR="00552FBF">
        <w:rPr>
          <w:sz w:val="24"/>
          <w:szCs w:val="24"/>
        </w:rPr>
        <w:t>3.3.9</w:t>
      </w:r>
      <w:r w:rsidR="00CA3D8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3D88">
        <w:rPr>
          <w:sz w:val="24"/>
          <w:szCs w:val="24"/>
        </w:rPr>
        <w:fldChar w:fldCharType="begin"/>
      </w:r>
      <w:r w:rsidR="00D90031">
        <w:rPr>
          <w:sz w:val="24"/>
          <w:szCs w:val="24"/>
        </w:rPr>
        <w:instrText xml:space="preserve"> REF _Ref440274337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3D88">
        <w:rPr>
          <w:sz w:val="24"/>
          <w:szCs w:val="24"/>
        </w:rPr>
        <w:fldChar w:fldCharType="begin"/>
      </w:r>
      <w:r w:rsidR="00D90031">
        <w:rPr>
          <w:sz w:val="24"/>
          <w:szCs w:val="24"/>
        </w:rPr>
        <w:instrText xml:space="preserve"> REF _Ref440274366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3D88">
        <w:rPr>
          <w:sz w:val="24"/>
          <w:szCs w:val="24"/>
        </w:rPr>
        <w:fldChar w:fldCharType="begin"/>
      </w:r>
      <w:r w:rsidR="001A63D5">
        <w:rPr>
          <w:sz w:val="24"/>
          <w:szCs w:val="24"/>
        </w:rPr>
        <w:instrText xml:space="preserve"> REF _Ref440876660 \r \h </w:instrText>
      </w:r>
      <w:r w:rsidR="00CA3D88">
        <w:rPr>
          <w:sz w:val="24"/>
          <w:szCs w:val="24"/>
        </w:rPr>
      </w:r>
      <w:r w:rsidR="00CA3D88">
        <w:rPr>
          <w:sz w:val="24"/>
          <w:szCs w:val="24"/>
        </w:rPr>
        <w:fldChar w:fldCharType="separate"/>
      </w:r>
      <w:r w:rsidR="00552FBF">
        <w:rPr>
          <w:sz w:val="24"/>
          <w:szCs w:val="24"/>
        </w:rPr>
        <w:t>3.3.10</w:t>
      </w:r>
      <w:r w:rsidR="00CA3D8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3D88">
        <w:rPr>
          <w:sz w:val="24"/>
          <w:szCs w:val="24"/>
        </w:rPr>
        <w:fldChar w:fldCharType="begin"/>
      </w:r>
      <w:r w:rsidR="00CA1534">
        <w:rPr>
          <w:sz w:val="24"/>
          <w:szCs w:val="24"/>
        </w:rPr>
        <w:instrText xml:space="preserve"> REF _Ref440274337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3D88">
        <w:rPr>
          <w:sz w:val="24"/>
          <w:szCs w:val="24"/>
        </w:rPr>
        <w:fldChar w:fldCharType="begin"/>
      </w:r>
      <w:r w:rsidR="00CA1534">
        <w:rPr>
          <w:sz w:val="24"/>
          <w:szCs w:val="24"/>
        </w:rPr>
        <w:instrText xml:space="preserve"> REF _Ref440274366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9257ED">
        <w:tc>
          <w:tcPr>
            <w:tcW w:w="14863" w:type="dxa"/>
            <w:gridSpan w:val="7"/>
            <w:shd w:val="clear" w:color="auto" w:fill="auto"/>
          </w:tcPr>
          <w:p w:rsidR="002F273A" w:rsidRPr="00047DE1" w:rsidRDefault="002F273A" w:rsidP="009257ED">
            <w:pPr>
              <w:pStyle w:val="afd"/>
              <w:rPr>
                <w:sz w:val="24"/>
                <w:szCs w:val="24"/>
              </w:rPr>
            </w:pPr>
            <w:r w:rsidRPr="00047DE1">
              <w:rPr>
                <w:b/>
                <w:sz w:val="24"/>
                <w:szCs w:val="24"/>
              </w:rPr>
              <w:t>ПОЛУЧЕНИЕ</w:t>
            </w:r>
            <w:r w:rsidRPr="00047DE1">
              <w:rPr>
                <w:sz w:val="24"/>
                <w:szCs w:val="24"/>
              </w:rPr>
              <w:t>:</w:t>
            </w:r>
          </w:p>
        </w:tc>
      </w:tr>
      <w:tr w:rsidR="002F273A" w:rsidRPr="00047DE1" w:rsidTr="009257ED">
        <w:tc>
          <w:tcPr>
            <w:tcW w:w="2262" w:type="dxa"/>
            <w:shd w:val="clear" w:color="auto" w:fill="auto"/>
          </w:tcPr>
          <w:p w:rsidR="002F273A" w:rsidRPr="00047DE1" w:rsidRDefault="002F273A" w:rsidP="009257ED">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257ED">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257ED">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257ED">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257ED">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9257ED">
            <w:pPr>
              <w:pStyle w:val="afd"/>
              <w:ind w:right="86"/>
              <w:rPr>
                <w:sz w:val="24"/>
                <w:szCs w:val="24"/>
              </w:rPr>
            </w:pPr>
            <w:r w:rsidRPr="00047DE1">
              <w:rPr>
                <w:sz w:val="24"/>
                <w:szCs w:val="24"/>
              </w:rPr>
              <w:t>Сдал</w:t>
            </w:r>
          </w:p>
          <w:p w:rsidR="002F273A" w:rsidRPr="00047DE1" w:rsidRDefault="002F273A" w:rsidP="009257ED">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257ED">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257ED">
            <w:pPr>
              <w:pStyle w:val="afd"/>
              <w:ind w:right="86"/>
              <w:rPr>
                <w:sz w:val="24"/>
                <w:szCs w:val="24"/>
              </w:rPr>
            </w:pPr>
            <w:r w:rsidRPr="00047DE1">
              <w:rPr>
                <w:sz w:val="24"/>
                <w:szCs w:val="24"/>
              </w:rPr>
              <w:t>Получил</w:t>
            </w:r>
          </w:p>
          <w:p w:rsidR="002F273A" w:rsidRPr="00047DE1" w:rsidRDefault="002F273A" w:rsidP="009257ED">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257ED">
            <w:pPr>
              <w:pStyle w:val="afd"/>
              <w:ind w:right="86"/>
              <w:rPr>
                <w:sz w:val="24"/>
                <w:szCs w:val="24"/>
              </w:rPr>
            </w:pPr>
            <w:r w:rsidRPr="00047DE1">
              <w:rPr>
                <w:sz w:val="24"/>
                <w:szCs w:val="24"/>
              </w:rPr>
              <w:t>ФИО/Подпись</w:t>
            </w:r>
          </w:p>
        </w:tc>
      </w:tr>
      <w:tr w:rsidR="002F273A" w:rsidRPr="00047DE1" w:rsidTr="009257ED">
        <w:tc>
          <w:tcPr>
            <w:tcW w:w="2262" w:type="dxa"/>
            <w:shd w:val="clear" w:color="auto" w:fill="auto"/>
          </w:tcPr>
          <w:p w:rsidR="002F273A" w:rsidRPr="00047DE1" w:rsidRDefault="002F273A" w:rsidP="009257ED">
            <w:pPr>
              <w:pStyle w:val="afd"/>
              <w:rPr>
                <w:sz w:val="24"/>
                <w:szCs w:val="24"/>
              </w:rPr>
            </w:pPr>
          </w:p>
          <w:p w:rsidR="002F273A" w:rsidRPr="00047DE1" w:rsidRDefault="002F273A" w:rsidP="009257ED">
            <w:pPr>
              <w:pStyle w:val="afd"/>
              <w:rPr>
                <w:sz w:val="24"/>
                <w:szCs w:val="24"/>
              </w:rPr>
            </w:pPr>
          </w:p>
        </w:tc>
        <w:tc>
          <w:tcPr>
            <w:tcW w:w="3800" w:type="dxa"/>
            <w:shd w:val="clear" w:color="auto" w:fill="auto"/>
          </w:tcPr>
          <w:p w:rsidR="002F273A" w:rsidRPr="00047DE1" w:rsidRDefault="002F273A" w:rsidP="009257ED">
            <w:pPr>
              <w:pStyle w:val="afd"/>
              <w:rPr>
                <w:sz w:val="24"/>
                <w:szCs w:val="24"/>
              </w:rPr>
            </w:pPr>
          </w:p>
        </w:tc>
        <w:tc>
          <w:tcPr>
            <w:tcW w:w="1559" w:type="dxa"/>
            <w:shd w:val="clear" w:color="auto" w:fill="auto"/>
          </w:tcPr>
          <w:p w:rsidR="002F273A" w:rsidRPr="00047DE1" w:rsidRDefault="002F273A" w:rsidP="009257ED">
            <w:pPr>
              <w:pStyle w:val="afd"/>
              <w:rPr>
                <w:sz w:val="24"/>
                <w:szCs w:val="24"/>
              </w:rPr>
            </w:pPr>
          </w:p>
        </w:tc>
        <w:tc>
          <w:tcPr>
            <w:tcW w:w="1418" w:type="dxa"/>
            <w:shd w:val="clear" w:color="auto" w:fill="auto"/>
          </w:tcPr>
          <w:p w:rsidR="002F273A" w:rsidRPr="00047DE1" w:rsidRDefault="002F273A" w:rsidP="009257ED">
            <w:pPr>
              <w:pStyle w:val="afd"/>
              <w:rPr>
                <w:sz w:val="24"/>
                <w:szCs w:val="24"/>
              </w:rPr>
            </w:pPr>
          </w:p>
        </w:tc>
        <w:tc>
          <w:tcPr>
            <w:tcW w:w="1299" w:type="dxa"/>
            <w:shd w:val="clear" w:color="auto" w:fill="auto"/>
          </w:tcPr>
          <w:p w:rsidR="002F273A" w:rsidRPr="00047DE1" w:rsidRDefault="002F273A" w:rsidP="009257ED">
            <w:pPr>
              <w:pStyle w:val="afd"/>
              <w:rPr>
                <w:sz w:val="24"/>
                <w:szCs w:val="24"/>
              </w:rPr>
            </w:pPr>
          </w:p>
        </w:tc>
        <w:tc>
          <w:tcPr>
            <w:tcW w:w="2262" w:type="dxa"/>
            <w:shd w:val="clear" w:color="auto" w:fill="auto"/>
          </w:tcPr>
          <w:p w:rsidR="002F273A" w:rsidRPr="00047DE1" w:rsidRDefault="002F273A" w:rsidP="009257ED">
            <w:pPr>
              <w:pStyle w:val="afd"/>
              <w:rPr>
                <w:sz w:val="24"/>
                <w:szCs w:val="24"/>
              </w:rPr>
            </w:pPr>
          </w:p>
        </w:tc>
        <w:tc>
          <w:tcPr>
            <w:tcW w:w="2263" w:type="dxa"/>
            <w:shd w:val="clear" w:color="auto" w:fill="auto"/>
          </w:tcPr>
          <w:p w:rsidR="002F273A" w:rsidRPr="00047DE1" w:rsidRDefault="002F273A" w:rsidP="009257ED">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257ED">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68C" w:rsidRDefault="000E268C">
      <w:pPr>
        <w:spacing w:line="240" w:lineRule="auto"/>
      </w:pPr>
      <w:r>
        <w:separator/>
      </w:r>
    </w:p>
  </w:endnote>
  <w:endnote w:type="continuationSeparator" w:id="0">
    <w:p w:rsidR="000E268C" w:rsidRDefault="000E268C">
      <w:pPr>
        <w:spacing w:line="240" w:lineRule="auto"/>
      </w:pPr>
      <w:r>
        <w:continuationSeparator/>
      </w:r>
    </w:p>
  </w:endnote>
  <w:endnote w:id="1">
    <w:p w:rsidR="009257ED" w:rsidRDefault="009257E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257ED" w:rsidRDefault="009257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Pr="00FA0376" w:rsidRDefault="009257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3613D">
      <w:rPr>
        <w:noProof/>
        <w:sz w:val="16"/>
        <w:szCs w:val="16"/>
        <w:lang w:eastAsia="ru-RU"/>
      </w:rPr>
      <w:t>16</w:t>
    </w:r>
    <w:r w:rsidRPr="00FA0376">
      <w:rPr>
        <w:sz w:val="16"/>
        <w:szCs w:val="16"/>
        <w:lang w:eastAsia="ru-RU"/>
      </w:rPr>
      <w:fldChar w:fldCharType="end"/>
    </w:r>
  </w:p>
  <w:p w:rsidR="009257ED" w:rsidRPr="00EE0539" w:rsidRDefault="009257E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257ED">
      <w:rPr>
        <w:sz w:val="18"/>
        <w:szCs w:val="18"/>
      </w:rPr>
      <w:t xml:space="preserve">Договора на оказание услуг по изготовлению </w:t>
    </w:r>
    <w:proofErr w:type="spellStart"/>
    <w:r w:rsidRPr="009257ED">
      <w:rPr>
        <w:sz w:val="18"/>
        <w:szCs w:val="18"/>
      </w:rPr>
      <w:t>брендированной</w:t>
    </w:r>
    <w:proofErr w:type="spellEnd"/>
    <w:r w:rsidRPr="009257ED">
      <w:rPr>
        <w:sz w:val="18"/>
        <w:szCs w:val="18"/>
      </w:rPr>
      <w:t xml:space="preserve"> продукции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68C" w:rsidRDefault="000E268C">
      <w:pPr>
        <w:spacing w:line="240" w:lineRule="auto"/>
      </w:pPr>
      <w:r>
        <w:separator/>
      </w:r>
    </w:p>
  </w:footnote>
  <w:footnote w:type="continuationSeparator" w:id="0">
    <w:p w:rsidR="000E268C" w:rsidRDefault="000E268C">
      <w:pPr>
        <w:spacing w:line="240" w:lineRule="auto"/>
      </w:pPr>
      <w:r>
        <w:continuationSeparator/>
      </w:r>
    </w:p>
  </w:footnote>
  <w:footnote w:id="1">
    <w:p w:rsidR="009257ED" w:rsidRDefault="009257E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Pr="00930031" w:rsidRDefault="009257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D" w:rsidRDefault="009257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13D"/>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68C"/>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3AB"/>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1DF1"/>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57ED"/>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31BCD-AE91-4D01-B2FE-79BCAF7E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80</Pages>
  <Words>23177</Words>
  <Characters>132114</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93</cp:revision>
  <cp:lastPrinted>2015-12-29T14:27:00Z</cp:lastPrinted>
  <dcterms:created xsi:type="dcterms:W3CDTF">2016-01-13T12:36:00Z</dcterms:created>
  <dcterms:modified xsi:type="dcterms:W3CDTF">2016-10-25T08:42:00Z</dcterms:modified>
</cp:coreProperties>
</file>