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56251018"/>
    <w:bookmarkStart w:id="1" w:name="_Ref56251020"/>
    <w:bookmarkStart w:id="2" w:name="_Ref57046967"/>
    <w:bookmarkStart w:id="3" w:name="_Ref57322917"/>
    <w:bookmarkStart w:id="4" w:name="_Ref57322919"/>
    <w:bookmarkStart w:id="5" w:name="_Ref55335495"/>
    <w:p w:rsidR="00A13E63" w:rsidRDefault="00845CAE" w:rsidP="00A13E63">
      <w:pPr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3295" w:rsidRPr="000D67AD" w:rsidRDefault="00183295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83295" w:rsidRPr="000D67AD" w:rsidRDefault="00183295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83295" w:rsidRPr="000D67AD" w:rsidRDefault="00183295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83295" w:rsidRPr="000D67AD" w:rsidRDefault="00183295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83295" w:rsidRPr="000D67AD" w:rsidRDefault="00183295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83295" w:rsidRPr="000D67AD" w:rsidRDefault="00183295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83295" w:rsidRPr="000D67AD" w:rsidRDefault="00183295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83295" w:rsidRPr="000D67AD" w:rsidRDefault="00183295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83295" w:rsidRPr="000D67AD" w:rsidRDefault="00183295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83295" w:rsidRPr="00F55B44" w:rsidRDefault="00183295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55B4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55B4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55B4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55B4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55B44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55B4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55B44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83295" w:rsidRPr="000D67AD" w:rsidRDefault="00183295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83295" w:rsidRPr="000D67AD" w:rsidRDefault="00183295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83295" w:rsidRPr="000D67AD" w:rsidRDefault="00183295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83295" w:rsidRPr="000D67AD" w:rsidRDefault="00183295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83295" w:rsidRPr="000D67AD" w:rsidRDefault="00183295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83295" w:rsidRPr="000D67AD" w:rsidRDefault="00183295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83295" w:rsidRPr="000D67AD" w:rsidRDefault="00183295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83295" w:rsidRPr="000D67AD" w:rsidRDefault="00183295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83295" w:rsidRPr="000D67AD" w:rsidRDefault="00183295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83295" w:rsidRPr="00F23178" w:rsidRDefault="00183295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2317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F2317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F2317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2317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F2317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F2317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2317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83295" w:rsidRPr="007417E6" w:rsidRDefault="00183295" w:rsidP="00183295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83295" w:rsidRDefault="00183295" w:rsidP="0018329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83295" w:rsidRDefault="00183295" w:rsidP="0018329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83295" w:rsidRDefault="00183295" w:rsidP="0018329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83295" w:rsidRDefault="00183295" w:rsidP="00183295">
      <w:pPr>
        <w:spacing w:line="240" w:lineRule="auto"/>
        <w:jc w:val="right"/>
      </w:pPr>
    </w:p>
    <w:p w:rsidR="00183295" w:rsidRDefault="00183295" w:rsidP="0018329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83295" w:rsidRDefault="00183295" w:rsidP="00183295">
      <w:pPr>
        <w:spacing w:line="240" w:lineRule="auto"/>
        <w:jc w:val="right"/>
        <w:rPr>
          <w:sz w:val="24"/>
          <w:szCs w:val="24"/>
        </w:rPr>
      </w:pPr>
    </w:p>
    <w:p w:rsidR="00183295" w:rsidRPr="007417E6" w:rsidRDefault="00183295" w:rsidP="00183295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Pr="00183295">
        <w:rPr>
          <w:sz w:val="24"/>
          <w:szCs w:val="24"/>
        </w:rPr>
        <w:t>1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 2016</w:t>
      </w:r>
      <w:r w:rsidRPr="007417E6">
        <w:rPr>
          <w:sz w:val="24"/>
          <w:szCs w:val="24"/>
        </w:rPr>
        <w:t xml:space="preserve"> г.</w:t>
      </w:r>
    </w:p>
    <w:p w:rsidR="00183295" w:rsidRPr="00093D17" w:rsidRDefault="00183295" w:rsidP="00183295">
      <w:pPr>
        <w:ind w:left="5670" w:firstLine="0"/>
        <w:rPr>
          <w:sz w:val="24"/>
          <w:szCs w:val="24"/>
        </w:rPr>
      </w:pPr>
    </w:p>
    <w:p w:rsidR="00183295" w:rsidRPr="00093D17" w:rsidRDefault="00183295" w:rsidP="0018329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83295" w:rsidRPr="00093D17" w:rsidRDefault="00183295" w:rsidP="0018329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83295" w:rsidRPr="00093D17" w:rsidRDefault="00183295" w:rsidP="0018329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000</w:t>
      </w:r>
      <w:r w:rsidR="00272574">
        <w:rPr>
          <w:b/>
          <w:kern w:val="36"/>
          <w:sz w:val="24"/>
          <w:szCs w:val="24"/>
        </w:rPr>
        <w:t>6</w:t>
      </w:r>
      <w:r>
        <w:rPr>
          <w:b/>
          <w:kern w:val="36"/>
          <w:sz w:val="24"/>
          <w:szCs w:val="24"/>
        </w:rPr>
        <w:t>-ВР-16</w:t>
      </w:r>
    </w:p>
    <w:p w:rsidR="00183295" w:rsidRPr="00093D17" w:rsidRDefault="00183295" w:rsidP="0018329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</w:t>
      </w:r>
      <w:r w:rsidRPr="00183295">
        <w:rPr>
          <w:b/>
          <w:kern w:val="36"/>
          <w:sz w:val="24"/>
          <w:szCs w:val="24"/>
        </w:rPr>
        <w:t>1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183295" w:rsidRPr="00C12FA4" w:rsidRDefault="00183295" w:rsidP="00183295">
      <w:pPr>
        <w:spacing w:line="264" w:lineRule="auto"/>
        <w:jc w:val="center"/>
        <w:rPr>
          <w:sz w:val="24"/>
          <w:szCs w:val="24"/>
        </w:rPr>
      </w:pPr>
    </w:p>
    <w:p w:rsidR="00183295" w:rsidRPr="00C12FA4" w:rsidRDefault="00183295" w:rsidP="00183295">
      <w:pPr>
        <w:spacing w:line="264" w:lineRule="auto"/>
        <w:jc w:val="center"/>
        <w:rPr>
          <w:sz w:val="24"/>
          <w:szCs w:val="24"/>
        </w:rPr>
      </w:pPr>
    </w:p>
    <w:p w:rsidR="00183295" w:rsidRPr="00C12FA4" w:rsidRDefault="00183295" w:rsidP="00183295">
      <w:pPr>
        <w:spacing w:line="264" w:lineRule="auto"/>
        <w:jc w:val="center"/>
        <w:rPr>
          <w:sz w:val="24"/>
          <w:szCs w:val="24"/>
        </w:rPr>
      </w:pPr>
    </w:p>
    <w:p w:rsidR="00183295" w:rsidRPr="00C12FA4" w:rsidRDefault="00183295" w:rsidP="00183295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183295" w:rsidRPr="00C12FA4" w:rsidRDefault="00183295" w:rsidP="00183295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183295" w:rsidRPr="00DA0111" w:rsidRDefault="00183295" w:rsidP="00183295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A011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272574" w:rsidRPr="00C12FA4" w:rsidRDefault="00272574" w:rsidP="0027257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72574">
        <w:rPr>
          <w:b/>
          <w:sz w:val="24"/>
          <w:szCs w:val="24"/>
        </w:rPr>
        <w:t xml:space="preserve">на право заключения </w:t>
      </w:r>
      <w:proofErr w:type="gramStart"/>
      <w:r w:rsidRPr="00272574">
        <w:rPr>
          <w:b/>
          <w:sz w:val="24"/>
          <w:szCs w:val="24"/>
        </w:rPr>
        <w:t>Договора</w:t>
      </w:r>
      <w:proofErr w:type="gramEnd"/>
      <w:r w:rsidRPr="00272574">
        <w:rPr>
          <w:b/>
          <w:sz w:val="24"/>
          <w:szCs w:val="24"/>
        </w:rPr>
        <w:t xml:space="preserve"> на оказание услуг по техническому обслуживанию систем контроля доступа, установленных на объектах филиала ПАО «МРСК Центра» - «Воронежэнерго» для нужд ПАО «МРСК Центра» (филиала «Воронежэнерго»)</w:t>
      </w:r>
    </w:p>
    <w:p w:rsidR="00183295" w:rsidRPr="00DA0111" w:rsidRDefault="00183295" w:rsidP="00183295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183295" w:rsidRPr="00C12FA4" w:rsidRDefault="00183295" w:rsidP="00183295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A0111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183295" w:rsidRPr="00C12FA4" w:rsidRDefault="00183295" w:rsidP="00183295">
      <w:pPr>
        <w:spacing w:line="264" w:lineRule="auto"/>
        <w:ind w:firstLine="0"/>
        <w:rPr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rPr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rPr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rPr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Pr="00C12FA4" w:rsidRDefault="00183295" w:rsidP="00183295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83295" w:rsidRDefault="00183295" w:rsidP="00183295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</w:p>
    <w:p w:rsidR="00183295" w:rsidRPr="00D77FC1" w:rsidRDefault="00183295" w:rsidP="00183295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25723" w:rsidRDefault="00E8076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25723">
        <w:rPr>
          <w:noProof/>
        </w:rPr>
        <w:t>1</w:t>
      </w:r>
      <w:r w:rsidR="00525723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25723">
        <w:rPr>
          <w:noProof/>
        </w:rPr>
        <w:t>Общие положения</w:t>
      </w:r>
      <w:r w:rsidR="00525723">
        <w:rPr>
          <w:noProof/>
        </w:rPr>
        <w:tab/>
      </w:r>
      <w:r>
        <w:rPr>
          <w:noProof/>
        </w:rPr>
        <w:fldChar w:fldCharType="begin"/>
      </w:r>
      <w:r w:rsidR="00525723">
        <w:rPr>
          <w:noProof/>
        </w:rPr>
        <w:instrText xml:space="preserve"> PAGEREF _Toc441131035 \h </w:instrText>
      </w:r>
      <w:r>
        <w:rPr>
          <w:noProof/>
        </w:rPr>
      </w:r>
      <w:r>
        <w:rPr>
          <w:noProof/>
        </w:rPr>
        <w:fldChar w:fldCharType="separate"/>
      </w:r>
      <w:r w:rsidR="00525723">
        <w:rPr>
          <w:noProof/>
        </w:rPr>
        <w:t>4</w:t>
      </w:r>
      <w:r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_Toc441131036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4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_Toc441131037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5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_Toc441131038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6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_Toc441131039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6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_Toc441131040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7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_Toc441131041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8</w:t>
      </w:r>
      <w:r w:rsidR="00E8076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60DB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_Toc441131048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10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_Toc441131049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10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_Toc441131053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10</w:t>
      </w:r>
      <w:r w:rsidR="00E8076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_Toc441131057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13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_Toc441131058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13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_Toc441131061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13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_Toc441131062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14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_Toc441131077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28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_Toc441131080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28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_Toc441131081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29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_Toc441131086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30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_Toc441131087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32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_Toc441131088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32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33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34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34</w:t>
      </w:r>
      <w:r w:rsidR="00E8076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60DB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35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35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_Toc441131095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35</w:t>
      </w:r>
      <w:r w:rsidR="00E80768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_Toc441131097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36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_Toc441131098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36</w:t>
      </w:r>
      <w:r w:rsidR="00E8076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_Toc441131099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36</w:t>
      </w:r>
      <w:r w:rsidR="00E8076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40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60DBF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_Toc441131103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42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45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_Toc441131109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47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_Toc441131112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49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51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_Toc441131118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53</w:t>
      </w:r>
      <w:r w:rsidR="00E8076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Анкеты Участника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_Toc441131119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53</w:t>
      </w:r>
      <w:r w:rsidR="00E80768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_Toc441131120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55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_Toc441131122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58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_Toc441131125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60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_Toc441131128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62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_Toc441131131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64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66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_Toc441131137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69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71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74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F60DBF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F60DBF">
        <w:rPr>
          <w:noProof/>
          <w:color w:val="000000"/>
        </w:rPr>
        <w:t>(форма 16)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76</w:t>
      </w:r>
      <w:r w:rsidR="00E80768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F60DBF">
        <w:rPr>
          <w:noProof/>
          <w:color w:val="000000"/>
        </w:rPr>
        <w:t>(форма 17)</w:t>
      </w:r>
      <w:r>
        <w:rPr>
          <w:noProof/>
        </w:rPr>
        <w:tab/>
      </w:r>
      <w:r w:rsidR="00E80768"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 w:rsidR="00E80768">
        <w:rPr>
          <w:noProof/>
        </w:rPr>
      </w:r>
      <w:r w:rsidR="00E80768">
        <w:rPr>
          <w:noProof/>
        </w:rPr>
        <w:fldChar w:fldCharType="separate"/>
      </w:r>
      <w:r>
        <w:rPr>
          <w:noProof/>
        </w:rPr>
        <w:t>78</w:t>
      </w:r>
      <w:r w:rsidR="00E80768">
        <w:rPr>
          <w:noProof/>
        </w:rPr>
        <w:fldChar w:fldCharType="end"/>
      </w:r>
    </w:p>
    <w:p w:rsidR="00717F60" w:rsidRPr="00E71A48" w:rsidRDefault="00E8076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03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036"/>
      <w:bookmarkEnd w:id="8"/>
      <w:r w:rsidRPr="00E71A48">
        <w:t>Общие сведения о процедуре запроса предложений</w:t>
      </w:r>
      <w:bookmarkEnd w:id="9"/>
    </w:p>
    <w:p w:rsidR="005B75A6" w:rsidRPr="00B9569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183295" w:rsidRPr="00702B2C">
        <w:rPr>
          <w:iCs/>
          <w:sz w:val="24"/>
          <w:szCs w:val="24"/>
        </w:rPr>
        <w:t xml:space="preserve">ведущий специалист </w:t>
      </w:r>
      <w:r w:rsidR="00183295">
        <w:rPr>
          <w:iCs/>
          <w:sz w:val="24"/>
          <w:szCs w:val="24"/>
        </w:rPr>
        <w:t>отдела закупочной деятельности</w:t>
      </w:r>
      <w:r w:rsidR="00183295" w:rsidRPr="00702B2C">
        <w:rPr>
          <w:iCs/>
          <w:sz w:val="24"/>
          <w:szCs w:val="24"/>
        </w:rPr>
        <w:t xml:space="preserve"> ПАО «</w:t>
      </w:r>
      <w:r w:rsidR="00183295" w:rsidRPr="00C423D2">
        <w:rPr>
          <w:iCs/>
          <w:sz w:val="24"/>
          <w:szCs w:val="24"/>
        </w:rPr>
        <w:t xml:space="preserve">МРСК Центра» (филиала «Воронежэнерго) Зайцева Александра Анатольевна, контактный телефон: (473) 249-57-66, </w:t>
      </w:r>
      <w:r w:rsidR="00183295" w:rsidRPr="00C423D2">
        <w:rPr>
          <w:sz w:val="24"/>
          <w:szCs w:val="24"/>
        </w:rPr>
        <w:t xml:space="preserve">адрес электронной почты: </w:t>
      </w:r>
      <w:r w:rsidR="00183295" w:rsidRPr="00C423D2">
        <w:rPr>
          <w:iCs/>
          <w:sz w:val="24"/>
          <w:szCs w:val="24"/>
        </w:rPr>
        <w:t xml:space="preserve"> </w:t>
      </w:r>
      <w:hyperlink r:id="rId20" w:history="1">
        <w:r w:rsidR="00183295" w:rsidRPr="00C423D2">
          <w:rPr>
            <w:rStyle w:val="a7"/>
            <w:sz w:val="24"/>
            <w:szCs w:val="24"/>
            <w:lang w:val="en-US"/>
          </w:rPr>
          <w:t>Zaitseva</w:t>
        </w:r>
        <w:r w:rsidR="00183295" w:rsidRPr="00C423D2">
          <w:rPr>
            <w:rStyle w:val="a7"/>
            <w:sz w:val="24"/>
            <w:szCs w:val="24"/>
          </w:rPr>
          <w:t>.</w:t>
        </w:r>
        <w:r w:rsidR="00183295" w:rsidRPr="00C423D2">
          <w:rPr>
            <w:rStyle w:val="a7"/>
            <w:sz w:val="24"/>
            <w:szCs w:val="24"/>
            <w:lang w:val="en-US"/>
          </w:rPr>
          <w:t>AA</w:t>
        </w:r>
        <w:r w:rsidR="00183295" w:rsidRPr="00C423D2">
          <w:rPr>
            <w:rStyle w:val="a7"/>
            <w:sz w:val="24"/>
            <w:szCs w:val="24"/>
          </w:rPr>
          <w:t>@mrsk-1.ru</w:t>
        </w:r>
      </w:hyperlink>
      <w:r w:rsidR="00183295" w:rsidRPr="00C423D2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183295" w:rsidRPr="00C423D2">
        <w:rPr>
          <w:sz w:val="24"/>
          <w:szCs w:val="24"/>
        </w:rPr>
        <w:t xml:space="preserve"> Авилов Андрей Владимирович, контактный телефон - (473) 222-23-42, адрес электронной почты: </w:t>
      </w:r>
      <w:hyperlink r:id="rId21" w:history="1">
        <w:r w:rsidR="00183295" w:rsidRPr="00C423D2">
          <w:rPr>
            <w:rStyle w:val="a7"/>
            <w:sz w:val="24"/>
            <w:szCs w:val="24"/>
            <w:lang w:val="en-US"/>
          </w:rPr>
          <w:t>Avilov</w:t>
        </w:r>
        <w:r w:rsidR="00183295" w:rsidRPr="00C423D2">
          <w:rPr>
            <w:rStyle w:val="a7"/>
            <w:sz w:val="24"/>
            <w:szCs w:val="24"/>
          </w:rPr>
          <w:t>.</w:t>
        </w:r>
        <w:r w:rsidR="00183295" w:rsidRPr="00C423D2">
          <w:rPr>
            <w:rStyle w:val="a7"/>
            <w:sz w:val="24"/>
            <w:szCs w:val="24"/>
            <w:lang w:val="en-US"/>
          </w:rPr>
          <w:t>AV</w:t>
        </w:r>
        <w:r w:rsidR="00183295" w:rsidRPr="00C423D2">
          <w:rPr>
            <w:rStyle w:val="a7"/>
            <w:sz w:val="24"/>
            <w:szCs w:val="24"/>
          </w:rPr>
          <w:t>@mrsk-1.ru</w:t>
        </w:r>
      </w:hyperlink>
      <w:r w:rsidR="00183295" w:rsidRPr="00C423D2">
        <w:rPr>
          <w:sz w:val="24"/>
          <w:szCs w:val="24"/>
        </w:rPr>
        <w:t xml:space="preserve">, </w:t>
      </w:r>
      <w:r w:rsidR="00183295" w:rsidRPr="00C423D2">
        <w:rPr>
          <w:iCs/>
          <w:sz w:val="24"/>
          <w:szCs w:val="24"/>
        </w:rPr>
        <w:t>Извещением</w:t>
      </w:r>
      <w:r w:rsidR="00183295" w:rsidRPr="00C423D2">
        <w:rPr>
          <w:sz w:val="24"/>
          <w:szCs w:val="24"/>
        </w:rPr>
        <w:t xml:space="preserve"> о проведении открытого </w:t>
      </w:r>
      <w:r w:rsidR="00183295" w:rsidRPr="00C423D2">
        <w:rPr>
          <w:iCs/>
          <w:sz w:val="24"/>
          <w:szCs w:val="24"/>
        </w:rPr>
        <w:t>запроса предложений</w:t>
      </w:r>
      <w:r w:rsidR="00183295" w:rsidRPr="00C423D2">
        <w:rPr>
          <w:sz w:val="24"/>
          <w:szCs w:val="24"/>
        </w:rPr>
        <w:t xml:space="preserve">, опубликованным </w:t>
      </w:r>
      <w:r w:rsidR="00183295" w:rsidRPr="00C423D2">
        <w:rPr>
          <w:b/>
          <w:sz w:val="24"/>
          <w:szCs w:val="24"/>
        </w:rPr>
        <w:t>«26» января 2016 г.</w:t>
      </w:r>
      <w:r w:rsidR="00183295" w:rsidRPr="00C423D2">
        <w:rPr>
          <w:sz w:val="24"/>
          <w:szCs w:val="24"/>
        </w:rPr>
        <w:t xml:space="preserve"> на официальном сайте (</w:t>
      </w:r>
      <w:hyperlink r:id="rId22" w:history="1">
        <w:r w:rsidR="00183295" w:rsidRPr="00C423D2">
          <w:rPr>
            <w:rStyle w:val="a7"/>
            <w:sz w:val="24"/>
            <w:szCs w:val="24"/>
          </w:rPr>
          <w:t>www.zakupki.</w:t>
        </w:r>
        <w:r w:rsidR="00183295" w:rsidRPr="00C423D2">
          <w:rPr>
            <w:rStyle w:val="a7"/>
            <w:sz w:val="24"/>
            <w:szCs w:val="24"/>
            <w:lang w:val="en-US"/>
          </w:rPr>
          <w:t>gov</w:t>
        </w:r>
        <w:r w:rsidR="00183295" w:rsidRPr="00C423D2">
          <w:rPr>
            <w:rStyle w:val="a7"/>
            <w:sz w:val="24"/>
            <w:szCs w:val="24"/>
          </w:rPr>
          <w:t>.ru</w:t>
        </w:r>
      </w:hyperlink>
      <w:r w:rsidR="00183295" w:rsidRPr="00C423D2">
        <w:rPr>
          <w:sz w:val="24"/>
          <w:szCs w:val="24"/>
        </w:rPr>
        <w:t>),</w:t>
      </w:r>
      <w:r w:rsidR="00183295" w:rsidRPr="00C423D2">
        <w:rPr>
          <w:iCs/>
          <w:sz w:val="24"/>
          <w:szCs w:val="24"/>
        </w:rPr>
        <w:t xml:space="preserve"> </w:t>
      </w:r>
      <w:r w:rsidR="00183295" w:rsidRPr="00C423D2">
        <w:rPr>
          <w:sz w:val="24"/>
          <w:szCs w:val="24"/>
        </w:rPr>
        <w:t xml:space="preserve">на сайте </w:t>
      </w:r>
      <w:r w:rsidR="00183295" w:rsidRPr="00C423D2">
        <w:rPr>
          <w:iCs/>
          <w:sz w:val="24"/>
          <w:szCs w:val="24"/>
        </w:rPr>
        <w:t>ПАО «МРСК Центра»</w:t>
      </w:r>
      <w:r w:rsidR="00183295" w:rsidRPr="00C423D2">
        <w:rPr>
          <w:sz w:val="24"/>
          <w:szCs w:val="24"/>
        </w:rPr>
        <w:t xml:space="preserve"> (</w:t>
      </w:r>
      <w:hyperlink r:id="rId23" w:history="1">
        <w:r w:rsidR="00183295" w:rsidRPr="00C423D2">
          <w:rPr>
            <w:rStyle w:val="a7"/>
            <w:sz w:val="24"/>
            <w:szCs w:val="24"/>
          </w:rPr>
          <w:t>www.mrsk-1.ru</w:t>
        </w:r>
      </w:hyperlink>
      <w:r w:rsidR="00183295" w:rsidRPr="00C423D2">
        <w:rPr>
          <w:sz w:val="24"/>
          <w:szCs w:val="24"/>
        </w:rPr>
        <w:t xml:space="preserve">), на сайте ЭТП, указанном в п. </w:t>
      </w:r>
      <w:r w:rsidR="00183295" w:rsidRPr="00C423D2">
        <w:fldChar w:fldCharType="begin"/>
      </w:r>
      <w:r w:rsidR="00183295" w:rsidRPr="00C423D2">
        <w:instrText xml:space="preserve"> REF _Ref440269836 \r \h  \* MERGEFORMAT </w:instrText>
      </w:r>
      <w:r w:rsidR="00183295" w:rsidRPr="00C423D2">
        <w:fldChar w:fldCharType="separate"/>
      </w:r>
      <w:r w:rsidR="00183295" w:rsidRPr="00C423D2">
        <w:rPr>
          <w:sz w:val="24"/>
          <w:szCs w:val="24"/>
        </w:rPr>
        <w:t>1.1.2</w:t>
      </w:r>
      <w:r w:rsidR="00183295" w:rsidRPr="00C423D2">
        <w:fldChar w:fldCharType="end"/>
      </w:r>
      <w:r w:rsidR="00183295" w:rsidRPr="00C423D2">
        <w:rPr>
          <w:sz w:val="24"/>
          <w:szCs w:val="24"/>
        </w:rPr>
        <w:t xml:space="preserve"> настоящей Документации,</w:t>
      </w:r>
      <w:r w:rsidR="00183295" w:rsidRPr="00C423D2">
        <w:rPr>
          <w:iCs/>
          <w:sz w:val="24"/>
          <w:szCs w:val="24"/>
        </w:rPr>
        <w:t xml:space="preserve"> приг</w:t>
      </w:r>
      <w:r w:rsidR="00183295" w:rsidRPr="00C423D2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заключения Договора </w:t>
      </w:r>
      <w:r w:rsidR="00272574" w:rsidRPr="00EE53DA">
        <w:rPr>
          <w:sz w:val="24"/>
          <w:szCs w:val="24"/>
        </w:rPr>
        <w:t>на оказание услуг по техническому обслуживанию систем контроля доступа, установленных на объектах филиала ПАО «МРСК Центра» - «Воронежэнерго»</w:t>
      </w:r>
      <w:r w:rsidR="00183295" w:rsidRPr="00B9569A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</w:t>
      </w:r>
      <w:proofErr w:type="spellStart"/>
      <w:r w:rsidR="00183295" w:rsidRPr="00B9569A">
        <w:rPr>
          <w:sz w:val="24"/>
          <w:szCs w:val="24"/>
        </w:rPr>
        <w:t>Арзамасская</w:t>
      </w:r>
      <w:proofErr w:type="spellEnd"/>
      <w:r w:rsidR="00183295" w:rsidRPr="00B9569A">
        <w:rPr>
          <w:sz w:val="24"/>
          <w:szCs w:val="24"/>
        </w:rPr>
        <w:t>, 2.</w:t>
      </w:r>
      <w:bookmarkEnd w:id="11"/>
      <w:bookmarkEnd w:id="12"/>
      <w:bookmarkEnd w:id="13"/>
    </w:p>
    <w:p w:rsidR="00717F60" w:rsidRPr="0055646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56469">
        <w:rPr>
          <w:sz w:val="24"/>
          <w:szCs w:val="24"/>
        </w:rPr>
        <w:t xml:space="preserve">Настоящий </w:t>
      </w:r>
      <w:r w:rsidR="004B5EB3" w:rsidRPr="00556469">
        <w:rPr>
          <w:sz w:val="24"/>
          <w:szCs w:val="24"/>
        </w:rPr>
        <w:t>З</w:t>
      </w:r>
      <w:r w:rsidRPr="0055646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56469">
        <w:rPr>
          <w:sz w:val="24"/>
          <w:szCs w:val="24"/>
        </w:rPr>
        <w:t>электронной торговой площадк</w:t>
      </w:r>
      <w:r w:rsidR="00414AB1" w:rsidRPr="00556469">
        <w:rPr>
          <w:sz w:val="24"/>
          <w:szCs w:val="24"/>
        </w:rPr>
        <w:t>и</w:t>
      </w:r>
      <w:r w:rsidR="00702B2C" w:rsidRPr="00556469">
        <w:rPr>
          <w:sz w:val="24"/>
          <w:szCs w:val="24"/>
        </w:rPr>
        <w:t xml:space="preserve"> </w:t>
      </w:r>
      <w:r w:rsidR="000D70B6" w:rsidRPr="00556469">
        <w:rPr>
          <w:sz w:val="24"/>
          <w:szCs w:val="24"/>
        </w:rPr>
        <w:t>П</w:t>
      </w:r>
      <w:r w:rsidR="00702B2C" w:rsidRPr="00556469">
        <w:rPr>
          <w:sz w:val="24"/>
          <w:szCs w:val="24"/>
        </w:rPr>
        <w:t>АО «</w:t>
      </w:r>
      <w:proofErr w:type="spellStart"/>
      <w:r w:rsidR="00702B2C" w:rsidRPr="00556469">
        <w:rPr>
          <w:sz w:val="24"/>
          <w:szCs w:val="24"/>
        </w:rPr>
        <w:t>Россети</w:t>
      </w:r>
      <w:proofErr w:type="spellEnd"/>
      <w:r w:rsidR="00702B2C" w:rsidRPr="00556469">
        <w:rPr>
          <w:sz w:val="24"/>
          <w:szCs w:val="24"/>
        </w:rPr>
        <w:t xml:space="preserve">» </w:t>
      </w:r>
      <w:hyperlink r:id="rId24" w:history="1">
        <w:r w:rsidR="00862664" w:rsidRPr="00556469">
          <w:rPr>
            <w:rStyle w:val="a7"/>
            <w:sz w:val="24"/>
            <w:szCs w:val="24"/>
          </w:rPr>
          <w:t>etp.rosseti.ru</w:t>
        </w:r>
      </w:hyperlink>
      <w:r w:rsidR="00862664" w:rsidRPr="00556469">
        <w:rPr>
          <w:sz w:val="24"/>
          <w:szCs w:val="24"/>
        </w:rPr>
        <w:t xml:space="preserve"> </w:t>
      </w:r>
      <w:r w:rsidR="00702B2C" w:rsidRPr="00556469">
        <w:rPr>
          <w:sz w:val="24"/>
          <w:szCs w:val="24"/>
        </w:rPr>
        <w:t>(далее — ЭТП)</w:t>
      </w:r>
      <w:r w:rsidR="005B75A6" w:rsidRPr="00556469">
        <w:rPr>
          <w:sz w:val="24"/>
          <w:szCs w:val="24"/>
        </w:rPr>
        <w:t>.</w:t>
      </w:r>
      <w:bookmarkEnd w:id="14"/>
    </w:p>
    <w:p w:rsidR="00717F60" w:rsidRPr="0055646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56469">
        <w:rPr>
          <w:sz w:val="24"/>
          <w:szCs w:val="24"/>
        </w:rPr>
        <w:t>Заказчик</w:t>
      </w:r>
      <w:r w:rsidR="00702B2C" w:rsidRPr="00556469">
        <w:rPr>
          <w:sz w:val="24"/>
          <w:szCs w:val="24"/>
        </w:rPr>
        <w:t xml:space="preserve">: </w:t>
      </w:r>
      <w:r w:rsidRPr="00556469">
        <w:rPr>
          <w:sz w:val="24"/>
          <w:szCs w:val="24"/>
        </w:rPr>
        <w:t xml:space="preserve"> </w:t>
      </w:r>
      <w:r w:rsidR="00702B2C" w:rsidRPr="00556469">
        <w:rPr>
          <w:iCs/>
          <w:sz w:val="24"/>
          <w:szCs w:val="24"/>
        </w:rPr>
        <w:t>ПАО «МРСК Центра».</w:t>
      </w:r>
      <w:r w:rsidRPr="00556469">
        <w:rPr>
          <w:rStyle w:val="aa"/>
          <w:sz w:val="24"/>
          <w:szCs w:val="24"/>
        </w:rPr>
        <w:t xml:space="preserve"> </w:t>
      </w:r>
      <w:bookmarkEnd w:id="15"/>
    </w:p>
    <w:p w:rsidR="008C4223" w:rsidRPr="0055646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56469">
        <w:rPr>
          <w:sz w:val="24"/>
          <w:szCs w:val="24"/>
        </w:rPr>
        <w:t>Предмет З</w:t>
      </w:r>
      <w:r w:rsidR="00717F60" w:rsidRPr="00556469">
        <w:rPr>
          <w:sz w:val="24"/>
          <w:szCs w:val="24"/>
        </w:rPr>
        <w:t>апроса предложений</w:t>
      </w:r>
      <w:r w:rsidR="00702B2C" w:rsidRPr="00556469">
        <w:rPr>
          <w:sz w:val="24"/>
          <w:szCs w:val="24"/>
        </w:rPr>
        <w:t>:</w:t>
      </w:r>
      <w:bookmarkEnd w:id="16"/>
    </w:p>
    <w:p w:rsidR="00A40714" w:rsidRPr="00F1609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16096">
        <w:rPr>
          <w:b/>
          <w:sz w:val="24"/>
          <w:szCs w:val="24"/>
          <w:u w:val="single"/>
        </w:rPr>
        <w:t>Лот №1:</w:t>
      </w:r>
      <w:r w:rsidR="00717F60" w:rsidRPr="00F16096">
        <w:rPr>
          <w:sz w:val="24"/>
          <w:szCs w:val="24"/>
        </w:rPr>
        <w:t xml:space="preserve"> право заключения </w:t>
      </w:r>
      <w:bookmarkEnd w:id="17"/>
      <w:r w:rsidR="00183295" w:rsidRPr="00F16096">
        <w:rPr>
          <w:sz w:val="24"/>
          <w:szCs w:val="24"/>
        </w:rPr>
        <w:t xml:space="preserve">Договора </w:t>
      </w:r>
      <w:r w:rsidR="00272574" w:rsidRPr="00EE53DA">
        <w:rPr>
          <w:sz w:val="24"/>
          <w:szCs w:val="24"/>
        </w:rPr>
        <w:t>на оказание услуг по техническому обслуживанию систем контроля доступа, установленных на объектах филиала ПАО «МРСК Центра» - «Воронежэнерго»</w:t>
      </w:r>
      <w:r w:rsidR="00183295" w:rsidRPr="00F16096">
        <w:rPr>
          <w:sz w:val="24"/>
          <w:szCs w:val="24"/>
        </w:rPr>
        <w:t xml:space="preserve"> для нужд ПАО «МРСК Центра» (филиала «Воронежэнерго»)</w:t>
      </w:r>
      <w:r w:rsidR="00702B2C" w:rsidRPr="00F16096">
        <w:rPr>
          <w:sz w:val="24"/>
          <w:szCs w:val="24"/>
        </w:rPr>
        <w:t>.</w:t>
      </w:r>
    </w:p>
    <w:p w:rsidR="008C4223" w:rsidRPr="00F1609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16096">
        <w:rPr>
          <w:sz w:val="24"/>
          <w:szCs w:val="24"/>
        </w:rPr>
        <w:t xml:space="preserve">Количество лотов: </w:t>
      </w:r>
      <w:r w:rsidRPr="00F16096">
        <w:rPr>
          <w:b/>
          <w:sz w:val="24"/>
          <w:szCs w:val="24"/>
        </w:rPr>
        <w:t>1 (один)</w:t>
      </w:r>
      <w:r w:rsidRPr="00F16096">
        <w:rPr>
          <w:sz w:val="24"/>
          <w:szCs w:val="24"/>
        </w:rPr>
        <w:t>.</w:t>
      </w:r>
    </w:p>
    <w:bookmarkEnd w:id="18"/>
    <w:p w:rsidR="00804801" w:rsidRPr="00F1609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16096">
        <w:rPr>
          <w:sz w:val="24"/>
          <w:szCs w:val="24"/>
        </w:rPr>
        <w:t xml:space="preserve">Частичное </w:t>
      </w:r>
      <w:r w:rsidR="00366652" w:rsidRPr="00F16096">
        <w:rPr>
          <w:sz w:val="24"/>
          <w:szCs w:val="24"/>
        </w:rPr>
        <w:t xml:space="preserve">оказание </w:t>
      </w:r>
      <w:r w:rsidR="00AD3EBC" w:rsidRPr="00F16096">
        <w:rPr>
          <w:sz w:val="24"/>
          <w:szCs w:val="24"/>
        </w:rPr>
        <w:t>услуг</w:t>
      </w:r>
      <w:r w:rsidRPr="00F16096">
        <w:rPr>
          <w:sz w:val="24"/>
          <w:szCs w:val="24"/>
        </w:rPr>
        <w:t xml:space="preserve"> не допускается.</w:t>
      </w:r>
    </w:p>
    <w:p w:rsidR="00717F60" w:rsidRPr="00F1609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16096">
        <w:rPr>
          <w:sz w:val="24"/>
          <w:szCs w:val="24"/>
        </w:rPr>
        <w:t>Сроки</w:t>
      </w:r>
      <w:r w:rsidR="00717F60" w:rsidRPr="00F16096">
        <w:rPr>
          <w:sz w:val="24"/>
          <w:szCs w:val="24"/>
        </w:rPr>
        <w:t xml:space="preserve"> </w:t>
      </w:r>
      <w:r w:rsidR="00366652" w:rsidRPr="00F16096">
        <w:rPr>
          <w:sz w:val="24"/>
          <w:szCs w:val="24"/>
        </w:rPr>
        <w:t>оказания услуг</w:t>
      </w:r>
      <w:r w:rsidR="00717F60" w:rsidRPr="00F16096">
        <w:rPr>
          <w:sz w:val="24"/>
          <w:szCs w:val="24"/>
        </w:rPr>
        <w:t xml:space="preserve">: </w:t>
      </w:r>
      <w:r w:rsidR="00272574">
        <w:rPr>
          <w:sz w:val="24"/>
          <w:szCs w:val="24"/>
        </w:rPr>
        <w:t>01</w:t>
      </w:r>
      <w:r w:rsidR="00AD1F1C">
        <w:rPr>
          <w:sz w:val="24"/>
          <w:szCs w:val="24"/>
          <w:lang w:val="en-US"/>
        </w:rPr>
        <w:t xml:space="preserve"> </w:t>
      </w:r>
      <w:bookmarkStart w:id="20" w:name="_GoBack"/>
      <w:bookmarkEnd w:id="20"/>
      <w:r w:rsidR="00272574">
        <w:rPr>
          <w:sz w:val="24"/>
          <w:szCs w:val="24"/>
        </w:rPr>
        <w:t>марта</w:t>
      </w:r>
      <w:r w:rsidR="005770EA">
        <w:rPr>
          <w:sz w:val="24"/>
          <w:szCs w:val="24"/>
        </w:rPr>
        <w:t xml:space="preserve"> </w:t>
      </w:r>
      <w:r w:rsidR="00183295" w:rsidRPr="00F16096">
        <w:rPr>
          <w:sz w:val="24"/>
          <w:szCs w:val="24"/>
        </w:rPr>
        <w:t xml:space="preserve">2016 г. – </w:t>
      </w:r>
      <w:r w:rsidR="00272574">
        <w:rPr>
          <w:sz w:val="24"/>
          <w:szCs w:val="24"/>
        </w:rPr>
        <w:t>28 февраля</w:t>
      </w:r>
      <w:r w:rsidR="005770EA">
        <w:rPr>
          <w:sz w:val="24"/>
          <w:szCs w:val="24"/>
        </w:rPr>
        <w:t xml:space="preserve"> </w:t>
      </w:r>
      <w:r w:rsidR="00183295" w:rsidRPr="00F16096">
        <w:rPr>
          <w:sz w:val="24"/>
          <w:szCs w:val="24"/>
        </w:rPr>
        <w:t>2017 г</w:t>
      </w:r>
      <w:r w:rsidR="005770EA">
        <w:rPr>
          <w:sz w:val="24"/>
          <w:szCs w:val="24"/>
        </w:rPr>
        <w:t>.</w:t>
      </w:r>
      <w:r w:rsidR="00183295" w:rsidRPr="00F16096">
        <w:rPr>
          <w:sz w:val="24"/>
          <w:szCs w:val="24"/>
        </w:rPr>
        <w:t xml:space="preserve"> (в соответствии со сроками, указанными в Приложении №1 к настоящей документации)</w:t>
      </w:r>
      <w:r w:rsidR="00717F60" w:rsidRPr="00F16096">
        <w:rPr>
          <w:sz w:val="24"/>
          <w:szCs w:val="24"/>
        </w:rPr>
        <w:t>.</w:t>
      </w:r>
      <w:bookmarkEnd w:id="19"/>
    </w:p>
    <w:p w:rsidR="008D2928" w:rsidRPr="00F16096" w:rsidRDefault="0018329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F16096">
        <w:rPr>
          <w:sz w:val="24"/>
          <w:szCs w:val="24"/>
        </w:rPr>
        <w:t>Оказание услуг Участником будет осуществляться на объектах Заказчика</w:t>
      </w:r>
      <w:r w:rsidR="00366652" w:rsidRPr="00F16096">
        <w:rPr>
          <w:sz w:val="24"/>
          <w:szCs w:val="24"/>
        </w:rPr>
        <w:t>.</w:t>
      </w:r>
      <w:bookmarkEnd w:id="21"/>
    </w:p>
    <w:p w:rsidR="00717F60" w:rsidRPr="00F1609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F16096">
        <w:rPr>
          <w:iCs/>
          <w:sz w:val="24"/>
          <w:szCs w:val="24"/>
        </w:rPr>
        <w:t xml:space="preserve">Форма и порядок оплаты: </w:t>
      </w:r>
      <w:r w:rsidR="00366652" w:rsidRPr="00F16096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83295" w:rsidRPr="00F16096">
        <w:rPr>
          <w:iCs/>
          <w:sz w:val="24"/>
          <w:szCs w:val="24"/>
        </w:rPr>
        <w:t>календарных</w:t>
      </w:r>
      <w:r w:rsidR="00366652" w:rsidRPr="00F16096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F16096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16096">
        <w:rPr>
          <w:iCs/>
          <w:sz w:val="24"/>
          <w:szCs w:val="24"/>
        </w:rPr>
        <w:t xml:space="preserve">Порядок проведения </w:t>
      </w:r>
      <w:r w:rsidR="00C05EF6" w:rsidRPr="00F16096">
        <w:rPr>
          <w:iCs/>
          <w:sz w:val="24"/>
          <w:szCs w:val="24"/>
        </w:rPr>
        <w:t xml:space="preserve">запроса предложений </w:t>
      </w:r>
      <w:r w:rsidRPr="00F1609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F16096">
        <w:rPr>
          <w:sz w:val="24"/>
          <w:szCs w:val="24"/>
        </w:rPr>
        <w:t>заявок</w:t>
      </w:r>
      <w:r w:rsidRPr="00F16096">
        <w:rPr>
          <w:iCs/>
          <w:sz w:val="24"/>
          <w:szCs w:val="24"/>
        </w:rPr>
        <w:t>, приведены в разделе</w:t>
      </w:r>
      <w:r w:rsidR="00E71A48" w:rsidRPr="00F16096">
        <w:rPr>
          <w:iCs/>
          <w:sz w:val="24"/>
          <w:szCs w:val="24"/>
        </w:rPr>
        <w:t xml:space="preserve"> </w:t>
      </w:r>
      <w:r w:rsidR="00E80768" w:rsidRPr="00F16096">
        <w:rPr>
          <w:iCs/>
          <w:sz w:val="24"/>
          <w:szCs w:val="24"/>
        </w:rPr>
        <w:fldChar w:fldCharType="begin"/>
      </w:r>
      <w:r w:rsidR="00E71A48" w:rsidRPr="00F16096">
        <w:rPr>
          <w:iCs/>
          <w:sz w:val="24"/>
          <w:szCs w:val="24"/>
        </w:rPr>
        <w:instrText xml:space="preserve"> REF _Ref311232052 \r \h </w:instrText>
      </w:r>
      <w:r w:rsidR="00F16096">
        <w:rPr>
          <w:iCs/>
          <w:sz w:val="24"/>
          <w:szCs w:val="24"/>
        </w:rPr>
        <w:instrText xml:space="preserve"> \* MERGEFORMAT </w:instrText>
      </w:r>
      <w:r w:rsidR="00E80768" w:rsidRPr="00F16096">
        <w:rPr>
          <w:iCs/>
          <w:sz w:val="24"/>
          <w:szCs w:val="24"/>
        </w:rPr>
      </w:r>
      <w:r w:rsidR="00E80768" w:rsidRPr="00F16096">
        <w:rPr>
          <w:iCs/>
          <w:sz w:val="24"/>
          <w:szCs w:val="24"/>
        </w:rPr>
        <w:fldChar w:fldCharType="separate"/>
      </w:r>
      <w:r w:rsidR="00EF5165" w:rsidRPr="00F16096">
        <w:rPr>
          <w:iCs/>
          <w:sz w:val="24"/>
          <w:szCs w:val="24"/>
        </w:rPr>
        <w:t>3</w:t>
      </w:r>
      <w:r w:rsidR="00E80768" w:rsidRPr="00F16096">
        <w:rPr>
          <w:iCs/>
          <w:sz w:val="24"/>
          <w:szCs w:val="24"/>
        </w:rPr>
        <w:fldChar w:fldCharType="end"/>
      </w:r>
      <w:r w:rsidR="00E71A48" w:rsidRPr="00F16096">
        <w:rPr>
          <w:iCs/>
          <w:sz w:val="24"/>
          <w:szCs w:val="24"/>
        </w:rPr>
        <w:t xml:space="preserve"> </w:t>
      </w:r>
      <w:r w:rsidRPr="00F16096">
        <w:rPr>
          <w:iCs/>
          <w:sz w:val="24"/>
          <w:szCs w:val="24"/>
        </w:rPr>
        <w:t>(здесь и далее ссылки относятся</w:t>
      </w:r>
      <w:r w:rsidRPr="00E71A48">
        <w:rPr>
          <w:iCs/>
          <w:sz w:val="24"/>
          <w:szCs w:val="24"/>
        </w:rPr>
        <w:t xml:space="preserve">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E8076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4</w:t>
      </w:r>
      <w:r w:rsidR="00E8076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83295">
        <w:fldChar w:fldCharType="begin"/>
      </w:r>
      <w:r w:rsidR="00183295">
        <w:instrText xml:space="preserve"> REF _Ref305973574 \r \h  \* MERGEFORMAT </w:instrText>
      </w:r>
      <w:r w:rsidR="00183295">
        <w:fldChar w:fldCharType="separate"/>
      </w:r>
      <w:r w:rsidR="00EF5165">
        <w:t>2</w:t>
      </w:r>
      <w:r w:rsidR="0018329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8076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80768">
        <w:rPr>
          <w:iCs/>
          <w:sz w:val="24"/>
          <w:szCs w:val="24"/>
        </w:rPr>
      </w:r>
      <w:r w:rsidR="00E80768">
        <w:rPr>
          <w:iCs/>
          <w:sz w:val="24"/>
          <w:szCs w:val="24"/>
        </w:rPr>
        <w:fldChar w:fldCharType="separate"/>
      </w:r>
      <w:r w:rsidR="00EF5165">
        <w:rPr>
          <w:iCs/>
          <w:sz w:val="24"/>
          <w:szCs w:val="24"/>
        </w:rPr>
        <w:t>5</w:t>
      </w:r>
      <w:r w:rsidR="00E8076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83295">
        <w:fldChar w:fldCharType="begin"/>
      </w:r>
      <w:r w:rsidR="00183295">
        <w:instrText xml:space="preserve"> REF _Ref440270637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1.1.5</w:t>
      </w:r>
      <w:r w:rsidR="00183295">
        <w:fldChar w:fldCharType="end"/>
      </w:r>
      <w:r w:rsidRPr="00366652">
        <w:rPr>
          <w:sz w:val="24"/>
          <w:szCs w:val="24"/>
        </w:rPr>
        <w:t xml:space="preserve">, </w:t>
      </w:r>
      <w:r w:rsidR="00183295">
        <w:fldChar w:fldCharType="begin"/>
      </w:r>
      <w:r w:rsidR="00183295">
        <w:instrText xml:space="preserve"> REF _Ref440270663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1.1.7</w:t>
      </w:r>
      <w:r w:rsidR="0018329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83295">
        <w:fldChar w:fldCharType="begin"/>
      </w:r>
      <w:r w:rsidR="00183295">
        <w:instrText xml:space="preserve"> REF _Ref440270637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1.1.5</w:t>
      </w:r>
      <w:r w:rsidR="00183295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183295">
        <w:fldChar w:fldCharType="begin"/>
      </w:r>
      <w:r w:rsidR="00183295">
        <w:instrText xml:space="preserve"> REF _Ref440270663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1.1.7</w:t>
      </w:r>
      <w:r w:rsidR="00183295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E8076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1.1.7</w:t>
      </w:r>
      <w:r w:rsidR="00E8076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41131037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83295">
        <w:fldChar w:fldCharType="begin"/>
      </w:r>
      <w:r w:rsidR="00183295">
        <w:instrText xml:space="preserve"> REF _Ref305973033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3.2</w:t>
      </w:r>
      <w:r w:rsidR="0018329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41131038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83295">
        <w:fldChar w:fldCharType="begin"/>
      </w:r>
      <w:r w:rsidR="00183295">
        <w:instrText xml:space="preserve"> REF _Ref191386109 \n \h  \* MERGEFORMAT </w:instrText>
      </w:r>
      <w:r w:rsidR="00183295">
        <w:fldChar w:fldCharType="separate"/>
      </w:r>
      <w:r w:rsidR="00EF5165" w:rsidRPr="00EF5165">
        <w:rPr>
          <w:color w:val="000000"/>
          <w:sz w:val="24"/>
          <w:szCs w:val="24"/>
        </w:rPr>
        <w:t>3.3.2</w:t>
      </w:r>
      <w:r w:rsidR="00183295">
        <w:fldChar w:fldCharType="end"/>
      </w:r>
      <w:r w:rsidR="00721B30">
        <w:rPr>
          <w:color w:val="000000"/>
          <w:sz w:val="24"/>
          <w:szCs w:val="24"/>
        </w:rPr>
        <w:t>)</w:t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41131039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83295">
        <w:fldChar w:fldCharType="begin"/>
      </w:r>
      <w:r w:rsidR="00183295">
        <w:instrText xml:space="preserve"> REF _Ref191386164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 xml:space="preserve"> 1.4.1 </w:t>
      </w:r>
      <w:r w:rsidR="0018329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83295">
        <w:fldChar w:fldCharType="begin"/>
      </w:r>
      <w:r w:rsidR="00183295">
        <w:instrText xml:space="preserve"> REF _Ref306978606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 xml:space="preserve"> 1.4.2 </w:t>
      </w:r>
      <w:r w:rsidR="0018329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41131040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83295">
        <w:fldChar w:fldCharType="begin"/>
      </w:r>
      <w:r w:rsidR="00183295">
        <w:instrText xml:space="preserve"> REF _Ref306114966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3.3.11</w:t>
      </w:r>
      <w:r w:rsidR="0018329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41131041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8076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80768">
        <w:rPr>
          <w:b w:val="0"/>
        </w:rPr>
      </w:r>
      <w:r w:rsidR="00E80768">
        <w:rPr>
          <w:b w:val="0"/>
        </w:rPr>
        <w:fldChar w:fldCharType="separate"/>
      </w:r>
      <w:r w:rsidR="00EF5165">
        <w:rPr>
          <w:b w:val="0"/>
        </w:rPr>
        <w:t>1.1.4</w:t>
      </w:r>
      <w:r w:rsidR="00E8076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2" w:name="_Toc440361306"/>
      <w:bookmarkStart w:id="63" w:name="_Toc440376061"/>
      <w:bookmarkStart w:id="64" w:name="_Toc440376188"/>
      <w:bookmarkStart w:id="65" w:name="_Toc440382453"/>
      <w:bookmarkStart w:id="66" w:name="_Toc440447123"/>
      <w:bookmarkStart w:id="67" w:name="_Toc440632283"/>
      <w:bookmarkStart w:id="68" w:name="_Toc440875056"/>
      <w:bookmarkStart w:id="69" w:name="_Toc44113104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83295">
        <w:fldChar w:fldCharType="begin"/>
      </w:r>
      <w:r w:rsidR="00183295">
        <w:instrText xml:space="preserve"> REF _Ref305973147 \r \h  \* MERGEFORMAT </w:instrText>
      </w:r>
      <w:r w:rsidR="00183295">
        <w:fldChar w:fldCharType="separate"/>
      </w:r>
      <w:r w:rsidR="00EF5165" w:rsidRPr="00EF5165">
        <w:rPr>
          <w:b w:val="0"/>
          <w:szCs w:val="24"/>
        </w:rPr>
        <w:t>3.3</w:t>
      </w:r>
      <w:r w:rsidR="0018329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0" w:name="_Toc440361307"/>
      <w:bookmarkStart w:id="71" w:name="_Toc440376062"/>
      <w:bookmarkStart w:id="72" w:name="_Toc440376189"/>
      <w:bookmarkStart w:id="73" w:name="_Toc440382454"/>
      <w:bookmarkStart w:id="74" w:name="_Toc440447124"/>
      <w:bookmarkStart w:id="75" w:name="_Toc440632284"/>
      <w:bookmarkStart w:id="76" w:name="_Toc440875057"/>
      <w:bookmarkStart w:id="77" w:name="_Toc441131044"/>
      <w:r w:rsidRPr="002D4BC6">
        <w:rPr>
          <w:b w:val="0"/>
          <w:szCs w:val="24"/>
        </w:rPr>
        <w:t xml:space="preserve">Письмо о подаче оферты (подраздел </w:t>
      </w:r>
      <w:r w:rsidR="00183295">
        <w:fldChar w:fldCharType="begin"/>
      </w:r>
      <w:r w:rsidR="00183295">
        <w:instrText xml:space="preserve"> REF _Ref55336310 \r \h  \* MERGEFORMAT </w:instrText>
      </w:r>
      <w:r w:rsidR="00183295">
        <w:fldChar w:fldCharType="separate"/>
      </w:r>
      <w:r w:rsidR="00EF5165" w:rsidRPr="00EF5165">
        <w:rPr>
          <w:b w:val="0"/>
          <w:szCs w:val="24"/>
        </w:rPr>
        <w:t>5.1</w:t>
      </w:r>
      <w:r w:rsidR="0018329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8"/>
      <w:bookmarkStart w:id="79" w:name="_Toc440376063"/>
      <w:bookmarkStart w:id="80" w:name="_Toc440376190"/>
      <w:bookmarkStart w:id="81" w:name="_Toc440382455"/>
      <w:bookmarkStart w:id="82" w:name="_Toc440447125"/>
      <w:bookmarkStart w:id="83" w:name="_Toc440632285"/>
      <w:bookmarkStart w:id="84" w:name="_Toc440875058"/>
      <w:bookmarkStart w:id="85" w:name="_Toc44113104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83295">
        <w:fldChar w:fldCharType="begin"/>
      </w:r>
      <w:r w:rsidR="00183295">
        <w:instrText xml:space="preserve"> REF _Ref440284918 \r \h  \* MERGEFORMAT </w:instrText>
      </w:r>
      <w:r w:rsidR="00183295">
        <w:fldChar w:fldCharType="separate"/>
      </w:r>
      <w:r w:rsidR="00EF5165" w:rsidRPr="00EF5165">
        <w:rPr>
          <w:b w:val="0"/>
          <w:szCs w:val="24"/>
        </w:rPr>
        <w:t>5.2</w:t>
      </w:r>
      <w:r w:rsidR="0018329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83295">
        <w:fldChar w:fldCharType="begin"/>
      </w:r>
      <w:r w:rsidR="00183295">
        <w:instrText xml:space="preserve"> REF _Ref440537086 \r \h  \* MERGEFORMAT </w:instrText>
      </w:r>
      <w:r w:rsidR="00183295">
        <w:fldChar w:fldCharType="separate"/>
      </w:r>
      <w:r w:rsidR="00EF5165" w:rsidRPr="00EF5165">
        <w:rPr>
          <w:b w:val="0"/>
          <w:bCs w:val="0"/>
          <w:szCs w:val="24"/>
        </w:rPr>
        <w:t>5.3</w:t>
      </w:r>
      <w:r w:rsidR="0018329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83295">
        <w:fldChar w:fldCharType="begin"/>
      </w:r>
      <w:r w:rsidR="00183295">
        <w:instrText xml:space="preserve"> REF _Ref440284947 \r \h  \* MERGEFORMAT </w:instrText>
      </w:r>
      <w:r w:rsidR="00183295">
        <w:fldChar w:fldCharType="separate"/>
      </w:r>
      <w:r w:rsidR="00EF5165" w:rsidRPr="00EF5165">
        <w:rPr>
          <w:b w:val="0"/>
          <w:szCs w:val="24"/>
        </w:rPr>
        <w:t>5.4</w:t>
      </w:r>
      <w:r w:rsidR="0018329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E8076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80768">
        <w:rPr>
          <w:b w:val="0"/>
          <w:szCs w:val="24"/>
        </w:rPr>
      </w:r>
      <w:r w:rsidR="00E80768">
        <w:rPr>
          <w:b w:val="0"/>
          <w:szCs w:val="24"/>
        </w:rPr>
        <w:fldChar w:fldCharType="separate"/>
      </w:r>
      <w:r w:rsidR="00EF5165">
        <w:rPr>
          <w:b w:val="0"/>
          <w:szCs w:val="24"/>
        </w:rPr>
        <w:t>5.5</w:t>
      </w:r>
      <w:r w:rsidR="00E80768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8076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80768">
        <w:rPr>
          <w:b w:val="0"/>
          <w:szCs w:val="24"/>
        </w:rPr>
      </w:r>
      <w:r w:rsidR="00E80768">
        <w:rPr>
          <w:b w:val="0"/>
          <w:szCs w:val="24"/>
        </w:rPr>
        <w:fldChar w:fldCharType="separate"/>
      </w:r>
      <w:r w:rsidR="00EF5165">
        <w:rPr>
          <w:b w:val="0"/>
          <w:szCs w:val="24"/>
        </w:rPr>
        <w:t>5.6</w:t>
      </w:r>
      <w:r w:rsidR="00E80768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6" w:name="_Toc440361309"/>
      <w:bookmarkStart w:id="87" w:name="_Toc440376064"/>
      <w:bookmarkStart w:id="88" w:name="_Toc440376191"/>
      <w:bookmarkStart w:id="89" w:name="_Toc440382456"/>
      <w:bookmarkStart w:id="90" w:name="_Toc440447126"/>
      <w:bookmarkStart w:id="91" w:name="_Toc440632286"/>
      <w:bookmarkStart w:id="92" w:name="_Toc440875059"/>
      <w:bookmarkStart w:id="93" w:name="_Toc441131046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8076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80768">
        <w:rPr>
          <w:b w:val="0"/>
          <w:szCs w:val="24"/>
        </w:rPr>
      </w:r>
      <w:r w:rsidR="00E80768">
        <w:rPr>
          <w:b w:val="0"/>
          <w:szCs w:val="24"/>
        </w:rPr>
        <w:fldChar w:fldCharType="separate"/>
      </w:r>
      <w:r w:rsidR="00EF5165">
        <w:rPr>
          <w:b w:val="0"/>
          <w:szCs w:val="24"/>
        </w:rPr>
        <w:t>3.3.14</w:t>
      </w:r>
      <w:r w:rsidR="00E8076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4" w:name="_Toc440361310"/>
      <w:bookmarkStart w:id="95" w:name="_Toc440376065"/>
      <w:bookmarkStart w:id="96" w:name="_Toc440376192"/>
      <w:bookmarkStart w:id="97" w:name="_Toc440382457"/>
      <w:bookmarkStart w:id="98" w:name="_Toc440447127"/>
      <w:bookmarkStart w:id="99" w:name="_Toc440632287"/>
      <w:bookmarkStart w:id="100" w:name="_Toc440875060"/>
      <w:bookmarkStart w:id="101" w:name="_Toc441131047"/>
      <w:r w:rsidRPr="002D4BC6">
        <w:rPr>
          <w:b w:val="0"/>
          <w:szCs w:val="24"/>
        </w:rPr>
        <w:t xml:space="preserve">Оценка заявок (подраздел </w:t>
      </w:r>
      <w:r w:rsidR="00E8076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E80768">
        <w:rPr>
          <w:b w:val="0"/>
          <w:szCs w:val="24"/>
        </w:rPr>
      </w:r>
      <w:r w:rsidR="00E80768">
        <w:rPr>
          <w:b w:val="0"/>
          <w:szCs w:val="24"/>
        </w:rPr>
        <w:fldChar w:fldCharType="separate"/>
      </w:r>
      <w:r w:rsidR="00EF5165">
        <w:rPr>
          <w:b w:val="0"/>
          <w:szCs w:val="24"/>
        </w:rPr>
        <w:t>3.6</w:t>
      </w:r>
      <w:r w:rsidR="00E8076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E8076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E80768">
        <w:rPr>
          <w:b w:val="0"/>
          <w:szCs w:val="24"/>
        </w:rPr>
      </w:r>
      <w:r w:rsidR="00E80768">
        <w:rPr>
          <w:b w:val="0"/>
          <w:szCs w:val="24"/>
        </w:rPr>
        <w:fldChar w:fldCharType="separate"/>
      </w:r>
      <w:r w:rsidR="00EF5165">
        <w:rPr>
          <w:b w:val="0"/>
          <w:szCs w:val="24"/>
        </w:rPr>
        <w:t>3.8</w:t>
      </w:r>
      <w:r w:rsidR="00E8076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2" w:name="_Проект_договора"/>
      <w:bookmarkStart w:id="103" w:name="_Ref305973574"/>
      <w:bookmarkStart w:id="104" w:name="_Ref440272931"/>
      <w:bookmarkStart w:id="105" w:name="_Ref440274025"/>
      <w:bookmarkStart w:id="106" w:name="_Ref440292752"/>
      <w:bookmarkStart w:id="107" w:name="_Toc441131048"/>
      <w:bookmarkEnd w:id="53"/>
      <w:bookmarkEnd w:id="10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4"/>
      <w:bookmarkEnd w:id="105"/>
      <w:bookmarkEnd w:id="106"/>
      <w:bookmarkEnd w:id="10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8" w:name="_Toc441131049"/>
      <w:r w:rsidRPr="006238AF">
        <w:t>Проект договора</w:t>
      </w:r>
      <w:bookmarkEnd w:id="10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9" w:name="_Toc439238031"/>
      <w:bookmarkStart w:id="110" w:name="_Toc439238153"/>
      <w:bookmarkStart w:id="111" w:name="_Toc439252705"/>
      <w:bookmarkStart w:id="112" w:name="_Toc439323563"/>
      <w:bookmarkStart w:id="113" w:name="_Toc439323679"/>
      <w:bookmarkStart w:id="114" w:name="_Toc440361313"/>
      <w:bookmarkStart w:id="115" w:name="_Toc440376068"/>
      <w:bookmarkStart w:id="116" w:name="_Toc440376195"/>
      <w:bookmarkStart w:id="117" w:name="_Toc440382460"/>
      <w:bookmarkStart w:id="118" w:name="_Toc440447130"/>
      <w:bookmarkStart w:id="119" w:name="_Toc440632290"/>
      <w:bookmarkStart w:id="120" w:name="_Toc440875063"/>
      <w:bookmarkStart w:id="121" w:name="_Toc44113105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032"/>
      <w:bookmarkStart w:id="123" w:name="_Toc439238154"/>
      <w:bookmarkStart w:id="124" w:name="_Toc439252706"/>
      <w:bookmarkStart w:id="125" w:name="_Toc439323564"/>
      <w:bookmarkStart w:id="126" w:name="_Toc439323680"/>
      <w:bookmarkStart w:id="127" w:name="_Toc440361314"/>
      <w:bookmarkStart w:id="128" w:name="_Toc440376069"/>
      <w:bookmarkStart w:id="129" w:name="_Toc440376196"/>
      <w:bookmarkStart w:id="130" w:name="_Toc440382461"/>
      <w:bookmarkStart w:id="131" w:name="_Toc440447131"/>
      <w:bookmarkStart w:id="132" w:name="_Toc440632291"/>
      <w:bookmarkStart w:id="133" w:name="_Toc440875064"/>
      <w:bookmarkStart w:id="134" w:name="_Toc44113105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E8076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E80768">
        <w:rPr>
          <w:b w:val="0"/>
        </w:rPr>
      </w:r>
      <w:r w:rsidR="00E80768">
        <w:rPr>
          <w:b w:val="0"/>
        </w:rPr>
        <w:fldChar w:fldCharType="separate"/>
      </w:r>
      <w:r w:rsidR="00EF5165">
        <w:rPr>
          <w:b w:val="0"/>
        </w:rPr>
        <w:t>5.5</w:t>
      </w:r>
      <w:r w:rsidR="00E8076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5" w:name="_Toc439238033"/>
      <w:bookmarkStart w:id="136" w:name="_Toc439238155"/>
      <w:bookmarkStart w:id="137" w:name="_Toc439252707"/>
      <w:bookmarkStart w:id="138" w:name="_Toc439323565"/>
      <w:bookmarkStart w:id="139" w:name="_Toc439323681"/>
      <w:bookmarkStart w:id="140" w:name="_Toc440361315"/>
      <w:bookmarkStart w:id="141" w:name="_Toc440376070"/>
      <w:bookmarkStart w:id="142" w:name="_Toc440376197"/>
      <w:bookmarkStart w:id="143" w:name="_Toc440382462"/>
      <w:bookmarkStart w:id="144" w:name="_Toc440447132"/>
      <w:bookmarkStart w:id="145" w:name="_Toc440632292"/>
      <w:bookmarkStart w:id="146" w:name="_Toc440875065"/>
      <w:bookmarkStart w:id="147" w:name="_Toc44113105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8" w:name="_Toc440875066"/>
      <w:bookmarkStart w:id="149" w:name="_Toc441131053"/>
      <w:r w:rsidRPr="003303E9">
        <w:rPr>
          <w:bCs w:val="0"/>
        </w:rPr>
        <w:t>Антикоррупционная оговорка, включаемая в проект договора</w:t>
      </w:r>
      <w:bookmarkEnd w:id="148"/>
      <w:bookmarkEnd w:id="14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7"/>
      <w:bookmarkStart w:id="151" w:name="_Toc439252709"/>
      <w:bookmarkStart w:id="152" w:name="_Toc439323567"/>
      <w:bookmarkStart w:id="153" w:name="_Toc439323683"/>
      <w:bookmarkStart w:id="154" w:name="_Toc440361317"/>
      <w:bookmarkStart w:id="155" w:name="_Toc440376072"/>
      <w:bookmarkStart w:id="156" w:name="_Toc440376199"/>
      <w:bookmarkStart w:id="157" w:name="_Toc440382464"/>
      <w:bookmarkStart w:id="158" w:name="_Toc440447134"/>
      <w:bookmarkStart w:id="159" w:name="_Toc440632294"/>
      <w:bookmarkStart w:id="160" w:name="_Toc440875067"/>
      <w:bookmarkStart w:id="161" w:name="_Toc44113105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8076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80768">
        <w:rPr>
          <w:b w:val="0"/>
        </w:rPr>
      </w:r>
      <w:r w:rsidR="00E80768">
        <w:rPr>
          <w:b w:val="0"/>
        </w:rPr>
        <w:fldChar w:fldCharType="separate"/>
      </w:r>
      <w:r w:rsidR="00EF5165">
        <w:rPr>
          <w:b w:val="0"/>
        </w:rPr>
        <w:t>2.2.3</w:t>
      </w:r>
      <w:r w:rsidR="00E80768">
        <w:rPr>
          <w:b w:val="0"/>
        </w:rPr>
        <w:fldChar w:fldCharType="end"/>
      </w:r>
      <w:r w:rsidRPr="003303E9">
        <w:rPr>
          <w:b w:val="0"/>
        </w:rPr>
        <w:t>).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158"/>
      <w:bookmarkStart w:id="163" w:name="_Toc439252710"/>
      <w:bookmarkStart w:id="164" w:name="_Toc439323568"/>
      <w:bookmarkStart w:id="165" w:name="_Toc439323684"/>
      <w:bookmarkStart w:id="166" w:name="_Toc440361318"/>
      <w:bookmarkStart w:id="167" w:name="_Toc440376073"/>
      <w:bookmarkStart w:id="168" w:name="_Toc440376200"/>
      <w:bookmarkStart w:id="169" w:name="_Toc440382465"/>
      <w:bookmarkStart w:id="170" w:name="_Toc440447135"/>
      <w:bookmarkStart w:id="171" w:name="_Toc440632295"/>
      <w:bookmarkStart w:id="172" w:name="_Toc440875068"/>
      <w:bookmarkStart w:id="173" w:name="_Toc44113105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159"/>
      <w:bookmarkStart w:id="175" w:name="_Toc439252711"/>
      <w:bookmarkStart w:id="176" w:name="_Toc439323569"/>
      <w:bookmarkStart w:id="177" w:name="_Toc439323685"/>
      <w:bookmarkStart w:id="178" w:name="_Ref440270867"/>
      <w:bookmarkStart w:id="179" w:name="_Toc440361319"/>
      <w:bookmarkStart w:id="180" w:name="_Toc440376074"/>
      <w:bookmarkStart w:id="181" w:name="_Toc440376201"/>
      <w:bookmarkStart w:id="182" w:name="_Toc440382466"/>
      <w:bookmarkStart w:id="183" w:name="_Toc440447136"/>
      <w:bookmarkStart w:id="184" w:name="_Toc440632296"/>
      <w:bookmarkStart w:id="185" w:name="_Toc440875069"/>
      <w:bookmarkStart w:id="186" w:name="_Toc441131056"/>
      <w:r w:rsidRPr="003303E9">
        <w:rPr>
          <w:b w:val="0"/>
        </w:rPr>
        <w:t>Текст Антикоррупционной оговорки: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lastRenderedPageBreak/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7" w:name="_Ref303622434"/>
      <w:bookmarkStart w:id="188" w:name="_Ref303624273"/>
      <w:bookmarkStart w:id="189" w:name="_Ref303682476"/>
      <w:bookmarkStart w:id="190" w:name="_Ref303683017"/>
      <w:bookmarkEnd w:id="187"/>
      <w:bookmarkEnd w:id="188"/>
      <w:bookmarkEnd w:id="189"/>
      <w:bookmarkEnd w:id="190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1" w:name="_Ref303711222"/>
      <w:bookmarkStart w:id="192" w:name="_Ref311232052"/>
      <w:bookmarkStart w:id="193" w:name="_Toc44113105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1"/>
      <w:r w:rsidR="00D51A0B" w:rsidRPr="00E71A48">
        <w:rPr>
          <w:szCs w:val="24"/>
        </w:rPr>
        <w:t>Заявок</w:t>
      </w:r>
      <w:bookmarkEnd w:id="192"/>
      <w:bookmarkEnd w:id="193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4" w:name="_Toc44113105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4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5" w:name="_Toc439323688"/>
      <w:bookmarkStart w:id="196" w:name="_Toc440361322"/>
      <w:bookmarkStart w:id="197" w:name="_Toc440376077"/>
      <w:bookmarkStart w:id="198" w:name="_Toc440376204"/>
      <w:bookmarkStart w:id="199" w:name="_Toc440382469"/>
      <w:bookmarkStart w:id="200" w:name="_Toc440447139"/>
      <w:bookmarkStart w:id="201" w:name="_Toc440632299"/>
      <w:bookmarkStart w:id="202" w:name="_Toc440875072"/>
      <w:bookmarkStart w:id="203" w:name="_Toc44113105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83295">
        <w:fldChar w:fldCharType="begin"/>
      </w:r>
      <w:r w:rsidR="00183295">
        <w:instrText xml:space="preserve"> REF _Ref305973033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3.2</w:t>
      </w:r>
      <w:r w:rsidR="0018329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83295">
        <w:fldChar w:fldCharType="begin"/>
      </w:r>
      <w:r w:rsidR="00183295">
        <w:instrText xml:space="preserve"> REF _Ref305973147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3.3</w:t>
      </w:r>
      <w:r w:rsidR="00183295">
        <w:fldChar w:fldCharType="end"/>
      </w:r>
      <w:r w:rsidR="00E8076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80768" w:rsidRPr="00E71A48">
        <w:rPr>
          <w:bCs w:val="0"/>
          <w:sz w:val="24"/>
          <w:szCs w:val="24"/>
        </w:rPr>
      </w:r>
      <w:r w:rsidR="00E8076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8076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80768" w:rsidRPr="00E71A48">
        <w:rPr>
          <w:bCs w:val="0"/>
          <w:sz w:val="24"/>
          <w:szCs w:val="24"/>
        </w:rPr>
      </w:r>
      <w:r w:rsidR="00E80768" w:rsidRPr="00E71A48">
        <w:rPr>
          <w:bCs w:val="0"/>
          <w:sz w:val="24"/>
          <w:szCs w:val="24"/>
        </w:rPr>
        <w:fldChar w:fldCharType="end"/>
      </w:r>
      <w:r w:rsidR="00183295">
        <w:fldChar w:fldCharType="begin"/>
      </w:r>
      <w:r w:rsidR="00183295">
        <w:instrText xml:space="preserve"> REF _Ref305973214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3.4</w:t>
      </w:r>
      <w:r w:rsidR="0018329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83295">
        <w:fldChar w:fldCharType="begin"/>
      </w:r>
      <w:r w:rsidR="00183295">
        <w:instrText xml:space="preserve"> REF _Ref303683883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3.5</w:t>
      </w:r>
      <w:r w:rsidR="0018329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183295">
        <w:fldChar w:fldCharType="begin"/>
      </w:r>
      <w:r w:rsidR="00183295">
        <w:instrText xml:space="preserve"> REF _Ref305973250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3.6</w:t>
      </w:r>
      <w:r w:rsidR="00183295">
        <w:fldChar w:fldCharType="end"/>
      </w:r>
      <w:r w:rsidR="00E8076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80768" w:rsidRPr="00E71A48">
        <w:rPr>
          <w:bCs w:val="0"/>
          <w:sz w:val="24"/>
          <w:szCs w:val="24"/>
        </w:rPr>
      </w:r>
      <w:r w:rsidR="00E8076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83295">
        <w:fldChar w:fldCharType="begin"/>
      </w:r>
      <w:r w:rsidR="00183295">
        <w:instrText xml:space="preserve"> REF _Ref303250967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3.7</w:t>
      </w:r>
      <w:r w:rsidR="00183295">
        <w:fldChar w:fldCharType="end"/>
      </w:r>
      <w:r w:rsidR="00E8076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80768" w:rsidRPr="00E71A48">
        <w:rPr>
          <w:bCs w:val="0"/>
          <w:sz w:val="24"/>
          <w:szCs w:val="24"/>
        </w:rPr>
      </w:r>
      <w:r w:rsidR="00E8076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83295">
        <w:fldChar w:fldCharType="begin"/>
      </w:r>
      <w:r w:rsidR="00183295">
        <w:instrText xml:space="preserve"> REF _Ref303681924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3.8</w:t>
      </w:r>
      <w:r w:rsidR="00183295">
        <w:fldChar w:fldCharType="end"/>
      </w:r>
      <w:r w:rsidR="00E8076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80768" w:rsidRPr="00E71A48">
        <w:rPr>
          <w:bCs w:val="0"/>
          <w:sz w:val="24"/>
          <w:szCs w:val="24"/>
        </w:rPr>
      </w:r>
      <w:r w:rsidR="00E8076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183295">
        <w:fldChar w:fldCharType="begin"/>
      </w:r>
      <w:r w:rsidR="00183295">
        <w:instrText xml:space="preserve"> REF _Ref303683929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3.10</w:t>
      </w:r>
      <w:r w:rsidR="0018329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83295">
        <w:fldChar w:fldCharType="begin"/>
      </w:r>
      <w:r w:rsidR="00183295">
        <w:instrText xml:space="preserve"> REF _Ref306140410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3.11</w:t>
      </w:r>
      <w:r w:rsidR="0018329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83295">
        <w:fldChar w:fldCharType="begin"/>
      </w:r>
      <w:r w:rsidR="00183295">
        <w:instrText xml:space="preserve"> REF _Ref306140451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3.12</w:t>
      </w:r>
      <w:r w:rsidR="0018329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61323"/>
      <w:bookmarkStart w:id="210" w:name="_Toc440376078"/>
      <w:bookmarkStart w:id="211" w:name="_Toc440376205"/>
      <w:bookmarkStart w:id="212" w:name="_Toc440382470"/>
      <w:bookmarkStart w:id="213" w:name="_Toc440447140"/>
      <w:bookmarkStart w:id="214" w:name="_Toc440632300"/>
      <w:bookmarkStart w:id="215" w:name="_Toc440875073"/>
      <w:bookmarkStart w:id="216" w:name="_Toc44113106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7" w:name="_Ref303250835"/>
      <w:bookmarkStart w:id="218" w:name="_Ref305973033"/>
      <w:bookmarkStart w:id="219" w:name="_Toc441131061"/>
      <w:bookmarkStart w:id="22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7"/>
      <w:r w:rsidRPr="00E71A48">
        <w:t xml:space="preserve"> по запросу предложений</w:t>
      </w:r>
      <w:bookmarkEnd w:id="218"/>
      <w:bookmarkEnd w:id="21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83295">
        <w:fldChar w:fldCharType="begin"/>
      </w:r>
      <w:r w:rsidR="00183295">
        <w:instrText xml:space="preserve"> REF _Ref302563524 \n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1.1.1</w:t>
      </w:r>
      <w:r w:rsidR="0018329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_RefNumPara__444_922829174"/>
      <w:bookmarkStart w:id="222" w:name="_Ref191386216"/>
      <w:bookmarkStart w:id="223" w:name="_Ref305973147"/>
      <w:bookmarkStart w:id="224" w:name="_Toc441131062"/>
      <w:bookmarkEnd w:id="220"/>
      <w:bookmarkEnd w:id="221"/>
      <w:r w:rsidRPr="00E71A48">
        <w:t xml:space="preserve">Подготовка </w:t>
      </w:r>
      <w:bookmarkEnd w:id="222"/>
      <w:r w:rsidRPr="00E71A48">
        <w:t>Заявок</w:t>
      </w:r>
      <w:bookmarkEnd w:id="223"/>
      <w:bookmarkEnd w:id="22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5" w:name="_Ref306114638"/>
      <w:bookmarkStart w:id="226" w:name="_Toc440361326"/>
      <w:bookmarkStart w:id="227" w:name="_Toc440376081"/>
      <w:bookmarkStart w:id="228" w:name="_Toc440376208"/>
      <w:bookmarkStart w:id="229" w:name="_Toc440382473"/>
      <w:bookmarkStart w:id="230" w:name="_Toc440447143"/>
      <w:bookmarkStart w:id="231" w:name="_Toc440632303"/>
      <w:bookmarkStart w:id="232" w:name="_Toc440875076"/>
      <w:bookmarkStart w:id="233" w:name="_Toc44113106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5.1</w:t>
      </w:r>
      <w:r w:rsidR="00E80768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5.2</w:t>
      </w:r>
      <w:r w:rsidR="00E8076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5.3</w:t>
      </w:r>
      <w:r w:rsidR="00E80768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5.4</w:t>
      </w:r>
      <w:r w:rsidR="00E80768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5.5</w:t>
      </w:r>
      <w:r w:rsidR="00E8076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83295">
        <w:fldChar w:fldCharType="begin"/>
      </w:r>
      <w:r w:rsidR="00183295">
        <w:instrText xml:space="preserve"> REF _Ref191386407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3.3.8</w:t>
      </w:r>
      <w:r w:rsidR="0018329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5.6</w:t>
      </w:r>
      <w:r w:rsidR="00E8076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4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8076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E80768">
        <w:rPr>
          <w:bCs w:val="0"/>
          <w:sz w:val="24"/>
          <w:szCs w:val="24"/>
          <w:lang w:eastAsia="ru-RU"/>
        </w:rPr>
      </w:r>
      <w:r w:rsidR="00E80768">
        <w:rPr>
          <w:bCs w:val="0"/>
          <w:sz w:val="24"/>
          <w:szCs w:val="24"/>
          <w:lang w:eastAsia="ru-RU"/>
        </w:rPr>
        <w:fldChar w:fldCharType="separate"/>
      </w:r>
      <w:r w:rsidR="00EF5165">
        <w:rPr>
          <w:bCs w:val="0"/>
          <w:sz w:val="24"/>
          <w:szCs w:val="24"/>
          <w:lang w:eastAsia="ru-RU"/>
        </w:rPr>
        <w:t>5.1</w:t>
      </w:r>
      <w:r w:rsidR="00E80768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E8076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б)</w:t>
      </w:r>
      <w:r w:rsidR="00E8076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E8076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3.3.8.3</w:t>
      </w:r>
      <w:r w:rsidR="00E8076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Анкета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запроса предложений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8076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_Ref55335823 \r \h </w:instrText>
      </w:r>
      <w:r w:rsidR="00E80768">
        <w:rPr>
          <w:bCs w:val="0"/>
          <w:sz w:val="24"/>
          <w:szCs w:val="24"/>
          <w:lang w:eastAsia="ru-RU"/>
        </w:rPr>
      </w:r>
      <w:r w:rsidR="00E80768">
        <w:rPr>
          <w:bCs w:val="0"/>
          <w:sz w:val="24"/>
          <w:szCs w:val="24"/>
          <w:lang w:eastAsia="ru-RU"/>
        </w:rPr>
        <w:fldChar w:fldCharType="separate"/>
      </w:r>
      <w:r w:rsidR="00EF5165">
        <w:rPr>
          <w:bCs w:val="0"/>
          <w:sz w:val="24"/>
          <w:szCs w:val="24"/>
          <w:lang w:eastAsia="ru-RU"/>
        </w:rPr>
        <w:t>5.7</w:t>
      </w:r>
      <w:r w:rsidR="00E80768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8076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E80768">
        <w:rPr>
          <w:bCs w:val="0"/>
          <w:sz w:val="24"/>
          <w:szCs w:val="24"/>
          <w:lang w:eastAsia="ru-RU"/>
        </w:rPr>
      </w:r>
      <w:r w:rsidR="00E80768">
        <w:rPr>
          <w:bCs w:val="0"/>
          <w:sz w:val="24"/>
          <w:szCs w:val="24"/>
          <w:lang w:eastAsia="ru-RU"/>
        </w:rPr>
        <w:fldChar w:fldCharType="separate"/>
      </w:r>
      <w:r w:rsidR="00EF5165">
        <w:rPr>
          <w:bCs w:val="0"/>
          <w:sz w:val="24"/>
          <w:szCs w:val="24"/>
          <w:lang w:eastAsia="ru-RU"/>
        </w:rPr>
        <w:t>5.4</w:t>
      </w:r>
      <w:r w:rsidR="00E80768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80768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E80768">
        <w:rPr>
          <w:bCs w:val="0"/>
          <w:sz w:val="24"/>
          <w:szCs w:val="24"/>
          <w:lang w:eastAsia="ru-RU"/>
        </w:rPr>
      </w:r>
      <w:r w:rsidR="00E80768">
        <w:rPr>
          <w:bCs w:val="0"/>
          <w:sz w:val="24"/>
          <w:szCs w:val="24"/>
          <w:lang w:eastAsia="ru-RU"/>
        </w:rPr>
        <w:fldChar w:fldCharType="separate"/>
      </w:r>
      <w:r w:rsidR="00EF5165">
        <w:rPr>
          <w:bCs w:val="0"/>
          <w:sz w:val="24"/>
          <w:szCs w:val="24"/>
          <w:lang w:eastAsia="ru-RU"/>
        </w:rPr>
        <w:t>5.2</w:t>
      </w:r>
      <w:r w:rsidR="00E80768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5.5</w:t>
      </w:r>
      <w:r w:rsidR="00E80768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5.6</w:t>
      </w:r>
      <w:r w:rsidR="00E80768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E80768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3.3.8.3</w:t>
      </w:r>
      <w:r w:rsidR="00E80768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E8076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б)</w:t>
      </w:r>
      <w:r w:rsidR="00E8076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д)</w:t>
      </w:r>
      <w:r w:rsidR="00E80768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м)</w:t>
      </w:r>
      <w:r w:rsidR="00E8076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E80768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н)</w:t>
      </w:r>
      <w:r w:rsidR="00E80768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E80768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3.3.8.3</w:t>
      </w:r>
      <w:r w:rsidR="00E80768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9948B4" w:rsidRPr="003E170D" w:rsidRDefault="009948B4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Соглашение о неустойке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A154B7">
        <w:rPr>
          <w:bCs w:val="0"/>
          <w:sz w:val="24"/>
          <w:szCs w:val="24"/>
        </w:rPr>
        <w:instrText xml:space="preserve"> REF _Ref440274944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5.14</w:t>
      </w:r>
      <w:r w:rsidR="00E8076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5.16</w:t>
      </w:r>
      <w:r w:rsidR="00E8076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83295">
        <w:fldChar w:fldCharType="begin"/>
      </w:r>
      <w:r w:rsidR="00183295">
        <w:instrText xml:space="preserve"> REF _Ref440274659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5.11</w:t>
      </w:r>
      <w:r w:rsidR="00183295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83295">
        <w:fldChar w:fldCharType="begin"/>
      </w:r>
      <w:r w:rsidR="00183295">
        <w:instrText xml:space="preserve"> REF _Ref440274733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5.12</w:t>
      </w:r>
      <w:r w:rsidR="00183295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83295">
        <w:fldChar w:fldCharType="begin"/>
      </w:r>
      <w:r w:rsidR="00183295">
        <w:instrText xml:space="preserve"> REF _Ref440274744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5.13</w:t>
      </w:r>
      <w:r w:rsidR="00183295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83295">
        <w:fldChar w:fldCharType="begin"/>
      </w:r>
      <w:r w:rsidR="00183295">
        <w:instrText xml:space="preserve"> REF _Ref440274756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5.15</w:t>
      </w:r>
      <w:r w:rsidR="00183295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E8076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3.3.8.3</w:t>
      </w:r>
      <w:r w:rsidR="00E8076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5.17</w:t>
      </w:r>
      <w:r w:rsidR="00E80768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83295">
        <w:fldChar w:fldCharType="begin"/>
      </w:r>
      <w:r w:rsidR="00183295">
        <w:instrText xml:space="preserve"> REF _Ref440274659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5.11</w:t>
      </w:r>
      <w:r w:rsidR="00183295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83295">
        <w:fldChar w:fldCharType="begin"/>
      </w:r>
      <w:r w:rsidR="00183295">
        <w:instrText xml:space="preserve"> REF _Ref440274733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5.12</w:t>
      </w:r>
      <w:r w:rsidR="00183295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83295">
        <w:fldChar w:fldCharType="begin"/>
      </w:r>
      <w:r w:rsidR="00183295">
        <w:instrText xml:space="preserve"> REF _Ref440274744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5.13</w:t>
      </w:r>
      <w:r w:rsidR="00183295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83295">
        <w:fldChar w:fldCharType="begin"/>
      </w:r>
      <w:r w:rsidR="00183295">
        <w:instrText xml:space="preserve"> REF _Ref440274756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5.15</w:t>
      </w:r>
      <w:r w:rsidR="00183295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E80768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3.3.8.3</w:t>
      </w:r>
      <w:r w:rsidR="00E80768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5.3</w:t>
      </w:r>
      <w:r w:rsidR="00E8076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E80768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</w:t>
      </w:r>
      <w:r w:rsidR="00E80768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83295">
        <w:fldChar w:fldCharType="begin"/>
      </w:r>
      <w:r w:rsidR="00183295">
        <w:instrText xml:space="preserve"> REF _Ref191386419 \n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3.3.2</w:t>
      </w:r>
      <w:r w:rsidR="00183295">
        <w:fldChar w:fldCharType="end"/>
      </w:r>
      <w:r w:rsidR="00717F60" w:rsidRPr="00E71A48">
        <w:rPr>
          <w:bCs w:val="0"/>
          <w:sz w:val="24"/>
          <w:szCs w:val="24"/>
        </w:rPr>
        <w:t>).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6" w:name="_Ref55279015"/>
      <w:bookmarkStart w:id="23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6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8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7"/>
      <w:bookmarkEnd w:id="238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183295">
        <w:fldChar w:fldCharType="begin"/>
      </w:r>
      <w:r w:rsidR="00183295">
        <w:instrText xml:space="preserve"> REF _Ref440361959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5.5</w:t>
      </w:r>
      <w:r w:rsidR="00183295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183295">
        <w:fldChar w:fldCharType="begin"/>
      </w:r>
      <w:r w:rsidR="00183295">
        <w:instrText xml:space="preserve"> REF _Ref440271036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5.4</w:t>
      </w:r>
      <w:r w:rsidR="00183295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183295">
        <w:fldChar w:fldCharType="begin"/>
      </w:r>
      <w:r w:rsidR="00183295">
        <w:instrText xml:space="preserve"> REF _Ref55336310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5.1</w:t>
      </w:r>
      <w:r w:rsidR="00183295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E8076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5.1</w:t>
      </w:r>
      <w:r w:rsidR="00E8076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9" w:name="_Ref115076752"/>
      <w:bookmarkStart w:id="240" w:name="_Ref191386109"/>
      <w:bookmarkStart w:id="241" w:name="_Ref191386419"/>
      <w:bookmarkStart w:id="242" w:name="_Toc440361327"/>
      <w:bookmarkStart w:id="243" w:name="_Toc440376082"/>
      <w:bookmarkStart w:id="244" w:name="_Toc440376209"/>
      <w:bookmarkStart w:id="245" w:name="_Toc440382474"/>
      <w:bookmarkStart w:id="246" w:name="_Toc440447144"/>
      <w:bookmarkStart w:id="247" w:name="_Toc440632304"/>
      <w:bookmarkStart w:id="248" w:name="_Toc440875077"/>
      <w:bookmarkStart w:id="249" w:name="_Toc44113106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9"/>
      <w:bookmarkEnd w:id="240"/>
      <w:bookmarkEnd w:id="241"/>
      <w:r w:rsidRPr="00E71A48">
        <w:rPr>
          <w:szCs w:val="24"/>
        </w:rPr>
        <w:t>ЭТП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</w:t>
      </w:r>
      <w:r w:rsidRPr="00E71A48">
        <w:rPr>
          <w:bCs w:val="0"/>
          <w:sz w:val="24"/>
          <w:szCs w:val="24"/>
        </w:rPr>
        <w:lastRenderedPageBreak/>
        <w:t xml:space="preserve">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0" w:name="_Ref115076807"/>
      <w:bookmarkStart w:id="251" w:name="_Toc440361328"/>
      <w:bookmarkStart w:id="252" w:name="_Toc440376083"/>
      <w:bookmarkStart w:id="253" w:name="_Toc440376210"/>
      <w:bookmarkStart w:id="254" w:name="_Toc440382475"/>
      <w:bookmarkStart w:id="255" w:name="_Toc440447145"/>
      <w:bookmarkStart w:id="256" w:name="_Toc440632305"/>
      <w:bookmarkStart w:id="257" w:name="_Toc440875078"/>
      <w:bookmarkStart w:id="258" w:name="_Toc44113106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 форме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9" w:name="_Ref191386548"/>
      <w:r>
        <w:rPr>
          <w:bCs w:val="0"/>
          <w:sz w:val="24"/>
          <w:szCs w:val="24"/>
        </w:rPr>
        <w:t>Предоставление Участником Заявки в письменной форме не предусмотрено.</w:t>
      </w:r>
      <w:bookmarkEnd w:id="259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60" w:name="_Ref306008743"/>
      <w:bookmarkStart w:id="261" w:name="_Toc440361329"/>
      <w:bookmarkStart w:id="262" w:name="_Toc440376084"/>
      <w:bookmarkStart w:id="263" w:name="_Toc440376211"/>
      <w:bookmarkStart w:id="264" w:name="_Toc440382476"/>
      <w:bookmarkStart w:id="265" w:name="_Toc440447146"/>
      <w:bookmarkStart w:id="266" w:name="_Toc440632306"/>
      <w:bookmarkStart w:id="267" w:name="_Toc440875079"/>
      <w:bookmarkStart w:id="268" w:name="_Toc44113106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9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83295">
        <w:fldChar w:fldCharType="begin"/>
      </w:r>
      <w:r w:rsidR="00183295">
        <w:instrText xml:space="preserve"> REF _Ref440289953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3.4.1.3</w:t>
      </w:r>
      <w:r w:rsidR="0018329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9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0" w:name="_Toc440361330"/>
      <w:bookmarkStart w:id="271" w:name="_Toc440376085"/>
      <w:bookmarkStart w:id="272" w:name="_Toc440376212"/>
      <w:bookmarkStart w:id="273" w:name="_Toc440382477"/>
      <w:bookmarkStart w:id="274" w:name="_Toc440447147"/>
      <w:bookmarkStart w:id="275" w:name="_Toc440632307"/>
      <w:bookmarkStart w:id="276" w:name="_Toc440875080"/>
      <w:bookmarkStart w:id="277" w:name="_Toc44113106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8" w:name="_Toc440361331"/>
      <w:bookmarkStart w:id="279" w:name="_Toc440376086"/>
      <w:bookmarkStart w:id="280" w:name="_Toc440376213"/>
      <w:bookmarkStart w:id="281" w:name="_Toc440382478"/>
      <w:bookmarkStart w:id="282" w:name="_Toc440447148"/>
      <w:bookmarkStart w:id="283" w:name="_Toc440632308"/>
      <w:bookmarkStart w:id="284" w:name="_Toc440875081"/>
      <w:bookmarkStart w:id="285" w:name="_Toc44113106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F1609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F16096">
        <w:rPr>
          <w:bCs w:val="0"/>
          <w:sz w:val="24"/>
          <w:szCs w:val="24"/>
        </w:rPr>
        <w:t xml:space="preserve">Цена </w:t>
      </w:r>
      <w:r w:rsidR="004B5EB3" w:rsidRPr="00F16096">
        <w:rPr>
          <w:bCs w:val="0"/>
          <w:sz w:val="24"/>
          <w:szCs w:val="24"/>
        </w:rPr>
        <w:t>Заявк</w:t>
      </w:r>
      <w:r w:rsidRPr="00F16096">
        <w:rPr>
          <w:bCs w:val="0"/>
          <w:sz w:val="24"/>
          <w:szCs w:val="24"/>
        </w:rPr>
        <w:t xml:space="preserve">и фиксируется в рублях </w:t>
      </w:r>
      <w:r w:rsidR="00676A76" w:rsidRPr="00F16096">
        <w:rPr>
          <w:bCs w:val="0"/>
          <w:sz w:val="24"/>
          <w:szCs w:val="24"/>
        </w:rPr>
        <w:t xml:space="preserve">РФ </w:t>
      </w:r>
      <w:r w:rsidRPr="00F1609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F16096" w:rsidRDefault="00717F60" w:rsidP="00E71A48">
      <w:pPr>
        <w:pStyle w:val="3"/>
        <w:spacing w:line="264" w:lineRule="auto"/>
        <w:rPr>
          <w:szCs w:val="24"/>
        </w:rPr>
      </w:pPr>
      <w:bookmarkStart w:id="286" w:name="_Toc440361332"/>
      <w:bookmarkStart w:id="287" w:name="_Toc440376087"/>
      <w:bookmarkStart w:id="288" w:name="_Toc440376214"/>
      <w:bookmarkStart w:id="289" w:name="_Toc440382479"/>
      <w:bookmarkStart w:id="290" w:name="_Toc440447149"/>
      <w:bookmarkStart w:id="291" w:name="_Toc440632309"/>
      <w:bookmarkStart w:id="292" w:name="_Toc440875082"/>
      <w:bookmarkStart w:id="293" w:name="_Toc441131069"/>
      <w:r w:rsidRPr="00F16096">
        <w:rPr>
          <w:szCs w:val="24"/>
        </w:rPr>
        <w:t xml:space="preserve">Начальная (максимальная) цена </w:t>
      </w:r>
      <w:r w:rsidR="00123C70" w:rsidRPr="00F16096">
        <w:rPr>
          <w:szCs w:val="24"/>
        </w:rPr>
        <w:t>Договор</w:t>
      </w:r>
      <w:r w:rsidRPr="00F16096">
        <w:rPr>
          <w:szCs w:val="24"/>
        </w:rPr>
        <w:t>а (цена лота)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216641" w:rsidRPr="00F1609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16096">
        <w:rPr>
          <w:bCs w:val="0"/>
          <w:sz w:val="24"/>
          <w:szCs w:val="24"/>
        </w:rPr>
        <w:t xml:space="preserve">Начальная (максимальная) цена </w:t>
      </w:r>
      <w:r w:rsidR="00123C70" w:rsidRPr="00F16096">
        <w:rPr>
          <w:bCs w:val="0"/>
          <w:sz w:val="24"/>
          <w:szCs w:val="24"/>
        </w:rPr>
        <w:t>Договор</w:t>
      </w:r>
      <w:r w:rsidRPr="00F16096">
        <w:rPr>
          <w:bCs w:val="0"/>
          <w:sz w:val="24"/>
          <w:szCs w:val="24"/>
        </w:rPr>
        <w:t>а</w:t>
      </w:r>
      <w:r w:rsidR="00216641" w:rsidRPr="00F16096">
        <w:rPr>
          <w:bCs w:val="0"/>
          <w:sz w:val="24"/>
          <w:szCs w:val="24"/>
        </w:rPr>
        <w:t>:</w:t>
      </w:r>
    </w:p>
    <w:p w:rsidR="00717F60" w:rsidRPr="00F1609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16096">
        <w:rPr>
          <w:b/>
          <w:bCs w:val="0"/>
          <w:sz w:val="24"/>
          <w:szCs w:val="24"/>
          <w:u w:val="single"/>
        </w:rPr>
        <w:t>По Лоту №1:</w:t>
      </w:r>
      <w:r w:rsidR="00717F60" w:rsidRPr="00F16096">
        <w:rPr>
          <w:bCs w:val="0"/>
          <w:sz w:val="24"/>
          <w:szCs w:val="24"/>
        </w:rPr>
        <w:t xml:space="preserve"> </w:t>
      </w:r>
      <w:r w:rsidR="00272574" w:rsidRPr="00272574">
        <w:rPr>
          <w:b/>
          <w:sz w:val="24"/>
          <w:szCs w:val="24"/>
        </w:rPr>
        <w:t xml:space="preserve">610 170,00 </w:t>
      </w:r>
      <w:r w:rsidR="00272574" w:rsidRPr="00272574">
        <w:rPr>
          <w:sz w:val="24"/>
          <w:szCs w:val="24"/>
        </w:rPr>
        <w:t xml:space="preserve">(Шестьсот десять тысяч сто семьдесят) рублей 00 копеек РФ, без учета НДС; НДС составляет </w:t>
      </w:r>
      <w:r w:rsidR="00272574" w:rsidRPr="00272574">
        <w:rPr>
          <w:b/>
          <w:sz w:val="24"/>
          <w:szCs w:val="24"/>
        </w:rPr>
        <w:t>109 830,60</w:t>
      </w:r>
      <w:r w:rsidR="00272574" w:rsidRPr="00272574">
        <w:rPr>
          <w:sz w:val="24"/>
          <w:szCs w:val="24"/>
        </w:rPr>
        <w:t xml:space="preserve"> (Сто девять тысяч восемьсот тридцать) рублей 60 </w:t>
      </w:r>
      <w:r w:rsidR="00272574" w:rsidRPr="00272574">
        <w:rPr>
          <w:sz w:val="24"/>
          <w:szCs w:val="24"/>
        </w:rPr>
        <w:lastRenderedPageBreak/>
        <w:t xml:space="preserve">копеек РФ; </w:t>
      </w:r>
      <w:r w:rsidR="00272574" w:rsidRPr="00272574">
        <w:rPr>
          <w:b/>
          <w:sz w:val="24"/>
          <w:szCs w:val="24"/>
        </w:rPr>
        <w:t xml:space="preserve">720 000,60 </w:t>
      </w:r>
      <w:r w:rsidR="00272574" w:rsidRPr="00272574">
        <w:rPr>
          <w:sz w:val="24"/>
          <w:szCs w:val="24"/>
        </w:rPr>
        <w:t>(Семьсот двадцать тысяч) рублей 60 копеек РФ, с учетом НДС</w:t>
      </w:r>
      <w:r w:rsidR="00845CAE" w:rsidRPr="00272574">
        <w:rPr>
          <w:sz w:val="24"/>
          <w:szCs w:val="24"/>
        </w:rPr>
        <w:t>.</w:t>
      </w:r>
    </w:p>
    <w:p w:rsidR="004F657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16096">
        <w:rPr>
          <w:bCs w:val="0"/>
          <w:sz w:val="24"/>
          <w:szCs w:val="24"/>
        </w:rPr>
        <w:t>Организатор отклонит Заявку Участника только на том основании</w:t>
      </w:r>
      <w:r w:rsidRPr="00546518">
        <w:rPr>
          <w:bCs w:val="0"/>
          <w:sz w:val="24"/>
          <w:szCs w:val="24"/>
        </w:rPr>
        <w:t>, что предложенная Участником цена превышает установленную начальную (предельную) цену</w:t>
      </w:r>
      <w:r w:rsidR="00216641" w:rsidRPr="00546518">
        <w:rPr>
          <w:bCs w:val="0"/>
          <w:sz w:val="24"/>
          <w:szCs w:val="24"/>
        </w:rPr>
        <w:t xml:space="preserve"> лота</w:t>
      </w:r>
      <w:r w:rsidRPr="00546518">
        <w:rPr>
          <w:bCs w:val="0"/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E78FA">
        <w:rPr>
          <w:bCs w:val="0"/>
          <w:sz w:val="24"/>
          <w:szCs w:val="24"/>
        </w:rPr>
        <w:t xml:space="preserve">Цена в письме о подаче оферты </w:t>
      </w:r>
      <w:r w:rsidR="003F3A69" w:rsidRPr="006E78FA">
        <w:rPr>
          <w:bCs w:val="0"/>
          <w:spacing w:val="-2"/>
          <w:sz w:val="24"/>
          <w:szCs w:val="24"/>
        </w:rPr>
        <w:t>(под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183295">
        <w:fldChar w:fldCharType="begin"/>
      </w:r>
      <w:r w:rsidR="00183295">
        <w:instrText xml:space="preserve"> REF _Ref55336310 \r \h  \* MERGEFORMAT </w:instrText>
      </w:r>
      <w:r w:rsidR="00183295">
        <w:fldChar w:fldCharType="separate"/>
      </w:r>
      <w:r w:rsidR="00EF5165" w:rsidRPr="006E78FA">
        <w:rPr>
          <w:bCs w:val="0"/>
          <w:sz w:val="24"/>
          <w:szCs w:val="24"/>
        </w:rPr>
        <w:t>5.1</w:t>
      </w:r>
      <w:r w:rsidR="00183295">
        <w:fldChar w:fldCharType="end"/>
      </w:r>
      <w:r w:rsidR="003F3A69" w:rsidRPr="006E78FA">
        <w:rPr>
          <w:bCs w:val="0"/>
          <w:sz w:val="24"/>
          <w:szCs w:val="24"/>
          <w:lang w:eastAsia="ru-RU"/>
        </w:rPr>
        <w:t>)</w:t>
      </w:r>
      <w:r w:rsidRPr="006E78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E78FA">
        <w:rPr>
          <w:bCs w:val="0"/>
          <w:sz w:val="24"/>
          <w:szCs w:val="24"/>
        </w:rPr>
        <w:t>Сводной таблице стоимости</w:t>
      </w:r>
      <w:r w:rsidR="00525723" w:rsidRPr="006E78FA">
        <w:rPr>
          <w:bCs w:val="0"/>
          <w:sz w:val="24"/>
          <w:szCs w:val="24"/>
        </w:rPr>
        <w:t xml:space="preserve"> услуг</w:t>
      </w:r>
      <w:r w:rsidRPr="006E78FA">
        <w:rPr>
          <w:bCs w:val="0"/>
          <w:sz w:val="24"/>
          <w:szCs w:val="24"/>
        </w:rPr>
        <w:t xml:space="preserve"> </w:t>
      </w:r>
      <w:r w:rsidR="003F3A69" w:rsidRPr="006E78FA">
        <w:rPr>
          <w:bCs w:val="0"/>
          <w:sz w:val="24"/>
          <w:szCs w:val="24"/>
        </w:rPr>
        <w:t>(</w:t>
      </w:r>
      <w:r w:rsidR="003F3A69" w:rsidRPr="006E78FA">
        <w:rPr>
          <w:bCs w:val="0"/>
          <w:spacing w:val="-2"/>
          <w:sz w:val="24"/>
          <w:szCs w:val="24"/>
        </w:rPr>
        <w:t>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183295">
        <w:fldChar w:fldCharType="begin"/>
      </w:r>
      <w:r w:rsidR="00183295">
        <w:instrText xml:space="preserve"> REF _Ref440271072 \r \h  \* MERGEFORMAT </w:instrText>
      </w:r>
      <w:r w:rsidR="00183295">
        <w:fldChar w:fldCharType="separate"/>
      </w:r>
      <w:r w:rsidR="00EF5165" w:rsidRPr="006E78FA">
        <w:rPr>
          <w:bCs w:val="0"/>
          <w:sz w:val="24"/>
          <w:szCs w:val="24"/>
        </w:rPr>
        <w:t>5.2</w:t>
      </w:r>
      <w:r w:rsidR="00183295">
        <w:fldChar w:fldCharType="end"/>
      </w:r>
      <w:r w:rsidR="003F3A69" w:rsidRPr="006E78FA">
        <w:rPr>
          <w:bCs w:val="0"/>
          <w:sz w:val="24"/>
          <w:szCs w:val="24"/>
        </w:rPr>
        <w:t>)</w:t>
      </w:r>
      <w:r w:rsidR="00EA1723" w:rsidRPr="006E78FA">
        <w:rPr>
          <w:bCs w:val="0"/>
          <w:sz w:val="24"/>
          <w:szCs w:val="24"/>
        </w:rPr>
        <w:t xml:space="preserve"> </w:t>
      </w:r>
      <w:r w:rsidR="00EA1723" w:rsidRPr="006E78FA">
        <w:rPr>
          <w:sz w:val="24"/>
          <w:szCs w:val="24"/>
        </w:rPr>
        <w:t xml:space="preserve">и Графике оплаты оказания услуг (подраздел </w:t>
      </w:r>
      <w:r w:rsidR="00183295">
        <w:fldChar w:fldCharType="begin"/>
      </w:r>
      <w:r w:rsidR="00183295">
        <w:instrText xml:space="preserve"> REF _Ref440361439 \r \h  \* MERGEFORMAT </w:instrText>
      </w:r>
      <w:r w:rsidR="00183295">
        <w:fldChar w:fldCharType="separate"/>
      </w:r>
      <w:r w:rsidR="00EF5165" w:rsidRPr="006E78FA">
        <w:rPr>
          <w:sz w:val="24"/>
          <w:szCs w:val="24"/>
        </w:rPr>
        <w:t>5.5</w:t>
      </w:r>
      <w:r w:rsidR="00183295">
        <w:fldChar w:fldCharType="end"/>
      </w:r>
      <w:r w:rsidR="00EA1723" w:rsidRPr="006E78FA">
        <w:rPr>
          <w:sz w:val="24"/>
          <w:szCs w:val="24"/>
        </w:rPr>
        <w:t>)</w:t>
      </w:r>
      <w:r w:rsidRPr="006E78FA">
        <w:rPr>
          <w:bCs w:val="0"/>
          <w:sz w:val="24"/>
          <w:szCs w:val="24"/>
        </w:rPr>
        <w:t>. В противном случае Заявк</w:t>
      </w:r>
      <w:r w:rsidR="009F10B1" w:rsidRPr="006E78FA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80768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3.6.4</w:t>
      </w:r>
      <w:r w:rsidR="00E80768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Ref191386407"/>
      <w:bookmarkStart w:id="295" w:name="_Ref191386526"/>
      <w:bookmarkStart w:id="296" w:name="_Toc440361333"/>
      <w:bookmarkStart w:id="297" w:name="_Toc440376088"/>
      <w:bookmarkStart w:id="298" w:name="_Toc440376215"/>
      <w:bookmarkStart w:id="299" w:name="_Toc440382480"/>
      <w:bookmarkStart w:id="300" w:name="_Toc440447150"/>
      <w:bookmarkStart w:id="301" w:name="_Toc440632310"/>
      <w:bookmarkStart w:id="302" w:name="_Toc440875083"/>
      <w:bookmarkStart w:id="303" w:name="_Toc441131070"/>
      <w:bookmarkStart w:id="304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5" w:name="_Ref93090116"/>
      <w:bookmarkStart w:id="306" w:name="_Ref191386482"/>
      <w:bookmarkStart w:id="307" w:name="_Ref440291364"/>
      <w:bookmarkEnd w:id="304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5"/>
      <w:r w:rsidRPr="00E71A48">
        <w:rPr>
          <w:bCs w:val="0"/>
          <w:sz w:val="24"/>
          <w:szCs w:val="24"/>
        </w:rPr>
        <w:t>:</w:t>
      </w:r>
      <w:bookmarkStart w:id="308" w:name="_Ref306004833"/>
      <w:bookmarkEnd w:id="306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183295">
        <w:fldChar w:fldCharType="begin"/>
      </w:r>
      <w:r w:rsidR="00183295">
        <w:instrText xml:space="preserve"> REF _Ref191386451 \n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3.3.9</w:t>
      </w:r>
      <w:r w:rsidR="00183295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3.3.10</w:t>
      </w:r>
      <w:r w:rsidR="00E80768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7"/>
      <w:bookmarkEnd w:id="308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9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9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10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1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10"/>
      <w:bookmarkEnd w:id="311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2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>«О размещении заказов на поставки товаров, выполнение работ, оказание услуг для государственных и муниципальных нужд»;</w:t>
      </w:r>
      <w:bookmarkEnd w:id="312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</w:t>
      </w:r>
      <w:r w:rsidRPr="009F2BF9">
        <w:rPr>
          <w:sz w:val="24"/>
          <w:szCs w:val="24"/>
        </w:rPr>
        <w:lastRenderedPageBreak/>
        <w:t xml:space="preserve">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83295">
        <w:fldChar w:fldCharType="begin"/>
      </w:r>
      <w:r w:rsidR="00183295">
        <w:instrText xml:space="preserve"> REF _Ref440275279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1.1.4</w:t>
      </w:r>
      <w:r w:rsidR="00183295">
        <w:fldChar w:fldCharType="end"/>
      </w:r>
      <w:r w:rsidRPr="009F2BF9">
        <w:rPr>
          <w:sz w:val="24"/>
          <w:szCs w:val="24"/>
        </w:rPr>
        <w:t xml:space="preserve"> </w:t>
      </w:r>
      <w:r w:rsidRPr="00845CAE">
        <w:rPr>
          <w:sz w:val="24"/>
          <w:szCs w:val="24"/>
        </w:rPr>
        <w:t xml:space="preserve">и разделе </w:t>
      </w:r>
      <w:r w:rsidR="00183295" w:rsidRPr="00845CAE">
        <w:fldChar w:fldCharType="begin"/>
      </w:r>
      <w:r w:rsidR="00183295" w:rsidRPr="00845CAE">
        <w:instrText xml:space="preserve"> REF _Ref440270568 \r \h  \* MERGEFORMAT </w:instrText>
      </w:r>
      <w:r w:rsidR="00183295" w:rsidRPr="00845CAE">
        <w:fldChar w:fldCharType="separate"/>
      </w:r>
      <w:r w:rsidR="00EF5165" w:rsidRPr="00845CAE">
        <w:t>4</w:t>
      </w:r>
      <w:r w:rsidR="00183295" w:rsidRPr="00845CAE">
        <w:fldChar w:fldCharType="end"/>
      </w:r>
      <w:r w:rsidRPr="00845CA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347F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347F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80B79" w:rsidRDefault="00680B79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sz w:val="24"/>
          <w:szCs w:val="24"/>
        </w:rPr>
        <w:t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</w:t>
      </w:r>
      <w:r w:rsidR="009D7F01" w:rsidRPr="00680B79">
        <w:rPr>
          <w:color w:val="000000"/>
          <w:sz w:val="24"/>
          <w:szCs w:val="24"/>
          <w:lang w:eastAsia="ru-RU"/>
        </w:rPr>
        <w:t>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proofErr w:type="gramStart"/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ого</w:t>
      </w:r>
      <w:r w:rsidR="00845CAE">
        <w:rPr>
          <w:sz w:val="24"/>
          <w:szCs w:val="24"/>
          <w:lang w:eastAsia="ru-RU"/>
        </w:rPr>
        <w:t xml:space="preserve"> </w:t>
      </w:r>
      <w:r w:rsidRPr="003803A7">
        <w:rPr>
          <w:sz w:val="24"/>
          <w:szCs w:val="24"/>
          <w:lang w:eastAsia="ru-RU"/>
        </w:rPr>
        <w:t>задани</w:t>
      </w:r>
      <w:r w:rsidR="003776BB" w:rsidRPr="003803A7">
        <w:rPr>
          <w:sz w:val="24"/>
          <w:szCs w:val="24"/>
          <w:lang w:eastAsia="ru-RU"/>
        </w:rPr>
        <w:t>я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845CAE">
        <w:rPr>
          <w:sz w:val="24"/>
          <w:szCs w:val="24"/>
          <w:lang w:eastAsia="ru-RU"/>
        </w:rPr>
        <w:t xml:space="preserve"> </w:t>
      </w:r>
      <w:r w:rsidRPr="003776BB">
        <w:rPr>
          <w:sz w:val="24"/>
          <w:szCs w:val="24"/>
          <w:lang w:eastAsia="ru-RU"/>
        </w:rPr>
        <w:t>задани</w:t>
      </w:r>
      <w:r w:rsidR="003776BB" w:rsidRPr="003776BB">
        <w:rPr>
          <w:sz w:val="24"/>
          <w:szCs w:val="24"/>
          <w:lang w:eastAsia="ru-RU"/>
        </w:rPr>
        <w:t>и</w:t>
      </w:r>
      <w:r w:rsidR="00845CAE">
        <w:rPr>
          <w:sz w:val="24"/>
          <w:szCs w:val="24"/>
          <w:lang w:eastAsia="ru-RU"/>
        </w:rPr>
        <w:t xml:space="preserve"> </w:t>
      </w:r>
      <w:r w:rsidRPr="003776BB">
        <w:rPr>
          <w:sz w:val="24"/>
          <w:szCs w:val="24"/>
          <w:lang w:eastAsia="ru-RU"/>
        </w:rPr>
        <w:t>к настоящей Документации.</w:t>
      </w:r>
      <w:proofErr w:type="gramEnd"/>
      <w:r w:rsidRPr="003776BB">
        <w:rPr>
          <w:sz w:val="24"/>
          <w:szCs w:val="24"/>
          <w:lang w:eastAsia="ru-RU"/>
        </w:rPr>
        <w:t xml:space="preserve">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ого</w:t>
      </w:r>
      <w:r w:rsidR="00845CAE">
        <w:rPr>
          <w:sz w:val="24"/>
          <w:szCs w:val="24"/>
          <w:lang w:eastAsia="ru-RU"/>
        </w:rPr>
        <w:t xml:space="preserve"> </w:t>
      </w:r>
      <w:r w:rsidRPr="003776BB">
        <w:rPr>
          <w:sz w:val="24"/>
          <w:szCs w:val="24"/>
          <w:lang w:eastAsia="ru-RU"/>
        </w:rPr>
        <w:t>задани</w:t>
      </w:r>
      <w:r w:rsidR="003776BB" w:rsidRPr="003776BB">
        <w:rPr>
          <w:sz w:val="24"/>
          <w:szCs w:val="24"/>
          <w:lang w:eastAsia="ru-RU"/>
        </w:rPr>
        <w:t>я</w:t>
      </w:r>
      <w:r w:rsidR="00845CAE">
        <w:rPr>
          <w:sz w:val="24"/>
          <w:szCs w:val="24"/>
          <w:lang w:eastAsia="ru-RU"/>
        </w:rPr>
        <w:t xml:space="preserve"> </w:t>
      </w:r>
      <w:r w:rsidRPr="003776BB">
        <w:rPr>
          <w:sz w:val="24"/>
          <w:szCs w:val="24"/>
          <w:lang w:eastAsia="ru-RU"/>
        </w:rPr>
        <w:t xml:space="preserve">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4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313"/>
      <w:bookmarkEnd w:id="314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279062"/>
      <w:r>
        <w:rPr>
          <w:sz w:val="24"/>
          <w:szCs w:val="24"/>
        </w:rPr>
        <w:t>Н</w:t>
      </w:r>
      <w:r w:rsidR="00EA2DBD">
        <w:rPr>
          <w:sz w:val="24"/>
          <w:szCs w:val="24"/>
        </w:rPr>
        <w:t xml:space="preserve">отариально </w:t>
      </w:r>
      <w:r w:rsidR="00553A57" w:rsidRPr="00E02350">
        <w:rPr>
          <w:sz w:val="24"/>
          <w:szCs w:val="24"/>
        </w:rPr>
        <w:t xml:space="preserve">заверенную </w:t>
      </w:r>
      <w:r w:rsidR="00553A57" w:rsidRPr="00B20653">
        <w:rPr>
          <w:sz w:val="24"/>
          <w:szCs w:val="24"/>
        </w:rPr>
        <w:t xml:space="preserve">копию 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</w:t>
      </w:r>
      <w:r w:rsidR="00553A57" w:rsidRPr="00B20653">
        <w:rPr>
          <w:sz w:val="24"/>
          <w:szCs w:val="24"/>
        </w:rPr>
        <w:lastRenderedPageBreak/>
        <w:t xml:space="preserve">требование).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5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F82225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о наличии </w:t>
      </w:r>
      <w:r w:rsidR="00F82225" w:rsidRPr="00F82225">
        <w:rPr>
          <w:sz w:val="24"/>
          <w:szCs w:val="24"/>
        </w:rPr>
        <w:t xml:space="preserve">конфликта интересов и/или связей, носящих характер </w:t>
      </w:r>
      <w:proofErr w:type="spellStart"/>
      <w:r w:rsidR="00F82225" w:rsidRPr="00F82225">
        <w:rPr>
          <w:sz w:val="24"/>
          <w:szCs w:val="24"/>
        </w:rPr>
        <w:t>аффилированности</w:t>
      </w:r>
      <w:proofErr w:type="spellEnd"/>
      <w:r w:rsidR="00F82225" w:rsidRPr="00F82225">
        <w:rPr>
          <w:sz w:val="24"/>
          <w:szCs w:val="24"/>
        </w:rPr>
        <w:t xml:space="preserve"> с работниками Заказчика/Организатора закупки ПАО «</w:t>
      </w:r>
      <w:proofErr w:type="spellStart"/>
      <w:r w:rsidR="00F82225" w:rsidRPr="00F82225">
        <w:rPr>
          <w:sz w:val="24"/>
          <w:szCs w:val="24"/>
        </w:rPr>
        <w:t>Россети</w:t>
      </w:r>
      <w:proofErr w:type="spellEnd"/>
      <w:r w:rsidR="00F82225" w:rsidRPr="00F82225">
        <w:rPr>
          <w:sz w:val="24"/>
          <w:szCs w:val="24"/>
        </w:rPr>
        <w:t>» и/или ДЗО ПАО «</w:t>
      </w:r>
      <w:proofErr w:type="spellStart"/>
      <w:r w:rsidR="00F82225" w:rsidRPr="00F82225">
        <w:rPr>
          <w:sz w:val="24"/>
          <w:szCs w:val="24"/>
        </w:rPr>
        <w:t>Россети</w:t>
      </w:r>
      <w:proofErr w:type="spellEnd"/>
      <w:r w:rsidR="00F82225" w:rsidRPr="00F82225">
        <w:rPr>
          <w:sz w:val="24"/>
          <w:szCs w:val="24"/>
        </w:rPr>
        <w:t>»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_Ref440271993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5.11</w:t>
      </w:r>
      <w:r w:rsidR="00E80768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="00F82225" w:rsidRPr="00F82225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5.1.3</w:t>
      </w:r>
      <w:r w:rsidR="00E80768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6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5.12</w:t>
      </w:r>
      <w:r w:rsidR="00E80768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5.13</w:t>
      </w:r>
      <w:r w:rsidR="00E80768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Н</w:t>
      </w:r>
      <w:r w:rsidR="00F82225" w:rsidRPr="00A92723">
        <w:rPr>
          <w:sz w:val="24"/>
          <w:szCs w:val="24"/>
        </w:rPr>
        <w:t>отариально заверенная копия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1120101);</w:t>
      </w:r>
      <w:proofErr w:type="gramEnd"/>
    </w:p>
    <w:p w:rsidR="00F82225" w:rsidRPr="00F82225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Н</w:t>
      </w:r>
      <w:r w:rsidR="00F82225" w:rsidRPr="00F82225">
        <w:rPr>
          <w:sz w:val="24"/>
          <w:szCs w:val="24"/>
        </w:rPr>
        <w:t>отариально заверенная копия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21.04.2014 N ММВ-7-6/245@,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</w:t>
      </w:r>
      <w:r w:rsidRPr="00F82225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920CB0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12"/>
      <w:r>
        <w:rPr>
          <w:sz w:val="24"/>
          <w:szCs w:val="24"/>
        </w:rPr>
        <w:t>Анкета Участника закупки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920CB0">
        <w:rPr>
          <w:sz w:val="24"/>
          <w:szCs w:val="24"/>
        </w:rPr>
        <w:t xml:space="preserve"> </w:t>
      </w:r>
      <w:r w:rsidR="009948B4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_Ref440272119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5.7.1</w:t>
      </w:r>
      <w:r w:rsidR="00E80768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F82225" w:rsidRPr="00920CB0">
        <w:rPr>
          <w:sz w:val="24"/>
          <w:szCs w:val="24"/>
        </w:rPr>
        <w:t>;</w:t>
      </w:r>
      <w:bookmarkEnd w:id="317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0371822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8076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5.7.2</w:t>
      </w:r>
      <w:r w:rsidR="00E80768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Pr="007D7C50">
        <w:rPr>
          <w:sz w:val="24"/>
          <w:szCs w:val="24"/>
        </w:rPr>
        <w:t>;</w:t>
      </w:r>
      <w:bookmarkEnd w:id="318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83295">
        <w:fldChar w:fldCharType="begin"/>
      </w:r>
      <w:r w:rsidR="00183295">
        <w:instrText xml:space="preserve"> REF _Ref440275279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1.1.4</w:t>
      </w:r>
      <w:r w:rsidR="00183295">
        <w:fldChar w:fldCharType="end"/>
      </w:r>
      <w:r w:rsidRPr="009F2BF9">
        <w:rPr>
          <w:sz w:val="24"/>
          <w:szCs w:val="24"/>
        </w:rPr>
        <w:t xml:space="preserve"> и разделе </w:t>
      </w:r>
      <w:r w:rsidR="00183295">
        <w:fldChar w:fldCharType="begin"/>
      </w:r>
      <w:r w:rsidR="00183295">
        <w:instrText xml:space="preserve"> REF _Ref440270568 \r \h  \* MERGEFORMAT </w:instrText>
      </w:r>
      <w:r w:rsidR="00183295">
        <w:fldChar w:fldCharType="separate"/>
      </w:r>
      <w:r w:rsidR="00EF5165">
        <w:t>4</w:t>
      </w:r>
      <w:r w:rsidR="0018329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920CB0" w:rsidRPr="00920CB0">
        <w:rPr>
          <w:sz w:val="24"/>
          <w:szCs w:val="24"/>
        </w:rPr>
        <w:t>об опыте выполнения аналогичных договоров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_Ref55336378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5.8</w:t>
      </w:r>
      <w:r w:rsidR="00E80768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5.9</w:t>
      </w:r>
      <w:r w:rsidR="00E80768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5.10</w:t>
      </w:r>
      <w:r w:rsidR="00E80768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(не обязательное требование, предоставляются Участником при наличии);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5.14</w:t>
      </w:r>
      <w:r w:rsidR="00E8076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83295">
        <w:fldChar w:fldCharType="begin"/>
      </w:r>
      <w:r w:rsidR="00183295">
        <w:instrText xml:space="preserve"> REF _Ref440272274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5.15</w:t>
      </w:r>
      <w:r w:rsidR="0018329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(желательное требование)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</w:t>
      </w:r>
      <w:r w:rsidR="005347FA">
        <w:rPr>
          <w:bCs w:val="0"/>
          <w:sz w:val="24"/>
          <w:szCs w:val="24"/>
        </w:rPr>
        <w:lastRenderedPageBreak/>
        <w:t>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191386451"/>
      <w:bookmarkStart w:id="320" w:name="_Ref440271628"/>
      <w:bookmarkStart w:id="321" w:name="_Toc440361334"/>
      <w:bookmarkStart w:id="322" w:name="_Toc440376089"/>
      <w:bookmarkStart w:id="323" w:name="_Toc440376216"/>
      <w:bookmarkStart w:id="324" w:name="_Toc440382481"/>
      <w:bookmarkStart w:id="325" w:name="_Toc440447151"/>
      <w:bookmarkStart w:id="326" w:name="_Toc440632311"/>
      <w:bookmarkStart w:id="327" w:name="_Toc440875084"/>
      <w:bookmarkStart w:id="328" w:name="_Toc441131071"/>
      <w:r w:rsidRPr="00E71A48">
        <w:rPr>
          <w:szCs w:val="24"/>
        </w:rPr>
        <w:t xml:space="preserve">Привлечение </w:t>
      </w:r>
      <w:bookmarkEnd w:id="319"/>
      <w:bookmarkEnd w:id="320"/>
      <w:bookmarkEnd w:id="321"/>
      <w:bookmarkEnd w:id="322"/>
      <w:bookmarkEnd w:id="323"/>
      <w:r w:rsidR="00362EA4">
        <w:rPr>
          <w:szCs w:val="24"/>
        </w:rPr>
        <w:t>соисполнителей</w:t>
      </w:r>
      <w:bookmarkEnd w:id="324"/>
      <w:bookmarkEnd w:id="325"/>
      <w:bookmarkEnd w:id="326"/>
      <w:bookmarkEnd w:id="327"/>
      <w:bookmarkEnd w:id="32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29" w:name="_Ref191386461"/>
      <w:bookmarkStart w:id="330" w:name="_Toc440361335"/>
      <w:bookmarkStart w:id="331" w:name="_Toc440376090"/>
      <w:bookmarkStart w:id="33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83295">
        <w:fldChar w:fldCharType="begin"/>
      </w:r>
      <w:r w:rsidR="00183295">
        <w:instrText xml:space="preserve"> REF _Ref191386407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3.3.8</w:t>
      </w:r>
      <w:r w:rsidR="0018329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3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80768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3.3.8.1</w:t>
      </w:r>
      <w:r w:rsidR="00E8076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E80768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3.3.8.2</w:t>
      </w:r>
      <w:r w:rsidR="00E80768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5.16</w:t>
      </w:r>
      <w:r w:rsidR="00E80768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4" w:name="_Toc440382482"/>
      <w:bookmarkStart w:id="335" w:name="_Toc440447152"/>
      <w:bookmarkStart w:id="336" w:name="_Toc440632312"/>
      <w:bookmarkStart w:id="337" w:name="_Toc440875085"/>
      <w:bookmarkStart w:id="338" w:name="_Ref440876619"/>
      <w:bookmarkStart w:id="339" w:name="_Ref440876660"/>
      <w:bookmarkStart w:id="340" w:name="_Toc44113107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9"/>
      <w:bookmarkEnd w:id="330"/>
      <w:bookmarkEnd w:id="331"/>
      <w:bookmarkEnd w:id="332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83295">
        <w:fldChar w:fldCharType="begin"/>
      </w:r>
      <w:r w:rsidR="00183295">
        <w:instrText xml:space="preserve"> REF _Ref191386482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3.3.8.1</w:t>
      </w:r>
      <w:r w:rsidR="0018329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83295">
        <w:fldChar w:fldCharType="begin"/>
      </w:r>
      <w:r w:rsidR="00183295">
        <w:instrText xml:space="preserve"> REF _Ref191386407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3.3.8</w:t>
      </w:r>
      <w:r w:rsidR="0018329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E8076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3.3.8.1</w:t>
      </w:r>
      <w:r w:rsidR="00E8076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E71A48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3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Физические лица, выступающие на стороне одного Участника (группа лиц), должны подписать соответствующее соглашение, в котором должно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83295">
        <w:fldChar w:fldCharType="begin"/>
      </w:r>
      <w:r w:rsidR="00183295">
        <w:instrText xml:space="preserve"> REF _Ref307563248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  <w:lang w:val="en-US"/>
        </w:rPr>
        <w:t>a</w:t>
      </w:r>
      <w:r w:rsidR="00EF5165" w:rsidRPr="00183295">
        <w:rPr>
          <w:bCs w:val="0"/>
          <w:sz w:val="24"/>
          <w:szCs w:val="24"/>
        </w:rPr>
        <w:t>)</w:t>
      </w:r>
      <w:r w:rsidR="00183295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183295">
        <w:fldChar w:fldCharType="begin"/>
      </w:r>
      <w:r w:rsidR="00183295">
        <w:instrText xml:space="preserve"> REF _Ref307563262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  <w:lang w:val="en-US"/>
        </w:rPr>
        <w:t>g</w:t>
      </w:r>
      <w:r w:rsidR="00EF5165" w:rsidRPr="00183295">
        <w:rPr>
          <w:bCs w:val="0"/>
          <w:sz w:val="24"/>
          <w:szCs w:val="24"/>
        </w:rPr>
        <w:t>)</w:t>
      </w:r>
      <w:r w:rsidR="00183295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183295">
        <w:fldChar w:fldCharType="begin"/>
      </w:r>
      <w:r w:rsidR="00183295">
        <w:instrText xml:space="preserve"> REF _Ref306032591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3.3.10.4</w:t>
      </w:r>
      <w:r w:rsidR="00183295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3.3.8.2</w:t>
      </w:r>
      <w:r w:rsidR="00E80768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5.17</w:t>
      </w:r>
      <w:r w:rsidR="00E8076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3.3.8.1</w:t>
      </w:r>
      <w:r w:rsidR="00E8076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4" w:name="_Ref306114966"/>
      <w:bookmarkStart w:id="345" w:name="_Toc440361336"/>
      <w:bookmarkStart w:id="346" w:name="_Toc440376091"/>
      <w:bookmarkStart w:id="347" w:name="_Toc440376218"/>
      <w:bookmarkStart w:id="348" w:name="_Toc440382483"/>
      <w:bookmarkStart w:id="349" w:name="_Toc440447153"/>
      <w:bookmarkStart w:id="350" w:name="_Toc440632313"/>
      <w:bookmarkStart w:id="351" w:name="_Toc440875086"/>
      <w:bookmarkStart w:id="352" w:name="_Toc441131073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E80768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E80768">
        <w:rPr>
          <w:bCs w:val="0"/>
          <w:iCs/>
          <w:sz w:val="24"/>
          <w:szCs w:val="24"/>
        </w:rPr>
      </w:r>
      <w:r w:rsidR="00E80768">
        <w:rPr>
          <w:bCs w:val="0"/>
          <w:iCs/>
          <w:sz w:val="24"/>
          <w:szCs w:val="24"/>
        </w:rPr>
        <w:fldChar w:fldCharType="separate"/>
      </w:r>
      <w:r w:rsidR="006B0604">
        <w:rPr>
          <w:bCs w:val="0"/>
          <w:iCs/>
          <w:sz w:val="24"/>
          <w:szCs w:val="24"/>
        </w:rPr>
        <w:t>3.3.12</w:t>
      </w:r>
      <w:r w:rsidR="00E80768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83295">
        <w:fldChar w:fldCharType="begin"/>
      </w:r>
      <w:r w:rsidR="00183295">
        <w:instrText xml:space="preserve"> REF _Ref440289401 \r \h  \* MERGEFORMAT </w:instrText>
      </w:r>
      <w:r w:rsidR="00183295">
        <w:fldChar w:fldCharType="separate"/>
      </w:r>
      <w:r w:rsidR="00EF5165" w:rsidRPr="00EF5165">
        <w:rPr>
          <w:bCs w:val="0"/>
          <w:iCs/>
          <w:sz w:val="24"/>
          <w:szCs w:val="24"/>
        </w:rPr>
        <w:t>3.3.13</w:t>
      </w:r>
      <w:r w:rsidR="0018329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Toc440361337"/>
      <w:bookmarkStart w:id="354" w:name="_Toc440376092"/>
      <w:bookmarkStart w:id="355" w:name="_Toc440376219"/>
      <w:bookmarkStart w:id="356" w:name="_Toc440382484"/>
      <w:bookmarkStart w:id="357" w:name="_Toc440447154"/>
      <w:bookmarkStart w:id="358" w:name="_Toc440632314"/>
      <w:bookmarkStart w:id="359" w:name="_Toc440875087"/>
      <w:bookmarkStart w:id="360" w:name="_Ref440969948"/>
      <w:bookmarkStart w:id="361" w:name="_Ref441057071"/>
      <w:bookmarkStart w:id="362" w:name="_Toc441131074"/>
      <w:r w:rsidRPr="00E71A48">
        <w:rPr>
          <w:szCs w:val="24"/>
        </w:rPr>
        <w:t>Внесение изменений в Документацию по запросу предложений.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440289401"/>
      <w:bookmarkStart w:id="364" w:name="_Toc440361338"/>
      <w:bookmarkStart w:id="365" w:name="_Toc440376093"/>
      <w:bookmarkStart w:id="366" w:name="_Toc440376220"/>
      <w:bookmarkStart w:id="367" w:name="_Toc440382485"/>
      <w:bookmarkStart w:id="368" w:name="_Toc440447155"/>
      <w:bookmarkStart w:id="369" w:name="_Toc440632315"/>
      <w:bookmarkStart w:id="370" w:name="_Toc440875088"/>
      <w:bookmarkStart w:id="371" w:name="_Toc441131075"/>
      <w:r w:rsidRPr="00E71A48">
        <w:rPr>
          <w:szCs w:val="24"/>
        </w:rPr>
        <w:t>Продление срока окончания приема Заявок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3" w:name="_Toc299701566"/>
      <w:bookmarkStart w:id="374" w:name="_Ref306176386"/>
      <w:bookmarkStart w:id="375" w:name="_Ref440285128"/>
      <w:bookmarkStart w:id="376" w:name="_Toc440361339"/>
      <w:bookmarkStart w:id="377" w:name="_Toc440376094"/>
      <w:bookmarkStart w:id="378" w:name="_Toc440376221"/>
      <w:bookmarkStart w:id="379" w:name="_Toc440382486"/>
      <w:bookmarkStart w:id="380" w:name="_Toc440447156"/>
      <w:bookmarkStart w:id="381" w:name="_Toc440632316"/>
      <w:bookmarkStart w:id="382" w:name="_Toc440875089"/>
      <w:bookmarkStart w:id="383" w:name="_Toc44113107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</w:t>
      </w:r>
      <w:r w:rsidR="005818B2" w:rsidRPr="00E71A48">
        <w:rPr>
          <w:bCs w:val="0"/>
          <w:spacing w:val="-1"/>
          <w:sz w:val="24"/>
          <w:szCs w:val="24"/>
        </w:rPr>
        <w:lastRenderedPageBreak/>
        <w:t>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E8076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E80768">
        <w:rPr>
          <w:bCs w:val="0"/>
          <w:sz w:val="24"/>
          <w:szCs w:val="24"/>
          <w:lang w:eastAsia="ru-RU"/>
        </w:rPr>
      </w:r>
      <w:r w:rsidR="00E80768">
        <w:rPr>
          <w:bCs w:val="0"/>
          <w:sz w:val="24"/>
          <w:szCs w:val="24"/>
          <w:lang w:eastAsia="ru-RU"/>
        </w:rPr>
        <w:fldChar w:fldCharType="separate"/>
      </w:r>
      <w:r w:rsidR="00EF5165">
        <w:rPr>
          <w:bCs w:val="0"/>
          <w:sz w:val="24"/>
          <w:szCs w:val="24"/>
          <w:lang w:eastAsia="ru-RU"/>
        </w:rPr>
        <w:t>5.14</w:t>
      </w:r>
      <w:r w:rsidR="00E8076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8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5"/>
      <w:bookmarkEnd w:id="386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83295">
        <w:fldChar w:fldCharType="begin"/>
      </w:r>
      <w:r w:rsidR="00183295">
        <w:instrText xml:space="preserve"> REF _Ref306008743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3.3.4</w:t>
      </w:r>
      <w:r w:rsidR="00183295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80768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3.4.1.3</w:t>
      </w:r>
      <w:r w:rsidR="00E80768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8076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3.10</w:t>
      </w:r>
      <w:r w:rsidR="00E8076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83295">
        <w:fldChar w:fldCharType="begin"/>
      </w:r>
      <w:r w:rsidR="00183295">
        <w:instrText xml:space="preserve"> REF _Ref305753174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3.3.14.4</w:t>
      </w:r>
      <w:r w:rsidR="0018329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8" w:name="_Ref299109207"/>
      <w:bookmarkStart w:id="38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8"/>
      <w:bookmarkEnd w:id="389"/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0" w:name="_Ref305973214"/>
      <w:bookmarkStart w:id="391" w:name="_Toc441131077"/>
      <w:r w:rsidRPr="00E71A48">
        <w:t>Подача Заявок и их прием</w:t>
      </w:r>
      <w:bookmarkStart w:id="392" w:name="_Ref56229451"/>
      <w:bookmarkEnd w:id="372"/>
      <w:bookmarkEnd w:id="390"/>
      <w:bookmarkEnd w:id="39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3" w:name="_Toc439323707"/>
      <w:bookmarkStart w:id="394" w:name="_Toc440361341"/>
      <w:bookmarkStart w:id="395" w:name="_Toc440376096"/>
      <w:bookmarkStart w:id="396" w:name="_Toc440376223"/>
      <w:bookmarkStart w:id="397" w:name="_Toc440382488"/>
      <w:bookmarkStart w:id="398" w:name="_Toc440447158"/>
      <w:bookmarkStart w:id="399" w:name="_Toc440632318"/>
      <w:bookmarkStart w:id="400" w:name="_Toc440875091"/>
      <w:bookmarkStart w:id="401" w:name="_Toc441131078"/>
      <w:r w:rsidRPr="00E71A48">
        <w:rPr>
          <w:szCs w:val="24"/>
        </w:rPr>
        <w:t>Подача Заявок через ЭТП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1609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</w:t>
      </w:r>
      <w:r w:rsidRPr="00F16096">
        <w:rPr>
          <w:bCs w:val="0"/>
          <w:sz w:val="24"/>
          <w:szCs w:val="24"/>
        </w:rPr>
        <w:t xml:space="preserve">предложений должны быть предоставлены </w:t>
      </w:r>
      <w:r w:rsidR="009C744E" w:rsidRPr="00F16096">
        <w:rPr>
          <w:bCs w:val="0"/>
          <w:sz w:val="24"/>
          <w:szCs w:val="24"/>
        </w:rPr>
        <w:t>Участник</w:t>
      </w:r>
      <w:r w:rsidRPr="00F16096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F16096">
        <w:rPr>
          <w:bCs w:val="0"/>
          <w:sz w:val="24"/>
          <w:szCs w:val="24"/>
        </w:rPr>
        <w:t>pdf</w:t>
      </w:r>
      <w:proofErr w:type="spellEnd"/>
      <w:r w:rsidRPr="00F1609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F16096">
        <w:rPr>
          <w:bCs w:val="0"/>
          <w:sz w:val="24"/>
          <w:szCs w:val="24"/>
        </w:rPr>
        <w:t xml:space="preserve">электронных </w:t>
      </w:r>
      <w:r w:rsidRPr="00F1609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16096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2" w:name="_Ref440289953"/>
      <w:r w:rsidRPr="00F16096">
        <w:rPr>
          <w:bCs w:val="0"/>
          <w:sz w:val="24"/>
          <w:szCs w:val="24"/>
        </w:rPr>
        <w:t>Заявк</w:t>
      </w:r>
      <w:r w:rsidR="00717F60" w:rsidRPr="00F16096">
        <w:rPr>
          <w:bCs w:val="0"/>
          <w:sz w:val="24"/>
          <w:szCs w:val="24"/>
        </w:rPr>
        <w:t xml:space="preserve">и на ЭТП могут быть поданы до </w:t>
      </w:r>
      <w:r w:rsidR="002B5044" w:rsidRPr="00F16096">
        <w:rPr>
          <w:b/>
          <w:bCs w:val="0"/>
          <w:sz w:val="24"/>
          <w:szCs w:val="24"/>
        </w:rPr>
        <w:t xml:space="preserve">12 часов 00 минут </w:t>
      </w:r>
      <w:r w:rsidR="00845CAE" w:rsidRPr="00F16096">
        <w:rPr>
          <w:b/>
          <w:bCs w:val="0"/>
          <w:sz w:val="24"/>
          <w:szCs w:val="24"/>
        </w:rPr>
        <w:t>12</w:t>
      </w:r>
      <w:r w:rsidR="002B5044" w:rsidRPr="00F16096">
        <w:rPr>
          <w:b/>
          <w:bCs w:val="0"/>
          <w:sz w:val="24"/>
          <w:szCs w:val="24"/>
        </w:rPr>
        <w:t xml:space="preserve"> </w:t>
      </w:r>
      <w:r w:rsidR="00845CAE" w:rsidRPr="00F16096">
        <w:rPr>
          <w:b/>
          <w:bCs w:val="0"/>
          <w:sz w:val="24"/>
          <w:szCs w:val="24"/>
        </w:rPr>
        <w:t>февраля</w:t>
      </w:r>
      <w:r w:rsidR="002B5044" w:rsidRPr="00F16096">
        <w:rPr>
          <w:b/>
          <w:bCs w:val="0"/>
          <w:sz w:val="24"/>
          <w:szCs w:val="24"/>
        </w:rPr>
        <w:t xml:space="preserve"> 2016 года</w:t>
      </w:r>
      <w:r w:rsidR="00717F60" w:rsidRPr="00F16096">
        <w:rPr>
          <w:b/>
          <w:bCs w:val="0"/>
          <w:i/>
          <w:sz w:val="24"/>
          <w:szCs w:val="24"/>
        </w:rPr>
        <w:t>.</w:t>
      </w:r>
      <w:bookmarkEnd w:id="4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3" w:name="_Ref115077798"/>
      <w:bookmarkStart w:id="404" w:name="_Toc439323708"/>
      <w:bookmarkStart w:id="405" w:name="_Toc440361342"/>
      <w:bookmarkStart w:id="406" w:name="_Toc440376097"/>
      <w:bookmarkStart w:id="407" w:name="_Toc440376224"/>
      <w:bookmarkStart w:id="408" w:name="_Toc440382489"/>
      <w:bookmarkStart w:id="409" w:name="_Toc440447159"/>
      <w:bookmarkStart w:id="410" w:name="_Toc440632319"/>
      <w:bookmarkStart w:id="411" w:name="_Toc440875092"/>
      <w:bookmarkStart w:id="412" w:name="_Toc441131079"/>
      <w:r w:rsidRPr="00E71A48">
        <w:rPr>
          <w:szCs w:val="24"/>
        </w:rPr>
        <w:t>Подача Заявок в письменной форме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</w:p>
    <w:bookmarkEnd w:id="392"/>
    <w:p w:rsidR="00717F60" w:rsidRPr="00E71A48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Подача Участником Заявки в письменной форме не предусмотрена.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3" w:name="_Ref303683883"/>
      <w:bookmarkStart w:id="414" w:name="_Toc441131080"/>
      <w:r w:rsidRPr="00E71A48">
        <w:lastRenderedPageBreak/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3"/>
      <w:bookmarkEnd w:id="414"/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 окончания срока подачи </w:t>
      </w:r>
      <w:r w:rsidR="00FE5731" w:rsidRPr="00E71A48">
        <w:rPr>
          <w:bCs w:val="0"/>
          <w:sz w:val="24"/>
          <w:szCs w:val="24"/>
        </w:rPr>
        <w:t xml:space="preserve">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запроса предложений вправе изменить или отозвать поданную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изменения или отзыва Заявок на ЭТП определяется правилами </w:t>
      </w:r>
      <w:proofErr w:type="gramStart"/>
      <w:r w:rsidRPr="00E71A48">
        <w:rPr>
          <w:bCs w:val="0"/>
          <w:sz w:val="24"/>
          <w:szCs w:val="24"/>
        </w:rPr>
        <w:t>данной</w:t>
      </w:r>
      <w:proofErr w:type="gramEnd"/>
      <w:r w:rsidRPr="00E71A48">
        <w:rPr>
          <w:bCs w:val="0"/>
          <w:sz w:val="24"/>
          <w:szCs w:val="24"/>
        </w:rPr>
        <w:t xml:space="preserve"> ЭТП.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Организатор не получит сведения об изменениях или отзыве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через ЭТП, то данные изменения или отзыв будет считаться неполученным вовремя и не будет учитываться.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5" w:name="_Ref305973250"/>
      <w:bookmarkStart w:id="416" w:name="_Toc441131081"/>
      <w:r w:rsidRPr="00E71A48">
        <w:t>Оценка Заявок и проведение переговоров</w:t>
      </w:r>
      <w:bookmarkEnd w:id="415"/>
      <w:bookmarkEnd w:id="41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7" w:name="_Toc439323711"/>
      <w:bookmarkStart w:id="418" w:name="_Toc440361345"/>
      <w:bookmarkStart w:id="419" w:name="_Toc440376100"/>
      <w:bookmarkStart w:id="420" w:name="_Toc440376227"/>
      <w:bookmarkStart w:id="421" w:name="_Toc440382492"/>
      <w:bookmarkStart w:id="422" w:name="_Toc440447162"/>
      <w:bookmarkStart w:id="423" w:name="_Toc440632322"/>
      <w:bookmarkStart w:id="424" w:name="_Toc440875095"/>
      <w:bookmarkStart w:id="425" w:name="_Toc441131082"/>
      <w:r w:rsidRPr="00E71A48">
        <w:rPr>
          <w:szCs w:val="24"/>
        </w:rPr>
        <w:t>Общие положения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83295">
        <w:fldChar w:fldCharType="begin"/>
      </w:r>
      <w:r w:rsidR="00183295">
        <w:instrText xml:space="preserve"> REF _Ref93089454 \n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3.6.2</w:t>
      </w:r>
      <w:r w:rsidR="0018329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83295">
        <w:fldChar w:fldCharType="begin"/>
      </w:r>
      <w:r w:rsidR="00183295">
        <w:instrText xml:space="preserve"> REF _Ref303670674 \n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3.6.3</w:t>
      </w:r>
      <w:r w:rsidR="0018329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83295">
        <w:fldChar w:fldCharType="begin"/>
      </w:r>
      <w:r w:rsidR="00183295">
        <w:instrText xml:space="preserve"> REF _Ref306138385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3.6.4</w:t>
      </w:r>
      <w:r w:rsidR="0018329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93089454"/>
      <w:bookmarkStart w:id="427" w:name="_Toc439323712"/>
      <w:bookmarkStart w:id="428" w:name="_Toc440361346"/>
      <w:bookmarkStart w:id="429" w:name="_Toc440376101"/>
      <w:bookmarkStart w:id="430" w:name="_Toc440376228"/>
      <w:bookmarkStart w:id="431" w:name="_Toc440382493"/>
      <w:bookmarkStart w:id="432" w:name="_Toc440447163"/>
      <w:bookmarkStart w:id="433" w:name="_Toc440632323"/>
      <w:bookmarkStart w:id="434" w:name="_Toc440875096"/>
      <w:bookmarkStart w:id="435" w:name="_Toc441131083"/>
      <w:r w:rsidRPr="00E71A48">
        <w:rPr>
          <w:szCs w:val="24"/>
        </w:rPr>
        <w:t>Отборочная стадия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 xml:space="preserve">«О размещении заказа на поставки товаров, выполнение работ, оказание услуг для государственных и муниципальных нужд», Федерального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414CA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14CAF">
        <w:rPr>
          <w:bCs w:val="0"/>
          <w:sz w:val="24"/>
          <w:szCs w:val="24"/>
        </w:rPr>
        <w:t>соответствие коммерческо</w:t>
      </w:r>
      <w:r w:rsidR="00841A6F" w:rsidRPr="00414CAF">
        <w:rPr>
          <w:bCs w:val="0"/>
          <w:sz w:val="24"/>
          <w:szCs w:val="24"/>
        </w:rPr>
        <w:t>й</w:t>
      </w:r>
      <w:r w:rsidRPr="00414CAF">
        <w:rPr>
          <w:bCs w:val="0"/>
          <w:sz w:val="24"/>
          <w:szCs w:val="24"/>
        </w:rPr>
        <w:t xml:space="preserve"> и техническо</w:t>
      </w:r>
      <w:r w:rsidR="00841A6F" w:rsidRPr="00414CAF">
        <w:rPr>
          <w:bCs w:val="0"/>
          <w:sz w:val="24"/>
          <w:szCs w:val="24"/>
        </w:rPr>
        <w:t>й составляющих</w:t>
      </w:r>
      <w:r w:rsidRPr="00414CAF">
        <w:rPr>
          <w:bCs w:val="0"/>
          <w:sz w:val="24"/>
          <w:szCs w:val="24"/>
        </w:rPr>
        <w:t xml:space="preserve">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требованиям настоящей </w:t>
      </w:r>
      <w:r w:rsidR="007D07A7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414CAF">
        <w:rPr>
          <w:bCs w:val="0"/>
          <w:sz w:val="24"/>
          <w:szCs w:val="24"/>
        </w:rPr>
        <w:t>Договор</w:t>
      </w:r>
      <w:r w:rsidRPr="00414CAF">
        <w:rPr>
          <w:bCs w:val="0"/>
          <w:sz w:val="24"/>
          <w:szCs w:val="24"/>
        </w:rPr>
        <w:t>а</w:t>
      </w:r>
      <w:r w:rsidR="0052048F" w:rsidRPr="00414CAF">
        <w:rPr>
          <w:bCs w:val="0"/>
          <w:sz w:val="24"/>
          <w:szCs w:val="24"/>
        </w:rPr>
        <w:t xml:space="preserve"> (цене лота)</w:t>
      </w:r>
      <w:r w:rsidRPr="00414CAF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6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7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6"/>
      <w:bookmarkEnd w:id="437"/>
    </w:p>
    <w:p w:rsidR="00F8138D" w:rsidRPr="00F8138D" w:rsidRDefault="00F8138D" w:rsidP="00F8138D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8138D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F8138D" w:rsidRPr="00F8138D" w:rsidRDefault="00F8138D" w:rsidP="00F8138D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8138D">
        <w:rPr>
          <w:sz w:val="24"/>
          <w:szCs w:val="24"/>
        </w:rPr>
        <w:t xml:space="preserve">поданы Участниками, которые не отвечают требованиям настоящей Документации по запросу предложений; </w:t>
      </w:r>
    </w:p>
    <w:p w:rsidR="00F8138D" w:rsidRPr="00F8138D" w:rsidRDefault="00F8138D" w:rsidP="00F8138D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F8138D">
        <w:rPr>
          <w:sz w:val="24"/>
          <w:szCs w:val="24"/>
        </w:rPr>
        <w:t>содержат Заявки,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F8138D" w:rsidRPr="00F8138D" w:rsidRDefault="00F8138D" w:rsidP="00F8138D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F8138D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83295">
        <w:fldChar w:fldCharType="begin"/>
      </w:r>
      <w:r w:rsidR="00183295">
        <w:instrText xml:space="preserve"> REF _Ref306176386 \r \h  \* MERGEFORMAT </w:instrText>
      </w:r>
      <w:r w:rsidR="00183295">
        <w:fldChar w:fldCharType="separate"/>
      </w:r>
      <w:r w:rsidR="00EF5165" w:rsidRPr="00EF5165">
        <w:rPr>
          <w:sz w:val="24"/>
          <w:szCs w:val="24"/>
        </w:rPr>
        <w:t>3.3.14</w:t>
      </w:r>
      <w:r w:rsidR="00183295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8" w:name="_Ref303670674"/>
      <w:bookmarkStart w:id="439" w:name="_Toc439323713"/>
      <w:bookmarkStart w:id="440" w:name="_Toc440361347"/>
      <w:bookmarkStart w:id="441" w:name="_Toc440376102"/>
      <w:bookmarkStart w:id="442" w:name="_Toc440376229"/>
      <w:bookmarkStart w:id="443" w:name="_Toc440382494"/>
      <w:bookmarkStart w:id="444" w:name="_Toc440447164"/>
      <w:bookmarkStart w:id="445" w:name="_Toc440632324"/>
      <w:bookmarkStart w:id="446" w:name="_Toc440875097"/>
      <w:bookmarkStart w:id="447" w:name="_Toc441131084"/>
      <w:r w:rsidRPr="00E71A48">
        <w:rPr>
          <w:szCs w:val="24"/>
        </w:rPr>
        <w:t>Проведение переговоров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8" w:name="_Ref306138385"/>
      <w:bookmarkStart w:id="449" w:name="_Toc439323714"/>
      <w:bookmarkStart w:id="450" w:name="_Toc440361348"/>
      <w:bookmarkStart w:id="451" w:name="_Toc440376103"/>
      <w:bookmarkStart w:id="452" w:name="_Toc440376230"/>
      <w:bookmarkStart w:id="453" w:name="_Toc440382495"/>
      <w:bookmarkStart w:id="454" w:name="_Toc440447165"/>
      <w:bookmarkStart w:id="455" w:name="_Toc440632325"/>
      <w:bookmarkStart w:id="456" w:name="_Toc440875098"/>
      <w:bookmarkStart w:id="457" w:name="_Toc441131085"/>
      <w:r w:rsidRPr="00E71A48">
        <w:rPr>
          <w:szCs w:val="24"/>
        </w:rPr>
        <w:lastRenderedPageBreak/>
        <w:t>Оценочная стадия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58" w:name="_Ref303250967"/>
      <w:bookmarkStart w:id="459" w:name="_Toc305697378"/>
      <w:bookmarkStart w:id="460" w:name="_Toc441131086"/>
      <w:bookmarkStart w:id="46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58"/>
      <w:bookmarkEnd w:id="459"/>
      <w:bookmarkEnd w:id="460"/>
      <w:r w:rsidRPr="00E71A48">
        <w:t xml:space="preserve"> </w:t>
      </w:r>
    </w:p>
    <w:bookmarkEnd w:id="461"/>
    <w:p w:rsidR="00F15392" w:rsidRPr="00E71A48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>
        <w:rPr>
          <w:sz w:val="24"/>
          <w:szCs w:val="24"/>
          <w:lang w:eastAsia="ru-RU"/>
        </w:rPr>
        <w:t>Заявок</w:t>
      </w:r>
      <w:r w:rsidRPr="00E71A48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е, цены.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proofErr w:type="gramStart"/>
      <w:r w:rsidRPr="00E71A48">
        <w:rPr>
          <w:sz w:val="24"/>
          <w:szCs w:val="24"/>
          <w:lang w:eastAsia="ru-RU"/>
        </w:rPr>
        <w:t xml:space="preserve">Организатор </w:t>
      </w:r>
      <w:r w:rsidR="00C05EF6" w:rsidRPr="00E71A48">
        <w:rPr>
          <w:sz w:val="24"/>
          <w:szCs w:val="24"/>
          <w:lang w:eastAsia="ru-RU"/>
        </w:rPr>
        <w:t xml:space="preserve">запроса </w:t>
      </w:r>
      <w:r w:rsidR="00E84ECF" w:rsidRPr="00E71A48">
        <w:rPr>
          <w:sz w:val="24"/>
          <w:szCs w:val="24"/>
          <w:lang w:eastAsia="ru-RU"/>
        </w:rPr>
        <w:t>предложений</w:t>
      </w:r>
      <w:r w:rsidRPr="00E71A48">
        <w:rPr>
          <w:sz w:val="24"/>
          <w:szCs w:val="24"/>
          <w:lang w:eastAsia="ru-RU"/>
        </w:rPr>
        <w:t xml:space="preserve"> может воспользоваться объявленным правом на проведение процедуры переторжки, если </w:t>
      </w:r>
      <w:r w:rsidR="00076D8B" w:rsidRPr="00E71A48">
        <w:rPr>
          <w:sz w:val="24"/>
          <w:szCs w:val="24"/>
          <w:lang w:eastAsia="ru-RU"/>
        </w:rPr>
        <w:t xml:space="preserve">Закупочная </w:t>
      </w:r>
      <w:r w:rsidRPr="00E71A48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ами в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 xml:space="preserve">ах, могут быть снижены, либо если Организатор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после </w:t>
      </w:r>
      <w:r w:rsidR="00EA1723">
        <w:rPr>
          <w:sz w:val="24"/>
          <w:szCs w:val="24"/>
          <w:lang w:eastAsia="ru-RU"/>
        </w:rPr>
        <w:t>окончания приема Заявок</w:t>
      </w:r>
      <w:r w:rsidRPr="00E71A48">
        <w:rPr>
          <w:sz w:val="24"/>
          <w:szCs w:val="24"/>
          <w:lang w:eastAsia="ru-RU"/>
        </w:rPr>
        <w:t xml:space="preserve"> (п.</w:t>
      </w:r>
      <w:r w:rsidR="00E80768">
        <w:rPr>
          <w:sz w:val="24"/>
          <w:szCs w:val="24"/>
          <w:lang w:eastAsia="ru-RU"/>
        </w:rPr>
        <w:fldChar w:fldCharType="begin"/>
      </w:r>
      <w:r w:rsidR="00F017EB">
        <w:rPr>
          <w:sz w:val="24"/>
          <w:szCs w:val="24"/>
          <w:lang w:eastAsia="ru-RU"/>
        </w:rPr>
        <w:instrText xml:space="preserve"> REF _Ref440289953 \r \h </w:instrText>
      </w:r>
      <w:r w:rsidR="00E80768">
        <w:rPr>
          <w:sz w:val="24"/>
          <w:szCs w:val="24"/>
          <w:lang w:eastAsia="ru-RU"/>
        </w:rPr>
      </w:r>
      <w:r w:rsidR="00E80768">
        <w:rPr>
          <w:sz w:val="24"/>
          <w:szCs w:val="24"/>
          <w:lang w:eastAsia="ru-RU"/>
        </w:rPr>
        <w:fldChar w:fldCharType="separate"/>
      </w:r>
      <w:r w:rsidR="00EF5165">
        <w:rPr>
          <w:sz w:val="24"/>
          <w:szCs w:val="24"/>
          <w:lang w:eastAsia="ru-RU"/>
        </w:rPr>
        <w:t>3.4.1.3</w:t>
      </w:r>
      <w:r w:rsidR="00E80768">
        <w:rPr>
          <w:sz w:val="24"/>
          <w:szCs w:val="24"/>
          <w:lang w:eastAsia="ru-RU"/>
        </w:rPr>
        <w:fldChar w:fldCharType="end"/>
      </w:r>
      <w:r w:rsidRPr="00E71A48">
        <w:rPr>
          <w:sz w:val="24"/>
          <w:szCs w:val="24"/>
          <w:lang w:eastAsia="ru-RU"/>
        </w:rPr>
        <w:t xml:space="preserve">) до определения </w:t>
      </w:r>
      <w:r w:rsidR="009C744E" w:rsidRPr="00E71A48">
        <w:rPr>
          <w:sz w:val="24"/>
          <w:szCs w:val="24"/>
          <w:lang w:eastAsia="ru-RU"/>
        </w:rPr>
        <w:t>Участник</w:t>
      </w:r>
      <w:r w:rsidR="004C5164" w:rsidRPr="00E71A48">
        <w:rPr>
          <w:sz w:val="24"/>
          <w:szCs w:val="24"/>
          <w:lang w:eastAsia="ru-RU"/>
        </w:rPr>
        <w:t xml:space="preserve">а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="004D431C" w:rsidRPr="00E71A48">
        <w:rPr>
          <w:sz w:val="24"/>
          <w:szCs w:val="24"/>
          <w:lang w:eastAsia="ru-RU"/>
        </w:rPr>
        <w:t xml:space="preserve">, </w:t>
      </w:r>
      <w:r w:rsidR="004D431C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  <w:lang w:eastAsia="ru-RU"/>
        </w:rPr>
        <w:t xml:space="preserve"> (п.</w:t>
      </w:r>
      <w:r w:rsidR="00E80768">
        <w:rPr>
          <w:sz w:val="24"/>
          <w:szCs w:val="24"/>
          <w:lang w:eastAsia="ru-RU"/>
        </w:rPr>
        <w:fldChar w:fldCharType="begin"/>
      </w:r>
      <w:r w:rsidR="00F017EB">
        <w:rPr>
          <w:sz w:val="24"/>
          <w:szCs w:val="24"/>
          <w:lang w:eastAsia="ru-RU"/>
        </w:rPr>
        <w:instrText xml:space="preserve"> REF _Ref440290296 \r \h </w:instrText>
      </w:r>
      <w:r w:rsidR="00E80768">
        <w:rPr>
          <w:sz w:val="24"/>
          <w:szCs w:val="24"/>
          <w:lang w:eastAsia="ru-RU"/>
        </w:rPr>
      </w:r>
      <w:r w:rsidR="00E80768">
        <w:rPr>
          <w:sz w:val="24"/>
          <w:szCs w:val="24"/>
          <w:lang w:eastAsia="ru-RU"/>
        </w:rPr>
        <w:fldChar w:fldCharType="separate"/>
      </w:r>
      <w:r w:rsidR="00EF5165">
        <w:rPr>
          <w:sz w:val="24"/>
          <w:szCs w:val="24"/>
          <w:lang w:eastAsia="ru-RU"/>
        </w:rPr>
        <w:t>3.8.1</w:t>
      </w:r>
      <w:r w:rsidR="00E80768">
        <w:rPr>
          <w:sz w:val="24"/>
          <w:szCs w:val="24"/>
          <w:lang w:eastAsia="ru-RU"/>
        </w:rPr>
        <w:fldChar w:fldCharType="end"/>
      </w:r>
      <w:r w:rsidRPr="00E71A48">
        <w:rPr>
          <w:sz w:val="24"/>
          <w:szCs w:val="24"/>
          <w:lang w:eastAsia="ru-RU"/>
        </w:rPr>
        <w:t>)</w:t>
      </w:r>
      <w:r w:rsidR="004D431C" w:rsidRPr="00E71A48">
        <w:rPr>
          <w:sz w:val="24"/>
          <w:szCs w:val="24"/>
          <w:lang w:eastAsia="ru-RU"/>
        </w:rPr>
        <w:t>,</w:t>
      </w:r>
      <w:r w:rsidRPr="00E71A48">
        <w:rPr>
          <w:sz w:val="24"/>
          <w:szCs w:val="24"/>
          <w:lang w:eastAsia="ru-RU"/>
        </w:rPr>
        <w:t xml:space="preserve"> получит письменную просьбу о проведении переторжки от любого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(при проведении отборочного</w:t>
      </w:r>
      <w:proofErr w:type="gramEnd"/>
      <w:r w:rsidRPr="00E71A48">
        <w:rPr>
          <w:sz w:val="24"/>
          <w:szCs w:val="24"/>
          <w:lang w:eastAsia="ru-RU"/>
        </w:rPr>
        <w:t xml:space="preserve"> этапа) или одного из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ов, занявших место не ниже четвертого в </w:t>
      </w:r>
      <w:proofErr w:type="gramStart"/>
      <w:r w:rsidRPr="00E71A48">
        <w:rPr>
          <w:sz w:val="24"/>
          <w:szCs w:val="24"/>
          <w:lang w:eastAsia="ru-RU"/>
        </w:rPr>
        <w:t>предварительной</w:t>
      </w:r>
      <w:proofErr w:type="gramEnd"/>
      <w:r w:rsidRPr="00E71A48">
        <w:rPr>
          <w:sz w:val="24"/>
          <w:szCs w:val="24"/>
          <w:lang w:eastAsia="ru-RU"/>
        </w:rPr>
        <w:t xml:space="preserve"> </w:t>
      </w:r>
      <w:proofErr w:type="spellStart"/>
      <w:r w:rsidRPr="00E71A48">
        <w:rPr>
          <w:sz w:val="24"/>
          <w:szCs w:val="24"/>
          <w:lang w:eastAsia="ru-RU"/>
        </w:rPr>
        <w:t>ранжировке</w:t>
      </w:r>
      <w:proofErr w:type="spellEnd"/>
      <w:r w:rsidRPr="00E71A48">
        <w:rPr>
          <w:sz w:val="24"/>
          <w:szCs w:val="24"/>
          <w:lang w:eastAsia="ru-RU"/>
        </w:rPr>
        <w:t xml:space="preserve"> </w:t>
      </w:r>
      <w:r w:rsidR="00DF639D" w:rsidRPr="00E71A48">
        <w:rPr>
          <w:sz w:val="24"/>
          <w:szCs w:val="24"/>
          <w:lang w:eastAsia="ru-RU"/>
        </w:rPr>
        <w:t>З</w:t>
      </w:r>
      <w:r w:rsidRPr="00E71A48">
        <w:rPr>
          <w:sz w:val="24"/>
          <w:szCs w:val="24"/>
          <w:lang w:eastAsia="ru-RU"/>
        </w:rPr>
        <w:t xml:space="preserve">аявок (при проведении оценочного этапа) по данному </w:t>
      </w:r>
      <w:r w:rsidR="006353B1" w:rsidRPr="00E71A48">
        <w:rPr>
          <w:sz w:val="24"/>
          <w:szCs w:val="24"/>
          <w:lang w:eastAsia="ru-RU"/>
        </w:rPr>
        <w:t>З</w:t>
      </w:r>
      <w:r w:rsidR="00C05EF6" w:rsidRPr="00E71A48">
        <w:rPr>
          <w:sz w:val="24"/>
          <w:szCs w:val="24"/>
          <w:lang w:eastAsia="ru-RU"/>
        </w:rPr>
        <w:t>апросу предложений</w:t>
      </w:r>
      <w:r w:rsidRPr="00E71A48">
        <w:rPr>
          <w:sz w:val="24"/>
          <w:szCs w:val="24"/>
          <w:lang w:eastAsia="ru-RU"/>
        </w:rPr>
        <w:t xml:space="preserve">. Решение о проведении процедуры переторжки принимает </w:t>
      </w:r>
      <w:r w:rsidR="00DF639D" w:rsidRPr="00E71A48">
        <w:rPr>
          <w:sz w:val="24"/>
          <w:szCs w:val="24"/>
          <w:lang w:eastAsia="ru-RU"/>
        </w:rPr>
        <w:t>З</w:t>
      </w:r>
      <w:r w:rsidR="00EC2E49" w:rsidRPr="00E71A48">
        <w:rPr>
          <w:sz w:val="24"/>
          <w:szCs w:val="24"/>
          <w:lang w:eastAsia="ru-RU"/>
        </w:rPr>
        <w:t>акупочная</w:t>
      </w:r>
      <w:r w:rsidRPr="00E71A48">
        <w:rPr>
          <w:sz w:val="24"/>
          <w:szCs w:val="24"/>
          <w:lang w:eastAsia="ru-RU"/>
        </w:rPr>
        <w:t xml:space="preserve"> комиссия после проведения предварительного ранжирования </w:t>
      </w:r>
      <w:r w:rsidR="00DF639D" w:rsidRPr="00E71A48">
        <w:rPr>
          <w:sz w:val="24"/>
          <w:szCs w:val="24"/>
          <w:lang w:eastAsia="ru-RU"/>
        </w:rPr>
        <w:t>З</w:t>
      </w:r>
      <w:r w:rsidRPr="00E71A48">
        <w:rPr>
          <w:sz w:val="24"/>
          <w:szCs w:val="24"/>
          <w:lang w:eastAsia="ru-RU"/>
        </w:rPr>
        <w:t>аявок.</w:t>
      </w:r>
    </w:p>
    <w:p w:rsidR="00F15392" w:rsidRPr="00E71A48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2" w:name="_Ref306352987"/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E71A48">
        <w:rPr>
          <w:sz w:val="24"/>
          <w:szCs w:val="24"/>
          <w:lang w:eastAsia="ru-RU"/>
        </w:rPr>
        <w:t>Заявк</w:t>
      </w:r>
      <w:r w:rsidR="00BD05FA" w:rsidRPr="00E71A48">
        <w:rPr>
          <w:sz w:val="24"/>
          <w:szCs w:val="24"/>
          <w:lang w:eastAsia="ru-RU"/>
        </w:rPr>
        <w:t>а</w:t>
      </w:r>
      <w:r w:rsidR="00F15392" w:rsidRPr="00E71A48">
        <w:rPr>
          <w:sz w:val="24"/>
          <w:szCs w:val="24"/>
          <w:lang w:eastAsia="ru-RU"/>
        </w:rPr>
        <w:t xml:space="preserve">, </w:t>
      </w:r>
      <w:r w:rsidR="00F15392" w:rsidRPr="00E71A48">
        <w:rPr>
          <w:i/>
          <w:sz w:val="24"/>
          <w:szCs w:val="24"/>
          <w:lang w:eastAsia="ru-RU"/>
        </w:rPr>
        <w:t>по которо</w:t>
      </w:r>
      <w:r w:rsidR="00BD05FA" w:rsidRPr="00E71A48">
        <w:rPr>
          <w:i/>
          <w:sz w:val="24"/>
          <w:szCs w:val="24"/>
          <w:lang w:eastAsia="ru-RU"/>
        </w:rPr>
        <w:t>й</w:t>
      </w:r>
      <w:r w:rsidR="00F15392" w:rsidRPr="00E71A48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E71A48">
        <w:rPr>
          <w:sz w:val="24"/>
          <w:szCs w:val="24"/>
          <w:lang w:eastAsia="ru-RU"/>
        </w:rPr>
        <w:t xml:space="preserve">остается </w:t>
      </w:r>
      <w:r w:rsidR="006F17EF" w:rsidRPr="00E71A48">
        <w:rPr>
          <w:sz w:val="24"/>
          <w:szCs w:val="24"/>
          <w:lang w:eastAsia="ru-RU"/>
        </w:rPr>
        <w:t xml:space="preserve">действующей </w:t>
      </w:r>
      <w:r w:rsidR="00F15392" w:rsidRPr="00E71A48">
        <w:rPr>
          <w:sz w:val="24"/>
          <w:szCs w:val="24"/>
          <w:lang w:eastAsia="ru-RU"/>
        </w:rPr>
        <w:t>с ранее объявленной ценой.</w:t>
      </w:r>
      <w:bookmarkEnd w:id="462"/>
    </w:p>
    <w:p w:rsidR="00F15392" w:rsidRPr="00E71A48" w:rsidRDefault="004B5EB3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Заявк</w:t>
      </w:r>
      <w:r w:rsidR="00BD05FA" w:rsidRPr="00E71A48">
        <w:rPr>
          <w:iCs/>
          <w:sz w:val="24"/>
          <w:szCs w:val="24"/>
          <w:lang w:eastAsia="ru-RU"/>
        </w:rPr>
        <w:t xml:space="preserve">а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="00F15392" w:rsidRPr="00E71A48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="00F15392" w:rsidRPr="00E71A48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E71A48">
        <w:rPr>
          <w:sz w:val="24"/>
          <w:szCs w:val="24"/>
          <w:lang w:eastAsia="ru-RU"/>
        </w:rPr>
        <w:t xml:space="preserve">его </w:t>
      </w:r>
      <w:r w:rsidRPr="00E71A48">
        <w:rPr>
          <w:sz w:val="24"/>
          <w:szCs w:val="24"/>
          <w:lang w:eastAsia="ru-RU"/>
        </w:rPr>
        <w:t>Заявк</w:t>
      </w:r>
      <w:r w:rsidR="00F15392" w:rsidRPr="00E71A48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3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63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</w:t>
      </w:r>
      <w:r w:rsidRPr="00E71A48">
        <w:rPr>
          <w:iCs/>
          <w:sz w:val="24"/>
          <w:szCs w:val="24"/>
          <w:lang w:eastAsia="ru-RU"/>
        </w:rPr>
        <w:lastRenderedPageBreak/>
        <w:t xml:space="preserve">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83295">
        <w:fldChar w:fldCharType="begin"/>
      </w:r>
      <w:r w:rsidR="00183295">
        <w:instrText xml:space="preserve"> REF _Ref306352987 \r \h  \* MERGEFORMAT </w:instrText>
      </w:r>
      <w:r w:rsidR="00183295">
        <w:fldChar w:fldCharType="separate"/>
      </w:r>
      <w:r w:rsidR="00EF5165" w:rsidRPr="00EF5165">
        <w:rPr>
          <w:iCs/>
          <w:sz w:val="24"/>
          <w:szCs w:val="24"/>
          <w:lang w:eastAsia="ru-RU"/>
        </w:rPr>
        <w:t>3.7.3</w:t>
      </w:r>
      <w:r w:rsidR="00183295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183295">
        <w:fldChar w:fldCharType="begin"/>
      </w:r>
      <w:r w:rsidR="00183295">
        <w:instrText xml:space="preserve"> REF _Ref306353005 \r \h  \* MERGEFORMAT </w:instrText>
      </w:r>
      <w:r w:rsidR="00183295">
        <w:fldChar w:fldCharType="separate"/>
      </w:r>
      <w:r w:rsidR="00EF5165" w:rsidRPr="00EF5165">
        <w:rPr>
          <w:iCs/>
          <w:sz w:val="24"/>
          <w:szCs w:val="24"/>
          <w:lang w:eastAsia="ru-RU"/>
        </w:rPr>
        <w:t>3.7.5</w:t>
      </w:r>
      <w:r w:rsidR="00183295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F8138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8138D">
        <w:rPr>
          <w:sz w:val="24"/>
          <w:szCs w:val="24"/>
          <w:lang w:eastAsia="ru-RU"/>
        </w:rPr>
        <w:t>Участник</w:t>
      </w:r>
      <w:r w:rsidR="00F15392" w:rsidRPr="00F8138D">
        <w:rPr>
          <w:sz w:val="24"/>
          <w:szCs w:val="24"/>
          <w:lang w:eastAsia="ru-RU"/>
        </w:rPr>
        <w:t xml:space="preserve"> </w:t>
      </w:r>
      <w:r w:rsidR="00C86793" w:rsidRPr="00F8138D">
        <w:rPr>
          <w:sz w:val="24"/>
          <w:szCs w:val="24"/>
          <w:lang w:eastAsia="ru-RU"/>
        </w:rPr>
        <w:t>запроса предложений</w:t>
      </w:r>
      <w:r w:rsidR="00F15392" w:rsidRPr="00F8138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8138D">
        <w:rPr>
          <w:sz w:val="24"/>
          <w:szCs w:val="24"/>
          <w:lang w:eastAsia="ru-RU"/>
        </w:rPr>
        <w:t xml:space="preserve"> </w:t>
      </w:r>
      <w:r w:rsidR="00F8138D" w:rsidRPr="00F8138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8138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8138D">
        <w:rPr>
          <w:sz w:val="24"/>
          <w:szCs w:val="24"/>
          <w:lang w:eastAsia="ru-RU"/>
        </w:rPr>
        <w:t>Заявк</w:t>
      </w:r>
      <w:r w:rsidR="00F15392" w:rsidRPr="00F8138D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4" w:name="_Ref303681924"/>
      <w:bookmarkStart w:id="465" w:name="_Ref303683914"/>
      <w:bookmarkStart w:id="466" w:name="_Toc441131087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4"/>
      <w:bookmarkEnd w:id="465"/>
      <w:bookmarkEnd w:id="466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7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7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8" w:name="_Ref303251044"/>
      <w:bookmarkStart w:id="469" w:name="_Toc441131088"/>
      <w:bookmarkStart w:id="470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468"/>
      <w:bookmarkEnd w:id="469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1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1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2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2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3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73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4" w:name="_Ref303683929"/>
      <w:bookmarkStart w:id="475" w:name="_Toc44113108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0"/>
      <w:bookmarkEnd w:id="474"/>
      <w:bookmarkEnd w:id="47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6" w:name="_Ref294695403"/>
      <w:bookmarkStart w:id="47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6"/>
      <w:bookmarkEnd w:id="477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78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78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183295">
        <w:fldChar w:fldCharType="begin"/>
      </w:r>
      <w:r w:rsidR="00183295">
        <w:instrText xml:space="preserve"> REF _Ref294695546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 xml:space="preserve"> 1.2.6 </w:t>
      </w:r>
      <w:r w:rsidR="00183295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183295">
        <w:fldChar w:fldCharType="begin"/>
      </w:r>
      <w:r w:rsidR="00183295">
        <w:instrText xml:space="preserve"> REF _Ref294695403 \n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3.10.3</w:t>
      </w:r>
      <w:r w:rsidR="00183295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</w:t>
      </w:r>
      <w:r w:rsidRPr="00E71A48">
        <w:rPr>
          <w:bCs w:val="0"/>
          <w:sz w:val="24"/>
          <w:szCs w:val="24"/>
        </w:rPr>
        <w:lastRenderedPageBreak/>
        <w:t>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83295">
        <w:fldChar w:fldCharType="begin"/>
      </w:r>
      <w:r w:rsidR="00183295">
        <w:instrText xml:space="preserve"> REF _Ref305979053 \r \h  \* MERGEFORMAT </w:instrText>
      </w:r>
      <w:r w:rsidR="00183295">
        <w:fldChar w:fldCharType="separate"/>
      </w:r>
      <w:r w:rsidR="00EF5165" w:rsidRPr="00EF5165">
        <w:rPr>
          <w:bCs w:val="0"/>
          <w:sz w:val="24"/>
          <w:szCs w:val="24"/>
        </w:rPr>
        <w:t>3.10.4</w:t>
      </w:r>
      <w:r w:rsidR="00183295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7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0" w:name="_Toc181693189"/>
      <w:bookmarkStart w:id="481" w:name="_Ref190680463"/>
      <w:bookmarkStart w:id="482" w:name="_Ref306140410"/>
      <w:bookmarkStart w:id="483" w:name="_Ref306142159"/>
      <w:bookmarkStart w:id="484" w:name="_Toc441131090"/>
      <w:bookmarkStart w:id="485" w:name="_Ref303102866"/>
      <w:bookmarkStart w:id="486" w:name="_Toc305835589"/>
      <w:bookmarkStart w:id="487" w:name="_Ref303683952"/>
      <w:bookmarkStart w:id="488" w:name="__RefNumPara__840_922829174"/>
      <w:bookmarkEnd w:id="47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0"/>
      <w:bookmarkEnd w:id="481"/>
      <w:bookmarkEnd w:id="482"/>
      <w:bookmarkEnd w:id="483"/>
      <w:bookmarkEnd w:id="484"/>
      <w:r w:rsidRPr="00414CAF">
        <w:t xml:space="preserve"> </w:t>
      </w:r>
      <w:bookmarkEnd w:id="485"/>
      <w:bookmarkEnd w:id="486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E8076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2</w:t>
      </w:r>
      <w:r w:rsidR="00E8076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89" w:name="_Ref303694483"/>
      <w:bookmarkStart w:id="490" w:name="_Toc305835590"/>
      <w:bookmarkStart w:id="491" w:name="_Ref306140451"/>
      <w:bookmarkStart w:id="492" w:name="_Toc441131091"/>
      <w:r w:rsidRPr="006E1884">
        <w:t xml:space="preserve">Уведомление о результатах </w:t>
      </w:r>
      <w:bookmarkEnd w:id="489"/>
      <w:bookmarkEnd w:id="490"/>
      <w:r w:rsidRPr="006E1884">
        <w:t>запроса предложений</w:t>
      </w:r>
      <w:bookmarkEnd w:id="491"/>
      <w:bookmarkEnd w:id="492"/>
    </w:p>
    <w:bookmarkEnd w:id="487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183295">
        <w:fldChar w:fldCharType="begin"/>
      </w:r>
      <w:r w:rsidR="00183295">
        <w:instrText xml:space="preserve"> REF _Ref191386085 \r \h  \* MERGEFORMAT </w:instrText>
      </w:r>
      <w:r w:rsidR="00183295">
        <w:fldChar w:fldCharType="separate"/>
      </w:r>
      <w:r w:rsidR="00EF5165" w:rsidRPr="00EF5165">
        <w:rPr>
          <w:iCs/>
          <w:sz w:val="24"/>
          <w:szCs w:val="24"/>
        </w:rPr>
        <w:t>1.1.1</w:t>
      </w:r>
      <w:r w:rsidR="0018329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3" w:name="_Ref440270568"/>
      <w:bookmarkStart w:id="494" w:name="_Ref440274159"/>
      <w:bookmarkStart w:id="495" w:name="_Ref440292555"/>
      <w:bookmarkStart w:id="496" w:name="_Ref440292779"/>
      <w:bookmarkStart w:id="497" w:name="_Toc441131092"/>
      <w:r>
        <w:rPr>
          <w:szCs w:val="24"/>
        </w:rPr>
        <w:lastRenderedPageBreak/>
        <w:t>Техническая часть</w:t>
      </w:r>
      <w:bookmarkEnd w:id="493"/>
      <w:bookmarkEnd w:id="494"/>
      <w:bookmarkEnd w:id="495"/>
      <w:bookmarkEnd w:id="496"/>
      <w:bookmarkEnd w:id="497"/>
      <w:r w:rsidRPr="00E71A48">
        <w:rPr>
          <w:szCs w:val="24"/>
        </w:rPr>
        <w:t xml:space="preserve"> </w:t>
      </w:r>
    </w:p>
    <w:p w:rsidR="002B5044" w:rsidRPr="00F16096" w:rsidRDefault="002B5044" w:rsidP="0021751A">
      <w:pPr>
        <w:pStyle w:val="2"/>
        <w:ind w:left="1701" w:hanging="1134"/>
      </w:pPr>
      <w:bookmarkStart w:id="498" w:name="_Toc176064097"/>
      <w:bookmarkStart w:id="499" w:name="_Toc176338525"/>
      <w:bookmarkStart w:id="500" w:name="_Toc180399753"/>
      <w:bookmarkStart w:id="501" w:name="_Toc189457101"/>
      <w:bookmarkStart w:id="502" w:name="_Toc189461737"/>
      <w:bookmarkStart w:id="503" w:name="_Toc189462011"/>
      <w:bookmarkStart w:id="504" w:name="_Toc191273610"/>
      <w:bookmarkStart w:id="505" w:name="_Toc423421726"/>
      <w:bookmarkStart w:id="506" w:name="_Toc441131093"/>
      <w:bookmarkStart w:id="507" w:name="_Toc167189319"/>
      <w:bookmarkStart w:id="508" w:name="_Toc168725254"/>
      <w:r w:rsidRPr="00C12FA4">
        <w:t xml:space="preserve">Перечень, объемы и </w:t>
      </w:r>
      <w:r w:rsidRPr="00F16096">
        <w:t xml:space="preserve">характеристики 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r w:rsidR="00C3704B" w:rsidRPr="00F16096">
        <w:t>закупаемых услуг</w:t>
      </w:r>
      <w:bookmarkEnd w:id="50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09" w:name="_Toc439166311"/>
      <w:bookmarkStart w:id="510" w:name="_Toc439170659"/>
      <w:bookmarkStart w:id="511" w:name="_Toc439172761"/>
      <w:bookmarkStart w:id="512" w:name="_Toc439173205"/>
      <w:bookmarkStart w:id="513" w:name="_Toc439238199"/>
      <w:bookmarkStart w:id="514" w:name="_Toc439252751"/>
      <w:bookmarkStart w:id="515" w:name="_Toc439323609"/>
      <w:bookmarkStart w:id="516" w:name="_Toc439323725"/>
      <w:bookmarkStart w:id="517" w:name="_Toc440361359"/>
      <w:bookmarkStart w:id="518" w:name="_Toc440376114"/>
      <w:bookmarkStart w:id="519" w:name="_Toc440376241"/>
      <w:bookmarkStart w:id="520" w:name="_Toc440382503"/>
      <w:bookmarkStart w:id="521" w:name="_Toc440447173"/>
      <w:bookmarkStart w:id="522" w:name="_Toc440632334"/>
      <w:bookmarkStart w:id="523" w:name="_Toc440875107"/>
      <w:bookmarkStart w:id="524" w:name="_Toc441131094"/>
      <w:r w:rsidRPr="00F16096">
        <w:rPr>
          <w:b w:val="0"/>
          <w:szCs w:val="24"/>
        </w:rPr>
        <w:t>Техническ</w:t>
      </w:r>
      <w:r w:rsidR="00F16096" w:rsidRPr="00F16096">
        <w:rPr>
          <w:b w:val="0"/>
          <w:szCs w:val="24"/>
        </w:rPr>
        <w:t>ое</w:t>
      </w:r>
      <w:r w:rsidRPr="00F16096">
        <w:rPr>
          <w:b w:val="0"/>
          <w:szCs w:val="24"/>
        </w:rPr>
        <w:t xml:space="preserve"> задани</w:t>
      </w:r>
      <w:r w:rsidR="00F16096" w:rsidRPr="00F16096">
        <w:rPr>
          <w:b w:val="0"/>
          <w:szCs w:val="24"/>
        </w:rPr>
        <w:t xml:space="preserve">е </w:t>
      </w:r>
      <w:r w:rsidR="00A154B7" w:rsidRPr="00F16096">
        <w:rPr>
          <w:b w:val="0"/>
          <w:szCs w:val="24"/>
        </w:rPr>
        <w:t xml:space="preserve">по Лоту №1 (подраздел </w:t>
      </w:r>
      <w:r w:rsidR="00E80768" w:rsidRPr="00F16096">
        <w:rPr>
          <w:b w:val="0"/>
          <w:szCs w:val="24"/>
        </w:rPr>
        <w:fldChar w:fldCharType="begin"/>
      </w:r>
      <w:r w:rsidR="00A154B7" w:rsidRPr="00F16096">
        <w:rPr>
          <w:b w:val="0"/>
          <w:szCs w:val="24"/>
        </w:rPr>
        <w:instrText xml:space="preserve"> REF _Ref440275279 \r \h </w:instrText>
      </w:r>
      <w:r w:rsidR="00F16096">
        <w:rPr>
          <w:b w:val="0"/>
          <w:szCs w:val="24"/>
        </w:rPr>
        <w:instrText xml:space="preserve"> \* MERGEFORMAT </w:instrText>
      </w:r>
      <w:r w:rsidR="00E80768" w:rsidRPr="00F16096">
        <w:rPr>
          <w:b w:val="0"/>
          <w:szCs w:val="24"/>
        </w:rPr>
      </w:r>
      <w:r w:rsidR="00E80768" w:rsidRPr="00F16096">
        <w:rPr>
          <w:b w:val="0"/>
          <w:szCs w:val="24"/>
        </w:rPr>
        <w:fldChar w:fldCharType="separate"/>
      </w:r>
      <w:r w:rsidR="00EF5165" w:rsidRPr="00F16096">
        <w:rPr>
          <w:b w:val="0"/>
          <w:szCs w:val="24"/>
        </w:rPr>
        <w:t>1.1.4</w:t>
      </w:r>
      <w:r w:rsidR="00E80768" w:rsidRPr="00F16096">
        <w:rPr>
          <w:b w:val="0"/>
          <w:szCs w:val="24"/>
        </w:rPr>
        <w:fldChar w:fldCharType="end"/>
      </w:r>
      <w:r w:rsidR="00A154B7" w:rsidRPr="00F16096">
        <w:rPr>
          <w:b w:val="0"/>
          <w:szCs w:val="24"/>
        </w:rPr>
        <w:t>)</w:t>
      </w:r>
      <w:r w:rsidRPr="00F16096">
        <w:rPr>
          <w:b w:val="0"/>
          <w:szCs w:val="24"/>
        </w:rPr>
        <w:t xml:space="preserve"> изложен</w:t>
      </w:r>
      <w:r w:rsidR="00F463E8" w:rsidRPr="00F16096">
        <w:rPr>
          <w:b w:val="0"/>
          <w:szCs w:val="24"/>
        </w:rPr>
        <w:t>о</w:t>
      </w:r>
      <w:r w:rsidRPr="00F16096">
        <w:rPr>
          <w:b w:val="0"/>
          <w:szCs w:val="24"/>
        </w:rPr>
        <w:t xml:space="preserve"> в Приложении №1, которое является неотъемлемым приложением к</w:t>
      </w:r>
      <w:r w:rsidRPr="003803A7">
        <w:rPr>
          <w:b w:val="0"/>
          <w:szCs w:val="24"/>
        </w:rPr>
        <w:t xml:space="preserve">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:rsidR="002B5044" w:rsidRPr="003803A7" w:rsidRDefault="002B5044" w:rsidP="0021751A">
      <w:pPr>
        <w:pStyle w:val="2"/>
        <w:ind w:left="1701" w:hanging="1134"/>
      </w:pPr>
      <w:bookmarkStart w:id="525" w:name="_Ref194832984"/>
      <w:bookmarkStart w:id="526" w:name="_Ref197686508"/>
      <w:bookmarkStart w:id="527" w:name="_Toc423421727"/>
      <w:bookmarkStart w:id="528" w:name="_Toc441131095"/>
      <w:r w:rsidRPr="003803A7">
        <w:t xml:space="preserve">Требование к </w:t>
      </w:r>
      <w:bookmarkEnd w:id="525"/>
      <w:bookmarkEnd w:id="526"/>
      <w:bookmarkEnd w:id="527"/>
      <w:r w:rsidR="00C3704B">
        <w:t>закупаемым услугам</w:t>
      </w:r>
      <w:bookmarkEnd w:id="52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9" w:name="_Toc439166314"/>
      <w:bookmarkStart w:id="530" w:name="_Toc439170662"/>
      <w:bookmarkStart w:id="531" w:name="_Toc439172764"/>
      <w:bookmarkStart w:id="532" w:name="_Toc439173208"/>
      <w:bookmarkStart w:id="533" w:name="_Toc439238202"/>
      <w:bookmarkStart w:id="534" w:name="_Toc439252754"/>
      <w:bookmarkStart w:id="535" w:name="_Toc439323612"/>
      <w:bookmarkStart w:id="536" w:name="_Toc439323728"/>
      <w:bookmarkStart w:id="537" w:name="_Toc440361362"/>
      <w:bookmarkStart w:id="538" w:name="_Toc440376117"/>
      <w:bookmarkStart w:id="539" w:name="_Toc440376244"/>
      <w:bookmarkStart w:id="540" w:name="_Toc440382505"/>
      <w:bookmarkStart w:id="541" w:name="_Toc440447175"/>
      <w:bookmarkStart w:id="542" w:name="_Toc440632336"/>
      <w:bookmarkStart w:id="543" w:name="_Toc440875109"/>
      <w:bookmarkStart w:id="544" w:name="_Toc441131096"/>
      <w:bookmarkStart w:id="545" w:name="_Ref194833053"/>
      <w:bookmarkStart w:id="546" w:name="_Ref223496951"/>
      <w:bookmarkStart w:id="547" w:name="_Ref223496970"/>
      <w:proofErr w:type="gramStart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в </w:t>
      </w:r>
      <w:r w:rsidR="00F16096">
        <w:rPr>
          <w:b w:val="0"/>
          <w:szCs w:val="24"/>
          <w:lang w:eastAsia="ru-RU"/>
        </w:rPr>
        <w:t>Приложении №1 (Техническом задании</w:t>
      </w:r>
      <w:r w:rsidR="003776BB" w:rsidRPr="003803A7">
        <w:rPr>
          <w:b w:val="0"/>
          <w:szCs w:val="24"/>
          <w:lang w:eastAsia="ru-RU"/>
        </w:rPr>
        <w:t xml:space="preserve"> к настоящей Документации.</w:t>
      </w:r>
      <w:proofErr w:type="gramEnd"/>
      <w:r w:rsidR="003776BB" w:rsidRPr="003803A7">
        <w:rPr>
          <w:b w:val="0"/>
          <w:szCs w:val="24"/>
          <w:lang w:eastAsia="ru-RU"/>
        </w:rPr>
        <w:t xml:space="preserve">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bookmarkEnd w:id="507"/>
    <w:bookmarkEnd w:id="508"/>
    <w:bookmarkEnd w:id="545"/>
    <w:bookmarkEnd w:id="546"/>
    <w:bookmarkEnd w:id="547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48" w:name="_Ref440270602"/>
      <w:bookmarkStart w:id="549" w:name="_Toc441131097"/>
      <w:bookmarkEnd w:id="5"/>
      <w:bookmarkEnd w:id="488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48"/>
      <w:bookmarkEnd w:id="5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0" w:name="_Ref55336310"/>
      <w:bookmarkStart w:id="551" w:name="_Toc57314672"/>
      <w:bookmarkStart w:id="552" w:name="_Toc69728986"/>
      <w:bookmarkStart w:id="553" w:name="_Toc98253919"/>
      <w:bookmarkStart w:id="554" w:name="_Toc165173847"/>
      <w:bookmarkStart w:id="555" w:name="_Toc423423667"/>
      <w:bookmarkStart w:id="556" w:name="_Toc441131098"/>
      <w:r w:rsidRPr="00F647F7">
        <w:t xml:space="preserve">Письмо о подаче оферты </w:t>
      </w:r>
      <w:bookmarkStart w:id="557" w:name="_Ref22846535"/>
      <w:r w:rsidRPr="00F647F7">
        <w:t>(</w:t>
      </w:r>
      <w:bookmarkEnd w:id="5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0"/>
      <w:bookmarkEnd w:id="551"/>
      <w:bookmarkEnd w:id="552"/>
      <w:bookmarkEnd w:id="553"/>
      <w:bookmarkEnd w:id="554"/>
      <w:bookmarkEnd w:id="555"/>
      <w:bookmarkEnd w:id="556"/>
    </w:p>
    <w:p w:rsidR="004F4D80" w:rsidRPr="00C236C0" w:rsidRDefault="004F4D80" w:rsidP="004F4D80">
      <w:pPr>
        <w:pStyle w:val="3"/>
        <w:rPr>
          <w:szCs w:val="24"/>
        </w:rPr>
      </w:pPr>
      <w:bookmarkStart w:id="558" w:name="_Toc98253920"/>
      <w:bookmarkStart w:id="559" w:name="_Toc157248174"/>
      <w:bookmarkStart w:id="560" w:name="_Toc157496543"/>
      <w:bookmarkStart w:id="561" w:name="_Toc158206082"/>
      <w:bookmarkStart w:id="562" w:name="_Toc164057767"/>
      <w:bookmarkStart w:id="563" w:name="_Toc164137117"/>
      <w:bookmarkStart w:id="564" w:name="_Toc164161277"/>
      <w:bookmarkStart w:id="565" w:name="_Toc165173848"/>
      <w:bookmarkStart w:id="566" w:name="_Toc439170673"/>
      <w:bookmarkStart w:id="567" w:name="_Toc439172775"/>
      <w:bookmarkStart w:id="568" w:name="_Toc439173219"/>
      <w:bookmarkStart w:id="569" w:name="_Toc439238213"/>
      <w:bookmarkStart w:id="570" w:name="_Toc440361369"/>
      <w:bookmarkStart w:id="571" w:name="_Toc440376124"/>
      <w:bookmarkStart w:id="572" w:name="_Toc441131099"/>
      <w:r w:rsidRPr="00C236C0">
        <w:rPr>
          <w:szCs w:val="24"/>
        </w:rPr>
        <w:t>Форма письма о подаче оферты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в случае нарушения обязательств указанных в п. 1-5 оферты перечислит _Организатору неустойку в размере</w:t>
      </w:r>
      <w:r w:rsidRPr="00975C64">
        <w:rPr>
          <w:sz w:val="24"/>
          <w:szCs w:val="24"/>
        </w:rPr>
        <w:t xml:space="preserve"> _______________ руб. [</w:t>
      </w:r>
      <w:r w:rsidRPr="00975C64">
        <w:rPr>
          <w:rStyle w:val="FTN-"/>
          <w:sz w:val="24"/>
          <w:szCs w:val="24"/>
        </w:rPr>
        <w:t>указывается сумма цифрами и прописью согласно соответствующего пункта документации о закупке</w:t>
      </w:r>
      <w:r w:rsidRPr="00975C64">
        <w:rPr>
          <w:sz w:val="24"/>
          <w:szCs w:val="24"/>
        </w:rPr>
        <w:t xml:space="preserve">] и в сроки, установленные в п. </w:t>
      </w:r>
      <w:r w:rsidR="00E80768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_Ref299109207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3.3.14.6</w:t>
      </w:r>
      <w:r w:rsidR="00E80768">
        <w:rPr>
          <w:sz w:val="24"/>
          <w:szCs w:val="24"/>
        </w:rPr>
        <w:fldChar w:fldCharType="end"/>
      </w:r>
      <w:r w:rsidRPr="00975C64">
        <w:rPr>
          <w:sz w:val="24"/>
          <w:szCs w:val="24"/>
        </w:rPr>
        <w:t xml:space="preserve"> </w:t>
      </w:r>
      <w:r w:rsidRPr="003E170D">
        <w:rPr>
          <w:bCs w:val="0"/>
          <w:spacing w:val="-1"/>
          <w:sz w:val="24"/>
          <w:szCs w:val="24"/>
        </w:rPr>
        <w:t>Документации</w:t>
      </w:r>
      <w:r>
        <w:rPr>
          <w:bCs w:val="0"/>
          <w:spacing w:val="-1"/>
          <w:sz w:val="24"/>
          <w:szCs w:val="24"/>
        </w:rPr>
        <w:t xml:space="preserve"> по </w:t>
      </w:r>
      <w:r w:rsidRPr="00414CAF">
        <w:rPr>
          <w:bCs w:val="0"/>
          <w:spacing w:val="-1"/>
          <w:sz w:val="24"/>
          <w:szCs w:val="24"/>
        </w:rPr>
        <w:t>запросу предложений</w:t>
      </w:r>
      <w:r w:rsidRPr="00414CAF">
        <w:rPr>
          <w:sz w:val="24"/>
          <w:szCs w:val="24"/>
        </w:rPr>
        <w:t>, в том числе в случае принятия закупочной комиссией решения об</w:t>
      </w:r>
      <w:proofErr w:type="gramEnd"/>
      <w:r w:rsidRPr="00414CAF">
        <w:rPr>
          <w:sz w:val="24"/>
          <w:szCs w:val="24"/>
        </w:rPr>
        <w:t xml:space="preserve"> </w:t>
      </w:r>
      <w:proofErr w:type="gramStart"/>
      <w:r w:rsidRPr="00414CAF">
        <w:rPr>
          <w:sz w:val="24"/>
          <w:szCs w:val="24"/>
        </w:rPr>
        <w:t>отклонении</w:t>
      </w:r>
      <w:proofErr w:type="gramEnd"/>
      <w:r w:rsidRPr="00414CAF">
        <w:rPr>
          <w:sz w:val="24"/>
          <w:szCs w:val="24"/>
        </w:rPr>
        <w:t xml:space="preserve"> заявки по любым основаниям, предусмотренным закупочной документацией.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lastRenderedPageBreak/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4" w:name="_Toc98253921"/>
      <w:bookmarkStart w:id="575" w:name="_Toc157248175"/>
      <w:bookmarkStart w:id="576" w:name="_Toc157496544"/>
      <w:bookmarkStart w:id="577" w:name="_Toc158206083"/>
      <w:bookmarkStart w:id="578" w:name="_Toc164057768"/>
      <w:bookmarkStart w:id="579" w:name="_Toc164137118"/>
      <w:bookmarkStart w:id="580" w:name="_Toc164161278"/>
      <w:bookmarkStart w:id="58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2" w:name="_Toc439170674"/>
      <w:bookmarkStart w:id="583" w:name="_Toc439172776"/>
      <w:bookmarkStart w:id="584" w:name="_Toc439173220"/>
      <w:bookmarkStart w:id="585" w:name="_Toc439238214"/>
      <w:bookmarkStart w:id="586" w:name="_Toc439252762"/>
      <w:bookmarkStart w:id="587" w:name="_Toc439323736"/>
      <w:bookmarkStart w:id="588" w:name="_Toc440361370"/>
      <w:bookmarkStart w:id="589" w:name="_Toc440376125"/>
      <w:bookmarkStart w:id="590" w:name="_Toc440376252"/>
      <w:bookmarkStart w:id="591" w:name="_Toc440382510"/>
      <w:bookmarkStart w:id="592" w:name="_Toc440447180"/>
      <w:bookmarkStart w:id="593" w:name="_Toc440632341"/>
      <w:bookmarkStart w:id="594" w:name="_Toc440875113"/>
      <w:bookmarkStart w:id="595" w:name="_Toc441131100"/>
      <w:r w:rsidRPr="00C236C0">
        <w:rPr>
          <w:szCs w:val="24"/>
        </w:rPr>
        <w:lastRenderedPageBreak/>
        <w:t>Инструкции по заполнению</w:t>
      </w:r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80768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3.3.4</w:t>
      </w:r>
      <w:r w:rsidR="00E80768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8076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3.3.1.6</w:t>
      </w:r>
      <w:r w:rsidR="00E8076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8076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3.3.1.7</w:t>
      </w:r>
      <w:r w:rsidR="00E8076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6" w:name="_Ref55335821"/>
      <w:bookmarkStart w:id="597" w:name="_Ref55336345"/>
      <w:bookmarkStart w:id="598" w:name="_Toc57314674"/>
      <w:bookmarkStart w:id="599" w:name="_Toc69728988"/>
      <w:bookmarkStart w:id="600" w:name="_Toc98253922"/>
      <w:bookmarkStart w:id="6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2" w:name="_Ref440271964"/>
      <w:bookmarkStart w:id="603" w:name="_Toc440361371"/>
      <w:bookmarkStart w:id="604" w:name="_Toc440376126"/>
      <w:bookmarkStart w:id="605" w:name="_Toc441131101"/>
      <w:r>
        <w:rPr>
          <w:szCs w:val="24"/>
        </w:rPr>
        <w:lastRenderedPageBreak/>
        <w:t>Антикоррупционные обязательства (Форма 1.1).</w:t>
      </w:r>
      <w:bookmarkEnd w:id="602"/>
      <w:bookmarkEnd w:id="603"/>
      <w:bookmarkEnd w:id="604"/>
      <w:bookmarkEnd w:id="605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06" w:name="_Toc439238216"/>
      <w:bookmarkStart w:id="607" w:name="_Toc439252764"/>
      <w:bookmarkStart w:id="608" w:name="_Toc439323738"/>
      <w:bookmarkStart w:id="609" w:name="_Toc440361372"/>
      <w:bookmarkStart w:id="610" w:name="_Toc440376127"/>
      <w:bookmarkStart w:id="611" w:name="_Toc440376254"/>
      <w:bookmarkStart w:id="612" w:name="_Toc440382512"/>
      <w:bookmarkStart w:id="613" w:name="_Toc440447182"/>
      <w:bookmarkStart w:id="614" w:name="_Toc440632343"/>
      <w:bookmarkStart w:id="615" w:name="_Toc440875115"/>
      <w:bookmarkStart w:id="616" w:name="_Toc44113110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предложений,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41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7" w:name="_Toc423423668"/>
      <w:bookmarkStart w:id="618" w:name="_Ref440271072"/>
      <w:bookmarkStart w:id="619" w:name="_Ref440273986"/>
      <w:bookmarkStart w:id="620" w:name="_Ref440274337"/>
      <w:bookmarkStart w:id="621" w:name="_Ref440274913"/>
      <w:bookmarkStart w:id="622" w:name="_Ref440284918"/>
      <w:bookmarkStart w:id="623" w:name="_Toc44113110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6"/>
      <w:bookmarkEnd w:id="597"/>
      <w:bookmarkEnd w:id="598"/>
      <w:bookmarkEnd w:id="599"/>
      <w:bookmarkEnd w:id="600"/>
      <w:bookmarkEnd w:id="601"/>
      <w:bookmarkEnd w:id="617"/>
      <w:bookmarkEnd w:id="618"/>
      <w:bookmarkEnd w:id="619"/>
      <w:bookmarkEnd w:id="620"/>
      <w:bookmarkEnd w:id="621"/>
      <w:bookmarkEnd w:id="622"/>
      <w:bookmarkEnd w:id="623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3"/>
      <w:bookmarkStart w:id="625" w:name="_Toc157248177"/>
      <w:bookmarkStart w:id="626" w:name="_Toc157496546"/>
      <w:bookmarkStart w:id="627" w:name="_Toc158206085"/>
      <w:bookmarkStart w:id="628" w:name="_Toc164057770"/>
      <w:bookmarkStart w:id="629" w:name="_Toc164137120"/>
      <w:bookmarkStart w:id="630" w:name="_Toc164161280"/>
      <w:bookmarkStart w:id="631" w:name="_Toc165173851"/>
      <w:bookmarkStart w:id="632" w:name="_Ref264038986"/>
      <w:bookmarkStart w:id="633" w:name="_Ref264359294"/>
      <w:bookmarkStart w:id="634" w:name="_Toc439170676"/>
      <w:bookmarkStart w:id="635" w:name="_Toc439172778"/>
      <w:bookmarkStart w:id="636" w:name="_Toc439173222"/>
      <w:bookmarkStart w:id="637" w:name="_Toc439238218"/>
      <w:bookmarkStart w:id="638" w:name="_Toc439252766"/>
      <w:bookmarkStart w:id="639" w:name="_Toc439323740"/>
      <w:bookmarkStart w:id="640" w:name="_Toc440361374"/>
      <w:bookmarkStart w:id="641" w:name="_Toc440376129"/>
      <w:bookmarkStart w:id="642" w:name="_Toc440376256"/>
      <w:bookmarkStart w:id="643" w:name="_Toc440382514"/>
      <w:bookmarkStart w:id="644" w:name="_Toc440447184"/>
      <w:bookmarkStart w:id="645" w:name="_Toc440632345"/>
      <w:bookmarkStart w:id="646" w:name="_Toc440875117"/>
      <w:bookmarkStart w:id="647" w:name="_Toc441131104"/>
      <w:r w:rsidRPr="00C236C0">
        <w:rPr>
          <w:szCs w:val="24"/>
        </w:rPr>
        <w:t xml:space="preserve">Форма 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r w:rsidR="00492C8B">
        <w:rPr>
          <w:szCs w:val="24"/>
        </w:rPr>
        <w:t>Сводной таблицы стоимости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6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C0228E" w:rsidP="00C0228E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C0228E" w:rsidRPr="00843BBD" w:rsidTr="00BA41D1">
        <w:trPr>
          <w:trHeight w:val="284"/>
        </w:trPr>
        <w:tc>
          <w:tcPr>
            <w:tcW w:w="578" w:type="dxa"/>
          </w:tcPr>
          <w:p w:rsidR="00C0228E" w:rsidRPr="00F95C46" w:rsidRDefault="00C0228E" w:rsidP="00C0228E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C0228E" w:rsidRPr="00843BBD" w:rsidRDefault="00C0228E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C0228E" w:rsidRPr="00843BBD" w:rsidRDefault="00C0228E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C0228E" w:rsidRPr="00843BBD" w:rsidRDefault="00C0228E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C0228E" w:rsidRPr="00843BBD" w:rsidRDefault="00C0228E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C0228E" w:rsidRPr="00843BBD" w:rsidRDefault="00C0228E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C0228E" w:rsidRPr="00843BBD" w:rsidRDefault="00C0228E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176765534"/>
      <w:bookmarkStart w:id="649" w:name="_Toc198979983"/>
      <w:bookmarkStart w:id="650" w:name="_Toc217466315"/>
      <w:bookmarkStart w:id="651" w:name="_Toc217702856"/>
      <w:bookmarkStart w:id="652" w:name="_Toc233601974"/>
      <w:bookmarkStart w:id="653" w:name="_Toc263343460"/>
      <w:r w:rsidRPr="00F647F7">
        <w:rPr>
          <w:b w:val="0"/>
          <w:szCs w:val="24"/>
        </w:rPr>
        <w:br w:type="page"/>
      </w:r>
      <w:bookmarkStart w:id="654" w:name="_Toc439170677"/>
      <w:bookmarkStart w:id="655" w:name="_Toc439172779"/>
      <w:bookmarkStart w:id="656" w:name="_Toc439173223"/>
      <w:bookmarkStart w:id="657" w:name="_Toc439238219"/>
      <w:bookmarkStart w:id="658" w:name="_Toc439252767"/>
      <w:bookmarkStart w:id="659" w:name="_Toc439323741"/>
      <w:bookmarkStart w:id="660" w:name="_Toc440361375"/>
      <w:bookmarkStart w:id="661" w:name="_Toc440376130"/>
      <w:bookmarkStart w:id="662" w:name="_Toc440376257"/>
      <w:bookmarkStart w:id="663" w:name="_Toc440382515"/>
      <w:bookmarkStart w:id="664" w:name="_Toc440447185"/>
      <w:bookmarkStart w:id="665" w:name="_Toc440632346"/>
      <w:bookmarkStart w:id="666" w:name="_Toc440875118"/>
      <w:bookmarkStart w:id="667" w:name="_Toc441131105"/>
      <w:r w:rsidRPr="00C236C0">
        <w:rPr>
          <w:szCs w:val="24"/>
        </w:rPr>
        <w:lastRenderedPageBreak/>
        <w:t>Инструкции по заполнению</w:t>
      </w:r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5.3</w:t>
      </w:r>
      <w:r w:rsidR="00E8076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68" w:name="_Ref86826666"/>
      <w:bookmarkStart w:id="669" w:name="_Toc90385112"/>
      <w:bookmarkStart w:id="670" w:name="_Toc98253925"/>
      <w:bookmarkStart w:id="671" w:name="_Toc165173853"/>
      <w:bookmarkStart w:id="67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3" w:name="_Ref440537086"/>
      <w:bookmarkStart w:id="674" w:name="_Toc44113110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68"/>
      <w:bookmarkEnd w:id="669"/>
      <w:bookmarkEnd w:id="670"/>
      <w:bookmarkEnd w:id="671"/>
      <w:bookmarkEnd w:id="672"/>
      <w:bookmarkEnd w:id="673"/>
      <w:bookmarkEnd w:id="674"/>
    </w:p>
    <w:p w:rsidR="004F4D80" w:rsidRPr="00C236C0" w:rsidRDefault="004F4D80" w:rsidP="004F4D80">
      <w:pPr>
        <w:pStyle w:val="3"/>
        <w:rPr>
          <w:szCs w:val="24"/>
        </w:rPr>
      </w:pPr>
      <w:bookmarkStart w:id="675" w:name="_Toc90385113"/>
      <w:bookmarkStart w:id="676" w:name="_Toc98253926"/>
      <w:bookmarkStart w:id="677" w:name="_Toc157248180"/>
      <w:bookmarkStart w:id="678" w:name="_Toc157496549"/>
      <w:bookmarkStart w:id="679" w:name="_Toc158206088"/>
      <w:bookmarkStart w:id="680" w:name="_Toc164057773"/>
      <w:bookmarkStart w:id="681" w:name="_Toc164137123"/>
      <w:bookmarkStart w:id="682" w:name="_Toc164161283"/>
      <w:bookmarkStart w:id="683" w:name="_Toc165173854"/>
      <w:bookmarkStart w:id="684" w:name="_Ref193690005"/>
      <w:bookmarkStart w:id="685" w:name="_Toc439170679"/>
      <w:bookmarkStart w:id="686" w:name="_Toc439172781"/>
      <w:bookmarkStart w:id="687" w:name="_Toc439173225"/>
      <w:bookmarkStart w:id="688" w:name="_Toc439238221"/>
      <w:bookmarkStart w:id="689" w:name="_Toc439252769"/>
      <w:bookmarkStart w:id="690" w:name="_Toc439323743"/>
      <w:bookmarkStart w:id="691" w:name="_Toc440361377"/>
      <w:bookmarkStart w:id="692" w:name="_Toc440376132"/>
      <w:bookmarkStart w:id="693" w:name="_Toc440376259"/>
      <w:bookmarkStart w:id="694" w:name="_Toc440382517"/>
      <w:bookmarkStart w:id="695" w:name="_Toc440447187"/>
      <w:bookmarkStart w:id="696" w:name="_Toc440632348"/>
      <w:bookmarkStart w:id="697" w:name="_Toc440875120"/>
      <w:bookmarkStart w:id="698" w:name="_Toc441131107"/>
      <w:r w:rsidRPr="00C236C0">
        <w:rPr>
          <w:szCs w:val="24"/>
        </w:rPr>
        <w:t xml:space="preserve">Форма 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Pr="00C236C0">
        <w:rPr>
          <w:szCs w:val="24"/>
        </w:rPr>
        <w:t>технического предложения</w:t>
      </w:r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99" w:name="_Ref55335818"/>
      <w:bookmarkStart w:id="700" w:name="_Ref55336334"/>
      <w:bookmarkStart w:id="701" w:name="_Toc57314673"/>
      <w:bookmarkStart w:id="702" w:name="_Toc69728987"/>
      <w:bookmarkStart w:id="703" w:name="_Toc98253928"/>
      <w:bookmarkStart w:id="704" w:name="_Toc165173856"/>
      <w:bookmarkStart w:id="705" w:name="_Ref194749150"/>
      <w:bookmarkStart w:id="706" w:name="_Ref194750368"/>
      <w:bookmarkStart w:id="707" w:name="_Ref89649494"/>
      <w:bookmarkStart w:id="70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8076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80768">
        <w:rPr>
          <w:i/>
          <w:color w:val="000000"/>
        </w:rPr>
      </w:r>
      <w:r w:rsidR="00E80768">
        <w:rPr>
          <w:i/>
          <w:color w:val="000000"/>
        </w:rPr>
        <w:fldChar w:fldCharType="separate"/>
      </w:r>
      <w:r w:rsidR="00EF5165">
        <w:rPr>
          <w:i/>
          <w:color w:val="000000"/>
        </w:rPr>
        <w:t>4</w:t>
      </w:r>
      <w:r w:rsidR="00E80768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8076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80768">
        <w:rPr>
          <w:i/>
          <w:color w:val="000000"/>
        </w:rPr>
      </w:r>
      <w:r w:rsidR="00E80768">
        <w:rPr>
          <w:i/>
          <w:color w:val="000000"/>
        </w:rPr>
        <w:fldChar w:fldCharType="separate"/>
      </w:r>
      <w:r w:rsidR="00EF5165">
        <w:rPr>
          <w:i/>
          <w:color w:val="000000"/>
        </w:rPr>
        <w:t>4</w:t>
      </w:r>
      <w:r w:rsidR="00E80768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должны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09" w:name="_Toc176765537"/>
      <w:bookmarkStart w:id="710" w:name="_Toc198979986"/>
      <w:bookmarkStart w:id="711" w:name="_Toc217466321"/>
      <w:bookmarkStart w:id="712" w:name="_Toc217702859"/>
      <w:bookmarkStart w:id="713" w:name="_Toc233601977"/>
      <w:bookmarkStart w:id="714" w:name="_Toc263343463"/>
      <w:bookmarkStart w:id="715" w:name="_Toc439170680"/>
      <w:bookmarkStart w:id="716" w:name="_Toc439172782"/>
      <w:bookmarkStart w:id="717" w:name="_Toc439173226"/>
      <w:bookmarkStart w:id="718" w:name="_Toc439238222"/>
      <w:bookmarkStart w:id="719" w:name="_Toc439252770"/>
      <w:bookmarkStart w:id="720" w:name="_Toc439323744"/>
      <w:bookmarkStart w:id="721" w:name="_Toc440361378"/>
      <w:bookmarkStart w:id="722" w:name="_Toc440376133"/>
      <w:bookmarkStart w:id="723" w:name="_Toc440376260"/>
      <w:bookmarkStart w:id="724" w:name="_Toc440382518"/>
      <w:bookmarkStart w:id="725" w:name="_Toc440447188"/>
      <w:bookmarkStart w:id="726" w:name="_Toc440632349"/>
      <w:bookmarkStart w:id="727" w:name="_Toc440875121"/>
      <w:bookmarkStart w:id="728" w:name="_Toc441131108"/>
      <w:r w:rsidRPr="00C236C0">
        <w:rPr>
          <w:szCs w:val="24"/>
        </w:rPr>
        <w:lastRenderedPageBreak/>
        <w:t>Инструкции по заполнению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80768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80768">
        <w:rPr>
          <w:bCs w:val="0"/>
          <w:sz w:val="24"/>
          <w:szCs w:val="24"/>
        </w:rPr>
      </w:r>
      <w:r w:rsidR="00E80768">
        <w:rPr>
          <w:bCs w:val="0"/>
          <w:sz w:val="24"/>
          <w:szCs w:val="24"/>
        </w:rPr>
        <w:fldChar w:fldCharType="separate"/>
      </w:r>
      <w:r w:rsidR="00EF5165">
        <w:rPr>
          <w:bCs w:val="0"/>
          <w:sz w:val="24"/>
          <w:szCs w:val="24"/>
        </w:rPr>
        <w:t>5.1</w:t>
      </w:r>
      <w:r w:rsidR="00E8076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183295">
        <w:fldChar w:fldCharType="begin"/>
      </w:r>
      <w:r w:rsidR="00183295">
        <w:instrText xml:space="preserve"> REF _Ref440270568 \r \h  \* MERGEFORMAT </w:instrText>
      </w:r>
      <w:r w:rsidR="00183295">
        <w:fldChar w:fldCharType="separate"/>
      </w:r>
      <w:r w:rsidR="00EF5165">
        <w:t>4</w:t>
      </w:r>
      <w:r w:rsidR="00183295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183295">
        <w:fldChar w:fldCharType="begin"/>
      </w:r>
      <w:r w:rsidR="00183295">
        <w:instrText xml:space="preserve"> REF _Ref440272931 \r \h  \* MERGEFORMAT </w:instrText>
      </w:r>
      <w:r w:rsidR="00183295">
        <w:fldChar w:fldCharType="separate"/>
      </w:r>
      <w:r w:rsidR="00EF5165">
        <w:t>2</w:t>
      </w:r>
      <w:r w:rsidR="00183295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2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0" w:name="_Toc423423670"/>
      <w:bookmarkStart w:id="731" w:name="_Ref440271036"/>
      <w:bookmarkStart w:id="732" w:name="_Ref440274366"/>
      <w:bookmarkStart w:id="733" w:name="_Ref440274902"/>
      <w:bookmarkStart w:id="734" w:name="_Ref440284947"/>
      <w:bookmarkStart w:id="735" w:name="_Ref440361140"/>
      <w:bookmarkStart w:id="736" w:name="_Toc44113110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7" w:name="_Toc98253929"/>
      <w:bookmarkStart w:id="738" w:name="_Toc157248183"/>
      <w:bookmarkStart w:id="739" w:name="_Toc157496552"/>
      <w:bookmarkStart w:id="740" w:name="_Toc158206091"/>
      <w:bookmarkStart w:id="741" w:name="_Toc164057776"/>
      <w:bookmarkStart w:id="742" w:name="_Toc164137126"/>
      <w:bookmarkStart w:id="743" w:name="_Toc164161286"/>
      <w:bookmarkStart w:id="744" w:name="_Toc165173857"/>
      <w:bookmarkStart w:id="745" w:name="_Toc439170682"/>
      <w:bookmarkStart w:id="746" w:name="_Toc439172784"/>
      <w:bookmarkStart w:id="747" w:name="_Toc439173228"/>
      <w:bookmarkStart w:id="748" w:name="_Toc439238224"/>
      <w:bookmarkStart w:id="749" w:name="_Toc439252772"/>
      <w:bookmarkStart w:id="750" w:name="_Toc439323746"/>
      <w:bookmarkStart w:id="751" w:name="_Toc440361380"/>
      <w:bookmarkStart w:id="752" w:name="_Toc440376135"/>
      <w:bookmarkStart w:id="753" w:name="_Toc440376262"/>
      <w:bookmarkStart w:id="754" w:name="_Toc440382520"/>
      <w:bookmarkStart w:id="755" w:name="_Toc440447190"/>
      <w:bookmarkStart w:id="756" w:name="_Toc440632351"/>
      <w:bookmarkStart w:id="757" w:name="_Toc440875123"/>
      <w:bookmarkStart w:id="758" w:name="_Toc441131110"/>
      <w:r w:rsidRPr="00F647F7">
        <w:rPr>
          <w:b w:val="0"/>
          <w:szCs w:val="24"/>
        </w:rPr>
        <w:t xml:space="preserve">Форма </w:t>
      </w:r>
      <w:bookmarkEnd w:id="737"/>
      <w:r w:rsidRPr="00F647F7">
        <w:rPr>
          <w:b w:val="0"/>
          <w:szCs w:val="24"/>
        </w:rPr>
        <w:t xml:space="preserve">графика 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r w:rsidR="009469A6">
        <w:rPr>
          <w:b w:val="0"/>
          <w:szCs w:val="24"/>
        </w:rPr>
        <w:t>оказания услуг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59" w:name="_Toc171070556"/>
      <w:bookmarkStart w:id="760" w:name="_Toc98253927"/>
      <w:bookmarkStart w:id="761" w:name="_Toc176605808"/>
      <w:bookmarkStart w:id="762" w:name="_Toc176611017"/>
      <w:bookmarkStart w:id="763" w:name="_Toc176611073"/>
      <w:bookmarkStart w:id="764" w:name="_Toc176668676"/>
      <w:bookmarkStart w:id="765" w:name="_Toc176684336"/>
      <w:bookmarkStart w:id="766" w:name="_Toc176746279"/>
      <w:bookmarkStart w:id="767" w:name="_Toc176747346"/>
      <w:bookmarkStart w:id="768" w:name="_Toc198979988"/>
      <w:bookmarkStart w:id="769" w:name="_Toc217466324"/>
      <w:bookmarkStart w:id="770" w:name="_Toc217702862"/>
      <w:bookmarkStart w:id="771" w:name="_Toc233601980"/>
      <w:bookmarkStart w:id="772" w:name="_Toc263343466"/>
      <w:r w:rsidRPr="00F647F7">
        <w:rPr>
          <w:b w:val="0"/>
          <w:szCs w:val="24"/>
        </w:rPr>
        <w:br w:type="page"/>
      </w:r>
      <w:bookmarkStart w:id="773" w:name="_Toc439170683"/>
      <w:bookmarkStart w:id="774" w:name="_Toc439172785"/>
      <w:bookmarkStart w:id="775" w:name="_Toc439173229"/>
      <w:bookmarkStart w:id="776" w:name="_Toc439238225"/>
      <w:bookmarkStart w:id="777" w:name="_Toc439252773"/>
      <w:bookmarkStart w:id="778" w:name="_Toc439323747"/>
      <w:bookmarkStart w:id="779" w:name="_Toc440361381"/>
      <w:bookmarkStart w:id="780" w:name="_Toc440376136"/>
      <w:bookmarkStart w:id="781" w:name="_Toc440376263"/>
      <w:bookmarkStart w:id="782" w:name="_Toc440382521"/>
      <w:bookmarkStart w:id="783" w:name="_Toc440447191"/>
      <w:bookmarkStart w:id="784" w:name="_Toc440632352"/>
      <w:bookmarkStart w:id="785" w:name="_Toc440875124"/>
      <w:bookmarkStart w:id="786" w:name="_Toc441131111"/>
      <w:r w:rsidRPr="00F647F7">
        <w:rPr>
          <w:b w:val="0"/>
          <w:szCs w:val="24"/>
        </w:rPr>
        <w:lastRenderedPageBreak/>
        <w:t>Инструкции по заполнению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8076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5.2</w:t>
      </w:r>
      <w:r w:rsidR="00E8076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7" w:name="_Hlt22846931"/>
      <w:bookmarkStart w:id="788" w:name="_Ref440361439"/>
      <w:bookmarkStart w:id="789" w:name="_Ref440361914"/>
      <w:bookmarkStart w:id="790" w:name="_Ref440361959"/>
      <w:bookmarkStart w:id="791" w:name="_Toc441131112"/>
      <w:bookmarkStart w:id="792" w:name="_Ref93264992"/>
      <w:bookmarkStart w:id="793" w:name="_Ref93265116"/>
      <w:bookmarkStart w:id="794" w:name="_Toc98253933"/>
      <w:bookmarkStart w:id="795" w:name="_Toc165173859"/>
      <w:bookmarkStart w:id="796" w:name="_Toc423423671"/>
      <w:bookmarkEnd w:id="78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88"/>
      <w:bookmarkEnd w:id="789"/>
      <w:bookmarkEnd w:id="790"/>
      <w:bookmarkEnd w:id="791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97" w:name="_Toc440361383"/>
      <w:bookmarkStart w:id="798" w:name="_Toc440376138"/>
      <w:bookmarkStart w:id="799" w:name="_Toc440376265"/>
      <w:bookmarkStart w:id="800" w:name="_Toc440382523"/>
      <w:bookmarkStart w:id="801" w:name="_Toc440447193"/>
      <w:bookmarkStart w:id="802" w:name="_Toc440632354"/>
      <w:bookmarkStart w:id="803" w:name="_Toc440875126"/>
      <w:bookmarkStart w:id="804" w:name="_Toc441131113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5" w:name="_Toc440361384"/>
      <w:bookmarkStart w:id="806" w:name="_Toc440376139"/>
      <w:bookmarkStart w:id="807" w:name="_Toc440376266"/>
      <w:bookmarkStart w:id="808" w:name="_Toc440382524"/>
      <w:bookmarkStart w:id="809" w:name="_Toc440447194"/>
      <w:bookmarkStart w:id="810" w:name="_Toc440632355"/>
      <w:bookmarkStart w:id="811" w:name="_Toc440875127"/>
      <w:bookmarkStart w:id="812" w:name="_Toc441131114"/>
      <w:r w:rsidRPr="00F647F7">
        <w:rPr>
          <w:b w:val="0"/>
          <w:szCs w:val="24"/>
        </w:rPr>
        <w:lastRenderedPageBreak/>
        <w:t>Инструкции по заполнению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8076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8076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5.4</w:t>
      </w:r>
      <w:r w:rsidR="00E80768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3" w:name="_Ref440361531"/>
      <w:bookmarkStart w:id="814" w:name="_Ref440361610"/>
      <w:bookmarkStart w:id="815" w:name="_Toc44113111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07"/>
      <w:bookmarkEnd w:id="708"/>
      <w:bookmarkEnd w:id="792"/>
      <w:bookmarkEnd w:id="793"/>
      <w:bookmarkEnd w:id="794"/>
      <w:bookmarkEnd w:id="795"/>
      <w:bookmarkEnd w:id="796"/>
      <w:bookmarkEnd w:id="813"/>
      <w:bookmarkEnd w:id="814"/>
      <w:bookmarkEnd w:id="815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6" w:name="_Toc439170685"/>
      <w:bookmarkStart w:id="817" w:name="_Toc439172787"/>
      <w:bookmarkStart w:id="818" w:name="_Toc439173231"/>
      <w:bookmarkStart w:id="819" w:name="_Toc439238227"/>
      <w:bookmarkStart w:id="820" w:name="_Toc439252775"/>
      <w:bookmarkStart w:id="821" w:name="_Toc439323749"/>
      <w:bookmarkStart w:id="822" w:name="_Toc440361386"/>
      <w:bookmarkStart w:id="823" w:name="_Toc440376141"/>
      <w:bookmarkStart w:id="824" w:name="_Toc440376268"/>
      <w:bookmarkStart w:id="825" w:name="_Toc440382526"/>
      <w:bookmarkStart w:id="826" w:name="_Toc440447196"/>
      <w:bookmarkStart w:id="827" w:name="_Toc440632357"/>
      <w:bookmarkStart w:id="828" w:name="_Toc440875129"/>
      <w:bookmarkStart w:id="829" w:name="_Toc441131116"/>
      <w:bookmarkStart w:id="830" w:name="_Toc157248186"/>
      <w:bookmarkStart w:id="831" w:name="_Toc157496555"/>
      <w:bookmarkStart w:id="832" w:name="_Toc158206094"/>
      <w:bookmarkStart w:id="833" w:name="_Toc164057779"/>
      <w:bookmarkStart w:id="834" w:name="_Toc164137129"/>
      <w:bookmarkStart w:id="835" w:name="_Toc164161289"/>
      <w:bookmarkStart w:id="836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r w:rsidRPr="00F647F7">
        <w:rPr>
          <w:b w:val="0"/>
          <w:szCs w:val="24"/>
        </w:rPr>
        <w:t xml:space="preserve"> </w:t>
      </w:r>
      <w:bookmarkEnd w:id="830"/>
      <w:bookmarkEnd w:id="831"/>
      <w:bookmarkEnd w:id="832"/>
      <w:bookmarkEnd w:id="833"/>
      <w:bookmarkEnd w:id="834"/>
      <w:bookmarkEnd w:id="835"/>
      <w:bookmarkEnd w:id="8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7" w:name="_Toc439170686"/>
      <w:bookmarkStart w:id="838" w:name="_Toc439172788"/>
      <w:bookmarkStart w:id="839" w:name="_Toc439173232"/>
      <w:bookmarkStart w:id="840" w:name="_Toc439238228"/>
      <w:bookmarkStart w:id="841" w:name="_Toc439252776"/>
      <w:bookmarkStart w:id="842" w:name="_Toc439323750"/>
      <w:bookmarkStart w:id="843" w:name="_Toc440361387"/>
      <w:bookmarkStart w:id="844" w:name="_Toc440376142"/>
      <w:bookmarkStart w:id="845" w:name="_Toc440376269"/>
      <w:bookmarkStart w:id="846" w:name="_Toc440382527"/>
      <w:bookmarkStart w:id="847" w:name="_Toc440447197"/>
      <w:bookmarkStart w:id="848" w:name="_Toc440632358"/>
      <w:bookmarkStart w:id="849" w:name="_Toc440875130"/>
      <w:bookmarkStart w:id="850" w:name="_Toc441131117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8076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8076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2</w:t>
      </w:r>
      <w:r w:rsidR="00E8076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8076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 xml:space="preserve"> 1.2.6 </w:t>
      </w:r>
      <w:r w:rsidR="00E8076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51" w:name="_Ref55335823"/>
      <w:bookmarkStart w:id="852" w:name="_Ref55336359"/>
      <w:bookmarkStart w:id="853" w:name="_Toc57314675"/>
      <w:bookmarkStart w:id="854" w:name="_Toc69728989"/>
      <w:bookmarkStart w:id="855" w:name="_Toc98253939"/>
      <w:bookmarkStart w:id="856" w:name="_Toc165173865"/>
      <w:bookmarkStart w:id="857" w:name="_Toc423423672"/>
      <w:bookmarkStart w:id="858" w:name="_Toc441131118"/>
      <w:bookmarkEnd w:id="57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59" w:name="_Toc98253940"/>
      <w:bookmarkStart w:id="860" w:name="_Toc157248192"/>
      <w:bookmarkStart w:id="861" w:name="_Toc157496561"/>
      <w:bookmarkStart w:id="862" w:name="_Toc158206100"/>
      <w:bookmarkStart w:id="863" w:name="_Toc164057785"/>
      <w:bookmarkStart w:id="864" w:name="_Toc164137135"/>
      <w:bookmarkStart w:id="865" w:name="_Toc164161295"/>
      <w:bookmarkStart w:id="866" w:name="_Toc165173866"/>
      <w:bookmarkStart w:id="867" w:name="_Toc439170688"/>
      <w:bookmarkStart w:id="868" w:name="_Toc439172790"/>
      <w:bookmarkStart w:id="869" w:name="_Toc439173234"/>
      <w:bookmarkStart w:id="870" w:name="_Toc439238230"/>
      <w:bookmarkStart w:id="871" w:name="_Toc439252778"/>
      <w:bookmarkStart w:id="872" w:name="_Ref440272119"/>
      <w:bookmarkStart w:id="873" w:name="_Toc440361389"/>
      <w:bookmarkStart w:id="874" w:name="_Toc441131119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75" w:name="_Toc439170689"/>
      <w:bookmarkStart w:id="876" w:name="_Toc439172791"/>
      <w:bookmarkStart w:id="877" w:name="_Toc439173235"/>
      <w:bookmarkStart w:id="878" w:name="_Toc439238231"/>
      <w:bookmarkStart w:id="879" w:name="_Toc439252779"/>
      <w:bookmarkStart w:id="880" w:name="_Ref440272147"/>
      <w:bookmarkStart w:id="881" w:name="_Toc440361390"/>
      <w:bookmarkStart w:id="882" w:name="_Toc441131120"/>
      <w:r w:rsidRPr="00D73790">
        <w:rPr>
          <w:b w:val="0"/>
          <w:szCs w:val="24"/>
        </w:rPr>
        <w:lastRenderedPageBreak/>
        <w:t xml:space="preserve">Форма </w:t>
      </w:r>
      <w:bookmarkEnd w:id="875"/>
      <w:bookmarkEnd w:id="876"/>
      <w:bookmarkEnd w:id="877"/>
      <w:bookmarkEnd w:id="878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79"/>
      <w:bookmarkEnd w:id="880"/>
      <w:bookmarkEnd w:id="881"/>
      <w:bookmarkEnd w:id="882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  <w:r w:rsidRPr="00DB6009">
        <w:t xml:space="preserve">Настоящим </w:t>
      </w: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в лице [</w:t>
      </w:r>
      <w:r w:rsidRPr="00DB6009">
        <w:rPr>
          <w:b/>
          <w:i/>
          <w:shd w:val="clear" w:color="auto" w:fill="FFFF99"/>
        </w:rPr>
        <w:t>указывается ФИО руководителя/уполномоченного лица</w:t>
      </w:r>
      <w:r w:rsidRPr="00DB6009">
        <w:rPr>
          <w:bdr w:val="none" w:sz="0" w:space="0" w:color="auto" w:frame="1"/>
        </w:rPr>
        <w:t>], действующего на основании [</w:t>
      </w:r>
      <w:r w:rsidRPr="00DB6009">
        <w:rPr>
          <w:b/>
          <w:i/>
          <w:shd w:val="clear" w:color="auto" w:fill="FFFF99"/>
        </w:rPr>
        <w:t>указывается наименование документа</w:t>
      </w:r>
      <w:r w:rsidRPr="00DB6009">
        <w:rPr>
          <w:bdr w:val="none" w:sz="0" w:space="0" w:color="auto" w:frame="1"/>
        </w:rPr>
        <w:t xml:space="preserve">], </w:t>
      </w:r>
      <w:r>
        <w:rPr>
          <w:bdr w:val="none" w:sz="0" w:space="0" w:color="auto" w:frame="1"/>
        </w:rPr>
        <w:t xml:space="preserve">подтверждает, что </w:t>
      </w:r>
    </w:p>
    <w:p w:rsidR="00FB00C0" w:rsidRPr="00B533CE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</w:t>
      </w:r>
      <w:r w:rsidRPr="00DB6009">
        <w:t xml:space="preserve"> в соответствии с законодательством Российской Федерации (статья 4 Федерального закона Российской Федерации от 24.07.200</w:t>
      </w:r>
      <w:r>
        <w:t>7</w:t>
      </w:r>
      <w:r w:rsidRPr="00DB6009">
        <w:t xml:space="preserve"> № 209-ФЗ «О развитии малого и среднего предпринимательства в Российской Федерации») обладает критериями, позволяющими относить организацию к </w:t>
      </w:r>
      <w:r w:rsidRPr="00B533CE">
        <w:t xml:space="preserve">субъектам </w:t>
      </w:r>
      <w:r>
        <w:t xml:space="preserve">малого и среднего предпринимательства </w:t>
      </w:r>
      <w:r w:rsidRPr="00B533CE">
        <w:rPr>
          <w:bdr w:val="none" w:sz="0" w:space="0" w:color="auto" w:frame="1"/>
        </w:rPr>
        <w:t>[</w:t>
      </w:r>
      <w:r w:rsidRPr="00B533CE">
        <w:rPr>
          <w:b/>
          <w:i/>
          <w:shd w:val="clear" w:color="auto" w:fill="FFFF99"/>
        </w:rPr>
        <w:t xml:space="preserve">указать </w:t>
      </w:r>
      <w:r>
        <w:rPr>
          <w:b/>
          <w:i/>
          <w:shd w:val="clear" w:color="auto" w:fill="FFFF99"/>
        </w:rPr>
        <w:t>категорию</w:t>
      </w:r>
      <w:r w:rsidRPr="00B533CE">
        <w:rPr>
          <w:bdr w:val="none" w:sz="0" w:space="0" w:color="auto" w:frame="1"/>
        </w:rPr>
        <w:t>].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4554"/>
        <w:gridCol w:w="4297"/>
      </w:tblGrid>
      <w:tr w:rsidR="00FB00C0" w:rsidRPr="00DB6009" w:rsidTr="009146DD">
        <w:tc>
          <w:tcPr>
            <w:tcW w:w="612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DB6009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DB6009">
              <w:rPr>
                <w:rFonts w:eastAsia="Calibri"/>
                <w:b/>
                <w:sz w:val="20"/>
                <w:szCs w:val="20"/>
              </w:rPr>
              <w:t>/п</w:t>
            </w:r>
          </w:p>
        </w:tc>
        <w:tc>
          <w:tcPr>
            <w:tcW w:w="4554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Критерий отнесения</w:t>
            </w:r>
          </w:p>
        </w:tc>
        <w:tc>
          <w:tcPr>
            <w:tcW w:w="4297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Показатель</w:t>
            </w:r>
          </w:p>
        </w:tc>
      </w:tr>
      <w:tr w:rsidR="00FB00C0" w:rsidRPr="00DB6009" w:rsidTr="009146DD">
        <w:tc>
          <w:tcPr>
            <w:tcW w:w="612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</w:t>
            </w:r>
          </w:p>
        </w:tc>
        <w:tc>
          <w:tcPr>
            <w:tcW w:w="4554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297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</w:t>
            </w:r>
          </w:p>
        </w:tc>
      </w:tr>
      <w:tr w:rsidR="00FB00C0" w:rsidRPr="00DB6009" w:rsidTr="009146DD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Средняя ч</w:t>
            </w:r>
            <w:r w:rsidRPr="00DB6009">
              <w:rPr>
                <w:rFonts w:eastAsia="Calibri"/>
              </w:rPr>
              <w:t>исленность работников (</w:t>
            </w:r>
            <w:r w:rsidRPr="00CF779E">
              <w:rPr>
                <w:rFonts w:eastAsia="Calibri"/>
                <w:i/>
              </w:rPr>
              <w:t xml:space="preserve">определяется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CF779E">
              <w:rPr>
                <w:rFonts w:eastAsia="Calibri"/>
                <w:i/>
              </w:rPr>
              <w:t>подразделений</w:t>
            </w:r>
            <w:proofErr w:type="gramEnd"/>
            <w:r w:rsidRPr="00CF779E">
              <w:rPr>
                <w:rFonts w:eastAsia="Calibri"/>
                <w:i/>
              </w:rPr>
              <w:t xml:space="preserve"> указанных </w:t>
            </w:r>
            <w:proofErr w:type="spellStart"/>
            <w:r w:rsidRPr="00CF779E">
              <w:rPr>
                <w:rFonts w:eastAsia="Calibri"/>
                <w:i/>
              </w:rPr>
              <w:t>микропредприятия</w:t>
            </w:r>
            <w:proofErr w:type="spellEnd"/>
            <w:r w:rsidRPr="00CF779E">
              <w:rPr>
                <w:rFonts w:eastAsia="Calibri"/>
                <w:i/>
              </w:rPr>
              <w:t>, малого предприятия или среднего предприятия</w:t>
            </w:r>
            <w:r w:rsidRPr="00DB6009">
              <w:rPr>
                <w:rFonts w:eastAsia="Calibri"/>
              </w:rPr>
              <w:t>)</w:t>
            </w:r>
            <w:r>
              <w:rPr>
                <w:rStyle w:val="afffffff"/>
                <w:rFonts w:eastAsia="Calibri"/>
              </w:rPr>
              <w:footnoteReference w:id="1"/>
            </w:r>
            <w:r w:rsidRPr="00DB6009">
              <w:rPr>
                <w:rFonts w:eastAsia="Calibri"/>
              </w:rPr>
              <w:t>.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>от 101 до 250 человек включительно - среднее предприятие;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100 человек включительно – малое предприятие; 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15 человек – </w:t>
            </w: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микропредприятие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>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2.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475F4C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 xml:space="preserve">Выручка от реализации товаров (работ, услуг) </w:t>
            </w:r>
            <w:r w:rsidRPr="00475F4C">
              <w:rPr>
                <w:rFonts w:eastAsia="Calibri"/>
                <w:iCs/>
                <w:lang w:eastAsia="en-US"/>
              </w:rPr>
              <w:t>без учета налога на добавленную стоимость или балансовая стоимость активов (остаточная стоимость основных средств и нематериальных активов)</w:t>
            </w:r>
            <w:r>
              <w:rPr>
                <w:rStyle w:val="afffffff"/>
                <w:rFonts w:eastAsia="Calibri"/>
                <w:iCs/>
                <w:lang w:eastAsia="en-US"/>
              </w:rPr>
              <w:footnoteReference w:id="2"/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предельные значения выручки: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микропредприятия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 xml:space="preserve"> - </w:t>
            </w:r>
            <w:r>
              <w:rPr>
                <w:rFonts w:eastAsia="Calibri"/>
                <w:i/>
                <w:sz w:val="20"/>
                <w:szCs w:val="20"/>
              </w:rPr>
              <w:t>120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млн. рублей;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малые предприятия - </w:t>
            </w:r>
            <w:r>
              <w:rPr>
                <w:rFonts w:eastAsia="Calibri"/>
                <w:i/>
                <w:sz w:val="20"/>
                <w:szCs w:val="20"/>
              </w:rPr>
              <w:t>8</w:t>
            </w:r>
            <w:r w:rsidRPr="00DB6009">
              <w:rPr>
                <w:rFonts w:eastAsia="Calibri"/>
                <w:i/>
                <w:sz w:val="20"/>
                <w:szCs w:val="20"/>
              </w:rPr>
              <w:t>00 млн. рублей;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sz w:val="20"/>
                <w:szCs w:val="20"/>
              </w:rPr>
              <w:t xml:space="preserve">средние предприятия - 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DB6009">
              <w:rPr>
                <w:rFonts w:eastAsia="Calibri"/>
                <w:sz w:val="20"/>
                <w:szCs w:val="20"/>
              </w:rPr>
              <w:t>000 млн. рублей).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FB00C0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FB00C0" w:rsidRPr="00DB6009" w:rsidTr="009146DD">
        <w:tc>
          <w:tcPr>
            <w:tcW w:w="612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3.</w:t>
            </w:r>
          </w:p>
        </w:tc>
        <w:tc>
          <w:tcPr>
            <w:tcW w:w="4554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FB00C0" w:rsidRPr="00B4088F" w:rsidRDefault="00FB00C0" w:rsidP="009146D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val="en-US" w:eastAsia="en-US"/>
              </w:rPr>
              <w:t>C</w:t>
            </w:r>
            <w:proofErr w:type="spellStart"/>
            <w:r w:rsidRPr="00B4088F">
              <w:rPr>
                <w:rFonts w:eastAsia="Calibri"/>
                <w:lang w:eastAsia="en-US"/>
              </w:rPr>
              <w:t>уммарная</w:t>
            </w:r>
            <w:proofErr w:type="spellEnd"/>
            <w:r w:rsidRPr="00B4088F">
              <w:rPr>
                <w:rFonts w:eastAsia="Calibri"/>
                <w:lang w:eastAsia="en-US"/>
              </w:rPr>
              <w:t xml:space="preserve"> доля участия уставном </w:t>
            </w:r>
            <w:r w:rsidRPr="00B4088F">
              <w:rPr>
                <w:rFonts w:eastAsia="Calibri"/>
                <w:lang w:eastAsia="en-US"/>
              </w:rPr>
              <w:lastRenderedPageBreak/>
              <w:t>(складочном) капитале (паевом фонде):</w:t>
            </w:r>
          </w:p>
          <w:p w:rsidR="00FB00C0" w:rsidRPr="00B4088F" w:rsidRDefault="00FB00C0" w:rsidP="009146D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eastAsia="en-US"/>
              </w:rPr>
              <w:t>РФ, субъектов РФ, муниципальных образований, общественных и религиозных организаций (объединений), благотворительных и иных фондов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 xml:space="preserve">Суммарная доля </w:t>
            </w:r>
            <w:r w:rsidRPr="00B4088F">
              <w:rPr>
                <w:rFonts w:eastAsia="Calibri"/>
                <w:i/>
                <w:sz w:val="20"/>
                <w:szCs w:val="20"/>
                <w:lang w:eastAsia="en-US"/>
              </w:rPr>
              <w:t>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товариществ).</w:t>
            </w:r>
            <w:r w:rsidRPr="00B4088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297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  <w:tr w:rsidR="00FB00C0" w:rsidRPr="00DB6009" w:rsidTr="009146DD">
        <w:tc>
          <w:tcPr>
            <w:tcW w:w="612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lastRenderedPageBreak/>
              <w:t>4.</w:t>
            </w:r>
          </w:p>
        </w:tc>
        <w:tc>
          <w:tcPr>
            <w:tcW w:w="4554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8A0F41">
              <w:rPr>
                <w:rFonts w:eastAsia="Calibri"/>
              </w:rPr>
              <w:t>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</w:t>
            </w:r>
            <w:r w:rsidRPr="00DB6009">
              <w:rPr>
                <w:rFonts w:eastAsia="Calibri"/>
              </w:rPr>
              <w:t>.</w:t>
            </w:r>
          </w:p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>Суммарные доли</w:t>
            </w:r>
            <w:r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r w:rsidRPr="008A0F41">
              <w:rPr>
                <w:rFonts w:eastAsia="Calibri"/>
                <w:i/>
                <w:sz w:val="20"/>
                <w:szCs w:val="20"/>
              </w:rPr>
              <w:t>не должны превышать сорок девять процентов каждая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(за исключением случаев, предусмотренных п. 1) </w:t>
            </w:r>
            <w:r>
              <w:rPr>
                <w:rFonts w:eastAsia="Calibri"/>
                <w:i/>
                <w:sz w:val="20"/>
                <w:szCs w:val="20"/>
              </w:rPr>
              <w:t>ч</w:t>
            </w:r>
            <w:r w:rsidRPr="00DB6009">
              <w:rPr>
                <w:rFonts w:eastAsia="Calibri"/>
                <w:i/>
                <w:sz w:val="20"/>
                <w:szCs w:val="20"/>
              </w:rPr>
              <w:t>. 1 ст. 4 Закона № 209 – ФЗ.</w:t>
            </w:r>
          </w:p>
        </w:tc>
        <w:tc>
          <w:tcPr>
            <w:tcW w:w="4297" w:type="dxa"/>
            <w:shd w:val="clear" w:color="auto" w:fill="auto"/>
          </w:tcPr>
          <w:p w:rsidR="00FB00C0" w:rsidRPr="00DB6009" w:rsidRDefault="00FB00C0" w:rsidP="009146DD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</w:tbl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outlineLvl w:val="3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firstLine="708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подтверждает достоверность сведени</w:t>
      </w:r>
      <w:r>
        <w:rPr>
          <w:bdr w:val="none" w:sz="0" w:space="0" w:color="auto" w:frame="1"/>
        </w:rPr>
        <w:t>й, изложенных в настоящей декларации</w:t>
      </w:r>
      <w:r w:rsidRPr="00DB6009">
        <w:rPr>
          <w:bdr w:val="none" w:sz="0" w:space="0" w:color="auto" w:frame="1"/>
        </w:rPr>
        <w:t>.</w:t>
      </w:r>
    </w:p>
    <w:p w:rsidR="00FB00C0" w:rsidRPr="00DB6009" w:rsidRDefault="00FB00C0" w:rsidP="00FB00C0">
      <w:pPr>
        <w:spacing w:line="240" w:lineRule="auto"/>
        <w:ind w:firstLine="708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FB00C0" w:rsidRPr="00DB6009" w:rsidTr="009146DD">
        <w:tc>
          <w:tcPr>
            <w:tcW w:w="3960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FB00C0" w:rsidRPr="00DB6009" w:rsidRDefault="00FB00C0" w:rsidP="00FB00C0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F4D80" w:rsidRDefault="004F4D80" w:rsidP="004F4D80">
      <w:pPr>
        <w:ind w:firstLine="0"/>
      </w:pPr>
    </w:p>
    <w:p w:rsidR="004F4D80" w:rsidRDefault="004F4D80" w:rsidP="004F4D80">
      <w:pPr>
        <w:ind w:right="-1"/>
        <w:rPr>
          <w:color w:val="000000"/>
        </w:rPr>
      </w:pP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3" w:name="_Toc439170690"/>
      <w:bookmarkStart w:id="884" w:name="_Toc439172792"/>
      <w:bookmarkStart w:id="885" w:name="_Toc439173236"/>
      <w:bookmarkStart w:id="886" w:name="_Toc439238232"/>
    </w:p>
    <w:bookmarkEnd w:id="883"/>
    <w:bookmarkEnd w:id="884"/>
    <w:bookmarkEnd w:id="885"/>
    <w:bookmarkEnd w:id="88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87" w:name="_Toc125426243"/>
      <w:bookmarkStart w:id="888" w:name="_Toc396984070"/>
      <w:bookmarkStart w:id="889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90" w:name="_Toc439170691"/>
      <w:bookmarkStart w:id="891" w:name="_Toc439172793"/>
      <w:bookmarkStart w:id="892" w:name="_Toc439173237"/>
      <w:bookmarkStart w:id="893" w:name="_Toc439238233"/>
      <w:bookmarkStart w:id="894" w:name="_Toc439252780"/>
      <w:bookmarkStart w:id="895" w:name="_Toc439323754"/>
      <w:bookmarkStart w:id="896" w:name="_Toc440361391"/>
      <w:bookmarkStart w:id="897" w:name="_Toc440376146"/>
      <w:bookmarkStart w:id="898" w:name="_Toc440376273"/>
      <w:bookmarkStart w:id="899" w:name="_Toc440382531"/>
      <w:bookmarkStart w:id="900" w:name="_Toc440447201"/>
      <w:bookmarkStart w:id="901" w:name="_Toc440632362"/>
      <w:bookmarkStart w:id="902" w:name="_Toc440875134"/>
      <w:bookmarkStart w:id="903" w:name="_Toc441131121"/>
      <w:r>
        <w:rPr>
          <w:szCs w:val="24"/>
        </w:rPr>
        <w:lastRenderedPageBreak/>
        <w:t>Инструкции по заполнению</w:t>
      </w:r>
      <w:bookmarkEnd w:id="887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E8076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A55F54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3</w:t>
      </w:r>
      <w:r w:rsidRPr="00A55F54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>
        <w:rPr>
          <w:sz w:val="24"/>
          <w:szCs w:val="24"/>
        </w:rPr>
        <w:t>Участник</w:t>
      </w:r>
      <w:r w:rsidRPr="00A55F54">
        <w:rPr>
          <w:sz w:val="24"/>
          <w:szCs w:val="24"/>
        </w:rPr>
        <w:t>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04" w:name="_Ref55336378"/>
      <w:bookmarkStart w:id="905" w:name="_Toc57314676"/>
      <w:bookmarkStart w:id="906" w:name="_Toc69728990"/>
      <w:bookmarkStart w:id="907" w:name="_Toc98253942"/>
      <w:bookmarkStart w:id="908" w:name="_Toc165173868"/>
      <w:bookmarkStart w:id="909" w:name="_Toc423423674"/>
      <w:bookmarkStart w:id="910" w:name="_Toc44113112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D904EF" w:rsidRDefault="004F4D80" w:rsidP="004F4D80">
      <w:pPr>
        <w:pStyle w:val="3"/>
        <w:rPr>
          <w:szCs w:val="24"/>
        </w:rPr>
      </w:pPr>
      <w:bookmarkStart w:id="911" w:name="_Toc98253943"/>
      <w:bookmarkStart w:id="912" w:name="_Toc157248195"/>
      <w:bookmarkStart w:id="913" w:name="_Toc157496564"/>
      <w:bookmarkStart w:id="914" w:name="_Toc158206103"/>
      <w:bookmarkStart w:id="915" w:name="_Toc164057788"/>
      <w:bookmarkStart w:id="916" w:name="_Toc164137138"/>
      <w:bookmarkStart w:id="917" w:name="_Toc164161298"/>
      <w:bookmarkStart w:id="918" w:name="_Toc165173869"/>
      <w:bookmarkStart w:id="919" w:name="_Toc439170693"/>
      <w:bookmarkStart w:id="920" w:name="_Toc439172795"/>
      <w:bookmarkStart w:id="921" w:name="_Toc439173239"/>
      <w:bookmarkStart w:id="922" w:name="_Toc439238235"/>
      <w:bookmarkStart w:id="923" w:name="_Toc439252782"/>
      <w:bookmarkStart w:id="924" w:name="_Toc439323756"/>
      <w:bookmarkStart w:id="925" w:name="_Toc440361393"/>
      <w:bookmarkStart w:id="926" w:name="_Toc440376275"/>
      <w:bookmarkStart w:id="927" w:name="_Toc440382533"/>
      <w:bookmarkStart w:id="928" w:name="_Toc440447203"/>
      <w:bookmarkStart w:id="929" w:name="_Toc440632364"/>
      <w:bookmarkStart w:id="930" w:name="_Toc440875136"/>
      <w:bookmarkStart w:id="931" w:name="_Toc44113112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32" w:name="_Toc98253944"/>
      <w:bookmarkStart w:id="933" w:name="_Toc157248196"/>
      <w:bookmarkStart w:id="934" w:name="_Toc157496565"/>
      <w:bookmarkStart w:id="935" w:name="_Toc158206104"/>
      <w:bookmarkStart w:id="936" w:name="_Toc164057789"/>
      <w:bookmarkStart w:id="937" w:name="_Toc164137139"/>
      <w:bookmarkStart w:id="938" w:name="_Toc164161299"/>
      <w:bookmarkStart w:id="93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0" w:name="_Toc439170694"/>
      <w:bookmarkStart w:id="941" w:name="_Toc439172796"/>
      <w:bookmarkStart w:id="942" w:name="_Toc439173240"/>
      <w:bookmarkStart w:id="943" w:name="_Toc439238236"/>
      <w:bookmarkStart w:id="944" w:name="_Toc439252783"/>
      <w:bookmarkStart w:id="945" w:name="_Toc439323757"/>
      <w:bookmarkStart w:id="946" w:name="_Toc440361394"/>
      <w:bookmarkStart w:id="947" w:name="_Toc440376276"/>
      <w:bookmarkStart w:id="948" w:name="_Toc440382534"/>
      <w:bookmarkStart w:id="949" w:name="_Toc440447204"/>
      <w:bookmarkStart w:id="950" w:name="_Toc440632365"/>
      <w:bookmarkStart w:id="951" w:name="_Toc440875137"/>
      <w:bookmarkStart w:id="952" w:name="_Toc441131124"/>
      <w:r w:rsidRPr="00D904EF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4</w:t>
      </w:r>
      <w:r w:rsidR="00E8076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3" w:name="_Ref55336389"/>
      <w:bookmarkStart w:id="954" w:name="_Toc57314677"/>
      <w:bookmarkStart w:id="955" w:name="_Toc69728991"/>
      <w:bookmarkStart w:id="956" w:name="_Toc98253945"/>
      <w:bookmarkStart w:id="957" w:name="_Toc165173871"/>
      <w:bookmarkStart w:id="958" w:name="_Toc423423675"/>
      <w:bookmarkStart w:id="959" w:name="_Toc44113112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53"/>
      <w:bookmarkEnd w:id="954"/>
      <w:bookmarkEnd w:id="955"/>
      <w:bookmarkEnd w:id="956"/>
      <w:bookmarkEnd w:id="957"/>
      <w:bookmarkEnd w:id="958"/>
      <w:bookmarkEnd w:id="959"/>
    </w:p>
    <w:p w:rsidR="004F4D80" w:rsidRPr="00D904EF" w:rsidRDefault="004F4D80" w:rsidP="004F4D80">
      <w:pPr>
        <w:pStyle w:val="3"/>
        <w:rPr>
          <w:szCs w:val="24"/>
        </w:rPr>
      </w:pPr>
      <w:bookmarkStart w:id="960" w:name="_Toc98253946"/>
      <w:bookmarkStart w:id="961" w:name="_Toc157248198"/>
      <w:bookmarkStart w:id="962" w:name="_Toc157496567"/>
      <w:bookmarkStart w:id="963" w:name="_Toc158206106"/>
      <w:bookmarkStart w:id="964" w:name="_Toc164057791"/>
      <w:bookmarkStart w:id="965" w:name="_Toc164137141"/>
      <w:bookmarkStart w:id="966" w:name="_Toc164161301"/>
      <w:bookmarkStart w:id="967" w:name="_Toc165173872"/>
      <w:bookmarkStart w:id="968" w:name="_Toc439170696"/>
      <w:bookmarkStart w:id="969" w:name="_Toc439172798"/>
      <w:bookmarkStart w:id="970" w:name="_Toc439173242"/>
      <w:bookmarkStart w:id="971" w:name="_Toc439238238"/>
      <w:bookmarkStart w:id="972" w:name="_Toc439252785"/>
      <w:bookmarkStart w:id="973" w:name="_Toc439323759"/>
      <w:bookmarkStart w:id="974" w:name="_Toc440361396"/>
      <w:bookmarkStart w:id="975" w:name="_Toc440376278"/>
      <w:bookmarkStart w:id="976" w:name="_Toc440382536"/>
      <w:bookmarkStart w:id="977" w:name="_Toc440447206"/>
      <w:bookmarkStart w:id="978" w:name="_Toc440632367"/>
      <w:bookmarkStart w:id="979" w:name="_Toc440875139"/>
      <w:bookmarkStart w:id="980" w:name="_Toc441131126"/>
      <w:r w:rsidRPr="00D904EF">
        <w:rPr>
          <w:szCs w:val="24"/>
        </w:rPr>
        <w:t>Форма Справки о материально-технических ресурсах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81" w:name="_Toc98253947"/>
      <w:bookmarkStart w:id="982" w:name="_Toc157248199"/>
      <w:bookmarkStart w:id="983" w:name="_Toc157496568"/>
      <w:bookmarkStart w:id="984" w:name="_Toc158206107"/>
      <w:bookmarkStart w:id="985" w:name="_Toc164057792"/>
      <w:bookmarkStart w:id="986" w:name="_Toc164137142"/>
      <w:bookmarkStart w:id="987" w:name="_Toc164161302"/>
      <w:bookmarkStart w:id="98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9" w:name="_Toc439170697"/>
      <w:bookmarkStart w:id="990" w:name="_Toc439172799"/>
      <w:bookmarkStart w:id="991" w:name="_Toc439173243"/>
      <w:bookmarkStart w:id="992" w:name="_Toc439238239"/>
      <w:bookmarkStart w:id="993" w:name="_Toc439252786"/>
      <w:bookmarkStart w:id="994" w:name="_Toc439323760"/>
      <w:bookmarkStart w:id="995" w:name="_Toc440361397"/>
      <w:bookmarkStart w:id="996" w:name="_Toc440376279"/>
      <w:bookmarkStart w:id="997" w:name="_Toc440382537"/>
      <w:bookmarkStart w:id="998" w:name="_Toc440447207"/>
      <w:bookmarkStart w:id="999" w:name="_Toc440632368"/>
      <w:bookmarkStart w:id="1000" w:name="_Toc440875140"/>
      <w:bookmarkStart w:id="1001" w:name="_Toc441131127"/>
      <w:r w:rsidRPr="00D904EF">
        <w:rPr>
          <w:szCs w:val="24"/>
        </w:rPr>
        <w:lastRenderedPageBreak/>
        <w:t>Инструкции по заполнению</w:t>
      </w:r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2" w:name="_Ref55336398"/>
      <w:bookmarkStart w:id="1003" w:name="_Toc57314678"/>
      <w:bookmarkStart w:id="1004" w:name="_Toc69728992"/>
      <w:bookmarkStart w:id="1005" w:name="_Toc98253948"/>
      <w:bookmarkStart w:id="1006" w:name="_Toc165173874"/>
      <w:bookmarkStart w:id="1007" w:name="_Toc423423676"/>
      <w:bookmarkStart w:id="1008" w:name="_Toc44113112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D904EF" w:rsidRDefault="004F4D80" w:rsidP="004F4D80">
      <w:pPr>
        <w:pStyle w:val="3"/>
        <w:rPr>
          <w:szCs w:val="24"/>
        </w:rPr>
      </w:pPr>
      <w:bookmarkStart w:id="1009" w:name="_Toc98253949"/>
      <w:bookmarkStart w:id="1010" w:name="_Toc157248201"/>
      <w:bookmarkStart w:id="1011" w:name="_Toc157496570"/>
      <w:bookmarkStart w:id="1012" w:name="_Toc158206109"/>
      <w:bookmarkStart w:id="1013" w:name="_Toc164057794"/>
      <w:bookmarkStart w:id="1014" w:name="_Toc164137144"/>
      <w:bookmarkStart w:id="1015" w:name="_Toc164161304"/>
      <w:bookmarkStart w:id="1016" w:name="_Toc165173875"/>
      <w:bookmarkStart w:id="1017" w:name="_Toc439170699"/>
      <w:bookmarkStart w:id="1018" w:name="_Toc439172801"/>
      <w:bookmarkStart w:id="1019" w:name="_Toc439173245"/>
      <w:bookmarkStart w:id="1020" w:name="_Toc439238241"/>
      <w:bookmarkStart w:id="1021" w:name="_Toc439252788"/>
      <w:bookmarkStart w:id="1022" w:name="_Toc439323762"/>
      <w:bookmarkStart w:id="1023" w:name="_Toc440361399"/>
      <w:bookmarkStart w:id="1024" w:name="_Toc440376281"/>
      <w:bookmarkStart w:id="1025" w:name="_Toc440382539"/>
      <w:bookmarkStart w:id="1026" w:name="_Toc440447209"/>
      <w:bookmarkStart w:id="1027" w:name="_Toc440632370"/>
      <w:bookmarkStart w:id="1028" w:name="_Toc440875142"/>
      <w:bookmarkStart w:id="1029" w:name="_Toc441131129"/>
      <w:r w:rsidRPr="00D904EF">
        <w:rPr>
          <w:szCs w:val="24"/>
        </w:rPr>
        <w:t>Форма Справки о кадровых ресурсах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30" w:name="_Toc98253950"/>
      <w:bookmarkStart w:id="1031" w:name="_Toc157248202"/>
      <w:bookmarkStart w:id="1032" w:name="_Toc157496571"/>
      <w:bookmarkStart w:id="1033" w:name="_Toc158206110"/>
      <w:bookmarkStart w:id="1034" w:name="_Toc164057795"/>
      <w:bookmarkStart w:id="1035" w:name="_Toc164137145"/>
      <w:bookmarkStart w:id="1036" w:name="_Toc164161305"/>
      <w:bookmarkStart w:id="103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38" w:name="_Toc439170700"/>
      <w:bookmarkStart w:id="1039" w:name="_Toc439172802"/>
      <w:bookmarkStart w:id="1040" w:name="_Toc439173246"/>
      <w:bookmarkStart w:id="1041" w:name="_Toc439238242"/>
      <w:bookmarkStart w:id="1042" w:name="_Toc439252789"/>
      <w:bookmarkStart w:id="1043" w:name="_Toc439323763"/>
      <w:bookmarkStart w:id="1044" w:name="_Toc440361400"/>
      <w:bookmarkStart w:id="1045" w:name="_Toc440376282"/>
      <w:bookmarkStart w:id="1046" w:name="_Toc440382540"/>
      <w:bookmarkStart w:id="1047" w:name="_Toc440447210"/>
      <w:bookmarkStart w:id="1048" w:name="_Toc440632371"/>
      <w:bookmarkStart w:id="1049" w:name="_Toc440875143"/>
      <w:bookmarkStart w:id="1050" w:name="_Toc441131130"/>
      <w:r w:rsidRPr="00D904EF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51" w:name="_Toc165173881"/>
      <w:bookmarkStart w:id="1052" w:name="_Ref194749267"/>
      <w:bookmarkStart w:id="1053" w:name="_Toc423423677"/>
      <w:bookmarkStart w:id="1054" w:name="_Ref440271993"/>
      <w:bookmarkStart w:id="1055" w:name="_Ref440274659"/>
      <w:bookmarkStart w:id="1056" w:name="_Toc441131131"/>
      <w:bookmarkStart w:id="1057" w:name="_Ref90381523"/>
      <w:bookmarkStart w:id="1058" w:name="_Toc90385124"/>
      <w:bookmarkStart w:id="1059" w:name="_Ref96861029"/>
      <w:bookmarkStart w:id="1060" w:name="_Toc97651410"/>
      <w:bookmarkStart w:id="106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51"/>
      <w:bookmarkEnd w:id="1052"/>
      <w:bookmarkEnd w:id="1053"/>
      <w:bookmarkEnd w:id="1054"/>
      <w:bookmarkEnd w:id="1055"/>
      <w:bookmarkEnd w:id="1056"/>
    </w:p>
    <w:p w:rsidR="004F4D80" w:rsidRPr="00D904EF" w:rsidRDefault="004F4D80" w:rsidP="004F4D80">
      <w:pPr>
        <w:pStyle w:val="3"/>
        <w:rPr>
          <w:szCs w:val="24"/>
        </w:rPr>
      </w:pPr>
      <w:bookmarkStart w:id="1062" w:name="_Toc97651411"/>
      <w:bookmarkStart w:id="1063" w:name="_Toc98253956"/>
      <w:bookmarkStart w:id="1064" w:name="_Toc157248208"/>
      <w:bookmarkStart w:id="1065" w:name="_Toc157496577"/>
      <w:bookmarkStart w:id="1066" w:name="_Toc158206116"/>
      <w:bookmarkStart w:id="1067" w:name="_Toc164057801"/>
      <w:bookmarkStart w:id="1068" w:name="_Toc164137151"/>
      <w:bookmarkStart w:id="1069" w:name="_Toc164161311"/>
      <w:bookmarkStart w:id="1070" w:name="_Toc165173882"/>
      <w:bookmarkStart w:id="1071" w:name="_Toc439170702"/>
      <w:bookmarkStart w:id="1072" w:name="_Toc439172804"/>
      <w:bookmarkStart w:id="1073" w:name="_Toc439173248"/>
      <w:bookmarkStart w:id="1074" w:name="_Toc439238244"/>
      <w:bookmarkStart w:id="1075" w:name="_Toc439252791"/>
      <w:bookmarkStart w:id="1076" w:name="_Toc439323765"/>
      <w:bookmarkStart w:id="1077" w:name="_Toc440361402"/>
      <w:bookmarkStart w:id="1078" w:name="_Toc440376284"/>
      <w:bookmarkStart w:id="1079" w:name="_Toc440382542"/>
      <w:bookmarkStart w:id="1080" w:name="_Toc440447212"/>
      <w:bookmarkStart w:id="1081" w:name="_Toc440632373"/>
      <w:bookmarkStart w:id="1082" w:name="_Toc440875145"/>
      <w:bookmarkStart w:id="1083" w:name="_Toc44113113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84" w:name="_Toc97651412"/>
      <w:bookmarkStart w:id="1085" w:name="_Toc98253957"/>
      <w:bookmarkStart w:id="1086" w:name="_Toc157248209"/>
      <w:bookmarkStart w:id="1087" w:name="_Toc157496578"/>
      <w:bookmarkStart w:id="1088" w:name="_Toc158206117"/>
      <w:bookmarkStart w:id="1089" w:name="_Toc164057802"/>
      <w:bookmarkStart w:id="1090" w:name="_Toc164137152"/>
      <w:bookmarkStart w:id="1091" w:name="_Toc164161312"/>
      <w:bookmarkStart w:id="109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3" w:name="_Toc439170703"/>
      <w:bookmarkStart w:id="1094" w:name="_Toc439172805"/>
      <w:bookmarkStart w:id="1095" w:name="_Toc439173249"/>
      <w:bookmarkStart w:id="1096" w:name="_Toc439238245"/>
      <w:bookmarkStart w:id="1097" w:name="_Toc439252792"/>
      <w:bookmarkStart w:id="1098" w:name="_Toc439323766"/>
      <w:bookmarkStart w:id="1099" w:name="_Toc440361403"/>
      <w:bookmarkStart w:id="1100" w:name="_Toc440376285"/>
      <w:bookmarkStart w:id="1101" w:name="_Toc440382543"/>
      <w:bookmarkStart w:id="1102" w:name="_Toc440447213"/>
      <w:bookmarkStart w:id="1103" w:name="_Toc440632374"/>
      <w:bookmarkStart w:id="1104" w:name="_Toc440875146"/>
      <w:bookmarkStart w:id="1105" w:name="_Toc441131133"/>
      <w:r w:rsidRPr="00D904EF">
        <w:rPr>
          <w:szCs w:val="24"/>
        </w:rPr>
        <w:lastRenderedPageBreak/>
        <w:t>Инструкции по заполнению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57"/>
    <w:bookmarkEnd w:id="1058"/>
    <w:bookmarkEnd w:id="1059"/>
    <w:bookmarkEnd w:id="1060"/>
    <w:bookmarkEnd w:id="106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0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07" w:name="_Toc423423680"/>
      <w:bookmarkStart w:id="1108" w:name="_Ref440272035"/>
      <w:bookmarkStart w:id="1109" w:name="_Ref440274733"/>
      <w:bookmarkStart w:id="1110" w:name="_Toc441131134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06"/>
      <w:bookmarkEnd w:id="1107"/>
      <w:bookmarkEnd w:id="1108"/>
      <w:bookmarkEnd w:id="1109"/>
      <w:bookmarkEnd w:id="1110"/>
    </w:p>
    <w:p w:rsidR="004F4D80" w:rsidRPr="00E87023" w:rsidRDefault="004F4D80" w:rsidP="004F4D80">
      <w:pPr>
        <w:pStyle w:val="3"/>
        <w:rPr>
          <w:sz w:val="22"/>
        </w:rPr>
      </w:pPr>
      <w:bookmarkStart w:id="1111" w:name="_Toc343690584"/>
      <w:bookmarkStart w:id="1112" w:name="_Toc372294428"/>
      <w:bookmarkStart w:id="1113" w:name="_Toc379288896"/>
      <w:bookmarkStart w:id="1114" w:name="_Toc384734780"/>
      <w:bookmarkStart w:id="1115" w:name="_Toc396984078"/>
      <w:bookmarkStart w:id="1116" w:name="_Toc423423681"/>
      <w:bookmarkStart w:id="1117" w:name="_Toc439170710"/>
      <w:bookmarkStart w:id="1118" w:name="_Toc439172812"/>
      <w:bookmarkStart w:id="1119" w:name="_Toc439173253"/>
      <w:bookmarkStart w:id="1120" w:name="_Toc439238249"/>
      <w:bookmarkStart w:id="1121" w:name="_Toc439252796"/>
      <w:bookmarkStart w:id="1122" w:name="_Toc439323770"/>
      <w:bookmarkStart w:id="1123" w:name="_Toc440361405"/>
      <w:bookmarkStart w:id="1124" w:name="_Toc440376287"/>
      <w:bookmarkStart w:id="1125" w:name="_Toc440382545"/>
      <w:bookmarkStart w:id="1126" w:name="_Toc440447215"/>
      <w:bookmarkStart w:id="1127" w:name="_Toc440632376"/>
      <w:bookmarkStart w:id="1128" w:name="_Toc440875148"/>
      <w:bookmarkStart w:id="1129" w:name="_Toc441131135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30" w:name="_Toc343690585"/>
      <w:bookmarkStart w:id="1131" w:name="_Toc372294429"/>
      <w:bookmarkStart w:id="1132" w:name="_Toc379288897"/>
      <w:bookmarkStart w:id="1133" w:name="_Toc384734781"/>
      <w:bookmarkStart w:id="1134" w:name="_Toc396984079"/>
      <w:bookmarkStart w:id="1135" w:name="_Toc423423682"/>
      <w:bookmarkStart w:id="1136" w:name="_Toc439170711"/>
      <w:bookmarkStart w:id="1137" w:name="_Toc439172813"/>
      <w:bookmarkStart w:id="1138" w:name="_Toc439173254"/>
      <w:bookmarkStart w:id="1139" w:name="_Toc439238250"/>
      <w:bookmarkStart w:id="1140" w:name="_Toc439252797"/>
      <w:bookmarkStart w:id="1141" w:name="_Toc439323771"/>
      <w:bookmarkStart w:id="1142" w:name="_Toc440361406"/>
      <w:bookmarkStart w:id="1143" w:name="_Toc440376288"/>
      <w:bookmarkStart w:id="1144" w:name="_Toc440382546"/>
      <w:bookmarkStart w:id="1145" w:name="_Toc440447216"/>
      <w:bookmarkStart w:id="1146" w:name="_Toc440632377"/>
      <w:bookmarkStart w:id="1147" w:name="_Toc440875149"/>
      <w:bookmarkStart w:id="1148" w:name="_Toc441131136"/>
      <w:r w:rsidRPr="00D27071">
        <w:rPr>
          <w:szCs w:val="24"/>
        </w:rPr>
        <w:lastRenderedPageBreak/>
        <w:t>Инструкции по заполнению</w:t>
      </w:r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4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0" w:name="_Toc423423683"/>
      <w:bookmarkStart w:id="1151" w:name="_Ref440272051"/>
      <w:bookmarkStart w:id="1152" w:name="_Ref440274744"/>
      <w:bookmarkStart w:id="1153" w:name="_Toc44113113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49"/>
      <w:bookmarkEnd w:id="1150"/>
      <w:bookmarkEnd w:id="1151"/>
      <w:bookmarkEnd w:id="1152"/>
      <w:bookmarkEnd w:id="1153"/>
    </w:p>
    <w:p w:rsidR="004F4D80" w:rsidRPr="008C4223" w:rsidRDefault="004F4D80" w:rsidP="004F4D80">
      <w:pPr>
        <w:pStyle w:val="3"/>
        <w:rPr>
          <w:szCs w:val="24"/>
        </w:rPr>
      </w:pPr>
      <w:bookmarkStart w:id="1154" w:name="_Toc343690587"/>
      <w:bookmarkStart w:id="1155" w:name="_Toc372294431"/>
      <w:bookmarkStart w:id="1156" w:name="_Toc379288899"/>
      <w:bookmarkStart w:id="1157" w:name="_Toc384734783"/>
      <w:bookmarkStart w:id="1158" w:name="_Toc396984081"/>
      <w:bookmarkStart w:id="1159" w:name="_Toc423423684"/>
      <w:bookmarkStart w:id="1160" w:name="_Toc439170713"/>
      <w:bookmarkStart w:id="1161" w:name="_Toc439172815"/>
      <w:bookmarkStart w:id="1162" w:name="_Toc439173256"/>
      <w:bookmarkStart w:id="1163" w:name="_Toc439238252"/>
      <w:bookmarkStart w:id="1164" w:name="_Toc439252799"/>
      <w:bookmarkStart w:id="1165" w:name="_Toc439323773"/>
      <w:bookmarkStart w:id="1166" w:name="_Toc440361408"/>
      <w:bookmarkStart w:id="1167" w:name="_Toc440376290"/>
      <w:bookmarkStart w:id="1168" w:name="_Toc440382548"/>
      <w:bookmarkStart w:id="1169" w:name="_Toc440447218"/>
      <w:bookmarkStart w:id="1170" w:name="_Toc440632379"/>
      <w:bookmarkStart w:id="1171" w:name="_Toc440875151"/>
      <w:bookmarkStart w:id="1172" w:name="_Toc441131138"/>
      <w:r w:rsidRPr="008C4223">
        <w:rPr>
          <w:szCs w:val="24"/>
        </w:rPr>
        <w:t xml:space="preserve">Форма </w:t>
      </w:r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r w:rsidR="000D70B6" w:rsidRPr="000D70B6">
        <w:rPr>
          <w:szCs w:val="24"/>
        </w:rPr>
        <w:t>Согласия на обработку персональных данных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73" w:name="_Toc439252801"/>
      <w:bookmarkStart w:id="1174" w:name="_Toc439323774"/>
      <w:bookmarkStart w:id="1175" w:name="_Toc440361409"/>
      <w:bookmarkStart w:id="1176" w:name="_Toc440376291"/>
      <w:bookmarkStart w:id="1177" w:name="_Toc440382549"/>
      <w:bookmarkStart w:id="1178" w:name="_Toc440447219"/>
      <w:bookmarkStart w:id="1179" w:name="_Toc440632380"/>
      <w:bookmarkStart w:id="1180" w:name="_Toc440875152"/>
      <w:bookmarkStart w:id="1181" w:name="_Toc441131139"/>
      <w:r w:rsidRPr="005A2CAE">
        <w:rPr>
          <w:szCs w:val="24"/>
        </w:rPr>
        <w:lastRenderedPageBreak/>
        <w:t>Инструкции по заполнению</w:t>
      </w:r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2" w:name="_Ref440272256"/>
      <w:bookmarkStart w:id="1183" w:name="_Ref440272678"/>
      <w:bookmarkStart w:id="1184" w:name="_Ref440274944"/>
      <w:bookmarkStart w:id="1185" w:name="_Toc441131140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82"/>
      <w:bookmarkEnd w:id="1183"/>
      <w:bookmarkEnd w:id="1184"/>
      <w:bookmarkEnd w:id="1185"/>
    </w:p>
    <w:p w:rsidR="007A6A39" w:rsidRPr="007A6A39" w:rsidRDefault="007A6A39" w:rsidP="007A6A39">
      <w:pPr>
        <w:pStyle w:val="3"/>
        <w:rPr>
          <w:szCs w:val="24"/>
        </w:rPr>
      </w:pPr>
      <w:bookmarkStart w:id="1186" w:name="_Toc439170715"/>
      <w:bookmarkStart w:id="1187" w:name="_Toc439172817"/>
      <w:bookmarkStart w:id="1188" w:name="_Toc439173259"/>
      <w:bookmarkStart w:id="1189" w:name="_Toc439238255"/>
      <w:bookmarkStart w:id="1190" w:name="_Toc439252803"/>
      <w:bookmarkStart w:id="1191" w:name="_Toc439323776"/>
      <w:bookmarkStart w:id="1192" w:name="_Toc440361411"/>
      <w:bookmarkStart w:id="1193" w:name="_Toc440376293"/>
      <w:bookmarkStart w:id="1194" w:name="_Toc440382551"/>
      <w:bookmarkStart w:id="1195" w:name="_Toc440447221"/>
      <w:bookmarkStart w:id="1196" w:name="_Toc440632382"/>
      <w:bookmarkStart w:id="1197" w:name="_Toc440875154"/>
      <w:bookmarkStart w:id="1198" w:name="_Toc441131141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8076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80768">
        <w:rPr>
          <w:vertAlign w:val="subscript"/>
        </w:rPr>
      </w:r>
      <w:r w:rsidR="00E80768">
        <w:rPr>
          <w:vertAlign w:val="subscript"/>
        </w:rPr>
        <w:fldChar w:fldCharType="separate"/>
      </w:r>
      <w:r>
        <w:rPr>
          <w:vertAlign w:val="subscript"/>
        </w:rPr>
        <w:t>1.1.4</w:t>
      </w:r>
      <w:r w:rsidR="00E8076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7A6A39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C5024F" w:rsidRDefault="00C5024F" w:rsidP="00C5024F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8076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80768">
        <w:rPr>
          <w:vertAlign w:val="subscript"/>
        </w:rPr>
      </w:r>
      <w:r w:rsidR="00E80768">
        <w:rPr>
          <w:vertAlign w:val="subscript"/>
        </w:rPr>
        <w:fldChar w:fldCharType="separate"/>
      </w:r>
      <w:r>
        <w:rPr>
          <w:vertAlign w:val="subscript"/>
        </w:rPr>
        <w:t>1.1.4</w:t>
      </w:r>
      <w:r w:rsidR="00E8076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lastRenderedPageBreak/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99" w:name="_Toc439170716"/>
      <w:bookmarkStart w:id="1200" w:name="_Toc439172818"/>
      <w:bookmarkStart w:id="1201" w:name="_Toc439173260"/>
      <w:bookmarkStart w:id="1202" w:name="_Toc439238256"/>
      <w:bookmarkStart w:id="1203" w:name="_Toc439252804"/>
      <w:bookmarkStart w:id="1204" w:name="_Toc439323777"/>
      <w:bookmarkStart w:id="1205" w:name="_Toc440361412"/>
      <w:bookmarkStart w:id="1206" w:name="_Toc440376294"/>
      <w:bookmarkStart w:id="1207" w:name="_Toc440382552"/>
      <w:bookmarkStart w:id="1208" w:name="_Toc440447222"/>
      <w:bookmarkStart w:id="1209" w:name="_Toc440632383"/>
      <w:bookmarkStart w:id="1210" w:name="_Toc440875155"/>
      <w:bookmarkStart w:id="1211" w:name="_Toc441131142"/>
      <w:r w:rsidRPr="007857E5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2" w:name="_Ref440272274"/>
      <w:bookmarkStart w:id="1213" w:name="_Ref440274756"/>
      <w:bookmarkStart w:id="1214" w:name="_Toc4411311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12"/>
      <w:bookmarkEnd w:id="1213"/>
      <w:bookmarkEnd w:id="1214"/>
    </w:p>
    <w:p w:rsidR="007857E5" w:rsidRPr="00E47073" w:rsidRDefault="007857E5" w:rsidP="007857E5">
      <w:pPr>
        <w:pStyle w:val="3"/>
        <w:rPr>
          <w:szCs w:val="24"/>
        </w:rPr>
      </w:pPr>
      <w:bookmarkStart w:id="1215" w:name="_Toc439170718"/>
      <w:bookmarkStart w:id="1216" w:name="_Toc439172820"/>
      <w:bookmarkStart w:id="1217" w:name="_Toc439173262"/>
      <w:bookmarkStart w:id="1218" w:name="_Toc439238258"/>
      <w:bookmarkStart w:id="1219" w:name="_Toc439252806"/>
      <w:bookmarkStart w:id="1220" w:name="_Toc439323779"/>
      <w:bookmarkStart w:id="1221" w:name="_Toc440361414"/>
      <w:bookmarkStart w:id="1222" w:name="_Toc440376296"/>
      <w:bookmarkStart w:id="1223" w:name="_Toc440382554"/>
      <w:bookmarkStart w:id="1224" w:name="_Toc440447224"/>
      <w:bookmarkStart w:id="1225" w:name="_Toc440632385"/>
      <w:bookmarkStart w:id="1226" w:name="_Toc440875157"/>
      <w:bookmarkStart w:id="1227" w:name="_Toc441131144"/>
      <w:r w:rsidRPr="00E47073">
        <w:rPr>
          <w:szCs w:val="24"/>
        </w:rPr>
        <w:t xml:space="preserve">Форма </w:t>
      </w:r>
      <w:bookmarkEnd w:id="121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28" w:name="_Toc300142269"/>
      <w:bookmarkStart w:id="1229" w:name="_Toc309735391"/>
      <w:bookmarkStart w:id="123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2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29"/>
      <w:bookmarkEnd w:id="123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31" w:name="_Toc439170719"/>
      <w:bookmarkStart w:id="1232" w:name="_Toc439172821"/>
      <w:bookmarkStart w:id="1233" w:name="_Toc439173263"/>
      <w:bookmarkStart w:id="1234" w:name="_Toc439238259"/>
      <w:bookmarkStart w:id="1235" w:name="_Toc439252807"/>
      <w:bookmarkStart w:id="1236" w:name="_Toc439323780"/>
      <w:bookmarkStart w:id="1237" w:name="_Toc440361415"/>
      <w:bookmarkStart w:id="1238" w:name="_Toc440376297"/>
      <w:bookmarkStart w:id="1239" w:name="_Toc440382555"/>
      <w:bookmarkStart w:id="1240" w:name="_Toc440447225"/>
      <w:bookmarkStart w:id="1241" w:name="_Toc440632386"/>
      <w:bookmarkStart w:id="1242" w:name="_Toc440875158"/>
      <w:bookmarkStart w:id="1243" w:name="_Toc441131145"/>
      <w:r w:rsidRPr="007857E5">
        <w:rPr>
          <w:szCs w:val="24"/>
        </w:rPr>
        <w:lastRenderedPageBreak/>
        <w:t>Инструкции по заполнению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44" w:name="_Ref93268095"/>
      <w:bookmarkStart w:id="1245" w:name="_Ref93268099"/>
      <w:bookmarkStart w:id="1246" w:name="_Toc98253958"/>
      <w:bookmarkStart w:id="1247" w:name="_Toc165173884"/>
      <w:bookmarkStart w:id="1248" w:name="_Toc423423678"/>
      <w:bookmarkStart w:id="1249" w:name="_Ref440272510"/>
      <w:bookmarkStart w:id="1250" w:name="_Ref440274961"/>
      <w:bookmarkStart w:id="1251" w:name="_Ref90381141"/>
      <w:bookmarkStart w:id="1252" w:name="_Toc90385121"/>
      <w:bookmarkStart w:id="1253" w:name="_Toc98253952"/>
      <w:bookmarkStart w:id="1254" w:name="_Toc165173878"/>
      <w:bookmarkStart w:id="1255" w:name="_Toc423427449"/>
      <w:bookmarkStart w:id="1256" w:name="_Toc441131146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635719" w:rsidRPr="00D904EF" w:rsidRDefault="00635719" w:rsidP="00635719">
      <w:pPr>
        <w:pStyle w:val="3"/>
        <w:rPr>
          <w:szCs w:val="24"/>
        </w:rPr>
      </w:pPr>
      <w:bookmarkStart w:id="1257" w:name="_Toc90385125"/>
      <w:bookmarkStart w:id="1258" w:name="_Toc439170705"/>
      <w:bookmarkStart w:id="1259" w:name="_Toc439172807"/>
      <w:bookmarkStart w:id="1260" w:name="_Toc439173268"/>
      <w:bookmarkStart w:id="1261" w:name="_Toc439238264"/>
      <w:bookmarkStart w:id="1262" w:name="_Toc439252812"/>
      <w:bookmarkStart w:id="1263" w:name="_Toc439323785"/>
      <w:bookmarkStart w:id="1264" w:name="_Toc440361420"/>
      <w:bookmarkStart w:id="1265" w:name="_Toc440376302"/>
      <w:bookmarkStart w:id="1266" w:name="_Toc440382560"/>
      <w:bookmarkStart w:id="1267" w:name="_Toc440447230"/>
      <w:bookmarkStart w:id="1268" w:name="_Toc440632391"/>
      <w:bookmarkStart w:id="1269" w:name="_Toc440875160"/>
      <w:bookmarkStart w:id="1270" w:name="_Toc441131147"/>
      <w:r w:rsidRPr="00D904EF">
        <w:rPr>
          <w:szCs w:val="24"/>
        </w:rPr>
        <w:t xml:space="preserve">Форма 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65"/>
      <w:bookmarkEnd w:id="1266"/>
      <w:bookmarkEnd w:id="1267"/>
      <w:bookmarkEnd w:id="1268"/>
      <w:bookmarkEnd w:id="1269"/>
      <w:bookmarkEnd w:id="127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71" w:name="_Toc90385126"/>
      <w:bookmarkStart w:id="1272" w:name="_Toc98253959"/>
      <w:bookmarkStart w:id="1273" w:name="_Toc157248211"/>
      <w:bookmarkStart w:id="1274" w:name="_Toc157496580"/>
      <w:bookmarkStart w:id="1275" w:name="_Toc158206119"/>
      <w:bookmarkStart w:id="1276" w:name="_Toc164057804"/>
      <w:bookmarkStart w:id="1277" w:name="_Toc164137154"/>
      <w:bookmarkStart w:id="1278" w:name="_Toc164161314"/>
      <w:bookmarkStart w:id="127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80" w:name="_Toc439170706"/>
      <w:bookmarkStart w:id="1281" w:name="_Toc439172808"/>
      <w:bookmarkStart w:id="1282" w:name="_Toc439173269"/>
      <w:bookmarkStart w:id="1283" w:name="_Toc439238265"/>
      <w:bookmarkStart w:id="1284" w:name="_Toc439252813"/>
      <w:bookmarkStart w:id="1285" w:name="_Toc439323786"/>
      <w:bookmarkStart w:id="1286" w:name="_Toc440361421"/>
      <w:bookmarkStart w:id="1287" w:name="_Toc440376303"/>
      <w:bookmarkStart w:id="1288" w:name="_Toc440382561"/>
      <w:bookmarkStart w:id="1289" w:name="_Toc440447231"/>
      <w:bookmarkStart w:id="1290" w:name="_Toc440632392"/>
      <w:bookmarkStart w:id="1291" w:name="_Toc440875161"/>
      <w:bookmarkStart w:id="1292" w:name="_Toc441131148"/>
      <w:r w:rsidRPr="00D904EF">
        <w:rPr>
          <w:szCs w:val="24"/>
        </w:rPr>
        <w:lastRenderedPageBreak/>
        <w:t>Инструкции по заполнению</w:t>
      </w:r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3.3.9</w:t>
      </w:r>
      <w:r w:rsidR="00E8076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5.2</w:t>
      </w:r>
      <w:r w:rsidR="00E80768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5.4</w:t>
      </w:r>
      <w:r w:rsidR="00E80768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93" w:name="_Ref440376324"/>
      <w:bookmarkStart w:id="1294" w:name="_Ref440376401"/>
      <w:bookmarkStart w:id="1295" w:name="_Toc441131149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93"/>
      <w:bookmarkEnd w:id="1294"/>
      <w:bookmarkEnd w:id="1295"/>
    </w:p>
    <w:p w:rsidR="00CA1534" w:rsidRPr="00D904EF" w:rsidRDefault="00CA1534" w:rsidP="00CA1534">
      <w:pPr>
        <w:pStyle w:val="3"/>
        <w:rPr>
          <w:szCs w:val="24"/>
        </w:rPr>
      </w:pPr>
      <w:bookmarkStart w:id="1296" w:name="_Toc440376305"/>
      <w:bookmarkStart w:id="1297" w:name="_Toc440382563"/>
      <w:bookmarkStart w:id="1298" w:name="_Toc440447233"/>
      <w:bookmarkStart w:id="1299" w:name="_Toc440632394"/>
      <w:bookmarkStart w:id="1300" w:name="_Toc440875163"/>
      <w:bookmarkStart w:id="1301" w:name="_Toc4411311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96"/>
      <w:bookmarkEnd w:id="1297"/>
      <w:bookmarkEnd w:id="1298"/>
      <w:bookmarkEnd w:id="1299"/>
      <w:bookmarkEnd w:id="1300"/>
      <w:bookmarkEnd w:id="130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02" w:name="_Toc440376306"/>
      <w:bookmarkStart w:id="1303" w:name="_Toc440382564"/>
      <w:bookmarkStart w:id="1304" w:name="_Toc440447234"/>
      <w:bookmarkStart w:id="1305" w:name="_Toc440632395"/>
      <w:bookmarkStart w:id="1306" w:name="_Toc440875164"/>
      <w:bookmarkStart w:id="1307" w:name="_Toc441131151"/>
      <w:r w:rsidRPr="00D904EF">
        <w:rPr>
          <w:szCs w:val="24"/>
        </w:rPr>
        <w:lastRenderedPageBreak/>
        <w:t>Инструкции по заполнению</w:t>
      </w:r>
      <w:bookmarkEnd w:id="1302"/>
      <w:bookmarkEnd w:id="1303"/>
      <w:bookmarkEnd w:id="1304"/>
      <w:bookmarkEnd w:id="1305"/>
      <w:bookmarkEnd w:id="1306"/>
      <w:bookmarkEnd w:id="130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80768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3.3.10</w:t>
      </w:r>
      <w:r w:rsidR="00E8076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5.1</w:t>
      </w:r>
      <w:r w:rsidR="00E80768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8076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5.2</w:t>
      </w:r>
      <w:r w:rsidR="00E80768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8076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80768">
        <w:rPr>
          <w:sz w:val="24"/>
          <w:szCs w:val="24"/>
        </w:rPr>
      </w:r>
      <w:r w:rsidR="00E80768">
        <w:rPr>
          <w:sz w:val="24"/>
          <w:szCs w:val="24"/>
        </w:rPr>
        <w:fldChar w:fldCharType="separate"/>
      </w:r>
      <w:r w:rsidR="00EF5165">
        <w:rPr>
          <w:sz w:val="24"/>
          <w:szCs w:val="24"/>
        </w:rPr>
        <w:t>5.4</w:t>
      </w:r>
      <w:r w:rsidR="00E80768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F647F7" w:rsidRDefault="00CA1534" w:rsidP="00CA1534"/>
    <w:p w:rsidR="00CA1534" w:rsidRPr="002B5044" w:rsidRDefault="00CA1534" w:rsidP="00CA1534">
      <w:pPr>
        <w:rPr>
          <w:lang w:eastAsia="ru-RU"/>
        </w:rPr>
      </w:pPr>
    </w:p>
    <w:p w:rsidR="002B5044" w:rsidRPr="002B5044" w:rsidRDefault="002B5044" w:rsidP="002B5044">
      <w:pPr>
        <w:rPr>
          <w:lang w:eastAsia="ru-RU"/>
        </w:rPr>
      </w:pPr>
    </w:p>
    <w:sectPr w:rsidR="002B5044" w:rsidRPr="002B5044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B76" w:rsidRDefault="00580B76">
      <w:pPr>
        <w:spacing w:line="240" w:lineRule="auto"/>
      </w:pPr>
      <w:r>
        <w:separator/>
      </w:r>
    </w:p>
  </w:endnote>
  <w:endnote w:type="continuationSeparator" w:id="0">
    <w:p w:rsidR="00580B76" w:rsidRDefault="00580B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3295" w:rsidRDefault="0018329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Pr="00FA0376" w:rsidRDefault="0018329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D1F1C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272574" w:rsidRPr="00272574" w:rsidRDefault="00183295" w:rsidP="00272574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63397">
      <w:rPr>
        <w:sz w:val="18"/>
        <w:szCs w:val="18"/>
      </w:rPr>
      <w:t xml:space="preserve">Договора  </w:t>
    </w:r>
    <w:r w:rsidR="00272574" w:rsidRPr="00272574">
      <w:rPr>
        <w:sz w:val="18"/>
        <w:szCs w:val="18"/>
      </w:rPr>
      <w:t>на оказание услуг по техническому обслуживанию систем контроля доступа, установленных на объектах филиала ПАО «МРСК Центра» - «Воронежэнерго» для нужд ПАО «МРСК Центра» (филиала «Воронежэнерго»)</w:t>
    </w:r>
  </w:p>
  <w:p w:rsidR="00183295" w:rsidRPr="00272574" w:rsidRDefault="00183295" w:rsidP="001C64CE">
    <w:pPr>
      <w:pStyle w:val="aff2"/>
      <w:jc w:val="center"/>
      <w:rPr>
        <w:sz w:val="18"/>
        <w:szCs w:val="18"/>
        <w:lang w:val="ru-RU"/>
      </w:rPr>
    </w:pPr>
  </w:p>
  <w:p w:rsidR="00183295" w:rsidRPr="00EE0539" w:rsidRDefault="00183295" w:rsidP="00183295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B76" w:rsidRDefault="00580B76">
      <w:pPr>
        <w:spacing w:line="240" w:lineRule="auto"/>
      </w:pPr>
      <w:r>
        <w:separator/>
      </w:r>
    </w:p>
  </w:footnote>
  <w:footnote w:type="continuationSeparator" w:id="0">
    <w:p w:rsidR="00580B76" w:rsidRDefault="00580B76">
      <w:pPr>
        <w:spacing w:line="240" w:lineRule="auto"/>
      </w:pPr>
      <w:r>
        <w:continuationSeparator/>
      </w:r>
    </w:p>
  </w:footnote>
  <w:footnote w:id="1">
    <w:p w:rsidR="00183295" w:rsidRDefault="00183295" w:rsidP="00FB00C0">
      <w:pPr>
        <w:pStyle w:val="afff0"/>
      </w:pPr>
      <w:r>
        <w:rPr>
          <w:rStyle w:val="afffffff"/>
        </w:rPr>
        <w:footnoteRef/>
      </w:r>
      <w:r>
        <w:t xml:space="preserve"> Указываются сведения о средней численности работников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  <w:footnote w:id="2">
    <w:p w:rsidR="00183295" w:rsidRDefault="00183295" w:rsidP="00FB00C0">
      <w:pPr>
        <w:pStyle w:val="afff0"/>
      </w:pPr>
      <w:r>
        <w:rPr>
          <w:rStyle w:val="afffffff"/>
        </w:rPr>
        <w:footnoteRef/>
      </w:r>
      <w:r>
        <w:t xml:space="preserve"> Указываются сведения о выручке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Pr="00930031" w:rsidRDefault="0018329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295" w:rsidRDefault="0018329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246F48"/>
    <w:multiLevelType w:val="hybridMultilevel"/>
    <w:tmpl w:val="D076EEBA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9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7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9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1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30"/>
  </w:num>
  <w:num w:numId="23">
    <w:abstractNumId w:val="102"/>
  </w:num>
  <w:num w:numId="24">
    <w:abstractNumId w:val="132"/>
  </w:num>
  <w:num w:numId="25">
    <w:abstractNumId w:val="117"/>
  </w:num>
  <w:num w:numId="26">
    <w:abstractNumId w:val="110"/>
  </w:num>
  <w:num w:numId="27">
    <w:abstractNumId w:val="77"/>
  </w:num>
  <w:num w:numId="28">
    <w:abstractNumId w:val="101"/>
  </w:num>
  <w:num w:numId="29">
    <w:abstractNumId w:val="133"/>
  </w:num>
  <w:num w:numId="30">
    <w:abstractNumId w:val="97"/>
  </w:num>
  <w:num w:numId="31">
    <w:abstractNumId w:val="98"/>
  </w:num>
  <w:num w:numId="32">
    <w:abstractNumId w:val="116"/>
  </w:num>
  <w:num w:numId="33">
    <w:abstractNumId w:val="137"/>
  </w:num>
  <w:num w:numId="34">
    <w:abstractNumId w:val="120"/>
  </w:num>
  <w:num w:numId="35">
    <w:abstractNumId w:val="109"/>
  </w:num>
  <w:num w:numId="36">
    <w:abstractNumId w:val="80"/>
  </w:num>
  <w:num w:numId="37">
    <w:abstractNumId w:val="82"/>
  </w:num>
  <w:num w:numId="38">
    <w:abstractNumId w:val="91"/>
  </w:num>
  <w:num w:numId="39">
    <w:abstractNumId w:val="99"/>
  </w:num>
  <w:num w:numId="40">
    <w:abstractNumId w:val="108"/>
  </w:num>
  <w:num w:numId="41">
    <w:abstractNumId w:val="84"/>
  </w:num>
  <w:num w:numId="42">
    <w:abstractNumId w:val="79"/>
  </w:num>
  <w:num w:numId="43">
    <w:abstractNumId w:val="135"/>
  </w:num>
  <w:num w:numId="44">
    <w:abstractNumId w:val="104"/>
  </w:num>
  <w:num w:numId="45">
    <w:abstractNumId w:val="128"/>
  </w:num>
  <w:num w:numId="46">
    <w:abstractNumId w:val="0"/>
  </w:num>
  <w:num w:numId="47">
    <w:abstractNumId w:val="111"/>
  </w:num>
  <w:num w:numId="48">
    <w:abstractNumId w:val="124"/>
  </w:num>
  <w:num w:numId="49">
    <w:abstractNumId w:val="129"/>
  </w:num>
  <w:num w:numId="50">
    <w:abstractNumId w:val="118"/>
  </w:num>
  <w:num w:numId="51">
    <w:abstractNumId w:val="141"/>
  </w:num>
  <w:num w:numId="52">
    <w:abstractNumId w:val="123"/>
  </w:num>
  <w:num w:numId="53">
    <w:abstractNumId w:val="95"/>
  </w:num>
  <w:num w:numId="54">
    <w:abstractNumId w:val="126"/>
  </w:num>
  <w:num w:numId="55">
    <w:abstractNumId w:val="81"/>
  </w:num>
  <w:num w:numId="56">
    <w:abstractNumId w:val="131"/>
  </w:num>
  <w:num w:numId="57">
    <w:abstractNumId w:val="105"/>
  </w:num>
  <w:num w:numId="58">
    <w:abstractNumId w:val="103"/>
  </w:num>
  <w:num w:numId="59">
    <w:abstractNumId w:val="83"/>
  </w:num>
  <w:num w:numId="60">
    <w:abstractNumId w:val="85"/>
  </w:num>
  <w:num w:numId="61">
    <w:abstractNumId w:val="73"/>
  </w:num>
  <w:num w:numId="62">
    <w:abstractNumId w:val="107"/>
  </w:num>
  <w:num w:numId="63">
    <w:abstractNumId w:val="115"/>
  </w:num>
  <w:num w:numId="64">
    <w:abstractNumId w:val="74"/>
  </w:num>
  <w:num w:numId="65">
    <w:abstractNumId w:val="94"/>
  </w:num>
  <w:num w:numId="66">
    <w:abstractNumId w:val="75"/>
  </w:num>
  <w:num w:numId="67">
    <w:abstractNumId w:val="138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27"/>
  </w:num>
  <w:num w:numId="70">
    <w:abstractNumId w:val="134"/>
    <w:lvlOverride w:ilvl="0">
      <w:startOverride w:val="1"/>
    </w:lvlOverride>
  </w:num>
  <w:num w:numId="71">
    <w:abstractNumId w:val="78"/>
  </w:num>
  <w:num w:numId="72">
    <w:abstractNumId w:val="122"/>
  </w:num>
  <w:num w:numId="73">
    <w:abstractNumId w:val="140"/>
  </w:num>
  <w:num w:numId="74">
    <w:abstractNumId w:val="88"/>
  </w:num>
  <w:num w:numId="75">
    <w:abstractNumId w:val="112"/>
  </w:num>
  <w:num w:numId="76">
    <w:abstractNumId w:val="100"/>
  </w:num>
  <w:num w:numId="77">
    <w:abstractNumId w:val="114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5"/>
  </w:num>
  <w:num w:numId="80">
    <w:abstractNumId w:val="139"/>
  </w:num>
  <w:num w:numId="81">
    <w:abstractNumId w:val="92"/>
  </w:num>
  <w:num w:numId="82">
    <w:abstractNumId w:val="113"/>
  </w:num>
  <w:num w:numId="83">
    <w:abstractNumId w:val="90"/>
  </w:num>
  <w:num w:numId="84">
    <w:abstractNumId w:val="136"/>
  </w:num>
  <w:num w:numId="85">
    <w:abstractNumId w:val="13"/>
  </w:num>
  <w:num w:numId="86">
    <w:abstractNumId w:val="20"/>
  </w:num>
  <w:num w:numId="87">
    <w:abstractNumId w:val="70"/>
  </w:num>
  <w:num w:numId="88">
    <w:abstractNumId w:val="119"/>
  </w:num>
  <w:num w:numId="89">
    <w:abstractNumId w:val="93"/>
  </w:num>
  <w:num w:numId="90">
    <w:abstractNumId w:val="1"/>
  </w:num>
  <w:num w:numId="91">
    <w:abstractNumId w:val="142"/>
  </w:num>
  <w:num w:numId="92">
    <w:abstractNumId w:val="8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519E9"/>
    <w:rsid w:val="00155DAF"/>
    <w:rsid w:val="00157A6B"/>
    <w:rsid w:val="0016246B"/>
    <w:rsid w:val="0016261E"/>
    <w:rsid w:val="00162A8F"/>
    <w:rsid w:val="00166CFA"/>
    <w:rsid w:val="001702EE"/>
    <w:rsid w:val="00170C72"/>
    <w:rsid w:val="001716DB"/>
    <w:rsid w:val="0017646C"/>
    <w:rsid w:val="0018103F"/>
    <w:rsid w:val="00183295"/>
    <w:rsid w:val="00185F8B"/>
    <w:rsid w:val="00192F71"/>
    <w:rsid w:val="00193067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C64CE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4863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70E02"/>
    <w:rsid w:val="00272574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32F6"/>
    <w:rsid w:val="00384E3D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3A57"/>
    <w:rsid w:val="00553B6E"/>
    <w:rsid w:val="00556469"/>
    <w:rsid w:val="00556C74"/>
    <w:rsid w:val="00557C01"/>
    <w:rsid w:val="005631D9"/>
    <w:rsid w:val="00566071"/>
    <w:rsid w:val="00570124"/>
    <w:rsid w:val="00572EA1"/>
    <w:rsid w:val="005770EA"/>
    <w:rsid w:val="00580B76"/>
    <w:rsid w:val="005818B2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4D79"/>
    <w:rsid w:val="006D58F3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BC4"/>
    <w:rsid w:val="00717F60"/>
    <w:rsid w:val="00721B30"/>
    <w:rsid w:val="00725F9C"/>
    <w:rsid w:val="00726465"/>
    <w:rsid w:val="00726DAC"/>
    <w:rsid w:val="007321D4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41A6F"/>
    <w:rsid w:val="00845803"/>
    <w:rsid w:val="00845CAE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6130"/>
    <w:rsid w:val="008E6AA9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54CFD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05F"/>
    <w:rsid w:val="00A94355"/>
    <w:rsid w:val="00A95FEE"/>
    <w:rsid w:val="00A96E27"/>
    <w:rsid w:val="00AA02AB"/>
    <w:rsid w:val="00AB401A"/>
    <w:rsid w:val="00AB4714"/>
    <w:rsid w:val="00AB54F8"/>
    <w:rsid w:val="00AC1995"/>
    <w:rsid w:val="00AC2737"/>
    <w:rsid w:val="00AD1F1C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87142"/>
    <w:rsid w:val="00B91F40"/>
    <w:rsid w:val="00B924FC"/>
    <w:rsid w:val="00B93617"/>
    <w:rsid w:val="00B9569A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D05FA"/>
    <w:rsid w:val="00BD0AB7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62BA"/>
    <w:rsid w:val="00BE6319"/>
    <w:rsid w:val="00BE6AD1"/>
    <w:rsid w:val="00BE7342"/>
    <w:rsid w:val="00BE7D79"/>
    <w:rsid w:val="00BF0EA6"/>
    <w:rsid w:val="00BF1295"/>
    <w:rsid w:val="00BF4CA0"/>
    <w:rsid w:val="00C00B95"/>
    <w:rsid w:val="00C0228E"/>
    <w:rsid w:val="00C04FF9"/>
    <w:rsid w:val="00C05396"/>
    <w:rsid w:val="00C05EF6"/>
    <w:rsid w:val="00C12145"/>
    <w:rsid w:val="00C12B9A"/>
    <w:rsid w:val="00C12FA4"/>
    <w:rsid w:val="00C1700C"/>
    <w:rsid w:val="00C21FA7"/>
    <w:rsid w:val="00C236C0"/>
    <w:rsid w:val="00C2544E"/>
    <w:rsid w:val="00C30AF4"/>
    <w:rsid w:val="00C33106"/>
    <w:rsid w:val="00C3704B"/>
    <w:rsid w:val="00C41228"/>
    <w:rsid w:val="00C421E1"/>
    <w:rsid w:val="00C423D2"/>
    <w:rsid w:val="00C42716"/>
    <w:rsid w:val="00C47845"/>
    <w:rsid w:val="00C5024F"/>
    <w:rsid w:val="00C50CD1"/>
    <w:rsid w:val="00C521DF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C78"/>
    <w:rsid w:val="00CF3523"/>
    <w:rsid w:val="00CF39D0"/>
    <w:rsid w:val="00CF531D"/>
    <w:rsid w:val="00CF6A0E"/>
    <w:rsid w:val="00D01BFA"/>
    <w:rsid w:val="00D0215E"/>
    <w:rsid w:val="00D05065"/>
    <w:rsid w:val="00D139C3"/>
    <w:rsid w:val="00D168A4"/>
    <w:rsid w:val="00D20928"/>
    <w:rsid w:val="00D2154A"/>
    <w:rsid w:val="00D273DE"/>
    <w:rsid w:val="00D275BB"/>
    <w:rsid w:val="00D34C63"/>
    <w:rsid w:val="00D36977"/>
    <w:rsid w:val="00D421AA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5781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C52"/>
    <w:rsid w:val="00E250E3"/>
    <w:rsid w:val="00E26DA0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36C97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393"/>
    <w:rsid w:val="00ED6E97"/>
    <w:rsid w:val="00EE0539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6096"/>
    <w:rsid w:val="00F17AEF"/>
    <w:rsid w:val="00F17CD8"/>
    <w:rsid w:val="00F20C7B"/>
    <w:rsid w:val="00F20DBB"/>
    <w:rsid w:val="00F23178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B44"/>
    <w:rsid w:val="00F62C5C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hyperlink" Target="mailto:Avilov.AV@mrsk-1.ru" TargetMode="External"/><Relationship Id="rId34" Type="http://schemas.openxmlformats.org/officeDocument/2006/relationships/footer" Target="footer7.xml"/><Relationship Id="rId42" Type="http://schemas.openxmlformats.org/officeDocument/2006/relationships/footer" Target="footer10.xml"/><Relationship Id="rId47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header" Target="header9.xml"/><Relationship Id="rId38" Type="http://schemas.openxmlformats.org/officeDocument/2006/relationships/footer" Target="footer8.xml"/><Relationship Id="rId46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Zaitseva.AA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http://www.rosseti.ru/about/contacts/opinio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footer" Target="footer6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eader" Target="header10.xml"/><Relationship Id="rId49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8.xml"/><Relationship Id="rId44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eader" Target="header13.xm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88097-DEE2-4450-9F0F-F8669AECF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77</Pages>
  <Words>21757</Words>
  <Characters>124020</Characters>
  <Application>Microsoft Office Word</Application>
  <DocSecurity>0</DocSecurity>
  <Lines>1033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145487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10</cp:revision>
  <cp:lastPrinted>2015-12-29T14:27:00Z</cp:lastPrinted>
  <dcterms:created xsi:type="dcterms:W3CDTF">2016-01-26T11:49:00Z</dcterms:created>
  <dcterms:modified xsi:type="dcterms:W3CDTF">2016-01-26T11:59:00Z</dcterms:modified>
</cp:coreProperties>
</file>