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514384"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тел.: +7 (495) 747-92-92,</w:t>
                  </w:r>
                </w:p>
                <w:p w:rsidR="009445A0" w:rsidRPr="000D67AD" w:rsidRDefault="009445A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445A0" w:rsidRPr="000D67AD" w:rsidRDefault="009445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445A0" w:rsidRPr="000D67AD" w:rsidRDefault="009445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445A0" w:rsidRPr="000D67AD" w:rsidRDefault="009445A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445A0" w:rsidRPr="00267F89" w:rsidRDefault="009445A0"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267F89">
                    <w:rPr>
                      <w:rFonts w:ascii="Helios" w:hAnsi="Helios"/>
                      <w:sz w:val="12"/>
                      <w:szCs w:val="12"/>
                      <w:lang w:val="en-US"/>
                    </w:rPr>
                    <w:t>-</w:t>
                  </w:r>
                  <w:r w:rsidRPr="000D67AD">
                    <w:rPr>
                      <w:rFonts w:ascii="Helios" w:hAnsi="Helios"/>
                      <w:sz w:val="12"/>
                      <w:szCs w:val="12"/>
                      <w:lang w:val="en-US"/>
                    </w:rPr>
                    <w:t>mail</w:t>
                  </w:r>
                  <w:proofErr w:type="gramEnd"/>
                  <w:r w:rsidRPr="00267F89">
                    <w:rPr>
                      <w:rFonts w:ascii="Helios" w:hAnsi="Helios"/>
                      <w:sz w:val="12"/>
                      <w:szCs w:val="12"/>
                      <w:lang w:val="en-US"/>
                    </w:rPr>
                    <w:t xml:space="preserve">: </w:t>
                  </w:r>
                  <w:hyperlink r:id="rId8" w:history="1">
                    <w:r w:rsidRPr="000D67AD">
                      <w:rPr>
                        <w:rFonts w:ascii="Helios" w:hAnsi="Helios"/>
                        <w:sz w:val="12"/>
                        <w:szCs w:val="12"/>
                        <w:lang w:val="en-US"/>
                      </w:rPr>
                      <w:t>posta</w:t>
                    </w:r>
                    <w:r w:rsidRPr="00267F89">
                      <w:rPr>
                        <w:rFonts w:ascii="Helios" w:hAnsi="Helios"/>
                        <w:sz w:val="12"/>
                        <w:szCs w:val="12"/>
                        <w:lang w:val="en-US"/>
                      </w:rPr>
                      <w:t>@</w:t>
                    </w:r>
                    <w:r w:rsidRPr="000D67AD">
                      <w:rPr>
                        <w:rFonts w:ascii="Helios" w:hAnsi="Helios"/>
                        <w:sz w:val="12"/>
                        <w:szCs w:val="12"/>
                        <w:lang w:val="en-US"/>
                      </w:rPr>
                      <w:t>mrsk</w:t>
                    </w:r>
                    <w:r w:rsidRPr="00267F89">
                      <w:rPr>
                        <w:rFonts w:ascii="Helios" w:hAnsi="Helios"/>
                        <w:sz w:val="12"/>
                        <w:szCs w:val="12"/>
                        <w:lang w:val="en-US"/>
                      </w:rPr>
                      <w:t>-1.</w:t>
                    </w:r>
                    <w:r w:rsidRPr="000D67AD">
                      <w:rPr>
                        <w:rFonts w:ascii="Helios" w:hAnsi="Helios"/>
                        <w:sz w:val="12"/>
                        <w:szCs w:val="12"/>
                        <w:lang w:val="en-US"/>
                      </w:rPr>
                      <w:t>ru</w:t>
                    </w:r>
                  </w:hyperlink>
                  <w:r w:rsidRPr="00267F89">
                    <w:rPr>
                      <w:rFonts w:ascii="Helios" w:hAnsi="Helios"/>
                      <w:sz w:val="12"/>
                      <w:szCs w:val="12"/>
                      <w:lang w:val="en-US"/>
                    </w:rPr>
                    <w:t xml:space="preserve">, </w:t>
                  </w:r>
                  <w:hyperlink r:id="rId9" w:history="1">
                    <w:r w:rsidRPr="000D67AD">
                      <w:rPr>
                        <w:rFonts w:ascii="Helios" w:hAnsi="Helios"/>
                        <w:sz w:val="12"/>
                        <w:szCs w:val="12"/>
                        <w:lang w:val="en-US"/>
                      </w:rPr>
                      <w:t>www</w:t>
                    </w:r>
                    <w:r w:rsidRPr="00267F89">
                      <w:rPr>
                        <w:rFonts w:ascii="Helios" w:hAnsi="Helios"/>
                        <w:sz w:val="12"/>
                        <w:szCs w:val="12"/>
                        <w:lang w:val="en-US"/>
                      </w:rPr>
                      <w:t>.</w:t>
                    </w:r>
                    <w:r w:rsidRPr="000D67AD">
                      <w:rPr>
                        <w:rFonts w:ascii="Helios" w:hAnsi="Helios"/>
                        <w:sz w:val="12"/>
                        <w:szCs w:val="12"/>
                        <w:lang w:val="en-US"/>
                      </w:rPr>
                      <w:t>mrsk</w:t>
                    </w:r>
                    <w:r w:rsidRPr="00267F8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9445A0" w:rsidRDefault="009445A0" w:rsidP="009445A0">
      <w:pPr>
        <w:ind w:left="5670" w:firstLine="0"/>
        <w:jc w:val="center"/>
        <w:rPr>
          <w:sz w:val="24"/>
          <w:szCs w:val="24"/>
        </w:rPr>
      </w:pPr>
      <w:r>
        <w:rPr>
          <w:sz w:val="24"/>
          <w:szCs w:val="24"/>
        </w:rPr>
        <w:t>УТВЕРЖДАЮ:</w:t>
      </w:r>
    </w:p>
    <w:p w:rsidR="009445A0" w:rsidRDefault="009445A0" w:rsidP="009445A0">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9445A0" w:rsidRDefault="009445A0" w:rsidP="009445A0">
      <w:pPr>
        <w:spacing w:line="240" w:lineRule="auto"/>
        <w:jc w:val="right"/>
        <w:rPr>
          <w:sz w:val="24"/>
          <w:szCs w:val="24"/>
        </w:rPr>
      </w:pPr>
      <w:r>
        <w:rPr>
          <w:sz w:val="24"/>
          <w:szCs w:val="24"/>
        </w:rPr>
        <w:t>Начальник управления</w:t>
      </w:r>
    </w:p>
    <w:p w:rsidR="009445A0" w:rsidRDefault="009445A0" w:rsidP="009445A0">
      <w:pPr>
        <w:spacing w:line="240" w:lineRule="auto"/>
        <w:jc w:val="right"/>
        <w:rPr>
          <w:sz w:val="24"/>
          <w:szCs w:val="24"/>
        </w:rPr>
      </w:pPr>
      <w:r>
        <w:rPr>
          <w:sz w:val="24"/>
          <w:szCs w:val="24"/>
        </w:rPr>
        <w:t>логистики и МТО филиала</w:t>
      </w:r>
    </w:p>
    <w:p w:rsidR="009445A0" w:rsidRDefault="009445A0" w:rsidP="009445A0">
      <w:pPr>
        <w:spacing w:line="240" w:lineRule="auto"/>
        <w:jc w:val="right"/>
        <w:rPr>
          <w:sz w:val="24"/>
          <w:szCs w:val="24"/>
        </w:rPr>
      </w:pPr>
      <w:r>
        <w:rPr>
          <w:sz w:val="24"/>
          <w:szCs w:val="24"/>
        </w:rPr>
        <w:t>ПАО «МРСК Центра»-</w:t>
      </w:r>
    </w:p>
    <w:p w:rsidR="009445A0" w:rsidRDefault="009445A0" w:rsidP="009445A0">
      <w:pPr>
        <w:spacing w:line="240" w:lineRule="auto"/>
        <w:jc w:val="right"/>
      </w:pPr>
      <w:r>
        <w:t>«Белгородэнерго»</w:t>
      </w:r>
    </w:p>
    <w:p w:rsidR="009445A0" w:rsidRDefault="009445A0" w:rsidP="009445A0">
      <w:pPr>
        <w:spacing w:line="240" w:lineRule="auto"/>
        <w:jc w:val="right"/>
        <w:rPr>
          <w:sz w:val="24"/>
          <w:szCs w:val="24"/>
        </w:rPr>
      </w:pPr>
      <w:r>
        <w:rPr>
          <w:sz w:val="24"/>
          <w:szCs w:val="24"/>
        </w:rPr>
        <w:t>____________ З.М. Кравченко</w:t>
      </w:r>
    </w:p>
    <w:p w:rsidR="009445A0" w:rsidRDefault="009445A0" w:rsidP="009445A0">
      <w:pPr>
        <w:spacing w:line="240" w:lineRule="auto"/>
        <w:jc w:val="right"/>
        <w:rPr>
          <w:sz w:val="24"/>
          <w:szCs w:val="24"/>
        </w:rPr>
      </w:pPr>
    </w:p>
    <w:p w:rsidR="009445A0" w:rsidRPr="00632C69" w:rsidRDefault="009445A0" w:rsidP="009445A0">
      <w:pPr>
        <w:ind w:left="5670" w:firstLine="0"/>
        <w:jc w:val="right"/>
        <w:rPr>
          <w:sz w:val="24"/>
          <w:szCs w:val="24"/>
        </w:rPr>
      </w:pPr>
      <w:r w:rsidRPr="00093D17">
        <w:rPr>
          <w:sz w:val="24"/>
          <w:szCs w:val="24"/>
        </w:rPr>
        <w:t xml:space="preserve"> </w:t>
      </w:r>
      <w:r w:rsidRPr="00D43999">
        <w:rPr>
          <w:sz w:val="24"/>
          <w:szCs w:val="24"/>
        </w:rPr>
        <w:t>«</w:t>
      </w:r>
      <w:r>
        <w:rPr>
          <w:sz w:val="24"/>
          <w:szCs w:val="24"/>
        </w:rPr>
        <w:t>0</w:t>
      </w:r>
      <w:r w:rsidR="00597776">
        <w:rPr>
          <w:sz w:val="24"/>
          <w:szCs w:val="24"/>
        </w:rPr>
        <w:t>2</w:t>
      </w:r>
      <w:r w:rsidRPr="00D43999">
        <w:rPr>
          <w:sz w:val="24"/>
          <w:szCs w:val="24"/>
        </w:rPr>
        <w:t xml:space="preserve">» </w:t>
      </w:r>
      <w:r>
        <w:rPr>
          <w:sz w:val="24"/>
          <w:szCs w:val="24"/>
        </w:rPr>
        <w:t xml:space="preserve">марта </w:t>
      </w:r>
      <w:r w:rsidRPr="00632C69">
        <w:rPr>
          <w:sz w:val="24"/>
          <w:szCs w:val="24"/>
        </w:rPr>
        <w:t>20</w:t>
      </w:r>
      <w:r>
        <w:rPr>
          <w:sz w:val="24"/>
          <w:szCs w:val="24"/>
        </w:rPr>
        <w:t>16</w:t>
      </w:r>
      <w:r w:rsidRPr="00632C69">
        <w:rPr>
          <w:sz w:val="24"/>
          <w:szCs w:val="24"/>
        </w:rPr>
        <w:t xml:space="preserve"> г.</w:t>
      </w:r>
    </w:p>
    <w:p w:rsidR="009445A0" w:rsidRPr="007417E6" w:rsidRDefault="009445A0" w:rsidP="009445A0">
      <w:pPr>
        <w:ind w:firstLine="0"/>
        <w:jc w:val="left"/>
        <w:rPr>
          <w:sz w:val="24"/>
          <w:szCs w:val="24"/>
        </w:rPr>
      </w:pPr>
    </w:p>
    <w:p w:rsidR="009445A0" w:rsidRPr="007417E6" w:rsidRDefault="009445A0" w:rsidP="009445A0">
      <w:pPr>
        <w:spacing w:line="240" w:lineRule="auto"/>
        <w:ind w:left="6804" w:firstLine="0"/>
        <w:rPr>
          <w:b/>
          <w:kern w:val="36"/>
          <w:sz w:val="24"/>
          <w:szCs w:val="24"/>
        </w:rPr>
      </w:pPr>
      <w:r w:rsidRPr="007417E6">
        <w:rPr>
          <w:b/>
          <w:kern w:val="36"/>
          <w:sz w:val="24"/>
          <w:szCs w:val="24"/>
        </w:rPr>
        <w:t>Согласовано на заседании</w:t>
      </w:r>
    </w:p>
    <w:p w:rsidR="009445A0" w:rsidRPr="007417E6" w:rsidRDefault="009445A0" w:rsidP="009445A0">
      <w:pPr>
        <w:spacing w:line="240" w:lineRule="auto"/>
        <w:ind w:left="6804" w:firstLine="0"/>
        <w:rPr>
          <w:b/>
          <w:kern w:val="36"/>
          <w:sz w:val="24"/>
          <w:szCs w:val="24"/>
        </w:rPr>
      </w:pPr>
      <w:r w:rsidRPr="007417E6">
        <w:rPr>
          <w:b/>
          <w:kern w:val="36"/>
          <w:sz w:val="24"/>
          <w:szCs w:val="24"/>
        </w:rPr>
        <w:t>закупочной комиссии</w:t>
      </w:r>
    </w:p>
    <w:p w:rsidR="009445A0" w:rsidRPr="00D43999" w:rsidRDefault="009445A0" w:rsidP="009445A0">
      <w:pPr>
        <w:spacing w:line="240" w:lineRule="auto"/>
        <w:ind w:left="6804" w:firstLine="0"/>
        <w:rPr>
          <w:b/>
          <w:kern w:val="36"/>
          <w:sz w:val="24"/>
          <w:szCs w:val="24"/>
        </w:rPr>
      </w:pPr>
      <w:r w:rsidRPr="00D43999">
        <w:rPr>
          <w:b/>
          <w:kern w:val="36"/>
          <w:sz w:val="24"/>
          <w:szCs w:val="24"/>
        </w:rPr>
        <w:t>Протокол №0</w:t>
      </w:r>
      <w:r>
        <w:rPr>
          <w:b/>
          <w:kern w:val="36"/>
          <w:sz w:val="24"/>
          <w:szCs w:val="24"/>
        </w:rPr>
        <w:t>0</w:t>
      </w:r>
      <w:r w:rsidR="006C564D">
        <w:rPr>
          <w:b/>
          <w:kern w:val="36"/>
          <w:sz w:val="24"/>
          <w:szCs w:val="24"/>
        </w:rPr>
        <w:t>50</w:t>
      </w:r>
      <w:r w:rsidRPr="00D43999">
        <w:rPr>
          <w:b/>
          <w:kern w:val="36"/>
          <w:sz w:val="24"/>
          <w:szCs w:val="24"/>
        </w:rPr>
        <w:t>- БЕ-1</w:t>
      </w:r>
      <w:r>
        <w:rPr>
          <w:b/>
          <w:kern w:val="36"/>
          <w:sz w:val="24"/>
          <w:szCs w:val="24"/>
        </w:rPr>
        <w:t>6</w:t>
      </w:r>
    </w:p>
    <w:p w:rsidR="00717F60" w:rsidRPr="00C12FA4" w:rsidRDefault="009445A0" w:rsidP="009445A0">
      <w:pPr>
        <w:spacing w:line="264" w:lineRule="auto"/>
        <w:ind w:firstLine="6521"/>
        <w:jc w:val="center"/>
        <w:rPr>
          <w:sz w:val="24"/>
          <w:szCs w:val="24"/>
        </w:rPr>
      </w:pPr>
      <w:r w:rsidRPr="00D43999">
        <w:rPr>
          <w:b/>
          <w:kern w:val="36"/>
          <w:sz w:val="24"/>
          <w:szCs w:val="24"/>
        </w:rPr>
        <w:t>от «</w:t>
      </w:r>
      <w:r>
        <w:rPr>
          <w:b/>
          <w:kern w:val="36"/>
          <w:sz w:val="24"/>
          <w:szCs w:val="24"/>
        </w:rPr>
        <w:t>0</w:t>
      </w:r>
      <w:r w:rsidR="00597776">
        <w:rPr>
          <w:b/>
          <w:kern w:val="36"/>
          <w:sz w:val="24"/>
          <w:szCs w:val="24"/>
        </w:rPr>
        <w:t>2</w:t>
      </w:r>
      <w:r w:rsidRPr="00D43999">
        <w:rPr>
          <w:b/>
          <w:kern w:val="36"/>
          <w:sz w:val="24"/>
          <w:szCs w:val="24"/>
        </w:rPr>
        <w:t xml:space="preserve">» </w:t>
      </w:r>
      <w:r>
        <w:rPr>
          <w:b/>
          <w:kern w:val="36"/>
          <w:sz w:val="24"/>
          <w:szCs w:val="24"/>
        </w:rPr>
        <w:t>марта</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9445A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6C564D" w:rsidRPr="00DC1341">
        <w:rPr>
          <w:b/>
          <w:sz w:val="24"/>
          <w:szCs w:val="24"/>
        </w:rPr>
        <w:t>Договора</w:t>
      </w:r>
      <w:proofErr w:type="gramEnd"/>
      <w:r w:rsidR="006C564D" w:rsidRPr="00DC1341">
        <w:rPr>
          <w:b/>
          <w:sz w:val="24"/>
          <w:szCs w:val="24"/>
        </w:rPr>
        <w:t xml:space="preserve"> на оказание услуг по замене ПУ по Северной зоне Белгородской обл.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445A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51438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Pr>
          <w:noProof/>
        </w:rPr>
        <w:fldChar w:fldCharType="begin"/>
      </w:r>
      <w:r w:rsidR="00235620">
        <w:rPr>
          <w:noProof/>
        </w:rPr>
        <w:instrText xml:space="preserve"> PAGEREF _Toc441130763 \h </w:instrText>
      </w:r>
      <w:r>
        <w:rPr>
          <w:noProof/>
        </w:rPr>
      </w:r>
      <w:r>
        <w:rPr>
          <w:noProof/>
        </w:rPr>
        <w:fldChar w:fldCharType="separate"/>
      </w:r>
      <w:r w:rsidR="00330422">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14384">
        <w:rPr>
          <w:noProof/>
        </w:rPr>
        <w:fldChar w:fldCharType="begin"/>
      </w:r>
      <w:r>
        <w:rPr>
          <w:noProof/>
        </w:rPr>
        <w:instrText xml:space="preserve"> PAGEREF _Toc441130764 \h </w:instrText>
      </w:r>
      <w:r w:rsidR="00514384">
        <w:rPr>
          <w:noProof/>
        </w:rPr>
      </w:r>
      <w:r w:rsidR="00514384">
        <w:rPr>
          <w:noProof/>
        </w:rPr>
        <w:fldChar w:fldCharType="separate"/>
      </w:r>
      <w:r w:rsidR="00330422">
        <w:rPr>
          <w:noProof/>
        </w:rPr>
        <w:t>4</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14384">
        <w:rPr>
          <w:noProof/>
        </w:rPr>
        <w:fldChar w:fldCharType="begin"/>
      </w:r>
      <w:r>
        <w:rPr>
          <w:noProof/>
        </w:rPr>
        <w:instrText xml:space="preserve"> PAGEREF _Toc441130765 \h </w:instrText>
      </w:r>
      <w:r w:rsidR="00514384">
        <w:rPr>
          <w:noProof/>
        </w:rPr>
      </w:r>
      <w:r w:rsidR="00514384">
        <w:rPr>
          <w:noProof/>
        </w:rPr>
        <w:fldChar w:fldCharType="separate"/>
      </w:r>
      <w:r w:rsidR="00330422">
        <w:rPr>
          <w:noProof/>
        </w:rPr>
        <w:t>5</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14384">
        <w:rPr>
          <w:noProof/>
        </w:rPr>
        <w:fldChar w:fldCharType="begin"/>
      </w:r>
      <w:r>
        <w:rPr>
          <w:noProof/>
        </w:rPr>
        <w:instrText xml:space="preserve"> PAGEREF _Toc441130766 \h </w:instrText>
      </w:r>
      <w:r w:rsidR="00514384">
        <w:rPr>
          <w:noProof/>
        </w:rPr>
      </w:r>
      <w:r w:rsidR="00514384">
        <w:rPr>
          <w:noProof/>
        </w:rPr>
        <w:fldChar w:fldCharType="separate"/>
      </w:r>
      <w:r w:rsidR="00330422">
        <w:rPr>
          <w:noProof/>
        </w:rPr>
        <w:t>6</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14384">
        <w:rPr>
          <w:noProof/>
        </w:rPr>
        <w:fldChar w:fldCharType="begin"/>
      </w:r>
      <w:r>
        <w:rPr>
          <w:noProof/>
        </w:rPr>
        <w:instrText xml:space="preserve"> PAGEREF _Toc441130767 \h </w:instrText>
      </w:r>
      <w:r w:rsidR="00514384">
        <w:rPr>
          <w:noProof/>
        </w:rPr>
      </w:r>
      <w:r w:rsidR="00514384">
        <w:rPr>
          <w:noProof/>
        </w:rPr>
        <w:fldChar w:fldCharType="separate"/>
      </w:r>
      <w:r w:rsidR="00330422">
        <w:rPr>
          <w:noProof/>
        </w:rPr>
        <w:t>6</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14384">
        <w:rPr>
          <w:noProof/>
        </w:rPr>
        <w:fldChar w:fldCharType="begin"/>
      </w:r>
      <w:r>
        <w:rPr>
          <w:noProof/>
        </w:rPr>
        <w:instrText xml:space="preserve"> PAGEREF _Toc441130768 \h </w:instrText>
      </w:r>
      <w:r w:rsidR="00514384">
        <w:rPr>
          <w:noProof/>
        </w:rPr>
      </w:r>
      <w:r w:rsidR="00514384">
        <w:rPr>
          <w:noProof/>
        </w:rPr>
        <w:fldChar w:fldCharType="separate"/>
      </w:r>
      <w:r w:rsidR="00330422">
        <w:rPr>
          <w:noProof/>
        </w:rPr>
        <w:t>7</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514384">
        <w:rPr>
          <w:noProof/>
        </w:rPr>
        <w:fldChar w:fldCharType="begin"/>
      </w:r>
      <w:r>
        <w:rPr>
          <w:noProof/>
        </w:rPr>
        <w:instrText xml:space="preserve"> PAGEREF _Toc441130769 \h </w:instrText>
      </w:r>
      <w:r w:rsidR="00514384">
        <w:rPr>
          <w:noProof/>
        </w:rPr>
      </w:r>
      <w:r w:rsidR="00514384">
        <w:rPr>
          <w:noProof/>
        </w:rPr>
        <w:fldChar w:fldCharType="separate"/>
      </w:r>
      <w:r w:rsidR="00330422">
        <w:rPr>
          <w:noProof/>
        </w:rPr>
        <w:t>8</w:t>
      </w:r>
      <w:r w:rsidR="00514384">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sidR="00514384">
        <w:rPr>
          <w:noProof/>
        </w:rPr>
        <w:fldChar w:fldCharType="begin"/>
      </w:r>
      <w:r>
        <w:rPr>
          <w:noProof/>
        </w:rPr>
        <w:instrText xml:space="preserve"> PAGEREF _Toc441130776 \h </w:instrText>
      </w:r>
      <w:r w:rsidR="00514384">
        <w:rPr>
          <w:noProof/>
        </w:rPr>
      </w:r>
      <w:r w:rsidR="00514384">
        <w:rPr>
          <w:noProof/>
        </w:rPr>
        <w:fldChar w:fldCharType="separate"/>
      </w:r>
      <w:r w:rsidR="00330422">
        <w:rPr>
          <w:noProof/>
        </w:rPr>
        <w:t>10</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14384">
        <w:rPr>
          <w:noProof/>
        </w:rPr>
        <w:fldChar w:fldCharType="begin"/>
      </w:r>
      <w:r>
        <w:rPr>
          <w:noProof/>
        </w:rPr>
        <w:instrText xml:space="preserve"> PAGEREF _Toc441130777 \h </w:instrText>
      </w:r>
      <w:r w:rsidR="00514384">
        <w:rPr>
          <w:noProof/>
        </w:rPr>
      </w:r>
      <w:r w:rsidR="00514384">
        <w:rPr>
          <w:noProof/>
        </w:rPr>
        <w:fldChar w:fldCharType="separate"/>
      </w:r>
      <w:r w:rsidR="00330422">
        <w:rPr>
          <w:noProof/>
        </w:rPr>
        <w:t>10</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sidR="00514384">
        <w:rPr>
          <w:noProof/>
        </w:rPr>
        <w:fldChar w:fldCharType="begin"/>
      </w:r>
      <w:r>
        <w:rPr>
          <w:noProof/>
        </w:rPr>
        <w:instrText xml:space="preserve"> PAGEREF _Toc441130781 \h </w:instrText>
      </w:r>
      <w:r w:rsidR="00514384">
        <w:rPr>
          <w:noProof/>
        </w:rPr>
      </w:r>
      <w:r w:rsidR="00514384">
        <w:rPr>
          <w:noProof/>
        </w:rPr>
        <w:fldChar w:fldCharType="separate"/>
      </w:r>
      <w:r w:rsidR="00330422">
        <w:rPr>
          <w:noProof/>
        </w:rPr>
        <w:t>10</w:t>
      </w:r>
      <w:r w:rsidR="00514384">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14384">
        <w:rPr>
          <w:noProof/>
        </w:rPr>
        <w:fldChar w:fldCharType="begin"/>
      </w:r>
      <w:r>
        <w:rPr>
          <w:noProof/>
        </w:rPr>
        <w:instrText xml:space="preserve"> PAGEREF _Toc441130785 \h </w:instrText>
      </w:r>
      <w:r w:rsidR="00514384">
        <w:rPr>
          <w:noProof/>
        </w:rPr>
      </w:r>
      <w:r w:rsidR="00514384">
        <w:rPr>
          <w:noProof/>
        </w:rPr>
        <w:fldChar w:fldCharType="separate"/>
      </w:r>
      <w:r w:rsidR="00330422">
        <w:rPr>
          <w:noProof/>
        </w:rPr>
        <w:t>13</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14384">
        <w:rPr>
          <w:noProof/>
        </w:rPr>
        <w:fldChar w:fldCharType="begin"/>
      </w:r>
      <w:r>
        <w:rPr>
          <w:noProof/>
        </w:rPr>
        <w:instrText xml:space="preserve"> PAGEREF _Toc441130786 \h </w:instrText>
      </w:r>
      <w:r w:rsidR="00514384">
        <w:rPr>
          <w:noProof/>
        </w:rPr>
      </w:r>
      <w:r w:rsidR="00514384">
        <w:rPr>
          <w:noProof/>
        </w:rPr>
        <w:fldChar w:fldCharType="separate"/>
      </w:r>
      <w:r w:rsidR="00330422">
        <w:rPr>
          <w:noProof/>
        </w:rPr>
        <w:t>13</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14384">
        <w:rPr>
          <w:noProof/>
        </w:rPr>
        <w:fldChar w:fldCharType="begin"/>
      </w:r>
      <w:r>
        <w:rPr>
          <w:noProof/>
        </w:rPr>
        <w:instrText xml:space="preserve"> PAGEREF _Toc441130789 \h </w:instrText>
      </w:r>
      <w:r w:rsidR="00514384">
        <w:rPr>
          <w:noProof/>
        </w:rPr>
      </w:r>
      <w:r w:rsidR="00514384">
        <w:rPr>
          <w:noProof/>
        </w:rPr>
        <w:fldChar w:fldCharType="separate"/>
      </w:r>
      <w:r w:rsidR="00330422">
        <w:rPr>
          <w:noProof/>
        </w:rPr>
        <w:t>13</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14384">
        <w:rPr>
          <w:noProof/>
        </w:rPr>
        <w:fldChar w:fldCharType="begin"/>
      </w:r>
      <w:r>
        <w:rPr>
          <w:noProof/>
        </w:rPr>
        <w:instrText xml:space="preserve"> PAGEREF _Toc441130790 \h </w:instrText>
      </w:r>
      <w:r w:rsidR="00514384">
        <w:rPr>
          <w:noProof/>
        </w:rPr>
      </w:r>
      <w:r w:rsidR="00514384">
        <w:rPr>
          <w:noProof/>
        </w:rPr>
        <w:fldChar w:fldCharType="separate"/>
      </w:r>
      <w:r w:rsidR="00330422">
        <w:rPr>
          <w:noProof/>
        </w:rPr>
        <w:t>14</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14384">
        <w:rPr>
          <w:noProof/>
        </w:rPr>
        <w:fldChar w:fldCharType="begin"/>
      </w:r>
      <w:r>
        <w:rPr>
          <w:noProof/>
        </w:rPr>
        <w:instrText xml:space="preserve"> PAGEREF _Toc441130805 \h </w:instrText>
      </w:r>
      <w:r w:rsidR="00514384">
        <w:rPr>
          <w:noProof/>
        </w:rPr>
      </w:r>
      <w:r w:rsidR="00514384">
        <w:rPr>
          <w:noProof/>
        </w:rPr>
        <w:fldChar w:fldCharType="separate"/>
      </w:r>
      <w:r w:rsidR="00330422">
        <w:rPr>
          <w:noProof/>
        </w:rPr>
        <w:t>29</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14384">
        <w:rPr>
          <w:noProof/>
        </w:rPr>
        <w:fldChar w:fldCharType="begin"/>
      </w:r>
      <w:r>
        <w:rPr>
          <w:noProof/>
        </w:rPr>
        <w:instrText xml:space="preserve"> PAGEREF _Toc441130808 \h </w:instrText>
      </w:r>
      <w:r w:rsidR="00514384">
        <w:rPr>
          <w:noProof/>
        </w:rPr>
      </w:r>
      <w:r w:rsidR="00514384">
        <w:rPr>
          <w:noProof/>
        </w:rPr>
        <w:fldChar w:fldCharType="separate"/>
      </w:r>
      <w:r w:rsidR="00330422">
        <w:rPr>
          <w:noProof/>
        </w:rPr>
        <w:t>30</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14384">
        <w:rPr>
          <w:noProof/>
        </w:rPr>
        <w:fldChar w:fldCharType="begin"/>
      </w:r>
      <w:r>
        <w:rPr>
          <w:noProof/>
        </w:rPr>
        <w:instrText xml:space="preserve"> PAGEREF _Toc441130809 \h </w:instrText>
      </w:r>
      <w:r w:rsidR="00514384">
        <w:rPr>
          <w:noProof/>
        </w:rPr>
      </w:r>
      <w:r w:rsidR="00514384">
        <w:rPr>
          <w:noProof/>
        </w:rPr>
        <w:fldChar w:fldCharType="separate"/>
      </w:r>
      <w:r w:rsidR="00330422">
        <w:rPr>
          <w:noProof/>
        </w:rPr>
        <w:t>30</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14384">
        <w:rPr>
          <w:noProof/>
        </w:rPr>
        <w:fldChar w:fldCharType="begin"/>
      </w:r>
      <w:r>
        <w:rPr>
          <w:noProof/>
        </w:rPr>
        <w:instrText xml:space="preserve"> PAGEREF _Toc441130814 \h </w:instrText>
      </w:r>
      <w:r w:rsidR="00514384">
        <w:rPr>
          <w:noProof/>
        </w:rPr>
      </w:r>
      <w:r w:rsidR="00514384">
        <w:rPr>
          <w:noProof/>
        </w:rPr>
        <w:fldChar w:fldCharType="separate"/>
      </w:r>
      <w:r w:rsidR="00330422">
        <w:rPr>
          <w:noProof/>
        </w:rPr>
        <w:t>32</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14384">
        <w:rPr>
          <w:noProof/>
        </w:rPr>
        <w:fldChar w:fldCharType="begin"/>
      </w:r>
      <w:r>
        <w:rPr>
          <w:noProof/>
        </w:rPr>
        <w:instrText xml:space="preserve"> PAGEREF _Toc441130815 \h </w:instrText>
      </w:r>
      <w:r w:rsidR="00514384">
        <w:rPr>
          <w:noProof/>
        </w:rPr>
      </w:r>
      <w:r w:rsidR="00514384">
        <w:rPr>
          <w:noProof/>
        </w:rPr>
        <w:fldChar w:fldCharType="separate"/>
      </w:r>
      <w:r w:rsidR="00330422">
        <w:rPr>
          <w:noProof/>
        </w:rPr>
        <w:t>35</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14384">
        <w:rPr>
          <w:noProof/>
        </w:rPr>
        <w:fldChar w:fldCharType="begin"/>
      </w:r>
      <w:r>
        <w:rPr>
          <w:noProof/>
        </w:rPr>
        <w:instrText xml:space="preserve"> PAGEREF _Toc441130816 \h </w:instrText>
      </w:r>
      <w:r w:rsidR="00514384">
        <w:rPr>
          <w:noProof/>
        </w:rPr>
      </w:r>
      <w:r w:rsidR="00514384">
        <w:rPr>
          <w:noProof/>
        </w:rPr>
        <w:fldChar w:fldCharType="separate"/>
      </w:r>
      <w:r w:rsidR="00330422">
        <w:rPr>
          <w:noProof/>
        </w:rPr>
        <w:t>35</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14384">
        <w:rPr>
          <w:noProof/>
        </w:rPr>
        <w:fldChar w:fldCharType="begin"/>
      </w:r>
      <w:r>
        <w:rPr>
          <w:noProof/>
        </w:rPr>
        <w:instrText xml:space="preserve"> PAGEREF _Toc441130817 \h </w:instrText>
      </w:r>
      <w:r w:rsidR="00514384">
        <w:rPr>
          <w:noProof/>
        </w:rPr>
      </w:r>
      <w:r w:rsidR="00514384">
        <w:rPr>
          <w:noProof/>
        </w:rPr>
        <w:fldChar w:fldCharType="separate"/>
      </w:r>
      <w:r w:rsidR="00330422">
        <w:rPr>
          <w:noProof/>
        </w:rPr>
        <w:t>36</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514384">
        <w:rPr>
          <w:noProof/>
        </w:rPr>
        <w:fldChar w:fldCharType="begin"/>
      </w:r>
      <w:r>
        <w:rPr>
          <w:noProof/>
        </w:rPr>
        <w:instrText xml:space="preserve"> PAGEREF _Toc441130818 \h </w:instrText>
      </w:r>
      <w:r w:rsidR="00514384">
        <w:rPr>
          <w:noProof/>
        </w:rPr>
      </w:r>
      <w:r w:rsidR="00514384">
        <w:rPr>
          <w:noProof/>
        </w:rPr>
        <w:fldChar w:fldCharType="separate"/>
      </w:r>
      <w:r w:rsidR="00330422">
        <w:rPr>
          <w:noProof/>
        </w:rPr>
        <w:t>37</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14384">
        <w:rPr>
          <w:noProof/>
        </w:rPr>
        <w:fldChar w:fldCharType="begin"/>
      </w:r>
      <w:r>
        <w:rPr>
          <w:noProof/>
        </w:rPr>
        <w:instrText xml:space="preserve"> PAGEREF _Toc441130819 \h </w:instrText>
      </w:r>
      <w:r w:rsidR="00514384">
        <w:rPr>
          <w:noProof/>
        </w:rPr>
      </w:r>
      <w:r w:rsidR="00514384">
        <w:rPr>
          <w:noProof/>
        </w:rPr>
        <w:fldChar w:fldCharType="separate"/>
      </w:r>
      <w:r w:rsidR="00330422">
        <w:rPr>
          <w:noProof/>
        </w:rPr>
        <w:t>37</w:t>
      </w:r>
      <w:r w:rsidR="00514384">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14384">
        <w:rPr>
          <w:noProof/>
        </w:rPr>
        <w:fldChar w:fldCharType="begin"/>
      </w:r>
      <w:r>
        <w:rPr>
          <w:noProof/>
        </w:rPr>
        <w:instrText xml:space="preserve"> PAGEREF _Toc441130820 \h </w:instrText>
      </w:r>
      <w:r w:rsidR="00514384">
        <w:rPr>
          <w:noProof/>
        </w:rPr>
      </w:r>
      <w:r w:rsidR="00514384">
        <w:rPr>
          <w:noProof/>
        </w:rPr>
        <w:fldChar w:fldCharType="separate"/>
      </w:r>
      <w:r w:rsidR="00330422">
        <w:rPr>
          <w:noProof/>
        </w:rPr>
        <w:t>38</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514384">
        <w:rPr>
          <w:noProof/>
        </w:rPr>
        <w:fldChar w:fldCharType="begin"/>
      </w:r>
      <w:r>
        <w:rPr>
          <w:noProof/>
        </w:rPr>
        <w:instrText xml:space="preserve"> PAGEREF _Toc441130821 \h </w:instrText>
      </w:r>
      <w:r w:rsidR="00514384">
        <w:rPr>
          <w:noProof/>
        </w:rPr>
      </w:r>
      <w:r w:rsidR="00514384">
        <w:rPr>
          <w:noProof/>
        </w:rPr>
        <w:fldChar w:fldCharType="separate"/>
      </w:r>
      <w:r w:rsidR="00330422">
        <w:rPr>
          <w:noProof/>
        </w:rPr>
        <w:t>38</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514384">
        <w:rPr>
          <w:noProof/>
        </w:rPr>
        <w:fldChar w:fldCharType="begin"/>
      </w:r>
      <w:r>
        <w:rPr>
          <w:noProof/>
        </w:rPr>
        <w:instrText xml:space="preserve"> PAGEREF _Toc441130823 \h </w:instrText>
      </w:r>
      <w:r w:rsidR="00514384">
        <w:rPr>
          <w:noProof/>
        </w:rPr>
      </w:r>
      <w:r w:rsidR="00514384">
        <w:rPr>
          <w:noProof/>
        </w:rPr>
        <w:fldChar w:fldCharType="separate"/>
      </w:r>
      <w:r w:rsidR="00330422">
        <w:rPr>
          <w:noProof/>
        </w:rPr>
        <w:t>38</w:t>
      </w:r>
      <w:r w:rsidR="00514384">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14384">
        <w:rPr>
          <w:noProof/>
        </w:rPr>
        <w:fldChar w:fldCharType="begin"/>
      </w:r>
      <w:r>
        <w:rPr>
          <w:noProof/>
        </w:rPr>
        <w:instrText xml:space="preserve"> PAGEREF _Toc441130825 \h </w:instrText>
      </w:r>
      <w:r w:rsidR="00514384">
        <w:rPr>
          <w:noProof/>
        </w:rPr>
      </w:r>
      <w:r w:rsidR="00514384">
        <w:rPr>
          <w:noProof/>
        </w:rPr>
        <w:fldChar w:fldCharType="separate"/>
      </w:r>
      <w:r w:rsidR="00330422">
        <w:rPr>
          <w:noProof/>
        </w:rPr>
        <w:t>39</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14384">
        <w:rPr>
          <w:noProof/>
        </w:rPr>
        <w:fldChar w:fldCharType="begin"/>
      </w:r>
      <w:r>
        <w:rPr>
          <w:noProof/>
        </w:rPr>
        <w:instrText xml:space="preserve"> PAGEREF _Toc441130826 \h </w:instrText>
      </w:r>
      <w:r w:rsidR="00514384">
        <w:rPr>
          <w:noProof/>
        </w:rPr>
      </w:r>
      <w:r w:rsidR="00514384">
        <w:rPr>
          <w:noProof/>
        </w:rPr>
        <w:fldChar w:fldCharType="separate"/>
      </w:r>
      <w:r w:rsidR="00330422">
        <w:rPr>
          <w:noProof/>
        </w:rPr>
        <w:t>39</w:t>
      </w:r>
      <w:r w:rsidR="00514384">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514384">
        <w:rPr>
          <w:noProof/>
        </w:rPr>
        <w:fldChar w:fldCharType="begin"/>
      </w:r>
      <w:r>
        <w:rPr>
          <w:noProof/>
        </w:rPr>
        <w:instrText xml:space="preserve"> PAGEREF _Toc441130827 \h </w:instrText>
      </w:r>
      <w:r w:rsidR="00514384">
        <w:rPr>
          <w:noProof/>
        </w:rPr>
      </w:r>
      <w:r w:rsidR="00514384">
        <w:rPr>
          <w:noProof/>
        </w:rPr>
        <w:fldChar w:fldCharType="separate"/>
      </w:r>
      <w:r w:rsidR="00330422">
        <w:rPr>
          <w:noProof/>
        </w:rPr>
        <w:t>39</w:t>
      </w:r>
      <w:r w:rsidR="00514384">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14384">
        <w:rPr>
          <w:noProof/>
        </w:rPr>
        <w:fldChar w:fldCharType="begin"/>
      </w:r>
      <w:r>
        <w:rPr>
          <w:noProof/>
        </w:rPr>
        <w:instrText xml:space="preserve"> PAGEREF _Toc441130829 \h </w:instrText>
      </w:r>
      <w:r w:rsidR="00514384">
        <w:rPr>
          <w:noProof/>
        </w:rPr>
      </w:r>
      <w:r w:rsidR="00514384">
        <w:rPr>
          <w:noProof/>
        </w:rPr>
        <w:fldChar w:fldCharType="separate"/>
      </w:r>
      <w:r w:rsidR="00330422">
        <w:rPr>
          <w:noProof/>
        </w:rPr>
        <w:t>43</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sidR="00514384">
        <w:rPr>
          <w:noProof/>
        </w:rPr>
        <w:fldChar w:fldCharType="begin"/>
      </w:r>
      <w:r>
        <w:rPr>
          <w:noProof/>
        </w:rPr>
        <w:instrText xml:space="preserve"> PAGEREF _Toc441130831 \h </w:instrText>
      </w:r>
      <w:r w:rsidR="00514384">
        <w:rPr>
          <w:noProof/>
        </w:rPr>
      </w:r>
      <w:r w:rsidR="00514384">
        <w:rPr>
          <w:noProof/>
        </w:rPr>
        <w:fldChar w:fldCharType="separate"/>
      </w:r>
      <w:r w:rsidR="00330422">
        <w:rPr>
          <w:noProof/>
        </w:rPr>
        <w:t>45</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sidR="00514384">
        <w:rPr>
          <w:noProof/>
        </w:rPr>
        <w:fldChar w:fldCharType="begin"/>
      </w:r>
      <w:r>
        <w:rPr>
          <w:noProof/>
        </w:rPr>
        <w:instrText xml:space="preserve"> PAGEREF _Toc441130834 \h </w:instrText>
      </w:r>
      <w:r w:rsidR="00514384">
        <w:rPr>
          <w:noProof/>
        </w:rPr>
      </w:r>
      <w:r w:rsidR="00514384">
        <w:rPr>
          <w:noProof/>
        </w:rPr>
        <w:fldChar w:fldCharType="separate"/>
      </w:r>
      <w:r w:rsidR="00330422">
        <w:rPr>
          <w:noProof/>
        </w:rPr>
        <w:t>48</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514384">
        <w:rPr>
          <w:noProof/>
        </w:rPr>
        <w:fldChar w:fldCharType="begin"/>
      </w:r>
      <w:r>
        <w:rPr>
          <w:noProof/>
        </w:rPr>
        <w:instrText xml:space="preserve"> PAGEREF _Toc441130837 \h </w:instrText>
      </w:r>
      <w:r w:rsidR="00514384">
        <w:rPr>
          <w:noProof/>
        </w:rPr>
      </w:r>
      <w:r w:rsidR="00514384">
        <w:rPr>
          <w:noProof/>
        </w:rPr>
        <w:fldChar w:fldCharType="separate"/>
      </w:r>
      <w:r w:rsidR="00330422">
        <w:rPr>
          <w:noProof/>
        </w:rPr>
        <w:t>50</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514384">
        <w:rPr>
          <w:noProof/>
        </w:rPr>
        <w:fldChar w:fldCharType="begin"/>
      </w:r>
      <w:r>
        <w:rPr>
          <w:noProof/>
        </w:rPr>
        <w:instrText xml:space="preserve"> PAGEREF _Toc441130840 \h </w:instrText>
      </w:r>
      <w:r w:rsidR="00514384">
        <w:rPr>
          <w:noProof/>
        </w:rPr>
      </w:r>
      <w:r w:rsidR="00514384">
        <w:rPr>
          <w:noProof/>
        </w:rPr>
        <w:fldChar w:fldCharType="separate"/>
      </w:r>
      <w:r w:rsidR="00330422">
        <w:rPr>
          <w:noProof/>
        </w:rPr>
        <w:t>52</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sidR="00514384">
        <w:rPr>
          <w:noProof/>
        </w:rPr>
        <w:fldChar w:fldCharType="begin"/>
      </w:r>
      <w:r>
        <w:rPr>
          <w:noProof/>
        </w:rPr>
        <w:instrText xml:space="preserve"> PAGEREF _Toc441130843 \h </w:instrText>
      </w:r>
      <w:r w:rsidR="00514384">
        <w:rPr>
          <w:noProof/>
        </w:rPr>
      </w:r>
      <w:r w:rsidR="00514384">
        <w:rPr>
          <w:noProof/>
        </w:rPr>
        <w:fldChar w:fldCharType="separate"/>
      </w:r>
      <w:r w:rsidR="00330422">
        <w:rPr>
          <w:noProof/>
        </w:rPr>
        <w:t>54</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514384">
        <w:rPr>
          <w:noProof/>
        </w:rPr>
        <w:fldChar w:fldCharType="begin"/>
      </w:r>
      <w:r>
        <w:rPr>
          <w:noProof/>
        </w:rPr>
        <w:instrText xml:space="preserve"> PAGEREF _Toc441130846 \h </w:instrText>
      </w:r>
      <w:r w:rsidR="00514384">
        <w:rPr>
          <w:noProof/>
        </w:rPr>
      </w:r>
      <w:r w:rsidR="00514384">
        <w:rPr>
          <w:noProof/>
        </w:rPr>
        <w:fldChar w:fldCharType="separate"/>
      </w:r>
      <w:r w:rsidR="00330422">
        <w:rPr>
          <w:noProof/>
        </w:rPr>
        <w:t>56</w:t>
      </w:r>
      <w:r w:rsidR="00514384">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sidR="00514384">
        <w:rPr>
          <w:noProof/>
        </w:rPr>
        <w:fldChar w:fldCharType="begin"/>
      </w:r>
      <w:r>
        <w:rPr>
          <w:noProof/>
        </w:rPr>
        <w:instrText xml:space="preserve"> PAGEREF _Toc441130847 \h </w:instrText>
      </w:r>
      <w:r w:rsidR="00514384">
        <w:rPr>
          <w:noProof/>
        </w:rPr>
      </w:r>
      <w:r w:rsidR="00514384">
        <w:rPr>
          <w:noProof/>
        </w:rPr>
        <w:fldChar w:fldCharType="separate"/>
      </w:r>
      <w:r w:rsidR="00330422">
        <w:rPr>
          <w:noProof/>
        </w:rPr>
        <w:t>56</w:t>
      </w:r>
      <w:r w:rsidR="00514384">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514384">
        <w:rPr>
          <w:noProof/>
        </w:rPr>
        <w:fldChar w:fldCharType="begin"/>
      </w:r>
      <w:r>
        <w:rPr>
          <w:noProof/>
        </w:rPr>
        <w:instrText xml:space="preserve"> PAGEREF _Toc441130848 \h </w:instrText>
      </w:r>
      <w:r w:rsidR="00514384">
        <w:rPr>
          <w:noProof/>
        </w:rPr>
      </w:r>
      <w:r w:rsidR="00514384">
        <w:rPr>
          <w:noProof/>
        </w:rPr>
        <w:fldChar w:fldCharType="separate"/>
      </w:r>
      <w:r w:rsidR="00330422">
        <w:rPr>
          <w:noProof/>
        </w:rPr>
        <w:t>58</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514384">
        <w:rPr>
          <w:noProof/>
        </w:rPr>
        <w:fldChar w:fldCharType="begin"/>
      </w:r>
      <w:r>
        <w:rPr>
          <w:noProof/>
        </w:rPr>
        <w:instrText xml:space="preserve"> PAGEREF _Toc441130850 \h </w:instrText>
      </w:r>
      <w:r w:rsidR="00514384">
        <w:rPr>
          <w:noProof/>
        </w:rPr>
      </w:r>
      <w:r w:rsidR="00514384">
        <w:rPr>
          <w:noProof/>
        </w:rPr>
        <w:fldChar w:fldCharType="separate"/>
      </w:r>
      <w:r w:rsidR="00330422">
        <w:rPr>
          <w:noProof/>
        </w:rPr>
        <w:t>62</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514384">
        <w:rPr>
          <w:noProof/>
        </w:rPr>
        <w:fldChar w:fldCharType="begin"/>
      </w:r>
      <w:r>
        <w:rPr>
          <w:noProof/>
        </w:rPr>
        <w:instrText xml:space="preserve"> PAGEREF _Toc441130853 \h </w:instrText>
      </w:r>
      <w:r w:rsidR="00514384">
        <w:rPr>
          <w:noProof/>
        </w:rPr>
      </w:r>
      <w:r w:rsidR="00514384">
        <w:rPr>
          <w:noProof/>
        </w:rPr>
        <w:fldChar w:fldCharType="separate"/>
      </w:r>
      <w:r w:rsidR="00330422">
        <w:rPr>
          <w:noProof/>
        </w:rPr>
        <w:t>65</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514384">
        <w:rPr>
          <w:noProof/>
        </w:rPr>
        <w:fldChar w:fldCharType="begin"/>
      </w:r>
      <w:r>
        <w:rPr>
          <w:noProof/>
        </w:rPr>
        <w:instrText xml:space="preserve"> PAGEREF _Toc441130856 \h </w:instrText>
      </w:r>
      <w:r w:rsidR="00514384">
        <w:rPr>
          <w:noProof/>
        </w:rPr>
      </w:r>
      <w:r w:rsidR="00514384">
        <w:rPr>
          <w:noProof/>
        </w:rPr>
        <w:fldChar w:fldCharType="separate"/>
      </w:r>
      <w:r w:rsidR="00330422">
        <w:rPr>
          <w:noProof/>
        </w:rPr>
        <w:t>67</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514384">
        <w:rPr>
          <w:noProof/>
        </w:rPr>
        <w:fldChar w:fldCharType="begin"/>
      </w:r>
      <w:r>
        <w:rPr>
          <w:noProof/>
        </w:rPr>
        <w:instrText xml:space="preserve"> PAGEREF _Toc441130859 \h </w:instrText>
      </w:r>
      <w:r w:rsidR="00514384">
        <w:rPr>
          <w:noProof/>
        </w:rPr>
      </w:r>
      <w:r w:rsidR="00514384">
        <w:rPr>
          <w:noProof/>
        </w:rPr>
        <w:fldChar w:fldCharType="separate"/>
      </w:r>
      <w:r w:rsidR="00330422">
        <w:rPr>
          <w:noProof/>
        </w:rPr>
        <w:t>69</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514384">
        <w:rPr>
          <w:noProof/>
        </w:rPr>
        <w:fldChar w:fldCharType="begin"/>
      </w:r>
      <w:r>
        <w:rPr>
          <w:noProof/>
        </w:rPr>
        <w:instrText xml:space="preserve"> PAGEREF _Toc441130862 \h </w:instrText>
      </w:r>
      <w:r w:rsidR="00514384">
        <w:rPr>
          <w:noProof/>
        </w:rPr>
      </w:r>
      <w:r w:rsidR="00514384">
        <w:rPr>
          <w:noProof/>
        </w:rPr>
        <w:fldChar w:fldCharType="separate"/>
      </w:r>
      <w:r w:rsidR="00330422">
        <w:rPr>
          <w:noProof/>
        </w:rPr>
        <w:t>71</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514384">
        <w:rPr>
          <w:noProof/>
        </w:rPr>
        <w:fldChar w:fldCharType="begin"/>
      </w:r>
      <w:r>
        <w:rPr>
          <w:noProof/>
        </w:rPr>
        <w:instrText xml:space="preserve"> PAGEREF _Toc441130865 \h </w:instrText>
      </w:r>
      <w:r w:rsidR="00514384">
        <w:rPr>
          <w:noProof/>
        </w:rPr>
      </w:r>
      <w:r w:rsidR="00514384">
        <w:rPr>
          <w:noProof/>
        </w:rPr>
        <w:fldChar w:fldCharType="separate"/>
      </w:r>
      <w:r w:rsidR="00330422">
        <w:rPr>
          <w:noProof/>
        </w:rPr>
        <w:t>74</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514384">
        <w:rPr>
          <w:noProof/>
        </w:rPr>
        <w:fldChar w:fldCharType="begin"/>
      </w:r>
      <w:r>
        <w:rPr>
          <w:noProof/>
        </w:rPr>
        <w:instrText xml:space="preserve"> PAGEREF _Toc441130868 \h </w:instrText>
      </w:r>
      <w:r w:rsidR="00514384">
        <w:rPr>
          <w:noProof/>
        </w:rPr>
      </w:r>
      <w:r w:rsidR="00514384">
        <w:rPr>
          <w:noProof/>
        </w:rPr>
        <w:fldChar w:fldCharType="separate"/>
      </w:r>
      <w:r w:rsidR="00330422">
        <w:rPr>
          <w:noProof/>
        </w:rPr>
        <w:t>76</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514384">
        <w:rPr>
          <w:noProof/>
        </w:rPr>
        <w:fldChar w:fldCharType="begin"/>
      </w:r>
      <w:r>
        <w:rPr>
          <w:noProof/>
        </w:rPr>
        <w:instrText xml:space="preserve"> PAGEREF _Toc441130871 \h </w:instrText>
      </w:r>
      <w:r w:rsidR="00514384">
        <w:rPr>
          <w:noProof/>
        </w:rPr>
      </w:r>
      <w:r w:rsidR="00514384">
        <w:rPr>
          <w:noProof/>
        </w:rPr>
        <w:fldChar w:fldCharType="separate"/>
      </w:r>
      <w:r w:rsidR="00330422">
        <w:rPr>
          <w:noProof/>
        </w:rPr>
        <w:t>79</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sidR="00514384">
        <w:rPr>
          <w:noProof/>
        </w:rPr>
        <w:fldChar w:fldCharType="begin"/>
      </w:r>
      <w:r>
        <w:rPr>
          <w:noProof/>
        </w:rPr>
        <w:instrText xml:space="preserve"> PAGEREF _Toc441130874 \h </w:instrText>
      </w:r>
      <w:r w:rsidR="00514384">
        <w:rPr>
          <w:noProof/>
        </w:rPr>
      </w:r>
      <w:r w:rsidR="00514384">
        <w:rPr>
          <w:noProof/>
        </w:rPr>
        <w:fldChar w:fldCharType="separate"/>
      </w:r>
      <w:r w:rsidR="00330422">
        <w:rPr>
          <w:noProof/>
        </w:rPr>
        <w:t>81</w:t>
      </w:r>
      <w:r w:rsidR="00514384">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sidR="00514384">
        <w:rPr>
          <w:noProof/>
        </w:rPr>
        <w:fldChar w:fldCharType="begin"/>
      </w:r>
      <w:r>
        <w:rPr>
          <w:noProof/>
        </w:rPr>
        <w:instrText xml:space="preserve"> PAGEREF _Toc441130877 \h </w:instrText>
      </w:r>
      <w:r w:rsidR="00514384">
        <w:rPr>
          <w:noProof/>
        </w:rPr>
      </w:r>
      <w:r w:rsidR="00514384">
        <w:rPr>
          <w:noProof/>
        </w:rPr>
        <w:fldChar w:fldCharType="separate"/>
      </w:r>
      <w:r w:rsidR="00330422">
        <w:rPr>
          <w:noProof/>
        </w:rPr>
        <w:t>83</w:t>
      </w:r>
      <w:r w:rsidR="00514384">
        <w:rPr>
          <w:noProof/>
        </w:rPr>
        <w:fldChar w:fldCharType="end"/>
      </w:r>
    </w:p>
    <w:p w:rsidR="00717F60" w:rsidRPr="00E71A48" w:rsidRDefault="0051438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9445A0">
        <w:rPr>
          <w:iCs/>
          <w:szCs w:val="24"/>
        </w:rPr>
        <w:t xml:space="preserve">филиал </w:t>
      </w:r>
      <w:r w:rsidR="009445A0" w:rsidRPr="007556FF">
        <w:rPr>
          <w:iCs/>
          <w:sz w:val="24"/>
          <w:szCs w:val="24"/>
        </w:rPr>
        <w:t xml:space="preserve"> ПАО «МРСК </w:t>
      </w:r>
      <w:r w:rsidR="009445A0" w:rsidRPr="00702B2C">
        <w:rPr>
          <w:iCs/>
          <w:sz w:val="24"/>
          <w:szCs w:val="24"/>
        </w:rPr>
        <w:t>Центра»</w:t>
      </w:r>
      <w:r w:rsidR="009445A0">
        <w:rPr>
          <w:iCs/>
          <w:sz w:val="24"/>
          <w:szCs w:val="24"/>
        </w:rPr>
        <w:t xml:space="preserve"> - </w:t>
      </w:r>
      <w:r w:rsidR="009445A0" w:rsidRPr="002A5D5C">
        <w:rPr>
          <w:iCs/>
          <w:szCs w:val="24"/>
        </w:rPr>
        <w:t>«Белгородэнерго»</w:t>
      </w:r>
      <w:r w:rsidR="009445A0">
        <w:rPr>
          <w:iCs/>
          <w:szCs w:val="24"/>
        </w:rPr>
        <w:t xml:space="preserve"> </w:t>
      </w:r>
      <w:r w:rsidR="009445A0" w:rsidRPr="00702B2C">
        <w:rPr>
          <w:iCs/>
          <w:sz w:val="24"/>
          <w:szCs w:val="24"/>
        </w:rPr>
        <w:t xml:space="preserve"> (далее – Заказчик или Организатор) (почтовый адрес:</w:t>
      </w:r>
      <w:proofErr w:type="gramEnd"/>
      <w:r w:rsidR="009445A0" w:rsidRPr="00702B2C">
        <w:rPr>
          <w:iCs/>
          <w:sz w:val="24"/>
          <w:szCs w:val="24"/>
        </w:rPr>
        <w:t xml:space="preserve"> РФ, </w:t>
      </w:r>
      <w:r w:rsidR="009445A0">
        <w:rPr>
          <w:iCs/>
          <w:sz w:val="24"/>
          <w:szCs w:val="24"/>
        </w:rPr>
        <w:t>308000</w:t>
      </w:r>
      <w:r w:rsidR="009445A0" w:rsidRPr="00702B2C">
        <w:rPr>
          <w:iCs/>
          <w:sz w:val="24"/>
          <w:szCs w:val="24"/>
        </w:rPr>
        <w:t xml:space="preserve">, г. </w:t>
      </w:r>
      <w:r w:rsidR="009445A0">
        <w:rPr>
          <w:iCs/>
          <w:sz w:val="24"/>
          <w:szCs w:val="24"/>
        </w:rPr>
        <w:t>Белгород</w:t>
      </w:r>
      <w:r w:rsidR="009445A0" w:rsidRPr="00702B2C">
        <w:rPr>
          <w:iCs/>
          <w:sz w:val="24"/>
          <w:szCs w:val="24"/>
        </w:rPr>
        <w:t xml:space="preserve">, ул. </w:t>
      </w:r>
      <w:r w:rsidR="009445A0">
        <w:rPr>
          <w:iCs/>
          <w:sz w:val="24"/>
          <w:szCs w:val="24"/>
        </w:rPr>
        <w:t>Преображенская</w:t>
      </w:r>
      <w:r w:rsidR="009445A0" w:rsidRPr="00702B2C">
        <w:rPr>
          <w:iCs/>
          <w:sz w:val="24"/>
          <w:szCs w:val="24"/>
        </w:rPr>
        <w:t>, 4</w:t>
      </w:r>
      <w:r w:rsidR="009445A0">
        <w:rPr>
          <w:iCs/>
          <w:sz w:val="24"/>
          <w:szCs w:val="24"/>
        </w:rPr>
        <w:t>2, с</w:t>
      </w:r>
      <w:r w:rsidR="009445A0" w:rsidRPr="00702B2C">
        <w:rPr>
          <w:iCs/>
          <w:sz w:val="24"/>
          <w:szCs w:val="24"/>
        </w:rPr>
        <w:t xml:space="preserve">екретарь </w:t>
      </w:r>
      <w:r w:rsidR="009445A0"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9445A0" w:rsidRPr="00EE48F3">
        <w:t xml:space="preserve">Горягина Татьяна Николаевна, контактный телефон: (4722) 58-17-51 или по адресу электронной почты: </w:t>
      </w:r>
      <w:hyperlink r:id="rId17" w:history="1">
        <w:r w:rsidR="009445A0" w:rsidRPr="00EE48F3">
          <w:rPr>
            <w:rStyle w:val="a7"/>
            <w:lang w:val="en-US"/>
          </w:rPr>
          <w:t>Goryagina</w:t>
        </w:r>
        <w:r w:rsidR="009445A0" w:rsidRPr="00EE48F3">
          <w:rPr>
            <w:rStyle w:val="a7"/>
          </w:rPr>
          <w:t>.</w:t>
        </w:r>
        <w:r w:rsidR="009445A0" w:rsidRPr="00EE48F3">
          <w:rPr>
            <w:rStyle w:val="a7"/>
            <w:lang w:val="en-US"/>
          </w:rPr>
          <w:t>TN</w:t>
        </w:r>
        <w:r w:rsidR="009445A0" w:rsidRPr="00EE48F3">
          <w:rPr>
            <w:rStyle w:val="a7"/>
          </w:rPr>
          <w:t>@</w:t>
        </w:r>
        <w:r w:rsidR="009445A0" w:rsidRPr="00EE48F3">
          <w:rPr>
            <w:rStyle w:val="a7"/>
            <w:lang w:val="en-US"/>
          </w:rPr>
          <w:t>mrsk</w:t>
        </w:r>
        <w:r w:rsidR="009445A0" w:rsidRPr="00EE48F3">
          <w:rPr>
            <w:rStyle w:val="a7"/>
          </w:rPr>
          <w:t>-1.</w:t>
        </w:r>
        <w:r w:rsidR="009445A0" w:rsidRPr="00EE48F3">
          <w:rPr>
            <w:rStyle w:val="a7"/>
            <w:lang w:val="en-US"/>
          </w:rPr>
          <w:t>ru</w:t>
        </w:r>
      </w:hyperlink>
      <w:r w:rsidR="009445A0" w:rsidRPr="00EE48F3">
        <w:rPr>
          <w:iCs/>
          <w:sz w:val="24"/>
          <w:szCs w:val="24"/>
        </w:rPr>
        <w:t xml:space="preserve">, ответственное лицо </w:t>
      </w:r>
      <w:r w:rsidR="009445A0" w:rsidRPr="00EE48F3">
        <w:t xml:space="preserve">Ермолова Ирина Валерьевна – контактный телефон: (4722) 58-17-81, адрес электронной почты: </w:t>
      </w:r>
      <w:hyperlink r:id="rId18" w:history="1">
        <w:r w:rsidR="009445A0" w:rsidRPr="00EE48F3">
          <w:rPr>
            <w:rStyle w:val="a7"/>
          </w:rPr>
          <w:t>Ermolova.IV@mrsk-1.ru</w:t>
        </w:r>
      </w:hyperlink>
      <w:r w:rsidR="009445A0">
        <w:t>, п</w:t>
      </w:r>
      <w:r w:rsidR="009445A0" w:rsidRPr="001C77F2">
        <w:t xml:space="preserve">о вопросам, связанным с разъяснением </w:t>
      </w:r>
      <w:r w:rsidR="009445A0" w:rsidRPr="00597776">
        <w:t xml:space="preserve">технического задания, обращаться к ответственному сотруднику Организатора  – Тарасов Сергей Григорьевич, контактный телефон (4722) 30-42-08, адрес электронной почты:  </w:t>
      </w:r>
      <w:hyperlink r:id="rId19" w:history="1">
        <w:r w:rsidR="009445A0" w:rsidRPr="00597776">
          <w:rPr>
            <w:rStyle w:val="a7"/>
            <w:snapToGrid w:val="0"/>
            <w:lang w:val="en-US"/>
          </w:rPr>
          <w:t>Tarasov</w:t>
        </w:r>
        <w:r w:rsidR="009445A0" w:rsidRPr="00597776">
          <w:rPr>
            <w:rStyle w:val="a7"/>
            <w:snapToGrid w:val="0"/>
          </w:rPr>
          <w:t>.</w:t>
        </w:r>
        <w:r w:rsidR="009445A0" w:rsidRPr="00597776">
          <w:rPr>
            <w:rStyle w:val="a7"/>
            <w:snapToGrid w:val="0"/>
            <w:lang w:val="en-US"/>
          </w:rPr>
          <w:t>SG</w:t>
        </w:r>
        <w:r w:rsidR="009445A0" w:rsidRPr="00597776">
          <w:rPr>
            <w:rStyle w:val="a7"/>
            <w:snapToGrid w:val="0"/>
          </w:rPr>
          <w:t>@</w:t>
        </w:r>
        <w:r w:rsidR="009445A0" w:rsidRPr="00597776">
          <w:rPr>
            <w:rStyle w:val="a7"/>
            <w:snapToGrid w:val="0"/>
            <w:lang w:val="en-US"/>
          </w:rPr>
          <w:t>mrsk</w:t>
        </w:r>
        <w:r w:rsidR="009445A0" w:rsidRPr="00597776">
          <w:rPr>
            <w:rStyle w:val="a7"/>
            <w:snapToGrid w:val="0"/>
          </w:rPr>
          <w:t>-1.</w:t>
        </w:r>
        <w:r w:rsidR="009445A0" w:rsidRPr="00597776">
          <w:rPr>
            <w:rStyle w:val="a7"/>
            <w:snapToGrid w:val="0"/>
            <w:lang w:val="en-US"/>
          </w:rPr>
          <w:t>ru</w:t>
        </w:r>
      </w:hyperlink>
      <w:r w:rsidR="009445A0" w:rsidRPr="00597776">
        <w:rPr>
          <w:sz w:val="24"/>
          <w:szCs w:val="24"/>
        </w:rPr>
        <w:t xml:space="preserve"> </w:t>
      </w:r>
      <w:r w:rsidR="009445A0" w:rsidRPr="00597776">
        <w:rPr>
          <w:iCs/>
          <w:sz w:val="24"/>
          <w:szCs w:val="24"/>
        </w:rPr>
        <w:t>Извещением</w:t>
      </w:r>
      <w:r w:rsidR="009445A0" w:rsidRPr="00597776">
        <w:rPr>
          <w:sz w:val="24"/>
          <w:szCs w:val="24"/>
        </w:rPr>
        <w:t xml:space="preserve"> о проведении открытого </w:t>
      </w:r>
      <w:r w:rsidR="009445A0" w:rsidRPr="00597776">
        <w:rPr>
          <w:iCs/>
          <w:sz w:val="24"/>
          <w:szCs w:val="24"/>
        </w:rPr>
        <w:t>запроса предложений</w:t>
      </w:r>
      <w:r w:rsidR="009445A0" w:rsidRPr="00597776">
        <w:rPr>
          <w:sz w:val="24"/>
          <w:szCs w:val="24"/>
        </w:rPr>
        <w:t xml:space="preserve">, опубликованным </w:t>
      </w:r>
      <w:r w:rsidRPr="00597776">
        <w:rPr>
          <w:b/>
          <w:sz w:val="24"/>
          <w:szCs w:val="24"/>
        </w:rPr>
        <w:t>«</w:t>
      </w:r>
      <w:r w:rsidR="009445A0" w:rsidRPr="00597776">
        <w:rPr>
          <w:b/>
          <w:sz w:val="24"/>
          <w:szCs w:val="24"/>
        </w:rPr>
        <w:t>0</w:t>
      </w:r>
      <w:r w:rsidR="00267F89">
        <w:rPr>
          <w:b/>
          <w:sz w:val="24"/>
          <w:szCs w:val="24"/>
        </w:rPr>
        <w:t>4</w:t>
      </w:r>
      <w:r w:rsidRPr="00597776">
        <w:rPr>
          <w:b/>
          <w:sz w:val="24"/>
          <w:szCs w:val="24"/>
        </w:rPr>
        <w:t xml:space="preserve">» </w:t>
      </w:r>
      <w:r w:rsidR="009445A0" w:rsidRPr="00597776">
        <w:rPr>
          <w:b/>
          <w:sz w:val="24"/>
          <w:szCs w:val="24"/>
        </w:rPr>
        <w:t>марта</w:t>
      </w:r>
      <w:r w:rsidRPr="00597776">
        <w:rPr>
          <w:b/>
          <w:sz w:val="24"/>
          <w:szCs w:val="24"/>
        </w:rPr>
        <w:t xml:space="preserve"> 20</w:t>
      </w:r>
      <w:r w:rsidR="00C12FA4" w:rsidRPr="00597776">
        <w:rPr>
          <w:b/>
          <w:sz w:val="24"/>
          <w:szCs w:val="24"/>
        </w:rPr>
        <w:t>1</w:t>
      </w:r>
      <w:r w:rsidR="00862664" w:rsidRPr="00597776">
        <w:rPr>
          <w:b/>
          <w:sz w:val="24"/>
          <w:szCs w:val="24"/>
        </w:rPr>
        <w:t>6</w:t>
      </w:r>
      <w:r w:rsidRPr="00597776">
        <w:rPr>
          <w:b/>
          <w:sz w:val="24"/>
          <w:szCs w:val="24"/>
        </w:rPr>
        <w:t xml:space="preserve"> г.</w:t>
      </w:r>
      <w:r w:rsidRPr="00597776">
        <w:rPr>
          <w:sz w:val="24"/>
          <w:szCs w:val="24"/>
        </w:rPr>
        <w:t xml:space="preserve"> на официальном сайте (</w:t>
      </w:r>
      <w:hyperlink r:id="rId20" w:history="1">
        <w:r w:rsidR="00345CCA" w:rsidRPr="00597776">
          <w:rPr>
            <w:rStyle w:val="a7"/>
            <w:sz w:val="24"/>
            <w:szCs w:val="24"/>
          </w:rPr>
          <w:t>www.zakupki.</w:t>
        </w:r>
        <w:r w:rsidR="00345CCA" w:rsidRPr="00597776">
          <w:rPr>
            <w:rStyle w:val="a7"/>
            <w:sz w:val="24"/>
            <w:szCs w:val="24"/>
            <w:lang w:val="en-US"/>
          </w:rPr>
          <w:t>gov</w:t>
        </w:r>
        <w:r w:rsidR="00345CCA" w:rsidRPr="00597776">
          <w:rPr>
            <w:rStyle w:val="a7"/>
            <w:sz w:val="24"/>
            <w:szCs w:val="24"/>
          </w:rPr>
          <w:t>.ru</w:t>
        </w:r>
      </w:hyperlink>
      <w:r w:rsidRPr="00597776">
        <w:rPr>
          <w:sz w:val="24"/>
          <w:szCs w:val="24"/>
        </w:rPr>
        <w:t>),</w:t>
      </w:r>
      <w:r w:rsidR="009D7F01" w:rsidRPr="00597776">
        <w:rPr>
          <w:iCs/>
          <w:sz w:val="24"/>
          <w:szCs w:val="24"/>
        </w:rPr>
        <w:t xml:space="preserve"> </w:t>
      </w:r>
      <w:r w:rsidR="009D7F01" w:rsidRPr="00597776">
        <w:rPr>
          <w:sz w:val="24"/>
          <w:szCs w:val="24"/>
        </w:rPr>
        <w:t xml:space="preserve">на сайте </w:t>
      </w:r>
      <w:r w:rsidR="007556FF" w:rsidRPr="00597776">
        <w:rPr>
          <w:iCs/>
          <w:sz w:val="24"/>
          <w:szCs w:val="24"/>
        </w:rPr>
        <w:t>ПАО «МРСК Центра»</w:t>
      </w:r>
      <w:r w:rsidR="009D7F01" w:rsidRPr="00597776">
        <w:rPr>
          <w:sz w:val="24"/>
          <w:szCs w:val="24"/>
        </w:rPr>
        <w:t xml:space="preserve"> (</w:t>
      </w:r>
      <w:hyperlink r:id="rId21" w:history="1">
        <w:r w:rsidR="007556FF" w:rsidRPr="00597776">
          <w:rPr>
            <w:rStyle w:val="a7"/>
            <w:sz w:val="24"/>
            <w:szCs w:val="24"/>
          </w:rPr>
          <w:t>www.mrsk-1.ru</w:t>
        </w:r>
      </w:hyperlink>
      <w:r w:rsidR="00862664" w:rsidRPr="00597776">
        <w:rPr>
          <w:sz w:val="24"/>
          <w:szCs w:val="24"/>
        </w:rPr>
        <w:t>)</w:t>
      </w:r>
      <w:r w:rsidR="00702B2C" w:rsidRPr="00597776">
        <w:rPr>
          <w:sz w:val="24"/>
          <w:szCs w:val="24"/>
        </w:rPr>
        <w:t xml:space="preserve">, на сайте </w:t>
      </w:r>
      <w:r w:rsidR="00F71B88" w:rsidRPr="00597776">
        <w:rPr>
          <w:sz w:val="24"/>
          <w:szCs w:val="24"/>
        </w:rPr>
        <w:t>электронной торговой площадки ПАО «</w:t>
      </w:r>
      <w:proofErr w:type="spellStart"/>
      <w:r w:rsidR="00F71B88" w:rsidRPr="00597776">
        <w:rPr>
          <w:sz w:val="24"/>
          <w:szCs w:val="24"/>
        </w:rPr>
        <w:t>Россети</w:t>
      </w:r>
      <w:proofErr w:type="spellEnd"/>
      <w:r w:rsidR="00F71B88" w:rsidRPr="00597776">
        <w:rPr>
          <w:sz w:val="24"/>
          <w:szCs w:val="24"/>
        </w:rPr>
        <w:t xml:space="preserve">» </w:t>
      </w:r>
      <w:hyperlink r:id="rId22" w:history="1">
        <w:r w:rsidR="00F71B88" w:rsidRPr="00597776">
          <w:rPr>
            <w:rStyle w:val="a7"/>
            <w:sz w:val="24"/>
            <w:szCs w:val="24"/>
          </w:rPr>
          <w:t>www.b2b-mrsk.ru</w:t>
        </w:r>
      </w:hyperlink>
      <w:r w:rsidR="00F71B88" w:rsidRPr="00597776">
        <w:rPr>
          <w:sz w:val="24"/>
          <w:szCs w:val="24"/>
        </w:rPr>
        <w:t xml:space="preserve"> (далее — ЭТП)</w:t>
      </w:r>
      <w:r w:rsidR="00702B2C" w:rsidRPr="00597776">
        <w:rPr>
          <w:sz w:val="24"/>
          <w:szCs w:val="24"/>
        </w:rPr>
        <w:t xml:space="preserve">, </w:t>
      </w:r>
      <w:r w:rsidRPr="00597776">
        <w:rPr>
          <w:iCs/>
          <w:sz w:val="24"/>
          <w:szCs w:val="24"/>
        </w:rPr>
        <w:t>приг</w:t>
      </w:r>
      <w:r w:rsidRPr="00597776">
        <w:rPr>
          <w:sz w:val="24"/>
          <w:szCs w:val="24"/>
        </w:rPr>
        <w:t>ласило юридических лиц</w:t>
      </w:r>
      <w:r w:rsidR="005B75A6" w:rsidRPr="00597776">
        <w:rPr>
          <w:sz w:val="24"/>
          <w:szCs w:val="24"/>
        </w:rPr>
        <w:t xml:space="preserve"> и физических лиц (в т.</w:t>
      </w:r>
      <w:r w:rsidR="003129D4" w:rsidRPr="00597776">
        <w:rPr>
          <w:sz w:val="24"/>
          <w:szCs w:val="24"/>
        </w:rPr>
        <w:t xml:space="preserve"> </w:t>
      </w:r>
      <w:r w:rsidR="005B75A6" w:rsidRPr="00597776">
        <w:rPr>
          <w:sz w:val="24"/>
          <w:szCs w:val="24"/>
        </w:rPr>
        <w:t>ч. индивидуальных предпринимателей)</w:t>
      </w:r>
      <w:r w:rsidR="00DC6125" w:rsidRPr="00597776">
        <w:rPr>
          <w:sz w:val="24"/>
          <w:szCs w:val="24"/>
        </w:rPr>
        <w:t xml:space="preserve"> </w:t>
      </w:r>
      <w:r w:rsidR="009445A0" w:rsidRPr="00597776">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597776">
        <w:rPr>
          <w:sz w:val="24"/>
          <w:szCs w:val="24"/>
        </w:rPr>
        <w:t>(далее - Участники)</w:t>
      </w:r>
      <w:r w:rsidR="009D7F01" w:rsidRPr="00597776">
        <w:rPr>
          <w:sz w:val="24"/>
          <w:szCs w:val="24"/>
        </w:rPr>
        <w:t xml:space="preserve"> </w:t>
      </w:r>
      <w:r w:rsidR="004B5EB3" w:rsidRPr="00597776">
        <w:rPr>
          <w:sz w:val="24"/>
          <w:szCs w:val="24"/>
        </w:rPr>
        <w:t>к участию в процедуре О</w:t>
      </w:r>
      <w:r w:rsidRPr="00597776">
        <w:rPr>
          <w:sz w:val="24"/>
          <w:szCs w:val="24"/>
        </w:rPr>
        <w:t xml:space="preserve">ткрытого запроса предложений (далее – запрос предложений) </w:t>
      </w:r>
      <w:bookmarkEnd w:id="10"/>
      <w:r w:rsidR="004B5EB3" w:rsidRPr="00597776">
        <w:rPr>
          <w:sz w:val="24"/>
          <w:szCs w:val="24"/>
        </w:rPr>
        <w:t xml:space="preserve">на право заключения </w:t>
      </w:r>
      <w:bookmarkEnd w:id="11"/>
      <w:bookmarkEnd w:id="12"/>
      <w:bookmarkEnd w:id="13"/>
      <w:r w:rsidR="006C564D" w:rsidRPr="00AE3281">
        <w:rPr>
          <w:snapToGrid w:val="0"/>
          <w:sz w:val="24"/>
          <w:szCs w:val="24"/>
          <w:lang w:eastAsia="ru-RU"/>
        </w:rPr>
        <w:t>Договора на оказание услуг по замене ПУ по Северной зоне Белгородской обл. для нужд ПАО «МРСК Центра» (филиала «Белгородэнерго»)</w:t>
      </w:r>
      <w:r w:rsidR="006C564D" w:rsidRPr="007334D7">
        <w:rPr>
          <w:iCs/>
          <w:sz w:val="24"/>
          <w:szCs w:val="24"/>
          <w:lang w:eastAsia="ru-RU"/>
        </w:rPr>
        <w:t>, расположенного по адресу: РФ, 308000, г</w:t>
      </w:r>
      <w:proofErr w:type="gramStart"/>
      <w:r w:rsidR="006C564D" w:rsidRPr="007334D7">
        <w:rPr>
          <w:iCs/>
          <w:sz w:val="24"/>
          <w:szCs w:val="24"/>
          <w:lang w:eastAsia="ru-RU"/>
        </w:rPr>
        <w:t>.Б</w:t>
      </w:r>
      <w:proofErr w:type="gramEnd"/>
      <w:r w:rsidR="006C564D" w:rsidRPr="007334D7">
        <w:rPr>
          <w:iCs/>
          <w:sz w:val="24"/>
          <w:szCs w:val="24"/>
          <w:lang w:eastAsia="ru-RU"/>
        </w:rPr>
        <w:t>елгород, ул. Преображенская,42.</w:t>
      </w:r>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9445A0"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9445A0">
        <w:rPr>
          <w:sz w:val="24"/>
          <w:szCs w:val="24"/>
        </w:rPr>
        <w:t>Предмет З</w:t>
      </w:r>
      <w:r w:rsidR="00717F60" w:rsidRPr="009445A0">
        <w:rPr>
          <w:sz w:val="24"/>
          <w:szCs w:val="24"/>
        </w:rPr>
        <w:t>апроса предложений</w:t>
      </w:r>
      <w:r w:rsidR="00702B2C" w:rsidRPr="009445A0">
        <w:rPr>
          <w:sz w:val="24"/>
          <w:szCs w:val="24"/>
        </w:rPr>
        <w:t>:</w:t>
      </w:r>
      <w:bookmarkEnd w:id="16"/>
    </w:p>
    <w:p w:rsidR="00A40714" w:rsidRPr="009445A0"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9445A0">
        <w:rPr>
          <w:b/>
          <w:sz w:val="24"/>
          <w:szCs w:val="24"/>
          <w:u w:val="single"/>
        </w:rPr>
        <w:t>Лот №1:</w:t>
      </w:r>
      <w:r w:rsidR="00717F60" w:rsidRPr="009445A0">
        <w:rPr>
          <w:sz w:val="24"/>
          <w:szCs w:val="24"/>
        </w:rPr>
        <w:t xml:space="preserve"> право заключения </w:t>
      </w:r>
      <w:bookmarkEnd w:id="17"/>
      <w:r w:rsidR="006C564D" w:rsidRPr="00AE3281">
        <w:rPr>
          <w:snapToGrid w:val="0"/>
          <w:sz w:val="24"/>
          <w:szCs w:val="24"/>
          <w:lang w:eastAsia="ru-RU"/>
        </w:rPr>
        <w:t>Договора на оказание услуг по замене ПУ по Северной зоне Белгородской обл. для нужд ПАО «МРСК Центра» (филиала «Белгородэнерго»)</w:t>
      </w:r>
      <w:r w:rsidR="006C564D" w:rsidRPr="00EE48F3">
        <w:rPr>
          <w:sz w:val="24"/>
          <w:szCs w:val="24"/>
        </w:rPr>
        <w:t>.</w:t>
      </w:r>
    </w:p>
    <w:p w:rsidR="008C4223" w:rsidRPr="009445A0" w:rsidRDefault="008C4223" w:rsidP="00750D4A">
      <w:pPr>
        <w:keepNext/>
        <w:autoSpaceDE w:val="0"/>
        <w:autoSpaceDN w:val="0"/>
        <w:spacing w:line="264" w:lineRule="auto"/>
        <w:ind w:firstLine="540"/>
        <w:rPr>
          <w:sz w:val="24"/>
          <w:szCs w:val="24"/>
          <w:lang w:eastAsia="ru-RU"/>
        </w:rPr>
      </w:pPr>
      <w:r w:rsidRPr="009445A0">
        <w:rPr>
          <w:sz w:val="24"/>
          <w:szCs w:val="24"/>
        </w:rPr>
        <w:t xml:space="preserve">Количество лотов: </w:t>
      </w:r>
      <w:r w:rsidRPr="009445A0">
        <w:rPr>
          <w:b/>
          <w:sz w:val="24"/>
          <w:szCs w:val="24"/>
        </w:rPr>
        <w:t>1 (один)</w:t>
      </w:r>
      <w:r w:rsidRPr="009445A0">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9445A0">
        <w:rPr>
          <w:sz w:val="24"/>
          <w:szCs w:val="24"/>
        </w:rPr>
        <w:t xml:space="preserve">Частичное </w:t>
      </w:r>
      <w:r w:rsidR="00366652" w:rsidRPr="009445A0">
        <w:rPr>
          <w:sz w:val="24"/>
          <w:szCs w:val="24"/>
        </w:rPr>
        <w:t xml:space="preserve">оказание </w:t>
      </w:r>
      <w:r w:rsidR="00AD3EBC" w:rsidRPr="009445A0">
        <w:rPr>
          <w:sz w:val="24"/>
          <w:szCs w:val="24"/>
        </w:rPr>
        <w:t>услуг</w:t>
      </w:r>
      <w:r w:rsidRPr="009445A0">
        <w:rPr>
          <w:sz w:val="24"/>
          <w:szCs w:val="24"/>
        </w:rPr>
        <w:t xml:space="preserve"> не</w:t>
      </w:r>
      <w:r w:rsidRPr="00E71A48">
        <w:rPr>
          <w:sz w:val="24"/>
          <w:szCs w:val="24"/>
        </w:rPr>
        <w:t xml:space="preserve">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bookmarkEnd w:id="19"/>
      <w:r w:rsidR="009445A0">
        <w:rPr>
          <w:sz w:val="24"/>
          <w:szCs w:val="24"/>
        </w:rPr>
        <w:t>В течение 12 месяцев с момента заключения договора.</w:t>
      </w:r>
    </w:p>
    <w:p w:rsidR="008D2928" w:rsidRPr="00366652" w:rsidRDefault="009445A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Оказание услуг Участником будет осуществляться </w:t>
      </w:r>
      <w:r w:rsidRPr="00EE48F3">
        <w:rPr>
          <w:sz w:val="24"/>
          <w:szCs w:val="24"/>
        </w:rPr>
        <w:t>на объектах заказчика</w:t>
      </w:r>
      <w:r>
        <w:rPr>
          <w:sz w:val="24"/>
          <w:szCs w:val="24"/>
        </w:rPr>
        <w:t>.</w:t>
      </w:r>
    </w:p>
    <w:p w:rsidR="009445A0" w:rsidRPr="0022360B" w:rsidRDefault="009445A0" w:rsidP="009445A0">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22360B">
        <w:rPr>
          <w:iCs/>
          <w:sz w:val="24"/>
          <w:szCs w:val="24"/>
        </w:rPr>
        <w:t xml:space="preserve">Форма и порядок оплаты: </w:t>
      </w:r>
      <w:r w:rsidRPr="00366652">
        <w:rPr>
          <w:iCs/>
          <w:sz w:val="24"/>
          <w:szCs w:val="24"/>
        </w:rPr>
        <w:t xml:space="preserve">безналичный расчет, оплата производится в течение 30 (тридцати) </w:t>
      </w:r>
      <w:r>
        <w:rPr>
          <w:iCs/>
          <w:sz w:val="24"/>
          <w:szCs w:val="24"/>
        </w:rPr>
        <w:t>календарных</w:t>
      </w:r>
      <w:r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p>
    <w:bookmarkEnd w:id="20"/>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14384">
        <w:rPr>
          <w:iCs/>
          <w:sz w:val="24"/>
          <w:szCs w:val="24"/>
        </w:rPr>
        <w:fldChar w:fldCharType="begin"/>
      </w:r>
      <w:r w:rsidR="00E71A48">
        <w:rPr>
          <w:iCs/>
          <w:sz w:val="24"/>
          <w:szCs w:val="24"/>
        </w:rPr>
        <w:instrText xml:space="preserve"> REF _Ref311232052 \r \h </w:instrText>
      </w:r>
      <w:r w:rsidR="00514384">
        <w:rPr>
          <w:iCs/>
          <w:sz w:val="24"/>
          <w:szCs w:val="24"/>
        </w:rPr>
      </w:r>
      <w:r w:rsidR="00514384">
        <w:rPr>
          <w:iCs/>
          <w:sz w:val="24"/>
          <w:szCs w:val="24"/>
        </w:rPr>
        <w:fldChar w:fldCharType="separate"/>
      </w:r>
      <w:r w:rsidR="001C6A71">
        <w:rPr>
          <w:iCs/>
          <w:sz w:val="24"/>
          <w:szCs w:val="24"/>
        </w:rPr>
        <w:t>3</w:t>
      </w:r>
      <w:r w:rsidR="0051438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14384">
        <w:rPr>
          <w:sz w:val="24"/>
          <w:szCs w:val="24"/>
        </w:rPr>
        <w:fldChar w:fldCharType="begin"/>
      </w:r>
      <w:r w:rsidR="008D2928">
        <w:rPr>
          <w:sz w:val="24"/>
          <w:szCs w:val="24"/>
        </w:rPr>
        <w:instrText xml:space="preserve"> REF _Ref440270568 \r \h </w:instrText>
      </w:r>
      <w:r w:rsidR="00514384">
        <w:rPr>
          <w:sz w:val="24"/>
          <w:szCs w:val="24"/>
        </w:rPr>
      </w:r>
      <w:r w:rsidR="00514384">
        <w:rPr>
          <w:sz w:val="24"/>
          <w:szCs w:val="24"/>
        </w:rPr>
        <w:fldChar w:fldCharType="separate"/>
      </w:r>
      <w:r w:rsidR="001C6A71">
        <w:rPr>
          <w:sz w:val="24"/>
          <w:szCs w:val="24"/>
        </w:rPr>
        <w:t>4</w:t>
      </w:r>
      <w:r w:rsidR="0051438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1C6A71">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514384">
        <w:rPr>
          <w:iCs/>
          <w:sz w:val="24"/>
          <w:szCs w:val="24"/>
        </w:rPr>
        <w:fldChar w:fldCharType="begin"/>
      </w:r>
      <w:r w:rsidR="008D2928">
        <w:rPr>
          <w:iCs/>
          <w:sz w:val="24"/>
          <w:szCs w:val="24"/>
        </w:rPr>
        <w:instrText xml:space="preserve"> REF _Ref440270602 \r \h </w:instrText>
      </w:r>
      <w:r w:rsidR="00514384">
        <w:rPr>
          <w:iCs/>
          <w:sz w:val="24"/>
          <w:szCs w:val="24"/>
        </w:rPr>
      </w:r>
      <w:r w:rsidR="00514384">
        <w:rPr>
          <w:iCs/>
          <w:sz w:val="24"/>
          <w:szCs w:val="24"/>
        </w:rPr>
        <w:fldChar w:fldCharType="separate"/>
      </w:r>
      <w:r w:rsidR="001C6A71">
        <w:rPr>
          <w:iCs/>
          <w:sz w:val="24"/>
          <w:szCs w:val="24"/>
        </w:rPr>
        <w:t>5</w:t>
      </w:r>
      <w:r w:rsidR="00514384">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1C6A71" w:rsidRPr="001C6A71">
          <w:rPr>
            <w:sz w:val="24"/>
            <w:szCs w:val="24"/>
          </w:rPr>
          <w:t>1.1.5</w:t>
        </w:r>
      </w:fldSimple>
      <w:r w:rsidRPr="00366652">
        <w:rPr>
          <w:sz w:val="24"/>
          <w:szCs w:val="24"/>
        </w:rPr>
        <w:t xml:space="preserve">, </w:t>
      </w:r>
      <w:fldSimple w:instr=" REF _Ref440270663 \r \h  \* MERGEFORMAT ">
        <w:r w:rsidR="001C6A71" w:rsidRPr="001C6A71">
          <w:rPr>
            <w:sz w:val="24"/>
            <w:szCs w:val="24"/>
          </w:rPr>
          <w:t>1.1.7</w:t>
        </w:r>
      </w:fldSimple>
      <w:r w:rsidRPr="00366652">
        <w:rPr>
          <w:sz w:val="24"/>
          <w:szCs w:val="24"/>
        </w:rPr>
        <w:t xml:space="preserve"> </w:t>
      </w:r>
      <w:r w:rsidRPr="00D66D85">
        <w:rPr>
          <w:sz w:val="24"/>
          <w:szCs w:val="24"/>
        </w:rPr>
        <w:t xml:space="preserve">настоящей Документации, противоречат соответствующим </w:t>
      </w:r>
      <w:r w:rsidR="00366652" w:rsidRPr="00D66D85">
        <w:rPr>
          <w:sz w:val="24"/>
          <w:szCs w:val="24"/>
        </w:rPr>
        <w:t>срокам оказания услуг, форме и порядку оплаты</w:t>
      </w:r>
      <w:r w:rsidRPr="00D66D85">
        <w:rPr>
          <w:sz w:val="24"/>
          <w:szCs w:val="24"/>
        </w:rPr>
        <w:t>, указанным в Приложении №1 (Техническ</w:t>
      </w:r>
      <w:r w:rsidR="00A154B7" w:rsidRPr="00D66D85">
        <w:rPr>
          <w:sz w:val="24"/>
          <w:szCs w:val="24"/>
        </w:rPr>
        <w:t>о</w:t>
      </w:r>
      <w:proofErr w:type="gramStart"/>
      <w:r w:rsidR="00A154B7" w:rsidRPr="00D66D85">
        <w:rPr>
          <w:sz w:val="24"/>
          <w:szCs w:val="24"/>
        </w:rPr>
        <w:t>м(</w:t>
      </w:r>
      <w:proofErr w:type="gramEnd"/>
      <w:r w:rsidRPr="00D66D85">
        <w:rPr>
          <w:sz w:val="24"/>
          <w:szCs w:val="24"/>
        </w:rPr>
        <w:t>их</w:t>
      </w:r>
      <w:r w:rsidR="00A154B7" w:rsidRPr="00D66D85">
        <w:rPr>
          <w:sz w:val="24"/>
          <w:szCs w:val="24"/>
        </w:rPr>
        <w:t>)</w:t>
      </w:r>
      <w:r w:rsidRPr="00D66D85">
        <w:rPr>
          <w:sz w:val="24"/>
          <w:szCs w:val="24"/>
        </w:rPr>
        <w:t xml:space="preserve"> задани</w:t>
      </w:r>
      <w:r w:rsidR="00A154B7" w:rsidRPr="00D66D85">
        <w:rPr>
          <w:sz w:val="24"/>
          <w:szCs w:val="24"/>
        </w:rPr>
        <w:t>и(</w:t>
      </w:r>
      <w:proofErr w:type="spellStart"/>
      <w:r w:rsidRPr="00D66D85">
        <w:rPr>
          <w:sz w:val="24"/>
          <w:szCs w:val="24"/>
        </w:rPr>
        <w:t>ях</w:t>
      </w:r>
      <w:proofErr w:type="spellEnd"/>
      <w:r w:rsidR="00A154B7" w:rsidRPr="00D66D85">
        <w:rPr>
          <w:sz w:val="24"/>
          <w:szCs w:val="24"/>
        </w:rPr>
        <w:t>)</w:t>
      </w:r>
      <w:r w:rsidRPr="00D66D85">
        <w:rPr>
          <w:sz w:val="24"/>
          <w:szCs w:val="24"/>
        </w:rPr>
        <w:t xml:space="preserve">) </w:t>
      </w:r>
      <w:r w:rsidR="00D66D85" w:rsidRPr="00D66D85">
        <w:rPr>
          <w:sz w:val="24"/>
          <w:szCs w:val="24"/>
        </w:rPr>
        <w:t>и/или в Приложении №2 (проекте Договора)</w:t>
      </w:r>
      <w:r w:rsidR="00D66D85" w:rsidRPr="00D66D85">
        <w:rPr>
          <w:bCs w:val="0"/>
          <w:iCs/>
          <w:szCs w:val="24"/>
        </w:rPr>
        <w:t xml:space="preserve"> </w:t>
      </w:r>
      <w:r w:rsidRPr="00D66D85">
        <w:rPr>
          <w:sz w:val="24"/>
          <w:szCs w:val="24"/>
        </w:rPr>
        <w:t>к настоящей Документации, Участники при подготовке Заявок должны руководствоваться условиями, указанными</w:t>
      </w:r>
      <w:r w:rsidRPr="00366652">
        <w:rPr>
          <w:sz w:val="24"/>
          <w:szCs w:val="24"/>
        </w:rPr>
        <w:t xml:space="preserve"> в п.п. </w:t>
      </w:r>
      <w:fldSimple w:instr=" REF _Ref440270637 \r \h  \* MERGEFORMAT ">
        <w:r w:rsidR="001C6A71" w:rsidRPr="001C6A71">
          <w:rPr>
            <w:sz w:val="24"/>
            <w:szCs w:val="24"/>
          </w:rPr>
          <w:t>1.1.5</w:t>
        </w:r>
      </w:fldSimple>
      <w:r w:rsidR="008D2928" w:rsidRPr="00366652">
        <w:rPr>
          <w:sz w:val="24"/>
          <w:szCs w:val="24"/>
        </w:rPr>
        <w:t xml:space="preserve">, </w:t>
      </w:r>
      <w:fldSimple w:instr=" REF _Ref440270663 \r \h  \* MERGEFORMAT ">
        <w:r w:rsidR="001C6A71" w:rsidRPr="001C6A71">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14384">
        <w:rPr>
          <w:sz w:val="24"/>
          <w:szCs w:val="24"/>
        </w:rPr>
        <w:fldChar w:fldCharType="begin"/>
      </w:r>
      <w:r w:rsidR="008D2928">
        <w:rPr>
          <w:sz w:val="24"/>
          <w:szCs w:val="24"/>
        </w:rPr>
        <w:instrText xml:space="preserve"> REF _Ref440270663 \r \h </w:instrText>
      </w:r>
      <w:r w:rsidR="00514384">
        <w:rPr>
          <w:sz w:val="24"/>
          <w:szCs w:val="24"/>
        </w:rPr>
      </w:r>
      <w:r w:rsidR="00514384">
        <w:rPr>
          <w:sz w:val="24"/>
          <w:szCs w:val="24"/>
        </w:rPr>
        <w:fldChar w:fldCharType="separate"/>
      </w:r>
      <w:r w:rsidR="001C6A71">
        <w:rPr>
          <w:sz w:val="24"/>
          <w:szCs w:val="24"/>
        </w:rPr>
        <w:t>1.1.7</w:t>
      </w:r>
      <w:r w:rsidR="00514384">
        <w:rPr>
          <w:sz w:val="24"/>
          <w:szCs w:val="24"/>
        </w:rPr>
        <w:fldChar w:fldCharType="end"/>
      </w:r>
      <w:r w:rsidRPr="0022360B">
        <w:rPr>
          <w:sz w:val="24"/>
          <w:szCs w:val="24"/>
        </w:rPr>
        <w:t>.</w:t>
      </w:r>
      <w:bookmarkEnd w:id="21"/>
      <w:bookmarkEnd w:id="22"/>
      <w:bookmarkEnd w:id="23"/>
      <w:bookmarkEnd w:id="24"/>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5" w:name="_Ref55313246"/>
      <w:bookmarkStart w:id="26" w:name="_Ref56231140"/>
      <w:bookmarkStart w:id="27" w:name="_Ref56231144"/>
      <w:bookmarkStart w:id="28" w:name="_Toc441130765"/>
      <w:r w:rsidRPr="00E71A48">
        <w:t>Правовой статус документов</w:t>
      </w:r>
      <w:bookmarkEnd w:id="25"/>
      <w:bookmarkEnd w:id="26"/>
      <w:bookmarkEnd w:id="27"/>
      <w:bookmarkEnd w:id="28"/>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1C6A71" w:rsidRPr="001C6A71">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9"/>
      <w:bookmarkEnd w:id="30"/>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1" w:name="__RefHeading__397_1298132286"/>
      <w:bookmarkStart w:id="32" w:name="_Toc441130766"/>
      <w:bookmarkEnd w:id="31"/>
      <w:r w:rsidRPr="00E71A48">
        <w:t>Особые положения в связи с проведением Запроса предложений на ЭТП</w:t>
      </w:r>
      <w:bookmarkEnd w:id="32"/>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3" w:name="__RefNumPara__1267_443845793"/>
      <w:bookmarkStart w:id="34" w:name="_Toc441130767"/>
      <w:bookmarkEnd w:id="33"/>
      <w:r w:rsidRPr="004D7428">
        <w:t>Обжалование</w:t>
      </w:r>
      <w:bookmarkEnd w:id="34"/>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5"/>
      <w:bookmarkEnd w:id="36"/>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E71A48">
        <w:rPr>
          <w:sz w:val="24"/>
          <w:szCs w:val="24"/>
        </w:rPr>
        <w:t>Если претензионный порядок, указанный в п.</w:t>
      </w:r>
      <w:fldSimple w:instr=" REF _Ref191386164 \r \h  \* MERGEFORMAT ">
        <w:r w:rsidR="001C6A71" w:rsidRPr="001C6A71">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7"/>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1C6A71" w:rsidRPr="001C6A71">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8" w:name="__RefHeading__401_1298132286"/>
      <w:bookmarkStart w:id="39" w:name="_Toc441130768"/>
      <w:bookmarkEnd w:id="38"/>
      <w:r w:rsidRPr="00E71A48">
        <w:t>Прочие положения</w:t>
      </w:r>
      <w:bookmarkEnd w:id="39"/>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C17DE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C17DE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1C6A71" w:rsidRPr="001C6A71">
          <w:rPr>
            <w:sz w:val="24"/>
            <w:szCs w:val="24"/>
          </w:rPr>
          <w:t>3.3.11</w:t>
        </w:r>
      </w:fldSimple>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fldSimple w:instr=" REF _Ref191386085 \r \h  \* MERGEFORMAT ">
        <w:r w:rsidR="001C6A71" w:rsidRPr="001C6A71">
          <w:rPr>
            <w:iCs/>
            <w:sz w:val="24"/>
            <w:szCs w:val="24"/>
          </w:rPr>
          <w:t>1.1.1</w:t>
        </w:r>
      </w:fldSimple>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41130769"/>
      <w:bookmarkStart w:id="51" w:name="_Ref306144164"/>
      <w:r w:rsidRPr="00F647F7">
        <w:t xml:space="preserve">Закупка </w:t>
      </w:r>
      <w:r w:rsidR="00541FAB">
        <w:t>услуг</w:t>
      </w:r>
      <w:r w:rsidRPr="00F647F7">
        <w:t xml:space="preserve">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Default="00DC6125" w:rsidP="00750D4A">
      <w:pPr>
        <w:pStyle w:val="3"/>
        <w:keepLines/>
        <w:ind w:left="0" w:firstLine="709"/>
        <w:jc w:val="both"/>
        <w:rPr>
          <w:b w:val="0"/>
        </w:rPr>
      </w:pPr>
      <w:bookmarkStart w:id="52" w:name="_Toc440361305"/>
      <w:bookmarkStart w:id="53" w:name="_Toc440376060"/>
      <w:bookmarkStart w:id="54" w:name="_Toc440376187"/>
      <w:bookmarkStart w:id="55" w:name="_Toc440382452"/>
      <w:bookmarkStart w:id="56" w:name="_Toc440447122"/>
      <w:bookmarkStart w:id="57" w:name="_Toc440631664"/>
      <w:bookmarkStart w:id="58" w:name="_Toc440877321"/>
      <w:bookmarkStart w:id="59" w:name="_Toc44113077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14384">
        <w:rPr>
          <w:b w:val="0"/>
        </w:rPr>
        <w:fldChar w:fldCharType="begin"/>
      </w:r>
      <w:r w:rsidR="002D4BC6">
        <w:rPr>
          <w:b w:val="0"/>
        </w:rPr>
        <w:instrText xml:space="preserve"> REF _Ref440275279 \r \h </w:instrText>
      </w:r>
      <w:r w:rsidR="00514384">
        <w:rPr>
          <w:b w:val="0"/>
        </w:rPr>
      </w:r>
      <w:r w:rsidR="00514384">
        <w:rPr>
          <w:b w:val="0"/>
        </w:rPr>
        <w:fldChar w:fldCharType="separate"/>
      </w:r>
      <w:r w:rsidR="001C6A71">
        <w:rPr>
          <w:b w:val="0"/>
        </w:rPr>
        <w:t>1.1.4</w:t>
      </w:r>
      <w:r w:rsidR="0051438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2"/>
      <w:bookmarkEnd w:id="53"/>
      <w:bookmarkEnd w:id="54"/>
      <w:bookmarkEnd w:id="55"/>
      <w:bookmarkEnd w:id="56"/>
      <w:bookmarkEnd w:id="57"/>
      <w:bookmarkEnd w:id="58"/>
      <w:bookmarkEnd w:id="59"/>
      <w:r w:rsidR="002D4BC6">
        <w:rPr>
          <w:b w:val="0"/>
        </w:rPr>
        <w:t xml:space="preserve"> </w:t>
      </w:r>
    </w:p>
    <w:p w:rsidR="002D4BC6" w:rsidRPr="002D4BC6" w:rsidRDefault="002D4BC6" w:rsidP="00750D4A">
      <w:pPr>
        <w:pStyle w:val="3"/>
        <w:ind w:left="0" w:firstLine="709"/>
        <w:jc w:val="both"/>
        <w:rPr>
          <w:b w:val="0"/>
        </w:rPr>
      </w:pPr>
      <w:bookmarkStart w:id="60" w:name="_Toc440361306"/>
      <w:bookmarkStart w:id="61" w:name="_Toc440376061"/>
      <w:bookmarkStart w:id="62" w:name="_Toc440376188"/>
      <w:bookmarkStart w:id="63" w:name="_Toc440382453"/>
      <w:bookmarkStart w:id="64" w:name="_Toc440447123"/>
      <w:bookmarkStart w:id="65" w:name="_Toc440631665"/>
      <w:bookmarkStart w:id="66" w:name="_Toc440877322"/>
      <w:bookmarkStart w:id="67" w:name="_Toc44113077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1C6A71" w:rsidRPr="001C6A71">
          <w:rPr>
            <w:b w:val="0"/>
            <w:szCs w:val="24"/>
          </w:rPr>
          <w:t>3.3</w:t>
        </w:r>
      </w:fldSimple>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bookmarkEnd w:id="67"/>
    </w:p>
    <w:p w:rsidR="002D4BC6" w:rsidRPr="002D4BC6" w:rsidRDefault="002D4BC6" w:rsidP="00750D4A">
      <w:pPr>
        <w:pStyle w:val="3"/>
        <w:numPr>
          <w:ilvl w:val="3"/>
          <w:numId w:val="1"/>
        </w:numPr>
        <w:ind w:left="709" w:firstLine="0"/>
        <w:jc w:val="both"/>
        <w:rPr>
          <w:b w:val="0"/>
          <w:szCs w:val="24"/>
        </w:rPr>
      </w:pPr>
      <w:bookmarkStart w:id="68" w:name="_Toc440361307"/>
      <w:bookmarkStart w:id="69" w:name="_Toc440376062"/>
      <w:bookmarkStart w:id="70" w:name="_Toc440376189"/>
      <w:bookmarkStart w:id="71" w:name="_Toc440382454"/>
      <w:bookmarkStart w:id="72" w:name="_Toc440447124"/>
      <w:bookmarkStart w:id="73" w:name="_Toc440631666"/>
      <w:bookmarkStart w:id="74" w:name="_Toc440877323"/>
      <w:bookmarkStart w:id="75" w:name="_Toc441130772"/>
      <w:r w:rsidRPr="002D4BC6">
        <w:rPr>
          <w:b w:val="0"/>
          <w:szCs w:val="24"/>
        </w:rPr>
        <w:t xml:space="preserve">Письмо о подаче оферты (подраздел </w:t>
      </w:r>
      <w:fldSimple w:instr=" REF _Ref55336310 \r \h  \* MERGEFORMAT ">
        <w:r w:rsidR="001C6A71" w:rsidRPr="001C6A71">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8"/>
      <w:bookmarkEnd w:id="69"/>
      <w:bookmarkEnd w:id="70"/>
      <w:bookmarkEnd w:id="71"/>
      <w:bookmarkEnd w:id="72"/>
      <w:bookmarkEnd w:id="73"/>
      <w:bookmarkEnd w:id="74"/>
      <w:bookmarkEnd w:id="75"/>
    </w:p>
    <w:p w:rsidR="002D4BC6" w:rsidRPr="002D4BC6" w:rsidRDefault="002D4BC6" w:rsidP="00750D4A">
      <w:pPr>
        <w:pStyle w:val="3"/>
        <w:numPr>
          <w:ilvl w:val="3"/>
          <w:numId w:val="1"/>
        </w:numPr>
        <w:ind w:left="709" w:firstLine="0"/>
        <w:jc w:val="both"/>
        <w:rPr>
          <w:b w:val="0"/>
          <w:szCs w:val="24"/>
        </w:rPr>
      </w:pPr>
      <w:bookmarkStart w:id="76" w:name="_Toc440361308"/>
      <w:bookmarkStart w:id="77" w:name="_Toc440376063"/>
      <w:bookmarkStart w:id="78" w:name="_Toc440376190"/>
      <w:bookmarkStart w:id="79" w:name="_Toc440382455"/>
      <w:bookmarkStart w:id="80" w:name="_Toc440447125"/>
      <w:bookmarkStart w:id="81" w:name="_Toc440631667"/>
      <w:bookmarkStart w:id="82" w:name="_Toc440877324"/>
      <w:bookmarkStart w:id="83" w:name="_Toc441130773"/>
      <w:r w:rsidRPr="002D4BC6">
        <w:rPr>
          <w:b w:val="0"/>
          <w:szCs w:val="24"/>
        </w:rPr>
        <w:t>Сводная таблица стоимости</w:t>
      </w:r>
      <w:r w:rsidR="00235620">
        <w:rPr>
          <w:b w:val="0"/>
          <w:szCs w:val="24"/>
        </w:rPr>
        <w:t xml:space="preserve"> </w:t>
      </w:r>
      <w:r w:rsidR="00235620" w:rsidRPr="00235620">
        <w:rPr>
          <w:b w:val="0"/>
          <w:szCs w:val="24"/>
        </w:rPr>
        <w:t>услуг</w:t>
      </w:r>
      <w:r w:rsidRPr="002D4BC6">
        <w:rPr>
          <w:b w:val="0"/>
          <w:szCs w:val="24"/>
        </w:rPr>
        <w:t xml:space="preserve"> (подраздел </w:t>
      </w:r>
      <w:fldSimple w:instr=" REF _Ref440284918 \r \h  \* MERGEFORMAT ">
        <w:r w:rsidR="001C6A71" w:rsidRPr="001C6A71">
          <w:rPr>
            <w:b w:val="0"/>
            <w:szCs w:val="24"/>
          </w:rPr>
          <w:t>5.2</w:t>
        </w:r>
      </w:fldSimple>
      <w:r w:rsidRPr="002D4BC6">
        <w:rPr>
          <w:b w:val="0"/>
          <w:szCs w:val="24"/>
        </w:rPr>
        <w:t xml:space="preserve">), Техническое предложение (подраздел </w:t>
      </w:r>
      <w:r w:rsidR="00514384">
        <w:rPr>
          <w:b w:val="0"/>
          <w:szCs w:val="24"/>
        </w:rPr>
        <w:fldChar w:fldCharType="begin"/>
      </w:r>
      <w:r w:rsidR="00E51A35">
        <w:rPr>
          <w:b w:val="0"/>
          <w:szCs w:val="24"/>
        </w:rPr>
        <w:instrText xml:space="preserve"> REF _Ref440537120 \r \h </w:instrText>
      </w:r>
      <w:r w:rsidR="00514384">
        <w:rPr>
          <w:b w:val="0"/>
          <w:szCs w:val="24"/>
        </w:rPr>
      </w:r>
      <w:r w:rsidR="00514384">
        <w:rPr>
          <w:b w:val="0"/>
          <w:szCs w:val="24"/>
        </w:rPr>
        <w:fldChar w:fldCharType="separate"/>
      </w:r>
      <w:r w:rsidR="001C6A71">
        <w:rPr>
          <w:b w:val="0"/>
          <w:szCs w:val="24"/>
        </w:rPr>
        <w:t>5.3</w:t>
      </w:r>
      <w:r w:rsidR="00514384">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1C6A71" w:rsidRPr="001C6A71">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514384">
        <w:rPr>
          <w:b w:val="0"/>
          <w:szCs w:val="24"/>
        </w:rPr>
        <w:fldChar w:fldCharType="begin"/>
      </w:r>
      <w:r w:rsidR="00B8118F">
        <w:rPr>
          <w:b w:val="0"/>
          <w:szCs w:val="24"/>
        </w:rPr>
        <w:instrText xml:space="preserve"> REF _Ref440361439 \r \h </w:instrText>
      </w:r>
      <w:r w:rsidR="00514384">
        <w:rPr>
          <w:b w:val="0"/>
          <w:szCs w:val="24"/>
        </w:rPr>
      </w:r>
      <w:r w:rsidR="00514384">
        <w:rPr>
          <w:b w:val="0"/>
          <w:szCs w:val="24"/>
        </w:rPr>
        <w:fldChar w:fldCharType="separate"/>
      </w:r>
      <w:r w:rsidR="001C6A71">
        <w:rPr>
          <w:b w:val="0"/>
          <w:szCs w:val="24"/>
        </w:rPr>
        <w:t>5.5</w:t>
      </w:r>
      <w:r w:rsidR="00514384">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14384">
        <w:rPr>
          <w:b w:val="0"/>
          <w:szCs w:val="24"/>
        </w:rPr>
        <w:fldChar w:fldCharType="begin"/>
      </w:r>
      <w:r w:rsidR="00B8118F">
        <w:rPr>
          <w:b w:val="0"/>
          <w:szCs w:val="24"/>
        </w:rPr>
        <w:instrText xml:space="preserve"> REF _Ref440361531 \r \h </w:instrText>
      </w:r>
      <w:r w:rsidR="00514384">
        <w:rPr>
          <w:b w:val="0"/>
          <w:szCs w:val="24"/>
        </w:rPr>
      </w:r>
      <w:r w:rsidR="00514384">
        <w:rPr>
          <w:b w:val="0"/>
          <w:szCs w:val="24"/>
        </w:rPr>
        <w:fldChar w:fldCharType="separate"/>
      </w:r>
      <w:r w:rsidR="001C6A71">
        <w:rPr>
          <w:b w:val="0"/>
          <w:szCs w:val="24"/>
        </w:rPr>
        <w:t>5.6</w:t>
      </w:r>
      <w:r w:rsidR="00514384">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6"/>
      <w:bookmarkEnd w:id="77"/>
      <w:bookmarkEnd w:id="78"/>
      <w:bookmarkEnd w:id="79"/>
      <w:bookmarkEnd w:id="80"/>
      <w:bookmarkEnd w:id="81"/>
      <w:bookmarkEnd w:id="82"/>
      <w:bookmarkEnd w:id="83"/>
      <w:r w:rsidR="00AE556B">
        <w:rPr>
          <w:b w:val="0"/>
          <w:szCs w:val="24"/>
        </w:rPr>
        <w:t xml:space="preserve"> </w:t>
      </w:r>
    </w:p>
    <w:p w:rsidR="002D4BC6" w:rsidRPr="002D4BC6" w:rsidRDefault="002D4BC6" w:rsidP="00750D4A">
      <w:pPr>
        <w:pStyle w:val="3"/>
        <w:ind w:left="0" w:firstLine="709"/>
        <w:jc w:val="both"/>
        <w:rPr>
          <w:b w:val="0"/>
          <w:szCs w:val="24"/>
        </w:rPr>
      </w:pPr>
      <w:bookmarkStart w:id="84" w:name="_Toc440361309"/>
      <w:bookmarkStart w:id="85" w:name="_Toc440376064"/>
      <w:bookmarkStart w:id="86" w:name="_Toc440376191"/>
      <w:bookmarkStart w:id="87" w:name="_Toc440382456"/>
      <w:bookmarkStart w:id="88" w:name="_Toc440447126"/>
      <w:bookmarkStart w:id="89" w:name="_Toc440631668"/>
      <w:bookmarkStart w:id="90" w:name="_Toc440877325"/>
      <w:bookmarkStart w:id="91" w:name="_Toc44113077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14384">
        <w:rPr>
          <w:b w:val="0"/>
          <w:szCs w:val="24"/>
        </w:rPr>
        <w:fldChar w:fldCharType="begin"/>
      </w:r>
      <w:r>
        <w:rPr>
          <w:b w:val="0"/>
          <w:szCs w:val="24"/>
        </w:rPr>
        <w:instrText xml:space="preserve"> REF _Ref440285128 \r \h </w:instrText>
      </w:r>
      <w:r w:rsidR="00514384">
        <w:rPr>
          <w:b w:val="0"/>
          <w:szCs w:val="24"/>
        </w:rPr>
      </w:r>
      <w:r w:rsidR="00514384">
        <w:rPr>
          <w:b w:val="0"/>
          <w:szCs w:val="24"/>
        </w:rPr>
        <w:fldChar w:fldCharType="separate"/>
      </w:r>
      <w:r w:rsidR="001C6A71">
        <w:rPr>
          <w:b w:val="0"/>
          <w:szCs w:val="24"/>
        </w:rPr>
        <w:t>3.3.14</w:t>
      </w:r>
      <w:r w:rsidR="00514384">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4"/>
      <w:bookmarkEnd w:id="85"/>
      <w:bookmarkEnd w:id="86"/>
      <w:bookmarkEnd w:id="87"/>
      <w:bookmarkEnd w:id="88"/>
      <w:bookmarkEnd w:id="89"/>
      <w:bookmarkEnd w:id="90"/>
      <w:bookmarkEnd w:id="91"/>
    </w:p>
    <w:p w:rsidR="002D4BC6" w:rsidRPr="002D4BC6" w:rsidRDefault="002D4BC6" w:rsidP="00750D4A">
      <w:pPr>
        <w:pStyle w:val="3"/>
        <w:ind w:left="0" w:firstLine="709"/>
        <w:jc w:val="both"/>
        <w:rPr>
          <w:b w:val="0"/>
          <w:szCs w:val="24"/>
        </w:rPr>
      </w:pPr>
      <w:bookmarkStart w:id="92" w:name="_Toc440361310"/>
      <w:bookmarkStart w:id="93" w:name="_Toc440376065"/>
      <w:bookmarkStart w:id="94" w:name="_Toc440376192"/>
      <w:bookmarkStart w:id="95" w:name="_Toc440382457"/>
      <w:bookmarkStart w:id="96" w:name="_Toc440447127"/>
      <w:bookmarkStart w:id="97" w:name="_Toc440631669"/>
      <w:bookmarkStart w:id="98" w:name="_Toc440877326"/>
      <w:bookmarkStart w:id="99" w:name="_Toc441130775"/>
      <w:r w:rsidRPr="002D4BC6">
        <w:rPr>
          <w:b w:val="0"/>
          <w:szCs w:val="24"/>
        </w:rPr>
        <w:t xml:space="preserve">Оценка </w:t>
      </w:r>
      <w:r w:rsidR="00F24353">
        <w:rPr>
          <w:b w:val="0"/>
          <w:szCs w:val="24"/>
        </w:rPr>
        <w:t>Заявок</w:t>
      </w:r>
      <w:r w:rsidRPr="002D4BC6">
        <w:rPr>
          <w:b w:val="0"/>
          <w:szCs w:val="24"/>
        </w:rPr>
        <w:t xml:space="preserve"> (подраздел </w:t>
      </w:r>
      <w:r w:rsidR="00514384">
        <w:rPr>
          <w:b w:val="0"/>
          <w:szCs w:val="24"/>
        </w:rPr>
        <w:fldChar w:fldCharType="begin"/>
      </w:r>
      <w:r>
        <w:rPr>
          <w:b w:val="0"/>
          <w:szCs w:val="24"/>
        </w:rPr>
        <w:instrText xml:space="preserve"> REF _Ref305973250 \r \h </w:instrText>
      </w:r>
      <w:r w:rsidR="00514384">
        <w:rPr>
          <w:b w:val="0"/>
          <w:szCs w:val="24"/>
        </w:rPr>
      </w:r>
      <w:r w:rsidR="00514384">
        <w:rPr>
          <w:b w:val="0"/>
          <w:szCs w:val="24"/>
        </w:rPr>
        <w:fldChar w:fldCharType="separate"/>
      </w:r>
      <w:r w:rsidR="001C6A71">
        <w:rPr>
          <w:b w:val="0"/>
          <w:szCs w:val="24"/>
        </w:rPr>
        <w:t>3.5.1</w:t>
      </w:r>
      <w:r w:rsidR="0051438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14384">
        <w:rPr>
          <w:b w:val="0"/>
          <w:szCs w:val="24"/>
        </w:rPr>
        <w:fldChar w:fldCharType="begin"/>
      </w:r>
      <w:r>
        <w:rPr>
          <w:b w:val="0"/>
          <w:szCs w:val="24"/>
        </w:rPr>
        <w:instrText xml:space="preserve"> REF _Ref303681924 \r \h </w:instrText>
      </w:r>
      <w:r w:rsidR="00514384">
        <w:rPr>
          <w:b w:val="0"/>
          <w:szCs w:val="24"/>
        </w:rPr>
      </w:r>
      <w:r w:rsidR="00514384">
        <w:rPr>
          <w:b w:val="0"/>
          <w:szCs w:val="24"/>
        </w:rPr>
        <w:fldChar w:fldCharType="separate"/>
      </w:r>
      <w:r w:rsidR="001C6A71">
        <w:rPr>
          <w:b w:val="0"/>
          <w:szCs w:val="24"/>
        </w:rPr>
        <w:t>3.8</w:t>
      </w:r>
      <w:r w:rsidR="0051438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2"/>
      <w:bookmarkEnd w:id="93"/>
      <w:bookmarkEnd w:id="94"/>
      <w:bookmarkEnd w:id="95"/>
      <w:bookmarkEnd w:id="96"/>
      <w:bookmarkEnd w:id="97"/>
      <w:bookmarkEnd w:id="98"/>
      <w:bookmarkEnd w:id="99"/>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0" w:name="_Проект_договора"/>
      <w:bookmarkStart w:id="101" w:name="_Ref305973574"/>
      <w:bookmarkStart w:id="102" w:name="_Ref440272931"/>
      <w:bookmarkStart w:id="103" w:name="_Ref440274025"/>
      <w:bookmarkStart w:id="104" w:name="_Ref440292752"/>
      <w:bookmarkStart w:id="105" w:name="_Toc441130776"/>
      <w:bookmarkEnd w:id="51"/>
      <w:bookmarkEnd w:id="100"/>
      <w:r w:rsidRPr="006238AF">
        <w:rPr>
          <w:szCs w:val="24"/>
        </w:rPr>
        <w:lastRenderedPageBreak/>
        <w:t xml:space="preserve">Проект </w:t>
      </w:r>
      <w:r w:rsidR="00123C70" w:rsidRPr="006238AF">
        <w:rPr>
          <w:szCs w:val="24"/>
        </w:rPr>
        <w:t>Договор</w:t>
      </w:r>
      <w:r w:rsidRPr="006238AF">
        <w:rPr>
          <w:szCs w:val="24"/>
        </w:rPr>
        <w:t>а</w:t>
      </w:r>
      <w:bookmarkEnd w:id="10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2"/>
      <w:bookmarkEnd w:id="103"/>
      <w:bookmarkEnd w:id="104"/>
      <w:bookmarkEnd w:id="105"/>
    </w:p>
    <w:p w:rsidR="00953802" w:rsidRPr="006238AF" w:rsidRDefault="00216641" w:rsidP="00953802">
      <w:pPr>
        <w:pStyle w:val="2"/>
        <w:tabs>
          <w:tab w:val="clear" w:pos="1700"/>
          <w:tab w:val="left" w:pos="567"/>
        </w:tabs>
        <w:spacing w:line="264" w:lineRule="auto"/>
      </w:pPr>
      <w:bookmarkStart w:id="106" w:name="_Toc441130777"/>
      <w:r w:rsidRPr="006238AF">
        <w:t>Проект договора</w:t>
      </w:r>
      <w:bookmarkEnd w:id="106"/>
    </w:p>
    <w:p w:rsidR="00953802" w:rsidRPr="003803A7" w:rsidRDefault="00953802" w:rsidP="00953802">
      <w:pPr>
        <w:pStyle w:val="3"/>
        <w:ind w:left="0" w:firstLine="709"/>
        <w:jc w:val="both"/>
        <w:rPr>
          <w:b w:val="0"/>
        </w:rPr>
      </w:pPr>
      <w:bookmarkStart w:id="107" w:name="_Toc439238031"/>
      <w:bookmarkStart w:id="108" w:name="_Toc439238153"/>
      <w:bookmarkStart w:id="109" w:name="_Toc439252705"/>
      <w:bookmarkStart w:id="110" w:name="_Toc439323563"/>
      <w:bookmarkStart w:id="111" w:name="_Toc439323679"/>
      <w:bookmarkStart w:id="112" w:name="_Toc440361313"/>
      <w:bookmarkStart w:id="113" w:name="_Toc440376068"/>
      <w:bookmarkStart w:id="114" w:name="_Toc440376195"/>
      <w:bookmarkStart w:id="115" w:name="_Toc440382460"/>
      <w:bookmarkStart w:id="116" w:name="_Toc440447130"/>
      <w:bookmarkStart w:id="117" w:name="_Toc440631672"/>
      <w:bookmarkStart w:id="118" w:name="_Toc440877329"/>
      <w:bookmarkStart w:id="119"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7"/>
      <w:bookmarkEnd w:id="108"/>
      <w:bookmarkEnd w:id="109"/>
      <w:bookmarkEnd w:id="110"/>
      <w:bookmarkEnd w:id="111"/>
      <w:bookmarkEnd w:id="112"/>
      <w:bookmarkEnd w:id="113"/>
      <w:bookmarkEnd w:id="114"/>
      <w:bookmarkEnd w:id="115"/>
      <w:bookmarkEnd w:id="116"/>
      <w:bookmarkEnd w:id="117"/>
      <w:bookmarkEnd w:id="118"/>
      <w:bookmarkEnd w:id="119"/>
    </w:p>
    <w:p w:rsidR="00953802" w:rsidRPr="006238AF" w:rsidRDefault="0094713A" w:rsidP="0094713A">
      <w:pPr>
        <w:pStyle w:val="3"/>
        <w:ind w:left="0" w:firstLine="709"/>
        <w:jc w:val="both"/>
        <w:rPr>
          <w:b w:val="0"/>
        </w:rPr>
      </w:pPr>
      <w:bookmarkStart w:id="120" w:name="_Toc439238032"/>
      <w:bookmarkStart w:id="121" w:name="_Toc439238154"/>
      <w:bookmarkStart w:id="122" w:name="_Toc439252706"/>
      <w:bookmarkStart w:id="123" w:name="_Toc439323564"/>
      <w:bookmarkStart w:id="124" w:name="_Toc439323680"/>
      <w:bookmarkStart w:id="125" w:name="_Toc440361314"/>
      <w:bookmarkStart w:id="126" w:name="_Toc440376069"/>
      <w:bookmarkStart w:id="127" w:name="_Toc440376196"/>
      <w:bookmarkStart w:id="128" w:name="_Toc440382461"/>
      <w:bookmarkStart w:id="129" w:name="_Toc440447131"/>
      <w:bookmarkStart w:id="130" w:name="_Toc440631673"/>
      <w:bookmarkStart w:id="131" w:name="_Toc440877330"/>
      <w:bookmarkStart w:id="132"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14384">
        <w:rPr>
          <w:b w:val="0"/>
        </w:rPr>
        <w:fldChar w:fldCharType="begin"/>
      </w:r>
      <w:r w:rsidR="008D2928">
        <w:rPr>
          <w:b w:val="0"/>
        </w:rPr>
        <w:instrText xml:space="preserve"> REF _Ref93264992 \r \h </w:instrText>
      </w:r>
      <w:r w:rsidR="00514384">
        <w:rPr>
          <w:b w:val="0"/>
        </w:rPr>
      </w:r>
      <w:r w:rsidR="00514384">
        <w:rPr>
          <w:b w:val="0"/>
        </w:rPr>
        <w:fldChar w:fldCharType="separate"/>
      </w:r>
      <w:r w:rsidR="001C6A71">
        <w:rPr>
          <w:b w:val="0"/>
        </w:rPr>
        <w:t>5.5</w:t>
      </w:r>
      <w:r w:rsidR="00514384">
        <w:rPr>
          <w:b w:val="0"/>
        </w:rPr>
        <w:fldChar w:fldCharType="end"/>
      </w:r>
      <w:r w:rsidRPr="006238AF">
        <w:rPr>
          <w:b w:val="0"/>
        </w:rPr>
        <w:t>) и приложить его к своей Заявке.</w:t>
      </w:r>
      <w:bookmarkEnd w:id="120"/>
      <w:bookmarkEnd w:id="121"/>
      <w:bookmarkEnd w:id="122"/>
      <w:bookmarkEnd w:id="123"/>
      <w:bookmarkEnd w:id="124"/>
      <w:bookmarkEnd w:id="125"/>
      <w:bookmarkEnd w:id="126"/>
      <w:bookmarkEnd w:id="127"/>
      <w:bookmarkEnd w:id="128"/>
      <w:bookmarkEnd w:id="129"/>
      <w:bookmarkEnd w:id="130"/>
      <w:bookmarkEnd w:id="131"/>
      <w:bookmarkEnd w:id="132"/>
    </w:p>
    <w:p w:rsidR="0094713A" w:rsidRPr="003303E9" w:rsidRDefault="0094713A" w:rsidP="0094713A">
      <w:pPr>
        <w:pStyle w:val="3"/>
        <w:ind w:left="0" w:firstLine="709"/>
        <w:jc w:val="both"/>
        <w:rPr>
          <w:b w:val="0"/>
        </w:rPr>
      </w:pPr>
      <w:bookmarkStart w:id="133" w:name="_Toc439238033"/>
      <w:bookmarkStart w:id="134" w:name="_Toc439238155"/>
      <w:bookmarkStart w:id="135" w:name="_Toc439252707"/>
      <w:bookmarkStart w:id="136" w:name="_Toc439323565"/>
      <w:bookmarkStart w:id="137" w:name="_Toc439323681"/>
      <w:bookmarkStart w:id="138" w:name="_Toc440361315"/>
      <w:bookmarkStart w:id="139" w:name="_Toc440376070"/>
      <w:bookmarkStart w:id="140" w:name="_Toc440376197"/>
      <w:bookmarkStart w:id="141" w:name="_Toc440382462"/>
      <w:bookmarkStart w:id="142" w:name="_Toc440447132"/>
      <w:bookmarkStart w:id="143" w:name="_Toc440631674"/>
      <w:bookmarkStart w:id="144" w:name="_Toc440877331"/>
      <w:bookmarkStart w:id="145"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3"/>
      <w:bookmarkEnd w:id="134"/>
      <w:bookmarkEnd w:id="135"/>
      <w:bookmarkEnd w:id="136"/>
      <w:bookmarkEnd w:id="137"/>
      <w:bookmarkEnd w:id="138"/>
      <w:bookmarkEnd w:id="139"/>
      <w:bookmarkEnd w:id="140"/>
      <w:bookmarkEnd w:id="141"/>
      <w:bookmarkEnd w:id="142"/>
      <w:bookmarkEnd w:id="143"/>
      <w:bookmarkEnd w:id="144"/>
      <w:bookmarkEnd w:id="145"/>
    </w:p>
    <w:p w:rsidR="00953802" w:rsidRPr="003303E9" w:rsidRDefault="00953802" w:rsidP="00953802">
      <w:pPr>
        <w:pStyle w:val="2"/>
        <w:tabs>
          <w:tab w:val="clear" w:pos="1700"/>
          <w:tab w:val="left" w:pos="567"/>
        </w:tabs>
        <w:spacing w:line="264" w:lineRule="auto"/>
      </w:pPr>
      <w:bookmarkStart w:id="146" w:name="_Toc441130781"/>
      <w:r w:rsidRPr="003303E9">
        <w:rPr>
          <w:bCs w:val="0"/>
        </w:rPr>
        <w:t>Антикоррупционная оговорка, включаемая в проект договора</w:t>
      </w:r>
      <w:bookmarkEnd w:id="146"/>
    </w:p>
    <w:p w:rsidR="00953802" w:rsidRPr="003303E9" w:rsidRDefault="0094713A" w:rsidP="0094713A">
      <w:pPr>
        <w:pStyle w:val="3"/>
        <w:ind w:left="0" w:firstLine="709"/>
        <w:jc w:val="both"/>
        <w:rPr>
          <w:b w:val="0"/>
        </w:rPr>
      </w:pPr>
      <w:bookmarkStart w:id="147" w:name="_Toc439238157"/>
      <w:bookmarkStart w:id="148" w:name="_Toc439252709"/>
      <w:bookmarkStart w:id="149" w:name="_Toc439323567"/>
      <w:bookmarkStart w:id="150" w:name="_Toc439323683"/>
      <w:bookmarkStart w:id="151" w:name="_Toc440361317"/>
      <w:bookmarkStart w:id="152" w:name="_Toc440376072"/>
      <w:bookmarkStart w:id="153" w:name="_Toc440376199"/>
      <w:bookmarkStart w:id="154" w:name="_Toc440382464"/>
      <w:bookmarkStart w:id="155" w:name="_Toc440447134"/>
      <w:bookmarkStart w:id="156" w:name="_Toc440631676"/>
      <w:bookmarkStart w:id="157" w:name="_Toc440877333"/>
      <w:bookmarkStart w:id="158"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14384">
        <w:rPr>
          <w:b w:val="0"/>
        </w:rPr>
        <w:fldChar w:fldCharType="begin"/>
      </w:r>
      <w:r w:rsidR="008D2928">
        <w:rPr>
          <w:b w:val="0"/>
        </w:rPr>
        <w:instrText xml:space="preserve"> REF _Ref440270867 \r \h </w:instrText>
      </w:r>
      <w:r w:rsidR="00514384">
        <w:rPr>
          <w:b w:val="0"/>
        </w:rPr>
      </w:r>
      <w:r w:rsidR="00514384">
        <w:rPr>
          <w:b w:val="0"/>
        </w:rPr>
        <w:fldChar w:fldCharType="separate"/>
      </w:r>
      <w:r w:rsidR="001C6A71">
        <w:rPr>
          <w:b w:val="0"/>
        </w:rPr>
        <w:t>2.2.3</w:t>
      </w:r>
      <w:r w:rsidR="00514384">
        <w:rPr>
          <w:b w:val="0"/>
        </w:rPr>
        <w:fldChar w:fldCharType="end"/>
      </w:r>
      <w:r w:rsidRPr="003303E9">
        <w:rPr>
          <w:b w:val="0"/>
        </w:rPr>
        <w:t>).</w:t>
      </w:r>
      <w:bookmarkEnd w:id="147"/>
      <w:bookmarkEnd w:id="148"/>
      <w:bookmarkEnd w:id="149"/>
      <w:bookmarkEnd w:id="150"/>
      <w:bookmarkEnd w:id="151"/>
      <w:bookmarkEnd w:id="152"/>
      <w:bookmarkEnd w:id="153"/>
      <w:bookmarkEnd w:id="154"/>
      <w:bookmarkEnd w:id="155"/>
      <w:bookmarkEnd w:id="156"/>
      <w:bookmarkEnd w:id="157"/>
      <w:bookmarkEnd w:id="158"/>
    </w:p>
    <w:p w:rsidR="0094713A" w:rsidRPr="003303E9" w:rsidRDefault="0094713A" w:rsidP="0094713A">
      <w:pPr>
        <w:pStyle w:val="3"/>
        <w:ind w:left="0" w:firstLine="709"/>
        <w:jc w:val="both"/>
        <w:rPr>
          <w:b w:val="0"/>
        </w:rPr>
      </w:pPr>
      <w:bookmarkStart w:id="159" w:name="_Toc439238158"/>
      <w:bookmarkStart w:id="160" w:name="_Toc439252710"/>
      <w:bookmarkStart w:id="161" w:name="_Toc439323568"/>
      <w:bookmarkStart w:id="162" w:name="_Toc439323684"/>
      <w:bookmarkStart w:id="163" w:name="_Toc440361318"/>
      <w:bookmarkStart w:id="164" w:name="_Toc440376073"/>
      <w:bookmarkStart w:id="165" w:name="_Toc440376200"/>
      <w:bookmarkStart w:id="166" w:name="_Toc440382465"/>
      <w:bookmarkStart w:id="167" w:name="_Toc440447135"/>
      <w:bookmarkStart w:id="168" w:name="_Toc440631677"/>
      <w:bookmarkStart w:id="169" w:name="_Toc440877334"/>
      <w:bookmarkStart w:id="170"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9"/>
      <w:bookmarkEnd w:id="160"/>
      <w:bookmarkEnd w:id="161"/>
      <w:bookmarkEnd w:id="162"/>
      <w:bookmarkEnd w:id="163"/>
      <w:bookmarkEnd w:id="164"/>
      <w:bookmarkEnd w:id="165"/>
      <w:bookmarkEnd w:id="166"/>
      <w:bookmarkEnd w:id="167"/>
      <w:bookmarkEnd w:id="168"/>
      <w:bookmarkEnd w:id="169"/>
      <w:bookmarkEnd w:id="170"/>
    </w:p>
    <w:p w:rsidR="0094713A" w:rsidRPr="003303E9" w:rsidRDefault="0094713A" w:rsidP="0094713A">
      <w:pPr>
        <w:pStyle w:val="3"/>
        <w:ind w:left="0" w:firstLine="709"/>
        <w:jc w:val="both"/>
        <w:rPr>
          <w:b w:val="0"/>
        </w:rPr>
      </w:pPr>
      <w:bookmarkStart w:id="171" w:name="_Toc439238159"/>
      <w:bookmarkStart w:id="172" w:name="_Toc439252711"/>
      <w:bookmarkStart w:id="173" w:name="_Toc439323569"/>
      <w:bookmarkStart w:id="174" w:name="_Toc439323685"/>
      <w:bookmarkStart w:id="175" w:name="_Ref440270867"/>
      <w:bookmarkStart w:id="176" w:name="_Toc440361319"/>
      <w:bookmarkStart w:id="177" w:name="_Toc440376074"/>
      <w:bookmarkStart w:id="178" w:name="_Toc440376201"/>
      <w:bookmarkStart w:id="179" w:name="_Toc440382466"/>
      <w:bookmarkStart w:id="180" w:name="_Toc440447136"/>
      <w:bookmarkStart w:id="181" w:name="_Toc440631678"/>
      <w:bookmarkStart w:id="182" w:name="_Toc440877335"/>
      <w:bookmarkStart w:id="183" w:name="_Toc441130784"/>
      <w:r w:rsidRPr="003303E9">
        <w:rPr>
          <w:b w:val="0"/>
        </w:rPr>
        <w:t>Текст Антикоррупционной оговорки:</w:t>
      </w:r>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4" w:name="_Ref303622434"/>
      <w:bookmarkStart w:id="185" w:name="_Ref303624273"/>
      <w:bookmarkStart w:id="186" w:name="_Ref303682476"/>
      <w:bookmarkStart w:id="187" w:name="_Ref303683017"/>
      <w:bookmarkEnd w:id="184"/>
      <w:bookmarkEnd w:id="185"/>
      <w:bookmarkEnd w:id="186"/>
      <w:bookmarkEnd w:id="18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8" w:name="_Ref303711222"/>
      <w:bookmarkStart w:id="189" w:name="_Ref311232052"/>
      <w:bookmarkStart w:id="190"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8"/>
      <w:r w:rsidR="00D51A0B" w:rsidRPr="00E71A48">
        <w:rPr>
          <w:szCs w:val="24"/>
        </w:rPr>
        <w:t>Заявок</w:t>
      </w:r>
      <w:bookmarkEnd w:id="189"/>
      <w:bookmarkEnd w:id="190"/>
    </w:p>
    <w:p w:rsidR="00717F60" w:rsidRPr="00E71A48" w:rsidRDefault="00717F60" w:rsidP="00E71A48">
      <w:pPr>
        <w:pStyle w:val="2"/>
        <w:tabs>
          <w:tab w:val="clear" w:pos="1700"/>
          <w:tab w:val="left" w:pos="567"/>
        </w:tabs>
        <w:spacing w:line="264" w:lineRule="auto"/>
      </w:pPr>
      <w:bookmarkStart w:id="191" w:name="_Toc441130786"/>
      <w:r w:rsidRPr="00E71A48">
        <w:t xml:space="preserve">Общий порядок проведения </w:t>
      </w:r>
      <w:r w:rsidR="00440928" w:rsidRPr="00E71A48">
        <w:t>З</w:t>
      </w:r>
      <w:r w:rsidRPr="00E71A48">
        <w:t>апроса предложений</w:t>
      </w:r>
      <w:bookmarkEnd w:id="191"/>
    </w:p>
    <w:p w:rsidR="00717F60" w:rsidRPr="00E71A48" w:rsidRDefault="00717F60" w:rsidP="00953802">
      <w:pPr>
        <w:pStyle w:val="3"/>
        <w:rPr>
          <w:bCs w:val="0"/>
          <w:szCs w:val="24"/>
        </w:rPr>
      </w:pPr>
      <w:bookmarkStart w:id="192" w:name="_Toc439323688"/>
      <w:bookmarkStart w:id="193" w:name="_Toc440361322"/>
      <w:bookmarkStart w:id="194" w:name="_Toc440376077"/>
      <w:bookmarkStart w:id="195" w:name="_Toc440376204"/>
      <w:bookmarkStart w:id="196" w:name="_Toc440382469"/>
      <w:bookmarkStart w:id="197" w:name="_Toc440447139"/>
      <w:bookmarkStart w:id="198" w:name="_Toc440631681"/>
      <w:bookmarkStart w:id="199" w:name="_Toc440877338"/>
      <w:bookmarkStart w:id="200" w:name="_Toc441130787"/>
      <w:r w:rsidRPr="00E71A48">
        <w:rPr>
          <w:szCs w:val="24"/>
        </w:rPr>
        <w:t>Запрос</w:t>
      </w:r>
      <w:r w:rsidRPr="00E71A48">
        <w:rPr>
          <w:bCs w:val="0"/>
          <w:szCs w:val="24"/>
        </w:rPr>
        <w:t xml:space="preserve"> предложений проводится в следующем порядке:</w:t>
      </w:r>
      <w:bookmarkEnd w:id="192"/>
      <w:bookmarkEnd w:id="193"/>
      <w:bookmarkEnd w:id="194"/>
      <w:bookmarkEnd w:id="195"/>
      <w:bookmarkEnd w:id="196"/>
      <w:bookmarkEnd w:id="197"/>
      <w:bookmarkEnd w:id="198"/>
      <w:bookmarkEnd w:id="199"/>
      <w:bookmarkEnd w:id="20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1C6A71" w:rsidRPr="001C6A71">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1C6A71" w:rsidRPr="001C6A71">
          <w:rPr>
            <w:bCs w:val="0"/>
            <w:sz w:val="24"/>
            <w:szCs w:val="24"/>
          </w:rPr>
          <w:t>3.3</w:t>
        </w:r>
      </w:fldSimple>
      <w:r w:rsidR="0051438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14384" w:rsidRPr="00E71A48">
        <w:rPr>
          <w:bCs w:val="0"/>
          <w:sz w:val="24"/>
          <w:szCs w:val="24"/>
        </w:rPr>
      </w:r>
      <w:r w:rsidR="0051438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1" w:name="__RefNumPara__828_922829174"/>
      <w:bookmarkEnd w:id="20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1438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14384" w:rsidRPr="00E71A48">
        <w:rPr>
          <w:bCs w:val="0"/>
          <w:sz w:val="24"/>
          <w:szCs w:val="24"/>
        </w:rPr>
      </w:r>
      <w:r w:rsidR="00514384" w:rsidRPr="00E71A48">
        <w:rPr>
          <w:bCs w:val="0"/>
          <w:sz w:val="24"/>
          <w:szCs w:val="24"/>
        </w:rPr>
        <w:fldChar w:fldCharType="end"/>
      </w:r>
      <w:fldSimple w:instr=" REF _Ref305973214 \r \h  \* MERGEFORMAT ">
        <w:r w:rsidR="001C6A71" w:rsidRPr="001C6A71">
          <w:rPr>
            <w:bCs w:val="0"/>
            <w:sz w:val="24"/>
            <w:szCs w:val="24"/>
          </w:rPr>
          <w:t>3.4</w:t>
        </w:r>
      </w:fldSimple>
      <w:r w:rsidR="00096E9D" w:rsidRPr="00E71A48">
        <w:rPr>
          <w:bCs w:val="0"/>
          <w:sz w:val="24"/>
          <w:szCs w:val="24"/>
        </w:rPr>
        <w:t xml:space="preserve">, </w:t>
      </w:r>
      <w:r w:rsidR="00514384">
        <w:rPr>
          <w:bCs w:val="0"/>
          <w:sz w:val="24"/>
          <w:szCs w:val="24"/>
        </w:rPr>
        <w:fldChar w:fldCharType="begin"/>
      </w:r>
      <w:r w:rsidR="00AA426F">
        <w:rPr>
          <w:bCs w:val="0"/>
          <w:sz w:val="24"/>
          <w:szCs w:val="24"/>
        </w:rPr>
        <w:instrText xml:space="preserve"> REF _Ref440881267 \r \h </w:instrText>
      </w:r>
      <w:r w:rsidR="00514384">
        <w:rPr>
          <w:bCs w:val="0"/>
          <w:sz w:val="24"/>
          <w:szCs w:val="24"/>
        </w:rPr>
      </w:r>
      <w:r w:rsidR="00514384">
        <w:rPr>
          <w:bCs w:val="0"/>
          <w:sz w:val="24"/>
          <w:szCs w:val="24"/>
        </w:rPr>
        <w:fldChar w:fldCharType="separate"/>
      </w:r>
      <w:r w:rsidR="001C6A71">
        <w:rPr>
          <w:bCs w:val="0"/>
          <w:sz w:val="24"/>
          <w:szCs w:val="24"/>
        </w:rPr>
        <w:t>3.5</w:t>
      </w:r>
      <w:r w:rsidR="00514384">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32_922829174"/>
      <w:bookmarkEnd w:id="20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1C6A71" w:rsidRPr="001C6A71">
          <w:rPr>
            <w:bCs w:val="0"/>
            <w:sz w:val="24"/>
            <w:szCs w:val="24"/>
          </w:rPr>
          <w:t>3.5</w:t>
        </w:r>
        <w:r w:rsidR="001C6A71">
          <w:t>.1</w:t>
        </w:r>
      </w:fldSimple>
      <w:r w:rsidR="0051438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14384" w:rsidRPr="00E71A48">
        <w:rPr>
          <w:bCs w:val="0"/>
          <w:sz w:val="24"/>
          <w:szCs w:val="24"/>
        </w:rPr>
      </w:r>
      <w:r w:rsidR="0051438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4_922829174"/>
      <w:bookmarkEnd w:id="20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1C6A71" w:rsidRPr="001C6A71">
          <w:rPr>
            <w:bCs w:val="0"/>
            <w:sz w:val="24"/>
            <w:szCs w:val="24"/>
          </w:rPr>
          <w:t>3.7</w:t>
        </w:r>
      </w:fldSimple>
      <w:r w:rsidR="0051438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14384" w:rsidRPr="00E71A48">
        <w:rPr>
          <w:bCs w:val="0"/>
          <w:sz w:val="24"/>
          <w:szCs w:val="24"/>
        </w:rPr>
      </w:r>
      <w:r w:rsidR="0051438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6_922829174"/>
      <w:bookmarkEnd w:id="20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1C6A71" w:rsidRPr="001C6A71">
          <w:rPr>
            <w:bCs w:val="0"/>
            <w:sz w:val="24"/>
            <w:szCs w:val="24"/>
          </w:rPr>
          <w:t>3.8</w:t>
        </w:r>
      </w:fldSimple>
      <w:r w:rsidR="0051438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14384" w:rsidRPr="00E71A48">
        <w:rPr>
          <w:bCs w:val="0"/>
          <w:sz w:val="24"/>
          <w:szCs w:val="24"/>
        </w:rPr>
      </w:r>
      <w:r w:rsidR="0051438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1C6A71" w:rsidRPr="001C6A71">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1C6A71" w:rsidRPr="001C6A71">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1C6A71" w:rsidRPr="001C6A71">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5" w:name="_Toc439323689"/>
      <w:bookmarkStart w:id="206" w:name="_Toc440361323"/>
      <w:bookmarkStart w:id="207" w:name="_Toc440376078"/>
      <w:bookmarkStart w:id="208" w:name="_Toc440376205"/>
      <w:bookmarkStart w:id="209" w:name="_Toc440382470"/>
      <w:bookmarkStart w:id="210" w:name="_Toc440447140"/>
      <w:bookmarkStart w:id="211" w:name="_Toc440631682"/>
      <w:bookmarkStart w:id="212" w:name="_Toc440877339"/>
      <w:bookmarkStart w:id="213"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5"/>
      <w:bookmarkEnd w:id="206"/>
      <w:bookmarkEnd w:id="207"/>
      <w:bookmarkEnd w:id="208"/>
      <w:bookmarkEnd w:id="209"/>
      <w:bookmarkEnd w:id="210"/>
      <w:bookmarkEnd w:id="211"/>
      <w:bookmarkEnd w:id="212"/>
      <w:bookmarkEnd w:id="21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4" w:name="_Ref303250835"/>
      <w:bookmarkStart w:id="215" w:name="_Ref305973033"/>
      <w:bookmarkStart w:id="216" w:name="_Toc441130789"/>
      <w:bookmarkStart w:id="21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4"/>
      <w:r w:rsidRPr="00E71A48">
        <w:t xml:space="preserve"> по запросу предложений</w:t>
      </w:r>
      <w:bookmarkEnd w:id="215"/>
      <w:bookmarkEnd w:id="21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1C6A71" w:rsidRPr="001C6A71">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8" w:name="__RefNumPara__444_922829174"/>
      <w:bookmarkStart w:id="219" w:name="_Ref191386216"/>
      <w:bookmarkStart w:id="220" w:name="_Ref305973147"/>
      <w:bookmarkStart w:id="221" w:name="_Toc441130790"/>
      <w:bookmarkEnd w:id="217"/>
      <w:bookmarkEnd w:id="218"/>
      <w:r w:rsidRPr="00E71A48">
        <w:lastRenderedPageBreak/>
        <w:t xml:space="preserve">Подготовка </w:t>
      </w:r>
      <w:bookmarkEnd w:id="219"/>
      <w:r w:rsidRPr="00E71A48">
        <w:t>Заявок</w:t>
      </w:r>
      <w:bookmarkEnd w:id="220"/>
      <w:bookmarkEnd w:id="221"/>
    </w:p>
    <w:p w:rsidR="00717F60" w:rsidRPr="00E71A48" w:rsidRDefault="00717F60" w:rsidP="00E71A48">
      <w:pPr>
        <w:pStyle w:val="3"/>
        <w:spacing w:line="264" w:lineRule="auto"/>
        <w:rPr>
          <w:szCs w:val="24"/>
        </w:rPr>
      </w:pPr>
      <w:bookmarkStart w:id="222" w:name="_Ref306114638"/>
      <w:bookmarkStart w:id="223" w:name="_Toc440361326"/>
      <w:bookmarkStart w:id="224" w:name="_Toc440376081"/>
      <w:bookmarkStart w:id="225" w:name="_Toc440376208"/>
      <w:bookmarkStart w:id="226" w:name="_Toc440382473"/>
      <w:bookmarkStart w:id="227" w:name="_Toc440447143"/>
      <w:bookmarkStart w:id="228" w:name="_Toc440631685"/>
      <w:bookmarkStart w:id="229" w:name="_Toc440877342"/>
      <w:bookmarkStart w:id="230" w:name="_Toc441130791"/>
      <w:r w:rsidRPr="00E71A48">
        <w:rPr>
          <w:szCs w:val="24"/>
        </w:rPr>
        <w:t xml:space="preserve">Общие требования к </w:t>
      </w:r>
      <w:r w:rsidR="004B5EB3" w:rsidRPr="00E71A48">
        <w:rPr>
          <w:szCs w:val="24"/>
        </w:rPr>
        <w:t>Заявк</w:t>
      </w:r>
      <w:r w:rsidRPr="00E71A48">
        <w:rPr>
          <w:szCs w:val="24"/>
        </w:rPr>
        <w:t>е</w:t>
      </w:r>
      <w:bookmarkEnd w:id="222"/>
      <w:bookmarkEnd w:id="223"/>
      <w:bookmarkEnd w:id="224"/>
      <w:bookmarkEnd w:id="225"/>
      <w:bookmarkEnd w:id="226"/>
      <w:bookmarkEnd w:id="227"/>
      <w:bookmarkEnd w:id="228"/>
      <w:bookmarkEnd w:id="229"/>
      <w:bookmarkEnd w:id="2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14384">
        <w:rPr>
          <w:bCs w:val="0"/>
          <w:sz w:val="24"/>
          <w:szCs w:val="24"/>
        </w:rPr>
        <w:fldChar w:fldCharType="begin"/>
      </w:r>
      <w:r w:rsidR="008D2928">
        <w:rPr>
          <w:bCs w:val="0"/>
          <w:sz w:val="24"/>
          <w:szCs w:val="24"/>
        </w:rPr>
        <w:instrText xml:space="preserve"> REF _Ref55336310 \r \h </w:instrText>
      </w:r>
      <w:r w:rsidR="00514384">
        <w:rPr>
          <w:bCs w:val="0"/>
          <w:sz w:val="24"/>
          <w:szCs w:val="24"/>
        </w:rPr>
      </w:r>
      <w:r w:rsidR="00514384">
        <w:rPr>
          <w:bCs w:val="0"/>
          <w:sz w:val="24"/>
          <w:szCs w:val="24"/>
        </w:rPr>
        <w:fldChar w:fldCharType="separate"/>
      </w:r>
      <w:r w:rsidR="001C6A71">
        <w:rPr>
          <w:bCs w:val="0"/>
          <w:sz w:val="24"/>
          <w:szCs w:val="24"/>
        </w:rPr>
        <w:t>5.1</w:t>
      </w:r>
      <w:r w:rsidR="00514384">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14384">
        <w:rPr>
          <w:bCs w:val="0"/>
          <w:sz w:val="24"/>
          <w:szCs w:val="24"/>
        </w:rPr>
        <w:fldChar w:fldCharType="begin"/>
      </w:r>
      <w:r>
        <w:rPr>
          <w:bCs w:val="0"/>
          <w:sz w:val="24"/>
          <w:szCs w:val="24"/>
        </w:rPr>
        <w:instrText xml:space="preserve"> REF _Ref440271072 \r \h </w:instrText>
      </w:r>
      <w:r w:rsidR="00514384">
        <w:rPr>
          <w:bCs w:val="0"/>
          <w:sz w:val="24"/>
          <w:szCs w:val="24"/>
        </w:rPr>
      </w:r>
      <w:r w:rsidR="00514384">
        <w:rPr>
          <w:bCs w:val="0"/>
          <w:sz w:val="24"/>
          <w:szCs w:val="24"/>
        </w:rPr>
        <w:fldChar w:fldCharType="separate"/>
      </w:r>
      <w:r w:rsidR="001C6A71">
        <w:rPr>
          <w:bCs w:val="0"/>
          <w:sz w:val="24"/>
          <w:szCs w:val="24"/>
        </w:rPr>
        <w:t>5.2</w:t>
      </w:r>
      <w:r w:rsidR="00514384">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14384">
        <w:rPr>
          <w:bCs w:val="0"/>
          <w:spacing w:val="-1"/>
          <w:sz w:val="24"/>
          <w:szCs w:val="24"/>
        </w:rPr>
        <w:fldChar w:fldCharType="begin"/>
      </w:r>
      <w:r w:rsidR="00E51A35">
        <w:rPr>
          <w:bCs w:val="0"/>
          <w:spacing w:val="-1"/>
          <w:sz w:val="24"/>
          <w:szCs w:val="24"/>
        </w:rPr>
        <w:instrText xml:space="preserve"> REF _Ref440537056 \r \h </w:instrText>
      </w:r>
      <w:r w:rsidR="00514384">
        <w:rPr>
          <w:bCs w:val="0"/>
          <w:spacing w:val="-1"/>
          <w:sz w:val="24"/>
          <w:szCs w:val="24"/>
        </w:rPr>
      </w:r>
      <w:r w:rsidR="00514384">
        <w:rPr>
          <w:bCs w:val="0"/>
          <w:spacing w:val="-1"/>
          <w:sz w:val="24"/>
          <w:szCs w:val="24"/>
        </w:rPr>
        <w:fldChar w:fldCharType="separate"/>
      </w:r>
      <w:r w:rsidR="001C6A71">
        <w:rPr>
          <w:bCs w:val="0"/>
          <w:spacing w:val="-1"/>
          <w:sz w:val="24"/>
          <w:szCs w:val="24"/>
        </w:rPr>
        <w:t>5.3</w:t>
      </w:r>
      <w:r w:rsidR="00514384">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14384">
        <w:rPr>
          <w:bCs w:val="0"/>
          <w:sz w:val="24"/>
          <w:szCs w:val="24"/>
        </w:rPr>
        <w:fldChar w:fldCharType="begin"/>
      </w:r>
      <w:r w:rsidR="00B71B9D">
        <w:rPr>
          <w:bCs w:val="0"/>
          <w:sz w:val="24"/>
          <w:szCs w:val="24"/>
        </w:rPr>
        <w:instrText xml:space="preserve"> REF _Ref440271036 \r \h </w:instrText>
      </w:r>
      <w:r w:rsidR="00514384">
        <w:rPr>
          <w:bCs w:val="0"/>
          <w:sz w:val="24"/>
          <w:szCs w:val="24"/>
        </w:rPr>
      </w:r>
      <w:r w:rsidR="00514384">
        <w:rPr>
          <w:bCs w:val="0"/>
          <w:sz w:val="24"/>
          <w:szCs w:val="24"/>
        </w:rPr>
        <w:fldChar w:fldCharType="separate"/>
      </w:r>
      <w:r w:rsidR="001C6A71">
        <w:rPr>
          <w:bCs w:val="0"/>
          <w:sz w:val="24"/>
          <w:szCs w:val="24"/>
        </w:rPr>
        <w:t>5.4</w:t>
      </w:r>
      <w:r w:rsidR="00514384">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14384">
        <w:rPr>
          <w:bCs w:val="0"/>
          <w:sz w:val="24"/>
          <w:szCs w:val="24"/>
        </w:rPr>
        <w:fldChar w:fldCharType="begin"/>
      </w:r>
      <w:r>
        <w:rPr>
          <w:bCs w:val="0"/>
          <w:sz w:val="24"/>
          <w:szCs w:val="24"/>
        </w:rPr>
        <w:instrText xml:space="preserve"> REF _Ref440361914 \r \h </w:instrText>
      </w:r>
      <w:r w:rsidR="00514384">
        <w:rPr>
          <w:bCs w:val="0"/>
          <w:sz w:val="24"/>
          <w:szCs w:val="24"/>
        </w:rPr>
      </w:r>
      <w:r w:rsidR="00514384">
        <w:rPr>
          <w:bCs w:val="0"/>
          <w:sz w:val="24"/>
          <w:szCs w:val="24"/>
        </w:rPr>
        <w:fldChar w:fldCharType="separate"/>
      </w:r>
      <w:r w:rsidR="001C6A71">
        <w:rPr>
          <w:bCs w:val="0"/>
          <w:sz w:val="24"/>
          <w:szCs w:val="24"/>
        </w:rPr>
        <w:t>5.5</w:t>
      </w:r>
      <w:r w:rsidR="00514384">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1C6A71" w:rsidRPr="001C6A71">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14384">
        <w:rPr>
          <w:bCs w:val="0"/>
          <w:sz w:val="24"/>
          <w:szCs w:val="24"/>
        </w:rPr>
        <w:fldChar w:fldCharType="begin"/>
      </w:r>
      <w:r w:rsidR="000A00E6">
        <w:rPr>
          <w:bCs w:val="0"/>
          <w:sz w:val="24"/>
          <w:szCs w:val="24"/>
        </w:rPr>
        <w:instrText xml:space="preserve"> REF _Ref440361610 \r \h </w:instrText>
      </w:r>
      <w:r w:rsidR="00514384">
        <w:rPr>
          <w:bCs w:val="0"/>
          <w:sz w:val="24"/>
          <w:szCs w:val="24"/>
        </w:rPr>
      </w:r>
      <w:r w:rsidR="00514384">
        <w:rPr>
          <w:bCs w:val="0"/>
          <w:sz w:val="24"/>
          <w:szCs w:val="24"/>
        </w:rPr>
        <w:fldChar w:fldCharType="separate"/>
      </w:r>
      <w:r w:rsidR="001C6A71">
        <w:rPr>
          <w:bCs w:val="0"/>
          <w:sz w:val="24"/>
          <w:szCs w:val="24"/>
        </w:rPr>
        <w:t>5.6</w:t>
      </w:r>
      <w:r w:rsidR="00514384">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1"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1"/>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14384">
        <w:rPr>
          <w:bCs w:val="0"/>
          <w:sz w:val="24"/>
          <w:szCs w:val="24"/>
          <w:lang w:eastAsia="ru-RU"/>
        </w:rPr>
        <w:fldChar w:fldCharType="begin"/>
      </w:r>
      <w:r w:rsidR="00A154B7">
        <w:rPr>
          <w:bCs w:val="0"/>
          <w:sz w:val="24"/>
          <w:szCs w:val="24"/>
          <w:lang w:eastAsia="ru-RU"/>
        </w:rPr>
        <w:instrText xml:space="preserve"> REF _Ref55336310 \r \h </w:instrText>
      </w:r>
      <w:r w:rsidR="00514384">
        <w:rPr>
          <w:bCs w:val="0"/>
          <w:sz w:val="24"/>
          <w:szCs w:val="24"/>
          <w:lang w:eastAsia="ru-RU"/>
        </w:rPr>
      </w:r>
      <w:r w:rsidR="00514384">
        <w:rPr>
          <w:bCs w:val="0"/>
          <w:sz w:val="24"/>
          <w:szCs w:val="24"/>
          <w:lang w:eastAsia="ru-RU"/>
        </w:rPr>
        <w:fldChar w:fldCharType="separate"/>
      </w:r>
      <w:r w:rsidR="001C6A71">
        <w:rPr>
          <w:bCs w:val="0"/>
          <w:sz w:val="24"/>
          <w:szCs w:val="24"/>
          <w:lang w:eastAsia="ru-RU"/>
        </w:rPr>
        <w:t>5.1</w:t>
      </w:r>
      <w:r w:rsidR="00514384">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514384">
        <w:rPr>
          <w:sz w:val="24"/>
          <w:szCs w:val="24"/>
        </w:rPr>
        <w:fldChar w:fldCharType="begin"/>
      </w:r>
      <w:r w:rsidR="00F463E8">
        <w:rPr>
          <w:sz w:val="24"/>
          <w:szCs w:val="24"/>
        </w:rPr>
        <w:instrText xml:space="preserve"> REF _Ref440279062 \r \h </w:instrText>
      </w:r>
      <w:r w:rsidR="00514384">
        <w:rPr>
          <w:sz w:val="24"/>
          <w:szCs w:val="24"/>
        </w:rPr>
      </w:r>
      <w:r w:rsidR="00514384">
        <w:rPr>
          <w:sz w:val="24"/>
          <w:szCs w:val="24"/>
        </w:rPr>
        <w:fldChar w:fldCharType="separate"/>
      </w:r>
      <w:r w:rsidR="001C6A71">
        <w:rPr>
          <w:sz w:val="24"/>
          <w:szCs w:val="24"/>
        </w:rPr>
        <w:t>б)</w:t>
      </w:r>
      <w:r w:rsidR="00514384">
        <w:rPr>
          <w:sz w:val="24"/>
          <w:szCs w:val="24"/>
        </w:rPr>
        <w:fldChar w:fldCharType="end"/>
      </w:r>
      <w:r w:rsidR="00F463E8">
        <w:rPr>
          <w:sz w:val="24"/>
          <w:szCs w:val="24"/>
        </w:rPr>
        <w:t xml:space="preserve"> п. </w:t>
      </w:r>
      <w:r w:rsidR="00514384">
        <w:rPr>
          <w:sz w:val="24"/>
          <w:szCs w:val="24"/>
        </w:rPr>
        <w:fldChar w:fldCharType="begin"/>
      </w:r>
      <w:r w:rsidR="00F463E8">
        <w:rPr>
          <w:sz w:val="24"/>
          <w:szCs w:val="24"/>
        </w:rPr>
        <w:instrText xml:space="preserve"> REF _Ref306005578 \r \h </w:instrText>
      </w:r>
      <w:r w:rsidR="00514384">
        <w:rPr>
          <w:sz w:val="24"/>
          <w:szCs w:val="24"/>
        </w:rPr>
      </w:r>
      <w:r w:rsidR="00514384">
        <w:rPr>
          <w:sz w:val="24"/>
          <w:szCs w:val="24"/>
        </w:rPr>
        <w:fldChar w:fldCharType="separate"/>
      </w:r>
      <w:r w:rsidR="001C6A71">
        <w:rPr>
          <w:sz w:val="24"/>
          <w:szCs w:val="24"/>
        </w:rPr>
        <w:t>3.3.8.3</w:t>
      </w:r>
      <w:r w:rsidR="00514384">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C81F59">
        <w:rPr>
          <w:bCs w:val="0"/>
          <w:sz w:val="24"/>
          <w:szCs w:val="24"/>
        </w:rPr>
        <w:t xml:space="preserve"> </w:t>
      </w:r>
      <w:r w:rsidR="00514384">
        <w:rPr>
          <w:bCs w:val="0"/>
          <w:sz w:val="24"/>
          <w:szCs w:val="24"/>
        </w:rPr>
        <w:fldChar w:fldCharType="begin"/>
      </w:r>
      <w:r w:rsidR="00C81F59">
        <w:rPr>
          <w:bCs w:val="0"/>
          <w:sz w:val="24"/>
          <w:szCs w:val="24"/>
        </w:rPr>
        <w:instrText xml:space="preserve"> REF _Ref444170470 \r \h </w:instrText>
      </w:r>
      <w:r w:rsidR="00514384">
        <w:rPr>
          <w:bCs w:val="0"/>
          <w:sz w:val="24"/>
          <w:szCs w:val="24"/>
        </w:rPr>
      </w:r>
      <w:r w:rsidR="00514384">
        <w:rPr>
          <w:bCs w:val="0"/>
          <w:sz w:val="24"/>
          <w:szCs w:val="24"/>
        </w:rPr>
        <w:fldChar w:fldCharType="separate"/>
      </w:r>
      <w:r w:rsidR="001C6A71">
        <w:rPr>
          <w:bCs w:val="0"/>
          <w:sz w:val="24"/>
          <w:szCs w:val="24"/>
        </w:rPr>
        <w:t>5.7.1</w:t>
      </w:r>
      <w:r w:rsidR="00514384">
        <w:rPr>
          <w:bCs w:val="0"/>
          <w:sz w:val="24"/>
          <w:szCs w:val="24"/>
        </w:rPr>
        <w:fldChar w:fldCharType="end"/>
      </w:r>
      <w:r w:rsidRPr="00E71A48">
        <w:rPr>
          <w:bCs w:val="0"/>
          <w:sz w:val="24"/>
          <w:szCs w:val="24"/>
        </w:rPr>
        <w:t>);</w:t>
      </w:r>
    </w:p>
    <w:p w:rsidR="00C81F59" w:rsidRPr="00250D0D" w:rsidRDefault="00C81F59" w:rsidP="00C81F59">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14384">
        <w:rPr>
          <w:sz w:val="24"/>
          <w:szCs w:val="24"/>
        </w:rPr>
        <w:fldChar w:fldCharType="begin"/>
      </w:r>
      <w:r>
        <w:rPr>
          <w:sz w:val="24"/>
          <w:szCs w:val="24"/>
        </w:rPr>
        <w:instrText xml:space="preserve"> REF _Ref444170477 \r \h </w:instrText>
      </w:r>
      <w:r w:rsidR="00514384">
        <w:rPr>
          <w:sz w:val="24"/>
          <w:szCs w:val="24"/>
        </w:rPr>
      </w:r>
      <w:r w:rsidR="00514384">
        <w:rPr>
          <w:sz w:val="24"/>
          <w:szCs w:val="24"/>
        </w:rPr>
        <w:fldChar w:fldCharType="separate"/>
      </w:r>
      <w:r w:rsidR="001C6A71">
        <w:rPr>
          <w:sz w:val="24"/>
          <w:szCs w:val="24"/>
        </w:rPr>
        <w:t>5.7.2</w:t>
      </w:r>
      <w:r w:rsidR="00514384">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14384">
        <w:rPr>
          <w:bCs w:val="0"/>
          <w:sz w:val="24"/>
          <w:szCs w:val="24"/>
          <w:lang w:eastAsia="ru-RU"/>
        </w:rPr>
        <w:fldChar w:fldCharType="begin"/>
      </w:r>
      <w:r w:rsidR="00A154B7">
        <w:rPr>
          <w:bCs w:val="0"/>
          <w:sz w:val="24"/>
          <w:szCs w:val="24"/>
          <w:lang w:eastAsia="ru-RU"/>
        </w:rPr>
        <w:instrText xml:space="preserve"> REF _Ref440274902 \r \h </w:instrText>
      </w:r>
      <w:r w:rsidR="00514384">
        <w:rPr>
          <w:bCs w:val="0"/>
          <w:sz w:val="24"/>
          <w:szCs w:val="24"/>
          <w:lang w:eastAsia="ru-RU"/>
        </w:rPr>
      </w:r>
      <w:r w:rsidR="00514384">
        <w:rPr>
          <w:bCs w:val="0"/>
          <w:sz w:val="24"/>
          <w:szCs w:val="24"/>
          <w:lang w:eastAsia="ru-RU"/>
        </w:rPr>
        <w:fldChar w:fldCharType="separate"/>
      </w:r>
      <w:r w:rsidR="001C6A71">
        <w:rPr>
          <w:bCs w:val="0"/>
          <w:sz w:val="24"/>
          <w:szCs w:val="24"/>
          <w:lang w:eastAsia="ru-RU"/>
        </w:rPr>
        <w:t>5.4</w:t>
      </w:r>
      <w:r w:rsidR="00514384">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14384">
        <w:rPr>
          <w:bCs w:val="0"/>
          <w:sz w:val="24"/>
          <w:szCs w:val="24"/>
          <w:lang w:eastAsia="ru-RU"/>
        </w:rPr>
        <w:fldChar w:fldCharType="begin"/>
      </w:r>
      <w:r w:rsidR="00A154B7">
        <w:rPr>
          <w:bCs w:val="0"/>
          <w:sz w:val="24"/>
          <w:szCs w:val="24"/>
          <w:lang w:eastAsia="ru-RU"/>
        </w:rPr>
        <w:instrText xml:space="preserve"> REF _Ref440274913 \r \h </w:instrText>
      </w:r>
      <w:r w:rsidR="00514384">
        <w:rPr>
          <w:bCs w:val="0"/>
          <w:sz w:val="24"/>
          <w:szCs w:val="24"/>
          <w:lang w:eastAsia="ru-RU"/>
        </w:rPr>
      </w:r>
      <w:r w:rsidR="00514384">
        <w:rPr>
          <w:bCs w:val="0"/>
          <w:sz w:val="24"/>
          <w:szCs w:val="24"/>
          <w:lang w:eastAsia="ru-RU"/>
        </w:rPr>
        <w:fldChar w:fldCharType="separate"/>
      </w:r>
      <w:r w:rsidR="001C6A71">
        <w:rPr>
          <w:bCs w:val="0"/>
          <w:sz w:val="24"/>
          <w:szCs w:val="24"/>
          <w:lang w:eastAsia="ru-RU"/>
        </w:rPr>
        <w:t>5.2</w:t>
      </w:r>
      <w:r w:rsidR="00514384">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514384">
        <w:rPr>
          <w:bCs w:val="0"/>
          <w:sz w:val="24"/>
          <w:szCs w:val="24"/>
        </w:rPr>
        <w:fldChar w:fldCharType="begin"/>
      </w:r>
      <w:r w:rsidR="000A00E6">
        <w:rPr>
          <w:bCs w:val="0"/>
          <w:sz w:val="24"/>
          <w:szCs w:val="24"/>
        </w:rPr>
        <w:instrText xml:space="preserve"> REF _Ref440361959 \r \h </w:instrText>
      </w:r>
      <w:r w:rsidR="00514384">
        <w:rPr>
          <w:bCs w:val="0"/>
          <w:sz w:val="24"/>
          <w:szCs w:val="24"/>
        </w:rPr>
      </w:r>
      <w:r w:rsidR="00514384">
        <w:rPr>
          <w:bCs w:val="0"/>
          <w:sz w:val="24"/>
          <w:szCs w:val="24"/>
        </w:rPr>
        <w:fldChar w:fldCharType="separate"/>
      </w:r>
      <w:r w:rsidR="001C6A71">
        <w:rPr>
          <w:bCs w:val="0"/>
          <w:sz w:val="24"/>
          <w:szCs w:val="24"/>
        </w:rPr>
        <w:t>5.5</w:t>
      </w:r>
      <w:r w:rsidR="00514384">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514384">
        <w:rPr>
          <w:bCs w:val="0"/>
          <w:sz w:val="24"/>
          <w:szCs w:val="24"/>
        </w:rPr>
        <w:fldChar w:fldCharType="begin"/>
      </w:r>
      <w:r w:rsidR="000A00E6">
        <w:rPr>
          <w:bCs w:val="0"/>
          <w:sz w:val="24"/>
          <w:szCs w:val="24"/>
        </w:rPr>
        <w:instrText xml:space="preserve"> REF _Ref440361610 \r \h </w:instrText>
      </w:r>
      <w:r w:rsidR="00514384">
        <w:rPr>
          <w:bCs w:val="0"/>
          <w:sz w:val="24"/>
          <w:szCs w:val="24"/>
        </w:rPr>
      </w:r>
      <w:r w:rsidR="00514384">
        <w:rPr>
          <w:bCs w:val="0"/>
          <w:sz w:val="24"/>
          <w:szCs w:val="24"/>
        </w:rPr>
        <w:fldChar w:fldCharType="separate"/>
      </w:r>
      <w:r w:rsidR="001C6A71">
        <w:rPr>
          <w:bCs w:val="0"/>
          <w:sz w:val="24"/>
          <w:szCs w:val="24"/>
        </w:rPr>
        <w:t>5.6</w:t>
      </w:r>
      <w:r w:rsidR="00514384">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514384">
        <w:rPr>
          <w:bCs w:val="0"/>
          <w:sz w:val="24"/>
          <w:szCs w:val="24"/>
        </w:rPr>
        <w:fldChar w:fldCharType="begin"/>
      </w:r>
      <w:r w:rsidR="00D90031">
        <w:rPr>
          <w:bCs w:val="0"/>
          <w:sz w:val="24"/>
          <w:szCs w:val="24"/>
        </w:rPr>
        <w:instrText xml:space="preserve"> REF _Ref306005578 \r \h </w:instrText>
      </w:r>
      <w:r w:rsidR="00514384">
        <w:rPr>
          <w:bCs w:val="0"/>
          <w:sz w:val="24"/>
          <w:szCs w:val="24"/>
        </w:rPr>
      </w:r>
      <w:r w:rsidR="00514384">
        <w:rPr>
          <w:bCs w:val="0"/>
          <w:sz w:val="24"/>
          <w:szCs w:val="24"/>
        </w:rPr>
        <w:fldChar w:fldCharType="separate"/>
      </w:r>
      <w:r w:rsidR="001C6A71">
        <w:rPr>
          <w:bCs w:val="0"/>
          <w:sz w:val="24"/>
          <w:szCs w:val="24"/>
        </w:rPr>
        <w:t>3.3.8.3</w:t>
      </w:r>
      <w:r w:rsidR="00514384">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514384">
        <w:rPr>
          <w:sz w:val="24"/>
          <w:szCs w:val="24"/>
        </w:rPr>
        <w:fldChar w:fldCharType="begin"/>
      </w:r>
      <w:r w:rsidR="00F463E8">
        <w:rPr>
          <w:sz w:val="24"/>
          <w:szCs w:val="24"/>
        </w:rPr>
        <w:instrText xml:space="preserve"> REF _Ref440279062 \r \h </w:instrText>
      </w:r>
      <w:r w:rsidR="00514384">
        <w:rPr>
          <w:sz w:val="24"/>
          <w:szCs w:val="24"/>
        </w:rPr>
      </w:r>
      <w:r w:rsidR="00514384">
        <w:rPr>
          <w:sz w:val="24"/>
          <w:szCs w:val="24"/>
        </w:rPr>
        <w:fldChar w:fldCharType="separate"/>
      </w:r>
      <w:r w:rsidR="001C6A71">
        <w:rPr>
          <w:sz w:val="24"/>
          <w:szCs w:val="24"/>
        </w:rPr>
        <w:t>б)</w:t>
      </w:r>
      <w:r w:rsidR="00514384">
        <w:rPr>
          <w:sz w:val="24"/>
          <w:szCs w:val="24"/>
        </w:rPr>
        <w:fldChar w:fldCharType="end"/>
      </w:r>
      <w:r w:rsidR="00FA5339">
        <w:rPr>
          <w:sz w:val="24"/>
          <w:szCs w:val="24"/>
        </w:rPr>
        <w:t>,</w:t>
      </w:r>
      <w:r w:rsidR="007638F4">
        <w:rPr>
          <w:sz w:val="24"/>
          <w:szCs w:val="24"/>
        </w:rPr>
        <w:t xml:space="preserve"> </w:t>
      </w:r>
      <w:r w:rsidR="00514384">
        <w:rPr>
          <w:sz w:val="24"/>
          <w:szCs w:val="24"/>
        </w:rPr>
        <w:fldChar w:fldCharType="begin"/>
      </w:r>
      <w:r w:rsidR="007638F4">
        <w:rPr>
          <w:sz w:val="24"/>
          <w:szCs w:val="24"/>
        </w:rPr>
        <w:instrText xml:space="preserve"> REF _Ref440372326 \r \h </w:instrText>
      </w:r>
      <w:r w:rsidR="00514384">
        <w:rPr>
          <w:sz w:val="24"/>
          <w:szCs w:val="24"/>
        </w:rPr>
      </w:r>
      <w:r w:rsidR="00514384">
        <w:rPr>
          <w:sz w:val="24"/>
          <w:szCs w:val="24"/>
        </w:rPr>
        <w:fldChar w:fldCharType="separate"/>
      </w:r>
      <w:proofErr w:type="spellStart"/>
      <w:r w:rsidR="001C6A71">
        <w:rPr>
          <w:sz w:val="24"/>
          <w:szCs w:val="24"/>
        </w:rPr>
        <w:t>д</w:t>
      </w:r>
      <w:proofErr w:type="spellEnd"/>
      <w:r w:rsidR="001C6A71">
        <w:rPr>
          <w:sz w:val="24"/>
          <w:szCs w:val="24"/>
        </w:rPr>
        <w:t>)</w:t>
      </w:r>
      <w:r w:rsidR="00514384">
        <w:rPr>
          <w:sz w:val="24"/>
          <w:szCs w:val="24"/>
        </w:rPr>
        <w:fldChar w:fldCharType="end"/>
      </w:r>
      <w:r w:rsidR="007638F4">
        <w:rPr>
          <w:sz w:val="24"/>
          <w:szCs w:val="24"/>
        </w:rPr>
        <w:t>,</w:t>
      </w:r>
      <w:r w:rsidR="00FA5339">
        <w:rPr>
          <w:sz w:val="24"/>
          <w:szCs w:val="24"/>
        </w:rPr>
        <w:t xml:space="preserve"> </w:t>
      </w:r>
      <w:r w:rsidR="00514384">
        <w:rPr>
          <w:sz w:val="24"/>
          <w:szCs w:val="24"/>
        </w:rPr>
        <w:fldChar w:fldCharType="begin"/>
      </w:r>
      <w:r w:rsidR="00FA5339">
        <w:rPr>
          <w:sz w:val="24"/>
          <w:szCs w:val="24"/>
        </w:rPr>
        <w:instrText xml:space="preserve"> REF _Ref440371812 \r \h </w:instrText>
      </w:r>
      <w:r w:rsidR="00514384">
        <w:rPr>
          <w:sz w:val="24"/>
          <w:szCs w:val="24"/>
        </w:rPr>
      </w:r>
      <w:r w:rsidR="00514384">
        <w:rPr>
          <w:sz w:val="24"/>
          <w:szCs w:val="24"/>
        </w:rPr>
        <w:fldChar w:fldCharType="separate"/>
      </w:r>
      <w:r w:rsidR="001C6A71">
        <w:rPr>
          <w:sz w:val="24"/>
          <w:szCs w:val="24"/>
        </w:rPr>
        <w:t>м)</w:t>
      </w:r>
      <w:r w:rsidR="00514384">
        <w:rPr>
          <w:sz w:val="24"/>
          <w:szCs w:val="24"/>
        </w:rPr>
        <w:fldChar w:fldCharType="end"/>
      </w:r>
      <w:r w:rsidR="00FA5339">
        <w:rPr>
          <w:sz w:val="24"/>
          <w:szCs w:val="24"/>
        </w:rPr>
        <w:t xml:space="preserve">, </w:t>
      </w:r>
      <w:r w:rsidR="00514384">
        <w:rPr>
          <w:sz w:val="24"/>
          <w:szCs w:val="24"/>
        </w:rPr>
        <w:fldChar w:fldCharType="begin"/>
      </w:r>
      <w:r w:rsidR="00FA5339">
        <w:rPr>
          <w:sz w:val="24"/>
          <w:szCs w:val="24"/>
        </w:rPr>
        <w:instrText xml:space="preserve"> REF _Ref440371822 \r \h </w:instrText>
      </w:r>
      <w:r w:rsidR="00514384">
        <w:rPr>
          <w:sz w:val="24"/>
          <w:szCs w:val="24"/>
        </w:rPr>
      </w:r>
      <w:r w:rsidR="00514384">
        <w:rPr>
          <w:sz w:val="24"/>
          <w:szCs w:val="24"/>
        </w:rPr>
        <w:fldChar w:fldCharType="separate"/>
      </w:r>
      <w:proofErr w:type="spellStart"/>
      <w:r w:rsidR="001C6A71">
        <w:rPr>
          <w:sz w:val="24"/>
          <w:szCs w:val="24"/>
        </w:rPr>
        <w:t>н</w:t>
      </w:r>
      <w:proofErr w:type="spellEnd"/>
      <w:r w:rsidR="001C6A71">
        <w:rPr>
          <w:sz w:val="24"/>
          <w:szCs w:val="24"/>
        </w:rPr>
        <w:t>)</w:t>
      </w:r>
      <w:r w:rsidR="00514384">
        <w:rPr>
          <w:sz w:val="24"/>
          <w:szCs w:val="24"/>
        </w:rPr>
        <w:fldChar w:fldCharType="end"/>
      </w:r>
      <w:r w:rsidR="00F463E8">
        <w:rPr>
          <w:sz w:val="24"/>
          <w:szCs w:val="24"/>
        </w:rPr>
        <w:t xml:space="preserve"> п. </w:t>
      </w:r>
      <w:r w:rsidR="00514384">
        <w:rPr>
          <w:sz w:val="24"/>
          <w:szCs w:val="24"/>
        </w:rPr>
        <w:fldChar w:fldCharType="begin"/>
      </w:r>
      <w:r w:rsidR="00F463E8">
        <w:rPr>
          <w:sz w:val="24"/>
          <w:szCs w:val="24"/>
        </w:rPr>
        <w:instrText xml:space="preserve"> REF _Ref306005578 \r \h </w:instrText>
      </w:r>
      <w:r w:rsidR="00514384">
        <w:rPr>
          <w:sz w:val="24"/>
          <w:szCs w:val="24"/>
        </w:rPr>
      </w:r>
      <w:r w:rsidR="00514384">
        <w:rPr>
          <w:sz w:val="24"/>
          <w:szCs w:val="24"/>
        </w:rPr>
        <w:fldChar w:fldCharType="separate"/>
      </w:r>
      <w:r w:rsidR="001C6A71">
        <w:rPr>
          <w:sz w:val="24"/>
          <w:szCs w:val="24"/>
        </w:rPr>
        <w:t>3.3.8.3</w:t>
      </w:r>
      <w:r w:rsidR="00514384">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514384">
        <w:rPr>
          <w:bCs w:val="0"/>
          <w:sz w:val="24"/>
          <w:szCs w:val="24"/>
        </w:rPr>
        <w:fldChar w:fldCharType="begin"/>
      </w:r>
      <w:r w:rsidR="00A154B7">
        <w:rPr>
          <w:bCs w:val="0"/>
          <w:sz w:val="24"/>
          <w:szCs w:val="24"/>
        </w:rPr>
        <w:instrText xml:space="preserve"> REF _Ref440274944 \r \h </w:instrText>
      </w:r>
      <w:r w:rsidR="00514384">
        <w:rPr>
          <w:bCs w:val="0"/>
          <w:sz w:val="24"/>
          <w:szCs w:val="24"/>
        </w:rPr>
      </w:r>
      <w:r w:rsidR="00514384">
        <w:rPr>
          <w:bCs w:val="0"/>
          <w:sz w:val="24"/>
          <w:szCs w:val="24"/>
        </w:rPr>
        <w:fldChar w:fldCharType="separate"/>
      </w:r>
      <w:r w:rsidR="001C6A71">
        <w:rPr>
          <w:bCs w:val="0"/>
          <w:sz w:val="24"/>
          <w:szCs w:val="24"/>
        </w:rPr>
        <w:t>5.14</w:t>
      </w:r>
      <w:r w:rsidR="00514384">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fldSimple w:instr=" REF _Ref440272510 \r \h  \* MERGEFORMAT ">
        <w:r w:rsidR="001C6A71" w:rsidRPr="001C6A71">
          <w:rPr>
            <w:bCs w:val="0"/>
            <w:sz w:val="24"/>
            <w:szCs w:val="24"/>
          </w:rPr>
          <w:t>5.16</w:t>
        </w:r>
      </w:fldSimple>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1C6A71" w:rsidRPr="001C6A71">
          <w:rPr>
            <w:bCs w:val="0"/>
            <w:sz w:val="24"/>
            <w:szCs w:val="24"/>
          </w:rPr>
          <w:t>5.11</w:t>
        </w:r>
      </w:fldSimple>
      <w:r w:rsidRPr="004D7428">
        <w:rPr>
          <w:bCs w:val="0"/>
          <w:sz w:val="24"/>
          <w:szCs w:val="24"/>
        </w:rPr>
        <w:t xml:space="preserve">, </w:t>
      </w:r>
      <w:fldSimple w:instr=" REF _Ref440274733 \r \h  \* MERGEFORMAT ">
        <w:r w:rsidR="001C6A71" w:rsidRPr="001C6A71">
          <w:rPr>
            <w:bCs w:val="0"/>
            <w:sz w:val="24"/>
            <w:szCs w:val="24"/>
          </w:rPr>
          <w:t>5.12</w:t>
        </w:r>
      </w:fldSimple>
      <w:r w:rsidRPr="004D7428">
        <w:rPr>
          <w:bCs w:val="0"/>
          <w:sz w:val="24"/>
          <w:szCs w:val="24"/>
        </w:rPr>
        <w:t xml:space="preserve">, </w:t>
      </w:r>
      <w:fldSimple w:instr=" REF _Ref440274744 \r \h  \* MERGEFORMAT ">
        <w:r w:rsidR="001C6A71" w:rsidRPr="001C6A71">
          <w:rPr>
            <w:bCs w:val="0"/>
            <w:sz w:val="24"/>
            <w:szCs w:val="24"/>
          </w:rPr>
          <w:t>5.13</w:t>
        </w:r>
      </w:fldSimple>
      <w:r w:rsidRPr="004D7428">
        <w:rPr>
          <w:bCs w:val="0"/>
          <w:sz w:val="24"/>
          <w:szCs w:val="24"/>
        </w:rPr>
        <w:t xml:space="preserve">, </w:t>
      </w:r>
      <w:fldSimple w:instr=" REF _Ref440274756 \r \h  \* MERGEFORMAT ">
        <w:r w:rsidR="001C6A71" w:rsidRPr="001C6A71">
          <w:rPr>
            <w:bCs w:val="0"/>
            <w:sz w:val="24"/>
            <w:szCs w:val="24"/>
          </w:rPr>
          <w:t>5.15</w:t>
        </w:r>
      </w:fldSimple>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fldSimple w:instr=" REF _Ref306005578 \r \h  \* MERGEFORMAT ">
        <w:r w:rsidR="001C6A71" w:rsidRPr="001C6A71">
          <w:rPr>
            <w:bCs w:val="0"/>
            <w:sz w:val="24"/>
            <w:szCs w:val="24"/>
          </w:rPr>
          <w:t>3.3.8.3</w:t>
        </w:r>
      </w:fldSimple>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fldSimple w:instr=" REF _Ref440376401 \r \h  \* MERGEFORMAT ">
        <w:r w:rsidR="001C6A71" w:rsidRPr="001C6A71">
          <w:rPr>
            <w:bCs w:val="0"/>
            <w:sz w:val="24"/>
            <w:szCs w:val="24"/>
          </w:rPr>
          <w:t>5.17</w:t>
        </w:r>
      </w:fldSimple>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1C6A71" w:rsidRPr="001C6A71">
          <w:rPr>
            <w:bCs w:val="0"/>
            <w:sz w:val="24"/>
            <w:szCs w:val="24"/>
          </w:rPr>
          <w:t>5.11</w:t>
        </w:r>
      </w:fldSimple>
      <w:r w:rsidRPr="004D7428">
        <w:rPr>
          <w:bCs w:val="0"/>
          <w:sz w:val="24"/>
          <w:szCs w:val="24"/>
        </w:rPr>
        <w:t xml:space="preserve">, </w:t>
      </w:r>
      <w:fldSimple w:instr=" REF _Ref440274733 \r \h  \* MERGEFORMAT ">
        <w:r w:rsidR="001C6A71" w:rsidRPr="001C6A71">
          <w:rPr>
            <w:bCs w:val="0"/>
            <w:sz w:val="24"/>
            <w:szCs w:val="24"/>
          </w:rPr>
          <w:t>5.12</w:t>
        </w:r>
      </w:fldSimple>
      <w:r w:rsidRPr="004D7428">
        <w:rPr>
          <w:bCs w:val="0"/>
          <w:sz w:val="24"/>
          <w:szCs w:val="24"/>
        </w:rPr>
        <w:t xml:space="preserve">, </w:t>
      </w:r>
      <w:fldSimple w:instr=" REF _Ref440274744 \r \h  \* MERGEFORMAT ">
        <w:r w:rsidR="001C6A71" w:rsidRPr="001C6A71">
          <w:rPr>
            <w:bCs w:val="0"/>
            <w:sz w:val="24"/>
            <w:szCs w:val="24"/>
          </w:rPr>
          <w:t>5.13</w:t>
        </w:r>
      </w:fldSimple>
      <w:r w:rsidRPr="004D7428">
        <w:rPr>
          <w:bCs w:val="0"/>
          <w:sz w:val="24"/>
          <w:szCs w:val="24"/>
        </w:rPr>
        <w:t xml:space="preserve">, </w:t>
      </w:r>
      <w:fldSimple w:instr=" REF _Ref440274756 \r \h  \* MERGEFORMAT ">
        <w:r w:rsidR="001C6A71" w:rsidRPr="001C6A71">
          <w:rPr>
            <w:bCs w:val="0"/>
            <w:sz w:val="24"/>
            <w:szCs w:val="24"/>
          </w:rPr>
          <w:t>5.15</w:t>
        </w:r>
      </w:fldSimple>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fldSimple w:instr=" REF _Ref306005578 \r \h  \* MERGEFORMAT ">
        <w:r w:rsidR="001C6A71" w:rsidRPr="001C6A71">
          <w:rPr>
            <w:bCs w:val="0"/>
            <w:sz w:val="24"/>
            <w:szCs w:val="24"/>
          </w:rPr>
          <w:t>3.3.8.3</w:t>
        </w:r>
      </w:fldSimple>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fldSimple w:instr=" REF _Ref440537079 \r \h  \* MERGEFORMAT ">
        <w:r w:rsidR="001C6A71" w:rsidRPr="001C6A71">
          <w:rPr>
            <w:bCs w:val="0"/>
            <w:sz w:val="24"/>
            <w:szCs w:val="24"/>
            <w:lang w:eastAsia="ru-RU"/>
          </w:rPr>
          <w:t>5.3</w:t>
        </w:r>
      </w:fldSimple>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2"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2"/>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514384">
        <w:rPr>
          <w:bCs w:val="0"/>
          <w:sz w:val="24"/>
          <w:szCs w:val="24"/>
        </w:rPr>
        <w:fldChar w:fldCharType="begin"/>
      </w:r>
      <w:r w:rsidR="001A2440">
        <w:rPr>
          <w:bCs w:val="0"/>
          <w:sz w:val="24"/>
          <w:szCs w:val="24"/>
        </w:rPr>
        <w:instrText xml:space="preserve"> REF _Ref440270602 \r \h </w:instrText>
      </w:r>
      <w:r w:rsidR="00514384">
        <w:rPr>
          <w:bCs w:val="0"/>
          <w:sz w:val="24"/>
          <w:szCs w:val="24"/>
        </w:rPr>
      </w:r>
      <w:r w:rsidR="00514384">
        <w:rPr>
          <w:bCs w:val="0"/>
          <w:sz w:val="24"/>
          <w:szCs w:val="24"/>
        </w:rPr>
        <w:fldChar w:fldCharType="separate"/>
      </w:r>
      <w:r w:rsidR="001C6A71">
        <w:rPr>
          <w:bCs w:val="0"/>
          <w:sz w:val="24"/>
          <w:szCs w:val="24"/>
        </w:rPr>
        <w:t>5</w:t>
      </w:r>
      <w:r w:rsidR="00514384">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fldSimple w:instr=" REF _Ref115076807 \n \h  \* MERGEFORMAT ">
        <w:r w:rsidR="001C6A71" w:rsidRPr="001C6A71">
          <w:rPr>
            <w:bCs w:val="0"/>
            <w:sz w:val="24"/>
            <w:szCs w:val="24"/>
          </w:rPr>
          <w:t>3.3.3</w:t>
        </w:r>
      </w:fldSimple>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55279015"/>
      <w:bookmarkStart w:id="234"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E54C02">
        <w:rPr>
          <w:bCs w:val="0"/>
          <w:sz w:val="24"/>
          <w:szCs w:val="24"/>
        </w:rPr>
        <w:t>копия</w:t>
      </w:r>
      <w:r w:rsidRPr="000E5AC7">
        <w:rPr>
          <w:bCs w:val="0"/>
          <w:sz w:val="24"/>
          <w:szCs w:val="24"/>
        </w:rPr>
        <w:t xml:space="preserve"> прикладывается к </w:t>
      </w:r>
      <w:r w:rsidR="00D07DE4">
        <w:rPr>
          <w:bCs w:val="0"/>
          <w:sz w:val="24"/>
          <w:szCs w:val="24"/>
        </w:rPr>
        <w:t>Заявке</w:t>
      </w:r>
      <w:r w:rsidRPr="000E5AC7">
        <w:rPr>
          <w:bCs w:val="0"/>
          <w:sz w:val="24"/>
          <w:szCs w:val="24"/>
        </w:rPr>
        <w:t>.</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4"/>
      <w:bookmarkEnd w:id="235"/>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fldSimple w:instr=" REF _Ref440361959 \r \h  \* MERGEFORMAT ">
        <w:r w:rsidR="001C6A71" w:rsidRPr="001C6A71">
          <w:rPr>
            <w:bCs w:val="0"/>
            <w:sz w:val="24"/>
            <w:szCs w:val="24"/>
          </w:rPr>
          <w:t>5.5</w:t>
        </w:r>
      </w:fldSimple>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fldSimple w:instr=" REF _Ref440271036 \r \h  \* MERGEFORMAT ">
        <w:r w:rsidR="001C6A71" w:rsidRPr="001C6A71">
          <w:rPr>
            <w:bCs w:val="0"/>
            <w:sz w:val="24"/>
            <w:szCs w:val="24"/>
          </w:rPr>
          <w:t>5.4</w:t>
        </w:r>
      </w:fldSimple>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fldSimple w:instr=" REF _Ref55336310 \r \h  \* MERGEFORMAT ">
        <w:r w:rsidR="001C6A71" w:rsidRPr="001C6A71">
          <w:rPr>
            <w:bCs w:val="0"/>
            <w:sz w:val="24"/>
            <w:szCs w:val="24"/>
          </w:rPr>
          <w:t>5.1</w:t>
        </w:r>
      </w:fldSimple>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fldSimple w:instr=" REF _Ref55336310 \r \h  \* MERGEFORMAT ">
        <w:r w:rsidR="001C6A71" w:rsidRPr="001C6A71">
          <w:rPr>
            <w:bCs w:val="0"/>
            <w:sz w:val="24"/>
            <w:szCs w:val="24"/>
          </w:rPr>
          <w:t>5.1</w:t>
        </w:r>
      </w:fldSimple>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6" w:name="_Ref115076752"/>
      <w:bookmarkStart w:id="237" w:name="_Ref191386109"/>
      <w:bookmarkStart w:id="238" w:name="_Ref191386419"/>
      <w:bookmarkStart w:id="239" w:name="_Toc440361327"/>
      <w:bookmarkStart w:id="240" w:name="_Toc440376082"/>
      <w:bookmarkStart w:id="241" w:name="_Toc440376209"/>
      <w:bookmarkStart w:id="242" w:name="_Toc440382474"/>
      <w:bookmarkStart w:id="243" w:name="_Toc440447144"/>
      <w:bookmarkStart w:id="244" w:name="_Toc440631686"/>
      <w:bookmarkStart w:id="245" w:name="_Toc440877343"/>
      <w:bookmarkStart w:id="246" w:name="_Toc441130792"/>
      <w:r w:rsidRPr="004D7428">
        <w:rPr>
          <w:szCs w:val="24"/>
        </w:rPr>
        <w:t xml:space="preserve">Порядок подготовки </w:t>
      </w:r>
      <w:r w:rsidR="004B5EB3" w:rsidRPr="004D7428">
        <w:rPr>
          <w:szCs w:val="24"/>
        </w:rPr>
        <w:t>Заявк</w:t>
      </w:r>
      <w:r w:rsidRPr="004D7428">
        <w:rPr>
          <w:szCs w:val="24"/>
        </w:rPr>
        <w:t>и через </w:t>
      </w:r>
      <w:bookmarkEnd w:id="236"/>
      <w:bookmarkEnd w:id="237"/>
      <w:bookmarkEnd w:id="238"/>
      <w:r w:rsidRPr="004D7428">
        <w:rPr>
          <w:szCs w:val="24"/>
        </w:rPr>
        <w:t>ЭТП</w:t>
      </w:r>
      <w:bookmarkEnd w:id="239"/>
      <w:bookmarkEnd w:id="240"/>
      <w:bookmarkEnd w:id="241"/>
      <w:bookmarkEnd w:id="242"/>
      <w:bookmarkEnd w:id="243"/>
      <w:bookmarkEnd w:id="244"/>
      <w:bookmarkEnd w:id="245"/>
      <w:bookmarkEnd w:id="246"/>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7" w:name="_Ref115076807"/>
      <w:bookmarkStart w:id="248" w:name="_Toc440361328"/>
      <w:bookmarkStart w:id="249" w:name="_Toc440376083"/>
      <w:bookmarkStart w:id="250" w:name="_Toc440376210"/>
      <w:bookmarkStart w:id="251" w:name="_Toc440382475"/>
      <w:bookmarkStart w:id="252" w:name="_Toc440447145"/>
      <w:bookmarkStart w:id="253" w:name="_Toc440631687"/>
      <w:bookmarkStart w:id="254" w:name="_Toc440877344"/>
      <w:bookmarkStart w:id="255" w:name="_Toc441130793"/>
      <w:r w:rsidRPr="004D7428">
        <w:rPr>
          <w:szCs w:val="24"/>
        </w:rPr>
        <w:lastRenderedPageBreak/>
        <w:t xml:space="preserve">Порядок подготовки </w:t>
      </w:r>
      <w:r w:rsidR="004B5EB3" w:rsidRPr="004D7428">
        <w:rPr>
          <w:szCs w:val="24"/>
        </w:rPr>
        <w:t>Заявк</w:t>
      </w:r>
      <w:r w:rsidRPr="004D7428">
        <w:rPr>
          <w:szCs w:val="24"/>
        </w:rPr>
        <w:t>и в письменной форме</w:t>
      </w:r>
      <w:bookmarkEnd w:id="247"/>
      <w:bookmarkEnd w:id="248"/>
      <w:bookmarkEnd w:id="249"/>
      <w:bookmarkEnd w:id="250"/>
      <w:bookmarkEnd w:id="251"/>
      <w:bookmarkEnd w:id="252"/>
      <w:bookmarkEnd w:id="253"/>
      <w:bookmarkEnd w:id="254"/>
      <w:bookmarkEnd w:id="255"/>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6" w:name="_Ref191386548"/>
      <w:bookmarkStart w:id="257" w:name="_Ref306008743"/>
      <w:bookmarkStart w:id="258" w:name="_Toc440361329"/>
      <w:bookmarkStart w:id="259" w:name="_Toc440376084"/>
      <w:bookmarkStart w:id="260" w:name="_Toc440376211"/>
      <w:bookmarkStart w:id="261" w:name="_Toc440382476"/>
      <w:bookmarkStart w:id="262"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fldSimple w:instr=" REF _Ref306114638 \r \h  \* MERGEFORMAT ">
        <w:r w:rsidR="001C6A71" w:rsidRPr="001C6A71">
          <w:rPr>
            <w:bCs w:val="0"/>
            <w:sz w:val="24"/>
            <w:szCs w:val="24"/>
          </w:rPr>
          <w:t>3.3.1</w:t>
        </w:r>
      </w:fldSimple>
      <w:r w:rsidRPr="004D7428">
        <w:rPr>
          <w:bCs w:val="0"/>
          <w:sz w:val="24"/>
          <w:szCs w:val="24"/>
        </w:rPr>
        <w:t xml:space="preserve">. </w:t>
      </w:r>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fldSimple w:instr=" REF _Ref55279015 \r \h  \* MERGEFORMAT ">
        <w:r w:rsidR="001C6A71" w:rsidRPr="001C6A71">
          <w:rPr>
            <w:bCs w:val="0"/>
            <w:sz w:val="24"/>
            <w:szCs w:val="24"/>
          </w:rPr>
          <w:t>3.3.1.6</w:t>
        </w:r>
      </w:fldSimple>
      <w:r w:rsidRPr="004D7428">
        <w:rPr>
          <w:bCs w:val="0"/>
          <w:sz w:val="24"/>
          <w:szCs w:val="24"/>
        </w:rPr>
        <w:t xml:space="preserve"> и </w:t>
      </w:r>
      <w:fldSimple w:instr=" REF _Ref195087786 \r \h  \* MERGEFORMAT ">
        <w:r w:rsidR="001C6A71" w:rsidRPr="001C6A71">
          <w:rPr>
            <w:bCs w:val="0"/>
            <w:sz w:val="24"/>
            <w:szCs w:val="24"/>
          </w:rPr>
          <w:t>3.3.1.7</w:t>
        </w:r>
      </w:fldSimple>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3"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3"/>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w:t>
      </w:r>
      <w:proofErr w:type="gramStart"/>
      <w:r w:rsidRPr="00E71A48">
        <w:rPr>
          <w:bCs w:val="0"/>
          <w:sz w:val="24"/>
          <w:szCs w:val="24"/>
        </w:rPr>
        <w:t>см</w:t>
      </w:r>
      <w:proofErr w:type="gramEnd"/>
      <w:r w:rsidRPr="00E71A48">
        <w:rPr>
          <w:bCs w:val="0"/>
          <w:sz w:val="24"/>
          <w:szCs w:val="24"/>
        </w:rPr>
        <w:t>.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4" w:name="_Toc440631688"/>
      <w:bookmarkStart w:id="265" w:name="_Toc440877345"/>
      <w:bookmarkStart w:id="266" w:name="_Ref440879531"/>
      <w:bookmarkStart w:id="267" w:name="_Toc441130794"/>
      <w:r w:rsidRPr="00E71A48">
        <w:rPr>
          <w:szCs w:val="24"/>
        </w:rPr>
        <w:t xml:space="preserve">Требования к сроку действия </w:t>
      </w:r>
      <w:r w:rsidR="004B5EB3" w:rsidRPr="00E71A48">
        <w:rPr>
          <w:szCs w:val="24"/>
        </w:rPr>
        <w:t>Заявк</w:t>
      </w:r>
      <w:r w:rsidRPr="00E71A48">
        <w:rPr>
          <w:szCs w:val="24"/>
        </w:rPr>
        <w:t>и</w:t>
      </w:r>
      <w:bookmarkEnd w:id="257"/>
      <w:bookmarkEnd w:id="258"/>
      <w:bookmarkEnd w:id="259"/>
      <w:bookmarkEnd w:id="260"/>
      <w:bookmarkEnd w:id="261"/>
      <w:bookmarkEnd w:id="262"/>
      <w:bookmarkEnd w:id="264"/>
      <w:bookmarkEnd w:id="265"/>
      <w:bookmarkEnd w:id="266"/>
      <w:bookmarkEnd w:id="267"/>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514384">
        <w:rPr>
          <w:bCs w:val="0"/>
          <w:sz w:val="24"/>
          <w:szCs w:val="24"/>
        </w:rPr>
        <w:fldChar w:fldCharType="begin"/>
      </w:r>
      <w:r w:rsidR="00457AEB">
        <w:rPr>
          <w:bCs w:val="0"/>
          <w:sz w:val="24"/>
          <w:szCs w:val="24"/>
        </w:rPr>
        <w:instrText xml:space="preserve"> REF _Ref306017842 \r \h </w:instrText>
      </w:r>
      <w:r w:rsidR="00514384">
        <w:rPr>
          <w:bCs w:val="0"/>
          <w:sz w:val="24"/>
          <w:szCs w:val="24"/>
        </w:rPr>
      </w:r>
      <w:r w:rsidR="00514384">
        <w:rPr>
          <w:bCs w:val="0"/>
          <w:sz w:val="24"/>
          <w:szCs w:val="24"/>
        </w:rPr>
        <w:fldChar w:fldCharType="separate"/>
      </w:r>
      <w:r w:rsidR="001C6A71">
        <w:rPr>
          <w:bCs w:val="0"/>
          <w:sz w:val="24"/>
          <w:szCs w:val="24"/>
        </w:rPr>
        <w:t>3.4.2.4</w:t>
      </w:r>
      <w:r w:rsidR="00514384">
        <w:rPr>
          <w:bCs w:val="0"/>
          <w:sz w:val="24"/>
          <w:szCs w:val="24"/>
        </w:rPr>
        <w:fldChar w:fldCharType="end"/>
      </w:r>
      <w:r w:rsidR="00B950C4">
        <w:rPr>
          <w:bCs w:val="0"/>
          <w:sz w:val="24"/>
          <w:szCs w:val="24"/>
        </w:rPr>
        <w:t>)</w:t>
      </w:r>
      <w:r w:rsidR="00717F60" w:rsidRPr="00E71A48">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1689"/>
      <w:bookmarkStart w:id="275" w:name="_Toc440877346"/>
      <w:bookmarkStart w:id="276" w:name="_Toc44113079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1690"/>
      <w:bookmarkStart w:id="283" w:name="_Toc440877347"/>
      <w:bookmarkStart w:id="284" w:name="_Toc44113079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1691"/>
      <w:bookmarkStart w:id="291" w:name="_Toc440877348"/>
      <w:bookmarkStart w:id="292" w:name="_Toc44113079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9445A0"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3110"/>
      <w:r w:rsidRPr="009445A0">
        <w:rPr>
          <w:bCs w:val="0"/>
          <w:sz w:val="24"/>
          <w:szCs w:val="24"/>
        </w:rPr>
        <w:t xml:space="preserve">Начальная (максимальная) цена </w:t>
      </w:r>
      <w:r w:rsidR="00123C70" w:rsidRPr="009445A0">
        <w:rPr>
          <w:bCs w:val="0"/>
          <w:sz w:val="24"/>
          <w:szCs w:val="24"/>
        </w:rPr>
        <w:t>Договор</w:t>
      </w:r>
      <w:r w:rsidRPr="009445A0">
        <w:rPr>
          <w:bCs w:val="0"/>
          <w:sz w:val="24"/>
          <w:szCs w:val="24"/>
        </w:rPr>
        <w:t>а</w:t>
      </w:r>
      <w:r w:rsidR="00216641" w:rsidRPr="009445A0">
        <w:rPr>
          <w:bCs w:val="0"/>
          <w:sz w:val="24"/>
          <w:szCs w:val="24"/>
        </w:rPr>
        <w:t>:</w:t>
      </w:r>
      <w:bookmarkEnd w:id="29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445A0">
        <w:rPr>
          <w:b/>
          <w:bCs w:val="0"/>
          <w:sz w:val="24"/>
          <w:szCs w:val="24"/>
          <w:u w:val="single"/>
        </w:rPr>
        <w:t>По Лоту №1:</w:t>
      </w:r>
      <w:r w:rsidR="00717F60" w:rsidRPr="009445A0">
        <w:rPr>
          <w:bCs w:val="0"/>
          <w:sz w:val="24"/>
          <w:szCs w:val="24"/>
        </w:rPr>
        <w:t xml:space="preserve"> </w:t>
      </w:r>
      <w:r w:rsidR="006C564D" w:rsidRPr="00A35E4D">
        <w:rPr>
          <w:b/>
          <w:sz w:val="24"/>
          <w:szCs w:val="24"/>
        </w:rPr>
        <w:t>1 300 000,00</w:t>
      </w:r>
      <w:r w:rsidR="006C564D">
        <w:t xml:space="preserve"> </w:t>
      </w:r>
      <w:r w:rsidR="006C564D" w:rsidRPr="002D71D0">
        <w:t>(</w:t>
      </w:r>
      <w:r w:rsidR="006C564D" w:rsidRPr="00A35E4D">
        <w:t>один миллион триста тысяч</w:t>
      </w:r>
      <w:r w:rsidR="006C564D">
        <w:t>)</w:t>
      </w:r>
      <w:r w:rsidR="006C564D" w:rsidRPr="00A35E4D">
        <w:t xml:space="preserve"> рублей </w:t>
      </w:r>
      <w:r w:rsidR="006C564D" w:rsidRPr="00F804FF">
        <w:t xml:space="preserve"> </w:t>
      </w:r>
      <w:r w:rsidR="006C564D" w:rsidRPr="002D71D0">
        <w:t xml:space="preserve">  00 копеек РФ, без учета НДС; </w:t>
      </w:r>
      <w:r w:rsidR="006C564D">
        <w:t xml:space="preserve">  </w:t>
      </w:r>
      <w:r w:rsidR="006C564D" w:rsidRPr="002D71D0">
        <w:t xml:space="preserve">НДС составляет </w:t>
      </w:r>
      <w:r w:rsidR="006C564D">
        <w:t xml:space="preserve"> </w:t>
      </w:r>
      <w:r w:rsidR="006C564D" w:rsidRPr="00A35E4D">
        <w:rPr>
          <w:b/>
        </w:rPr>
        <w:t xml:space="preserve"> </w:t>
      </w:r>
      <w:r w:rsidR="006C564D" w:rsidRPr="00A35E4D">
        <w:rPr>
          <w:b/>
          <w:sz w:val="24"/>
          <w:szCs w:val="24"/>
        </w:rPr>
        <w:t>234 000,00</w:t>
      </w:r>
      <w:r w:rsidR="006C564D">
        <w:t xml:space="preserve"> </w:t>
      </w:r>
      <w:r w:rsidR="006C564D" w:rsidRPr="002D71D0">
        <w:t>(</w:t>
      </w:r>
      <w:r w:rsidR="006C564D" w:rsidRPr="00A35E4D">
        <w:t>двести тридцать четыре тысячи</w:t>
      </w:r>
      <w:r w:rsidR="006C564D">
        <w:t>)</w:t>
      </w:r>
      <w:r w:rsidR="006C564D" w:rsidRPr="00A35E4D">
        <w:t xml:space="preserve"> рублей </w:t>
      </w:r>
      <w:r w:rsidR="006C564D" w:rsidRPr="002D71D0">
        <w:t xml:space="preserve">00 копеек РФ; </w:t>
      </w:r>
      <w:r w:rsidR="006C564D" w:rsidRPr="00A35E4D">
        <w:rPr>
          <w:b/>
          <w:sz w:val="24"/>
          <w:szCs w:val="24"/>
        </w:rPr>
        <w:t>1 534 000,00</w:t>
      </w:r>
      <w:r w:rsidR="006C564D">
        <w:t xml:space="preserve"> </w:t>
      </w:r>
      <w:r w:rsidR="006C564D" w:rsidRPr="002D71D0">
        <w:t>(</w:t>
      </w:r>
      <w:r w:rsidR="006C564D" w:rsidRPr="00A35E4D">
        <w:t>один миллион пятьсот тридцать четыре тысячи</w:t>
      </w:r>
      <w:r w:rsidR="006C564D">
        <w:t>)</w:t>
      </w:r>
      <w:r w:rsidR="006C564D" w:rsidRPr="00A35E4D">
        <w:t xml:space="preserve"> рублей </w:t>
      </w:r>
      <w:r w:rsidR="006C564D" w:rsidRPr="000F6188">
        <w:t xml:space="preserve"> </w:t>
      </w:r>
      <w:r w:rsidR="006C564D" w:rsidRPr="002D71D0">
        <w:t>00 копеек РФ, с учетом НДС.</w:t>
      </w:r>
    </w:p>
    <w:p w:rsidR="004F657D" w:rsidRDefault="003429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E14D8" w:rsidRDefault="003429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E14D8">
        <w:rPr>
          <w:sz w:val="24"/>
          <w:szCs w:val="24"/>
        </w:rPr>
        <w:t>.</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514384">
        <w:rPr>
          <w:sz w:val="24"/>
          <w:szCs w:val="24"/>
        </w:rPr>
        <w:fldChar w:fldCharType="begin"/>
      </w:r>
      <w:r>
        <w:rPr>
          <w:sz w:val="24"/>
          <w:szCs w:val="24"/>
        </w:rPr>
        <w:instrText xml:space="preserve"> REF _Ref441053110 \r \h </w:instrText>
      </w:r>
      <w:r w:rsidR="00514384">
        <w:rPr>
          <w:sz w:val="24"/>
          <w:szCs w:val="24"/>
        </w:rPr>
      </w:r>
      <w:r w:rsidR="00514384">
        <w:rPr>
          <w:sz w:val="24"/>
          <w:szCs w:val="24"/>
        </w:rPr>
        <w:fldChar w:fldCharType="separate"/>
      </w:r>
      <w:r w:rsidR="001C6A71">
        <w:rPr>
          <w:sz w:val="24"/>
          <w:szCs w:val="24"/>
        </w:rPr>
        <w:t>3.3.7.1</w:t>
      </w:r>
      <w:r w:rsidR="00514384">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514384">
        <w:rPr>
          <w:bCs w:val="0"/>
          <w:sz w:val="24"/>
          <w:szCs w:val="24"/>
        </w:rPr>
        <w:fldChar w:fldCharType="begin"/>
      </w:r>
      <w:r>
        <w:rPr>
          <w:bCs w:val="0"/>
          <w:sz w:val="24"/>
          <w:szCs w:val="24"/>
        </w:rPr>
        <w:instrText xml:space="preserve"> REF _Ref440271072 \r \h </w:instrText>
      </w:r>
      <w:r w:rsidR="00514384">
        <w:rPr>
          <w:bCs w:val="0"/>
          <w:sz w:val="24"/>
          <w:szCs w:val="24"/>
        </w:rPr>
      </w:r>
      <w:r w:rsidR="00514384">
        <w:rPr>
          <w:bCs w:val="0"/>
          <w:sz w:val="24"/>
          <w:szCs w:val="24"/>
        </w:rPr>
        <w:fldChar w:fldCharType="separate"/>
      </w:r>
      <w:r w:rsidR="001C6A71">
        <w:rPr>
          <w:bCs w:val="0"/>
          <w:sz w:val="24"/>
          <w:szCs w:val="24"/>
        </w:rPr>
        <w:t>5.2</w:t>
      </w:r>
      <w:r w:rsidR="00514384">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514384">
        <w:rPr>
          <w:sz w:val="24"/>
          <w:szCs w:val="24"/>
        </w:rPr>
        <w:fldChar w:fldCharType="begin"/>
      </w:r>
      <w:r>
        <w:rPr>
          <w:sz w:val="24"/>
          <w:szCs w:val="24"/>
        </w:rPr>
        <w:instrText xml:space="preserve"> REF _Ref306138385 \r \h </w:instrText>
      </w:r>
      <w:r w:rsidR="00514384">
        <w:rPr>
          <w:sz w:val="24"/>
          <w:szCs w:val="24"/>
        </w:rPr>
      </w:r>
      <w:r w:rsidR="00514384">
        <w:rPr>
          <w:sz w:val="24"/>
          <w:szCs w:val="24"/>
        </w:rPr>
        <w:fldChar w:fldCharType="separate"/>
      </w:r>
      <w:r w:rsidR="001C6A71">
        <w:rPr>
          <w:sz w:val="24"/>
          <w:szCs w:val="24"/>
        </w:rPr>
        <w:t>3.6.4</w:t>
      </w:r>
      <w:r w:rsidR="00514384">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14384">
        <w:rPr>
          <w:bCs w:val="0"/>
          <w:sz w:val="24"/>
          <w:szCs w:val="24"/>
        </w:rPr>
        <w:fldChar w:fldCharType="begin"/>
      </w:r>
      <w:r w:rsidR="003F3A69">
        <w:rPr>
          <w:bCs w:val="0"/>
          <w:sz w:val="24"/>
          <w:szCs w:val="24"/>
        </w:rPr>
        <w:instrText xml:space="preserve"> REF _Ref55336310 \r \h </w:instrText>
      </w:r>
      <w:r w:rsidR="00514384">
        <w:rPr>
          <w:bCs w:val="0"/>
          <w:sz w:val="24"/>
          <w:szCs w:val="24"/>
        </w:rPr>
      </w:r>
      <w:r w:rsidR="00514384">
        <w:rPr>
          <w:bCs w:val="0"/>
          <w:sz w:val="24"/>
          <w:szCs w:val="24"/>
        </w:rPr>
        <w:fldChar w:fldCharType="separate"/>
      </w:r>
      <w:r w:rsidR="001C6A71">
        <w:rPr>
          <w:bCs w:val="0"/>
          <w:sz w:val="24"/>
          <w:szCs w:val="24"/>
        </w:rPr>
        <w:t>5.1</w:t>
      </w:r>
      <w:r w:rsidR="0051438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514384">
        <w:rPr>
          <w:sz w:val="24"/>
          <w:szCs w:val="24"/>
        </w:rPr>
        <w:fldChar w:fldCharType="begin"/>
      </w:r>
      <w:r w:rsidR="00A35E74">
        <w:rPr>
          <w:sz w:val="24"/>
          <w:szCs w:val="24"/>
        </w:rPr>
        <w:instrText xml:space="preserve"> REF _Ref441053110 \r \h </w:instrText>
      </w:r>
      <w:r w:rsidR="00514384">
        <w:rPr>
          <w:sz w:val="24"/>
          <w:szCs w:val="24"/>
        </w:rPr>
      </w:r>
      <w:r w:rsidR="00514384">
        <w:rPr>
          <w:sz w:val="24"/>
          <w:szCs w:val="24"/>
        </w:rPr>
        <w:fldChar w:fldCharType="separate"/>
      </w:r>
      <w:r w:rsidR="001C6A71">
        <w:rPr>
          <w:sz w:val="24"/>
          <w:szCs w:val="24"/>
        </w:rPr>
        <w:t>3.3.7.1</w:t>
      </w:r>
      <w:r w:rsidR="00514384">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14384">
        <w:rPr>
          <w:bCs w:val="0"/>
          <w:sz w:val="24"/>
          <w:szCs w:val="24"/>
        </w:rPr>
        <w:fldChar w:fldCharType="begin"/>
      </w:r>
      <w:r w:rsidR="003F3A69">
        <w:rPr>
          <w:bCs w:val="0"/>
          <w:sz w:val="24"/>
          <w:szCs w:val="24"/>
        </w:rPr>
        <w:instrText xml:space="preserve"> REF _Ref306138385 \r \h </w:instrText>
      </w:r>
      <w:r w:rsidR="00514384">
        <w:rPr>
          <w:bCs w:val="0"/>
          <w:sz w:val="24"/>
          <w:szCs w:val="24"/>
        </w:rPr>
      </w:r>
      <w:r w:rsidR="00514384">
        <w:rPr>
          <w:bCs w:val="0"/>
          <w:sz w:val="24"/>
          <w:szCs w:val="24"/>
        </w:rPr>
        <w:fldChar w:fldCharType="separate"/>
      </w:r>
      <w:r w:rsidR="001C6A71">
        <w:rPr>
          <w:bCs w:val="0"/>
          <w:sz w:val="24"/>
          <w:szCs w:val="24"/>
        </w:rPr>
        <w:t>3.6.4</w:t>
      </w:r>
      <w:r w:rsidR="0051438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79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B750FA">
        <w:rPr>
          <w:bCs w:val="0"/>
          <w:sz w:val="24"/>
          <w:szCs w:val="24"/>
        </w:rPr>
        <w:t>,</w:t>
      </w:r>
      <w:r w:rsidR="00B750FA" w:rsidRPr="00B750FA">
        <w:rPr>
          <w:sz w:val="24"/>
          <w:szCs w:val="24"/>
        </w:rPr>
        <w:t xml:space="preserve"> </w:t>
      </w:r>
      <w:r w:rsidR="00B750FA" w:rsidRPr="00910260">
        <w:rPr>
          <w:sz w:val="24"/>
          <w:szCs w:val="24"/>
        </w:rPr>
        <w:t>являющееся субъектом малого и среднего предпринимательства</w:t>
      </w:r>
      <w:r w:rsidR="00B750FA" w:rsidRPr="00910260">
        <w:rPr>
          <w:bCs w:val="0"/>
          <w:sz w:val="24"/>
          <w:szCs w:val="24"/>
        </w:rPr>
        <w:t xml:space="preserve">. </w:t>
      </w:r>
      <w:proofErr w:type="gramStart"/>
      <w:r w:rsidR="00B750FA" w:rsidRPr="00910260">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fldSimple w:instr=" REF _Ref191386451 \n \h  \* MERGEFORMAT ">
        <w:r w:rsidR="00B750FA" w:rsidRPr="00910260">
          <w:rPr>
            <w:bCs w:val="0"/>
            <w:sz w:val="24"/>
            <w:szCs w:val="24"/>
          </w:rPr>
          <w:t>3.3.9</w:t>
        </w:r>
      </w:fldSimple>
      <w:r w:rsidR="00B750FA" w:rsidRPr="00910260">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1C6A71" w:rsidRPr="001C6A71">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14384">
        <w:rPr>
          <w:bCs w:val="0"/>
          <w:sz w:val="24"/>
          <w:szCs w:val="24"/>
        </w:rPr>
        <w:fldChar w:fldCharType="begin"/>
      </w:r>
      <w:r w:rsidR="004D7428">
        <w:rPr>
          <w:bCs w:val="0"/>
          <w:sz w:val="24"/>
          <w:szCs w:val="24"/>
        </w:rPr>
        <w:instrText xml:space="preserve"> REF _Ref440876567 \r \h </w:instrText>
      </w:r>
      <w:r w:rsidR="00514384">
        <w:rPr>
          <w:bCs w:val="0"/>
          <w:sz w:val="24"/>
          <w:szCs w:val="24"/>
        </w:rPr>
      </w:r>
      <w:r w:rsidR="00514384">
        <w:rPr>
          <w:bCs w:val="0"/>
          <w:sz w:val="24"/>
          <w:szCs w:val="24"/>
        </w:rPr>
        <w:fldChar w:fldCharType="separate"/>
      </w:r>
      <w:r w:rsidR="001C6A71">
        <w:rPr>
          <w:bCs w:val="0"/>
          <w:sz w:val="24"/>
          <w:szCs w:val="24"/>
        </w:rPr>
        <w:t>3.3.10</w:t>
      </w:r>
      <w:r w:rsidR="00514384">
        <w:rPr>
          <w:bCs w:val="0"/>
          <w:sz w:val="24"/>
          <w:szCs w:val="24"/>
        </w:rPr>
        <w:fldChar w:fldCharType="end"/>
      </w:r>
      <w:r w:rsidRPr="000F4365">
        <w:rPr>
          <w:bCs w:val="0"/>
          <w:sz w:val="24"/>
          <w:szCs w:val="24"/>
        </w:rPr>
        <w:t xml:space="preserve">. </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1C6A71" w:rsidRPr="001C6A71">
          <w:rPr>
            <w:sz w:val="24"/>
            <w:szCs w:val="24"/>
          </w:rPr>
          <w:t>1.1.4</w:t>
        </w:r>
      </w:fldSimple>
      <w:r w:rsidRPr="009F2BF9">
        <w:rPr>
          <w:sz w:val="24"/>
          <w:szCs w:val="24"/>
        </w:rPr>
        <w:t xml:space="preserve"> и разделе </w:t>
      </w:r>
      <w:fldSimple w:instr=" REF _Ref440270568 \r \h  \* MERGEFORMAT ">
        <w:r w:rsidR="001C6A71">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xml:space="preserve">) и общей сумме </w:t>
      </w:r>
      <w:r w:rsidR="00036006" w:rsidRPr="00680B79">
        <w:rPr>
          <w:color w:val="000000"/>
          <w:sz w:val="24"/>
          <w:szCs w:val="24"/>
          <w:lang w:eastAsia="ru-RU"/>
        </w:rPr>
        <w:lastRenderedPageBreak/>
        <w:t>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B750FA" w:rsidRDefault="00B750FA" w:rsidP="00CF39D0">
      <w:pPr>
        <w:numPr>
          <w:ilvl w:val="0"/>
          <w:numId w:val="21"/>
        </w:numPr>
        <w:suppressAutoHyphens w:val="0"/>
        <w:spacing w:line="264" w:lineRule="auto"/>
        <w:rPr>
          <w:sz w:val="24"/>
          <w:szCs w:val="24"/>
          <w:lang w:eastAsia="ru-RU"/>
        </w:rPr>
      </w:pPr>
      <w:r w:rsidRPr="00910260">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F0694"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w:t>
      </w:r>
      <w:r w:rsidR="00715758">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w:t>
      </w:r>
      <w:r w:rsidR="00553A57" w:rsidRPr="00B20653">
        <w:rPr>
          <w:sz w:val="24"/>
          <w:szCs w:val="24"/>
        </w:rPr>
        <w:lastRenderedPageBreak/>
        <w:t xml:space="preserve">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D44B7"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Информационное письмо о налич</w:t>
      </w:r>
      <w:proofErr w:type="gramStart"/>
      <w:r w:rsidRPr="008D44B7">
        <w:rPr>
          <w:sz w:val="24"/>
          <w:szCs w:val="24"/>
        </w:rPr>
        <w:t>ии у У</w:t>
      </w:r>
      <w:proofErr w:type="gramEnd"/>
      <w:r w:rsidRPr="008D44B7">
        <w:rPr>
          <w:sz w:val="24"/>
          <w:szCs w:val="24"/>
        </w:rPr>
        <w:t xml:space="preserve">частника конфликта интересов и/или связей, носящих характер </w:t>
      </w:r>
      <w:proofErr w:type="spellStart"/>
      <w:r w:rsidRPr="008D44B7">
        <w:rPr>
          <w:sz w:val="24"/>
          <w:szCs w:val="24"/>
        </w:rPr>
        <w:t>аффилированности</w:t>
      </w:r>
      <w:proofErr w:type="spellEnd"/>
      <w:r w:rsidRPr="008D44B7">
        <w:rPr>
          <w:sz w:val="24"/>
          <w:szCs w:val="24"/>
        </w:rPr>
        <w:t xml:space="preserve"> с сотрудниками Заказчика или Организатора </w:t>
      </w:r>
      <w:r w:rsidR="00A600E3" w:rsidRPr="008D44B7">
        <w:rPr>
          <w:sz w:val="24"/>
          <w:szCs w:val="24"/>
        </w:rPr>
        <w:t>(</w:t>
      </w:r>
      <w:r w:rsidR="003F3A69" w:rsidRPr="008D44B7">
        <w:rPr>
          <w:sz w:val="24"/>
          <w:szCs w:val="24"/>
        </w:rPr>
        <w:t>подраздел</w:t>
      </w:r>
      <w:r w:rsidR="00A600E3" w:rsidRPr="008D44B7">
        <w:rPr>
          <w:sz w:val="24"/>
          <w:szCs w:val="24"/>
        </w:rPr>
        <w:t xml:space="preserve"> </w:t>
      </w:r>
      <w:fldSimple w:instr=" REF _Ref440271993 \r \h  \* MERGEFORMAT ">
        <w:r w:rsidR="001C6A71" w:rsidRPr="001C6A71">
          <w:rPr>
            <w:sz w:val="24"/>
            <w:szCs w:val="24"/>
          </w:rPr>
          <w:t>5.11</w:t>
        </w:r>
      </w:fldSimple>
      <w:r w:rsidR="00A600E3" w:rsidRPr="008D44B7">
        <w:rPr>
          <w:sz w:val="24"/>
          <w:szCs w:val="24"/>
        </w:rPr>
        <w:t>)</w:t>
      </w:r>
      <w:r w:rsidR="00F82225" w:rsidRPr="008D44B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14384">
        <w:rPr>
          <w:sz w:val="24"/>
          <w:szCs w:val="24"/>
        </w:rPr>
        <w:fldChar w:fldCharType="begin"/>
      </w:r>
      <w:r w:rsidR="003F3A69">
        <w:rPr>
          <w:sz w:val="24"/>
          <w:szCs w:val="24"/>
        </w:rPr>
        <w:instrText xml:space="preserve"> REF _Ref440271964 \r \h </w:instrText>
      </w:r>
      <w:r w:rsidR="00514384">
        <w:rPr>
          <w:sz w:val="24"/>
          <w:szCs w:val="24"/>
        </w:rPr>
      </w:r>
      <w:r w:rsidR="00514384">
        <w:rPr>
          <w:sz w:val="24"/>
          <w:szCs w:val="24"/>
        </w:rPr>
        <w:fldChar w:fldCharType="separate"/>
      </w:r>
      <w:r w:rsidR="001C6A71">
        <w:rPr>
          <w:sz w:val="24"/>
          <w:szCs w:val="24"/>
        </w:rPr>
        <w:t>5.1.3</w:t>
      </w:r>
      <w:r w:rsidR="00514384">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14384">
        <w:rPr>
          <w:sz w:val="24"/>
          <w:szCs w:val="24"/>
        </w:rPr>
        <w:fldChar w:fldCharType="begin"/>
      </w:r>
      <w:r w:rsidR="003F3A69">
        <w:rPr>
          <w:sz w:val="24"/>
          <w:szCs w:val="24"/>
        </w:rPr>
        <w:instrText xml:space="preserve"> REF _Ref440272035 \r \h </w:instrText>
      </w:r>
      <w:r w:rsidR="00514384">
        <w:rPr>
          <w:sz w:val="24"/>
          <w:szCs w:val="24"/>
        </w:rPr>
      </w:r>
      <w:r w:rsidR="00514384">
        <w:rPr>
          <w:sz w:val="24"/>
          <w:szCs w:val="24"/>
        </w:rPr>
        <w:fldChar w:fldCharType="separate"/>
      </w:r>
      <w:r w:rsidR="001C6A71">
        <w:rPr>
          <w:sz w:val="24"/>
          <w:szCs w:val="24"/>
        </w:rPr>
        <w:t>5.12</w:t>
      </w:r>
      <w:r w:rsidR="00514384">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14384">
        <w:rPr>
          <w:sz w:val="24"/>
          <w:szCs w:val="24"/>
        </w:rPr>
        <w:fldChar w:fldCharType="begin"/>
      </w:r>
      <w:r w:rsidR="003F3A69">
        <w:rPr>
          <w:sz w:val="24"/>
          <w:szCs w:val="24"/>
        </w:rPr>
        <w:instrText xml:space="preserve"> REF _Ref440272051 \r \h </w:instrText>
      </w:r>
      <w:r w:rsidR="00514384">
        <w:rPr>
          <w:sz w:val="24"/>
          <w:szCs w:val="24"/>
        </w:rPr>
      </w:r>
      <w:r w:rsidR="00514384">
        <w:rPr>
          <w:sz w:val="24"/>
          <w:szCs w:val="24"/>
        </w:rPr>
        <w:fldChar w:fldCharType="separate"/>
      </w:r>
      <w:r w:rsidR="001C6A71">
        <w:rPr>
          <w:sz w:val="24"/>
          <w:szCs w:val="24"/>
        </w:rPr>
        <w:t>5.13</w:t>
      </w:r>
      <w:r w:rsidR="00514384">
        <w:rPr>
          <w:sz w:val="24"/>
          <w:szCs w:val="24"/>
        </w:rPr>
        <w:fldChar w:fldCharType="end"/>
      </w:r>
      <w:r w:rsidR="00A600E3" w:rsidRPr="00A92723">
        <w:rPr>
          <w:sz w:val="24"/>
          <w:szCs w:val="24"/>
        </w:rPr>
        <w:t>)</w:t>
      </w:r>
      <w:r w:rsidRPr="00A92723">
        <w:rPr>
          <w:sz w:val="24"/>
          <w:szCs w:val="24"/>
        </w:rPr>
        <w:t>;</w:t>
      </w:r>
    </w:p>
    <w:p w:rsidR="00F82225" w:rsidRPr="00F82225" w:rsidRDefault="004E72CB"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715758">
        <w:rPr>
          <w:sz w:val="24"/>
          <w:szCs w:val="24"/>
        </w:rPr>
        <w:t>опия</w:t>
      </w:r>
      <w:r w:rsidR="000C6A4A" w:rsidRPr="00B20653">
        <w:rPr>
          <w:sz w:val="24"/>
          <w:szCs w:val="24"/>
        </w:rPr>
        <w:t xml:space="preserve">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31EC7">
        <w:rPr>
          <w:sz w:val="24"/>
          <w:szCs w:val="24"/>
        </w:rPr>
        <w:t xml:space="preserve"> </w:t>
      </w:r>
      <w:r w:rsidR="00F31EC7">
        <w:rPr>
          <w:szCs w:val="24"/>
        </w:rPr>
        <w:t>(</w:t>
      </w:r>
      <w:r w:rsidR="00715758" w:rsidRPr="00F95B37">
        <w:rPr>
          <w:sz w:val="24"/>
          <w:szCs w:val="24"/>
        </w:rPr>
        <w:t>желательное требование, предоставляется Участником при наличии</w:t>
      </w:r>
      <w:r w:rsidR="00F31EC7">
        <w:rPr>
          <w:szCs w:val="24"/>
        </w:rPr>
        <w:t>)</w:t>
      </w:r>
      <w:r w:rsidR="00F82225" w:rsidRPr="00F82225">
        <w:rPr>
          <w:sz w:val="24"/>
          <w:szCs w:val="24"/>
        </w:rPr>
        <w:t>;</w:t>
      </w:r>
      <w:proofErr w:type="gramEnd"/>
    </w:p>
    <w:p w:rsidR="00F82225" w:rsidRPr="00715758" w:rsidRDefault="004E72CB" w:rsidP="00557C01">
      <w:pPr>
        <w:widowControl w:val="0"/>
        <w:numPr>
          <w:ilvl w:val="0"/>
          <w:numId w:val="48"/>
        </w:numPr>
        <w:tabs>
          <w:tab w:val="left" w:pos="1260"/>
        </w:tabs>
        <w:autoSpaceDE w:val="0"/>
        <w:spacing w:line="264" w:lineRule="auto"/>
        <w:ind w:left="1276"/>
        <w:rPr>
          <w:sz w:val="24"/>
          <w:szCs w:val="24"/>
        </w:rPr>
      </w:pPr>
      <w:r>
        <w:rPr>
          <w:sz w:val="24"/>
          <w:szCs w:val="24"/>
        </w:rPr>
        <w:t>К</w:t>
      </w:r>
      <w:r w:rsidR="00790D92">
        <w:rPr>
          <w:sz w:val="24"/>
          <w:szCs w:val="24"/>
        </w:rPr>
        <w:t>опия</w:t>
      </w:r>
      <w:r w:rsidR="000C6A4A"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784ACB">
        <w:rPr>
          <w:sz w:val="24"/>
          <w:szCs w:val="24"/>
        </w:rPr>
        <w:t>05</w:t>
      </w:r>
      <w:r w:rsidR="00784ACB" w:rsidRPr="00F82225">
        <w:rPr>
          <w:sz w:val="24"/>
          <w:szCs w:val="24"/>
        </w:rPr>
        <w:t>.0</w:t>
      </w:r>
      <w:r w:rsidR="00784ACB">
        <w:rPr>
          <w:sz w:val="24"/>
          <w:szCs w:val="24"/>
        </w:rPr>
        <w:t>6</w:t>
      </w:r>
      <w:r w:rsidR="00784ACB" w:rsidRPr="00F82225">
        <w:rPr>
          <w:sz w:val="24"/>
          <w:szCs w:val="24"/>
        </w:rPr>
        <w:t>.201</w:t>
      </w:r>
      <w:r w:rsidR="00784ACB">
        <w:rPr>
          <w:sz w:val="24"/>
          <w:szCs w:val="24"/>
        </w:rPr>
        <w:t>5</w:t>
      </w:r>
      <w:r w:rsidR="00784ACB" w:rsidRPr="00F82225">
        <w:rPr>
          <w:sz w:val="24"/>
          <w:szCs w:val="24"/>
        </w:rPr>
        <w:t xml:space="preserve"> N ММВ-7-</w:t>
      </w:r>
      <w:r w:rsidR="00784ACB">
        <w:rPr>
          <w:sz w:val="24"/>
          <w:szCs w:val="24"/>
        </w:rPr>
        <w:t>17</w:t>
      </w:r>
      <w:r w:rsidR="00784ACB" w:rsidRPr="00F82225">
        <w:rPr>
          <w:sz w:val="24"/>
          <w:szCs w:val="24"/>
        </w:rPr>
        <w:t>/</w:t>
      </w:r>
      <w:r w:rsidR="00784ACB">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715758">
        <w:rPr>
          <w:sz w:val="24"/>
          <w:szCs w:val="24"/>
        </w:rPr>
        <w:t>1160080)</w:t>
      </w:r>
      <w:r w:rsidR="00F31EC7" w:rsidRPr="00715758">
        <w:rPr>
          <w:sz w:val="24"/>
          <w:szCs w:val="24"/>
        </w:rPr>
        <w:t xml:space="preserve"> (желательное условие)</w:t>
      </w:r>
      <w:r w:rsidR="00F82225" w:rsidRPr="00715758">
        <w:rPr>
          <w:sz w:val="24"/>
          <w:szCs w:val="24"/>
        </w:rPr>
        <w:t>;</w:t>
      </w:r>
    </w:p>
    <w:p w:rsidR="00F82225" w:rsidRPr="00715758" w:rsidRDefault="00F82225" w:rsidP="00557C01">
      <w:pPr>
        <w:widowControl w:val="0"/>
        <w:numPr>
          <w:ilvl w:val="0"/>
          <w:numId w:val="48"/>
        </w:numPr>
        <w:tabs>
          <w:tab w:val="left" w:pos="1260"/>
        </w:tabs>
        <w:autoSpaceDE w:val="0"/>
        <w:spacing w:line="264" w:lineRule="auto"/>
        <w:ind w:left="1276"/>
        <w:rPr>
          <w:b/>
          <w:sz w:val="24"/>
          <w:szCs w:val="24"/>
          <w:u w:val="single"/>
        </w:rPr>
      </w:pPr>
      <w:r w:rsidRPr="00715758">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w:t>
      </w:r>
      <w:r w:rsidRPr="00F82225">
        <w:rPr>
          <w:sz w:val="24"/>
          <w:szCs w:val="24"/>
        </w:rPr>
        <w:lastRenderedPageBreak/>
        <w:t>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514384">
        <w:rPr>
          <w:sz w:val="24"/>
          <w:szCs w:val="24"/>
        </w:rPr>
        <w:fldChar w:fldCharType="begin"/>
      </w:r>
      <w:r w:rsidR="003F3A69">
        <w:rPr>
          <w:sz w:val="24"/>
          <w:szCs w:val="24"/>
        </w:rPr>
        <w:instrText xml:space="preserve"> REF _Ref440272119 \r \h </w:instrText>
      </w:r>
      <w:r w:rsidR="00514384">
        <w:rPr>
          <w:sz w:val="24"/>
          <w:szCs w:val="24"/>
        </w:rPr>
      </w:r>
      <w:r w:rsidR="00514384">
        <w:rPr>
          <w:sz w:val="24"/>
          <w:szCs w:val="24"/>
        </w:rPr>
        <w:fldChar w:fldCharType="separate"/>
      </w:r>
      <w:r w:rsidR="001C6A71">
        <w:rPr>
          <w:sz w:val="24"/>
          <w:szCs w:val="24"/>
        </w:rPr>
        <w:t>5.7.1</w:t>
      </w:r>
      <w:r w:rsidR="00514384">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514384">
        <w:rPr>
          <w:sz w:val="24"/>
          <w:szCs w:val="24"/>
        </w:rPr>
        <w:fldChar w:fldCharType="begin"/>
      </w:r>
      <w:r w:rsidR="003F3A69">
        <w:rPr>
          <w:sz w:val="24"/>
          <w:szCs w:val="24"/>
        </w:rPr>
        <w:instrText xml:space="preserve"> REF _Ref440272147 \r \h </w:instrText>
      </w:r>
      <w:r w:rsidR="00514384">
        <w:rPr>
          <w:sz w:val="24"/>
          <w:szCs w:val="24"/>
        </w:rPr>
      </w:r>
      <w:r w:rsidR="00514384">
        <w:rPr>
          <w:sz w:val="24"/>
          <w:szCs w:val="24"/>
        </w:rPr>
        <w:fldChar w:fldCharType="separate"/>
      </w:r>
      <w:r w:rsidR="001C6A71">
        <w:rPr>
          <w:sz w:val="24"/>
          <w:szCs w:val="24"/>
        </w:rPr>
        <w:t>5.7.2</w:t>
      </w:r>
      <w:r w:rsidR="00514384">
        <w:rPr>
          <w:sz w:val="24"/>
          <w:szCs w:val="24"/>
        </w:rPr>
        <w:fldChar w:fldCharType="end"/>
      </w:r>
      <w:r w:rsidR="003F3A69">
        <w:rPr>
          <w:sz w:val="24"/>
          <w:szCs w:val="24"/>
        </w:rPr>
        <w:t>)</w:t>
      </w:r>
      <w:r w:rsidR="00C81F59" w:rsidRPr="00C81F59">
        <w:rPr>
          <w:sz w:val="24"/>
          <w:szCs w:val="24"/>
        </w:rPr>
        <w:t xml:space="preserve"> </w:t>
      </w:r>
      <w:r w:rsidR="00C81F59" w:rsidRPr="0012081A">
        <w:rPr>
          <w:sz w:val="24"/>
          <w:szCs w:val="24"/>
        </w:rPr>
        <w:t>– предоставляется только теми Участниками/</w:t>
      </w:r>
      <w:r w:rsidR="00C81F59">
        <w:rPr>
          <w:sz w:val="24"/>
          <w:szCs w:val="24"/>
        </w:rPr>
        <w:t>соисполнителями/</w:t>
      </w:r>
      <w:r w:rsidR="00C81F59"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1F59" w:rsidRPr="0012081A">
        <w:rPr>
          <w:sz w:val="24"/>
          <w:szCs w:val="24"/>
        </w:rPr>
        <w:t xml:space="preserve"> предпринимательства в Российской Федерации»)</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1C6A71" w:rsidRPr="001C6A71">
          <w:rPr>
            <w:sz w:val="24"/>
            <w:szCs w:val="24"/>
          </w:rPr>
          <w:t>1.1.4</w:t>
        </w:r>
      </w:fldSimple>
      <w:r w:rsidRPr="009F2BF9">
        <w:rPr>
          <w:sz w:val="24"/>
          <w:szCs w:val="24"/>
        </w:rPr>
        <w:t xml:space="preserve"> и разделе </w:t>
      </w:r>
      <w:fldSimple w:instr=" REF _Ref440270568 \r \h  \* MERGEFORMAT ">
        <w:r w:rsidR="001C6A71">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 xml:space="preserve">Справка о перечне и объемах выполнения аналогичных договоров </w:t>
      </w:r>
      <w:r w:rsidR="00A154B7" w:rsidRPr="008D44B7">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14384">
        <w:rPr>
          <w:sz w:val="24"/>
          <w:szCs w:val="24"/>
        </w:rPr>
        <w:fldChar w:fldCharType="begin"/>
      </w:r>
      <w:r w:rsidR="003C2207">
        <w:rPr>
          <w:sz w:val="24"/>
          <w:szCs w:val="24"/>
        </w:rPr>
        <w:instrText xml:space="preserve"> REF _Ref55336378 \r \h </w:instrText>
      </w:r>
      <w:r w:rsidR="00514384">
        <w:rPr>
          <w:sz w:val="24"/>
          <w:szCs w:val="24"/>
        </w:rPr>
      </w:r>
      <w:r w:rsidR="00514384">
        <w:rPr>
          <w:sz w:val="24"/>
          <w:szCs w:val="24"/>
        </w:rPr>
        <w:fldChar w:fldCharType="separate"/>
      </w:r>
      <w:r w:rsidR="001C6A71">
        <w:rPr>
          <w:sz w:val="24"/>
          <w:szCs w:val="24"/>
        </w:rPr>
        <w:t>5.7.3.5</w:t>
      </w:r>
      <w:r w:rsidR="00514384">
        <w:rPr>
          <w:sz w:val="24"/>
          <w:szCs w:val="24"/>
        </w:rPr>
        <w:fldChar w:fldCharType="end"/>
      </w:r>
      <w:r w:rsidR="009948B4">
        <w:rPr>
          <w:sz w:val="24"/>
          <w:szCs w:val="24"/>
        </w:rPr>
        <w:t>)</w:t>
      </w:r>
      <w:r w:rsidR="00920CB0" w:rsidRPr="00920CB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514384">
        <w:rPr>
          <w:sz w:val="24"/>
          <w:szCs w:val="24"/>
        </w:rPr>
        <w:fldChar w:fldCharType="begin"/>
      </w:r>
      <w:r w:rsidR="003C2207">
        <w:rPr>
          <w:sz w:val="24"/>
          <w:szCs w:val="24"/>
        </w:rPr>
        <w:instrText xml:space="preserve"> REF _Ref55336389 \r \h </w:instrText>
      </w:r>
      <w:r w:rsidR="00514384">
        <w:rPr>
          <w:sz w:val="24"/>
          <w:szCs w:val="24"/>
        </w:rPr>
      </w:r>
      <w:r w:rsidR="00514384">
        <w:rPr>
          <w:sz w:val="24"/>
          <w:szCs w:val="24"/>
        </w:rPr>
        <w:fldChar w:fldCharType="separate"/>
      </w:r>
      <w:r w:rsidR="001C6A71">
        <w:rPr>
          <w:sz w:val="24"/>
          <w:szCs w:val="24"/>
        </w:rPr>
        <w:t>5.9</w:t>
      </w:r>
      <w:r w:rsidR="00514384">
        <w:rPr>
          <w:sz w:val="24"/>
          <w:szCs w:val="24"/>
        </w:rPr>
        <w:fldChar w:fldCharType="end"/>
      </w:r>
      <w:r w:rsidR="00FA5339">
        <w:rPr>
          <w:sz w:val="24"/>
          <w:szCs w:val="24"/>
        </w:rPr>
        <w:t>)</w:t>
      </w:r>
      <w:r w:rsidR="007705A5" w:rsidRPr="007D7C5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w:t>
      </w:r>
      <w:r w:rsidR="007705A5" w:rsidRPr="007D7C50">
        <w:rPr>
          <w:sz w:val="24"/>
          <w:szCs w:val="24"/>
        </w:rPr>
        <w:lastRenderedPageBreak/>
        <w:t>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14384">
        <w:rPr>
          <w:sz w:val="24"/>
          <w:szCs w:val="24"/>
        </w:rPr>
        <w:fldChar w:fldCharType="begin"/>
      </w:r>
      <w:r w:rsidR="003C2207">
        <w:rPr>
          <w:sz w:val="24"/>
          <w:szCs w:val="24"/>
        </w:rPr>
        <w:instrText xml:space="preserve"> REF _Ref55336398 \r \h </w:instrText>
      </w:r>
      <w:r w:rsidR="00514384">
        <w:rPr>
          <w:sz w:val="24"/>
          <w:szCs w:val="24"/>
        </w:rPr>
      </w:r>
      <w:r w:rsidR="00514384">
        <w:rPr>
          <w:sz w:val="24"/>
          <w:szCs w:val="24"/>
        </w:rPr>
        <w:fldChar w:fldCharType="separate"/>
      </w:r>
      <w:r w:rsidR="001C6A71">
        <w:rPr>
          <w:sz w:val="24"/>
          <w:szCs w:val="24"/>
        </w:rPr>
        <w:t>5.10</w:t>
      </w:r>
      <w:r w:rsidR="00514384">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71575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14384">
        <w:rPr>
          <w:sz w:val="24"/>
          <w:szCs w:val="24"/>
        </w:rPr>
        <w:fldChar w:fldCharType="begin"/>
      </w:r>
      <w:r w:rsidR="003C2207">
        <w:rPr>
          <w:sz w:val="24"/>
          <w:szCs w:val="24"/>
        </w:rPr>
        <w:instrText xml:space="preserve"> REF _Ref440272256 \r \h </w:instrText>
      </w:r>
      <w:r w:rsidR="00514384">
        <w:rPr>
          <w:sz w:val="24"/>
          <w:szCs w:val="24"/>
        </w:rPr>
      </w:r>
      <w:r w:rsidR="00514384">
        <w:rPr>
          <w:sz w:val="24"/>
          <w:szCs w:val="24"/>
        </w:rPr>
        <w:fldChar w:fldCharType="separate"/>
      </w:r>
      <w:r w:rsidR="001C6A71">
        <w:rPr>
          <w:sz w:val="24"/>
          <w:szCs w:val="24"/>
        </w:rPr>
        <w:t>5.14</w:t>
      </w:r>
      <w:r w:rsidR="00514384">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fldSimple w:instr=" REF _Ref440272274 \r \h  \* MERGEFORMAT ">
        <w:r w:rsidR="001C6A71" w:rsidRPr="001C6A71">
          <w:rPr>
            <w:sz w:val="24"/>
            <w:szCs w:val="24"/>
          </w:rPr>
          <w:t>5.15</w:t>
        </w:r>
      </w:fldSimple>
      <w:r w:rsidRPr="000C6A4A">
        <w:rPr>
          <w:sz w:val="24"/>
          <w:szCs w:val="24"/>
        </w:rPr>
        <w:t>)</w:t>
      </w:r>
      <w:r w:rsidR="000C6A4A" w:rsidRPr="000C6A4A">
        <w:rPr>
          <w:sz w:val="24"/>
          <w:szCs w:val="24"/>
        </w:rPr>
        <w:t xml:space="preserve"> (</w:t>
      </w:r>
      <w:r w:rsidR="00715758" w:rsidRPr="00F95B37">
        <w:rPr>
          <w:sz w:val="24"/>
          <w:szCs w:val="24"/>
        </w:rPr>
        <w:t>желательное требование, предоставляется Участником при наличии</w:t>
      </w:r>
      <w:r w:rsidR="000C6A4A" w:rsidRPr="000C6A4A">
        <w:rPr>
          <w:sz w:val="24"/>
          <w:szCs w:val="24"/>
        </w:rPr>
        <w:t>)</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w:t>
      </w:r>
      <w:r w:rsidRPr="00E71A48">
        <w:rPr>
          <w:sz w:val="24"/>
          <w:szCs w:val="24"/>
        </w:rPr>
        <w:lastRenderedPageBreak/>
        <w:t xml:space="preserve">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799"/>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1C6A71" w:rsidRPr="001C6A71">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514384">
        <w:rPr>
          <w:bCs w:val="0"/>
          <w:sz w:val="24"/>
          <w:szCs w:val="24"/>
        </w:rPr>
        <w:fldChar w:fldCharType="begin"/>
      </w:r>
      <w:r w:rsidR="00D57D88">
        <w:rPr>
          <w:bCs w:val="0"/>
          <w:sz w:val="24"/>
          <w:szCs w:val="24"/>
        </w:rPr>
        <w:instrText xml:space="preserve"> REF _Ref440291364 \r \h </w:instrText>
      </w:r>
      <w:r w:rsidR="00514384">
        <w:rPr>
          <w:bCs w:val="0"/>
          <w:sz w:val="24"/>
          <w:szCs w:val="24"/>
        </w:rPr>
      </w:r>
      <w:r w:rsidR="00514384">
        <w:rPr>
          <w:bCs w:val="0"/>
          <w:sz w:val="24"/>
          <w:szCs w:val="24"/>
        </w:rPr>
        <w:fldChar w:fldCharType="separate"/>
      </w:r>
      <w:r w:rsidR="001C6A71">
        <w:rPr>
          <w:bCs w:val="0"/>
          <w:sz w:val="24"/>
          <w:szCs w:val="24"/>
        </w:rPr>
        <w:t>3.3.8.1</w:t>
      </w:r>
      <w:r w:rsidR="00514384">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514384">
        <w:rPr>
          <w:sz w:val="24"/>
          <w:szCs w:val="24"/>
        </w:rPr>
        <w:fldChar w:fldCharType="begin"/>
      </w:r>
      <w:r>
        <w:rPr>
          <w:bCs w:val="0"/>
          <w:sz w:val="24"/>
          <w:szCs w:val="24"/>
        </w:rPr>
        <w:instrText xml:space="preserve"> REF _Ref303669127 \r \h </w:instrText>
      </w:r>
      <w:r w:rsidR="00514384">
        <w:rPr>
          <w:sz w:val="24"/>
          <w:szCs w:val="24"/>
        </w:rPr>
      </w:r>
      <w:r w:rsidR="00514384">
        <w:rPr>
          <w:sz w:val="24"/>
          <w:szCs w:val="24"/>
        </w:rPr>
        <w:fldChar w:fldCharType="separate"/>
      </w:r>
      <w:r w:rsidR="001C6A71">
        <w:rPr>
          <w:bCs w:val="0"/>
          <w:sz w:val="24"/>
          <w:szCs w:val="24"/>
        </w:rPr>
        <w:t>3.3.8.2</w:t>
      </w:r>
      <w:r w:rsidR="00514384">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14384">
        <w:rPr>
          <w:bCs w:val="0"/>
          <w:sz w:val="24"/>
          <w:szCs w:val="24"/>
        </w:rPr>
        <w:fldChar w:fldCharType="begin"/>
      </w:r>
      <w:r w:rsidR="00362EA4">
        <w:rPr>
          <w:bCs w:val="0"/>
          <w:sz w:val="24"/>
          <w:szCs w:val="24"/>
        </w:rPr>
        <w:instrText xml:space="preserve"> REF _Ref440272510 \r \h </w:instrText>
      </w:r>
      <w:r w:rsidR="00514384">
        <w:rPr>
          <w:bCs w:val="0"/>
          <w:sz w:val="24"/>
          <w:szCs w:val="24"/>
        </w:rPr>
      </w:r>
      <w:r w:rsidR="00514384">
        <w:rPr>
          <w:bCs w:val="0"/>
          <w:sz w:val="24"/>
          <w:szCs w:val="24"/>
        </w:rPr>
        <w:fldChar w:fldCharType="separate"/>
      </w:r>
      <w:r w:rsidR="001C6A71">
        <w:rPr>
          <w:bCs w:val="0"/>
          <w:sz w:val="24"/>
          <w:szCs w:val="24"/>
        </w:rPr>
        <w:t>5.16</w:t>
      </w:r>
      <w:r w:rsidR="00514384">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1C6A71" w:rsidRPr="001C6A71">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1C6A71" w:rsidRPr="001C6A71">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14384">
        <w:rPr>
          <w:bCs w:val="0"/>
          <w:sz w:val="24"/>
          <w:szCs w:val="24"/>
        </w:rPr>
        <w:fldChar w:fldCharType="begin"/>
      </w:r>
      <w:r w:rsidR="000F4365">
        <w:rPr>
          <w:bCs w:val="0"/>
          <w:sz w:val="24"/>
          <w:szCs w:val="24"/>
        </w:rPr>
        <w:instrText xml:space="preserve"> REF _Ref440291364 \r \h </w:instrText>
      </w:r>
      <w:r w:rsidR="00514384">
        <w:rPr>
          <w:bCs w:val="0"/>
          <w:sz w:val="24"/>
          <w:szCs w:val="24"/>
        </w:rPr>
      </w:r>
      <w:r w:rsidR="00514384">
        <w:rPr>
          <w:bCs w:val="0"/>
          <w:sz w:val="24"/>
          <w:szCs w:val="24"/>
        </w:rPr>
        <w:fldChar w:fldCharType="separate"/>
      </w:r>
      <w:r w:rsidR="001C6A71">
        <w:rPr>
          <w:bCs w:val="0"/>
          <w:sz w:val="24"/>
          <w:szCs w:val="24"/>
        </w:rPr>
        <w:t>3.3.8.1</w:t>
      </w:r>
      <w:r w:rsidR="00514384">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7C4A46">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1C6A71" w:rsidRPr="001C6A71">
          <w:rPr>
            <w:bCs w:val="0"/>
            <w:sz w:val="24"/>
            <w:szCs w:val="24"/>
            <w:lang w:val="en-US"/>
          </w:rPr>
          <w:t>a</w:t>
        </w:r>
        <w:r w:rsidR="001C6A71" w:rsidRPr="006D6975">
          <w:rPr>
            <w:bCs w:val="0"/>
            <w:sz w:val="24"/>
            <w:szCs w:val="24"/>
          </w:rPr>
          <w:t>)</w:t>
        </w:r>
      </w:fldSimple>
      <w:r w:rsidRPr="00E71A48">
        <w:rPr>
          <w:bCs w:val="0"/>
          <w:sz w:val="24"/>
          <w:szCs w:val="24"/>
        </w:rPr>
        <w:t xml:space="preserve">- </w:t>
      </w:r>
      <w:fldSimple w:instr=" REF _Ref307563262 \r \h  \* MERGEFORMAT ">
        <w:r w:rsidR="001C6A71" w:rsidRPr="001C6A71">
          <w:rPr>
            <w:bCs w:val="0"/>
            <w:sz w:val="24"/>
            <w:szCs w:val="24"/>
            <w:lang w:val="en-US"/>
          </w:rPr>
          <w:t>g</w:t>
        </w:r>
        <w:r w:rsidR="001C6A71" w:rsidRPr="006D6975">
          <w:rPr>
            <w:bCs w:val="0"/>
            <w:sz w:val="24"/>
            <w:szCs w:val="24"/>
          </w:rPr>
          <w:t>)</w:t>
        </w:r>
      </w:fldSimple>
      <w:r w:rsidRPr="00E71A48">
        <w:rPr>
          <w:bCs w:val="0"/>
          <w:sz w:val="24"/>
          <w:szCs w:val="24"/>
        </w:rPr>
        <w:t xml:space="preserve">п. </w:t>
      </w:r>
      <w:fldSimple w:instr=" REF _Ref306032591 \r \h  \* MERGEFORMAT ">
        <w:r w:rsidR="001C6A71" w:rsidRPr="001C6A71">
          <w:rPr>
            <w:bCs w:val="0"/>
            <w:sz w:val="24"/>
            <w:szCs w:val="24"/>
          </w:rPr>
          <w:t>3.3.10.4</w:t>
        </w:r>
      </w:fldSimple>
      <w:r w:rsidRPr="00E71A48">
        <w:rPr>
          <w:bCs w:val="0"/>
          <w:sz w:val="24"/>
          <w:szCs w:val="24"/>
        </w:rPr>
        <w:t xml:space="preserve">, при этом такое соглашение между физическими лицами не является договором простого товарищества в </w:t>
      </w:r>
      <w:r w:rsidRPr="00E71A48">
        <w:rPr>
          <w:bCs w:val="0"/>
          <w:sz w:val="24"/>
          <w:szCs w:val="24"/>
        </w:rPr>
        <w:lastRenderedPageBreak/>
        <w:t>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14384">
        <w:rPr>
          <w:sz w:val="24"/>
          <w:szCs w:val="24"/>
        </w:rPr>
        <w:fldChar w:fldCharType="begin"/>
      </w:r>
      <w:r w:rsidR="000F4365">
        <w:rPr>
          <w:bCs w:val="0"/>
          <w:sz w:val="24"/>
          <w:szCs w:val="24"/>
        </w:rPr>
        <w:instrText xml:space="preserve"> REF _Ref303669127 \r \h </w:instrText>
      </w:r>
      <w:r w:rsidR="00514384">
        <w:rPr>
          <w:sz w:val="24"/>
          <w:szCs w:val="24"/>
        </w:rPr>
      </w:r>
      <w:r w:rsidR="00514384">
        <w:rPr>
          <w:sz w:val="24"/>
          <w:szCs w:val="24"/>
        </w:rPr>
        <w:fldChar w:fldCharType="separate"/>
      </w:r>
      <w:r w:rsidR="001C6A71">
        <w:rPr>
          <w:bCs w:val="0"/>
          <w:sz w:val="24"/>
          <w:szCs w:val="24"/>
        </w:rPr>
        <w:t>3.3.8.2</w:t>
      </w:r>
      <w:r w:rsidR="0051438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14384">
        <w:rPr>
          <w:bCs w:val="0"/>
          <w:sz w:val="24"/>
          <w:szCs w:val="24"/>
        </w:rPr>
        <w:fldChar w:fldCharType="begin"/>
      </w:r>
      <w:r w:rsidR="00D50E8D">
        <w:rPr>
          <w:bCs w:val="0"/>
          <w:sz w:val="24"/>
          <w:szCs w:val="24"/>
        </w:rPr>
        <w:instrText xml:space="preserve"> REF _Ref440376324 \r \h </w:instrText>
      </w:r>
      <w:r w:rsidR="00514384">
        <w:rPr>
          <w:bCs w:val="0"/>
          <w:sz w:val="24"/>
          <w:szCs w:val="24"/>
        </w:rPr>
      </w:r>
      <w:r w:rsidR="00514384">
        <w:rPr>
          <w:bCs w:val="0"/>
          <w:sz w:val="24"/>
          <w:szCs w:val="24"/>
        </w:rPr>
        <w:fldChar w:fldCharType="separate"/>
      </w:r>
      <w:r w:rsidR="001C6A71">
        <w:rPr>
          <w:bCs w:val="0"/>
          <w:sz w:val="24"/>
          <w:szCs w:val="24"/>
        </w:rPr>
        <w:t>5.17</w:t>
      </w:r>
      <w:r w:rsidR="0051438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14384">
        <w:rPr>
          <w:bCs w:val="0"/>
          <w:sz w:val="24"/>
          <w:szCs w:val="24"/>
        </w:rPr>
        <w:fldChar w:fldCharType="begin"/>
      </w:r>
      <w:r w:rsidR="000F4365">
        <w:rPr>
          <w:bCs w:val="0"/>
          <w:sz w:val="24"/>
          <w:szCs w:val="24"/>
        </w:rPr>
        <w:instrText xml:space="preserve"> REF _Ref440291364 \r \h </w:instrText>
      </w:r>
      <w:r w:rsidR="00514384">
        <w:rPr>
          <w:bCs w:val="0"/>
          <w:sz w:val="24"/>
          <w:szCs w:val="24"/>
        </w:rPr>
      </w:r>
      <w:r w:rsidR="00514384">
        <w:rPr>
          <w:bCs w:val="0"/>
          <w:sz w:val="24"/>
          <w:szCs w:val="24"/>
        </w:rPr>
        <w:fldChar w:fldCharType="separate"/>
      </w:r>
      <w:r w:rsidR="001C6A71">
        <w:rPr>
          <w:bCs w:val="0"/>
          <w:sz w:val="24"/>
          <w:szCs w:val="24"/>
        </w:rPr>
        <w:t>3.3.8.1</w:t>
      </w:r>
      <w:r w:rsidR="0051438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801"/>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lastRenderedPageBreak/>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fldSimple w:instr=" REF _Ref440969980 \r \h  \* MERGEFORMAT ">
        <w:r w:rsidR="001C6A71" w:rsidRPr="001C6A71">
          <w:rPr>
            <w:bCs w:val="0"/>
            <w:iCs/>
            <w:sz w:val="24"/>
            <w:szCs w:val="24"/>
          </w:rPr>
          <w:t>3.3.12</w:t>
        </w:r>
      </w:fldSimple>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fldSimple w:instr=" REF _Ref440289401 \r \h  \* MERGEFORMAT ">
        <w:r w:rsidR="001C6A71" w:rsidRPr="001C6A71">
          <w:rPr>
            <w:bCs w:val="0"/>
            <w:iCs/>
            <w:sz w:val="24"/>
            <w:szCs w:val="24"/>
          </w:rPr>
          <w:t>3.3.13</w:t>
        </w:r>
      </w:fldSimple>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802"/>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803"/>
      <w:r w:rsidRPr="00E71A48">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80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14384">
        <w:rPr>
          <w:bCs w:val="0"/>
          <w:sz w:val="24"/>
          <w:szCs w:val="24"/>
          <w:lang w:eastAsia="ru-RU"/>
        </w:rPr>
        <w:fldChar w:fldCharType="begin"/>
      </w:r>
      <w:r w:rsidR="003C2207">
        <w:rPr>
          <w:bCs w:val="0"/>
          <w:sz w:val="24"/>
          <w:szCs w:val="24"/>
          <w:lang w:eastAsia="ru-RU"/>
        </w:rPr>
        <w:instrText xml:space="preserve"> REF _Ref440272678 \r \h </w:instrText>
      </w:r>
      <w:r w:rsidR="00514384">
        <w:rPr>
          <w:bCs w:val="0"/>
          <w:sz w:val="24"/>
          <w:szCs w:val="24"/>
          <w:lang w:eastAsia="ru-RU"/>
        </w:rPr>
      </w:r>
      <w:r w:rsidR="00514384">
        <w:rPr>
          <w:bCs w:val="0"/>
          <w:sz w:val="24"/>
          <w:szCs w:val="24"/>
          <w:lang w:eastAsia="ru-RU"/>
        </w:rPr>
        <w:fldChar w:fldCharType="separate"/>
      </w:r>
      <w:r w:rsidR="001C6A71">
        <w:rPr>
          <w:bCs w:val="0"/>
          <w:sz w:val="24"/>
          <w:szCs w:val="24"/>
          <w:lang w:eastAsia="ru-RU"/>
        </w:rPr>
        <w:t>5.14</w:t>
      </w:r>
      <w:r w:rsidR="0051438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E71A48">
        <w:rPr>
          <w:bCs w:val="0"/>
          <w:sz w:val="24"/>
          <w:szCs w:val="24"/>
        </w:rPr>
        <w:t>В соглашении о неустойке должно быть указано</w:t>
      </w:r>
      <w:bookmarkStart w:id="38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4"/>
      <w:bookmarkEnd w:id="38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1C6A71" w:rsidRPr="001C6A71">
          <w:rPr>
            <w:bCs w:val="0"/>
            <w:sz w:val="24"/>
            <w:szCs w:val="24"/>
          </w:rPr>
          <w:t>3.3.3.1</w:t>
        </w:r>
      </w:fldSimple>
      <w:r w:rsidRPr="00E71A48">
        <w:rPr>
          <w:bCs w:val="0"/>
          <w:sz w:val="24"/>
          <w:szCs w:val="24"/>
        </w:rPr>
        <w:t xml:space="preserve">) после истечения срока окончания подачи заявок (п. </w:t>
      </w:r>
      <w:r w:rsidR="00514384">
        <w:rPr>
          <w:sz w:val="24"/>
          <w:szCs w:val="24"/>
        </w:rPr>
        <w:fldChar w:fldCharType="begin"/>
      </w:r>
      <w:r w:rsidR="000D4A62">
        <w:rPr>
          <w:bCs w:val="0"/>
          <w:sz w:val="24"/>
          <w:szCs w:val="24"/>
        </w:rPr>
        <w:instrText xml:space="preserve"> REF _Ref306017842 \r \h </w:instrText>
      </w:r>
      <w:r w:rsidR="00514384">
        <w:rPr>
          <w:sz w:val="24"/>
          <w:szCs w:val="24"/>
        </w:rPr>
      </w:r>
      <w:r w:rsidR="00514384">
        <w:rPr>
          <w:sz w:val="24"/>
          <w:szCs w:val="24"/>
        </w:rPr>
        <w:fldChar w:fldCharType="separate"/>
      </w:r>
      <w:r w:rsidR="001C6A71">
        <w:rPr>
          <w:bCs w:val="0"/>
          <w:sz w:val="24"/>
          <w:szCs w:val="24"/>
        </w:rPr>
        <w:t>3.4.2.4</w:t>
      </w:r>
      <w:r w:rsidR="00514384">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14384">
        <w:rPr>
          <w:bCs w:val="0"/>
          <w:sz w:val="24"/>
          <w:szCs w:val="24"/>
        </w:rPr>
        <w:fldChar w:fldCharType="begin"/>
      </w:r>
      <w:r w:rsidR="00414CAF">
        <w:rPr>
          <w:bCs w:val="0"/>
          <w:sz w:val="24"/>
          <w:szCs w:val="24"/>
        </w:rPr>
        <w:instrText xml:space="preserve"> REF _Ref303683929 \r \h </w:instrText>
      </w:r>
      <w:r w:rsidR="00514384">
        <w:rPr>
          <w:bCs w:val="0"/>
          <w:sz w:val="24"/>
          <w:szCs w:val="24"/>
        </w:rPr>
      </w:r>
      <w:r w:rsidR="00514384">
        <w:rPr>
          <w:bCs w:val="0"/>
          <w:sz w:val="24"/>
          <w:szCs w:val="24"/>
        </w:rPr>
        <w:fldChar w:fldCharType="separate"/>
      </w:r>
      <w:r w:rsidR="001C6A71">
        <w:rPr>
          <w:bCs w:val="0"/>
          <w:sz w:val="24"/>
          <w:szCs w:val="24"/>
        </w:rPr>
        <w:t>3.10</w:t>
      </w:r>
      <w:r w:rsidR="00514384">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E71A48">
        <w:rPr>
          <w:bCs w:val="0"/>
          <w:sz w:val="24"/>
          <w:szCs w:val="24"/>
        </w:rPr>
        <w:lastRenderedPageBreak/>
        <w:t xml:space="preserve">В случаях, указанных в п. </w:t>
      </w:r>
      <w:fldSimple w:instr=" REF _Ref305753174 \r \h  \* MERGEFORMAT ">
        <w:r w:rsidR="001C6A71" w:rsidRPr="001C6A71">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0805"/>
      <w:r w:rsidRPr="00E71A48">
        <w:t>Подача Заявок и их прием</w:t>
      </w:r>
      <w:bookmarkStart w:id="391" w:name="_Ref56229451"/>
      <w:bookmarkEnd w:id="371"/>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806"/>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807"/>
      <w:r w:rsidRPr="00E71A48">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6D28DA">
        <w:rPr>
          <w:bCs w:val="0"/>
          <w:sz w:val="24"/>
          <w:szCs w:val="24"/>
        </w:rPr>
        <w:t>На каждом из этих конвертов необходимо указать следующие сведения:</w:t>
      </w:r>
      <w:bookmarkEnd w:id="412"/>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6D28DA">
        <w:rPr>
          <w:bCs w:val="0"/>
          <w:sz w:val="24"/>
          <w:szCs w:val="24"/>
        </w:rPr>
        <w:t xml:space="preserve">наименование и адрес Организатора в соответствии с п. </w:t>
      </w:r>
      <w:fldSimple w:instr=" REF _Ref191386085 \n \h  \* MERGEFORMAT ">
        <w:r w:rsidR="001C6A71" w:rsidRPr="001C6A71">
          <w:rPr>
            <w:bCs w:val="0"/>
            <w:sz w:val="24"/>
            <w:szCs w:val="24"/>
          </w:rPr>
          <w:t>1.1.1</w:t>
        </w:r>
      </w:fldSimple>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fldSimple w:instr=" REF _Ref306980366 \r \h  \* MERGEFORMAT ">
        <w:r w:rsidR="001C6A71" w:rsidRPr="001C6A71">
          <w:rPr>
            <w:bCs w:val="0"/>
            <w:sz w:val="24"/>
            <w:szCs w:val="24"/>
          </w:rPr>
          <w:t>1.1.4</w:t>
        </w:r>
      </w:fldSimple>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fldSimple w:instr=" REF _Ref191386085 \n \h  \* MERGEFORMAT ">
        <w:r w:rsidR="001C6A71" w:rsidRPr="001C6A71">
          <w:rPr>
            <w:bCs w:val="0"/>
            <w:sz w:val="24"/>
            <w:szCs w:val="24"/>
          </w:rPr>
          <w:t>1.1.1</w:t>
        </w:r>
      </w:fldSimple>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fldSimple w:instr=" REF _Ref306980366 \r \h  \* MERGEFORMAT ">
        <w:r w:rsidR="001C6A71" w:rsidRPr="001C6A71">
          <w:rPr>
            <w:bCs w:val="0"/>
            <w:sz w:val="24"/>
            <w:szCs w:val="24"/>
          </w:rPr>
          <w:t>1.1.4</w:t>
        </w:r>
      </w:fldSimple>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срок до </w:t>
      </w:r>
      <w:bookmarkEnd w:id="414"/>
      <w:r w:rsidR="009445A0" w:rsidRPr="00EA316C">
        <w:rPr>
          <w:b/>
          <w:bCs w:val="0"/>
          <w:sz w:val="24"/>
          <w:szCs w:val="24"/>
        </w:rPr>
        <w:t>1</w:t>
      </w:r>
      <w:r w:rsidR="006C564D">
        <w:rPr>
          <w:b/>
          <w:bCs w:val="0"/>
          <w:sz w:val="24"/>
          <w:szCs w:val="24"/>
        </w:rPr>
        <w:t>3</w:t>
      </w:r>
      <w:r w:rsidR="009445A0" w:rsidRPr="00EA316C">
        <w:rPr>
          <w:b/>
          <w:bCs w:val="0"/>
          <w:sz w:val="24"/>
          <w:szCs w:val="24"/>
        </w:rPr>
        <w:t xml:space="preserve"> часов 00 минут </w:t>
      </w:r>
      <w:r w:rsidR="00B750FA">
        <w:rPr>
          <w:b/>
          <w:bCs w:val="0"/>
          <w:sz w:val="24"/>
          <w:szCs w:val="24"/>
        </w:rPr>
        <w:t>21</w:t>
      </w:r>
      <w:r w:rsidR="009445A0">
        <w:rPr>
          <w:b/>
          <w:bCs w:val="0"/>
          <w:sz w:val="24"/>
          <w:szCs w:val="24"/>
        </w:rPr>
        <w:t xml:space="preserve"> </w:t>
      </w:r>
      <w:r w:rsidR="009445A0" w:rsidRPr="00EA316C">
        <w:rPr>
          <w:b/>
          <w:bCs w:val="0"/>
          <w:sz w:val="24"/>
          <w:szCs w:val="24"/>
        </w:rPr>
        <w:t xml:space="preserve"> </w:t>
      </w:r>
      <w:r w:rsidR="00B750FA">
        <w:rPr>
          <w:b/>
          <w:bCs w:val="0"/>
          <w:sz w:val="24"/>
          <w:szCs w:val="24"/>
        </w:rPr>
        <w:t>марта</w:t>
      </w:r>
      <w:r w:rsidR="009445A0" w:rsidRPr="00EA316C">
        <w:rPr>
          <w:b/>
          <w:bCs w:val="0"/>
          <w:sz w:val="24"/>
          <w:szCs w:val="24"/>
        </w:rPr>
        <w:t xml:space="preserve"> 2016 года </w:t>
      </w:r>
      <w:r w:rsidR="009445A0" w:rsidRPr="00EA316C">
        <w:rPr>
          <w:bCs w:val="0"/>
          <w:sz w:val="24"/>
          <w:szCs w:val="24"/>
        </w:rPr>
        <w:t xml:space="preserve">по адресу: </w:t>
      </w:r>
      <w:r w:rsidR="009445A0" w:rsidRPr="00EA316C">
        <w:rPr>
          <w:sz w:val="24"/>
          <w:szCs w:val="24"/>
        </w:rPr>
        <w:t xml:space="preserve">РФ, 308000, г. Белгород, ул. Преображенская, дом 42, </w:t>
      </w:r>
      <w:proofErr w:type="spellStart"/>
      <w:r w:rsidR="009445A0" w:rsidRPr="00EA316C">
        <w:rPr>
          <w:sz w:val="24"/>
          <w:szCs w:val="24"/>
        </w:rPr>
        <w:t>каб</w:t>
      </w:r>
      <w:proofErr w:type="spellEnd"/>
      <w:r w:rsidR="009445A0" w:rsidRPr="00EA316C">
        <w:rPr>
          <w:sz w:val="24"/>
          <w:szCs w:val="24"/>
        </w:rPr>
        <w:t xml:space="preserve">. №715, исполнительные сотрудники – </w:t>
      </w:r>
      <w:r w:rsidR="009445A0" w:rsidRPr="00EA316C">
        <w:t>Горягина Татьяна Николаевна, контактный</w:t>
      </w:r>
      <w:r w:rsidR="009445A0" w:rsidRPr="00A81191">
        <w:t xml:space="preserve"> телефон: (4722) 58-17; Ермолова Ирина Валерьевна – контактный телефон: (</w:t>
      </w:r>
      <w:r w:rsidR="009445A0" w:rsidRPr="001C77F2">
        <w:t>4722) 58-17-81</w:t>
      </w:r>
      <w:r w:rsidR="009445A0">
        <w:t xml:space="preserve">. </w:t>
      </w:r>
      <w:r w:rsidR="009445A0"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fldSimple w:instr=" REF _Ref306017842 \r \h  \* MERGEFORMAT ">
        <w:r w:rsidR="001C6A71" w:rsidRPr="001C6A71">
          <w:rPr>
            <w:bCs w:val="0"/>
            <w:sz w:val="24"/>
            <w:szCs w:val="24"/>
          </w:rPr>
          <w:t>3.4.2.4</w:t>
        </w:r>
      </w:fldSimple>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5" w:name="_Ref440881267"/>
      <w:bookmarkStart w:id="416" w:name="_Toc441130808"/>
      <w:r w:rsidRPr="006D28DA">
        <w:t xml:space="preserve">Изменение и отзыв </w:t>
      </w:r>
      <w:r w:rsidR="004B5EB3" w:rsidRPr="006D28DA">
        <w:t>Заявк</w:t>
      </w:r>
      <w:r w:rsidRPr="006D28DA">
        <w:t>и</w:t>
      </w:r>
      <w:bookmarkEnd w:id="411"/>
      <w:bookmarkEnd w:id="415"/>
      <w:bookmarkEnd w:id="416"/>
    </w:p>
    <w:p w:rsidR="001C6A71" w:rsidRPr="00C12384" w:rsidRDefault="001C6A71" w:rsidP="001C6A71">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0809"/>
      <w:r w:rsidRPr="00796A96">
        <w:rPr>
          <w:sz w:val="24"/>
          <w:szCs w:val="24"/>
        </w:rPr>
        <w:t>До окончания срока подачи Заявок</w:t>
      </w:r>
      <w:r>
        <w:rPr>
          <w:sz w:val="24"/>
          <w:szCs w:val="24"/>
        </w:rPr>
        <w:t xml:space="preserve"> </w:t>
      </w:r>
      <w:r w:rsidRPr="00597F9C">
        <w:rPr>
          <w:iCs/>
          <w:sz w:val="24"/>
          <w:szCs w:val="24"/>
        </w:rPr>
        <w:t xml:space="preserve">(п. </w:t>
      </w:r>
      <w:r w:rsidR="00514384">
        <w:fldChar w:fldCharType="begin"/>
      </w:r>
      <w:r>
        <w:rPr>
          <w:sz w:val="24"/>
          <w:szCs w:val="24"/>
        </w:rPr>
        <w:instrText xml:space="preserve"> REF _Ref306017842 \r \h </w:instrText>
      </w:r>
      <w:r w:rsidR="00514384">
        <w:fldChar w:fldCharType="separate"/>
      </w:r>
      <w:r>
        <w:rPr>
          <w:sz w:val="24"/>
          <w:szCs w:val="24"/>
        </w:rPr>
        <w:t>3.4.2.4</w:t>
      </w:r>
      <w:r w:rsidR="00514384">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1C6A71" w:rsidRPr="00C12384" w:rsidRDefault="001C6A71" w:rsidP="001C6A71">
      <w:pPr>
        <w:widowControl w:val="0"/>
        <w:numPr>
          <w:ilvl w:val="2"/>
          <w:numId w:val="29"/>
        </w:numPr>
        <w:autoSpaceDE w:val="0"/>
        <w:spacing w:line="264" w:lineRule="auto"/>
        <w:ind w:left="0" w:firstLine="567"/>
        <w:rPr>
          <w:bCs w:val="0"/>
          <w:sz w:val="24"/>
          <w:szCs w:val="24"/>
        </w:rPr>
      </w:pPr>
      <w:bookmarkStart w:id="419" w:name="_Ref115078477"/>
      <w:r w:rsidRPr="00C12384">
        <w:rPr>
          <w:bCs w:val="0"/>
          <w:sz w:val="24"/>
          <w:szCs w:val="24"/>
        </w:rPr>
        <w:lastRenderedPageBreak/>
        <w:t>В случае изменения Заявки Участники готовят следующие документы в письменной форме:</w:t>
      </w:r>
      <w:bookmarkEnd w:id="419"/>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fldSimple w:instr=" REF _Ref55279015 \r \h  \* MERGEFORMAT ">
        <w:r w:rsidRPr="001C6A71">
          <w:rPr>
            <w:bCs w:val="0"/>
            <w:sz w:val="24"/>
            <w:szCs w:val="24"/>
          </w:rPr>
          <w:t>3.3.1.6</w:t>
        </w:r>
      </w:fldSimple>
      <w:r w:rsidRPr="00C12384">
        <w:rPr>
          <w:bCs w:val="0"/>
          <w:sz w:val="24"/>
          <w:szCs w:val="24"/>
        </w:rPr>
        <w:t xml:space="preserve">, </w:t>
      </w:r>
      <w:fldSimple w:instr=" REF _Ref195087786 \r \h  \* MERGEFORMAT ">
        <w:r w:rsidRPr="001C6A71">
          <w:rPr>
            <w:bCs w:val="0"/>
            <w:sz w:val="24"/>
            <w:szCs w:val="24"/>
          </w:rPr>
          <w:t>3.3.1.7</w:t>
        </w:r>
      </w:fldSimple>
      <w:r w:rsidRPr="00C12384">
        <w:rPr>
          <w:bCs w:val="0"/>
          <w:sz w:val="24"/>
          <w:szCs w:val="24"/>
        </w:rPr>
        <w:t>;</w:t>
      </w:r>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1C6A71" w:rsidRPr="00C12384" w:rsidRDefault="001C6A71" w:rsidP="001C6A71">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1C6A71" w:rsidRPr="001D2F34" w:rsidRDefault="001C6A71" w:rsidP="001C6A71">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fldSimple w:instr=" REF _Ref55279015 \r \h  \* MERGEFORMAT ">
        <w:r>
          <w:rPr>
            <w:sz w:val="24"/>
            <w:szCs w:val="24"/>
          </w:rPr>
          <w:t>3.3.1.6</w:t>
        </w:r>
      </w:fldSimple>
      <w:r w:rsidRPr="001D2F34">
        <w:rPr>
          <w:sz w:val="24"/>
          <w:szCs w:val="24"/>
        </w:rPr>
        <w:t xml:space="preserve">, </w:t>
      </w:r>
      <w:fldSimple w:instr=" REF _Ref195087786 \r \h  \* MERGEFORMAT ">
        <w:r>
          <w:rPr>
            <w:sz w:val="24"/>
            <w:szCs w:val="24"/>
          </w:rPr>
          <w:t>3.3.1.7</w:t>
        </w:r>
      </w:fldSimple>
      <w:r>
        <w:rPr>
          <w:sz w:val="24"/>
          <w:szCs w:val="24"/>
        </w:rPr>
        <w:t>,</w:t>
      </w:r>
      <w:r w:rsidRPr="001D2F34">
        <w:rPr>
          <w:sz w:val="24"/>
          <w:szCs w:val="24"/>
        </w:rPr>
        <w:t xml:space="preserve"> в письменной форме</w:t>
      </w:r>
      <w:r>
        <w:rPr>
          <w:bCs w:val="0"/>
          <w:sz w:val="24"/>
          <w:szCs w:val="24"/>
        </w:rPr>
        <w:t>.</w:t>
      </w:r>
    </w:p>
    <w:p w:rsidR="001C6A71" w:rsidRDefault="001C6A71" w:rsidP="001C6A71">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1C6A71" w:rsidRPr="00321ACD" w:rsidRDefault="001C6A71" w:rsidP="001C6A71">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rsidR="00514384">
        <w:fldChar w:fldCharType="begin"/>
      </w:r>
      <w:r>
        <w:rPr>
          <w:sz w:val="24"/>
          <w:szCs w:val="24"/>
        </w:rPr>
        <w:instrText xml:space="preserve"> REF _Ref306017842 \r \h </w:instrText>
      </w:r>
      <w:r w:rsidR="00514384">
        <w:fldChar w:fldCharType="separate"/>
      </w:r>
      <w:r>
        <w:rPr>
          <w:sz w:val="24"/>
          <w:szCs w:val="24"/>
        </w:rPr>
        <w:t>3.4.2.4</w:t>
      </w:r>
      <w:r w:rsidR="00514384">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rsidR="00514384">
        <w:fldChar w:fldCharType="begin"/>
      </w:r>
      <w:r>
        <w:rPr>
          <w:sz w:val="24"/>
          <w:szCs w:val="24"/>
        </w:rPr>
        <w:instrText xml:space="preserve"> REF _Ref306017842 \r \h </w:instrText>
      </w:r>
      <w:r w:rsidR="00514384">
        <w:fldChar w:fldCharType="separate"/>
      </w:r>
      <w:r>
        <w:rPr>
          <w:sz w:val="24"/>
          <w:szCs w:val="24"/>
        </w:rPr>
        <w:t>3.4.2.4</w:t>
      </w:r>
      <w:r w:rsidR="00514384">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1704"/>
      <w:bookmarkStart w:id="427" w:name="_Toc440877361"/>
      <w:bookmarkStart w:id="428" w:name="_Toc441130810"/>
      <w:r w:rsidRPr="00E71A48">
        <w:rPr>
          <w:szCs w:val="24"/>
        </w:rPr>
        <w:t>Общие положения</w:t>
      </w:r>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1C6A71" w:rsidRPr="001C6A71">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1C6A71" w:rsidRPr="001C6A71">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1C6A71" w:rsidRPr="001C6A71">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1705"/>
      <w:bookmarkStart w:id="437" w:name="_Toc440877362"/>
      <w:bookmarkStart w:id="438" w:name="_Toc441130811"/>
      <w:r w:rsidRPr="00E71A48">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lastRenderedPageBreak/>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39"/>
      <w:bookmarkEnd w:id="440"/>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proofErr w:type="gramStart"/>
      <w:r w:rsidRPr="006D6975">
        <w:rPr>
          <w:sz w:val="24"/>
          <w:szCs w:val="24"/>
        </w:rPr>
        <w:t>поданы с нарушением порядка подачи Заявок, установленного в настоящей Документации;</w:t>
      </w:r>
      <w:proofErr w:type="gramEnd"/>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r w:rsidRPr="006D6975">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D6975">
        <w:rPr>
          <w:sz w:val="24"/>
          <w:szCs w:val="24"/>
        </w:rPr>
        <w:t>числе</w:t>
      </w:r>
      <w:proofErr w:type="gramEnd"/>
      <w:r w:rsidRPr="006D6975">
        <w:rPr>
          <w:sz w:val="24"/>
          <w:szCs w:val="24"/>
        </w:rPr>
        <w:t xml:space="preserve">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514384">
        <w:rPr>
          <w:sz w:val="24"/>
          <w:szCs w:val="24"/>
        </w:rPr>
        <w:fldChar w:fldCharType="begin"/>
      </w:r>
      <w:r>
        <w:rPr>
          <w:sz w:val="24"/>
          <w:szCs w:val="24"/>
        </w:rPr>
        <w:instrText xml:space="preserve"> REF _Ref444181575 \r \h </w:instrText>
      </w:r>
      <w:r w:rsidR="00514384">
        <w:rPr>
          <w:sz w:val="24"/>
          <w:szCs w:val="24"/>
        </w:rPr>
      </w:r>
      <w:r w:rsidR="00514384">
        <w:rPr>
          <w:sz w:val="24"/>
          <w:szCs w:val="24"/>
        </w:rPr>
        <w:fldChar w:fldCharType="separate"/>
      </w:r>
      <w:r>
        <w:rPr>
          <w:sz w:val="24"/>
          <w:szCs w:val="24"/>
        </w:rPr>
        <w:t>5.12</w:t>
      </w:r>
      <w:r w:rsidR="00514384">
        <w:rPr>
          <w:sz w:val="24"/>
          <w:szCs w:val="24"/>
        </w:rPr>
        <w:fldChar w:fldCharType="end"/>
      </w:r>
      <w:r w:rsidRPr="006D6975">
        <w:rPr>
          <w:sz w:val="24"/>
          <w:szCs w:val="24"/>
        </w:rPr>
        <w:t xml:space="preserve">); </w:t>
      </w:r>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r w:rsidRPr="006D6975">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1C6A71">
          <w:rPr>
            <w:sz w:val="24"/>
            <w:szCs w:val="24"/>
          </w:rPr>
          <w:t>3.3.14</w:t>
        </w:r>
      </w:fldSimple>
      <w:r w:rsidRPr="006D6975">
        <w:rPr>
          <w:sz w:val="24"/>
          <w:szCs w:val="24"/>
        </w:rPr>
        <w:t>;</w:t>
      </w:r>
    </w:p>
    <w:p w:rsidR="006D6975" w:rsidRPr="006D6975" w:rsidRDefault="006D6975" w:rsidP="006D6975">
      <w:pPr>
        <w:pStyle w:val="affffff0"/>
        <w:widowControl w:val="0"/>
        <w:numPr>
          <w:ilvl w:val="0"/>
          <w:numId w:val="95"/>
        </w:numPr>
        <w:tabs>
          <w:tab w:val="left" w:pos="426"/>
        </w:tabs>
        <w:autoSpaceDE w:val="0"/>
        <w:spacing w:after="100" w:line="264" w:lineRule="auto"/>
        <w:rPr>
          <w:sz w:val="24"/>
          <w:szCs w:val="24"/>
        </w:rPr>
      </w:pPr>
      <w:r w:rsidRPr="006D6975">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6D6975" w:rsidRPr="006D6975" w:rsidRDefault="006D6975" w:rsidP="006D6975">
      <w:pPr>
        <w:pStyle w:val="affffff0"/>
        <w:widowControl w:val="0"/>
        <w:numPr>
          <w:ilvl w:val="0"/>
          <w:numId w:val="95"/>
        </w:numPr>
        <w:tabs>
          <w:tab w:val="left" w:pos="426"/>
        </w:tabs>
        <w:autoSpaceDE w:val="0"/>
        <w:spacing w:after="100" w:line="264" w:lineRule="auto"/>
        <w:rPr>
          <w:sz w:val="24"/>
          <w:szCs w:val="24"/>
        </w:rPr>
      </w:pPr>
      <w:r w:rsidRPr="006D697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B7819" w:rsidRPr="006D6975" w:rsidRDefault="006D6975" w:rsidP="006D6975">
      <w:pPr>
        <w:pStyle w:val="affffff0"/>
        <w:widowControl w:val="0"/>
        <w:numPr>
          <w:ilvl w:val="0"/>
          <w:numId w:val="95"/>
        </w:numPr>
        <w:tabs>
          <w:tab w:val="left" w:pos="426"/>
        </w:tabs>
        <w:autoSpaceDE w:val="0"/>
        <w:spacing w:after="100" w:line="264" w:lineRule="auto"/>
        <w:rPr>
          <w:sz w:val="24"/>
          <w:szCs w:val="24"/>
        </w:rPr>
      </w:pPr>
      <w:r w:rsidRPr="006D6975">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w:t>
      </w:r>
      <w:r w:rsidRPr="00E71A48">
        <w:rPr>
          <w:sz w:val="24"/>
          <w:szCs w:val="24"/>
        </w:rPr>
        <w:lastRenderedPageBreak/>
        <w:t xml:space="preserve">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1C6A71" w:rsidRPr="001C6A71">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1706"/>
      <w:bookmarkStart w:id="449" w:name="_Toc440877363"/>
      <w:bookmarkStart w:id="450" w:name="_Toc441130812"/>
      <w:r w:rsidRPr="00E71A48">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1707"/>
      <w:bookmarkStart w:id="459" w:name="_Toc440877364"/>
      <w:bookmarkStart w:id="460" w:name="_Toc441130813"/>
      <w:r w:rsidRPr="00E71A48">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1" w:name="_Ref303250967"/>
      <w:bookmarkStart w:id="462" w:name="_Toc305697378"/>
      <w:bookmarkStart w:id="463" w:name="_Toc441130814"/>
      <w:bookmarkStart w:id="464" w:name="_Toc255985696"/>
      <w:r w:rsidRPr="006D28DA">
        <w:t>Аукционная процедура понижени</w:t>
      </w:r>
      <w:r w:rsidR="00E60F8E" w:rsidRPr="006D28DA">
        <w:t>я</w:t>
      </w:r>
      <w:r w:rsidRPr="006D28DA">
        <w:t xml:space="preserve"> цены (переторжка)</w:t>
      </w:r>
      <w:bookmarkEnd w:id="461"/>
      <w:bookmarkEnd w:id="462"/>
      <w:bookmarkEnd w:id="463"/>
      <w:r w:rsidRPr="006D28DA">
        <w:t xml:space="preserve"> </w:t>
      </w:r>
    </w:p>
    <w:bookmarkEnd w:id="464"/>
    <w:p w:rsidR="006D28DA" w:rsidRPr="00E12871"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 xml:space="preserve">предоставить Участникам возможность добровольно повысить предпочтительность их Заявок путем </w:t>
      </w:r>
      <w:r w:rsidR="006D28DA" w:rsidRPr="00E12871">
        <w:rPr>
          <w:sz w:val="24"/>
          <w:szCs w:val="24"/>
        </w:rPr>
        <w:t>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E12871" w:rsidDel="009F10EB">
        <w:rPr>
          <w:sz w:val="24"/>
          <w:szCs w:val="24"/>
        </w:rPr>
        <w:t xml:space="preserve"> </w:t>
      </w:r>
      <w:r w:rsidR="006D28DA" w:rsidRPr="00E12871">
        <w:rPr>
          <w:sz w:val="24"/>
          <w:szCs w:val="24"/>
        </w:rPr>
        <w:t>без изменений.</w:t>
      </w:r>
    </w:p>
    <w:p w:rsidR="006D28DA" w:rsidRPr="00E12871" w:rsidRDefault="00E12871"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E12871">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rPr>
        <w:t>На переторжку в обязательном порядке приглашаются</w:t>
      </w:r>
      <w:r w:rsidRPr="006D28DA">
        <w:rPr>
          <w:sz w:val="24"/>
          <w:szCs w:val="24"/>
        </w:rPr>
        <w:t xml:space="preserve">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w:t>
      </w:r>
      <w:r w:rsidRPr="006D28DA">
        <w:rPr>
          <w:sz w:val="24"/>
          <w:szCs w:val="24"/>
        </w:rPr>
        <w:lastRenderedPageBreak/>
        <w:t>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10226A" w:rsidRDefault="0010226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10226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10226A">
        <w:rPr>
          <w:sz w:val="24"/>
          <w:szCs w:val="24"/>
          <w:lang w:eastAsia="ru-RU"/>
        </w:rPr>
        <w:t>его Заявка остается действующей с ранее объявленной ценой</w:t>
      </w:r>
      <w:r w:rsidR="006D28DA" w:rsidRPr="0010226A">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fldSimple w:instr=" REF _Ref306004660 \r \h  \* MERGEFORMAT ">
        <w:r w:rsidR="001C6A71" w:rsidRPr="001C6A71">
          <w:rPr>
            <w:sz w:val="24"/>
            <w:szCs w:val="24"/>
          </w:rPr>
          <w:t>3.3.1.3</w:t>
        </w:r>
      </w:fldSimple>
      <w:r w:rsidRPr="006D28DA">
        <w:rPr>
          <w:sz w:val="24"/>
          <w:szCs w:val="24"/>
        </w:rPr>
        <w:t>.</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081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w:t>
      </w:r>
      <w:r w:rsidRPr="00E71A48">
        <w:rPr>
          <w:sz w:val="24"/>
          <w:szCs w:val="24"/>
        </w:rPr>
        <w:lastRenderedPageBreak/>
        <w:t xml:space="preserve">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fldSimple w:instr=" REF _Ref191386085 \r \h  \* MERGEFORMAT ">
        <w:r w:rsidR="001C6A71" w:rsidRPr="001C6A71">
          <w:rPr>
            <w:iCs/>
            <w:sz w:val="24"/>
            <w:szCs w:val="24"/>
          </w:rPr>
          <w:t>1.1.1</w:t>
        </w:r>
      </w:fldSimple>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69" w:name="_Ref303251044"/>
      <w:bookmarkStart w:id="470" w:name="_Toc44113081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081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lastRenderedPageBreak/>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1C6A71" w:rsidRPr="001C6A71">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1C6A71" w:rsidRPr="001C6A71">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1C6A71" w:rsidRPr="001C6A71">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081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14384">
        <w:rPr>
          <w:sz w:val="24"/>
          <w:szCs w:val="24"/>
        </w:rPr>
        <w:fldChar w:fldCharType="begin"/>
      </w:r>
      <w:r w:rsidR="005818B2">
        <w:rPr>
          <w:sz w:val="24"/>
          <w:szCs w:val="24"/>
        </w:rPr>
        <w:instrText xml:space="preserve"> REF _Ref440272931 \r \h </w:instrText>
      </w:r>
      <w:r w:rsidR="00514384">
        <w:rPr>
          <w:sz w:val="24"/>
          <w:szCs w:val="24"/>
        </w:rPr>
      </w:r>
      <w:r w:rsidR="00514384">
        <w:rPr>
          <w:sz w:val="24"/>
          <w:szCs w:val="24"/>
        </w:rPr>
        <w:fldChar w:fldCharType="separate"/>
      </w:r>
      <w:r w:rsidR="001C6A71">
        <w:rPr>
          <w:sz w:val="24"/>
          <w:szCs w:val="24"/>
        </w:rPr>
        <w:t>2</w:t>
      </w:r>
      <w:r w:rsidR="00514384">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0" w:name="_Ref303694483"/>
      <w:bookmarkStart w:id="491" w:name="_Toc305835590"/>
      <w:bookmarkStart w:id="492" w:name="_Ref306140451"/>
      <w:bookmarkStart w:id="493" w:name="_Toc441130819"/>
      <w:r w:rsidRPr="00C72794">
        <w:t xml:space="preserve">Уведомление о результатах </w:t>
      </w:r>
      <w:bookmarkEnd w:id="490"/>
      <w:bookmarkEnd w:id="491"/>
      <w:r w:rsidRPr="00C72794">
        <w:t>запроса предложений</w:t>
      </w:r>
      <w:bookmarkEnd w:id="492"/>
      <w:bookmarkEnd w:id="493"/>
    </w:p>
    <w:bookmarkEnd w:id="488"/>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fldSimple w:instr=" REF _Ref191386085 \r \h  \* MERGEFORMAT ">
        <w:r w:rsidR="001C6A71" w:rsidRPr="001C6A71">
          <w:rPr>
            <w:iCs/>
            <w:sz w:val="24"/>
            <w:szCs w:val="24"/>
          </w:rPr>
          <w:t>1.1.1</w:t>
        </w:r>
      </w:fldSimple>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 xml:space="preserve">Краткое изложение предмета и общей цены </w:t>
      </w:r>
      <w:r w:rsidR="00D5012D">
        <w:rPr>
          <w:bCs w:val="0"/>
          <w:sz w:val="24"/>
          <w:szCs w:val="24"/>
          <w:lang w:eastAsia="ru-RU"/>
        </w:rPr>
        <w:t>Заявки</w:t>
      </w:r>
      <w:r w:rsidRPr="00ED5C7C">
        <w:rPr>
          <w:bCs w:val="0"/>
          <w:sz w:val="24"/>
          <w:szCs w:val="24"/>
          <w:lang w:eastAsia="ru-RU"/>
        </w:rPr>
        <w:t xml:space="preserve">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082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0821"/>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1716"/>
      <w:bookmarkStart w:id="524" w:name="_Toc440877373"/>
      <w:bookmarkStart w:id="525" w:name="_Toc44113082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514384">
        <w:rPr>
          <w:b w:val="0"/>
          <w:szCs w:val="24"/>
        </w:rPr>
        <w:fldChar w:fldCharType="begin"/>
      </w:r>
      <w:r w:rsidR="00A154B7">
        <w:rPr>
          <w:b w:val="0"/>
          <w:szCs w:val="24"/>
        </w:rPr>
        <w:instrText xml:space="preserve"> REF _Ref440275279 \r \h </w:instrText>
      </w:r>
      <w:r w:rsidR="00514384">
        <w:rPr>
          <w:b w:val="0"/>
          <w:szCs w:val="24"/>
        </w:rPr>
      </w:r>
      <w:r w:rsidR="00514384">
        <w:rPr>
          <w:b w:val="0"/>
          <w:szCs w:val="24"/>
        </w:rPr>
        <w:fldChar w:fldCharType="separate"/>
      </w:r>
      <w:r w:rsidR="001C6A71">
        <w:rPr>
          <w:b w:val="0"/>
          <w:szCs w:val="24"/>
        </w:rPr>
        <w:t>1.1.4</w:t>
      </w:r>
      <w:r w:rsidR="00514384">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082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1718"/>
      <w:bookmarkStart w:id="544" w:name="_Toc440877375"/>
      <w:bookmarkStart w:id="545" w:name="_Toc441130824"/>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082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082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0631722"/>
      <w:bookmarkStart w:id="574" w:name="_Toc44113082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1723"/>
      <w:bookmarkStart w:id="596" w:name="_Toc440877379"/>
      <w:bookmarkStart w:id="597" w:name="_Toc441130828"/>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8"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8"/>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14384">
        <w:rPr>
          <w:sz w:val="24"/>
          <w:szCs w:val="24"/>
        </w:rPr>
        <w:fldChar w:fldCharType="begin"/>
      </w:r>
      <w:r w:rsidR="00457AEB">
        <w:rPr>
          <w:sz w:val="24"/>
          <w:szCs w:val="24"/>
        </w:rPr>
        <w:instrText xml:space="preserve"> REF _Ref440879531 \r \h </w:instrText>
      </w:r>
      <w:r w:rsidR="00514384">
        <w:rPr>
          <w:sz w:val="24"/>
          <w:szCs w:val="24"/>
        </w:rPr>
      </w:r>
      <w:r w:rsidR="00514384">
        <w:rPr>
          <w:sz w:val="24"/>
          <w:szCs w:val="24"/>
        </w:rPr>
        <w:fldChar w:fldCharType="separate"/>
      </w:r>
      <w:r w:rsidR="001C6A71">
        <w:rPr>
          <w:sz w:val="24"/>
          <w:szCs w:val="24"/>
        </w:rPr>
        <w:t>3.3.4</w:t>
      </w:r>
      <w:r w:rsidR="0051438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14384">
        <w:rPr>
          <w:sz w:val="24"/>
          <w:szCs w:val="24"/>
        </w:rPr>
        <w:fldChar w:fldCharType="begin"/>
      </w:r>
      <w:r w:rsidR="00D56F8C">
        <w:rPr>
          <w:sz w:val="24"/>
          <w:szCs w:val="24"/>
        </w:rPr>
        <w:instrText xml:space="preserve"> REF _Ref55279015 \r \h </w:instrText>
      </w:r>
      <w:r w:rsidR="00514384">
        <w:rPr>
          <w:sz w:val="24"/>
          <w:szCs w:val="24"/>
        </w:rPr>
      </w:r>
      <w:r w:rsidR="00514384">
        <w:rPr>
          <w:sz w:val="24"/>
          <w:szCs w:val="24"/>
        </w:rPr>
        <w:fldChar w:fldCharType="separate"/>
      </w:r>
      <w:r w:rsidR="001C6A71">
        <w:rPr>
          <w:sz w:val="24"/>
          <w:szCs w:val="24"/>
        </w:rPr>
        <w:t>3.3.1.6</w:t>
      </w:r>
      <w:r w:rsidR="00514384">
        <w:rPr>
          <w:sz w:val="24"/>
          <w:szCs w:val="24"/>
        </w:rPr>
        <w:fldChar w:fldCharType="end"/>
      </w:r>
      <w:r w:rsidRPr="00492C8B">
        <w:rPr>
          <w:sz w:val="24"/>
          <w:szCs w:val="24"/>
        </w:rPr>
        <w:t xml:space="preserve"> и </w:t>
      </w:r>
      <w:r w:rsidR="00514384">
        <w:rPr>
          <w:sz w:val="24"/>
          <w:szCs w:val="24"/>
        </w:rPr>
        <w:fldChar w:fldCharType="begin"/>
      </w:r>
      <w:r w:rsidR="00D56F8C">
        <w:rPr>
          <w:sz w:val="24"/>
          <w:szCs w:val="24"/>
        </w:rPr>
        <w:instrText xml:space="preserve"> REF _Ref195087786 \r \h </w:instrText>
      </w:r>
      <w:r w:rsidR="00514384">
        <w:rPr>
          <w:sz w:val="24"/>
          <w:szCs w:val="24"/>
        </w:rPr>
      </w:r>
      <w:r w:rsidR="00514384">
        <w:rPr>
          <w:sz w:val="24"/>
          <w:szCs w:val="24"/>
        </w:rPr>
        <w:fldChar w:fldCharType="separate"/>
      </w:r>
      <w:r w:rsidR="001C6A71">
        <w:rPr>
          <w:sz w:val="24"/>
          <w:szCs w:val="24"/>
        </w:rPr>
        <w:t>3.3.1.7</w:t>
      </w:r>
      <w:r w:rsidR="00514384">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514384">
        <w:fldChar w:fldCharType="begin"/>
      </w:r>
      <w:r>
        <w:rPr>
          <w:sz w:val="24"/>
          <w:szCs w:val="24"/>
        </w:rPr>
        <w:instrText xml:space="preserve"> REF _Ref441053211 \r \h </w:instrText>
      </w:r>
      <w:r w:rsidR="00514384">
        <w:fldChar w:fldCharType="separate"/>
      </w:r>
      <w:r w:rsidR="001C6A71">
        <w:rPr>
          <w:sz w:val="24"/>
          <w:szCs w:val="24"/>
        </w:rPr>
        <w:t>5.1.2.3</w:t>
      </w:r>
      <w:r w:rsidR="00514384">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514384">
        <w:rPr>
          <w:sz w:val="24"/>
          <w:szCs w:val="24"/>
        </w:rPr>
        <w:fldChar w:fldCharType="begin"/>
      </w:r>
      <w:r>
        <w:rPr>
          <w:sz w:val="24"/>
          <w:szCs w:val="24"/>
        </w:rPr>
        <w:instrText xml:space="preserve"> REF _Ref441053110 \r \h </w:instrText>
      </w:r>
      <w:r w:rsidR="00514384">
        <w:rPr>
          <w:sz w:val="24"/>
          <w:szCs w:val="24"/>
        </w:rPr>
      </w:r>
      <w:r w:rsidR="00514384">
        <w:rPr>
          <w:sz w:val="24"/>
          <w:szCs w:val="24"/>
        </w:rPr>
        <w:fldChar w:fldCharType="separate"/>
      </w:r>
      <w:r w:rsidR="001C6A71">
        <w:rPr>
          <w:sz w:val="24"/>
          <w:szCs w:val="24"/>
        </w:rPr>
        <w:t>3.3.7.1</w:t>
      </w:r>
      <w:r w:rsidR="00514384">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829"/>
      <w:r>
        <w:rPr>
          <w:szCs w:val="24"/>
        </w:rPr>
        <w:lastRenderedPageBreak/>
        <w:t>Антикоррупционные обязательства (Форма 1.1).</w:t>
      </w:r>
      <w:bookmarkEnd w:id="605"/>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83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D44B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83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235620">
        <w:rPr>
          <w:szCs w:val="24"/>
        </w:rPr>
        <w:t xml:space="preserve"> </w:t>
      </w:r>
      <w:r w:rsidR="00235620"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35620">
        <w:rPr>
          <w:b/>
          <w:sz w:val="24"/>
          <w:szCs w:val="24"/>
        </w:rPr>
        <w:t xml:space="preserve"> </w:t>
      </w:r>
      <w:r w:rsidR="00235620" w:rsidRPr="00235620">
        <w:rPr>
          <w:b/>
          <w:sz w:val="24"/>
          <w:szCs w:val="24"/>
        </w:rPr>
        <w:t>услуг</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5943"/>
        <w:gridCol w:w="1559"/>
        <w:gridCol w:w="1701"/>
        <w:gridCol w:w="1843"/>
        <w:gridCol w:w="3827"/>
      </w:tblGrid>
      <w:tr w:rsidR="00A35E74" w:rsidRPr="00843BBD" w:rsidTr="009445A0">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9445A0">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9445A0">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9445A0">
        <w:trPr>
          <w:trHeight w:val="944"/>
        </w:trPr>
        <w:tc>
          <w:tcPr>
            <w:tcW w:w="578" w:type="dxa"/>
          </w:tcPr>
          <w:p w:rsidR="00A35E74" w:rsidRPr="0098354B" w:rsidRDefault="00A35E74" w:rsidP="009445A0">
            <w:pPr>
              <w:pStyle w:val="aff0"/>
              <w:spacing w:before="0" w:after="0"/>
              <w:rPr>
                <w:sz w:val="24"/>
                <w:szCs w:val="24"/>
                <w:highlight w:val="yellow"/>
              </w:rPr>
            </w:pPr>
            <w:r w:rsidRPr="0098354B">
              <w:rPr>
                <w:sz w:val="24"/>
                <w:szCs w:val="24"/>
                <w:highlight w:val="yellow"/>
              </w:rPr>
              <w:t xml:space="preserve">№ </w:t>
            </w:r>
            <w:proofErr w:type="gramStart"/>
            <w:r w:rsidRPr="0098354B">
              <w:rPr>
                <w:sz w:val="24"/>
                <w:szCs w:val="24"/>
                <w:highlight w:val="yellow"/>
              </w:rPr>
              <w:t>п</w:t>
            </w:r>
            <w:proofErr w:type="gramEnd"/>
            <w:r w:rsidRPr="0098354B">
              <w:rPr>
                <w:sz w:val="24"/>
                <w:szCs w:val="24"/>
                <w:highlight w:val="yellow"/>
              </w:rPr>
              <w:t>/п</w:t>
            </w:r>
          </w:p>
        </w:tc>
        <w:tc>
          <w:tcPr>
            <w:tcW w:w="5943" w:type="dxa"/>
            <w:vAlign w:val="center"/>
          </w:tcPr>
          <w:p w:rsidR="00A35E74" w:rsidRPr="0098354B" w:rsidRDefault="00A35E74" w:rsidP="009445A0">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9445A0">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9445A0">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9445A0">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9445A0">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9445A0">
        <w:trPr>
          <w:trHeight w:val="284"/>
        </w:trPr>
        <w:tc>
          <w:tcPr>
            <w:tcW w:w="15451" w:type="dxa"/>
            <w:gridSpan w:val="6"/>
          </w:tcPr>
          <w:p w:rsidR="00A35E74" w:rsidRPr="0098354B" w:rsidRDefault="00A35E74" w:rsidP="009445A0">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9445A0">
        <w:trPr>
          <w:trHeight w:val="284"/>
        </w:trPr>
        <w:tc>
          <w:tcPr>
            <w:tcW w:w="578" w:type="dxa"/>
          </w:tcPr>
          <w:p w:rsidR="00A35E74" w:rsidRPr="0098354B" w:rsidRDefault="00A35E74" w:rsidP="009445A0">
            <w:pPr>
              <w:pStyle w:val="aff1"/>
              <w:numPr>
                <w:ilvl w:val="0"/>
                <w:numId w:val="87"/>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284"/>
        </w:trPr>
        <w:tc>
          <w:tcPr>
            <w:tcW w:w="578" w:type="dxa"/>
          </w:tcPr>
          <w:p w:rsidR="00A35E74" w:rsidRPr="0098354B" w:rsidRDefault="00A35E74" w:rsidP="009445A0">
            <w:pPr>
              <w:pStyle w:val="aff1"/>
              <w:numPr>
                <w:ilvl w:val="0"/>
                <w:numId w:val="87"/>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284"/>
        </w:trPr>
        <w:tc>
          <w:tcPr>
            <w:tcW w:w="578" w:type="dxa"/>
          </w:tcPr>
          <w:p w:rsidR="00A35E74" w:rsidRPr="0098354B" w:rsidRDefault="00A35E74" w:rsidP="009445A0">
            <w:pPr>
              <w:pStyle w:val="aff1"/>
              <w:numPr>
                <w:ilvl w:val="0"/>
                <w:numId w:val="87"/>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284"/>
        </w:trPr>
        <w:tc>
          <w:tcPr>
            <w:tcW w:w="15451" w:type="dxa"/>
            <w:gridSpan w:val="6"/>
          </w:tcPr>
          <w:p w:rsidR="00A35E74" w:rsidRPr="0098354B" w:rsidRDefault="00A35E74" w:rsidP="009445A0">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9445A0">
        <w:trPr>
          <w:trHeight w:val="284"/>
        </w:trPr>
        <w:tc>
          <w:tcPr>
            <w:tcW w:w="578" w:type="dxa"/>
          </w:tcPr>
          <w:p w:rsidR="00A35E74" w:rsidRPr="0098354B" w:rsidRDefault="00A35E74" w:rsidP="009445A0">
            <w:pPr>
              <w:pStyle w:val="aff1"/>
              <w:numPr>
                <w:ilvl w:val="0"/>
                <w:numId w:val="88"/>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284"/>
        </w:trPr>
        <w:tc>
          <w:tcPr>
            <w:tcW w:w="578" w:type="dxa"/>
          </w:tcPr>
          <w:p w:rsidR="00A35E74" w:rsidRPr="0098354B" w:rsidRDefault="00A35E74" w:rsidP="009445A0">
            <w:pPr>
              <w:pStyle w:val="aff1"/>
              <w:numPr>
                <w:ilvl w:val="0"/>
                <w:numId w:val="88"/>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284"/>
        </w:trPr>
        <w:tc>
          <w:tcPr>
            <w:tcW w:w="578" w:type="dxa"/>
          </w:tcPr>
          <w:p w:rsidR="00A35E74" w:rsidRPr="0098354B" w:rsidRDefault="00A35E74" w:rsidP="009445A0">
            <w:pPr>
              <w:pStyle w:val="aff1"/>
              <w:numPr>
                <w:ilvl w:val="0"/>
                <w:numId w:val="88"/>
              </w:numPr>
              <w:suppressAutoHyphens w:val="0"/>
              <w:ind w:left="0"/>
              <w:rPr>
                <w:color w:val="000000"/>
                <w:szCs w:val="24"/>
                <w:highlight w:val="yellow"/>
              </w:rPr>
            </w:pP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98354B" w:rsidTr="009445A0">
        <w:trPr>
          <w:trHeight w:val="504"/>
        </w:trPr>
        <w:tc>
          <w:tcPr>
            <w:tcW w:w="578" w:type="dxa"/>
          </w:tcPr>
          <w:p w:rsidR="00A35E74" w:rsidRPr="0098354B" w:rsidRDefault="00A35E74" w:rsidP="009445A0">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9445A0">
            <w:pPr>
              <w:pStyle w:val="aff1"/>
              <w:spacing w:before="0" w:after="0"/>
              <w:rPr>
                <w:color w:val="000000"/>
                <w:szCs w:val="24"/>
                <w:highlight w:val="yellow"/>
              </w:rPr>
            </w:pPr>
          </w:p>
        </w:tc>
        <w:tc>
          <w:tcPr>
            <w:tcW w:w="1559" w:type="dxa"/>
          </w:tcPr>
          <w:p w:rsidR="00A35E74" w:rsidRPr="0098354B" w:rsidRDefault="00A35E74" w:rsidP="009445A0">
            <w:pPr>
              <w:pStyle w:val="aff1"/>
              <w:spacing w:before="0" w:after="0"/>
              <w:rPr>
                <w:color w:val="000000"/>
                <w:szCs w:val="24"/>
                <w:highlight w:val="yellow"/>
              </w:rPr>
            </w:pPr>
          </w:p>
        </w:tc>
        <w:tc>
          <w:tcPr>
            <w:tcW w:w="1701" w:type="dxa"/>
          </w:tcPr>
          <w:p w:rsidR="00A35E74" w:rsidRPr="0098354B" w:rsidRDefault="00A35E74" w:rsidP="009445A0">
            <w:pPr>
              <w:pStyle w:val="aff1"/>
              <w:spacing w:before="0" w:after="0"/>
              <w:rPr>
                <w:color w:val="000000"/>
                <w:szCs w:val="24"/>
                <w:highlight w:val="yellow"/>
              </w:rPr>
            </w:pPr>
          </w:p>
        </w:tc>
        <w:tc>
          <w:tcPr>
            <w:tcW w:w="1843" w:type="dxa"/>
          </w:tcPr>
          <w:p w:rsidR="00A35E74" w:rsidRPr="0098354B" w:rsidRDefault="00A35E74" w:rsidP="009445A0">
            <w:pPr>
              <w:pStyle w:val="aff1"/>
              <w:spacing w:before="0" w:after="0"/>
              <w:jc w:val="right"/>
              <w:rPr>
                <w:color w:val="000000"/>
                <w:szCs w:val="24"/>
                <w:highlight w:val="yellow"/>
              </w:rPr>
            </w:pPr>
          </w:p>
        </w:tc>
        <w:tc>
          <w:tcPr>
            <w:tcW w:w="3827" w:type="dxa"/>
          </w:tcPr>
          <w:p w:rsidR="00A35E74" w:rsidRPr="0098354B" w:rsidRDefault="00A35E74" w:rsidP="009445A0">
            <w:pPr>
              <w:pStyle w:val="aff1"/>
              <w:spacing w:before="0" w:after="0"/>
              <w:rPr>
                <w:color w:val="000000"/>
                <w:szCs w:val="24"/>
                <w:highlight w:val="yellow"/>
              </w:rPr>
            </w:pPr>
          </w:p>
        </w:tc>
      </w:tr>
      <w:tr w:rsidR="00A35E74" w:rsidRPr="00843BBD" w:rsidTr="009445A0">
        <w:trPr>
          <w:trHeight w:val="284"/>
        </w:trPr>
        <w:tc>
          <w:tcPr>
            <w:tcW w:w="578" w:type="dxa"/>
          </w:tcPr>
          <w:p w:rsidR="00A35E74" w:rsidRPr="00843BBD" w:rsidRDefault="00A35E74" w:rsidP="009445A0">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9445A0">
            <w:pPr>
              <w:pStyle w:val="aff1"/>
              <w:spacing w:before="0" w:after="0"/>
              <w:rPr>
                <w:color w:val="000000"/>
                <w:szCs w:val="24"/>
              </w:rPr>
            </w:pPr>
          </w:p>
        </w:tc>
        <w:tc>
          <w:tcPr>
            <w:tcW w:w="1559" w:type="dxa"/>
          </w:tcPr>
          <w:p w:rsidR="00A35E74" w:rsidRPr="00843BBD" w:rsidRDefault="00A35E74" w:rsidP="009445A0">
            <w:pPr>
              <w:pStyle w:val="aff1"/>
              <w:spacing w:before="0" w:after="0"/>
              <w:rPr>
                <w:color w:val="000000"/>
                <w:szCs w:val="24"/>
              </w:rPr>
            </w:pPr>
          </w:p>
        </w:tc>
        <w:tc>
          <w:tcPr>
            <w:tcW w:w="1701" w:type="dxa"/>
          </w:tcPr>
          <w:p w:rsidR="00A35E74" w:rsidRPr="00843BBD" w:rsidRDefault="00A35E74" w:rsidP="009445A0">
            <w:pPr>
              <w:pStyle w:val="aff1"/>
              <w:spacing w:before="0" w:after="0"/>
              <w:rPr>
                <w:color w:val="000000"/>
                <w:szCs w:val="24"/>
              </w:rPr>
            </w:pPr>
          </w:p>
        </w:tc>
        <w:tc>
          <w:tcPr>
            <w:tcW w:w="1843" w:type="dxa"/>
          </w:tcPr>
          <w:p w:rsidR="00A35E74" w:rsidRPr="00843BBD" w:rsidRDefault="00A35E74" w:rsidP="009445A0">
            <w:pPr>
              <w:pStyle w:val="aff1"/>
              <w:spacing w:before="0" w:after="0"/>
              <w:jc w:val="right"/>
              <w:rPr>
                <w:color w:val="000000"/>
                <w:szCs w:val="24"/>
              </w:rPr>
            </w:pPr>
          </w:p>
        </w:tc>
        <w:tc>
          <w:tcPr>
            <w:tcW w:w="3827" w:type="dxa"/>
          </w:tcPr>
          <w:p w:rsidR="00A35E74" w:rsidRPr="00843BBD" w:rsidRDefault="00A35E74" w:rsidP="009445A0">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83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514384">
        <w:rPr>
          <w:sz w:val="24"/>
          <w:szCs w:val="24"/>
        </w:rPr>
        <w:fldChar w:fldCharType="begin"/>
      </w:r>
      <w:r w:rsidR="00E51A35">
        <w:rPr>
          <w:sz w:val="24"/>
          <w:szCs w:val="24"/>
        </w:rPr>
        <w:instrText xml:space="preserve"> REF _Ref440537176 \r \h </w:instrText>
      </w:r>
      <w:r w:rsidR="00514384">
        <w:rPr>
          <w:sz w:val="24"/>
          <w:szCs w:val="24"/>
        </w:rPr>
      </w:r>
      <w:r w:rsidR="00514384">
        <w:rPr>
          <w:sz w:val="24"/>
          <w:szCs w:val="24"/>
        </w:rPr>
        <w:fldChar w:fldCharType="separate"/>
      </w:r>
      <w:r w:rsidR="001C6A71">
        <w:rPr>
          <w:sz w:val="24"/>
          <w:szCs w:val="24"/>
        </w:rPr>
        <w:t>5.3</w:t>
      </w:r>
      <w:r w:rsidR="00514384">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835"/>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514384">
        <w:rPr>
          <w:i/>
          <w:color w:val="000000"/>
        </w:rPr>
        <w:fldChar w:fldCharType="begin"/>
      </w:r>
      <w:r>
        <w:rPr>
          <w:i/>
          <w:color w:val="000000"/>
        </w:rPr>
        <w:instrText xml:space="preserve"> REF _Ref440270568 \r \h </w:instrText>
      </w:r>
      <w:r w:rsidR="00514384">
        <w:rPr>
          <w:i/>
          <w:color w:val="000000"/>
        </w:rPr>
      </w:r>
      <w:r w:rsidR="00514384">
        <w:rPr>
          <w:i/>
          <w:color w:val="000000"/>
        </w:rPr>
        <w:fldChar w:fldCharType="separate"/>
      </w:r>
      <w:r w:rsidR="001C6A71">
        <w:rPr>
          <w:i/>
          <w:color w:val="000000"/>
        </w:rPr>
        <w:t>4</w:t>
      </w:r>
      <w:r w:rsidR="00514384">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514384">
        <w:rPr>
          <w:i/>
          <w:color w:val="000000"/>
        </w:rPr>
        <w:fldChar w:fldCharType="begin"/>
      </w:r>
      <w:r>
        <w:rPr>
          <w:i/>
          <w:color w:val="000000"/>
        </w:rPr>
        <w:instrText xml:space="preserve"> REF _Ref440270568 \r \h </w:instrText>
      </w:r>
      <w:r w:rsidR="00514384">
        <w:rPr>
          <w:i/>
          <w:color w:val="000000"/>
        </w:rPr>
      </w:r>
      <w:r w:rsidR="00514384">
        <w:rPr>
          <w:i/>
          <w:color w:val="000000"/>
        </w:rPr>
        <w:fldChar w:fldCharType="separate"/>
      </w:r>
      <w:r w:rsidR="001C6A71">
        <w:rPr>
          <w:i/>
          <w:color w:val="000000"/>
        </w:rPr>
        <w:t>4</w:t>
      </w:r>
      <w:r w:rsidR="00514384">
        <w:rPr>
          <w:i/>
          <w:color w:val="000000"/>
        </w:rPr>
        <w:fldChar w:fldCharType="end"/>
      </w:r>
      <w:r w:rsidRPr="00843BBD">
        <w:rPr>
          <w:i/>
          <w:color w:val="000000"/>
        </w:rPr>
        <w:t>. Предложение должн</w:t>
      </w:r>
      <w:r w:rsidR="007C4A46">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836"/>
      <w:r w:rsidRPr="00C236C0">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514384">
        <w:rPr>
          <w:sz w:val="24"/>
          <w:szCs w:val="24"/>
        </w:rPr>
        <w:fldChar w:fldCharType="begin"/>
      </w:r>
      <w:r w:rsidR="00EA3F63">
        <w:rPr>
          <w:sz w:val="24"/>
          <w:szCs w:val="24"/>
        </w:rPr>
        <w:instrText xml:space="preserve"> REF _Ref55336310 \r \h </w:instrText>
      </w:r>
      <w:r w:rsidR="00514384">
        <w:rPr>
          <w:sz w:val="24"/>
          <w:szCs w:val="24"/>
        </w:rPr>
      </w:r>
      <w:r w:rsidR="00514384">
        <w:rPr>
          <w:sz w:val="24"/>
          <w:szCs w:val="24"/>
        </w:rPr>
        <w:fldChar w:fldCharType="separate"/>
      </w:r>
      <w:r w:rsidR="001C6A71">
        <w:rPr>
          <w:sz w:val="24"/>
          <w:szCs w:val="24"/>
        </w:rPr>
        <w:t>5.1</w:t>
      </w:r>
      <w:r w:rsidR="00514384">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1C6A71">
          <w:t>4</w:t>
        </w:r>
      </w:fldSimple>
      <w:r w:rsidRPr="00EA3F63">
        <w:rPr>
          <w:sz w:val="24"/>
          <w:szCs w:val="24"/>
        </w:rPr>
        <w:t xml:space="preserve"> с учетом предлагаемых условий Договора (раздел </w:t>
      </w:r>
      <w:fldSimple w:instr=" REF _Ref440272931 \r \h  \* MERGEFORMAT ">
        <w:r w:rsidR="001C6A71">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838"/>
      <w:r w:rsidRPr="00F647F7">
        <w:rPr>
          <w:b w:val="0"/>
          <w:szCs w:val="24"/>
        </w:rPr>
        <w:t xml:space="preserve">Форма </w:t>
      </w:r>
      <w:bookmarkEnd w:id="744"/>
      <w:r w:rsidRPr="00F647F7">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Pr>
          <w:b w:val="0"/>
          <w:szCs w:val="24"/>
        </w:rPr>
        <w:t>оказания услуг</w:t>
      </w:r>
      <w:bookmarkEnd w:id="758"/>
      <w:bookmarkEnd w:id="759"/>
      <w:bookmarkEnd w:id="760"/>
      <w:bookmarkEnd w:id="761"/>
      <w:bookmarkEnd w:id="762"/>
      <w:bookmarkEnd w:id="763"/>
      <w:bookmarkEnd w:id="764"/>
      <w:bookmarkEnd w:id="7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F647F7">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839"/>
      <w:r w:rsidRPr="00F647F7">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14384">
        <w:rPr>
          <w:sz w:val="24"/>
          <w:szCs w:val="24"/>
        </w:rPr>
        <w:fldChar w:fldCharType="begin"/>
      </w:r>
      <w:r w:rsidR="00D56F8C">
        <w:rPr>
          <w:sz w:val="24"/>
          <w:szCs w:val="24"/>
        </w:rPr>
        <w:instrText xml:space="preserve"> REF _Ref55336310 \r \h </w:instrText>
      </w:r>
      <w:r w:rsidR="00514384">
        <w:rPr>
          <w:sz w:val="24"/>
          <w:szCs w:val="24"/>
        </w:rPr>
      </w:r>
      <w:r w:rsidR="00514384">
        <w:rPr>
          <w:sz w:val="24"/>
          <w:szCs w:val="24"/>
        </w:rPr>
        <w:fldChar w:fldCharType="separate"/>
      </w:r>
      <w:r w:rsidR="001C6A71">
        <w:rPr>
          <w:sz w:val="24"/>
          <w:szCs w:val="24"/>
        </w:rPr>
        <w:t>5.1</w:t>
      </w:r>
      <w:r w:rsidR="0051438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514384">
        <w:rPr>
          <w:sz w:val="24"/>
          <w:szCs w:val="24"/>
        </w:rPr>
        <w:fldChar w:fldCharType="begin"/>
      </w:r>
      <w:r w:rsidR="00D56F8C">
        <w:rPr>
          <w:sz w:val="24"/>
          <w:szCs w:val="24"/>
        </w:rPr>
        <w:instrText xml:space="preserve"> REF _Ref440273986 \r \h </w:instrText>
      </w:r>
      <w:r w:rsidR="00514384">
        <w:rPr>
          <w:sz w:val="24"/>
          <w:szCs w:val="24"/>
        </w:rPr>
      </w:r>
      <w:r w:rsidR="00514384">
        <w:rPr>
          <w:sz w:val="24"/>
          <w:szCs w:val="24"/>
        </w:rPr>
        <w:fldChar w:fldCharType="separate"/>
      </w:r>
      <w:r w:rsidR="001C6A71">
        <w:rPr>
          <w:sz w:val="24"/>
          <w:szCs w:val="24"/>
        </w:rPr>
        <w:t>5.2</w:t>
      </w:r>
      <w:r w:rsidR="0051438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840"/>
      <w:bookmarkStart w:id="799" w:name="_Ref93264992"/>
      <w:bookmarkStart w:id="800" w:name="_Ref93265116"/>
      <w:bookmarkStart w:id="801" w:name="_Toc98253933"/>
      <w:bookmarkStart w:id="802" w:name="_Toc165173859"/>
      <w:bookmarkStart w:id="803" w:name="_Toc423423671"/>
      <w:bookmarkEnd w:id="794"/>
      <w:r w:rsidRPr="00F647F7">
        <w:lastRenderedPageBreak/>
        <w:t xml:space="preserve">График </w:t>
      </w:r>
      <w:r>
        <w:t>оплаты оказания услуг</w:t>
      </w:r>
      <w:r w:rsidRPr="00F647F7">
        <w:t xml:space="preserve"> (форма </w:t>
      </w:r>
      <w:r>
        <w:t>5</w:t>
      </w:r>
      <w:r w:rsidRPr="00F647F7">
        <w:t>)</w:t>
      </w:r>
      <w:bookmarkEnd w:id="795"/>
      <w:bookmarkEnd w:id="796"/>
      <w:bookmarkEnd w:id="797"/>
      <w:bookmarkEnd w:id="79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841"/>
      <w:r w:rsidRPr="00F647F7">
        <w:rPr>
          <w:b w:val="0"/>
          <w:szCs w:val="24"/>
        </w:rPr>
        <w:t xml:space="preserve">Форма графика </w:t>
      </w:r>
      <w:r>
        <w:rPr>
          <w:b w:val="0"/>
          <w:szCs w:val="24"/>
        </w:rPr>
        <w:t>оплаты оказания услуг</w:t>
      </w:r>
      <w:bookmarkEnd w:id="804"/>
      <w:bookmarkEnd w:id="805"/>
      <w:bookmarkEnd w:id="806"/>
      <w:bookmarkEnd w:id="807"/>
      <w:bookmarkEnd w:id="808"/>
      <w:bookmarkEnd w:id="809"/>
      <w:bookmarkEnd w:id="810"/>
      <w:bookmarkEnd w:id="81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842"/>
      <w:r w:rsidRPr="00F647F7">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14384">
        <w:rPr>
          <w:sz w:val="24"/>
          <w:szCs w:val="24"/>
        </w:rPr>
        <w:fldChar w:fldCharType="begin"/>
      </w:r>
      <w:r>
        <w:rPr>
          <w:sz w:val="24"/>
          <w:szCs w:val="24"/>
        </w:rPr>
        <w:instrText xml:space="preserve"> REF _Ref55336310 \r \h </w:instrText>
      </w:r>
      <w:r w:rsidR="00514384">
        <w:rPr>
          <w:sz w:val="24"/>
          <w:szCs w:val="24"/>
        </w:rPr>
      </w:r>
      <w:r w:rsidR="00514384">
        <w:rPr>
          <w:sz w:val="24"/>
          <w:szCs w:val="24"/>
        </w:rPr>
        <w:fldChar w:fldCharType="separate"/>
      </w:r>
      <w:r w:rsidR="001C6A71">
        <w:rPr>
          <w:sz w:val="24"/>
          <w:szCs w:val="24"/>
        </w:rPr>
        <w:t>5.1</w:t>
      </w:r>
      <w:r w:rsidR="00514384">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514384">
        <w:rPr>
          <w:sz w:val="24"/>
          <w:szCs w:val="24"/>
        </w:rPr>
        <w:fldChar w:fldCharType="begin"/>
      </w:r>
      <w:r>
        <w:rPr>
          <w:sz w:val="24"/>
          <w:szCs w:val="24"/>
        </w:rPr>
        <w:instrText xml:space="preserve"> REF _Ref440361140 \r \h </w:instrText>
      </w:r>
      <w:r w:rsidR="00514384">
        <w:rPr>
          <w:sz w:val="24"/>
          <w:szCs w:val="24"/>
        </w:rPr>
      </w:r>
      <w:r w:rsidR="00514384">
        <w:rPr>
          <w:sz w:val="24"/>
          <w:szCs w:val="24"/>
        </w:rPr>
        <w:fldChar w:fldCharType="separate"/>
      </w:r>
      <w:r w:rsidR="001C6A71">
        <w:rPr>
          <w:sz w:val="24"/>
          <w:szCs w:val="24"/>
        </w:rPr>
        <w:t>5.4</w:t>
      </w:r>
      <w:r w:rsidR="00514384">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4"/>
      <w:bookmarkEnd w:id="715"/>
      <w:bookmarkEnd w:id="799"/>
      <w:bookmarkEnd w:id="800"/>
      <w:bookmarkEnd w:id="801"/>
      <w:bookmarkEnd w:id="802"/>
      <w:bookmarkEnd w:id="803"/>
      <w:bookmarkEnd w:id="820"/>
      <w:bookmarkEnd w:id="821"/>
      <w:bookmarkEnd w:id="82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844"/>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F647F7">
        <w:rPr>
          <w:b w:val="0"/>
          <w:szCs w:val="24"/>
        </w:rPr>
        <w:t xml:space="preserve"> </w:t>
      </w:r>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514384">
              <w:fldChar w:fldCharType="begin"/>
            </w:r>
            <w:r w:rsidR="0033461C">
              <w:instrText xml:space="preserve"> REF _Ref440272931 \r \h </w:instrText>
            </w:r>
            <w:r w:rsidR="00514384">
              <w:fldChar w:fldCharType="separate"/>
            </w:r>
            <w:r w:rsidR="001C6A71">
              <w:t>2</w:t>
            </w:r>
            <w:r w:rsidR="0051438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514384">
              <w:fldChar w:fldCharType="begin"/>
            </w:r>
            <w:r w:rsidR="0033461C">
              <w:instrText xml:space="preserve"> REF _Ref440272931 \r \h </w:instrText>
            </w:r>
            <w:r w:rsidR="00514384">
              <w:fldChar w:fldCharType="separate"/>
            </w:r>
            <w:r w:rsidR="001C6A71">
              <w:t>2</w:t>
            </w:r>
            <w:r w:rsidR="0051438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14384">
        <w:rPr>
          <w:sz w:val="24"/>
          <w:szCs w:val="24"/>
        </w:rPr>
        <w:fldChar w:fldCharType="begin"/>
      </w:r>
      <w:r>
        <w:rPr>
          <w:sz w:val="24"/>
          <w:szCs w:val="24"/>
        </w:rPr>
        <w:instrText xml:space="preserve"> REF _Ref55336310 \r \h </w:instrText>
      </w:r>
      <w:r w:rsidR="00514384">
        <w:rPr>
          <w:sz w:val="24"/>
          <w:szCs w:val="24"/>
        </w:rPr>
      </w:r>
      <w:r w:rsidR="00514384">
        <w:rPr>
          <w:sz w:val="24"/>
          <w:szCs w:val="24"/>
        </w:rPr>
        <w:fldChar w:fldCharType="separate"/>
      </w:r>
      <w:r w:rsidR="001C6A71">
        <w:rPr>
          <w:sz w:val="24"/>
          <w:szCs w:val="24"/>
        </w:rPr>
        <w:t>5.1</w:t>
      </w:r>
      <w:r w:rsidR="00514384">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14384">
        <w:rPr>
          <w:sz w:val="24"/>
          <w:szCs w:val="24"/>
        </w:rPr>
        <w:fldChar w:fldCharType="begin"/>
      </w:r>
      <w:r w:rsidR="00D56F8C">
        <w:rPr>
          <w:sz w:val="24"/>
          <w:szCs w:val="24"/>
        </w:rPr>
        <w:instrText xml:space="preserve"> REF _Ref440274025 \r \h </w:instrText>
      </w:r>
      <w:r w:rsidR="00514384">
        <w:rPr>
          <w:sz w:val="24"/>
          <w:szCs w:val="24"/>
        </w:rPr>
      </w:r>
      <w:r w:rsidR="00514384">
        <w:rPr>
          <w:sz w:val="24"/>
          <w:szCs w:val="24"/>
        </w:rPr>
        <w:fldChar w:fldCharType="separate"/>
      </w:r>
      <w:r w:rsidR="001C6A71">
        <w:rPr>
          <w:sz w:val="24"/>
          <w:szCs w:val="24"/>
        </w:rPr>
        <w:t>2</w:t>
      </w:r>
      <w:r w:rsidR="0051438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514384">
        <w:rPr>
          <w:sz w:val="24"/>
          <w:szCs w:val="24"/>
        </w:rPr>
        <w:fldChar w:fldCharType="begin"/>
      </w:r>
      <w:r w:rsidR="00D56F8C">
        <w:rPr>
          <w:sz w:val="24"/>
          <w:szCs w:val="24"/>
        </w:rPr>
        <w:instrText xml:space="preserve"> REF _Ref294695546 \r \h </w:instrText>
      </w:r>
      <w:r w:rsidR="00514384">
        <w:rPr>
          <w:sz w:val="24"/>
          <w:szCs w:val="24"/>
        </w:rPr>
      </w:r>
      <w:r w:rsidR="00514384">
        <w:rPr>
          <w:sz w:val="24"/>
          <w:szCs w:val="24"/>
        </w:rPr>
        <w:fldChar w:fldCharType="separate"/>
      </w:r>
      <w:r w:rsidR="001C6A71">
        <w:rPr>
          <w:sz w:val="24"/>
          <w:szCs w:val="24"/>
        </w:rPr>
        <w:t xml:space="preserve"> 1.2.6 </w:t>
      </w:r>
      <w:r w:rsidR="0051438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846"/>
      <w:bookmarkEnd w:id="575"/>
      <w:r w:rsidRPr="00F647F7">
        <w:lastRenderedPageBreak/>
        <w:t xml:space="preserve">Анкета (форма </w:t>
      </w:r>
      <w:r w:rsidR="00B8118F">
        <w:t>7</w:t>
      </w:r>
      <w:r w:rsidRPr="00F647F7">
        <w:t>)</w:t>
      </w:r>
      <w:bookmarkEnd w:id="858"/>
      <w:bookmarkEnd w:id="859"/>
      <w:bookmarkEnd w:id="860"/>
      <w:bookmarkEnd w:id="861"/>
      <w:bookmarkEnd w:id="862"/>
      <w:bookmarkEnd w:id="863"/>
      <w:bookmarkEnd w:id="864"/>
      <w:bookmarkEnd w:id="865"/>
    </w:p>
    <w:p w:rsidR="004F4D80" w:rsidRPr="00F647F7"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847"/>
      <w:bookmarkStart w:id="884" w:name="_Ref444170470"/>
      <w:r w:rsidRPr="00F647F7">
        <w:rPr>
          <w:b w:val="0"/>
          <w:szCs w:val="24"/>
        </w:rPr>
        <w:t xml:space="preserve">Форма Анкеты </w:t>
      </w:r>
      <w:r w:rsidR="00C236C0">
        <w:rPr>
          <w:b w:val="0"/>
          <w:szCs w:val="24"/>
        </w:rPr>
        <w:t>Участник</w:t>
      </w:r>
      <w:r>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848"/>
      <w:bookmarkStart w:id="895" w:name="_Ref444170439"/>
      <w:bookmarkStart w:id="896" w:name="_Ref444170477"/>
      <w:r w:rsidRPr="00D73790">
        <w:rPr>
          <w:b w:val="0"/>
          <w:szCs w:val="24"/>
        </w:rPr>
        <w:lastRenderedPageBreak/>
        <w:t xml:space="preserve">Форма </w:t>
      </w:r>
      <w:bookmarkEnd w:id="885"/>
      <w:bookmarkEnd w:id="886"/>
      <w:bookmarkEnd w:id="887"/>
      <w:bookmarkEnd w:id="88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9"/>
      <w:bookmarkEnd w:id="890"/>
      <w:bookmarkEnd w:id="891"/>
      <w:bookmarkEnd w:id="892"/>
      <w:bookmarkEnd w:id="893"/>
      <w:bookmarkEnd w:id="894"/>
      <w:bookmarkEnd w:id="895"/>
      <w:bookmarkEnd w:id="896"/>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C81F59" w:rsidRDefault="00C81F59" w:rsidP="00C81F5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C81F59" w:rsidRPr="00B14F64" w:rsidRDefault="00C81F59" w:rsidP="00C81F59">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C81F59" w:rsidRPr="00B14F64" w:rsidRDefault="00C81F59" w:rsidP="00C81F59">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C81F59" w:rsidRPr="00B14F64" w:rsidRDefault="00C81F59" w:rsidP="00C81F59">
      <w:pPr>
        <w:sectPr w:rsidR="00C81F59" w:rsidRPr="00B14F64" w:rsidSect="009445A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C81F59" w:rsidRPr="00B14F64" w:rsidTr="009445A0">
        <w:tc>
          <w:tcPr>
            <w:tcW w:w="557" w:type="dxa"/>
          </w:tcPr>
          <w:p w:rsidR="00C81F59" w:rsidRPr="00316742" w:rsidRDefault="00C81F59" w:rsidP="009445A0">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C81F59" w:rsidRPr="00B14F64" w:rsidTr="009445A0">
        <w:tc>
          <w:tcPr>
            <w:tcW w:w="557"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C81F59" w:rsidRPr="00316742" w:rsidRDefault="00C81F59" w:rsidP="009445A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bookmarkStart w:id="897" w:name="P230"/>
            <w:bookmarkEnd w:id="897"/>
            <w:r w:rsidRPr="00316742">
              <w:rPr>
                <w:rFonts w:ascii="Times New Roman" w:hAnsi="Times New Roman" w:cs="Times New Roman"/>
                <w:sz w:val="22"/>
                <w:szCs w:val="22"/>
              </w:rPr>
              <w:t>1.</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9445A0">
        <w:tc>
          <w:tcPr>
            <w:tcW w:w="557" w:type="dxa"/>
            <w:vMerge w:val="restart"/>
          </w:tcPr>
          <w:p w:rsidR="00C81F59" w:rsidRPr="00316742" w:rsidRDefault="00C81F59" w:rsidP="009445A0">
            <w:pPr>
              <w:pStyle w:val="ConsPlusNormal"/>
              <w:ind w:firstLine="0"/>
              <w:rPr>
                <w:rFonts w:ascii="Times New Roman" w:hAnsi="Times New Roman" w:cs="Times New Roman"/>
                <w:sz w:val="22"/>
                <w:szCs w:val="22"/>
              </w:rPr>
            </w:pPr>
            <w:bookmarkStart w:id="898" w:name="P242"/>
            <w:bookmarkEnd w:id="898"/>
            <w:r w:rsidRPr="00316742">
              <w:rPr>
                <w:rFonts w:ascii="Times New Roman" w:hAnsi="Times New Roman" w:cs="Times New Roman"/>
                <w:sz w:val="22"/>
                <w:szCs w:val="22"/>
              </w:rPr>
              <w:t>4.</w:t>
            </w:r>
          </w:p>
        </w:tc>
        <w:tc>
          <w:tcPr>
            <w:tcW w:w="4263" w:type="dxa"/>
            <w:vMerge w:val="restart"/>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C81F59" w:rsidTr="009445A0">
        <w:tc>
          <w:tcPr>
            <w:tcW w:w="557" w:type="dxa"/>
            <w:vMerge/>
          </w:tcPr>
          <w:p w:rsidR="00C81F59" w:rsidRPr="00316742" w:rsidRDefault="00C81F59" w:rsidP="009445A0"/>
        </w:tc>
        <w:tc>
          <w:tcPr>
            <w:tcW w:w="4263" w:type="dxa"/>
            <w:vMerge/>
          </w:tcPr>
          <w:p w:rsidR="00C81F59" w:rsidRPr="00316742" w:rsidRDefault="00C81F59" w:rsidP="009445A0"/>
        </w:tc>
        <w:tc>
          <w:tcPr>
            <w:tcW w:w="1799"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C81F59" w:rsidRPr="00316742" w:rsidRDefault="00C81F59" w:rsidP="009445A0">
            <w:pPr>
              <w:jc w:val="center"/>
            </w:pPr>
          </w:p>
        </w:tc>
        <w:tc>
          <w:tcPr>
            <w:tcW w:w="1417" w:type="dxa"/>
            <w:vMerge/>
          </w:tcPr>
          <w:p w:rsidR="00C81F59" w:rsidRPr="00316742" w:rsidRDefault="00C81F59" w:rsidP="009445A0">
            <w:pPr>
              <w:jc w:val="center"/>
            </w:pPr>
          </w:p>
        </w:tc>
      </w:tr>
      <w:tr w:rsidR="00C81F59" w:rsidTr="009445A0">
        <w:tc>
          <w:tcPr>
            <w:tcW w:w="557" w:type="dxa"/>
            <w:vMerge w:val="restart"/>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C81F59" w:rsidTr="009445A0">
        <w:tc>
          <w:tcPr>
            <w:tcW w:w="557" w:type="dxa"/>
            <w:vMerge/>
          </w:tcPr>
          <w:p w:rsidR="00C81F59" w:rsidRPr="00316742" w:rsidRDefault="00C81F59" w:rsidP="009445A0"/>
        </w:tc>
        <w:tc>
          <w:tcPr>
            <w:tcW w:w="4263" w:type="dxa"/>
            <w:vMerge/>
          </w:tcPr>
          <w:p w:rsidR="00C81F59" w:rsidRPr="00316742" w:rsidRDefault="00C81F59" w:rsidP="009445A0"/>
        </w:tc>
        <w:tc>
          <w:tcPr>
            <w:tcW w:w="1799" w:type="dxa"/>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C81F59" w:rsidRPr="00316742" w:rsidRDefault="00C81F59" w:rsidP="009445A0">
            <w:pPr>
              <w:jc w:val="center"/>
            </w:pPr>
          </w:p>
        </w:tc>
        <w:tc>
          <w:tcPr>
            <w:tcW w:w="1417" w:type="dxa"/>
          </w:tcPr>
          <w:p w:rsidR="00C81F59" w:rsidRPr="00316742" w:rsidRDefault="00C81F59" w:rsidP="009445A0">
            <w:pPr>
              <w:pStyle w:val="ConsPlusNormal"/>
              <w:jc w:val="center"/>
              <w:rPr>
                <w:rFonts w:ascii="Times New Roman" w:hAnsi="Times New Roman" w:cs="Times New Roman"/>
                <w:sz w:val="22"/>
                <w:szCs w:val="22"/>
              </w:rPr>
            </w:pP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bookmarkStart w:id="899" w:name="P258"/>
            <w:bookmarkEnd w:id="899"/>
            <w:r w:rsidRPr="00316742">
              <w:rPr>
                <w:rFonts w:ascii="Times New Roman" w:hAnsi="Times New Roman" w:cs="Times New Roman"/>
                <w:sz w:val="22"/>
                <w:szCs w:val="22"/>
              </w:rPr>
              <w:lastRenderedPageBreak/>
              <w:t>7.</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C81F59" w:rsidTr="009445A0">
        <w:tc>
          <w:tcPr>
            <w:tcW w:w="557"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C81F59" w:rsidRPr="00316742" w:rsidRDefault="00C81F59" w:rsidP="009445A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C81F59" w:rsidRPr="00316742" w:rsidRDefault="00C81F59" w:rsidP="009445A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C81F59" w:rsidRDefault="00C81F59" w:rsidP="00C81F59">
      <w:pPr>
        <w:pStyle w:val="ConsPlusNonformat"/>
        <w:jc w:val="both"/>
        <w:rPr>
          <w:rFonts w:ascii="Times New Roman" w:hAnsi="Times New Roman" w:cs="Times New Roman"/>
          <w:sz w:val="22"/>
          <w:szCs w:val="22"/>
        </w:rPr>
      </w:pPr>
    </w:p>
    <w:p w:rsidR="00C81F59" w:rsidRPr="00197CB9" w:rsidRDefault="00C81F59" w:rsidP="00C81F59">
      <w:pPr>
        <w:pStyle w:val="ConsPlusNonformat"/>
        <w:jc w:val="both"/>
        <w:rPr>
          <w:rFonts w:ascii="Times New Roman" w:hAnsi="Times New Roman" w:cs="Times New Roman"/>
          <w:sz w:val="22"/>
          <w:szCs w:val="22"/>
        </w:rPr>
      </w:pPr>
    </w:p>
    <w:p w:rsidR="00C81F59" w:rsidRPr="00DB6009" w:rsidRDefault="00C81F59" w:rsidP="00C81F59">
      <w:pPr>
        <w:autoSpaceDE w:val="0"/>
        <w:autoSpaceDN w:val="0"/>
        <w:adjustRightInd w:val="0"/>
        <w:spacing w:line="240" w:lineRule="auto"/>
        <w:ind w:firstLine="540"/>
        <w:outlineLvl w:val="3"/>
        <w:rPr>
          <w:bdr w:val="none" w:sz="0" w:space="0" w:color="auto" w:frame="1"/>
        </w:rPr>
      </w:pPr>
    </w:p>
    <w:p w:rsidR="00C81F59" w:rsidRPr="00DB6009" w:rsidRDefault="00C81F59" w:rsidP="00C81F59">
      <w:pPr>
        <w:autoSpaceDE w:val="0"/>
        <w:autoSpaceDN w:val="0"/>
        <w:adjustRightInd w:val="0"/>
        <w:spacing w:line="240" w:lineRule="auto"/>
        <w:outlineLvl w:val="3"/>
      </w:pPr>
    </w:p>
    <w:p w:rsidR="00C81F59" w:rsidRPr="00DB6009" w:rsidRDefault="00C81F59" w:rsidP="00C81F59">
      <w:pPr>
        <w:spacing w:line="240" w:lineRule="auto"/>
      </w:pPr>
    </w:p>
    <w:p w:rsidR="00C81F59" w:rsidRPr="00DB6009" w:rsidRDefault="00C81F59" w:rsidP="00C81F59">
      <w:pPr>
        <w:spacing w:line="240" w:lineRule="auto"/>
      </w:pPr>
    </w:p>
    <w:p w:rsidR="00C81F59" w:rsidRPr="00DB6009" w:rsidRDefault="00C81F59" w:rsidP="00C81F59">
      <w:pPr>
        <w:spacing w:line="240" w:lineRule="auto"/>
        <w:ind w:firstLine="708"/>
      </w:pPr>
    </w:p>
    <w:p w:rsidR="00C81F59" w:rsidRPr="00DB6009" w:rsidRDefault="00C81F59" w:rsidP="00C81F59">
      <w:pPr>
        <w:spacing w:line="240" w:lineRule="auto"/>
      </w:pPr>
    </w:p>
    <w:p w:rsidR="00C81F59" w:rsidRPr="00DB6009" w:rsidRDefault="00C81F59" w:rsidP="00C81F59">
      <w:pPr>
        <w:spacing w:line="240" w:lineRule="auto"/>
        <w:ind w:right="423"/>
        <w:rPr>
          <w:sz w:val="28"/>
        </w:rPr>
      </w:pPr>
    </w:p>
    <w:p w:rsidR="00C81F59" w:rsidRPr="00DB6009" w:rsidRDefault="00C81F59" w:rsidP="00C81F59">
      <w:pPr>
        <w:spacing w:line="240" w:lineRule="auto"/>
        <w:ind w:right="423"/>
        <w:rPr>
          <w:sz w:val="28"/>
        </w:rPr>
      </w:pPr>
    </w:p>
    <w:tbl>
      <w:tblPr>
        <w:tblW w:w="0" w:type="auto"/>
        <w:tblInd w:w="108" w:type="dxa"/>
        <w:tblLook w:val="01E0"/>
      </w:tblPr>
      <w:tblGrid>
        <w:gridCol w:w="3960"/>
        <w:gridCol w:w="1002"/>
        <w:gridCol w:w="4677"/>
      </w:tblGrid>
      <w:tr w:rsidR="00C81F59" w:rsidRPr="00DB6009" w:rsidTr="009445A0">
        <w:tc>
          <w:tcPr>
            <w:tcW w:w="3960" w:type="dxa"/>
            <w:tcBorders>
              <w:top w:val="single" w:sz="4" w:space="0" w:color="auto"/>
            </w:tcBorders>
          </w:tcPr>
          <w:p w:rsidR="00C81F59" w:rsidRPr="00DB6009" w:rsidRDefault="00C81F59" w:rsidP="009445A0">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C81F59" w:rsidRPr="00DB6009" w:rsidRDefault="00C81F59" w:rsidP="009445A0">
            <w:pPr>
              <w:tabs>
                <w:tab w:val="left" w:pos="1080"/>
              </w:tabs>
              <w:spacing w:line="240" w:lineRule="auto"/>
              <w:ind w:firstLine="540"/>
              <w:rPr>
                <w:sz w:val="20"/>
                <w:szCs w:val="20"/>
              </w:rPr>
            </w:pPr>
          </w:p>
        </w:tc>
        <w:tc>
          <w:tcPr>
            <w:tcW w:w="4677" w:type="dxa"/>
            <w:tcBorders>
              <w:top w:val="single" w:sz="4" w:space="0" w:color="auto"/>
            </w:tcBorders>
          </w:tcPr>
          <w:p w:rsidR="00C81F59" w:rsidRPr="00DB6009" w:rsidRDefault="00C81F59" w:rsidP="009445A0">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C81F59" w:rsidRPr="00DB6009" w:rsidRDefault="00C81F59" w:rsidP="00C81F59">
      <w:pPr>
        <w:tabs>
          <w:tab w:val="left" w:pos="1080"/>
        </w:tabs>
        <w:spacing w:line="240" w:lineRule="auto"/>
        <w:ind w:firstLine="540"/>
        <w:rPr>
          <w:b/>
        </w:rPr>
      </w:pPr>
      <w:r w:rsidRPr="00DB6009">
        <w:rPr>
          <w:b/>
        </w:rPr>
        <w:t>М.П.</w:t>
      </w:r>
    </w:p>
    <w:p w:rsidR="00C81F59" w:rsidRDefault="00C81F59" w:rsidP="00C81F59">
      <w:pPr>
        <w:ind w:firstLine="0"/>
      </w:pPr>
    </w:p>
    <w:p w:rsidR="00C81F59" w:rsidRDefault="00C81F59" w:rsidP="00C81F59">
      <w:pPr>
        <w:ind w:right="-1"/>
        <w:rPr>
          <w:color w:val="000000"/>
        </w:rPr>
      </w:pPr>
    </w:p>
    <w:p w:rsidR="00C81F59" w:rsidRDefault="00C81F59" w:rsidP="00C81F59">
      <w:pPr>
        <w:spacing w:line="240" w:lineRule="auto"/>
        <w:ind w:right="-1"/>
        <w:rPr>
          <w:color w:val="000000"/>
        </w:rPr>
      </w:pPr>
      <w:r>
        <w:rPr>
          <w:color w:val="000000"/>
        </w:rPr>
        <w:t>____________________________________</w:t>
      </w:r>
    </w:p>
    <w:p w:rsidR="00C81F59" w:rsidRDefault="00C81F59" w:rsidP="00C81F59">
      <w:pPr>
        <w:spacing w:line="240" w:lineRule="auto"/>
        <w:ind w:right="5527"/>
        <w:jc w:val="center"/>
        <w:rPr>
          <w:color w:val="000000"/>
          <w:vertAlign w:val="superscript"/>
        </w:rPr>
      </w:pPr>
      <w:r>
        <w:rPr>
          <w:color w:val="000000"/>
          <w:vertAlign w:val="superscript"/>
        </w:rPr>
        <w:t>(подпись, М.П.)</w:t>
      </w:r>
    </w:p>
    <w:p w:rsidR="00C81F59" w:rsidRDefault="00C81F59" w:rsidP="00C81F59">
      <w:pPr>
        <w:spacing w:line="240" w:lineRule="auto"/>
        <w:ind w:right="-1"/>
        <w:rPr>
          <w:color w:val="000000"/>
        </w:rPr>
      </w:pPr>
      <w:r>
        <w:rPr>
          <w:color w:val="000000"/>
        </w:rPr>
        <w:t>____________________________________</w:t>
      </w:r>
    </w:p>
    <w:p w:rsidR="00C81F59" w:rsidRDefault="00C81F59" w:rsidP="00C81F59">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00" w:name="_Toc439170690"/>
      <w:bookmarkStart w:id="901" w:name="_Toc439172792"/>
      <w:bookmarkStart w:id="902" w:name="_Toc439173236"/>
      <w:bookmarkStart w:id="903" w:name="_Toc439238232"/>
    </w:p>
    <w:bookmarkEnd w:id="900"/>
    <w:bookmarkEnd w:id="901"/>
    <w:bookmarkEnd w:id="902"/>
    <w:bookmarkEnd w:id="9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4" w:name="_Toc125426243"/>
      <w:bookmarkStart w:id="905" w:name="_Toc396984070"/>
      <w:bookmarkStart w:id="906" w:name="_Toc423423673"/>
      <w:r>
        <w:br w:type="page"/>
      </w:r>
    </w:p>
    <w:p w:rsidR="004F4D80" w:rsidRPr="007417E6" w:rsidRDefault="004F4D80" w:rsidP="004F4D80">
      <w:pPr>
        <w:pStyle w:val="3"/>
        <w:rPr>
          <w:sz w:val="22"/>
        </w:rPr>
      </w:pPr>
      <w:bookmarkStart w:id="907" w:name="_Toc439170691"/>
      <w:bookmarkStart w:id="908" w:name="_Toc439172793"/>
      <w:bookmarkStart w:id="909" w:name="_Toc439173237"/>
      <w:bookmarkStart w:id="910" w:name="_Toc439238233"/>
      <w:bookmarkStart w:id="911" w:name="_Toc439252780"/>
      <w:bookmarkStart w:id="912" w:name="_Toc439323754"/>
      <w:bookmarkStart w:id="913" w:name="_Toc440361391"/>
      <w:bookmarkStart w:id="914" w:name="_Toc440376146"/>
      <w:bookmarkStart w:id="915" w:name="_Toc440376273"/>
      <w:bookmarkStart w:id="916" w:name="_Toc440382531"/>
      <w:bookmarkStart w:id="917" w:name="_Toc440447201"/>
      <w:bookmarkStart w:id="918" w:name="_Toc440631744"/>
      <w:bookmarkStart w:id="919" w:name="_Toc440877400"/>
      <w:bookmarkStart w:id="920" w:name="_Toc441130849"/>
      <w:r>
        <w:rPr>
          <w:szCs w:val="24"/>
        </w:rPr>
        <w:lastRenderedPageBreak/>
        <w:t>Инструкции по заполнению</w:t>
      </w:r>
      <w:bookmarkEnd w:id="904"/>
      <w:r>
        <w:rPr>
          <w:szCs w:val="24"/>
        </w:rPr>
        <w:t xml:space="preserve"> Анкеты </w:t>
      </w:r>
      <w:r w:rsidR="00C236C0">
        <w:rPr>
          <w:szCs w:val="24"/>
        </w:rPr>
        <w:t>Участник</w:t>
      </w:r>
      <w:r>
        <w:rPr>
          <w:szCs w:val="24"/>
        </w:rPr>
        <w:t>а</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14384">
        <w:rPr>
          <w:sz w:val="24"/>
          <w:szCs w:val="24"/>
        </w:rPr>
        <w:fldChar w:fldCharType="begin"/>
      </w:r>
      <w:r w:rsidR="00D56F8C">
        <w:rPr>
          <w:sz w:val="24"/>
          <w:szCs w:val="24"/>
        </w:rPr>
        <w:instrText xml:space="preserve"> REF _Ref55336310 \r \h </w:instrText>
      </w:r>
      <w:r w:rsidR="00514384">
        <w:rPr>
          <w:sz w:val="24"/>
          <w:szCs w:val="24"/>
        </w:rPr>
      </w:r>
      <w:r w:rsidR="00514384">
        <w:rPr>
          <w:sz w:val="24"/>
          <w:szCs w:val="24"/>
        </w:rPr>
        <w:fldChar w:fldCharType="separate"/>
      </w:r>
      <w:r w:rsidR="001C6A71">
        <w:rPr>
          <w:sz w:val="24"/>
          <w:szCs w:val="24"/>
        </w:rPr>
        <w:t>5.1</w:t>
      </w:r>
      <w:r w:rsidR="0051438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1F59" w:rsidRPr="00250D0D" w:rsidRDefault="00C81F59" w:rsidP="00C81F59">
      <w:pPr>
        <w:pStyle w:val="aff6"/>
        <w:numPr>
          <w:ilvl w:val="3"/>
          <w:numId w:val="1"/>
        </w:numPr>
        <w:tabs>
          <w:tab w:val="num" w:pos="1134"/>
        </w:tabs>
        <w:suppressAutoHyphens w:val="0"/>
        <w:snapToGrid w:val="0"/>
        <w:spacing w:before="100" w:beforeAutospacing="1" w:line="240" w:lineRule="auto"/>
        <w:rPr>
          <w:sz w:val="24"/>
          <w:szCs w:val="24"/>
        </w:rPr>
      </w:pPr>
      <w:bookmarkStart w:id="921" w:name="_Ref55336378"/>
      <w:bookmarkStart w:id="922" w:name="_Toc57314676"/>
      <w:bookmarkStart w:id="923" w:name="_Toc69728990"/>
      <w:bookmarkStart w:id="924" w:name="_Toc98253942"/>
      <w:bookmarkStart w:id="925" w:name="_Toc165173868"/>
      <w:bookmarkStart w:id="926" w:name="_Toc423423674"/>
      <w:bookmarkStart w:id="927" w:name="_Toc44113085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1F59" w:rsidRPr="00250D0D" w:rsidRDefault="00C81F59" w:rsidP="00C81F5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14384">
        <w:rPr>
          <w:sz w:val="24"/>
          <w:szCs w:val="24"/>
        </w:rPr>
        <w:fldChar w:fldCharType="begin"/>
      </w:r>
      <w:r>
        <w:rPr>
          <w:sz w:val="24"/>
          <w:szCs w:val="24"/>
        </w:rPr>
        <w:instrText xml:space="preserve"> REF _Ref444170439 \r \h </w:instrText>
      </w:r>
      <w:r w:rsidR="00514384">
        <w:rPr>
          <w:sz w:val="24"/>
          <w:szCs w:val="24"/>
        </w:rPr>
      </w:r>
      <w:r w:rsidR="00514384">
        <w:rPr>
          <w:sz w:val="24"/>
          <w:szCs w:val="24"/>
        </w:rPr>
        <w:fldChar w:fldCharType="separate"/>
      </w:r>
      <w:r w:rsidR="001C6A71">
        <w:rPr>
          <w:sz w:val="24"/>
          <w:szCs w:val="24"/>
        </w:rPr>
        <w:t>5.7.2</w:t>
      </w:r>
      <w:r w:rsidR="00514384">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21"/>
      <w:bookmarkEnd w:id="922"/>
      <w:bookmarkEnd w:id="923"/>
      <w:bookmarkEnd w:id="924"/>
      <w:bookmarkEnd w:id="925"/>
      <w:bookmarkEnd w:id="926"/>
      <w:bookmarkEnd w:id="927"/>
    </w:p>
    <w:p w:rsidR="004F4D80" w:rsidRPr="00D904EF" w:rsidRDefault="004F4D80" w:rsidP="004F4D80">
      <w:pPr>
        <w:pStyle w:val="3"/>
        <w:rPr>
          <w:szCs w:val="24"/>
        </w:rPr>
      </w:pPr>
      <w:bookmarkStart w:id="928" w:name="_Toc98253943"/>
      <w:bookmarkStart w:id="929" w:name="_Toc157248195"/>
      <w:bookmarkStart w:id="930" w:name="_Toc157496564"/>
      <w:bookmarkStart w:id="931" w:name="_Toc158206103"/>
      <w:bookmarkStart w:id="932" w:name="_Toc164057788"/>
      <w:bookmarkStart w:id="933" w:name="_Toc164137138"/>
      <w:bookmarkStart w:id="934" w:name="_Toc164161298"/>
      <w:bookmarkStart w:id="935" w:name="_Toc165173869"/>
      <w:bookmarkStart w:id="936" w:name="_Toc439170693"/>
      <w:bookmarkStart w:id="937" w:name="_Toc439172795"/>
      <w:bookmarkStart w:id="938" w:name="_Toc439173239"/>
      <w:bookmarkStart w:id="939" w:name="_Toc439238235"/>
      <w:bookmarkStart w:id="940" w:name="_Toc439252782"/>
      <w:bookmarkStart w:id="941" w:name="_Toc439323756"/>
      <w:bookmarkStart w:id="942" w:name="_Toc440361393"/>
      <w:bookmarkStart w:id="943" w:name="_Toc440376275"/>
      <w:bookmarkStart w:id="944" w:name="_Toc440382533"/>
      <w:bookmarkStart w:id="945" w:name="_Toc440447203"/>
      <w:bookmarkStart w:id="946" w:name="_Toc440631746"/>
      <w:bookmarkStart w:id="947" w:name="_Toc440877402"/>
      <w:bookmarkStart w:id="948" w:name="_Toc441130851"/>
      <w:r w:rsidRPr="00D904EF">
        <w:rPr>
          <w:szCs w:val="24"/>
        </w:rPr>
        <w:t>Форма Справки о перечне и годовых объемах выполнения аналогичных договоров</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9" w:name="_Toc98253944"/>
      <w:bookmarkStart w:id="950" w:name="_Toc157248196"/>
      <w:bookmarkStart w:id="951" w:name="_Toc157496565"/>
      <w:bookmarkStart w:id="952" w:name="_Toc158206104"/>
      <w:bookmarkStart w:id="953" w:name="_Toc164057789"/>
      <w:bookmarkStart w:id="954" w:name="_Toc164137139"/>
      <w:bookmarkStart w:id="955" w:name="_Toc164161299"/>
      <w:bookmarkStart w:id="956" w:name="_Toc165173870"/>
      <w:r>
        <w:rPr>
          <w:szCs w:val="24"/>
        </w:rPr>
        <w:br w:type="page"/>
      </w:r>
    </w:p>
    <w:p w:rsidR="004F4D80" w:rsidRPr="00D904EF" w:rsidRDefault="004F4D80" w:rsidP="004F4D80">
      <w:pPr>
        <w:pStyle w:val="3"/>
        <w:rPr>
          <w:szCs w:val="24"/>
        </w:rPr>
      </w:pPr>
      <w:bookmarkStart w:id="957" w:name="_Toc439170694"/>
      <w:bookmarkStart w:id="958" w:name="_Toc439172796"/>
      <w:bookmarkStart w:id="959" w:name="_Toc439173240"/>
      <w:bookmarkStart w:id="960" w:name="_Toc439238236"/>
      <w:bookmarkStart w:id="961" w:name="_Toc439252783"/>
      <w:bookmarkStart w:id="962" w:name="_Toc439323757"/>
      <w:bookmarkStart w:id="963" w:name="_Toc440361394"/>
      <w:bookmarkStart w:id="964" w:name="_Toc440376276"/>
      <w:bookmarkStart w:id="965" w:name="_Toc440382534"/>
      <w:bookmarkStart w:id="966" w:name="_Toc440447204"/>
      <w:bookmarkStart w:id="967" w:name="_Toc440631747"/>
      <w:bookmarkStart w:id="968" w:name="_Toc440877403"/>
      <w:bookmarkStart w:id="969" w:name="_Toc441130852"/>
      <w:r w:rsidRPr="00D904EF">
        <w:rPr>
          <w:szCs w:val="24"/>
        </w:rPr>
        <w:lastRenderedPageBreak/>
        <w:t>Инструкции по заполнению</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14384">
        <w:rPr>
          <w:sz w:val="24"/>
          <w:szCs w:val="24"/>
        </w:rPr>
        <w:fldChar w:fldCharType="begin"/>
      </w:r>
      <w:r w:rsidR="00D90031">
        <w:rPr>
          <w:sz w:val="24"/>
          <w:szCs w:val="24"/>
        </w:rPr>
        <w:instrText xml:space="preserve"> REF _Ref55336310 \r \h </w:instrText>
      </w:r>
      <w:r w:rsidR="00514384">
        <w:rPr>
          <w:sz w:val="24"/>
          <w:szCs w:val="24"/>
        </w:rPr>
      </w:r>
      <w:r w:rsidR="00514384">
        <w:rPr>
          <w:sz w:val="24"/>
          <w:szCs w:val="24"/>
        </w:rPr>
        <w:fldChar w:fldCharType="separate"/>
      </w:r>
      <w:r w:rsidR="001C6A71">
        <w:rPr>
          <w:sz w:val="24"/>
          <w:szCs w:val="24"/>
        </w:rPr>
        <w:t>5.1</w:t>
      </w:r>
      <w:r w:rsidR="0051438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14384">
        <w:rPr>
          <w:sz w:val="24"/>
          <w:szCs w:val="24"/>
        </w:rPr>
        <w:fldChar w:fldCharType="begin"/>
      </w:r>
      <w:r w:rsidR="00D90031">
        <w:rPr>
          <w:sz w:val="24"/>
          <w:szCs w:val="24"/>
        </w:rPr>
        <w:instrText xml:space="preserve"> REF _Ref440274159 \r \h </w:instrText>
      </w:r>
      <w:r w:rsidR="00514384">
        <w:rPr>
          <w:sz w:val="24"/>
          <w:szCs w:val="24"/>
        </w:rPr>
      </w:r>
      <w:r w:rsidR="00514384">
        <w:rPr>
          <w:sz w:val="24"/>
          <w:szCs w:val="24"/>
        </w:rPr>
        <w:fldChar w:fldCharType="separate"/>
      </w:r>
      <w:r w:rsidR="001C6A71">
        <w:rPr>
          <w:sz w:val="24"/>
          <w:szCs w:val="24"/>
        </w:rPr>
        <w:t>4</w:t>
      </w:r>
      <w:r w:rsidR="0051438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Ref55336389"/>
      <w:bookmarkStart w:id="971" w:name="_Toc57314677"/>
      <w:bookmarkStart w:id="972" w:name="_Toc69728991"/>
      <w:bookmarkStart w:id="973" w:name="_Toc98253945"/>
      <w:bookmarkStart w:id="974" w:name="_Toc165173871"/>
      <w:bookmarkStart w:id="975" w:name="_Toc423423675"/>
      <w:bookmarkStart w:id="976" w:name="_Toc441130853"/>
      <w:r w:rsidRPr="00F647F7">
        <w:lastRenderedPageBreak/>
        <w:t xml:space="preserve">Справка о материально-технических ресурсах (форма </w:t>
      </w:r>
      <w:r w:rsidR="00B8118F">
        <w:t>9</w:t>
      </w:r>
      <w:r w:rsidRPr="00F647F7">
        <w:t>)</w:t>
      </w:r>
      <w:bookmarkEnd w:id="970"/>
      <w:bookmarkEnd w:id="971"/>
      <w:bookmarkEnd w:id="972"/>
      <w:bookmarkEnd w:id="973"/>
      <w:bookmarkEnd w:id="974"/>
      <w:bookmarkEnd w:id="975"/>
      <w:bookmarkEnd w:id="976"/>
    </w:p>
    <w:p w:rsidR="004F4D80" w:rsidRPr="00D904EF" w:rsidRDefault="004F4D80" w:rsidP="004F4D80">
      <w:pPr>
        <w:pStyle w:val="3"/>
        <w:rPr>
          <w:szCs w:val="24"/>
        </w:rPr>
      </w:pPr>
      <w:bookmarkStart w:id="977" w:name="_Toc98253946"/>
      <w:bookmarkStart w:id="978" w:name="_Toc157248198"/>
      <w:bookmarkStart w:id="979" w:name="_Toc157496567"/>
      <w:bookmarkStart w:id="980" w:name="_Toc158206106"/>
      <w:bookmarkStart w:id="981" w:name="_Toc164057791"/>
      <w:bookmarkStart w:id="982" w:name="_Toc164137141"/>
      <w:bookmarkStart w:id="983" w:name="_Toc164161301"/>
      <w:bookmarkStart w:id="984" w:name="_Toc165173872"/>
      <w:bookmarkStart w:id="985" w:name="_Toc439170696"/>
      <w:bookmarkStart w:id="986" w:name="_Toc439172798"/>
      <w:bookmarkStart w:id="987" w:name="_Toc439173242"/>
      <w:bookmarkStart w:id="988" w:name="_Toc439238238"/>
      <w:bookmarkStart w:id="989" w:name="_Toc439252785"/>
      <w:bookmarkStart w:id="990" w:name="_Toc439323759"/>
      <w:bookmarkStart w:id="991" w:name="_Toc440361396"/>
      <w:bookmarkStart w:id="992" w:name="_Toc440376278"/>
      <w:bookmarkStart w:id="993" w:name="_Toc440382536"/>
      <w:bookmarkStart w:id="994" w:name="_Toc440447206"/>
      <w:bookmarkStart w:id="995" w:name="_Toc440631749"/>
      <w:bookmarkStart w:id="996" w:name="_Toc440877405"/>
      <w:bookmarkStart w:id="997" w:name="_Toc441130854"/>
      <w:r w:rsidRPr="00D904EF">
        <w:rPr>
          <w:szCs w:val="24"/>
        </w:rPr>
        <w:t>Форма Справки о материально-технических ресурсах</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8" w:name="_Toc98253947"/>
      <w:bookmarkStart w:id="999" w:name="_Toc157248199"/>
      <w:bookmarkStart w:id="1000" w:name="_Toc157496568"/>
      <w:bookmarkStart w:id="1001" w:name="_Toc158206107"/>
      <w:bookmarkStart w:id="1002" w:name="_Toc164057792"/>
      <w:bookmarkStart w:id="1003" w:name="_Toc164137142"/>
      <w:bookmarkStart w:id="1004" w:name="_Toc164161302"/>
      <w:bookmarkStart w:id="1005"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6" w:name="_Toc439170697"/>
      <w:bookmarkStart w:id="1007" w:name="_Toc439172799"/>
      <w:bookmarkStart w:id="1008" w:name="_Toc439173243"/>
      <w:bookmarkStart w:id="1009" w:name="_Toc439238239"/>
      <w:bookmarkStart w:id="1010" w:name="_Toc439252786"/>
      <w:bookmarkStart w:id="1011" w:name="_Toc439323760"/>
      <w:bookmarkStart w:id="1012" w:name="_Toc440361397"/>
      <w:bookmarkStart w:id="1013" w:name="_Toc440376279"/>
      <w:bookmarkStart w:id="1014" w:name="_Toc440382537"/>
      <w:bookmarkStart w:id="1015" w:name="_Toc440447207"/>
      <w:bookmarkStart w:id="1016" w:name="_Toc440631750"/>
      <w:bookmarkStart w:id="1017" w:name="_Toc440877406"/>
      <w:bookmarkStart w:id="1018" w:name="_Toc441130855"/>
      <w:r w:rsidRPr="00D904EF">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14384">
        <w:rPr>
          <w:sz w:val="24"/>
          <w:szCs w:val="24"/>
        </w:rPr>
        <w:fldChar w:fldCharType="begin"/>
      </w:r>
      <w:r w:rsidR="00D90031">
        <w:rPr>
          <w:sz w:val="24"/>
          <w:szCs w:val="24"/>
        </w:rPr>
        <w:instrText xml:space="preserve"> REF _Ref55336310 \r \h </w:instrText>
      </w:r>
      <w:r w:rsidR="00514384">
        <w:rPr>
          <w:sz w:val="24"/>
          <w:szCs w:val="24"/>
        </w:rPr>
      </w:r>
      <w:r w:rsidR="00514384">
        <w:rPr>
          <w:sz w:val="24"/>
          <w:szCs w:val="24"/>
        </w:rPr>
        <w:fldChar w:fldCharType="separate"/>
      </w:r>
      <w:r w:rsidR="001C6A71">
        <w:rPr>
          <w:sz w:val="24"/>
          <w:szCs w:val="24"/>
        </w:rPr>
        <w:t>5.1</w:t>
      </w:r>
      <w:r w:rsidR="00514384">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9" w:name="_Ref55336398"/>
      <w:bookmarkStart w:id="1020" w:name="_Toc57314678"/>
      <w:bookmarkStart w:id="1021" w:name="_Toc69728992"/>
      <w:bookmarkStart w:id="1022" w:name="_Toc98253948"/>
      <w:bookmarkStart w:id="1023" w:name="_Toc165173874"/>
      <w:bookmarkStart w:id="1024" w:name="_Toc423423676"/>
      <w:bookmarkStart w:id="1025" w:name="_Toc441130856"/>
      <w:r w:rsidRPr="00F647F7">
        <w:lastRenderedPageBreak/>
        <w:t xml:space="preserve">Справка о кадровых ресурсах (форма </w:t>
      </w:r>
      <w:r w:rsidR="00B8118F">
        <w:t>10</w:t>
      </w:r>
      <w:r w:rsidRPr="00F647F7">
        <w:t>)</w:t>
      </w:r>
      <w:bookmarkEnd w:id="1019"/>
      <w:bookmarkEnd w:id="1020"/>
      <w:bookmarkEnd w:id="1021"/>
      <w:bookmarkEnd w:id="1022"/>
      <w:bookmarkEnd w:id="1023"/>
      <w:bookmarkEnd w:id="1024"/>
      <w:bookmarkEnd w:id="1025"/>
    </w:p>
    <w:p w:rsidR="004F4D80" w:rsidRPr="00D904EF" w:rsidRDefault="004F4D80" w:rsidP="004F4D80">
      <w:pPr>
        <w:pStyle w:val="3"/>
        <w:rPr>
          <w:szCs w:val="24"/>
        </w:rPr>
      </w:pPr>
      <w:bookmarkStart w:id="1026" w:name="_Toc98253949"/>
      <w:bookmarkStart w:id="1027" w:name="_Toc157248201"/>
      <w:bookmarkStart w:id="1028" w:name="_Toc157496570"/>
      <w:bookmarkStart w:id="1029" w:name="_Toc158206109"/>
      <w:bookmarkStart w:id="1030" w:name="_Toc164057794"/>
      <w:bookmarkStart w:id="1031" w:name="_Toc164137144"/>
      <w:bookmarkStart w:id="1032" w:name="_Toc164161304"/>
      <w:bookmarkStart w:id="1033" w:name="_Toc165173875"/>
      <w:bookmarkStart w:id="1034" w:name="_Toc439170699"/>
      <w:bookmarkStart w:id="1035" w:name="_Toc439172801"/>
      <w:bookmarkStart w:id="1036" w:name="_Toc439173245"/>
      <w:bookmarkStart w:id="1037" w:name="_Toc439238241"/>
      <w:bookmarkStart w:id="1038" w:name="_Toc439252788"/>
      <w:bookmarkStart w:id="1039" w:name="_Toc439323762"/>
      <w:bookmarkStart w:id="1040" w:name="_Toc440361399"/>
      <w:bookmarkStart w:id="1041" w:name="_Toc440376281"/>
      <w:bookmarkStart w:id="1042" w:name="_Toc440382539"/>
      <w:bookmarkStart w:id="1043" w:name="_Toc440447209"/>
      <w:bookmarkStart w:id="1044" w:name="_Toc440631752"/>
      <w:bookmarkStart w:id="1045" w:name="_Toc440877408"/>
      <w:bookmarkStart w:id="1046" w:name="_Toc441130857"/>
      <w:r w:rsidRPr="00D904EF">
        <w:rPr>
          <w:szCs w:val="24"/>
        </w:rPr>
        <w:t>Форма Справки о кадровых ресурсах</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7" w:name="_Toc98253950"/>
      <w:bookmarkStart w:id="1048" w:name="_Toc157248202"/>
      <w:bookmarkStart w:id="1049" w:name="_Toc157496571"/>
      <w:bookmarkStart w:id="1050" w:name="_Toc158206110"/>
      <w:bookmarkStart w:id="1051" w:name="_Toc164057795"/>
      <w:bookmarkStart w:id="1052" w:name="_Toc164137145"/>
      <w:bookmarkStart w:id="1053" w:name="_Toc164161305"/>
      <w:bookmarkStart w:id="1054" w:name="_Toc165173876"/>
      <w:r>
        <w:rPr>
          <w:b/>
          <w:szCs w:val="24"/>
        </w:rPr>
        <w:br w:type="page"/>
      </w:r>
    </w:p>
    <w:p w:rsidR="004F4D80" w:rsidRPr="00D904EF" w:rsidRDefault="004F4D80" w:rsidP="004F4D80">
      <w:pPr>
        <w:pStyle w:val="3"/>
        <w:rPr>
          <w:szCs w:val="24"/>
        </w:rPr>
      </w:pPr>
      <w:bookmarkStart w:id="1055" w:name="_Toc439170700"/>
      <w:bookmarkStart w:id="1056" w:name="_Toc439172802"/>
      <w:bookmarkStart w:id="1057" w:name="_Toc439173246"/>
      <w:bookmarkStart w:id="1058" w:name="_Toc439238242"/>
      <w:bookmarkStart w:id="1059" w:name="_Toc439252789"/>
      <w:bookmarkStart w:id="1060" w:name="_Toc439323763"/>
      <w:bookmarkStart w:id="1061" w:name="_Toc440361400"/>
      <w:bookmarkStart w:id="1062" w:name="_Toc440376282"/>
      <w:bookmarkStart w:id="1063" w:name="_Toc440382540"/>
      <w:bookmarkStart w:id="1064" w:name="_Toc440447210"/>
      <w:bookmarkStart w:id="1065" w:name="_Toc440631753"/>
      <w:bookmarkStart w:id="1066" w:name="_Toc440877409"/>
      <w:bookmarkStart w:id="1067" w:name="_Toc441130858"/>
      <w:r w:rsidRPr="00D904EF">
        <w:rPr>
          <w:szCs w:val="24"/>
        </w:rPr>
        <w:lastRenderedPageBreak/>
        <w:t>Инструкции по заполнению</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14384">
        <w:rPr>
          <w:sz w:val="24"/>
          <w:szCs w:val="24"/>
        </w:rPr>
        <w:fldChar w:fldCharType="begin"/>
      </w:r>
      <w:r w:rsidR="00D90031">
        <w:rPr>
          <w:sz w:val="24"/>
          <w:szCs w:val="24"/>
        </w:rPr>
        <w:instrText xml:space="preserve"> REF _Ref55336310 \r \h </w:instrText>
      </w:r>
      <w:r w:rsidR="00514384">
        <w:rPr>
          <w:sz w:val="24"/>
          <w:szCs w:val="24"/>
        </w:rPr>
      </w:r>
      <w:r w:rsidR="00514384">
        <w:rPr>
          <w:sz w:val="24"/>
          <w:szCs w:val="24"/>
        </w:rPr>
        <w:fldChar w:fldCharType="separate"/>
      </w:r>
      <w:r w:rsidR="001C6A71">
        <w:rPr>
          <w:sz w:val="24"/>
          <w:szCs w:val="24"/>
        </w:rPr>
        <w:t>5.1</w:t>
      </w:r>
      <w:r w:rsidR="0051438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8" w:name="_Toc165173881"/>
      <w:bookmarkStart w:id="1069" w:name="_Ref194749267"/>
      <w:bookmarkStart w:id="1070" w:name="_Toc423423677"/>
      <w:bookmarkStart w:id="1071" w:name="_Ref440271993"/>
      <w:bookmarkStart w:id="1072" w:name="_Ref440274659"/>
      <w:bookmarkStart w:id="1073" w:name="_Toc441130859"/>
      <w:bookmarkStart w:id="1074" w:name="_Ref90381523"/>
      <w:bookmarkStart w:id="1075" w:name="_Toc90385124"/>
      <w:bookmarkStart w:id="1076" w:name="_Ref96861029"/>
      <w:bookmarkStart w:id="1077" w:name="_Toc97651410"/>
      <w:bookmarkStart w:id="107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8"/>
      <w:bookmarkEnd w:id="1069"/>
      <w:bookmarkEnd w:id="1070"/>
      <w:bookmarkEnd w:id="1071"/>
      <w:bookmarkEnd w:id="1072"/>
      <w:bookmarkEnd w:id="1073"/>
    </w:p>
    <w:p w:rsidR="004F4D80" w:rsidRPr="00D904EF" w:rsidRDefault="004F4D80" w:rsidP="004F4D80">
      <w:pPr>
        <w:pStyle w:val="3"/>
        <w:rPr>
          <w:szCs w:val="24"/>
        </w:rPr>
      </w:pPr>
      <w:bookmarkStart w:id="1079" w:name="_Toc97651411"/>
      <w:bookmarkStart w:id="1080" w:name="_Toc98253956"/>
      <w:bookmarkStart w:id="1081" w:name="_Toc157248208"/>
      <w:bookmarkStart w:id="1082" w:name="_Toc157496577"/>
      <w:bookmarkStart w:id="1083" w:name="_Toc158206116"/>
      <w:bookmarkStart w:id="1084" w:name="_Toc164057801"/>
      <w:bookmarkStart w:id="1085" w:name="_Toc164137151"/>
      <w:bookmarkStart w:id="1086" w:name="_Toc164161311"/>
      <w:bookmarkStart w:id="1087" w:name="_Toc165173882"/>
      <w:bookmarkStart w:id="1088" w:name="_Toc439170702"/>
      <w:bookmarkStart w:id="1089" w:name="_Toc439172804"/>
      <w:bookmarkStart w:id="1090" w:name="_Toc439173248"/>
      <w:bookmarkStart w:id="1091" w:name="_Toc439238244"/>
      <w:bookmarkStart w:id="1092" w:name="_Toc439252791"/>
      <w:bookmarkStart w:id="1093" w:name="_Toc439323765"/>
      <w:bookmarkStart w:id="1094" w:name="_Toc440361402"/>
      <w:bookmarkStart w:id="1095" w:name="_Toc440376284"/>
      <w:bookmarkStart w:id="1096" w:name="_Toc440382542"/>
      <w:bookmarkStart w:id="1097" w:name="_Toc440447212"/>
      <w:bookmarkStart w:id="1098" w:name="_Toc440631755"/>
      <w:bookmarkStart w:id="1099" w:name="_Toc440877411"/>
      <w:bookmarkStart w:id="1100" w:name="_Toc44113086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01" w:name="_Toc97651412"/>
      <w:bookmarkStart w:id="1102" w:name="_Toc98253957"/>
      <w:bookmarkStart w:id="1103" w:name="_Toc157248209"/>
      <w:bookmarkStart w:id="1104" w:name="_Toc157496578"/>
      <w:bookmarkStart w:id="1105" w:name="_Toc158206117"/>
      <w:bookmarkStart w:id="1106" w:name="_Toc164057802"/>
      <w:bookmarkStart w:id="1107" w:name="_Toc164137152"/>
      <w:bookmarkStart w:id="1108" w:name="_Toc164161312"/>
      <w:bookmarkStart w:id="1109" w:name="_Toc165173883"/>
      <w:r>
        <w:rPr>
          <w:b/>
          <w:szCs w:val="24"/>
        </w:rPr>
        <w:br w:type="page"/>
      </w:r>
    </w:p>
    <w:p w:rsidR="004F4D80" w:rsidRPr="00D904EF" w:rsidRDefault="004F4D80" w:rsidP="004F4D80">
      <w:pPr>
        <w:pStyle w:val="3"/>
        <w:rPr>
          <w:szCs w:val="24"/>
        </w:rPr>
      </w:pPr>
      <w:bookmarkStart w:id="1110" w:name="_Toc439170703"/>
      <w:bookmarkStart w:id="1111" w:name="_Toc439172805"/>
      <w:bookmarkStart w:id="1112" w:name="_Toc439173249"/>
      <w:bookmarkStart w:id="1113" w:name="_Toc439238245"/>
      <w:bookmarkStart w:id="1114" w:name="_Toc439252792"/>
      <w:bookmarkStart w:id="1115" w:name="_Toc439323766"/>
      <w:bookmarkStart w:id="1116" w:name="_Toc440361403"/>
      <w:bookmarkStart w:id="1117" w:name="_Toc440376285"/>
      <w:bookmarkStart w:id="1118" w:name="_Toc440382543"/>
      <w:bookmarkStart w:id="1119" w:name="_Toc440447213"/>
      <w:bookmarkStart w:id="1120" w:name="_Toc440631756"/>
      <w:bookmarkStart w:id="1121" w:name="_Toc440877412"/>
      <w:bookmarkStart w:id="1122" w:name="_Toc441130861"/>
      <w:r w:rsidRPr="00D904EF">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14384">
        <w:rPr>
          <w:sz w:val="24"/>
          <w:szCs w:val="24"/>
        </w:rPr>
        <w:fldChar w:fldCharType="begin"/>
      </w:r>
      <w:r w:rsidR="00D90031">
        <w:rPr>
          <w:sz w:val="24"/>
          <w:szCs w:val="24"/>
        </w:rPr>
        <w:instrText xml:space="preserve"> REF _Ref55336310 \r \h </w:instrText>
      </w:r>
      <w:r w:rsidR="00514384">
        <w:rPr>
          <w:sz w:val="24"/>
          <w:szCs w:val="24"/>
        </w:rPr>
      </w:r>
      <w:r w:rsidR="00514384">
        <w:rPr>
          <w:sz w:val="24"/>
          <w:szCs w:val="24"/>
        </w:rPr>
        <w:fldChar w:fldCharType="separate"/>
      </w:r>
      <w:r w:rsidR="001C6A71">
        <w:rPr>
          <w:sz w:val="24"/>
          <w:szCs w:val="24"/>
        </w:rPr>
        <w:t>5.1</w:t>
      </w:r>
      <w:r w:rsidR="0051438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4"/>
    <w:bookmarkEnd w:id="1075"/>
    <w:bookmarkEnd w:id="1076"/>
    <w:bookmarkEnd w:id="1077"/>
    <w:bookmarkEnd w:id="107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23"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4" w:name="_Toc423423680"/>
      <w:bookmarkStart w:id="1125" w:name="_Ref440272035"/>
      <w:bookmarkStart w:id="1126" w:name="_Ref440274733"/>
      <w:bookmarkStart w:id="1127" w:name="_Toc441130862"/>
      <w:bookmarkStart w:id="1128" w:name="_Ref444181575"/>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23"/>
      <w:bookmarkEnd w:id="1124"/>
      <w:bookmarkEnd w:id="1125"/>
      <w:bookmarkEnd w:id="1126"/>
      <w:bookmarkEnd w:id="1127"/>
      <w:bookmarkEnd w:id="1128"/>
    </w:p>
    <w:p w:rsidR="004F4D80" w:rsidRPr="00E87023" w:rsidRDefault="004F4D80" w:rsidP="004F4D80">
      <w:pPr>
        <w:pStyle w:val="3"/>
        <w:rPr>
          <w:sz w:val="22"/>
        </w:rPr>
      </w:pPr>
      <w:bookmarkStart w:id="1129" w:name="_Toc343690584"/>
      <w:bookmarkStart w:id="1130" w:name="_Toc372294428"/>
      <w:bookmarkStart w:id="1131" w:name="_Toc379288896"/>
      <w:bookmarkStart w:id="1132" w:name="_Toc384734780"/>
      <w:bookmarkStart w:id="1133" w:name="_Toc396984078"/>
      <w:bookmarkStart w:id="1134" w:name="_Toc423423681"/>
      <w:bookmarkStart w:id="1135" w:name="_Toc439170710"/>
      <w:bookmarkStart w:id="1136" w:name="_Toc439172812"/>
      <w:bookmarkStart w:id="1137" w:name="_Toc439173253"/>
      <w:bookmarkStart w:id="1138" w:name="_Toc439238249"/>
      <w:bookmarkStart w:id="1139" w:name="_Toc439252796"/>
      <w:bookmarkStart w:id="1140" w:name="_Toc439323770"/>
      <w:bookmarkStart w:id="1141" w:name="_Toc440361405"/>
      <w:bookmarkStart w:id="1142" w:name="_Toc440376287"/>
      <w:bookmarkStart w:id="1143" w:name="_Toc440382545"/>
      <w:bookmarkStart w:id="1144" w:name="_Toc440447215"/>
      <w:bookmarkStart w:id="1145" w:name="_Toc440631758"/>
      <w:bookmarkStart w:id="1146" w:name="_Toc440877414"/>
      <w:bookmarkStart w:id="1147"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8" w:name="_Toc343690585"/>
      <w:bookmarkStart w:id="1149" w:name="_Toc372294429"/>
      <w:bookmarkStart w:id="1150" w:name="_Toc379288897"/>
      <w:bookmarkStart w:id="1151" w:name="_Toc384734781"/>
      <w:bookmarkStart w:id="1152" w:name="_Toc396984079"/>
      <w:bookmarkStart w:id="1153" w:name="_Toc423423682"/>
      <w:bookmarkStart w:id="1154" w:name="_Toc439170711"/>
      <w:bookmarkStart w:id="1155" w:name="_Toc439172813"/>
      <w:bookmarkStart w:id="1156" w:name="_Toc439173254"/>
      <w:bookmarkStart w:id="1157" w:name="_Toc439238250"/>
      <w:bookmarkStart w:id="1158" w:name="_Toc439252797"/>
      <w:bookmarkStart w:id="1159" w:name="_Toc439323771"/>
      <w:bookmarkStart w:id="1160" w:name="_Toc440361406"/>
      <w:bookmarkStart w:id="1161" w:name="_Toc440376288"/>
      <w:bookmarkStart w:id="1162" w:name="_Toc440382546"/>
      <w:bookmarkStart w:id="1163" w:name="_Toc440447216"/>
      <w:bookmarkStart w:id="1164" w:name="_Toc440631759"/>
      <w:bookmarkStart w:id="1165" w:name="_Toc440877415"/>
      <w:bookmarkStart w:id="1166" w:name="_Toc441130864"/>
      <w:r w:rsidRPr="00D27071">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14384">
        <w:rPr>
          <w:sz w:val="24"/>
          <w:szCs w:val="24"/>
        </w:rPr>
        <w:fldChar w:fldCharType="begin"/>
      </w:r>
      <w:r w:rsidR="00D90031">
        <w:rPr>
          <w:sz w:val="24"/>
          <w:szCs w:val="24"/>
        </w:rPr>
        <w:instrText xml:space="preserve"> REF _Ref55336310 \r \h </w:instrText>
      </w:r>
      <w:r w:rsidR="00514384">
        <w:rPr>
          <w:sz w:val="24"/>
          <w:szCs w:val="24"/>
        </w:rPr>
      </w:r>
      <w:r w:rsidR="00514384">
        <w:rPr>
          <w:sz w:val="24"/>
          <w:szCs w:val="24"/>
        </w:rPr>
        <w:fldChar w:fldCharType="separate"/>
      </w:r>
      <w:r w:rsidR="001C6A71">
        <w:rPr>
          <w:sz w:val="24"/>
          <w:szCs w:val="24"/>
        </w:rPr>
        <w:t>5.1</w:t>
      </w:r>
      <w:r w:rsidR="0051438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8" w:name="_Toc423423683"/>
      <w:bookmarkStart w:id="1169" w:name="_Ref440272051"/>
      <w:bookmarkStart w:id="1170" w:name="_Ref440274744"/>
      <w:bookmarkStart w:id="1171"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7"/>
      <w:bookmarkEnd w:id="1168"/>
      <w:bookmarkEnd w:id="1169"/>
      <w:bookmarkEnd w:id="1170"/>
      <w:bookmarkEnd w:id="1171"/>
    </w:p>
    <w:p w:rsidR="004F4D80" w:rsidRPr="008C4223" w:rsidRDefault="004F4D80" w:rsidP="004F4D80">
      <w:pPr>
        <w:pStyle w:val="3"/>
        <w:rPr>
          <w:szCs w:val="24"/>
        </w:rPr>
      </w:pPr>
      <w:bookmarkStart w:id="1172" w:name="_Toc343690587"/>
      <w:bookmarkStart w:id="1173" w:name="_Toc372294431"/>
      <w:bookmarkStart w:id="1174" w:name="_Toc379288899"/>
      <w:bookmarkStart w:id="1175" w:name="_Toc384734783"/>
      <w:bookmarkStart w:id="1176" w:name="_Toc396984081"/>
      <w:bookmarkStart w:id="1177" w:name="_Toc423423684"/>
      <w:bookmarkStart w:id="1178" w:name="_Toc439170713"/>
      <w:bookmarkStart w:id="1179" w:name="_Toc439172815"/>
      <w:bookmarkStart w:id="1180" w:name="_Toc439173256"/>
      <w:bookmarkStart w:id="1181" w:name="_Toc439238252"/>
      <w:bookmarkStart w:id="1182" w:name="_Toc439252799"/>
      <w:bookmarkStart w:id="1183" w:name="_Toc439323773"/>
      <w:bookmarkStart w:id="1184" w:name="_Toc440361408"/>
      <w:bookmarkStart w:id="1185" w:name="_Toc440376290"/>
      <w:bookmarkStart w:id="1186" w:name="_Toc440382548"/>
      <w:bookmarkStart w:id="1187" w:name="_Toc440447218"/>
      <w:bookmarkStart w:id="1188" w:name="_Toc440631761"/>
      <w:bookmarkStart w:id="1189" w:name="_Toc440877417"/>
      <w:bookmarkStart w:id="1190" w:name="_Toc441130866"/>
      <w:r w:rsidRPr="008C4223">
        <w:rPr>
          <w:szCs w:val="24"/>
        </w:rPr>
        <w:t xml:space="preserve">Форма </w:t>
      </w:r>
      <w:bookmarkEnd w:id="1172"/>
      <w:bookmarkEnd w:id="1173"/>
      <w:bookmarkEnd w:id="1174"/>
      <w:bookmarkEnd w:id="1175"/>
      <w:bookmarkEnd w:id="1176"/>
      <w:bookmarkEnd w:id="1177"/>
      <w:bookmarkEnd w:id="1178"/>
      <w:bookmarkEnd w:id="1179"/>
      <w:bookmarkEnd w:id="1180"/>
      <w:bookmarkEnd w:id="1181"/>
      <w:bookmarkEnd w:id="1182"/>
      <w:r w:rsidR="000D70B6" w:rsidRPr="000D70B6">
        <w:rPr>
          <w:szCs w:val="24"/>
        </w:rPr>
        <w:t>Согласия на обработку персональных данных</w:t>
      </w:r>
      <w:bookmarkEnd w:id="1183"/>
      <w:bookmarkEnd w:id="1184"/>
      <w:bookmarkEnd w:id="1185"/>
      <w:bookmarkEnd w:id="1186"/>
      <w:bookmarkEnd w:id="1187"/>
      <w:bookmarkEnd w:id="1188"/>
      <w:bookmarkEnd w:id="1189"/>
      <w:bookmarkEnd w:id="119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91" w:name="_Toc439252801"/>
      <w:bookmarkStart w:id="1192" w:name="_Toc439323774"/>
      <w:bookmarkStart w:id="1193" w:name="_Toc440361409"/>
      <w:bookmarkStart w:id="1194" w:name="_Toc440376291"/>
      <w:bookmarkStart w:id="1195" w:name="_Toc440382549"/>
      <w:bookmarkStart w:id="1196" w:name="_Toc440447219"/>
      <w:bookmarkStart w:id="1197" w:name="_Toc440631762"/>
      <w:bookmarkStart w:id="1198" w:name="_Toc440877418"/>
      <w:bookmarkStart w:id="1199" w:name="_Toc441130867"/>
      <w:r w:rsidRPr="005A2CAE">
        <w:rPr>
          <w:szCs w:val="24"/>
        </w:rPr>
        <w:lastRenderedPageBreak/>
        <w:t>Инструкции по заполнению</w:t>
      </w:r>
      <w:bookmarkEnd w:id="1191"/>
      <w:bookmarkEnd w:id="1192"/>
      <w:bookmarkEnd w:id="1193"/>
      <w:bookmarkEnd w:id="1194"/>
      <w:bookmarkEnd w:id="1195"/>
      <w:bookmarkEnd w:id="1196"/>
      <w:bookmarkEnd w:id="1197"/>
      <w:bookmarkEnd w:id="1198"/>
      <w:bookmarkEnd w:id="119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00" w:name="_Ref440272256"/>
      <w:bookmarkStart w:id="1201" w:name="_Ref440272678"/>
      <w:bookmarkStart w:id="1202" w:name="_Ref440274944"/>
      <w:bookmarkStart w:id="1203" w:name="_Toc441130868"/>
      <w:r w:rsidRPr="007A6A39">
        <w:lastRenderedPageBreak/>
        <w:t>Соглашение о неустойке (форма 1</w:t>
      </w:r>
      <w:r w:rsidR="00635719">
        <w:t>4</w:t>
      </w:r>
      <w:r w:rsidRPr="007A6A39">
        <w:t>)</w:t>
      </w:r>
      <w:bookmarkEnd w:id="1200"/>
      <w:bookmarkEnd w:id="1201"/>
      <w:bookmarkEnd w:id="1202"/>
      <w:bookmarkEnd w:id="1203"/>
    </w:p>
    <w:p w:rsidR="007A6A39" w:rsidRPr="007A6A39" w:rsidRDefault="007A6A39" w:rsidP="007A6A39">
      <w:pPr>
        <w:pStyle w:val="3"/>
        <w:rPr>
          <w:szCs w:val="24"/>
        </w:rPr>
      </w:pPr>
      <w:bookmarkStart w:id="1204" w:name="_Toc439170715"/>
      <w:bookmarkStart w:id="1205" w:name="_Toc439172817"/>
      <w:bookmarkStart w:id="1206" w:name="_Toc439173259"/>
      <w:bookmarkStart w:id="1207" w:name="_Toc439238255"/>
      <w:bookmarkStart w:id="1208" w:name="_Toc439252803"/>
      <w:bookmarkStart w:id="1209" w:name="_Toc439323776"/>
      <w:bookmarkStart w:id="1210" w:name="_Toc440361411"/>
      <w:bookmarkStart w:id="1211" w:name="_Toc440376293"/>
      <w:bookmarkStart w:id="1212" w:name="_Toc440382551"/>
      <w:bookmarkStart w:id="1213" w:name="_Toc440447221"/>
      <w:bookmarkStart w:id="1214" w:name="_Toc440631764"/>
      <w:bookmarkStart w:id="1215" w:name="_Toc440877420"/>
      <w:bookmarkStart w:id="1216" w:name="_Toc441130869"/>
      <w:r w:rsidRPr="007A6A39">
        <w:rPr>
          <w:szCs w:val="24"/>
        </w:rPr>
        <w:t>Форма соглашени</w:t>
      </w:r>
      <w:r w:rsidR="00E47073">
        <w:rPr>
          <w:szCs w:val="24"/>
        </w:rPr>
        <w:t>я</w:t>
      </w:r>
      <w:r w:rsidRPr="007A6A39">
        <w:rPr>
          <w:szCs w:val="24"/>
        </w:rPr>
        <w:t xml:space="preserve"> о неустойке</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14384">
        <w:rPr>
          <w:vertAlign w:val="subscript"/>
        </w:rPr>
        <w:fldChar w:fldCharType="begin"/>
      </w:r>
      <w:r>
        <w:rPr>
          <w:vertAlign w:val="subscript"/>
        </w:rPr>
        <w:instrText xml:space="preserve"> REF _Ref440275279 \r \h </w:instrText>
      </w:r>
      <w:r w:rsidR="00514384">
        <w:rPr>
          <w:vertAlign w:val="subscript"/>
        </w:rPr>
      </w:r>
      <w:r w:rsidR="00514384">
        <w:rPr>
          <w:vertAlign w:val="subscript"/>
        </w:rPr>
        <w:fldChar w:fldCharType="separate"/>
      </w:r>
      <w:r w:rsidR="001C6A71">
        <w:rPr>
          <w:vertAlign w:val="subscript"/>
        </w:rPr>
        <w:t>1.1.4</w:t>
      </w:r>
      <w:r w:rsidR="00514384">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514384">
        <w:rPr>
          <w:vertAlign w:val="subscript"/>
        </w:rPr>
        <w:fldChar w:fldCharType="begin"/>
      </w:r>
      <w:r>
        <w:rPr>
          <w:vertAlign w:val="subscript"/>
        </w:rPr>
        <w:instrText xml:space="preserve"> REF _Ref440275279 \r \h </w:instrText>
      </w:r>
      <w:r w:rsidR="00514384">
        <w:rPr>
          <w:vertAlign w:val="subscript"/>
        </w:rPr>
      </w:r>
      <w:r w:rsidR="00514384">
        <w:rPr>
          <w:vertAlign w:val="subscript"/>
        </w:rPr>
        <w:fldChar w:fldCharType="separate"/>
      </w:r>
      <w:r w:rsidR="001C6A71">
        <w:rPr>
          <w:vertAlign w:val="subscript"/>
        </w:rPr>
        <w:t>1.1.4</w:t>
      </w:r>
      <w:r w:rsidR="0051438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7" w:name="_Toc439170716"/>
      <w:bookmarkStart w:id="1218" w:name="_Toc439172818"/>
      <w:bookmarkStart w:id="1219" w:name="_Toc439173260"/>
      <w:bookmarkStart w:id="1220" w:name="_Toc439238256"/>
      <w:bookmarkStart w:id="1221" w:name="_Toc439252804"/>
      <w:bookmarkStart w:id="1222" w:name="_Toc439323777"/>
      <w:bookmarkStart w:id="1223" w:name="_Toc440361412"/>
      <w:bookmarkStart w:id="1224" w:name="_Toc440376294"/>
      <w:bookmarkStart w:id="1225" w:name="_Toc440382552"/>
      <w:bookmarkStart w:id="1226" w:name="_Toc440447222"/>
      <w:bookmarkStart w:id="1227" w:name="_Toc440631765"/>
      <w:bookmarkStart w:id="1228" w:name="_Toc440877421"/>
      <w:bookmarkStart w:id="1229" w:name="_Toc441130870"/>
      <w:r w:rsidRPr="007857E5">
        <w:rPr>
          <w:szCs w:val="24"/>
        </w:rPr>
        <w:lastRenderedPageBreak/>
        <w:t>Инструкции по заполнению</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14384">
        <w:rPr>
          <w:sz w:val="24"/>
          <w:szCs w:val="24"/>
        </w:rPr>
        <w:fldChar w:fldCharType="begin"/>
      </w:r>
      <w:r w:rsidR="00D90031">
        <w:rPr>
          <w:sz w:val="24"/>
          <w:szCs w:val="24"/>
        </w:rPr>
        <w:instrText xml:space="preserve"> REF _Ref55336310 \r \h </w:instrText>
      </w:r>
      <w:r w:rsidR="00514384">
        <w:rPr>
          <w:sz w:val="24"/>
          <w:szCs w:val="24"/>
        </w:rPr>
      </w:r>
      <w:r w:rsidR="00514384">
        <w:rPr>
          <w:sz w:val="24"/>
          <w:szCs w:val="24"/>
        </w:rPr>
        <w:fldChar w:fldCharType="separate"/>
      </w:r>
      <w:r w:rsidR="001C6A71">
        <w:rPr>
          <w:sz w:val="24"/>
          <w:szCs w:val="24"/>
        </w:rPr>
        <w:t>5.1</w:t>
      </w:r>
      <w:r w:rsidR="0051438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30" w:name="_Ref440272274"/>
      <w:bookmarkStart w:id="1231" w:name="_Ref440274756"/>
      <w:bookmarkStart w:id="1232"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30"/>
      <w:bookmarkEnd w:id="1231"/>
      <w:bookmarkEnd w:id="1232"/>
    </w:p>
    <w:p w:rsidR="007857E5" w:rsidRPr="00E47073" w:rsidRDefault="007857E5" w:rsidP="007857E5">
      <w:pPr>
        <w:pStyle w:val="3"/>
        <w:rPr>
          <w:szCs w:val="24"/>
        </w:rPr>
      </w:pPr>
      <w:bookmarkStart w:id="1233" w:name="_Toc439170718"/>
      <w:bookmarkStart w:id="1234" w:name="_Toc439172820"/>
      <w:bookmarkStart w:id="1235" w:name="_Toc439173262"/>
      <w:bookmarkStart w:id="1236" w:name="_Toc439238258"/>
      <w:bookmarkStart w:id="1237" w:name="_Toc439252806"/>
      <w:bookmarkStart w:id="1238" w:name="_Toc439323779"/>
      <w:bookmarkStart w:id="1239" w:name="_Toc440361414"/>
      <w:bookmarkStart w:id="1240" w:name="_Toc440376296"/>
      <w:bookmarkStart w:id="1241" w:name="_Toc440382554"/>
      <w:bookmarkStart w:id="1242" w:name="_Toc440447224"/>
      <w:bookmarkStart w:id="1243" w:name="_Toc440631767"/>
      <w:bookmarkStart w:id="1244" w:name="_Toc440877423"/>
      <w:bookmarkStart w:id="1245" w:name="_Toc441130872"/>
      <w:r w:rsidRPr="00E47073">
        <w:rPr>
          <w:szCs w:val="24"/>
        </w:rPr>
        <w:t xml:space="preserve">Форма </w:t>
      </w:r>
      <w:bookmarkEnd w:id="1233"/>
      <w:r w:rsidR="00E47073" w:rsidRPr="00E47073">
        <w:rPr>
          <w:szCs w:val="24"/>
        </w:rPr>
        <w:t>согласия Участника налоговым органам на разглашение сведений, составляющих налоговую тайну</w:t>
      </w:r>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6" w:name="_Toc300142269"/>
      <w:bookmarkStart w:id="1247" w:name="_Toc309735391"/>
      <w:bookmarkStart w:id="124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6"/>
      <w:r w:rsidRPr="007857E5">
        <w:rPr>
          <w:b/>
          <w:bCs w:val="0"/>
          <w:snapToGrid w:val="0"/>
          <w:sz w:val="24"/>
          <w:szCs w:val="24"/>
        </w:rPr>
        <w:t xml:space="preserve"> </w:t>
      </w:r>
      <w:bookmarkEnd w:id="1247"/>
      <w:bookmarkEnd w:id="124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9" w:name="_Toc439170719"/>
      <w:bookmarkStart w:id="1250" w:name="_Toc439172821"/>
      <w:bookmarkStart w:id="1251" w:name="_Toc439173263"/>
      <w:bookmarkStart w:id="1252" w:name="_Toc439238259"/>
      <w:bookmarkStart w:id="1253" w:name="_Toc439252807"/>
      <w:bookmarkStart w:id="1254" w:name="_Toc439323780"/>
      <w:bookmarkStart w:id="1255" w:name="_Toc440361415"/>
      <w:bookmarkStart w:id="1256" w:name="_Toc440376297"/>
      <w:bookmarkStart w:id="1257" w:name="_Toc440382555"/>
      <w:bookmarkStart w:id="1258" w:name="_Toc440447225"/>
      <w:bookmarkStart w:id="1259" w:name="_Toc440631768"/>
      <w:bookmarkStart w:id="1260" w:name="_Toc440877424"/>
      <w:bookmarkStart w:id="1261" w:name="_Toc441130873"/>
      <w:r w:rsidRPr="007857E5">
        <w:rPr>
          <w:szCs w:val="24"/>
        </w:rPr>
        <w:lastRenderedPageBreak/>
        <w:t>Инструкции по заполнению</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14384">
        <w:rPr>
          <w:sz w:val="24"/>
          <w:szCs w:val="24"/>
        </w:rPr>
        <w:fldChar w:fldCharType="begin"/>
      </w:r>
      <w:r w:rsidR="00D90031">
        <w:rPr>
          <w:sz w:val="24"/>
          <w:szCs w:val="24"/>
        </w:rPr>
        <w:instrText xml:space="preserve"> REF _Ref55336310 \r \h </w:instrText>
      </w:r>
      <w:r w:rsidR="00514384">
        <w:rPr>
          <w:sz w:val="24"/>
          <w:szCs w:val="24"/>
        </w:rPr>
      </w:r>
      <w:r w:rsidR="00514384">
        <w:rPr>
          <w:sz w:val="24"/>
          <w:szCs w:val="24"/>
        </w:rPr>
        <w:fldChar w:fldCharType="separate"/>
      </w:r>
      <w:r w:rsidR="001C6A71">
        <w:rPr>
          <w:sz w:val="24"/>
          <w:szCs w:val="24"/>
        </w:rPr>
        <w:t>5.1</w:t>
      </w:r>
      <w:r w:rsidR="0051438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2" w:name="_Ref93268095"/>
      <w:bookmarkStart w:id="1263" w:name="_Ref93268099"/>
      <w:bookmarkStart w:id="1264" w:name="_Toc98253958"/>
      <w:bookmarkStart w:id="1265" w:name="_Toc165173884"/>
      <w:bookmarkStart w:id="1266" w:name="_Toc423423678"/>
      <w:bookmarkStart w:id="1267" w:name="_Ref440272510"/>
      <w:bookmarkStart w:id="1268" w:name="_Ref440274961"/>
      <w:bookmarkStart w:id="1269" w:name="_Ref90381141"/>
      <w:bookmarkStart w:id="1270" w:name="_Toc90385121"/>
      <w:bookmarkStart w:id="1271" w:name="_Toc98253952"/>
      <w:bookmarkStart w:id="1272" w:name="_Toc165173878"/>
      <w:bookmarkStart w:id="1273" w:name="_Toc423427449"/>
      <w:bookmarkStart w:id="1274"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75" w:name="_Toc90385125"/>
      <w:bookmarkStart w:id="1276" w:name="_Toc439170705"/>
      <w:bookmarkStart w:id="1277" w:name="_Toc439172807"/>
      <w:bookmarkStart w:id="1278" w:name="_Toc439173268"/>
      <w:bookmarkStart w:id="1279" w:name="_Toc439238264"/>
      <w:bookmarkStart w:id="1280" w:name="_Toc439252812"/>
      <w:bookmarkStart w:id="1281" w:name="_Toc439323785"/>
      <w:bookmarkStart w:id="1282" w:name="_Toc440361420"/>
      <w:bookmarkStart w:id="1283" w:name="_Toc440376302"/>
      <w:bookmarkStart w:id="1284" w:name="_Toc440382560"/>
      <w:bookmarkStart w:id="1285" w:name="_Toc440447230"/>
      <w:bookmarkStart w:id="1286" w:name="_Toc440631773"/>
      <w:bookmarkStart w:id="1287" w:name="_Toc440877426"/>
      <w:bookmarkStart w:id="1288" w:name="_Toc441130875"/>
      <w:r w:rsidRPr="00D904EF">
        <w:rPr>
          <w:szCs w:val="24"/>
        </w:rPr>
        <w:t xml:space="preserve">Форма </w:t>
      </w:r>
      <w:bookmarkEnd w:id="1275"/>
      <w:bookmarkEnd w:id="1276"/>
      <w:bookmarkEnd w:id="1277"/>
      <w:bookmarkEnd w:id="1278"/>
      <w:bookmarkEnd w:id="1279"/>
      <w:bookmarkEnd w:id="1280"/>
      <w:bookmarkEnd w:id="1281"/>
      <w:bookmarkEnd w:id="1282"/>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83"/>
      <w:bookmarkEnd w:id="1284"/>
      <w:bookmarkEnd w:id="1285"/>
      <w:bookmarkEnd w:id="1286"/>
      <w:bookmarkEnd w:id="1287"/>
      <w:bookmarkEnd w:id="128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9" w:name="_Toc90385126"/>
      <w:bookmarkStart w:id="1290" w:name="_Toc98253959"/>
      <w:bookmarkStart w:id="1291" w:name="_Toc157248211"/>
      <w:bookmarkStart w:id="1292" w:name="_Toc157496580"/>
      <w:bookmarkStart w:id="1293" w:name="_Toc158206119"/>
      <w:bookmarkStart w:id="1294" w:name="_Toc164057804"/>
      <w:bookmarkStart w:id="1295" w:name="_Toc164137154"/>
      <w:bookmarkStart w:id="1296" w:name="_Toc164161314"/>
      <w:bookmarkStart w:id="1297" w:name="_Toc165173885"/>
      <w:r>
        <w:rPr>
          <w:b/>
          <w:szCs w:val="24"/>
        </w:rPr>
        <w:br w:type="page"/>
      </w:r>
    </w:p>
    <w:p w:rsidR="00635719" w:rsidRPr="00D904EF" w:rsidRDefault="00635719" w:rsidP="00635719">
      <w:pPr>
        <w:pStyle w:val="3"/>
        <w:rPr>
          <w:szCs w:val="24"/>
        </w:rPr>
      </w:pPr>
      <w:bookmarkStart w:id="1298" w:name="_Toc439170706"/>
      <w:bookmarkStart w:id="1299" w:name="_Toc439172808"/>
      <w:bookmarkStart w:id="1300" w:name="_Toc439173269"/>
      <w:bookmarkStart w:id="1301" w:name="_Toc439238265"/>
      <w:bookmarkStart w:id="1302" w:name="_Toc439252813"/>
      <w:bookmarkStart w:id="1303" w:name="_Toc439323786"/>
      <w:bookmarkStart w:id="1304" w:name="_Toc440361421"/>
      <w:bookmarkStart w:id="1305" w:name="_Toc440376303"/>
      <w:bookmarkStart w:id="1306" w:name="_Toc440382561"/>
      <w:bookmarkStart w:id="1307" w:name="_Toc440447231"/>
      <w:bookmarkStart w:id="1308" w:name="_Toc440631774"/>
      <w:bookmarkStart w:id="1309" w:name="_Toc440877427"/>
      <w:bookmarkStart w:id="1310" w:name="_Toc441130876"/>
      <w:r w:rsidRPr="00D904EF">
        <w:rPr>
          <w:szCs w:val="24"/>
        </w:rPr>
        <w:lastRenderedPageBreak/>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514384">
        <w:rPr>
          <w:sz w:val="24"/>
          <w:szCs w:val="24"/>
        </w:rPr>
        <w:fldChar w:fldCharType="begin"/>
      </w:r>
      <w:r w:rsidR="00C718E2">
        <w:rPr>
          <w:sz w:val="24"/>
          <w:szCs w:val="24"/>
        </w:rPr>
        <w:instrText xml:space="preserve"> REF _Ref440271628 \r \h </w:instrText>
      </w:r>
      <w:r w:rsidR="00514384">
        <w:rPr>
          <w:sz w:val="24"/>
          <w:szCs w:val="24"/>
        </w:rPr>
      </w:r>
      <w:r w:rsidR="00514384">
        <w:rPr>
          <w:sz w:val="24"/>
          <w:szCs w:val="24"/>
        </w:rPr>
        <w:fldChar w:fldCharType="separate"/>
      </w:r>
      <w:r w:rsidR="001C6A71">
        <w:rPr>
          <w:sz w:val="24"/>
          <w:szCs w:val="24"/>
        </w:rPr>
        <w:t>3.3.9</w:t>
      </w:r>
      <w:r w:rsidR="0051438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14384">
        <w:rPr>
          <w:sz w:val="24"/>
          <w:szCs w:val="24"/>
        </w:rPr>
        <w:fldChar w:fldCharType="begin"/>
      </w:r>
      <w:r w:rsidR="00D90031">
        <w:rPr>
          <w:sz w:val="24"/>
          <w:szCs w:val="24"/>
        </w:rPr>
        <w:instrText xml:space="preserve"> REF _Ref55336310 \r \h </w:instrText>
      </w:r>
      <w:r w:rsidR="00514384">
        <w:rPr>
          <w:sz w:val="24"/>
          <w:szCs w:val="24"/>
        </w:rPr>
      </w:r>
      <w:r w:rsidR="00514384">
        <w:rPr>
          <w:sz w:val="24"/>
          <w:szCs w:val="24"/>
        </w:rPr>
        <w:fldChar w:fldCharType="separate"/>
      </w:r>
      <w:r w:rsidR="001C6A71">
        <w:rPr>
          <w:sz w:val="24"/>
          <w:szCs w:val="24"/>
        </w:rPr>
        <w:t>5.1</w:t>
      </w:r>
      <w:r w:rsidR="0051438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14384">
        <w:rPr>
          <w:sz w:val="24"/>
          <w:szCs w:val="24"/>
        </w:rPr>
        <w:fldChar w:fldCharType="begin"/>
      </w:r>
      <w:r w:rsidR="00D90031">
        <w:rPr>
          <w:sz w:val="24"/>
          <w:szCs w:val="24"/>
        </w:rPr>
        <w:instrText xml:space="preserve"> REF _Ref440274337 \r \h </w:instrText>
      </w:r>
      <w:r w:rsidR="00514384">
        <w:rPr>
          <w:sz w:val="24"/>
          <w:szCs w:val="24"/>
        </w:rPr>
      </w:r>
      <w:r w:rsidR="00514384">
        <w:rPr>
          <w:sz w:val="24"/>
          <w:szCs w:val="24"/>
        </w:rPr>
        <w:fldChar w:fldCharType="separate"/>
      </w:r>
      <w:r w:rsidR="001C6A71">
        <w:rPr>
          <w:sz w:val="24"/>
          <w:szCs w:val="24"/>
        </w:rPr>
        <w:t>5.2</w:t>
      </w:r>
      <w:r w:rsidR="00514384">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514384">
        <w:rPr>
          <w:sz w:val="24"/>
          <w:szCs w:val="24"/>
        </w:rPr>
        <w:fldChar w:fldCharType="begin"/>
      </w:r>
      <w:r w:rsidR="00D90031">
        <w:rPr>
          <w:sz w:val="24"/>
          <w:szCs w:val="24"/>
        </w:rPr>
        <w:instrText xml:space="preserve"> REF _Ref440274366 \r \h </w:instrText>
      </w:r>
      <w:r w:rsidR="00514384">
        <w:rPr>
          <w:sz w:val="24"/>
          <w:szCs w:val="24"/>
        </w:rPr>
      </w:r>
      <w:r w:rsidR="00514384">
        <w:rPr>
          <w:sz w:val="24"/>
          <w:szCs w:val="24"/>
        </w:rPr>
        <w:fldChar w:fldCharType="separate"/>
      </w:r>
      <w:r w:rsidR="001C6A71">
        <w:rPr>
          <w:sz w:val="24"/>
          <w:szCs w:val="24"/>
        </w:rPr>
        <w:t>5.4</w:t>
      </w:r>
      <w:r w:rsidR="00514384">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1" w:name="_Ref440376324"/>
      <w:bookmarkStart w:id="1312" w:name="_Ref440376401"/>
      <w:bookmarkStart w:id="1313"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11"/>
      <w:bookmarkEnd w:id="1312"/>
      <w:bookmarkEnd w:id="131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14" w:name="_Toc440376305"/>
      <w:bookmarkStart w:id="1315" w:name="_Toc440382563"/>
      <w:bookmarkStart w:id="1316" w:name="_Toc440447233"/>
      <w:bookmarkStart w:id="1317" w:name="_Toc440631776"/>
      <w:bookmarkStart w:id="1318" w:name="_Toc440877429"/>
      <w:bookmarkStart w:id="1319" w:name="_Toc44113087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14"/>
      <w:bookmarkEnd w:id="1315"/>
      <w:bookmarkEnd w:id="1316"/>
      <w:bookmarkEnd w:id="1317"/>
      <w:bookmarkEnd w:id="1318"/>
      <w:bookmarkEnd w:id="131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20" w:name="_Toc440376306"/>
      <w:bookmarkStart w:id="1321" w:name="_Toc440382564"/>
      <w:bookmarkStart w:id="1322" w:name="_Toc440447234"/>
      <w:bookmarkStart w:id="1323" w:name="_Toc440631777"/>
      <w:bookmarkStart w:id="1324" w:name="_Toc440877430"/>
      <w:bookmarkStart w:id="1325" w:name="_Toc441130879"/>
      <w:r w:rsidRPr="00D904EF">
        <w:rPr>
          <w:szCs w:val="24"/>
        </w:rPr>
        <w:lastRenderedPageBreak/>
        <w:t>Инструкции по заполнению</w:t>
      </w:r>
      <w:bookmarkEnd w:id="1320"/>
      <w:bookmarkEnd w:id="1321"/>
      <w:bookmarkEnd w:id="1322"/>
      <w:bookmarkEnd w:id="1323"/>
      <w:bookmarkEnd w:id="1324"/>
      <w:bookmarkEnd w:id="132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14384">
        <w:rPr>
          <w:sz w:val="24"/>
          <w:szCs w:val="24"/>
        </w:rPr>
        <w:fldChar w:fldCharType="begin"/>
      </w:r>
      <w:r w:rsidR="000C6A4A">
        <w:rPr>
          <w:sz w:val="24"/>
          <w:szCs w:val="24"/>
        </w:rPr>
        <w:instrText xml:space="preserve"> REF _Ref440876668 \r \h </w:instrText>
      </w:r>
      <w:r w:rsidR="00514384">
        <w:rPr>
          <w:sz w:val="24"/>
          <w:szCs w:val="24"/>
        </w:rPr>
      </w:r>
      <w:r w:rsidR="00514384">
        <w:rPr>
          <w:sz w:val="24"/>
          <w:szCs w:val="24"/>
        </w:rPr>
        <w:fldChar w:fldCharType="separate"/>
      </w:r>
      <w:r w:rsidR="001C6A71">
        <w:rPr>
          <w:sz w:val="24"/>
          <w:szCs w:val="24"/>
        </w:rPr>
        <w:t>3.3.10</w:t>
      </w:r>
      <w:r w:rsidR="00514384">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14384">
        <w:rPr>
          <w:sz w:val="24"/>
          <w:szCs w:val="24"/>
        </w:rPr>
        <w:fldChar w:fldCharType="begin"/>
      </w:r>
      <w:r>
        <w:rPr>
          <w:sz w:val="24"/>
          <w:szCs w:val="24"/>
        </w:rPr>
        <w:instrText xml:space="preserve"> REF _Ref55336310 \r \h </w:instrText>
      </w:r>
      <w:r w:rsidR="00514384">
        <w:rPr>
          <w:sz w:val="24"/>
          <w:szCs w:val="24"/>
        </w:rPr>
      </w:r>
      <w:r w:rsidR="00514384">
        <w:rPr>
          <w:sz w:val="24"/>
          <w:szCs w:val="24"/>
        </w:rPr>
        <w:fldChar w:fldCharType="separate"/>
      </w:r>
      <w:r w:rsidR="001C6A71">
        <w:rPr>
          <w:sz w:val="24"/>
          <w:szCs w:val="24"/>
        </w:rPr>
        <w:t>5.1</w:t>
      </w:r>
      <w:r w:rsidR="00514384">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514384">
        <w:rPr>
          <w:sz w:val="24"/>
          <w:szCs w:val="24"/>
        </w:rPr>
        <w:fldChar w:fldCharType="begin"/>
      </w:r>
      <w:r w:rsidR="00CA1534">
        <w:rPr>
          <w:sz w:val="24"/>
          <w:szCs w:val="24"/>
        </w:rPr>
        <w:instrText xml:space="preserve"> REF _Ref440274337 \r \h </w:instrText>
      </w:r>
      <w:r w:rsidR="00514384">
        <w:rPr>
          <w:sz w:val="24"/>
          <w:szCs w:val="24"/>
        </w:rPr>
      </w:r>
      <w:r w:rsidR="00514384">
        <w:rPr>
          <w:sz w:val="24"/>
          <w:szCs w:val="24"/>
        </w:rPr>
        <w:fldChar w:fldCharType="separate"/>
      </w:r>
      <w:r w:rsidR="001C6A71">
        <w:rPr>
          <w:sz w:val="24"/>
          <w:szCs w:val="24"/>
        </w:rPr>
        <w:t>5.2</w:t>
      </w:r>
      <w:r w:rsidR="00514384">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514384">
        <w:rPr>
          <w:sz w:val="24"/>
          <w:szCs w:val="24"/>
        </w:rPr>
        <w:fldChar w:fldCharType="begin"/>
      </w:r>
      <w:r w:rsidR="00CA1534">
        <w:rPr>
          <w:sz w:val="24"/>
          <w:szCs w:val="24"/>
        </w:rPr>
        <w:instrText xml:space="preserve"> REF _Ref440274366 \r \h </w:instrText>
      </w:r>
      <w:r w:rsidR="00514384">
        <w:rPr>
          <w:sz w:val="24"/>
          <w:szCs w:val="24"/>
        </w:rPr>
      </w:r>
      <w:r w:rsidR="00514384">
        <w:rPr>
          <w:sz w:val="24"/>
          <w:szCs w:val="24"/>
        </w:rPr>
        <w:fldChar w:fldCharType="separate"/>
      </w:r>
      <w:r w:rsidR="001C6A71">
        <w:rPr>
          <w:sz w:val="24"/>
          <w:szCs w:val="24"/>
        </w:rPr>
        <w:t>5.4</w:t>
      </w:r>
      <w:r w:rsidR="00514384">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829" w:rsidRDefault="00281829">
      <w:pPr>
        <w:spacing w:line="240" w:lineRule="auto"/>
      </w:pPr>
      <w:r>
        <w:separator/>
      </w:r>
    </w:p>
  </w:endnote>
  <w:endnote w:type="continuationSeparator" w:id="0">
    <w:p w:rsidR="00281829" w:rsidRDefault="0028182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514384">
    <w:pPr>
      <w:pStyle w:val="aff2"/>
      <w:framePr w:wrap="around" w:vAnchor="text" w:hAnchor="margin" w:xAlign="right" w:y="1"/>
      <w:rPr>
        <w:rStyle w:val="a6"/>
      </w:rPr>
    </w:pPr>
    <w:r>
      <w:rPr>
        <w:rStyle w:val="a6"/>
      </w:rPr>
      <w:fldChar w:fldCharType="begin"/>
    </w:r>
    <w:r w:rsidR="009445A0">
      <w:rPr>
        <w:rStyle w:val="a6"/>
      </w:rPr>
      <w:instrText xml:space="preserve">PAGE  </w:instrText>
    </w:r>
    <w:r>
      <w:rPr>
        <w:rStyle w:val="a6"/>
      </w:rPr>
      <w:fldChar w:fldCharType="end"/>
    </w:r>
  </w:p>
  <w:p w:rsidR="009445A0" w:rsidRDefault="009445A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Pr="00FA0376" w:rsidRDefault="009445A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14384" w:rsidRPr="00FA0376">
      <w:rPr>
        <w:sz w:val="16"/>
        <w:szCs w:val="16"/>
        <w:lang w:eastAsia="ru-RU"/>
      </w:rPr>
      <w:fldChar w:fldCharType="begin"/>
    </w:r>
    <w:r w:rsidRPr="00FA0376">
      <w:rPr>
        <w:sz w:val="16"/>
        <w:szCs w:val="16"/>
        <w:lang w:eastAsia="ru-RU"/>
      </w:rPr>
      <w:instrText xml:space="preserve"> PAGE </w:instrText>
    </w:r>
    <w:r w:rsidR="00514384" w:rsidRPr="00FA0376">
      <w:rPr>
        <w:sz w:val="16"/>
        <w:szCs w:val="16"/>
        <w:lang w:eastAsia="ru-RU"/>
      </w:rPr>
      <w:fldChar w:fldCharType="separate"/>
    </w:r>
    <w:r w:rsidR="00267F89">
      <w:rPr>
        <w:noProof/>
        <w:sz w:val="16"/>
        <w:szCs w:val="16"/>
        <w:lang w:eastAsia="ru-RU"/>
      </w:rPr>
      <w:t>4</w:t>
    </w:r>
    <w:r w:rsidR="00514384" w:rsidRPr="00FA0376">
      <w:rPr>
        <w:sz w:val="16"/>
        <w:szCs w:val="16"/>
        <w:lang w:eastAsia="ru-RU"/>
      </w:rPr>
      <w:fldChar w:fldCharType="end"/>
    </w:r>
  </w:p>
  <w:p w:rsidR="009445A0" w:rsidRPr="00EE0539" w:rsidRDefault="009445A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006C564D" w:rsidRPr="006C564D">
      <w:rPr>
        <w:sz w:val="18"/>
        <w:szCs w:val="18"/>
      </w:rPr>
      <w:t>Договора на оказание услуг по замене ПУ по Северной зоне Белгородской обл.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829" w:rsidRDefault="00281829">
      <w:pPr>
        <w:spacing w:line="240" w:lineRule="auto"/>
      </w:pPr>
      <w:r>
        <w:separator/>
      </w:r>
    </w:p>
  </w:footnote>
  <w:footnote w:type="continuationSeparator" w:id="0">
    <w:p w:rsidR="00281829" w:rsidRDefault="0028182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Pr="00930031" w:rsidRDefault="009445A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5A0" w:rsidRDefault="009445A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B7C25E3"/>
    <w:multiLevelType w:val="hybridMultilevel"/>
    <w:tmpl w:val="38240E8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7"/>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6"/>
  </w:num>
  <w:num w:numId="33">
    <w:abstractNumId w:val="138"/>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3"/>
  </w:num>
  <w:num w:numId="52">
    <w:abstractNumId w:val="123"/>
  </w:num>
  <w:num w:numId="53">
    <w:abstractNumId w:val="94"/>
  </w:num>
  <w:num w:numId="54">
    <w:abstractNumId w:val="126"/>
  </w:num>
  <w:num w:numId="55">
    <w:abstractNumId w:val="81"/>
  </w:num>
  <w:num w:numId="56">
    <w:abstractNumId w:val="131"/>
  </w:num>
  <w:num w:numId="57">
    <w:abstractNumId w:val="105"/>
  </w:num>
  <w:num w:numId="58">
    <w:abstractNumId w:val="102"/>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39"/>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1"/>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40"/>
  </w:num>
  <w:num w:numId="81">
    <w:abstractNumId w:val="91"/>
  </w:num>
  <w:num w:numId="82">
    <w:abstractNumId w:val="113"/>
  </w:num>
  <w:num w:numId="83">
    <w:abstractNumId w:val="89"/>
  </w:num>
  <w:num w:numId="84">
    <w:abstractNumId w:val="136"/>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2"/>
  </w:num>
  <w:num w:numId="92">
    <w:abstractNumId w:val="145"/>
  </w:num>
  <w:num w:numId="93">
    <w:abstractNumId w:val="103"/>
  </w:num>
  <w:num w:numId="94">
    <w:abstractNumId w:val="137"/>
  </w:num>
  <w:num w:numId="95">
    <w:abstractNumId w:val="144"/>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02402"/>
  </w:hdrShapeDefaults>
  <w:footnotePr>
    <w:footnote w:id="-1"/>
    <w:footnote w:id="0"/>
  </w:footnotePr>
  <w:endnotePr>
    <w:endnote w:id="-1"/>
    <w:endnote w:id="0"/>
  </w:endnotePr>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BD0"/>
    <w:rsid w:val="000F1F86"/>
    <w:rsid w:val="000F4365"/>
    <w:rsid w:val="000F4612"/>
    <w:rsid w:val="000F5F2B"/>
    <w:rsid w:val="0010226A"/>
    <w:rsid w:val="00104777"/>
    <w:rsid w:val="00104B1E"/>
    <w:rsid w:val="00106739"/>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53E1"/>
    <w:rsid w:val="001A6511"/>
    <w:rsid w:val="001C01F9"/>
    <w:rsid w:val="001C325A"/>
    <w:rsid w:val="001C3AB0"/>
    <w:rsid w:val="001C3F34"/>
    <w:rsid w:val="001C53D9"/>
    <w:rsid w:val="001C6A71"/>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67F89"/>
    <w:rsid w:val="00270E02"/>
    <w:rsid w:val="00273EB7"/>
    <w:rsid w:val="00274F25"/>
    <w:rsid w:val="002762F8"/>
    <w:rsid w:val="00280464"/>
    <w:rsid w:val="00281829"/>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422"/>
    <w:rsid w:val="00330669"/>
    <w:rsid w:val="003311F3"/>
    <w:rsid w:val="00332B6A"/>
    <w:rsid w:val="00334232"/>
    <w:rsid w:val="003345FE"/>
    <w:rsid w:val="0033461C"/>
    <w:rsid w:val="003417F7"/>
    <w:rsid w:val="0034293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29D"/>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1615"/>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2CB"/>
    <w:rsid w:val="004E7491"/>
    <w:rsid w:val="004E7EA4"/>
    <w:rsid w:val="004E7FE3"/>
    <w:rsid w:val="004F0694"/>
    <w:rsid w:val="004F3685"/>
    <w:rsid w:val="004F3DEE"/>
    <w:rsid w:val="004F4C26"/>
    <w:rsid w:val="004F4D80"/>
    <w:rsid w:val="004F577B"/>
    <w:rsid w:val="004F5D95"/>
    <w:rsid w:val="004F657D"/>
    <w:rsid w:val="004F67C9"/>
    <w:rsid w:val="0050038D"/>
    <w:rsid w:val="005031D0"/>
    <w:rsid w:val="005036EF"/>
    <w:rsid w:val="00514297"/>
    <w:rsid w:val="00514384"/>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046"/>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97776"/>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564D"/>
    <w:rsid w:val="006C6116"/>
    <w:rsid w:val="006C6F82"/>
    <w:rsid w:val="006D28DA"/>
    <w:rsid w:val="006D58F3"/>
    <w:rsid w:val="006D6975"/>
    <w:rsid w:val="006F457F"/>
    <w:rsid w:val="006F5FD5"/>
    <w:rsid w:val="006F758C"/>
    <w:rsid w:val="0070025A"/>
    <w:rsid w:val="00700EC1"/>
    <w:rsid w:val="007011E2"/>
    <w:rsid w:val="00702B2C"/>
    <w:rsid w:val="007044CB"/>
    <w:rsid w:val="00705286"/>
    <w:rsid w:val="0070668D"/>
    <w:rsid w:val="00711BC4"/>
    <w:rsid w:val="00715758"/>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4ACB"/>
    <w:rsid w:val="00785555"/>
    <w:rsid w:val="007857E5"/>
    <w:rsid w:val="00786C63"/>
    <w:rsid w:val="00790920"/>
    <w:rsid w:val="00790D92"/>
    <w:rsid w:val="007A0938"/>
    <w:rsid w:val="007A439E"/>
    <w:rsid w:val="007A5BD1"/>
    <w:rsid w:val="007A681C"/>
    <w:rsid w:val="007A6A39"/>
    <w:rsid w:val="007A6BF1"/>
    <w:rsid w:val="007A7CFF"/>
    <w:rsid w:val="007B29BE"/>
    <w:rsid w:val="007C0F1C"/>
    <w:rsid w:val="007C18F1"/>
    <w:rsid w:val="007C4A46"/>
    <w:rsid w:val="007C4FDF"/>
    <w:rsid w:val="007D07A7"/>
    <w:rsid w:val="007D0EA7"/>
    <w:rsid w:val="007D7C50"/>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44B7"/>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2009"/>
    <w:rsid w:val="009268AD"/>
    <w:rsid w:val="009270B7"/>
    <w:rsid w:val="00930031"/>
    <w:rsid w:val="00932C0A"/>
    <w:rsid w:val="00936252"/>
    <w:rsid w:val="00940200"/>
    <w:rsid w:val="009411D6"/>
    <w:rsid w:val="009445A0"/>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2D"/>
    <w:rsid w:val="00A164DD"/>
    <w:rsid w:val="00A2572E"/>
    <w:rsid w:val="00A316B7"/>
    <w:rsid w:val="00A33B7C"/>
    <w:rsid w:val="00A35E74"/>
    <w:rsid w:val="00A373C8"/>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620"/>
    <w:rsid w:val="00B21EC0"/>
    <w:rsid w:val="00B22B2F"/>
    <w:rsid w:val="00B231A1"/>
    <w:rsid w:val="00B2421D"/>
    <w:rsid w:val="00B24E19"/>
    <w:rsid w:val="00B26A26"/>
    <w:rsid w:val="00B27CCD"/>
    <w:rsid w:val="00B32859"/>
    <w:rsid w:val="00B37046"/>
    <w:rsid w:val="00B42DA0"/>
    <w:rsid w:val="00B47890"/>
    <w:rsid w:val="00B51A18"/>
    <w:rsid w:val="00B5307E"/>
    <w:rsid w:val="00B5344A"/>
    <w:rsid w:val="00B56312"/>
    <w:rsid w:val="00B618BA"/>
    <w:rsid w:val="00B62854"/>
    <w:rsid w:val="00B71B9D"/>
    <w:rsid w:val="00B72AA3"/>
    <w:rsid w:val="00B750FA"/>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17DE0"/>
    <w:rsid w:val="00C21FA7"/>
    <w:rsid w:val="00C236C0"/>
    <w:rsid w:val="00C2544E"/>
    <w:rsid w:val="00C30AF4"/>
    <w:rsid w:val="00C33106"/>
    <w:rsid w:val="00C3704B"/>
    <w:rsid w:val="00C37FD2"/>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1F59"/>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12D"/>
    <w:rsid w:val="00D50E8D"/>
    <w:rsid w:val="00D51A0B"/>
    <w:rsid w:val="00D52133"/>
    <w:rsid w:val="00D536DC"/>
    <w:rsid w:val="00D5461D"/>
    <w:rsid w:val="00D560EA"/>
    <w:rsid w:val="00D562AE"/>
    <w:rsid w:val="00D56F8C"/>
    <w:rsid w:val="00D57D88"/>
    <w:rsid w:val="00D60982"/>
    <w:rsid w:val="00D63966"/>
    <w:rsid w:val="00D642DF"/>
    <w:rsid w:val="00D663E3"/>
    <w:rsid w:val="00D66D85"/>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B74E0"/>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2871"/>
    <w:rsid w:val="00E12C1F"/>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4C02"/>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E5379"/>
    <w:rsid w:val="00EF05C8"/>
    <w:rsid w:val="00EF1559"/>
    <w:rsid w:val="00EF5BD1"/>
    <w:rsid w:val="00EF675E"/>
    <w:rsid w:val="00F00D29"/>
    <w:rsid w:val="00F017EB"/>
    <w:rsid w:val="00F030B1"/>
    <w:rsid w:val="00F1041E"/>
    <w:rsid w:val="00F11F8A"/>
    <w:rsid w:val="00F12F62"/>
    <w:rsid w:val="00F1522B"/>
    <w:rsid w:val="00F15392"/>
    <w:rsid w:val="00F17AEF"/>
    <w:rsid w:val="00F17CD8"/>
    <w:rsid w:val="00F20C7B"/>
    <w:rsid w:val="00F20DBB"/>
    <w:rsid w:val="00F24353"/>
    <w:rsid w:val="00F25BEA"/>
    <w:rsid w:val="00F27064"/>
    <w:rsid w:val="00F279F9"/>
    <w:rsid w:val="00F27D39"/>
    <w:rsid w:val="00F31EC7"/>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Tarasov.SG@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1F2EA-402D-4D9D-9EA6-3568484F2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81</Pages>
  <Words>24077</Words>
  <Characters>137239</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160995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49</cp:revision>
  <cp:lastPrinted>2015-12-29T14:27:00Z</cp:lastPrinted>
  <dcterms:created xsi:type="dcterms:W3CDTF">2016-01-15T11:45:00Z</dcterms:created>
  <dcterms:modified xsi:type="dcterms:W3CDTF">2016-03-04T07:31:00Z</dcterms:modified>
</cp:coreProperties>
</file>