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011196"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C1A0C" w:rsidRPr="000D67AD" w:rsidRDefault="001C1A0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C1A0C" w:rsidRPr="000D67AD" w:rsidRDefault="001C1A0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C1A0C" w:rsidRPr="000D67AD" w:rsidRDefault="001C1A0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C1A0C" w:rsidRPr="000D67AD" w:rsidRDefault="001C1A0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C1A0C" w:rsidRPr="000D67AD" w:rsidRDefault="001C1A0C" w:rsidP="00A13E63">
                  <w:pPr>
                    <w:spacing w:line="240" w:lineRule="auto"/>
                    <w:ind w:right="-23"/>
                    <w:rPr>
                      <w:rFonts w:ascii="Helios" w:hAnsi="Helios"/>
                      <w:sz w:val="12"/>
                      <w:szCs w:val="12"/>
                    </w:rPr>
                  </w:pPr>
                  <w:r w:rsidRPr="000D67AD">
                    <w:rPr>
                      <w:rFonts w:ascii="Helios" w:hAnsi="Helios"/>
                      <w:sz w:val="12"/>
                      <w:szCs w:val="12"/>
                    </w:rPr>
                    <w:t>тел.: +7 (495) 747-92-92,</w:t>
                  </w:r>
                </w:p>
                <w:p w:rsidR="001C1A0C" w:rsidRPr="000D67AD" w:rsidRDefault="001C1A0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C1A0C" w:rsidRPr="000D67AD" w:rsidRDefault="001C1A0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C1A0C" w:rsidRPr="000D67AD" w:rsidRDefault="001C1A0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C1A0C" w:rsidRPr="000D67AD" w:rsidRDefault="001C1A0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C1A0C" w:rsidRPr="00C44DB7" w:rsidRDefault="001C1A0C"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44DB7">
                    <w:rPr>
                      <w:rFonts w:ascii="Helios" w:hAnsi="Helios"/>
                      <w:sz w:val="12"/>
                      <w:szCs w:val="12"/>
                      <w:lang w:val="en-US"/>
                    </w:rPr>
                    <w:t>-</w:t>
                  </w:r>
                  <w:r w:rsidRPr="000D67AD">
                    <w:rPr>
                      <w:rFonts w:ascii="Helios" w:hAnsi="Helios"/>
                      <w:sz w:val="12"/>
                      <w:szCs w:val="12"/>
                      <w:lang w:val="en-US"/>
                    </w:rPr>
                    <w:t>mail</w:t>
                  </w:r>
                  <w:proofErr w:type="gramEnd"/>
                  <w:r w:rsidRPr="00C44DB7">
                    <w:rPr>
                      <w:rFonts w:ascii="Helios" w:hAnsi="Helios"/>
                      <w:sz w:val="12"/>
                      <w:szCs w:val="12"/>
                      <w:lang w:val="en-US"/>
                    </w:rPr>
                    <w:t xml:space="preserve">: </w:t>
                  </w:r>
                  <w:r w:rsidR="00011196">
                    <w:fldChar w:fldCharType="begin"/>
                  </w:r>
                  <w:r w:rsidR="00011196" w:rsidRPr="00C44DB7">
                    <w:rPr>
                      <w:lang w:val="en-US"/>
                    </w:rPr>
                    <w:instrText xml:space="preserve"> HYPERLINK "mailto:posta@mrsk-1.ru" </w:instrText>
                  </w:r>
                  <w:r w:rsidR="00011196">
                    <w:fldChar w:fldCharType="separate"/>
                  </w:r>
                  <w:r w:rsidRPr="000D67AD">
                    <w:rPr>
                      <w:rFonts w:ascii="Helios" w:hAnsi="Helios"/>
                      <w:sz w:val="12"/>
                      <w:szCs w:val="12"/>
                      <w:lang w:val="en-US"/>
                    </w:rPr>
                    <w:t>posta</w:t>
                  </w:r>
                  <w:r w:rsidRPr="00C44DB7">
                    <w:rPr>
                      <w:rFonts w:ascii="Helios" w:hAnsi="Helios"/>
                      <w:sz w:val="12"/>
                      <w:szCs w:val="12"/>
                      <w:lang w:val="en-US"/>
                    </w:rPr>
                    <w:t>@</w:t>
                  </w:r>
                  <w:r w:rsidRPr="000D67AD">
                    <w:rPr>
                      <w:rFonts w:ascii="Helios" w:hAnsi="Helios"/>
                      <w:sz w:val="12"/>
                      <w:szCs w:val="12"/>
                      <w:lang w:val="en-US"/>
                    </w:rPr>
                    <w:t>mrsk</w:t>
                  </w:r>
                  <w:r w:rsidRPr="00C44DB7">
                    <w:rPr>
                      <w:rFonts w:ascii="Helios" w:hAnsi="Helios"/>
                      <w:sz w:val="12"/>
                      <w:szCs w:val="12"/>
                      <w:lang w:val="en-US"/>
                    </w:rPr>
                    <w:t>-1.</w:t>
                  </w:r>
                  <w:r w:rsidRPr="000D67AD">
                    <w:rPr>
                      <w:rFonts w:ascii="Helios" w:hAnsi="Helios"/>
                      <w:sz w:val="12"/>
                      <w:szCs w:val="12"/>
                      <w:lang w:val="en-US"/>
                    </w:rPr>
                    <w:t>ru</w:t>
                  </w:r>
                  <w:r w:rsidR="00011196">
                    <w:rPr>
                      <w:rFonts w:ascii="Helios" w:hAnsi="Helios"/>
                      <w:sz w:val="12"/>
                      <w:szCs w:val="12"/>
                      <w:lang w:val="en-US"/>
                    </w:rPr>
                    <w:fldChar w:fldCharType="end"/>
                  </w:r>
                  <w:r w:rsidRPr="00C44DB7">
                    <w:rPr>
                      <w:rFonts w:ascii="Helios" w:hAnsi="Helios"/>
                      <w:sz w:val="12"/>
                      <w:szCs w:val="12"/>
                      <w:lang w:val="en-US"/>
                    </w:rPr>
                    <w:t xml:space="preserve">, </w:t>
                  </w:r>
                  <w:r w:rsidR="00011196">
                    <w:fldChar w:fldCharType="begin"/>
                  </w:r>
                  <w:r w:rsidR="00011196" w:rsidRPr="00C44DB7">
                    <w:rPr>
                      <w:lang w:val="en-US"/>
                    </w:rPr>
                    <w:instrText xml:space="preserve"> HYPERLINK "http://www.mrsk-1.ru" </w:instrText>
                  </w:r>
                  <w:r w:rsidR="00011196">
                    <w:fldChar w:fldCharType="separate"/>
                  </w:r>
                  <w:r w:rsidRPr="000D67AD">
                    <w:rPr>
                      <w:rFonts w:ascii="Helios" w:hAnsi="Helios"/>
                      <w:sz w:val="12"/>
                      <w:szCs w:val="12"/>
                      <w:lang w:val="en-US"/>
                    </w:rPr>
                    <w:t>www</w:t>
                  </w:r>
                  <w:r w:rsidRPr="00C44DB7">
                    <w:rPr>
                      <w:rFonts w:ascii="Helios" w:hAnsi="Helios"/>
                      <w:sz w:val="12"/>
                      <w:szCs w:val="12"/>
                      <w:lang w:val="en-US"/>
                    </w:rPr>
                    <w:t>.</w:t>
                  </w:r>
                  <w:r w:rsidRPr="000D67AD">
                    <w:rPr>
                      <w:rFonts w:ascii="Helios" w:hAnsi="Helios"/>
                      <w:sz w:val="12"/>
                      <w:szCs w:val="12"/>
                      <w:lang w:val="en-US"/>
                    </w:rPr>
                    <w:t>mrsk</w:t>
                  </w:r>
                  <w:r w:rsidRPr="00C44DB7">
                    <w:rPr>
                      <w:rFonts w:ascii="Helios" w:hAnsi="Helios"/>
                      <w:sz w:val="12"/>
                      <w:szCs w:val="12"/>
                      <w:lang w:val="en-US"/>
                    </w:rPr>
                    <w:t>-1.</w:t>
                  </w:r>
                  <w:proofErr w:type="spellStart"/>
                  <w:r w:rsidRPr="000D67AD">
                    <w:rPr>
                      <w:rFonts w:ascii="Helios" w:hAnsi="Helios"/>
                      <w:sz w:val="12"/>
                      <w:szCs w:val="12"/>
                      <w:lang w:val="en-US"/>
                    </w:rPr>
                    <w:t>ru</w:t>
                  </w:r>
                  <w:proofErr w:type="spellEnd"/>
                  <w:r w:rsidR="00011196">
                    <w:rPr>
                      <w:rFonts w:ascii="Helios" w:hAnsi="Helios"/>
                      <w:sz w:val="12"/>
                      <w:szCs w:val="12"/>
                      <w:lang w:val="en-US"/>
                    </w:rPr>
                    <w:fldChar w:fldCharType="end"/>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1C1A0C" w:rsidRPr="00797870" w:rsidRDefault="001C1A0C" w:rsidP="001C1A0C">
      <w:pPr>
        <w:shd w:val="clear" w:color="auto" w:fill="FFFFFF" w:themeFill="background1"/>
        <w:suppressAutoHyphens w:val="0"/>
        <w:spacing w:line="240" w:lineRule="auto"/>
        <w:ind w:left="5670" w:firstLine="0"/>
        <w:jc w:val="right"/>
        <w:rPr>
          <w:bCs w:val="0"/>
          <w:sz w:val="24"/>
          <w:szCs w:val="24"/>
          <w:lang w:eastAsia="ru-RU"/>
        </w:rPr>
      </w:pPr>
      <w:r w:rsidRPr="00797870">
        <w:rPr>
          <w:bCs w:val="0"/>
          <w:sz w:val="24"/>
          <w:szCs w:val="24"/>
          <w:lang w:eastAsia="ru-RU"/>
        </w:rPr>
        <w:t>УТВЕРЖДАЮ:</w:t>
      </w:r>
    </w:p>
    <w:p w:rsidR="001C1A0C" w:rsidRPr="00797870" w:rsidRDefault="001C1A0C" w:rsidP="001C1A0C">
      <w:pPr>
        <w:shd w:val="clear" w:color="auto" w:fill="FFFFFF" w:themeFill="background1"/>
        <w:suppressAutoHyphens w:val="0"/>
        <w:spacing w:line="240" w:lineRule="auto"/>
        <w:ind w:firstLine="0"/>
        <w:jc w:val="right"/>
        <w:rPr>
          <w:bCs w:val="0"/>
          <w:sz w:val="24"/>
          <w:szCs w:val="24"/>
          <w:lang w:eastAsia="ru-RU"/>
        </w:rPr>
      </w:pPr>
      <w:r w:rsidRPr="00797870">
        <w:rPr>
          <w:bCs w:val="0"/>
          <w:sz w:val="24"/>
          <w:szCs w:val="24"/>
          <w:lang w:eastAsia="ru-RU"/>
        </w:rPr>
        <w:t xml:space="preserve">Председатель закупочной комиссии – </w:t>
      </w:r>
    </w:p>
    <w:p w:rsidR="001C1A0C" w:rsidRPr="00797870" w:rsidRDefault="001C1A0C" w:rsidP="001C1A0C">
      <w:pPr>
        <w:shd w:val="clear" w:color="auto" w:fill="FFFFFF" w:themeFill="background1"/>
        <w:suppressAutoHyphens w:val="0"/>
        <w:spacing w:line="240" w:lineRule="auto"/>
        <w:ind w:firstLine="0"/>
        <w:jc w:val="right"/>
        <w:rPr>
          <w:bCs w:val="0"/>
          <w:sz w:val="24"/>
          <w:szCs w:val="24"/>
          <w:lang w:eastAsia="ru-RU"/>
        </w:rPr>
      </w:pPr>
      <w:r w:rsidRPr="00797870">
        <w:rPr>
          <w:bCs w:val="0"/>
          <w:sz w:val="24"/>
          <w:szCs w:val="24"/>
          <w:lang w:eastAsia="ru-RU"/>
        </w:rPr>
        <w:t xml:space="preserve">Заместитель генерального директора – </w:t>
      </w:r>
    </w:p>
    <w:p w:rsidR="001C1A0C" w:rsidRPr="00797870" w:rsidRDefault="001C1A0C" w:rsidP="001C1A0C">
      <w:pPr>
        <w:shd w:val="clear" w:color="auto" w:fill="FFFFFF" w:themeFill="background1"/>
        <w:suppressAutoHyphens w:val="0"/>
        <w:spacing w:line="240" w:lineRule="auto"/>
        <w:ind w:firstLine="0"/>
        <w:jc w:val="right"/>
        <w:rPr>
          <w:bCs w:val="0"/>
          <w:sz w:val="24"/>
          <w:szCs w:val="24"/>
          <w:lang w:eastAsia="ru-RU"/>
        </w:rPr>
      </w:pPr>
      <w:r w:rsidRPr="00797870">
        <w:rPr>
          <w:bCs w:val="0"/>
          <w:sz w:val="24"/>
          <w:szCs w:val="24"/>
          <w:lang w:eastAsia="ru-RU"/>
        </w:rPr>
        <w:t>директор филиала ПАО «МРСК Центра» - «Брянскэнерго»</w:t>
      </w:r>
    </w:p>
    <w:p w:rsidR="001C1A0C" w:rsidRPr="00797870" w:rsidRDefault="001C1A0C" w:rsidP="001C1A0C">
      <w:pPr>
        <w:shd w:val="clear" w:color="auto" w:fill="FFFFFF" w:themeFill="background1"/>
        <w:suppressAutoHyphens w:val="0"/>
        <w:spacing w:line="240" w:lineRule="auto"/>
        <w:ind w:firstLine="0"/>
        <w:jc w:val="right"/>
        <w:rPr>
          <w:bCs w:val="0"/>
          <w:lang w:eastAsia="ru-RU"/>
        </w:rPr>
      </w:pPr>
    </w:p>
    <w:p w:rsidR="001C1A0C" w:rsidRPr="00797870" w:rsidRDefault="001C1A0C" w:rsidP="001C1A0C">
      <w:pPr>
        <w:shd w:val="clear" w:color="auto" w:fill="FFFFFF" w:themeFill="background1"/>
        <w:suppressAutoHyphens w:val="0"/>
        <w:spacing w:line="240" w:lineRule="auto"/>
        <w:ind w:firstLine="0"/>
        <w:jc w:val="right"/>
        <w:rPr>
          <w:bCs w:val="0"/>
          <w:sz w:val="24"/>
          <w:szCs w:val="24"/>
          <w:lang w:eastAsia="ru-RU"/>
        </w:rPr>
      </w:pPr>
      <w:r w:rsidRPr="00797870">
        <w:rPr>
          <w:bCs w:val="0"/>
          <w:sz w:val="24"/>
          <w:szCs w:val="24"/>
          <w:lang w:eastAsia="ru-RU"/>
        </w:rPr>
        <w:t>____________________ Косарим А.И.</w:t>
      </w:r>
    </w:p>
    <w:p w:rsidR="001C1A0C" w:rsidRPr="00797870" w:rsidRDefault="001C1A0C" w:rsidP="001C1A0C">
      <w:pPr>
        <w:shd w:val="clear" w:color="auto" w:fill="FFFFFF" w:themeFill="background1"/>
        <w:suppressAutoHyphens w:val="0"/>
        <w:spacing w:line="240" w:lineRule="auto"/>
        <w:ind w:firstLine="0"/>
        <w:jc w:val="right"/>
        <w:rPr>
          <w:b/>
          <w:bCs w:val="0"/>
          <w:kern w:val="36"/>
          <w:sz w:val="24"/>
          <w:szCs w:val="24"/>
          <w:lang w:eastAsia="ru-RU"/>
        </w:rPr>
      </w:pPr>
      <w:r w:rsidRPr="00797870">
        <w:rPr>
          <w:bCs w:val="0"/>
          <w:sz w:val="24"/>
          <w:szCs w:val="24"/>
          <w:lang w:eastAsia="ru-RU"/>
        </w:rPr>
        <w:t>«</w:t>
      </w:r>
      <w:r>
        <w:rPr>
          <w:bCs w:val="0"/>
          <w:sz w:val="24"/>
          <w:szCs w:val="24"/>
          <w:lang w:eastAsia="ru-RU"/>
        </w:rPr>
        <w:t>29</w:t>
      </w:r>
      <w:r w:rsidRPr="00797870">
        <w:rPr>
          <w:bCs w:val="0"/>
          <w:sz w:val="24"/>
          <w:szCs w:val="24"/>
          <w:lang w:eastAsia="ru-RU"/>
        </w:rPr>
        <w:t>» августа 2017 года</w:t>
      </w:r>
    </w:p>
    <w:p w:rsidR="001C1A0C" w:rsidRPr="00797870" w:rsidRDefault="001C1A0C" w:rsidP="001C1A0C">
      <w:pPr>
        <w:shd w:val="clear" w:color="auto" w:fill="FFFFFF" w:themeFill="background1"/>
        <w:ind w:firstLine="0"/>
        <w:jc w:val="left"/>
        <w:rPr>
          <w:sz w:val="24"/>
          <w:szCs w:val="24"/>
        </w:rPr>
      </w:pPr>
    </w:p>
    <w:p w:rsidR="001C1A0C" w:rsidRPr="00797870" w:rsidRDefault="001C1A0C" w:rsidP="001C1A0C">
      <w:pPr>
        <w:shd w:val="clear" w:color="auto" w:fill="FFFFFF" w:themeFill="background1"/>
        <w:ind w:firstLine="0"/>
        <w:jc w:val="left"/>
        <w:rPr>
          <w:sz w:val="24"/>
          <w:szCs w:val="24"/>
        </w:rPr>
      </w:pPr>
    </w:p>
    <w:p w:rsidR="001C1A0C" w:rsidRPr="00797870" w:rsidRDefault="001C1A0C" w:rsidP="001C1A0C">
      <w:pPr>
        <w:shd w:val="clear" w:color="auto" w:fill="FFFFFF" w:themeFill="background1"/>
        <w:spacing w:line="240" w:lineRule="auto"/>
        <w:ind w:left="6804" w:firstLine="0"/>
        <w:rPr>
          <w:b/>
          <w:kern w:val="36"/>
          <w:sz w:val="24"/>
          <w:szCs w:val="24"/>
        </w:rPr>
      </w:pPr>
      <w:r w:rsidRPr="00797870">
        <w:rPr>
          <w:b/>
          <w:kern w:val="36"/>
          <w:sz w:val="24"/>
          <w:szCs w:val="24"/>
        </w:rPr>
        <w:t>Согласовано на заседании</w:t>
      </w:r>
    </w:p>
    <w:p w:rsidR="001C1A0C" w:rsidRPr="00797870" w:rsidRDefault="001C1A0C" w:rsidP="001C1A0C">
      <w:pPr>
        <w:shd w:val="clear" w:color="auto" w:fill="FFFFFF" w:themeFill="background1"/>
        <w:spacing w:line="240" w:lineRule="auto"/>
        <w:ind w:left="6804" w:firstLine="0"/>
        <w:rPr>
          <w:b/>
          <w:kern w:val="36"/>
          <w:sz w:val="24"/>
          <w:szCs w:val="24"/>
        </w:rPr>
      </w:pPr>
      <w:r w:rsidRPr="00797870">
        <w:rPr>
          <w:b/>
          <w:kern w:val="36"/>
          <w:sz w:val="24"/>
          <w:szCs w:val="24"/>
        </w:rPr>
        <w:t>закупочной комиссии</w:t>
      </w:r>
    </w:p>
    <w:p w:rsidR="001C1A0C" w:rsidRPr="00797870" w:rsidRDefault="001C1A0C" w:rsidP="001C1A0C">
      <w:pPr>
        <w:shd w:val="clear" w:color="auto" w:fill="FFFFFF" w:themeFill="background1"/>
        <w:spacing w:line="240" w:lineRule="auto"/>
        <w:ind w:left="6804" w:firstLine="0"/>
        <w:rPr>
          <w:b/>
          <w:kern w:val="36"/>
          <w:sz w:val="24"/>
          <w:szCs w:val="24"/>
        </w:rPr>
      </w:pPr>
      <w:r w:rsidRPr="00797870">
        <w:rPr>
          <w:b/>
          <w:kern w:val="36"/>
          <w:sz w:val="24"/>
          <w:szCs w:val="24"/>
        </w:rPr>
        <w:t>Протокол № 01</w:t>
      </w:r>
      <w:r>
        <w:rPr>
          <w:b/>
          <w:kern w:val="36"/>
          <w:sz w:val="24"/>
          <w:szCs w:val="24"/>
        </w:rPr>
        <w:t>69</w:t>
      </w:r>
      <w:r w:rsidRPr="00797870">
        <w:rPr>
          <w:b/>
          <w:kern w:val="36"/>
          <w:sz w:val="24"/>
          <w:szCs w:val="24"/>
        </w:rPr>
        <w:t>-БР-17</w:t>
      </w:r>
    </w:p>
    <w:p w:rsidR="001C1A0C" w:rsidRPr="004C5D06" w:rsidRDefault="001C1A0C" w:rsidP="001C1A0C">
      <w:pPr>
        <w:shd w:val="clear" w:color="auto" w:fill="FFFFFF" w:themeFill="background1"/>
        <w:spacing w:line="240" w:lineRule="auto"/>
        <w:ind w:left="6804" w:firstLine="0"/>
        <w:rPr>
          <w:b/>
          <w:kern w:val="36"/>
          <w:sz w:val="24"/>
          <w:szCs w:val="24"/>
        </w:rPr>
      </w:pPr>
      <w:r w:rsidRPr="00797870">
        <w:rPr>
          <w:b/>
          <w:kern w:val="36"/>
          <w:sz w:val="24"/>
          <w:szCs w:val="24"/>
        </w:rPr>
        <w:t>от «</w:t>
      </w:r>
      <w:r>
        <w:rPr>
          <w:b/>
          <w:kern w:val="36"/>
          <w:sz w:val="24"/>
          <w:szCs w:val="24"/>
        </w:rPr>
        <w:t>29</w:t>
      </w:r>
      <w:r w:rsidRPr="00797870">
        <w:rPr>
          <w:b/>
          <w:kern w:val="36"/>
          <w:sz w:val="24"/>
          <w:szCs w:val="24"/>
        </w:rPr>
        <w:t>» августа 2017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1C1A0C" w:rsidRDefault="001C1A0C" w:rsidP="00E71A48">
      <w:pPr>
        <w:spacing w:line="264" w:lineRule="auto"/>
        <w:jc w:val="center"/>
        <w:rPr>
          <w:sz w:val="24"/>
          <w:szCs w:val="24"/>
        </w:rPr>
      </w:pPr>
    </w:p>
    <w:p w:rsidR="001C1A0C" w:rsidRPr="00C12FA4" w:rsidRDefault="001C1A0C" w:rsidP="00E71A48">
      <w:pPr>
        <w:spacing w:line="264" w:lineRule="auto"/>
        <w:jc w:val="center"/>
        <w:rPr>
          <w:sz w:val="24"/>
          <w:szCs w:val="24"/>
        </w:rPr>
      </w:pPr>
    </w:p>
    <w:p w:rsidR="00717F60" w:rsidRPr="00C12FA4" w:rsidRDefault="00717F60" w:rsidP="00E71A48">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5"/>
        <w:spacing w:line="264" w:lineRule="auto"/>
        <w:ind w:left="0" w:right="0"/>
        <w:jc w:val="center"/>
        <w:rPr>
          <w:rFonts w:ascii="Times New Roman" w:hAnsi="Times New Roman"/>
          <w:sz w:val="24"/>
          <w:szCs w:val="24"/>
        </w:rPr>
      </w:pPr>
    </w:p>
    <w:p w:rsidR="00717F60" w:rsidRPr="00C12FA4" w:rsidRDefault="00717F60" w:rsidP="00E71A48">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w:t>
      </w:r>
      <w:r w:rsidRPr="001C1A0C">
        <w:rPr>
          <w:b/>
          <w:sz w:val="24"/>
          <w:szCs w:val="24"/>
        </w:rPr>
        <w:t xml:space="preserve">право заключения </w:t>
      </w:r>
      <w:r w:rsidR="00366652" w:rsidRPr="001C1A0C">
        <w:rPr>
          <w:b/>
          <w:sz w:val="24"/>
          <w:szCs w:val="24"/>
        </w:rPr>
        <w:t>Договор</w:t>
      </w:r>
      <w:r w:rsidR="001C1A0C" w:rsidRPr="001C1A0C">
        <w:rPr>
          <w:b/>
          <w:sz w:val="24"/>
          <w:szCs w:val="24"/>
        </w:rPr>
        <w:t xml:space="preserve">а выполнения работ по ремонту зданий и сооружений </w:t>
      </w:r>
      <w:r w:rsidR="001C1A0C">
        <w:rPr>
          <w:b/>
          <w:sz w:val="24"/>
          <w:szCs w:val="24"/>
        </w:rPr>
        <w:t xml:space="preserve">                  </w:t>
      </w:r>
      <w:r w:rsidR="001C1A0C" w:rsidRPr="001C1A0C">
        <w:rPr>
          <w:b/>
          <w:sz w:val="24"/>
          <w:szCs w:val="24"/>
        </w:rPr>
        <w:t>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C1A0C">
        <w:rPr>
          <w:sz w:val="24"/>
          <w:szCs w:val="24"/>
        </w:rPr>
        <w:t>Брянск</w:t>
      </w:r>
      <w:r w:rsidRPr="00C12FA4">
        <w:rPr>
          <w:sz w:val="24"/>
          <w:szCs w:val="24"/>
        </w:rPr>
        <w:br/>
      </w:r>
      <w:r w:rsidR="0075717E">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DA3ADB" w:rsidRDefault="00973DA0">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DA3ADB">
        <w:rPr>
          <w:noProof/>
        </w:rPr>
        <w:t>1</w:t>
      </w:r>
      <w:r w:rsidR="00DA3ADB">
        <w:rPr>
          <w:rFonts w:asciiTheme="minorHAnsi" w:eastAsiaTheme="minorEastAsia" w:hAnsiTheme="minorHAnsi" w:cstheme="minorBidi"/>
          <w:b w:val="0"/>
          <w:caps w:val="0"/>
          <w:noProof/>
          <w:szCs w:val="22"/>
          <w:lang w:eastAsia="ru-RU"/>
        </w:rPr>
        <w:tab/>
      </w:r>
      <w:r w:rsidR="00DA3ADB">
        <w:rPr>
          <w:noProof/>
        </w:rPr>
        <w:t>Общие положения</w:t>
      </w:r>
      <w:r w:rsidR="00DA3ADB">
        <w:rPr>
          <w:noProof/>
        </w:rPr>
        <w:tab/>
      </w:r>
      <w:r>
        <w:rPr>
          <w:noProof/>
        </w:rPr>
        <w:fldChar w:fldCharType="begin"/>
      </w:r>
      <w:r w:rsidR="00DA3ADB">
        <w:rPr>
          <w:noProof/>
        </w:rPr>
        <w:instrText xml:space="preserve"> PAGEREF _Toc471830403 \h </w:instrText>
      </w:r>
      <w:r>
        <w:rPr>
          <w:noProof/>
        </w:rPr>
      </w:r>
      <w:r>
        <w:rPr>
          <w:noProof/>
        </w:rPr>
        <w:fldChar w:fldCharType="separate"/>
      </w:r>
      <w:r w:rsidR="00656847">
        <w:rPr>
          <w:noProof/>
        </w:rPr>
        <w:t>4</w:t>
      </w:r>
      <w:r>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973DA0">
        <w:rPr>
          <w:noProof/>
        </w:rPr>
        <w:fldChar w:fldCharType="begin"/>
      </w:r>
      <w:r>
        <w:rPr>
          <w:noProof/>
        </w:rPr>
        <w:instrText xml:space="preserve"> PAGEREF _Toc471830404 \h </w:instrText>
      </w:r>
      <w:r w:rsidR="00973DA0">
        <w:rPr>
          <w:noProof/>
        </w:rPr>
      </w:r>
      <w:r w:rsidR="00973DA0">
        <w:rPr>
          <w:noProof/>
        </w:rPr>
        <w:fldChar w:fldCharType="separate"/>
      </w:r>
      <w:r w:rsidR="00656847">
        <w:rPr>
          <w:noProof/>
        </w:rPr>
        <w:t>4</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973DA0">
        <w:rPr>
          <w:noProof/>
        </w:rPr>
        <w:fldChar w:fldCharType="begin"/>
      </w:r>
      <w:r>
        <w:rPr>
          <w:noProof/>
        </w:rPr>
        <w:instrText xml:space="preserve"> PAGEREF _Toc471830405 \h </w:instrText>
      </w:r>
      <w:r w:rsidR="00973DA0">
        <w:rPr>
          <w:noProof/>
        </w:rPr>
      </w:r>
      <w:r w:rsidR="00973DA0">
        <w:rPr>
          <w:noProof/>
        </w:rPr>
        <w:fldChar w:fldCharType="separate"/>
      </w:r>
      <w:r w:rsidR="00656847">
        <w:rPr>
          <w:noProof/>
        </w:rPr>
        <w:t>5</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973DA0">
        <w:rPr>
          <w:noProof/>
        </w:rPr>
        <w:fldChar w:fldCharType="begin"/>
      </w:r>
      <w:r>
        <w:rPr>
          <w:noProof/>
        </w:rPr>
        <w:instrText xml:space="preserve"> PAGEREF _Toc471830406 \h </w:instrText>
      </w:r>
      <w:r w:rsidR="00973DA0">
        <w:rPr>
          <w:noProof/>
        </w:rPr>
      </w:r>
      <w:r w:rsidR="00973DA0">
        <w:rPr>
          <w:noProof/>
        </w:rPr>
        <w:fldChar w:fldCharType="separate"/>
      </w:r>
      <w:r w:rsidR="00656847">
        <w:rPr>
          <w:noProof/>
        </w:rPr>
        <w:t>6</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973DA0">
        <w:rPr>
          <w:noProof/>
        </w:rPr>
        <w:fldChar w:fldCharType="begin"/>
      </w:r>
      <w:r>
        <w:rPr>
          <w:noProof/>
        </w:rPr>
        <w:instrText xml:space="preserve"> PAGEREF _Toc471830407 \h </w:instrText>
      </w:r>
      <w:r w:rsidR="00973DA0">
        <w:rPr>
          <w:noProof/>
        </w:rPr>
      </w:r>
      <w:r w:rsidR="00973DA0">
        <w:rPr>
          <w:noProof/>
        </w:rPr>
        <w:fldChar w:fldCharType="separate"/>
      </w:r>
      <w:r w:rsidR="00656847">
        <w:rPr>
          <w:noProof/>
        </w:rPr>
        <w:t>6</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973DA0">
        <w:rPr>
          <w:noProof/>
        </w:rPr>
        <w:fldChar w:fldCharType="begin"/>
      </w:r>
      <w:r>
        <w:rPr>
          <w:noProof/>
        </w:rPr>
        <w:instrText xml:space="preserve"> PAGEREF _Toc471830408 \h </w:instrText>
      </w:r>
      <w:r w:rsidR="00973DA0">
        <w:rPr>
          <w:noProof/>
        </w:rPr>
      </w:r>
      <w:r w:rsidR="00973DA0">
        <w:rPr>
          <w:noProof/>
        </w:rPr>
        <w:fldChar w:fldCharType="separate"/>
      </w:r>
      <w:r w:rsidR="00656847">
        <w:rPr>
          <w:noProof/>
        </w:rPr>
        <w:t>7</w:t>
      </w:r>
      <w:r w:rsidR="00973DA0">
        <w:rPr>
          <w:noProof/>
        </w:rPr>
        <w:fldChar w:fldCharType="end"/>
      </w:r>
    </w:p>
    <w:p w:rsidR="00DA3ADB" w:rsidRDefault="00DA3AD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E472E">
        <w:rPr>
          <w:noProof/>
        </w:rPr>
        <w:t>Антикоррупционная оговорка, включаемая в проект договора</w:t>
      </w:r>
      <w:r>
        <w:rPr>
          <w:noProof/>
        </w:rPr>
        <w:tab/>
      </w:r>
      <w:r w:rsidR="00973DA0">
        <w:rPr>
          <w:noProof/>
        </w:rPr>
        <w:fldChar w:fldCharType="begin"/>
      </w:r>
      <w:r>
        <w:rPr>
          <w:noProof/>
        </w:rPr>
        <w:instrText xml:space="preserve"> PAGEREF _Toc471830416 \h </w:instrText>
      </w:r>
      <w:r w:rsidR="00973DA0">
        <w:rPr>
          <w:noProof/>
        </w:rPr>
      </w:r>
      <w:r w:rsidR="00973DA0">
        <w:rPr>
          <w:noProof/>
        </w:rPr>
        <w:fldChar w:fldCharType="separate"/>
      </w:r>
      <w:r w:rsidR="00656847">
        <w:rPr>
          <w:noProof/>
        </w:rPr>
        <w:t>9</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973DA0">
        <w:rPr>
          <w:noProof/>
        </w:rPr>
        <w:fldChar w:fldCharType="begin"/>
      </w:r>
      <w:r>
        <w:rPr>
          <w:noProof/>
        </w:rPr>
        <w:instrText xml:space="preserve"> PAGEREF _Toc471830417 \h </w:instrText>
      </w:r>
      <w:r w:rsidR="00973DA0">
        <w:rPr>
          <w:noProof/>
        </w:rPr>
      </w:r>
      <w:r w:rsidR="00973DA0">
        <w:rPr>
          <w:noProof/>
        </w:rPr>
        <w:fldChar w:fldCharType="separate"/>
      </w:r>
      <w:r w:rsidR="00656847">
        <w:rPr>
          <w:noProof/>
        </w:rPr>
        <w:t>9</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E472E">
        <w:rPr>
          <w:bCs w:val="0"/>
          <w:noProof/>
        </w:rPr>
        <w:t>Антикоррупционная оговорка, включаемая в проект договора</w:t>
      </w:r>
      <w:r>
        <w:rPr>
          <w:noProof/>
        </w:rPr>
        <w:tab/>
      </w:r>
      <w:r w:rsidR="00973DA0">
        <w:rPr>
          <w:noProof/>
        </w:rPr>
        <w:fldChar w:fldCharType="begin"/>
      </w:r>
      <w:r>
        <w:rPr>
          <w:noProof/>
        </w:rPr>
        <w:instrText xml:space="preserve"> PAGEREF _Toc471830421 \h </w:instrText>
      </w:r>
      <w:r w:rsidR="00973DA0">
        <w:rPr>
          <w:noProof/>
        </w:rPr>
      </w:r>
      <w:r w:rsidR="00973DA0">
        <w:rPr>
          <w:noProof/>
        </w:rPr>
        <w:fldChar w:fldCharType="separate"/>
      </w:r>
      <w:r w:rsidR="00656847">
        <w:rPr>
          <w:noProof/>
        </w:rPr>
        <w:t>9</w:t>
      </w:r>
      <w:r w:rsidR="00973DA0">
        <w:rPr>
          <w:noProof/>
        </w:rPr>
        <w:fldChar w:fldCharType="end"/>
      </w:r>
    </w:p>
    <w:p w:rsidR="00DA3ADB" w:rsidRDefault="00DA3AD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973DA0">
        <w:rPr>
          <w:noProof/>
        </w:rPr>
        <w:fldChar w:fldCharType="begin"/>
      </w:r>
      <w:r>
        <w:rPr>
          <w:noProof/>
        </w:rPr>
        <w:instrText xml:space="preserve"> PAGEREF _Toc471830433 \h </w:instrText>
      </w:r>
      <w:r w:rsidR="00973DA0">
        <w:rPr>
          <w:noProof/>
        </w:rPr>
      </w:r>
      <w:r w:rsidR="00973DA0">
        <w:rPr>
          <w:noProof/>
        </w:rPr>
        <w:fldChar w:fldCharType="separate"/>
      </w:r>
      <w:r w:rsidR="00656847">
        <w:rPr>
          <w:noProof/>
        </w:rPr>
        <w:t>12</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973DA0">
        <w:rPr>
          <w:noProof/>
        </w:rPr>
        <w:fldChar w:fldCharType="begin"/>
      </w:r>
      <w:r>
        <w:rPr>
          <w:noProof/>
        </w:rPr>
        <w:instrText xml:space="preserve"> PAGEREF _Toc471830434 \h </w:instrText>
      </w:r>
      <w:r w:rsidR="00973DA0">
        <w:rPr>
          <w:noProof/>
        </w:rPr>
      </w:r>
      <w:r w:rsidR="00973DA0">
        <w:rPr>
          <w:noProof/>
        </w:rPr>
        <w:fldChar w:fldCharType="separate"/>
      </w:r>
      <w:r w:rsidR="00656847">
        <w:rPr>
          <w:noProof/>
        </w:rPr>
        <w:t>12</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973DA0">
        <w:rPr>
          <w:noProof/>
        </w:rPr>
        <w:fldChar w:fldCharType="begin"/>
      </w:r>
      <w:r>
        <w:rPr>
          <w:noProof/>
        </w:rPr>
        <w:instrText xml:space="preserve"> PAGEREF _Toc471830437 \h </w:instrText>
      </w:r>
      <w:r w:rsidR="00973DA0">
        <w:rPr>
          <w:noProof/>
        </w:rPr>
      </w:r>
      <w:r w:rsidR="00973DA0">
        <w:rPr>
          <w:noProof/>
        </w:rPr>
        <w:fldChar w:fldCharType="separate"/>
      </w:r>
      <w:r w:rsidR="00656847">
        <w:rPr>
          <w:noProof/>
        </w:rPr>
        <w:t>12</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973DA0">
        <w:rPr>
          <w:noProof/>
        </w:rPr>
        <w:fldChar w:fldCharType="begin"/>
      </w:r>
      <w:r>
        <w:rPr>
          <w:noProof/>
        </w:rPr>
        <w:instrText xml:space="preserve"> PAGEREF _Toc471830438 \h </w:instrText>
      </w:r>
      <w:r w:rsidR="00973DA0">
        <w:rPr>
          <w:noProof/>
        </w:rPr>
      </w:r>
      <w:r w:rsidR="00973DA0">
        <w:rPr>
          <w:noProof/>
        </w:rPr>
        <w:fldChar w:fldCharType="separate"/>
      </w:r>
      <w:r w:rsidR="00656847">
        <w:rPr>
          <w:noProof/>
        </w:rPr>
        <w:t>13</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973DA0">
        <w:rPr>
          <w:noProof/>
        </w:rPr>
        <w:fldChar w:fldCharType="begin"/>
      </w:r>
      <w:r>
        <w:rPr>
          <w:noProof/>
        </w:rPr>
        <w:instrText xml:space="preserve"> PAGEREF _Toc471830453 \h </w:instrText>
      </w:r>
      <w:r w:rsidR="00973DA0">
        <w:rPr>
          <w:noProof/>
        </w:rPr>
      </w:r>
      <w:r w:rsidR="00973DA0">
        <w:rPr>
          <w:noProof/>
        </w:rPr>
        <w:fldChar w:fldCharType="separate"/>
      </w:r>
      <w:r w:rsidR="00656847">
        <w:rPr>
          <w:noProof/>
        </w:rPr>
        <w:t>29</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973DA0">
        <w:rPr>
          <w:noProof/>
        </w:rPr>
        <w:fldChar w:fldCharType="begin"/>
      </w:r>
      <w:r>
        <w:rPr>
          <w:noProof/>
        </w:rPr>
        <w:instrText xml:space="preserve"> PAGEREF _Toc471830456 \h </w:instrText>
      </w:r>
      <w:r w:rsidR="00973DA0">
        <w:rPr>
          <w:noProof/>
        </w:rPr>
      </w:r>
      <w:r w:rsidR="00973DA0">
        <w:rPr>
          <w:noProof/>
        </w:rPr>
        <w:fldChar w:fldCharType="separate"/>
      </w:r>
      <w:r w:rsidR="00656847">
        <w:rPr>
          <w:noProof/>
        </w:rPr>
        <w:t>30</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973DA0">
        <w:rPr>
          <w:noProof/>
        </w:rPr>
        <w:fldChar w:fldCharType="begin"/>
      </w:r>
      <w:r>
        <w:rPr>
          <w:noProof/>
        </w:rPr>
        <w:instrText xml:space="preserve"> PAGEREF _Toc471830457 \h </w:instrText>
      </w:r>
      <w:r w:rsidR="00973DA0">
        <w:rPr>
          <w:noProof/>
        </w:rPr>
      </w:r>
      <w:r w:rsidR="00973DA0">
        <w:rPr>
          <w:noProof/>
        </w:rPr>
        <w:fldChar w:fldCharType="separate"/>
      </w:r>
      <w:r w:rsidR="00656847">
        <w:rPr>
          <w:noProof/>
        </w:rPr>
        <w:t>30</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973DA0">
        <w:rPr>
          <w:noProof/>
        </w:rPr>
        <w:fldChar w:fldCharType="begin"/>
      </w:r>
      <w:r>
        <w:rPr>
          <w:noProof/>
        </w:rPr>
        <w:instrText xml:space="preserve"> PAGEREF _Toc471830462 \h </w:instrText>
      </w:r>
      <w:r w:rsidR="00973DA0">
        <w:rPr>
          <w:noProof/>
        </w:rPr>
      </w:r>
      <w:r w:rsidR="00973DA0">
        <w:rPr>
          <w:noProof/>
        </w:rPr>
        <w:fldChar w:fldCharType="separate"/>
      </w:r>
      <w:r w:rsidR="00656847">
        <w:rPr>
          <w:noProof/>
        </w:rPr>
        <w:t>32</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sidRPr="00DA3ADB">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973DA0">
        <w:rPr>
          <w:noProof/>
        </w:rPr>
        <w:fldChar w:fldCharType="begin"/>
      </w:r>
      <w:r>
        <w:rPr>
          <w:noProof/>
        </w:rPr>
        <w:instrText xml:space="preserve"> PAGEREF _Toc471830463 \h </w:instrText>
      </w:r>
      <w:r w:rsidR="00973DA0">
        <w:rPr>
          <w:noProof/>
        </w:rPr>
      </w:r>
      <w:r w:rsidR="00973DA0">
        <w:rPr>
          <w:noProof/>
        </w:rPr>
        <w:fldChar w:fldCharType="separate"/>
      </w:r>
      <w:r w:rsidR="00656847">
        <w:rPr>
          <w:noProof/>
        </w:rPr>
        <w:t>34</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973DA0">
        <w:rPr>
          <w:noProof/>
        </w:rPr>
        <w:fldChar w:fldCharType="begin"/>
      </w:r>
      <w:r>
        <w:rPr>
          <w:noProof/>
        </w:rPr>
        <w:instrText xml:space="preserve"> PAGEREF _Toc471830470 \h </w:instrText>
      </w:r>
      <w:r w:rsidR="00973DA0">
        <w:rPr>
          <w:noProof/>
        </w:rPr>
      </w:r>
      <w:r w:rsidR="00973DA0">
        <w:rPr>
          <w:noProof/>
        </w:rPr>
        <w:fldChar w:fldCharType="separate"/>
      </w:r>
      <w:r w:rsidR="00656847">
        <w:rPr>
          <w:noProof/>
        </w:rPr>
        <w:t>35</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973DA0">
        <w:rPr>
          <w:noProof/>
        </w:rPr>
        <w:fldChar w:fldCharType="begin"/>
      </w:r>
      <w:r>
        <w:rPr>
          <w:noProof/>
        </w:rPr>
        <w:instrText xml:space="preserve"> PAGEREF _Toc471830471 \h </w:instrText>
      </w:r>
      <w:r w:rsidR="00973DA0">
        <w:rPr>
          <w:noProof/>
        </w:rPr>
      </w:r>
      <w:r w:rsidR="00973DA0">
        <w:rPr>
          <w:noProof/>
        </w:rPr>
        <w:fldChar w:fldCharType="separate"/>
      </w:r>
      <w:r w:rsidR="00656847">
        <w:rPr>
          <w:noProof/>
        </w:rPr>
        <w:t>35</w:t>
      </w:r>
      <w:r w:rsidR="00973DA0">
        <w:rPr>
          <w:noProof/>
        </w:rPr>
        <w:fldChar w:fldCharType="end"/>
      </w:r>
    </w:p>
    <w:p w:rsidR="00DA3ADB" w:rsidRPr="00DA3ADB" w:rsidRDefault="00DA3ADB">
      <w:pPr>
        <w:pStyle w:val="28"/>
        <w:rPr>
          <w:noProof/>
        </w:rPr>
      </w:pPr>
      <w:r w:rsidRPr="00DA3ADB">
        <w:rPr>
          <w:noProof/>
        </w:rPr>
        <w:t>3.11</w:t>
      </w:r>
      <w:r w:rsidRPr="00DA3ADB">
        <w:rPr>
          <w:noProof/>
        </w:rPr>
        <w:tab/>
        <w:t>Антидемпинговые меры</w:t>
      </w:r>
      <w:r>
        <w:rPr>
          <w:noProof/>
        </w:rPr>
        <w:tab/>
      </w:r>
      <w:r w:rsidR="00973DA0">
        <w:rPr>
          <w:noProof/>
        </w:rPr>
        <w:fldChar w:fldCharType="begin"/>
      </w:r>
      <w:r>
        <w:rPr>
          <w:noProof/>
        </w:rPr>
        <w:instrText xml:space="preserve"> PAGEREF _Toc471830472 \h </w:instrText>
      </w:r>
      <w:r w:rsidR="00973DA0">
        <w:rPr>
          <w:noProof/>
        </w:rPr>
      </w:r>
      <w:r w:rsidR="00973DA0">
        <w:rPr>
          <w:noProof/>
        </w:rPr>
        <w:fldChar w:fldCharType="separate"/>
      </w:r>
      <w:r w:rsidR="00656847">
        <w:rPr>
          <w:noProof/>
        </w:rPr>
        <w:t>36</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973DA0">
        <w:rPr>
          <w:noProof/>
        </w:rPr>
        <w:fldChar w:fldCharType="begin"/>
      </w:r>
      <w:r>
        <w:rPr>
          <w:noProof/>
        </w:rPr>
        <w:instrText xml:space="preserve"> PAGEREF _Toc471830473 \h </w:instrText>
      </w:r>
      <w:r w:rsidR="00973DA0">
        <w:rPr>
          <w:noProof/>
        </w:rPr>
      </w:r>
      <w:r w:rsidR="00973DA0">
        <w:rPr>
          <w:noProof/>
        </w:rPr>
        <w:fldChar w:fldCharType="separate"/>
      </w:r>
      <w:r w:rsidR="00656847">
        <w:rPr>
          <w:noProof/>
        </w:rPr>
        <w:t>37</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973DA0">
        <w:rPr>
          <w:noProof/>
        </w:rPr>
        <w:fldChar w:fldCharType="begin"/>
      </w:r>
      <w:r>
        <w:rPr>
          <w:noProof/>
        </w:rPr>
        <w:instrText xml:space="preserve"> PAGEREF _Toc471830474 \h </w:instrText>
      </w:r>
      <w:r w:rsidR="00973DA0">
        <w:rPr>
          <w:noProof/>
        </w:rPr>
      </w:r>
      <w:r w:rsidR="00973DA0">
        <w:rPr>
          <w:noProof/>
        </w:rPr>
        <w:fldChar w:fldCharType="separate"/>
      </w:r>
      <w:r w:rsidR="00656847">
        <w:rPr>
          <w:noProof/>
        </w:rPr>
        <w:t>38</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973DA0">
        <w:rPr>
          <w:noProof/>
        </w:rPr>
        <w:fldChar w:fldCharType="begin"/>
      </w:r>
      <w:r>
        <w:rPr>
          <w:noProof/>
        </w:rPr>
        <w:instrText xml:space="preserve"> PAGEREF _Toc471830475 \h </w:instrText>
      </w:r>
      <w:r w:rsidR="00973DA0">
        <w:rPr>
          <w:noProof/>
        </w:rPr>
      </w:r>
      <w:r w:rsidR="00973DA0">
        <w:rPr>
          <w:noProof/>
        </w:rPr>
        <w:fldChar w:fldCharType="separate"/>
      </w:r>
      <w:r w:rsidR="00656847">
        <w:rPr>
          <w:noProof/>
        </w:rPr>
        <w:t>39</w:t>
      </w:r>
      <w:r w:rsidR="00973DA0">
        <w:rPr>
          <w:noProof/>
        </w:rPr>
        <w:fldChar w:fldCharType="end"/>
      </w:r>
    </w:p>
    <w:p w:rsidR="00DA3ADB" w:rsidRDefault="00DA3ADB">
      <w:pPr>
        <w:pStyle w:val="1f4"/>
        <w:rPr>
          <w:rFonts w:asciiTheme="minorHAnsi" w:eastAsiaTheme="minorEastAsia" w:hAnsiTheme="minorHAnsi" w:cstheme="minorBidi"/>
          <w:b w:val="0"/>
          <w:caps w:val="0"/>
          <w:noProof/>
          <w:szCs w:val="22"/>
          <w:lang w:eastAsia="ru-RU"/>
        </w:rPr>
      </w:pPr>
      <w:r w:rsidRPr="006E47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973DA0">
        <w:rPr>
          <w:noProof/>
        </w:rPr>
        <w:fldChar w:fldCharType="begin"/>
      </w:r>
      <w:r>
        <w:rPr>
          <w:noProof/>
        </w:rPr>
        <w:instrText xml:space="preserve"> PAGEREF _Toc471830478 \h </w:instrText>
      </w:r>
      <w:r w:rsidR="00973DA0">
        <w:rPr>
          <w:noProof/>
        </w:rPr>
      </w:r>
      <w:r w:rsidR="00973DA0">
        <w:rPr>
          <w:noProof/>
        </w:rPr>
        <w:fldChar w:fldCharType="separate"/>
      </w:r>
      <w:r w:rsidR="00656847">
        <w:rPr>
          <w:noProof/>
        </w:rPr>
        <w:t>40</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973DA0">
        <w:rPr>
          <w:noProof/>
        </w:rPr>
        <w:fldChar w:fldCharType="begin"/>
      </w:r>
      <w:r>
        <w:rPr>
          <w:noProof/>
        </w:rPr>
        <w:instrText xml:space="preserve"> PAGEREF _Toc471830479 \h </w:instrText>
      </w:r>
      <w:r w:rsidR="00973DA0">
        <w:rPr>
          <w:noProof/>
        </w:rPr>
      </w:r>
      <w:r w:rsidR="00973DA0">
        <w:rPr>
          <w:noProof/>
        </w:rPr>
        <w:fldChar w:fldCharType="separate"/>
      </w:r>
      <w:r w:rsidR="00656847">
        <w:rPr>
          <w:noProof/>
        </w:rPr>
        <w:t>40</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973DA0">
        <w:rPr>
          <w:noProof/>
        </w:rPr>
        <w:fldChar w:fldCharType="begin"/>
      </w:r>
      <w:r>
        <w:rPr>
          <w:noProof/>
        </w:rPr>
        <w:instrText xml:space="preserve"> PAGEREF _Toc471830481 \h </w:instrText>
      </w:r>
      <w:r w:rsidR="00973DA0">
        <w:rPr>
          <w:noProof/>
        </w:rPr>
      </w:r>
      <w:r w:rsidR="00973DA0">
        <w:rPr>
          <w:noProof/>
        </w:rPr>
        <w:fldChar w:fldCharType="separate"/>
      </w:r>
      <w:r w:rsidR="00656847">
        <w:rPr>
          <w:noProof/>
        </w:rPr>
        <w:t>40</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973DA0">
        <w:rPr>
          <w:noProof/>
        </w:rPr>
        <w:fldChar w:fldCharType="begin"/>
      </w:r>
      <w:r>
        <w:rPr>
          <w:noProof/>
        </w:rPr>
        <w:instrText xml:space="preserve"> PAGEREF _Toc471830483 \h </w:instrText>
      </w:r>
      <w:r w:rsidR="00973DA0">
        <w:rPr>
          <w:noProof/>
        </w:rPr>
      </w:r>
      <w:r w:rsidR="00973DA0">
        <w:rPr>
          <w:noProof/>
        </w:rPr>
        <w:fldChar w:fldCharType="separate"/>
      </w:r>
      <w:r w:rsidR="00656847">
        <w:rPr>
          <w:noProof/>
        </w:rPr>
        <w:t>40</w:t>
      </w:r>
      <w:r w:rsidR="00973DA0">
        <w:rPr>
          <w:noProof/>
        </w:rPr>
        <w:fldChar w:fldCharType="end"/>
      </w:r>
    </w:p>
    <w:p w:rsidR="00DA3ADB" w:rsidRDefault="00DA3AD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973DA0">
        <w:rPr>
          <w:noProof/>
        </w:rPr>
        <w:fldChar w:fldCharType="begin"/>
      </w:r>
      <w:r>
        <w:rPr>
          <w:noProof/>
        </w:rPr>
        <w:instrText xml:space="preserve"> PAGEREF _Toc471830485 \h </w:instrText>
      </w:r>
      <w:r w:rsidR="00973DA0">
        <w:rPr>
          <w:noProof/>
        </w:rPr>
      </w:r>
      <w:r w:rsidR="00973DA0">
        <w:rPr>
          <w:noProof/>
        </w:rPr>
        <w:fldChar w:fldCharType="separate"/>
      </w:r>
      <w:r w:rsidR="00656847">
        <w:rPr>
          <w:noProof/>
        </w:rPr>
        <w:t>41</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973DA0">
        <w:rPr>
          <w:noProof/>
        </w:rPr>
        <w:fldChar w:fldCharType="begin"/>
      </w:r>
      <w:r>
        <w:rPr>
          <w:noProof/>
        </w:rPr>
        <w:instrText xml:space="preserve"> PAGEREF _Toc471830486 \h </w:instrText>
      </w:r>
      <w:r w:rsidR="00973DA0">
        <w:rPr>
          <w:noProof/>
        </w:rPr>
      </w:r>
      <w:r w:rsidR="00973DA0">
        <w:rPr>
          <w:noProof/>
        </w:rPr>
        <w:fldChar w:fldCharType="separate"/>
      </w:r>
      <w:r w:rsidR="00656847">
        <w:rPr>
          <w:noProof/>
        </w:rPr>
        <w:t>41</w:t>
      </w:r>
      <w:r w:rsidR="00973DA0">
        <w:rPr>
          <w:noProof/>
        </w:rPr>
        <w:fldChar w:fldCharType="end"/>
      </w:r>
    </w:p>
    <w:p w:rsidR="00DA3ADB" w:rsidRDefault="00DA3AD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973DA0">
        <w:rPr>
          <w:noProof/>
        </w:rPr>
        <w:fldChar w:fldCharType="begin"/>
      </w:r>
      <w:r>
        <w:rPr>
          <w:noProof/>
        </w:rPr>
        <w:instrText xml:space="preserve"> PAGEREF _Toc471830489 \h </w:instrText>
      </w:r>
      <w:r w:rsidR="00973DA0">
        <w:rPr>
          <w:noProof/>
        </w:rPr>
      </w:r>
      <w:r w:rsidR="00973DA0">
        <w:rPr>
          <w:noProof/>
        </w:rPr>
        <w:fldChar w:fldCharType="separate"/>
      </w:r>
      <w:r w:rsidR="00656847">
        <w:rPr>
          <w:noProof/>
        </w:rPr>
        <w:t>45</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E472E">
        <w:rPr>
          <w:bCs w:val="0"/>
          <w:noProof/>
        </w:rPr>
        <w:t>работ</w:t>
      </w:r>
      <w:r w:rsidRPr="006E472E">
        <w:rPr>
          <w:b w:val="0"/>
          <w:noProof/>
        </w:rPr>
        <w:t xml:space="preserve"> </w:t>
      </w:r>
      <w:r>
        <w:rPr>
          <w:noProof/>
        </w:rPr>
        <w:t>(форма 2)</w:t>
      </w:r>
      <w:r>
        <w:rPr>
          <w:noProof/>
        </w:rPr>
        <w:tab/>
      </w:r>
      <w:r w:rsidR="00973DA0">
        <w:rPr>
          <w:noProof/>
        </w:rPr>
        <w:fldChar w:fldCharType="begin"/>
      </w:r>
      <w:r>
        <w:rPr>
          <w:noProof/>
        </w:rPr>
        <w:instrText xml:space="preserve"> PAGEREF _Toc471830491 \h </w:instrText>
      </w:r>
      <w:r w:rsidR="00973DA0">
        <w:rPr>
          <w:noProof/>
        </w:rPr>
      </w:r>
      <w:r w:rsidR="00973DA0">
        <w:rPr>
          <w:noProof/>
        </w:rPr>
        <w:fldChar w:fldCharType="separate"/>
      </w:r>
      <w:r w:rsidR="00656847">
        <w:rPr>
          <w:noProof/>
        </w:rPr>
        <w:t>47</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5.3</w:t>
      </w:r>
      <w:r>
        <w:rPr>
          <w:rFonts w:asciiTheme="minorHAnsi" w:eastAsiaTheme="minorEastAsia" w:hAnsiTheme="minorHAnsi" w:cstheme="minorBidi"/>
          <w:b w:val="0"/>
          <w:bCs w:val="0"/>
          <w:noProof/>
          <w:sz w:val="22"/>
          <w:szCs w:val="22"/>
          <w:lang w:eastAsia="ru-RU"/>
        </w:rPr>
        <w:tab/>
      </w:r>
      <w:r w:rsidRPr="006E472E">
        <w:rPr>
          <w:noProof/>
          <w:color w:val="000000"/>
        </w:rPr>
        <w:t>Техническое предложение (форма 3)</w:t>
      </w:r>
      <w:r>
        <w:rPr>
          <w:noProof/>
        </w:rPr>
        <w:tab/>
      </w:r>
      <w:r w:rsidR="00973DA0">
        <w:rPr>
          <w:noProof/>
        </w:rPr>
        <w:fldChar w:fldCharType="begin"/>
      </w:r>
      <w:r>
        <w:rPr>
          <w:noProof/>
        </w:rPr>
        <w:instrText xml:space="preserve"> PAGEREF _Toc471830494 \h </w:instrText>
      </w:r>
      <w:r w:rsidR="00973DA0">
        <w:rPr>
          <w:noProof/>
        </w:rPr>
      </w:r>
      <w:r w:rsidR="00973DA0">
        <w:rPr>
          <w:noProof/>
        </w:rPr>
        <w:fldChar w:fldCharType="separate"/>
      </w:r>
      <w:r w:rsidR="00656847">
        <w:rPr>
          <w:noProof/>
        </w:rPr>
        <w:t>50</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973DA0">
        <w:rPr>
          <w:noProof/>
        </w:rPr>
        <w:fldChar w:fldCharType="begin"/>
      </w:r>
      <w:r>
        <w:rPr>
          <w:noProof/>
        </w:rPr>
        <w:instrText xml:space="preserve"> PAGEREF _Toc471830497 \h </w:instrText>
      </w:r>
      <w:r w:rsidR="00973DA0">
        <w:rPr>
          <w:noProof/>
        </w:rPr>
      </w:r>
      <w:r w:rsidR="00973DA0">
        <w:rPr>
          <w:noProof/>
        </w:rPr>
        <w:fldChar w:fldCharType="separate"/>
      </w:r>
      <w:r w:rsidR="00656847">
        <w:rPr>
          <w:noProof/>
        </w:rPr>
        <w:t>52</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973DA0">
        <w:rPr>
          <w:noProof/>
        </w:rPr>
        <w:fldChar w:fldCharType="begin"/>
      </w:r>
      <w:r>
        <w:rPr>
          <w:noProof/>
        </w:rPr>
        <w:instrText xml:space="preserve"> PAGEREF _Toc471830500 \h </w:instrText>
      </w:r>
      <w:r w:rsidR="00973DA0">
        <w:rPr>
          <w:noProof/>
        </w:rPr>
      </w:r>
      <w:r w:rsidR="00973DA0">
        <w:rPr>
          <w:noProof/>
        </w:rPr>
        <w:fldChar w:fldCharType="separate"/>
      </w:r>
      <w:r w:rsidR="00656847">
        <w:rPr>
          <w:noProof/>
        </w:rPr>
        <w:t>54</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5.6</w:t>
      </w:r>
      <w:r>
        <w:rPr>
          <w:rFonts w:asciiTheme="minorHAnsi" w:eastAsiaTheme="minorEastAsia" w:hAnsiTheme="minorHAnsi" w:cstheme="minorBidi"/>
          <w:b w:val="0"/>
          <w:bCs w:val="0"/>
          <w:noProof/>
          <w:sz w:val="22"/>
          <w:szCs w:val="22"/>
          <w:lang w:eastAsia="ru-RU"/>
        </w:rPr>
        <w:tab/>
      </w:r>
      <w:r w:rsidRPr="006E472E">
        <w:rPr>
          <w:noProof/>
          <w:color w:val="000000"/>
        </w:rPr>
        <w:t>Протокол разногласий к проекту Договора (форма 6)</w:t>
      </w:r>
      <w:r>
        <w:rPr>
          <w:noProof/>
        </w:rPr>
        <w:tab/>
      </w:r>
      <w:r w:rsidR="00973DA0">
        <w:rPr>
          <w:noProof/>
        </w:rPr>
        <w:fldChar w:fldCharType="begin"/>
      </w:r>
      <w:r>
        <w:rPr>
          <w:noProof/>
        </w:rPr>
        <w:instrText xml:space="preserve"> PAGEREF _Toc471830503 \h </w:instrText>
      </w:r>
      <w:r w:rsidR="00973DA0">
        <w:rPr>
          <w:noProof/>
        </w:rPr>
      </w:r>
      <w:r w:rsidR="00973DA0">
        <w:rPr>
          <w:noProof/>
        </w:rPr>
        <w:fldChar w:fldCharType="separate"/>
      </w:r>
      <w:r w:rsidR="00656847">
        <w:rPr>
          <w:noProof/>
        </w:rPr>
        <w:t>56</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973DA0">
        <w:rPr>
          <w:noProof/>
        </w:rPr>
        <w:fldChar w:fldCharType="begin"/>
      </w:r>
      <w:r>
        <w:rPr>
          <w:noProof/>
        </w:rPr>
        <w:instrText xml:space="preserve"> PAGEREF _Toc471830506 \h </w:instrText>
      </w:r>
      <w:r w:rsidR="00973DA0">
        <w:rPr>
          <w:noProof/>
        </w:rPr>
      </w:r>
      <w:r w:rsidR="00973DA0">
        <w:rPr>
          <w:noProof/>
        </w:rPr>
        <w:fldChar w:fldCharType="separate"/>
      </w:r>
      <w:r w:rsidR="00656847">
        <w:rPr>
          <w:noProof/>
        </w:rPr>
        <w:t>58</w:t>
      </w:r>
      <w:r w:rsidR="00973DA0">
        <w:rPr>
          <w:noProof/>
        </w:rPr>
        <w:fldChar w:fldCharType="end"/>
      </w:r>
    </w:p>
    <w:p w:rsidR="00DA3ADB" w:rsidRDefault="00DA3ADB">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973DA0">
        <w:rPr>
          <w:noProof/>
        </w:rPr>
        <w:fldChar w:fldCharType="begin"/>
      </w:r>
      <w:r>
        <w:rPr>
          <w:noProof/>
        </w:rPr>
        <w:instrText xml:space="preserve"> PAGEREF _Toc471830508 \h </w:instrText>
      </w:r>
      <w:r w:rsidR="00973DA0">
        <w:rPr>
          <w:noProof/>
        </w:rPr>
      </w:r>
      <w:r w:rsidR="00973DA0">
        <w:rPr>
          <w:noProof/>
        </w:rPr>
        <w:fldChar w:fldCharType="separate"/>
      </w:r>
      <w:r w:rsidR="00656847">
        <w:rPr>
          <w:noProof/>
        </w:rPr>
        <w:t>59</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973DA0">
        <w:rPr>
          <w:noProof/>
        </w:rPr>
        <w:fldChar w:fldCharType="begin"/>
      </w:r>
      <w:r>
        <w:rPr>
          <w:noProof/>
        </w:rPr>
        <w:instrText xml:space="preserve"> PAGEREF _Toc471830510 \h </w:instrText>
      </w:r>
      <w:r w:rsidR="00973DA0">
        <w:rPr>
          <w:noProof/>
        </w:rPr>
      </w:r>
      <w:r w:rsidR="00973DA0">
        <w:rPr>
          <w:noProof/>
        </w:rPr>
        <w:fldChar w:fldCharType="separate"/>
      </w:r>
      <w:r w:rsidR="00656847">
        <w:rPr>
          <w:noProof/>
        </w:rPr>
        <w:t>65</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973DA0">
        <w:rPr>
          <w:noProof/>
        </w:rPr>
        <w:fldChar w:fldCharType="begin"/>
      </w:r>
      <w:r>
        <w:rPr>
          <w:noProof/>
        </w:rPr>
        <w:instrText xml:space="preserve"> PAGEREF _Toc471830513 \h </w:instrText>
      </w:r>
      <w:r w:rsidR="00973DA0">
        <w:rPr>
          <w:noProof/>
        </w:rPr>
      </w:r>
      <w:r w:rsidR="00973DA0">
        <w:rPr>
          <w:noProof/>
        </w:rPr>
        <w:fldChar w:fldCharType="separate"/>
      </w:r>
      <w:r w:rsidR="00656847">
        <w:rPr>
          <w:noProof/>
        </w:rPr>
        <w:t>67</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973DA0">
        <w:rPr>
          <w:noProof/>
        </w:rPr>
        <w:fldChar w:fldCharType="begin"/>
      </w:r>
      <w:r>
        <w:rPr>
          <w:noProof/>
        </w:rPr>
        <w:instrText xml:space="preserve"> PAGEREF _Toc471830516 \h </w:instrText>
      </w:r>
      <w:r w:rsidR="00973DA0">
        <w:rPr>
          <w:noProof/>
        </w:rPr>
      </w:r>
      <w:r w:rsidR="00973DA0">
        <w:rPr>
          <w:noProof/>
        </w:rPr>
        <w:fldChar w:fldCharType="separate"/>
      </w:r>
      <w:r w:rsidR="00656847">
        <w:rPr>
          <w:noProof/>
        </w:rPr>
        <w:t>69</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973DA0">
        <w:rPr>
          <w:noProof/>
        </w:rPr>
        <w:fldChar w:fldCharType="begin"/>
      </w:r>
      <w:r>
        <w:rPr>
          <w:noProof/>
        </w:rPr>
        <w:instrText xml:space="preserve"> PAGEREF _Toc471830519 \h </w:instrText>
      </w:r>
      <w:r w:rsidR="00973DA0">
        <w:rPr>
          <w:noProof/>
        </w:rPr>
      </w:r>
      <w:r w:rsidR="00973DA0">
        <w:rPr>
          <w:noProof/>
        </w:rPr>
        <w:fldChar w:fldCharType="separate"/>
      </w:r>
      <w:r w:rsidR="00656847">
        <w:rPr>
          <w:noProof/>
        </w:rPr>
        <w:t>72</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973DA0">
        <w:rPr>
          <w:noProof/>
        </w:rPr>
        <w:fldChar w:fldCharType="begin"/>
      </w:r>
      <w:r>
        <w:rPr>
          <w:noProof/>
        </w:rPr>
        <w:instrText xml:space="preserve"> PAGEREF _Toc471830522 \h </w:instrText>
      </w:r>
      <w:r w:rsidR="00973DA0">
        <w:rPr>
          <w:noProof/>
        </w:rPr>
      </w:r>
      <w:r w:rsidR="00973DA0">
        <w:rPr>
          <w:noProof/>
        </w:rPr>
        <w:fldChar w:fldCharType="separate"/>
      </w:r>
      <w:r w:rsidR="00656847">
        <w:rPr>
          <w:noProof/>
        </w:rPr>
        <w:t>74</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973DA0">
        <w:rPr>
          <w:noProof/>
        </w:rPr>
        <w:fldChar w:fldCharType="begin"/>
      </w:r>
      <w:r>
        <w:rPr>
          <w:noProof/>
        </w:rPr>
        <w:instrText xml:space="preserve"> PAGEREF _Toc471830525 \h </w:instrText>
      </w:r>
      <w:r w:rsidR="00973DA0">
        <w:rPr>
          <w:noProof/>
        </w:rPr>
      </w:r>
      <w:r w:rsidR="00973DA0">
        <w:rPr>
          <w:noProof/>
        </w:rPr>
        <w:fldChar w:fldCharType="separate"/>
      </w:r>
      <w:r w:rsidR="00656847">
        <w:rPr>
          <w:noProof/>
        </w:rPr>
        <w:t>77</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973DA0">
        <w:rPr>
          <w:noProof/>
        </w:rPr>
        <w:fldChar w:fldCharType="begin"/>
      </w:r>
      <w:r>
        <w:rPr>
          <w:noProof/>
        </w:rPr>
        <w:instrText xml:space="preserve"> PAGEREF _Toc471830530 \h </w:instrText>
      </w:r>
      <w:r w:rsidR="00973DA0">
        <w:rPr>
          <w:noProof/>
        </w:rPr>
      </w:r>
      <w:r w:rsidR="00973DA0">
        <w:rPr>
          <w:noProof/>
        </w:rPr>
        <w:fldChar w:fldCharType="separate"/>
      </w:r>
      <w:r w:rsidR="00656847">
        <w:rPr>
          <w:noProof/>
        </w:rPr>
        <w:t>81</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973DA0">
        <w:rPr>
          <w:noProof/>
        </w:rPr>
        <w:fldChar w:fldCharType="begin"/>
      </w:r>
      <w:r>
        <w:rPr>
          <w:noProof/>
        </w:rPr>
        <w:instrText xml:space="preserve"> PAGEREF _Toc471830533 \h </w:instrText>
      </w:r>
      <w:r w:rsidR="00973DA0">
        <w:rPr>
          <w:noProof/>
        </w:rPr>
      </w:r>
      <w:r w:rsidR="00973DA0">
        <w:rPr>
          <w:noProof/>
        </w:rPr>
        <w:fldChar w:fldCharType="separate"/>
      </w:r>
      <w:r w:rsidR="00656847">
        <w:rPr>
          <w:noProof/>
        </w:rPr>
        <w:t>84</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973DA0">
        <w:rPr>
          <w:noProof/>
        </w:rPr>
        <w:fldChar w:fldCharType="begin"/>
      </w:r>
      <w:r>
        <w:rPr>
          <w:noProof/>
        </w:rPr>
        <w:instrText xml:space="preserve"> PAGEREF _Toc471830536 \h </w:instrText>
      </w:r>
      <w:r w:rsidR="00973DA0">
        <w:rPr>
          <w:noProof/>
        </w:rPr>
      </w:r>
      <w:r w:rsidR="00973DA0">
        <w:rPr>
          <w:noProof/>
        </w:rPr>
        <w:fldChar w:fldCharType="separate"/>
      </w:r>
      <w:r w:rsidR="00656847">
        <w:rPr>
          <w:noProof/>
        </w:rPr>
        <w:t>86</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6E472E">
        <w:rPr>
          <w:noProof/>
          <w:color w:val="000000"/>
        </w:rPr>
        <w:t>выполнения работ</w:t>
      </w:r>
      <w:r>
        <w:rPr>
          <w:noProof/>
        </w:rPr>
        <w:t xml:space="preserve"> между Участником и субподрядчиками </w:t>
      </w:r>
      <w:r w:rsidRPr="006E472E">
        <w:rPr>
          <w:noProof/>
          <w:color w:val="000000"/>
        </w:rPr>
        <w:t>(форма 17)</w:t>
      </w:r>
      <w:r>
        <w:rPr>
          <w:noProof/>
        </w:rPr>
        <w:tab/>
      </w:r>
      <w:r w:rsidR="00973DA0">
        <w:rPr>
          <w:noProof/>
        </w:rPr>
        <w:fldChar w:fldCharType="begin"/>
      </w:r>
      <w:r>
        <w:rPr>
          <w:noProof/>
        </w:rPr>
        <w:instrText xml:space="preserve"> PAGEREF _Toc471830539 \h </w:instrText>
      </w:r>
      <w:r w:rsidR="00973DA0">
        <w:rPr>
          <w:noProof/>
        </w:rPr>
      </w:r>
      <w:r w:rsidR="00973DA0">
        <w:rPr>
          <w:noProof/>
        </w:rPr>
        <w:fldChar w:fldCharType="separate"/>
      </w:r>
      <w:r w:rsidR="00656847">
        <w:rPr>
          <w:noProof/>
        </w:rPr>
        <w:t>88</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6E472E">
        <w:rPr>
          <w:noProof/>
          <w:color w:val="000000"/>
        </w:rPr>
        <w:t>выполнения работ</w:t>
      </w:r>
      <w:r>
        <w:rPr>
          <w:noProof/>
        </w:rPr>
        <w:t xml:space="preserve"> внутри коллективного Участника </w:t>
      </w:r>
      <w:r w:rsidRPr="006E472E">
        <w:rPr>
          <w:noProof/>
          <w:color w:val="000000"/>
        </w:rPr>
        <w:t>(форма 18)</w:t>
      </w:r>
      <w:r>
        <w:rPr>
          <w:noProof/>
        </w:rPr>
        <w:tab/>
      </w:r>
      <w:r w:rsidR="00973DA0">
        <w:rPr>
          <w:noProof/>
        </w:rPr>
        <w:fldChar w:fldCharType="begin"/>
      </w:r>
      <w:r>
        <w:rPr>
          <w:noProof/>
        </w:rPr>
        <w:instrText xml:space="preserve"> PAGEREF _Toc471830542 \h </w:instrText>
      </w:r>
      <w:r w:rsidR="00973DA0">
        <w:rPr>
          <w:noProof/>
        </w:rPr>
      </w:r>
      <w:r w:rsidR="00973DA0">
        <w:rPr>
          <w:noProof/>
        </w:rPr>
        <w:fldChar w:fldCharType="separate"/>
      </w:r>
      <w:r w:rsidR="00656847">
        <w:rPr>
          <w:noProof/>
        </w:rPr>
        <w:t>90</w:t>
      </w:r>
      <w:r w:rsidR="00973DA0">
        <w:rPr>
          <w:noProof/>
        </w:rPr>
        <w:fldChar w:fldCharType="end"/>
      </w:r>
    </w:p>
    <w:p w:rsidR="00717F60" w:rsidRPr="00E71A48" w:rsidRDefault="00973DA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1C1A0C">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51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30403"/>
      <w:bookmarkEnd w:id="6"/>
      <w:r w:rsidRPr="00E71A48">
        <w:rPr>
          <w:szCs w:val="24"/>
        </w:rPr>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3040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w:t>
      </w:r>
      <w:bookmarkEnd w:id="10"/>
      <w:r w:rsidR="001C1A0C" w:rsidRPr="00B570BF">
        <w:rPr>
          <w:iCs/>
          <w:sz w:val="24"/>
          <w:szCs w:val="24"/>
        </w:rPr>
        <w:t>почтовый адрес:</w:t>
      </w:r>
      <w:proofErr w:type="gramEnd"/>
      <w:r w:rsidR="001C1A0C" w:rsidRPr="00B570BF">
        <w:rPr>
          <w:iCs/>
          <w:sz w:val="24"/>
          <w:szCs w:val="24"/>
        </w:rPr>
        <w:t xml:space="preserve"> РФ, 127018, г. Москва, ул. 2-я Ямская, 4, </w:t>
      </w:r>
      <w:r w:rsidR="001C1A0C" w:rsidRPr="00797870">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6" w:history="1">
        <w:proofErr w:type="gramStart"/>
        <w:r w:rsidR="001C1A0C" w:rsidRPr="00797870">
          <w:rPr>
            <w:rStyle w:val="a7"/>
            <w:iCs/>
            <w:sz w:val="24"/>
            <w:szCs w:val="24"/>
          </w:rPr>
          <w:t>Kuznetsov.PN@mrsk-1.ru</w:t>
        </w:r>
      </w:hyperlink>
      <w:r w:rsidR="001C1A0C" w:rsidRPr="00797870">
        <w:rPr>
          <w:rStyle w:val="a7"/>
          <w:color w:val="auto"/>
          <w:sz w:val="24"/>
          <w:szCs w:val="24"/>
          <w:u w:val="none"/>
        </w:rPr>
        <w:t>),</w:t>
      </w:r>
      <w:r w:rsidR="001C1A0C" w:rsidRPr="00797870">
        <w:rPr>
          <w:sz w:val="24"/>
          <w:szCs w:val="24"/>
        </w:rPr>
        <w:t xml:space="preserve"> </w:t>
      </w:r>
      <w:r w:rsidR="001C1A0C" w:rsidRPr="00797870">
        <w:rPr>
          <w:iCs/>
          <w:sz w:val="24"/>
          <w:szCs w:val="24"/>
        </w:rPr>
        <w:t>Извещением</w:t>
      </w:r>
      <w:r w:rsidR="001C1A0C" w:rsidRPr="00797870">
        <w:rPr>
          <w:sz w:val="24"/>
          <w:szCs w:val="24"/>
        </w:rPr>
        <w:t xml:space="preserve"> о проведении открытого </w:t>
      </w:r>
      <w:r w:rsidR="001C1A0C" w:rsidRPr="00797870">
        <w:rPr>
          <w:iCs/>
          <w:sz w:val="24"/>
          <w:szCs w:val="24"/>
        </w:rPr>
        <w:t>запроса предложений</w:t>
      </w:r>
      <w:r w:rsidR="001C1A0C" w:rsidRPr="00797870">
        <w:rPr>
          <w:sz w:val="24"/>
          <w:szCs w:val="24"/>
        </w:rPr>
        <w:t xml:space="preserve">, опубликованным </w:t>
      </w:r>
      <w:r w:rsidR="001C1A0C">
        <w:rPr>
          <w:b/>
          <w:sz w:val="24"/>
          <w:szCs w:val="24"/>
        </w:rPr>
        <w:t>«29</w:t>
      </w:r>
      <w:r w:rsidR="001C1A0C" w:rsidRPr="00797870">
        <w:rPr>
          <w:b/>
          <w:sz w:val="24"/>
          <w:szCs w:val="24"/>
        </w:rPr>
        <w:t>» августа 2017 г.</w:t>
      </w:r>
      <w:r w:rsidR="001C1A0C" w:rsidRPr="00797870">
        <w:rPr>
          <w:sz w:val="24"/>
          <w:szCs w:val="24"/>
        </w:rPr>
        <w:t xml:space="preserve"> на официальном сайте (</w:t>
      </w:r>
      <w:hyperlink r:id="rId17" w:history="1">
        <w:r w:rsidR="001C1A0C" w:rsidRPr="00797870">
          <w:rPr>
            <w:rStyle w:val="a7"/>
            <w:sz w:val="24"/>
            <w:szCs w:val="24"/>
          </w:rPr>
          <w:t>www.zakupki.</w:t>
        </w:r>
        <w:r w:rsidR="001C1A0C" w:rsidRPr="00797870">
          <w:rPr>
            <w:rStyle w:val="a7"/>
            <w:sz w:val="24"/>
            <w:szCs w:val="24"/>
            <w:lang w:val="en-US"/>
          </w:rPr>
          <w:t>gov</w:t>
        </w:r>
        <w:r w:rsidR="001C1A0C" w:rsidRPr="00797870">
          <w:rPr>
            <w:rStyle w:val="a7"/>
            <w:sz w:val="24"/>
            <w:szCs w:val="24"/>
          </w:rPr>
          <w:t>.ru</w:t>
        </w:r>
      </w:hyperlink>
      <w:r w:rsidR="001C1A0C" w:rsidRPr="00797870">
        <w:rPr>
          <w:sz w:val="24"/>
          <w:szCs w:val="24"/>
        </w:rPr>
        <w:t>),</w:t>
      </w:r>
      <w:r w:rsidR="001C1A0C" w:rsidRPr="00797870">
        <w:rPr>
          <w:iCs/>
          <w:sz w:val="24"/>
          <w:szCs w:val="24"/>
        </w:rPr>
        <w:t xml:space="preserve"> </w:t>
      </w:r>
      <w:r w:rsidR="001C1A0C" w:rsidRPr="00797870">
        <w:rPr>
          <w:sz w:val="24"/>
          <w:szCs w:val="24"/>
        </w:rPr>
        <w:t xml:space="preserve">на сайте </w:t>
      </w:r>
      <w:r w:rsidR="001C1A0C" w:rsidRPr="00797870">
        <w:rPr>
          <w:iCs/>
          <w:sz w:val="24"/>
          <w:szCs w:val="24"/>
        </w:rPr>
        <w:t>ПАО «МРСК Центра»</w:t>
      </w:r>
      <w:r w:rsidR="001C1A0C" w:rsidRPr="00797870">
        <w:rPr>
          <w:sz w:val="24"/>
          <w:szCs w:val="24"/>
        </w:rPr>
        <w:t xml:space="preserve"> (</w:t>
      </w:r>
      <w:hyperlink r:id="rId18" w:history="1">
        <w:r w:rsidR="001C1A0C" w:rsidRPr="00797870">
          <w:rPr>
            <w:rStyle w:val="a7"/>
            <w:sz w:val="24"/>
            <w:szCs w:val="24"/>
          </w:rPr>
          <w:t>www.mrsk-1.ru</w:t>
        </w:r>
      </w:hyperlink>
      <w:r w:rsidR="001C1A0C" w:rsidRPr="00797870">
        <w:rPr>
          <w:sz w:val="24"/>
          <w:szCs w:val="24"/>
        </w:rPr>
        <w:t xml:space="preserve">), на сайте ЭТП, указанном в п. </w:t>
      </w:r>
      <w:r w:rsidR="001C1A0C" w:rsidRPr="00797870">
        <w:rPr>
          <w:sz w:val="24"/>
          <w:szCs w:val="24"/>
        </w:rPr>
        <w:fldChar w:fldCharType="begin"/>
      </w:r>
      <w:r w:rsidR="001C1A0C" w:rsidRPr="00797870">
        <w:rPr>
          <w:sz w:val="24"/>
          <w:szCs w:val="24"/>
        </w:rPr>
        <w:instrText xml:space="preserve"> REF _Ref440269836 \r \h  \* MERGEFORMAT </w:instrText>
      </w:r>
      <w:r w:rsidR="001C1A0C" w:rsidRPr="00797870">
        <w:rPr>
          <w:sz w:val="24"/>
          <w:szCs w:val="24"/>
        </w:rPr>
      </w:r>
      <w:r w:rsidR="001C1A0C" w:rsidRPr="00797870">
        <w:rPr>
          <w:sz w:val="24"/>
          <w:szCs w:val="24"/>
        </w:rPr>
        <w:fldChar w:fldCharType="separate"/>
      </w:r>
      <w:r w:rsidR="001C1A0C" w:rsidRPr="00797870">
        <w:rPr>
          <w:sz w:val="24"/>
          <w:szCs w:val="24"/>
        </w:rPr>
        <w:t>1.1.2</w:t>
      </w:r>
      <w:r w:rsidR="001C1A0C" w:rsidRPr="00797870">
        <w:rPr>
          <w:sz w:val="24"/>
          <w:szCs w:val="24"/>
        </w:rPr>
        <w:fldChar w:fldCharType="end"/>
      </w:r>
      <w:r w:rsidR="001C1A0C" w:rsidRPr="00797870">
        <w:rPr>
          <w:sz w:val="24"/>
          <w:szCs w:val="24"/>
        </w:rPr>
        <w:t xml:space="preserve"> настоящей Документации,</w:t>
      </w:r>
      <w:r w:rsidR="001C1A0C" w:rsidRPr="00797870">
        <w:rPr>
          <w:iCs/>
          <w:sz w:val="24"/>
          <w:szCs w:val="24"/>
        </w:rPr>
        <w:t xml:space="preserve"> приг</w:t>
      </w:r>
      <w:r w:rsidR="001C1A0C" w:rsidRPr="00797870">
        <w:rPr>
          <w:sz w:val="24"/>
          <w:szCs w:val="24"/>
        </w:rPr>
        <w:t xml:space="preserve">ласило юридических лиц и физических лиц (в т. ч. индивидуальных </w:t>
      </w:r>
      <w:r w:rsidR="001C1A0C" w:rsidRPr="00D8364A">
        <w:rPr>
          <w:sz w:val="24"/>
          <w:szCs w:val="24"/>
        </w:rPr>
        <w:t xml:space="preserve">предпринимателей), </w:t>
      </w:r>
      <w:r w:rsidR="00D8364A" w:rsidRPr="00D8364A">
        <w:rPr>
          <w:sz w:val="24"/>
          <w:szCs w:val="24"/>
        </w:rPr>
        <w:t>являющихся субъектами малого и среднего предпринимательства (соответствующих критериям отнесения к</w:t>
      </w:r>
      <w:proofErr w:type="gramEnd"/>
      <w:r w:rsidR="00D8364A" w:rsidRPr="00D8364A">
        <w:rPr>
          <w:sz w:val="24"/>
          <w:szCs w:val="24"/>
        </w:rPr>
        <w:t xml:space="preserve"> </w:t>
      </w:r>
      <w:proofErr w:type="gramStart"/>
      <w:r w:rsidR="00D8364A" w:rsidRPr="00D8364A">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w:t>
      </w:r>
      <w:r w:rsidR="00D8364A">
        <w:rPr>
          <w:sz w:val="24"/>
          <w:szCs w:val="24"/>
        </w:rPr>
        <w:t xml:space="preserve"> – Участники) </w:t>
      </w:r>
      <w:r w:rsidR="001C1A0C" w:rsidRPr="00797870">
        <w:rPr>
          <w:sz w:val="24"/>
          <w:szCs w:val="24"/>
        </w:rPr>
        <w:t>к участию в процедуре</w:t>
      </w:r>
      <w:r w:rsidR="001C1A0C" w:rsidRPr="00E1106F">
        <w:rPr>
          <w:sz w:val="24"/>
          <w:szCs w:val="24"/>
        </w:rPr>
        <w:t xml:space="preserve"> Открытого запроса предложений (далее – запрос предложений) на право заключения Договора </w:t>
      </w:r>
      <w:r w:rsidR="001C1A0C" w:rsidRPr="001C1A0C">
        <w:rPr>
          <w:sz w:val="24"/>
          <w:szCs w:val="24"/>
        </w:rPr>
        <w:t>выполнения работ по ремонту зданий и сооружений</w:t>
      </w:r>
      <w:r w:rsidR="001C1A0C">
        <w:rPr>
          <w:sz w:val="24"/>
          <w:szCs w:val="24"/>
        </w:rPr>
        <w:t xml:space="preserve"> </w:t>
      </w:r>
      <w:r w:rsidR="001C1A0C" w:rsidRPr="001C1A0C">
        <w:rPr>
          <w:sz w:val="24"/>
          <w:szCs w:val="24"/>
        </w:rPr>
        <w:t xml:space="preserve">ПАО «МРСК Центра» </w:t>
      </w:r>
      <w:r w:rsidR="001C1A0C" w:rsidRPr="00E1106F">
        <w:rPr>
          <w:sz w:val="24"/>
          <w:szCs w:val="24"/>
        </w:rPr>
        <w:t>(филиала «Брянскэнерго», расположенного по адресу:</w:t>
      </w:r>
      <w:proofErr w:type="gramEnd"/>
      <w:r w:rsidR="001C1A0C" w:rsidRPr="00E1106F">
        <w:rPr>
          <w:sz w:val="24"/>
          <w:szCs w:val="24"/>
        </w:rPr>
        <w:t xml:space="preserve"> </w:t>
      </w:r>
      <w:proofErr w:type="gramStart"/>
      <w:r w:rsidR="001C1A0C" w:rsidRPr="00E1106F">
        <w:rPr>
          <w:sz w:val="24"/>
          <w:szCs w:val="24"/>
        </w:rPr>
        <w:t>РФ, 241050, г. Брянск, ул. Советская, д. 35)</w:t>
      </w:r>
      <w:r w:rsidRPr="00862664">
        <w:rPr>
          <w:sz w:val="24"/>
          <w:szCs w:val="24"/>
        </w:rPr>
        <w:t>.</w:t>
      </w:r>
      <w:bookmarkEnd w:id="11"/>
      <w:bookmarkEnd w:id="12"/>
      <w:bookmarkEnd w:id="13"/>
      <w:proofErr w:type="gramEnd"/>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апрос предложений проводится в соответствии с правилами и с использо</w:t>
      </w:r>
      <w:r w:rsidRPr="001C1A0C">
        <w:rPr>
          <w:sz w:val="24"/>
          <w:szCs w:val="24"/>
        </w:rPr>
        <w:t xml:space="preserve">ванием функционала </w:t>
      </w:r>
      <w:r w:rsidR="00702B2C" w:rsidRPr="001C1A0C">
        <w:rPr>
          <w:sz w:val="24"/>
          <w:szCs w:val="24"/>
        </w:rPr>
        <w:t>электронной торговой площадк</w:t>
      </w:r>
      <w:r w:rsidR="00414AB1" w:rsidRPr="001C1A0C">
        <w:rPr>
          <w:sz w:val="24"/>
          <w:szCs w:val="24"/>
        </w:rPr>
        <w:t>и</w:t>
      </w:r>
      <w:r w:rsidR="00702B2C" w:rsidRPr="001C1A0C">
        <w:rPr>
          <w:sz w:val="24"/>
          <w:szCs w:val="24"/>
        </w:rPr>
        <w:t xml:space="preserve"> </w:t>
      </w:r>
      <w:r w:rsidR="000D70B6" w:rsidRPr="001C1A0C">
        <w:rPr>
          <w:sz w:val="24"/>
          <w:szCs w:val="24"/>
        </w:rPr>
        <w:t>П</w:t>
      </w:r>
      <w:r w:rsidR="00702B2C" w:rsidRPr="001C1A0C">
        <w:rPr>
          <w:sz w:val="24"/>
          <w:szCs w:val="24"/>
        </w:rPr>
        <w:t>АО «</w:t>
      </w:r>
      <w:proofErr w:type="spellStart"/>
      <w:r w:rsidR="00702B2C" w:rsidRPr="001C1A0C">
        <w:rPr>
          <w:sz w:val="24"/>
          <w:szCs w:val="24"/>
        </w:rPr>
        <w:t>Россети</w:t>
      </w:r>
      <w:proofErr w:type="spellEnd"/>
      <w:r w:rsidR="00702B2C" w:rsidRPr="001C1A0C">
        <w:rPr>
          <w:sz w:val="24"/>
          <w:szCs w:val="24"/>
        </w:rPr>
        <w:t xml:space="preserve">» </w:t>
      </w:r>
      <w:hyperlink r:id="rId19" w:history="1">
        <w:r w:rsidR="00702B2C" w:rsidRPr="001C1A0C">
          <w:rPr>
            <w:rStyle w:val="a7"/>
            <w:sz w:val="24"/>
            <w:szCs w:val="24"/>
          </w:rPr>
          <w:t>www.b2b-mrsk.ru</w:t>
        </w:r>
      </w:hyperlink>
      <w:r w:rsidR="00702B2C" w:rsidRPr="001C1A0C">
        <w:rPr>
          <w:sz w:val="24"/>
          <w:szCs w:val="24"/>
        </w:rPr>
        <w:t xml:space="preserve"> (далее</w:t>
      </w:r>
      <w:r w:rsidR="00702B2C" w:rsidRPr="00C12FA4">
        <w:rPr>
          <w:sz w:val="24"/>
          <w:szCs w:val="24"/>
        </w:rPr>
        <w:t xml:space="preserve">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1C1A0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C1A0C">
        <w:rPr>
          <w:sz w:val="24"/>
          <w:szCs w:val="24"/>
        </w:rPr>
        <w:t>Предмет З</w:t>
      </w:r>
      <w:r w:rsidR="00717F60" w:rsidRPr="001C1A0C">
        <w:rPr>
          <w:sz w:val="24"/>
          <w:szCs w:val="24"/>
        </w:rPr>
        <w:t>апроса предложений</w:t>
      </w:r>
      <w:r w:rsidR="00702B2C" w:rsidRPr="001C1A0C">
        <w:rPr>
          <w:sz w:val="24"/>
          <w:szCs w:val="24"/>
        </w:rPr>
        <w:t>:</w:t>
      </w:r>
      <w:bookmarkEnd w:id="16"/>
    </w:p>
    <w:p w:rsidR="00A40714" w:rsidRPr="001C1A0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1C1A0C">
        <w:rPr>
          <w:b/>
          <w:sz w:val="24"/>
          <w:szCs w:val="24"/>
          <w:u w:val="single"/>
        </w:rPr>
        <w:t>Лот №1:</w:t>
      </w:r>
      <w:r w:rsidR="00717F60" w:rsidRPr="001C1A0C">
        <w:rPr>
          <w:sz w:val="24"/>
          <w:szCs w:val="24"/>
        </w:rPr>
        <w:t xml:space="preserve"> право заключения </w:t>
      </w:r>
      <w:r w:rsidR="00123C70" w:rsidRPr="001C1A0C">
        <w:rPr>
          <w:sz w:val="24"/>
          <w:szCs w:val="24"/>
        </w:rPr>
        <w:t>Договор</w:t>
      </w:r>
      <w:r w:rsidR="001C1A0C" w:rsidRPr="001C1A0C">
        <w:rPr>
          <w:sz w:val="24"/>
          <w:szCs w:val="24"/>
        </w:rPr>
        <w:t>а выполнения работ по ремонту зданий и сооружений                                             ПАО «МРСК Центра» (филиала «Брянскэнерго»)</w:t>
      </w:r>
      <w:bookmarkEnd w:id="17"/>
      <w:r w:rsidR="00702B2C" w:rsidRPr="001C1A0C">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1C1A0C">
        <w:rPr>
          <w:sz w:val="24"/>
          <w:szCs w:val="24"/>
        </w:rPr>
        <w:t xml:space="preserve">Количество лотов: </w:t>
      </w:r>
      <w:r w:rsidRPr="001C1A0C">
        <w:rPr>
          <w:b/>
          <w:sz w:val="24"/>
          <w:szCs w:val="24"/>
        </w:rPr>
        <w:t>1 (один)</w:t>
      </w:r>
      <w:r w:rsidRPr="001C1A0C">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1C1A0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C1A0C">
        <w:rPr>
          <w:sz w:val="24"/>
          <w:szCs w:val="24"/>
        </w:rPr>
        <w:t>Сроки</w:t>
      </w:r>
      <w:r w:rsidR="00717F60" w:rsidRPr="001C1A0C">
        <w:rPr>
          <w:sz w:val="24"/>
          <w:szCs w:val="24"/>
        </w:rPr>
        <w:t xml:space="preserve"> </w:t>
      </w:r>
      <w:r w:rsidR="00BE644E" w:rsidRPr="001C1A0C">
        <w:rPr>
          <w:sz w:val="24"/>
          <w:szCs w:val="24"/>
        </w:rPr>
        <w:t>выполнения работ</w:t>
      </w:r>
      <w:r w:rsidR="00717F60" w:rsidRPr="001C1A0C">
        <w:rPr>
          <w:sz w:val="24"/>
          <w:szCs w:val="24"/>
        </w:rPr>
        <w:t xml:space="preserve">: </w:t>
      </w:r>
      <w:r w:rsidRPr="001C1A0C">
        <w:rPr>
          <w:b/>
          <w:sz w:val="24"/>
          <w:szCs w:val="24"/>
        </w:rPr>
        <w:t xml:space="preserve">с момента </w:t>
      </w:r>
      <w:r w:rsidR="001C1A0C" w:rsidRPr="001C1A0C">
        <w:rPr>
          <w:b/>
          <w:sz w:val="24"/>
          <w:szCs w:val="24"/>
        </w:rPr>
        <w:t>подписания</w:t>
      </w:r>
      <w:r w:rsidRPr="001C1A0C">
        <w:rPr>
          <w:b/>
          <w:sz w:val="24"/>
          <w:szCs w:val="24"/>
        </w:rPr>
        <w:t xml:space="preserve"> Договора</w:t>
      </w:r>
      <w:r w:rsidR="001C1A0C" w:rsidRPr="001C1A0C">
        <w:rPr>
          <w:b/>
          <w:sz w:val="24"/>
          <w:szCs w:val="24"/>
        </w:rPr>
        <w:t xml:space="preserve"> по </w:t>
      </w:r>
      <w:r w:rsidR="001C1A0C">
        <w:rPr>
          <w:b/>
          <w:sz w:val="24"/>
          <w:szCs w:val="24"/>
        </w:rPr>
        <w:t xml:space="preserve">                      </w:t>
      </w:r>
      <w:r w:rsidR="001C1A0C" w:rsidRPr="001C1A0C">
        <w:rPr>
          <w:b/>
          <w:sz w:val="24"/>
          <w:szCs w:val="24"/>
        </w:rPr>
        <w:t>«25» декабря 2017 года</w:t>
      </w:r>
      <w:r w:rsidR="00717F60" w:rsidRPr="001C1A0C">
        <w:rPr>
          <w:sz w:val="24"/>
          <w:szCs w:val="24"/>
        </w:rPr>
        <w:t>.</w:t>
      </w:r>
      <w:bookmarkEnd w:id="19"/>
    </w:p>
    <w:p w:rsidR="008D2928" w:rsidRPr="001C1A0C"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1C1A0C">
        <w:rPr>
          <w:sz w:val="24"/>
          <w:szCs w:val="24"/>
        </w:rPr>
        <w:t>Выполнение работ</w:t>
      </w:r>
      <w:r w:rsidR="00366652" w:rsidRPr="001C1A0C">
        <w:rPr>
          <w:sz w:val="24"/>
          <w:szCs w:val="24"/>
        </w:rPr>
        <w:t xml:space="preserve"> Участником будет осуществляться на объектах Заказчика</w:t>
      </w:r>
      <w:r w:rsidR="00D00D5E" w:rsidRPr="001C1A0C">
        <w:rPr>
          <w:sz w:val="24"/>
          <w:szCs w:val="24"/>
        </w:rPr>
        <w:t>, указанны</w:t>
      </w:r>
      <w:r w:rsidR="005B47BD" w:rsidRPr="001C1A0C">
        <w:rPr>
          <w:sz w:val="24"/>
          <w:szCs w:val="24"/>
        </w:rPr>
        <w:t>х</w:t>
      </w:r>
      <w:r w:rsidR="00D00D5E" w:rsidRPr="001C1A0C">
        <w:rPr>
          <w:sz w:val="24"/>
          <w:szCs w:val="24"/>
        </w:rPr>
        <w:t xml:space="preserve"> в Приложении №1 настоящей Документации</w:t>
      </w:r>
      <w:r w:rsidR="00366652" w:rsidRPr="001C1A0C">
        <w:rPr>
          <w:sz w:val="24"/>
          <w:szCs w:val="24"/>
        </w:rPr>
        <w:t>.</w:t>
      </w:r>
      <w:bookmarkEnd w:id="20"/>
    </w:p>
    <w:p w:rsidR="00717F60" w:rsidRPr="001C1A0C"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1C1A0C">
        <w:rPr>
          <w:iCs/>
          <w:sz w:val="24"/>
          <w:szCs w:val="24"/>
        </w:rPr>
        <w:t xml:space="preserve">Форма и порядок оплаты: </w:t>
      </w:r>
      <w:r w:rsidR="00BE644E" w:rsidRPr="001C1A0C">
        <w:rPr>
          <w:sz w:val="24"/>
          <w:szCs w:val="24"/>
        </w:rPr>
        <w:t xml:space="preserve">безналичный расчет, в течение 30 (тридцати) </w:t>
      </w:r>
      <w:r w:rsidR="001C1A0C" w:rsidRPr="001C1A0C">
        <w:rPr>
          <w:iCs/>
          <w:sz w:val="24"/>
          <w:szCs w:val="24"/>
        </w:rPr>
        <w:t>календарных</w:t>
      </w:r>
      <w:r w:rsidR="00BE644E" w:rsidRPr="001C1A0C">
        <w:rPr>
          <w:sz w:val="24"/>
          <w:szCs w:val="24"/>
        </w:rPr>
        <w:t xml:space="preserve"> дней с момента подписания сторонами Акта приемки выполненных работ и предоставления счета-фактуры</w:t>
      </w:r>
      <w:bookmarkEnd w:id="21"/>
      <w:r w:rsidR="00CF674D" w:rsidRPr="001C1A0C">
        <w:rPr>
          <w:iCs/>
          <w:sz w:val="24"/>
          <w:szCs w:val="24"/>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973DA0">
        <w:rPr>
          <w:iCs/>
          <w:sz w:val="24"/>
          <w:szCs w:val="24"/>
        </w:rPr>
        <w:fldChar w:fldCharType="begin"/>
      </w:r>
      <w:r w:rsidR="00E71A48">
        <w:rPr>
          <w:iCs/>
          <w:sz w:val="24"/>
          <w:szCs w:val="24"/>
        </w:rPr>
        <w:instrText xml:space="preserve"> REF _Ref311232052 \r \h </w:instrText>
      </w:r>
      <w:r w:rsidR="00973DA0">
        <w:rPr>
          <w:iCs/>
          <w:sz w:val="24"/>
          <w:szCs w:val="24"/>
        </w:rPr>
      </w:r>
      <w:r w:rsidR="00973DA0">
        <w:rPr>
          <w:iCs/>
          <w:sz w:val="24"/>
          <w:szCs w:val="24"/>
        </w:rPr>
        <w:fldChar w:fldCharType="separate"/>
      </w:r>
      <w:r w:rsidR="00AF719C">
        <w:rPr>
          <w:iCs/>
          <w:sz w:val="24"/>
          <w:szCs w:val="24"/>
        </w:rPr>
        <w:t>3</w:t>
      </w:r>
      <w:r w:rsidR="00973DA0">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973DA0">
        <w:rPr>
          <w:sz w:val="24"/>
          <w:szCs w:val="24"/>
        </w:rPr>
        <w:fldChar w:fldCharType="begin"/>
      </w:r>
      <w:r w:rsidR="008D2928">
        <w:rPr>
          <w:sz w:val="24"/>
          <w:szCs w:val="24"/>
        </w:rPr>
        <w:instrText xml:space="preserve"> REF _Ref440270568 \r \h </w:instrText>
      </w:r>
      <w:r w:rsidR="00973DA0">
        <w:rPr>
          <w:sz w:val="24"/>
          <w:szCs w:val="24"/>
        </w:rPr>
      </w:r>
      <w:r w:rsidR="00973DA0">
        <w:rPr>
          <w:sz w:val="24"/>
          <w:szCs w:val="24"/>
        </w:rPr>
        <w:fldChar w:fldCharType="separate"/>
      </w:r>
      <w:r w:rsidR="00AF719C">
        <w:rPr>
          <w:sz w:val="24"/>
          <w:szCs w:val="24"/>
        </w:rPr>
        <w:t>4</w:t>
      </w:r>
      <w:r w:rsidR="00973DA0">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C1A0C">
        <w:fldChar w:fldCharType="begin"/>
      </w:r>
      <w:r w:rsidR="001C1A0C">
        <w:instrText xml:space="preserve"> REF _Ref305973574 \r \h  \* MERGEFORMAT </w:instrText>
      </w:r>
      <w:r w:rsidR="001C1A0C">
        <w:fldChar w:fldCharType="separate"/>
      </w:r>
      <w:r w:rsidR="00AF719C">
        <w:t>2</w:t>
      </w:r>
      <w:r w:rsidR="001C1A0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973DA0">
        <w:rPr>
          <w:iCs/>
          <w:sz w:val="24"/>
          <w:szCs w:val="24"/>
        </w:rPr>
        <w:fldChar w:fldCharType="begin"/>
      </w:r>
      <w:r w:rsidR="008D2928">
        <w:rPr>
          <w:iCs/>
          <w:sz w:val="24"/>
          <w:szCs w:val="24"/>
        </w:rPr>
        <w:instrText xml:space="preserve"> REF _Ref440270602 \r \h </w:instrText>
      </w:r>
      <w:r w:rsidR="00973DA0">
        <w:rPr>
          <w:iCs/>
          <w:sz w:val="24"/>
          <w:szCs w:val="24"/>
        </w:rPr>
      </w:r>
      <w:r w:rsidR="00973DA0">
        <w:rPr>
          <w:iCs/>
          <w:sz w:val="24"/>
          <w:szCs w:val="24"/>
        </w:rPr>
        <w:fldChar w:fldCharType="separate"/>
      </w:r>
      <w:r w:rsidR="00AF719C">
        <w:rPr>
          <w:iCs/>
          <w:sz w:val="24"/>
          <w:szCs w:val="24"/>
        </w:rPr>
        <w:t>5</w:t>
      </w:r>
      <w:r w:rsidR="00973DA0">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1C1A0C">
        <w:fldChar w:fldCharType="begin"/>
      </w:r>
      <w:r w:rsidR="001C1A0C">
        <w:instrText xml:space="preserve"> REF _Ref440270637 \r \h  \* MERGEFORMAT </w:instrText>
      </w:r>
      <w:r w:rsidR="001C1A0C">
        <w:fldChar w:fldCharType="separate"/>
      </w:r>
      <w:r w:rsidR="00AF719C" w:rsidRPr="00AF719C">
        <w:rPr>
          <w:sz w:val="24"/>
          <w:szCs w:val="24"/>
        </w:rPr>
        <w:t>1.1.5</w:t>
      </w:r>
      <w:r w:rsidR="001C1A0C">
        <w:fldChar w:fldCharType="end"/>
      </w:r>
      <w:r w:rsidRPr="00392410">
        <w:rPr>
          <w:sz w:val="24"/>
          <w:szCs w:val="24"/>
        </w:rPr>
        <w:t xml:space="preserve">, </w:t>
      </w:r>
      <w:r w:rsidR="001C1A0C">
        <w:fldChar w:fldCharType="begin"/>
      </w:r>
      <w:r w:rsidR="001C1A0C">
        <w:instrText xml:space="preserve"> REF _Ref440270663 \r \h  \* MERGEFORMAT </w:instrText>
      </w:r>
      <w:r w:rsidR="001C1A0C">
        <w:fldChar w:fldCharType="separate"/>
      </w:r>
      <w:r w:rsidR="00AF719C" w:rsidRPr="00AF719C">
        <w:rPr>
          <w:sz w:val="24"/>
          <w:szCs w:val="24"/>
        </w:rPr>
        <w:t>1.1.7</w:t>
      </w:r>
      <w:r w:rsidR="001C1A0C">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w:t>
      </w:r>
      <w:proofErr w:type="spellStart"/>
      <w:r w:rsidRPr="002D7FEE">
        <w:rPr>
          <w:sz w:val="24"/>
          <w:szCs w:val="24"/>
        </w:rPr>
        <w:t>п.п</w:t>
      </w:r>
      <w:proofErr w:type="spellEnd"/>
      <w:r w:rsidRPr="002D7FEE">
        <w:rPr>
          <w:sz w:val="24"/>
          <w:szCs w:val="24"/>
        </w:rPr>
        <w:t xml:space="preserve">. </w:t>
      </w:r>
      <w:r w:rsidR="001C1A0C">
        <w:fldChar w:fldCharType="begin"/>
      </w:r>
      <w:r w:rsidR="001C1A0C">
        <w:instrText xml:space="preserve"> REF _Ref440270637 \r \h  \* MERGEFORMAT </w:instrText>
      </w:r>
      <w:r w:rsidR="001C1A0C">
        <w:fldChar w:fldCharType="separate"/>
      </w:r>
      <w:r w:rsidR="00AF719C" w:rsidRPr="00AF719C">
        <w:rPr>
          <w:sz w:val="24"/>
          <w:szCs w:val="24"/>
        </w:rPr>
        <w:t>1.1.5</w:t>
      </w:r>
      <w:r w:rsidR="001C1A0C">
        <w:fldChar w:fldCharType="end"/>
      </w:r>
      <w:r w:rsidR="008D2928" w:rsidRPr="002D7FEE">
        <w:rPr>
          <w:sz w:val="24"/>
          <w:szCs w:val="24"/>
        </w:rPr>
        <w:t xml:space="preserve">, </w:t>
      </w:r>
      <w:r w:rsidR="001C1A0C">
        <w:fldChar w:fldCharType="begin"/>
      </w:r>
      <w:r w:rsidR="001C1A0C">
        <w:instrText xml:space="preserve"> REF _Ref440270663 \r \h  \* MERGEFORMAT </w:instrText>
      </w:r>
      <w:r w:rsidR="001C1A0C">
        <w:fldChar w:fldCharType="separate"/>
      </w:r>
      <w:r w:rsidR="00AF719C" w:rsidRPr="00AF719C">
        <w:rPr>
          <w:sz w:val="24"/>
          <w:szCs w:val="24"/>
        </w:rPr>
        <w:t>1.1.7</w:t>
      </w:r>
      <w:r w:rsidR="001C1A0C">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1C1A0C">
        <w:fldChar w:fldCharType="begin"/>
      </w:r>
      <w:r w:rsidR="001C1A0C">
        <w:instrText xml:space="preserve"> REF _Ref440270637 \r \h  \* MERGEFORMAT </w:instrText>
      </w:r>
      <w:r w:rsidR="001C1A0C">
        <w:fldChar w:fldCharType="separate"/>
      </w:r>
      <w:r w:rsidR="00AF719C" w:rsidRPr="00AF719C">
        <w:rPr>
          <w:bCs w:val="0"/>
          <w:iCs/>
          <w:sz w:val="24"/>
          <w:szCs w:val="24"/>
        </w:rPr>
        <w:t>1.1.5</w:t>
      </w:r>
      <w:r w:rsidR="001C1A0C">
        <w:fldChar w:fldCharType="end"/>
      </w:r>
      <w:r w:rsidR="00306DE6" w:rsidRPr="002D7FEE">
        <w:rPr>
          <w:bCs w:val="0"/>
          <w:iCs/>
          <w:sz w:val="24"/>
          <w:szCs w:val="24"/>
        </w:rPr>
        <w:t xml:space="preserve"> и</w:t>
      </w:r>
      <w:r w:rsidR="00306DE6" w:rsidRPr="002D7FEE">
        <w:rPr>
          <w:sz w:val="24"/>
          <w:szCs w:val="24"/>
        </w:rPr>
        <w:t xml:space="preserve"> </w:t>
      </w:r>
      <w:r w:rsidR="001C1A0C">
        <w:fldChar w:fldCharType="begin"/>
      </w:r>
      <w:r w:rsidR="001C1A0C">
        <w:instrText xml:space="preserve"> REF _Ref440270663 \r \h  \* MERGEFORMAT </w:instrText>
      </w:r>
      <w:r w:rsidR="001C1A0C">
        <w:fldChar w:fldCharType="separate"/>
      </w:r>
      <w:r w:rsidR="00AF719C" w:rsidRPr="00AF719C">
        <w:rPr>
          <w:sz w:val="24"/>
          <w:szCs w:val="24"/>
        </w:rPr>
        <w:t>1.1.7</w:t>
      </w:r>
      <w:r w:rsidR="001C1A0C">
        <w:fldChar w:fldCharType="end"/>
      </w:r>
      <w:r w:rsidRPr="002D7FEE">
        <w:rPr>
          <w:sz w:val="24"/>
          <w:szCs w:val="24"/>
        </w:rPr>
        <w:t>.</w:t>
      </w:r>
      <w:bookmarkEnd w:id="22"/>
      <w:bookmarkEnd w:id="23"/>
      <w:bookmarkEnd w:id="24"/>
      <w:bookmarkEnd w:id="25"/>
    </w:p>
    <w:p w:rsidR="00717F60" w:rsidRPr="002D7FEE"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30405"/>
      <w:r w:rsidRPr="002D7FEE">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C1A0C">
        <w:fldChar w:fldCharType="begin"/>
      </w:r>
      <w:r w:rsidR="001C1A0C">
        <w:instrText xml:space="preserve"> REF _Ref305973033 \r \h  \* MERGEFORMAT </w:instrText>
      </w:r>
      <w:r w:rsidR="001C1A0C">
        <w:fldChar w:fldCharType="separate"/>
      </w:r>
      <w:r w:rsidR="00AF719C" w:rsidRPr="00AF719C">
        <w:rPr>
          <w:sz w:val="24"/>
          <w:szCs w:val="24"/>
        </w:rPr>
        <w:t>3.2</w:t>
      </w:r>
      <w:r w:rsidR="001C1A0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3040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1C1A0C">
        <w:fldChar w:fldCharType="begin"/>
      </w:r>
      <w:r w:rsidR="001C1A0C">
        <w:instrText xml:space="preserve"> REF _Ref191386109 \n \h  \* MERGEFORMAT </w:instrText>
      </w:r>
      <w:r w:rsidR="001C1A0C">
        <w:fldChar w:fldCharType="separate"/>
      </w:r>
      <w:r w:rsidR="00AF719C" w:rsidRPr="00AF719C">
        <w:rPr>
          <w:color w:val="000000"/>
          <w:sz w:val="24"/>
          <w:szCs w:val="24"/>
        </w:rPr>
        <w:t>3.3.2</w:t>
      </w:r>
      <w:r w:rsidR="001C1A0C">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1C1A0C">
        <w:fldChar w:fldCharType="begin"/>
      </w:r>
      <w:r w:rsidR="001C1A0C">
        <w:instrText xml:space="preserve"> REF _Ref440272256 \r \h  \* MERGEFORMAT </w:instrText>
      </w:r>
      <w:r w:rsidR="001C1A0C">
        <w:fldChar w:fldCharType="separate"/>
      </w:r>
      <w:r w:rsidR="00AF719C" w:rsidRPr="00AF719C">
        <w:rPr>
          <w:sz w:val="24"/>
          <w:szCs w:val="24"/>
        </w:rPr>
        <w:t>5.14</w:t>
      </w:r>
      <w:r w:rsidR="001C1A0C">
        <w:fldChar w:fldCharType="end"/>
      </w:r>
      <w:r w:rsidR="006D05F2" w:rsidRPr="002D7FEE">
        <w:rPr>
          <w:sz w:val="24"/>
          <w:szCs w:val="24"/>
        </w:rPr>
        <w:t xml:space="preserve">) и Расписки сдачи-приемки соглашения о неустойке (подраздел </w:t>
      </w:r>
      <w:r w:rsidR="001C1A0C">
        <w:fldChar w:fldCharType="begin"/>
      </w:r>
      <w:r w:rsidR="001C1A0C">
        <w:instrText xml:space="preserve"> REF _Ref467752100 \r \h  \* MERGEFORMAT </w:instrText>
      </w:r>
      <w:r w:rsidR="001C1A0C">
        <w:fldChar w:fldCharType="separate"/>
      </w:r>
      <w:r w:rsidR="00AF719C" w:rsidRPr="00AF719C">
        <w:rPr>
          <w:sz w:val="24"/>
          <w:szCs w:val="24"/>
        </w:rPr>
        <w:t>5.15</w:t>
      </w:r>
      <w:r w:rsidR="001C1A0C">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w:t>
      </w:r>
      <w:proofErr w:type="gramEnd"/>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7183040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C1A0C">
        <w:fldChar w:fldCharType="begin"/>
      </w:r>
      <w:r w:rsidR="001C1A0C">
        <w:instrText xml:space="preserve"> REF _Ref191386164 \r \h  \* MERGEFORMAT </w:instrText>
      </w:r>
      <w:r w:rsidR="001C1A0C">
        <w:fldChar w:fldCharType="separate"/>
      </w:r>
      <w:r w:rsidR="00AF719C" w:rsidRPr="00AF719C">
        <w:rPr>
          <w:sz w:val="24"/>
          <w:szCs w:val="24"/>
        </w:rPr>
        <w:t xml:space="preserve"> 1.4.1 </w:t>
      </w:r>
      <w:r w:rsidR="001C1A0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C1A0C">
        <w:fldChar w:fldCharType="begin"/>
      </w:r>
      <w:r w:rsidR="001C1A0C">
        <w:instrText xml:space="preserve"> REF _Ref306978606 \r \h  \* MERGEFORMAT </w:instrText>
      </w:r>
      <w:r w:rsidR="001C1A0C">
        <w:fldChar w:fldCharType="separate"/>
      </w:r>
      <w:r w:rsidR="00AF719C" w:rsidRPr="00AF719C">
        <w:rPr>
          <w:sz w:val="24"/>
          <w:szCs w:val="24"/>
        </w:rPr>
        <w:t xml:space="preserve"> 1.4.2 </w:t>
      </w:r>
      <w:r w:rsidR="001C1A0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3040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C1A0C">
        <w:fldChar w:fldCharType="begin"/>
      </w:r>
      <w:r w:rsidR="001C1A0C">
        <w:instrText xml:space="preserve"> REF _Ref306114966 \r \h  \* MERGEFORMAT </w:instrText>
      </w:r>
      <w:r w:rsidR="001C1A0C">
        <w:fldChar w:fldCharType="separate"/>
      </w:r>
      <w:r w:rsidR="00AF719C" w:rsidRPr="00AF719C">
        <w:rPr>
          <w:sz w:val="24"/>
          <w:szCs w:val="24"/>
        </w:rPr>
        <w:t>3.3.11</w:t>
      </w:r>
      <w:r w:rsidR="001C1A0C">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A11234">
      <w:pPr>
        <w:pStyle w:val="3"/>
        <w:numPr>
          <w:ilvl w:val="0"/>
          <w:numId w:val="0"/>
        </w:numPr>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71830416"/>
      <w:bookmarkEnd w:id="41"/>
      <w:bookmarkEnd w:id="42"/>
      <w:r w:rsidRPr="006238AF">
        <w:rPr>
          <w:szCs w:val="24"/>
        </w:rPr>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71830417"/>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20810"/>
      <w:bookmarkStart w:id="60" w:name="_Toc440631445"/>
      <w:bookmarkStart w:id="61" w:name="_Toc440875685"/>
      <w:bookmarkStart w:id="62" w:name="_Toc441131709"/>
      <w:bookmarkStart w:id="63" w:name="_Toc465865150"/>
      <w:bookmarkStart w:id="64" w:name="_Toc468975410"/>
      <w:bookmarkStart w:id="65" w:name="_Toc47183041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953802" w:rsidRPr="006238AF" w:rsidRDefault="0094713A" w:rsidP="0094713A">
      <w:pPr>
        <w:pStyle w:val="3"/>
        <w:ind w:left="0" w:firstLine="709"/>
        <w:jc w:val="both"/>
        <w:rPr>
          <w:b w:val="0"/>
        </w:rPr>
      </w:pPr>
      <w:bookmarkStart w:id="66" w:name="_Toc439238032"/>
      <w:bookmarkStart w:id="67" w:name="_Toc439238154"/>
      <w:bookmarkStart w:id="68" w:name="_Toc439252706"/>
      <w:bookmarkStart w:id="69" w:name="_Toc439323564"/>
      <w:bookmarkStart w:id="70" w:name="_Toc439323680"/>
      <w:bookmarkStart w:id="71" w:name="_Toc440361314"/>
      <w:bookmarkStart w:id="72" w:name="_Toc440376069"/>
      <w:bookmarkStart w:id="73" w:name="_Toc440376196"/>
      <w:bookmarkStart w:id="74" w:name="_Toc440382461"/>
      <w:bookmarkStart w:id="75" w:name="_Toc440447131"/>
      <w:bookmarkStart w:id="76" w:name="_Toc440620811"/>
      <w:bookmarkStart w:id="77" w:name="_Toc440631446"/>
      <w:bookmarkStart w:id="78" w:name="_Toc440875686"/>
      <w:bookmarkStart w:id="79" w:name="_Toc441131710"/>
      <w:bookmarkStart w:id="80" w:name="_Toc465865151"/>
      <w:bookmarkStart w:id="81" w:name="_Toc468975411"/>
      <w:bookmarkStart w:id="82" w:name="_Toc47183041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973DA0">
        <w:rPr>
          <w:b w:val="0"/>
        </w:rPr>
        <w:fldChar w:fldCharType="begin"/>
      </w:r>
      <w:r w:rsidR="001248B1">
        <w:rPr>
          <w:b w:val="0"/>
        </w:rPr>
        <w:instrText xml:space="preserve"> REF _Ref440361531 \r \h </w:instrText>
      </w:r>
      <w:r w:rsidR="00973DA0">
        <w:rPr>
          <w:b w:val="0"/>
        </w:rPr>
      </w:r>
      <w:r w:rsidR="00973DA0">
        <w:rPr>
          <w:b w:val="0"/>
        </w:rPr>
        <w:fldChar w:fldCharType="separate"/>
      </w:r>
      <w:r w:rsidR="00AF719C">
        <w:rPr>
          <w:b w:val="0"/>
        </w:rPr>
        <w:t>5.6</w:t>
      </w:r>
      <w:r w:rsidR="00973DA0">
        <w:rPr>
          <w:b w:val="0"/>
        </w:rPr>
        <w:fldChar w:fldCharType="end"/>
      </w:r>
      <w:r w:rsidRPr="006238AF">
        <w:rPr>
          <w:b w:val="0"/>
        </w:rPr>
        <w:t>) и приложить его к своей Заявке.</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rsidR="0094713A" w:rsidRPr="003303E9" w:rsidRDefault="0094713A" w:rsidP="0094713A">
      <w:pPr>
        <w:pStyle w:val="3"/>
        <w:ind w:left="0" w:firstLine="709"/>
        <w:jc w:val="both"/>
        <w:rPr>
          <w:b w:val="0"/>
        </w:rPr>
      </w:pPr>
      <w:bookmarkStart w:id="83" w:name="_Toc439238033"/>
      <w:bookmarkStart w:id="84" w:name="_Toc439238155"/>
      <w:bookmarkStart w:id="85" w:name="_Toc439252707"/>
      <w:bookmarkStart w:id="86" w:name="_Toc439323565"/>
      <w:bookmarkStart w:id="87" w:name="_Toc439323681"/>
      <w:bookmarkStart w:id="88" w:name="_Toc440361315"/>
      <w:bookmarkStart w:id="89" w:name="_Toc440376070"/>
      <w:bookmarkStart w:id="90" w:name="_Toc440376197"/>
      <w:bookmarkStart w:id="91" w:name="_Toc440382462"/>
      <w:bookmarkStart w:id="92" w:name="_Toc440447132"/>
      <w:bookmarkStart w:id="93" w:name="_Toc440620812"/>
      <w:bookmarkStart w:id="94" w:name="_Toc440631447"/>
      <w:bookmarkStart w:id="95" w:name="_Toc440875687"/>
      <w:bookmarkStart w:id="96" w:name="_Toc441131711"/>
      <w:bookmarkStart w:id="97" w:name="_Toc465865152"/>
      <w:bookmarkStart w:id="98" w:name="_Toc468975412"/>
      <w:bookmarkStart w:id="99" w:name="_Toc47183042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rsidR="00953802" w:rsidRPr="003303E9" w:rsidRDefault="00953802" w:rsidP="00953802">
      <w:pPr>
        <w:pStyle w:val="2"/>
        <w:tabs>
          <w:tab w:val="clear" w:pos="1700"/>
          <w:tab w:val="left" w:pos="567"/>
        </w:tabs>
        <w:spacing w:line="264" w:lineRule="auto"/>
      </w:pPr>
      <w:bookmarkStart w:id="100" w:name="_Toc471830421"/>
      <w:r w:rsidRPr="003303E9">
        <w:rPr>
          <w:bCs w:val="0"/>
        </w:rPr>
        <w:t>Антикоррупционная оговорка, включаемая в проект договора</w:t>
      </w:r>
      <w:bookmarkEnd w:id="100"/>
    </w:p>
    <w:p w:rsidR="00953802" w:rsidRPr="003303E9" w:rsidRDefault="0094713A" w:rsidP="0094713A">
      <w:pPr>
        <w:pStyle w:val="3"/>
        <w:ind w:left="0" w:firstLine="709"/>
        <w:jc w:val="both"/>
        <w:rPr>
          <w:b w:val="0"/>
        </w:rPr>
      </w:pPr>
      <w:bookmarkStart w:id="101" w:name="_Toc439238157"/>
      <w:bookmarkStart w:id="102" w:name="_Toc439252709"/>
      <w:bookmarkStart w:id="103" w:name="_Toc439323567"/>
      <w:bookmarkStart w:id="104" w:name="_Toc439323683"/>
      <w:bookmarkStart w:id="105" w:name="_Toc440361317"/>
      <w:bookmarkStart w:id="106" w:name="_Toc440376072"/>
      <w:bookmarkStart w:id="107" w:name="_Toc440376199"/>
      <w:bookmarkStart w:id="108" w:name="_Toc440382464"/>
      <w:bookmarkStart w:id="109" w:name="_Toc440447134"/>
      <w:bookmarkStart w:id="110" w:name="_Toc440620814"/>
      <w:bookmarkStart w:id="111" w:name="_Toc440631449"/>
      <w:bookmarkStart w:id="112" w:name="_Toc440875689"/>
      <w:bookmarkStart w:id="113" w:name="_Toc441131713"/>
      <w:bookmarkStart w:id="114" w:name="_Toc465865154"/>
      <w:bookmarkStart w:id="115" w:name="_Toc468975414"/>
      <w:bookmarkStart w:id="116" w:name="_Toc47183042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973DA0">
        <w:rPr>
          <w:b w:val="0"/>
        </w:rPr>
        <w:fldChar w:fldCharType="begin"/>
      </w:r>
      <w:r w:rsidR="008D2928">
        <w:rPr>
          <w:b w:val="0"/>
        </w:rPr>
        <w:instrText xml:space="preserve"> REF _Ref440270867 \r \h </w:instrText>
      </w:r>
      <w:r w:rsidR="00973DA0">
        <w:rPr>
          <w:b w:val="0"/>
        </w:rPr>
      </w:r>
      <w:r w:rsidR="00973DA0">
        <w:rPr>
          <w:b w:val="0"/>
        </w:rPr>
        <w:fldChar w:fldCharType="separate"/>
      </w:r>
      <w:r w:rsidR="00AF719C">
        <w:rPr>
          <w:b w:val="0"/>
        </w:rPr>
        <w:t>2.2.3</w:t>
      </w:r>
      <w:r w:rsidR="00973DA0">
        <w:rPr>
          <w:b w:val="0"/>
        </w:rPr>
        <w:fldChar w:fldCharType="end"/>
      </w:r>
      <w:r w:rsidRPr="003303E9">
        <w:rPr>
          <w:b w:val="0"/>
        </w:rPr>
        <w:t>).</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rsidR="0094713A" w:rsidRPr="003303E9" w:rsidRDefault="0094713A" w:rsidP="0094713A">
      <w:pPr>
        <w:pStyle w:val="3"/>
        <w:ind w:left="0" w:firstLine="709"/>
        <w:jc w:val="both"/>
        <w:rPr>
          <w:b w:val="0"/>
        </w:rPr>
      </w:pPr>
      <w:bookmarkStart w:id="117" w:name="_Toc439238158"/>
      <w:bookmarkStart w:id="118" w:name="_Toc439252710"/>
      <w:bookmarkStart w:id="119" w:name="_Toc439323568"/>
      <w:bookmarkStart w:id="120" w:name="_Toc439323684"/>
      <w:bookmarkStart w:id="121" w:name="_Toc440361318"/>
      <w:bookmarkStart w:id="122" w:name="_Toc440376073"/>
      <w:bookmarkStart w:id="123" w:name="_Toc440376200"/>
      <w:bookmarkStart w:id="124" w:name="_Toc440382465"/>
      <w:bookmarkStart w:id="125" w:name="_Toc440447135"/>
      <w:bookmarkStart w:id="126" w:name="_Toc440620815"/>
      <w:bookmarkStart w:id="127" w:name="_Toc440631450"/>
      <w:bookmarkStart w:id="128" w:name="_Toc440875690"/>
      <w:bookmarkStart w:id="129" w:name="_Toc441131714"/>
      <w:bookmarkStart w:id="130" w:name="_Toc465865155"/>
      <w:bookmarkStart w:id="131" w:name="_Toc468975415"/>
      <w:bookmarkStart w:id="132" w:name="_Toc47183042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rsidR="0094713A" w:rsidRPr="003303E9" w:rsidRDefault="0094713A" w:rsidP="0094713A">
      <w:pPr>
        <w:pStyle w:val="3"/>
        <w:ind w:left="0" w:firstLine="709"/>
        <w:jc w:val="both"/>
        <w:rPr>
          <w:b w:val="0"/>
        </w:rPr>
      </w:pPr>
      <w:bookmarkStart w:id="133" w:name="_Toc439238159"/>
      <w:bookmarkStart w:id="134" w:name="_Toc439252711"/>
      <w:bookmarkStart w:id="135" w:name="_Toc439323569"/>
      <w:bookmarkStart w:id="136" w:name="_Toc439323685"/>
      <w:bookmarkStart w:id="137" w:name="_Ref440270867"/>
      <w:bookmarkStart w:id="138" w:name="_Toc440361319"/>
      <w:bookmarkStart w:id="139" w:name="_Toc440376074"/>
      <w:bookmarkStart w:id="140" w:name="_Toc440376201"/>
      <w:bookmarkStart w:id="141" w:name="_Toc440382466"/>
      <w:bookmarkStart w:id="142" w:name="_Toc440447136"/>
      <w:bookmarkStart w:id="143" w:name="_Toc440620816"/>
      <w:bookmarkStart w:id="144" w:name="_Toc440631451"/>
      <w:bookmarkStart w:id="145" w:name="_Toc440875691"/>
      <w:bookmarkStart w:id="146" w:name="_Toc441131715"/>
      <w:bookmarkStart w:id="147" w:name="_Toc465865156"/>
      <w:bookmarkStart w:id="148" w:name="_Toc468975416"/>
      <w:bookmarkStart w:id="149" w:name="_Toc471830424"/>
      <w:r w:rsidRPr="003303E9">
        <w:rPr>
          <w:b w:val="0"/>
        </w:rPr>
        <w:t>Текст Антикоррупционной оговорки:</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0" w:name="_Ref303622434"/>
      <w:bookmarkStart w:id="151" w:name="_Ref303624273"/>
      <w:bookmarkStart w:id="152" w:name="_Ref303682476"/>
      <w:bookmarkStart w:id="153" w:name="_Ref303683017"/>
      <w:bookmarkEnd w:id="150"/>
      <w:bookmarkEnd w:id="151"/>
      <w:bookmarkEnd w:id="152"/>
      <w:bookmarkEnd w:id="153"/>
    </w:p>
    <w:p w:rsidR="00393E49" w:rsidRPr="00F31976" w:rsidRDefault="00393E49" w:rsidP="00393E49">
      <w:pPr>
        <w:pStyle w:val="2"/>
        <w:tabs>
          <w:tab w:val="clear" w:pos="1700"/>
          <w:tab w:val="left" w:pos="567"/>
        </w:tabs>
        <w:spacing w:line="264" w:lineRule="auto"/>
        <w:rPr>
          <w:bCs w:val="0"/>
        </w:rPr>
      </w:pPr>
      <w:bookmarkStart w:id="154" w:name="_Toc469470557"/>
      <w:bookmarkStart w:id="155" w:name="_Toc471830425"/>
      <w:r w:rsidRPr="00F31976">
        <w:rPr>
          <w:bCs w:val="0"/>
        </w:rPr>
        <w:t>Дополнительные условия, включаемые в проект договора</w:t>
      </w:r>
      <w:bookmarkEnd w:id="154"/>
      <w:bookmarkEnd w:id="155"/>
    </w:p>
    <w:p w:rsidR="00393E49" w:rsidRPr="00F31976" w:rsidRDefault="00393E49" w:rsidP="00393E49">
      <w:pPr>
        <w:pStyle w:val="3"/>
        <w:ind w:left="0" w:firstLine="709"/>
        <w:jc w:val="both"/>
        <w:rPr>
          <w:b w:val="0"/>
        </w:rPr>
      </w:pPr>
      <w:bookmarkStart w:id="156" w:name="_Toc469470558"/>
      <w:bookmarkStart w:id="157" w:name="_Toc47183042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973DA0">
        <w:rPr>
          <w:b w:val="0"/>
        </w:rPr>
        <w:fldChar w:fldCharType="begin"/>
      </w:r>
      <w:r>
        <w:rPr>
          <w:b w:val="0"/>
        </w:rPr>
        <w:instrText xml:space="preserve"> REF _Ref469470272 \r \h </w:instrText>
      </w:r>
      <w:r w:rsidR="00973DA0">
        <w:rPr>
          <w:b w:val="0"/>
        </w:rPr>
      </w:r>
      <w:r w:rsidR="00973DA0">
        <w:rPr>
          <w:b w:val="0"/>
        </w:rPr>
        <w:fldChar w:fldCharType="separate"/>
      </w:r>
      <w:r w:rsidR="00AF719C">
        <w:rPr>
          <w:b w:val="0"/>
        </w:rPr>
        <w:t>2.3.3</w:t>
      </w:r>
      <w:r w:rsidR="00973DA0">
        <w:rPr>
          <w:b w:val="0"/>
        </w:rPr>
        <w:fldChar w:fldCharType="end"/>
      </w:r>
      <w:r w:rsidRPr="00F31976">
        <w:rPr>
          <w:b w:val="0"/>
        </w:rPr>
        <w:t>).</w:t>
      </w:r>
      <w:bookmarkEnd w:id="156"/>
      <w:bookmarkEnd w:id="157"/>
    </w:p>
    <w:p w:rsidR="00393E49" w:rsidRPr="00F31976" w:rsidRDefault="00393E49" w:rsidP="00393E49">
      <w:pPr>
        <w:pStyle w:val="3"/>
        <w:ind w:left="0" w:firstLine="709"/>
        <w:jc w:val="both"/>
        <w:rPr>
          <w:b w:val="0"/>
          <w:szCs w:val="24"/>
        </w:rPr>
      </w:pPr>
      <w:bookmarkStart w:id="158" w:name="_Toc469470559"/>
      <w:bookmarkStart w:id="159" w:name="_Toc47183042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8"/>
      <w:bookmarkEnd w:id="159"/>
    </w:p>
    <w:p w:rsidR="00393E49" w:rsidRPr="00F31976" w:rsidRDefault="00393E49" w:rsidP="00393E49">
      <w:pPr>
        <w:pStyle w:val="3"/>
        <w:ind w:left="0" w:firstLine="709"/>
        <w:jc w:val="both"/>
        <w:rPr>
          <w:b w:val="0"/>
          <w:szCs w:val="24"/>
        </w:rPr>
      </w:pPr>
      <w:bookmarkStart w:id="160" w:name="_Ref469470272"/>
      <w:bookmarkStart w:id="161" w:name="_Toc469470560"/>
      <w:bookmarkStart w:id="162" w:name="_Toc471830428"/>
      <w:r w:rsidRPr="00F31976">
        <w:rPr>
          <w:b w:val="0"/>
        </w:rPr>
        <w:t>Дополнительные</w:t>
      </w:r>
      <w:r w:rsidRPr="00F31976">
        <w:rPr>
          <w:b w:val="0"/>
          <w:szCs w:val="24"/>
        </w:rPr>
        <w:t xml:space="preserve"> условия:</w:t>
      </w:r>
      <w:bookmarkEnd w:id="160"/>
      <w:bookmarkEnd w:id="161"/>
      <w:bookmarkEnd w:id="162"/>
    </w:p>
    <w:p w:rsidR="00393E49" w:rsidRPr="00F31976" w:rsidRDefault="00393E49" w:rsidP="00393E49">
      <w:pPr>
        <w:pStyle w:val="3"/>
        <w:numPr>
          <w:ilvl w:val="0"/>
          <w:numId w:val="0"/>
        </w:numPr>
        <w:ind w:firstLine="709"/>
        <w:jc w:val="both"/>
        <w:rPr>
          <w:b w:val="0"/>
          <w:szCs w:val="24"/>
        </w:rPr>
      </w:pPr>
      <w:bookmarkStart w:id="163" w:name="_Toc469470561"/>
      <w:bookmarkStart w:id="164" w:name="_Toc47183042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3"/>
      <w:bookmarkEnd w:id="164"/>
    </w:p>
    <w:p w:rsidR="00393E49" w:rsidRPr="00F31976" w:rsidRDefault="00393E49" w:rsidP="00393E49">
      <w:pPr>
        <w:pStyle w:val="3"/>
        <w:numPr>
          <w:ilvl w:val="0"/>
          <w:numId w:val="0"/>
        </w:numPr>
        <w:ind w:firstLine="709"/>
        <w:jc w:val="both"/>
        <w:rPr>
          <w:b w:val="0"/>
          <w:szCs w:val="24"/>
        </w:rPr>
      </w:pPr>
      <w:bookmarkStart w:id="165" w:name="_Toc469470562"/>
      <w:bookmarkStart w:id="166" w:name="_Toc47183043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5"/>
      <w:bookmarkEnd w:id="166"/>
    </w:p>
    <w:p w:rsidR="00393E49" w:rsidRPr="00F31976" w:rsidRDefault="00393E49" w:rsidP="00393E49">
      <w:pPr>
        <w:pStyle w:val="3"/>
        <w:numPr>
          <w:ilvl w:val="0"/>
          <w:numId w:val="0"/>
        </w:numPr>
        <w:ind w:firstLine="709"/>
        <w:jc w:val="both"/>
        <w:rPr>
          <w:b w:val="0"/>
          <w:szCs w:val="24"/>
        </w:rPr>
      </w:pPr>
      <w:bookmarkStart w:id="167" w:name="_Toc469470563"/>
      <w:bookmarkStart w:id="168" w:name="_Toc47183043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p>
    <w:p w:rsidR="00393E49" w:rsidRPr="007E5B28" w:rsidRDefault="00393E49" w:rsidP="00393E49">
      <w:pPr>
        <w:pStyle w:val="3"/>
        <w:numPr>
          <w:ilvl w:val="0"/>
          <w:numId w:val="0"/>
        </w:numPr>
        <w:ind w:firstLine="709"/>
        <w:jc w:val="both"/>
        <w:rPr>
          <w:b w:val="0"/>
          <w:szCs w:val="24"/>
        </w:rPr>
      </w:pPr>
      <w:bookmarkStart w:id="169" w:name="_Toc469470564"/>
      <w:bookmarkStart w:id="170" w:name="_Toc47183043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69"/>
      <w:bookmarkEnd w:id="170"/>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1" w:name="_Ref303711222"/>
      <w:bookmarkStart w:id="172" w:name="_Ref311232052"/>
      <w:bookmarkStart w:id="173" w:name="_Toc471830433"/>
      <w:r w:rsidRPr="00E71A48">
        <w:rPr>
          <w:szCs w:val="24"/>
        </w:rPr>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1"/>
      <w:r w:rsidR="00D51A0B" w:rsidRPr="00E71A48">
        <w:rPr>
          <w:szCs w:val="24"/>
        </w:rPr>
        <w:t>Заявок</w:t>
      </w:r>
      <w:bookmarkEnd w:id="172"/>
      <w:bookmarkEnd w:id="173"/>
    </w:p>
    <w:p w:rsidR="00717F60" w:rsidRPr="00E71A48" w:rsidRDefault="00717F60" w:rsidP="00E71A48">
      <w:pPr>
        <w:pStyle w:val="2"/>
        <w:tabs>
          <w:tab w:val="clear" w:pos="1700"/>
          <w:tab w:val="left" w:pos="567"/>
        </w:tabs>
        <w:spacing w:line="264" w:lineRule="auto"/>
      </w:pPr>
      <w:bookmarkStart w:id="174" w:name="_Toc471830434"/>
      <w:r w:rsidRPr="00E71A48">
        <w:t xml:space="preserve">Общий порядок проведения </w:t>
      </w:r>
      <w:r w:rsidR="00440928" w:rsidRPr="00E71A48">
        <w:t>З</w:t>
      </w:r>
      <w:r w:rsidRPr="00E71A48">
        <w:t>апроса предложений</w:t>
      </w:r>
      <w:bookmarkEnd w:id="174"/>
    </w:p>
    <w:p w:rsidR="00717F60" w:rsidRPr="00E71A48" w:rsidRDefault="00717F60" w:rsidP="00953802">
      <w:pPr>
        <w:pStyle w:val="3"/>
        <w:rPr>
          <w:bCs w:val="0"/>
          <w:szCs w:val="24"/>
        </w:rPr>
      </w:pPr>
      <w:bookmarkStart w:id="175" w:name="_Toc439323688"/>
      <w:bookmarkStart w:id="176" w:name="_Toc440361322"/>
      <w:bookmarkStart w:id="177" w:name="_Toc440376077"/>
      <w:bookmarkStart w:id="178" w:name="_Toc440376204"/>
      <w:bookmarkStart w:id="179" w:name="_Toc440382469"/>
      <w:bookmarkStart w:id="180" w:name="_Toc440447139"/>
      <w:bookmarkStart w:id="181" w:name="_Toc440620819"/>
      <w:bookmarkStart w:id="182" w:name="_Toc440631454"/>
      <w:bookmarkStart w:id="183" w:name="_Toc440875694"/>
      <w:bookmarkStart w:id="184" w:name="_Toc441131718"/>
      <w:bookmarkStart w:id="185" w:name="_Toc465865159"/>
      <w:bookmarkStart w:id="186" w:name="_Toc468975419"/>
      <w:bookmarkStart w:id="187" w:name="_Toc471830435"/>
      <w:r w:rsidRPr="00E71A48">
        <w:rPr>
          <w:szCs w:val="24"/>
        </w:rPr>
        <w:t>Запрос</w:t>
      </w:r>
      <w:r w:rsidRPr="00E71A48">
        <w:rPr>
          <w:bCs w:val="0"/>
          <w:szCs w:val="24"/>
        </w:rPr>
        <w:t xml:space="preserve"> предложений проводится в следующем порядке:</w:t>
      </w:r>
      <w:bookmarkEnd w:id="175"/>
      <w:bookmarkEnd w:id="176"/>
      <w:bookmarkEnd w:id="177"/>
      <w:bookmarkEnd w:id="178"/>
      <w:bookmarkEnd w:id="179"/>
      <w:bookmarkEnd w:id="180"/>
      <w:bookmarkEnd w:id="181"/>
      <w:bookmarkEnd w:id="182"/>
      <w:bookmarkEnd w:id="183"/>
      <w:bookmarkEnd w:id="184"/>
      <w:bookmarkEnd w:id="185"/>
      <w:bookmarkEnd w:id="186"/>
      <w:bookmarkEnd w:id="187"/>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C1A0C">
        <w:fldChar w:fldCharType="begin"/>
      </w:r>
      <w:r w:rsidR="001C1A0C">
        <w:instrText xml:space="preserve"> REF _Ref305973033 \r \h  \* MERGEFORMAT </w:instrText>
      </w:r>
      <w:r w:rsidR="001C1A0C">
        <w:fldChar w:fldCharType="separate"/>
      </w:r>
      <w:r w:rsidR="00AF719C" w:rsidRPr="00AF719C">
        <w:rPr>
          <w:bCs w:val="0"/>
          <w:sz w:val="24"/>
          <w:szCs w:val="24"/>
        </w:rPr>
        <w:t>3.2</w:t>
      </w:r>
      <w:r w:rsidR="001C1A0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C1A0C">
        <w:fldChar w:fldCharType="begin"/>
      </w:r>
      <w:r w:rsidR="001C1A0C">
        <w:instrText xml:space="preserve"> REF _Ref305973147 \r \h  \* MERGEFORMAT </w:instrText>
      </w:r>
      <w:r w:rsidR="001C1A0C">
        <w:fldChar w:fldCharType="separate"/>
      </w:r>
      <w:r w:rsidR="00AF719C" w:rsidRPr="00AF719C">
        <w:rPr>
          <w:bCs w:val="0"/>
          <w:sz w:val="24"/>
          <w:szCs w:val="24"/>
        </w:rPr>
        <w:t>3.3</w:t>
      </w:r>
      <w:r w:rsidR="001C1A0C">
        <w:fldChar w:fldCharType="end"/>
      </w:r>
      <w:r w:rsidR="00973DA0"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973DA0" w:rsidRPr="00E71A48">
        <w:rPr>
          <w:bCs w:val="0"/>
          <w:sz w:val="24"/>
          <w:szCs w:val="24"/>
        </w:rPr>
      </w:r>
      <w:r w:rsidR="00973DA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8" w:name="__RefNumPara__828_922829174"/>
      <w:bookmarkEnd w:id="188"/>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973DA0"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973DA0" w:rsidRPr="00E71A48">
        <w:rPr>
          <w:bCs w:val="0"/>
          <w:sz w:val="24"/>
          <w:szCs w:val="24"/>
        </w:rPr>
      </w:r>
      <w:r w:rsidR="00973DA0" w:rsidRPr="00E71A48">
        <w:rPr>
          <w:bCs w:val="0"/>
          <w:sz w:val="24"/>
          <w:szCs w:val="24"/>
        </w:rPr>
        <w:fldChar w:fldCharType="end"/>
      </w:r>
      <w:r w:rsidR="001C1A0C">
        <w:fldChar w:fldCharType="begin"/>
      </w:r>
      <w:r w:rsidR="001C1A0C">
        <w:instrText xml:space="preserve"> REF _Ref305973214 \r \h  \* MERGEFORMAT </w:instrText>
      </w:r>
      <w:r w:rsidR="001C1A0C">
        <w:fldChar w:fldCharType="separate"/>
      </w:r>
      <w:r w:rsidR="00AF719C" w:rsidRPr="00AF719C">
        <w:rPr>
          <w:bCs w:val="0"/>
          <w:sz w:val="24"/>
          <w:szCs w:val="24"/>
        </w:rPr>
        <w:t>3.4</w:t>
      </w:r>
      <w:r w:rsidR="001C1A0C">
        <w:fldChar w:fldCharType="end"/>
      </w:r>
      <w:r w:rsidR="00096E9D" w:rsidRPr="00E71A48">
        <w:rPr>
          <w:bCs w:val="0"/>
          <w:sz w:val="24"/>
          <w:szCs w:val="24"/>
        </w:rPr>
        <w:t xml:space="preserve">, </w:t>
      </w:r>
      <w:r w:rsidR="001C1A0C">
        <w:fldChar w:fldCharType="begin"/>
      </w:r>
      <w:r w:rsidR="001C1A0C">
        <w:instrText xml:space="preserve"> REF _Ref303683883 \r \h  \* MERGEFORMAT </w:instrText>
      </w:r>
      <w:r w:rsidR="001C1A0C">
        <w:fldChar w:fldCharType="separate"/>
      </w:r>
      <w:r w:rsidR="00AF719C" w:rsidRPr="00AF719C">
        <w:rPr>
          <w:bCs w:val="0"/>
          <w:sz w:val="24"/>
          <w:szCs w:val="24"/>
        </w:rPr>
        <w:t>3.5</w:t>
      </w:r>
      <w:r w:rsidR="001C1A0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32_922829174"/>
      <w:bookmarkEnd w:id="189"/>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73DA0">
        <w:fldChar w:fldCharType="begin"/>
      </w:r>
      <w:r w:rsidR="001248B1">
        <w:rPr>
          <w:bCs w:val="0"/>
          <w:sz w:val="24"/>
          <w:szCs w:val="24"/>
        </w:rPr>
        <w:instrText xml:space="preserve"> REF _Ref468195629 \r \h </w:instrText>
      </w:r>
      <w:r w:rsidR="00973DA0">
        <w:fldChar w:fldCharType="separate"/>
      </w:r>
      <w:r w:rsidR="00AF719C">
        <w:rPr>
          <w:bCs w:val="0"/>
          <w:sz w:val="24"/>
          <w:szCs w:val="24"/>
        </w:rPr>
        <w:t>3.6</w:t>
      </w:r>
      <w:r w:rsidR="00973DA0">
        <w:fldChar w:fldCharType="end"/>
      </w:r>
      <w:r w:rsidR="00973DA0"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973DA0" w:rsidRPr="00E71A48">
        <w:rPr>
          <w:bCs w:val="0"/>
          <w:sz w:val="24"/>
          <w:szCs w:val="24"/>
        </w:rPr>
      </w:r>
      <w:r w:rsidR="00973DA0"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4_922829174"/>
      <w:bookmarkEnd w:id="190"/>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C1A0C">
        <w:fldChar w:fldCharType="begin"/>
      </w:r>
      <w:r w:rsidR="001C1A0C">
        <w:instrText xml:space="preserve"> REF _Ref303250967 \r \h  \* MERGEFORMAT </w:instrText>
      </w:r>
      <w:r w:rsidR="001C1A0C">
        <w:fldChar w:fldCharType="separate"/>
      </w:r>
      <w:r w:rsidR="00AF719C" w:rsidRPr="00AF719C">
        <w:rPr>
          <w:bCs w:val="0"/>
          <w:sz w:val="24"/>
          <w:szCs w:val="24"/>
        </w:rPr>
        <w:t>3.7</w:t>
      </w:r>
      <w:r w:rsidR="001C1A0C">
        <w:fldChar w:fldCharType="end"/>
      </w:r>
      <w:r w:rsidR="00973DA0"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973DA0" w:rsidRPr="00E71A48">
        <w:rPr>
          <w:bCs w:val="0"/>
          <w:sz w:val="24"/>
          <w:szCs w:val="24"/>
        </w:rPr>
      </w:r>
      <w:r w:rsidR="00973DA0"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6_922829174"/>
      <w:bookmarkEnd w:id="191"/>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C1A0C">
        <w:fldChar w:fldCharType="begin"/>
      </w:r>
      <w:r w:rsidR="001C1A0C">
        <w:instrText xml:space="preserve"> REF _Ref303681924 \r \h  \* MERGEFORMAT </w:instrText>
      </w:r>
      <w:r w:rsidR="001C1A0C">
        <w:fldChar w:fldCharType="separate"/>
      </w:r>
      <w:r w:rsidR="00AF719C" w:rsidRPr="00AF719C">
        <w:rPr>
          <w:bCs w:val="0"/>
          <w:sz w:val="24"/>
          <w:szCs w:val="24"/>
        </w:rPr>
        <w:t>3.9</w:t>
      </w:r>
      <w:r w:rsidR="001C1A0C">
        <w:fldChar w:fldCharType="end"/>
      </w:r>
      <w:r w:rsidR="00973DA0"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973DA0" w:rsidRPr="00E71A48">
        <w:rPr>
          <w:bCs w:val="0"/>
          <w:sz w:val="24"/>
          <w:szCs w:val="24"/>
        </w:rPr>
      </w:r>
      <w:r w:rsidR="00973DA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73DA0">
        <w:fldChar w:fldCharType="begin"/>
      </w:r>
      <w:r w:rsidR="00741251">
        <w:rPr>
          <w:bCs w:val="0"/>
          <w:sz w:val="24"/>
          <w:szCs w:val="24"/>
        </w:rPr>
        <w:instrText xml:space="preserve"> REF _Ref468975287 \r \h </w:instrText>
      </w:r>
      <w:r w:rsidR="00973DA0">
        <w:fldChar w:fldCharType="separate"/>
      </w:r>
      <w:r w:rsidR="00AF719C">
        <w:rPr>
          <w:bCs w:val="0"/>
          <w:sz w:val="24"/>
          <w:szCs w:val="24"/>
        </w:rPr>
        <w:t>3.12</w:t>
      </w:r>
      <w:r w:rsidR="00973DA0">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C1A0C">
        <w:fldChar w:fldCharType="begin"/>
      </w:r>
      <w:r w:rsidR="001C1A0C">
        <w:instrText xml:space="preserve"> REF _Ref306140410 \r \h  \* MERGEFORMAT </w:instrText>
      </w:r>
      <w:r w:rsidR="001C1A0C">
        <w:fldChar w:fldCharType="separate"/>
      </w:r>
      <w:r w:rsidR="00AF719C" w:rsidRPr="00AF719C">
        <w:rPr>
          <w:bCs w:val="0"/>
          <w:sz w:val="24"/>
          <w:szCs w:val="24"/>
        </w:rPr>
        <w:t>3.13</w:t>
      </w:r>
      <w:r w:rsidR="001C1A0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C1A0C">
        <w:fldChar w:fldCharType="begin"/>
      </w:r>
      <w:r w:rsidR="001C1A0C">
        <w:instrText xml:space="preserve"> REF _Ref306140451 \r \h  \* MERGEFORMAT </w:instrText>
      </w:r>
      <w:r w:rsidR="001C1A0C">
        <w:fldChar w:fldCharType="separate"/>
      </w:r>
      <w:r w:rsidR="00AF719C" w:rsidRPr="00AF719C">
        <w:rPr>
          <w:bCs w:val="0"/>
          <w:sz w:val="24"/>
          <w:szCs w:val="24"/>
        </w:rPr>
        <w:t>3.14</w:t>
      </w:r>
      <w:r w:rsidR="001C1A0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2" w:name="_Toc439323689"/>
      <w:bookmarkStart w:id="193" w:name="_Toc440361323"/>
      <w:bookmarkStart w:id="194" w:name="_Toc440376078"/>
      <w:bookmarkStart w:id="195" w:name="_Toc440376205"/>
      <w:bookmarkStart w:id="196" w:name="_Toc440382470"/>
      <w:bookmarkStart w:id="197" w:name="_Toc440447140"/>
      <w:bookmarkStart w:id="198" w:name="_Toc440620820"/>
      <w:bookmarkStart w:id="199" w:name="_Toc440631455"/>
      <w:bookmarkStart w:id="200" w:name="_Toc440875695"/>
      <w:bookmarkStart w:id="201" w:name="_Toc441131719"/>
      <w:bookmarkStart w:id="202" w:name="_Toc465865160"/>
      <w:bookmarkStart w:id="203" w:name="_Toc468975420"/>
      <w:bookmarkStart w:id="204" w:name="_Toc47183043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2"/>
      <w:bookmarkEnd w:id="193"/>
      <w:bookmarkEnd w:id="194"/>
      <w:bookmarkEnd w:id="195"/>
      <w:bookmarkEnd w:id="196"/>
      <w:bookmarkEnd w:id="197"/>
      <w:bookmarkEnd w:id="198"/>
      <w:bookmarkEnd w:id="199"/>
      <w:bookmarkEnd w:id="200"/>
      <w:bookmarkEnd w:id="201"/>
      <w:bookmarkEnd w:id="202"/>
      <w:bookmarkEnd w:id="203"/>
      <w:bookmarkEnd w:id="20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5" w:name="_Ref303250835"/>
      <w:bookmarkStart w:id="206" w:name="_Ref305973033"/>
      <w:bookmarkStart w:id="207" w:name="_Toc471830437"/>
      <w:bookmarkStart w:id="20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5"/>
      <w:r w:rsidRPr="00E71A48">
        <w:t xml:space="preserve"> по запросу предложений</w:t>
      </w:r>
      <w:bookmarkEnd w:id="206"/>
      <w:bookmarkEnd w:id="20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C1A0C">
        <w:fldChar w:fldCharType="begin"/>
      </w:r>
      <w:r w:rsidR="001C1A0C">
        <w:instrText xml:space="preserve"> REF _Ref302563524 \n \h  \* MERGEFORMAT </w:instrText>
      </w:r>
      <w:r w:rsidR="001C1A0C">
        <w:fldChar w:fldCharType="separate"/>
      </w:r>
      <w:r w:rsidR="00AF719C" w:rsidRPr="00AF719C">
        <w:rPr>
          <w:sz w:val="24"/>
          <w:szCs w:val="24"/>
        </w:rPr>
        <w:t>1.1.1</w:t>
      </w:r>
      <w:r w:rsidR="001C1A0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9" w:name="__RefNumPara__444_922829174"/>
      <w:bookmarkStart w:id="210" w:name="_Ref191386216"/>
      <w:bookmarkStart w:id="211" w:name="_Ref305973147"/>
      <w:bookmarkStart w:id="212" w:name="_Toc471830438"/>
      <w:bookmarkEnd w:id="208"/>
      <w:bookmarkEnd w:id="209"/>
      <w:r w:rsidRPr="00E71A48">
        <w:t xml:space="preserve">Подготовка </w:t>
      </w:r>
      <w:bookmarkEnd w:id="210"/>
      <w:r w:rsidRPr="00E71A48">
        <w:t>Заявок</w:t>
      </w:r>
      <w:bookmarkEnd w:id="211"/>
      <w:bookmarkEnd w:id="212"/>
    </w:p>
    <w:p w:rsidR="00717F60" w:rsidRPr="00E71A48" w:rsidRDefault="00717F60" w:rsidP="00E71A48">
      <w:pPr>
        <w:pStyle w:val="3"/>
        <w:spacing w:line="264" w:lineRule="auto"/>
        <w:rPr>
          <w:szCs w:val="24"/>
        </w:rPr>
      </w:pPr>
      <w:bookmarkStart w:id="213" w:name="_Ref306114638"/>
      <w:bookmarkStart w:id="214" w:name="_Toc440361326"/>
      <w:bookmarkStart w:id="215" w:name="_Toc440376081"/>
      <w:bookmarkStart w:id="216" w:name="_Toc440376208"/>
      <w:bookmarkStart w:id="217" w:name="_Toc440382473"/>
      <w:bookmarkStart w:id="218" w:name="_Toc440447143"/>
      <w:bookmarkStart w:id="219" w:name="_Toc440620823"/>
      <w:bookmarkStart w:id="220" w:name="_Toc440631458"/>
      <w:bookmarkStart w:id="221" w:name="_Toc440875698"/>
      <w:bookmarkStart w:id="222" w:name="_Toc441131722"/>
      <w:bookmarkStart w:id="223" w:name="_Toc465865163"/>
      <w:bookmarkStart w:id="224" w:name="_Toc468975423"/>
      <w:bookmarkStart w:id="225" w:name="_Toc471830439"/>
      <w:r w:rsidRPr="00E71A48">
        <w:rPr>
          <w:szCs w:val="24"/>
        </w:rPr>
        <w:t xml:space="preserve">Общие требования к </w:t>
      </w:r>
      <w:r w:rsidR="004B5EB3" w:rsidRPr="00E71A48">
        <w:rPr>
          <w:szCs w:val="24"/>
        </w:rPr>
        <w:t>Заявк</w:t>
      </w:r>
      <w:r w:rsidRPr="00E71A48">
        <w:rPr>
          <w:szCs w:val="24"/>
        </w:rPr>
        <w:t>е</w:t>
      </w:r>
      <w:bookmarkEnd w:id="213"/>
      <w:bookmarkEnd w:id="214"/>
      <w:bookmarkEnd w:id="215"/>
      <w:bookmarkEnd w:id="216"/>
      <w:bookmarkEnd w:id="217"/>
      <w:bookmarkEnd w:id="218"/>
      <w:bookmarkEnd w:id="219"/>
      <w:bookmarkEnd w:id="220"/>
      <w:bookmarkEnd w:id="221"/>
      <w:bookmarkEnd w:id="222"/>
      <w:bookmarkEnd w:id="223"/>
      <w:bookmarkEnd w:id="224"/>
      <w:bookmarkEnd w:id="225"/>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26"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26"/>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973DA0">
        <w:rPr>
          <w:bCs w:val="0"/>
          <w:sz w:val="24"/>
          <w:szCs w:val="24"/>
        </w:rPr>
        <w:fldChar w:fldCharType="begin"/>
      </w:r>
      <w:r w:rsidR="008D2928">
        <w:rPr>
          <w:bCs w:val="0"/>
          <w:sz w:val="24"/>
          <w:szCs w:val="24"/>
        </w:rPr>
        <w:instrText xml:space="preserve"> REF _Ref55336310 \r \h </w:instrText>
      </w:r>
      <w:r w:rsidR="00973DA0">
        <w:rPr>
          <w:bCs w:val="0"/>
          <w:sz w:val="24"/>
          <w:szCs w:val="24"/>
        </w:rPr>
      </w:r>
      <w:r w:rsidR="00973DA0">
        <w:rPr>
          <w:bCs w:val="0"/>
          <w:sz w:val="24"/>
          <w:szCs w:val="24"/>
        </w:rPr>
        <w:fldChar w:fldCharType="separate"/>
      </w:r>
      <w:r w:rsidR="00AF719C">
        <w:rPr>
          <w:bCs w:val="0"/>
          <w:sz w:val="24"/>
          <w:szCs w:val="24"/>
        </w:rPr>
        <w:t>5.1</w:t>
      </w:r>
      <w:r w:rsidR="00973DA0">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973DA0">
        <w:rPr>
          <w:bCs w:val="0"/>
          <w:sz w:val="24"/>
          <w:szCs w:val="24"/>
        </w:rPr>
        <w:fldChar w:fldCharType="begin"/>
      </w:r>
      <w:r>
        <w:rPr>
          <w:bCs w:val="0"/>
          <w:sz w:val="24"/>
          <w:szCs w:val="24"/>
        </w:rPr>
        <w:instrText xml:space="preserve"> REF _Ref440271072 \r \h </w:instrText>
      </w:r>
      <w:r w:rsidR="00973DA0">
        <w:rPr>
          <w:bCs w:val="0"/>
          <w:sz w:val="24"/>
          <w:szCs w:val="24"/>
        </w:rPr>
      </w:r>
      <w:r w:rsidR="00973DA0">
        <w:rPr>
          <w:bCs w:val="0"/>
          <w:sz w:val="24"/>
          <w:szCs w:val="24"/>
        </w:rPr>
        <w:fldChar w:fldCharType="separate"/>
      </w:r>
      <w:r w:rsidR="00AF719C">
        <w:rPr>
          <w:bCs w:val="0"/>
          <w:sz w:val="24"/>
          <w:szCs w:val="24"/>
        </w:rPr>
        <w:t>5.2</w:t>
      </w:r>
      <w:r w:rsidR="00973DA0">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973DA0">
        <w:rPr>
          <w:bCs w:val="0"/>
          <w:sz w:val="24"/>
          <w:szCs w:val="24"/>
        </w:rPr>
        <w:fldChar w:fldCharType="begin"/>
      </w:r>
      <w:r w:rsidR="007502E0">
        <w:rPr>
          <w:bCs w:val="0"/>
          <w:sz w:val="24"/>
          <w:szCs w:val="24"/>
        </w:rPr>
        <w:instrText xml:space="preserve"> REF _Ref440537086 \r \h </w:instrText>
      </w:r>
      <w:r w:rsidR="00973DA0">
        <w:rPr>
          <w:bCs w:val="0"/>
          <w:sz w:val="24"/>
          <w:szCs w:val="24"/>
        </w:rPr>
      </w:r>
      <w:r w:rsidR="00973DA0">
        <w:rPr>
          <w:bCs w:val="0"/>
          <w:sz w:val="24"/>
          <w:szCs w:val="24"/>
        </w:rPr>
        <w:fldChar w:fldCharType="separate"/>
      </w:r>
      <w:r w:rsidR="00AF719C">
        <w:rPr>
          <w:bCs w:val="0"/>
          <w:sz w:val="24"/>
          <w:szCs w:val="24"/>
        </w:rPr>
        <w:t>5.3</w:t>
      </w:r>
      <w:r w:rsidR="00973DA0">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973DA0">
        <w:rPr>
          <w:bCs w:val="0"/>
          <w:sz w:val="24"/>
          <w:szCs w:val="24"/>
        </w:rPr>
        <w:fldChar w:fldCharType="begin"/>
      </w:r>
      <w:r w:rsidR="00B71B9D">
        <w:rPr>
          <w:bCs w:val="0"/>
          <w:sz w:val="24"/>
          <w:szCs w:val="24"/>
        </w:rPr>
        <w:instrText xml:space="preserve"> REF _Ref440271036 \r \h </w:instrText>
      </w:r>
      <w:r w:rsidR="00973DA0">
        <w:rPr>
          <w:bCs w:val="0"/>
          <w:sz w:val="24"/>
          <w:szCs w:val="24"/>
        </w:rPr>
      </w:r>
      <w:r w:rsidR="00973DA0">
        <w:rPr>
          <w:bCs w:val="0"/>
          <w:sz w:val="24"/>
          <w:szCs w:val="24"/>
        </w:rPr>
        <w:fldChar w:fldCharType="separate"/>
      </w:r>
      <w:r w:rsidR="00AF719C">
        <w:rPr>
          <w:bCs w:val="0"/>
          <w:sz w:val="24"/>
          <w:szCs w:val="24"/>
        </w:rPr>
        <w:t>5.4</w:t>
      </w:r>
      <w:r w:rsidR="00973DA0">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973DA0">
        <w:rPr>
          <w:bCs w:val="0"/>
          <w:sz w:val="24"/>
          <w:szCs w:val="24"/>
        </w:rPr>
        <w:fldChar w:fldCharType="begin"/>
      </w:r>
      <w:r>
        <w:rPr>
          <w:bCs w:val="0"/>
          <w:sz w:val="24"/>
          <w:szCs w:val="24"/>
        </w:rPr>
        <w:instrText xml:space="preserve"> REF _Ref440361914 \r \h </w:instrText>
      </w:r>
      <w:r w:rsidR="00973DA0">
        <w:rPr>
          <w:bCs w:val="0"/>
          <w:sz w:val="24"/>
          <w:szCs w:val="24"/>
        </w:rPr>
      </w:r>
      <w:r w:rsidR="00973DA0">
        <w:rPr>
          <w:bCs w:val="0"/>
          <w:sz w:val="24"/>
          <w:szCs w:val="24"/>
        </w:rPr>
        <w:fldChar w:fldCharType="separate"/>
      </w:r>
      <w:r w:rsidR="00AF719C">
        <w:rPr>
          <w:bCs w:val="0"/>
          <w:sz w:val="24"/>
          <w:szCs w:val="24"/>
        </w:rPr>
        <w:t>5.5</w:t>
      </w:r>
      <w:r w:rsidR="00973DA0">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C1A0C">
        <w:fldChar w:fldCharType="begin"/>
      </w:r>
      <w:r w:rsidR="001C1A0C">
        <w:instrText xml:space="preserve"> REF _Ref191386407 \r \h  \* MERGEFORMAT </w:instrText>
      </w:r>
      <w:r w:rsidR="001C1A0C">
        <w:fldChar w:fldCharType="separate"/>
      </w:r>
      <w:r w:rsidR="00AF719C" w:rsidRPr="00AF719C">
        <w:rPr>
          <w:bCs w:val="0"/>
          <w:sz w:val="24"/>
          <w:szCs w:val="24"/>
        </w:rPr>
        <w:t>3.3.8</w:t>
      </w:r>
      <w:r w:rsidR="001C1A0C">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973DA0">
        <w:rPr>
          <w:bCs w:val="0"/>
          <w:sz w:val="24"/>
          <w:szCs w:val="24"/>
        </w:rPr>
        <w:fldChar w:fldCharType="begin"/>
      </w:r>
      <w:r w:rsidR="000A00E6">
        <w:rPr>
          <w:bCs w:val="0"/>
          <w:sz w:val="24"/>
          <w:szCs w:val="24"/>
        </w:rPr>
        <w:instrText xml:space="preserve"> REF _Ref440361610 \r \h </w:instrText>
      </w:r>
      <w:r w:rsidR="00973DA0">
        <w:rPr>
          <w:bCs w:val="0"/>
          <w:sz w:val="24"/>
          <w:szCs w:val="24"/>
        </w:rPr>
      </w:r>
      <w:r w:rsidR="00973DA0">
        <w:rPr>
          <w:bCs w:val="0"/>
          <w:sz w:val="24"/>
          <w:szCs w:val="24"/>
        </w:rPr>
        <w:fldChar w:fldCharType="separate"/>
      </w:r>
      <w:r w:rsidR="00AF719C">
        <w:rPr>
          <w:bCs w:val="0"/>
          <w:sz w:val="24"/>
          <w:szCs w:val="24"/>
        </w:rPr>
        <w:t>5.6</w:t>
      </w:r>
      <w:r w:rsidR="00973DA0">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27"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227"/>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1C1A0C">
        <w:fldChar w:fldCharType="begin"/>
      </w:r>
      <w:r w:rsidR="001C1A0C">
        <w:instrText xml:space="preserve"> REF _Ref55336310 \r \h  \* MERGEFORMAT </w:instrText>
      </w:r>
      <w:r w:rsidR="001C1A0C">
        <w:fldChar w:fldCharType="separate"/>
      </w:r>
      <w:r w:rsidR="00AF719C" w:rsidRPr="00AF719C">
        <w:rPr>
          <w:bCs w:val="0"/>
          <w:sz w:val="24"/>
          <w:szCs w:val="24"/>
          <w:lang w:eastAsia="ru-RU"/>
        </w:rPr>
        <w:t>5.1</w:t>
      </w:r>
      <w:r w:rsidR="001C1A0C">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1C1A0C">
        <w:fldChar w:fldCharType="begin"/>
      </w:r>
      <w:r w:rsidR="001C1A0C">
        <w:instrText xml:space="preserve"> REF _Ref440271964 \r \h  \* MERGEFORMAT </w:instrText>
      </w:r>
      <w:r w:rsidR="001C1A0C">
        <w:fldChar w:fldCharType="separate"/>
      </w:r>
      <w:r w:rsidR="00AF719C" w:rsidRPr="00AF719C">
        <w:rPr>
          <w:sz w:val="24"/>
          <w:szCs w:val="24"/>
        </w:rPr>
        <w:t>5.1.3</w:t>
      </w:r>
      <w:r w:rsidR="001C1A0C">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Докумен</w:t>
      </w:r>
      <w:proofErr w:type="gramStart"/>
      <w:r w:rsidRPr="002D7FEE">
        <w:rPr>
          <w:sz w:val="24"/>
          <w:szCs w:val="24"/>
        </w:rPr>
        <w:t>т(</w:t>
      </w:r>
      <w:proofErr w:type="gramEnd"/>
      <w:r w:rsidRPr="002D7FEE">
        <w:rPr>
          <w:sz w:val="24"/>
          <w:szCs w:val="24"/>
        </w:rPr>
        <w:t xml:space="preserve">ы) в соответствии с </w:t>
      </w:r>
      <w:proofErr w:type="spellStart"/>
      <w:r w:rsidRPr="002D7FEE">
        <w:rPr>
          <w:sz w:val="24"/>
          <w:szCs w:val="24"/>
        </w:rPr>
        <w:t>пп</w:t>
      </w:r>
      <w:proofErr w:type="spellEnd"/>
      <w:r w:rsidRPr="002D7FEE">
        <w:rPr>
          <w:sz w:val="24"/>
          <w:szCs w:val="24"/>
        </w:rPr>
        <w:t xml:space="preserve">. </w:t>
      </w:r>
      <w:r w:rsidR="001C1A0C">
        <w:fldChar w:fldCharType="begin"/>
      </w:r>
      <w:r w:rsidR="001C1A0C">
        <w:instrText xml:space="preserve"> REF _Ref440279062 \r \h  \* MERGEFORMAT </w:instrText>
      </w:r>
      <w:r w:rsidR="001C1A0C">
        <w:fldChar w:fldCharType="separate"/>
      </w:r>
      <w:r w:rsidR="00AF719C" w:rsidRPr="00AF719C">
        <w:rPr>
          <w:sz w:val="24"/>
          <w:szCs w:val="24"/>
        </w:rPr>
        <w:t>б)</w:t>
      </w:r>
      <w:r w:rsidR="001C1A0C">
        <w:fldChar w:fldCharType="end"/>
      </w:r>
      <w:r w:rsidR="00F463E8" w:rsidRPr="002D7FEE">
        <w:rPr>
          <w:sz w:val="24"/>
          <w:szCs w:val="24"/>
        </w:rPr>
        <w:t xml:space="preserve"> п. </w:t>
      </w:r>
      <w:r w:rsidR="001C1A0C">
        <w:fldChar w:fldCharType="begin"/>
      </w:r>
      <w:r w:rsidR="001C1A0C">
        <w:instrText xml:space="preserve"> REF _Ref306005578 \r \h  \* MERGEFORMAT </w:instrText>
      </w:r>
      <w:r w:rsidR="001C1A0C">
        <w:fldChar w:fldCharType="separate"/>
      </w:r>
      <w:r w:rsidR="00AF719C" w:rsidRPr="00AF719C">
        <w:rPr>
          <w:sz w:val="24"/>
          <w:szCs w:val="24"/>
        </w:rPr>
        <w:t>3.3.8.3</w:t>
      </w:r>
      <w:r w:rsidR="001C1A0C">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973DA0">
        <w:rPr>
          <w:bCs w:val="0"/>
          <w:sz w:val="24"/>
          <w:szCs w:val="24"/>
        </w:rPr>
        <w:fldChar w:fldCharType="begin"/>
      </w:r>
      <w:r>
        <w:rPr>
          <w:bCs w:val="0"/>
          <w:sz w:val="24"/>
          <w:szCs w:val="24"/>
        </w:rPr>
        <w:instrText xml:space="preserve"> REF _Ref440537086 \r \h </w:instrText>
      </w:r>
      <w:r w:rsidR="00973DA0">
        <w:rPr>
          <w:bCs w:val="0"/>
          <w:sz w:val="24"/>
          <w:szCs w:val="24"/>
        </w:rPr>
      </w:r>
      <w:r w:rsidR="00973DA0">
        <w:rPr>
          <w:bCs w:val="0"/>
          <w:sz w:val="24"/>
          <w:szCs w:val="24"/>
        </w:rPr>
        <w:fldChar w:fldCharType="separate"/>
      </w:r>
      <w:r w:rsidR="00AF719C">
        <w:rPr>
          <w:bCs w:val="0"/>
          <w:sz w:val="24"/>
          <w:szCs w:val="24"/>
        </w:rPr>
        <w:t>5.3</w:t>
      </w:r>
      <w:r w:rsidR="00973DA0">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973DA0">
        <w:rPr>
          <w:bCs w:val="0"/>
          <w:sz w:val="24"/>
          <w:szCs w:val="24"/>
          <w:lang w:eastAsia="ru-RU"/>
        </w:rPr>
        <w:fldChar w:fldCharType="begin"/>
      </w:r>
      <w:r>
        <w:rPr>
          <w:bCs w:val="0"/>
          <w:sz w:val="24"/>
          <w:szCs w:val="24"/>
          <w:lang w:eastAsia="ru-RU"/>
        </w:rPr>
        <w:instrText xml:space="preserve"> REF _Ref440274913 \r \h </w:instrText>
      </w:r>
      <w:r w:rsidR="00973DA0">
        <w:rPr>
          <w:bCs w:val="0"/>
          <w:sz w:val="24"/>
          <w:szCs w:val="24"/>
          <w:lang w:eastAsia="ru-RU"/>
        </w:rPr>
      </w:r>
      <w:r w:rsidR="00973DA0">
        <w:rPr>
          <w:bCs w:val="0"/>
          <w:sz w:val="24"/>
          <w:szCs w:val="24"/>
          <w:lang w:eastAsia="ru-RU"/>
        </w:rPr>
        <w:fldChar w:fldCharType="separate"/>
      </w:r>
      <w:r w:rsidR="00AF719C">
        <w:rPr>
          <w:bCs w:val="0"/>
          <w:sz w:val="24"/>
          <w:szCs w:val="24"/>
          <w:lang w:eastAsia="ru-RU"/>
        </w:rPr>
        <w:t>5.2</w:t>
      </w:r>
      <w:r w:rsidR="00973DA0">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973DA0">
        <w:rPr>
          <w:bCs w:val="0"/>
          <w:sz w:val="24"/>
          <w:szCs w:val="24"/>
          <w:lang w:eastAsia="ru-RU"/>
        </w:rPr>
        <w:fldChar w:fldCharType="begin"/>
      </w:r>
      <w:r>
        <w:rPr>
          <w:bCs w:val="0"/>
          <w:sz w:val="24"/>
          <w:szCs w:val="24"/>
          <w:lang w:eastAsia="ru-RU"/>
        </w:rPr>
        <w:instrText xml:space="preserve"> REF _Ref440274902 \r \h </w:instrText>
      </w:r>
      <w:r w:rsidR="00973DA0">
        <w:rPr>
          <w:bCs w:val="0"/>
          <w:sz w:val="24"/>
          <w:szCs w:val="24"/>
          <w:lang w:eastAsia="ru-RU"/>
        </w:rPr>
      </w:r>
      <w:r w:rsidR="00973DA0">
        <w:rPr>
          <w:bCs w:val="0"/>
          <w:sz w:val="24"/>
          <w:szCs w:val="24"/>
          <w:lang w:eastAsia="ru-RU"/>
        </w:rPr>
        <w:fldChar w:fldCharType="separate"/>
      </w:r>
      <w:r w:rsidR="00AF719C">
        <w:rPr>
          <w:bCs w:val="0"/>
          <w:sz w:val="24"/>
          <w:szCs w:val="24"/>
          <w:lang w:eastAsia="ru-RU"/>
        </w:rPr>
        <w:t>5.4</w:t>
      </w:r>
      <w:r w:rsidR="00973DA0">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973DA0">
        <w:rPr>
          <w:bCs w:val="0"/>
          <w:sz w:val="24"/>
          <w:szCs w:val="24"/>
        </w:rPr>
        <w:fldChar w:fldCharType="begin"/>
      </w:r>
      <w:r>
        <w:rPr>
          <w:bCs w:val="0"/>
          <w:sz w:val="24"/>
          <w:szCs w:val="24"/>
        </w:rPr>
        <w:instrText xml:space="preserve"> REF _Ref440361959 \r \h </w:instrText>
      </w:r>
      <w:r w:rsidR="00973DA0">
        <w:rPr>
          <w:bCs w:val="0"/>
          <w:sz w:val="24"/>
          <w:szCs w:val="24"/>
        </w:rPr>
      </w:r>
      <w:r w:rsidR="00973DA0">
        <w:rPr>
          <w:bCs w:val="0"/>
          <w:sz w:val="24"/>
          <w:szCs w:val="24"/>
        </w:rPr>
        <w:fldChar w:fldCharType="separate"/>
      </w:r>
      <w:r w:rsidR="00AF719C">
        <w:rPr>
          <w:bCs w:val="0"/>
          <w:sz w:val="24"/>
          <w:szCs w:val="24"/>
        </w:rPr>
        <w:t>5.5</w:t>
      </w:r>
      <w:r w:rsidR="00973DA0">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973DA0">
        <w:rPr>
          <w:bCs w:val="0"/>
          <w:sz w:val="24"/>
          <w:szCs w:val="24"/>
        </w:rPr>
        <w:fldChar w:fldCharType="begin"/>
      </w:r>
      <w:r>
        <w:rPr>
          <w:bCs w:val="0"/>
          <w:sz w:val="24"/>
          <w:szCs w:val="24"/>
        </w:rPr>
        <w:instrText xml:space="preserve"> REF _Ref440361610 \r \h </w:instrText>
      </w:r>
      <w:r w:rsidR="00973DA0">
        <w:rPr>
          <w:bCs w:val="0"/>
          <w:sz w:val="24"/>
          <w:szCs w:val="24"/>
        </w:rPr>
      </w:r>
      <w:r w:rsidR="00973DA0">
        <w:rPr>
          <w:bCs w:val="0"/>
          <w:sz w:val="24"/>
          <w:szCs w:val="24"/>
        </w:rPr>
        <w:fldChar w:fldCharType="separate"/>
      </w:r>
      <w:r w:rsidR="00AF719C">
        <w:rPr>
          <w:bCs w:val="0"/>
          <w:sz w:val="24"/>
          <w:szCs w:val="24"/>
        </w:rPr>
        <w:t>5.6</w:t>
      </w:r>
      <w:r w:rsidR="00973DA0">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1C1A0C">
        <w:fldChar w:fldCharType="begin"/>
      </w:r>
      <w:r w:rsidR="001C1A0C">
        <w:instrText xml:space="preserve"> REF _Ref444168907 \r \h  \* MERGEFORMAT </w:instrText>
      </w:r>
      <w:r w:rsidR="001C1A0C">
        <w:fldChar w:fldCharType="separate"/>
      </w:r>
      <w:r w:rsidR="00AF719C" w:rsidRPr="00AF719C">
        <w:rPr>
          <w:bCs w:val="0"/>
          <w:sz w:val="24"/>
          <w:szCs w:val="24"/>
          <w:lang w:eastAsia="ru-RU"/>
        </w:rPr>
        <w:t>5.7.1</w:t>
      </w:r>
      <w:r w:rsidR="001C1A0C">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973DA0">
        <w:rPr>
          <w:sz w:val="24"/>
          <w:szCs w:val="24"/>
        </w:rPr>
        <w:fldChar w:fldCharType="begin"/>
      </w:r>
      <w:r>
        <w:rPr>
          <w:sz w:val="24"/>
          <w:szCs w:val="24"/>
        </w:rPr>
        <w:instrText xml:space="preserve"> REF _Ref491178428 \r \h </w:instrText>
      </w:r>
      <w:r w:rsidR="00973DA0">
        <w:rPr>
          <w:sz w:val="24"/>
          <w:szCs w:val="24"/>
        </w:rPr>
      </w:r>
      <w:r w:rsidR="00973DA0">
        <w:rPr>
          <w:sz w:val="24"/>
          <w:szCs w:val="24"/>
        </w:rPr>
        <w:fldChar w:fldCharType="separate"/>
      </w:r>
      <w:r w:rsidR="00AF719C">
        <w:rPr>
          <w:sz w:val="24"/>
          <w:szCs w:val="24"/>
        </w:rPr>
        <w:t>5.7.2</w:t>
      </w:r>
      <w:r w:rsidR="00973DA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1C1A0C">
        <w:fldChar w:fldCharType="begin"/>
      </w:r>
      <w:r w:rsidR="001C1A0C">
        <w:instrText xml:space="preserve"> REF _Ref306005578 \r \h  \* MERGEFORMAT </w:instrText>
      </w:r>
      <w:r w:rsidR="001C1A0C">
        <w:fldChar w:fldCharType="separate"/>
      </w:r>
      <w:r w:rsidR="00AF719C" w:rsidRPr="00AF719C">
        <w:rPr>
          <w:bCs w:val="0"/>
          <w:sz w:val="24"/>
          <w:szCs w:val="24"/>
        </w:rPr>
        <w:t>3.3.8.3</w:t>
      </w:r>
      <w:r w:rsidR="001C1A0C">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1C1A0C">
        <w:fldChar w:fldCharType="begin"/>
      </w:r>
      <w:r w:rsidR="001C1A0C">
        <w:instrText xml:space="preserve"> REF _Ref440279062 \r \h  \* MERGEFORMAT </w:instrText>
      </w:r>
      <w:r w:rsidR="001C1A0C">
        <w:fldChar w:fldCharType="separate"/>
      </w:r>
      <w:r w:rsidR="00AF719C" w:rsidRPr="00AF719C">
        <w:rPr>
          <w:sz w:val="24"/>
          <w:szCs w:val="24"/>
        </w:rPr>
        <w:t>б)</w:t>
      </w:r>
      <w:r w:rsidR="001C1A0C">
        <w:fldChar w:fldCharType="end"/>
      </w:r>
      <w:r w:rsidR="00FA5339" w:rsidRPr="00AB2CB8">
        <w:rPr>
          <w:sz w:val="24"/>
          <w:szCs w:val="24"/>
        </w:rPr>
        <w:t>,</w:t>
      </w:r>
      <w:r w:rsidR="00AB2CB8" w:rsidRPr="00AB2CB8">
        <w:rPr>
          <w:bCs w:val="0"/>
          <w:sz w:val="24"/>
          <w:szCs w:val="24"/>
        </w:rPr>
        <w:t xml:space="preserve"> </w:t>
      </w:r>
      <w:r w:rsidR="001C1A0C">
        <w:fldChar w:fldCharType="begin"/>
      </w:r>
      <w:r w:rsidR="001C1A0C">
        <w:instrText xml:space="preserve"> REF _Ref440372326 \r \h  \* MERGEFORMAT </w:instrText>
      </w:r>
      <w:r w:rsidR="001C1A0C">
        <w:fldChar w:fldCharType="separate"/>
      </w:r>
      <w:r w:rsidR="00AF719C" w:rsidRPr="00AF719C">
        <w:rPr>
          <w:sz w:val="24"/>
          <w:szCs w:val="24"/>
        </w:rPr>
        <w:t>е)</w:t>
      </w:r>
      <w:r w:rsidR="001C1A0C">
        <w:fldChar w:fldCharType="end"/>
      </w:r>
      <w:r w:rsidR="007638F4" w:rsidRPr="00AB2CB8">
        <w:rPr>
          <w:sz w:val="24"/>
          <w:szCs w:val="24"/>
        </w:rPr>
        <w:t>,</w:t>
      </w:r>
      <w:r w:rsidR="00FA5339" w:rsidRPr="00AB2CB8">
        <w:rPr>
          <w:sz w:val="24"/>
          <w:szCs w:val="24"/>
        </w:rPr>
        <w:t xml:space="preserve"> </w:t>
      </w:r>
      <w:r w:rsidR="001C1A0C">
        <w:fldChar w:fldCharType="begin"/>
      </w:r>
      <w:r w:rsidR="001C1A0C">
        <w:instrText xml:space="preserve"> REF _Ref440371812 \r \h  \* MERGEFORMAT </w:instrText>
      </w:r>
      <w:r w:rsidR="001C1A0C">
        <w:fldChar w:fldCharType="separate"/>
      </w:r>
      <w:r w:rsidR="00AF719C" w:rsidRPr="00AF719C">
        <w:rPr>
          <w:sz w:val="24"/>
          <w:szCs w:val="24"/>
        </w:rPr>
        <w:t>н)</w:t>
      </w:r>
      <w:r w:rsidR="001C1A0C">
        <w:fldChar w:fldCharType="end"/>
      </w:r>
      <w:r w:rsidR="00FA5339" w:rsidRPr="00AB2CB8">
        <w:rPr>
          <w:sz w:val="24"/>
          <w:szCs w:val="24"/>
        </w:rPr>
        <w:t xml:space="preserve">, </w:t>
      </w:r>
      <w:r w:rsidR="001C1A0C">
        <w:fldChar w:fldCharType="begin"/>
      </w:r>
      <w:r w:rsidR="001C1A0C">
        <w:instrText xml:space="preserve"> REF _Ref440371822 \r \h  \* MERGEFORMAT </w:instrText>
      </w:r>
      <w:r w:rsidR="001C1A0C">
        <w:fldChar w:fldCharType="separate"/>
      </w:r>
      <w:r w:rsidR="00AF719C" w:rsidRPr="00AF719C">
        <w:rPr>
          <w:sz w:val="24"/>
          <w:szCs w:val="24"/>
        </w:rPr>
        <w:t>о)</w:t>
      </w:r>
      <w:r w:rsidR="001C1A0C">
        <w:fldChar w:fldCharType="end"/>
      </w:r>
      <w:r w:rsidR="00F21407" w:rsidRPr="00F21407">
        <w:rPr>
          <w:sz w:val="24"/>
          <w:szCs w:val="24"/>
        </w:rPr>
        <w:t xml:space="preserve">, </w:t>
      </w:r>
      <w:r w:rsidR="001C1A0C">
        <w:fldChar w:fldCharType="begin"/>
      </w:r>
      <w:r w:rsidR="001C1A0C">
        <w:instrText xml:space="preserve"> REF _Ref442189588 \r \h  \* MERGEFORMAT </w:instrText>
      </w:r>
      <w:r w:rsidR="001C1A0C">
        <w:fldChar w:fldCharType="separate"/>
      </w:r>
      <w:r w:rsidR="00AF719C" w:rsidRPr="00AF719C">
        <w:rPr>
          <w:sz w:val="24"/>
          <w:szCs w:val="24"/>
        </w:rPr>
        <w:t>х)</w:t>
      </w:r>
      <w:r w:rsidR="001C1A0C">
        <w:fldChar w:fldCharType="end"/>
      </w:r>
      <w:r w:rsidR="00F463E8" w:rsidRPr="00F21407">
        <w:rPr>
          <w:sz w:val="24"/>
          <w:szCs w:val="24"/>
        </w:rPr>
        <w:t xml:space="preserve"> п.</w:t>
      </w:r>
      <w:r w:rsidR="00F463E8" w:rsidRPr="00AB2CB8">
        <w:rPr>
          <w:sz w:val="24"/>
          <w:szCs w:val="24"/>
        </w:rPr>
        <w:t xml:space="preserve"> </w:t>
      </w:r>
      <w:r w:rsidR="001C1A0C">
        <w:fldChar w:fldCharType="begin"/>
      </w:r>
      <w:r w:rsidR="001C1A0C">
        <w:instrText xml:space="preserve"> REF _Ref306005578 \r \h  \* MERGEFORMAT </w:instrText>
      </w:r>
      <w:r w:rsidR="001C1A0C">
        <w:fldChar w:fldCharType="separate"/>
      </w:r>
      <w:r w:rsidR="00AF719C" w:rsidRPr="00AF719C">
        <w:rPr>
          <w:sz w:val="24"/>
          <w:szCs w:val="24"/>
        </w:rPr>
        <w:t>3.3.8.3</w:t>
      </w:r>
      <w:r w:rsidR="001C1A0C">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1C1A0C">
        <w:fldChar w:fldCharType="begin"/>
      </w:r>
      <w:r w:rsidR="001C1A0C">
        <w:instrText xml:space="preserve"> REF _Ref306143446 \r \h  \* MERGEFORMAT </w:instrText>
      </w:r>
      <w:r w:rsidR="001C1A0C">
        <w:fldChar w:fldCharType="separate"/>
      </w:r>
      <w:r w:rsidR="00AF719C" w:rsidRPr="00AF719C">
        <w:rPr>
          <w:bCs w:val="0"/>
          <w:sz w:val="24"/>
          <w:szCs w:val="24"/>
        </w:rPr>
        <w:t>3.3.9.3</w:t>
      </w:r>
      <w:r w:rsidR="001C1A0C">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1C1A0C">
        <w:fldChar w:fldCharType="begin"/>
      </w:r>
      <w:r w:rsidR="001C1A0C">
        <w:instrText xml:space="preserve"> REF _Ref465863260 \r \h  \* MERGEFORMAT </w:instrText>
      </w:r>
      <w:r w:rsidR="001C1A0C">
        <w:fldChar w:fldCharType="separate"/>
      </w:r>
      <w:r w:rsidR="00AF719C" w:rsidRPr="00AF719C">
        <w:rPr>
          <w:bCs w:val="0"/>
          <w:sz w:val="24"/>
          <w:szCs w:val="24"/>
        </w:rPr>
        <w:t>3.3.10.7</w:t>
      </w:r>
      <w:r w:rsidR="001C1A0C">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C1A0C">
        <w:fldChar w:fldCharType="begin"/>
      </w:r>
      <w:r w:rsidR="001C1A0C">
        <w:instrText xml:space="preserve"> REF _Ref442263553 \r \h  \* MERGEFORMAT </w:instrText>
      </w:r>
      <w:r w:rsidR="001C1A0C">
        <w:fldChar w:fldCharType="separate"/>
      </w:r>
      <w:r w:rsidR="00AF719C" w:rsidRPr="00AF719C">
        <w:rPr>
          <w:sz w:val="24"/>
          <w:szCs w:val="24"/>
        </w:rPr>
        <w:t>3.3.14.4</w:t>
      </w:r>
      <w:r w:rsidR="001C1A0C">
        <w:fldChar w:fldCharType="end"/>
      </w:r>
      <w:r w:rsidRPr="002D7FEE">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8"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28"/>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973DA0">
        <w:rPr>
          <w:bCs w:val="0"/>
          <w:sz w:val="24"/>
          <w:szCs w:val="24"/>
        </w:rPr>
        <w:fldChar w:fldCharType="begin"/>
      </w:r>
      <w:r w:rsidR="00D24034">
        <w:rPr>
          <w:bCs w:val="0"/>
          <w:sz w:val="24"/>
          <w:szCs w:val="24"/>
        </w:rPr>
        <w:instrText xml:space="preserve"> REF _Ref440270602 \r \h </w:instrText>
      </w:r>
      <w:r w:rsidR="00973DA0">
        <w:rPr>
          <w:bCs w:val="0"/>
          <w:sz w:val="24"/>
          <w:szCs w:val="24"/>
        </w:rPr>
      </w:r>
      <w:r w:rsidR="00973DA0">
        <w:rPr>
          <w:bCs w:val="0"/>
          <w:sz w:val="24"/>
          <w:szCs w:val="24"/>
        </w:rPr>
        <w:fldChar w:fldCharType="separate"/>
      </w:r>
      <w:r w:rsidR="00AF719C">
        <w:rPr>
          <w:bCs w:val="0"/>
          <w:sz w:val="24"/>
          <w:szCs w:val="24"/>
        </w:rPr>
        <w:t>5</w:t>
      </w:r>
      <w:r w:rsidR="00973DA0">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roofErr w:type="gramEnd"/>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1C1A0C">
        <w:fldChar w:fldCharType="begin"/>
      </w:r>
      <w:r w:rsidR="001C1A0C">
        <w:instrText xml:space="preserve"> REF _Ref191386419 \n \h  \* MERGEFORMAT </w:instrText>
      </w:r>
      <w:r w:rsidR="001C1A0C">
        <w:fldChar w:fldCharType="separate"/>
      </w:r>
      <w:r w:rsidR="00AF719C" w:rsidRPr="00AF719C">
        <w:rPr>
          <w:bCs w:val="0"/>
          <w:sz w:val="24"/>
          <w:szCs w:val="24"/>
        </w:rPr>
        <w:t>3.3.2</w:t>
      </w:r>
      <w:r w:rsidR="001C1A0C">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1C1A0C">
        <w:fldChar w:fldCharType="begin"/>
      </w:r>
      <w:r w:rsidR="001C1A0C">
        <w:instrText xml:space="preserve"> REF _Ref440272256 \r \h  \* MERGEFORMAT </w:instrText>
      </w:r>
      <w:r w:rsidR="001C1A0C">
        <w:fldChar w:fldCharType="separate"/>
      </w:r>
      <w:r w:rsidR="00AF719C" w:rsidRPr="00AF719C">
        <w:rPr>
          <w:sz w:val="24"/>
          <w:szCs w:val="24"/>
        </w:rPr>
        <w:t>5.14</w:t>
      </w:r>
      <w:r w:rsidR="001C1A0C">
        <w:fldChar w:fldCharType="end"/>
      </w:r>
      <w:r w:rsidR="006D05F2" w:rsidRPr="002D7FEE">
        <w:rPr>
          <w:sz w:val="24"/>
          <w:szCs w:val="24"/>
        </w:rPr>
        <w:t xml:space="preserve">) и Расписки сдачи-приемки соглашения о неустойке (подраздел </w:t>
      </w:r>
      <w:r w:rsidR="001C1A0C">
        <w:fldChar w:fldCharType="begin"/>
      </w:r>
      <w:r w:rsidR="001C1A0C">
        <w:instrText xml:space="preserve"> REF _Ref467752165 \r \h  \* MERGEFORMAT </w:instrText>
      </w:r>
      <w:r w:rsidR="001C1A0C">
        <w:fldChar w:fldCharType="separate"/>
      </w:r>
      <w:r w:rsidR="00AF719C" w:rsidRPr="00AF719C">
        <w:rPr>
          <w:sz w:val="24"/>
          <w:szCs w:val="24"/>
        </w:rPr>
        <w:t>5.15</w:t>
      </w:r>
      <w:r w:rsidR="001C1A0C">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roofErr w:type="gramEnd"/>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9" w:name="_Ref55279015"/>
      <w:bookmarkStart w:id="230"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D7FEE">
        <w:rPr>
          <w:bCs w:val="0"/>
          <w:sz w:val="24"/>
          <w:szCs w:val="24"/>
        </w:rPr>
        <w:t>образом</w:t>
      </w:r>
      <w:proofErr w:type="gramEnd"/>
      <w:r w:rsidRPr="002D7FEE">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229"/>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1"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230"/>
      <w:bookmarkEnd w:id="231"/>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C1A0C">
        <w:fldChar w:fldCharType="begin"/>
      </w:r>
      <w:r w:rsidR="001C1A0C">
        <w:instrText xml:space="preserve"> REF _Ref440361959 \r \h  \* MERGEFORMAT </w:instrText>
      </w:r>
      <w:r w:rsidR="001C1A0C">
        <w:fldChar w:fldCharType="separate"/>
      </w:r>
      <w:r w:rsidR="00AF719C" w:rsidRPr="00AF719C">
        <w:rPr>
          <w:bCs w:val="0"/>
          <w:sz w:val="24"/>
          <w:szCs w:val="24"/>
        </w:rPr>
        <w:t>5.5</w:t>
      </w:r>
      <w:r w:rsidR="001C1A0C">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C1A0C">
        <w:fldChar w:fldCharType="begin"/>
      </w:r>
      <w:r w:rsidR="001C1A0C">
        <w:instrText xml:space="preserve"> REF _Ref440271036 \r \h  \* MERGEFORMAT </w:instrText>
      </w:r>
      <w:r w:rsidR="001C1A0C">
        <w:fldChar w:fldCharType="separate"/>
      </w:r>
      <w:r w:rsidR="00AF719C" w:rsidRPr="00AF719C">
        <w:rPr>
          <w:bCs w:val="0"/>
          <w:sz w:val="24"/>
          <w:szCs w:val="24"/>
        </w:rPr>
        <w:t>5.4</w:t>
      </w:r>
      <w:r w:rsidR="001C1A0C">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C1A0C">
        <w:fldChar w:fldCharType="begin"/>
      </w:r>
      <w:r w:rsidR="001C1A0C">
        <w:instrText xml:space="preserve"> REF _Ref55336310 \r \h  \* MERGEFORMAT </w:instrText>
      </w:r>
      <w:r w:rsidR="001C1A0C">
        <w:fldChar w:fldCharType="separate"/>
      </w:r>
      <w:r w:rsidR="00AF719C" w:rsidRPr="00AF719C">
        <w:rPr>
          <w:bCs w:val="0"/>
          <w:sz w:val="24"/>
          <w:szCs w:val="24"/>
        </w:rPr>
        <w:t>5.1</w:t>
      </w:r>
      <w:r w:rsidR="001C1A0C">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C1A0C">
        <w:fldChar w:fldCharType="begin"/>
      </w:r>
      <w:r w:rsidR="001C1A0C">
        <w:instrText xml:space="preserve"> REF _Ref55336310 \r \h  \* MERGEFORMAT </w:instrText>
      </w:r>
      <w:r w:rsidR="001C1A0C">
        <w:fldChar w:fldCharType="separate"/>
      </w:r>
      <w:r w:rsidR="00AF719C" w:rsidRPr="00AF719C">
        <w:rPr>
          <w:bCs w:val="0"/>
          <w:sz w:val="24"/>
          <w:szCs w:val="24"/>
        </w:rPr>
        <w:t>5.1</w:t>
      </w:r>
      <w:r w:rsidR="001C1A0C">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32" w:name="_Ref115076752"/>
      <w:bookmarkStart w:id="233" w:name="_Ref191386109"/>
      <w:bookmarkStart w:id="234" w:name="_Ref191386419"/>
      <w:bookmarkStart w:id="235" w:name="_Toc440361327"/>
      <w:bookmarkStart w:id="236" w:name="_Toc440376082"/>
      <w:bookmarkStart w:id="237" w:name="_Toc440376209"/>
      <w:bookmarkStart w:id="238" w:name="_Toc440382474"/>
      <w:bookmarkStart w:id="239" w:name="_Toc440447144"/>
      <w:bookmarkStart w:id="240" w:name="_Toc440620824"/>
      <w:bookmarkStart w:id="241" w:name="_Toc440631459"/>
      <w:bookmarkStart w:id="242" w:name="_Toc440875699"/>
      <w:bookmarkStart w:id="243" w:name="_Toc441131723"/>
      <w:bookmarkStart w:id="244" w:name="_Toc465865164"/>
      <w:bookmarkStart w:id="245" w:name="_Toc468975424"/>
      <w:bookmarkStart w:id="246" w:name="_Toc471830440"/>
      <w:r w:rsidRPr="00E71A48">
        <w:rPr>
          <w:szCs w:val="24"/>
        </w:rPr>
        <w:t xml:space="preserve">Порядок подготовки </w:t>
      </w:r>
      <w:r w:rsidR="004B5EB3" w:rsidRPr="00E71A48">
        <w:rPr>
          <w:szCs w:val="24"/>
        </w:rPr>
        <w:t>Заявк</w:t>
      </w:r>
      <w:r w:rsidRPr="00E71A48">
        <w:rPr>
          <w:szCs w:val="24"/>
        </w:rPr>
        <w:t>и через </w:t>
      </w:r>
      <w:bookmarkEnd w:id="232"/>
      <w:bookmarkEnd w:id="233"/>
      <w:bookmarkEnd w:id="234"/>
      <w:r w:rsidRPr="00E71A48">
        <w:rPr>
          <w:szCs w:val="24"/>
        </w:rPr>
        <w:t>ЭТП</w:t>
      </w:r>
      <w:bookmarkEnd w:id="235"/>
      <w:bookmarkEnd w:id="236"/>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247" w:name="_Ref115076807"/>
      <w:bookmarkStart w:id="248" w:name="_Toc440361328"/>
      <w:bookmarkStart w:id="249" w:name="_Toc440376083"/>
      <w:bookmarkStart w:id="250" w:name="_Toc440376210"/>
      <w:bookmarkStart w:id="251" w:name="_Toc440382475"/>
      <w:bookmarkStart w:id="252" w:name="_Toc440447145"/>
      <w:bookmarkStart w:id="253" w:name="_Toc440620825"/>
      <w:bookmarkStart w:id="254" w:name="_Toc440631460"/>
      <w:bookmarkStart w:id="255" w:name="_Toc440875700"/>
      <w:bookmarkStart w:id="256" w:name="_Toc441131724"/>
      <w:bookmarkStart w:id="257" w:name="_Toc465865165"/>
      <w:bookmarkStart w:id="258" w:name="_Toc468975425"/>
      <w:bookmarkStart w:id="259" w:name="_Toc471830441"/>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247"/>
      <w:bookmarkEnd w:id="248"/>
      <w:bookmarkEnd w:id="249"/>
      <w:bookmarkEnd w:id="250"/>
      <w:bookmarkEnd w:id="251"/>
      <w:bookmarkEnd w:id="252"/>
      <w:bookmarkEnd w:id="253"/>
      <w:bookmarkEnd w:id="254"/>
      <w:bookmarkEnd w:id="255"/>
      <w:bookmarkEnd w:id="256"/>
      <w:bookmarkEnd w:id="257"/>
      <w:bookmarkEnd w:id="258"/>
      <w:bookmarkEnd w:id="259"/>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60"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1C1A0C">
        <w:fldChar w:fldCharType="begin"/>
      </w:r>
      <w:r w:rsidR="001C1A0C">
        <w:instrText xml:space="preserve"> REF _Ref440272256 \r \h  \* MERGEFORMAT </w:instrText>
      </w:r>
      <w:r w:rsidR="001C1A0C">
        <w:fldChar w:fldCharType="separate"/>
      </w:r>
      <w:r w:rsidR="00AF719C" w:rsidRPr="00AF719C">
        <w:rPr>
          <w:sz w:val="24"/>
          <w:szCs w:val="24"/>
        </w:rPr>
        <w:t>5.14</w:t>
      </w:r>
      <w:r w:rsidR="001C1A0C">
        <w:fldChar w:fldCharType="end"/>
      </w:r>
      <w:r w:rsidR="006D05F2" w:rsidRPr="002D7FEE">
        <w:rPr>
          <w:sz w:val="24"/>
          <w:szCs w:val="24"/>
        </w:rPr>
        <w:t xml:space="preserve">) и Расписки сдачи-приемки соглашения о неустойке (подраздел </w:t>
      </w:r>
      <w:r w:rsidR="001C1A0C">
        <w:fldChar w:fldCharType="begin"/>
      </w:r>
      <w:r w:rsidR="001C1A0C">
        <w:instrText xml:space="preserve"> REF _Ref467752165 \r \h  \* MERGEFORMAT </w:instrText>
      </w:r>
      <w:r w:rsidR="001C1A0C">
        <w:fldChar w:fldCharType="separate"/>
      </w:r>
      <w:r w:rsidR="00AF719C" w:rsidRPr="00AF719C">
        <w:rPr>
          <w:sz w:val="24"/>
          <w:szCs w:val="24"/>
        </w:rPr>
        <w:t>5.15</w:t>
      </w:r>
      <w:r w:rsidR="001C1A0C">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260"/>
    </w:p>
    <w:p w:rsidR="00717F60" w:rsidRPr="002D7FEE" w:rsidRDefault="00717F60" w:rsidP="00E71A48">
      <w:pPr>
        <w:pStyle w:val="3"/>
        <w:spacing w:line="264" w:lineRule="auto"/>
        <w:rPr>
          <w:szCs w:val="24"/>
        </w:rPr>
      </w:pPr>
      <w:bookmarkStart w:id="261" w:name="_Ref306008743"/>
      <w:bookmarkStart w:id="262" w:name="_Toc440361329"/>
      <w:bookmarkStart w:id="263" w:name="_Toc440376084"/>
      <w:bookmarkStart w:id="264" w:name="_Toc440376211"/>
      <w:bookmarkStart w:id="265" w:name="_Toc440382476"/>
      <w:bookmarkStart w:id="266" w:name="_Toc440447146"/>
      <w:bookmarkStart w:id="267" w:name="_Toc440620826"/>
      <w:bookmarkStart w:id="268" w:name="_Toc440631461"/>
      <w:bookmarkStart w:id="269" w:name="_Toc440875701"/>
      <w:bookmarkStart w:id="270" w:name="_Toc441131725"/>
      <w:bookmarkStart w:id="271" w:name="_Toc465865166"/>
      <w:bookmarkStart w:id="272" w:name="_Toc468975426"/>
      <w:bookmarkStart w:id="273" w:name="_Toc471830442"/>
      <w:r w:rsidRPr="002D7FEE">
        <w:rPr>
          <w:szCs w:val="24"/>
        </w:rPr>
        <w:t xml:space="preserve">Требования к сроку действия </w:t>
      </w:r>
      <w:r w:rsidR="004B5EB3" w:rsidRPr="002D7FEE">
        <w:rPr>
          <w:szCs w:val="24"/>
        </w:rPr>
        <w:t>Заявк</w:t>
      </w:r>
      <w:r w:rsidRPr="002D7FEE">
        <w:rPr>
          <w:szCs w:val="24"/>
        </w:rPr>
        <w:t>и</w:t>
      </w:r>
      <w:bookmarkEnd w:id="261"/>
      <w:bookmarkEnd w:id="262"/>
      <w:bookmarkEnd w:id="263"/>
      <w:bookmarkEnd w:id="264"/>
      <w:bookmarkEnd w:id="265"/>
      <w:bookmarkEnd w:id="266"/>
      <w:bookmarkEnd w:id="267"/>
      <w:bookmarkEnd w:id="268"/>
      <w:bookmarkEnd w:id="269"/>
      <w:bookmarkEnd w:id="270"/>
      <w:bookmarkEnd w:id="271"/>
      <w:bookmarkEnd w:id="272"/>
      <w:bookmarkEnd w:id="273"/>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4"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1C1A0C">
        <w:fldChar w:fldCharType="begin"/>
      </w:r>
      <w:r w:rsidR="001C1A0C">
        <w:instrText xml:space="preserve"> REF _Ref440289953 \r \h  \* MERGEFORMAT </w:instrText>
      </w:r>
      <w:r w:rsidR="001C1A0C">
        <w:fldChar w:fldCharType="separate"/>
      </w:r>
      <w:r w:rsidR="00AF719C" w:rsidRPr="00AF719C">
        <w:rPr>
          <w:bCs w:val="0"/>
          <w:sz w:val="24"/>
          <w:szCs w:val="24"/>
        </w:rPr>
        <w:t>3.4.1.3</w:t>
      </w:r>
      <w:r w:rsidR="001C1A0C">
        <w:fldChar w:fldCharType="end"/>
      </w:r>
      <w:r w:rsidR="00D71E6D" w:rsidRPr="00D71E6D">
        <w:rPr>
          <w:bCs w:val="0"/>
          <w:sz w:val="24"/>
          <w:szCs w:val="24"/>
        </w:rPr>
        <w:t>)</w:t>
      </w:r>
      <w:r w:rsidR="00717F60" w:rsidRPr="00D71E6D">
        <w:rPr>
          <w:bCs w:val="0"/>
          <w:sz w:val="24"/>
          <w:szCs w:val="24"/>
        </w:rPr>
        <w:t>.</w:t>
      </w:r>
      <w:bookmarkEnd w:id="274"/>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5" w:name="_Toc440361330"/>
      <w:bookmarkStart w:id="276" w:name="_Toc440376085"/>
      <w:bookmarkStart w:id="277" w:name="_Toc440376212"/>
      <w:bookmarkStart w:id="278" w:name="_Toc440382477"/>
      <w:bookmarkStart w:id="279" w:name="_Toc440447147"/>
      <w:bookmarkStart w:id="280" w:name="_Toc440620827"/>
      <w:bookmarkStart w:id="281" w:name="_Toc440631462"/>
      <w:bookmarkStart w:id="282" w:name="_Toc440875702"/>
      <w:bookmarkStart w:id="283" w:name="_Toc441131726"/>
      <w:bookmarkStart w:id="284" w:name="_Toc465865167"/>
      <w:bookmarkStart w:id="285" w:name="_Toc468975427"/>
      <w:bookmarkStart w:id="286" w:name="_Toc471830443"/>
      <w:r w:rsidRPr="00E71A48">
        <w:rPr>
          <w:szCs w:val="24"/>
        </w:rPr>
        <w:t xml:space="preserve">Требования к языку </w:t>
      </w:r>
      <w:r w:rsidR="004B5EB3" w:rsidRPr="00E71A48">
        <w:rPr>
          <w:szCs w:val="24"/>
        </w:rPr>
        <w:t>Заявк</w:t>
      </w:r>
      <w:r w:rsidRPr="00E71A48">
        <w:rPr>
          <w:szCs w:val="24"/>
        </w:rPr>
        <w:t>и</w:t>
      </w:r>
      <w:bookmarkEnd w:id="275"/>
      <w:bookmarkEnd w:id="276"/>
      <w:bookmarkEnd w:id="277"/>
      <w:bookmarkEnd w:id="278"/>
      <w:bookmarkEnd w:id="279"/>
      <w:bookmarkEnd w:id="280"/>
      <w:bookmarkEnd w:id="281"/>
      <w:bookmarkEnd w:id="282"/>
      <w:bookmarkEnd w:id="283"/>
      <w:bookmarkEnd w:id="284"/>
      <w:bookmarkEnd w:id="285"/>
      <w:bookmarkEnd w:id="28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87" w:name="_Toc440361331"/>
      <w:bookmarkStart w:id="288" w:name="_Toc440376086"/>
      <w:bookmarkStart w:id="289" w:name="_Toc440376213"/>
      <w:bookmarkStart w:id="290" w:name="_Toc440382478"/>
      <w:bookmarkStart w:id="291" w:name="_Toc440447148"/>
      <w:bookmarkStart w:id="292" w:name="_Toc440620828"/>
      <w:bookmarkStart w:id="293" w:name="_Toc440631463"/>
      <w:bookmarkStart w:id="294" w:name="_Toc440875703"/>
      <w:bookmarkStart w:id="295" w:name="_Toc441131727"/>
      <w:bookmarkStart w:id="296" w:name="_Toc465865168"/>
      <w:bookmarkStart w:id="297" w:name="_Toc468975428"/>
      <w:bookmarkStart w:id="298" w:name="_Toc471830444"/>
      <w:r w:rsidRPr="00E71A48">
        <w:rPr>
          <w:szCs w:val="24"/>
        </w:rPr>
        <w:t xml:space="preserve">Требования к валюте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bookmarkEnd w:id="296"/>
      <w:bookmarkEnd w:id="297"/>
      <w:bookmarkEnd w:id="29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99" w:name="_Toc440361332"/>
      <w:bookmarkStart w:id="300" w:name="_Toc440376087"/>
      <w:bookmarkStart w:id="301" w:name="_Toc440376214"/>
      <w:bookmarkStart w:id="302" w:name="_Toc440382479"/>
      <w:bookmarkStart w:id="303" w:name="_Toc440447149"/>
      <w:bookmarkStart w:id="304" w:name="_Toc440620829"/>
      <w:bookmarkStart w:id="305" w:name="_Toc440631464"/>
      <w:bookmarkStart w:id="306" w:name="_Toc440875704"/>
      <w:bookmarkStart w:id="307" w:name="_Toc441131728"/>
      <w:bookmarkStart w:id="308" w:name="_Toc465865169"/>
      <w:bookmarkStart w:id="309" w:name="_Ref468975235"/>
      <w:bookmarkStart w:id="310" w:name="_Toc468975429"/>
      <w:bookmarkStart w:id="311" w:name="_Toc47183044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99"/>
      <w:bookmarkEnd w:id="300"/>
      <w:bookmarkEnd w:id="301"/>
      <w:bookmarkEnd w:id="302"/>
      <w:bookmarkEnd w:id="303"/>
      <w:bookmarkEnd w:id="304"/>
      <w:bookmarkEnd w:id="305"/>
      <w:bookmarkEnd w:id="306"/>
      <w:bookmarkEnd w:id="307"/>
      <w:bookmarkEnd w:id="308"/>
      <w:bookmarkEnd w:id="309"/>
      <w:bookmarkEnd w:id="310"/>
      <w:bookmarkEnd w:id="311"/>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2"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2"/>
      <w:r w:rsidR="00A11234">
        <w:rPr>
          <w:bCs w:val="0"/>
          <w:sz w:val="24"/>
          <w:szCs w:val="24"/>
        </w:rPr>
        <w:t xml:space="preserve"> </w:t>
      </w:r>
      <w:r w:rsidR="00A11234">
        <w:rPr>
          <w:rFonts w:eastAsia="Calibri"/>
          <w:b/>
          <w:sz w:val="24"/>
          <w:szCs w:val="24"/>
          <w:lang w:eastAsia="en-US"/>
        </w:rPr>
        <w:t>3 124 047</w:t>
      </w:r>
      <w:r w:rsidR="00A11234" w:rsidRPr="00715197">
        <w:rPr>
          <w:rFonts w:eastAsia="Calibri"/>
          <w:sz w:val="24"/>
          <w:szCs w:val="24"/>
          <w:lang w:eastAsia="en-US"/>
        </w:rPr>
        <w:t xml:space="preserve"> (</w:t>
      </w:r>
      <w:r w:rsidR="00A11234">
        <w:rPr>
          <w:rFonts w:eastAsia="Calibri"/>
          <w:sz w:val="24"/>
          <w:szCs w:val="24"/>
          <w:lang w:eastAsia="en-US"/>
        </w:rPr>
        <w:t>Три миллиона сто двадцать четыре тысячи сорок семь</w:t>
      </w:r>
      <w:r w:rsidR="00A11234" w:rsidRPr="00715197">
        <w:rPr>
          <w:rFonts w:eastAsia="Calibri"/>
          <w:sz w:val="24"/>
          <w:szCs w:val="24"/>
          <w:lang w:eastAsia="en-US"/>
        </w:rPr>
        <w:t>) рубл</w:t>
      </w:r>
      <w:r w:rsidR="00A11234">
        <w:rPr>
          <w:rFonts w:eastAsia="Calibri"/>
          <w:sz w:val="24"/>
          <w:szCs w:val="24"/>
          <w:lang w:eastAsia="en-US"/>
        </w:rPr>
        <w:t>ей</w:t>
      </w:r>
      <w:r w:rsidR="00A11234" w:rsidRPr="00715197">
        <w:rPr>
          <w:rFonts w:eastAsia="Calibri"/>
          <w:sz w:val="24"/>
          <w:szCs w:val="24"/>
          <w:lang w:eastAsia="en-US"/>
        </w:rPr>
        <w:t xml:space="preserve"> 00 копеек РФ, без учета НДС; НДС составляет</w:t>
      </w:r>
      <w:r w:rsidR="00A11234" w:rsidRPr="00715197">
        <w:rPr>
          <w:rFonts w:eastAsia="Calibri"/>
          <w:b/>
          <w:sz w:val="24"/>
          <w:szCs w:val="24"/>
          <w:lang w:eastAsia="en-US"/>
        </w:rPr>
        <w:t xml:space="preserve"> </w:t>
      </w:r>
      <w:r w:rsidR="00A11234">
        <w:rPr>
          <w:rFonts w:eastAsia="Calibri"/>
          <w:b/>
          <w:sz w:val="24"/>
          <w:szCs w:val="24"/>
          <w:lang w:eastAsia="en-US"/>
        </w:rPr>
        <w:t>562 328</w:t>
      </w:r>
      <w:r w:rsidR="00A11234" w:rsidRPr="00715197">
        <w:rPr>
          <w:rFonts w:eastAsia="Calibri"/>
          <w:b/>
          <w:sz w:val="24"/>
          <w:szCs w:val="24"/>
          <w:lang w:eastAsia="en-US"/>
        </w:rPr>
        <w:t xml:space="preserve"> </w:t>
      </w:r>
      <w:r w:rsidR="00A11234" w:rsidRPr="00715197">
        <w:rPr>
          <w:rFonts w:eastAsia="Calibri"/>
          <w:sz w:val="24"/>
          <w:szCs w:val="24"/>
          <w:lang w:eastAsia="en-US"/>
        </w:rPr>
        <w:t>(</w:t>
      </w:r>
      <w:r w:rsidR="00A11234">
        <w:rPr>
          <w:rFonts w:eastAsia="Calibri"/>
          <w:sz w:val="24"/>
          <w:szCs w:val="24"/>
          <w:lang w:eastAsia="en-US"/>
        </w:rPr>
        <w:t>Пятьсот шестьдесят две тысячи триста двадцать восемь) рублей 46</w:t>
      </w:r>
      <w:r w:rsidR="00A11234" w:rsidRPr="00715197">
        <w:rPr>
          <w:rFonts w:eastAsia="Calibri"/>
          <w:sz w:val="24"/>
          <w:szCs w:val="24"/>
          <w:lang w:eastAsia="en-US"/>
        </w:rPr>
        <w:t xml:space="preserve"> копе</w:t>
      </w:r>
      <w:r w:rsidR="00A11234">
        <w:rPr>
          <w:rFonts w:eastAsia="Calibri"/>
          <w:sz w:val="24"/>
          <w:szCs w:val="24"/>
          <w:lang w:eastAsia="en-US"/>
        </w:rPr>
        <w:t>ек</w:t>
      </w:r>
      <w:r w:rsidR="00A11234" w:rsidRPr="00715197">
        <w:rPr>
          <w:rFonts w:eastAsia="Calibri"/>
          <w:sz w:val="24"/>
          <w:szCs w:val="24"/>
          <w:lang w:eastAsia="en-US"/>
        </w:rPr>
        <w:t xml:space="preserve"> РФ; </w:t>
      </w:r>
      <w:r w:rsidR="00A11234">
        <w:rPr>
          <w:rFonts w:eastAsia="Calibri"/>
          <w:b/>
          <w:sz w:val="24"/>
          <w:szCs w:val="24"/>
          <w:lang w:eastAsia="en-US"/>
        </w:rPr>
        <w:t>3 686 375</w:t>
      </w:r>
      <w:r w:rsidR="00A11234" w:rsidRPr="00715197">
        <w:rPr>
          <w:rFonts w:eastAsia="Calibri"/>
          <w:b/>
          <w:sz w:val="24"/>
          <w:szCs w:val="24"/>
          <w:lang w:eastAsia="en-US"/>
        </w:rPr>
        <w:t xml:space="preserve"> </w:t>
      </w:r>
      <w:r w:rsidR="00A11234" w:rsidRPr="00715197">
        <w:rPr>
          <w:rFonts w:eastAsia="Calibri"/>
          <w:sz w:val="24"/>
          <w:szCs w:val="24"/>
          <w:lang w:eastAsia="en-US"/>
        </w:rPr>
        <w:t>(</w:t>
      </w:r>
      <w:r w:rsidR="00A11234">
        <w:rPr>
          <w:rFonts w:eastAsia="Calibri"/>
          <w:sz w:val="24"/>
          <w:szCs w:val="24"/>
          <w:lang w:eastAsia="en-US"/>
        </w:rPr>
        <w:t>Три миллиона шестьсот восемьдесят шесть тысяч триста семьдесят пять</w:t>
      </w:r>
      <w:r w:rsidR="00A11234" w:rsidRPr="00715197">
        <w:rPr>
          <w:rFonts w:eastAsia="Calibri"/>
          <w:sz w:val="24"/>
          <w:szCs w:val="24"/>
          <w:lang w:eastAsia="en-US"/>
        </w:rPr>
        <w:t>) рубл</w:t>
      </w:r>
      <w:r w:rsidR="00A11234">
        <w:rPr>
          <w:rFonts w:eastAsia="Calibri"/>
          <w:sz w:val="24"/>
          <w:szCs w:val="24"/>
          <w:lang w:eastAsia="en-US"/>
        </w:rPr>
        <w:t>ей</w:t>
      </w:r>
      <w:r w:rsidR="00A11234" w:rsidRPr="00715197">
        <w:rPr>
          <w:rFonts w:eastAsia="Calibri"/>
          <w:sz w:val="24"/>
          <w:szCs w:val="24"/>
          <w:lang w:eastAsia="en-US"/>
        </w:rPr>
        <w:t xml:space="preserve"> </w:t>
      </w:r>
      <w:r w:rsidR="00A11234">
        <w:rPr>
          <w:rFonts w:eastAsia="Calibri"/>
          <w:sz w:val="24"/>
          <w:szCs w:val="24"/>
          <w:lang w:eastAsia="en-US"/>
        </w:rPr>
        <w:t>46</w:t>
      </w:r>
      <w:r w:rsidR="00A11234" w:rsidRPr="00715197">
        <w:rPr>
          <w:rFonts w:eastAsia="Calibri"/>
          <w:sz w:val="24"/>
          <w:szCs w:val="24"/>
          <w:lang w:eastAsia="en-US"/>
        </w:rPr>
        <w:t xml:space="preserve"> копе</w:t>
      </w:r>
      <w:r w:rsidR="00A11234">
        <w:rPr>
          <w:rFonts w:eastAsia="Calibri"/>
          <w:sz w:val="24"/>
          <w:szCs w:val="24"/>
          <w:lang w:eastAsia="en-US"/>
        </w:rPr>
        <w:t>ек</w:t>
      </w:r>
      <w:r w:rsidR="00A11234" w:rsidRPr="00715197">
        <w:rPr>
          <w:rFonts w:eastAsia="Calibri"/>
          <w:sz w:val="24"/>
          <w:szCs w:val="24"/>
          <w:lang w:eastAsia="en-US"/>
        </w:rPr>
        <w:t xml:space="preserve"> РФ, с учетом НДС</w:t>
      </w:r>
      <w:r w:rsidR="00C44DB7">
        <w:rPr>
          <w:rFonts w:eastAsia="Calibri"/>
          <w:sz w:val="24"/>
          <w:szCs w:val="24"/>
          <w:lang w:eastAsia="en-US"/>
        </w:rPr>
        <w:t>.</w:t>
      </w:r>
      <w:bookmarkStart w:id="313" w:name="_GoBack"/>
      <w:bookmarkEnd w:id="313"/>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1C1A0C">
        <w:fldChar w:fldCharType="begin"/>
      </w:r>
      <w:r w:rsidR="001C1A0C">
        <w:instrText xml:space="preserve"> REF _Ref55336310 \r \h  \* MERGEFORMAT </w:instrText>
      </w:r>
      <w:r w:rsidR="001C1A0C">
        <w:fldChar w:fldCharType="separate"/>
      </w:r>
      <w:r w:rsidR="00AF719C" w:rsidRPr="00AF719C">
        <w:rPr>
          <w:bCs w:val="0"/>
          <w:sz w:val="24"/>
          <w:szCs w:val="24"/>
        </w:rPr>
        <w:t>5.1</w:t>
      </w:r>
      <w:r w:rsidR="001C1A0C">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1C1A0C">
        <w:fldChar w:fldCharType="begin"/>
      </w:r>
      <w:r w:rsidR="001C1A0C">
        <w:instrText xml:space="preserve"> REF _Ref440271072 \r \h  \* MERGEFORMAT </w:instrText>
      </w:r>
      <w:r w:rsidR="001C1A0C">
        <w:fldChar w:fldCharType="separate"/>
      </w:r>
      <w:r w:rsidR="00AF719C" w:rsidRPr="00AF719C">
        <w:rPr>
          <w:bCs w:val="0"/>
          <w:sz w:val="24"/>
          <w:szCs w:val="24"/>
        </w:rPr>
        <w:t>5.2</w:t>
      </w:r>
      <w:r w:rsidR="001C1A0C">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1C1A0C">
        <w:fldChar w:fldCharType="begin"/>
      </w:r>
      <w:r w:rsidR="001C1A0C">
        <w:instrText xml:space="preserve"> REF _Ref440361439 \r \h  \* MERGEFORMAT </w:instrText>
      </w:r>
      <w:r w:rsidR="001C1A0C">
        <w:fldChar w:fldCharType="separate"/>
      </w:r>
      <w:r w:rsidR="00AF719C" w:rsidRPr="00AF719C">
        <w:rPr>
          <w:sz w:val="24"/>
          <w:szCs w:val="24"/>
        </w:rPr>
        <w:t>5.5</w:t>
      </w:r>
      <w:r w:rsidR="001C1A0C">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973DA0">
        <w:rPr>
          <w:bCs w:val="0"/>
          <w:sz w:val="24"/>
          <w:szCs w:val="24"/>
        </w:rPr>
        <w:fldChar w:fldCharType="begin"/>
      </w:r>
      <w:r w:rsidR="003F3A69">
        <w:rPr>
          <w:bCs w:val="0"/>
          <w:sz w:val="24"/>
          <w:szCs w:val="24"/>
        </w:rPr>
        <w:instrText xml:space="preserve"> REF _Ref306138385 \r \h </w:instrText>
      </w:r>
      <w:r w:rsidR="00973DA0">
        <w:rPr>
          <w:bCs w:val="0"/>
          <w:sz w:val="24"/>
          <w:szCs w:val="24"/>
        </w:rPr>
      </w:r>
      <w:r w:rsidR="00973DA0">
        <w:rPr>
          <w:bCs w:val="0"/>
          <w:sz w:val="24"/>
          <w:szCs w:val="24"/>
        </w:rPr>
        <w:fldChar w:fldCharType="separate"/>
      </w:r>
      <w:r w:rsidR="00AF719C">
        <w:rPr>
          <w:bCs w:val="0"/>
          <w:sz w:val="24"/>
          <w:szCs w:val="24"/>
        </w:rPr>
        <w:t>3.6.4</w:t>
      </w:r>
      <w:r w:rsidR="00973DA0">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Pr="002D7FEE"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C1A0C">
        <w:fldChar w:fldCharType="begin"/>
      </w:r>
      <w:r w:rsidR="001C1A0C">
        <w:instrText xml:space="preserve"> REF _Ref465670219 \r \h  \* MERGEFORMAT </w:instrText>
      </w:r>
      <w:r w:rsidR="001C1A0C">
        <w:fldChar w:fldCharType="separate"/>
      </w:r>
      <w:r w:rsidR="00AF719C" w:rsidRPr="00AF719C">
        <w:rPr>
          <w:bCs w:val="0"/>
          <w:sz w:val="24"/>
          <w:szCs w:val="24"/>
        </w:rPr>
        <w:t>3.11</w:t>
      </w:r>
      <w:r w:rsidR="001C1A0C">
        <w:fldChar w:fldCharType="end"/>
      </w:r>
      <w:r w:rsidRPr="002D7F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314" w:name="_Ref191386407"/>
      <w:bookmarkStart w:id="315" w:name="_Ref191386526"/>
      <w:bookmarkStart w:id="316" w:name="_Toc440361333"/>
      <w:bookmarkStart w:id="317" w:name="_Toc440376088"/>
      <w:bookmarkStart w:id="318" w:name="_Toc440376215"/>
      <w:bookmarkStart w:id="319" w:name="_Toc440382480"/>
      <w:bookmarkStart w:id="320" w:name="_Toc440447150"/>
      <w:bookmarkStart w:id="321" w:name="_Toc440620830"/>
      <w:bookmarkStart w:id="322" w:name="_Toc440631465"/>
      <w:bookmarkStart w:id="323" w:name="_Toc440875705"/>
      <w:bookmarkStart w:id="324" w:name="_Toc441131729"/>
      <w:bookmarkStart w:id="325" w:name="_Toc465865170"/>
      <w:bookmarkStart w:id="326" w:name="_Toc468975430"/>
      <w:bookmarkStart w:id="327" w:name="_Toc471830446"/>
      <w:bookmarkStart w:id="32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9" w:name="_Ref93090116"/>
      <w:bookmarkStart w:id="330" w:name="_Ref191386482"/>
      <w:bookmarkStart w:id="331" w:name="_Ref440291364"/>
      <w:bookmarkEnd w:id="328"/>
      <w:r w:rsidRPr="00D8364A">
        <w:rPr>
          <w:bCs w:val="0"/>
          <w:sz w:val="24"/>
          <w:szCs w:val="24"/>
        </w:rPr>
        <w:t xml:space="preserve">Требования к </w:t>
      </w:r>
      <w:r w:rsidR="009C744E" w:rsidRPr="00D8364A">
        <w:rPr>
          <w:bCs w:val="0"/>
          <w:sz w:val="24"/>
          <w:szCs w:val="24"/>
        </w:rPr>
        <w:t>Участник</w:t>
      </w:r>
      <w:r w:rsidRPr="00D8364A">
        <w:rPr>
          <w:bCs w:val="0"/>
          <w:sz w:val="24"/>
          <w:szCs w:val="24"/>
        </w:rPr>
        <w:t>ам</w:t>
      </w:r>
      <w:bookmarkEnd w:id="329"/>
      <w:r w:rsidRPr="00D8364A">
        <w:rPr>
          <w:bCs w:val="0"/>
          <w:sz w:val="24"/>
          <w:szCs w:val="24"/>
        </w:rPr>
        <w:t>:</w:t>
      </w:r>
      <w:bookmarkStart w:id="332" w:name="_Ref306004833"/>
      <w:bookmarkEnd w:id="330"/>
      <w:r w:rsidR="000F4365" w:rsidRPr="00D8364A">
        <w:rPr>
          <w:bCs w:val="0"/>
          <w:sz w:val="24"/>
          <w:szCs w:val="24"/>
        </w:rPr>
        <w:t xml:space="preserve"> у</w:t>
      </w:r>
      <w:r w:rsidRPr="00D8364A">
        <w:rPr>
          <w:bCs w:val="0"/>
          <w:sz w:val="24"/>
          <w:szCs w:val="24"/>
        </w:rPr>
        <w:t xml:space="preserve">частвовать в процедуре </w:t>
      </w:r>
      <w:r w:rsidR="009C744E" w:rsidRPr="00D8364A">
        <w:rPr>
          <w:bCs w:val="0"/>
          <w:sz w:val="24"/>
          <w:szCs w:val="24"/>
        </w:rPr>
        <w:t>З</w:t>
      </w:r>
      <w:r w:rsidRPr="00D8364A">
        <w:rPr>
          <w:bCs w:val="0"/>
          <w:sz w:val="24"/>
          <w:szCs w:val="24"/>
        </w:rPr>
        <w:t xml:space="preserve">апроса предложений может любое юридическое, </w:t>
      </w:r>
      <w:r w:rsidRPr="00D8364A">
        <w:rPr>
          <w:bCs w:val="0"/>
          <w:color w:val="000000"/>
          <w:sz w:val="24"/>
          <w:szCs w:val="24"/>
        </w:rPr>
        <w:t>физическое</w:t>
      </w:r>
      <w:r w:rsidRPr="00D8364A">
        <w:rPr>
          <w:bCs w:val="0"/>
          <w:sz w:val="24"/>
          <w:szCs w:val="24"/>
        </w:rPr>
        <w:t xml:space="preserve"> лицо </w:t>
      </w:r>
      <w:r w:rsidR="00E71628" w:rsidRPr="00D8364A">
        <w:rPr>
          <w:bCs w:val="0"/>
          <w:sz w:val="24"/>
          <w:szCs w:val="24"/>
        </w:rPr>
        <w:t>(в т.</w:t>
      </w:r>
      <w:r w:rsidR="003129D4" w:rsidRPr="00D8364A">
        <w:rPr>
          <w:bCs w:val="0"/>
          <w:sz w:val="24"/>
          <w:szCs w:val="24"/>
        </w:rPr>
        <w:t xml:space="preserve"> </w:t>
      </w:r>
      <w:r w:rsidR="00E71628" w:rsidRPr="00D8364A">
        <w:rPr>
          <w:bCs w:val="0"/>
          <w:sz w:val="24"/>
          <w:szCs w:val="24"/>
        </w:rPr>
        <w:t xml:space="preserve">ч. </w:t>
      </w:r>
      <w:r w:rsidRPr="00D8364A">
        <w:rPr>
          <w:bCs w:val="0"/>
          <w:sz w:val="24"/>
          <w:szCs w:val="24"/>
        </w:rPr>
        <w:t>индивидуальный предприниматель</w:t>
      </w:r>
      <w:r w:rsidR="00E71628" w:rsidRPr="00D8364A">
        <w:rPr>
          <w:bCs w:val="0"/>
          <w:sz w:val="24"/>
          <w:szCs w:val="24"/>
        </w:rPr>
        <w:t>)</w:t>
      </w:r>
      <w:r w:rsidR="00D8364A" w:rsidRPr="00D8364A">
        <w:rPr>
          <w:bCs w:val="0"/>
          <w:sz w:val="24"/>
          <w:szCs w:val="24"/>
        </w:rPr>
        <w:t xml:space="preserve">, </w:t>
      </w:r>
      <w:r w:rsidR="00D8364A" w:rsidRPr="00D8364A">
        <w:rPr>
          <w:sz w:val="24"/>
          <w:szCs w:val="24"/>
        </w:rPr>
        <w:t>являющееся субъектом малого и среднего предпринимательства</w:t>
      </w:r>
      <w:r w:rsidRPr="00D8364A">
        <w:rPr>
          <w:bCs w:val="0"/>
          <w:sz w:val="24"/>
          <w:szCs w:val="24"/>
        </w:rPr>
        <w:t xml:space="preserve">. </w:t>
      </w:r>
      <w:proofErr w:type="gramStart"/>
      <w:r w:rsidR="00362EA4" w:rsidRPr="00D8364A">
        <w:rPr>
          <w:bCs w:val="0"/>
          <w:sz w:val="24"/>
          <w:szCs w:val="24"/>
        </w:rPr>
        <w:t xml:space="preserve">Дополнительные требования к </w:t>
      </w:r>
      <w:r w:rsidR="000E5003" w:rsidRPr="00D8364A">
        <w:rPr>
          <w:bCs w:val="0"/>
          <w:sz w:val="24"/>
          <w:szCs w:val="24"/>
        </w:rPr>
        <w:t>субподрядчикам</w:t>
      </w:r>
      <w:r w:rsidR="00362EA4" w:rsidRPr="00D8364A">
        <w:rPr>
          <w:bCs w:val="0"/>
          <w:sz w:val="24"/>
          <w:szCs w:val="24"/>
        </w:rPr>
        <w:t xml:space="preserve"> и порядку подтверждения</w:t>
      </w:r>
      <w:r w:rsidR="00362EA4" w:rsidRPr="00362EA4">
        <w:rPr>
          <w:bCs w:val="0"/>
          <w:sz w:val="24"/>
          <w:szCs w:val="24"/>
        </w:rPr>
        <w:t xml:space="preserve"> их соответствия установленным требованиям приведены в пункте </w:t>
      </w:r>
      <w:r w:rsidR="001C1A0C">
        <w:fldChar w:fldCharType="begin"/>
      </w:r>
      <w:r w:rsidR="001C1A0C">
        <w:instrText xml:space="preserve"> REF _Ref191386451 \n \h  \* MERGEFORMAT </w:instrText>
      </w:r>
      <w:r w:rsidR="001C1A0C">
        <w:fldChar w:fldCharType="separate"/>
      </w:r>
      <w:r w:rsidR="00AF719C" w:rsidRPr="00AF719C">
        <w:rPr>
          <w:bCs w:val="0"/>
          <w:sz w:val="24"/>
          <w:szCs w:val="24"/>
        </w:rPr>
        <w:t>3.3.9</w:t>
      </w:r>
      <w:r w:rsidR="001C1A0C">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973DA0">
        <w:fldChar w:fldCharType="begin"/>
      </w:r>
      <w:r w:rsidR="001E2AA2">
        <w:rPr>
          <w:bCs w:val="0"/>
          <w:sz w:val="24"/>
          <w:szCs w:val="24"/>
        </w:rPr>
        <w:instrText xml:space="preserve"> REF _Ref440876618 \r \h </w:instrText>
      </w:r>
      <w:r w:rsidR="00973DA0">
        <w:fldChar w:fldCharType="separate"/>
      </w:r>
      <w:r w:rsidR="00AF719C">
        <w:rPr>
          <w:bCs w:val="0"/>
          <w:sz w:val="24"/>
          <w:szCs w:val="24"/>
        </w:rPr>
        <w:t>3.3.10</w:t>
      </w:r>
      <w:r w:rsidR="00973DA0">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31"/>
      <w:bookmarkEnd w:id="332"/>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4" w:name="_Ref306032455"/>
      <w:r w:rsidRPr="00E71A48">
        <w:rPr>
          <w:bCs w:val="0"/>
          <w:color w:val="000000"/>
          <w:sz w:val="24"/>
          <w:szCs w:val="24"/>
        </w:rPr>
        <w:t xml:space="preserve">должен </w:t>
      </w:r>
      <w:bookmarkStart w:id="33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4"/>
      <w:bookmarkEnd w:id="335"/>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D8364A"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6" w:name="_Ref306032457"/>
      <w:proofErr w:type="gramStart"/>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 xml:space="preserve">05.04.2013 № 44-ФЗ «О контрактной системе в сфере закупок товаров, </w:t>
      </w:r>
      <w:r w:rsidR="001851F9" w:rsidRPr="00D8364A">
        <w:rPr>
          <w:rFonts w:eastAsia="Arial Unicode MS"/>
          <w:sz w:val="24"/>
          <w:szCs w:val="24"/>
        </w:rPr>
        <w:t>работ, услуг для обеспечения государственных и муниципальных нужд»</w:t>
      </w:r>
      <w:r w:rsidRPr="00D8364A">
        <w:rPr>
          <w:rFonts w:eastAsia="Arial Unicode MS"/>
          <w:sz w:val="24"/>
          <w:szCs w:val="24"/>
          <w:lang w:eastAsia="ru-RU"/>
        </w:rPr>
        <w:t>;</w:t>
      </w:r>
      <w:bookmarkEnd w:id="336"/>
      <w:proofErr w:type="gramEnd"/>
    </w:p>
    <w:p w:rsidR="00D8364A" w:rsidRPr="00D8364A" w:rsidRDefault="00D8364A" w:rsidP="00D8364A">
      <w:pPr>
        <w:numPr>
          <w:ilvl w:val="0"/>
          <w:numId w:val="21"/>
        </w:numPr>
        <w:suppressAutoHyphens w:val="0"/>
        <w:spacing w:line="264" w:lineRule="auto"/>
        <w:rPr>
          <w:sz w:val="24"/>
          <w:szCs w:val="24"/>
          <w:lang w:eastAsia="ru-RU"/>
        </w:rPr>
      </w:pPr>
      <w:r w:rsidRPr="00D8364A">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920E3">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1C1A0C">
        <w:fldChar w:fldCharType="begin"/>
      </w:r>
      <w:r w:rsidR="001C1A0C">
        <w:instrText xml:space="preserve"> REF _Ref303323780 \r \h  \* MERGEFORMAT </w:instrText>
      </w:r>
      <w:r w:rsidR="001C1A0C">
        <w:fldChar w:fldCharType="separate"/>
      </w:r>
      <w:r w:rsidR="00AF719C" w:rsidRPr="00AF719C">
        <w:rPr>
          <w:sz w:val="24"/>
          <w:szCs w:val="24"/>
        </w:rPr>
        <w:t>1.1.4</w:t>
      </w:r>
      <w:r w:rsidR="001C1A0C">
        <w:fldChar w:fldCharType="end"/>
      </w:r>
      <w:r w:rsidRPr="00E920E3">
        <w:rPr>
          <w:sz w:val="24"/>
          <w:szCs w:val="24"/>
        </w:rPr>
        <w:t xml:space="preserve"> и разделе </w:t>
      </w:r>
      <w:r w:rsidR="001C1A0C">
        <w:fldChar w:fldCharType="begin"/>
      </w:r>
      <w:r w:rsidR="001C1A0C">
        <w:instrText xml:space="preserve"> REF _Ref440270568 \r \h  \* MERGEFORMAT </w:instrText>
      </w:r>
      <w:r w:rsidR="001C1A0C">
        <w:fldChar w:fldCharType="separate"/>
      </w:r>
      <w:r w:rsidR="00AF719C">
        <w:t>4</w:t>
      </w:r>
      <w:r w:rsidR="001C1A0C">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337" w:name="_Ref489516346"/>
      <w:r w:rsidRPr="00E920E3">
        <w:rPr>
          <w:sz w:val="24"/>
          <w:szCs w:val="24"/>
        </w:rPr>
        <w:t xml:space="preserve">в случае если предметом Договора являются работы в области </w:t>
      </w:r>
      <w:proofErr w:type="gramStart"/>
      <w:r w:rsidRPr="00E920E3">
        <w:rPr>
          <w:sz w:val="24"/>
          <w:szCs w:val="24"/>
        </w:rPr>
        <w:t>выполнения инженерных изысканий / подготовки проектной документации / осуществления</w:t>
      </w:r>
      <w:proofErr w:type="gramEnd"/>
      <w:r w:rsidRPr="00E920E3">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337"/>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5A3A93" w:rsidRDefault="005A3A93" w:rsidP="005A3A93">
      <w:pPr>
        <w:pStyle w:val="affffff0"/>
        <w:numPr>
          <w:ilvl w:val="0"/>
          <w:numId w:val="99"/>
        </w:numPr>
        <w:suppressAutoHyphens w:val="0"/>
        <w:spacing w:line="264" w:lineRule="auto"/>
        <w:rPr>
          <w:sz w:val="24"/>
          <w:szCs w:val="24"/>
          <w:lang w:eastAsia="ru-RU"/>
        </w:rPr>
      </w:pPr>
      <w:proofErr w:type="gramStart"/>
      <w:r w:rsidRPr="005A3A93">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5A3A93">
        <w:rPr>
          <w:color w:val="000000"/>
          <w:sz w:val="24"/>
          <w:szCs w:val="24"/>
        </w:rPr>
        <w:t>т.ч</w:t>
      </w:r>
      <w:proofErr w:type="spellEnd"/>
      <w:r w:rsidRPr="005A3A93">
        <w:rPr>
          <w:color w:val="000000"/>
          <w:sz w:val="24"/>
          <w:szCs w:val="24"/>
        </w:rPr>
        <w:t>. объемам услуг/работ и общей сумме договора).</w:t>
      </w:r>
      <w:proofErr w:type="gramEnd"/>
      <w:r w:rsidRPr="005A3A93">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w:t>
      </w:r>
      <w:proofErr w:type="gramStart"/>
      <w:r w:rsidR="003776BB" w:rsidRPr="002D7FEE">
        <w:rPr>
          <w:sz w:val="24"/>
          <w:szCs w:val="24"/>
          <w:lang w:eastAsia="ru-RU"/>
        </w:rPr>
        <w:t>о(</w:t>
      </w:r>
      <w:proofErr w:type="gramEnd"/>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proofErr w:type="gramStart"/>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D7FEE">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D7FEE">
        <w:rPr>
          <w:sz w:val="24"/>
          <w:szCs w:val="24"/>
        </w:rPr>
        <w:t>предоставляются документы</w:t>
      </w:r>
      <w:proofErr w:type="gramEnd"/>
      <w:r w:rsidRPr="002D7FEE">
        <w:rPr>
          <w:sz w:val="24"/>
          <w:szCs w:val="24"/>
        </w:rPr>
        <w:t xml:space="preserve"> (копия Устава, выписка из ЕГРЮЛ/ЕГРИП, учредительный договор), подтверждающие факт аффилированности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338" w:name="_Ref306005578"/>
      <w:bookmarkStart w:id="339"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D7FEE">
        <w:rPr>
          <w:sz w:val="24"/>
          <w:szCs w:val="24"/>
        </w:rPr>
        <w:t>пп</w:t>
      </w:r>
      <w:proofErr w:type="spellEnd"/>
      <w:r w:rsidRPr="002D7FEE">
        <w:rPr>
          <w:sz w:val="24"/>
          <w:szCs w:val="24"/>
        </w:rPr>
        <w:t xml:space="preserve">. </w:t>
      </w:r>
      <w:r w:rsidR="001C1A0C">
        <w:fldChar w:fldCharType="begin"/>
      </w:r>
      <w:r w:rsidR="001C1A0C">
        <w:instrText xml:space="preserve"> REF _Ref440291364 \r \h  \* MERGEFORMAT </w:instrText>
      </w:r>
      <w:r w:rsidR="001C1A0C">
        <w:fldChar w:fldCharType="separate"/>
      </w:r>
      <w:r w:rsidR="00AF719C" w:rsidRPr="00AF719C">
        <w:rPr>
          <w:sz w:val="24"/>
          <w:szCs w:val="24"/>
        </w:rPr>
        <w:t>3.3.8.1</w:t>
      </w:r>
      <w:r w:rsidR="001C1A0C">
        <w:fldChar w:fldCharType="end"/>
      </w:r>
      <w:r w:rsidRPr="002D7FEE">
        <w:rPr>
          <w:sz w:val="24"/>
          <w:szCs w:val="24"/>
        </w:rPr>
        <w:t>-</w:t>
      </w:r>
      <w:r w:rsidR="001C1A0C">
        <w:fldChar w:fldCharType="begin"/>
      </w:r>
      <w:r w:rsidR="001C1A0C">
        <w:instrText xml:space="preserve"> REF _Ref303669127 \r \h  \* MERGEFORMAT </w:instrText>
      </w:r>
      <w:r w:rsidR="001C1A0C">
        <w:fldChar w:fldCharType="separate"/>
      </w:r>
      <w:r w:rsidR="00AF719C" w:rsidRPr="00AF719C">
        <w:rPr>
          <w:sz w:val="24"/>
          <w:szCs w:val="24"/>
        </w:rPr>
        <w:t>3.3.8.2</w:t>
      </w:r>
      <w:r w:rsidR="001C1A0C">
        <w:fldChar w:fldCharType="end"/>
      </w:r>
      <w:r w:rsidR="00717F60" w:rsidRPr="002D7FEE">
        <w:rPr>
          <w:bCs w:val="0"/>
          <w:sz w:val="24"/>
          <w:szCs w:val="24"/>
        </w:rPr>
        <w:t>:</w:t>
      </w:r>
      <w:bookmarkEnd w:id="338"/>
      <w:bookmarkEnd w:id="339"/>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340" w:name="_Ref440279062"/>
      <w:proofErr w:type="gramStart"/>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D7FEE">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D7FEE">
        <w:rPr>
          <w:sz w:val="24"/>
          <w:szCs w:val="24"/>
        </w:rPr>
        <w:t>а(</w:t>
      </w:r>
      <w:proofErr w:type="spellStart"/>
      <w:proofErr w:type="gramEnd"/>
      <w:r w:rsidRPr="002D7FEE">
        <w:rPr>
          <w:sz w:val="24"/>
          <w:szCs w:val="24"/>
        </w:rPr>
        <w:t>ов</w:t>
      </w:r>
      <w:proofErr w:type="spellEnd"/>
      <w:r w:rsidRPr="002D7FE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340"/>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1C1A0C">
        <w:fldChar w:fldCharType="begin"/>
      </w:r>
      <w:r w:rsidR="001C1A0C">
        <w:instrText xml:space="preserve"> REF _Ref440271993 \r \h  \* MERGEFORMAT </w:instrText>
      </w:r>
      <w:r w:rsidR="001C1A0C">
        <w:fldChar w:fldCharType="separate"/>
      </w:r>
      <w:r w:rsidR="00AF719C" w:rsidRPr="00AF719C">
        <w:rPr>
          <w:sz w:val="24"/>
          <w:szCs w:val="24"/>
        </w:rPr>
        <w:t>5.11</w:t>
      </w:r>
      <w:r w:rsidR="001C1A0C">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341"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1C1A0C">
        <w:fldChar w:fldCharType="begin"/>
      </w:r>
      <w:r w:rsidR="001C1A0C">
        <w:instrText xml:space="preserve"> REF _Ref440271964 \r \h  \* MERGEFORMAT </w:instrText>
      </w:r>
      <w:r w:rsidR="001C1A0C">
        <w:fldChar w:fldCharType="separate"/>
      </w:r>
      <w:r w:rsidR="00AF719C" w:rsidRPr="00AF719C">
        <w:rPr>
          <w:sz w:val="24"/>
          <w:szCs w:val="24"/>
        </w:rPr>
        <w:t>5.1.3</w:t>
      </w:r>
      <w:r w:rsidR="001C1A0C">
        <w:fldChar w:fldCharType="end"/>
      </w:r>
      <w:r w:rsidR="00A600E3" w:rsidRPr="002D7FEE">
        <w:rPr>
          <w:sz w:val="24"/>
          <w:szCs w:val="24"/>
        </w:rPr>
        <w:t>)</w:t>
      </w:r>
      <w:r w:rsidRPr="002D7FEE">
        <w:rPr>
          <w:sz w:val="24"/>
          <w:szCs w:val="24"/>
        </w:rPr>
        <w:t>;</w:t>
      </w:r>
      <w:bookmarkEnd w:id="341"/>
    </w:p>
    <w:p w:rsidR="009948B4"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Информацию </w:t>
      </w:r>
      <w:r w:rsidR="009948B4" w:rsidRPr="002D7FEE">
        <w:rPr>
          <w:sz w:val="24"/>
          <w:szCs w:val="24"/>
        </w:rPr>
        <w:t xml:space="preserve">о собственниках </w:t>
      </w:r>
      <w:r w:rsidR="007705A5" w:rsidRPr="002D7FEE">
        <w:rPr>
          <w:sz w:val="24"/>
          <w:szCs w:val="24"/>
        </w:rPr>
        <w:t>Участника</w:t>
      </w:r>
      <w:r w:rsidR="009948B4" w:rsidRPr="002D7FEE">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1C1A0C">
        <w:fldChar w:fldCharType="begin"/>
      </w:r>
      <w:r w:rsidR="001C1A0C">
        <w:instrText xml:space="preserve"> REF _Ref440272035 \r \h  \* MERGEFORMAT </w:instrText>
      </w:r>
      <w:r w:rsidR="001C1A0C">
        <w:fldChar w:fldCharType="separate"/>
      </w:r>
      <w:r w:rsidR="00AF719C" w:rsidRPr="00AF719C">
        <w:rPr>
          <w:sz w:val="24"/>
          <w:szCs w:val="24"/>
        </w:rPr>
        <w:t>5.12</w:t>
      </w:r>
      <w:r w:rsidR="001C1A0C">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1C1A0C">
        <w:fldChar w:fldCharType="begin"/>
      </w:r>
      <w:r w:rsidR="001C1A0C">
        <w:instrText xml:space="preserve"> REF _Ref440272051 \r \h  \* MERGEFORMAT </w:instrText>
      </w:r>
      <w:r w:rsidR="001C1A0C">
        <w:fldChar w:fldCharType="separate"/>
      </w:r>
      <w:r w:rsidR="00AF719C" w:rsidRPr="00AF719C">
        <w:rPr>
          <w:sz w:val="24"/>
          <w:szCs w:val="24"/>
        </w:rPr>
        <w:t>5.13</w:t>
      </w:r>
      <w:r w:rsidR="001C1A0C">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roofErr w:type="gramEnd"/>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D7FEE">
        <w:rPr>
          <w:sz w:val="24"/>
          <w:szCs w:val="24"/>
        </w:rPr>
        <w:t>форма</w:t>
      </w:r>
      <w:proofErr w:type="gramEnd"/>
      <w:r w:rsidR="00F82225" w:rsidRPr="002D7FEE">
        <w:rPr>
          <w:sz w:val="24"/>
          <w:szCs w:val="24"/>
        </w:rPr>
        <w:t xml:space="preserve"> которой утверждена Приказом ФНС России от </w:t>
      </w:r>
      <w:r w:rsidR="000179D3" w:rsidRPr="002D7FEE">
        <w:rPr>
          <w:sz w:val="24"/>
          <w:szCs w:val="24"/>
        </w:rPr>
        <w:t>05.06.2015 N ММВ-7-17/227</w:t>
      </w:r>
      <w:r w:rsidR="00F82225" w:rsidRPr="002D7FEE">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342"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1C1A0C">
        <w:fldChar w:fldCharType="begin"/>
      </w:r>
      <w:r w:rsidR="001C1A0C">
        <w:instrText xml:space="preserve"> REF _Ref440272119 \r \h  \* MERGEFORMAT </w:instrText>
      </w:r>
      <w:r w:rsidR="001C1A0C">
        <w:fldChar w:fldCharType="separate"/>
      </w:r>
      <w:r w:rsidR="00AF719C" w:rsidRPr="00AF719C">
        <w:rPr>
          <w:sz w:val="24"/>
          <w:szCs w:val="24"/>
        </w:rPr>
        <w:t>5.7.1</w:t>
      </w:r>
      <w:r w:rsidR="001C1A0C">
        <w:fldChar w:fldCharType="end"/>
      </w:r>
      <w:r w:rsidR="009948B4" w:rsidRPr="002D7FEE">
        <w:rPr>
          <w:sz w:val="24"/>
          <w:szCs w:val="24"/>
        </w:rPr>
        <w:t>)</w:t>
      </w:r>
      <w:r w:rsidR="00270DD6" w:rsidRPr="002D7FEE">
        <w:rPr>
          <w:sz w:val="24"/>
          <w:szCs w:val="24"/>
        </w:rPr>
        <w:t xml:space="preserve"> с приложением </w:t>
      </w:r>
      <w:proofErr w:type="gramStart"/>
      <w:r w:rsidR="00270DD6" w:rsidRPr="002D7FEE">
        <w:rPr>
          <w:bCs w:val="0"/>
          <w:sz w:val="24"/>
          <w:szCs w:val="24"/>
        </w:rPr>
        <w:t>файла копии Анкеты Участника запроса</w:t>
      </w:r>
      <w:proofErr w:type="gramEnd"/>
      <w:r w:rsidR="00270DD6" w:rsidRPr="002D7FEE">
        <w:rPr>
          <w:bCs w:val="0"/>
          <w:sz w:val="24"/>
          <w:szCs w:val="24"/>
        </w:rPr>
        <w:t xml:space="preserve"> предложений, выполненного в формате MS </w:t>
      </w:r>
      <w:proofErr w:type="spellStart"/>
      <w:r w:rsidR="00270DD6" w:rsidRPr="002D7FEE">
        <w:rPr>
          <w:bCs w:val="0"/>
          <w:sz w:val="24"/>
          <w:szCs w:val="24"/>
        </w:rPr>
        <w:t>Word</w:t>
      </w:r>
      <w:proofErr w:type="spellEnd"/>
      <w:r w:rsidR="00F82225" w:rsidRPr="002D7FEE">
        <w:rPr>
          <w:sz w:val="24"/>
          <w:szCs w:val="24"/>
        </w:rPr>
        <w:t>;</w:t>
      </w:r>
      <w:bookmarkEnd w:id="342"/>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343" w:name="_Ref440371822"/>
      <w:proofErr w:type="gramStart"/>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973DA0">
        <w:rPr>
          <w:sz w:val="24"/>
          <w:szCs w:val="24"/>
        </w:rPr>
        <w:fldChar w:fldCharType="begin"/>
      </w:r>
      <w:r>
        <w:rPr>
          <w:sz w:val="24"/>
          <w:szCs w:val="24"/>
        </w:rPr>
        <w:instrText xml:space="preserve"> REF _Ref491178428 \r \h </w:instrText>
      </w:r>
      <w:r w:rsidR="00973DA0">
        <w:rPr>
          <w:sz w:val="24"/>
          <w:szCs w:val="24"/>
        </w:rPr>
      </w:r>
      <w:r w:rsidR="00973DA0">
        <w:rPr>
          <w:sz w:val="24"/>
          <w:szCs w:val="24"/>
        </w:rPr>
        <w:fldChar w:fldCharType="separate"/>
      </w:r>
      <w:r w:rsidR="00AF719C">
        <w:rPr>
          <w:sz w:val="24"/>
          <w:szCs w:val="24"/>
        </w:rPr>
        <w:t>5.7.2</w:t>
      </w:r>
      <w:r w:rsidR="00973DA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343"/>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1C1A0C">
        <w:fldChar w:fldCharType="begin"/>
      </w:r>
      <w:r w:rsidR="001C1A0C">
        <w:instrText xml:space="preserve"> REF _Ref303323780 \r \h  \* MERGEFORMAT </w:instrText>
      </w:r>
      <w:r w:rsidR="001C1A0C">
        <w:fldChar w:fldCharType="separate"/>
      </w:r>
      <w:r w:rsidR="00AF719C" w:rsidRPr="00AF719C">
        <w:rPr>
          <w:sz w:val="24"/>
          <w:szCs w:val="24"/>
        </w:rPr>
        <w:t>1.1.4</w:t>
      </w:r>
      <w:r w:rsidR="001C1A0C">
        <w:fldChar w:fldCharType="end"/>
      </w:r>
      <w:r w:rsidRPr="00E920E3">
        <w:rPr>
          <w:sz w:val="24"/>
          <w:szCs w:val="24"/>
        </w:rPr>
        <w:t xml:space="preserve"> и разделе </w:t>
      </w:r>
      <w:r w:rsidR="001C1A0C">
        <w:fldChar w:fldCharType="begin"/>
      </w:r>
      <w:r w:rsidR="001C1A0C">
        <w:instrText xml:space="preserve"> REF _Ref440270568 \r \h  \* MERGEFORMAT </w:instrText>
      </w:r>
      <w:r w:rsidR="001C1A0C">
        <w:fldChar w:fldCharType="separate"/>
      </w:r>
      <w:r w:rsidR="00AF719C">
        <w:t>4</w:t>
      </w:r>
      <w:r w:rsidR="001C1A0C">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roofErr w:type="gramEnd"/>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E920E3">
        <w:rPr>
          <w:sz w:val="24"/>
          <w:szCs w:val="24"/>
        </w:rPr>
        <w:t>Ростехнадзора</w:t>
      </w:r>
      <w:proofErr w:type="spellEnd"/>
      <w:r w:rsidRPr="00E920E3">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1C1A0C">
        <w:fldChar w:fldCharType="begin"/>
      </w:r>
      <w:r w:rsidR="001C1A0C">
        <w:instrText xml:space="preserve"> REF _Ref303323780 \r \h  \* MERGEFORMAT </w:instrText>
      </w:r>
      <w:r w:rsidR="001C1A0C">
        <w:fldChar w:fldCharType="separate"/>
      </w:r>
      <w:r w:rsidR="00AF719C" w:rsidRPr="00AF719C">
        <w:rPr>
          <w:sz w:val="24"/>
          <w:szCs w:val="24"/>
        </w:rPr>
        <w:t>1.1.4</w:t>
      </w:r>
      <w:r w:rsidR="001C1A0C">
        <w:fldChar w:fldCharType="end"/>
      </w:r>
      <w:r w:rsidRPr="00E920E3">
        <w:rPr>
          <w:sz w:val="24"/>
          <w:szCs w:val="24"/>
        </w:rPr>
        <w:t xml:space="preserve"> и разделе </w:t>
      </w:r>
      <w:r w:rsidR="001C1A0C">
        <w:fldChar w:fldCharType="begin"/>
      </w:r>
      <w:r w:rsidR="001C1A0C">
        <w:instrText xml:space="preserve"> REF _Ref440270568 \r \h  \* MERGEFORMAT </w:instrText>
      </w:r>
      <w:r w:rsidR="001C1A0C">
        <w:fldChar w:fldCharType="separate"/>
      </w:r>
      <w:r w:rsidR="00AF719C">
        <w:t>4</w:t>
      </w:r>
      <w:r w:rsidR="001C1A0C">
        <w:fldChar w:fldCharType="end"/>
      </w:r>
      <w:r w:rsidRPr="00E920E3">
        <w:rPr>
          <w:sz w:val="24"/>
          <w:szCs w:val="24"/>
        </w:rPr>
        <w:t>, участник должен быть членом саморегулируемой</w:t>
      </w:r>
      <w:proofErr w:type="gramEnd"/>
      <w:r w:rsidRPr="00E920E3">
        <w:rPr>
          <w:sz w:val="24"/>
          <w:szCs w:val="24"/>
        </w:rPr>
        <w:t>(</w:t>
      </w:r>
      <w:proofErr w:type="spellStart"/>
      <w:r w:rsidRPr="00E920E3">
        <w:rPr>
          <w:sz w:val="24"/>
          <w:szCs w:val="24"/>
        </w:rPr>
        <w:t>ых</w:t>
      </w:r>
      <w:proofErr w:type="spellEnd"/>
      <w:r w:rsidRPr="00E920E3">
        <w:rPr>
          <w:sz w:val="24"/>
          <w:szCs w:val="24"/>
        </w:rPr>
        <w:t>) организаци</w:t>
      </w:r>
      <w:proofErr w:type="gramStart"/>
      <w:r w:rsidRPr="00E920E3">
        <w:rPr>
          <w:sz w:val="24"/>
          <w:szCs w:val="24"/>
        </w:rPr>
        <w:t>и(</w:t>
      </w:r>
      <w:proofErr w:type="spellStart"/>
      <w:proofErr w:type="gramEnd"/>
      <w:r w:rsidRPr="00E920E3">
        <w:rPr>
          <w:sz w:val="24"/>
          <w:szCs w:val="24"/>
        </w:rPr>
        <w:t>ий</w:t>
      </w:r>
      <w:proofErr w:type="spellEnd"/>
      <w:r w:rsidRPr="00E920E3">
        <w:rPr>
          <w:sz w:val="24"/>
          <w:szCs w:val="24"/>
        </w:rPr>
        <w:t>)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1C1A0C">
        <w:fldChar w:fldCharType="begin"/>
      </w:r>
      <w:r w:rsidR="001C1A0C">
        <w:instrText xml:space="preserve"> REF _Ref449016908 \r \h  \* MERGEFORMAT </w:instrText>
      </w:r>
      <w:r w:rsidR="001C1A0C">
        <w:fldChar w:fldCharType="separate"/>
      </w:r>
      <w:r w:rsidR="00AF719C" w:rsidRPr="00AF719C">
        <w:rPr>
          <w:sz w:val="24"/>
          <w:szCs w:val="24"/>
        </w:rPr>
        <w:t>5.8</w:t>
      </w:r>
      <w:r w:rsidR="001C1A0C">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1C1A0C">
        <w:fldChar w:fldCharType="begin"/>
      </w:r>
      <w:r w:rsidR="001C1A0C">
        <w:instrText xml:space="preserve"> REF _Ref440881887 \r \h  \* MERGEFORMAT </w:instrText>
      </w:r>
      <w:r w:rsidR="001C1A0C">
        <w:fldChar w:fldCharType="separate"/>
      </w:r>
      <w:r w:rsidR="00AF719C" w:rsidRPr="00AF719C">
        <w:rPr>
          <w:sz w:val="24"/>
          <w:szCs w:val="24"/>
        </w:rPr>
        <w:t>5.9</w:t>
      </w:r>
      <w:r w:rsidR="001C1A0C">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1C1A0C">
        <w:fldChar w:fldCharType="begin"/>
      </w:r>
      <w:r w:rsidR="001C1A0C">
        <w:instrText xml:space="preserve"> REF _Ref440881894 \r \h  \* MERGEFORMAT </w:instrText>
      </w:r>
      <w:r w:rsidR="001C1A0C">
        <w:fldChar w:fldCharType="separate"/>
      </w:r>
      <w:r w:rsidR="00AF719C" w:rsidRPr="00AF719C">
        <w:rPr>
          <w:sz w:val="24"/>
          <w:szCs w:val="24"/>
        </w:rPr>
        <w:t>5.10</w:t>
      </w:r>
      <w:r w:rsidR="001C1A0C">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344"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1C1A0C">
        <w:fldChar w:fldCharType="begin"/>
      </w:r>
      <w:r w:rsidR="001C1A0C">
        <w:instrText xml:space="preserve"> REF _Ref440272256 \r \h  \* MERGEFORMAT </w:instrText>
      </w:r>
      <w:r w:rsidR="001C1A0C">
        <w:fldChar w:fldCharType="separate"/>
      </w:r>
      <w:r w:rsidR="00AF719C" w:rsidRPr="00AF719C">
        <w:rPr>
          <w:sz w:val="24"/>
          <w:szCs w:val="24"/>
        </w:rPr>
        <w:t>5.14</w:t>
      </w:r>
      <w:r w:rsidR="001C1A0C">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w:t>
      </w:r>
      <w:proofErr w:type="gramStart"/>
      <w:r w:rsidR="006D05F2" w:rsidRPr="002D7FEE">
        <w:rPr>
          <w:sz w:val="24"/>
          <w:szCs w:val="24"/>
        </w:rPr>
        <w:t>дств в к</w:t>
      </w:r>
      <w:proofErr w:type="gramEnd"/>
      <w:r w:rsidR="006D05F2" w:rsidRPr="002D7FEE">
        <w:rPr>
          <w:sz w:val="24"/>
          <w:szCs w:val="24"/>
        </w:rPr>
        <w:t>ачестве обеспечения исполнения обязательств, связанных с участием в Запросе предложений и подачей Заявки</w:t>
      </w:r>
      <w:r w:rsidRPr="002D7FEE">
        <w:rPr>
          <w:sz w:val="24"/>
          <w:szCs w:val="24"/>
        </w:rPr>
        <w:t>;</w:t>
      </w:r>
      <w:bookmarkEnd w:id="344"/>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973DA0">
        <w:fldChar w:fldCharType="begin"/>
      </w:r>
      <w:r w:rsidR="001248B1">
        <w:rPr>
          <w:sz w:val="24"/>
          <w:szCs w:val="24"/>
        </w:rPr>
        <w:instrText xml:space="preserve"> REF _Ref468195799 \r \h </w:instrText>
      </w:r>
      <w:r w:rsidR="00973DA0">
        <w:fldChar w:fldCharType="separate"/>
      </w:r>
      <w:r w:rsidR="00AF719C">
        <w:rPr>
          <w:sz w:val="24"/>
          <w:szCs w:val="24"/>
        </w:rPr>
        <w:t>5.16</w:t>
      </w:r>
      <w:r w:rsidR="00973DA0">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1C1A0C">
        <w:fldChar w:fldCharType="begin"/>
      </w:r>
      <w:r w:rsidR="001C1A0C">
        <w:instrText xml:space="preserve"> REF _Ref465675151 \r \h  \* MERGEFORMAT </w:instrText>
      </w:r>
      <w:r w:rsidR="001C1A0C">
        <w:fldChar w:fldCharType="separate"/>
      </w:r>
      <w:r w:rsidR="00AF719C" w:rsidRPr="00AF719C">
        <w:rPr>
          <w:rFonts w:eastAsia="Times New Roman,Italic"/>
          <w:bCs w:val="0"/>
          <w:iCs/>
          <w:sz w:val="24"/>
          <w:szCs w:val="24"/>
        </w:rPr>
        <w:t>3.11.2</w:t>
      </w:r>
      <w:r w:rsidR="001C1A0C">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иные существенные нарушения условий заключенных договоров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w:t>
      </w:r>
      <w:proofErr w:type="gramStart"/>
      <w:r w:rsidRPr="002D7FEE">
        <w:rPr>
          <w:bCs w:val="0"/>
          <w:sz w:val="24"/>
          <w:szCs w:val="24"/>
        </w:rPr>
        <w:t>,</w:t>
      </w:r>
      <w:proofErr w:type="gramEnd"/>
      <w:r w:rsidRPr="002D7FEE">
        <w:rPr>
          <w:bCs w:val="0"/>
          <w:sz w:val="24"/>
          <w:szCs w:val="24"/>
        </w:rPr>
        <w:t xml:space="preserve">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5" w:name="_Ref191386451"/>
      <w:bookmarkStart w:id="346" w:name="_Ref440271628"/>
      <w:bookmarkStart w:id="347" w:name="_Toc440361334"/>
      <w:bookmarkStart w:id="348" w:name="_Toc440376089"/>
      <w:bookmarkStart w:id="349" w:name="_Toc440376216"/>
      <w:bookmarkStart w:id="350" w:name="_Toc440382481"/>
      <w:bookmarkStart w:id="351" w:name="_Toc440447151"/>
      <w:bookmarkStart w:id="352" w:name="_Toc440620831"/>
      <w:bookmarkStart w:id="353" w:name="_Toc440631466"/>
      <w:bookmarkStart w:id="354" w:name="_Toc440875706"/>
      <w:bookmarkStart w:id="355" w:name="_Toc441131730"/>
      <w:bookmarkStart w:id="356" w:name="_Toc465865171"/>
      <w:bookmarkStart w:id="357" w:name="_Toc468975431"/>
      <w:bookmarkStart w:id="358" w:name="_Toc471830447"/>
      <w:r w:rsidRPr="00E71A48">
        <w:rPr>
          <w:szCs w:val="24"/>
        </w:rPr>
        <w:t xml:space="preserve">Привлечение </w:t>
      </w:r>
      <w:bookmarkEnd w:id="345"/>
      <w:bookmarkEnd w:id="346"/>
      <w:bookmarkEnd w:id="347"/>
      <w:bookmarkEnd w:id="348"/>
      <w:bookmarkEnd w:id="349"/>
      <w:bookmarkEnd w:id="350"/>
      <w:bookmarkEnd w:id="351"/>
      <w:r w:rsidR="00176B20">
        <w:rPr>
          <w:szCs w:val="24"/>
        </w:rPr>
        <w:t>субподрядчиков</w:t>
      </w:r>
      <w:bookmarkEnd w:id="352"/>
      <w:bookmarkEnd w:id="353"/>
      <w:bookmarkEnd w:id="354"/>
      <w:bookmarkEnd w:id="355"/>
      <w:bookmarkEnd w:id="356"/>
      <w:bookmarkEnd w:id="357"/>
      <w:bookmarkEnd w:id="358"/>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9" w:name="_Ref191386461"/>
      <w:bookmarkStart w:id="360" w:name="_Toc440361335"/>
      <w:bookmarkStart w:id="361" w:name="_Toc440376090"/>
      <w:bookmarkStart w:id="362"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C1A0C">
        <w:fldChar w:fldCharType="begin"/>
      </w:r>
      <w:r w:rsidR="001C1A0C">
        <w:instrText xml:space="preserve"> REF _Ref191386407 \r \h  \* MERGEFORMAT </w:instrText>
      </w:r>
      <w:r w:rsidR="001C1A0C">
        <w:fldChar w:fldCharType="separate"/>
      </w:r>
      <w:r w:rsidR="00AF719C" w:rsidRPr="00AF719C">
        <w:rPr>
          <w:bCs w:val="0"/>
          <w:sz w:val="24"/>
          <w:szCs w:val="24"/>
        </w:rPr>
        <w:t>3.3.8</w:t>
      </w:r>
      <w:r w:rsidR="001C1A0C">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6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63"/>
      <w:proofErr w:type="gramEnd"/>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973DA0">
        <w:rPr>
          <w:bCs w:val="0"/>
          <w:sz w:val="24"/>
          <w:szCs w:val="24"/>
        </w:rPr>
        <w:fldChar w:fldCharType="begin"/>
      </w:r>
      <w:r w:rsidR="00D57D88">
        <w:rPr>
          <w:bCs w:val="0"/>
          <w:sz w:val="24"/>
          <w:szCs w:val="24"/>
        </w:rPr>
        <w:instrText xml:space="preserve"> REF _Ref440291364 \r \h </w:instrText>
      </w:r>
      <w:r w:rsidR="00973DA0">
        <w:rPr>
          <w:bCs w:val="0"/>
          <w:sz w:val="24"/>
          <w:szCs w:val="24"/>
        </w:rPr>
      </w:r>
      <w:r w:rsidR="00973DA0">
        <w:rPr>
          <w:bCs w:val="0"/>
          <w:sz w:val="24"/>
          <w:szCs w:val="24"/>
        </w:rPr>
        <w:fldChar w:fldCharType="separate"/>
      </w:r>
      <w:r w:rsidR="00AF719C">
        <w:rPr>
          <w:bCs w:val="0"/>
          <w:sz w:val="24"/>
          <w:szCs w:val="24"/>
        </w:rPr>
        <w:t>3.3.8.1</w:t>
      </w:r>
      <w:r w:rsidR="00973DA0">
        <w:rPr>
          <w:bCs w:val="0"/>
          <w:sz w:val="24"/>
          <w:szCs w:val="24"/>
        </w:rPr>
        <w:fldChar w:fldCharType="end"/>
      </w:r>
      <w:r w:rsidRPr="00E71A48">
        <w:rPr>
          <w:bCs w:val="0"/>
          <w:sz w:val="24"/>
          <w:szCs w:val="24"/>
        </w:rPr>
        <w:t>;</w:t>
      </w:r>
    </w:p>
    <w:p w:rsidR="00D57D88" w:rsidRPr="00E71A4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1C1A0C">
        <w:fldChar w:fldCharType="begin"/>
      </w:r>
      <w:r w:rsidR="001C1A0C">
        <w:instrText xml:space="preserve"> REF _Ref303669127 \r \h  \* MERGEFORMAT </w:instrText>
      </w:r>
      <w:r w:rsidR="001C1A0C">
        <w:fldChar w:fldCharType="separate"/>
      </w:r>
      <w:r w:rsidR="00AF719C" w:rsidRPr="00AF719C">
        <w:rPr>
          <w:bCs w:val="0"/>
          <w:sz w:val="24"/>
          <w:szCs w:val="24"/>
        </w:rPr>
        <w:t>3.3.8.2</w:t>
      </w:r>
      <w:r w:rsidR="001C1A0C">
        <w:fldChar w:fldCharType="end"/>
      </w:r>
      <w:r w:rsidRPr="002D7FEE">
        <w:rPr>
          <w:bCs w:val="0"/>
          <w:sz w:val="24"/>
          <w:szCs w:val="24"/>
        </w:rPr>
        <w:t>)</w:t>
      </w:r>
      <w:r w:rsidR="00306DE6" w:rsidRPr="002D7FEE">
        <w:rPr>
          <w:bCs w:val="0"/>
          <w:sz w:val="24"/>
          <w:szCs w:val="24"/>
        </w:rPr>
        <w:t xml:space="preserve">. </w:t>
      </w:r>
      <w:r w:rsidR="00306DE6" w:rsidRPr="00D20D23">
        <w:rPr>
          <w:bCs w:val="0"/>
          <w:sz w:val="24"/>
          <w:szCs w:val="24"/>
        </w:rPr>
        <w:t>Документы, указанные</w:t>
      </w:r>
      <w:r w:rsidR="00D20D23">
        <w:rPr>
          <w:bCs w:val="0"/>
          <w:sz w:val="24"/>
          <w:szCs w:val="24"/>
        </w:rPr>
        <w:t xml:space="preserve"> в п.</w:t>
      </w:r>
      <w:r w:rsidR="001248B1">
        <w:rPr>
          <w:sz w:val="24"/>
          <w:szCs w:val="24"/>
        </w:rPr>
        <w:t xml:space="preserve"> </w:t>
      </w:r>
      <w:r w:rsidR="001C1A0C">
        <w:fldChar w:fldCharType="begin"/>
      </w:r>
      <w:r w:rsidR="001C1A0C">
        <w:instrText xml:space="preserve"> REF _Ref442189588 \r \h  \* MERGEFORMAT </w:instrText>
      </w:r>
      <w:r w:rsidR="001C1A0C">
        <w:fldChar w:fldCharType="separate"/>
      </w:r>
      <w:r w:rsidR="00AF719C" w:rsidRPr="00AF719C">
        <w:rPr>
          <w:sz w:val="24"/>
          <w:szCs w:val="24"/>
        </w:rPr>
        <w:t>х)</w:t>
      </w:r>
      <w:r w:rsidR="001C1A0C">
        <w:fldChar w:fldCharType="end"/>
      </w:r>
      <w:r w:rsidR="00306DE6" w:rsidRPr="002D7FEE">
        <w:rPr>
          <w:sz w:val="24"/>
          <w:szCs w:val="24"/>
        </w:rPr>
        <w:t xml:space="preserve"> п. </w:t>
      </w:r>
      <w:r w:rsidR="001C1A0C">
        <w:fldChar w:fldCharType="begin"/>
      </w:r>
      <w:r w:rsidR="001C1A0C">
        <w:instrText xml:space="preserve"> REF _Ref303587815 \r \h  \* MERGEFORMAT </w:instrText>
      </w:r>
      <w:r w:rsidR="001C1A0C">
        <w:fldChar w:fldCharType="separate"/>
      </w:r>
      <w:r w:rsidR="00AF719C" w:rsidRPr="00AF719C">
        <w:rPr>
          <w:sz w:val="24"/>
          <w:szCs w:val="24"/>
        </w:rPr>
        <w:t>3.3.8.3</w:t>
      </w:r>
      <w:r w:rsidR="001C1A0C">
        <w:fldChar w:fldCharType="end"/>
      </w:r>
      <w:r w:rsidR="00306DE6" w:rsidRPr="002D7FEE">
        <w:rPr>
          <w:sz w:val="24"/>
          <w:szCs w:val="24"/>
        </w:rPr>
        <w:t>, подаются основным Участником</w:t>
      </w:r>
      <w:r w:rsidR="002037C3" w:rsidRPr="002D7FEE">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973DA0">
        <w:rPr>
          <w:bCs w:val="0"/>
          <w:sz w:val="24"/>
          <w:szCs w:val="24"/>
        </w:rPr>
        <w:fldChar w:fldCharType="begin"/>
      </w:r>
      <w:r w:rsidR="00362EA4">
        <w:rPr>
          <w:bCs w:val="0"/>
          <w:sz w:val="24"/>
          <w:szCs w:val="24"/>
        </w:rPr>
        <w:instrText xml:space="preserve"> REF _Ref440272510 \r \h </w:instrText>
      </w:r>
      <w:r w:rsidR="00973DA0">
        <w:rPr>
          <w:bCs w:val="0"/>
          <w:sz w:val="24"/>
          <w:szCs w:val="24"/>
        </w:rPr>
      </w:r>
      <w:r w:rsidR="00973DA0">
        <w:rPr>
          <w:bCs w:val="0"/>
          <w:sz w:val="24"/>
          <w:szCs w:val="24"/>
        </w:rPr>
        <w:fldChar w:fldCharType="separate"/>
      </w:r>
      <w:r w:rsidR="00AF719C">
        <w:rPr>
          <w:bCs w:val="0"/>
          <w:sz w:val="24"/>
          <w:szCs w:val="24"/>
        </w:rPr>
        <w:t>5.17</w:t>
      </w:r>
      <w:r w:rsidR="00973DA0">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64" w:name="_Toc440382482"/>
      <w:bookmarkStart w:id="365" w:name="_Toc440447152"/>
      <w:bookmarkStart w:id="366" w:name="_Toc440620832"/>
      <w:bookmarkStart w:id="367" w:name="_Toc440631467"/>
      <w:bookmarkStart w:id="368" w:name="_Toc440875707"/>
      <w:bookmarkStart w:id="369" w:name="_Ref440876618"/>
      <w:bookmarkStart w:id="370" w:name="_Ref440876703"/>
      <w:bookmarkStart w:id="371" w:name="_Toc441131731"/>
      <w:bookmarkStart w:id="372" w:name="_Toc465865172"/>
      <w:bookmarkStart w:id="373" w:name="_Toc468975432"/>
      <w:bookmarkStart w:id="374" w:name="_Toc47183044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9"/>
      <w:bookmarkEnd w:id="360"/>
      <w:bookmarkEnd w:id="361"/>
      <w:bookmarkEnd w:id="362"/>
      <w:bookmarkEnd w:id="364"/>
      <w:bookmarkEnd w:id="365"/>
      <w:bookmarkEnd w:id="366"/>
      <w:bookmarkEnd w:id="367"/>
      <w:bookmarkEnd w:id="368"/>
      <w:bookmarkEnd w:id="369"/>
      <w:bookmarkEnd w:id="370"/>
      <w:bookmarkEnd w:id="371"/>
      <w:bookmarkEnd w:id="372"/>
      <w:bookmarkEnd w:id="373"/>
      <w:bookmarkEnd w:id="374"/>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C1A0C">
        <w:fldChar w:fldCharType="begin"/>
      </w:r>
      <w:r w:rsidR="001C1A0C">
        <w:instrText xml:space="preserve"> REF _Ref191386482 \r \h  \* MERGEFORMAT </w:instrText>
      </w:r>
      <w:r w:rsidR="001C1A0C">
        <w:fldChar w:fldCharType="separate"/>
      </w:r>
      <w:r w:rsidR="00AF719C" w:rsidRPr="00AF719C">
        <w:rPr>
          <w:bCs w:val="0"/>
          <w:sz w:val="24"/>
          <w:szCs w:val="24"/>
        </w:rPr>
        <w:t>3.3.8.1</w:t>
      </w:r>
      <w:r w:rsidR="001C1A0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C1A0C">
        <w:fldChar w:fldCharType="begin"/>
      </w:r>
      <w:r w:rsidR="001C1A0C">
        <w:instrText xml:space="preserve"> REF _Ref191386407 \r \h  \* MERGEFORMAT </w:instrText>
      </w:r>
      <w:r w:rsidR="001C1A0C">
        <w:fldChar w:fldCharType="separate"/>
      </w:r>
      <w:r w:rsidR="00AF719C" w:rsidRPr="00AF719C">
        <w:rPr>
          <w:bCs w:val="0"/>
          <w:sz w:val="24"/>
          <w:szCs w:val="24"/>
        </w:rPr>
        <w:t>3.3.8</w:t>
      </w:r>
      <w:r w:rsidR="001C1A0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973DA0">
        <w:rPr>
          <w:bCs w:val="0"/>
          <w:sz w:val="24"/>
          <w:szCs w:val="24"/>
        </w:rPr>
        <w:fldChar w:fldCharType="begin"/>
      </w:r>
      <w:r w:rsidR="001248B1">
        <w:rPr>
          <w:bCs w:val="0"/>
          <w:sz w:val="24"/>
          <w:szCs w:val="24"/>
        </w:rPr>
        <w:instrText xml:space="preserve"> REF _Ref303669127 \r \h </w:instrText>
      </w:r>
      <w:r w:rsidR="00973DA0">
        <w:rPr>
          <w:bCs w:val="0"/>
          <w:sz w:val="24"/>
          <w:szCs w:val="24"/>
        </w:rPr>
      </w:r>
      <w:r w:rsidR="00973DA0">
        <w:rPr>
          <w:bCs w:val="0"/>
          <w:sz w:val="24"/>
          <w:szCs w:val="24"/>
        </w:rPr>
        <w:fldChar w:fldCharType="separate"/>
      </w:r>
      <w:r w:rsidR="00AF719C">
        <w:rPr>
          <w:bCs w:val="0"/>
          <w:sz w:val="24"/>
          <w:szCs w:val="24"/>
        </w:rPr>
        <w:t>3.3.8.2</w:t>
      </w:r>
      <w:r w:rsidR="00973DA0">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7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7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7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7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77"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77"/>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C1A0C">
        <w:fldChar w:fldCharType="begin"/>
      </w:r>
      <w:r w:rsidR="001C1A0C">
        <w:instrText xml:space="preserve"> REF _Ref307563248 \r \h  \* MERGEFORMAT </w:instrText>
      </w:r>
      <w:r w:rsidR="001C1A0C">
        <w:fldChar w:fldCharType="separate"/>
      </w:r>
      <w:r w:rsidR="00AF719C" w:rsidRPr="00AF719C">
        <w:rPr>
          <w:bCs w:val="0"/>
          <w:sz w:val="24"/>
          <w:szCs w:val="24"/>
          <w:lang w:val="en-US"/>
        </w:rPr>
        <w:t>a</w:t>
      </w:r>
      <w:r w:rsidR="00AF719C" w:rsidRPr="001C1A0C">
        <w:rPr>
          <w:bCs w:val="0"/>
          <w:sz w:val="24"/>
          <w:szCs w:val="24"/>
        </w:rPr>
        <w:t>)</w:t>
      </w:r>
      <w:r w:rsidR="001C1A0C">
        <w:fldChar w:fldCharType="end"/>
      </w:r>
      <w:r w:rsidRPr="00E71A48">
        <w:rPr>
          <w:bCs w:val="0"/>
          <w:sz w:val="24"/>
          <w:szCs w:val="24"/>
        </w:rPr>
        <w:t xml:space="preserve">- </w:t>
      </w:r>
      <w:r w:rsidR="001C1A0C">
        <w:fldChar w:fldCharType="begin"/>
      </w:r>
      <w:r w:rsidR="001C1A0C">
        <w:instrText xml:space="preserve"> REF _Ref307563262 \r \h  \* MERGEFORMAT </w:instrText>
      </w:r>
      <w:r w:rsidR="001C1A0C">
        <w:fldChar w:fldCharType="separate"/>
      </w:r>
      <w:r w:rsidR="00AF719C" w:rsidRPr="00AF719C">
        <w:rPr>
          <w:bCs w:val="0"/>
          <w:sz w:val="24"/>
          <w:szCs w:val="24"/>
          <w:lang w:val="en-US"/>
        </w:rPr>
        <w:t>g</w:t>
      </w:r>
      <w:r w:rsidR="00AF719C" w:rsidRPr="001C1A0C">
        <w:rPr>
          <w:bCs w:val="0"/>
          <w:sz w:val="24"/>
          <w:szCs w:val="24"/>
        </w:rPr>
        <w:t>)</w:t>
      </w:r>
      <w:r w:rsidR="001C1A0C">
        <w:fldChar w:fldCharType="end"/>
      </w:r>
      <w:r w:rsidRPr="00E71A48">
        <w:rPr>
          <w:bCs w:val="0"/>
          <w:sz w:val="24"/>
          <w:szCs w:val="24"/>
        </w:rPr>
        <w:t xml:space="preserve">п. </w:t>
      </w:r>
      <w:r w:rsidR="001C1A0C">
        <w:fldChar w:fldCharType="begin"/>
      </w:r>
      <w:r w:rsidR="001C1A0C">
        <w:instrText xml:space="preserve"> REF _Ref306032591 \r \h  \* MERGEFORMAT </w:instrText>
      </w:r>
      <w:r w:rsidR="001C1A0C">
        <w:fldChar w:fldCharType="separate"/>
      </w:r>
      <w:r w:rsidR="00AF719C" w:rsidRPr="00AF719C">
        <w:rPr>
          <w:bCs w:val="0"/>
          <w:sz w:val="24"/>
          <w:szCs w:val="24"/>
        </w:rPr>
        <w:t>3.3.10.4</w:t>
      </w:r>
      <w:r w:rsidR="001C1A0C">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78"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378"/>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1C1A0C">
        <w:fldChar w:fldCharType="begin"/>
      </w:r>
      <w:r w:rsidR="001C1A0C">
        <w:instrText xml:space="preserve"> REF _Ref303669127 \r \h  \* MERGEFORMAT </w:instrText>
      </w:r>
      <w:r w:rsidR="001C1A0C">
        <w:fldChar w:fldCharType="separate"/>
      </w:r>
      <w:r w:rsidR="00AF719C" w:rsidRPr="00AF719C">
        <w:rPr>
          <w:bCs w:val="0"/>
          <w:sz w:val="24"/>
          <w:szCs w:val="24"/>
        </w:rPr>
        <w:t>3.3.8.2</w:t>
      </w:r>
      <w:r w:rsidR="001C1A0C">
        <w:fldChar w:fldCharType="end"/>
      </w:r>
      <w:r w:rsidR="00717F60" w:rsidRPr="002D7FEE">
        <w:rPr>
          <w:bCs w:val="0"/>
          <w:sz w:val="24"/>
          <w:szCs w:val="24"/>
        </w:rPr>
        <w:t>)</w:t>
      </w:r>
      <w:r w:rsidR="00306DE6" w:rsidRPr="002D7FEE">
        <w:rPr>
          <w:bCs w:val="0"/>
          <w:sz w:val="24"/>
          <w:szCs w:val="24"/>
        </w:rPr>
        <w:t>. Документы, указанные в п</w:t>
      </w:r>
      <w:r w:rsidR="00306DE6" w:rsidRPr="002D7FEE">
        <w:rPr>
          <w:sz w:val="24"/>
          <w:szCs w:val="24"/>
        </w:rPr>
        <w:t xml:space="preserve">. </w:t>
      </w:r>
      <w:r w:rsidR="001C1A0C">
        <w:fldChar w:fldCharType="begin"/>
      </w:r>
      <w:r w:rsidR="001C1A0C">
        <w:instrText xml:space="preserve"> REF _Ref442189588 \r \h  \* MERGEFORMAT </w:instrText>
      </w:r>
      <w:r w:rsidR="001C1A0C">
        <w:fldChar w:fldCharType="separate"/>
      </w:r>
      <w:r w:rsidR="00AF719C" w:rsidRPr="00AF719C">
        <w:rPr>
          <w:sz w:val="24"/>
          <w:szCs w:val="24"/>
        </w:rPr>
        <w:t>х)</w:t>
      </w:r>
      <w:r w:rsidR="001C1A0C">
        <w:fldChar w:fldCharType="end"/>
      </w:r>
      <w:r w:rsidR="00306DE6" w:rsidRPr="002D7FEE">
        <w:rPr>
          <w:sz w:val="24"/>
          <w:szCs w:val="24"/>
        </w:rPr>
        <w:t xml:space="preserve"> п. </w:t>
      </w:r>
      <w:r w:rsidR="001C1A0C">
        <w:fldChar w:fldCharType="begin"/>
      </w:r>
      <w:r w:rsidR="001C1A0C">
        <w:instrText xml:space="preserve"> REF _Ref303587815 \r \h  \* MERGEFORMAT </w:instrText>
      </w:r>
      <w:r w:rsidR="001C1A0C">
        <w:fldChar w:fldCharType="separate"/>
      </w:r>
      <w:r w:rsidR="00AF719C" w:rsidRPr="00AF719C">
        <w:rPr>
          <w:sz w:val="24"/>
          <w:szCs w:val="24"/>
        </w:rPr>
        <w:t>3.3.8.3</w:t>
      </w:r>
      <w:r w:rsidR="001C1A0C">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973DA0">
        <w:rPr>
          <w:bCs w:val="0"/>
          <w:sz w:val="24"/>
          <w:szCs w:val="24"/>
        </w:rPr>
        <w:fldChar w:fldCharType="begin"/>
      </w:r>
      <w:r w:rsidR="00D50E8D">
        <w:rPr>
          <w:bCs w:val="0"/>
          <w:sz w:val="24"/>
          <w:szCs w:val="24"/>
        </w:rPr>
        <w:instrText xml:space="preserve"> REF _Ref440376324 \r \h </w:instrText>
      </w:r>
      <w:r w:rsidR="00973DA0">
        <w:rPr>
          <w:bCs w:val="0"/>
          <w:sz w:val="24"/>
          <w:szCs w:val="24"/>
        </w:rPr>
      </w:r>
      <w:r w:rsidR="00973DA0">
        <w:rPr>
          <w:bCs w:val="0"/>
          <w:sz w:val="24"/>
          <w:szCs w:val="24"/>
        </w:rPr>
        <w:fldChar w:fldCharType="separate"/>
      </w:r>
      <w:r w:rsidR="00AF719C">
        <w:rPr>
          <w:bCs w:val="0"/>
          <w:sz w:val="24"/>
          <w:szCs w:val="24"/>
        </w:rPr>
        <w:t>5.18</w:t>
      </w:r>
      <w:r w:rsidR="00973DA0">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973DA0">
        <w:rPr>
          <w:bCs w:val="0"/>
          <w:sz w:val="24"/>
          <w:szCs w:val="24"/>
        </w:rPr>
        <w:fldChar w:fldCharType="begin"/>
      </w:r>
      <w:r w:rsidR="000F4365">
        <w:rPr>
          <w:bCs w:val="0"/>
          <w:sz w:val="24"/>
          <w:szCs w:val="24"/>
        </w:rPr>
        <w:instrText xml:space="preserve"> REF _Ref440291364 \r \h </w:instrText>
      </w:r>
      <w:r w:rsidR="00973DA0">
        <w:rPr>
          <w:bCs w:val="0"/>
          <w:sz w:val="24"/>
          <w:szCs w:val="24"/>
        </w:rPr>
      </w:r>
      <w:r w:rsidR="00973DA0">
        <w:rPr>
          <w:bCs w:val="0"/>
          <w:sz w:val="24"/>
          <w:szCs w:val="24"/>
        </w:rPr>
        <w:fldChar w:fldCharType="separate"/>
      </w:r>
      <w:r w:rsidR="00AF719C">
        <w:rPr>
          <w:bCs w:val="0"/>
          <w:sz w:val="24"/>
          <w:szCs w:val="24"/>
        </w:rPr>
        <w:t>3.3.8.1</w:t>
      </w:r>
      <w:r w:rsidR="00973DA0">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9" w:name="_Ref306114966"/>
      <w:bookmarkStart w:id="380" w:name="_Toc440361336"/>
      <w:bookmarkStart w:id="381" w:name="_Toc440376091"/>
      <w:bookmarkStart w:id="382" w:name="_Toc440376218"/>
      <w:bookmarkStart w:id="383" w:name="_Toc440382483"/>
      <w:bookmarkStart w:id="384" w:name="_Toc440447153"/>
      <w:bookmarkStart w:id="385" w:name="_Toc440620833"/>
      <w:bookmarkStart w:id="386" w:name="_Toc440631468"/>
      <w:bookmarkStart w:id="387" w:name="_Toc440875708"/>
      <w:bookmarkStart w:id="388" w:name="_Toc441131732"/>
      <w:bookmarkStart w:id="389" w:name="_Toc465865173"/>
      <w:bookmarkStart w:id="390" w:name="_Toc468975433"/>
      <w:bookmarkStart w:id="391" w:name="_Toc471830449"/>
      <w:r w:rsidRPr="00E71A48">
        <w:rPr>
          <w:szCs w:val="24"/>
        </w:rPr>
        <w:t>Разъяснение Документации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bookmarkEnd w:id="391"/>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C1A0C">
        <w:fldChar w:fldCharType="begin"/>
      </w:r>
      <w:r w:rsidR="001C1A0C">
        <w:instrText xml:space="preserve"> REF _Ref440969856 \r \h  \* MERGEFORMAT </w:instrText>
      </w:r>
      <w:r w:rsidR="001C1A0C">
        <w:fldChar w:fldCharType="separate"/>
      </w:r>
      <w:r w:rsidR="00AF719C" w:rsidRPr="00AF719C">
        <w:rPr>
          <w:bCs w:val="0"/>
          <w:iCs/>
          <w:sz w:val="24"/>
          <w:szCs w:val="24"/>
        </w:rPr>
        <w:t>3.3.12</w:t>
      </w:r>
      <w:r w:rsidR="001C1A0C">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C1A0C">
        <w:fldChar w:fldCharType="begin"/>
      </w:r>
      <w:r w:rsidR="001C1A0C">
        <w:instrText xml:space="preserve"> REF _Ref440289401 \r \h  \* MERGEFORMAT </w:instrText>
      </w:r>
      <w:r w:rsidR="001C1A0C">
        <w:fldChar w:fldCharType="separate"/>
      </w:r>
      <w:r w:rsidR="00AF719C" w:rsidRPr="00AF719C">
        <w:rPr>
          <w:bCs w:val="0"/>
          <w:iCs/>
          <w:sz w:val="24"/>
          <w:szCs w:val="24"/>
        </w:rPr>
        <w:t>3.3.13</w:t>
      </w:r>
      <w:r w:rsidR="001C1A0C">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92" w:name="_Toc440361337"/>
      <w:bookmarkStart w:id="393" w:name="_Toc440376092"/>
      <w:bookmarkStart w:id="394" w:name="_Toc440376219"/>
      <w:bookmarkStart w:id="395" w:name="_Toc440382484"/>
      <w:bookmarkStart w:id="396" w:name="_Toc440447154"/>
      <w:bookmarkStart w:id="397" w:name="_Toc440620834"/>
      <w:bookmarkStart w:id="398" w:name="_Toc440631469"/>
      <w:bookmarkStart w:id="399" w:name="_Toc440875709"/>
      <w:bookmarkStart w:id="400" w:name="_Ref440969856"/>
      <w:bookmarkStart w:id="401" w:name="_Toc441131733"/>
      <w:bookmarkStart w:id="402" w:name="_Toc465865174"/>
      <w:bookmarkStart w:id="403" w:name="_Toc468975434"/>
      <w:bookmarkStart w:id="404" w:name="_Toc471830450"/>
      <w:r w:rsidRPr="00E71A48">
        <w:rPr>
          <w:szCs w:val="24"/>
        </w:rPr>
        <w:t>Внесение изменений в Документацию по запросу предложений.</w:t>
      </w:r>
      <w:bookmarkEnd w:id="392"/>
      <w:bookmarkEnd w:id="393"/>
      <w:bookmarkEnd w:id="394"/>
      <w:bookmarkEnd w:id="395"/>
      <w:bookmarkEnd w:id="396"/>
      <w:bookmarkEnd w:id="397"/>
      <w:bookmarkEnd w:id="398"/>
      <w:bookmarkEnd w:id="399"/>
      <w:bookmarkEnd w:id="400"/>
      <w:bookmarkEnd w:id="401"/>
      <w:bookmarkEnd w:id="402"/>
      <w:bookmarkEnd w:id="403"/>
      <w:bookmarkEnd w:id="404"/>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405" w:name="_Ref440289401"/>
      <w:bookmarkStart w:id="406" w:name="_Toc440361338"/>
      <w:bookmarkStart w:id="407" w:name="_Toc440376093"/>
      <w:bookmarkStart w:id="408" w:name="_Toc440376220"/>
      <w:bookmarkStart w:id="409" w:name="_Toc440382485"/>
      <w:bookmarkStart w:id="410" w:name="_Toc440447155"/>
      <w:bookmarkStart w:id="411" w:name="_Toc440620835"/>
      <w:bookmarkStart w:id="412" w:name="_Toc440631470"/>
      <w:bookmarkStart w:id="413" w:name="_Toc440875710"/>
      <w:bookmarkStart w:id="414" w:name="_Toc441131734"/>
      <w:bookmarkStart w:id="415" w:name="_Toc465865175"/>
      <w:bookmarkStart w:id="416" w:name="_Toc468975435"/>
      <w:bookmarkStart w:id="417" w:name="_Toc471830451"/>
      <w:r w:rsidRPr="00E71A48">
        <w:rPr>
          <w:szCs w:val="24"/>
        </w:rPr>
        <w:t>Продление срока окончания приема Заявок</w:t>
      </w:r>
      <w:bookmarkEnd w:id="405"/>
      <w:bookmarkEnd w:id="406"/>
      <w:bookmarkEnd w:id="407"/>
      <w:bookmarkEnd w:id="408"/>
      <w:bookmarkEnd w:id="409"/>
      <w:bookmarkEnd w:id="410"/>
      <w:bookmarkEnd w:id="411"/>
      <w:bookmarkEnd w:id="412"/>
      <w:bookmarkEnd w:id="413"/>
      <w:bookmarkEnd w:id="414"/>
      <w:bookmarkEnd w:id="415"/>
      <w:bookmarkEnd w:id="416"/>
      <w:bookmarkEnd w:id="41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18" w:name="_Ref191386249"/>
    </w:p>
    <w:p w:rsidR="00AC1995" w:rsidRPr="00E71A48" w:rsidRDefault="00AC1995" w:rsidP="00E71A48">
      <w:pPr>
        <w:pStyle w:val="3"/>
        <w:spacing w:line="264" w:lineRule="auto"/>
        <w:rPr>
          <w:szCs w:val="24"/>
          <w:lang w:eastAsia="ru-RU"/>
        </w:rPr>
      </w:pPr>
      <w:bookmarkStart w:id="419" w:name="_Toc299701566"/>
      <w:bookmarkStart w:id="420" w:name="_Ref306176386"/>
      <w:bookmarkStart w:id="421" w:name="_Ref440285128"/>
      <w:bookmarkStart w:id="422" w:name="_Toc440361339"/>
      <w:bookmarkStart w:id="423" w:name="_Toc440376094"/>
      <w:bookmarkStart w:id="424" w:name="_Toc440376221"/>
      <w:bookmarkStart w:id="425" w:name="_Toc440382486"/>
      <w:bookmarkStart w:id="426" w:name="_Toc440447156"/>
      <w:bookmarkStart w:id="427" w:name="_Toc440620836"/>
      <w:bookmarkStart w:id="428" w:name="_Toc440631471"/>
      <w:bookmarkStart w:id="429" w:name="_Toc440875711"/>
      <w:bookmarkStart w:id="430" w:name="_Toc441131735"/>
      <w:bookmarkStart w:id="431" w:name="_Toc465865176"/>
      <w:bookmarkStart w:id="432" w:name="_Toc468975436"/>
      <w:bookmarkStart w:id="433" w:name="_Toc47183045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w:t>
      </w:r>
      <w:r w:rsidR="00D20D23">
        <w:rPr>
          <w:bCs w:val="0"/>
          <w:sz w:val="24"/>
          <w:szCs w:val="24"/>
        </w:rPr>
        <w:t>2</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C1A0C">
        <w:fldChar w:fldCharType="begin"/>
      </w:r>
      <w:r w:rsidR="001C1A0C">
        <w:instrText xml:space="preserve"> REF _Ref467168844 \r \h  \* MERGEFORMAT </w:instrText>
      </w:r>
      <w:r w:rsidR="001C1A0C">
        <w:fldChar w:fldCharType="separate"/>
      </w:r>
      <w:r w:rsidR="00AF719C" w:rsidRPr="00AF719C">
        <w:rPr>
          <w:sz w:val="24"/>
          <w:szCs w:val="24"/>
        </w:rPr>
        <w:t>3.3.14.3</w:t>
      </w:r>
      <w:r w:rsidR="001C1A0C">
        <w:fldChar w:fldCharType="end"/>
      </w:r>
      <w:r w:rsidRPr="002D7FEE">
        <w:rPr>
          <w:sz w:val="24"/>
          <w:szCs w:val="24"/>
        </w:rPr>
        <w:t xml:space="preserve">) или путем внесения денежных средств на расчетный счет Заказчика (п. </w:t>
      </w:r>
      <w:r w:rsidR="001C1A0C">
        <w:fldChar w:fldCharType="begin"/>
      </w:r>
      <w:r w:rsidR="001C1A0C">
        <w:instrText xml:space="preserve"> REF _Ref442263553 \r \h  \* MERGEFORMAT </w:instrText>
      </w:r>
      <w:r w:rsidR="001C1A0C">
        <w:fldChar w:fldCharType="separate"/>
      </w:r>
      <w:r w:rsidR="00AF719C" w:rsidRPr="00AF719C">
        <w:rPr>
          <w:sz w:val="24"/>
          <w:szCs w:val="24"/>
        </w:rPr>
        <w:t>3.3.14.4</w:t>
      </w:r>
      <w:r w:rsidR="001C1A0C">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434" w:name="_Ref467168844"/>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34"/>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435"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435"/>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1C1A0C">
        <w:fldChar w:fldCharType="begin"/>
      </w:r>
      <w:r w:rsidR="001C1A0C">
        <w:instrText xml:space="preserve"> REF _Ref440272678 \r \h  \* MERGEFORMAT </w:instrText>
      </w:r>
      <w:r w:rsidR="001C1A0C">
        <w:fldChar w:fldCharType="separate"/>
      </w:r>
      <w:r w:rsidR="00AF719C" w:rsidRPr="00AF719C">
        <w:rPr>
          <w:sz w:val="24"/>
          <w:szCs w:val="24"/>
          <w:lang w:eastAsia="ru-RU"/>
        </w:rPr>
        <w:t>5.14</w:t>
      </w:r>
      <w:r w:rsidR="001C1A0C">
        <w:fldChar w:fldCharType="end"/>
      </w:r>
      <w:r w:rsidR="003C2207" w:rsidRPr="002D7FEE">
        <w:rPr>
          <w:sz w:val="24"/>
          <w:szCs w:val="24"/>
        </w:rPr>
        <w:t>)</w:t>
      </w:r>
      <w:r w:rsidR="000A6857"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436" w:name="_Ref307586570"/>
      <w:r w:rsidRPr="002D7FEE">
        <w:rPr>
          <w:sz w:val="24"/>
          <w:szCs w:val="24"/>
        </w:rPr>
        <w:t>В соглашении о неустойке должно быть указано</w:t>
      </w:r>
      <w:bookmarkStart w:id="437" w:name="_Ref305753174"/>
      <w:r w:rsidRPr="002D7FEE">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D7FEE">
        <w:rPr>
          <w:sz w:val="24"/>
          <w:szCs w:val="24"/>
        </w:rPr>
        <w:t>запросе предложений</w:t>
      </w:r>
      <w:r w:rsidRPr="002D7FEE">
        <w:rPr>
          <w:sz w:val="24"/>
          <w:szCs w:val="24"/>
        </w:rPr>
        <w:t>:</w:t>
      </w:r>
      <w:bookmarkEnd w:id="436"/>
      <w:bookmarkEnd w:id="437"/>
    </w:p>
    <w:p w:rsidR="00932C0A" w:rsidRPr="002D7FEE"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изменения Заявки</w:t>
      </w:r>
      <w:r w:rsidR="00932C0A" w:rsidRPr="002D7FEE">
        <w:rPr>
          <w:bCs w:val="0"/>
          <w:sz w:val="24"/>
          <w:szCs w:val="24"/>
        </w:rPr>
        <w:t>, в том числе в процессе проведения переторжки, в течение срока ее действия (п.</w:t>
      </w:r>
      <w:r w:rsidR="001C1A0C">
        <w:fldChar w:fldCharType="begin"/>
      </w:r>
      <w:r w:rsidR="001C1A0C">
        <w:instrText xml:space="preserve"> REF _Ref306008743 \r \h  \* MERGEFORMAT </w:instrText>
      </w:r>
      <w:r w:rsidR="001C1A0C">
        <w:fldChar w:fldCharType="separate"/>
      </w:r>
      <w:r w:rsidR="00AF719C" w:rsidRPr="00AF719C">
        <w:rPr>
          <w:bCs w:val="0"/>
          <w:sz w:val="24"/>
          <w:szCs w:val="24"/>
        </w:rPr>
        <w:t>3.3.4</w:t>
      </w:r>
      <w:r w:rsidR="001C1A0C">
        <w:fldChar w:fldCharType="end"/>
      </w:r>
      <w:r w:rsidR="00932C0A" w:rsidRPr="002D7FEE">
        <w:rPr>
          <w:bCs w:val="0"/>
          <w:sz w:val="24"/>
          <w:szCs w:val="24"/>
        </w:rPr>
        <w:t xml:space="preserve">) после истечения срока окончания подачи заявок (п. </w:t>
      </w:r>
      <w:r w:rsidR="001C1A0C">
        <w:fldChar w:fldCharType="begin"/>
      </w:r>
      <w:r w:rsidR="001C1A0C">
        <w:instrText xml:space="preserve"> REF _Ref440289953 \r \h  \* MERGEFORMAT </w:instrText>
      </w:r>
      <w:r w:rsidR="001C1A0C">
        <w:fldChar w:fldCharType="separate"/>
      </w:r>
      <w:r w:rsidR="00AF719C" w:rsidRPr="00AF719C">
        <w:rPr>
          <w:bCs w:val="0"/>
          <w:sz w:val="24"/>
          <w:szCs w:val="24"/>
        </w:rPr>
        <w:t>3.4.1.3</w:t>
      </w:r>
      <w:r w:rsidR="001C1A0C">
        <w:fldChar w:fldCharType="end"/>
      </w:r>
      <w:r w:rsidR="00932C0A" w:rsidRPr="002D7FEE">
        <w:rPr>
          <w:bCs w:val="0"/>
          <w:sz w:val="24"/>
          <w:szCs w:val="24"/>
        </w:rPr>
        <w:t>);</w:t>
      </w:r>
    </w:p>
    <w:p w:rsidR="00932C0A" w:rsidRPr="002D7FE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предоставления недостоверных сведений или искажения информации</w:t>
      </w:r>
      <w:r w:rsidR="004B3E68" w:rsidRPr="002D7FEE">
        <w:rPr>
          <w:bCs w:val="0"/>
          <w:sz w:val="24"/>
          <w:szCs w:val="24"/>
        </w:rPr>
        <w:t>, предоставлени</w:t>
      </w:r>
      <w:r w:rsidR="00E63ECD" w:rsidRPr="002D7FEE">
        <w:rPr>
          <w:bCs w:val="0"/>
          <w:sz w:val="24"/>
          <w:szCs w:val="24"/>
        </w:rPr>
        <w:t>я</w:t>
      </w:r>
      <w:r w:rsidR="00F620A0" w:rsidRPr="002D7FEE">
        <w:rPr>
          <w:bCs w:val="0"/>
          <w:sz w:val="24"/>
          <w:szCs w:val="24"/>
        </w:rPr>
        <w:t xml:space="preserve"> </w:t>
      </w:r>
      <w:r w:rsidR="004B3E68" w:rsidRPr="002D7FEE">
        <w:rPr>
          <w:bCs w:val="0"/>
          <w:sz w:val="24"/>
          <w:szCs w:val="24"/>
        </w:rPr>
        <w:t xml:space="preserve">фальсифицированных </w:t>
      </w:r>
      <w:r w:rsidR="00F620A0" w:rsidRPr="002D7FEE">
        <w:rPr>
          <w:bCs w:val="0"/>
          <w:sz w:val="24"/>
          <w:szCs w:val="24"/>
        </w:rPr>
        <w:t xml:space="preserve">документов, </w:t>
      </w:r>
      <w:r w:rsidRPr="002D7FEE">
        <w:rPr>
          <w:bCs w:val="0"/>
          <w:sz w:val="24"/>
          <w:szCs w:val="24"/>
        </w:rPr>
        <w:t xml:space="preserve">приведенных в составе </w:t>
      </w:r>
      <w:r w:rsidR="004B5EB3" w:rsidRPr="002D7FEE">
        <w:rPr>
          <w:bCs w:val="0"/>
          <w:sz w:val="24"/>
          <w:szCs w:val="24"/>
        </w:rPr>
        <w:t>Заявк</w:t>
      </w:r>
      <w:r w:rsidRPr="002D7FEE">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2D7FEE">
        <w:rPr>
          <w:bCs w:val="0"/>
          <w:sz w:val="24"/>
          <w:szCs w:val="24"/>
        </w:rPr>
        <w:t xml:space="preserve">отказа </w:t>
      </w:r>
      <w:r w:rsidR="009C744E" w:rsidRPr="002D7FEE">
        <w:rPr>
          <w:bCs w:val="0"/>
          <w:sz w:val="24"/>
          <w:szCs w:val="24"/>
        </w:rPr>
        <w:t>Участник</w:t>
      </w:r>
      <w:r w:rsidR="004C5164" w:rsidRPr="002D7FEE">
        <w:rPr>
          <w:bCs w:val="0"/>
          <w:sz w:val="24"/>
          <w:szCs w:val="24"/>
        </w:rPr>
        <w:t xml:space="preserve">а </w:t>
      </w:r>
      <w:r w:rsidR="007D07A7" w:rsidRPr="002D7FEE">
        <w:rPr>
          <w:bCs w:val="0"/>
          <w:sz w:val="24"/>
          <w:szCs w:val="24"/>
        </w:rPr>
        <w:t xml:space="preserve">запроса </w:t>
      </w:r>
      <w:r w:rsidR="00D536DC" w:rsidRPr="002D7FEE">
        <w:rPr>
          <w:bCs w:val="0"/>
          <w:sz w:val="24"/>
          <w:szCs w:val="24"/>
        </w:rPr>
        <w:t>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 лучшей,</w:t>
      </w:r>
      <w:r w:rsidR="00D536DC" w:rsidRPr="002D7FEE">
        <w:rPr>
          <w:bCs w:val="0"/>
          <w:sz w:val="24"/>
          <w:szCs w:val="24"/>
        </w:rPr>
        <w:t xml:space="preserve"> </w:t>
      </w:r>
      <w:r w:rsidRPr="002D7FEE">
        <w:rPr>
          <w:bCs w:val="0"/>
          <w:sz w:val="24"/>
          <w:szCs w:val="24"/>
        </w:rPr>
        <w:t xml:space="preserve">либо </w:t>
      </w:r>
      <w:r w:rsidR="009C744E" w:rsidRPr="002D7FEE">
        <w:rPr>
          <w:bCs w:val="0"/>
          <w:sz w:val="24"/>
          <w:szCs w:val="24"/>
        </w:rPr>
        <w:t>Участник</w:t>
      </w:r>
      <w:r w:rsidRPr="002D7FEE">
        <w:rPr>
          <w:bCs w:val="0"/>
          <w:sz w:val="24"/>
          <w:szCs w:val="24"/>
        </w:rPr>
        <w:t xml:space="preserve">а </w:t>
      </w:r>
      <w:r w:rsidR="00D536DC" w:rsidRPr="002D7FEE">
        <w:rPr>
          <w:bCs w:val="0"/>
          <w:sz w:val="24"/>
          <w:szCs w:val="24"/>
        </w:rPr>
        <w:t>запроса предложений</w:t>
      </w:r>
      <w:r w:rsidRPr="002D7FEE">
        <w:rPr>
          <w:bCs w:val="0"/>
          <w:sz w:val="24"/>
          <w:szCs w:val="24"/>
        </w:rPr>
        <w:t>, давшего предпоследн</w:t>
      </w:r>
      <w:r w:rsidR="00FE5731" w:rsidRPr="002D7FEE">
        <w:rPr>
          <w:bCs w:val="0"/>
          <w:sz w:val="24"/>
          <w:szCs w:val="24"/>
        </w:rPr>
        <w:t>юю</w:t>
      </w:r>
      <w:r w:rsidRPr="002D7FEE">
        <w:rPr>
          <w:bCs w:val="0"/>
          <w:sz w:val="24"/>
          <w:szCs w:val="24"/>
        </w:rPr>
        <w:t xml:space="preserve"> </w:t>
      </w:r>
      <w:r w:rsidR="004B5EB3" w:rsidRPr="002D7FEE">
        <w:rPr>
          <w:bCs w:val="0"/>
          <w:sz w:val="24"/>
          <w:szCs w:val="24"/>
        </w:rPr>
        <w:t>Заявк</w:t>
      </w:r>
      <w:r w:rsidR="00FE5731" w:rsidRPr="002D7FEE">
        <w:rPr>
          <w:bCs w:val="0"/>
          <w:sz w:val="24"/>
          <w:szCs w:val="24"/>
        </w:rPr>
        <w:t xml:space="preserve">у </w:t>
      </w:r>
      <w:r w:rsidRPr="002D7FEE">
        <w:rPr>
          <w:bCs w:val="0"/>
          <w:sz w:val="24"/>
          <w:szCs w:val="24"/>
        </w:rPr>
        <w:t xml:space="preserve">по цене при условии уклонения </w:t>
      </w:r>
      <w:r w:rsidR="009C744E" w:rsidRPr="002D7FEE">
        <w:rPr>
          <w:bCs w:val="0"/>
          <w:sz w:val="24"/>
          <w:szCs w:val="24"/>
        </w:rPr>
        <w:t>Участник</w:t>
      </w:r>
      <w:r w:rsidR="004C5164" w:rsidRPr="002D7FEE">
        <w:rPr>
          <w:bCs w:val="0"/>
          <w:sz w:val="24"/>
          <w:szCs w:val="24"/>
        </w:rPr>
        <w:t xml:space="preserve">а </w:t>
      </w:r>
      <w:r w:rsidR="00FE5731" w:rsidRPr="002D7FEE">
        <w:rPr>
          <w:bCs w:val="0"/>
          <w:sz w:val="24"/>
          <w:szCs w:val="24"/>
        </w:rPr>
        <w:t>запроса 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w:t>
      </w:r>
      <w:r w:rsidR="004C5164" w:rsidRPr="00E71A48">
        <w:rPr>
          <w:sz w:val="24"/>
          <w:szCs w:val="24"/>
        </w:rPr>
        <w:t xml:space="preserve">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973DA0">
        <w:rPr>
          <w:bCs w:val="0"/>
          <w:sz w:val="24"/>
          <w:szCs w:val="24"/>
        </w:rPr>
        <w:fldChar w:fldCharType="begin"/>
      </w:r>
      <w:r w:rsidR="00A12245">
        <w:rPr>
          <w:bCs w:val="0"/>
          <w:sz w:val="24"/>
          <w:szCs w:val="24"/>
        </w:rPr>
        <w:instrText xml:space="preserve"> REF _Ref468975287 \r \h </w:instrText>
      </w:r>
      <w:r w:rsidR="00973DA0">
        <w:rPr>
          <w:bCs w:val="0"/>
          <w:sz w:val="24"/>
          <w:szCs w:val="24"/>
        </w:rPr>
      </w:r>
      <w:r w:rsidR="00973DA0">
        <w:rPr>
          <w:bCs w:val="0"/>
          <w:sz w:val="24"/>
          <w:szCs w:val="24"/>
        </w:rPr>
        <w:fldChar w:fldCharType="separate"/>
      </w:r>
      <w:r w:rsidR="00AF719C">
        <w:rPr>
          <w:bCs w:val="0"/>
          <w:sz w:val="24"/>
          <w:szCs w:val="24"/>
        </w:rPr>
        <w:t>3.12</w:t>
      </w:r>
      <w:r w:rsidR="00973DA0">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973DA0">
        <w:rPr>
          <w:bCs w:val="0"/>
          <w:sz w:val="24"/>
          <w:szCs w:val="24"/>
        </w:rPr>
        <w:fldChar w:fldCharType="begin"/>
      </w:r>
      <w:r w:rsidR="001248B1">
        <w:rPr>
          <w:bCs w:val="0"/>
          <w:sz w:val="24"/>
          <w:szCs w:val="24"/>
        </w:rPr>
        <w:instrText xml:space="preserve"> REF _Ref468195951 \r \h </w:instrText>
      </w:r>
      <w:r w:rsidR="00973DA0">
        <w:rPr>
          <w:bCs w:val="0"/>
          <w:sz w:val="24"/>
          <w:szCs w:val="24"/>
        </w:rPr>
      </w:r>
      <w:r w:rsidR="00973DA0">
        <w:rPr>
          <w:bCs w:val="0"/>
          <w:sz w:val="24"/>
          <w:szCs w:val="24"/>
        </w:rPr>
        <w:fldChar w:fldCharType="separate"/>
      </w:r>
      <w:r w:rsidR="00AF719C">
        <w:rPr>
          <w:bCs w:val="0"/>
          <w:sz w:val="24"/>
          <w:szCs w:val="24"/>
        </w:rPr>
        <w:t>3.13</w:t>
      </w:r>
      <w:r w:rsidR="00973DA0">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438" w:name="_Ref307563802"/>
      <w:r w:rsidRPr="00E71A48">
        <w:rPr>
          <w:sz w:val="24"/>
          <w:szCs w:val="24"/>
        </w:rPr>
        <w:t xml:space="preserve">В случаях, указанных в п. </w:t>
      </w:r>
      <w:r w:rsidR="001C1A0C">
        <w:fldChar w:fldCharType="begin"/>
      </w:r>
      <w:r w:rsidR="001C1A0C">
        <w:instrText xml:space="preserve"> REF _Ref305753174 \r \h  \* MERGEFORMAT </w:instrText>
      </w:r>
      <w:r w:rsidR="001C1A0C">
        <w:fldChar w:fldCharType="separate"/>
      </w:r>
      <w:r w:rsidR="00AF719C" w:rsidRPr="00AF719C">
        <w:rPr>
          <w:sz w:val="24"/>
          <w:szCs w:val="24"/>
        </w:rPr>
        <w:t>3.3.14.3.2</w:t>
      </w:r>
      <w:r w:rsidR="001C1A0C">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438"/>
      <w:r w:rsidR="00D8364A">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439" w:name="_Ref299109207"/>
      <w:bookmarkStart w:id="44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39"/>
      <w:bookmarkEnd w:id="440"/>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1C1A0C">
        <w:fldChar w:fldCharType="begin"/>
      </w:r>
      <w:r w:rsidR="001C1A0C">
        <w:instrText xml:space="preserve"> REF _Ref440272256 \r \h  \* MERGEFORMAT </w:instrText>
      </w:r>
      <w:r w:rsidR="001C1A0C">
        <w:fldChar w:fldCharType="separate"/>
      </w:r>
      <w:r w:rsidR="00AF719C" w:rsidRPr="00AF719C">
        <w:rPr>
          <w:sz w:val="24"/>
          <w:szCs w:val="24"/>
          <w:lang w:eastAsia="ru-RU"/>
        </w:rPr>
        <w:t>5.14</w:t>
      </w:r>
      <w:r w:rsidR="001C1A0C">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973DA0">
        <w:fldChar w:fldCharType="begin"/>
      </w:r>
      <w:r w:rsidR="006D05F2">
        <w:rPr>
          <w:sz w:val="24"/>
          <w:szCs w:val="24"/>
          <w:lang w:eastAsia="ru-RU"/>
        </w:rPr>
        <w:instrText xml:space="preserve"> REF _Ref467752316 \r \h </w:instrText>
      </w:r>
      <w:r w:rsidR="00973DA0">
        <w:fldChar w:fldCharType="separate"/>
      </w:r>
      <w:r w:rsidR="00AF719C">
        <w:rPr>
          <w:sz w:val="24"/>
          <w:szCs w:val="24"/>
          <w:lang w:eastAsia="ru-RU"/>
        </w:rPr>
        <w:t>5.15</w:t>
      </w:r>
      <w:r w:rsidR="00973DA0">
        <w:fldChar w:fldCharType="end"/>
      </w:r>
      <w:r w:rsidRPr="00F21407">
        <w:rPr>
          <w:sz w:val="24"/>
          <w:szCs w:val="24"/>
        </w:rPr>
        <w:t xml:space="preserve">), в срок не позднее даты и времени окончания приема заявок, указанных в пункте </w:t>
      </w:r>
      <w:r w:rsidR="001C1A0C">
        <w:fldChar w:fldCharType="begin"/>
      </w:r>
      <w:r w:rsidR="001C1A0C">
        <w:instrText xml:space="preserve"> REF _Ref440289953 \r \h  \* MERGEFORMAT </w:instrText>
      </w:r>
      <w:r w:rsidR="001C1A0C">
        <w:fldChar w:fldCharType="separate"/>
      </w:r>
      <w:r w:rsidR="00AF719C" w:rsidRPr="00AF719C">
        <w:rPr>
          <w:sz w:val="24"/>
          <w:szCs w:val="24"/>
        </w:rPr>
        <w:t>3.4.1.3</w:t>
      </w:r>
      <w:r w:rsidR="001C1A0C">
        <w:fldChar w:fldCharType="end"/>
      </w:r>
      <w:r w:rsidRPr="00F21407">
        <w:rPr>
          <w:sz w:val="24"/>
          <w:szCs w:val="24"/>
        </w:rPr>
        <w:t xml:space="preserve"> настоящей Документации, по адресу: </w:t>
      </w:r>
      <w:r w:rsidR="00A55615" w:rsidRPr="001B0311">
        <w:rPr>
          <w:sz w:val="24"/>
          <w:szCs w:val="24"/>
        </w:rPr>
        <w:t xml:space="preserve">РФ, г. Брянск, ул. Советская, дом 35, </w:t>
      </w:r>
      <w:proofErr w:type="spellStart"/>
      <w:r w:rsidR="00A55615" w:rsidRPr="001B0311">
        <w:rPr>
          <w:sz w:val="24"/>
          <w:szCs w:val="24"/>
        </w:rPr>
        <w:t>каб</w:t>
      </w:r>
      <w:proofErr w:type="spellEnd"/>
      <w:r w:rsidR="00A55615" w:rsidRPr="001B0311">
        <w:rPr>
          <w:sz w:val="24"/>
          <w:szCs w:val="24"/>
        </w:rPr>
        <w:t>. №74, исполнительный сотрудник – Кузнецов Павел Николаевич, контактный телефон (4832) 67-23-68</w:t>
      </w:r>
      <w:r w:rsidRPr="00F214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1C1A0C">
        <w:fldChar w:fldCharType="begin"/>
      </w:r>
      <w:r w:rsidR="001C1A0C">
        <w:instrText xml:space="preserve"> REF _Ref191386085 \r \h  \* MERGEFORMAT </w:instrText>
      </w:r>
      <w:r w:rsidR="001C1A0C">
        <w:fldChar w:fldCharType="separate"/>
      </w:r>
      <w:r w:rsidR="00AF719C" w:rsidRPr="00AF719C">
        <w:rPr>
          <w:sz w:val="24"/>
          <w:szCs w:val="24"/>
        </w:rPr>
        <w:t>1.1.1</w:t>
      </w:r>
      <w:r w:rsidR="001C1A0C">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1C1A0C">
        <w:fldChar w:fldCharType="begin"/>
      </w:r>
      <w:r w:rsidR="001C1A0C">
        <w:instrText xml:space="preserve"> REF _Ref303323780 \r \h  \* MERGEFORMAT </w:instrText>
      </w:r>
      <w:r w:rsidR="001C1A0C">
        <w:fldChar w:fldCharType="separate"/>
      </w:r>
      <w:r w:rsidR="00AF719C" w:rsidRPr="00AF719C">
        <w:rPr>
          <w:sz w:val="24"/>
          <w:szCs w:val="24"/>
        </w:rPr>
        <w:t>1.1.4</w:t>
      </w:r>
      <w:r w:rsidR="001C1A0C">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1C1A0C">
        <w:fldChar w:fldCharType="begin"/>
      </w:r>
      <w:r w:rsidR="001C1A0C">
        <w:instrText xml:space="preserve"> REF _Ref467752355 \r \h  \* MERGEFORMAT </w:instrText>
      </w:r>
      <w:r w:rsidR="001C1A0C">
        <w:fldChar w:fldCharType="separate"/>
      </w:r>
      <w:r w:rsidR="00AF719C" w:rsidRPr="00AF719C">
        <w:rPr>
          <w:sz w:val="24"/>
          <w:szCs w:val="24"/>
        </w:rPr>
        <w:t>3.3.14.5</w:t>
      </w:r>
      <w:r w:rsidR="001C1A0C">
        <w:fldChar w:fldCharType="end"/>
      </w:r>
      <w:r w:rsidRPr="002D7FEE">
        <w:rPr>
          <w:sz w:val="24"/>
          <w:szCs w:val="24"/>
        </w:rPr>
        <w:t xml:space="preserve"> 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441" w:name="_Ref442263553"/>
      <w:bookmarkStart w:id="442" w:name="_Ref442189545"/>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41"/>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C1A0C">
        <w:fldChar w:fldCharType="begin"/>
      </w:r>
      <w:r w:rsidR="001C1A0C">
        <w:instrText xml:space="preserve"> REF _Ref440289953 \r \h  \* MERGEFORMAT </w:instrText>
      </w:r>
      <w:r w:rsidR="001C1A0C">
        <w:fldChar w:fldCharType="separate"/>
      </w:r>
      <w:r w:rsidR="00AF719C" w:rsidRPr="00AF719C">
        <w:rPr>
          <w:szCs w:val="24"/>
        </w:rPr>
        <w:t>3.4.1.3</w:t>
      </w:r>
      <w:r w:rsidR="001C1A0C">
        <w:fldChar w:fldCharType="end"/>
      </w:r>
      <w:r w:rsidRPr="002D7FEE">
        <w:rPr>
          <w:szCs w:val="24"/>
        </w:rPr>
        <w:t>). В случае</w:t>
      </w:r>
      <w:proofErr w:type="gramStart"/>
      <w:r w:rsidRPr="002D7FEE">
        <w:rPr>
          <w:szCs w:val="24"/>
        </w:rPr>
        <w:t>,</w:t>
      </w:r>
      <w:proofErr w:type="gramEnd"/>
      <w:r w:rsidRPr="002D7FEE">
        <w:rPr>
          <w:szCs w:val="24"/>
        </w:rPr>
        <w:t xml:space="preserve"> если на момент истечения срока окончания приема Заявок (п. </w:t>
      </w:r>
      <w:r w:rsidR="001C1A0C">
        <w:fldChar w:fldCharType="begin"/>
      </w:r>
      <w:r w:rsidR="001C1A0C">
        <w:instrText xml:space="preserve"> REF _Ref440289953 \r \h  \* MERGEFORMAT </w:instrText>
      </w:r>
      <w:r w:rsidR="001C1A0C">
        <w:fldChar w:fldCharType="separate"/>
      </w:r>
      <w:r w:rsidR="00AF719C" w:rsidRPr="00AF719C">
        <w:rPr>
          <w:szCs w:val="24"/>
        </w:rPr>
        <w:t>3.4.1.3</w:t>
      </w:r>
      <w:r w:rsidR="001C1A0C">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w:t>
      </w:r>
      <w:proofErr w:type="gramStart"/>
      <w:r w:rsidRPr="002D7FEE">
        <w:rPr>
          <w:szCs w:val="24"/>
        </w:rPr>
        <w:t>дств в к</w:t>
      </w:r>
      <w:proofErr w:type="gramEnd"/>
      <w:r w:rsidRPr="002D7FEE">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D7FEE">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D7FEE">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D7FEE">
        <w:rPr>
          <w:szCs w:val="24"/>
        </w:rPr>
        <w:t>дств пр</w:t>
      </w:r>
      <w:proofErr w:type="gramEnd"/>
      <w:r w:rsidRPr="002D7FEE">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2D7FEE">
        <w:rPr>
          <w:szCs w:val="24"/>
        </w:rPr>
        <w:t>дств в к</w:t>
      </w:r>
      <w:proofErr w:type="gramEnd"/>
      <w:r w:rsidRPr="002D7FEE">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C1A0C">
        <w:fldChar w:fldCharType="begin"/>
      </w:r>
      <w:r w:rsidR="001C1A0C">
        <w:instrText xml:space="preserve"> REF _Ref55335823 \r \h  \* MERGEFORMAT </w:instrText>
      </w:r>
      <w:r w:rsidR="001C1A0C">
        <w:fldChar w:fldCharType="separate"/>
      </w:r>
      <w:r w:rsidR="00AF719C" w:rsidRPr="00AF719C">
        <w:rPr>
          <w:rFonts w:eastAsia="Calibri"/>
          <w:szCs w:val="24"/>
          <w:lang w:eastAsia="en-US"/>
        </w:rPr>
        <w:t>5.7</w:t>
      </w:r>
      <w:r w:rsidR="001C1A0C">
        <w:fldChar w:fldCharType="end"/>
      </w:r>
      <w:r w:rsidRPr="002D7FEE">
        <w:rPr>
          <w:rFonts w:eastAsia="Calibri"/>
          <w:szCs w:val="24"/>
          <w:lang w:eastAsia="en-US"/>
        </w:rPr>
        <w:t xml:space="preserve">) Участник обязан направить на электронную почту </w:t>
      </w:r>
      <w:r w:rsidR="00A55615"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A55615">
        <w:rPr>
          <w:rFonts w:eastAsia="Calibri"/>
          <w:szCs w:val="24"/>
          <w:lang w:eastAsia="en-US"/>
        </w:rPr>
        <w:t>Кузнецову Павлу Николаевичу</w:t>
      </w:r>
      <w:r w:rsidR="00A55615" w:rsidRPr="00A666E0">
        <w:rPr>
          <w:rFonts w:eastAsia="Calibri"/>
          <w:szCs w:val="24"/>
          <w:lang w:eastAsia="en-US"/>
        </w:rPr>
        <w:t xml:space="preserve"> - контактный телефон (</w:t>
      </w:r>
      <w:r w:rsidR="00A55615" w:rsidRPr="00D52ED1">
        <w:rPr>
          <w:szCs w:val="24"/>
        </w:rPr>
        <w:t>4832) 67-23-68</w:t>
      </w:r>
      <w:r w:rsidR="00A55615" w:rsidRPr="00A666E0">
        <w:rPr>
          <w:rFonts w:eastAsia="Calibri"/>
          <w:szCs w:val="24"/>
          <w:lang w:eastAsia="en-US"/>
        </w:rPr>
        <w:t>, адрес</w:t>
      </w:r>
      <w:proofErr w:type="gramEnd"/>
      <w:r w:rsidR="00A55615" w:rsidRPr="00A666E0">
        <w:rPr>
          <w:rFonts w:eastAsia="Calibri"/>
          <w:szCs w:val="24"/>
          <w:lang w:eastAsia="en-US"/>
        </w:rPr>
        <w:t xml:space="preserve"> электронной почты: </w:t>
      </w:r>
      <w:hyperlink r:id="rId33" w:history="1">
        <w:r w:rsidR="00A55615" w:rsidRPr="00EE6B30">
          <w:rPr>
            <w:rStyle w:val="a7"/>
            <w:iCs/>
            <w:szCs w:val="24"/>
          </w:rPr>
          <w:t>Kuznetsov.PN@mrsk-1.ru</w:t>
        </w:r>
      </w:hyperlink>
      <w:r w:rsidRPr="002D7FEE">
        <w:rPr>
          <w:rFonts w:eastAsia="Calibri"/>
          <w:szCs w:val="24"/>
          <w:lang w:eastAsia="en-US"/>
        </w:rPr>
        <w:t xml:space="preserve">. Данные документы необходимо направить Заказчику </w:t>
      </w:r>
      <w:r w:rsidRPr="002D7FEE">
        <w:rPr>
          <w:szCs w:val="24"/>
        </w:rPr>
        <w:t xml:space="preserve">до момента истечения срока окончания приема заявок (п. </w:t>
      </w:r>
      <w:r w:rsidR="001C1A0C">
        <w:fldChar w:fldCharType="begin"/>
      </w:r>
      <w:r w:rsidR="001C1A0C">
        <w:instrText xml:space="preserve"> REF _Ref440289953 \r \h  \* MERGEFORMAT </w:instrText>
      </w:r>
      <w:r w:rsidR="001C1A0C">
        <w:fldChar w:fldCharType="separate"/>
      </w:r>
      <w:r w:rsidR="00AF719C" w:rsidRPr="00AF719C">
        <w:rPr>
          <w:szCs w:val="24"/>
        </w:rPr>
        <w:t>3.4.1.3</w:t>
      </w:r>
      <w:r w:rsidR="001C1A0C">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443" w:name="_Ref469321985"/>
      <w:r w:rsidRPr="002D7FEE">
        <w:rPr>
          <w:rFonts w:eastAsia="Calibri"/>
          <w:szCs w:val="24"/>
          <w:lang w:eastAsia="en-US"/>
        </w:rPr>
        <w:t>Реквизиты</w:t>
      </w:r>
      <w:r w:rsidRPr="002D7FEE">
        <w:rPr>
          <w:szCs w:val="24"/>
        </w:rPr>
        <w:t xml:space="preserve"> Заказчика для перечисления денежных сре</w:t>
      </w:r>
      <w:proofErr w:type="gramStart"/>
      <w:r w:rsidRPr="002D7FEE">
        <w:rPr>
          <w:szCs w:val="24"/>
        </w:rPr>
        <w:t>дств в к</w:t>
      </w:r>
      <w:proofErr w:type="gramEnd"/>
      <w:r w:rsidRPr="002D7FEE">
        <w:rPr>
          <w:szCs w:val="24"/>
        </w:rPr>
        <w:t>ачестве обеспечения обязательств, связанных с участием в Запросе предложений и подачей Заявки:</w:t>
      </w:r>
      <w:bookmarkEnd w:id="443"/>
    </w:p>
    <w:p w:rsidR="00A55615" w:rsidRPr="00A666E0" w:rsidRDefault="00A55615" w:rsidP="00A55615">
      <w:pPr>
        <w:pStyle w:val="aff6"/>
        <w:numPr>
          <w:ilvl w:val="0"/>
          <w:numId w:val="0"/>
        </w:numPr>
        <w:snapToGrid w:val="0"/>
        <w:spacing w:before="100" w:beforeAutospacing="1" w:line="240" w:lineRule="auto"/>
        <w:ind w:left="2160"/>
        <w:rPr>
          <w:sz w:val="24"/>
          <w:szCs w:val="24"/>
          <w:u w:val="single"/>
        </w:rPr>
      </w:pPr>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A55615" w:rsidRPr="00A666E0" w:rsidRDefault="00A55615" w:rsidP="00A55615">
      <w:pPr>
        <w:pStyle w:val="aff6"/>
        <w:numPr>
          <w:ilvl w:val="0"/>
          <w:numId w:val="87"/>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A55615" w:rsidRDefault="00A55615" w:rsidP="00A55615">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Pr>
          <w:sz w:val="24"/>
          <w:szCs w:val="24"/>
        </w:rPr>
        <w:t>407028104080000101</w:t>
      </w:r>
      <w:r w:rsidRPr="00A666E0">
        <w:rPr>
          <w:sz w:val="24"/>
          <w:szCs w:val="24"/>
        </w:rPr>
        <w:t xml:space="preserve"> </w:t>
      </w:r>
    </w:p>
    <w:p w:rsidR="00A55615" w:rsidRPr="00A666E0" w:rsidRDefault="00A55615" w:rsidP="00A55615">
      <w:pPr>
        <w:pStyle w:val="aff6"/>
        <w:numPr>
          <w:ilvl w:val="0"/>
          <w:numId w:val="0"/>
        </w:numPr>
        <w:tabs>
          <w:tab w:val="left" w:pos="2127"/>
        </w:tabs>
        <w:spacing w:line="240" w:lineRule="auto"/>
        <w:ind w:left="2127"/>
      </w:pPr>
      <w:r w:rsidRPr="00A666E0">
        <w:rPr>
          <w:sz w:val="24"/>
          <w:szCs w:val="24"/>
        </w:rPr>
        <w:t xml:space="preserve">Банк: </w:t>
      </w:r>
      <w:r w:rsidRPr="00F91AED">
        <w:rPr>
          <w:sz w:val="24"/>
          <w:szCs w:val="24"/>
        </w:rPr>
        <w:t>БРЯНСКОЕ ОТДЕЛЕНИЕ N8605 ПАО СБЕРБАНК Г. БРЯНСК</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1C1A0C">
        <w:fldChar w:fldCharType="begin"/>
      </w:r>
      <w:r w:rsidR="001C1A0C">
        <w:instrText xml:space="preserve"> REF _Ref306140451 \r \h  \* MERGEFORMAT </w:instrText>
      </w:r>
      <w:r w:rsidR="001C1A0C">
        <w:fldChar w:fldCharType="separate"/>
      </w:r>
      <w:r w:rsidR="00AF719C" w:rsidRPr="00AF719C">
        <w:rPr>
          <w:sz w:val="24"/>
          <w:szCs w:val="24"/>
        </w:rPr>
        <w:t>3.14</w:t>
      </w:r>
      <w:r w:rsidR="001C1A0C">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444" w:name="_Ref467752355"/>
      <w:r w:rsidRPr="002D7FEE">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D7FEE">
        <w:rPr>
          <w:sz w:val="24"/>
          <w:szCs w:val="24"/>
        </w:rPr>
        <w:t>ств тр</w:t>
      </w:r>
      <w:proofErr w:type="gramEnd"/>
      <w:r w:rsidRPr="002D7FEE">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442"/>
      <w:bookmarkEnd w:id="444"/>
    </w:p>
    <w:p w:rsidR="00717F60" w:rsidRPr="00E71A48" w:rsidRDefault="00717F60" w:rsidP="00E71A48">
      <w:pPr>
        <w:pStyle w:val="2"/>
        <w:tabs>
          <w:tab w:val="clear" w:pos="1700"/>
          <w:tab w:val="num" w:pos="709"/>
        </w:tabs>
        <w:spacing w:line="264" w:lineRule="auto"/>
      </w:pPr>
      <w:bookmarkStart w:id="445" w:name="_Ref305973214"/>
      <w:bookmarkStart w:id="446" w:name="_Toc471830453"/>
      <w:r w:rsidRPr="00E71A48">
        <w:t>Подача Заявок и их прием</w:t>
      </w:r>
      <w:bookmarkStart w:id="447" w:name="_Ref56229451"/>
      <w:bookmarkEnd w:id="418"/>
      <w:bookmarkEnd w:id="445"/>
      <w:bookmarkEnd w:id="446"/>
    </w:p>
    <w:p w:rsidR="00717F60" w:rsidRPr="00E71A48" w:rsidRDefault="00717F60" w:rsidP="00E71A48">
      <w:pPr>
        <w:pStyle w:val="3"/>
        <w:spacing w:line="264" w:lineRule="auto"/>
        <w:rPr>
          <w:szCs w:val="24"/>
        </w:rPr>
      </w:pPr>
      <w:bookmarkStart w:id="448" w:name="_Toc439323707"/>
      <w:bookmarkStart w:id="449" w:name="_Toc440361341"/>
      <w:bookmarkStart w:id="450" w:name="_Toc440376096"/>
      <w:bookmarkStart w:id="451" w:name="_Toc440376223"/>
      <w:bookmarkStart w:id="452" w:name="_Toc440382488"/>
      <w:bookmarkStart w:id="453" w:name="_Toc440447158"/>
      <w:bookmarkStart w:id="454" w:name="_Toc440620838"/>
      <w:bookmarkStart w:id="455" w:name="_Toc440631473"/>
      <w:bookmarkStart w:id="456" w:name="_Toc440875713"/>
      <w:bookmarkStart w:id="457" w:name="_Toc441131737"/>
      <w:bookmarkStart w:id="458" w:name="_Toc465865178"/>
      <w:bookmarkStart w:id="459" w:name="_Toc468975438"/>
      <w:bookmarkStart w:id="460" w:name="_Toc471830454"/>
      <w:r w:rsidRPr="00E71A48">
        <w:rPr>
          <w:szCs w:val="24"/>
        </w:rPr>
        <w:t>Подача Заявок через ЭТП</w:t>
      </w:r>
      <w:bookmarkEnd w:id="448"/>
      <w:bookmarkEnd w:id="449"/>
      <w:bookmarkEnd w:id="450"/>
      <w:bookmarkEnd w:id="451"/>
      <w:bookmarkEnd w:id="452"/>
      <w:bookmarkEnd w:id="453"/>
      <w:bookmarkEnd w:id="454"/>
      <w:bookmarkEnd w:id="455"/>
      <w:bookmarkEnd w:id="456"/>
      <w:bookmarkEnd w:id="457"/>
      <w:bookmarkEnd w:id="458"/>
      <w:bookmarkEnd w:id="459"/>
      <w:bookmarkEnd w:id="46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61" w:name="_Ref440289953"/>
      <w:r w:rsidRPr="00E71A48">
        <w:rPr>
          <w:bCs w:val="0"/>
          <w:sz w:val="24"/>
          <w:szCs w:val="24"/>
        </w:rPr>
        <w:t>Заявк</w:t>
      </w:r>
      <w:r w:rsidR="00717F60" w:rsidRPr="00E71A48">
        <w:rPr>
          <w:bCs w:val="0"/>
          <w:sz w:val="24"/>
          <w:szCs w:val="24"/>
        </w:rPr>
        <w:t xml:space="preserve">и на ЭТП могут быть </w:t>
      </w:r>
      <w:r w:rsidR="00717F60" w:rsidRPr="00A55615">
        <w:rPr>
          <w:bCs w:val="0"/>
          <w:sz w:val="24"/>
          <w:szCs w:val="24"/>
        </w:rPr>
        <w:t xml:space="preserve">поданы до </w:t>
      </w:r>
      <w:r w:rsidR="002B5044" w:rsidRPr="00A55615">
        <w:rPr>
          <w:b/>
          <w:bCs w:val="0"/>
          <w:sz w:val="24"/>
          <w:szCs w:val="24"/>
        </w:rPr>
        <w:t xml:space="preserve">12 часов 00 минут </w:t>
      </w:r>
      <w:r w:rsidR="00A55615">
        <w:rPr>
          <w:b/>
          <w:bCs w:val="0"/>
          <w:sz w:val="24"/>
          <w:szCs w:val="24"/>
        </w:rPr>
        <w:t>«</w:t>
      </w:r>
      <w:r w:rsidR="00A55615" w:rsidRPr="00A55615">
        <w:rPr>
          <w:b/>
          <w:bCs w:val="0"/>
          <w:sz w:val="24"/>
          <w:szCs w:val="24"/>
        </w:rPr>
        <w:t>14</w:t>
      </w:r>
      <w:r w:rsidR="00A55615">
        <w:rPr>
          <w:b/>
          <w:bCs w:val="0"/>
          <w:sz w:val="24"/>
          <w:szCs w:val="24"/>
        </w:rPr>
        <w:t>»</w:t>
      </w:r>
      <w:r w:rsidR="00A55615" w:rsidRPr="00A55615">
        <w:rPr>
          <w:b/>
          <w:bCs w:val="0"/>
          <w:sz w:val="24"/>
          <w:szCs w:val="24"/>
        </w:rPr>
        <w:t xml:space="preserve"> сентября</w:t>
      </w:r>
      <w:r w:rsidR="002B5044" w:rsidRPr="00A55615">
        <w:rPr>
          <w:b/>
          <w:bCs w:val="0"/>
          <w:sz w:val="24"/>
          <w:szCs w:val="24"/>
        </w:rPr>
        <w:t xml:space="preserve"> </w:t>
      </w:r>
      <w:r w:rsidR="0075717E" w:rsidRPr="00A55615">
        <w:rPr>
          <w:b/>
          <w:bCs w:val="0"/>
          <w:sz w:val="24"/>
          <w:szCs w:val="24"/>
        </w:rPr>
        <w:t>2017</w:t>
      </w:r>
      <w:r w:rsidR="002B5044" w:rsidRPr="00A55615">
        <w:rPr>
          <w:b/>
          <w:bCs w:val="0"/>
          <w:sz w:val="24"/>
          <w:szCs w:val="24"/>
        </w:rPr>
        <w:t xml:space="preserve"> года</w:t>
      </w:r>
      <w:r w:rsidR="00BF60B6" w:rsidRPr="00A55615">
        <w:rPr>
          <w:b/>
          <w:bCs w:val="0"/>
          <w:sz w:val="24"/>
          <w:szCs w:val="24"/>
        </w:rPr>
        <w:t xml:space="preserve">, </w:t>
      </w:r>
      <w:r w:rsidR="00BF60B6" w:rsidRPr="00A55615">
        <w:rPr>
          <w:bCs w:val="0"/>
          <w:sz w:val="24"/>
          <w:szCs w:val="24"/>
        </w:rPr>
        <w:t>при этом предложенная Участником</w:t>
      </w:r>
      <w:r w:rsidR="00BF60B6" w:rsidRPr="00BB27D7">
        <w:rPr>
          <w:bCs w:val="0"/>
          <w:sz w:val="24"/>
          <w:szCs w:val="24"/>
        </w:rPr>
        <w:t xml:space="preserve">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973DA0">
        <w:rPr>
          <w:bCs w:val="0"/>
          <w:sz w:val="24"/>
          <w:szCs w:val="24"/>
        </w:rPr>
        <w:fldChar w:fldCharType="begin"/>
      </w:r>
      <w:r w:rsidR="00BF60B6">
        <w:rPr>
          <w:bCs w:val="0"/>
          <w:sz w:val="24"/>
          <w:szCs w:val="24"/>
        </w:rPr>
        <w:instrText xml:space="preserve"> REF _Ref55336310 \r \h </w:instrText>
      </w:r>
      <w:r w:rsidR="00973DA0">
        <w:rPr>
          <w:bCs w:val="0"/>
          <w:sz w:val="24"/>
          <w:szCs w:val="24"/>
        </w:rPr>
      </w:r>
      <w:r w:rsidR="00973DA0">
        <w:rPr>
          <w:bCs w:val="0"/>
          <w:sz w:val="24"/>
          <w:szCs w:val="24"/>
        </w:rPr>
        <w:fldChar w:fldCharType="separate"/>
      </w:r>
      <w:r w:rsidR="00AF719C">
        <w:rPr>
          <w:bCs w:val="0"/>
          <w:sz w:val="24"/>
          <w:szCs w:val="24"/>
        </w:rPr>
        <w:t>5.1</w:t>
      </w:r>
      <w:r w:rsidR="00973DA0">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461"/>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1C1A0C">
        <w:fldChar w:fldCharType="begin"/>
      </w:r>
      <w:r w:rsidR="001C1A0C">
        <w:instrText xml:space="preserve"> REF _Ref440289953 \r \h  \* MERGEFORMAT </w:instrText>
      </w:r>
      <w:r w:rsidR="001C1A0C">
        <w:fldChar w:fldCharType="separate"/>
      </w:r>
      <w:r w:rsidR="00AF719C" w:rsidRPr="00AF719C">
        <w:rPr>
          <w:bCs w:val="0"/>
          <w:sz w:val="24"/>
          <w:szCs w:val="24"/>
        </w:rPr>
        <w:t>3.4.1.3</w:t>
      </w:r>
      <w:r w:rsidR="001C1A0C">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462" w:name="_Ref115077798"/>
      <w:bookmarkStart w:id="463" w:name="_Toc439323708"/>
      <w:bookmarkStart w:id="464" w:name="_Toc440361342"/>
      <w:bookmarkStart w:id="465" w:name="_Toc440376097"/>
      <w:bookmarkStart w:id="466" w:name="_Toc440376224"/>
      <w:bookmarkStart w:id="467" w:name="_Toc440382489"/>
      <w:bookmarkStart w:id="468" w:name="_Toc440447159"/>
      <w:bookmarkStart w:id="469" w:name="_Toc440620839"/>
      <w:bookmarkStart w:id="470" w:name="_Toc440631474"/>
      <w:bookmarkStart w:id="471" w:name="_Toc440875714"/>
      <w:bookmarkStart w:id="472" w:name="_Toc441131738"/>
      <w:bookmarkStart w:id="473" w:name="_Toc465865179"/>
      <w:bookmarkStart w:id="474" w:name="_Toc468975439"/>
      <w:bookmarkStart w:id="475" w:name="_Toc471830455"/>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bookmarkEnd w:id="447"/>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1C1A0C">
        <w:fldChar w:fldCharType="begin"/>
      </w:r>
      <w:r w:rsidR="001C1A0C">
        <w:instrText xml:space="preserve"> REF _Ref440272256 \r \h  \* MERGEFORMAT </w:instrText>
      </w:r>
      <w:r w:rsidR="001C1A0C">
        <w:fldChar w:fldCharType="separate"/>
      </w:r>
      <w:r w:rsidR="00AF719C" w:rsidRPr="00AF719C">
        <w:rPr>
          <w:sz w:val="24"/>
          <w:szCs w:val="24"/>
        </w:rPr>
        <w:t>5.14</w:t>
      </w:r>
      <w:r w:rsidR="001C1A0C">
        <w:fldChar w:fldCharType="end"/>
      </w:r>
      <w:r w:rsidR="006D05F2" w:rsidRPr="002D7FEE">
        <w:rPr>
          <w:sz w:val="24"/>
          <w:szCs w:val="24"/>
        </w:rPr>
        <w:t xml:space="preserve">) и Расписки сдачи-приемки соглашения о неустойке (подраздел </w:t>
      </w:r>
      <w:r w:rsidR="001C1A0C">
        <w:fldChar w:fldCharType="begin"/>
      </w:r>
      <w:r w:rsidR="001C1A0C">
        <w:instrText xml:space="preserve"> REF _Ref467752394 \r \h  \* MERGEFORMAT </w:instrText>
      </w:r>
      <w:r w:rsidR="001C1A0C">
        <w:fldChar w:fldCharType="separate"/>
      </w:r>
      <w:r w:rsidR="00AF719C" w:rsidRPr="00AF719C">
        <w:rPr>
          <w:sz w:val="24"/>
          <w:szCs w:val="24"/>
        </w:rPr>
        <w:t>5.15</w:t>
      </w:r>
      <w:r w:rsidR="001C1A0C">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476" w:name="_Ref303683883"/>
      <w:bookmarkStart w:id="477" w:name="_Toc471830456"/>
      <w:r w:rsidRPr="002D7FEE">
        <w:t xml:space="preserve">Изменение и отзыв </w:t>
      </w:r>
      <w:r w:rsidR="004B5EB3" w:rsidRPr="002D7FEE">
        <w:t>Заявк</w:t>
      </w:r>
      <w:r w:rsidRPr="002D7FEE">
        <w:t>и</w:t>
      </w:r>
      <w:bookmarkEnd w:id="476"/>
      <w:bookmarkEnd w:id="477"/>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478" w:name="_Ref305973250"/>
      <w:r w:rsidRPr="002D7FEE">
        <w:rPr>
          <w:bCs w:val="0"/>
          <w:sz w:val="24"/>
          <w:szCs w:val="24"/>
        </w:rPr>
        <w:t xml:space="preserve">До окончания срока подачи заявок (п. </w:t>
      </w:r>
      <w:r w:rsidR="001C1A0C">
        <w:fldChar w:fldCharType="begin"/>
      </w:r>
      <w:r w:rsidR="001C1A0C">
        <w:instrText xml:space="preserve"> REF _Ref440289953 \r \h  \* MERGEFORMAT </w:instrText>
      </w:r>
      <w:r w:rsidR="001C1A0C">
        <w:fldChar w:fldCharType="separate"/>
      </w:r>
      <w:r w:rsidR="00AF719C" w:rsidRPr="00AF719C">
        <w:rPr>
          <w:bCs w:val="0"/>
          <w:sz w:val="24"/>
          <w:szCs w:val="24"/>
        </w:rPr>
        <w:t>3.4.1.3</w:t>
      </w:r>
      <w:r w:rsidR="001C1A0C">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1C1A0C">
        <w:fldChar w:fldCharType="begin"/>
      </w:r>
      <w:r w:rsidR="001C1A0C">
        <w:instrText xml:space="preserve"> REF _Ref440289953 \r \h  \* MERGEFORMAT </w:instrText>
      </w:r>
      <w:r w:rsidR="001C1A0C">
        <w:fldChar w:fldCharType="separate"/>
      </w:r>
      <w:r w:rsidR="00AF719C" w:rsidRPr="00AF719C">
        <w:rPr>
          <w:bCs w:val="0"/>
          <w:sz w:val="24"/>
          <w:szCs w:val="24"/>
        </w:rPr>
        <w:t>3.4.1.3</w:t>
      </w:r>
      <w:r w:rsidR="001C1A0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1C1A0C">
        <w:fldChar w:fldCharType="begin"/>
      </w:r>
      <w:r w:rsidR="001C1A0C">
        <w:instrText xml:space="preserve"> REF _Ref440289953 \r \h  \* MERGEFORMAT </w:instrText>
      </w:r>
      <w:r w:rsidR="001C1A0C">
        <w:fldChar w:fldCharType="separate"/>
      </w:r>
      <w:r w:rsidR="00AF719C" w:rsidRPr="00AF719C">
        <w:rPr>
          <w:bCs w:val="0"/>
          <w:sz w:val="24"/>
          <w:szCs w:val="24"/>
        </w:rPr>
        <w:t>3.4.1.3</w:t>
      </w:r>
      <w:r w:rsidR="001C1A0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C1A0C">
        <w:fldChar w:fldCharType="begin"/>
      </w:r>
      <w:r w:rsidR="001C1A0C">
        <w:instrText xml:space="preserve"> REF _Ref55279015 \r \h  \* MERGEFORMAT </w:instrText>
      </w:r>
      <w:r w:rsidR="001C1A0C">
        <w:fldChar w:fldCharType="separate"/>
      </w:r>
      <w:r w:rsidR="00AF719C" w:rsidRPr="00AF719C">
        <w:rPr>
          <w:sz w:val="24"/>
          <w:szCs w:val="24"/>
        </w:rPr>
        <w:t>3.3.1.6</w:t>
      </w:r>
      <w:r w:rsidR="001C1A0C">
        <w:fldChar w:fldCharType="end"/>
      </w:r>
      <w:r w:rsidRPr="00223D18">
        <w:rPr>
          <w:sz w:val="24"/>
          <w:szCs w:val="24"/>
        </w:rPr>
        <w:t xml:space="preserve">, </w:t>
      </w:r>
      <w:r w:rsidR="001C1A0C">
        <w:fldChar w:fldCharType="begin"/>
      </w:r>
      <w:r w:rsidR="001C1A0C">
        <w:instrText xml:space="preserve"> REF _Ref195087786 \r \h  \* MERGEFORMAT </w:instrText>
      </w:r>
      <w:r w:rsidR="001C1A0C">
        <w:fldChar w:fldCharType="separate"/>
      </w:r>
      <w:r w:rsidR="00AF719C" w:rsidRPr="00AF719C">
        <w:rPr>
          <w:sz w:val="24"/>
          <w:szCs w:val="24"/>
        </w:rPr>
        <w:t>3.3.1.7</w:t>
      </w:r>
      <w:r w:rsidR="001C1A0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479" w:name="_Ref468195580"/>
      <w:bookmarkStart w:id="480" w:name="_Ref468195629"/>
      <w:bookmarkStart w:id="481" w:name="_Toc471830457"/>
      <w:r w:rsidRPr="00E71A48">
        <w:t>Оценка Заявок и проведение переговоров</w:t>
      </w:r>
      <w:bookmarkEnd w:id="478"/>
      <w:bookmarkEnd w:id="479"/>
      <w:bookmarkEnd w:id="480"/>
      <w:bookmarkEnd w:id="481"/>
      <w:r w:rsidRPr="00E71A48">
        <w:t xml:space="preserve"> </w:t>
      </w:r>
    </w:p>
    <w:p w:rsidR="00717F60" w:rsidRPr="00E71A48" w:rsidRDefault="00717F60" w:rsidP="00E71A48">
      <w:pPr>
        <w:pStyle w:val="3"/>
        <w:spacing w:line="264" w:lineRule="auto"/>
        <w:rPr>
          <w:szCs w:val="24"/>
        </w:rPr>
      </w:pPr>
      <w:bookmarkStart w:id="482" w:name="_Toc439323711"/>
      <w:bookmarkStart w:id="483" w:name="_Toc440361345"/>
      <w:bookmarkStart w:id="484" w:name="_Toc440376100"/>
      <w:bookmarkStart w:id="485" w:name="_Toc440376227"/>
      <w:bookmarkStart w:id="486" w:name="_Toc440382492"/>
      <w:bookmarkStart w:id="487" w:name="_Toc440447162"/>
      <w:bookmarkStart w:id="488" w:name="_Toc440620842"/>
      <w:bookmarkStart w:id="489" w:name="_Toc440631477"/>
      <w:bookmarkStart w:id="490" w:name="_Toc440875717"/>
      <w:bookmarkStart w:id="491" w:name="_Toc441131741"/>
      <w:bookmarkStart w:id="492" w:name="_Toc465865182"/>
      <w:bookmarkStart w:id="493" w:name="_Toc468975442"/>
      <w:bookmarkStart w:id="494" w:name="_Toc471830458"/>
      <w:r w:rsidRPr="00E71A48">
        <w:rPr>
          <w:szCs w:val="24"/>
        </w:rPr>
        <w:t>Общие положения</w:t>
      </w:r>
      <w:bookmarkEnd w:id="482"/>
      <w:bookmarkEnd w:id="483"/>
      <w:bookmarkEnd w:id="484"/>
      <w:bookmarkEnd w:id="485"/>
      <w:bookmarkEnd w:id="486"/>
      <w:bookmarkEnd w:id="487"/>
      <w:bookmarkEnd w:id="488"/>
      <w:bookmarkEnd w:id="489"/>
      <w:bookmarkEnd w:id="490"/>
      <w:bookmarkEnd w:id="491"/>
      <w:bookmarkEnd w:id="492"/>
      <w:bookmarkEnd w:id="493"/>
      <w:bookmarkEnd w:id="494"/>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C1A0C">
        <w:fldChar w:fldCharType="begin"/>
      </w:r>
      <w:r w:rsidR="001C1A0C">
        <w:instrText xml:space="preserve"> REF _Ref93089454 \n \h  \* MERGEFORMAT </w:instrText>
      </w:r>
      <w:r w:rsidR="001C1A0C">
        <w:fldChar w:fldCharType="separate"/>
      </w:r>
      <w:r w:rsidR="00AF719C" w:rsidRPr="00AF719C">
        <w:rPr>
          <w:bCs w:val="0"/>
          <w:sz w:val="24"/>
          <w:szCs w:val="24"/>
        </w:rPr>
        <w:t>3.6.2</w:t>
      </w:r>
      <w:r w:rsidR="001C1A0C">
        <w:fldChar w:fldCharType="end"/>
      </w:r>
      <w:r w:rsidRPr="00E71A48">
        <w:rPr>
          <w:bCs w:val="0"/>
          <w:sz w:val="24"/>
          <w:szCs w:val="24"/>
        </w:rPr>
        <w:t xml:space="preserve">), проведение (при необходимости) переговоров (пункт </w:t>
      </w:r>
      <w:r w:rsidR="001C1A0C">
        <w:fldChar w:fldCharType="begin"/>
      </w:r>
      <w:r w:rsidR="001C1A0C">
        <w:instrText xml:space="preserve"> REF _Ref303670674 \n \h  \* MERGEFORMAT </w:instrText>
      </w:r>
      <w:r w:rsidR="001C1A0C">
        <w:fldChar w:fldCharType="separate"/>
      </w:r>
      <w:r w:rsidR="00AF719C" w:rsidRPr="00AF719C">
        <w:rPr>
          <w:bCs w:val="0"/>
          <w:sz w:val="24"/>
          <w:szCs w:val="24"/>
        </w:rPr>
        <w:t>3.6.3</w:t>
      </w:r>
      <w:r w:rsidR="001C1A0C">
        <w:fldChar w:fldCharType="end"/>
      </w:r>
      <w:r w:rsidRPr="00E71A48">
        <w:rPr>
          <w:bCs w:val="0"/>
          <w:sz w:val="24"/>
          <w:szCs w:val="24"/>
        </w:rPr>
        <w:t>) и оценочную стадию (пункт</w:t>
      </w:r>
      <w:r w:rsidR="007F3FB7" w:rsidRPr="00E71A48">
        <w:rPr>
          <w:bCs w:val="0"/>
          <w:sz w:val="24"/>
          <w:szCs w:val="24"/>
        </w:rPr>
        <w:t xml:space="preserve"> </w:t>
      </w:r>
      <w:r w:rsidR="001C1A0C">
        <w:fldChar w:fldCharType="begin"/>
      </w:r>
      <w:r w:rsidR="001C1A0C">
        <w:instrText xml:space="preserve"> REF _Ref306138385 \r \h  \* MERGEFORMAT </w:instrText>
      </w:r>
      <w:r w:rsidR="001C1A0C">
        <w:fldChar w:fldCharType="separate"/>
      </w:r>
      <w:r w:rsidR="00AF719C" w:rsidRPr="00AF719C">
        <w:rPr>
          <w:bCs w:val="0"/>
          <w:sz w:val="24"/>
          <w:szCs w:val="24"/>
        </w:rPr>
        <w:t>3.6.4</w:t>
      </w:r>
      <w:r w:rsidR="001C1A0C">
        <w:fldChar w:fldCharType="end"/>
      </w:r>
      <w:r w:rsidRPr="00E71A48">
        <w:rPr>
          <w:bCs w:val="0"/>
          <w:sz w:val="24"/>
          <w:szCs w:val="24"/>
        </w:rPr>
        <w:t>).</w:t>
      </w:r>
    </w:p>
    <w:p w:rsidR="00717F60" w:rsidRPr="00E71A48" w:rsidRDefault="00717F60" w:rsidP="00E71A48">
      <w:pPr>
        <w:pStyle w:val="3"/>
        <w:spacing w:line="264" w:lineRule="auto"/>
        <w:rPr>
          <w:szCs w:val="24"/>
        </w:rPr>
      </w:pPr>
      <w:bookmarkStart w:id="495" w:name="_Ref93089454"/>
      <w:bookmarkStart w:id="496" w:name="_Toc439323712"/>
      <w:bookmarkStart w:id="497" w:name="_Toc440361346"/>
      <w:bookmarkStart w:id="498" w:name="_Toc440376101"/>
      <w:bookmarkStart w:id="499" w:name="_Toc440376228"/>
      <w:bookmarkStart w:id="500" w:name="_Toc440382493"/>
      <w:bookmarkStart w:id="501" w:name="_Toc440447163"/>
      <w:bookmarkStart w:id="502" w:name="_Toc440620843"/>
      <w:bookmarkStart w:id="503" w:name="_Toc440631478"/>
      <w:bookmarkStart w:id="504" w:name="_Toc440875718"/>
      <w:bookmarkStart w:id="505" w:name="_Toc441131742"/>
      <w:bookmarkStart w:id="506" w:name="_Toc465865183"/>
      <w:bookmarkStart w:id="507" w:name="_Toc468975443"/>
      <w:bookmarkStart w:id="508" w:name="_Toc471830459"/>
      <w:r w:rsidRPr="00E71A48">
        <w:rPr>
          <w:szCs w:val="24"/>
        </w:rPr>
        <w:t>Отборочная стадия</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09"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10"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509"/>
      <w:bookmarkEnd w:id="510"/>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1C1A0C">
        <w:fldChar w:fldCharType="begin"/>
      </w:r>
      <w:r w:rsidR="001C1A0C">
        <w:instrText xml:space="preserve"> REF _Ref444180906 \r \h  \* MERGEFORMAT </w:instrText>
      </w:r>
      <w:r w:rsidR="001C1A0C">
        <w:fldChar w:fldCharType="separate"/>
      </w:r>
      <w:r w:rsidR="00AF719C" w:rsidRPr="00AF719C">
        <w:rPr>
          <w:sz w:val="24"/>
          <w:szCs w:val="24"/>
        </w:rPr>
        <w:t>5.12</w:t>
      </w:r>
      <w:r w:rsidR="001C1A0C">
        <w:fldChar w:fldCharType="end"/>
      </w:r>
      <w:r w:rsidRPr="008E312A">
        <w:rPr>
          <w:sz w:val="24"/>
          <w:szCs w:val="24"/>
        </w:rPr>
        <w:t xml:space="preserve">); </w:t>
      </w:r>
    </w:p>
    <w:p w:rsidR="00F4128C" w:rsidRPr="002D7FEE"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w:t>
      </w:r>
      <w:r w:rsidRPr="002D7FEE">
        <w:rPr>
          <w:sz w:val="24"/>
          <w:szCs w:val="24"/>
        </w:rPr>
        <w:t xml:space="preserve">обязательств Участника в соответствии с п. </w:t>
      </w:r>
      <w:r w:rsidR="001C1A0C">
        <w:fldChar w:fldCharType="begin"/>
      </w:r>
      <w:r w:rsidR="001C1A0C">
        <w:instrText xml:space="preserve"> REF _Ref306176386 \r \h  \* MERGEFORMAT </w:instrText>
      </w:r>
      <w:r w:rsidR="001C1A0C">
        <w:fldChar w:fldCharType="separate"/>
      </w:r>
      <w:r w:rsidR="00AF719C" w:rsidRPr="00AF719C">
        <w:rPr>
          <w:sz w:val="24"/>
          <w:szCs w:val="24"/>
        </w:rPr>
        <w:t>3.3.14</w:t>
      </w:r>
      <w:r w:rsidR="001C1A0C">
        <w:fldChar w:fldCharType="end"/>
      </w:r>
      <w:r w:rsidRPr="002D7FEE">
        <w:rPr>
          <w:sz w:val="24"/>
          <w:szCs w:val="24"/>
        </w:rPr>
        <w:t>;</w:t>
      </w:r>
    </w:p>
    <w:p w:rsidR="00F4128C" w:rsidRPr="002D7FEE" w:rsidRDefault="00F620A0"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не содержат всех необходимых документов, требуемых настоящей Документацией</w:t>
      </w:r>
      <w:r w:rsidR="00F4128C" w:rsidRPr="002D7FEE">
        <w:rPr>
          <w:sz w:val="24"/>
          <w:szCs w:val="24"/>
        </w:rPr>
        <w:t>;</w:t>
      </w:r>
    </w:p>
    <w:p w:rsidR="00F4128C" w:rsidRPr="002D7FEE" w:rsidRDefault="00F4128C"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2D7FEE" w:rsidRDefault="00F4128C"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очевидные арифметические или грамматические ошибки, с исправлением</w:t>
      </w:r>
      <w:r w:rsidR="00F620A0" w:rsidRPr="002D7FEE">
        <w:rPr>
          <w:sz w:val="24"/>
          <w:szCs w:val="24"/>
        </w:rPr>
        <w:t xml:space="preserve"> которых не согласился Участник;</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2D7FEE">
        <w:rPr>
          <w:sz w:val="24"/>
          <w:szCs w:val="24"/>
        </w:rPr>
        <w:t>поданы с нарушением порядка подачи Заявок, установленного в настоящей документации;</w:t>
      </w:r>
      <w:proofErr w:type="gramEnd"/>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11"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1C1A0C">
        <w:fldChar w:fldCharType="begin"/>
      </w:r>
      <w:r w:rsidR="001C1A0C">
        <w:instrText xml:space="preserve"> REF _Ref306176386 \r \h  \* MERGEFORMAT </w:instrText>
      </w:r>
      <w:r w:rsidR="001C1A0C">
        <w:fldChar w:fldCharType="separate"/>
      </w:r>
      <w:r w:rsidR="00AF719C" w:rsidRPr="00AF719C">
        <w:rPr>
          <w:sz w:val="24"/>
          <w:szCs w:val="24"/>
        </w:rPr>
        <w:t>3.3.14</w:t>
      </w:r>
      <w:r w:rsidR="001C1A0C">
        <w:fldChar w:fldCharType="end"/>
      </w:r>
      <w:r w:rsidR="007F3FB7" w:rsidRPr="002D7FEE">
        <w:rPr>
          <w:sz w:val="24"/>
          <w:szCs w:val="24"/>
        </w:rPr>
        <w:t>).</w:t>
      </w:r>
      <w:bookmarkEnd w:id="511"/>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512" w:name="_Ref303670674"/>
      <w:bookmarkStart w:id="513" w:name="_Toc439323713"/>
      <w:bookmarkStart w:id="514" w:name="_Toc440361347"/>
      <w:bookmarkStart w:id="515" w:name="_Toc440376102"/>
      <w:bookmarkStart w:id="516" w:name="_Toc440376229"/>
      <w:bookmarkStart w:id="517" w:name="_Toc440382494"/>
      <w:bookmarkStart w:id="518" w:name="_Toc440447164"/>
      <w:bookmarkStart w:id="519" w:name="_Toc440620844"/>
      <w:bookmarkStart w:id="520" w:name="_Toc440631479"/>
      <w:bookmarkStart w:id="521" w:name="_Toc440875719"/>
      <w:bookmarkStart w:id="522" w:name="_Toc441131743"/>
      <w:bookmarkStart w:id="523" w:name="_Toc465865184"/>
      <w:bookmarkStart w:id="524" w:name="_Toc468975444"/>
      <w:bookmarkStart w:id="525" w:name="_Toc471830460"/>
      <w:r w:rsidRPr="00E71A48">
        <w:rPr>
          <w:szCs w:val="24"/>
        </w:rPr>
        <w:t>Проведение переговоров</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526" w:name="_Ref306138385"/>
      <w:bookmarkStart w:id="527" w:name="_Toc439323714"/>
      <w:bookmarkStart w:id="528" w:name="_Toc440361348"/>
      <w:bookmarkStart w:id="529" w:name="_Toc440376103"/>
      <w:bookmarkStart w:id="530" w:name="_Toc440376230"/>
      <w:bookmarkStart w:id="531" w:name="_Toc440382495"/>
      <w:bookmarkStart w:id="532" w:name="_Toc440447165"/>
      <w:bookmarkStart w:id="533" w:name="_Toc440620845"/>
      <w:bookmarkStart w:id="534" w:name="_Toc440631480"/>
      <w:bookmarkStart w:id="535" w:name="_Toc440875720"/>
      <w:bookmarkStart w:id="536" w:name="_Toc441131744"/>
      <w:bookmarkStart w:id="537" w:name="_Toc465865185"/>
      <w:bookmarkStart w:id="538" w:name="_Toc468975445"/>
      <w:bookmarkStart w:id="539" w:name="_Toc471830461"/>
      <w:r w:rsidRPr="00E71A48">
        <w:rPr>
          <w:szCs w:val="24"/>
        </w:rPr>
        <w:t>Оценочная стадия</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1C1A0C">
        <w:fldChar w:fldCharType="begin"/>
      </w:r>
      <w:r w:rsidR="001C1A0C">
        <w:instrText xml:space="preserve"> REF _Ref471830158 \r \h  \* MERGEFORMAT </w:instrText>
      </w:r>
      <w:r w:rsidR="001C1A0C">
        <w:fldChar w:fldCharType="separate"/>
      </w:r>
      <w:r w:rsidR="00AF719C" w:rsidRPr="00AF719C">
        <w:rPr>
          <w:sz w:val="24"/>
          <w:szCs w:val="24"/>
        </w:rPr>
        <w:t>3.8</w:t>
      </w:r>
      <w:r w:rsidR="001C1A0C">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540" w:name="_Ref303250967"/>
      <w:bookmarkStart w:id="541" w:name="_Toc305697378"/>
      <w:bookmarkStart w:id="542" w:name="_Toc471830462"/>
      <w:bookmarkStart w:id="543" w:name="_Toc255985696"/>
      <w:r w:rsidRPr="00E71A48">
        <w:t>Аукционная процедура понижени</w:t>
      </w:r>
      <w:r w:rsidR="00E60F8E" w:rsidRPr="00E71A48">
        <w:t>я</w:t>
      </w:r>
      <w:r w:rsidRPr="00E71A48">
        <w:t xml:space="preserve"> цены (переторжка)</w:t>
      </w:r>
      <w:bookmarkEnd w:id="540"/>
      <w:bookmarkEnd w:id="541"/>
      <w:bookmarkEnd w:id="542"/>
      <w:r w:rsidRPr="00E71A48">
        <w:t xml:space="preserve"> </w:t>
      </w:r>
    </w:p>
    <w:bookmarkEnd w:id="543"/>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44"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544"/>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45"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45"/>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1C1A0C">
        <w:fldChar w:fldCharType="begin"/>
      </w:r>
      <w:r w:rsidR="001C1A0C">
        <w:instrText xml:space="preserve"> REF _Ref465864060 \r \h  \* MERGEFORMAT </w:instrText>
      </w:r>
      <w:r w:rsidR="001C1A0C">
        <w:fldChar w:fldCharType="separate"/>
      </w:r>
      <w:r w:rsidR="00AF719C" w:rsidRPr="00AF719C">
        <w:rPr>
          <w:iCs/>
          <w:sz w:val="24"/>
          <w:szCs w:val="24"/>
          <w:lang w:eastAsia="ru-RU"/>
        </w:rPr>
        <w:t>3.7.9</w:t>
      </w:r>
      <w:r w:rsidR="001C1A0C">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1C1A0C">
        <w:fldChar w:fldCharType="begin"/>
      </w:r>
      <w:r w:rsidR="001C1A0C">
        <w:instrText xml:space="preserve"> REF _Ref306352987 \r \h  \* MERGEFORMAT </w:instrText>
      </w:r>
      <w:r w:rsidR="001C1A0C">
        <w:fldChar w:fldCharType="separate"/>
      </w:r>
      <w:r w:rsidR="00AF719C" w:rsidRPr="00AF719C">
        <w:rPr>
          <w:iCs/>
          <w:sz w:val="24"/>
          <w:szCs w:val="24"/>
          <w:lang w:eastAsia="ru-RU"/>
        </w:rPr>
        <w:t>3.7.3</w:t>
      </w:r>
      <w:r w:rsidR="001C1A0C">
        <w:fldChar w:fldCharType="end"/>
      </w:r>
      <w:r w:rsidRPr="002D7FEE">
        <w:rPr>
          <w:iCs/>
          <w:sz w:val="24"/>
          <w:szCs w:val="24"/>
          <w:lang w:eastAsia="ru-RU"/>
        </w:rPr>
        <w:t xml:space="preserve"> - </w:t>
      </w:r>
      <w:r w:rsidR="001C1A0C">
        <w:fldChar w:fldCharType="begin"/>
      </w:r>
      <w:r w:rsidR="001C1A0C">
        <w:instrText xml:space="preserve"> REF _Ref306353005 \r \h  \* MERGEFORMAT </w:instrText>
      </w:r>
      <w:r w:rsidR="001C1A0C">
        <w:fldChar w:fldCharType="separate"/>
      </w:r>
      <w:r w:rsidR="00AF719C" w:rsidRPr="00AF719C">
        <w:rPr>
          <w:iCs/>
          <w:sz w:val="24"/>
          <w:szCs w:val="24"/>
          <w:lang w:eastAsia="ru-RU"/>
        </w:rPr>
        <w:t>3.7.5</w:t>
      </w:r>
      <w:r w:rsidR="001C1A0C">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46"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546"/>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47" w:name="_Ref465847813"/>
      <w:bookmarkStart w:id="548"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47"/>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548"/>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1C1A0C">
        <w:fldChar w:fldCharType="begin"/>
      </w:r>
      <w:r w:rsidR="001C1A0C">
        <w:instrText xml:space="preserve"> REF _Ref465670219 \r \h  \* MERGEFORMAT </w:instrText>
      </w:r>
      <w:r w:rsidR="001C1A0C">
        <w:fldChar w:fldCharType="separate"/>
      </w:r>
      <w:r w:rsidR="00AF719C" w:rsidRPr="00AF719C">
        <w:rPr>
          <w:rFonts w:eastAsia="Times New Roman,Italic"/>
          <w:bCs w:val="0"/>
          <w:iCs/>
          <w:sz w:val="24"/>
          <w:szCs w:val="24"/>
        </w:rPr>
        <w:t>3.11</w:t>
      </w:r>
      <w:r w:rsidR="001C1A0C">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1C1A0C">
        <w:fldChar w:fldCharType="begin"/>
      </w:r>
      <w:r w:rsidR="001C1A0C">
        <w:instrText xml:space="preserve"> REF _Ref468975207 \r \h  \* MERGEFORMAT </w:instrText>
      </w:r>
      <w:r w:rsidR="001C1A0C">
        <w:fldChar w:fldCharType="separate"/>
      </w:r>
      <w:r w:rsidR="00AF719C" w:rsidRPr="00AF719C">
        <w:rPr>
          <w:rFonts w:eastAsia="Times New Roman,Italic"/>
          <w:bCs w:val="0"/>
          <w:iCs/>
          <w:sz w:val="24"/>
          <w:szCs w:val="24"/>
        </w:rPr>
        <w:t>3.7.8</w:t>
      </w:r>
      <w:r w:rsidR="001C1A0C">
        <w:fldChar w:fldCharType="end"/>
      </w:r>
      <w:r w:rsidRPr="002D7FEE">
        <w:rPr>
          <w:rFonts w:eastAsia="Times New Roman,Italic"/>
          <w:bCs w:val="0"/>
          <w:iCs/>
          <w:sz w:val="24"/>
          <w:szCs w:val="24"/>
        </w:rPr>
        <w:t xml:space="preserve">, </w:t>
      </w:r>
      <w:proofErr w:type="gramStart"/>
      <w:r w:rsidRPr="002D7FEE">
        <w:rPr>
          <w:rFonts w:eastAsia="Times New Roman,Italic"/>
          <w:bCs w:val="0"/>
          <w:iCs/>
          <w:sz w:val="24"/>
          <w:szCs w:val="24"/>
        </w:rPr>
        <w:t>предоставляет документы</w:t>
      </w:r>
      <w:proofErr w:type="gramEnd"/>
      <w:r w:rsidRPr="002D7FEE">
        <w:rPr>
          <w:rFonts w:eastAsia="Times New Roman,Italic"/>
          <w:bCs w:val="0"/>
          <w:iCs/>
          <w:sz w:val="24"/>
          <w:szCs w:val="24"/>
        </w:rPr>
        <w:t xml:space="preserve">, предусмотренные подпунктом </w:t>
      </w:r>
      <w:r w:rsidR="001C1A0C">
        <w:fldChar w:fldCharType="begin"/>
      </w:r>
      <w:r w:rsidR="001C1A0C">
        <w:instrText xml:space="preserve"> REF _Ref465675151 \r \h  \* MERGEFORMAT </w:instrText>
      </w:r>
      <w:r w:rsidR="001C1A0C">
        <w:fldChar w:fldCharType="separate"/>
      </w:r>
      <w:r w:rsidR="00AF719C" w:rsidRPr="00AF719C">
        <w:rPr>
          <w:rFonts w:eastAsia="Times New Roman,Italic"/>
          <w:bCs w:val="0"/>
          <w:iCs/>
          <w:sz w:val="24"/>
          <w:szCs w:val="24"/>
        </w:rPr>
        <w:t>3.11.2</w:t>
      </w:r>
      <w:r w:rsidR="001C1A0C">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2D7FEE">
        <w:rPr>
          <w:rFonts w:eastAsia="Times New Roman,Italic"/>
          <w:bCs w:val="0"/>
          <w:iCs/>
          <w:sz w:val="24"/>
          <w:szCs w:val="24"/>
        </w:rPr>
        <w:t xml:space="preserve">документы, предусмотренные подпунктом </w:t>
      </w:r>
      <w:r w:rsidR="001C1A0C">
        <w:fldChar w:fldCharType="begin"/>
      </w:r>
      <w:r w:rsidR="001C1A0C">
        <w:instrText xml:space="preserve"> REF _Ref465675151 \r \h  \* MERGEFORMAT </w:instrText>
      </w:r>
      <w:r w:rsidR="001C1A0C">
        <w:fldChar w:fldCharType="separate"/>
      </w:r>
      <w:r w:rsidR="00AF719C" w:rsidRPr="00AF719C">
        <w:rPr>
          <w:rFonts w:eastAsia="Times New Roman,Italic"/>
          <w:bCs w:val="0"/>
          <w:iCs/>
          <w:sz w:val="24"/>
          <w:szCs w:val="24"/>
        </w:rPr>
        <w:t>3.11.2</w:t>
      </w:r>
      <w:r w:rsidR="001C1A0C">
        <w:fldChar w:fldCharType="end"/>
      </w:r>
      <w:r w:rsidRPr="002D7FEE">
        <w:rPr>
          <w:rFonts w:eastAsia="Times New Roman,Italic"/>
          <w:bCs w:val="0"/>
          <w:iCs/>
          <w:sz w:val="24"/>
          <w:szCs w:val="24"/>
        </w:rPr>
        <w:t xml:space="preserve"> документации предоставляются</w:t>
      </w:r>
      <w:proofErr w:type="gramEnd"/>
      <w:r w:rsidRPr="002D7FEE">
        <w:rPr>
          <w:rFonts w:eastAsia="Times New Roman,Italic"/>
          <w:bCs w:val="0"/>
          <w:iCs/>
          <w:sz w:val="24"/>
          <w:szCs w:val="24"/>
        </w:rPr>
        <w:t xml:space="preserve"> повторно.</w:t>
      </w:r>
    </w:p>
    <w:p w:rsidR="00286404" w:rsidRPr="002D7FEE" w:rsidRDefault="00286404" w:rsidP="00A16C95">
      <w:pPr>
        <w:pStyle w:val="2"/>
        <w:tabs>
          <w:tab w:val="clear" w:pos="1700"/>
          <w:tab w:val="left" w:pos="709"/>
        </w:tabs>
        <w:spacing w:line="264" w:lineRule="auto"/>
        <w:jc w:val="both"/>
      </w:pPr>
      <w:bookmarkStart w:id="549" w:name="_Toc471823191"/>
      <w:bookmarkStart w:id="550" w:name="_Ref471823363"/>
      <w:bookmarkStart w:id="551" w:name="_Ref471830158"/>
      <w:bookmarkStart w:id="552" w:name="_Toc471830463"/>
      <w:r w:rsidRPr="002D7FEE">
        <w:t>О приоритете закупки работ, выполняемых российскими лицами, по отношению к работам, выполняемым иностранными лицами</w:t>
      </w:r>
      <w:bookmarkEnd w:id="549"/>
      <w:bookmarkEnd w:id="550"/>
      <w:bookmarkEnd w:id="551"/>
      <w:bookmarkEnd w:id="552"/>
    </w:p>
    <w:p w:rsidR="00286404" w:rsidRPr="002D7FEE" w:rsidRDefault="00286404" w:rsidP="00824534">
      <w:pPr>
        <w:pStyle w:val="3"/>
        <w:ind w:left="0" w:firstLine="567"/>
        <w:jc w:val="both"/>
        <w:rPr>
          <w:b w:val="0"/>
        </w:rPr>
      </w:pPr>
      <w:bookmarkStart w:id="553" w:name="_Toc471830464"/>
      <w:proofErr w:type="gramStart"/>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D7FEE">
        <w:rPr>
          <w:b w:val="0"/>
        </w:rPr>
        <w:t xml:space="preserve"> требований п. 4.5.1 Единого стандарта закупок ПАО «</w:t>
      </w:r>
      <w:proofErr w:type="spellStart"/>
      <w:r w:rsidRPr="002D7FEE">
        <w:rPr>
          <w:b w:val="0"/>
        </w:rPr>
        <w:t>Россети</w:t>
      </w:r>
      <w:proofErr w:type="spellEnd"/>
      <w:r w:rsidRPr="002D7FEE">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553"/>
    </w:p>
    <w:p w:rsidR="00286404" w:rsidRPr="002D7FEE" w:rsidRDefault="00286404" w:rsidP="00824534">
      <w:pPr>
        <w:pStyle w:val="3"/>
        <w:ind w:left="0" w:firstLine="567"/>
        <w:jc w:val="both"/>
        <w:rPr>
          <w:b w:val="0"/>
        </w:rPr>
      </w:pPr>
      <w:bookmarkStart w:id="554" w:name="_Toc471830465"/>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554"/>
    </w:p>
    <w:p w:rsidR="00286404" w:rsidRPr="002D7FEE" w:rsidRDefault="00286404" w:rsidP="00824534">
      <w:pPr>
        <w:pStyle w:val="3"/>
        <w:ind w:left="0" w:firstLine="567"/>
        <w:jc w:val="both"/>
        <w:rPr>
          <w:b w:val="0"/>
        </w:rPr>
      </w:pPr>
      <w:bookmarkStart w:id="555" w:name="_Toc471830466"/>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555"/>
    </w:p>
    <w:p w:rsidR="00286404" w:rsidRPr="002D7FEE" w:rsidRDefault="00286404" w:rsidP="00824534">
      <w:pPr>
        <w:pStyle w:val="3"/>
        <w:ind w:left="0" w:firstLine="567"/>
        <w:jc w:val="both"/>
        <w:rPr>
          <w:b w:val="0"/>
        </w:rPr>
      </w:pPr>
      <w:bookmarkStart w:id="556" w:name="_Toc471830467"/>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2D7FEE">
        <w:rPr>
          <w:b w:val="0"/>
        </w:rPr>
        <w:t>k</w:t>
      </w:r>
      <w:proofErr w:type="gramEnd"/>
      <w:r w:rsidRPr="002D7FEE">
        <w:rPr>
          <w:b w:val="0"/>
        </w:rPr>
        <w:t>ПРИОР</w:t>
      </w:r>
      <w:proofErr w:type="spellEnd"/>
      <w:r w:rsidRPr="002D7FEE">
        <w:rPr>
          <w:b w:val="0"/>
        </w:rPr>
        <w:t xml:space="preserve">=0,85, иначе </w:t>
      </w:r>
      <w:proofErr w:type="spellStart"/>
      <w:r w:rsidRPr="002D7FEE">
        <w:rPr>
          <w:b w:val="0"/>
        </w:rPr>
        <w:t>kПРИОР</w:t>
      </w:r>
      <w:proofErr w:type="spellEnd"/>
      <w:r w:rsidRPr="002D7FEE">
        <w:rPr>
          <w:b w:val="0"/>
        </w:rPr>
        <w:t xml:space="preserve">=1,0), при этом Договор заключается по цене Договора, предложенной Участником </w:t>
      </w:r>
      <w:r w:rsidRPr="00A55615">
        <w:rPr>
          <w:b w:val="0"/>
        </w:rPr>
        <w:t>в Заявке (методика оценки изложена в Приложении №3 к настоящей Документации).</w:t>
      </w:r>
      <w:bookmarkEnd w:id="556"/>
    </w:p>
    <w:p w:rsidR="00286404" w:rsidRPr="002D7FEE" w:rsidRDefault="00286404" w:rsidP="00824534">
      <w:pPr>
        <w:pStyle w:val="3"/>
        <w:ind w:hanging="153"/>
        <w:jc w:val="both"/>
        <w:rPr>
          <w:b w:val="0"/>
          <w:szCs w:val="24"/>
        </w:rPr>
      </w:pPr>
      <w:bookmarkStart w:id="557" w:name="_Toc471830468"/>
      <w:r w:rsidRPr="002D7FEE">
        <w:rPr>
          <w:b w:val="0"/>
          <w:szCs w:val="24"/>
        </w:rPr>
        <w:t>Приоритет не предоставляется в случаях, если:</w:t>
      </w:r>
      <w:bookmarkEnd w:id="557"/>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1C1A0C">
        <w:fldChar w:fldCharType="begin"/>
      </w:r>
      <w:r w:rsidR="001C1A0C">
        <w:instrText xml:space="preserve"> REF _Ref303251044 \r \h  \* MERGEFORMAT </w:instrText>
      </w:r>
      <w:r w:rsidR="001C1A0C">
        <w:fldChar w:fldCharType="separate"/>
      </w:r>
      <w:r w:rsidR="00AF719C" w:rsidRPr="00AF719C">
        <w:rPr>
          <w:rFonts w:ascii="Times New Roman" w:hAnsi="Times New Roman" w:cs="Times New Roman"/>
          <w:sz w:val="24"/>
          <w:szCs w:val="24"/>
        </w:rPr>
        <w:t>3.10</w:t>
      </w:r>
      <w:r w:rsidR="001C1A0C">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proofErr w:type="gramStart"/>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2D7FEE" w:rsidRDefault="00286404" w:rsidP="00824534">
      <w:pPr>
        <w:pStyle w:val="3"/>
        <w:ind w:left="0" w:firstLine="567"/>
        <w:jc w:val="both"/>
        <w:rPr>
          <w:b w:val="0"/>
        </w:rPr>
      </w:pPr>
      <w:bookmarkStart w:id="558" w:name="_Toc471830469"/>
      <w:proofErr w:type="gramStart"/>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558"/>
      <w:proofErr w:type="gramEnd"/>
    </w:p>
    <w:p w:rsidR="00717F60" w:rsidRPr="002D7FEE" w:rsidRDefault="00717F60" w:rsidP="00A16C95">
      <w:pPr>
        <w:pStyle w:val="2"/>
        <w:tabs>
          <w:tab w:val="clear" w:pos="1700"/>
          <w:tab w:val="left" w:pos="709"/>
        </w:tabs>
        <w:spacing w:line="264" w:lineRule="auto"/>
      </w:pPr>
      <w:bookmarkStart w:id="559" w:name="_Ref303681924"/>
      <w:bookmarkStart w:id="560" w:name="_Ref303683914"/>
      <w:bookmarkStart w:id="561" w:name="_Toc471830470"/>
      <w:r w:rsidRPr="002D7FEE">
        <w:t xml:space="preserve">Подведение итогов </w:t>
      </w:r>
      <w:r w:rsidR="00DF639D" w:rsidRPr="002D7FEE">
        <w:t>З</w:t>
      </w:r>
      <w:r w:rsidRPr="002D7FEE">
        <w:t>апроса предложений</w:t>
      </w:r>
      <w:bookmarkEnd w:id="559"/>
      <w:bookmarkEnd w:id="560"/>
      <w:bookmarkEnd w:id="561"/>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562"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562"/>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w:t>
      </w:r>
      <w:proofErr w:type="gramStart"/>
      <w:r w:rsidR="0087407B" w:rsidRPr="002D7FEE">
        <w:rPr>
          <w:bCs w:val="0"/>
          <w:sz w:val="24"/>
          <w:szCs w:val="24"/>
        </w:rPr>
        <w:t>наилучшей</w:t>
      </w:r>
      <w:proofErr w:type="gramEnd"/>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63" w:name="_Ref303251044"/>
      <w:bookmarkStart w:id="564" w:name="_Toc471830471"/>
      <w:bookmarkStart w:id="565" w:name="_Ref191386295"/>
      <w:r w:rsidRPr="00E71A48">
        <w:t xml:space="preserve">Признание запроса предложений </w:t>
      </w:r>
      <w:proofErr w:type="gramStart"/>
      <w:r w:rsidRPr="00E71A48">
        <w:t>несостоявшимся</w:t>
      </w:r>
      <w:bookmarkEnd w:id="563"/>
      <w:bookmarkEnd w:id="564"/>
      <w:proofErr w:type="gramEnd"/>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6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6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568"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68"/>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569" w:name="_Toc468355877"/>
      <w:bookmarkStart w:id="570" w:name="_Ref465670219"/>
      <w:bookmarkStart w:id="571" w:name="_Toc471830472"/>
      <w:bookmarkStart w:id="572" w:name="_Ref303683929"/>
      <w:r w:rsidRPr="002D7FEE">
        <w:rPr>
          <w:bCs w:val="0"/>
        </w:rPr>
        <w:t>Антидемпинговые меры</w:t>
      </w:r>
      <w:bookmarkEnd w:id="569"/>
      <w:bookmarkEnd w:id="570"/>
      <w:bookmarkEnd w:id="571"/>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1C1A0C">
        <w:fldChar w:fldCharType="begin"/>
      </w:r>
      <w:r w:rsidR="001C1A0C">
        <w:instrText xml:space="preserve"> REF _Ref468975235 \r \h  \* MERGEFORMAT </w:instrText>
      </w:r>
      <w:r w:rsidR="001C1A0C">
        <w:fldChar w:fldCharType="separate"/>
      </w:r>
      <w:r w:rsidR="00AF719C" w:rsidRPr="00AF719C">
        <w:rPr>
          <w:rFonts w:eastAsia="Times New Roman,Italic"/>
          <w:bCs w:val="0"/>
          <w:iCs/>
          <w:sz w:val="24"/>
          <w:szCs w:val="24"/>
        </w:rPr>
        <w:t>3.3.7</w:t>
      </w:r>
      <w:r w:rsidR="001C1A0C">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573"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73"/>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proofErr w:type="gramEnd"/>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1C1A0C">
        <w:fldChar w:fldCharType="begin"/>
      </w:r>
      <w:r w:rsidR="001C1A0C">
        <w:instrText xml:space="preserve"> REF _Ref465675151 \r \h  \* MERGEFORMAT </w:instrText>
      </w:r>
      <w:r w:rsidR="001C1A0C">
        <w:fldChar w:fldCharType="separate"/>
      </w:r>
      <w:r w:rsidR="00AF719C" w:rsidRPr="00AF719C">
        <w:rPr>
          <w:bCs w:val="0"/>
          <w:sz w:val="24"/>
          <w:szCs w:val="24"/>
        </w:rPr>
        <w:t>3.11.2</w:t>
      </w:r>
      <w:r w:rsidR="001C1A0C">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1C1A0C">
        <w:fldChar w:fldCharType="begin"/>
      </w:r>
      <w:r w:rsidR="001C1A0C">
        <w:instrText xml:space="preserve"> REF _Ref468975267 \r \h  \* MERGEFORMAT </w:instrText>
      </w:r>
      <w:r w:rsidR="001C1A0C">
        <w:fldChar w:fldCharType="separate"/>
      </w:r>
      <w:r w:rsidR="00AF719C" w:rsidRPr="00AF719C">
        <w:rPr>
          <w:rFonts w:eastAsia="Times New Roman,Italic"/>
          <w:bCs w:val="0"/>
          <w:iCs/>
          <w:sz w:val="24"/>
          <w:szCs w:val="24"/>
        </w:rPr>
        <w:t>3.6.2.5</w:t>
      </w:r>
      <w:r w:rsidR="001C1A0C">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D7FEE">
        <w:rPr>
          <w:sz w:val="24"/>
          <w:szCs w:val="24"/>
        </w:rPr>
        <w:t>пп</w:t>
      </w:r>
      <w:proofErr w:type="spellEnd"/>
      <w:r w:rsidRPr="002D7FEE">
        <w:rPr>
          <w:sz w:val="24"/>
          <w:szCs w:val="24"/>
        </w:rPr>
        <w:t xml:space="preserve">. </w:t>
      </w:r>
      <w:r w:rsidR="001C1A0C">
        <w:fldChar w:fldCharType="begin"/>
      </w:r>
      <w:r w:rsidR="001C1A0C">
        <w:instrText xml:space="preserve"> REF _Ref465437572 \r \h  \* MERGEFORMAT </w:instrText>
      </w:r>
      <w:r w:rsidR="001C1A0C">
        <w:fldChar w:fldCharType="separate"/>
      </w:r>
      <w:r w:rsidR="00AF719C" w:rsidRPr="00AF719C">
        <w:rPr>
          <w:sz w:val="24"/>
          <w:szCs w:val="24"/>
        </w:rPr>
        <w:t>3.13.2</w:t>
      </w:r>
      <w:r w:rsidR="001C1A0C">
        <w:fldChar w:fldCharType="end"/>
      </w:r>
      <w:r w:rsidRPr="002D7FEE">
        <w:rPr>
          <w:sz w:val="24"/>
          <w:szCs w:val="24"/>
        </w:rPr>
        <w:t>-</w:t>
      </w:r>
      <w:r w:rsidR="001C1A0C">
        <w:fldChar w:fldCharType="begin"/>
      </w:r>
      <w:r w:rsidR="001C1A0C">
        <w:instrText xml:space="preserve"> REF _Ref465440181 \r \h  \* MERGEFORMAT </w:instrText>
      </w:r>
      <w:r w:rsidR="001C1A0C">
        <w:fldChar w:fldCharType="separate"/>
      </w:r>
      <w:r w:rsidR="00AF719C" w:rsidRPr="00AF719C">
        <w:rPr>
          <w:sz w:val="24"/>
          <w:szCs w:val="24"/>
        </w:rPr>
        <w:t>3.13.4</w:t>
      </w:r>
      <w:r w:rsidR="001C1A0C">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В случае</w:t>
      </w:r>
      <w:proofErr w:type="gramStart"/>
      <w:r w:rsidRPr="002D7FEE">
        <w:rPr>
          <w:sz w:val="24"/>
          <w:szCs w:val="24"/>
        </w:rPr>
        <w:t>,</w:t>
      </w:r>
      <w:proofErr w:type="gramEnd"/>
      <w:r w:rsidRPr="002D7FEE">
        <w:rPr>
          <w:sz w:val="24"/>
          <w:szCs w:val="24"/>
        </w:rPr>
        <w:t xml:space="preserve">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D7FEE">
        <w:rPr>
          <w:sz w:val="24"/>
          <w:szCs w:val="24"/>
        </w:rPr>
        <w:t>пп</w:t>
      </w:r>
      <w:proofErr w:type="spellEnd"/>
      <w:r w:rsidRPr="002D7FEE">
        <w:rPr>
          <w:sz w:val="24"/>
          <w:szCs w:val="24"/>
        </w:rPr>
        <w:t xml:space="preserve">. </w:t>
      </w:r>
      <w:r w:rsidR="001C1A0C">
        <w:fldChar w:fldCharType="begin"/>
      </w:r>
      <w:r w:rsidR="001C1A0C">
        <w:instrText xml:space="preserve"> REF _Ref465437572 \r \h  \* MERGEFORMAT </w:instrText>
      </w:r>
      <w:r w:rsidR="001C1A0C">
        <w:fldChar w:fldCharType="separate"/>
      </w:r>
      <w:r w:rsidR="00AF719C" w:rsidRPr="00AF719C">
        <w:rPr>
          <w:sz w:val="24"/>
          <w:szCs w:val="24"/>
        </w:rPr>
        <w:t>3.13.2</w:t>
      </w:r>
      <w:r w:rsidR="001C1A0C">
        <w:fldChar w:fldCharType="end"/>
      </w:r>
      <w:r w:rsidRPr="002D7FEE">
        <w:rPr>
          <w:sz w:val="24"/>
          <w:szCs w:val="24"/>
        </w:rPr>
        <w:t>-</w:t>
      </w:r>
      <w:r w:rsidR="001C1A0C">
        <w:fldChar w:fldCharType="begin"/>
      </w:r>
      <w:r w:rsidR="001C1A0C">
        <w:instrText xml:space="preserve"> REF _Ref465440181 \r \h  \* MERGEFORMAT </w:instrText>
      </w:r>
      <w:r w:rsidR="001C1A0C">
        <w:fldChar w:fldCharType="separate"/>
      </w:r>
      <w:r w:rsidR="00AF719C" w:rsidRPr="00AF719C">
        <w:rPr>
          <w:sz w:val="24"/>
          <w:szCs w:val="24"/>
        </w:rPr>
        <w:t>3.13.4</w:t>
      </w:r>
      <w:r w:rsidR="001C1A0C">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574" w:name="_Ref468975287"/>
      <w:bookmarkStart w:id="575" w:name="_Toc471830473"/>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565"/>
      <w:bookmarkEnd w:id="572"/>
      <w:bookmarkEnd w:id="574"/>
      <w:bookmarkEnd w:id="575"/>
    </w:p>
    <w:p w:rsidR="00717F60" w:rsidRPr="00E71A48" w:rsidRDefault="00717F60" w:rsidP="001405FA">
      <w:pPr>
        <w:widowControl w:val="0"/>
        <w:numPr>
          <w:ilvl w:val="2"/>
          <w:numId w:val="94"/>
        </w:numPr>
        <w:overflowPunct w:val="0"/>
        <w:autoSpaceDE w:val="0"/>
        <w:spacing w:line="264" w:lineRule="auto"/>
        <w:ind w:left="0" w:firstLine="567"/>
        <w:rPr>
          <w:bCs w:val="0"/>
          <w:sz w:val="24"/>
          <w:szCs w:val="24"/>
        </w:rPr>
      </w:pPr>
      <w:proofErr w:type="gramStart"/>
      <w:r w:rsidRPr="002D7FEE">
        <w:rPr>
          <w:bCs w:val="0"/>
          <w:i/>
          <w:sz w:val="24"/>
          <w:szCs w:val="24"/>
        </w:rPr>
        <w:t xml:space="preserve">По всем вопросам, не нашедшим отражение в </w:t>
      </w:r>
      <w:r w:rsidR="004B5EB3" w:rsidRPr="002D7FEE">
        <w:rPr>
          <w:bCs w:val="0"/>
          <w:i/>
          <w:sz w:val="24"/>
          <w:szCs w:val="24"/>
        </w:rPr>
        <w:t>Извещени</w:t>
      </w:r>
      <w:r w:rsidRPr="002D7FEE">
        <w:rPr>
          <w:bCs w:val="0"/>
          <w:i/>
          <w:sz w:val="24"/>
          <w:szCs w:val="24"/>
        </w:rPr>
        <w:t>и о проведении</w:t>
      </w:r>
      <w:r w:rsidRPr="00E71A48">
        <w:rPr>
          <w:bCs w:val="0"/>
          <w:i/>
          <w:sz w:val="24"/>
          <w:szCs w:val="24"/>
        </w:rPr>
        <w:t xml:space="preserve">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1405FA">
      <w:pPr>
        <w:pStyle w:val="affffff0"/>
        <w:numPr>
          <w:ilvl w:val="2"/>
          <w:numId w:val="9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1405FA">
      <w:pPr>
        <w:widowControl w:val="0"/>
        <w:numPr>
          <w:ilvl w:val="2"/>
          <w:numId w:val="94"/>
        </w:numPr>
        <w:overflowPunct w:val="0"/>
        <w:autoSpaceDE w:val="0"/>
        <w:spacing w:line="264" w:lineRule="auto"/>
        <w:ind w:left="0" w:firstLine="726"/>
        <w:rPr>
          <w:bCs w:val="0"/>
          <w:color w:val="000000"/>
          <w:sz w:val="24"/>
          <w:szCs w:val="24"/>
        </w:rPr>
      </w:pPr>
      <w:bookmarkStart w:id="576" w:name="_Ref294695403"/>
      <w:bookmarkStart w:id="57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761148" w:rsidRPr="00DD0F48">
        <w:rPr>
          <w:sz w:val="24"/>
          <w:szCs w:val="24"/>
        </w:rPr>
        <w:t xml:space="preserve">не ранее чем через </w:t>
      </w:r>
      <w:r w:rsidR="00761148">
        <w:rPr>
          <w:sz w:val="24"/>
          <w:szCs w:val="24"/>
        </w:rPr>
        <w:t>10 (</w:t>
      </w:r>
      <w:r w:rsidR="00761148" w:rsidRPr="00DD0F48">
        <w:rPr>
          <w:sz w:val="24"/>
          <w:szCs w:val="24"/>
        </w:rPr>
        <w:t>десять</w:t>
      </w:r>
      <w:r w:rsidR="00761148">
        <w:rPr>
          <w:sz w:val="24"/>
          <w:szCs w:val="24"/>
        </w:rPr>
        <w:t>)</w:t>
      </w:r>
      <w:r w:rsidR="00761148" w:rsidRPr="00DD0F48">
        <w:rPr>
          <w:sz w:val="24"/>
          <w:szCs w:val="24"/>
        </w:rPr>
        <w:t xml:space="preserve"> дней</w:t>
      </w:r>
      <w:r w:rsidR="00761148" w:rsidRPr="00DD0F48">
        <w:rPr>
          <w:bCs w:val="0"/>
          <w:sz w:val="24"/>
          <w:szCs w:val="24"/>
        </w:rPr>
        <w:t xml:space="preserve"> и не позднее чем через </w:t>
      </w:r>
      <w:r w:rsidR="00761148" w:rsidRPr="00DD0F48">
        <w:rPr>
          <w:sz w:val="24"/>
          <w:szCs w:val="24"/>
        </w:rPr>
        <w:t xml:space="preserve">20 </w:t>
      </w:r>
      <w:r w:rsidR="00761148">
        <w:rPr>
          <w:sz w:val="24"/>
          <w:szCs w:val="24"/>
        </w:rPr>
        <w:t xml:space="preserve">(двадцать) </w:t>
      </w:r>
      <w:r w:rsidR="00761148" w:rsidRPr="00DD0F48">
        <w:rPr>
          <w:sz w:val="24"/>
          <w:szCs w:val="24"/>
        </w:rPr>
        <w:t>рабочих дней</w:t>
      </w:r>
      <w:r w:rsidR="00761148"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76"/>
      <w:bookmarkEnd w:id="577"/>
      <w:r w:rsidR="00717F60" w:rsidRPr="00E71A48">
        <w:rPr>
          <w:bCs w:val="0"/>
          <w:color w:val="000000"/>
          <w:sz w:val="24"/>
          <w:szCs w:val="24"/>
        </w:rPr>
        <w:t xml:space="preserve"> </w:t>
      </w:r>
      <w:proofErr w:type="gramEnd"/>
    </w:p>
    <w:p w:rsidR="00717F60" w:rsidRPr="00E71A48" w:rsidRDefault="009C744E" w:rsidP="001405FA">
      <w:pPr>
        <w:widowControl w:val="0"/>
        <w:numPr>
          <w:ilvl w:val="2"/>
          <w:numId w:val="94"/>
        </w:numPr>
        <w:overflowPunct w:val="0"/>
        <w:autoSpaceDE w:val="0"/>
        <w:spacing w:line="264" w:lineRule="auto"/>
        <w:ind w:left="0" w:firstLine="700"/>
        <w:rPr>
          <w:sz w:val="24"/>
          <w:szCs w:val="24"/>
        </w:rPr>
      </w:pPr>
      <w:bookmarkStart w:id="57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7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C1A0C">
        <w:fldChar w:fldCharType="begin"/>
      </w:r>
      <w:r w:rsidR="001C1A0C">
        <w:instrText xml:space="preserve"> REF _Ref294695546 \r \h  \* MERGEFORMAT </w:instrText>
      </w:r>
      <w:r w:rsidR="001C1A0C">
        <w:fldChar w:fldCharType="separate"/>
      </w:r>
      <w:r w:rsidR="00AF719C" w:rsidRPr="00AF719C">
        <w:rPr>
          <w:bCs w:val="0"/>
          <w:sz w:val="24"/>
          <w:szCs w:val="24"/>
        </w:rPr>
        <w:t xml:space="preserve"> 1.2.6 </w:t>
      </w:r>
      <w:r w:rsidR="001C1A0C">
        <w:fldChar w:fldCharType="end"/>
      </w:r>
      <w:r w:rsidRPr="00E71A48">
        <w:rPr>
          <w:bCs w:val="0"/>
          <w:sz w:val="24"/>
          <w:szCs w:val="24"/>
        </w:rPr>
        <w:t>и/или в срок, определенный в п.</w:t>
      </w:r>
      <w:r w:rsidR="001716DB" w:rsidRPr="00E71A48">
        <w:rPr>
          <w:bCs w:val="0"/>
          <w:sz w:val="24"/>
          <w:szCs w:val="24"/>
        </w:rPr>
        <w:t xml:space="preserve"> </w:t>
      </w:r>
      <w:r w:rsidR="001C1A0C">
        <w:fldChar w:fldCharType="begin"/>
      </w:r>
      <w:r w:rsidR="001C1A0C">
        <w:instrText xml:space="preserve"> REF _Ref294695403 \n \h  \* MERGEFORMAT </w:instrText>
      </w:r>
      <w:r w:rsidR="001C1A0C">
        <w:fldChar w:fldCharType="separate"/>
      </w:r>
      <w:r w:rsidR="00AF719C" w:rsidRPr="00AF719C">
        <w:rPr>
          <w:bCs w:val="0"/>
          <w:sz w:val="24"/>
          <w:szCs w:val="24"/>
        </w:rPr>
        <w:t>3.12.3</w:t>
      </w:r>
      <w:r w:rsidR="001C1A0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973DA0">
        <w:rPr>
          <w:bCs w:val="0"/>
          <w:sz w:val="24"/>
          <w:szCs w:val="24"/>
        </w:rPr>
        <w:fldChar w:fldCharType="begin"/>
      </w:r>
      <w:r w:rsidR="001248B1">
        <w:rPr>
          <w:bCs w:val="0"/>
          <w:sz w:val="24"/>
          <w:szCs w:val="24"/>
        </w:rPr>
        <w:instrText xml:space="preserve"> REF _Ref468196034 \r \h </w:instrText>
      </w:r>
      <w:r w:rsidR="00973DA0">
        <w:rPr>
          <w:bCs w:val="0"/>
          <w:sz w:val="24"/>
          <w:szCs w:val="24"/>
        </w:rPr>
      </w:r>
      <w:r w:rsidR="00973DA0">
        <w:rPr>
          <w:bCs w:val="0"/>
          <w:sz w:val="24"/>
          <w:szCs w:val="24"/>
        </w:rPr>
        <w:fldChar w:fldCharType="separate"/>
      </w:r>
      <w:r w:rsidR="00AF719C">
        <w:rPr>
          <w:bCs w:val="0"/>
          <w:sz w:val="24"/>
          <w:szCs w:val="24"/>
        </w:rPr>
        <w:t>3.13</w:t>
      </w:r>
      <w:r w:rsidR="00973DA0">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579"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C1A0C">
        <w:fldChar w:fldCharType="begin"/>
      </w:r>
      <w:r w:rsidR="001C1A0C">
        <w:instrText xml:space="preserve"> REF _Ref305979053 \r \h  \* MERGEFORMAT </w:instrText>
      </w:r>
      <w:r w:rsidR="001C1A0C">
        <w:fldChar w:fldCharType="separate"/>
      </w:r>
      <w:r w:rsidR="00AF719C" w:rsidRPr="00AF719C">
        <w:rPr>
          <w:bCs w:val="0"/>
          <w:sz w:val="24"/>
          <w:szCs w:val="24"/>
        </w:rPr>
        <w:t>3.12.4</w:t>
      </w:r>
      <w:r w:rsidR="001C1A0C">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579"/>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w:t>
      </w:r>
      <w:proofErr w:type="gramStart"/>
      <w:r w:rsidRPr="002D7FEE">
        <w:rPr>
          <w:sz w:val="24"/>
          <w:szCs w:val="24"/>
        </w:rPr>
        <w:t xml:space="preserve">предоставления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связанных с выполнением антидемпинговых мер, изложенных в подпункте </w:t>
      </w:r>
      <w:r w:rsidR="001C1A0C">
        <w:fldChar w:fldCharType="begin"/>
      </w:r>
      <w:r w:rsidR="001C1A0C">
        <w:instrText xml:space="preserve"> REF _Ref465670219 \r \h  \* MERGEFORMAT </w:instrText>
      </w:r>
      <w:r w:rsidR="001C1A0C">
        <w:fldChar w:fldCharType="separate"/>
      </w:r>
      <w:r w:rsidR="00AF719C" w:rsidRPr="00AF719C">
        <w:rPr>
          <w:sz w:val="24"/>
          <w:szCs w:val="24"/>
        </w:rPr>
        <w:t>3.11</w:t>
      </w:r>
      <w:r w:rsidR="001C1A0C">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1C1A0C">
        <w:fldChar w:fldCharType="begin"/>
      </w:r>
      <w:r w:rsidR="001C1A0C">
        <w:instrText xml:space="preserve"> REF _Ref465437572 \r \h  \* MERGEFORMAT </w:instrText>
      </w:r>
      <w:r w:rsidR="001C1A0C">
        <w:fldChar w:fldCharType="separate"/>
      </w:r>
      <w:r w:rsidR="00AF719C" w:rsidRPr="00AF719C">
        <w:rPr>
          <w:sz w:val="24"/>
          <w:szCs w:val="24"/>
        </w:rPr>
        <w:t>3.13.2</w:t>
      </w:r>
      <w:r w:rsidR="001C1A0C">
        <w:fldChar w:fldCharType="end"/>
      </w:r>
      <w:r w:rsidRPr="002D7FEE">
        <w:rPr>
          <w:sz w:val="24"/>
          <w:szCs w:val="24"/>
        </w:rPr>
        <w:t>-</w:t>
      </w:r>
      <w:r w:rsidR="001C1A0C">
        <w:fldChar w:fldCharType="begin"/>
      </w:r>
      <w:r w:rsidR="001C1A0C">
        <w:instrText xml:space="preserve"> REF _Ref465440181 \r \h  \* MERGEFORMAT </w:instrText>
      </w:r>
      <w:r w:rsidR="001C1A0C">
        <w:fldChar w:fldCharType="separate"/>
      </w:r>
      <w:r w:rsidR="00AF719C" w:rsidRPr="00AF719C">
        <w:rPr>
          <w:sz w:val="24"/>
          <w:szCs w:val="24"/>
        </w:rPr>
        <w:t>3.13.4</w:t>
      </w:r>
      <w:r w:rsidR="001C1A0C">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580"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581" w:name="_Toc181693189"/>
      <w:bookmarkStart w:id="582" w:name="_Ref190680463"/>
      <w:bookmarkStart w:id="583" w:name="_Ref306140410"/>
      <w:bookmarkStart w:id="584" w:name="_Ref306142159"/>
      <w:bookmarkStart w:id="585" w:name="_Ref468195951"/>
      <w:bookmarkStart w:id="586" w:name="_Ref468195965"/>
      <w:bookmarkStart w:id="587" w:name="_Ref468196034"/>
      <w:bookmarkStart w:id="588" w:name="_Toc471830474"/>
      <w:bookmarkStart w:id="589" w:name="_Ref303102866"/>
      <w:bookmarkStart w:id="590" w:name="_Toc305835589"/>
      <w:bookmarkStart w:id="591" w:name="_Ref303683952"/>
      <w:bookmarkStart w:id="592" w:name="__RefNumPara__840_922829174"/>
      <w:bookmarkEnd w:id="580"/>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581"/>
      <w:bookmarkEnd w:id="582"/>
      <w:bookmarkEnd w:id="583"/>
      <w:bookmarkEnd w:id="584"/>
      <w:bookmarkEnd w:id="585"/>
      <w:bookmarkEnd w:id="586"/>
      <w:bookmarkEnd w:id="587"/>
      <w:bookmarkEnd w:id="588"/>
      <w:r w:rsidRPr="002D7FEE">
        <w:t xml:space="preserve"> </w:t>
      </w:r>
      <w:bookmarkEnd w:id="589"/>
      <w:bookmarkEnd w:id="590"/>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1C1A0C">
        <w:fldChar w:fldCharType="begin"/>
      </w:r>
      <w:r w:rsidR="001C1A0C">
        <w:instrText xml:space="preserve"> REF _Ref440272931 \r \h  \* MERGEFORMAT </w:instrText>
      </w:r>
      <w:r w:rsidR="001C1A0C">
        <w:fldChar w:fldCharType="separate"/>
      </w:r>
      <w:r w:rsidR="00AF719C">
        <w:t>2</w:t>
      </w:r>
      <w:r w:rsidR="001C1A0C">
        <w:fldChar w:fldCharType="end"/>
      </w:r>
      <w:r w:rsidRPr="002D7FEE">
        <w:rPr>
          <w:sz w:val="24"/>
          <w:szCs w:val="24"/>
        </w:rPr>
        <w:t xml:space="preserve">) и подпункте </w:t>
      </w:r>
      <w:r w:rsidR="001C1A0C">
        <w:fldChar w:fldCharType="begin"/>
      </w:r>
      <w:r w:rsidR="001C1A0C">
        <w:instrText xml:space="preserve"> REF _Ref465437572 \r \h  \* MERGEFORMAT </w:instrText>
      </w:r>
      <w:r w:rsidR="001C1A0C">
        <w:fldChar w:fldCharType="separate"/>
      </w:r>
      <w:r w:rsidR="00AF719C" w:rsidRPr="00AF719C">
        <w:rPr>
          <w:sz w:val="24"/>
          <w:szCs w:val="24"/>
        </w:rPr>
        <w:t>3.13.2</w:t>
      </w:r>
      <w:r w:rsidR="001C1A0C">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593"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93"/>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1C1A0C">
        <w:fldChar w:fldCharType="begin"/>
      </w:r>
      <w:r w:rsidR="001C1A0C">
        <w:instrText xml:space="preserve"> REF _Ref469321985 \r \h  \* MERGEFORMAT </w:instrText>
      </w:r>
      <w:r w:rsidR="001C1A0C">
        <w:fldChar w:fldCharType="separate"/>
      </w:r>
      <w:r w:rsidR="00AF719C" w:rsidRPr="00AF719C">
        <w:rPr>
          <w:sz w:val="24"/>
          <w:szCs w:val="24"/>
          <w:lang w:eastAsia="ru-RU"/>
        </w:rPr>
        <w:t>3.3.14.4.4</w:t>
      </w:r>
      <w:r w:rsidR="001C1A0C">
        <w:fldChar w:fldCharType="end"/>
      </w:r>
      <w:r w:rsidR="006A582B" w:rsidRPr="002D7FEE">
        <w:rPr>
          <w:sz w:val="24"/>
          <w:szCs w:val="24"/>
          <w:lang w:eastAsia="ru-RU"/>
        </w:rPr>
        <w:t>)</w:t>
      </w:r>
      <w:r w:rsidRPr="002D7FEE">
        <w:rPr>
          <w:sz w:val="24"/>
          <w:szCs w:val="24"/>
        </w:rPr>
        <w:t xml:space="preserve">. Выбор </w:t>
      </w:r>
      <w:proofErr w:type="gramStart"/>
      <w:r w:rsidRPr="002D7FEE">
        <w:rPr>
          <w:sz w:val="24"/>
          <w:szCs w:val="24"/>
        </w:rPr>
        <w:t xml:space="preserve">способа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1C1A0C">
        <w:fldChar w:fldCharType="begin"/>
      </w:r>
      <w:r w:rsidR="001C1A0C">
        <w:instrText xml:space="preserve"> REF _Ref440272931 \r \h  \* MERGEFORMAT </w:instrText>
      </w:r>
      <w:r w:rsidR="001C1A0C">
        <w:fldChar w:fldCharType="separate"/>
      </w:r>
      <w:r w:rsidR="00AF719C">
        <w:t>2</w:t>
      </w:r>
      <w:r w:rsidR="001C1A0C">
        <w:fldChar w:fldCharType="end"/>
      </w:r>
      <w:r w:rsidRPr="002D7FEE">
        <w:rPr>
          <w:sz w:val="24"/>
          <w:szCs w:val="24"/>
        </w:rPr>
        <w:t xml:space="preserve">) с учетом требований, изложенных в подпункте </w:t>
      </w:r>
      <w:r w:rsidR="001C1A0C">
        <w:fldChar w:fldCharType="begin"/>
      </w:r>
      <w:r w:rsidR="001C1A0C">
        <w:instrText xml:space="preserve"> REF _Ref465437572 \r \h  \* MERGEFORMAT </w:instrText>
      </w:r>
      <w:r w:rsidR="001C1A0C">
        <w:fldChar w:fldCharType="separate"/>
      </w:r>
      <w:r w:rsidR="00AF719C" w:rsidRPr="00AF719C">
        <w:rPr>
          <w:sz w:val="24"/>
          <w:szCs w:val="24"/>
        </w:rPr>
        <w:t>3.13.2</w:t>
      </w:r>
      <w:r w:rsidR="001C1A0C">
        <w:fldChar w:fldCharType="end"/>
      </w:r>
      <w:r w:rsidRPr="002D7FEE">
        <w:rPr>
          <w:sz w:val="24"/>
          <w:szCs w:val="24"/>
        </w:rPr>
        <w:t xml:space="preserve">, а также на этапе </w:t>
      </w:r>
      <w:proofErr w:type="spellStart"/>
      <w:r w:rsidRPr="002D7FEE">
        <w:rPr>
          <w:sz w:val="24"/>
          <w:szCs w:val="24"/>
        </w:rPr>
        <w:t>преддговорных</w:t>
      </w:r>
      <w:proofErr w:type="spellEnd"/>
      <w:r w:rsidRPr="002D7FEE">
        <w:rPr>
          <w:sz w:val="24"/>
          <w:szCs w:val="24"/>
        </w:rPr>
        <w:t xml:space="preserve"> переговоров (п.</w:t>
      </w:r>
      <w:r w:rsidR="00F01513" w:rsidRPr="002D7FEE">
        <w:rPr>
          <w:sz w:val="24"/>
          <w:szCs w:val="24"/>
        </w:rPr>
        <w:t xml:space="preserve"> </w:t>
      </w:r>
      <w:r w:rsidR="001C1A0C">
        <w:fldChar w:fldCharType="begin"/>
      </w:r>
      <w:r w:rsidR="001C1A0C">
        <w:instrText xml:space="preserve"> REF _Ref468975287 \r \h  \* MERGEFORMAT </w:instrText>
      </w:r>
      <w:r w:rsidR="001C1A0C">
        <w:fldChar w:fldCharType="separate"/>
      </w:r>
      <w:r w:rsidR="00AF719C" w:rsidRPr="00AF719C">
        <w:rPr>
          <w:sz w:val="24"/>
          <w:szCs w:val="24"/>
        </w:rPr>
        <w:t>3.12</w:t>
      </w:r>
      <w:r w:rsidR="001C1A0C">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594"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1C1A0C">
        <w:fldChar w:fldCharType="begin"/>
      </w:r>
      <w:r w:rsidR="001C1A0C">
        <w:instrText xml:space="preserve"> REF _Ref468975339 \r \h  \* MERGEFORMAT </w:instrText>
      </w:r>
      <w:r w:rsidR="001C1A0C">
        <w:fldChar w:fldCharType="separate"/>
      </w:r>
      <w:r w:rsidR="00AF719C" w:rsidRPr="00AF719C">
        <w:rPr>
          <w:sz w:val="24"/>
          <w:szCs w:val="24"/>
        </w:rPr>
        <w:t>3.12.5</w:t>
      </w:r>
      <w:r w:rsidR="001C1A0C">
        <w:fldChar w:fldCharType="end"/>
      </w:r>
      <w:r w:rsidRPr="002D7FEE">
        <w:rPr>
          <w:sz w:val="24"/>
          <w:szCs w:val="24"/>
        </w:rPr>
        <w:t>.</w:t>
      </w:r>
      <w:bookmarkEnd w:id="594"/>
    </w:p>
    <w:p w:rsidR="00932C0A" w:rsidRPr="002D7FEE" w:rsidRDefault="00932C0A" w:rsidP="00824534">
      <w:pPr>
        <w:pStyle w:val="2"/>
        <w:tabs>
          <w:tab w:val="clear" w:pos="1700"/>
          <w:tab w:val="left" w:pos="709"/>
        </w:tabs>
        <w:spacing w:line="264" w:lineRule="auto"/>
      </w:pPr>
      <w:bookmarkStart w:id="595" w:name="_Ref303694483"/>
      <w:bookmarkStart w:id="596" w:name="_Toc305835590"/>
      <w:bookmarkStart w:id="597" w:name="_Ref306140451"/>
      <w:bookmarkStart w:id="598" w:name="_Toc471830475"/>
      <w:r w:rsidRPr="002D7FEE">
        <w:t xml:space="preserve">Уведомление о результатах </w:t>
      </w:r>
      <w:bookmarkEnd w:id="595"/>
      <w:bookmarkEnd w:id="596"/>
      <w:r w:rsidRPr="002D7FEE">
        <w:t>запроса предложений</w:t>
      </w:r>
      <w:bookmarkEnd w:id="597"/>
      <w:bookmarkEnd w:id="598"/>
    </w:p>
    <w:p w:rsidR="004D1DCF" w:rsidRPr="002D7FEE" w:rsidRDefault="00ED5C7C" w:rsidP="004D1DCF">
      <w:pPr>
        <w:pStyle w:val="3"/>
        <w:ind w:left="0" w:firstLine="567"/>
        <w:jc w:val="both"/>
        <w:rPr>
          <w:b w:val="0"/>
          <w:szCs w:val="24"/>
          <w:lang w:eastAsia="ru-RU"/>
        </w:rPr>
      </w:pPr>
      <w:bookmarkStart w:id="599" w:name="_Toc471830476"/>
      <w:bookmarkEnd w:id="591"/>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1C1A0C">
        <w:fldChar w:fldCharType="begin"/>
      </w:r>
      <w:r w:rsidR="001C1A0C">
        <w:instrText xml:space="preserve"> REF _Ref191386085 \r \h  \* MERGEFORMAT </w:instrText>
      </w:r>
      <w:r w:rsidR="001C1A0C">
        <w:fldChar w:fldCharType="separate"/>
      </w:r>
      <w:r w:rsidR="00AF719C" w:rsidRPr="00AF719C">
        <w:rPr>
          <w:b w:val="0"/>
          <w:iCs/>
          <w:szCs w:val="24"/>
        </w:rPr>
        <w:t>1.1.1</w:t>
      </w:r>
      <w:r w:rsidR="001C1A0C">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599"/>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600" w:name="_Toc471830477"/>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600"/>
    </w:p>
    <w:p w:rsidR="00C12FA4" w:rsidRPr="004D1DCF" w:rsidRDefault="00C12FA4" w:rsidP="004D1DCF">
      <w:pPr>
        <w:pStyle w:val="3"/>
        <w:ind w:left="0" w:firstLine="567"/>
        <w:jc w:val="both"/>
        <w:rPr>
          <w:b w:val="0"/>
          <w:lang w:eastAsia="ru-RU"/>
        </w:rPr>
        <w:sectPr w:rsidR="00C12FA4" w:rsidRPr="004D1DCF"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01" w:name="_Ref440270568"/>
      <w:bookmarkStart w:id="602" w:name="_Ref440274159"/>
      <w:bookmarkStart w:id="603" w:name="_Ref440292555"/>
      <w:bookmarkStart w:id="604" w:name="_Ref440292779"/>
      <w:bookmarkStart w:id="605" w:name="_Toc471830478"/>
      <w:r>
        <w:rPr>
          <w:szCs w:val="24"/>
        </w:rPr>
        <w:t>Техническая часть</w:t>
      </w:r>
      <w:bookmarkEnd w:id="601"/>
      <w:bookmarkEnd w:id="602"/>
      <w:bookmarkEnd w:id="603"/>
      <w:bookmarkEnd w:id="604"/>
      <w:bookmarkEnd w:id="605"/>
      <w:r w:rsidRPr="00E71A48">
        <w:rPr>
          <w:szCs w:val="24"/>
        </w:rPr>
        <w:t xml:space="preserve"> </w:t>
      </w:r>
    </w:p>
    <w:p w:rsidR="002B5044" w:rsidRPr="00C12FA4" w:rsidRDefault="002B5044" w:rsidP="0021751A">
      <w:pPr>
        <w:pStyle w:val="2"/>
        <w:ind w:left="1701" w:hanging="1134"/>
      </w:pPr>
      <w:bookmarkStart w:id="606" w:name="_Toc176064097"/>
      <w:bookmarkStart w:id="607" w:name="_Toc176338525"/>
      <w:bookmarkStart w:id="608" w:name="_Toc180399753"/>
      <w:bookmarkStart w:id="609" w:name="_Toc189457101"/>
      <w:bookmarkStart w:id="610" w:name="_Toc189461737"/>
      <w:bookmarkStart w:id="611" w:name="_Toc189462011"/>
      <w:bookmarkStart w:id="612" w:name="_Toc191273610"/>
      <w:bookmarkStart w:id="613" w:name="_Toc423421726"/>
      <w:bookmarkStart w:id="614" w:name="_Toc471830479"/>
      <w:bookmarkStart w:id="615" w:name="_Toc167189319"/>
      <w:bookmarkStart w:id="616" w:name="_Toc168725254"/>
      <w:r w:rsidRPr="00C12FA4">
        <w:t xml:space="preserve">Перечень, объемы и характеристики </w:t>
      </w:r>
      <w:bookmarkEnd w:id="606"/>
      <w:bookmarkEnd w:id="607"/>
      <w:bookmarkEnd w:id="608"/>
      <w:bookmarkEnd w:id="609"/>
      <w:bookmarkEnd w:id="610"/>
      <w:bookmarkEnd w:id="611"/>
      <w:bookmarkEnd w:id="612"/>
      <w:bookmarkEnd w:id="613"/>
      <w:r w:rsidR="00C3704B">
        <w:t xml:space="preserve">закупаемых </w:t>
      </w:r>
      <w:r w:rsidR="00CD1816">
        <w:t>работ</w:t>
      </w:r>
      <w:bookmarkEnd w:id="614"/>
    </w:p>
    <w:p w:rsidR="002B5044" w:rsidRPr="003803A7" w:rsidRDefault="002B5044" w:rsidP="002B5044">
      <w:pPr>
        <w:pStyle w:val="3"/>
        <w:ind w:left="0" w:firstLine="851"/>
        <w:jc w:val="both"/>
        <w:rPr>
          <w:b w:val="0"/>
          <w:szCs w:val="24"/>
        </w:rPr>
      </w:pPr>
      <w:bookmarkStart w:id="617" w:name="_Toc439166311"/>
      <w:bookmarkStart w:id="618" w:name="_Toc439170659"/>
      <w:bookmarkStart w:id="619" w:name="_Toc439172761"/>
      <w:bookmarkStart w:id="620" w:name="_Toc439173205"/>
      <w:bookmarkStart w:id="621" w:name="_Toc439238199"/>
      <w:bookmarkStart w:id="622" w:name="_Toc439252751"/>
      <w:bookmarkStart w:id="623" w:name="_Toc439323609"/>
      <w:bookmarkStart w:id="624" w:name="_Toc439323725"/>
      <w:bookmarkStart w:id="625" w:name="_Toc440361359"/>
      <w:bookmarkStart w:id="626" w:name="_Toc440376114"/>
      <w:bookmarkStart w:id="627" w:name="_Toc440376241"/>
      <w:bookmarkStart w:id="628" w:name="_Toc440382503"/>
      <w:bookmarkStart w:id="629" w:name="_Toc440447173"/>
      <w:bookmarkStart w:id="630" w:name="_Toc440620853"/>
      <w:bookmarkStart w:id="631" w:name="_Toc440631488"/>
      <w:bookmarkStart w:id="632" w:name="_Toc440875728"/>
      <w:bookmarkStart w:id="633" w:name="_Toc441131752"/>
      <w:bookmarkStart w:id="634" w:name="_Toc465865193"/>
      <w:bookmarkStart w:id="635" w:name="_Toc468975454"/>
      <w:bookmarkStart w:id="636" w:name="_Toc471830480"/>
      <w:r w:rsidRPr="003776BB">
        <w:rPr>
          <w:b w:val="0"/>
          <w:szCs w:val="24"/>
        </w:rPr>
        <w:t xml:space="preserve">Технические задания </w:t>
      </w:r>
      <w:r w:rsidR="00A154B7" w:rsidRPr="003776BB">
        <w:rPr>
          <w:b w:val="0"/>
          <w:szCs w:val="24"/>
        </w:rPr>
        <w:t xml:space="preserve">по Лоту </w:t>
      </w:r>
      <w:r w:rsidR="00A154B7" w:rsidRPr="00A55615">
        <w:rPr>
          <w:b w:val="0"/>
          <w:szCs w:val="24"/>
        </w:rPr>
        <w:t>№1</w:t>
      </w:r>
      <w:r w:rsidR="00A154B7">
        <w:rPr>
          <w:b w:val="0"/>
          <w:szCs w:val="24"/>
        </w:rPr>
        <w:t xml:space="preserve"> (подраздел </w:t>
      </w:r>
      <w:r w:rsidR="00973DA0">
        <w:rPr>
          <w:b w:val="0"/>
          <w:szCs w:val="24"/>
        </w:rPr>
        <w:fldChar w:fldCharType="begin"/>
      </w:r>
      <w:r w:rsidR="00A154B7">
        <w:rPr>
          <w:b w:val="0"/>
          <w:szCs w:val="24"/>
        </w:rPr>
        <w:instrText xml:space="preserve"> REF _Ref440275279 \r \h </w:instrText>
      </w:r>
      <w:r w:rsidR="00973DA0">
        <w:rPr>
          <w:b w:val="0"/>
          <w:szCs w:val="24"/>
        </w:rPr>
      </w:r>
      <w:r w:rsidR="00973DA0">
        <w:rPr>
          <w:b w:val="0"/>
          <w:szCs w:val="24"/>
        </w:rPr>
        <w:fldChar w:fldCharType="separate"/>
      </w:r>
      <w:r w:rsidR="00AF719C">
        <w:rPr>
          <w:b w:val="0"/>
          <w:szCs w:val="24"/>
        </w:rPr>
        <w:t>1.1.4</w:t>
      </w:r>
      <w:r w:rsidR="00973DA0">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002B5044" w:rsidRPr="003803A7" w:rsidRDefault="002B5044" w:rsidP="0021751A">
      <w:pPr>
        <w:pStyle w:val="2"/>
        <w:ind w:left="1701" w:hanging="1134"/>
      </w:pPr>
      <w:bookmarkStart w:id="637" w:name="_Ref194832984"/>
      <w:bookmarkStart w:id="638" w:name="_Ref197686508"/>
      <w:bookmarkStart w:id="639" w:name="_Toc423421727"/>
      <w:bookmarkStart w:id="640" w:name="_Toc471830481"/>
      <w:r w:rsidRPr="003803A7">
        <w:t xml:space="preserve">Требование к </w:t>
      </w:r>
      <w:bookmarkEnd w:id="637"/>
      <w:bookmarkEnd w:id="638"/>
      <w:bookmarkEnd w:id="639"/>
      <w:r w:rsidR="00C3704B">
        <w:t xml:space="preserve">закупаемым </w:t>
      </w:r>
      <w:r w:rsidR="00CD1816">
        <w:t>работам</w:t>
      </w:r>
      <w:bookmarkEnd w:id="640"/>
    </w:p>
    <w:p w:rsidR="002B5044" w:rsidRPr="003776BB" w:rsidRDefault="002B5044" w:rsidP="002B5044">
      <w:pPr>
        <w:pStyle w:val="3"/>
        <w:ind w:left="0" w:firstLine="851"/>
        <w:jc w:val="both"/>
        <w:rPr>
          <w:b w:val="0"/>
          <w:szCs w:val="24"/>
        </w:rPr>
      </w:pPr>
      <w:bookmarkStart w:id="641" w:name="_Toc439166314"/>
      <w:bookmarkStart w:id="642" w:name="_Toc439170662"/>
      <w:bookmarkStart w:id="643" w:name="_Toc439172764"/>
      <w:bookmarkStart w:id="644" w:name="_Toc439173208"/>
      <w:bookmarkStart w:id="645" w:name="_Toc439238202"/>
      <w:bookmarkStart w:id="646" w:name="_Toc439252754"/>
      <w:bookmarkStart w:id="647" w:name="_Toc439323612"/>
      <w:bookmarkStart w:id="648" w:name="_Toc439323728"/>
      <w:bookmarkStart w:id="649" w:name="_Toc440361362"/>
      <w:bookmarkStart w:id="650" w:name="_Toc440376117"/>
      <w:bookmarkStart w:id="651" w:name="_Toc440376244"/>
      <w:bookmarkStart w:id="652" w:name="_Toc440382505"/>
      <w:bookmarkStart w:id="653" w:name="_Toc440447175"/>
      <w:bookmarkStart w:id="654" w:name="_Toc440620855"/>
      <w:bookmarkStart w:id="655" w:name="_Toc440631490"/>
      <w:bookmarkStart w:id="656" w:name="_Toc440875730"/>
      <w:bookmarkStart w:id="657" w:name="_Toc441131754"/>
      <w:bookmarkStart w:id="658" w:name="_Toc465865195"/>
      <w:bookmarkStart w:id="659" w:name="_Toc468975456"/>
      <w:bookmarkStart w:id="660" w:name="_Toc471830482"/>
      <w:bookmarkStart w:id="661" w:name="_Ref194833053"/>
      <w:bookmarkStart w:id="662" w:name="_Ref223496951"/>
      <w:bookmarkStart w:id="663"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(Технических</w:t>
      </w:r>
      <w:r w:rsidR="00A55615">
        <w:rPr>
          <w:b w:val="0"/>
          <w:szCs w:val="24"/>
          <w:lang w:eastAsia="ru-RU"/>
        </w:rPr>
        <w:t xml:space="preserve"> задани</w:t>
      </w:r>
      <w:r w:rsidR="003776BB" w:rsidRPr="003803A7">
        <w:rPr>
          <w:b w:val="0"/>
          <w:szCs w:val="24"/>
          <w:lang w:eastAsia="ru-RU"/>
        </w:rPr>
        <w:t>ях) к настоящей Документации. При не</w:t>
      </w:r>
      <w:r w:rsidR="00A55615">
        <w:rPr>
          <w:b w:val="0"/>
          <w:szCs w:val="24"/>
          <w:lang w:eastAsia="ru-RU"/>
        </w:rPr>
        <w:t>соблюдении требований Техническ</w:t>
      </w:r>
      <w:r w:rsidR="003776BB" w:rsidRPr="003803A7">
        <w:rPr>
          <w:b w:val="0"/>
          <w:szCs w:val="24"/>
          <w:lang w:eastAsia="ru-RU"/>
        </w:rPr>
        <w:t>их</w:t>
      </w:r>
      <w:r w:rsidR="00A55615">
        <w:rPr>
          <w:b w:val="0"/>
          <w:szCs w:val="24"/>
          <w:lang w:eastAsia="ru-RU"/>
        </w:rPr>
        <w:t xml:space="preserve"> задани</w:t>
      </w:r>
      <w:r w:rsidR="003776BB" w:rsidRPr="003776BB">
        <w:rPr>
          <w:b w:val="0"/>
          <w:szCs w:val="24"/>
          <w:lang w:eastAsia="ru-RU"/>
        </w:rPr>
        <w:t>й Закупочная комиссия отклонит Заявку Участника</w:t>
      </w:r>
      <w:r w:rsidRPr="003776BB">
        <w:rPr>
          <w:b w:val="0"/>
          <w:szCs w:val="24"/>
        </w:rPr>
        <w:t>.</w:t>
      </w:r>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rsidR="00910732" w:rsidRPr="0010618F" w:rsidRDefault="00910732" w:rsidP="00910732">
      <w:pPr>
        <w:pStyle w:val="2"/>
        <w:ind w:left="1701" w:hanging="1134"/>
        <w:rPr>
          <w:b w:val="0"/>
        </w:rPr>
      </w:pPr>
      <w:bookmarkStart w:id="664" w:name="_Toc461808930"/>
      <w:bookmarkStart w:id="665" w:name="_Toc464120639"/>
      <w:bookmarkStart w:id="666" w:name="_Toc465774618"/>
      <w:bookmarkStart w:id="667" w:name="_Toc471830483"/>
      <w:bookmarkEnd w:id="615"/>
      <w:bookmarkEnd w:id="616"/>
      <w:bookmarkEnd w:id="661"/>
      <w:bookmarkEnd w:id="662"/>
      <w:bookmarkEnd w:id="663"/>
      <w:r w:rsidRPr="0010618F">
        <w:t>Альтернативные предложения</w:t>
      </w:r>
      <w:bookmarkStart w:id="668" w:name="_Ref56252639"/>
      <w:bookmarkEnd w:id="664"/>
      <w:bookmarkEnd w:id="665"/>
      <w:bookmarkEnd w:id="666"/>
      <w:bookmarkEnd w:id="667"/>
    </w:p>
    <w:p w:rsidR="00910732" w:rsidRPr="002D7FEE" w:rsidRDefault="00910732" w:rsidP="00910732">
      <w:pPr>
        <w:pStyle w:val="3"/>
        <w:ind w:left="0" w:firstLine="851"/>
        <w:jc w:val="both"/>
        <w:rPr>
          <w:b w:val="0"/>
          <w:szCs w:val="24"/>
        </w:rPr>
      </w:pPr>
      <w:bookmarkStart w:id="669" w:name="_Toc461808802"/>
      <w:bookmarkStart w:id="670" w:name="_Toc461808931"/>
      <w:bookmarkStart w:id="671" w:name="_Toc464120640"/>
      <w:bookmarkStart w:id="672" w:name="_Toc465774619"/>
      <w:bookmarkStart w:id="673" w:name="_Toc465865197"/>
      <w:bookmarkStart w:id="674" w:name="_Toc468975458"/>
      <w:bookmarkStart w:id="675" w:name="_Toc471830484"/>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68"/>
      <w:bookmarkEnd w:id="669"/>
      <w:bookmarkEnd w:id="670"/>
      <w:bookmarkEnd w:id="671"/>
      <w:bookmarkEnd w:id="672"/>
      <w:bookmarkEnd w:id="673"/>
      <w:bookmarkEnd w:id="674"/>
      <w:bookmarkEnd w:id="675"/>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92"/>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676" w:name="_Ref440270602"/>
      <w:bookmarkStart w:id="677" w:name="_Toc471830485"/>
      <w:r w:rsidRPr="00E71A48">
        <w:rPr>
          <w:szCs w:val="24"/>
        </w:rPr>
        <w:t>Образцы основных форм документов, включаемых в Заявку</w:t>
      </w:r>
      <w:bookmarkEnd w:id="676"/>
      <w:bookmarkEnd w:id="677"/>
      <w:r w:rsidRPr="00E71A48">
        <w:rPr>
          <w:szCs w:val="24"/>
        </w:rPr>
        <w:t xml:space="preserve"> </w:t>
      </w:r>
    </w:p>
    <w:p w:rsidR="004F4D80" w:rsidRPr="00F647F7" w:rsidRDefault="004F4D80" w:rsidP="004F4D80">
      <w:pPr>
        <w:pStyle w:val="2"/>
      </w:pPr>
      <w:bookmarkStart w:id="678" w:name="_Ref55336310"/>
      <w:bookmarkStart w:id="679" w:name="_Toc57314672"/>
      <w:bookmarkStart w:id="680" w:name="_Toc69728986"/>
      <w:bookmarkStart w:id="681" w:name="_Toc98253919"/>
      <w:bookmarkStart w:id="682" w:name="_Toc165173847"/>
      <w:bookmarkStart w:id="683" w:name="_Toc423423667"/>
      <w:bookmarkStart w:id="684" w:name="_Toc471830486"/>
      <w:r w:rsidRPr="00F647F7">
        <w:t xml:space="preserve">Письмо о подаче оферты </w:t>
      </w:r>
      <w:bookmarkStart w:id="685" w:name="_Ref22846535"/>
      <w:r w:rsidRPr="00F647F7">
        <w:t>(</w:t>
      </w:r>
      <w:bookmarkEnd w:id="685"/>
      <w:r w:rsidRPr="00F647F7">
        <w:t xml:space="preserve">форма </w:t>
      </w:r>
      <w:r w:rsidRPr="00F647F7">
        <w:rPr>
          <w:noProof/>
        </w:rPr>
        <w:t>1</w:t>
      </w:r>
      <w:r w:rsidRPr="00F647F7">
        <w:t>)</w:t>
      </w:r>
      <w:bookmarkEnd w:id="678"/>
      <w:bookmarkEnd w:id="679"/>
      <w:bookmarkEnd w:id="680"/>
      <w:bookmarkEnd w:id="681"/>
      <w:bookmarkEnd w:id="682"/>
      <w:bookmarkEnd w:id="683"/>
      <w:bookmarkEnd w:id="684"/>
    </w:p>
    <w:p w:rsidR="004F4D80" w:rsidRPr="00C236C0" w:rsidRDefault="004F4D80" w:rsidP="004F4D80">
      <w:pPr>
        <w:pStyle w:val="3"/>
        <w:rPr>
          <w:szCs w:val="24"/>
        </w:rPr>
      </w:pPr>
      <w:bookmarkStart w:id="686" w:name="_Toc98253920"/>
      <w:bookmarkStart w:id="687" w:name="_Toc157248174"/>
      <w:bookmarkStart w:id="688" w:name="_Toc157496543"/>
      <w:bookmarkStart w:id="689" w:name="_Toc158206082"/>
      <w:bookmarkStart w:id="690" w:name="_Toc164057767"/>
      <w:bookmarkStart w:id="691" w:name="_Toc164137117"/>
      <w:bookmarkStart w:id="692" w:name="_Toc164161277"/>
      <w:bookmarkStart w:id="693" w:name="_Toc165173848"/>
      <w:bookmarkStart w:id="694" w:name="_Toc439170673"/>
      <w:bookmarkStart w:id="695" w:name="_Toc439172775"/>
      <w:bookmarkStart w:id="696" w:name="_Toc439173219"/>
      <w:bookmarkStart w:id="697" w:name="_Toc439238213"/>
      <w:bookmarkStart w:id="698" w:name="_Toc440361369"/>
      <w:bookmarkStart w:id="699" w:name="_Toc440376124"/>
      <w:bookmarkStart w:id="700" w:name="_Toc465865200"/>
      <w:bookmarkStart w:id="701" w:name="_Toc471830487"/>
      <w:r w:rsidRPr="00C236C0">
        <w:rPr>
          <w:szCs w:val="24"/>
        </w:rPr>
        <w:t>Форма письма о подаче оферты</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702"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proofErr w:type="gramStart"/>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w:t>
      </w:r>
      <w:proofErr w:type="gramStart"/>
      <w:r w:rsidRPr="002D7FEE">
        <w:rPr>
          <w:sz w:val="24"/>
          <w:szCs w:val="24"/>
        </w:rPr>
        <w:t>обеспечения исполнения обязательств Участника закупки</w:t>
      </w:r>
      <w:proofErr w:type="gramEnd"/>
      <w:r w:rsidRPr="002D7FEE">
        <w:rPr>
          <w:sz w:val="24"/>
          <w:szCs w:val="24"/>
        </w:rPr>
        <w:t xml:space="preserve">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703" w:name="_Toc98253921"/>
      <w:bookmarkStart w:id="704" w:name="_Toc157248175"/>
      <w:bookmarkStart w:id="705" w:name="_Toc157496544"/>
      <w:bookmarkStart w:id="706" w:name="_Toc158206083"/>
      <w:bookmarkStart w:id="707" w:name="_Toc164057768"/>
      <w:bookmarkStart w:id="708" w:name="_Toc164137118"/>
      <w:bookmarkStart w:id="709" w:name="_Toc164161278"/>
      <w:bookmarkStart w:id="710" w:name="_Toc165173849"/>
      <w:r>
        <w:rPr>
          <w:b/>
          <w:szCs w:val="24"/>
        </w:rPr>
        <w:br w:type="page"/>
      </w:r>
    </w:p>
    <w:p w:rsidR="004F4D80" w:rsidRPr="00C236C0" w:rsidRDefault="004F4D80" w:rsidP="004F4D80">
      <w:pPr>
        <w:pStyle w:val="3"/>
        <w:rPr>
          <w:szCs w:val="24"/>
        </w:rPr>
      </w:pPr>
      <w:bookmarkStart w:id="711" w:name="_Toc439170674"/>
      <w:bookmarkStart w:id="712" w:name="_Toc439172776"/>
      <w:bookmarkStart w:id="713" w:name="_Toc439173220"/>
      <w:bookmarkStart w:id="714" w:name="_Toc439238214"/>
      <w:bookmarkStart w:id="715" w:name="_Toc439252762"/>
      <w:bookmarkStart w:id="716" w:name="_Toc439323736"/>
      <w:bookmarkStart w:id="717" w:name="_Toc440361370"/>
      <w:bookmarkStart w:id="718" w:name="_Toc440376125"/>
      <w:bookmarkStart w:id="719" w:name="_Toc440376252"/>
      <w:bookmarkStart w:id="720" w:name="_Toc440382510"/>
      <w:bookmarkStart w:id="721" w:name="_Toc440447180"/>
      <w:bookmarkStart w:id="722" w:name="_Toc440620860"/>
      <w:bookmarkStart w:id="723" w:name="_Toc440631495"/>
      <w:bookmarkStart w:id="724" w:name="_Toc440875734"/>
      <w:bookmarkStart w:id="725" w:name="_Toc441131758"/>
      <w:bookmarkStart w:id="726" w:name="_Toc465865201"/>
      <w:bookmarkStart w:id="727" w:name="_Toc471830488"/>
      <w:r w:rsidRPr="00C236C0">
        <w:rPr>
          <w:szCs w:val="24"/>
        </w:rPr>
        <w:t>Инструкции по заполнению</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973DA0">
        <w:rPr>
          <w:sz w:val="24"/>
          <w:szCs w:val="24"/>
        </w:rPr>
        <w:fldChar w:fldCharType="begin"/>
      </w:r>
      <w:r w:rsidR="00673C59">
        <w:rPr>
          <w:sz w:val="24"/>
          <w:szCs w:val="24"/>
        </w:rPr>
        <w:instrText xml:space="preserve"> REF _Ref306008743 \r \h </w:instrText>
      </w:r>
      <w:r w:rsidR="00973DA0">
        <w:rPr>
          <w:sz w:val="24"/>
          <w:szCs w:val="24"/>
        </w:rPr>
      </w:r>
      <w:r w:rsidR="00973DA0">
        <w:rPr>
          <w:sz w:val="24"/>
          <w:szCs w:val="24"/>
        </w:rPr>
        <w:fldChar w:fldCharType="separate"/>
      </w:r>
      <w:r w:rsidR="00AF719C">
        <w:rPr>
          <w:sz w:val="24"/>
          <w:szCs w:val="24"/>
        </w:rPr>
        <w:t>3.3.4</w:t>
      </w:r>
      <w:r w:rsidR="00973DA0">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973DA0">
        <w:rPr>
          <w:sz w:val="24"/>
          <w:szCs w:val="24"/>
        </w:rPr>
        <w:fldChar w:fldCharType="begin"/>
      </w:r>
      <w:r w:rsidR="00D56F8C">
        <w:rPr>
          <w:sz w:val="24"/>
          <w:szCs w:val="24"/>
        </w:rPr>
        <w:instrText xml:space="preserve"> REF _Ref55279015 \r \h </w:instrText>
      </w:r>
      <w:r w:rsidR="00973DA0">
        <w:rPr>
          <w:sz w:val="24"/>
          <w:szCs w:val="24"/>
        </w:rPr>
      </w:r>
      <w:r w:rsidR="00973DA0">
        <w:rPr>
          <w:sz w:val="24"/>
          <w:szCs w:val="24"/>
        </w:rPr>
        <w:fldChar w:fldCharType="separate"/>
      </w:r>
      <w:r w:rsidR="00AF719C">
        <w:rPr>
          <w:sz w:val="24"/>
          <w:szCs w:val="24"/>
        </w:rPr>
        <w:t>3.3.1.6</w:t>
      </w:r>
      <w:r w:rsidR="00973DA0">
        <w:rPr>
          <w:sz w:val="24"/>
          <w:szCs w:val="24"/>
        </w:rPr>
        <w:fldChar w:fldCharType="end"/>
      </w:r>
      <w:r w:rsidRPr="00492C8B">
        <w:rPr>
          <w:sz w:val="24"/>
          <w:szCs w:val="24"/>
        </w:rPr>
        <w:t xml:space="preserve"> и </w:t>
      </w:r>
      <w:r w:rsidR="00973DA0">
        <w:rPr>
          <w:sz w:val="24"/>
          <w:szCs w:val="24"/>
        </w:rPr>
        <w:fldChar w:fldCharType="begin"/>
      </w:r>
      <w:r w:rsidR="00D56F8C">
        <w:rPr>
          <w:sz w:val="24"/>
          <w:szCs w:val="24"/>
        </w:rPr>
        <w:instrText xml:space="preserve"> REF _Ref195087786 \r \h </w:instrText>
      </w:r>
      <w:r w:rsidR="00973DA0">
        <w:rPr>
          <w:sz w:val="24"/>
          <w:szCs w:val="24"/>
        </w:rPr>
      </w:r>
      <w:r w:rsidR="00973DA0">
        <w:rPr>
          <w:sz w:val="24"/>
          <w:szCs w:val="24"/>
        </w:rPr>
        <w:fldChar w:fldCharType="separate"/>
      </w:r>
      <w:r w:rsidR="00AF719C">
        <w:rPr>
          <w:sz w:val="24"/>
          <w:szCs w:val="24"/>
        </w:rPr>
        <w:t>3.3.1.7</w:t>
      </w:r>
      <w:r w:rsidR="00973DA0">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728" w:name="_Ref55335821"/>
      <w:bookmarkStart w:id="729" w:name="_Ref55336345"/>
      <w:bookmarkStart w:id="730" w:name="_Toc57314674"/>
      <w:bookmarkStart w:id="731" w:name="_Toc69728988"/>
      <w:bookmarkStart w:id="732" w:name="_Toc98253922"/>
      <w:bookmarkStart w:id="733" w:name="_Toc165173850"/>
      <w:r>
        <w:br w:type="page"/>
      </w:r>
    </w:p>
    <w:p w:rsidR="00920CB0" w:rsidRDefault="00920CB0" w:rsidP="00920CB0">
      <w:pPr>
        <w:pStyle w:val="3"/>
        <w:rPr>
          <w:szCs w:val="24"/>
        </w:rPr>
      </w:pPr>
      <w:bookmarkStart w:id="734" w:name="_Ref440271964"/>
      <w:bookmarkStart w:id="735" w:name="_Toc440361371"/>
      <w:bookmarkStart w:id="736" w:name="_Toc440376126"/>
      <w:bookmarkStart w:id="737" w:name="_Toc471830489"/>
      <w:r>
        <w:rPr>
          <w:szCs w:val="24"/>
        </w:rPr>
        <w:t>Антикоррупционные обязательства (Форма 1.1).</w:t>
      </w:r>
      <w:bookmarkEnd w:id="734"/>
      <w:bookmarkEnd w:id="735"/>
      <w:bookmarkEnd w:id="736"/>
      <w:bookmarkEnd w:id="737"/>
    </w:p>
    <w:p w:rsidR="00920CB0" w:rsidRPr="00920CB0" w:rsidRDefault="00920CB0" w:rsidP="001405FA">
      <w:pPr>
        <w:pStyle w:val="3"/>
        <w:numPr>
          <w:ilvl w:val="3"/>
          <w:numId w:val="70"/>
        </w:numPr>
        <w:rPr>
          <w:b w:val="0"/>
          <w:szCs w:val="24"/>
        </w:rPr>
      </w:pPr>
      <w:bookmarkStart w:id="738" w:name="_Toc439238216"/>
      <w:bookmarkStart w:id="739" w:name="_Toc439252764"/>
      <w:bookmarkStart w:id="740" w:name="_Toc439323738"/>
      <w:bookmarkStart w:id="741" w:name="_Toc440361372"/>
      <w:bookmarkStart w:id="742" w:name="_Toc440376127"/>
      <w:bookmarkStart w:id="743" w:name="_Toc440376254"/>
      <w:bookmarkStart w:id="744" w:name="_Toc440382512"/>
      <w:bookmarkStart w:id="745" w:name="_Toc440447182"/>
      <w:bookmarkStart w:id="746" w:name="_Toc440620862"/>
      <w:bookmarkStart w:id="747" w:name="_Toc440631497"/>
      <w:bookmarkStart w:id="748" w:name="_Toc440875736"/>
      <w:bookmarkStart w:id="749" w:name="_Toc441131760"/>
      <w:bookmarkStart w:id="750" w:name="_Toc465865203"/>
      <w:bookmarkStart w:id="751" w:name="_Toc471830490"/>
      <w:r w:rsidRPr="00920CB0">
        <w:rPr>
          <w:b w:val="0"/>
          <w:szCs w:val="24"/>
        </w:rPr>
        <w:t xml:space="preserve">Форма </w:t>
      </w:r>
      <w:r>
        <w:rPr>
          <w:b w:val="0"/>
          <w:szCs w:val="24"/>
        </w:rPr>
        <w:t>Антикоррупционных обязательств</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proofErr w:type="gramStart"/>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0"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752" w:name="_Toc423423668"/>
      <w:bookmarkStart w:id="753" w:name="_Ref440271072"/>
      <w:bookmarkStart w:id="754" w:name="_Ref440273986"/>
      <w:bookmarkStart w:id="755" w:name="_Ref440274337"/>
      <w:bookmarkStart w:id="756" w:name="_Ref440274913"/>
      <w:bookmarkStart w:id="757" w:name="_Ref440284918"/>
      <w:bookmarkStart w:id="758" w:name="_Toc471830491"/>
      <w:r>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728"/>
      <w:bookmarkEnd w:id="729"/>
      <w:bookmarkEnd w:id="730"/>
      <w:bookmarkEnd w:id="731"/>
      <w:bookmarkEnd w:id="732"/>
      <w:bookmarkEnd w:id="733"/>
      <w:bookmarkEnd w:id="752"/>
      <w:bookmarkEnd w:id="753"/>
      <w:bookmarkEnd w:id="754"/>
      <w:bookmarkEnd w:id="755"/>
      <w:bookmarkEnd w:id="756"/>
      <w:bookmarkEnd w:id="757"/>
      <w:bookmarkEnd w:id="758"/>
    </w:p>
    <w:p w:rsidR="004F4D80" w:rsidRPr="00C236C0" w:rsidRDefault="004F4D80" w:rsidP="004F4D80">
      <w:pPr>
        <w:pStyle w:val="3"/>
        <w:rPr>
          <w:szCs w:val="24"/>
        </w:rPr>
      </w:pPr>
      <w:bookmarkStart w:id="759" w:name="_Toc98253923"/>
      <w:bookmarkStart w:id="760" w:name="_Toc157248177"/>
      <w:bookmarkStart w:id="761" w:name="_Toc157496546"/>
      <w:bookmarkStart w:id="762" w:name="_Toc158206085"/>
      <w:bookmarkStart w:id="763" w:name="_Toc164057770"/>
      <w:bookmarkStart w:id="764" w:name="_Toc164137120"/>
      <w:bookmarkStart w:id="765" w:name="_Toc164161280"/>
      <w:bookmarkStart w:id="766" w:name="_Toc165173851"/>
      <w:bookmarkStart w:id="767" w:name="_Ref264038986"/>
      <w:bookmarkStart w:id="768" w:name="_Ref264359294"/>
      <w:bookmarkStart w:id="769" w:name="_Toc439170676"/>
      <w:bookmarkStart w:id="770" w:name="_Toc439172778"/>
      <w:bookmarkStart w:id="771" w:name="_Toc439173222"/>
      <w:bookmarkStart w:id="772" w:name="_Toc439238218"/>
      <w:bookmarkStart w:id="773" w:name="_Toc439252766"/>
      <w:bookmarkStart w:id="774" w:name="_Toc439323740"/>
      <w:bookmarkStart w:id="775" w:name="_Toc440361374"/>
      <w:bookmarkStart w:id="776" w:name="_Toc440376129"/>
      <w:bookmarkStart w:id="777" w:name="_Toc440376256"/>
      <w:bookmarkStart w:id="778" w:name="_Toc440382514"/>
      <w:bookmarkStart w:id="779" w:name="_Toc440447184"/>
      <w:bookmarkStart w:id="780" w:name="_Toc440620864"/>
      <w:bookmarkStart w:id="781" w:name="_Toc440631499"/>
      <w:bookmarkStart w:id="782" w:name="_Toc440875738"/>
      <w:bookmarkStart w:id="783" w:name="_Toc441131762"/>
      <w:bookmarkStart w:id="784" w:name="_Toc465865205"/>
      <w:bookmarkStart w:id="785" w:name="_Toc468975466"/>
      <w:bookmarkStart w:id="786" w:name="_Toc471830492"/>
      <w:r w:rsidRPr="00C236C0">
        <w:rPr>
          <w:szCs w:val="24"/>
        </w:rPr>
        <w:t xml:space="preserve">Форма </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r w:rsidR="00492C8B">
        <w:rPr>
          <w:szCs w:val="24"/>
        </w:rPr>
        <w:t>Сводной таблицы стоимости</w:t>
      </w:r>
      <w:bookmarkEnd w:id="773"/>
      <w:bookmarkEnd w:id="774"/>
      <w:bookmarkEnd w:id="775"/>
      <w:bookmarkEnd w:id="776"/>
      <w:bookmarkEnd w:id="777"/>
      <w:bookmarkEnd w:id="778"/>
      <w:bookmarkEnd w:id="779"/>
      <w:bookmarkEnd w:id="780"/>
      <w:bookmarkEnd w:id="781"/>
      <w:bookmarkEnd w:id="782"/>
      <w:r w:rsidR="001C4BB0" w:rsidRPr="001C4BB0">
        <w:rPr>
          <w:bCs w:val="0"/>
          <w:szCs w:val="24"/>
        </w:rPr>
        <w:t xml:space="preserve"> </w:t>
      </w:r>
      <w:r w:rsidR="001C4BB0" w:rsidRPr="005D252F">
        <w:rPr>
          <w:bCs w:val="0"/>
          <w:szCs w:val="24"/>
        </w:rPr>
        <w:t>работ</w:t>
      </w:r>
      <w:bookmarkEnd w:id="783"/>
      <w:bookmarkEnd w:id="784"/>
      <w:bookmarkEnd w:id="785"/>
      <w:bookmarkEnd w:id="78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536"/>
        <w:gridCol w:w="5812"/>
        <w:gridCol w:w="3827"/>
      </w:tblGrid>
      <w:tr w:rsidR="00456188" w:rsidRPr="00336F2E" w:rsidTr="00456188">
        <w:trPr>
          <w:cantSplit/>
          <w:trHeight w:val="783"/>
        </w:trPr>
        <w:tc>
          <w:tcPr>
            <w:tcW w:w="14742" w:type="dxa"/>
            <w:gridSpan w:val="4"/>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4"/>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787" w:name="_Toc176765534"/>
      <w:bookmarkStart w:id="788" w:name="_Toc198979983"/>
      <w:bookmarkStart w:id="789" w:name="_Toc217466315"/>
      <w:bookmarkStart w:id="790" w:name="_Toc217702856"/>
      <w:bookmarkStart w:id="791" w:name="_Toc233601974"/>
      <w:bookmarkStart w:id="792" w:name="_Toc263343460"/>
      <w:r w:rsidRPr="00F647F7">
        <w:rPr>
          <w:b w:val="0"/>
          <w:szCs w:val="24"/>
        </w:rPr>
        <w:br w:type="page"/>
      </w:r>
      <w:bookmarkStart w:id="793" w:name="_Toc439170677"/>
      <w:bookmarkStart w:id="794" w:name="_Toc439172779"/>
      <w:bookmarkStart w:id="795" w:name="_Toc439173223"/>
      <w:bookmarkStart w:id="796" w:name="_Toc439238219"/>
      <w:bookmarkStart w:id="797" w:name="_Toc439252767"/>
      <w:bookmarkStart w:id="798" w:name="_Toc439323741"/>
      <w:bookmarkStart w:id="799" w:name="_Toc440361375"/>
      <w:bookmarkStart w:id="800" w:name="_Toc440376130"/>
      <w:bookmarkStart w:id="801" w:name="_Toc440376257"/>
      <w:bookmarkStart w:id="802" w:name="_Toc440382515"/>
      <w:bookmarkStart w:id="803" w:name="_Toc440447185"/>
      <w:bookmarkStart w:id="804" w:name="_Toc440620865"/>
      <w:bookmarkStart w:id="805" w:name="_Toc440631500"/>
      <w:bookmarkStart w:id="806" w:name="_Toc440875739"/>
      <w:bookmarkStart w:id="807" w:name="_Toc441131763"/>
      <w:bookmarkStart w:id="808" w:name="_Toc465865206"/>
      <w:bookmarkStart w:id="809" w:name="_Toc468975467"/>
      <w:bookmarkStart w:id="810" w:name="_Toc471830493"/>
      <w:r w:rsidRPr="00C236C0">
        <w:rPr>
          <w:szCs w:val="24"/>
        </w:rPr>
        <w:t>Инструкции по заполнению</w:t>
      </w:r>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973DA0">
        <w:rPr>
          <w:bCs w:val="0"/>
          <w:sz w:val="24"/>
          <w:szCs w:val="24"/>
        </w:rPr>
        <w:fldChar w:fldCharType="begin"/>
      </w:r>
      <w:r w:rsidR="007502E0">
        <w:rPr>
          <w:bCs w:val="0"/>
          <w:sz w:val="24"/>
          <w:szCs w:val="24"/>
        </w:rPr>
        <w:instrText xml:space="preserve"> REF _Ref440537086 \r \h </w:instrText>
      </w:r>
      <w:r w:rsidR="00973DA0">
        <w:rPr>
          <w:bCs w:val="0"/>
          <w:sz w:val="24"/>
          <w:szCs w:val="24"/>
        </w:rPr>
      </w:r>
      <w:r w:rsidR="00973DA0">
        <w:rPr>
          <w:bCs w:val="0"/>
          <w:sz w:val="24"/>
          <w:szCs w:val="24"/>
        </w:rPr>
        <w:fldChar w:fldCharType="separate"/>
      </w:r>
      <w:r w:rsidR="00AF719C">
        <w:rPr>
          <w:bCs w:val="0"/>
          <w:sz w:val="24"/>
          <w:szCs w:val="24"/>
        </w:rPr>
        <w:t>5.3</w:t>
      </w:r>
      <w:r w:rsidR="00973DA0">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811" w:name="_Ref86826666"/>
      <w:bookmarkStart w:id="812" w:name="_Toc90385112"/>
      <w:bookmarkStart w:id="813" w:name="_Toc98253925"/>
      <w:bookmarkStart w:id="814" w:name="_Toc165173853"/>
      <w:bookmarkStart w:id="815"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816" w:name="_Ref440537086"/>
      <w:bookmarkStart w:id="817" w:name="_Toc471830494"/>
      <w:r w:rsidRPr="00F647F7">
        <w:rPr>
          <w:color w:val="000000"/>
        </w:rPr>
        <w:t xml:space="preserve">Техническое предложение (форма </w:t>
      </w:r>
      <w:r w:rsidRPr="00F647F7">
        <w:rPr>
          <w:noProof/>
          <w:color w:val="000000"/>
        </w:rPr>
        <w:t>3</w:t>
      </w:r>
      <w:r w:rsidRPr="00F647F7">
        <w:rPr>
          <w:color w:val="000000"/>
        </w:rPr>
        <w:t>)</w:t>
      </w:r>
      <w:bookmarkEnd w:id="811"/>
      <w:bookmarkEnd w:id="812"/>
      <w:bookmarkEnd w:id="813"/>
      <w:bookmarkEnd w:id="814"/>
      <w:bookmarkEnd w:id="815"/>
      <w:bookmarkEnd w:id="816"/>
      <w:bookmarkEnd w:id="817"/>
    </w:p>
    <w:p w:rsidR="004F4D80" w:rsidRPr="00C236C0" w:rsidRDefault="004F4D80" w:rsidP="004F4D80">
      <w:pPr>
        <w:pStyle w:val="3"/>
        <w:rPr>
          <w:szCs w:val="24"/>
        </w:rPr>
      </w:pPr>
      <w:bookmarkStart w:id="818" w:name="_Toc90385113"/>
      <w:bookmarkStart w:id="819" w:name="_Toc98253926"/>
      <w:bookmarkStart w:id="820" w:name="_Toc157248180"/>
      <w:bookmarkStart w:id="821" w:name="_Toc157496549"/>
      <w:bookmarkStart w:id="822" w:name="_Toc158206088"/>
      <w:bookmarkStart w:id="823" w:name="_Toc164057773"/>
      <w:bookmarkStart w:id="824" w:name="_Toc164137123"/>
      <w:bookmarkStart w:id="825" w:name="_Toc164161283"/>
      <w:bookmarkStart w:id="826" w:name="_Toc165173854"/>
      <w:bookmarkStart w:id="827" w:name="_Ref193690005"/>
      <w:bookmarkStart w:id="828" w:name="_Toc439170679"/>
      <w:bookmarkStart w:id="829" w:name="_Toc439172781"/>
      <w:bookmarkStart w:id="830" w:name="_Toc439173225"/>
      <w:bookmarkStart w:id="831" w:name="_Toc439238221"/>
      <w:bookmarkStart w:id="832" w:name="_Toc439252769"/>
      <w:bookmarkStart w:id="833" w:name="_Toc439323743"/>
      <w:bookmarkStart w:id="834" w:name="_Toc440361377"/>
      <w:bookmarkStart w:id="835" w:name="_Toc440376132"/>
      <w:bookmarkStart w:id="836" w:name="_Toc440376259"/>
      <w:bookmarkStart w:id="837" w:name="_Toc440382517"/>
      <w:bookmarkStart w:id="838" w:name="_Toc440447187"/>
      <w:bookmarkStart w:id="839" w:name="_Toc440620867"/>
      <w:bookmarkStart w:id="840" w:name="_Toc440631502"/>
      <w:bookmarkStart w:id="841" w:name="_Toc440875741"/>
      <w:bookmarkStart w:id="842" w:name="_Toc441131765"/>
      <w:bookmarkStart w:id="843" w:name="_Toc465865208"/>
      <w:bookmarkStart w:id="844" w:name="_Toc468975469"/>
      <w:bookmarkStart w:id="845" w:name="_Toc471830495"/>
      <w:r w:rsidRPr="00C236C0">
        <w:rPr>
          <w:szCs w:val="24"/>
        </w:rPr>
        <w:t xml:space="preserve">Форма </w:t>
      </w:r>
      <w:bookmarkEnd w:id="818"/>
      <w:bookmarkEnd w:id="819"/>
      <w:bookmarkEnd w:id="820"/>
      <w:bookmarkEnd w:id="821"/>
      <w:bookmarkEnd w:id="822"/>
      <w:bookmarkEnd w:id="823"/>
      <w:bookmarkEnd w:id="824"/>
      <w:bookmarkEnd w:id="825"/>
      <w:bookmarkEnd w:id="826"/>
      <w:bookmarkEnd w:id="827"/>
      <w:r w:rsidRPr="00C236C0">
        <w:rPr>
          <w:szCs w:val="24"/>
        </w:rPr>
        <w:t>технического предложения</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846" w:name="_Ref55335818"/>
      <w:bookmarkStart w:id="847" w:name="_Ref55336334"/>
      <w:bookmarkStart w:id="848" w:name="_Toc57314673"/>
      <w:bookmarkStart w:id="849" w:name="_Toc69728987"/>
      <w:bookmarkStart w:id="850" w:name="_Toc98253928"/>
      <w:bookmarkStart w:id="851" w:name="_Toc165173856"/>
      <w:bookmarkStart w:id="852" w:name="_Ref194749150"/>
      <w:bookmarkStart w:id="853" w:name="_Ref194750368"/>
      <w:bookmarkStart w:id="854" w:name="_Ref89649494"/>
      <w:bookmarkStart w:id="85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973DA0">
        <w:rPr>
          <w:i/>
          <w:color w:val="000000"/>
        </w:rPr>
        <w:fldChar w:fldCharType="begin"/>
      </w:r>
      <w:r w:rsidR="00EA3F63">
        <w:rPr>
          <w:i/>
          <w:color w:val="000000"/>
        </w:rPr>
        <w:instrText xml:space="preserve"> REF _Ref440270568 \r \h </w:instrText>
      </w:r>
      <w:r w:rsidR="00973DA0">
        <w:rPr>
          <w:i/>
          <w:color w:val="000000"/>
        </w:rPr>
      </w:r>
      <w:r w:rsidR="00973DA0">
        <w:rPr>
          <w:i/>
          <w:color w:val="000000"/>
        </w:rPr>
        <w:fldChar w:fldCharType="separate"/>
      </w:r>
      <w:r w:rsidR="00AF719C">
        <w:rPr>
          <w:i/>
          <w:color w:val="000000"/>
        </w:rPr>
        <w:t>4</w:t>
      </w:r>
      <w:r w:rsidR="00973DA0">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973DA0">
        <w:rPr>
          <w:i/>
          <w:color w:val="000000"/>
        </w:rPr>
        <w:fldChar w:fldCharType="begin"/>
      </w:r>
      <w:r>
        <w:rPr>
          <w:i/>
          <w:color w:val="000000"/>
        </w:rPr>
        <w:instrText xml:space="preserve"> REF _Ref440270568 \r \h </w:instrText>
      </w:r>
      <w:r w:rsidR="00973DA0">
        <w:rPr>
          <w:i/>
          <w:color w:val="000000"/>
        </w:rPr>
      </w:r>
      <w:r w:rsidR="00973DA0">
        <w:rPr>
          <w:i/>
          <w:color w:val="000000"/>
        </w:rPr>
        <w:fldChar w:fldCharType="separate"/>
      </w:r>
      <w:r w:rsidR="00AF719C">
        <w:rPr>
          <w:i/>
          <w:color w:val="000000"/>
        </w:rPr>
        <w:t>4</w:t>
      </w:r>
      <w:r w:rsidR="00973DA0">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856" w:name="_Toc176765537"/>
      <w:bookmarkStart w:id="857" w:name="_Toc198979986"/>
      <w:bookmarkStart w:id="858" w:name="_Toc217466321"/>
      <w:bookmarkStart w:id="859" w:name="_Toc217702859"/>
      <w:bookmarkStart w:id="860" w:name="_Toc233601977"/>
      <w:bookmarkStart w:id="861" w:name="_Toc263343463"/>
      <w:bookmarkStart w:id="862" w:name="_Toc439170680"/>
      <w:bookmarkStart w:id="863" w:name="_Toc439172782"/>
      <w:bookmarkStart w:id="864" w:name="_Toc439173226"/>
      <w:bookmarkStart w:id="865" w:name="_Toc439238222"/>
      <w:bookmarkStart w:id="866" w:name="_Toc439252770"/>
      <w:bookmarkStart w:id="867" w:name="_Toc439323744"/>
      <w:bookmarkStart w:id="868" w:name="_Toc440361378"/>
      <w:bookmarkStart w:id="869" w:name="_Toc440376133"/>
      <w:bookmarkStart w:id="870" w:name="_Toc440376260"/>
      <w:bookmarkStart w:id="871" w:name="_Toc440382518"/>
      <w:bookmarkStart w:id="872" w:name="_Toc440447188"/>
      <w:bookmarkStart w:id="873" w:name="_Toc440620868"/>
      <w:bookmarkStart w:id="874" w:name="_Toc440631503"/>
      <w:bookmarkStart w:id="875" w:name="_Toc440875742"/>
      <w:bookmarkStart w:id="876" w:name="_Toc441131766"/>
      <w:bookmarkStart w:id="877" w:name="_Toc465865209"/>
      <w:bookmarkStart w:id="878" w:name="_Toc468975470"/>
      <w:bookmarkStart w:id="879" w:name="_Toc471830496"/>
      <w:r w:rsidRPr="00C236C0">
        <w:rPr>
          <w:szCs w:val="24"/>
        </w:rPr>
        <w:t>Инструкции по заполнению</w:t>
      </w:r>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973DA0">
        <w:rPr>
          <w:sz w:val="24"/>
          <w:szCs w:val="24"/>
        </w:rPr>
        <w:fldChar w:fldCharType="begin"/>
      </w:r>
      <w:r w:rsidR="00DA1BA0">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880"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881" w:name="_Toc423423670"/>
      <w:bookmarkStart w:id="882" w:name="_Ref440271036"/>
      <w:bookmarkStart w:id="883" w:name="_Ref440274366"/>
      <w:bookmarkStart w:id="884" w:name="_Ref440274902"/>
      <w:bookmarkStart w:id="885" w:name="_Ref440284947"/>
      <w:bookmarkStart w:id="886" w:name="_Ref440361140"/>
      <w:bookmarkStart w:id="887" w:name="_Toc471830497"/>
      <w:r w:rsidRPr="00F647F7">
        <w:t xml:space="preserve">График </w:t>
      </w:r>
      <w:r w:rsidR="00C22199" w:rsidRPr="00C22199">
        <w:t>выполнения работ</w:t>
      </w:r>
      <w:r w:rsidRPr="00F647F7">
        <w:t xml:space="preserve"> (форма </w:t>
      </w:r>
      <w:r w:rsidRPr="00F647F7">
        <w:rPr>
          <w:noProof/>
        </w:rPr>
        <w:t>4</w:t>
      </w:r>
      <w:r w:rsidRPr="00F647F7">
        <w:t>)</w:t>
      </w:r>
      <w:bookmarkEnd w:id="846"/>
      <w:bookmarkEnd w:id="847"/>
      <w:bookmarkEnd w:id="848"/>
      <w:bookmarkEnd w:id="849"/>
      <w:bookmarkEnd w:id="850"/>
      <w:bookmarkEnd w:id="851"/>
      <w:bookmarkEnd w:id="852"/>
      <w:bookmarkEnd w:id="853"/>
      <w:bookmarkEnd w:id="880"/>
      <w:bookmarkEnd w:id="881"/>
      <w:bookmarkEnd w:id="882"/>
      <w:bookmarkEnd w:id="883"/>
      <w:bookmarkEnd w:id="884"/>
      <w:bookmarkEnd w:id="885"/>
      <w:bookmarkEnd w:id="886"/>
      <w:bookmarkEnd w:id="887"/>
    </w:p>
    <w:p w:rsidR="004F4D80" w:rsidRPr="00F647F7" w:rsidRDefault="004F4D80" w:rsidP="004F4D80">
      <w:pPr>
        <w:pStyle w:val="3"/>
        <w:rPr>
          <w:b w:val="0"/>
          <w:szCs w:val="24"/>
        </w:rPr>
      </w:pPr>
      <w:bookmarkStart w:id="888" w:name="_Toc98253929"/>
      <w:bookmarkStart w:id="889" w:name="_Toc157248183"/>
      <w:bookmarkStart w:id="890" w:name="_Toc157496552"/>
      <w:bookmarkStart w:id="891" w:name="_Toc158206091"/>
      <w:bookmarkStart w:id="892" w:name="_Toc164057776"/>
      <w:bookmarkStart w:id="893" w:name="_Toc164137126"/>
      <w:bookmarkStart w:id="894" w:name="_Toc164161286"/>
      <w:bookmarkStart w:id="895" w:name="_Toc165173857"/>
      <w:bookmarkStart w:id="896" w:name="_Toc439170682"/>
      <w:bookmarkStart w:id="897" w:name="_Toc439172784"/>
      <w:bookmarkStart w:id="898" w:name="_Toc439173228"/>
      <w:bookmarkStart w:id="899" w:name="_Toc439238224"/>
      <w:bookmarkStart w:id="900" w:name="_Toc439252772"/>
      <w:bookmarkStart w:id="901" w:name="_Toc439323746"/>
      <w:bookmarkStart w:id="902" w:name="_Toc440361380"/>
      <w:bookmarkStart w:id="903" w:name="_Toc440376135"/>
      <w:bookmarkStart w:id="904" w:name="_Toc440376262"/>
      <w:bookmarkStart w:id="905" w:name="_Toc440382520"/>
      <w:bookmarkStart w:id="906" w:name="_Toc440447190"/>
      <w:bookmarkStart w:id="907" w:name="_Toc440620870"/>
      <w:bookmarkStart w:id="908" w:name="_Toc440631505"/>
      <w:bookmarkStart w:id="909" w:name="_Toc440875744"/>
      <w:bookmarkStart w:id="910" w:name="_Toc441131768"/>
      <w:bookmarkStart w:id="911" w:name="_Toc465865211"/>
      <w:bookmarkStart w:id="912" w:name="_Toc468975472"/>
      <w:bookmarkStart w:id="913" w:name="_Toc471830498"/>
      <w:r w:rsidRPr="00F647F7">
        <w:rPr>
          <w:b w:val="0"/>
          <w:szCs w:val="24"/>
        </w:rPr>
        <w:t xml:space="preserve">Форма </w:t>
      </w:r>
      <w:bookmarkEnd w:id="888"/>
      <w:r w:rsidRPr="00F647F7">
        <w:rPr>
          <w:b w:val="0"/>
          <w:szCs w:val="24"/>
        </w:rPr>
        <w:t xml:space="preserve">графика </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r w:rsidR="00C22199">
        <w:rPr>
          <w:b w:val="0"/>
          <w:szCs w:val="24"/>
        </w:rPr>
        <w:t>выполнения работ</w:t>
      </w:r>
      <w:bookmarkEnd w:id="907"/>
      <w:bookmarkEnd w:id="908"/>
      <w:bookmarkEnd w:id="909"/>
      <w:bookmarkEnd w:id="910"/>
      <w:bookmarkEnd w:id="911"/>
      <w:bookmarkEnd w:id="912"/>
      <w:bookmarkEnd w:id="91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1"/>
        <w:gridCol w:w="924"/>
        <w:gridCol w:w="925"/>
        <w:gridCol w:w="924"/>
        <w:gridCol w:w="925"/>
        <w:gridCol w:w="929"/>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A55615">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2"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8"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A55615">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A55615">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A55615">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A55615">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914" w:name="_Toc171070556"/>
      <w:bookmarkStart w:id="915" w:name="_Toc98253927"/>
      <w:bookmarkStart w:id="916" w:name="_Toc176605808"/>
      <w:bookmarkStart w:id="917" w:name="_Toc176611017"/>
      <w:bookmarkStart w:id="918" w:name="_Toc176611073"/>
      <w:bookmarkStart w:id="919" w:name="_Toc176668676"/>
      <w:bookmarkStart w:id="920" w:name="_Toc176684336"/>
      <w:bookmarkStart w:id="921" w:name="_Toc176746279"/>
      <w:bookmarkStart w:id="922" w:name="_Toc176747346"/>
      <w:bookmarkStart w:id="923" w:name="_Toc198979988"/>
      <w:bookmarkStart w:id="924" w:name="_Toc217466324"/>
      <w:bookmarkStart w:id="925" w:name="_Toc217702862"/>
      <w:bookmarkStart w:id="926" w:name="_Toc233601980"/>
      <w:bookmarkStart w:id="927" w:name="_Toc263343466"/>
      <w:r w:rsidRPr="00F647F7">
        <w:rPr>
          <w:b w:val="0"/>
          <w:szCs w:val="24"/>
        </w:rPr>
        <w:br w:type="page"/>
      </w:r>
      <w:bookmarkStart w:id="928" w:name="_Toc439170683"/>
      <w:bookmarkStart w:id="929" w:name="_Toc439172785"/>
      <w:bookmarkStart w:id="930" w:name="_Toc439173229"/>
      <w:bookmarkStart w:id="931" w:name="_Toc439238225"/>
      <w:bookmarkStart w:id="932" w:name="_Toc439252773"/>
      <w:bookmarkStart w:id="933" w:name="_Toc439323747"/>
      <w:bookmarkStart w:id="934" w:name="_Toc440361381"/>
      <w:bookmarkStart w:id="935" w:name="_Toc440376136"/>
      <w:bookmarkStart w:id="936" w:name="_Toc440376263"/>
      <w:bookmarkStart w:id="937" w:name="_Toc440382521"/>
      <w:bookmarkStart w:id="938" w:name="_Toc440447191"/>
      <w:bookmarkStart w:id="939" w:name="_Toc440620871"/>
      <w:bookmarkStart w:id="940" w:name="_Toc440631506"/>
      <w:bookmarkStart w:id="941" w:name="_Toc440875745"/>
      <w:bookmarkStart w:id="942" w:name="_Toc441131769"/>
      <w:bookmarkStart w:id="943" w:name="_Toc465865212"/>
      <w:bookmarkStart w:id="944" w:name="_Toc468975473"/>
      <w:bookmarkStart w:id="945" w:name="_Toc471830499"/>
      <w:r w:rsidRPr="00F647F7">
        <w:rPr>
          <w:b w:val="0"/>
          <w:szCs w:val="24"/>
        </w:rPr>
        <w:t>Инструкции по заполнению</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973DA0">
        <w:rPr>
          <w:sz w:val="24"/>
          <w:szCs w:val="24"/>
        </w:rPr>
        <w:fldChar w:fldCharType="begin"/>
      </w:r>
      <w:r w:rsidR="00D56F8C">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973DA0">
        <w:rPr>
          <w:sz w:val="24"/>
          <w:szCs w:val="24"/>
        </w:rPr>
        <w:fldChar w:fldCharType="begin"/>
      </w:r>
      <w:r w:rsidR="00D56F8C">
        <w:rPr>
          <w:sz w:val="24"/>
          <w:szCs w:val="24"/>
        </w:rPr>
        <w:instrText xml:space="preserve"> REF _Ref440273986 \r \h </w:instrText>
      </w:r>
      <w:r w:rsidR="00973DA0">
        <w:rPr>
          <w:sz w:val="24"/>
          <w:szCs w:val="24"/>
        </w:rPr>
      </w:r>
      <w:r w:rsidR="00973DA0">
        <w:rPr>
          <w:sz w:val="24"/>
          <w:szCs w:val="24"/>
        </w:rPr>
        <w:fldChar w:fldCharType="separate"/>
      </w:r>
      <w:r w:rsidR="00AF719C">
        <w:rPr>
          <w:sz w:val="24"/>
          <w:szCs w:val="24"/>
        </w:rPr>
        <w:t>5.2</w:t>
      </w:r>
      <w:r w:rsidR="00973DA0">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946" w:name="_Hlt22846931"/>
      <w:bookmarkStart w:id="947" w:name="_Ref440361439"/>
      <w:bookmarkStart w:id="948" w:name="_Ref440361914"/>
      <w:bookmarkStart w:id="949" w:name="_Ref440361959"/>
      <w:bookmarkStart w:id="950" w:name="_Toc471830500"/>
      <w:bookmarkStart w:id="951" w:name="_Ref93264992"/>
      <w:bookmarkStart w:id="952" w:name="_Ref93265116"/>
      <w:bookmarkStart w:id="953" w:name="_Toc98253933"/>
      <w:bookmarkStart w:id="954" w:name="_Toc165173859"/>
      <w:bookmarkStart w:id="955" w:name="_Toc423423671"/>
      <w:bookmarkEnd w:id="946"/>
      <w:r w:rsidRPr="00F647F7">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947"/>
      <w:bookmarkEnd w:id="948"/>
      <w:bookmarkEnd w:id="949"/>
      <w:bookmarkEnd w:id="950"/>
    </w:p>
    <w:p w:rsidR="00B8118F" w:rsidRPr="00F647F7" w:rsidRDefault="00B8118F" w:rsidP="00B8118F">
      <w:pPr>
        <w:pStyle w:val="3"/>
        <w:rPr>
          <w:b w:val="0"/>
          <w:szCs w:val="24"/>
        </w:rPr>
      </w:pPr>
      <w:bookmarkStart w:id="956" w:name="_Toc440361383"/>
      <w:bookmarkStart w:id="957" w:name="_Toc440376138"/>
      <w:bookmarkStart w:id="958" w:name="_Toc440376265"/>
      <w:bookmarkStart w:id="959" w:name="_Toc440382523"/>
      <w:bookmarkStart w:id="960" w:name="_Toc440447193"/>
      <w:bookmarkStart w:id="961" w:name="_Toc440620873"/>
      <w:bookmarkStart w:id="962" w:name="_Toc440631508"/>
      <w:bookmarkStart w:id="963" w:name="_Toc440875747"/>
      <w:bookmarkStart w:id="964" w:name="_Toc441131771"/>
      <w:bookmarkStart w:id="965" w:name="_Toc465865214"/>
      <w:bookmarkStart w:id="966" w:name="_Toc468975475"/>
      <w:bookmarkStart w:id="967" w:name="_Toc471830501"/>
      <w:r w:rsidRPr="00F647F7">
        <w:rPr>
          <w:b w:val="0"/>
          <w:szCs w:val="24"/>
        </w:rPr>
        <w:t xml:space="preserve">Форма графика </w:t>
      </w:r>
      <w:r>
        <w:rPr>
          <w:b w:val="0"/>
          <w:szCs w:val="24"/>
        </w:rPr>
        <w:t xml:space="preserve">оплаты </w:t>
      </w:r>
      <w:bookmarkEnd w:id="956"/>
      <w:bookmarkEnd w:id="957"/>
      <w:bookmarkEnd w:id="958"/>
      <w:bookmarkEnd w:id="959"/>
      <w:bookmarkEnd w:id="960"/>
      <w:r w:rsidR="00FB7116">
        <w:rPr>
          <w:b w:val="0"/>
          <w:szCs w:val="24"/>
        </w:rPr>
        <w:t>выполнения работ</w:t>
      </w:r>
      <w:bookmarkEnd w:id="961"/>
      <w:bookmarkEnd w:id="962"/>
      <w:bookmarkEnd w:id="963"/>
      <w:bookmarkEnd w:id="964"/>
      <w:bookmarkEnd w:id="965"/>
      <w:bookmarkEnd w:id="966"/>
      <w:bookmarkEnd w:id="96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968" w:name="_Toc440361384"/>
      <w:bookmarkStart w:id="969" w:name="_Toc440376139"/>
      <w:bookmarkStart w:id="970" w:name="_Toc440376266"/>
      <w:bookmarkStart w:id="971" w:name="_Toc440382524"/>
      <w:bookmarkStart w:id="972" w:name="_Toc440447194"/>
      <w:bookmarkStart w:id="973" w:name="_Toc440620874"/>
      <w:bookmarkStart w:id="974" w:name="_Toc440631509"/>
      <w:bookmarkStart w:id="975" w:name="_Toc440875748"/>
      <w:bookmarkStart w:id="976" w:name="_Toc441131772"/>
      <w:bookmarkStart w:id="977" w:name="_Toc465865215"/>
      <w:bookmarkStart w:id="978" w:name="_Toc468975476"/>
      <w:bookmarkStart w:id="979" w:name="_Toc471830502"/>
      <w:r w:rsidRPr="00F647F7">
        <w:rPr>
          <w:b w:val="0"/>
          <w:szCs w:val="24"/>
        </w:rPr>
        <w:t>Инструкции по заполнению</w:t>
      </w:r>
      <w:bookmarkEnd w:id="968"/>
      <w:bookmarkEnd w:id="969"/>
      <w:bookmarkEnd w:id="970"/>
      <w:bookmarkEnd w:id="971"/>
      <w:bookmarkEnd w:id="972"/>
      <w:bookmarkEnd w:id="973"/>
      <w:bookmarkEnd w:id="974"/>
      <w:bookmarkEnd w:id="975"/>
      <w:bookmarkEnd w:id="976"/>
      <w:bookmarkEnd w:id="977"/>
      <w:bookmarkEnd w:id="978"/>
      <w:bookmarkEnd w:id="97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973DA0">
        <w:rPr>
          <w:sz w:val="24"/>
          <w:szCs w:val="24"/>
        </w:rPr>
        <w:fldChar w:fldCharType="begin"/>
      </w:r>
      <w:r>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973DA0">
        <w:rPr>
          <w:sz w:val="24"/>
          <w:szCs w:val="24"/>
        </w:rPr>
        <w:fldChar w:fldCharType="begin"/>
      </w:r>
      <w:r>
        <w:rPr>
          <w:sz w:val="24"/>
          <w:szCs w:val="24"/>
        </w:rPr>
        <w:instrText xml:space="preserve"> REF _Ref440361140 \r \h </w:instrText>
      </w:r>
      <w:r w:rsidR="00973DA0">
        <w:rPr>
          <w:sz w:val="24"/>
          <w:szCs w:val="24"/>
        </w:rPr>
      </w:r>
      <w:r w:rsidR="00973DA0">
        <w:rPr>
          <w:sz w:val="24"/>
          <w:szCs w:val="24"/>
        </w:rPr>
        <w:fldChar w:fldCharType="separate"/>
      </w:r>
      <w:r w:rsidR="00AF719C">
        <w:rPr>
          <w:sz w:val="24"/>
          <w:szCs w:val="24"/>
        </w:rPr>
        <w:t>5.4</w:t>
      </w:r>
      <w:r w:rsidR="00973DA0">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980" w:name="_Ref440361531"/>
      <w:bookmarkStart w:id="981" w:name="_Ref440361610"/>
      <w:bookmarkStart w:id="982" w:name="_Toc471830503"/>
      <w:r w:rsidRPr="00F647F7">
        <w:rPr>
          <w:color w:val="000000"/>
        </w:rPr>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854"/>
      <w:bookmarkEnd w:id="855"/>
      <w:bookmarkEnd w:id="951"/>
      <w:bookmarkEnd w:id="952"/>
      <w:bookmarkEnd w:id="953"/>
      <w:bookmarkEnd w:id="954"/>
      <w:bookmarkEnd w:id="955"/>
      <w:bookmarkEnd w:id="980"/>
      <w:bookmarkEnd w:id="981"/>
      <w:bookmarkEnd w:id="982"/>
    </w:p>
    <w:p w:rsidR="004F4D80" w:rsidRPr="00F647F7" w:rsidRDefault="004F4D80" w:rsidP="004F4D80">
      <w:pPr>
        <w:pStyle w:val="3"/>
        <w:rPr>
          <w:b w:val="0"/>
          <w:szCs w:val="24"/>
        </w:rPr>
      </w:pPr>
      <w:bookmarkStart w:id="983" w:name="_Toc439170685"/>
      <w:bookmarkStart w:id="984" w:name="_Toc439172787"/>
      <w:bookmarkStart w:id="985" w:name="_Toc439173231"/>
      <w:bookmarkStart w:id="986" w:name="_Toc439238227"/>
      <w:bookmarkStart w:id="987" w:name="_Toc439252775"/>
      <w:bookmarkStart w:id="988" w:name="_Toc439323749"/>
      <w:bookmarkStart w:id="989" w:name="_Toc440361386"/>
      <w:bookmarkStart w:id="990" w:name="_Toc440376141"/>
      <w:bookmarkStart w:id="991" w:name="_Toc440376268"/>
      <w:bookmarkStart w:id="992" w:name="_Toc440382526"/>
      <w:bookmarkStart w:id="993" w:name="_Toc440447196"/>
      <w:bookmarkStart w:id="994" w:name="_Toc440620876"/>
      <w:bookmarkStart w:id="995" w:name="_Toc440631511"/>
      <w:bookmarkStart w:id="996" w:name="_Toc440875750"/>
      <w:bookmarkStart w:id="997" w:name="_Toc441131774"/>
      <w:bookmarkStart w:id="998" w:name="_Toc465865217"/>
      <w:bookmarkStart w:id="999" w:name="_Toc468975478"/>
      <w:bookmarkStart w:id="1000" w:name="_Toc471830504"/>
      <w:bookmarkStart w:id="1001" w:name="_Toc157248186"/>
      <w:bookmarkStart w:id="1002" w:name="_Toc157496555"/>
      <w:bookmarkStart w:id="1003" w:name="_Toc158206094"/>
      <w:bookmarkStart w:id="1004" w:name="_Toc164057779"/>
      <w:bookmarkStart w:id="1005" w:name="_Toc164137129"/>
      <w:bookmarkStart w:id="1006" w:name="_Toc164161289"/>
      <w:bookmarkStart w:id="10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F647F7">
        <w:rPr>
          <w:b w:val="0"/>
          <w:szCs w:val="24"/>
        </w:rPr>
        <w:t xml:space="preserve"> </w:t>
      </w:r>
      <w:bookmarkEnd w:id="1001"/>
      <w:bookmarkEnd w:id="1002"/>
      <w:bookmarkEnd w:id="1003"/>
      <w:bookmarkEnd w:id="1004"/>
      <w:bookmarkEnd w:id="1005"/>
      <w:bookmarkEnd w:id="1006"/>
      <w:bookmarkEnd w:id="10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973DA0">
              <w:fldChar w:fldCharType="begin"/>
            </w:r>
            <w:r w:rsidR="008247F3">
              <w:instrText xml:space="preserve"> REF _Ref440272931 \r \h </w:instrText>
            </w:r>
            <w:r w:rsidR="00973DA0">
              <w:fldChar w:fldCharType="separate"/>
            </w:r>
            <w:r w:rsidR="00AF719C">
              <w:t>2</w:t>
            </w:r>
            <w:r w:rsidR="00973DA0">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973DA0">
              <w:fldChar w:fldCharType="begin"/>
            </w:r>
            <w:r w:rsidR="008247F3">
              <w:instrText xml:space="preserve"> REF _Ref440272931 \r \h </w:instrText>
            </w:r>
            <w:r w:rsidR="00973DA0">
              <w:fldChar w:fldCharType="separate"/>
            </w:r>
            <w:r w:rsidR="00AF719C">
              <w:t>2</w:t>
            </w:r>
            <w:r w:rsidR="00973DA0">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008" w:name="_Toc439170686"/>
      <w:bookmarkStart w:id="1009" w:name="_Toc439172788"/>
      <w:bookmarkStart w:id="1010" w:name="_Toc439173232"/>
      <w:bookmarkStart w:id="1011" w:name="_Toc439238228"/>
      <w:bookmarkStart w:id="1012" w:name="_Toc439252776"/>
      <w:bookmarkStart w:id="1013" w:name="_Toc439323750"/>
      <w:bookmarkStart w:id="1014" w:name="_Toc440361387"/>
      <w:bookmarkStart w:id="1015" w:name="_Toc440376142"/>
      <w:bookmarkStart w:id="1016" w:name="_Toc440376269"/>
      <w:bookmarkStart w:id="1017" w:name="_Toc440382527"/>
      <w:bookmarkStart w:id="1018" w:name="_Toc440447197"/>
      <w:bookmarkStart w:id="1019" w:name="_Toc440620877"/>
      <w:bookmarkStart w:id="1020" w:name="_Toc440631512"/>
      <w:bookmarkStart w:id="1021" w:name="_Toc440875751"/>
      <w:bookmarkStart w:id="1022" w:name="_Toc441131775"/>
      <w:bookmarkStart w:id="1023" w:name="_Toc465865218"/>
      <w:bookmarkStart w:id="1024" w:name="_Toc468975479"/>
      <w:bookmarkStart w:id="1025" w:name="_Toc47183050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973DA0">
        <w:rPr>
          <w:sz w:val="24"/>
          <w:szCs w:val="24"/>
        </w:rPr>
        <w:fldChar w:fldCharType="begin"/>
      </w:r>
      <w:r>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973DA0">
        <w:rPr>
          <w:sz w:val="24"/>
          <w:szCs w:val="24"/>
        </w:rPr>
        <w:fldChar w:fldCharType="begin"/>
      </w:r>
      <w:r w:rsidR="00D56F8C">
        <w:rPr>
          <w:sz w:val="24"/>
          <w:szCs w:val="24"/>
        </w:rPr>
        <w:instrText xml:space="preserve"> REF _Ref440274025 \r \h </w:instrText>
      </w:r>
      <w:r w:rsidR="00973DA0">
        <w:rPr>
          <w:sz w:val="24"/>
          <w:szCs w:val="24"/>
        </w:rPr>
      </w:r>
      <w:r w:rsidR="00973DA0">
        <w:rPr>
          <w:sz w:val="24"/>
          <w:szCs w:val="24"/>
        </w:rPr>
        <w:fldChar w:fldCharType="separate"/>
      </w:r>
      <w:r w:rsidR="00AF719C">
        <w:rPr>
          <w:sz w:val="24"/>
          <w:szCs w:val="24"/>
        </w:rPr>
        <w:t>2</w:t>
      </w:r>
      <w:r w:rsidR="00973DA0">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973DA0">
        <w:rPr>
          <w:sz w:val="24"/>
          <w:szCs w:val="24"/>
        </w:rPr>
        <w:fldChar w:fldCharType="begin"/>
      </w:r>
      <w:r w:rsidR="00D56F8C">
        <w:rPr>
          <w:sz w:val="24"/>
          <w:szCs w:val="24"/>
        </w:rPr>
        <w:instrText xml:space="preserve"> REF _Ref294695546 \r \h </w:instrText>
      </w:r>
      <w:r w:rsidR="00973DA0">
        <w:rPr>
          <w:sz w:val="24"/>
          <w:szCs w:val="24"/>
        </w:rPr>
      </w:r>
      <w:r w:rsidR="00973DA0">
        <w:rPr>
          <w:sz w:val="24"/>
          <w:szCs w:val="24"/>
        </w:rPr>
        <w:fldChar w:fldCharType="separate"/>
      </w:r>
      <w:r w:rsidR="00AF719C">
        <w:rPr>
          <w:sz w:val="24"/>
          <w:szCs w:val="24"/>
        </w:rPr>
        <w:t xml:space="preserve"> 1.2.6 </w:t>
      </w:r>
      <w:r w:rsidR="00973DA0">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6" w:name="_Ref55335823"/>
      <w:bookmarkStart w:id="1027" w:name="_Ref55336359"/>
      <w:bookmarkStart w:id="1028" w:name="_Toc57314675"/>
      <w:bookmarkStart w:id="1029" w:name="_Toc69728989"/>
      <w:bookmarkStart w:id="1030" w:name="_Toc98253939"/>
      <w:bookmarkStart w:id="1031" w:name="_Toc165173865"/>
      <w:bookmarkStart w:id="1032" w:name="_Toc423423672"/>
      <w:bookmarkStart w:id="1033" w:name="_Toc471830506"/>
      <w:bookmarkEnd w:id="702"/>
      <w:r w:rsidRPr="00F647F7">
        <w:t xml:space="preserve">Анкета (форма </w:t>
      </w:r>
      <w:r w:rsidR="00B8118F">
        <w:t>7</w:t>
      </w:r>
      <w:r w:rsidRPr="00F647F7">
        <w:t>)</w:t>
      </w:r>
      <w:bookmarkEnd w:id="1026"/>
      <w:bookmarkEnd w:id="1027"/>
      <w:bookmarkEnd w:id="1028"/>
      <w:bookmarkEnd w:id="1029"/>
      <w:bookmarkEnd w:id="1030"/>
      <w:bookmarkEnd w:id="1031"/>
      <w:bookmarkEnd w:id="1032"/>
      <w:bookmarkEnd w:id="1033"/>
    </w:p>
    <w:p w:rsidR="004F4D80" w:rsidRPr="00F647F7" w:rsidRDefault="004F4D80" w:rsidP="004F4D80">
      <w:pPr>
        <w:pStyle w:val="3"/>
        <w:rPr>
          <w:b w:val="0"/>
          <w:szCs w:val="24"/>
        </w:rPr>
      </w:pPr>
      <w:bookmarkStart w:id="1034" w:name="_Toc98253940"/>
      <w:bookmarkStart w:id="1035" w:name="_Toc157248192"/>
      <w:bookmarkStart w:id="1036" w:name="_Toc157496561"/>
      <w:bookmarkStart w:id="1037" w:name="_Toc158206100"/>
      <w:bookmarkStart w:id="1038" w:name="_Toc164057785"/>
      <w:bookmarkStart w:id="1039" w:name="_Toc164137135"/>
      <w:bookmarkStart w:id="1040" w:name="_Toc164161295"/>
      <w:bookmarkStart w:id="1041" w:name="_Toc165173866"/>
      <w:bookmarkStart w:id="1042" w:name="_Toc439170688"/>
      <w:bookmarkStart w:id="1043" w:name="_Toc439172790"/>
      <w:bookmarkStart w:id="1044" w:name="_Toc439173234"/>
      <w:bookmarkStart w:id="1045" w:name="_Toc439238230"/>
      <w:bookmarkStart w:id="1046" w:name="_Toc439252778"/>
      <w:bookmarkStart w:id="1047" w:name="_Ref440272119"/>
      <w:bookmarkStart w:id="1048" w:name="_Toc440361389"/>
      <w:bookmarkStart w:id="1049" w:name="_Ref444168907"/>
      <w:bookmarkStart w:id="1050" w:name="_Toc465865220"/>
      <w:bookmarkStart w:id="1051" w:name="_Toc471830507"/>
      <w:r w:rsidRPr="00F647F7">
        <w:rPr>
          <w:b w:val="0"/>
          <w:szCs w:val="24"/>
        </w:rPr>
        <w:t xml:space="preserve">Форма Анкеты </w:t>
      </w:r>
      <w:r w:rsidR="00C236C0">
        <w:rPr>
          <w:b w:val="0"/>
          <w:szCs w:val="24"/>
        </w:rPr>
        <w:t>Участник</w:t>
      </w:r>
      <w:r>
        <w:rPr>
          <w:b w:val="0"/>
          <w:szCs w:val="24"/>
        </w:rPr>
        <w:t>а</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1C1A0C">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1C1A0C">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1C1A0C">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1C1A0C">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1C1A0C">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052" w:name="_Toc439170689"/>
            <w:bookmarkStart w:id="1053" w:name="_Toc439172791"/>
            <w:bookmarkStart w:id="1054" w:name="_Toc439173235"/>
            <w:bookmarkStart w:id="1055" w:name="_Toc439238231"/>
            <w:bookmarkStart w:id="1056" w:name="_Toc439252779"/>
            <w:bookmarkStart w:id="1057" w:name="_Ref440272147"/>
            <w:bookmarkStart w:id="1058" w:name="_Toc440361390"/>
            <w:bookmarkStart w:id="1059" w:name="_Ref444168874"/>
            <w:bookmarkStart w:id="1060" w:name="_Ref444168917"/>
            <w:bookmarkStart w:id="1061" w:name="_Toc471830508"/>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1C1A0C">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1C1A0C">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062" w:name="_Ref491178428"/>
      <w:r w:rsidRPr="00910732">
        <w:rPr>
          <w:szCs w:val="24"/>
        </w:rPr>
        <w:t xml:space="preserve">Форма </w:t>
      </w:r>
      <w:bookmarkEnd w:id="1052"/>
      <w:bookmarkEnd w:id="1053"/>
      <w:bookmarkEnd w:id="1054"/>
      <w:bookmarkEnd w:id="1055"/>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056"/>
      <w:bookmarkEnd w:id="1057"/>
      <w:bookmarkEnd w:id="1058"/>
      <w:bookmarkEnd w:id="1059"/>
      <w:bookmarkEnd w:id="1060"/>
      <w:bookmarkEnd w:id="1061"/>
      <w:bookmarkEnd w:id="1062"/>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063" w:name="_Toc125426243"/>
      <w:bookmarkStart w:id="1064" w:name="_Toc396984070"/>
      <w:bookmarkStart w:id="1065" w:name="_Toc423423673"/>
      <w:bookmarkStart w:id="1066" w:name="_Toc439170691"/>
      <w:bookmarkStart w:id="1067" w:name="_Toc439172793"/>
      <w:bookmarkStart w:id="1068" w:name="_Toc439173237"/>
      <w:bookmarkStart w:id="1069" w:name="_Toc439238233"/>
      <w:bookmarkStart w:id="1070" w:name="_Toc439252780"/>
      <w:bookmarkStart w:id="1071" w:name="_Toc439323754"/>
      <w:bookmarkStart w:id="1072" w:name="_Toc440361391"/>
      <w:bookmarkStart w:id="1073" w:name="_Toc440376146"/>
      <w:bookmarkStart w:id="1074" w:name="_Toc440376273"/>
      <w:bookmarkStart w:id="1075" w:name="_Toc440382531"/>
      <w:bookmarkStart w:id="1076" w:name="_Toc440447201"/>
      <w:bookmarkStart w:id="1077" w:name="_Toc440620881"/>
      <w:bookmarkStart w:id="1078" w:name="_Toc440631516"/>
      <w:bookmarkStart w:id="1079" w:name="_Toc440875755"/>
      <w:bookmarkStart w:id="1080"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910732">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910732">
      <w:pPr>
        <w:pBdr>
          <w:top w:val="single" w:sz="4" w:space="1" w:color="auto"/>
        </w:pBdr>
        <w:spacing w:line="240" w:lineRule="auto"/>
        <w:ind w:left="5755"/>
        <w:rPr>
          <w:sz w:val="24"/>
          <w:szCs w:val="24"/>
        </w:rPr>
      </w:pPr>
    </w:p>
    <w:p w:rsidR="00663BF7" w:rsidRPr="002D7FEE" w:rsidRDefault="00663BF7" w:rsidP="00910732">
      <w:pPr>
        <w:tabs>
          <w:tab w:val="right" w:pos="9923"/>
        </w:tabs>
        <w:spacing w:line="240" w:lineRule="auto"/>
        <w:rPr>
          <w:sz w:val="24"/>
          <w:szCs w:val="24"/>
        </w:rPr>
      </w:pPr>
      <w:r w:rsidRPr="002D7FEE">
        <w:rPr>
          <w:sz w:val="24"/>
          <w:szCs w:val="24"/>
        </w:rPr>
        <w:tab/>
        <w:t>.</w:t>
      </w:r>
    </w:p>
    <w:p w:rsidR="00663BF7" w:rsidRPr="002D7FEE" w:rsidRDefault="00663BF7" w:rsidP="00910732">
      <w:pPr>
        <w:pBdr>
          <w:top w:val="single" w:sz="4" w:space="1" w:color="auto"/>
        </w:pBdr>
        <w:spacing w:line="240" w:lineRule="auto"/>
        <w:ind w:right="113"/>
        <w:rPr>
          <w:sz w:val="24"/>
          <w:szCs w:val="24"/>
        </w:rPr>
      </w:pPr>
    </w:p>
    <w:p w:rsidR="00663BF7" w:rsidRPr="002D7FEE" w:rsidRDefault="00663BF7" w:rsidP="00910732">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910732">
      <w:pPr>
        <w:pBdr>
          <w:top w:val="single" w:sz="4" w:space="1" w:color="auto"/>
        </w:pBdr>
        <w:spacing w:line="240" w:lineRule="auto"/>
        <w:ind w:left="2098"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910732">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910732">
      <w:pPr>
        <w:pBdr>
          <w:top w:val="single" w:sz="4" w:space="1" w:color="auto"/>
        </w:pBdr>
        <w:spacing w:line="240" w:lineRule="auto"/>
        <w:ind w:left="1616" w:right="113"/>
        <w:rPr>
          <w:sz w:val="24"/>
          <w:szCs w:val="24"/>
        </w:rPr>
      </w:pPr>
    </w:p>
    <w:p w:rsidR="00663BF7" w:rsidRPr="002D7FEE" w:rsidRDefault="00663BF7" w:rsidP="00910732">
      <w:pPr>
        <w:spacing w:line="240" w:lineRule="auto"/>
        <w:rPr>
          <w:sz w:val="24"/>
          <w:szCs w:val="24"/>
        </w:rPr>
      </w:pPr>
      <w:r w:rsidRPr="002D7FEE">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2D7FEE" w:rsidRDefault="00663BF7" w:rsidP="00910732">
      <w:pPr>
        <w:pBdr>
          <w:top w:val="single" w:sz="4" w:space="1" w:color="auto"/>
        </w:pBdr>
        <w:spacing w:line="240" w:lineRule="auto"/>
        <w:ind w:left="7002"/>
        <w:rPr>
          <w:sz w:val="24"/>
          <w:szCs w:val="24"/>
        </w:rPr>
      </w:pPr>
    </w:p>
    <w:p w:rsidR="00663BF7" w:rsidRPr="002D7FEE" w:rsidRDefault="00663BF7" w:rsidP="00910732">
      <w:pPr>
        <w:tabs>
          <w:tab w:val="right" w:pos="9923"/>
        </w:tabs>
        <w:spacing w:line="240" w:lineRule="auto"/>
        <w:rPr>
          <w:sz w:val="24"/>
          <w:szCs w:val="24"/>
        </w:rPr>
      </w:pPr>
      <w:r w:rsidRPr="002D7FEE">
        <w:rPr>
          <w:sz w:val="24"/>
          <w:szCs w:val="24"/>
        </w:rPr>
        <w:tab/>
        <w:t>.</w:t>
      </w:r>
    </w:p>
    <w:p w:rsidR="00663BF7" w:rsidRPr="002D7FEE" w:rsidRDefault="00663BF7" w:rsidP="00910732">
      <w:pPr>
        <w:pBdr>
          <w:top w:val="single" w:sz="4" w:space="1" w:color="auto"/>
        </w:pBdr>
        <w:spacing w:line="240" w:lineRule="auto"/>
        <w:ind w:right="113"/>
        <w:jc w:val="center"/>
        <w:rPr>
          <w:sz w:val="24"/>
          <w:szCs w:val="24"/>
        </w:rPr>
      </w:pPr>
      <w:r w:rsidRPr="002D7FEE">
        <w:rPr>
          <w:sz w:val="24"/>
          <w:szCs w:val="24"/>
        </w:rPr>
        <w:t>(наименование уполномоченного органа, дата внесения в реестр и номер в реестре)</w:t>
      </w:r>
    </w:p>
    <w:p w:rsidR="00663BF7" w:rsidRPr="002D7FEE" w:rsidRDefault="00663BF7" w:rsidP="00910732">
      <w:pPr>
        <w:spacing w:line="240" w:lineRule="auto"/>
        <w:rPr>
          <w:sz w:val="24"/>
          <w:szCs w:val="24"/>
        </w:rPr>
      </w:pPr>
      <w:r w:rsidRPr="002D7FEE">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xml:space="preserve">№ </w:t>
            </w:r>
            <w:proofErr w:type="gramStart"/>
            <w:r w:rsidRPr="002D7FEE">
              <w:t>п</w:t>
            </w:r>
            <w:proofErr w:type="gramEnd"/>
            <w:r w:rsidRPr="002D7FEE">
              <w:t>/п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081" w:name="_Toc439170690"/>
      <w:bookmarkStart w:id="1082" w:name="_Toc439172792"/>
      <w:bookmarkStart w:id="1083" w:name="_Toc439173236"/>
      <w:bookmarkStart w:id="108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081"/>
    <w:bookmarkEnd w:id="1082"/>
    <w:bookmarkEnd w:id="1083"/>
    <w:bookmarkEnd w:id="1084"/>
    <w:p w:rsidR="00910732" w:rsidRPr="002D7FEE"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D7FEE">
        <w:t xml:space="preserve">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085" w:name="_Toc465865222"/>
      <w:bookmarkStart w:id="1086" w:name="_Toc468975483"/>
      <w:bookmarkStart w:id="1087" w:name="_Toc471830509"/>
      <w:r w:rsidRPr="002D7FEE">
        <w:rPr>
          <w:szCs w:val="24"/>
        </w:rPr>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5"/>
      <w:bookmarkEnd w:id="1086"/>
      <w:bookmarkEnd w:id="1087"/>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1C1A0C">
        <w:fldChar w:fldCharType="begin"/>
      </w:r>
      <w:r w:rsidR="001C1A0C">
        <w:instrText xml:space="preserve"> REF _Ref55336310 \r \h  \* MERGEFORMAT </w:instrText>
      </w:r>
      <w:r w:rsidR="001C1A0C">
        <w:fldChar w:fldCharType="separate"/>
      </w:r>
      <w:r w:rsidR="00AF719C" w:rsidRPr="00AF719C">
        <w:rPr>
          <w:sz w:val="24"/>
          <w:szCs w:val="24"/>
        </w:rPr>
        <w:t>5.1</w:t>
      </w:r>
      <w:r w:rsidR="001C1A0C">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4F4D80" w:rsidRPr="002D7FEE"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В графе 1</w:t>
      </w:r>
      <w:r w:rsidR="006D58F3" w:rsidRPr="002D7FEE">
        <w:rPr>
          <w:sz w:val="24"/>
          <w:szCs w:val="24"/>
        </w:rPr>
        <w:t>2</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088" w:name="_Ref55336378"/>
      <w:bookmarkStart w:id="1089" w:name="_Toc57314676"/>
      <w:bookmarkStart w:id="1090" w:name="_Toc69728990"/>
      <w:bookmarkStart w:id="1091" w:name="_Toc98253942"/>
      <w:bookmarkStart w:id="1092" w:name="_Toc165173868"/>
      <w:bookmarkStart w:id="1093" w:name="_Toc423423674"/>
      <w:r w:rsidRPr="002D7FEE">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973DA0">
        <w:rPr>
          <w:sz w:val="24"/>
          <w:szCs w:val="24"/>
        </w:rPr>
        <w:fldChar w:fldCharType="begin"/>
      </w:r>
      <w:r>
        <w:rPr>
          <w:sz w:val="24"/>
          <w:szCs w:val="24"/>
        </w:rPr>
        <w:instrText xml:space="preserve"> REF _Ref491178428 \r \h </w:instrText>
      </w:r>
      <w:r w:rsidR="00973DA0">
        <w:rPr>
          <w:sz w:val="24"/>
          <w:szCs w:val="24"/>
        </w:rPr>
      </w:r>
      <w:r w:rsidR="00973DA0">
        <w:rPr>
          <w:sz w:val="24"/>
          <w:szCs w:val="24"/>
        </w:rPr>
        <w:fldChar w:fldCharType="separate"/>
      </w:r>
      <w:r w:rsidR="00AF719C">
        <w:rPr>
          <w:sz w:val="24"/>
          <w:szCs w:val="24"/>
        </w:rPr>
        <w:t>5.7.2</w:t>
      </w:r>
      <w:r w:rsidR="00973DA0">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094" w:name="_Ref449016908"/>
      <w:bookmarkStart w:id="1095" w:name="_Toc471830510"/>
      <w:r w:rsidRPr="00F647F7">
        <w:t xml:space="preserve">Справка о перечне и годовых объемах выполнения аналогичных договоров (форма </w:t>
      </w:r>
      <w:r w:rsidR="00B8118F">
        <w:t>8</w:t>
      </w:r>
      <w:r w:rsidRPr="00F647F7">
        <w:t>)</w:t>
      </w:r>
      <w:bookmarkEnd w:id="1088"/>
      <w:bookmarkEnd w:id="1089"/>
      <w:bookmarkEnd w:id="1090"/>
      <w:bookmarkEnd w:id="1091"/>
      <w:bookmarkEnd w:id="1092"/>
      <w:bookmarkEnd w:id="1093"/>
      <w:bookmarkEnd w:id="1094"/>
      <w:bookmarkEnd w:id="1095"/>
    </w:p>
    <w:p w:rsidR="004F4D80" w:rsidRPr="00D904EF" w:rsidRDefault="004F4D80" w:rsidP="004F4D80">
      <w:pPr>
        <w:pStyle w:val="3"/>
        <w:rPr>
          <w:szCs w:val="24"/>
        </w:rPr>
      </w:pPr>
      <w:bookmarkStart w:id="1096" w:name="_Toc98253943"/>
      <w:bookmarkStart w:id="1097" w:name="_Toc157248195"/>
      <w:bookmarkStart w:id="1098" w:name="_Toc157496564"/>
      <w:bookmarkStart w:id="1099" w:name="_Toc158206103"/>
      <w:bookmarkStart w:id="1100" w:name="_Toc164057788"/>
      <w:bookmarkStart w:id="1101" w:name="_Toc164137138"/>
      <w:bookmarkStart w:id="1102" w:name="_Toc164161298"/>
      <w:bookmarkStart w:id="1103" w:name="_Toc165173869"/>
      <w:bookmarkStart w:id="1104" w:name="_Toc439170693"/>
      <w:bookmarkStart w:id="1105" w:name="_Toc439172795"/>
      <w:bookmarkStart w:id="1106" w:name="_Toc439173239"/>
      <w:bookmarkStart w:id="1107" w:name="_Toc439238235"/>
      <w:bookmarkStart w:id="1108" w:name="_Toc439252782"/>
      <w:bookmarkStart w:id="1109" w:name="_Toc439323756"/>
      <w:bookmarkStart w:id="1110" w:name="_Toc440361393"/>
      <w:bookmarkStart w:id="1111" w:name="_Toc440376275"/>
      <w:bookmarkStart w:id="1112" w:name="_Toc440382533"/>
      <w:bookmarkStart w:id="1113" w:name="_Toc440447203"/>
      <w:bookmarkStart w:id="1114" w:name="_Toc440620883"/>
      <w:bookmarkStart w:id="1115" w:name="_Toc440631518"/>
      <w:bookmarkStart w:id="1116" w:name="_Toc440875757"/>
      <w:bookmarkStart w:id="1117" w:name="_Toc441131781"/>
      <w:bookmarkStart w:id="1118" w:name="_Toc465865224"/>
      <w:bookmarkStart w:id="1119" w:name="_Toc468975485"/>
      <w:bookmarkStart w:id="1120" w:name="_Toc471830511"/>
      <w:r w:rsidRPr="00D904EF">
        <w:rPr>
          <w:szCs w:val="24"/>
        </w:rPr>
        <w:t>Форма Справки о перечне и годовых объемах выполнения аналогичных договоров</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75717E">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75717E">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75717E">
              <w:rPr>
                <w:rStyle w:val="aa"/>
                <w:sz w:val="22"/>
              </w:rPr>
              <w:t>6</w:t>
            </w:r>
            <w:r w:rsidRPr="00F647F7">
              <w:rPr>
                <w:rStyle w:val="aa"/>
                <w:sz w:val="22"/>
              </w:rPr>
              <w:t xml:space="preserve"> года», «20</w:t>
            </w:r>
            <w:r>
              <w:rPr>
                <w:rStyle w:val="aa"/>
                <w:sz w:val="22"/>
              </w:rPr>
              <w:t>1</w:t>
            </w:r>
            <w:r w:rsidR="0075717E">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121" w:name="_Toc98253944"/>
      <w:bookmarkStart w:id="1122" w:name="_Toc157248196"/>
      <w:bookmarkStart w:id="1123" w:name="_Toc157496565"/>
      <w:bookmarkStart w:id="1124" w:name="_Toc158206104"/>
      <w:bookmarkStart w:id="1125" w:name="_Toc164057789"/>
      <w:bookmarkStart w:id="1126" w:name="_Toc164137139"/>
      <w:bookmarkStart w:id="1127" w:name="_Toc164161299"/>
      <w:bookmarkStart w:id="1128" w:name="_Toc165173870"/>
      <w:r>
        <w:rPr>
          <w:szCs w:val="24"/>
        </w:rPr>
        <w:br w:type="page"/>
      </w:r>
    </w:p>
    <w:p w:rsidR="004F4D80" w:rsidRPr="00D904EF" w:rsidRDefault="004F4D80" w:rsidP="004F4D80">
      <w:pPr>
        <w:pStyle w:val="3"/>
        <w:rPr>
          <w:szCs w:val="24"/>
        </w:rPr>
      </w:pPr>
      <w:bookmarkStart w:id="1129" w:name="_Toc439170694"/>
      <w:bookmarkStart w:id="1130" w:name="_Toc439172796"/>
      <w:bookmarkStart w:id="1131" w:name="_Toc439173240"/>
      <w:bookmarkStart w:id="1132" w:name="_Toc439238236"/>
      <w:bookmarkStart w:id="1133" w:name="_Toc439252783"/>
      <w:bookmarkStart w:id="1134" w:name="_Toc439323757"/>
      <w:bookmarkStart w:id="1135" w:name="_Toc440361394"/>
      <w:bookmarkStart w:id="1136" w:name="_Toc440376276"/>
      <w:bookmarkStart w:id="1137" w:name="_Toc440382534"/>
      <w:bookmarkStart w:id="1138" w:name="_Toc440447204"/>
      <w:bookmarkStart w:id="1139" w:name="_Toc440620884"/>
      <w:bookmarkStart w:id="1140" w:name="_Toc440631519"/>
      <w:bookmarkStart w:id="1141" w:name="_Toc440875758"/>
      <w:bookmarkStart w:id="1142" w:name="_Toc441131782"/>
      <w:bookmarkStart w:id="1143" w:name="_Toc465865225"/>
      <w:bookmarkStart w:id="1144" w:name="_Toc468975486"/>
      <w:bookmarkStart w:id="1145" w:name="_Toc471830512"/>
      <w:r w:rsidRPr="00D904EF">
        <w:rPr>
          <w:szCs w:val="24"/>
        </w:rPr>
        <w:t>Инструкции по заполнению</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973DA0">
        <w:rPr>
          <w:sz w:val="24"/>
          <w:szCs w:val="24"/>
        </w:rPr>
        <w:fldChar w:fldCharType="begin"/>
      </w:r>
      <w:r w:rsidR="00D90031">
        <w:rPr>
          <w:sz w:val="24"/>
          <w:szCs w:val="24"/>
        </w:rPr>
        <w:instrText xml:space="preserve"> REF _Ref440274159 \r \h </w:instrText>
      </w:r>
      <w:r w:rsidR="00973DA0">
        <w:rPr>
          <w:sz w:val="24"/>
          <w:szCs w:val="24"/>
        </w:rPr>
      </w:r>
      <w:r w:rsidR="00973DA0">
        <w:rPr>
          <w:sz w:val="24"/>
          <w:szCs w:val="24"/>
        </w:rPr>
        <w:fldChar w:fldCharType="separate"/>
      </w:r>
      <w:r w:rsidR="00AF719C">
        <w:rPr>
          <w:sz w:val="24"/>
          <w:szCs w:val="24"/>
        </w:rPr>
        <w:t>4</w:t>
      </w:r>
      <w:r w:rsidR="00973DA0">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146" w:name="_Ref55336389"/>
      <w:bookmarkStart w:id="1147" w:name="_Toc57314677"/>
      <w:bookmarkStart w:id="1148" w:name="_Toc69728991"/>
      <w:bookmarkStart w:id="1149" w:name="_Toc98253945"/>
      <w:bookmarkStart w:id="1150" w:name="_Toc165173871"/>
      <w:bookmarkStart w:id="1151"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152" w:name="_Ref440881887"/>
      <w:bookmarkStart w:id="1153" w:name="_Toc471830513"/>
      <w:r w:rsidRPr="00F647F7">
        <w:t xml:space="preserve">Справка о материально-технических ресурсах (форма </w:t>
      </w:r>
      <w:r w:rsidR="00B8118F">
        <w:t>9</w:t>
      </w:r>
      <w:r w:rsidRPr="00F647F7">
        <w:t>)</w:t>
      </w:r>
      <w:bookmarkEnd w:id="1146"/>
      <w:bookmarkEnd w:id="1147"/>
      <w:bookmarkEnd w:id="1148"/>
      <w:bookmarkEnd w:id="1149"/>
      <w:bookmarkEnd w:id="1150"/>
      <w:bookmarkEnd w:id="1151"/>
      <w:bookmarkEnd w:id="1152"/>
      <w:bookmarkEnd w:id="1153"/>
    </w:p>
    <w:p w:rsidR="004F4D80" w:rsidRPr="00D904EF" w:rsidRDefault="004F4D80" w:rsidP="004F4D80">
      <w:pPr>
        <w:pStyle w:val="3"/>
        <w:rPr>
          <w:szCs w:val="24"/>
        </w:rPr>
      </w:pPr>
      <w:bookmarkStart w:id="1154" w:name="_Toc98253946"/>
      <w:bookmarkStart w:id="1155" w:name="_Toc157248198"/>
      <w:bookmarkStart w:id="1156" w:name="_Toc157496567"/>
      <w:bookmarkStart w:id="1157" w:name="_Toc158206106"/>
      <w:bookmarkStart w:id="1158" w:name="_Toc164057791"/>
      <w:bookmarkStart w:id="1159" w:name="_Toc164137141"/>
      <w:bookmarkStart w:id="1160" w:name="_Toc164161301"/>
      <w:bookmarkStart w:id="1161" w:name="_Toc165173872"/>
      <w:bookmarkStart w:id="1162" w:name="_Toc439170696"/>
      <w:bookmarkStart w:id="1163" w:name="_Toc439172798"/>
      <w:bookmarkStart w:id="1164" w:name="_Toc439173242"/>
      <w:bookmarkStart w:id="1165" w:name="_Toc439238238"/>
      <w:bookmarkStart w:id="1166" w:name="_Toc439252785"/>
      <w:bookmarkStart w:id="1167" w:name="_Toc439323759"/>
      <w:bookmarkStart w:id="1168" w:name="_Toc440361396"/>
      <w:bookmarkStart w:id="1169" w:name="_Toc440376278"/>
      <w:bookmarkStart w:id="1170" w:name="_Toc440382536"/>
      <w:bookmarkStart w:id="1171" w:name="_Toc440447206"/>
      <w:bookmarkStart w:id="1172" w:name="_Toc440620886"/>
      <w:bookmarkStart w:id="1173" w:name="_Toc440631521"/>
      <w:bookmarkStart w:id="1174" w:name="_Toc440875760"/>
      <w:bookmarkStart w:id="1175" w:name="_Toc441131784"/>
      <w:bookmarkStart w:id="1176" w:name="_Toc465865227"/>
      <w:bookmarkStart w:id="1177" w:name="_Toc468975488"/>
      <w:bookmarkStart w:id="1178" w:name="_Toc471830514"/>
      <w:r w:rsidRPr="00D904EF">
        <w:rPr>
          <w:szCs w:val="24"/>
        </w:rPr>
        <w:t>Форма Справки о материально-технических ресурсах</w:t>
      </w:r>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179" w:name="_Toc98253947"/>
      <w:bookmarkStart w:id="1180" w:name="_Toc157248199"/>
      <w:bookmarkStart w:id="1181" w:name="_Toc157496568"/>
      <w:bookmarkStart w:id="1182" w:name="_Toc158206107"/>
      <w:bookmarkStart w:id="1183" w:name="_Toc164057792"/>
      <w:bookmarkStart w:id="1184" w:name="_Toc164137142"/>
      <w:bookmarkStart w:id="1185" w:name="_Toc164161302"/>
      <w:bookmarkStart w:id="1186" w:name="_Toc165173873"/>
    </w:p>
    <w:p w:rsidR="004F4D80" w:rsidRPr="00D904EF" w:rsidRDefault="004F4D80" w:rsidP="004F4D80">
      <w:pPr>
        <w:pStyle w:val="3"/>
        <w:rPr>
          <w:szCs w:val="24"/>
        </w:rPr>
      </w:pPr>
      <w:bookmarkStart w:id="1187" w:name="_Toc439170697"/>
      <w:bookmarkStart w:id="1188" w:name="_Toc439172799"/>
      <w:bookmarkStart w:id="1189" w:name="_Toc439173243"/>
      <w:bookmarkStart w:id="1190" w:name="_Toc439238239"/>
      <w:bookmarkStart w:id="1191" w:name="_Toc439252786"/>
      <w:bookmarkStart w:id="1192" w:name="_Toc439323760"/>
      <w:bookmarkStart w:id="1193" w:name="_Toc440361397"/>
      <w:bookmarkStart w:id="1194" w:name="_Toc440376279"/>
      <w:bookmarkStart w:id="1195" w:name="_Toc440382537"/>
      <w:bookmarkStart w:id="1196" w:name="_Toc440447207"/>
      <w:bookmarkStart w:id="1197" w:name="_Toc440620887"/>
      <w:bookmarkStart w:id="1198" w:name="_Toc440631522"/>
      <w:bookmarkStart w:id="1199" w:name="_Toc440875761"/>
      <w:bookmarkStart w:id="1200" w:name="_Toc441131785"/>
      <w:bookmarkStart w:id="1201" w:name="_Toc465865228"/>
      <w:bookmarkStart w:id="1202" w:name="_Toc468975489"/>
      <w:bookmarkStart w:id="1203" w:name="_Toc471830515"/>
      <w:r w:rsidRPr="00D904EF">
        <w:rPr>
          <w:szCs w:val="24"/>
        </w:rPr>
        <w:t>Инструкции по заполнению</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204" w:name="_Ref55336398"/>
      <w:bookmarkStart w:id="1205" w:name="_Toc57314678"/>
      <w:bookmarkStart w:id="1206" w:name="_Toc69728992"/>
      <w:bookmarkStart w:id="1207" w:name="_Toc98253948"/>
      <w:bookmarkStart w:id="1208" w:name="_Toc165173874"/>
      <w:bookmarkStart w:id="1209"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210" w:name="_Ref440881894"/>
      <w:bookmarkStart w:id="1211" w:name="_Toc471830516"/>
      <w:r w:rsidRPr="00F647F7">
        <w:t xml:space="preserve">Справка о кадровых ресурсах (форма </w:t>
      </w:r>
      <w:r w:rsidR="00B8118F">
        <w:t>10</w:t>
      </w:r>
      <w:r w:rsidRPr="00F647F7">
        <w:t>)</w:t>
      </w:r>
      <w:bookmarkEnd w:id="1204"/>
      <w:bookmarkEnd w:id="1205"/>
      <w:bookmarkEnd w:id="1206"/>
      <w:bookmarkEnd w:id="1207"/>
      <w:bookmarkEnd w:id="1208"/>
      <w:bookmarkEnd w:id="1209"/>
      <w:bookmarkEnd w:id="1210"/>
      <w:bookmarkEnd w:id="1211"/>
    </w:p>
    <w:p w:rsidR="004F4D80" w:rsidRPr="00D904EF" w:rsidRDefault="004F4D80" w:rsidP="004F4D80">
      <w:pPr>
        <w:pStyle w:val="3"/>
        <w:rPr>
          <w:szCs w:val="24"/>
        </w:rPr>
      </w:pPr>
      <w:bookmarkStart w:id="1212" w:name="_Toc98253949"/>
      <w:bookmarkStart w:id="1213" w:name="_Toc157248201"/>
      <w:bookmarkStart w:id="1214" w:name="_Toc157496570"/>
      <w:bookmarkStart w:id="1215" w:name="_Toc158206109"/>
      <w:bookmarkStart w:id="1216" w:name="_Toc164057794"/>
      <w:bookmarkStart w:id="1217" w:name="_Toc164137144"/>
      <w:bookmarkStart w:id="1218" w:name="_Toc164161304"/>
      <w:bookmarkStart w:id="1219" w:name="_Toc165173875"/>
      <w:bookmarkStart w:id="1220" w:name="_Toc439170699"/>
      <w:bookmarkStart w:id="1221" w:name="_Toc439172801"/>
      <w:bookmarkStart w:id="1222" w:name="_Toc439173245"/>
      <w:bookmarkStart w:id="1223" w:name="_Toc439238241"/>
      <w:bookmarkStart w:id="1224" w:name="_Toc439252788"/>
      <w:bookmarkStart w:id="1225" w:name="_Toc439323762"/>
      <w:bookmarkStart w:id="1226" w:name="_Toc440361399"/>
      <w:bookmarkStart w:id="1227" w:name="_Toc440376281"/>
      <w:bookmarkStart w:id="1228" w:name="_Toc440382539"/>
      <w:bookmarkStart w:id="1229" w:name="_Toc440447209"/>
      <w:bookmarkStart w:id="1230" w:name="_Toc440620889"/>
      <w:bookmarkStart w:id="1231" w:name="_Toc440631524"/>
      <w:bookmarkStart w:id="1232" w:name="_Toc440875763"/>
      <w:bookmarkStart w:id="1233" w:name="_Toc441131787"/>
      <w:bookmarkStart w:id="1234" w:name="_Toc465865230"/>
      <w:bookmarkStart w:id="1235" w:name="_Toc468975491"/>
      <w:bookmarkStart w:id="1236" w:name="_Toc471830517"/>
      <w:r w:rsidRPr="00D904EF">
        <w:rPr>
          <w:szCs w:val="24"/>
        </w:rPr>
        <w:t>Форма Справки о кадровых ресурсах</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237" w:name="_Toc98253950"/>
      <w:bookmarkStart w:id="1238" w:name="_Toc157248202"/>
      <w:bookmarkStart w:id="1239" w:name="_Toc157496571"/>
      <w:bookmarkStart w:id="1240" w:name="_Toc158206110"/>
      <w:bookmarkStart w:id="1241" w:name="_Toc164057795"/>
      <w:bookmarkStart w:id="1242" w:name="_Toc164137145"/>
      <w:bookmarkStart w:id="1243" w:name="_Toc164161305"/>
      <w:bookmarkStart w:id="1244" w:name="_Toc165173876"/>
      <w:r>
        <w:rPr>
          <w:b/>
          <w:szCs w:val="24"/>
        </w:rPr>
        <w:br w:type="page"/>
      </w:r>
    </w:p>
    <w:p w:rsidR="004F4D80" w:rsidRPr="00D904EF" w:rsidRDefault="004F4D80" w:rsidP="004F4D80">
      <w:pPr>
        <w:pStyle w:val="3"/>
        <w:rPr>
          <w:szCs w:val="24"/>
        </w:rPr>
      </w:pPr>
      <w:bookmarkStart w:id="1245" w:name="_Toc439170700"/>
      <w:bookmarkStart w:id="1246" w:name="_Toc439172802"/>
      <w:bookmarkStart w:id="1247" w:name="_Toc439173246"/>
      <w:bookmarkStart w:id="1248" w:name="_Toc439238242"/>
      <w:bookmarkStart w:id="1249" w:name="_Toc439252789"/>
      <w:bookmarkStart w:id="1250" w:name="_Toc439323763"/>
      <w:bookmarkStart w:id="1251" w:name="_Toc440361400"/>
      <w:bookmarkStart w:id="1252" w:name="_Toc440376282"/>
      <w:bookmarkStart w:id="1253" w:name="_Toc440382540"/>
      <w:bookmarkStart w:id="1254" w:name="_Toc440447210"/>
      <w:bookmarkStart w:id="1255" w:name="_Toc440620890"/>
      <w:bookmarkStart w:id="1256" w:name="_Toc440631525"/>
      <w:bookmarkStart w:id="1257" w:name="_Toc440875764"/>
      <w:bookmarkStart w:id="1258" w:name="_Toc441131788"/>
      <w:bookmarkStart w:id="1259" w:name="_Toc465865231"/>
      <w:bookmarkStart w:id="1260" w:name="_Toc468975492"/>
      <w:bookmarkStart w:id="1261" w:name="_Toc471830518"/>
      <w:r w:rsidRPr="00D904EF">
        <w:rPr>
          <w:szCs w:val="24"/>
        </w:rPr>
        <w:t>Инструкции по заполнению</w:t>
      </w:r>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62" w:name="_Toc165173881"/>
      <w:bookmarkStart w:id="1263" w:name="_Ref194749267"/>
      <w:bookmarkStart w:id="1264" w:name="_Toc423423677"/>
      <w:bookmarkStart w:id="1265" w:name="_Ref440271993"/>
      <w:bookmarkStart w:id="1266" w:name="_Ref440274659"/>
      <w:bookmarkStart w:id="1267" w:name="_Toc471830519"/>
      <w:bookmarkStart w:id="1268" w:name="_Ref90381523"/>
      <w:bookmarkStart w:id="1269" w:name="_Toc90385124"/>
      <w:bookmarkStart w:id="1270" w:name="_Ref96861029"/>
      <w:bookmarkStart w:id="1271" w:name="_Toc97651410"/>
      <w:bookmarkStart w:id="1272" w:name="_Toc98253955"/>
      <w:r w:rsidRPr="00F647F7">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262"/>
      <w:bookmarkEnd w:id="1263"/>
      <w:bookmarkEnd w:id="1264"/>
      <w:bookmarkEnd w:id="1265"/>
      <w:bookmarkEnd w:id="1266"/>
      <w:bookmarkEnd w:id="1267"/>
    </w:p>
    <w:p w:rsidR="004F4D80" w:rsidRPr="00D904EF" w:rsidRDefault="004F4D80" w:rsidP="004F4D80">
      <w:pPr>
        <w:pStyle w:val="3"/>
        <w:rPr>
          <w:szCs w:val="24"/>
        </w:rPr>
      </w:pPr>
      <w:bookmarkStart w:id="1273" w:name="_Toc97651411"/>
      <w:bookmarkStart w:id="1274" w:name="_Toc98253956"/>
      <w:bookmarkStart w:id="1275" w:name="_Toc157248208"/>
      <w:bookmarkStart w:id="1276" w:name="_Toc157496577"/>
      <w:bookmarkStart w:id="1277" w:name="_Toc158206116"/>
      <w:bookmarkStart w:id="1278" w:name="_Toc164057801"/>
      <w:bookmarkStart w:id="1279" w:name="_Toc164137151"/>
      <w:bookmarkStart w:id="1280" w:name="_Toc164161311"/>
      <w:bookmarkStart w:id="1281" w:name="_Toc165173882"/>
      <w:bookmarkStart w:id="1282" w:name="_Toc439170702"/>
      <w:bookmarkStart w:id="1283" w:name="_Toc439172804"/>
      <w:bookmarkStart w:id="1284" w:name="_Toc439173248"/>
      <w:bookmarkStart w:id="1285" w:name="_Toc439238244"/>
      <w:bookmarkStart w:id="1286" w:name="_Toc439252791"/>
      <w:bookmarkStart w:id="1287" w:name="_Toc439323765"/>
      <w:bookmarkStart w:id="1288" w:name="_Toc440361402"/>
      <w:bookmarkStart w:id="1289" w:name="_Toc440376284"/>
      <w:bookmarkStart w:id="1290" w:name="_Toc440382542"/>
      <w:bookmarkStart w:id="1291" w:name="_Toc440447212"/>
      <w:bookmarkStart w:id="1292" w:name="_Toc440620892"/>
      <w:bookmarkStart w:id="1293" w:name="_Toc440631527"/>
      <w:bookmarkStart w:id="1294" w:name="_Toc440875766"/>
      <w:bookmarkStart w:id="1295" w:name="_Toc441131790"/>
      <w:bookmarkStart w:id="1296" w:name="_Toc465865233"/>
      <w:bookmarkStart w:id="1297" w:name="_Toc468975494"/>
      <w:bookmarkStart w:id="1298" w:name="_Toc47183052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аффилированности с лицами, являющимися </w:t>
      </w:r>
      <w:r w:rsidRPr="002D7FEE">
        <w:rPr>
          <w:b/>
          <w:i/>
          <w:sz w:val="24"/>
          <w:szCs w:val="24"/>
        </w:rPr>
        <w:t>{</w:t>
      </w:r>
      <w:proofErr w:type="gramStart"/>
      <w:r w:rsidRPr="002D7FEE">
        <w:rPr>
          <w:b/>
          <w:i/>
          <w:sz w:val="24"/>
          <w:szCs w:val="24"/>
        </w:rPr>
        <w:t>указывается</w:t>
      </w:r>
      <w:proofErr w:type="gramEnd"/>
      <w:r w:rsidRPr="002D7FEE">
        <w:rPr>
          <w:b/>
          <w:i/>
          <w:sz w:val="24"/>
          <w:szCs w:val="24"/>
        </w:rPr>
        <w:t xml:space="preserve">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2D7FEE">
        <w:rPr>
          <w:b/>
          <w:i/>
          <w:sz w:val="24"/>
          <w:szCs w:val="24"/>
        </w:rPr>
        <w:t xml:space="preserve"> }</w:t>
      </w:r>
      <w:proofErr w:type="gramEnd"/>
      <w:r w:rsidRPr="002D7FEE">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299" w:name="_Toc97651412"/>
      <w:bookmarkStart w:id="1300" w:name="_Toc98253957"/>
      <w:bookmarkStart w:id="1301" w:name="_Toc157248209"/>
      <w:bookmarkStart w:id="1302" w:name="_Toc157496578"/>
      <w:bookmarkStart w:id="1303" w:name="_Toc158206117"/>
      <w:bookmarkStart w:id="1304" w:name="_Toc164057802"/>
      <w:bookmarkStart w:id="1305" w:name="_Toc164137152"/>
      <w:bookmarkStart w:id="1306" w:name="_Toc164161312"/>
      <w:bookmarkStart w:id="1307" w:name="_Toc165173883"/>
      <w:r>
        <w:rPr>
          <w:b/>
          <w:szCs w:val="24"/>
        </w:rPr>
        <w:br w:type="page"/>
      </w:r>
    </w:p>
    <w:p w:rsidR="004F4D80" w:rsidRPr="00D904EF" w:rsidRDefault="004F4D80" w:rsidP="004F4D80">
      <w:pPr>
        <w:pStyle w:val="3"/>
        <w:rPr>
          <w:szCs w:val="24"/>
        </w:rPr>
      </w:pPr>
      <w:bookmarkStart w:id="1308" w:name="_Toc439170703"/>
      <w:bookmarkStart w:id="1309" w:name="_Toc439172805"/>
      <w:bookmarkStart w:id="1310" w:name="_Toc439173249"/>
      <w:bookmarkStart w:id="1311" w:name="_Toc439238245"/>
      <w:bookmarkStart w:id="1312" w:name="_Toc439252792"/>
      <w:bookmarkStart w:id="1313" w:name="_Toc439323766"/>
      <w:bookmarkStart w:id="1314" w:name="_Toc440361403"/>
      <w:bookmarkStart w:id="1315" w:name="_Toc440376285"/>
      <w:bookmarkStart w:id="1316" w:name="_Toc440382543"/>
      <w:bookmarkStart w:id="1317" w:name="_Toc440447213"/>
      <w:bookmarkStart w:id="1318" w:name="_Toc440620893"/>
      <w:bookmarkStart w:id="1319" w:name="_Toc440631528"/>
      <w:bookmarkStart w:id="1320" w:name="_Toc440875767"/>
      <w:bookmarkStart w:id="1321" w:name="_Toc441131791"/>
      <w:bookmarkStart w:id="1322" w:name="_Toc465865234"/>
      <w:bookmarkStart w:id="1323" w:name="_Toc468975495"/>
      <w:bookmarkStart w:id="1324" w:name="_Toc471830521"/>
      <w:r w:rsidRPr="00D904EF">
        <w:rPr>
          <w:szCs w:val="24"/>
        </w:rPr>
        <w:t>Инструкции по заполнению</w:t>
      </w:r>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w:t>
      </w:r>
      <w:proofErr w:type="gramStart"/>
      <w:r w:rsidR="004F4D80" w:rsidRPr="002D7FEE">
        <w:rPr>
          <w:sz w:val="24"/>
          <w:szCs w:val="24"/>
        </w:rPr>
        <w:t>лиц</w:t>
      </w:r>
      <w:proofErr w:type="gramEnd"/>
      <w:r w:rsidR="004F4D80" w:rsidRPr="002D7FEE">
        <w:rPr>
          <w:sz w:val="24"/>
          <w:szCs w:val="24"/>
        </w:rPr>
        <w:t xml:space="preserve">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аффилированности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268"/>
    <w:bookmarkEnd w:id="1269"/>
    <w:bookmarkEnd w:id="1270"/>
    <w:bookmarkEnd w:id="1271"/>
    <w:bookmarkEnd w:id="127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325" w:name="_Toc318208007"/>
    </w:p>
    <w:p w:rsidR="004F4D80" w:rsidRPr="0010618F" w:rsidRDefault="004F4D80" w:rsidP="00FB7116">
      <w:pPr>
        <w:pStyle w:val="2"/>
        <w:pageBreakBefore/>
        <w:tabs>
          <w:tab w:val="clear" w:pos="1700"/>
          <w:tab w:val="num" w:pos="1134"/>
        </w:tabs>
        <w:spacing w:before="100" w:beforeAutospacing="1" w:after="100" w:afterAutospacing="1" w:line="240" w:lineRule="auto"/>
      </w:pPr>
      <w:bookmarkStart w:id="1326" w:name="_Toc423423680"/>
      <w:bookmarkStart w:id="1327" w:name="_Ref440272035"/>
      <w:bookmarkStart w:id="1328" w:name="_Ref440274733"/>
      <w:bookmarkStart w:id="1329" w:name="_Ref444180906"/>
      <w:bookmarkStart w:id="1330" w:name="_Toc471830522"/>
      <w:r w:rsidRPr="0010618F">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325"/>
      <w:bookmarkEnd w:id="1326"/>
      <w:bookmarkEnd w:id="1327"/>
      <w:bookmarkEnd w:id="1328"/>
      <w:bookmarkEnd w:id="1329"/>
      <w:bookmarkEnd w:id="1330"/>
    </w:p>
    <w:p w:rsidR="004F4D80" w:rsidRPr="0010618F" w:rsidRDefault="004F4D80" w:rsidP="004F4D80">
      <w:pPr>
        <w:pStyle w:val="3"/>
        <w:rPr>
          <w:szCs w:val="24"/>
        </w:rPr>
      </w:pPr>
      <w:bookmarkStart w:id="1331" w:name="_Toc343690584"/>
      <w:bookmarkStart w:id="1332" w:name="_Toc372294428"/>
      <w:bookmarkStart w:id="1333" w:name="_Toc379288896"/>
      <w:bookmarkStart w:id="1334" w:name="_Toc384734780"/>
      <w:bookmarkStart w:id="1335" w:name="_Toc396984078"/>
      <w:bookmarkStart w:id="1336" w:name="_Toc423423681"/>
      <w:bookmarkStart w:id="1337" w:name="_Toc439170710"/>
      <w:bookmarkStart w:id="1338" w:name="_Toc439172812"/>
      <w:bookmarkStart w:id="1339" w:name="_Toc439173253"/>
      <w:bookmarkStart w:id="1340" w:name="_Toc439238249"/>
      <w:bookmarkStart w:id="1341" w:name="_Toc439252796"/>
      <w:bookmarkStart w:id="1342" w:name="_Toc439323770"/>
      <w:bookmarkStart w:id="1343" w:name="_Toc440361405"/>
      <w:bookmarkStart w:id="1344" w:name="_Toc440376287"/>
      <w:bookmarkStart w:id="1345" w:name="_Toc440382545"/>
      <w:bookmarkStart w:id="1346" w:name="_Toc440447215"/>
      <w:bookmarkStart w:id="1347" w:name="_Toc440620895"/>
      <w:bookmarkStart w:id="1348" w:name="_Toc440631530"/>
      <w:bookmarkStart w:id="1349" w:name="_Toc440875769"/>
      <w:bookmarkStart w:id="1350" w:name="_Toc441131793"/>
      <w:bookmarkStart w:id="1351" w:name="_Toc465865236"/>
      <w:bookmarkStart w:id="1352" w:name="_Toc468975497"/>
      <w:bookmarkStart w:id="1353" w:name="_Toc471830523"/>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w:t>
      </w:r>
      <w:proofErr w:type="gramStart"/>
      <w:r w:rsidRPr="0010618F">
        <w:rPr>
          <w:sz w:val="24"/>
          <w:szCs w:val="24"/>
        </w:rPr>
        <w:t>г</w:t>
      </w:r>
      <w:proofErr w:type="gramEnd"/>
      <w:r w:rsidRPr="0010618F">
        <w:rPr>
          <w:sz w:val="24"/>
          <w:szCs w:val="24"/>
        </w:rPr>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354" w:name="_Toc343690585"/>
      <w:bookmarkStart w:id="1355" w:name="_Toc372294429"/>
      <w:bookmarkStart w:id="1356" w:name="_Toc379288897"/>
      <w:bookmarkStart w:id="1357" w:name="_Toc384734781"/>
      <w:bookmarkStart w:id="1358" w:name="_Toc396984079"/>
      <w:bookmarkStart w:id="1359" w:name="_Toc423423682"/>
      <w:bookmarkStart w:id="1360" w:name="_Toc439170711"/>
      <w:bookmarkStart w:id="1361" w:name="_Toc439172813"/>
      <w:bookmarkStart w:id="1362" w:name="_Toc439173254"/>
      <w:bookmarkStart w:id="1363" w:name="_Toc439238250"/>
      <w:bookmarkStart w:id="1364" w:name="_Toc439252797"/>
      <w:bookmarkStart w:id="1365" w:name="_Toc439323771"/>
      <w:bookmarkStart w:id="1366" w:name="_Toc440361406"/>
      <w:bookmarkStart w:id="1367" w:name="_Toc440376288"/>
      <w:bookmarkStart w:id="1368" w:name="_Toc440382546"/>
      <w:bookmarkStart w:id="1369" w:name="_Toc440447216"/>
      <w:bookmarkStart w:id="1370" w:name="_Toc440620896"/>
      <w:bookmarkStart w:id="1371" w:name="_Toc440631531"/>
      <w:bookmarkStart w:id="1372" w:name="_Toc440875770"/>
      <w:bookmarkStart w:id="1373" w:name="_Toc441131794"/>
      <w:bookmarkStart w:id="1374" w:name="_Toc465865237"/>
      <w:bookmarkStart w:id="1375" w:name="_Toc468975498"/>
      <w:bookmarkStart w:id="1376" w:name="_Toc471830524"/>
      <w:r w:rsidRPr="00D27071">
        <w:rPr>
          <w:szCs w:val="24"/>
        </w:rPr>
        <w:t>Инструкции по заполнению</w:t>
      </w:r>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7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378" w:name="_Toc423423683"/>
      <w:bookmarkStart w:id="1379" w:name="_Ref440272051"/>
      <w:bookmarkStart w:id="1380" w:name="_Ref440274744"/>
      <w:bookmarkStart w:id="1381" w:name="_Toc471830525"/>
      <w:r w:rsidRPr="000D70B6">
        <w:t>Согласие на обработку персональных данных</w:t>
      </w:r>
      <w:r w:rsidR="004F4D80" w:rsidRPr="008C4223">
        <w:t xml:space="preserve"> (форма 1</w:t>
      </w:r>
      <w:r w:rsidR="00635719" w:rsidRPr="008C4223">
        <w:t>3</w:t>
      </w:r>
      <w:r w:rsidR="004F4D80" w:rsidRPr="008C4223">
        <w:t>)</w:t>
      </w:r>
      <w:bookmarkEnd w:id="1377"/>
      <w:bookmarkEnd w:id="1378"/>
      <w:bookmarkEnd w:id="1379"/>
      <w:bookmarkEnd w:id="1380"/>
      <w:bookmarkEnd w:id="1381"/>
    </w:p>
    <w:p w:rsidR="004F4D80" w:rsidRPr="008C4223" w:rsidRDefault="004F4D80" w:rsidP="004F4D80">
      <w:pPr>
        <w:pStyle w:val="3"/>
        <w:rPr>
          <w:szCs w:val="24"/>
        </w:rPr>
      </w:pPr>
      <w:bookmarkStart w:id="1382" w:name="_Toc343690587"/>
      <w:bookmarkStart w:id="1383" w:name="_Toc372294431"/>
      <w:bookmarkStart w:id="1384" w:name="_Toc379288899"/>
      <w:bookmarkStart w:id="1385" w:name="_Toc384734783"/>
      <w:bookmarkStart w:id="1386" w:name="_Toc396984081"/>
      <w:bookmarkStart w:id="1387" w:name="_Toc423423684"/>
      <w:bookmarkStart w:id="1388" w:name="_Toc439170713"/>
      <w:bookmarkStart w:id="1389" w:name="_Toc439172815"/>
      <w:bookmarkStart w:id="1390" w:name="_Toc439173256"/>
      <w:bookmarkStart w:id="1391" w:name="_Toc439238252"/>
      <w:bookmarkStart w:id="1392" w:name="_Toc439252799"/>
      <w:bookmarkStart w:id="1393" w:name="_Toc439323773"/>
      <w:bookmarkStart w:id="1394" w:name="_Toc440361408"/>
      <w:bookmarkStart w:id="1395" w:name="_Toc440376290"/>
      <w:bookmarkStart w:id="1396" w:name="_Toc440382548"/>
      <w:bookmarkStart w:id="1397" w:name="_Toc440447218"/>
      <w:bookmarkStart w:id="1398" w:name="_Toc440620898"/>
      <w:bookmarkStart w:id="1399" w:name="_Toc440631533"/>
      <w:bookmarkStart w:id="1400" w:name="_Toc440875772"/>
      <w:bookmarkStart w:id="1401" w:name="_Toc441131796"/>
      <w:bookmarkStart w:id="1402" w:name="_Toc465865239"/>
      <w:bookmarkStart w:id="1403" w:name="_Toc468975500"/>
      <w:bookmarkStart w:id="1404" w:name="_Toc471830526"/>
      <w:r w:rsidRPr="008C4223">
        <w:rPr>
          <w:szCs w:val="24"/>
        </w:rPr>
        <w:t xml:space="preserve">Форма </w:t>
      </w:r>
      <w:bookmarkEnd w:id="1382"/>
      <w:bookmarkEnd w:id="1383"/>
      <w:bookmarkEnd w:id="1384"/>
      <w:bookmarkEnd w:id="1385"/>
      <w:bookmarkEnd w:id="1386"/>
      <w:bookmarkEnd w:id="1387"/>
      <w:bookmarkEnd w:id="1388"/>
      <w:bookmarkEnd w:id="1389"/>
      <w:bookmarkEnd w:id="1390"/>
      <w:bookmarkEnd w:id="1391"/>
      <w:bookmarkEnd w:id="1392"/>
      <w:r w:rsidR="000D70B6" w:rsidRPr="000D70B6">
        <w:rPr>
          <w:szCs w:val="24"/>
        </w:rPr>
        <w:t>Согласия на обработку персональных данных</w:t>
      </w:r>
      <w:bookmarkEnd w:id="1393"/>
      <w:bookmarkEnd w:id="1394"/>
      <w:bookmarkEnd w:id="1395"/>
      <w:bookmarkEnd w:id="1396"/>
      <w:bookmarkEnd w:id="1397"/>
      <w:bookmarkEnd w:id="1398"/>
      <w:bookmarkEnd w:id="1399"/>
      <w:bookmarkEnd w:id="1400"/>
      <w:bookmarkEnd w:id="1401"/>
      <w:bookmarkEnd w:id="1402"/>
      <w:bookmarkEnd w:id="1403"/>
      <w:bookmarkEnd w:id="1404"/>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910732" w:rsidRPr="002D7FEE">
        <w:rPr>
          <w:sz w:val="24"/>
          <w:szCs w:val="24"/>
        </w:rPr>
        <w:t>.1</w:t>
      </w:r>
      <w:r w:rsidRPr="002D7FEE">
        <w:rPr>
          <w:sz w:val="24"/>
          <w:szCs w:val="24"/>
        </w:rPr>
        <w:t xml:space="preserve"> 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3311F3" w:rsidRPr="002D7FEE" w:rsidRDefault="003311F3" w:rsidP="003311F3">
      <w:pPr>
        <w:widowControl w:val="0"/>
        <w:tabs>
          <w:tab w:val="left" w:pos="0"/>
          <w:tab w:val="num" w:pos="1134"/>
        </w:tabs>
        <w:spacing w:line="240" w:lineRule="auto"/>
        <w:jc w:val="center"/>
        <w:outlineLvl w:val="1"/>
        <w:rPr>
          <w:b/>
          <w:sz w:val="26"/>
          <w:szCs w:val="26"/>
        </w:rPr>
      </w:pPr>
      <w:r w:rsidRPr="002D7FEE">
        <w:rPr>
          <w:b/>
          <w:sz w:val="26"/>
          <w:szCs w:val="26"/>
        </w:rPr>
        <w:t xml:space="preserve">Согласие на обработку персональных данных </w:t>
      </w:r>
    </w:p>
    <w:p w:rsidR="003311F3" w:rsidRPr="002D7FEE" w:rsidRDefault="003311F3" w:rsidP="003311F3">
      <w:pPr>
        <w:widowControl w:val="0"/>
        <w:tabs>
          <w:tab w:val="left" w:pos="0"/>
        </w:tabs>
        <w:spacing w:line="240" w:lineRule="auto"/>
        <w:jc w:val="center"/>
        <w:rPr>
          <w:b/>
          <w:snapToGrid w:val="0"/>
          <w:sz w:val="26"/>
          <w:szCs w:val="26"/>
        </w:rPr>
      </w:pPr>
      <w:r w:rsidRPr="002D7FEE">
        <w:rPr>
          <w:b/>
          <w:snapToGrid w:val="0"/>
          <w:sz w:val="26"/>
          <w:szCs w:val="26"/>
        </w:rPr>
        <w:t xml:space="preserve">от «_____» ____________ 201____ г. </w:t>
      </w:r>
    </w:p>
    <w:p w:rsidR="003311F3" w:rsidRPr="002D7FEE" w:rsidRDefault="003311F3" w:rsidP="003311F3">
      <w:pPr>
        <w:widowControl w:val="0"/>
        <w:spacing w:line="240" w:lineRule="auto"/>
        <w:jc w:val="center"/>
        <w:rPr>
          <w:sz w:val="26"/>
          <w:szCs w:val="26"/>
        </w:rPr>
      </w:pPr>
    </w:p>
    <w:p w:rsidR="00910732" w:rsidRPr="002D7FEE" w:rsidRDefault="00910732" w:rsidP="00910732">
      <w:pPr>
        <w:autoSpaceDE w:val="0"/>
        <w:autoSpaceDN w:val="0"/>
        <w:adjustRightInd w:val="0"/>
        <w:spacing w:line="240" w:lineRule="auto"/>
        <w:ind w:firstLine="709"/>
        <w:rPr>
          <w:sz w:val="24"/>
          <w:szCs w:val="24"/>
        </w:rPr>
      </w:pPr>
      <w:proofErr w:type="gramStart"/>
      <w:r w:rsidRPr="002D7FEE">
        <w:rPr>
          <w:sz w:val="24"/>
          <w:szCs w:val="24"/>
        </w:rPr>
        <w:t xml:space="preserve">Настоящим </w:t>
      </w:r>
      <w:r w:rsidRPr="002D7FEE">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D7FEE">
        <w:rPr>
          <w:sz w:val="24"/>
          <w:szCs w:val="24"/>
        </w:rPr>
        <w:t>,</w:t>
      </w:r>
      <w:r w:rsidRPr="002D7FEE">
        <w:rPr>
          <w:b/>
          <w:i/>
          <w:sz w:val="24"/>
          <w:szCs w:val="24"/>
        </w:rPr>
        <w:t xml:space="preserve"> действующего на основании _________</w:t>
      </w:r>
      <w:r w:rsidRPr="002D7FEE">
        <w:rPr>
          <w:i/>
          <w:sz w:val="24"/>
          <w:szCs w:val="24"/>
        </w:rPr>
        <w:t>_,</w:t>
      </w:r>
      <w:r w:rsidRPr="002D7FEE">
        <w:rPr>
          <w:b/>
          <w:i/>
          <w:sz w:val="24"/>
          <w:szCs w:val="24"/>
        </w:rPr>
        <w:t xml:space="preserve"> </w:t>
      </w:r>
      <w:r w:rsidRPr="002D7FEE">
        <w:rPr>
          <w:sz w:val="24"/>
          <w:szCs w:val="24"/>
        </w:rPr>
        <w:t xml:space="preserve">дает свое согласие на </w:t>
      </w:r>
      <w:r w:rsidRPr="002D7FEE">
        <w:rPr>
          <w:snapToGrid w:val="0"/>
          <w:sz w:val="24"/>
          <w:szCs w:val="24"/>
        </w:rPr>
        <w:t>совершение ПАО «МРСК Центра», и ПАО «</w:t>
      </w:r>
      <w:proofErr w:type="spellStart"/>
      <w:r w:rsidRPr="002D7FEE">
        <w:rPr>
          <w:snapToGrid w:val="0"/>
          <w:sz w:val="24"/>
          <w:szCs w:val="24"/>
        </w:rPr>
        <w:t>Россети</w:t>
      </w:r>
      <w:proofErr w:type="spellEnd"/>
      <w:r w:rsidRPr="002D7FEE">
        <w:rPr>
          <w:snapToGrid w:val="0"/>
          <w:sz w:val="24"/>
          <w:szCs w:val="24"/>
        </w:rPr>
        <w:t>» действий, предусмотренных п. 3 ст. 3 ФЗ «О персональных данных» от 27.07.2006 № 152-ФЗ, в отношении</w:t>
      </w:r>
      <w:r w:rsidRPr="002D7FEE">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D7FEE">
        <w:rPr>
          <w:sz w:val="24"/>
          <w:szCs w:val="24"/>
        </w:rPr>
        <w:t>субконтрагентов</w:t>
      </w:r>
      <w:proofErr w:type="spellEnd"/>
      <w:r w:rsidRPr="002D7FEE">
        <w:rPr>
          <w:sz w:val="24"/>
          <w:szCs w:val="24"/>
        </w:rPr>
        <w:t xml:space="preserve"> и</w:t>
      </w:r>
      <w:proofErr w:type="gramEnd"/>
      <w:r w:rsidRPr="002D7FEE">
        <w:rPr>
          <w:sz w:val="24"/>
          <w:szCs w:val="24"/>
        </w:rPr>
        <w:t xml:space="preserve"> </w:t>
      </w:r>
      <w:proofErr w:type="gramStart"/>
      <w:r w:rsidRPr="002D7FEE">
        <w:rPr>
          <w:sz w:val="24"/>
          <w:szCs w:val="24"/>
        </w:rPr>
        <w:t>их собственников (участников, учредителей, акционеров), в том числе конечных бенефициаров (</w:t>
      </w:r>
      <w:r w:rsidRPr="002D7FEE">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D7FEE">
        <w:rPr>
          <w:snapToGrid w:val="0"/>
          <w:sz w:val="24"/>
          <w:szCs w:val="24"/>
        </w:rPr>
        <w:t xml:space="preserve"> ИНН </w:t>
      </w:r>
      <w:r w:rsidRPr="002D7FEE">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D7FEE">
        <w:rPr>
          <w:sz w:val="24"/>
          <w:szCs w:val="24"/>
        </w:rPr>
        <w:t>Росфинмониторинг</w:t>
      </w:r>
      <w:proofErr w:type="spellEnd"/>
      <w:r w:rsidRPr="002D7FEE">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2D7FEE" w:rsidRDefault="00910732" w:rsidP="00910732">
      <w:pPr>
        <w:spacing w:line="240" w:lineRule="auto"/>
        <w:ind w:firstLine="709"/>
        <w:rPr>
          <w:snapToGrid w:val="0"/>
          <w:sz w:val="24"/>
          <w:szCs w:val="24"/>
        </w:rPr>
      </w:pPr>
      <w:proofErr w:type="gramStart"/>
      <w:r w:rsidRPr="002D7FEE">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2D7FEE" w:rsidRDefault="00910732" w:rsidP="00910732">
      <w:pPr>
        <w:spacing w:line="240" w:lineRule="auto"/>
        <w:ind w:firstLine="709"/>
        <w:rPr>
          <w:snapToGrid w:val="0"/>
          <w:sz w:val="24"/>
          <w:szCs w:val="24"/>
        </w:rPr>
      </w:pPr>
      <w:r w:rsidRPr="002D7FEE">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D7FEE">
        <w:rPr>
          <w:snapToGrid w:val="0"/>
          <w:sz w:val="24"/>
          <w:szCs w:val="24"/>
        </w:rPr>
        <w:t>выполнения / отмены действия поручений Правительства Российской</w:t>
      </w:r>
      <w:proofErr w:type="gramEnd"/>
      <w:r w:rsidRPr="002D7FEE">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2D7FEE" w:rsidRDefault="00910732" w:rsidP="00910732">
      <w:pPr>
        <w:spacing w:line="240" w:lineRule="auto"/>
        <w:ind w:firstLine="709"/>
        <w:rPr>
          <w:snapToGrid w:val="0"/>
          <w:sz w:val="24"/>
          <w:szCs w:val="24"/>
        </w:rPr>
      </w:pPr>
    </w:p>
    <w:p w:rsidR="00910732" w:rsidRPr="002D7FEE" w:rsidRDefault="00910732" w:rsidP="00910732">
      <w:pPr>
        <w:spacing w:line="240" w:lineRule="auto"/>
        <w:ind w:firstLine="0"/>
        <w:jc w:val="left"/>
        <w:rPr>
          <w:color w:val="000000"/>
          <w:sz w:val="24"/>
          <w:szCs w:val="24"/>
        </w:rPr>
      </w:pPr>
      <w:r w:rsidRPr="002D7FEE">
        <w:rPr>
          <w:color w:val="000000"/>
          <w:sz w:val="24"/>
          <w:szCs w:val="24"/>
        </w:rPr>
        <w:t>_______________________                                                   ______________________</w:t>
      </w:r>
    </w:p>
    <w:p w:rsidR="00910732" w:rsidRPr="002D7FEE" w:rsidRDefault="00910732" w:rsidP="00910732">
      <w:pPr>
        <w:spacing w:line="240" w:lineRule="auto"/>
        <w:ind w:firstLine="0"/>
        <w:jc w:val="left"/>
        <w:rPr>
          <w:sz w:val="24"/>
          <w:szCs w:val="24"/>
        </w:rPr>
      </w:pPr>
      <w:r w:rsidRPr="002D7FEE">
        <w:rPr>
          <w:sz w:val="24"/>
          <w:szCs w:val="24"/>
        </w:rPr>
        <w:t>(Подпись уполномоченного представителя)                                      (Ф.И.О. и должность подписавшего)</w:t>
      </w:r>
    </w:p>
    <w:p w:rsidR="00910732" w:rsidRPr="002D7FEE" w:rsidRDefault="00910732" w:rsidP="00910732">
      <w:pPr>
        <w:spacing w:line="240" w:lineRule="auto"/>
        <w:jc w:val="left"/>
        <w:rPr>
          <w:b/>
          <w:bCs w:val="0"/>
          <w:sz w:val="24"/>
          <w:szCs w:val="24"/>
        </w:rPr>
      </w:pPr>
      <w:r w:rsidRPr="002D7FEE">
        <w:rPr>
          <w:b/>
          <w:bCs w:val="0"/>
          <w:sz w:val="24"/>
          <w:szCs w:val="24"/>
        </w:rPr>
        <w:t>М.П.</w:t>
      </w:r>
    </w:p>
    <w:p w:rsidR="00910732" w:rsidRPr="002D7FEE" w:rsidRDefault="00910732" w:rsidP="00910732">
      <w:pPr>
        <w:spacing w:line="240" w:lineRule="auto"/>
        <w:jc w:val="left"/>
        <w:rPr>
          <w:b/>
          <w:bCs w:val="0"/>
          <w:sz w:val="24"/>
          <w:szCs w:val="24"/>
        </w:rPr>
      </w:pPr>
    </w:p>
    <w:p w:rsidR="00910732" w:rsidRPr="002D7FEE" w:rsidRDefault="00910732" w:rsidP="00910732">
      <w:pPr>
        <w:spacing w:line="240" w:lineRule="auto"/>
        <w:ind w:firstLine="0"/>
        <w:jc w:val="left"/>
        <w:rPr>
          <w:bCs w:val="0"/>
          <w:sz w:val="24"/>
          <w:szCs w:val="24"/>
        </w:rPr>
      </w:pPr>
      <w:r w:rsidRPr="002D7FEE">
        <w:rPr>
          <w:bCs w:val="0"/>
          <w:sz w:val="24"/>
          <w:szCs w:val="24"/>
        </w:rPr>
        <w:t>По поручению:</w:t>
      </w:r>
    </w:p>
    <w:p w:rsidR="00910732" w:rsidRPr="002D7FEE" w:rsidRDefault="00910732" w:rsidP="00910732">
      <w:pPr>
        <w:spacing w:line="240" w:lineRule="auto"/>
        <w:ind w:firstLine="0"/>
        <w:jc w:val="left"/>
        <w:rPr>
          <w:bCs w:val="0"/>
          <w:sz w:val="24"/>
          <w:szCs w:val="24"/>
        </w:rPr>
      </w:pPr>
    </w:p>
    <w:p w:rsidR="00910732" w:rsidRPr="002D7FEE" w:rsidRDefault="00910732" w:rsidP="00910732">
      <w:pPr>
        <w:spacing w:line="240" w:lineRule="auto"/>
        <w:jc w:val="left"/>
        <w:rPr>
          <w:b/>
          <w:bCs w:val="0"/>
          <w:sz w:val="24"/>
          <w:szCs w:val="24"/>
        </w:rPr>
      </w:pPr>
      <w:r w:rsidRPr="002D7FEE">
        <w:rPr>
          <w:bCs w:val="0"/>
          <w:sz w:val="24"/>
          <w:szCs w:val="24"/>
        </w:rPr>
        <w:t xml:space="preserve">__________________ </w:t>
      </w:r>
      <w:r w:rsidRPr="002D7FEE">
        <w:rPr>
          <w:b/>
          <w:i/>
          <w:sz w:val="24"/>
          <w:szCs w:val="24"/>
        </w:rPr>
        <w:t>{указывается</w:t>
      </w:r>
      <w:r w:rsidRPr="002D7FEE">
        <w:rPr>
          <w:sz w:val="24"/>
          <w:szCs w:val="24"/>
        </w:rPr>
        <w:t xml:space="preserve"> </w:t>
      </w:r>
      <w:r w:rsidRPr="002D7FEE">
        <w:rPr>
          <w:b/>
          <w:i/>
          <w:sz w:val="24"/>
          <w:szCs w:val="24"/>
        </w:rPr>
        <w:t>фамилия, имя, отчество субъекта персональных данных (собственника/бенефициара) и</w:t>
      </w:r>
      <w:r w:rsidRPr="002D7FEE">
        <w:rPr>
          <w:sz w:val="24"/>
          <w:szCs w:val="24"/>
        </w:rPr>
        <w:t xml:space="preserve"> </w:t>
      </w:r>
      <w:r w:rsidRPr="002D7FEE">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405" w:name="_Toc439252801"/>
      <w:bookmarkStart w:id="1406" w:name="_Toc439323774"/>
      <w:bookmarkStart w:id="1407" w:name="_Toc440361409"/>
      <w:bookmarkStart w:id="1408" w:name="_Toc440376291"/>
      <w:bookmarkStart w:id="1409" w:name="_Toc440382549"/>
      <w:bookmarkStart w:id="1410" w:name="_Toc440447219"/>
      <w:bookmarkStart w:id="1411" w:name="_Toc440632380"/>
      <w:bookmarkStart w:id="1412" w:name="_Toc440875152"/>
      <w:bookmarkStart w:id="1413" w:name="_Toc441131139"/>
      <w:bookmarkStart w:id="1414" w:name="_Toc465774662"/>
      <w:bookmarkStart w:id="1415" w:name="_Toc465865240"/>
      <w:bookmarkStart w:id="1416" w:name="_Toc468975501"/>
      <w:bookmarkStart w:id="1417" w:name="_Toc471830527"/>
      <w:r w:rsidRPr="002D7FEE">
        <w:rPr>
          <w:szCs w:val="24"/>
        </w:rPr>
        <w:t>Инструкции по заполнению</w:t>
      </w:r>
      <w:bookmarkEnd w:id="1405"/>
      <w:bookmarkEnd w:id="1406"/>
      <w:bookmarkEnd w:id="1407"/>
      <w:bookmarkEnd w:id="1408"/>
      <w:bookmarkEnd w:id="1409"/>
      <w:bookmarkEnd w:id="1410"/>
      <w:bookmarkEnd w:id="1411"/>
      <w:bookmarkEnd w:id="1412"/>
      <w:bookmarkEnd w:id="1413"/>
      <w:bookmarkEnd w:id="1414"/>
      <w:bookmarkEnd w:id="1415"/>
      <w:bookmarkEnd w:id="1416"/>
      <w:bookmarkEnd w:id="1417"/>
    </w:p>
    <w:p w:rsidR="00910732" w:rsidRPr="002D7FEE" w:rsidRDefault="00910732" w:rsidP="00910732">
      <w:pPr>
        <w:widowControl w:val="0"/>
        <w:numPr>
          <w:ilvl w:val="3"/>
          <w:numId w:val="1"/>
        </w:numPr>
        <w:spacing w:after="60" w:line="288" w:lineRule="auto"/>
        <w:rPr>
          <w:b/>
          <w:bCs w:val="0"/>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 xml:space="preserve">составляется </w:t>
      </w:r>
      <w:r w:rsidRPr="002D7FEE">
        <w:rPr>
          <w:b/>
          <w:bCs w:val="0"/>
          <w:sz w:val="24"/>
          <w:szCs w:val="24"/>
        </w:rPr>
        <w:t>представителем субъект</w:t>
      </w:r>
      <w:proofErr w:type="gramStart"/>
      <w:r w:rsidRPr="002D7FEE">
        <w:rPr>
          <w:b/>
          <w:bCs w:val="0"/>
          <w:sz w:val="24"/>
          <w:szCs w:val="24"/>
        </w:rPr>
        <w:t>а(</w:t>
      </w:r>
      <w:proofErr w:type="spellStart"/>
      <w:proofErr w:type="gramEnd"/>
      <w:r w:rsidRPr="002D7FEE">
        <w:rPr>
          <w:b/>
          <w:bCs w:val="0"/>
          <w:sz w:val="24"/>
          <w:szCs w:val="24"/>
        </w:rPr>
        <w:t>ов</w:t>
      </w:r>
      <w:proofErr w:type="spellEnd"/>
      <w:r w:rsidRPr="002D7FEE">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2D7FEE" w:rsidRDefault="00910732" w:rsidP="00910732">
      <w:pPr>
        <w:widowControl w:val="0"/>
        <w:numPr>
          <w:ilvl w:val="3"/>
          <w:numId w:val="1"/>
        </w:numPr>
        <w:spacing w:after="60" w:line="288" w:lineRule="auto"/>
        <w:rPr>
          <w:b/>
          <w:bCs w:val="0"/>
          <w:sz w:val="24"/>
          <w:szCs w:val="24"/>
        </w:rPr>
      </w:pPr>
      <w:proofErr w:type="gramStart"/>
      <w:r w:rsidRPr="002D7FEE">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D7FEE">
        <w:rPr>
          <w:bCs w:val="0"/>
          <w:sz w:val="24"/>
          <w:szCs w:val="24"/>
        </w:rPr>
        <w:t>Россети</w:t>
      </w:r>
      <w:proofErr w:type="spellEnd"/>
      <w:r w:rsidRPr="002D7FEE">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2D7FEE">
        <w:rPr>
          <w:bCs w:val="0"/>
          <w:sz w:val="24"/>
          <w:szCs w:val="24"/>
        </w:rPr>
        <w:t>субконтрагентов</w:t>
      </w:r>
      <w:proofErr w:type="spellEnd"/>
      <w:r w:rsidRPr="002D7FEE">
        <w:rPr>
          <w:bCs w:val="0"/>
          <w:sz w:val="24"/>
          <w:szCs w:val="24"/>
        </w:rPr>
        <w:t xml:space="preserve"> за предоставление Обществу данных о своих собственниках (участниках, учредителях, акционерах</w:t>
      </w:r>
      <w:proofErr w:type="gramEnd"/>
      <w:r w:rsidRPr="002D7FEE">
        <w:rPr>
          <w:bCs w:val="0"/>
          <w:sz w:val="24"/>
          <w:szCs w:val="24"/>
        </w:rPr>
        <w:t xml:space="preserve">), в том числе бенефициарах и бенефициарах своего </w:t>
      </w:r>
      <w:proofErr w:type="spellStart"/>
      <w:r w:rsidRPr="002D7FEE">
        <w:rPr>
          <w:bCs w:val="0"/>
          <w:sz w:val="24"/>
          <w:szCs w:val="24"/>
        </w:rPr>
        <w:t>субконтрагента</w:t>
      </w:r>
      <w:proofErr w:type="spellEnd"/>
      <w:r w:rsidRPr="002D7FEE">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D7FEE">
        <w:rPr>
          <w:bCs w:val="0"/>
          <w:sz w:val="24"/>
          <w:szCs w:val="24"/>
        </w:rPr>
        <w:t>субконтрагентов</w:t>
      </w:r>
      <w:proofErr w:type="spellEnd"/>
      <w:r w:rsidRPr="002D7FEE">
        <w:rPr>
          <w:bCs w:val="0"/>
          <w:sz w:val="24"/>
          <w:szCs w:val="24"/>
        </w:rPr>
        <w:t xml:space="preserve"> согласие на представление (обработку) ПАО «МРСК Центра», и ПАО «</w:t>
      </w:r>
      <w:proofErr w:type="spellStart"/>
      <w:r w:rsidRPr="002D7FEE">
        <w:rPr>
          <w:bCs w:val="0"/>
          <w:sz w:val="24"/>
          <w:szCs w:val="24"/>
        </w:rPr>
        <w:t>Россети</w:t>
      </w:r>
      <w:proofErr w:type="spellEnd"/>
      <w:r w:rsidRPr="002D7FEE">
        <w:rPr>
          <w:bCs w:val="0"/>
          <w:sz w:val="24"/>
          <w:szCs w:val="24"/>
        </w:rPr>
        <w:t>» и в уполномоченные государственные органы указанных сведений.</w:t>
      </w:r>
    </w:p>
    <w:p w:rsidR="00910732" w:rsidRPr="002D7FEE" w:rsidRDefault="00910732" w:rsidP="00910732">
      <w:pPr>
        <w:widowControl w:val="0"/>
        <w:numPr>
          <w:ilvl w:val="3"/>
          <w:numId w:val="1"/>
        </w:numPr>
        <w:spacing w:after="60" w:line="288" w:lineRule="auto"/>
        <w:rPr>
          <w:b/>
          <w:bCs w:val="0"/>
          <w:sz w:val="24"/>
          <w:szCs w:val="24"/>
        </w:rPr>
      </w:pPr>
      <w:r w:rsidRPr="002D7FE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2D7FEE" w:rsidRDefault="0010618F" w:rsidP="0010618F">
      <w:pPr>
        <w:pStyle w:val="3"/>
        <w:tabs>
          <w:tab w:val="num" w:pos="1134"/>
        </w:tabs>
        <w:rPr>
          <w:szCs w:val="24"/>
        </w:rPr>
      </w:pPr>
      <w:bookmarkStart w:id="1418" w:name="_Toc461808970"/>
      <w:bookmarkStart w:id="1419" w:name="_Toc464120680"/>
      <w:bookmarkStart w:id="1420" w:name="_Toc465774663"/>
      <w:bookmarkStart w:id="1421" w:name="_Toc465865241"/>
      <w:bookmarkStart w:id="1422" w:name="_Toc468975502"/>
      <w:bookmarkStart w:id="1423" w:name="_Toc471830528"/>
      <w:r w:rsidRPr="002D7FEE">
        <w:rPr>
          <w:szCs w:val="24"/>
        </w:rPr>
        <w:t>Форма Согласия на обработку персональных данных</w:t>
      </w:r>
      <w:bookmarkEnd w:id="1418"/>
      <w:bookmarkEnd w:id="1419"/>
      <w:bookmarkEnd w:id="1420"/>
      <w:bookmarkEnd w:id="1421"/>
      <w:bookmarkEnd w:id="1422"/>
      <w:bookmarkEnd w:id="1423"/>
    </w:p>
    <w:p w:rsidR="0010618F" w:rsidRPr="002D7FEE" w:rsidRDefault="0010618F" w:rsidP="0010618F">
      <w:pPr>
        <w:tabs>
          <w:tab w:val="left" w:pos="4757"/>
        </w:tabs>
        <w:ind w:left="1134" w:firstLine="0"/>
        <w:jc w:val="left"/>
        <w:rPr>
          <w:sz w:val="24"/>
          <w:szCs w:val="24"/>
        </w:rPr>
      </w:pPr>
      <w:r w:rsidRPr="002D7FEE">
        <w:rPr>
          <w:sz w:val="24"/>
          <w:szCs w:val="24"/>
        </w:rPr>
        <w:t>Приложение 13.2 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10618F" w:rsidRPr="002D7FEE" w:rsidRDefault="0010618F" w:rsidP="0010618F">
      <w:pPr>
        <w:contextualSpacing/>
        <w:jc w:val="right"/>
        <w:rPr>
          <w:szCs w:val="24"/>
        </w:rPr>
      </w:pPr>
    </w:p>
    <w:p w:rsidR="0010618F" w:rsidRPr="002D7FEE" w:rsidRDefault="0010618F" w:rsidP="0010618F">
      <w:pPr>
        <w:rPr>
          <w:szCs w:val="24"/>
        </w:rPr>
      </w:pPr>
    </w:p>
    <w:p w:rsidR="0010618F" w:rsidRPr="002D7FEE" w:rsidRDefault="0010618F" w:rsidP="0010618F">
      <w:pPr>
        <w:tabs>
          <w:tab w:val="left" w:pos="0"/>
          <w:tab w:val="num" w:pos="1134"/>
        </w:tabs>
        <w:jc w:val="center"/>
        <w:outlineLvl w:val="1"/>
        <w:rPr>
          <w:b/>
          <w:sz w:val="24"/>
          <w:szCs w:val="24"/>
        </w:rPr>
      </w:pPr>
      <w:bookmarkStart w:id="1424" w:name="_Toc461808971"/>
      <w:r w:rsidRPr="002D7FEE">
        <w:rPr>
          <w:b/>
          <w:sz w:val="24"/>
          <w:szCs w:val="24"/>
        </w:rPr>
        <w:t>Согласие на обработку персональных данных</w:t>
      </w:r>
      <w:bookmarkEnd w:id="1424"/>
      <w:r w:rsidRPr="002D7FEE">
        <w:rPr>
          <w:b/>
          <w:sz w:val="24"/>
          <w:szCs w:val="24"/>
        </w:rPr>
        <w:t xml:space="preserve"> </w:t>
      </w:r>
    </w:p>
    <w:p w:rsidR="0010618F" w:rsidRPr="002D7FEE" w:rsidRDefault="0010618F" w:rsidP="0010618F">
      <w:pPr>
        <w:contextualSpacing/>
        <w:jc w:val="right"/>
        <w:rPr>
          <w:sz w:val="24"/>
          <w:szCs w:val="24"/>
        </w:rPr>
      </w:pPr>
      <w:r w:rsidRPr="002D7FEE">
        <w:rPr>
          <w:b/>
          <w:snapToGrid w:val="0"/>
          <w:sz w:val="24"/>
          <w:szCs w:val="24"/>
        </w:rPr>
        <w:t>от «_____» ____________ 201____ г.</w:t>
      </w:r>
    </w:p>
    <w:p w:rsidR="0010618F" w:rsidRPr="002D7FEE" w:rsidRDefault="0010618F" w:rsidP="0010618F">
      <w:pPr>
        <w:rPr>
          <w:sz w:val="24"/>
          <w:szCs w:val="24"/>
        </w:rPr>
      </w:pPr>
    </w:p>
    <w:p w:rsidR="0010618F" w:rsidRPr="002D7FEE" w:rsidRDefault="0010618F" w:rsidP="0010618F">
      <w:pPr>
        <w:tabs>
          <w:tab w:val="left" w:pos="1134"/>
        </w:tabs>
        <w:spacing w:line="276" w:lineRule="auto"/>
        <w:rPr>
          <w:sz w:val="24"/>
          <w:szCs w:val="24"/>
        </w:rPr>
      </w:pPr>
      <w:r w:rsidRPr="002D7FEE">
        <w:rPr>
          <w:sz w:val="24"/>
          <w:szCs w:val="24"/>
        </w:rPr>
        <w:t xml:space="preserve">     </w:t>
      </w:r>
      <w:proofErr w:type="gramStart"/>
      <w:r w:rsidRPr="002D7FEE">
        <w:rPr>
          <w:sz w:val="24"/>
          <w:szCs w:val="24"/>
        </w:rPr>
        <w:t xml:space="preserve">Я, ________________________________________________ </w:t>
      </w:r>
      <w:r w:rsidRPr="002D7FEE">
        <w:rPr>
          <w:i/>
          <w:sz w:val="24"/>
          <w:szCs w:val="24"/>
        </w:rPr>
        <w:t>(указать полностью ФИО собственника/бенефициара)</w:t>
      </w:r>
      <w:r w:rsidRPr="002D7FEE">
        <w:rPr>
          <w:sz w:val="24"/>
          <w:szCs w:val="24"/>
        </w:rPr>
        <w:t xml:space="preserve">, зарегистрирован (а) по адресу: ______________________________________ </w:t>
      </w:r>
      <w:r w:rsidRPr="002D7FEE">
        <w:rPr>
          <w:i/>
          <w:sz w:val="24"/>
          <w:szCs w:val="24"/>
        </w:rPr>
        <w:t>(указать полный адрес регистрации собственника/бенефициара)</w:t>
      </w:r>
      <w:r w:rsidRPr="002D7FEE">
        <w:rPr>
          <w:sz w:val="24"/>
          <w:szCs w:val="24"/>
        </w:rPr>
        <w:t xml:space="preserve">, основной документ, удостоверяющий личность _____________________________ </w:t>
      </w:r>
      <w:r w:rsidRPr="002D7FEE">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D7FEE">
        <w:rPr>
          <w:sz w:val="24"/>
          <w:szCs w:val="24"/>
        </w:rPr>
        <w:t xml:space="preserve">, дата, год и место рождения ____________________________ </w:t>
      </w:r>
      <w:r w:rsidRPr="002D7FEE">
        <w:rPr>
          <w:i/>
          <w:sz w:val="24"/>
          <w:szCs w:val="24"/>
        </w:rPr>
        <w:t xml:space="preserve">(указать), </w:t>
      </w:r>
      <w:r w:rsidRPr="002D7FEE">
        <w:rPr>
          <w:sz w:val="24"/>
          <w:szCs w:val="24"/>
        </w:rPr>
        <w:t>должность и место работы (</w:t>
      </w:r>
      <w:r w:rsidRPr="002D7FEE">
        <w:rPr>
          <w:i/>
          <w:sz w:val="24"/>
          <w:szCs w:val="24"/>
        </w:rPr>
        <w:t>собственника/бенефициара</w:t>
      </w:r>
      <w:r w:rsidRPr="002D7FEE">
        <w:rPr>
          <w:sz w:val="24"/>
          <w:szCs w:val="24"/>
        </w:rPr>
        <w:t xml:space="preserve">) ___________________________ </w:t>
      </w:r>
      <w:r w:rsidRPr="002D7FEE">
        <w:rPr>
          <w:i/>
          <w:sz w:val="24"/>
          <w:szCs w:val="24"/>
        </w:rPr>
        <w:t>(указать полностью без сокращений)</w:t>
      </w:r>
      <w:r w:rsidRPr="002D7FEE">
        <w:rPr>
          <w:sz w:val="24"/>
          <w:szCs w:val="24"/>
        </w:rPr>
        <w:t xml:space="preserve">, </w:t>
      </w:r>
      <w:proofErr w:type="gramEnd"/>
    </w:p>
    <w:p w:rsidR="0010618F" w:rsidRPr="002D7FEE" w:rsidRDefault="0010618F" w:rsidP="0010618F">
      <w:pPr>
        <w:tabs>
          <w:tab w:val="left" w:pos="1134"/>
        </w:tabs>
        <w:spacing w:line="276" w:lineRule="auto"/>
        <w:rPr>
          <w:sz w:val="24"/>
          <w:szCs w:val="24"/>
        </w:rPr>
      </w:pPr>
      <w:proofErr w:type="gramStart"/>
      <w:r w:rsidRPr="002D7FEE">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D7FEE">
        <w:rPr>
          <w:i/>
          <w:sz w:val="24"/>
          <w:szCs w:val="24"/>
        </w:rPr>
        <w:t>(указывается наименование Участника закупочной процедуры</w:t>
      </w:r>
      <w:r w:rsidRPr="002D7FEE">
        <w:rPr>
          <w:sz w:val="24"/>
          <w:szCs w:val="24"/>
        </w:rPr>
        <w:t>) (зарегистрировано по адресу: _____________________,</w:t>
      </w:r>
      <w:proofErr w:type="gramEnd"/>
      <w:r w:rsidRPr="002D7FEE">
        <w:rPr>
          <w:sz w:val="24"/>
          <w:szCs w:val="24"/>
        </w:rPr>
        <w:t xml:space="preserve"> ОГРН: ______________, ИНН: _________________, </w:t>
      </w:r>
      <w:proofErr w:type="gramStart"/>
      <w:r w:rsidRPr="002D7FEE">
        <w:rPr>
          <w:sz w:val="24"/>
          <w:szCs w:val="24"/>
        </w:rPr>
        <w:t>КПП: ________________) в лице _________________________(</w:t>
      </w:r>
      <w:r w:rsidRPr="002D7FEE">
        <w:rPr>
          <w:i/>
          <w:sz w:val="24"/>
          <w:szCs w:val="24"/>
        </w:rPr>
        <w:t>*)</w:t>
      </w:r>
      <w:r w:rsidRPr="002D7FEE">
        <w:rPr>
          <w:sz w:val="24"/>
          <w:szCs w:val="24"/>
        </w:rPr>
        <w:t xml:space="preserve"> </w:t>
      </w:r>
      <w:r w:rsidRPr="002D7FEE">
        <w:rPr>
          <w:i/>
          <w:sz w:val="24"/>
          <w:szCs w:val="24"/>
        </w:rPr>
        <w:t>(указать полностью должность и ФИО представителя Участника закупочной процедуры)</w:t>
      </w:r>
      <w:r w:rsidRPr="002D7FEE">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D7FEE">
        <w:rPr>
          <w:sz w:val="24"/>
          <w:szCs w:val="24"/>
        </w:rPr>
        <w:t xml:space="preserve"> средств автоматизации или без использования таких сре</w:t>
      </w:r>
      <w:proofErr w:type="gramStart"/>
      <w:r w:rsidRPr="002D7FEE">
        <w:rPr>
          <w:sz w:val="24"/>
          <w:szCs w:val="24"/>
        </w:rPr>
        <w:t>дств дл</w:t>
      </w:r>
      <w:proofErr w:type="gramEnd"/>
      <w:r w:rsidRPr="002D7FEE">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D7FEE">
        <w:rPr>
          <w:i/>
          <w:sz w:val="24"/>
          <w:szCs w:val="24"/>
        </w:rPr>
        <w:t xml:space="preserve">, </w:t>
      </w:r>
      <w:r w:rsidRPr="002D7FEE">
        <w:rPr>
          <w:sz w:val="24"/>
          <w:szCs w:val="24"/>
        </w:rPr>
        <w:t xml:space="preserve">Минэнерго России, </w:t>
      </w:r>
      <w:proofErr w:type="spellStart"/>
      <w:r w:rsidRPr="002D7FEE">
        <w:rPr>
          <w:sz w:val="24"/>
          <w:szCs w:val="24"/>
        </w:rPr>
        <w:t>Росфинмониторинг</w:t>
      </w:r>
      <w:proofErr w:type="spellEnd"/>
      <w:r w:rsidRPr="002D7FEE">
        <w:rPr>
          <w:sz w:val="24"/>
          <w:szCs w:val="24"/>
        </w:rPr>
        <w:t xml:space="preserve">, ФНС России, иным третьим лицам при необходимости. </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ind w:firstLine="0"/>
        <w:rPr>
          <w:sz w:val="24"/>
          <w:szCs w:val="24"/>
        </w:rPr>
      </w:pPr>
      <w:r w:rsidRPr="002D7FEE">
        <w:rPr>
          <w:sz w:val="24"/>
          <w:szCs w:val="24"/>
        </w:rPr>
        <w:t>Настоящее согласие действует с момента его подписания.</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4757"/>
        </w:tabs>
        <w:ind w:firstLine="0"/>
        <w:jc w:val="left"/>
        <w:rPr>
          <w:i/>
          <w:sz w:val="24"/>
          <w:szCs w:val="24"/>
        </w:rPr>
      </w:pPr>
      <w:r w:rsidRPr="002D7FEE">
        <w:rPr>
          <w:sz w:val="24"/>
          <w:szCs w:val="24"/>
        </w:rPr>
        <w:t xml:space="preserve">_________________________ </w:t>
      </w:r>
      <w:r w:rsidRPr="002D7FEE">
        <w:rPr>
          <w:i/>
          <w:sz w:val="24"/>
          <w:szCs w:val="24"/>
        </w:rPr>
        <w:t>(подпись, расшифровка подписи собственника/бенефициара)</w:t>
      </w:r>
    </w:p>
    <w:p w:rsidR="0010618F" w:rsidRPr="002D7FEE" w:rsidRDefault="0010618F" w:rsidP="0010618F">
      <w:pPr>
        <w:pStyle w:val="3"/>
        <w:tabs>
          <w:tab w:val="num" w:pos="1134"/>
        </w:tabs>
        <w:rPr>
          <w:szCs w:val="24"/>
        </w:rPr>
      </w:pPr>
      <w:r w:rsidRPr="002D7FEE">
        <w:rPr>
          <w:b w:val="0"/>
          <w:szCs w:val="24"/>
        </w:rPr>
        <w:br w:type="page"/>
      </w:r>
      <w:bookmarkStart w:id="1425" w:name="_Toc461808972"/>
      <w:bookmarkStart w:id="1426" w:name="_Toc464120681"/>
      <w:bookmarkStart w:id="1427" w:name="_Toc465774664"/>
      <w:bookmarkStart w:id="1428" w:name="_Toc465865242"/>
      <w:bookmarkStart w:id="1429" w:name="_Toc468975503"/>
      <w:bookmarkStart w:id="1430" w:name="_Toc471830529"/>
      <w:r w:rsidRPr="002D7FEE">
        <w:rPr>
          <w:szCs w:val="24"/>
        </w:rPr>
        <w:t>Инструкции по заполнению</w:t>
      </w:r>
      <w:bookmarkEnd w:id="1425"/>
      <w:bookmarkEnd w:id="1426"/>
      <w:bookmarkEnd w:id="1427"/>
      <w:bookmarkEnd w:id="1428"/>
      <w:bookmarkEnd w:id="1429"/>
      <w:bookmarkEnd w:id="1430"/>
    </w:p>
    <w:p w:rsidR="0010618F" w:rsidRPr="002D7FEE" w:rsidRDefault="0010618F" w:rsidP="0010618F">
      <w:pPr>
        <w:widowControl w:val="0"/>
        <w:numPr>
          <w:ilvl w:val="3"/>
          <w:numId w:val="1"/>
        </w:numPr>
        <w:spacing w:after="60" w:line="288" w:lineRule="auto"/>
        <w:rPr>
          <w:b/>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составляется собственниками/бенефициарами, являющимися физическими лицами.</w:t>
      </w:r>
    </w:p>
    <w:p w:rsidR="0010618F" w:rsidRPr="002D7FEE" w:rsidRDefault="0010618F" w:rsidP="0010618F">
      <w:pPr>
        <w:widowControl w:val="0"/>
        <w:numPr>
          <w:ilvl w:val="3"/>
          <w:numId w:val="1"/>
        </w:numPr>
        <w:spacing w:after="60" w:line="288" w:lineRule="auto"/>
        <w:rPr>
          <w:b/>
          <w:sz w:val="24"/>
          <w:szCs w:val="24"/>
        </w:rPr>
      </w:pPr>
      <w:r w:rsidRPr="002D7FEE">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Согласие собственников/бенефициаров должно быть составлено с учетом всех, предусмотренных данной</w:t>
      </w:r>
      <w:r w:rsidRPr="002D7FEE">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431" w:name="_Ref440272256"/>
      <w:bookmarkStart w:id="1432" w:name="_Ref440272678"/>
      <w:bookmarkStart w:id="1433" w:name="_Ref440274944"/>
      <w:bookmarkStart w:id="1434" w:name="_Toc471830530"/>
      <w:r w:rsidRPr="007A6A39">
        <w:t>Соглашение о неустойке (форма 1</w:t>
      </w:r>
      <w:r w:rsidR="00635719">
        <w:t>4</w:t>
      </w:r>
      <w:r w:rsidRPr="007A6A39">
        <w:t>)</w:t>
      </w:r>
      <w:bookmarkEnd w:id="1431"/>
      <w:bookmarkEnd w:id="1432"/>
      <w:bookmarkEnd w:id="1433"/>
      <w:bookmarkEnd w:id="1434"/>
    </w:p>
    <w:p w:rsidR="007A6A39" w:rsidRPr="007A6A39" w:rsidRDefault="007A6A39" w:rsidP="007A6A39">
      <w:pPr>
        <w:pStyle w:val="3"/>
        <w:rPr>
          <w:szCs w:val="24"/>
        </w:rPr>
      </w:pPr>
      <w:bookmarkStart w:id="1435" w:name="_Toc439170715"/>
      <w:bookmarkStart w:id="1436" w:name="_Toc439172817"/>
      <w:bookmarkStart w:id="1437" w:name="_Toc439173259"/>
      <w:bookmarkStart w:id="1438" w:name="_Toc439238255"/>
      <w:bookmarkStart w:id="1439" w:name="_Toc439252803"/>
      <w:bookmarkStart w:id="1440" w:name="_Toc439323776"/>
      <w:bookmarkStart w:id="1441" w:name="_Toc440361411"/>
      <w:bookmarkStart w:id="1442" w:name="_Toc440376293"/>
      <w:bookmarkStart w:id="1443" w:name="_Toc440382551"/>
      <w:bookmarkStart w:id="1444" w:name="_Toc440447221"/>
      <w:bookmarkStart w:id="1445" w:name="_Toc440620901"/>
      <w:bookmarkStart w:id="1446" w:name="_Toc440631536"/>
      <w:bookmarkStart w:id="1447" w:name="_Toc440875775"/>
      <w:bookmarkStart w:id="1448" w:name="_Toc441131799"/>
      <w:bookmarkStart w:id="1449" w:name="_Toc465865244"/>
      <w:bookmarkStart w:id="1450" w:name="_Toc468975505"/>
      <w:bookmarkStart w:id="1451" w:name="_Toc471830531"/>
      <w:r w:rsidRPr="007A6A39">
        <w:rPr>
          <w:szCs w:val="24"/>
        </w:rPr>
        <w:t>Форма соглашени</w:t>
      </w:r>
      <w:r w:rsidR="00E47073">
        <w:rPr>
          <w:szCs w:val="24"/>
        </w:rPr>
        <w:t>я</w:t>
      </w:r>
      <w:r w:rsidRPr="007A6A39">
        <w:rPr>
          <w:szCs w:val="24"/>
        </w:rPr>
        <w:t xml:space="preserve"> о неустойке</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973DA0">
        <w:rPr>
          <w:vertAlign w:val="subscript"/>
        </w:rPr>
        <w:fldChar w:fldCharType="begin"/>
      </w:r>
      <w:r>
        <w:rPr>
          <w:vertAlign w:val="subscript"/>
        </w:rPr>
        <w:instrText xml:space="preserve"> REF _Ref440275279 \r \h </w:instrText>
      </w:r>
      <w:r w:rsidR="00973DA0">
        <w:rPr>
          <w:vertAlign w:val="subscript"/>
        </w:rPr>
      </w:r>
      <w:r w:rsidR="00973DA0">
        <w:rPr>
          <w:vertAlign w:val="subscript"/>
        </w:rPr>
        <w:fldChar w:fldCharType="separate"/>
      </w:r>
      <w:r w:rsidR="00AF719C">
        <w:rPr>
          <w:vertAlign w:val="subscript"/>
        </w:rPr>
        <w:t>1.1.4</w:t>
      </w:r>
      <w:r w:rsidR="00973DA0">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2D7FEE" w:rsidRDefault="00317FCD" w:rsidP="00317FCD">
      <w:pPr>
        <w:pStyle w:val="afd"/>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2D7FEE">
        <w:rPr>
          <w:sz w:val="24"/>
          <w:szCs w:val="24"/>
        </w:rPr>
        <w:t>в</w:t>
      </w:r>
      <w:proofErr w:type="gramEnd"/>
      <w:r w:rsidRPr="002D7FEE">
        <w:rPr>
          <w:sz w:val="24"/>
          <w:szCs w:val="24"/>
        </w:rPr>
        <w:t xml:space="preserve">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2D7FEE">
        <w:rPr>
          <w:vertAlign w:val="subscript"/>
        </w:rPr>
        <w:t xml:space="preserve">указывается предмет запроса предложений в соответствии с п. </w:t>
      </w:r>
      <w:r w:rsidR="001C1A0C">
        <w:fldChar w:fldCharType="begin"/>
      </w:r>
      <w:r w:rsidR="001C1A0C">
        <w:instrText xml:space="preserve"> REF _Ref440275279 \r \h  \* MERGEFORMAT </w:instrText>
      </w:r>
      <w:r w:rsidR="001C1A0C">
        <w:fldChar w:fldCharType="separate"/>
      </w:r>
      <w:r w:rsidR="00AF719C" w:rsidRPr="00AF719C">
        <w:rPr>
          <w:vertAlign w:val="subscript"/>
        </w:rPr>
        <w:t>1.1.4</w:t>
      </w:r>
      <w:r w:rsidR="001C1A0C">
        <w:fldChar w:fldCharType="end"/>
      </w:r>
      <w:r w:rsidRPr="002D7FEE">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w:t>
      </w:r>
      <w:proofErr w:type="gramStart"/>
      <w:r w:rsidRPr="002D7FEE">
        <w:rPr>
          <w:sz w:val="24"/>
          <w:szCs w:val="24"/>
        </w:rPr>
        <w:t xml:space="preserve"> _____________________ (_______________) </w:t>
      </w:r>
      <w:proofErr w:type="gramEnd"/>
      <w:r w:rsidRPr="002D7FEE">
        <w:rPr>
          <w:sz w:val="24"/>
          <w:szCs w:val="24"/>
        </w:rPr>
        <w:t>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proofErr w:type="gramStart"/>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Заключение настоящего соглашения не является основанием возникновения права Участника не </w:t>
      </w:r>
      <w:proofErr w:type="gramStart"/>
      <w:r w:rsidRPr="002D7FEE">
        <w:rPr>
          <w:sz w:val="24"/>
          <w:szCs w:val="24"/>
        </w:rPr>
        <w:t>предоставлять иные документы</w:t>
      </w:r>
      <w:proofErr w:type="gramEnd"/>
      <w:r w:rsidRPr="002D7FEE">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452" w:name="_Toc439170716"/>
      <w:bookmarkStart w:id="1453" w:name="_Toc439172818"/>
      <w:bookmarkStart w:id="1454" w:name="_Toc439173260"/>
      <w:bookmarkStart w:id="1455" w:name="_Toc439238256"/>
      <w:bookmarkStart w:id="1456" w:name="_Toc439252804"/>
      <w:bookmarkStart w:id="1457" w:name="_Toc439323777"/>
      <w:bookmarkStart w:id="1458" w:name="_Toc440361412"/>
      <w:bookmarkStart w:id="1459" w:name="_Toc440376294"/>
      <w:bookmarkStart w:id="1460" w:name="_Toc440382552"/>
      <w:bookmarkStart w:id="1461" w:name="_Toc440447222"/>
      <w:bookmarkStart w:id="1462" w:name="_Toc440620902"/>
      <w:bookmarkStart w:id="1463" w:name="_Toc440631537"/>
      <w:bookmarkStart w:id="1464" w:name="_Toc440875776"/>
      <w:bookmarkStart w:id="1465" w:name="_Toc441131800"/>
      <w:bookmarkStart w:id="1466" w:name="_Toc465865245"/>
      <w:bookmarkStart w:id="1467" w:name="_Toc468975506"/>
      <w:bookmarkStart w:id="1468" w:name="_Toc471830532"/>
      <w:r w:rsidRPr="007857E5">
        <w:rPr>
          <w:szCs w:val="24"/>
        </w:rPr>
        <w:t>Инструкции по заполнению</w:t>
      </w:r>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469" w:name="_Ref467752100"/>
      <w:bookmarkStart w:id="1470" w:name="_Ref467752165"/>
      <w:bookmarkStart w:id="1471" w:name="_Ref467752316"/>
      <w:bookmarkStart w:id="1472" w:name="_Ref467752394"/>
      <w:bookmarkStart w:id="1473" w:name="_Toc471830533"/>
      <w:r w:rsidRPr="00CC5A3A">
        <w:t>Расписка  сдачи-приемки соглашения о неустойке (форма 1</w:t>
      </w:r>
      <w:r>
        <w:t>5</w:t>
      </w:r>
      <w:r w:rsidRPr="00CC5A3A">
        <w:t>)</w:t>
      </w:r>
      <w:bookmarkEnd w:id="1469"/>
      <w:bookmarkEnd w:id="1470"/>
      <w:bookmarkEnd w:id="1471"/>
      <w:bookmarkEnd w:id="1472"/>
      <w:bookmarkEnd w:id="1473"/>
    </w:p>
    <w:p w:rsidR="0010618F" w:rsidRPr="00CC5A3A" w:rsidRDefault="0010618F" w:rsidP="0010618F">
      <w:pPr>
        <w:pStyle w:val="3"/>
        <w:rPr>
          <w:szCs w:val="24"/>
        </w:rPr>
      </w:pPr>
      <w:bookmarkStart w:id="1474" w:name="_Toc465865247"/>
      <w:bookmarkStart w:id="1475" w:name="_Toc468975508"/>
      <w:bookmarkStart w:id="1476" w:name="_Toc471830534"/>
      <w:r w:rsidRPr="00CC5A3A">
        <w:rPr>
          <w:szCs w:val="24"/>
        </w:rPr>
        <w:t>Форма Расписки  сдачи-приемки соглашения о неустойке</w:t>
      </w:r>
      <w:bookmarkEnd w:id="1474"/>
      <w:bookmarkEnd w:id="1475"/>
      <w:bookmarkEnd w:id="1476"/>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477" w:name="_Toc465865248"/>
      <w:bookmarkStart w:id="1478" w:name="_Toc468975509"/>
      <w:bookmarkStart w:id="1479" w:name="_Toc471830535"/>
      <w:r w:rsidRPr="00CC5A3A">
        <w:rPr>
          <w:szCs w:val="24"/>
        </w:rPr>
        <w:t>Инструкции по заполнению</w:t>
      </w:r>
      <w:bookmarkEnd w:id="1477"/>
      <w:bookmarkEnd w:id="1478"/>
      <w:bookmarkEnd w:id="1479"/>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480" w:name="_Ref468195799"/>
      <w:bookmarkStart w:id="1481" w:name="_Toc471830536"/>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480"/>
      <w:bookmarkEnd w:id="1481"/>
    </w:p>
    <w:p w:rsidR="007857E5" w:rsidRPr="00E47073" w:rsidRDefault="007857E5" w:rsidP="007857E5">
      <w:pPr>
        <w:pStyle w:val="3"/>
        <w:rPr>
          <w:szCs w:val="24"/>
        </w:rPr>
      </w:pPr>
      <w:bookmarkStart w:id="1482" w:name="_Toc439170718"/>
      <w:bookmarkStart w:id="1483" w:name="_Toc439172820"/>
      <w:bookmarkStart w:id="1484" w:name="_Toc439173262"/>
      <w:bookmarkStart w:id="1485" w:name="_Toc439238258"/>
      <w:bookmarkStart w:id="1486" w:name="_Toc439252806"/>
      <w:bookmarkStart w:id="1487" w:name="_Toc439323779"/>
      <w:bookmarkStart w:id="1488" w:name="_Toc440361414"/>
      <w:bookmarkStart w:id="1489" w:name="_Toc440376296"/>
      <w:bookmarkStart w:id="1490" w:name="_Toc440382554"/>
      <w:bookmarkStart w:id="1491" w:name="_Toc440447224"/>
      <w:bookmarkStart w:id="1492" w:name="_Toc440620904"/>
      <w:bookmarkStart w:id="1493" w:name="_Toc440631539"/>
      <w:bookmarkStart w:id="1494" w:name="_Toc440875778"/>
      <w:bookmarkStart w:id="1495" w:name="_Toc441131802"/>
      <w:bookmarkStart w:id="1496" w:name="_Toc465865250"/>
      <w:bookmarkStart w:id="1497" w:name="_Toc468975511"/>
      <w:bookmarkStart w:id="1498" w:name="_Toc471830537"/>
      <w:r w:rsidRPr="00E47073">
        <w:rPr>
          <w:szCs w:val="24"/>
        </w:rPr>
        <w:t xml:space="preserve">Форма </w:t>
      </w:r>
      <w:bookmarkEnd w:id="1482"/>
      <w:r w:rsidR="00E47073" w:rsidRPr="00E47073">
        <w:rPr>
          <w:szCs w:val="24"/>
        </w:rPr>
        <w:t>согласия Участника налоговым органам на разглашение сведений, составляющих налоговую тайну</w:t>
      </w:r>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499" w:name="_Toc300142269"/>
      <w:bookmarkStart w:id="1500" w:name="_Toc309735391"/>
      <w:bookmarkStart w:id="150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499"/>
      <w:r w:rsidRPr="007857E5">
        <w:rPr>
          <w:b/>
          <w:bCs w:val="0"/>
          <w:snapToGrid w:val="0"/>
          <w:sz w:val="24"/>
          <w:szCs w:val="24"/>
        </w:rPr>
        <w:t xml:space="preserve"> </w:t>
      </w:r>
      <w:bookmarkEnd w:id="1500"/>
      <w:bookmarkEnd w:id="150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502" w:name="_Toc439170719"/>
      <w:bookmarkStart w:id="1503" w:name="_Toc439172821"/>
      <w:bookmarkStart w:id="1504" w:name="_Toc439173263"/>
      <w:bookmarkStart w:id="1505" w:name="_Toc439238259"/>
      <w:bookmarkStart w:id="1506" w:name="_Toc439252807"/>
      <w:bookmarkStart w:id="1507" w:name="_Toc439323780"/>
      <w:bookmarkStart w:id="1508" w:name="_Toc440361415"/>
      <w:bookmarkStart w:id="1509" w:name="_Toc440376297"/>
      <w:bookmarkStart w:id="1510" w:name="_Toc440382555"/>
      <w:bookmarkStart w:id="1511" w:name="_Toc440447225"/>
      <w:bookmarkStart w:id="1512" w:name="_Toc440620905"/>
      <w:bookmarkStart w:id="1513" w:name="_Toc440631540"/>
      <w:bookmarkStart w:id="1514" w:name="_Toc440875779"/>
      <w:bookmarkStart w:id="1515" w:name="_Toc441131803"/>
      <w:bookmarkStart w:id="1516" w:name="_Toc465865251"/>
      <w:bookmarkStart w:id="1517" w:name="_Toc468975512"/>
      <w:bookmarkStart w:id="1518" w:name="_Toc471830538"/>
      <w:r w:rsidRPr="007857E5">
        <w:rPr>
          <w:szCs w:val="24"/>
        </w:rPr>
        <w:t>Инструкции по заполнению</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48"/>
          <w:headerReference w:type="default" r:id="rId49"/>
          <w:footerReference w:type="even" r:id="rId50"/>
          <w:headerReference w:type="first" r:id="rId51"/>
          <w:footerReference w:type="first" r:id="rId5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519" w:name="_Ref93268095"/>
      <w:bookmarkStart w:id="1520" w:name="_Ref93268099"/>
      <w:bookmarkStart w:id="1521" w:name="_Toc98253958"/>
      <w:bookmarkStart w:id="1522" w:name="_Toc165173884"/>
      <w:bookmarkStart w:id="1523" w:name="_Toc423423678"/>
      <w:bookmarkStart w:id="1524" w:name="_Ref440272510"/>
      <w:bookmarkStart w:id="1525" w:name="_Ref440274961"/>
      <w:bookmarkStart w:id="1526" w:name="_Ref90381141"/>
      <w:bookmarkStart w:id="1527" w:name="_Toc90385121"/>
      <w:bookmarkStart w:id="1528" w:name="_Toc98253952"/>
      <w:bookmarkStart w:id="1529" w:name="_Toc165173878"/>
      <w:bookmarkStart w:id="1530" w:name="_Toc423427449"/>
      <w:bookmarkStart w:id="1531" w:name="_Toc471830539"/>
      <w:r w:rsidRPr="00843BBD">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p>
    <w:p w:rsidR="00635719" w:rsidRPr="00D904EF" w:rsidRDefault="00635719" w:rsidP="00635719">
      <w:pPr>
        <w:pStyle w:val="3"/>
        <w:rPr>
          <w:szCs w:val="24"/>
        </w:rPr>
      </w:pPr>
      <w:bookmarkStart w:id="1532" w:name="_Toc90385125"/>
      <w:bookmarkStart w:id="1533" w:name="_Toc439170705"/>
      <w:bookmarkStart w:id="1534" w:name="_Toc439172807"/>
      <w:bookmarkStart w:id="1535" w:name="_Toc439173268"/>
      <w:bookmarkStart w:id="1536" w:name="_Toc439238264"/>
      <w:bookmarkStart w:id="1537" w:name="_Toc439252812"/>
      <w:bookmarkStart w:id="1538" w:name="_Toc439323785"/>
      <w:bookmarkStart w:id="1539" w:name="_Toc440361420"/>
      <w:bookmarkStart w:id="1540" w:name="_Toc440376302"/>
      <w:bookmarkStart w:id="1541" w:name="_Toc440382560"/>
      <w:bookmarkStart w:id="1542" w:name="_Toc440447230"/>
      <w:bookmarkStart w:id="1543" w:name="_Toc440620910"/>
      <w:bookmarkStart w:id="1544" w:name="_Toc440631545"/>
      <w:bookmarkStart w:id="1545" w:name="_Toc440875781"/>
      <w:bookmarkStart w:id="1546" w:name="_Toc441131805"/>
      <w:bookmarkStart w:id="1547" w:name="_Toc465865253"/>
      <w:bookmarkStart w:id="1548" w:name="_Toc468975514"/>
      <w:bookmarkStart w:id="1549" w:name="_Toc471830540"/>
      <w:r w:rsidRPr="00D904EF">
        <w:rPr>
          <w:szCs w:val="24"/>
        </w:rPr>
        <w:t xml:space="preserve">Форма </w:t>
      </w:r>
      <w:bookmarkEnd w:id="1532"/>
      <w:bookmarkEnd w:id="1533"/>
      <w:bookmarkEnd w:id="1534"/>
      <w:bookmarkEnd w:id="1535"/>
      <w:bookmarkEnd w:id="1536"/>
      <w:bookmarkEnd w:id="1537"/>
      <w:bookmarkEnd w:id="1538"/>
      <w:bookmarkEnd w:id="1539"/>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540"/>
      <w:bookmarkEnd w:id="1541"/>
      <w:bookmarkEnd w:id="1542"/>
      <w:r w:rsidR="00D35266">
        <w:rPr>
          <w:szCs w:val="24"/>
        </w:rPr>
        <w:t>субподрядчиками</w:t>
      </w:r>
      <w:bookmarkEnd w:id="1543"/>
      <w:bookmarkEnd w:id="1544"/>
      <w:bookmarkEnd w:id="1545"/>
      <w:bookmarkEnd w:id="1546"/>
      <w:bookmarkEnd w:id="1547"/>
      <w:bookmarkEnd w:id="1548"/>
      <w:bookmarkEnd w:id="154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550" w:name="_Toc90385126"/>
      <w:bookmarkStart w:id="1551" w:name="_Toc98253959"/>
      <w:bookmarkStart w:id="1552" w:name="_Toc157248211"/>
      <w:bookmarkStart w:id="1553" w:name="_Toc157496580"/>
      <w:bookmarkStart w:id="1554" w:name="_Toc158206119"/>
      <w:bookmarkStart w:id="1555" w:name="_Toc164057804"/>
      <w:bookmarkStart w:id="1556" w:name="_Toc164137154"/>
      <w:bookmarkStart w:id="1557" w:name="_Toc164161314"/>
      <w:bookmarkStart w:id="1558" w:name="_Toc165173885"/>
      <w:r>
        <w:rPr>
          <w:b/>
          <w:szCs w:val="24"/>
        </w:rPr>
        <w:br w:type="page"/>
      </w:r>
    </w:p>
    <w:p w:rsidR="00635719" w:rsidRPr="00D904EF" w:rsidRDefault="00635719" w:rsidP="00635719">
      <w:pPr>
        <w:pStyle w:val="3"/>
        <w:rPr>
          <w:szCs w:val="24"/>
        </w:rPr>
      </w:pPr>
      <w:bookmarkStart w:id="1559" w:name="_Toc439170706"/>
      <w:bookmarkStart w:id="1560" w:name="_Toc439172808"/>
      <w:bookmarkStart w:id="1561" w:name="_Toc439173269"/>
      <w:bookmarkStart w:id="1562" w:name="_Toc439238265"/>
      <w:bookmarkStart w:id="1563" w:name="_Toc439252813"/>
      <w:bookmarkStart w:id="1564" w:name="_Toc439323786"/>
      <w:bookmarkStart w:id="1565" w:name="_Toc440361421"/>
      <w:bookmarkStart w:id="1566" w:name="_Toc440376303"/>
      <w:bookmarkStart w:id="1567" w:name="_Toc440382561"/>
      <w:bookmarkStart w:id="1568" w:name="_Toc440447231"/>
      <w:bookmarkStart w:id="1569" w:name="_Toc440620911"/>
      <w:bookmarkStart w:id="1570" w:name="_Toc440631546"/>
      <w:bookmarkStart w:id="1571" w:name="_Toc440875782"/>
      <w:bookmarkStart w:id="1572" w:name="_Toc441131806"/>
      <w:bookmarkStart w:id="1573" w:name="_Toc465865254"/>
      <w:bookmarkStart w:id="1574" w:name="_Toc468975515"/>
      <w:bookmarkStart w:id="1575" w:name="_Toc471830541"/>
      <w:r w:rsidRPr="00D904EF">
        <w:rPr>
          <w:szCs w:val="24"/>
        </w:rPr>
        <w:t>Инструкции по заполнению</w:t>
      </w:r>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973DA0">
        <w:rPr>
          <w:sz w:val="24"/>
          <w:szCs w:val="24"/>
        </w:rPr>
        <w:fldChar w:fldCharType="begin"/>
      </w:r>
      <w:r w:rsidR="00C718E2">
        <w:rPr>
          <w:sz w:val="24"/>
          <w:szCs w:val="24"/>
        </w:rPr>
        <w:instrText xml:space="preserve"> REF _Ref440271628 \r \h </w:instrText>
      </w:r>
      <w:r w:rsidR="00973DA0">
        <w:rPr>
          <w:sz w:val="24"/>
          <w:szCs w:val="24"/>
        </w:rPr>
      </w:r>
      <w:r w:rsidR="00973DA0">
        <w:rPr>
          <w:sz w:val="24"/>
          <w:szCs w:val="24"/>
        </w:rPr>
        <w:fldChar w:fldCharType="separate"/>
      </w:r>
      <w:r w:rsidR="00AF719C">
        <w:rPr>
          <w:sz w:val="24"/>
          <w:szCs w:val="24"/>
        </w:rPr>
        <w:t>3.3.9</w:t>
      </w:r>
      <w:r w:rsidR="00973DA0">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973DA0">
        <w:rPr>
          <w:sz w:val="24"/>
          <w:szCs w:val="24"/>
        </w:rPr>
        <w:fldChar w:fldCharType="begin"/>
      </w:r>
      <w:r w:rsidR="00D90031">
        <w:rPr>
          <w:sz w:val="24"/>
          <w:szCs w:val="24"/>
        </w:rPr>
        <w:instrText xml:space="preserve"> REF _Ref440274337 \r \h </w:instrText>
      </w:r>
      <w:r w:rsidR="00973DA0">
        <w:rPr>
          <w:sz w:val="24"/>
          <w:szCs w:val="24"/>
        </w:rPr>
      </w:r>
      <w:r w:rsidR="00973DA0">
        <w:rPr>
          <w:sz w:val="24"/>
          <w:szCs w:val="24"/>
        </w:rPr>
        <w:fldChar w:fldCharType="separate"/>
      </w:r>
      <w:r w:rsidR="00AF719C">
        <w:rPr>
          <w:sz w:val="24"/>
          <w:szCs w:val="24"/>
        </w:rPr>
        <w:t>5.2</w:t>
      </w:r>
      <w:r w:rsidR="00973DA0">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973DA0">
        <w:rPr>
          <w:sz w:val="24"/>
          <w:szCs w:val="24"/>
        </w:rPr>
        <w:fldChar w:fldCharType="begin"/>
      </w:r>
      <w:r w:rsidR="00D90031">
        <w:rPr>
          <w:sz w:val="24"/>
          <w:szCs w:val="24"/>
        </w:rPr>
        <w:instrText xml:space="preserve"> REF _Ref440274366 \r \h </w:instrText>
      </w:r>
      <w:r w:rsidR="00973DA0">
        <w:rPr>
          <w:sz w:val="24"/>
          <w:szCs w:val="24"/>
        </w:rPr>
      </w:r>
      <w:r w:rsidR="00973DA0">
        <w:rPr>
          <w:sz w:val="24"/>
          <w:szCs w:val="24"/>
        </w:rPr>
        <w:fldChar w:fldCharType="separate"/>
      </w:r>
      <w:r w:rsidR="00AF719C">
        <w:rPr>
          <w:sz w:val="24"/>
          <w:szCs w:val="24"/>
        </w:rPr>
        <w:t>5.4</w:t>
      </w:r>
      <w:r w:rsidR="00973DA0">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576" w:name="_Ref440376324"/>
      <w:bookmarkStart w:id="1577" w:name="_Ref440376401"/>
      <w:bookmarkStart w:id="1578" w:name="_Toc471830542"/>
      <w:r w:rsidRPr="00F647F7">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576"/>
      <w:bookmarkEnd w:id="1577"/>
      <w:bookmarkEnd w:id="1578"/>
    </w:p>
    <w:p w:rsidR="00CA1534" w:rsidRPr="00D904EF" w:rsidRDefault="00CA1534" w:rsidP="00CA1534">
      <w:pPr>
        <w:pStyle w:val="3"/>
        <w:rPr>
          <w:szCs w:val="24"/>
        </w:rPr>
      </w:pPr>
      <w:bookmarkStart w:id="1579" w:name="_Toc440376305"/>
      <w:bookmarkStart w:id="1580" w:name="_Toc440382563"/>
      <w:bookmarkStart w:id="1581" w:name="_Toc440447233"/>
      <w:bookmarkStart w:id="1582" w:name="_Toc440620913"/>
      <w:bookmarkStart w:id="1583" w:name="_Toc440631548"/>
      <w:bookmarkStart w:id="1584" w:name="_Toc440875784"/>
      <w:bookmarkStart w:id="1585" w:name="_Toc441131808"/>
      <w:bookmarkStart w:id="1586" w:name="_Toc465865256"/>
      <w:bookmarkStart w:id="1587" w:name="_Toc468975517"/>
      <w:bookmarkStart w:id="1588" w:name="_Toc471830543"/>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579"/>
      <w:bookmarkEnd w:id="1580"/>
      <w:bookmarkEnd w:id="1581"/>
      <w:bookmarkEnd w:id="1582"/>
      <w:bookmarkEnd w:id="1583"/>
      <w:bookmarkEnd w:id="1584"/>
      <w:bookmarkEnd w:id="1585"/>
      <w:bookmarkEnd w:id="1586"/>
      <w:bookmarkEnd w:id="1587"/>
      <w:bookmarkEnd w:id="158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589" w:name="_Toc440376306"/>
      <w:bookmarkStart w:id="1590" w:name="_Toc440382564"/>
      <w:bookmarkStart w:id="1591" w:name="_Toc440447234"/>
      <w:bookmarkStart w:id="1592" w:name="_Toc440620914"/>
      <w:bookmarkStart w:id="1593" w:name="_Toc440631549"/>
      <w:bookmarkStart w:id="1594" w:name="_Toc440875785"/>
      <w:bookmarkStart w:id="1595" w:name="_Toc441131809"/>
      <w:bookmarkStart w:id="1596" w:name="_Toc465865257"/>
      <w:bookmarkStart w:id="1597" w:name="_Toc468975518"/>
      <w:bookmarkStart w:id="1598" w:name="_Toc471830544"/>
      <w:r w:rsidRPr="00D904EF">
        <w:rPr>
          <w:szCs w:val="24"/>
        </w:rPr>
        <w:t>Инструкции по заполнению</w:t>
      </w:r>
      <w:bookmarkEnd w:id="1589"/>
      <w:bookmarkEnd w:id="1590"/>
      <w:bookmarkEnd w:id="1591"/>
      <w:bookmarkEnd w:id="1592"/>
      <w:bookmarkEnd w:id="1593"/>
      <w:bookmarkEnd w:id="1594"/>
      <w:bookmarkEnd w:id="1595"/>
      <w:bookmarkEnd w:id="1596"/>
      <w:bookmarkEnd w:id="1597"/>
      <w:bookmarkEnd w:id="159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973DA0">
        <w:rPr>
          <w:sz w:val="24"/>
          <w:szCs w:val="24"/>
        </w:rPr>
        <w:fldChar w:fldCharType="begin"/>
      </w:r>
      <w:r w:rsidR="00EA17A9">
        <w:rPr>
          <w:sz w:val="24"/>
          <w:szCs w:val="24"/>
        </w:rPr>
        <w:instrText xml:space="preserve"> REF _Ref440876703 \r \h </w:instrText>
      </w:r>
      <w:r w:rsidR="00973DA0">
        <w:rPr>
          <w:sz w:val="24"/>
          <w:szCs w:val="24"/>
        </w:rPr>
      </w:r>
      <w:r w:rsidR="00973DA0">
        <w:rPr>
          <w:sz w:val="24"/>
          <w:szCs w:val="24"/>
        </w:rPr>
        <w:fldChar w:fldCharType="separate"/>
      </w:r>
      <w:r w:rsidR="00AF719C">
        <w:rPr>
          <w:sz w:val="24"/>
          <w:szCs w:val="24"/>
        </w:rPr>
        <w:t>3.3.10</w:t>
      </w:r>
      <w:r w:rsidR="00973DA0">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973DA0">
        <w:rPr>
          <w:sz w:val="24"/>
          <w:szCs w:val="24"/>
        </w:rPr>
        <w:fldChar w:fldCharType="begin"/>
      </w:r>
      <w:r>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973DA0">
        <w:rPr>
          <w:sz w:val="24"/>
          <w:szCs w:val="24"/>
        </w:rPr>
        <w:fldChar w:fldCharType="begin"/>
      </w:r>
      <w:r w:rsidR="00CA1534">
        <w:rPr>
          <w:sz w:val="24"/>
          <w:szCs w:val="24"/>
        </w:rPr>
        <w:instrText xml:space="preserve"> REF _Ref440274337 \r \h </w:instrText>
      </w:r>
      <w:r w:rsidR="00973DA0">
        <w:rPr>
          <w:sz w:val="24"/>
          <w:szCs w:val="24"/>
        </w:rPr>
      </w:r>
      <w:r w:rsidR="00973DA0">
        <w:rPr>
          <w:sz w:val="24"/>
          <w:szCs w:val="24"/>
        </w:rPr>
        <w:fldChar w:fldCharType="separate"/>
      </w:r>
      <w:r w:rsidR="00AF719C">
        <w:rPr>
          <w:sz w:val="24"/>
          <w:szCs w:val="24"/>
        </w:rPr>
        <w:t>5.2</w:t>
      </w:r>
      <w:r w:rsidR="00973DA0">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973DA0">
        <w:rPr>
          <w:sz w:val="24"/>
          <w:szCs w:val="24"/>
        </w:rPr>
        <w:fldChar w:fldCharType="begin"/>
      </w:r>
      <w:r w:rsidR="00CA1534">
        <w:rPr>
          <w:sz w:val="24"/>
          <w:szCs w:val="24"/>
        </w:rPr>
        <w:instrText xml:space="preserve"> REF _Ref440274366 \r \h </w:instrText>
      </w:r>
      <w:r w:rsidR="00973DA0">
        <w:rPr>
          <w:sz w:val="24"/>
          <w:szCs w:val="24"/>
        </w:rPr>
      </w:r>
      <w:r w:rsidR="00973DA0">
        <w:rPr>
          <w:sz w:val="24"/>
          <w:szCs w:val="24"/>
        </w:rPr>
        <w:fldChar w:fldCharType="separate"/>
      </w:r>
      <w:r w:rsidR="00AF719C">
        <w:rPr>
          <w:sz w:val="24"/>
          <w:szCs w:val="24"/>
        </w:rPr>
        <w:t>5.4</w:t>
      </w:r>
      <w:r w:rsidR="00973DA0">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196" w:rsidRDefault="00011196">
      <w:pPr>
        <w:spacing w:line="240" w:lineRule="auto"/>
      </w:pPr>
      <w:r>
        <w:separator/>
      </w:r>
    </w:p>
  </w:endnote>
  <w:endnote w:type="continuationSeparator" w:id="0">
    <w:p w:rsidR="00011196" w:rsidRDefault="00011196">
      <w:pPr>
        <w:spacing w:line="240" w:lineRule="auto"/>
      </w:pPr>
      <w:r>
        <w:continuationSeparator/>
      </w:r>
    </w:p>
  </w:endnote>
  <w:endnote w:id="1">
    <w:p w:rsidR="001C1A0C" w:rsidRDefault="001C1A0C" w:rsidP="0058219A">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C1A0C" w:rsidRDefault="001C1A0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Pr="00FA0376" w:rsidRDefault="001C1A0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44DB7">
      <w:rPr>
        <w:noProof/>
        <w:sz w:val="16"/>
        <w:szCs w:val="16"/>
        <w:lang w:eastAsia="ru-RU"/>
      </w:rPr>
      <w:t>16</w:t>
    </w:r>
    <w:r w:rsidRPr="00FA0376">
      <w:rPr>
        <w:sz w:val="16"/>
        <w:szCs w:val="16"/>
        <w:lang w:eastAsia="ru-RU"/>
      </w:rPr>
      <w:fldChar w:fldCharType="end"/>
    </w:r>
  </w:p>
  <w:p w:rsidR="001C1A0C" w:rsidRPr="00EE0539" w:rsidRDefault="001C1A0C" w:rsidP="00832D0A">
    <w:pPr>
      <w:pStyle w:val="aff2"/>
      <w:jc w:val="center"/>
      <w:rPr>
        <w:sz w:val="18"/>
        <w:szCs w:val="18"/>
      </w:rPr>
    </w:pPr>
    <w:r w:rsidRPr="001C1A0C">
      <w:rPr>
        <w:sz w:val="18"/>
        <w:szCs w:val="18"/>
      </w:rPr>
      <w:t xml:space="preserve">Открытый запрос предложений на право заключения Договора выполнения работ по ремонту зданий и сооружений </w:t>
    </w:r>
    <w:r>
      <w:rPr>
        <w:sz w:val="18"/>
        <w:szCs w:val="18"/>
      </w:rPr>
      <w:t xml:space="preserve">                                            </w:t>
    </w:r>
    <w:r w:rsidRPr="001C1A0C">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196" w:rsidRDefault="00011196">
      <w:pPr>
        <w:spacing w:line="240" w:lineRule="auto"/>
      </w:pPr>
      <w:r>
        <w:separator/>
      </w:r>
    </w:p>
  </w:footnote>
  <w:footnote w:type="continuationSeparator" w:id="0">
    <w:p w:rsidR="00011196" w:rsidRDefault="00011196">
      <w:pPr>
        <w:spacing w:line="240" w:lineRule="auto"/>
      </w:pPr>
      <w:r>
        <w:continuationSeparator/>
      </w:r>
    </w:p>
  </w:footnote>
  <w:footnote w:id="1">
    <w:p w:rsidR="001C1A0C" w:rsidRPr="00B36685" w:rsidRDefault="001C1A0C" w:rsidP="00393E49">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C1A0C" w:rsidRDefault="001C1A0C" w:rsidP="00393E49">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1C1A0C" w:rsidRDefault="001C1A0C" w:rsidP="00393E49">
      <w:pPr>
        <w:pStyle w:val="1ff5"/>
        <w:rPr>
          <w:rFonts w:ascii="Times New Roman" w:eastAsia="Times New Roman" w:hAnsi="Times New Roman" w:cs="Times New Roman"/>
          <w:lang w:eastAsia="ru-RU"/>
        </w:rPr>
      </w:pPr>
    </w:p>
  </w:footnote>
  <w:footnote w:id="3">
    <w:p w:rsidR="001C1A0C" w:rsidRDefault="001C1A0C"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Pr="00930031" w:rsidRDefault="001C1A0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A0C" w:rsidRDefault="001C1A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6">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7"/>
  </w:num>
  <w:num w:numId="22">
    <w:abstractNumId w:val="131"/>
  </w:num>
  <w:num w:numId="23">
    <w:abstractNumId w:val="100"/>
  </w:num>
  <w:num w:numId="24">
    <w:abstractNumId w:val="134"/>
  </w:num>
  <w:num w:numId="25">
    <w:abstractNumId w:val="122"/>
  </w:num>
  <w:num w:numId="26">
    <w:abstractNumId w:val="113"/>
  </w:num>
  <w:num w:numId="27">
    <w:abstractNumId w:val="76"/>
  </w:num>
  <w:num w:numId="28">
    <w:abstractNumId w:val="99"/>
  </w:num>
  <w:num w:numId="29">
    <w:abstractNumId w:val="135"/>
  </w:num>
  <w:num w:numId="30">
    <w:abstractNumId w:val="94"/>
  </w:num>
  <w:num w:numId="31">
    <w:abstractNumId w:val="95"/>
  </w:num>
  <w:num w:numId="32">
    <w:abstractNumId w:val="120"/>
  </w:num>
  <w:num w:numId="33">
    <w:abstractNumId w:val="142"/>
  </w:num>
  <w:num w:numId="34">
    <w:abstractNumId w:val="125"/>
  </w:num>
  <w:num w:numId="35">
    <w:abstractNumId w:val="112"/>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40"/>
  </w:num>
  <w:num w:numId="44">
    <w:abstractNumId w:val="0"/>
  </w:num>
  <w:num w:numId="45">
    <w:abstractNumId w:val="114"/>
  </w:num>
  <w:num w:numId="46">
    <w:abstractNumId w:val="128"/>
  </w:num>
  <w:num w:numId="47">
    <w:abstractNumId w:val="130"/>
  </w:num>
  <w:num w:numId="48">
    <w:abstractNumId w:val="123"/>
  </w:num>
  <w:num w:numId="49">
    <w:abstractNumId w:val="148"/>
  </w:num>
  <w:num w:numId="50">
    <w:abstractNumId w:val="92"/>
  </w:num>
  <w:num w:numId="51">
    <w:abstractNumId w:val="80"/>
  </w:num>
  <w:num w:numId="52">
    <w:abstractNumId w:val="133"/>
  </w:num>
  <w:num w:numId="53">
    <w:abstractNumId w:val="101"/>
  </w:num>
  <w:num w:numId="54">
    <w:abstractNumId w:val="84"/>
  </w:num>
  <w:num w:numId="55">
    <w:abstractNumId w:val="72"/>
  </w:num>
  <w:num w:numId="56">
    <w:abstractNumId w:val="105"/>
  </w:num>
  <w:num w:numId="57">
    <w:abstractNumId w:val="119"/>
  </w:num>
  <w:num w:numId="58">
    <w:abstractNumId w:val="73"/>
  </w:num>
  <w:num w:numId="59">
    <w:abstractNumId w:val="91"/>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6"/>
    <w:lvlOverride w:ilvl="0">
      <w:startOverride w:val="1"/>
    </w:lvlOverride>
  </w:num>
  <w:num w:numId="64">
    <w:abstractNumId w:val="77"/>
  </w:num>
  <w:num w:numId="65">
    <w:abstractNumId w:val="146"/>
  </w:num>
  <w:num w:numId="66">
    <w:abstractNumId w:val="87"/>
  </w:num>
  <w:num w:numId="67">
    <w:abstractNumId w:val="115"/>
  </w:num>
  <w:num w:numId="68">
    <w:abstractNumId w:val="97"/>
  </w:num>
  <w:num w:numId="69">
    <w:abstractNumId w:val="118"/>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9"/>
  </w:num>
  <w:num w:numId="72">
    <w:abstractNumId w:val="145"/>
  </w:num>
  <w:num w:numId="73">
    <w:abstractNumId w:val="90"/>
  </w:num>
  <w:num w:numId="74">
    <w:abstractNumId w:val="117"/>
  </w:num>
  <w:num w:numId="75">
    <w:abstractNumId w:val="141"/>
  </w:num>
  <w:num w:numId="76">
    <w:abstractNumId w:val="13"/>
  </w:num>
  <w:num w:numId="77">
    <w:abstractNumId w:val="20"/>
  </w:num>
  <w:num w:numId="78">
    <w:abstractNumId w:val="147"/>
  </w:num>
  <w:num w:numId="79">
    <w:abstractNumId w:val="139"/>
  </w:num>
  <w:num w:numId="80">
    <w:abstractNumId w:val="137"/>
  </w:num>
  <w:num w:numId="81">
    <w:abstractNumId w:val="106"/>
  </w:num>
  <w:num w:numId="82">
    <w:abstractNumId w:val="149"/>
  </w:num>
  <w:num w:numId="83">
    <w:abstractNumId w:val="116"/>
  </w:num>
  <w:num w:numId="84">
    <w:abstractNumId w:val="132"/>
  </w:num>
  <w:num w:numId="85">
    <w:abstractNumId w:val="138"/>
  </w:num>
  <w:num w:numId="86">
    <w:abstractNumId w:val="110"/>
  </w:num>
  <w:num w:numId="87">
    <w:abstractNumId w:val="121"/>
  </w:num>
  <w:num w:numId="88">
    <w:abstractNumId w:val="98"/>
  </w:num>
  <w:num w:numId="89">
    <w:abstractNumId w:val="108"/>
  </w:num>
  <w:num w:numId="90">
    <w:abstractNumId w:val="126"/>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 w:numId="96">
    <w:abstractNumId w:val="143"/>
  </w:num>
  <w:num w:numId="97">
    <w:abstractNumId w:val="111"/>
  </w:num>
  <w:num w:numId="98">
    <w:abstractNumId w:val="104"/>
  </w:num>
  <w:num w:numId="99">
    <w:abstractNumId w:val="124"/>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1196"/>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414A"/>
    <w:rsid w:val="00114C29"/>
    <w:rsid w:val="0011547D"/>
    <w:rsid w:val="00116E97"/>
    <w:rsid w:val="00123C70"/>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1A0C"/>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70D61"/>
    <w:rsid w:val="0037230F"/>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63F6"/>
    <w:rsid w:val="003E7774"/>
    <w:rsid w:val="003F1F5E"/>
    <w:rsid w:val="003F22D7"/>
    <w:rsid w:val="003F3A69"/>
    <w:rsid w:val="003F44A9"/>
    <w:rsid w:val="003F4786"/>
    <w:rsid w:val="003F513C"/>
    <w:rsid w:val="003F6889"/>
    <w:rsid w:val="003F7B14"/>
    <w:rsid w:val="004008AD"/>
    <w:rsid w:val="00400C79"/>
    <w:rsid w:val="00400D7D"/>
    <w:rsid w:val="00403042"/>
    <w:rsid w:val="00404BF4"/>
    <w:rsid w:val="00412590"/>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770F"/>
    <w:rsid w:val="00651B7D"/>
    <w:rsid w:val="00651EBA"/>
    <w:rsid w:val="00652223"/>
    <w:rsid w:val="006561C2"/>
    <w:rsid w:val="00656847"/>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1234"/>
    <w:rsid w:val="00A12245"/>
    <w:rsid w:val="00A1227A"/>
    <w:rsid w:val="00A13E63"/>
    <w:rsid w:val="00A140F7"/>
    <w:rsid w:val="00A154B7"/>
    <w:rsid w:val="00A15A79"/>
    <w:rsid w:val="00A16C95"/>
    <w:rsid w:val="00A24CD6"/>
    <w:rsid w:val="00A2572E"/>
    <w:rsid w:val="00A316B7"/>
    <w:rsid w:val="00A3196C"/>
    <w:rsid w:val="00A33B62"/>
    <w:rsid w:val="00A33B7C"/>
    <w:rsid w:val="00A4059F"/>
    <w:rsid w:val="00A40714"/>
    <w:rsid w:val="00A40BDF"/>
    <w:rsid w:val="00A41B88"/>
    <w:rsid w:val="00A44B30"/>
    <w:rsid w:val="00A5297C"/>
    <w:rsid w:val="00A55615"/>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704B"/>
    <w:rsid w:val="00C41228"/>
    <w:rsid w:val="00C421E1"/>
    <w:rsid w:val="00C44DB7"/>
    <w:rsid w:val="00C47140"/>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0D23"/>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364A"/>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5">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A55615"/>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Kuznetsov.PN@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yperlink" Target="mailto:Kuznetsov.PN@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yperlink" Target="http://www.b2b-mrsk.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8B8C2-97B4-403D-A52C-5C5FC60C5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1</Pages>
  <Words>27230</Words>
  <Characters>155211</Characters>
  <Application>Microsoft Office Word</Application>
  <DocSecurity>0</DocSecurity>
  <Lines>1293</Lines>
  <Paragraphs>364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182077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119</cp:revision>
  <cp:lastPrinted>2015-12-29T14:27:00Z</cp:lastPrinted>
  <dcterms:created xsi:type="dcterms:W3CDTF">2016-01-15T08:52:00Z</dcterms:created>
  <dcterms:modified xsi:type="dcterms:W3CDTF">2017-08-29T08:23:00Z</dcterms:modified>
</cp:coreProperties>
</file>