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40FEE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2515E2" w:rsidRPr="000D67AD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2515E2" w:rsidRPr="002515E2" w:rsidRDefault="002515E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2515E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2515E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2515E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515E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2515E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2515E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2515E2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BA6D3F" w:rsidRDefault="00BA6D3F" w:rsidP="00BA6D3F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BA6D3F" w:rsidRDefault="00BA6D3F" w:rsidP="00BA6D3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BA6D3F" w:rsidRDefault="00BA6D3F" w:rsidP="00BA6D3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логистики и МТО </w:t>
      </w:r>
    </w:p>
    <w:p w:rsidR="00BA6D3F" w:rsidRDefault="00BA6D3F" w:rsidP="00BA6D3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BA6D3F" w:rsidRDefault="00BA6D3F" w:rsidP="00BA6D3F">
      <w:pPr>
        <w:spacing w:line="240" w:lineRule="auto"/>
        <w:jc w:val="right"/>
      </w:pPr>
    </w:p>
    <w:p w:rsidR="00BA6D3F" w:rsidRDefault="00BA6D3F" w:rsidP="00BA6D3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 В.В. Мороз </w:t>
      </w:r>
    </w:p>
    <w:p w:rsidR="00BA6D3F" w:rsidRDefault="00BA6D3F" w:rsidP="00BA6D3F">
      <w:pPr>
        <w:spacing w:line="240" w:lineRule="auto"/>
        <w:jc w:val="right"/>
        <w:rPr>
          <w:sz w:val="24"/>
          <w:szCs w:val="24"/>
        </w:rPr>
      </w:pPr>
    </w:p>
    <w:p w:rsidR="00BA6D3F" w:rsidRDefault="00BA6D3F" w:rsidP="00BA6D3F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«1</w:t>
      </w:r>
      <w:r w:rsidR="00DB313E">
        <w:rPr>
          <w:sz w:val="24"/>
          <w:szCs w:val="24"/>
        </w:rPr>
        <w:t>4</w:t>
      </w:r>
      <w:r>
        <w:rPr>
          <w:sz w:val="24"/>
          <w:szCs w:val="24"/>
        </w:rPr>
        <w:t>» марта 2017 г.</w:t>
      </w:r>
    </w:p>
    <w:p w:rsidR="00BA6D3F" w:rsidRDefault="00BA6D3F" w:rsidP="00BA6D3F">
      <w:pPr>
        <w:ind w:left="5670" w:firstLine="0"/>
        <w:rPr>
          <w:sz w:val="24"/>
          <w:szCs w:val="24"/>
        </w:rPr>
      </w:pPr>
    </w:p>
    <w:p w:rsidR="00BA6D3F" w:rsidRDefault="00BA6D3F" w:rsidP="00BA6D3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Согласовано на заседании</w:t>
      </w:r>
    </w:p>
    <w:p w:rsidR="00BA6D3F" w:rsidRDefault="00BA6D3F" w:rsidP="00BA6D3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закупочной комиссии</w:t>
      </w:r>
    </w:p>
    <w:p w:rsidR="00BA6D3F" w:rsidRDefault="00BA6D3F" w:rsidP="00BA6D3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№011</w:t>
      </w:r>
      <w:r w:rsidR="00DB313E">
        <w:rPr>
          <w:b/>
          <w:kern w:val="36"/>
          <w:sz w:val="24"/>
          <w:szCs w:val="24"/>
        </w:rPr>
        <w:t>6</w:t>
      </w:r>
      <w:r>
        <w:rPr>
          <w:b/>
          <w:kern w:val="36"/>
          <w:sz w:val="24"/>
          <w:szCs w:val="24"/>
        </w:rPr>
        <w:t>-ВР-17</w:t>
      </w:r>
    </w:p>
    <w:p w:rsidR="00BA6D3F" w:rsidRDefault="00BA6D3F" w:rsidP="00BA6D3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«1</w:t>
      </w:r>
      <w:r w:rsidR="00DB313E">
        <w:rPr>
          <w:b/>
          <w:kern w:val="36"/>
          <w:sz w:val="24"/>
          <w:szCs w:val="24"/>
        </w:rPr>
        <w:t>4</w:t>
      </w:r>
      <w:r>
        <w:rPr>
          <w:b/>
          <w:kern w:val="36"/>
          <w:sz w:val="24"/>
          <w:szCs w:val="24"/>
        </w:rPr>
        <w:t>» марта 2017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3E637E" w:rsidRPr="003E637E" w:rsidRDefault="00717F60" w:rsidP="003E637E">
      <w:pPr>
        <w:pStyle w:val="afd"/>
        <w:tabs>
          <w:tab w:val="clear" w:pos="9360"/>
        </w:tabs>
        <w:suppressAutoHyphens w:val="0"/>
        <w:ind w:left="720" w:right="-6"/>
        <w:jc w:val="both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BA6D3F">
        <w:rPr>
          <w:b/>
          <w:sz w:val="24"/>
          <w:szCs w:val="24"/>
        </w:rPr>
        <w:t>Договор</w:t>
      </w:r>
      <w:r w:rsidR="00BA6D3F" w:rsidRPr="00BA6D3F">
        <w:rPr>
          <w:b/>
          <w:sz w:val="24"/>
          <w:szCs w:val="24"/>
        </w:rPr>
        <w:t>а</w:t>
      </w:r>
      <w:r w:rsidR="00366652" w:rsidRPr="00BA6D3F">
        <w:rPr>
          <w:b/>
          <w:sz w:val="24"/>
          <w:szCs w:val="24"/>
        </w:rPr>
        <w:t xml:space="preserve"> </w:t>
      </w:r>
      <w:r w:rsidR="00DB313E" w:rsidRPr="00DB313E">
        <w:rPr>
          <w:b/>
          <w:sz w:val="24"/>
          <w:szCs w:val="24"/>
        </w:rPr>
        <w:t>на оказание услуг по утилизации оборудования, содержащего в качестве изоляции опасные вещества полихлорбифенилы (ПХБ)</w:t>
      </w:r>
      <w:r w:rsidR="003E637E" w:rsidRPr="003E637E">
        <w:rPr>
          <w:b/>
          <w:sz w:val="24"/>
          <w:szCs w:val="24"/>
        </w:rPr>
        <w:t xml:space="preserve"> для нужд ПАО «МРСК Центра» (филиала «Воронежэнерго»)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A6D3F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324806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12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29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44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46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48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50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63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65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74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81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83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324806">
        <w:rPr>
          <w:noProof/>
        </w:rPr>
        <w:t>87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541D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</w:t>
      </w:r>
      <w:r w:rsidRPr="002515E2">
        <w:rPr>
          <w:iCs/>
          <w:sz w:val="24"/>
          <w:szCs w:val="24"/>
        </w:rPr>
        <w:t>:</w:t>
      </w:r>
      <w:r w:rsidR="007556FF" w:rsidRPr="002515E2">
        <w:rPr>
          <w:iCs/>
          <w:sz w:val="24"/>
          <w:szCs w:val="24"/>
        </w:rPr>
        <w:t xml:space="preserve"> РФ, 127018, г. Москва, ул. 2-я Ямская, 4</w:t>
      </w:r>
      <w:r w:rsidR="00EC1043" w:rsidRPr="002515E2">
        <w:rPr>
          <w:iCs/>
          <w:sz w:val="24"/>
          <w:szCs w:val="24"/>
        </w:rPr>
        <w:t>, с</w:t>
      </w:r>
      <w:r w:rsidRPr="002515E2">
        <w:rPr>
          <w:iCs/>
          <w:sz w:val="24"/>
          <w:szCs w:val="24"/>
        </w:rPr>
        <w:t xml:space="preserve">екретарь Закупочной комиссии – </w:t>
      </w:r>
      <w:r w:rsidR="007A400B" w:rsidRPr="002515E2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249-57-66, 257-94-66, </w:t>
      </w:r>
      <w:r w:rsidR="007A400B" w:rsidRPr="002515E2">
        <w:rPr>
          <w:sz w:val="24"/>
          <w:szCs w:val="24"/>
        </w:rPr>
        <w:t xml:space="preserve">адрес электронной почты: </w:t>
      </w:r>
      <w:r w:rsidR="007A400B" w:rsidRPr="002515E2">
        <w:rPr>
          <w:iCs/>
          <w:sz w:val="24"/>
          <w:szCs w:val="24"/>
        </w:rPr>
        <w:t xml:space="preserve"> </w:t>
      </w:r>
      <w:hyperlink r:id="rId18" w:history="1">
        <w:r w:rsidR="007A400B" w:rsidRPr="002515E2">
          <w:rPr>
            <w:rStyle w:val="a7"/>
            <w:sz w:val="24"/>
            <w:szCs w:val="24"/>
            <w:lang w:val="en-US"/>
          </w:rPr>
          <w:t>Zaitseva</w:t>
        </w:r>
        <w:r w:rsidR="007A400B" w:rsidRPr="002515E2">
          <w:rPr>
            <w:rStyle w:val="a7"/>
            <w:sz w:val="24"/>
            <w:szCs w:val="24"/>
          </w:rPr>
          <w:t>.</w:t>
        </w:r>
        <w:r w:rsidR="007A400B" w:rsidRPr="002515E2">
          <w:rPr>
            <w:rStyle w:val="a7"/>
            <w:sz w:val="24"/>
            <w:szCs w:val="24"/>
            <w:lang w:val="en-US"/>
          </w:rPr>
          <w:t>AA</w:t>
        </w:r>
        <w:r w:rsidR="007A400B" w:rsidRPr="002515E2">
          <w:rPr>
            <w:rStyle w:val="a7"/>
            <w:sz w:val="24"/>
            <w:szCs w:val="24"/>
          </w:rPr>
          <w:t>@mrsk-1.ru</w:t>
        </w:r>
      </w:hyperlink>
      <w:r w:rsidR="007A400B" w:rsidRPr="002515E2">
        <w:rPr>
          <w:iCs/>
          <w:sz w:val="24"/>
          <w:szCs w:val="24"/>
        </w:rPr>
        <w:t>, ответственное лицо –</w:t>
      </w:r>
      <w:r w:rsidR="007A400B" w:rsidRPr="002515E2">
        <w:rPr>
          <w:sz w:val="24"/>
          <w:szCs w:val="24"/>
        </w:rPr>
        <w:t xml:space="preserve"> Лещева Екатерина Николаевна, контактный телефон </w:t>
      </w:r>
      <w:r w:rsidR="007A400B" w:rsidRPr="002515E2">
        <w:rPr>
          <w:iCs/>
          <w:sz w:val="24"/>
          <w:szCs w:val="24"/>
        </w:rPr>
        <w:t>(473) 249-57-66</w:t>
      </w:r>
      <w:r w:rsidR="007A400B" w:rsidRPr="002515E2">
        <w:rPr>
          <w:sz w:val="24"/>
          <w:szCs w:val="24"/>
        </w:rPr>
        <w:t xml:space="preserve">, 257-94-66, адрес электронной почты: </w:t>
      </w:r>
      <w:hyperlink r:id="rId19" w:history="1">
        <w:r w:rsidR="007A400B" w:rsidRPr="002515E2">
          <w:rPr>
            <w:rStyle w:val="a7"/>
            <w:sz w:val="24"/>
            <w:szCs w:val="24"/>
          </w:rPr>
          <w:t>Lescheva.EN@</w:t>
        </w:r>
        <w:r w:rsidR="007A400B" w:rsidRPr="002515E2">
          <w:rPr>
            <w:rStyle w:val="a7"/>
            <w:sz w:val="24"/>
            <w:szCs w:val="24"/>
            <w:lang w:val="en-US"/>
          </w:rPr>
          <w:t>mrsk</w:t>
        </w:r>
        <w:r w:rsidR="007A400B" w:rsidRPr="002515E2">
          <w:rPr>
            <w:rStyle w:val="a7"/>
            <w:sz w:val="24"/>
            <w:szCs w:val="24"/>
          </w:rPr>
          <w:t>-1.ru</w:t>
        </w:r>
      </w:hyperlink>
      <w:r w:rsidR="00862664" w:rsidRPr="002515E2">
        <w:rPr>
          <w:sz w:val="24"/>
          <w:szCs w:val="24"/>
        </w:rPr>
        <w:t xml:space="preserve"> </w:t>
      </w:r>
      <w:r w:rsidR="004B5EB3" w:rsidRPr="002515E2">
        <w:rPr>
          <w:iCs/>
          <w:sz w:val="24"/>
          <w:szCs w:val="24"/>
        </w:rPr>
        <w:t>Извещени</w:t>
      </w:r>
      <w:r w:rsidRPr="002515E2">
        <w:rPr>
          <w:iCs/>
          <w:sz w:val="24"/>
          <w:szCs w:val="24"/>
        </w:rPr>
        <w:t>ем</w:t>
      </w:r>
      <w:r w:rsidRPr="002515E2">
        <w:rPr>
          <w:sz w:val="24"/>
          <w:szCs w:val="24"/>
        </w:rPr>
        <w:t xml:space="preserve"> о проведении открытого </w:t>
      </w:r>
      <w:r w:rsidRPr="002515E2">
        <w:rPr>
          <w:iCs/>
          <w:sz w:val="24"/>
          <w:szCs w:val="24"/>
        </w:rPr>
        <w:t>запроса предложений</w:t>
      </w:r>
      <w:r w:rsidRPr="002515E2">
        <w:rPr>
          <w:sz w:val="24"/>
          <w:szCs w:val="24"/>
        </w:rPr>
        <w:t xml:space="preserve">, опубликованным </w:t>
      </w:r>
      <w:r w:rsidRPr="002515E2">
        <w:rPr>
          <w:b/>
          <w:sz w:val="24"/>
          <w:szCs w:val="24"/>
        </w:rPr>
        <w:t>«</w:t>
      </w:r>
      <w:r w:rsidR="00862664" w:rsidRPr="002515E2">
        <w:rPr>
          <w:b/>
          <w:sz w:val="24"/>
          <w:szCs w:val="24"/>
        </w:rPr>
        <w:t>1</w:t>
      </w:r>
      <w:r w:rsidR="00D16627">
        <w:rPr>
          <w:b/>
          <w:sz w:val="24"/>
          <w:szCs w:val="24"/>
        </w:rPr>
        <w:t>6</w:t>
      </w:r>
      <w:bookmarkStart w:id="14" w:name="_GoBack"/>
      <w:bookmarkEnd w:id="14"/>
      <w:r w:rsidRPr="002515E2">
        <w:rPr>
          <w:b/>
          <w:sz w:val="24"/>
          <w:szCs w:val="24"/>
        </w:rPr>
        <w:t xml:space="preserve">» </w:t>
      </w:r>
      <w:r w:rsidR="007A400B" w:rsidRPr="002515E2">
        <w:rPr>
          <w:b/>
          <w:sz w:val="24"/>
          <w:szCs w:val="24"/>
        </w:rPr>
        <w:t>марта</w:t>
      </w:r>
      <w:r w:rsidRPr="002515E2">
        <w:rPr>
          <w:b/>
          <w:sz w:val="24"/>
          <w:szCs w:val="24"/>
        </w:rPr>
        <w:t xml:space="preserve"> 20</w:t>
      </w:r>
      <w:r w:rsidR="00C12FA4" w:rsidRPr="002515E2">
        <w:rPr>
          <w:b/>
          <w:sz w:val="24"/>
          <w:szCs w:val="24"/>
        </w:rPr>
        <w:t>1</w:t>
      </w:r>
      <w:r w:rsidR="00DB05D8" w:rsidRPr="002515E2">
        <w:rPr>
          <w:b/>
          <w:sz w:val="24"/>
          <w:szCs w:val="24"/>
        </w:rPr>
        <w:t>7</w:t>
      </w:r>
      <w:r w:rsidRPr="002515E2">
        <w:rPr>
          <w:b/>
          <w:sz w:val="24"/>
          <w:szCs w:val="24"/>
        </w:rPr>
        <w:t xml:space="preserve"> г.</w:t>
      </w:r>
      <w:r w:rsidRPr="002515E2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515E2">
          <w:rPr>
            <w:rStyle w:val="a7"/>
            <w:sz w:val="24"/>
            <w:szCs w:val="24"/>
          </w:rPr>
          <w:t>www.zakupki.</w:t>
        </w:r>
        <w:r w:rsidR="00345CCA" w:rsidRPr="002515E2">
          <w:rPr>
            <w:rStyle w:val="a7"/>
            <w:sz w:val="24"/>
            <w:szCs w:val="24"/>
            <w:lang w:val="en-US"/>
          </w:rPr>
          <w:t>gov</w:t>
        </w:r>
        <w:r w:rsidR="00345CCA" w:rsidRPr="002515E2">
          <w:rPr>
            <w:rStyle w:val="a7"/>
            <w:sz w:val="24"/>
            <w:szCs w:val="24"/>
          </w:rPr>
          <w:t>.ru</w:t>
        </w:r>
      </w:hyperlink>
      <w:r w:rsidRPr="002515E2">
        <w:rPr>
          <w:sz w:val="24"/>
          <w:szCs w:val="24"/>
        </w:rPr>
        <w:t>),</w:t>
      </w:r>
      <w:r w:rsidR="009D7F01" w:rsidRPr="002515E2">
        <w:rPr>
          <w:iCs/>
          <w:sz w:val="24"/>
          <w:szCs w:val="24"/>
        </w:rPr>
        <w:t xml:space="preserve"> </w:t>
      </w:r>
      <w:r w:rsidR="009D7F01" w:rsidRPr="002515E2">
        <w:rPr>
          <w:sz w:val="24"/>
          <w:szCs w:val="24"/>
        </w:rPr>
        <w:t xml:space="preserve">на сайте </w:t>
      </w:r>
      <w:r w:rsidR="007556FF" w:rsidRPr="002515E2">
        <w:rPr>
          <w:iCs/>
          <w:sz w:val="24"/>
          <w:szCs w:val="24"/>
        </w:rPr>
        <w:t>ПАО «МРСК Центра»</w:t>
      </w:r>
      <w:r w:rsidR="009D7F01" w:rsidRPr="002515E2">
        <w:rPr>
          <w:sz w:val="24"/>
          <w:szCs w:val="24"/>
        </w:rPr>
        <w:t xml:space="preserve"> (</w:t>
      </w:r>
      <w:hyperlink r:id="rId21" w:history="1">
        <w:r w:rsidR="007556FF" w:rsidRPr="002515E2">
          <w:rPr>
            <w:rStyle w:val="a7"/>
            <w:sz w:val="24"/>
            <w:szCs w:val="24"/>
          </w:rPr>
          <w:t>www.mrsk-1.ru</w:t>
        </w:r>
      </w:hyperlink>
      <w:r w:rsidR="00862664" w:rsidRPr="002515E2">
        <w:rPr>
          <w:sz w:val="24"/>
          <w:szCs w:val="24"/>
        </w:rPr>
        <w:t>)</w:t>
      </w:r>
      <w:r w:rsidR="00702B2C" w:rsidRPr="002515E2">
        <w:rPr>
          <w:sz w:val="24"/>
          <w:szCs w:val="24"/>
        </w:rPr>
        <w:t xml:space="preserve">, на сайте ЭТП, указанном в п. </w:t>
      </w:r>
      <w:r w:rsidR="00BA6D3F" w:rsidRPr="002515E2">
        <w:rPr>
          <w:sz w:val="24"/>
          <w:szCs w:val="24"/>
        </w:rPr>
        <w:fldChar w:fldCharType="begin"/>
      </w:r>
      <w:r w:rsidR="00BA6D3F" w:rsidRPr="002515E2">
        <w:rPr>
          <w:sz w:val="24"/>
          <w:szCs w:val="24"/>
        </w:rPr>
        <w:instrText xml:space="preserve"> REF _Ref440269836 \r \h  \* MERGEFORMAT </w:instrText>
      </w:r>
      <w:r w:rsidR="00BA6D3F" w:rsidRPr="002515E2">
        <w:rPr>
          <w:sz w:val="24"/>
          <w:szCs w:val="24"/>
        </w:rPr>
      </w:r>
      <w:r w:rsidR="00BA6D3F" w:rsidRPr="002515E2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1.1.2</w:t>
      </w:r>
      <w:r w:rsidR="00BA6D3F" w:rsidRPr="002515E2">
        <w:rPr>
          <w:sz w:val="24"/>
          <w:szCs w:val="24"/>
        </w:rPr>
        <w:fldChar w:fldCharType="end"/>
      </w:r>
      <w:r w:rsidR="00702B2C" w:rsidRPr="002515E2">
        <w:rPr>
          <w:sz w:val="24"/>
          <w:szCs w:val="24"/>
        </w:rPr>
        <w:t xml:space="preserve"> настоящей Документации,</w:t>
      </w:r>
      <w:r w:rsidR="009A7733" w:rsidRPr="002515E2">
        <w:rPr>
          <w:iCs/>
          <w:sz w:val="24"/>
          <w:szCs w:val="24"/>
        </w:rPr>
        <w:t xml:space="preserve"> </w:t>
      </w:r>
      <w:r w:rsidRPr="002515E2">
        <w:rPr>
          <w:iCs/>
          <w:sz w:val="24"/>
          <w:szCs w:val="24"/>
        </w:rPr>
        <w:t>приг</w:t>
      </w:r>
      <w:r w:rsidRPr="002515E2">
        <w:rPr>
          <w:sz w:val="24"/>
          <w:szCs w:val="24"/>
        </w:rPr>
        <w:t>ласило юридических лиц</w:t>
      </w:r>
      <w:r w:rsidR="005B75A6" w:rsidRPr="002515E2">
        <w:rPr>
          <w:sz w:val="24"/>
          <w:szCs w:val="24"/>
        </w:rPr>
        <w:t xml:space="preserve"> </w:t>
      </w:r>
      <w:r w:rsidR="005B75A6" w:rsidRPr="003E637E">
        <w:rPr>
          <w:iCs/>
          <w:sz w:val="24"/>
          <w:szCs w:val="24"/>
        </w:rPr>
        <w:t>и физических лиц (в т.</w:t>
      </w:r>
      <w:r w:rsidR="003129D4" w:rsidRPr="003E637E">
        <w:rPr>
          <w:iCs/>
          <w:sz w:val="24"/>
          <w:szCs w:val="24"/>
        </w:rPr>
        <w:t xml:space="preserve"> </w:t>
      </w:r>
      <w:r w:rsidR="005B75A6" w:rsidRPr="003E637E">
        <w:rPr>
          <w:iCs/>
          <w:sz w:val="24"/>
          <w:szCs w:val="24"/>
        </w:rPr>
        <w:t>ч. индивидуальных предпринимателей)</w:t>
      </w:r>
      <w:r w:rsidR="00DC6125" w:rsidRPr="003E637E">
        <w:rPr>
          <w:iCs/>
          <w:sz w:val="24"/>
          <w:szCs w:val="24"/>
        </w:rPr>
        <w:t xml:space="preserve"> (далее - Участники)</w:t>
      </w:r>
      <w:r w:rsidR="009D7F01" w:rsidRPr="003E637E">
        <w:rPr>
          <w:iCs/>
          <w:sz w:val="24"/>
          <w:szCs w:val="24"/>
        </w:rPr>
        <w:t xml:space="preserve"> </w:t>
      </w:r>
      <w:r w:rsidR="004B5EB3" w:rsidRPr="003E637E">
        <w:rPr>
          <w:iCs/>
          <w:sz w:val="24"/>
          <w:szCs w:val="24"/>
        </w:rPr>
        <w:t>к участию в процедуре О</w:t>
      </w:r>
      <w:r w:rsidRPr="003E637E">
        <w:rPr>
          <w:iCs/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E637E">
        <w:rPr>
          <w:iCs/>
          <w:sz w:val="24"/>
          <w:szCs w:val="24"/>
        </w:rPr>
        <w:t xml:space="preserve">на право заключения </w:t>
      </w:r>
      <w:r w:rsidR="00366652" w:rsidRPr="003E637E">
        <w:rPr>
          <w:iCs/>
          <w:sz w:val="24"/>
          <w:szCs w:val="24"/>
        </w:rPr>
        <w:t>Договор</w:t>
      </w:r>
      <w:r w:rsidR="007A400B" w:rsidRPr="003E637E">
        <w:rPr>
          <w:iCs/>
          <w:sz w:val="24"/>
          <w:szCs w:val="24"/>
        </w:rPr>
        <w:t>а</w:t>
      </w:r>
      <w:r w:rsidR="00366652" w:rsidRPr="003E637E">
        <w:rPr>
          <w:iCs/>
          <w:sz w:val="24"/>
          <w:szCs w:val="24"/>
        </w:rPr>
        <w:t xml:space="preserve"> </w:t>
      </w:r>
      <w:r w:rsidR="00DB313E">
        <w:rPr>
          <w:sz w:val="24"/>
        </w:rPr>
        <w:t xml:space="preserve">на </w:t>
      </w:r>
      <w:r w:rsidR="00DB313E" w:rsidRPr="00B169C3">
        <w:rPr>
          <w:sz w:val="24"/>
        </w:rPr>
        <w:t>оказание услуг по утилизации оборудования, содержащего в качестве изоляции опасные вещества полихлорбифенилы (ПХБ)</w:t>
      </w:r>
      <w:r w:rsidR="007A400B" w:rsidRPr="003E637E">
        <w:rPr>
          <w:iCs/>
          <w:sz w:val="24"/>
          <w:szCs w:val="24"/>
        </w:rPr>
        <w:t xml:space="preserve"> для нужд ПАО «МРСК Центра» (филиала «Воронежэнерго»)</w:t>
      </w:r>
      <w:r w:rsidR="00862664" w:rsidRPr="003E637E">
        <w:rPr>
          <w:iCs/>
          <w:sz w:val="24"/>
          <w:szCs w:val="24"/>
        </w:rPr>
        <w:t>, расположенного по адресу: РФ, 394033, г. Воронеж, ул. Арзамасская, 2</w:t>
      </w:r>
      <w:r w:rsidRPr="003E637E">
        <w:rPr>
          <w:iCs/>
          <w:sz w:val="24"/>
          <w:szCs w:val="24"/>
        </w:rPr>
        <w:t>.</w:t>
      </w:r>
      <w:bookmarkEnd w:id="11"/>
      <w:bookmarkEnd w:id="12"/>
      <w:bookmarkEnd w:id="13"/>
    </w:p>
    <w:p w:rsidR="00717F60" w:rsidRPr="008541D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8541DA">
        <w:rPr>
          <w:sz w:val="24"/>
          <w:szCs w:val="24"/>
        </w:rPr>
        <w:t xml:space="preserve">Настоящий </w:t>
      </w:r>
      <w:r w:rsidR="004B5EB3" w:rsidRPr="008541DA">
        <w:rPr>
          <w:sz w:val="24"/>
          <w:szCs w:val="24"/>
        </w:rPr>
        <w:t>З</w:t>
      </w:r>
      <w:r w:rsidRPr="008541D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8541DA">
        <w:rPr>
          <w:sz w:val="24"/>
          <w:szCs w:val="24"/>
        </w:rPr>
        <w:t>электронной торговой площадк</w:t>
      </w:r>
      <w:r w:rsidR="00414AB1" w:rsidRPr="008541DA">
        <w:rPr>
          <w:sz w:val="24"/>
          <w:szCs w:val="24"/>
        </w:rPr>
        <w:t>и</w:t>
      </w:r>
      <w:r w:rsidR="00702B2C" w:rsidRPr="008541DA">
        <w:rPr>
          <w:sz w:val="24"/>
          <w:szCs w:val="24"/>
        </w:rPr>
        <w:t xml:space="preserve"> </w:t>
      </w:r>
      <w:r w:rsidR="000D70B6" w:rsidRPr="008541DA">
        <w:rPr>
          <w:sz w:val="24"/>
          <w:szCs w:val="24"/>
        </w:rPr>
        <w:t>П</w:t>
      </w:r>
      <w:r w:rsidR="00702B2C" w:rsidRPr="008541DA">
        <w:rPr>
          <w:sz w:val="24"/>
          <w:szCs w:val="24"/>
        </w:rPr>
        <w:t xml:space="preserve">АО «Россети» </w:t>
      </w:r>
      <w:r w:rsidR="00ED4CE6" w:rsidRPr="002E6CE2">
        <w:rPr>
          <w:bCs w:val="0"/>
        </w:rPr>
        <w:t>(</w:t>
      </w:r>
      <w:hyperlink r:id="rId22" w:history="1">
        <w:r w:rsidR="00ED4CE6" w:rsidRPr="002E6CE2">
          <w:rPr>
            <w:rStyle w:val="a7"/>
          </w:rPr>
          <w:t>etp.rosseti.ru</w:t>
        </w:r>
      </w:hyperlink>
      <w:r w:rsidR="00ED4CE6">
        <w:t>)</w:t>
      </w:r>
      <w:r w:rsidR="00702B2C" w:rsidRPr="008541DA">
        <w:rPr>
          <w:sz w:val="24"/>
          <w:szCs w:val="24"/>
        </w:rPr>
        <w:t xml:space="preserve"> (далее — ЭТП)</w:t>
      </w:r>
      <w:r w:rsidR="005B75A6" w:rsidRPr="008541DA">
        <w:rPr>
          <w:sz w:val="24"/>
          <w:szCs w:val="24"/>
        </w:rPr>
        <w:t>.</w:t>
      </w:r>
      <w:bookmarkEnd w:id="15"/>
    </w:p>
    <w:p w:rsidR="00717F60" w:rsidRPr="008541D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8541DA">
        <w:rPr>
          <w:sz w:val="24"/>
          <w:szCs w:val="24"/>
        </w:rPr>
        <w:t>Заказчик</w:t>
      </w:r>
      <w:r w:rsidR="00702B2C" w:rsidRPr="008541DA">
        <w:rPr>
          <w:sz w:val="24"/>
          <w:szCs w:val="24"/>
        </w:rPr>
        <w:t xml:space="preserve">: </w:t>
      </w:r>
      <w:r w:rsidRPr="008541DA">
        <w:rPr>
          <w:sz w:val="24"/>
          <w:szCs w:val="24"/>
        </w:rPr>
        <w:t xml:space="preserve"> </w:t>
      </w:r>
      <w:r w:rsidR="00702B2C" w:rsidRPr="008541DA">
        <w:rPr>
          <w:iCs/>
          <w:sz w:val="24"/>
          <w:szCs w:val="24"/>
        </w:rPr>
        <w:t>ПАО «МРСК Центра».</w:t>
      </w:r>
      <w:r w:rsidRPr="008541DA">
        <w:rPr>
          <w:rStyle w:val="aa"/>
          <w:sz w:val="24"/>
          <w:szCs w:val="24"/>
        </w:rPr>
        <w:t xml:space="preserve"> </w:t>
      </w:r>
      <w:bookmarkEnd w:id="16"/>
    </w:p>
    <w:p w:rsidR="008C4223" w:rsidRPr="008541DA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8541DA">
        <w:rPr>
          <w:sz w:val="24"/>
          <w:szCs w:val="24"/>
        </w:rPr>
        <w:t>Предмет З</w:t>
      </w:r>
      <w:r w:rsidR="00717F60" w:rsidRPr="008541DA">
        <w:rPr>
          <w:sz w:val="24"/>
          <w:szCs w:val="24"/>
        </w:rPr>
        <w:t>апроса предложений</w:t>
      </w:r>
      <w:r w:rsidR="00702B2C" w:rsidRPr="008541DA">
        <w:rPr>
          <w:sz w:val="24"/>
          <w:szCs w:val="24"/>
        </w:rPr>
        <w:t>:</w:t>
      </w:r>
      <w:bookmarkEnd w:id="17"/>
    </w:p>
    <w:p w:rsidR="00A40714" w:rsidRPr="008541DA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8541DA">
        <w:rPr>
          <w:b/>
          <w:sz w:val="24"/>
          <w:szCs w:val="24"/>
          <w:u w:val="single"/>
        </w:rPr>
        <w:t>Лот №1:</w:t>
      </w:r>
      <w:r w:rsidR="00717F60" w:rsidRPr="008541DA">
        <w:rPr>
          <w:sz w:val="24"/>
          <w:szCs w:val="24"/>
        </w:rPr>
        <w:t xml:space="preserve"> право заключения </w:t>
      </w:r>
      <w:r w:rsidR="00123C70" w:rsidRPr="008541DA">
        <w:rPr>
          <w:sz w:val="24"/>
          <w:szCs w:val="24"/>
        </w:rPr>
        <w:t>Договор</w:t>
      </w:r>
      <w:bookmarkEnd w:id="18"/>
      <w:r w:rsidR="007A400B" w:rsidRPr="008541DA">
        <w:rPr>
          <w:sz w:val="24"/>
          <w:szCs w:val="24"/>
        </w:rPr>
        <w:t xml:space="preserve">а </w:t>
      </w:r>
      <w:r w:rsidR="00DB313E">
        <w:rPr>
          <w:sz w:val="24"/>
        </w:rPr>
        <w:t xml:space="preserve">на </w:t>
      </w:r>
      <w:r w:rsidR="00DB313E" w:rsidRPr="00B169C3">
        <w:rPr>
          <w:sz w:val="24"/>
        </w:rPr>
        <w:t>оказание услуг по утилизации оборудования, содержащего в качестве изоляции опасные вещества полихлорбифенилы (ПХБ)</w:t>
      </w:r>
      <w:r w:rsidR="00BA6D3F" w:rsidRPr="008541DA">
        <w:rPr>
          <w:snapToGrid w:val="0"/>
          <w:sz w:val="24"/>
          <w:szCs w:val="24"/>
        </w:rPr>
        <w:t xml:space="preserve"> для нужд ПАО «МРСК Центра» (филиала «Воронежэнерго»)</w:t>
      </w:r>
      <w:r w:rsidR="00702B2C" w:rsidRPr="008541DA">
        <w:rPr>
          <w:sz w:val="24"/>
          <w:szCs w:val="24"/>
        </w:rPr>
        <w:t>.</w:t>
      </w:r>
    </w:p>
    <w:p w:rsidR="008C4223" w:rsidRPr="008541DA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541DA">
        <w:rPr>
          <w:sz w:val="24"/>
          <w:szCs w:val="24"/>
        </w:rPr>
        <w:t xml:space="preserve">Количество лотов: </w:t>
      </w:r>
      <w:r w:rsidRPr="008541DA">
        <w:rPr>
          <w:b/>
          <w:sz w:val="24"/>
          <w:szCs w:val="24"/>
        </w:rPr>
        <w:t>1 (один)</w:t>
      </w:r>
      <w:r w:rsidRPr="008541DA">
        <w:rPr>
          <w:sz w:val="24"/>
          <w:szCs w:val="24"/>
        </w:rPr>
        <w:t>.</w:t>
      </w:r>
    </w:p>
    <w:bookmarkEnd w:id="19"/>
    <w:p w:rsidR="00804801" w:rsidRPr="008541DA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8541DA">
        <w:rPr>
          <w:sz w:val="24"/>
          <w:szCs w:val="24"/>
        </w:rPr>
        <w:t xml:space="preserve">Частичное </w:t>
      </w:r>
      <w:r w:rsidR="00366652" w:rsidRPr="008541DA">
        <w:rPr>
          <w:sz w:val="24"/>
          <w:szCs w:val="24"/>
        </w:rPr>
        <w:t xml:space="preserve">оказание </w:t>
      </w:r>
      <w:r w:rsidR="00AD3EBC" w:rsidRPr="008541DA">
        <w:rPr>
          <w:sz w:val="24"/>
          <w:szCs w:val="24"/>
        </w:rPr>
        <w:t>услуг</w:t>
      </w:r>
      <w:r w:rsidRPr="008541DA">
        <w:rPr>
          <w:sz w:val="24"/>
          <w:szCs w:val="24"/>
        </w:rPr>
        <w:t xml:space="preserve"> не допускается.</w:t>
      </w:r>
    </w:p>
    <w:p w:rsidR="00717F60" w:rsidRPr="008541DA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8541DA">
        <w:rPr>
          <w:sz w:val="24"/>
          <w:szCs w:val="24"/>
        </w:rPr>
        <w:t>Сроки</w:t>
      </w:r>
      <w:r w:rsidR="00717F60" w:rsidRPr="008541DA">
        <w:rPr>
          <w:sz w:val="24"/>
          <w:szCs w:val="24"/>
        </w:rPr>
        <w:t xml:space="preserve"> </w:t>
      </w:r>
      <w:r w:rsidR="00366652" w:rsidRPr="008541DA">
        <w:rPr>
          <w:sz w:val="24"/>
          <w:szCs w:val="24"/>
        </w:rPr>
        <w:t>оказания услуг</w:t>
      </w:r>
      <w:r w:rsidR="00717F60" w:rsidRPr="008541DA">
        <w:rPr>
          <w:sz w:val="24"/>
          <w:szCs w:val="24"/>
        </w:rPr>
        <w:t xml:space="preserve">: </w:t>
      </w:r>
      <w:r w:rsidR="00201C9C">
        <w:rPr>
          <w:sz w:val="24"/>
          <w:szCs w:val="24"/>
        </w:rPr>
        <w:t>3</w:t>
      </w:r>
      <w:r w:rsidR="00370E41">
        <w:rPr>
          <w:sz w:val="24"/>
          <w:szCs w:val="24"/>
        </w:rPr>
        <w:t xml:space="preserve"> – 4 квартал 2017г.</w:t>
      </w:r>
      <w:bookmarkEnd w:id="20"/>
    </w:p>
    <w:p w:rsidR="008D2928" w:rsidRPr="008541DA" w:rsidRDefault="00AE5247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11079C">
        <w:t>Оказание услуг Исполнителем будет осуществляться на объектах Заказчика</w:t>
      </w:r>
      <w:r w:rsidRPr="009A2AA9">
        <w:t xml:space="preserve"> </w:t>
      </w:r>
      <w:r w:rsidRPr="002B6BC1">
        <w:t>(в соответствии с Техническим заданием)</w:t>
      </w:r>
      <w:r w:rsidR="00366652" w:rsidRPr="008541DA">
        <w:rPr>
          <w:sz w:val="24"/>
          <w:szCs w:val="24"/>
        </w:rPr>
        <w:t>.</w:t>
      </w:r>
      <w:bookmarkEnd w:id="21"/>
    </w:p>
    <w:p w:rsidR="00717F60" w:rsidRPr="008541D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8541DA">
        <w:rPr>
          <w:iCs/>
          <w:sz w:val="24"/>
          <w:szCs w:val="24"/>
        </w:rPr>
        <w:t xml:space="preserve">Форма и порядок оплаты: </w:t>
      </w:r>
      <w:r w:rsidR="00366652" w:rsidRPr="008541DA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8541DA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541DA">
        <w:rPr>
          <w:iCs/>
          <w:sz w:val="24"/>
          <w:szCs w:val="24"/>
        </w:rPr>
        <w:t xml:space="preserve">Порядок проведения </w:t>
      </w:r>
      <w:r w:rsidR="00C05EF6" w:rsidRPr="008541DA">
        <w:rPr>
          <w:iCs/>
          <w:sz w:val="24"/>
          <w:szCs w:val="24"/>
        </w:rPr>
        <w:t xml:space="preserve">запроса предложений </w:t>
      </w:r>
      <w:r w:rsidRPr="008541DA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8541DA">
        <w:rPr>
          <w:sz w:val="24"/>
          <w:szCs w:val="24"/>
        </w:rPr>
        <w:t>заявок</w:t>
      </w:r>
      <w:r w:rsidRPr="008541DA">
        <w:rPr>
          <w:iCs/>
          <w:sz w:val="24"/>
          <w:szCs w:val="24"/>
        </w:rPr>
        <w:t>, приведены в разделе</w:t>
      </w:r>
      <w:r w:rsidR="00E71A48" w:rsidRPr="008541DA">
        <w:rPr>
          <w:iCs/>
          <w:sz w:val="24"/>
          <w:szCs w:val="24"/>
        </w:rPr>
        <w:t xml:space="preserve"> </w:t>
      </w:r>
      <w:r w:rsidR="00F810AA" w:rsidRPr="008541DA">
        <w:rPr>
          <w:iCs/>
          <w:sz w:val="24"/>
          <w:szCs w:val="24"/>
        </w:rPr>
        <w:fldChar w:fldCharType="begin"/>
      </w:r>
      <w:r w:rsidR="00E71A48" w:rsidRPr="008541DA">
        <w:rPr>
          <w:iCs/>
          <w:sz w:val="24"/>
          <w:szCs w:val="24"/>
        </w:rPr>
        <w:instrText xml:space="preserve"> REF _Ref311232052 \r \h </w:instrText>
      </w:r>
      <w:r w:rsidR="008541DA">
        <w:rPr>
          <w:iCs/>
          <w:sz w:val="24"/>
          <w:szCs w:val="24"/>
        </w:rPr>
        <w:instrText xml:space="preserve"> \* MERGEFORMAT </w:instrText>
      </w:r>
      <w:r w:rsidR="00F810AA" w:rsidRPr="008541DA">
        <w:rPr>
          <w:iCs/>
          <w:sz w:val="24"/>
          <w:szCs w:val="24"/>
        </w:rPr>
      </w:r>
      <w:r w:rsidR="00F810AA" w:rsidRPr="008541DA">
        <w:rPr>
          <w:iCs/>
          <w:sz w:val="24"/>
          <w:szCs w:val="24"/>
        </w:rPr>
        <w:fldChar w:fldCharType="separate"/>
      </w:r>
      <w:r w:rsidR="00324806">
        <w:rPr>
          <w:iCs/>
          <w:sz w:val="24"/>
          <w:szCs w:val="24"/>
        </w:rPr>
        <w:t>3</w:t>
      </w:r>
      <w:r w:rsidR="00F810AA" w:rsidRPr="008541DA">
        <w:rPr>
          <w:iCs/>
          <w:sz w:val="24"/>
          <w:szCs w:val="24"/>
        </w:rPr>
        <w:fldChar w:fldCharType="end"/>
      </w:r>
      <w:r w:rsidR="00E71A48" w:rsidRPr="008541DA">
        <w:rPr>
          <w:iCs/>
          <w:sz w:val="24"/>
          <w:szCs w:val="24"/>
        </w:rPr>
        <w:t xml:space="preserve"> </w:t>
      </w:r>
      <w:r w:rsidRPr="008541DA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8541DA">
        <w:rPr>
          <w:iCs/>
          <w:sz w:val="24"/>
          <w:szCs w:val="24"/>
        </w:rPr>
        <w:t>Д</w:t>
      </w:r>
      <w:r w:rsidRPr="008541DA">
        <w:rPr>
          <w:iCs/>
          <w:sz w:val="24"/>
          <w:szCs w:val="24"/>
        </w:rPr>
        <w:t xml:space="preserve">окументации). </w:t>
      </w:r>
      <w:r w:rsidRPr="008541DA">
        <w:rPr>
          <w:sz w:val="24"/>
          <w:szCs w:val="24"/>
        </w:rPr>
        <w:t xml:space="preserve">Подробные требования к </w:t>
      </w:r>
      <w:r w:rsidR="00366652" w:rsidRPr="008541DA">
        <w:rPr>
          <w:sz w:val="24"/>
          <w:szCs w:val="24"/>
        </w:rPr>
        <w:t>оказываемым услугам</w:t>
      </w:r>
      <w:r w:rsidR="00077FB6" w:rsidRPr="008541DA">
        <w:rPr>
          <w:sz w:val="24"/>
          <w:szCs w:val="24"/>
        </w:rPr>
        <w:t xml:space="preserve"> </w:t>
      </w:r>
      <w:r w:rsidRPr="008541DA">
        <w:rPr>
          <w:sz w:val="24"/>
          <w:szCs w:val="24"/>
        </w:rPr>
        <w:t>изложены в</w:t>
      </w:r>
      <w:r w:rsidR="00953802" w:rsidRPr="008541DA">
        <w:rPr>
          <w:sz w:val="24"/>
          <w:szCs w:val="24"/>
        </w:rPr>
        <w:t xml:space="preserve"> разделе </w:t>
      </w:r>
      <w:r w:rsidR="00F810AA" w:rsidRPr="008541DA">
        <w:rPr>
          <w:sz w:val="24"/>
          <w:szCs w:val="24"/>
        </w:rPr>
        <w:fldChar w:fldCharType="begin"/>
      </w:r>
      <w:r w:rsidR="008D2928" w:rsidRPr="008541DA">
        <w:rPr>
          <w:sz w:val="24"/>
          <w:szCs w:val="24"/>
        </w:rPr>
        <w:instrText xml:space="preserve"> REF _Ref440270568 \r \h </w:instrText>
      </w:r>
      <w:r w:rsidR="008541DA">
        <w:rPr>
          <w:sz w:val="24"/>
          <w:szCs w:val="24"/>
        </w:rPr>
        <w:instrText xml:space="preserve"> \* MERGEFORMAT </w:instrText>
      </w:r>
      <w:r w:rsidR="00F810AA" w:rsidRPr="008541DA">
        <w:rPr>
          <w:sz w:val="24"/>
          <w:szCs w:val="24"/>
        </w:rPr>
      </w:r>
      <w:r w:rsidR="00F810AA" w:rsidRPr="008541D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4</w:t>
      </w:r>
      <w:r w:rsidR="00F810AA" w:rsidRPr="008541DA">
        <w:rPr>
          <w:sz w:val="24"/>
          <w:szCs w:val="24"/>
        </w:rPr>
        <w:fldChar w:fldCharType="end"/>
      </w:r>
      <w:r w:rsidRPr="008541DA">
        <w:rPr>
          <w:sz w:val="24"/>
          <w:szCs w:val="24"/>
        </w:rPr>
        <w:t>.</w:t>
      </w:r>
      <w:r w:rsidR="004B5EB3" w:rsidRPr="008541DA">
        <w:rPr>
          <w:sz w:val="24"/>
          <w:szCs w:val="24"/>
        </w:rPr>
        <w:t xml:space="preserve"> Проект</w:t>
      </w:r>
      <w:r w:rsidR="004B5EB3" w:rsidRPr="008541DA">
        <w:rPr>
          <w:iCs/>
          <w:sz w:val="24"/>
          <w:szCs w:val="24"/>
        </w:rPr>
        <w:t xml:space="preserve"> </w:t>
      </w:r>
      <w:r w:rsidR="00123C70" w:rsidRPr="008541DA">
        <w:rPr>
          <w:iCs/>
          <w:sz w:val="24"/>
          <w:szCs w:val="24"/>
        </w:rPr>
        <w:t>Договор</w:t>
      </w:r>
      <w:r w:rsidRPr="008541DA">
        <w:rPr>
          <w:iCs/>
          <w:sz w:val="24"/>
          <w:szCs w:val="24"/>
        </w:rPr>
        <w:t>а, который будет заключен по результатам</w:t>
      </w:r>
      <w:r w:rsidRPr="002A47D1">
        <w:rPr>
          <w:iCs/>
          <w:sz w:val="24"/>
          <w:szCs w:val="24"/>
        </w:rPr>
        <w:t xml:space="preserve">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BA6D3F">
        <w:fldChar w:fldCharType="begin"/>
      </w:r>
      <w:r w:rsidR="00BA6D3F">
        <w:instrText xml:space="preserve"> REF _Ref305973574 \r \h  \* MERGEFORMAT </w:instrText>
      </w:r>
      <w:r w:rsidR="00BA6D3F">
        <w:fldChar w:fldCharType="separate"/>
      </w:r>
      <w:r w:rsidR="00324806">
        <w:t>2</w:t>
      </w:r>
      <w:r w:rsidR="00BA6D3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324806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BA6D3F">
        <w:fldChar w:fldCharType="begin"/>
      </w:r>
      <w:r w:rsidR="00BA6D3F">
        <w:instrText xml:space="preserve"> REF _Ref440270637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1.1.5</w:t>
      </w:r>
      <w:r w:rsidR="00BA6D3F">
        <w:fldChar w:fldCharType="end"/>
      </w:r>
      <w:r w:rsidRPr="00366652">
        <w:rPr>
          <w:sz w:val="24"/>
          <w:szCs w:val="24"/>
        </w:rPr>
        <w:t xml:space="preserve">, </w:t>
      </w:r>
      <w:r w:rsidR="00BA6D3F">
        <w:fldChar w:fldCharType="begin"/>
      </w:r>
      <w:r w:rsidR="00BA6D3F">
        <w:instrText xml:space="preserve"> REF _Ref440270663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1.1.7</w:t>
      </w:r>
      <w:r w:rsidR="00BA6D3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</w:t>
      </w:r>
      <w:r w:rsidRPr="00366652">
        <w:rPr>
          <w:sz w:val="24"/>
          <w:szCs w:val="24"/>
        </w:rPr>
        <w:lastRenderedPageBreak/>
        <w:t>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BA6D3F">
        <w:fldChar w:fldCharType="begin"/>
      </w:r>
      <w:r w:rsidR="00BA6D3F">
        <w:instrText xml:space="preserve"> REF _Ref440270637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1.1.5</w:t>
      </w:r>
      <w:r w:rsidR="00BA6D3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BA6D3F">
        <w:fldChar w:fldCharType="begin"/>
      </w:r>
      <w:r w:rsidR="00BA6D3F">
        <w:instrText xml:space="preserve"> REF _Ref440270663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1.1.7</w:t>
      </w:r>
      <w:r w:rsidR="00BA6D3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_Ref440270637 \r \h  \* MERGEFORMAT </w:instrText>
      </w:r>
      <w:r w:rsidR="00BA6D3F">
        <w:fldChar w:fldCharType="separate"/>
      </w:r>
      <w:r w:rsidR="00324806" w:rsidRPr="00324806">
        <w:rPr>
          <w:bCs w:val="0"/>
          <w:iCs/>
          <w:sz w:val="24"/>
          <w:szCs w:val="24"/>
        </w:rPr>
        <w:t>1.1.5</w:t>
      </w:r>
      <w:r w:rsidR="00BA6D3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_Ref440270663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1.1.7</w:t>
      </w:r>
      <w:r w:rsidR="00BA6D3F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894854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_Ref305973033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3.2</w:t>
      </w:r>
      <w:r w:rsidR="00BA6D3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894855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BA6D3F">
        <w:fldChar w:fldCharType="begin"/>
      </w:r>
      <w:r w:rsidR="00BA6D3F">
        <w:instrText xml:space="preserve"> REF _Ref191386109 \n \h  \* MERGEFORMAT </w:instrText>
      </w:r>
      <w:r w:rsidR="00BA6D3F">
        <w:fldChar w:fldCharType="separate"/>
      </w:r>
      <w:r w:rsidR="00324806" w:rsidRPr="00324806">
        <w:rPr>
          <w:color w:val="000000"/>
          <w:sz w:val="24"/>
          <w:szCs w:val="24"/>
        </w:rPr>
        <w:t>3.3.2</w:t>
      </w:r>
      <w:r w:rsidR="00BA6D3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A6D3F">
        <w:fldChar w:fldCharType="begin"/>
      </w:r>
      <w:r w:rsidR="00BA6D3F">
        <w:instrText xml:space="preserve"> REF _Ref440272256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5.14</w:t>
      </w:r>
      <w:r w:rsidR="00BA6D3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A6D3F">
        <w:fldChar w:fldCharType="begin"/>
      </w:r>
      <w:r w:rsidR="00BA6D3F">
        <w:instrText xml:space="preserve"> REF _Ref465847449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5.15</w:t>
      </w:r>
      <w:r w:rsidR="00BA6D3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894856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BA6D3F">
        <w:fldChar w:fldCharType="begin"/>
      </w:r>
      <w:r w:rsidR="00BA6D3F">
        <w:instrText xml:space="preserve"> REF _Ref191386164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 xml:space="preserve"> 1.4.1 </w:t>
      </w:r>
      <w:r w:rsidR="00BA6D3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A6D3F">
        <w:fldChar w:fldCharType="begin"/>
      </w:r>
      <w:r w:rsidR="00BA6D3F">
        <w:instrText xml:space="preserve"> REF _Ref306978606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 xml:space="preserve"> 1.4.2 </w:t>
      </w:r>
      <w:r w:rsidR="00BA6D3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894857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аффилированных между </w:t>
      </w:r>
      <w:r w:rsidRPr="00E71A48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_Ref306114966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3.3.11</w:t>
      </w:r>
      <w:r w:rsidR="00BA6D3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894858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324806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BA6D3F">
        <w:fldChar w:fldCharType="begin"/>
      </w:r>
      <w:r w:rsidR="00BA6D3F">
        <w:instrText xml:space="preserve"> REF _Ref305973147 \r \h  \* MERGEFORMAT </w:instrText>
      </w:r>
      <w:r w:rsidR="00BA6D3F">
        <w:fldChar w:fldCharType="separate"/>
      </w:r>
      <w:r w:rsidR="00324806" w:rsidRPr="00324806">
        <w:rPr>
          <w:b w:val="0"/>
          <w:szCs w:val="24"/>
        </w:rPr>
        <w:t>3.3</w:t>
      </w:r>
      <w:r w:rsidR="00BA6D3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5296"/>
      <w:bookmarkStart w:id="91" w:name="_Toc469488340"/>
      <w:bookmarkStart w:id="92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324806" w:rsidRPr="00324806">
        <w:rPr>
          <w:b w:val="0"/>
          <w:szCs w:val="24"/>
        </w:rPr>
        <w:t>5.1</w:t>
      </w:r>
      <w:r w:rsidR="00BA6D3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5297"/>
      <w:bookmarkStart w:id="104" w:name="_Toc469488341"/>
      <w:bookmarkStart w:id="105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BA6D3F">
        <w:fldChar w:fldCharType="begin"/>
      </w:r>
      <w:r w:rsidR="00BA6D3F">
        <w:instrText xml:space="preserve"> REF _Ref440284918 \r \h  \* MERGEFORMAT </w:instrText>
      </w:r>
      <w:r w:rsidR="00BA6D3F">
        <w:fldChar w:fldCharType="separate"/>
      </w:r>
      <w:r w:rsidR="00324806" w:rsidRPr="00324806">
        <w:rPr>
          <w:b w:val="0"/>
          <w:szCs w:val="24"/>
        </w:rPr>
        <w:t>5.2</w:t>
      </w:r>
      <w:r w:rsidR="00BA6D3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BA6D3F">
        <w:fldChar w:fldCharType="begin"/>
      </w:r>
      <w:r w:rsidR="00BA6D3F">
        <w:instrText xml:space="preserve"> REF _Ref440537086 \r \h  \* MERGEFORMAT </w:instrText>
      </w:r>
      <w:r w:rsidR="00BA6D3F">
        <w:fldChar w:fldCharType="separate"/>
      </w:r>
      <w:r w:rsidR="00324806" w:rsidRPr="00324806">
        <w:rPr>
          <w:b w:val="0"/>
          <w:bCs w:val="0"/>
          <w:szCs w:val="24"/>
        </w:rPr>
        <w:t>5.3</w:t>
      </w:r>
      <w:r w:rsidR="00BA6D3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BA6D3F">
        <w:fldChar w:fldCharType="begin"/>
      </w:r>
      <w:r w:rsidR="00BA6D3F">
        <w:instrText xml:space="preserve"> REF _Ref440284947 \r \h  \* MERGEFORMAT </w:instrText>
      </w:r>
      <w:r w:rsidR="00BA6D3F">
        <w:fldChar w:fldCharType="separate"/>
      </w:r>
      <w:r w:rsidR="00324806" w:rsidRPr="00324806">
        <w:rPr>
          <w:b w:val="0"/>
          <w:szCs w:val="24"/>
        </w:rPr>
        <w:t>5.4</w:t>
      </w:r>
      <w:r w:rsidR="00BA6D3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324806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324806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5298"/>
      <w:bookmarkStart w:id="117" w:name="_Toc469488342"/>
      <w:bookmarkStart w:id="118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324806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5299"/>
      <w:bookmarkStart w:id="130" w:name="_Toc469488343"/>
      <w:bookmarkStart w:id="131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324806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324806">
        <w:rPr>
          <w:b w:val="0"/>
          <w:szCs w:val="24"/>
        </w:rPr>
        <w:t>3.8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894865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894866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5302"/>
      <w:bookmarkStart w:id="155" w:name="_Toc469488346"/>
      <w:bookmarkStart w:id="156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5303"/>
      <w:bookmarkStart w:id="173" w:name="_Toc469488347"/>
      <w:bookmarkStart w:id="174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324806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5304"/>
      <w:bookmarkStart w:id="191" w:name="_Toc469488348"/>
      <w:bookmarkStart w:id="192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5306"/>
      <w:bookmarkStart w:id="210" w:name="_Toc469488350"/>
      <w:bookmarkStart w:id="211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324806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5307"/>
      <w:bookmarkStart w:id="227" w:name="_Toc469488351"/>
      <w:bookmarkStart w:id="228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5308"/>
      <w:bookmarkStart w:id="245" w:name="_Toc469488352"/>
      <w:bookmarkStart w:id="246" w:name="_Toc471894873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894874"/>
      <w:r w:rsidRPr="00F31976">
        <w:rPr>
          <w:bCs w:val="0"/>
        </w:rPr>
        <w:t>Дополнительные условия, включаемые в проект договора</w:t>
      </w:r>
      <w:bookmarkEnd w:id="251"/>
      <w:bookmarkEnd w:id="25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8354"/>
      <w:bookmarkStart w:id="255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324806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8355"/>
      <w:bookmarkStart w:id="258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8356"/>
      <w:bookmarkStart w:id="262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8358"/>
      <w:bookmarkStart w:id="268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8359"/>
      <w:bookmarkStart w:id="271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8360"/>
      <w:bookmarkStart w:id="274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5311"/>
      <w:bookmarkStart w:id="291" w:name="_Toc469488363"/>
      <w:bookmarkStart w:id="292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A6D3F">
        <w:fldChar w:fldCharType="begin"/>
      </w:r>
      <w:r w:rsidR="00BA6D3F">
        <w:instrText xml:space="preserve"> REF _Ref305973033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3.2</w:t>
      </w:r>
      <w:r w:rsidR="00BA6D3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A6D3F">
        <w:fldChar w:fldCharType="begin"/>
      </w:r>
      <w:r w:rsidR="00BA6D3F">
        <w:instrText xml:space="preserve"> REF _Ref305973147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</w:t>
      </w:r>
      <w:r w:rsidR="00BA6D3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BA6D3F">
        <w:fldChar w:fldCharType="begin"/>
      </w:r>
      <w:r w:rsidR="00BA6D3F">
        <w:instrText xml:space="preserve"> REF _Ref305973214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3.4</w:t>
      </w:r>
      <w:r w:rsidR="00BA6D3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BA6D3F">
        <w:fldChar w:fldCharType="begin"/>
      </w:r>
      <w:r w:rsidR="00BA6D3F">
        <w:instrText xml:space="preserve"> REF _Ref303683883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3.5</w:t>
      </w:r>
      <w:r w:rsidR="00BA6D3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324806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BA6D3F">
        <w:fldChar w:fldCharType="begin"/>
      </w:r>
      <w:r w:rsidR="00BA6D3F">
        <w:instrText xml:space="preserve"> REF _Ref303250967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3.7</w:t>
      </w:r>
      <w:r w:rsidR="00BA6D3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324806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BA6D3F">
        <w:fldChar w:fldCharType="begin"/>
      </w:r>
      <w:r w:rsidR="00BA6D3F">
        <w:instrText xml:space="preserve"> REF _Ref306140410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3.13</w:t>
      </w:r>
      <w:r w:rsidR="00BA6D3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BA6D3F">
        <w:fldChar w:fldCharType="begin"/>
      </w:r>
      <w:r w:rsidR="00BA6D3F">
        <w:instrText xml:space="preserve"> REF _Ref306140451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3.14</w:t>
      </w:r>
      <w:r w:rsidR="00BA6D3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5312"/>
      <w:bookmarkStart w:id="309" w:name="_Toc469488364"/>
      <w:bookmarkStart w:id="310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894886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BA6D3F">
        <w:fldChar w:fldCharType="begin"/>
      </w:r>
      <w:r w:rsidR="00BA6D3F">
        <w:instrText xml:space="preserve"> REF _Ref302563524 \n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1.1.1</w:t>
      </w:r>
      <w:r w:rsidR="00BA6D3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894887"/>
      <w:bookmarkEnd w:id="314"/>
      <w:bookmarkEnd w:id="315"/>
      <w:r w:rsidRPr="00E71A48">
        <w:lastRenderedPageBreak/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5315"/>
      <w:bookmarkStart w:id="331" w:name="_Toc469488367"/>
      <w:bookmarkStart w:id="332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_Ref191386407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3.3.8</w:t>
      </w:r>
      <w:r w:rsidR="00BA6D3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_Ref440361610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5.6</w:t>
      </w:r>
      <w:r w:rsidR="00BA6D3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  <w:lang w:eastAsia="ru-RU"/>
        </w:rPr>
        <w:t>5.1</w:t>
      </w:r>
      <w:r w:rsidR="00BA6D3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BA6D3F">
        <w:fldChar w:fldCharType="begin"/>
      </w:r>
      <w:r w:rsidR="00BA6D3F">
        <w:instrText xml:space="preserve"> REF _Ref440271964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5.1.3</w:t>
      </w:r>
      <w:r w:rsidR="00BA6D3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BA6D3F">
        <w:fldChar w:fldCharType="begin"/>
      </w:r>
      <w:r w:rsidR="00BA6D3F">
        <w:instrText xml:space="preserve"> REF _Ref440279062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б)</w:t>
      </w:r>
      <w:r w:rsidR="00BA6D3F">
        <w:fldChar w:fldCharType="end"/>
      </w:r>
      <w:r w:rsidRPr="00AE1D21">
        <w:rPr>
          <w:sz w:val="24"/>
          <w:szCs w:val="24"/>
        </w:rPr>
        <w:t xml:space="preserve"> п. </w:t>
      </w:r>
      <w:r w:rsidR="00BA6D3F">
        <w:fldChar w:fldCharType="begin"/>
      </w:r>
      <w:r w:rsidR="00BA6D3F">
        <w:instrText xml:space="preserve"> REF _Ref303587815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3.3.8.3</w:t>
      </w:r>
      <w:r w:rsidR="00BA6D3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BA6D3F">
        <w:fldChar w:fldCharType="begin"/>
      </w:r>
      <w:r w:rsidR="00BA6D3F">
        <w:instrText xml:space="preserve"> REF _Ref440537086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5.3</w:t>
      </w:r>
      <w:r w:rsidR="00BA6D3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A6D3F">
        <w:fldChar w:fldCharType="begin"/>
      </w:r>
      <w:r w:rsidR="00BA6D3F">
        <w:instrText xml:space="preserve"> REF _Ref440274913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  <w:lang w:eastAsia="ru-RU"/>
        </w:rPr>
        <w:t>5.2</w:t>
      </w:r>
      <w:r w:rsidR="00BA6D3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BA6D3F">
        <w:fldChar w:fldCharType="begin"/>
      </w:r>
      <w:r w:rsidR="00BA6D3F">
        <w:instrText xml:space="preserve"> REF _Ref440274902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  <w:lang w:eastAsia="ru-RU"/>
        </w:rPr>
        <w:t>5.4</w:t>
      </w:r>
      <w:r w:rsidR="00BA6D3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</w:t>
      </w:r>
      <w:r w:rsidR="00D15047" w:rsidRPr="00AE1D21">
        <w:rPr>
          <w:sz w:val="24"/>
          <w:szCs w:val="24"/>
        </w:rPr>
        <w:t xml:space="preserve">.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</w:t>
      </w:r>
      <w:r w:rsidR="00D15047" w:rsidRPr="00AE1D21">
        <w:rPr>
          <w:sz w:val="24"/>
          <w:szCs w:val="24"/>
        </w:rPr>
        <w:lastRenderedPageBreak/>
        <w:t xml:space="preserve">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BA6D3F">
        <w:fldChar w:fldCharType="begin"/>
      </w:r>
      <w:r w:rsidR="00BA6D3F">
        <w:instrText xml:space="preserve"> REF _Ref306005578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3.3.8.3</w:t>
      </w:r>
      <w:r w:rsidR="00BA6D3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BA6D3F">
        <w:fldChar w:fldCharType="begin"/>
      </w:r>
      <w:r w:rsidR="00BA6D3F">
        <w:instrText xml:space="preserve"> REF _Ref440279062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б)</w:t>
      </w:r>
      <w:r w:rsidR="00BA6D3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_Ref440372326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д)</w:t>
      </w:r>
      <w:r w:rsidR="00BA6D3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_Ref440371812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м)</w:t>
      </w:r>
      <w:r w:rsidR="00BA6D3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BA6D3F">
        <w:fldChar w:fldCharType="begin"/>
      </w:r>
      <w:r w:rsidR="00BA6D3F">
        <w:instrText xml:space="preserve"> REF _Ref440371822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н)</w:t>
      </w:r>
      <w:r w:rsidR="00BA6D3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BA6D3F">
        <w:fldChar w:fldCharType="begin"/>
      </w:r>
      <w:r w:rsidR="00BA6D3F">
        <w:instrText xml:space="preserve"> REF _Ref442190626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у)</w:t>
      </w:r>
      <w:r w:rsidR="00BA6D3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BA6D3F">
        <w:fldChar w:fldCharType="begin"/>
      </w:r>
      <w:r w:rsidR="00BA6D3F">
        <w:instrText xml:space="preserve"> REF _Ref306005578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3.3.8.3</w:t>
      </w:r>
      <w:r w:rsidR="00BA6D3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BA6D3F">
        <w:fldChar w:fldCharType="begin"/>
      </w:r>
      <w:r w:rsidR="00BA6D3F">
        <w:instrText xml:space="preserve"> REF _Ref306143446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3.3.9.3</w:t>
      </w:r>
      <w:r w:rsidR="00BA6D3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A6D3F">
        <w:fldChar w:fldCharType="begin"/>
      </w:r>
      <w:r w:rsidR="00BA6D3F">
        <w:instrText xml:space="preserve"> REF _Ref465847423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3.3.10.7</w:t>
      </w:r>
      <w:r w:rsidR="00BA6D3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A6D3F">
        <w:fldChar w:fldCharType="begin"/>
      </w:r>
      <w:r w:rsidR="00BA6D3F">
        <w:instrText xml:space="preserve"> REF _Ref442263553 \r \h  \* MERGEFORMAT </w:instrText>
      </w:r>
      <w:r w:rsidR="00BA6D3F">
        <w:fldChar w:fldCharType="separate"/>
      </w:r>
      <w:r w:rsidR="00324806" w:rsidRPr="00324806">
        <w:rPr>
          <w:szCs w:val="24"/>
        </w:rPr>
        <w:t>3.3.14.4</w:t>
      </w:r>
      <w:r w:rsidR="00BA6D3F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BA6D3F">
        <w:fldChar w:fldCharType="begin"/>
      </w:r>
      <w:r w:rsidR="00BA6D3F">
        <w:instrText xml:space="preserve"> REF _Ref440270602 \r \h  \* MERGEFORMAT </w:instrText>
      </w:r>
      <w:r w:rsidR="00BA6D3F">
        <w:fldChar w:fldCharType="separate"/>
      </w:r>
      <w:r w:rsidR="00324806">
        <w:t>5</w:t>
      </w:r>
      <w:r w:rsidR="00BA6D3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A6D3F">
        <w:fldChar w:fldCharType="begin"/>
      </w:r>
      <w:r w:rsidR="00BA6D3F">
        <w:instrText xml:space="preserve"> REF _Ref191386419 \n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3.3.2</w:t>
      </w:r>
      <w:r w:rsidR="00BA6D3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A6D3F">
        <w:fldChar w:fldCharType="begin"/>
      </w:r>
      <w:r w:rsidR="00BA6D3F">
        <w:instrText xml:space="preserve"> REF _Ref440272256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5.14</w:t>
      </w:r>
      <w:r w:rsidR="00BA6D3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A6D3F">
        <w:fldChar w:fldCharType="begin"/>
      </w:r>
      <w:r w:rsidR="00BA6D3F">
        <w:instrText xml:space="preserve"> REF _Ref465847449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5.15</w:t>
      </w:r>
      <w:r w:rsidR="00BA6D3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6"/>
      <w:bookmarkEnd w:id="337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BA6D3F">
        <w:fldChar w:fldCharType="begin"/>
      </w:r>
      <w:r w:rsidR="00BA6D3F">
        <w:instrText xml:space="preserve"> REF _Ref440361959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5.5</w:t>
      </w:r>
      <w:r w:rsidR="00BA6D3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BA6D3F">
        <w:fldChar w:fldCharType="begin"/>
      </w:r>
      <w:r w:rsidR="00BA6D3F">
        <w:instrText xml:space="preserve"> REF _Ref440271036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5.4</w:t>
      </w:r>
      <w:r w:rsidR="00BA6D3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5.1</w:t>
      </w:r>
      <w:r w:rsidR="00BA6D3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5.1</w:t>
      </w:r>
      <w:r w:rsidR="00BA6D3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5316"/>
      <w:bookmarkStart w:id="352" w:name="_Toc469488368"/>
      <w:bookmarkStart w:id="353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8"/>
      <w:bookmarkEnd w:id="339"/>
      <w:bookmarkEnd w:id="340"/>
      <w:r w:rsidRPr="00E71A48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5317"/>
      <w:bookmarkStart w:id="366" w:name="_Toc469488369"/>
      <w:bookmarkStart w:id="367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A6D3F">
        <w:fldChar w:fldCharType="begin"/>
      </w:r>
      <w:r w:rsidR="00BA6D3F">
        <w:instrText xml:space="preserve"> REF _Ref440272256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5.14</w:t>
      </w:r>
      <w:r w:rsidR="00BA6D3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A6D3F">
        <w:fldChar w:fldCharType="begin"/>
      </w:r>
      <w:r w:rsidR="00BA6D3F">
        <w:instrText xml:space="preserve"> REF _Ref465847449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5.15</w:t>
      </w:r>
      <w:r w:rsidR="00BA6D3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5318"/>
      <w:bookmarkStart w:id="381" w:name="_Toc469488370"/>
      <w:bookmarkStart w:id="382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3.4.1.3</w:t>
      </w:r>
      <w:r w:rsidR="00BA6D3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5319"/>
      <w:bookmarkStart w:id="395" w:name="_Toc469488371"/>
      <w:bookmarkStart w:id="396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5320"/>
      <w:bookmarkStart w:id="408" w:name="_Toc469488372"/>
      <w:bookmarkStart w:id="409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BF40D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 не подлежит изменению при изменении официального курса </w:t>
      </w:r>
      <w:r w:rsidRPr="00BF40D8">
        <w:rPr>
          <w:bCs w:val="0"/>
          <w:sz w:val="24"/>
          <w:szCs w:val="24"/>
        </w:rPr>
        <w:t>валюты.</w:t>
      </w:r>
    </w:p>
    <w:p w:rsidR="00717F60" w:rsidRPr="00BF40D8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4794"/>
      <w:bookmarkStart w:id="421" w:name="_Toc468875321"/>
      <w:bookmarkStart w:id="422" w:name="_Toc469488373"/>
      <w:bookmarkStart w:id="423" w:name="_Toc471894894"/>
      <w:r w:rsidRPr="00BF40D8">
        <w:rPr>
          <w:szCs w:val="24"/>
        </w:rPr>
        <w:t xml:space="preserve">Начальная (максимальная) цена </w:t>
      </w:r>
      <w:r w:rsidR="00123C70" w:rsidRPr="00BF40D8">
        <w:rPr>
          <w:szCs w:val="24"/>
        </w:rPr>
        <w:t>Договор</w:t>
      </w:r>
      <w:r w:rsidRPr="00BF40D8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191C3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191C3B">
        <w:rPr>
          <w:bCs w:val="0"/>
          <w:sz w:val="24"/>
          <w:szCs w:val="24"/>
        </w:rPr>
        <w:t xml:space="preserve">Начальная (максимальная) цена </w:t>
      </w:r>
      <w:r w:rsidR="00123C70" w:rsidRPr="00191C3B">
        <w:rPr>
          <w:bCs w:val="0"/>
          <w:sz w:val="24"/>
          <w:szCs w:val="24"/>
        </w:rPr>
        <w:t>Договор</w:t>
      </w:r>
      <w:r w:rsidRPr="00191C3B">
        <w:rPr>
          <w:bCs w:val="0"/>
          <w:sz w:val="24"/>
          <w:szCs w:val="24"/>
        </w:rPr>
        <w:t>а</w:t>
      </w:r>
      <w:r w:rsidR="00216641" w:rsidRPr="00191C3B">
        <w:rPr>
          <w:bCs w:val="0"/>
          <w:sz w:val="24"/>
          <w:szCs w:val="24"/>
        </w:rPr>
        <w:t>:</w:t>
      </w:r>
    </w:p>
    <w:p w:rsidR="00280464" w:rsidRPr="00191C3B" w:rsidRDefault="00216641" w:rsidP="00107F5B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191C3B">
        <w:rPr>
          <w:b/>
          <w:bCs w:val="0"/>
          <w:sz w:val="24"/>
          <w:szCs w:val="24"/>
          <w:u w:val="single"/>
        </w:rPr>
        <w:t>По Лоту №</w:t>
      </w:r>
      <w:r w:rsidRPr="00201C9C">
        <w:rPr>
          <w:b/>
          <w:bCs w:val="0"/>
          <w:sz w:val="24"/>
          <w:szCs w:val="24"/>
          <w:u w:val="single"/>
        </w:rPr>
        <w:t>1:</w:t>
      </w:r>
      <w:r w:rsidR="00717F60" w:rsidRPr="00201C9C">
        <w:rPr>
          <w:bCs w:val="0"/>
          <w:sz w:val="24"/>
          <w:szCs w:val="24"/>
        </w:rPr>
        <w:t xml:space="preserve"> </w:t>
      </w:r>
      <w:r w:rsidR="00201C9C" w:rsidRPr="00201C9C">
        <w:rPr>
          <w:b/>
          <w:sz w:val="24"/>
          <w:szCs w:val="24"/>
        </w:rPr>
        <w:t>612 000,00</w:t>
      </w:r>
      <w:r w:rsidR="00201C9C" w:rsidRPr="00201C9C">
        <w:rPr>
          <w:sz w:val="24"/>
          <w:szCs w:val="24"/>
        </w:rPr>
        <w:t xml:space="preserve"> (Шестьсот двенадцать тысяч) рублей 00 копеек РФ, без учета НДС; НДС составляет </w:t>
      </w:r>
      <w:r w:rsidR="00201C9C" w:rsidRPr="00201C9C">
        <w:rPr>
          <w:b/>
          <w:sz w:val="24"/>
          <w:szCs w:val="24"/>
        </w:rPr>
        <w:t>110 160,00</w:t>
      </w:r>
      <w:r w:rsidR="00201C9C" w:rsidRPr="00201C9C">
        <w:rPr>
          <w:sz w:val="24"/>
          <w:szCs w:val="24"/>
        </w:rPr>
        <w:t xml:space="preserve"> (Сто десять тысяч сто шестьдесят) рублей 00 копеек РФ; </w:t>
      </w:r>
      <w:r w:rsidR="00201C9C" w:rsidRPr="00201C9C">
        <w:rPr>
          <w:b/>
          <w:sz w:val="24"/>
          <w:szCs w:val="24"/>
        </w:rPr>
        <w:t>722 160,00</w:t>
      </w:r>
      <w:r w:rsidR="00201C9C" w:rsidRPr="00201C9C">
        <w:rPr>
          <w:sz w:val="24"/>
          <w:szCs w:val="24"/>
        </w:rPr>
        <w:t xml:space="preserve"> (Семьсот двадцать две тысячи сто шестьдесят) рублей 00 копеек РФ, с учетом НДС</w:t>
      </w:r>
      <w:r w:rsidR="00107F5B" w:rsidRPr="00201C9C">
        <w:rPr>
          <w:sz w:val="24"/>
          <w:szCs w:val="24"/>
        </w:rPr>
        <w:t>.</w:t>
      </w:r>
    </w:p>
    <w:p w:rsidR="00546518" w:rsidRPr="00107F5B" w:rsidRDefault="00F55E6B" w:rsidP="00107F5B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5.1</w:t>
      </w:r>
      <w:r w:rsidR="00BA6D3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BA6D3F">
        <w:fldChar w:fldCharType="begin"/>
      </w:r>
      <w:r w:rsidR="00BA6D3F">
        <w:instrText xml:space="preserve"> REF _Ref440271072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5.2</w:t>
      </w:r>
      <w:r w:rsidR="00BA6D3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BA6D3F">
        <w:fldChar w:fldCharType="begin"/>
      </w:r>
      <w:r w:rsidR="00BA6D3F">
        <w:instrText xml:space="preserve"> REF _Ref440361439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5.5</w:t>
      </w:r>
      <w:r w:rsidR="00BA6D3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A6D3F">
        <w:fldChar w:fldCharType="begin"/>
      </w:r>
      <w:r w:rsidR="00BA6D3F">
        <w:instrText xml:space="preserve"> REF _Ref306138385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3.6.4</w:t>
      </w:r>
      <w:r w:rsidR="00BA6D3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BA6D3F">
        <w:fldChar w:fldCharType="begin"/>
      </w:r>
      <w:r w:rsidR="00BA6D3F">
        <w:instrText xml:space="preserve"> REF _Ref465670219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3.11</w:t>
      </w:r>
      <w:r w:rsidR="00BA6D3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4" w:name="_Ref191386407"/>
      <w:bookmarkStart w:id="425" w:name="_Ref191386526"/>
      <w:bookmarkStart w:id="426" w:name="_Toc440361333"/>
      <w:bookmarkStart w:id="427" w:name="_Toc440376088"/>
      <w:bookmarkStart w:id="428" w:name="_Toc440376215"/>
      <w:bookmarkStart w:id="429" w:name="_Toc440382480"/>
      <w:bookmarkStart w:id="430" w:name="_Toc440447150"/>
      <w:bookmarkStart w:id="431" w:name="_Toc440632310"/>
      <w:bookmarkStart w:id="432" w:name="_Toc440875083"/>
      <w:bookmarkStart w:id="433" w:name="_Toc441131070"/>
      <w:bookmarkStart w:id="434" w:name="_Toc465774591"/>
      <w:bookmarkStart w:id="435" w:name="_Toc465848820"/>
      <w:bookmarkStart w:id="436" w:name="_Toc468875322"/>
      <w:bookmarkStart w:id="437" w:name="_Toc469488374"/>
      <w:bookmarkStart w:id="438" w:name="_Toc471894895"/>
      <w:bookmarkStart w:id="439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0" w:name="_Ref93090116"/>
      <w:bookmarkStart w:id="441" w:name="_Ref191386482"/>
      <w:bookmarkStart w:id="442" w:name="_Ref440291364"/>
      <w:bookmarkEnd w:id="439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40"/>
      <w:r w:rsidRPr="00EB7BE2">
        <w:rPr>
          <w:bCs w:val="0"/>
          <w:sz w:val="24"/>
          <w:szCs w:val="24"/>
        </w:rPr>
        <w:t>:</w:t>
      </w:r>
      <w:bookmarkStart w:id="443" w:name="_Ref306004833"/>
      <w:bookmarkEnd w:id="441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BA6D3F">
        <w:fldChar w:fldCharType="begin"/>
      </w:r>
      <w:r w:rsidR="00BA6D3F">
        <w:instrText xml:space="preserve"> REF _Ref191386451 \n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3.3.9</w:t>
      </w:r>
      <w:r w:rsidR="00BA6D3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_Ref440876619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3.3.10</w:t>
      </w:r>
      <w:r w:rsidR="00BA6D3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2"/>
      <w:bookmarkEnd w:id="443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4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4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5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6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5"/>
      <w:bookmarkEnd w:id="446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7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7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BA6D3F">
        <w:fldChar w:fldCharType="begin"/>
      </w:r>
      <w:r w:rsidR="00BA6D3F">
        <w:instrText xml:space="preserve"> REF _Ref440275279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1.1.4</w:t>
      </w:r>
      <w:r w:rsidR="00BA6D3F">
        <w:fldChar w:fldCharType="end"/>
      </w:r>
      <w:r w:rsidRPr="009F2BF9">
        <w:rPr>
          <w:sz w:val="24"/>
          <w:szCs w:val="24"/>
        </w:rPr>
        <w:t xml:space="preserve"> и разделе </w:t>
      </w:r>
      <w:r w:rsidR="00BA6D3F">
        <w:fldChar w:fldCharType="begin"/>
      </w:r>
      <w:r w:rsidR="00BA6D3F">
        <w:instrText xml:space="preserve"> REF _Ref440270568 \r \h  \* MERGEFORMAT </w:instrText>
      </w:r>
      <w:r w:rsidR="00BA6D3F">
        <w:fldChar w:fldCharType="separate"/>
      </w:r>
      <w:r w:rsidR="00324806">
        <w:t>4</w:t>
      </w:r>
      <w:r w:rsidR="00BA6D3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</w:t>
      </w:r>
      <w:r w:rsidRPr="001E5D2B">
        <w:rPr>
          <w:sz w:val="24"/>
          <w:szCs w:val="24"/>
        </w:rPr>
        <w:t>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8" w:name="_Ref306005578"/>
      <w:bookmarkStart w:id="449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r w:rsidRPr="00AE1D21">
        <w:rPr>
          <w:sz w:val="24"/>
          <w:szCs w:val="24"/>
        </w:rPr>
        <w:lastRenderedPageBreak/>
        <w:t xml:space="preserve">пп. </w:t>
      </w:r>
      <w:r w:rsidR="00BA6D3F">
        <w:fldChar w:fldCharType="begin"/>
      </w:r>
      <w:r w:rsidR="00BA6D3F">
        <w:instrText xml:space="preserve"> REF _Ref440291364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3.3.8.1</w:t>
      </w:r>
      <w:r w:rsidR="00BA6D3F">
        <w:fldChar w:fldCharType="end"/>
      </w:r>
      <w:r w:rsidRPr="00AE1D21">
        <w:rPr>
          <w:sz w:val="24"/>
          <w:szCs w:val="24"/>
        </w:rPr>
        <w:t>-</w:t>
      </w:r>
      <w:r w:rsidR="00BA6D3F">
        <w:fldChar w:fldCharType="begin"/>
      </w:r>
      <w:r w:rsidR="00BA6D3F">
        <w:instrText xml:space="preserve"> REF _Ref303669127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3.3.8.2</w:t>
      </w:r>
      <w:r w:rsidR="00BA6D3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8"/>
      <w:bookmarkEnd w:id="449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0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_Ref440271993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5.11</w:t>
      </w:r>
      <w:r w:rsidR="00BA6D3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_Ref440271964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5.1.3</w:t>
      </w:r>
      <w:r w:rsidR="00BA6D3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1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_Ref440272035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5.12</w:t>
      </w:r>
      <w:r w:rsidR="00BA6D3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_Ref440272051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5.13</w:t>
      </w:r>
      <w:r w:rsidR="00BA6D3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 xml:space="preserve">форма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_Ref440272119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5.7.1</w:t>
      </w:r>
      <w:r w:rsidR="00BA6D3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52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22"/>
      <w:r w:rsidRPr="00AE1D21">
        <w:rPr>
          <w:sz w:val="24"/>
          <w:szCs w:val="24"/>
        </w:rPr>
        <w:lastRenderedPageBreak/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 xml:space="preserve"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случае,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3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BA6D3F">
        <w:fldChar w:fldCharType="begin"/>
      </w:r>
      <w:r w:rsidR="00BA6D3F">
        <w:instrText xml:space="preserve"> REF _Ref440275279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1.1.4</w:t>
      </w:r>
      <w:r w:rsidR="00BA6D3F">
        <w:fldChar w:fldCharType="end"/>
      </w:r>
      <w:r w:rsidRPr="009F2BF9">
        <w:rPr>
          <w:sz w:val="24"/>
          <w:szCs w:val="24"/>
        </w:rPr>
        <w:t xml:space="preserve"> и разделе </w:t>
      </w:r>
      <w:r w:rsidR="00BA6D3F">
        <w:fldChar w:fldCharType="begin"/>
      </w:r>
      <w:r w:rsidR="00BA6D3F">
        <w:instrText xml:space="preserve"> REF _Ref440270568 \r \h  \* MERGEFORMAT </w:instrText>
      </w:r>
      <w:r w:rsidR="00BA6D3F">
        <w:fldChar w:fldCharType="separate"/>
      </w:r>
      <w:r w:rsidR="00324806">
        <w:t>4</w:t>
      </w:r>
      <w:r w:rsidR="00BA6D3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_Ref55336389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5.9</w:t>
      </w:r>
      <w:r w:rsidR="00BA6D3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_Ref55336398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5.10</w:t>
      </w:r>
      <w:r w:rsidR="00BA6D3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_Ref440272256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5.14</w:t>
      </w:r>
      <w:r w:rsidR="00BA6D3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4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</w:t>
      </w:r>
      <w:r w:rsidRPr="005347FA">
        <w:rPr>
          <w:sz w:val="24"/>
          <w:szCs w:val="24"/>
        </w:rPr>
        <w:lastRenderedPageBreak/>
        <w:t>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_Ref440272274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5.16</w:t>
      </w:r>
      <w:r w:rsidR="00BA6D3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</w:t>
      </w:r>
      <w:r w:rsidRPr="007D7C50">
        <w:rPr>
          <w:i/>
          <w:sz w:val="24"/>
          <w:szCs w:val="24"/>
        </w:rPr>
        <w:lastRenderedPageBreak/>
        <w:t>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BA6D3F">
        <w:fldChar w:fldCharType="begin"/>
      </w:r>
      <w:r w:rsidR="00BA6D3F">
        <w:instrText xml:space="preserve"> REF _Ref465675151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3.11.2</w:t>
      </w:r>
      <w:r w:rsidR="00BA6D3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5" w:name="_Ref191386451"/>
      <w:bookmarkStart w:id="456" w:name="_Ref440271628"/>
      <w:bookmarkStart w:id="457" w:name="_Toc440361334"/>
      <w:bookmarkStart w:id="458" w:name="_Toc440376089"/>
      <w:bookmarkStart w:id="459" w:name="_Toc440376216"/>
      <w:bookmarkStart w:id="460" w:name="_Toc440382481"/>
      <w:bookmarkStart w:id="461" w:name="_Toc440447151"/>
      <w:bookmarkStart w:id="462" w:name="_Toc440632311"/>
      <w:bookmarkStart w:id="463" w:name="_Toc440875084"/>
      <w:bookmarkStart w:id="464" w:name="_Toc441131071"/>
      <w:bookmarkStart w:id="465" w:name="_Ref465773032"/>
      <w:bookmarkStart w:id="466" w:name="_Toc465774592"/>
      <w:bookmarkStart w:id="467" w:name="_Toc465848821"/>
      <w:bookmarkStart w:id="468" w:name="_Toc468875323"/>
      <w:bookmarkStart w:id="469" w:name="_Toc469488375"/>
      <w:bookmarkStart w:id="470" w:name="_Toc471894896"/>
      <w:r w:rsidRPr="00E71A48">
        <w:rPr>
          <w:szCs w:val="24"/>
        </w:rPr>
        <w:t xml:space="preserve">Привлечение </w:t>
      </w:r>
      <w:bookmarkEnd w:id="455"/>
      <w:bookmarkEnd w:id="456"/>
      <w:bookmarkEnd w:id="457"/>
      <w:bookmarkEnd w:id="458"/>
      <w:bookmarkEnd w:id="459"/>
      <w:r w:rsidR="00362EA4">
        <w:rPr>
          <w:szCs w:val="24"/>
        </w:rPr>
        <w:t>соисполнителей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1" w:name="_Ref191386461"/>
      <w:bookmarkStart w:id="472" w:name="_Toc440361335"/>
      <w:bookmarkStart w:id="473" w:name="_Toc440376090"/>
      <w:bookmarkStart w:id="47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</w:t>
      </w:r>
      <w:r w:rsidR="00D57D88">
        <w:rPr>
          <w:snapToGrid w:val="0"/>
          <w:sz w:val="24"/>
          <w:szCs w:val="24"/>
          <w:lang w:eastAsia="ru-RU"/>
        </w:rPr>
        <w:lastRenderedPageBreak/>
        <w:t xml:space="preserve">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BA6D3F">
        <w:fldChar w:fldCharType="begin"/>
      </w:r>
      <w:r w:rsidR="00BA6D3F">
        <w:instrText xml:space="preserve"> REF _Ref191386407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3.3.8</w:t>
      </w:r>
      <w:r w:rsidR="00BA6D3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BA6D3F">
        <w:fldChar w:fldCharType="begin"/>
      </w:r>
      <w:r w:rsidR="00BA6D3F">
        <w:instrText xml:space="preserve"> REF _Ref303669127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3.3.8.2</w:t>
      </w:r>
      <w:r w:rsidR="00BA6D3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_Ref442190626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у)</w:t>
      </w:r>
      <w:r w:rsidR="00BA6D3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A6D3F">
        <w:fldChar w:fldCharType="begin"/>
      </w:r>
      <w:r w:rsidR="00BA6D3F">
        <w:instrText xml:space="preserve"> REF _Ref303587815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3.3.8.3</w:t>
      </w:r>
      <w:r w:rsidR="00BA6D3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BA6D3F">
        <w:fldChar w:fldCharType="begin"/>
      </w:r>
      <w:r w:rsidR="00BA6D3F">
        <w:instrText xml:space="preserve"> REF _Ref440272510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5.17</w:t>
      </w:r>
      <w:r w:rsidR="00BA6D3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6" w:name="_Toc440382482"/>
      <w:bookmarkStart w:id="477" w:name="_Toc440447152"/>
      <w:bookmarkStart w:id="478" w:name="_Toc440632312"/>
      <w:bookmarkStart w:id="479" w:name="_Toc440875085"/>
      <w:bookmarkStart w:id="480" w:name="_Ref440876619"/>
      <w:bookmarkStart w:id="481" w:name="_Ref440876660"/>
      <w:bookmarkStart w:id="482" w:name="_Toc441131072"/>
      <w:bookmarkStart w:id="483" w:name="_Ref465772690"/>
      <w:bookmarkStart w:id="484" w:name="_Toc465774593"/>
      <w:bookmarkStart w:id="485" w:name="_Toc465848822"/>
      <w:bookmarkStart w:id="486" w:name="_Toc468875324"/>
      <w:bookmarkStart w:id="487" w:name="_Toc469488376"/>
      <w:bookmarkStart w:id="488" w:name="_Toc471894897"/>
      <w:r w:rsidRPr="00E71A4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1"/>
      <w:bookmarkEnd w:id="472"/>
      <w:bookmarkEnd w:id="473"/>
      <w:bookmarkEnd w:id="474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_Ref191386482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3.3.8.1</w:t>
      </w:r>
      <w:r w:rsidR="00BA6D3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A6D3F">
        <w:fldChar w:fldCharType="begin"/>
      </w:r>
      <w:r w:rsidR="00BA6D3F">
        <w:instrText xml:space="preserve"> REF _Ref191386407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3.3.8</w:t>
      </w:r>
      <w:r w:rsidR="00BA6D3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BA6D3F">
        <w:fldChar w:fldCharType="begin"/>
      </w:r>
      <w:r w:rsidR="00BA6D3F">
        <w:instrText xml:space="preserve"> REF _Ref307563248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  <w:lang w:val="en-US"/>
        </w:rPr>
        <w:t>a</w:t>
      </w:r>
      <w:r w:rsidR="00324806" w:rsidRPr="00324806">
        <w:rPr>
          <w:bCs w:val="0"/>
          <w:sz w:val="24"/>
          <w:szCs w:val="24"/>
        </w:rPr>
        <w:t>)</w:t>
      </w:r>
      <w:r w:rsidR="00BA6D3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BA6D3F">
        <w:fldChar w:fldCharType="begin"/>
      </w:r>
      <w:r w:rsidR="00BA6D3F">
        <w:instrText xml:space="preserve"> REF _Ref307563262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  <w:lang w:val="en-US"/>
        </w:rPr>
        <w:t>g</w:t>
      </w:r>
      <w:r w:rsidR="00324806" w:rsidRPr="00324806">
        <w:rPr>
          <w:bCs w:val="0"/>
          <w:sz w:val="24"/>
          <w:szCs w:val="24"/>
        </w:rPr>
        <w:t>)</w:t>
      </w:r>
      <w:r w:rsidR="00BA6D3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BA6D3F">
        <w:fldChar w:fldCharType="begin"/>
      </w:r>
      <w:r w:rsidR="00BA6D3F">
        <w:instrText xml:space="preserve"> REF _Ref306032591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3.3.10.4</w:t>
      </w:r>
      <w:r w:rsidR="00BA6D3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</w:t>
      </w:r>
      <w:r w:rsidRPr="00AE1D21">
        <w:rPr>
          <w:sz w:val="24"/>
          <w:szCs w:val="24"/>
        </w:rPr>
        <w:lastRenderedPageBreak/>
        <w:t>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_Ref303669127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3.3.8.2</w:t>
      </w:r>
      <w:r w:rsidR="00BA6D3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BA6D3F">
        <w:fldChar w:fldCharType="begin"/>
      </w:r>
      <w:r w:rsidR="00BA6D3F">
        <w:instrText xml:space="preserve"> REF _Ref442190626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у)</w:t>
      </w:r>
      <w:r w:rsidR="00BA6D3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BA6D3F">
        <w:fldChar w:fldCharType="begin"/>
      </w:r>
      <w:r w:rsidR="00BA6D3F">
        <w:instrText xml:space="preserve"> REF _Ref303587815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3.3.8.3</w:t>
      </w:r>
      <w:r w:rsidR="00BA6D3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3" w:name="_Ref306114966"/>
      <w:bookmarkStart w:id="494" w:name="_Toc440361336"/>
      <w:bookmarkStart w:id="495" w:name="_Toc440376091"/>
      <w:bookmarkStart w:id="496" w:name="_Toc440376218"/>
      <w:bookmarkStart w:id="497" w:name="_Toc440382483"/>
      <w:bookmarkStart w:id="498" w:name="_Toc440447153"/>
      <w:bookmarkStart w:id="499" w:name="_Toc440632313"/>
      <w:bookmarkStart w:id="500" w:name="_Toc440875086"/>
      <w:bookmarkStart w:id="501" w:name="_Toc441131073"/>
      <w:bookmarkStart w:id="502" w:name="_Toc465774594"/>
      <w:bookmarkStart w:id="503" w:name="_Toc465848823"/>
      <w:bookmarkStart w:id="504" w:name="_Toc468875325"/>
      <w:bookmarkStart w:id="505" w:name="_Toc469488377"/>
      <w:bookmarkStart w:id="506" w:name="_Toc471894898"/>
      <w:r w:rsidRPr="00E71A48">
        <w:rPr>
          <w:szCs w:val="24"/>
        </w:rPr>
        <w:t>Разъяснение Документации по запросу предложений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324806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212D09">
        <w:rPr>
          <w:bCs w:val="0"/>
          <w:iCs/>
          <w:sz w:val="24"/>
          <w:szCs w:val="24"/>
        </w:rPr>
        <w:lastRenderedPageBreak/>
        <w:t xml:space="preserve">п. </w:t>
      </w:r>
      <w:r w:rsidR="00BA6D3F">
        <w:fldChar w:fldCharType="begin"/>
      </w:r>
      <w:r w:rsidR="00BA6D3F">
        <w:instrText xml:space="preserve"> REF _Ref440289401 \r \h  \* MERGEFORMAT </w:instrText>
      </w:r>
      <w:r w:rsidR="00BA6D3F">
        <w:fldChar w:fldCharType="separate"/>
      </w:r>
      <w:r w:rsidR="00324806" w:rsidRPr="00324806">
        <w:rPr>
          <w:bCs w:val="0"/>
          <w:iCs/>
          <w:sz w:val="24"/>
          <w:szCs w:val="24"/>
        </w:rPr>
        <w:t>3.3.13</w:t>
      </w:r>
      <w:r w:rsidR="00BA6D3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7" w:name="_Toc440361337"/>
      <w:bookmarkStart w:id="508" w:name="_Toc440376092"/>
      <w:bookmarkStart w:id="509" w:name="_Toc440376219"/>
      <w:bookmarkStart w:id="510" w:name="_Toc440382484"/>
      <w:bookmarkStart w:id="511" w:name="_Toc440447154"/>
      <w:bookmarkStart w:id="512" w:name="_Toc440632314"/>
      <w:bookmarkStart w:id="513" w:name="_Toc440875087"/>
      <w:bookmarkStart w:id="514" w:name="_Ref440969948"/>
      <w:bookmarkStart w:id="515" w:name="_Ref441057071"/>
      <w:bookmarkStart w:id="516" w:name="_Toc441131074"/>
      <w:bookmarkStart w:id="517" w:name="_Toc465774595"/>
      <w:bookmarkStart w:id="518" w:name="_Toc465848824"/>
      <w:bookmarkStart w:id="519" w:name="_Toc468875326"/>
      <w:bookmarkStart w:id="520" w:name="_Toc469488378"/>
      <w:bookmarkStart w:id="521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2" w:name="_Ref440289401"/>
      <w:bookmarkStart w:id="523" w:name="_Toc440361338"/>
      <w:bookmarkStart w:id="524" w:name="_Toc440376093"/>
      <w:bookmarkStart w:id="525" w:name="_Toc440376220"/>
      <w:bookmarkStart w:id="526" w:name="_Toc440382485"/>
      <w:bookmarkStart w:id="527" w:name="_Toc440447155"/>
      <w:bookmarkStart w:id="528" w:name="_Toc440632315"/>
      <w:bookmarkStart w:id="529" w:name="_Toc440875088"/>
      <w:bookmarkStart w:id="530" w:name="_Toc441131075"/>
      <w:bookmarkStart w:id="531" w:name="_Toc465774596"/>
      <w:bookmarkStart w:id="532" w:name="_Toc465848825"/>
      <w:bookmarkStart w:id="533" w:name="_Toc468875327"/>
      <w:bookmarkStart w:id="534" w:name="_Toc469488379"/>
      <w:bookmarkStart w:id="535" w:name="_Toc471894900"/>
      <w:r w:rsidRPr="00E71A48">
        <w:rPr>
          <w:szCs w:val="24"/>
        </w:rPr>
        <w:t>Продление срока окончания приема Заявок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6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7" w:name="_Toc299701566"/>
      <w:bookmarkStart w:id="538" w:name="_Ref306176386"/>
      <w:bookmarkStart w:id="539" w:name="_Ref440285128"/>
      <w:bookmarkStart w:id="540" w:name="_Toc440361339"/>
      <w:bookmarkStart w:id="541" w:name="_Toc440376094"/>
      <w:bookmarkStart w:id="542" w:name="_Toc440376221"/>
      <w:bookmarkStart w:id="543" w:name="_Toc440382486"/>
      <w:bookmarkStart w:id="544" w:name="_Toc440447156"/>
      <w:bookmarkStart w:id="545" w:name="_Toc440632316"/>
      <w:bookmarkStart w:id="546" w:name="_Toc440875089"/>
      <w:bookmarkStart w:id="547" w:name="_Toc441131076"/>
      <w:bookmarkStart w:id="548" w:name="_Toc465774597"/>
      <w:bookmarkStart w:id="549" w:name="_Toc465848826"/>
      <w:bookmarkStart w:id="550" w:name="_Toc468875328"/>
      <w:bookmarkStart w:id="551" w:name="_Toc469488380"/>
      <w:bookmarkStart w:id="552" w:name="_Toc471894901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BA6D3F">
        <w:fldChar w:fldCharType="begin"/>
      </w:r>
      <w:r w:rsidR="00BA6D3F">
        <w:instrText xml:space="preserve"> REF _Ref467168844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3.3.14.3</w:t>
      </w:r>
      <w:r w:rsidR="00BA6D3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A6D3F">
        <w:fldChar w:fldCharType="begin"/>
      </w:r>
      <w:r w:rsidR="00BA6D3F">
        <w:instrText xml:space="preserve"> REF _Ref442263553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3.3.14.4</w:t>
      </w:r>
      <w:r w:rsidR="00BA6D3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3" w:name="_Ref467168844"/>
      <w:bookmarkStart w:id="554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BA6D3F">
        <w:fldChar w:fldCharType="begin"/>
      </w:r>
      <w:r w:rsidR="00BA6D3F">
        <w:instrText xml:space="preserve"> REF _Ref440272678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  <w:lang w:eastAsia="ru-RU"/>
        </w:rPr>
        <w:t>5.14</w:t>
      </w:r>
      <w:r w:rsidR="00BA6D3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5"/>
      <w:bookmarkEnd w:id="556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BA6D3F">
        <w:fldChar w:fldCharType="begin"/>
      </w:r>
      <w:r w:rsidR="00BA6D3F">
        <w:instrText xml:space="preserve"> REF _Ref306008743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3.3.4</w:t>
      </w:r>
      <w:r w:rsidR="00BA6D3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3.4.1.3</w:t>
      </w:r>
      <w:r w:rsidR="00BA6D3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</w:t>
      </w:r>
      <w:r w:rsidRPr="00AE1D21">
        <w:rPr>
          <w:bCs w:val="0"/>
          <w:sz w:val="24"/>
          <w:szCs w:val="24"/>
        </w:rPr>
        <w:lastRenderedPageBreak/>
        <w:t xml:space="preserve">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7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BA6D3F">
        <w:fldChar w:fldCharType="begin"/>
      </w:r>
      <w:r w:rsidR="00BA6D3F">
        <w:instrText xml:space="preserve"> REF _Ref305753174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-3.3.14.3</w:t>
      </w:r>
      <w:r w:rsidR="00324806">
        <w:t>.2</w:t>
      </w:r>
      <w:r w:rsidR="00BA6D3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7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8" w:name="_Ref299109207"/>
      <w:bookmarkStart w:id="55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8"/>
      <w:bookmarkEnd w:id="559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BA6D3F">
        <w:fldChar w:fldCharType="begin"/>
      </w:r>
      <w:r w:rsidR="00BA6D3F">
        <w:instrText xml:space="preserve"> REF _Ref440272256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  <w:lang w:eastAsia="ru-RU"/>
        </w:rPr>
        <w:t>5.14</w:t>
      </w:r>
      <w:r w:rsidR="00BA6D3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810A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F810AA">
        <w:fldChar w:fldCharType="separate"/>
      </w:r>
      <w:r w:rsidR="00324806">
        <w:rPr>
          <w:bCs w:val="0"/>
          <w:sz w:val="24"/>
          <w:szCs w:val="24"/>
          <w:lang w:eastAsia="ru-RU"/>
        </w:rPr>
        <w:t>5.15</w:t>
      </w:r>
      <w:r w:rsidR="00F810A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3.4.1.3</w:t>
      </w:r>
      <w:r w:rsidR="00BA6D3F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9D0A3C" w:rsidRPr="00C24ECF">
        <w:rPr>
          <w:sz w:val="24"/>
          <w:szCs w:val="24"/>
        </w:rPr>
        <w:t xml:space="preserve">РФ, </w:t>
      </w:r>
      <w:r w:rsidR="009D0A3C" w:rsidRPr="00C24ECF">
        <w:rPr>
          <w:iCs/>
          <w:sz w:val="24"/>
          <w:szCs w:val="24"/>
        </w:rPr>
        <w:t>394033, г. Воронеж, ул. Арзамасская, д. 2</w:t>
      </w:r>
      <w:r w:rsidR="009D0A3C" w:rsidRPr="00C24ECF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249-57-66</w:t>
      </w:r>
      <w:r w:rsidR="009D0A3C">
        <w:rPr>
          <w:sz w:val="24"/>
          <w:szCs w:val="24"/>
        </w:rPr>
        <w:t>,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BA6D3F">
        <w:fldChar w:fldCharType="begin"/>
      </w:r>
      <w:r w:rsidR="00BA6D3F">
        <w:instrText xml:space="preserve"> REF _Ref191386085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1.1.1</w:t>
      </w:r>
      <w:r w:rsidR="00BA6D3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BA6D3F">
        <w:fldChar w:fldCharType="begin"/>
      </w:r>
      <w:r w:rsidR="00BA6D3F">
        <w:instrText xml:space="preserve"> REF _Ref303323780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1.1.4</w:t>
      </w:r>
      <w:r w:rsidR="00BA6D3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BA6D3F">
        <w:fldChar w:fldCharType="begin"/>
      </w:r>
      <w:r w:rsidR="00BA6D3F">
        <w:instrText xml:space="preserve"> REF _Ref467508029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3.3.14.5</w:t>
      </w:r>
      <w:r w:rsidR="00BA6D3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0" w:name="_Ref442263553"/>
      <w:bookmarkStart w:id="561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0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szCs w:val="24"/>
        </w:rPr>
        <w:t>3.4.1.3</w:t>
      </w:r>
      <w:r w:rsidR="00BA6D3F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szCs w:val="24"/>
        </w:rPr>
        <w:t>3.4.1.3</w:t>
      </w:r>
      <w:r w:rsidR="00BA6D3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</w:t>
      </w:r>
      <w:r w:rsidR="005C0B25" w:rsidRPr="001E3137">
        <w:rPr>
          <w:szCs w:val="24"/>
        </w:rPr>
        <w:lastRenderedPageBreak/>
        <w:t xml:space="preserve">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BA6D3F">
        <w:fldChar w:fldCharType="begin"/>
      </w:r>
      <w:r w:rsidR="00BA6D3F">
        <w:instrText xml:space="preserve"> REF _Ref55335823 \r \h  \* MERGEFORMAT </w:instrText>
      </w:r>
      <w:r w:rsidR="00BA6D3F">
        <w:fldChar w:fldCharType="separate"/>
      </w:r>
      <w:r w:rsidR="00324806" w:rsidRPr="00324806">
        <w:rPr>
          <w:rFonts w:eastAsia="Calibri"/>
          <w:szCs w:val="24"/>
          <w:lang w:eastAsia="en-US"/>
        </w:rPr>
        <w:t>5.7</w:t>
      </w:r>
      <w:r w:rsidR="00BA6D3F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9D0A3C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9D0A3C">
        <w:rPr>
          <w:rFonts w:eastAsia="Calibri"/>
          <w:szCs w:val="24"/>
          <w:lang w:eastAsia="en-US"/>
        </w:rPr>
        <w:t>73</w:t>
      </w:r>
      <w:r w:rsidR="009D0A3C" w:rsidRPr="009D331F">
        <w:rPr>
          <w:rFonts w:eastAsia="Calibri"/>
          <w:szCs w:val="24"/>
          <w:lang w:eastAsia="en-US"/>
        </w:rPr>
        <w:t xml:space="preserve">) </w:t>
      </w:r>
      <w:r w:rsidR="009D0A3C">
        <w:rPr>
          <w:rFonts w:eastAsia="Calibri"/>
          <w:szCs w:val="24"/>
          <w:lang w:eastAsia="en-US"/>
        </w:rPr>
        <w:t>249</w:t>
      </w:r>
      <w:r w:rsidR="009D0A3C" w:rsidRPr="009D331F">
        <w:rPr>
          <w:rFonts w:eastAsia="Calibri"/>
          <w:szCs w:val="24"/>
          <w:lang w:eastAsia="en-US"/>
        </w:rPr>
        <w:t>-</w:t>
      </w:r>
      <w:r w:rsidR="009D0A3C">
        <w:rPr>
          <w:rFonts w:eastAsia="Calibri"/>
          <w:szCs w:val="24"/>
          <w:lang w:eastAsia="en-US"/>
        </w:rPr>
        <w:t>57</w:t>
      </w:r>
      <w:r w:rsidR="009D0A3C" w:rsidRPr="009D331F">
        <w:rPr>
          <w:rFonts w:eastAsia="Calibri"/>
          <w:szCs w:val="24"/>
          <w:lang w:eastAsia="en-US"/>
        </w:rPr>
        <w:t>-</w:t>
      </w:r>
      <w:r w:rsidR="009D0A3C">
        <w:rPr>
          <w:rFonts w:eastAsia="Calibri"/>
          <w:szCs w:val="24"/>
          <w:lang w:eastAsia="en-US"/>
        </w:rPr>
        <w:t>66, 257-94-66</w:t>
      </w:r>
      <w:r w:rsidR="009D0A3C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9D0A3C" w:rsidRPr="009D331F">
          <w:rPr>
            <w:rStyle w:val="a7"/>
            <w:rFonts w:eastAsia="Calibri"/>
            <w:lang w:val="en-US" w:eastAsia="en-US"/>
          </w:rPr>
          <w:t>Zaitseva</w:t>
        </w:r>
        <w:r w:rsidR="009D0A3C" w:rsidRPr="009D331F">
          <w:rPr>
            <w:rStyle w:val="a7"/>
            <w:rFonts w:eastAsia="Calibri"/>
            <w:lang w:eastAsia="en-US"/>
          </w:rPr>
          <w:t>.</w:t>
        </w:r>
        <w:r w:rsidR="009D0A3C" w:rsidRPr="009D331F">
          <w:rPr>
            <w:rStyle w:val="a7"/>
            <w:rFonts w:eastAsia="Calibri"/>
            <w:lang w:val="en-US" w:eastAsia="en-US"/>
          </w:rPr>
          <w:t>AA</w:t>
        </w:r>
        <w:r w:rsidR="009D0A3C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szCs w:val="24"/>
        </w:rPr>
        <w:t>3.4.1.3</w:t>
      </w:r>
      <w:r w:rsidR="00BA6D3F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2"/>
    </w:p>
    <w:p w:rsidR="00F64A8B" w:rsidRPr="00A73DFE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A73DFE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9D0A3C" w:rsidRPr="00666C42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9D0A3C" w:rsidRPr="00666C42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9D0A3C" w:rsidRPr="00666C42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9D0A3C" w:rsidRPr="00666C42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9D0A3C" w:rsidRPr="00666C42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1701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394033, г. Воронеж, ул. Арзамасская,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9D0A3C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1701"/>
        </w:tabs>
        <w:spacing w:line="240" w:lineRule="auto"/>
        <w:jc w:val="center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9D0A3C" w:rsidRDefault="009D0A3C" w:rsidP="009D0A3C">
      <w:pPr>
        <w:pStyle w:val="aff6"/>
        <w:numPr>
          <w:ilvl w:val="0"/>
          <w:numId w:val="0"/>
        </w:numPr>
        <w:tabs>
          <w:tab w:val="clear" w:pos="1134"/>
          <w:tab w:val="left" w:pos="567"/>
          <w:tab w:val="left" w:pos="1701"/>
          <w:tab w:val="left" w:pos="2127"/>
        </w:tabs>
        <w:spacing w:line="240" w:lineRule="auto"/>
        <w:jc w:val="left"/>
        <w:rPr>
          <w:sz w:val="24"/>
          <w:szCs w:val="24"/>
          <w:highlight w:val="red"/>
        </w:rPr>
      </w:pPr>
      <w:r w:rsidRPr="00666C42">
        <w:rPr>
          <w:sz w:val="24"/>
          <w:szCs w:val="24"/>
        </w:rPr>
        <w:t xml:space="preserve">Банковские реквизиты р/с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BA6D3F">
        <w:fldChar w:fldCharType="begin"/>
      </w:r>
      <w:r w:rsidR="00BA6D3F">
        <w:instrText xml:space="preserve"> REF _Ref306140451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3.14</w:t>
      </w:r>
      <w:r w:rsidR="00BA6D3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3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1"/>
      <w:bookmarkEnd w:id="563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4" w:name="_Ref305973214"/>
      <w:bookmarkStart w:id="565" w:name="_Toc471894902"/>
      <w:r w:rsidRPr="00AE1D21">
        <w:t>Подача Заявок и их прием</w:t>
      </w:r>
      <w:bookmarkStart w:id="566" w:name="_Ref56229451"/>
      <w:bookmarkEnd w:id="536"/>
      <w:bookmarkEnd w:id="564"/>
      <w:bookmarkEnd w:id="56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7" w:name="_Toc439323707"/>
      <w:bookmarkStart w:id="568" w:name="_Toc440361341"/>
      <w:bookmarkStart w:id="569" w:name="_Toc440376096"/>
      <w:bookmarkStart w:id="570" w:name="_Toc440376223"/>
      <w:bookmarkStart w:id="571" w:name="_Toc440382488"/>
      <w:bookmarkStart w:id="572" w:name="_Toc440447158"/>
      <w:bookmarkStart w:id="573" w:name="_Toc440632318"/>
      <w:bookmarkStart w:id="574" w:name="_Toc440875091"/>
      <w:bookmarkStart w:id="575" w:name="_Toc441131078"/>
      <w:bookmarkStart w:id="576" w:name="_Toc465774599"/>
      <w:bookmarkStart w:id="577" w:name="_Toc465848828"/>
      <w:bookmarkStart w:id="578" w:name="_Toc468875330"/>
      <w:bookmarkStart w:id="579" w:name="_Toc469488382"/>
      <w:bookmarkStart w:id="580" w:name="_Toc471894903"/>
      <w:r w:rsidRPr="00E71A48">
        <w:rPr>
          <w:szCs w:val="24"/>
        </w:rPr>
        <w:t>Подача Заявок через ЭТП</w:t>
      </w:r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D07C53">
        <w:rPr>
          <w:b/>
          <w:bCs w:val="0"/>
          <w:sz w:val="24"/>
          <w:szCs w:val="24"/>
        </w:rPr>
        <w:t xml:space="preserve">минут </w:t>
      </w:r>
      <w:r w:rsidR="00201C9C">
        <w:rPr>
          <w:b/>
          <w:bCs w:val="0"/>
          <w:sz w:val="24"/>
          <w:szCs w:val="24"/>
        </w:rPr>
        <w:t>0</w:t>
      </w:r>
      <w:r w:rsidR="00113AAD">
        <w:rPr>
          <w:b/>
          <w:bCs w:val="0"/>
          <w:sz w:val="24"/>
          <w:szCs w:val="24"/>
        </w:rPr>
        <w:t>3</w:t>
      </w:r>
      <w:r w:rsidR="002B5044" w:rsidRPr="00D07C53">
        <w:rPr>
          <w:b/>
          <w:bCs w:val="0"/>
          <w:sz w:val="24"/>
          <w:szCs w:val="24"/>
        </w:rPr>
        <w:t xml:space="preserve"> </w:t>
      </w:r>
      <w:r w:rsidR="00201C9C">
        <w:rPr>
          <w:b/>
          <w:bCs w:val="0"/>
          <w:sz w:val="24"/>
          <w:szCs w:val="24"/>
        </w:rPr>
        <w:t>апреля</w:t>
      </w:r>
      <w:r w:rsidR="002B5044" w:rsidRPr="00D07C53">
        <w:rPr>
          <w:b/>
          <w:bCs w:val="0"/>
          <w:sz w:val="24"/>
          <w:szCs w:val="24"/>
        </w:rPr>
        <w:t xml:space="preserve"> 201</w:t>
      </w:r>
      <w:r w:rsidR="00DB05D8" w:rsidRPr="00D07C53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F810A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3.4.1.3</w:t>
      </w:r>
      <w:r w:rsidR="00BA6D3F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6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BA6D3F">
        <w:fldChar w:fldCharType="begin"/>
      </w:r>
      <w:r w:rsidR="00BA6D3F">
        <w:instrText xml:space="preserve"> REF _Ref440272256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5.14</w:t>
      </w:r>
      <w:r w:rsidR="00BA6D3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A6D3F">
        <w:fldChar w:fldCharType="begin"/>
      </w:r>
      <w:r w:rsidR="00BA6D3F">
        <w:instrText xml:space="preserve"> REF _Ref465847449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5.15</w:t>
      </w:r>
      <w:r w:rsidR="00BA6D3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7"/>
      <w:bookmarkEnd w:id="598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3.4.1.3</w:t>
      </w:r>
      <w:r w:rsidR="00BA6D3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3.4.1.3</w:t>
      </w:r>
      <w:r w:rsidR="00BA6D3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BA6D3F">
        <w:fldChar w:fldCharType="begin"/>
      </w:r>
      <w:r w:rsidR="00BA6D3F">
        <w:instrText xml:space="preserve"> REF _Ref440289953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3.4.1.3</w:t>
      </w:r>
      <w:r w:rsidR="00BA6D3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A6D3F">
        <w:fldChar w:fldCharType="begin"/>
      </w:r>
      <w:r w:rsidR="00BA6D3F">
        <w:instrText xml:space="preserve"> REF _Ref55279015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3.3.1.6</w:t>
      </w:r>
      <w:r w:rsidR="00BA6D3F">
        <w:fldChar w:fldCharType="end"/>
      </w:r>
      <w:r w:rsidRPr="00223D18">
        <w:rPr>
          <w:sz w:val="24"/>
          <w:szCs w:val="24"/>
        </w:rPr>
        <w:t xml:space="preserve">, </w:t>
      </w:r>
      <w:r w:rsidR="00BA6D3F">
        <w:fldChar w:fldCharType="begin"/>
      </w:r>
      <w:r w:rsidR="00BA6D3F">
        <w:instrText xml:space="preserve"> REF _Ref195087786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3.3.1.7</w:t>
      </w:r>
      <w:r w:rsidR="00BA6D3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E71A48">
        <w:t>Оценка Заявок и проведение переговоров</w:t>
      </w:r>
      <w:bookmarkEnd w:id="599"/>
      <w:bookmarkEnd w:id="600"/>
      <w:bookmarkEnd w:id="601"/>
      <w:bookmarkEnd w:id="602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E71A48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A6D3F">
        <w:fldChar w:fldCharType="begin"/>
      </w:r>
      <w:r w:rsidR="00BA6D3F">
        <w:instrText xml:space="preserve"> REF _Ref93089454 \n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3.6.2</w:t>
      </w:r>
      <w:r w:rsidR="00BA6D3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A6D3F">
        <w:fldChar w:fldCharType="begin"/>
      </w:r>
      <w:r w:rsidR="00BA6D3F">
        <w:instrText xml:space="preserve"> REF _Ref303670674 \n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3.6.3</w:t>
      </w:r>
      <w:r w:rsidR="00BA6D3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_Ref306138385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3.6.4</w:t>
      </w:r>
      <w:r w:rsidR="00BA6D3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E71A48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</w:t>
      </w:r>
      <w:r w:rsidRPr="00E71A48">
        <w:rPr>
          <w:bCs w:val="0"/>
          <w:sz w:val="24"/>
          <w:szCs w:val="24"/>
        </w:rPr>
        <w:lastRenderedPageBreak/>
        <w:t xml:space="preserve">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2"/>
      <w:bookmarkEnd w:id="63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BA6D3F">
        <w:fldChar w:fldCharType="begin"/>
      </w:r>
      <w:r w:rsidR="00BA6D3F">
        <w:instrText xml:space="preserve"> REF _Ref444181467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5.12</w:t>
      </w:r>
      <w:r w:rsidR="00BA6D3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A6D3F">
        <w:fldChar w:fldCharType="begin"/>
      </w:r>
      <w:r w:rsidR="00BA6D3F">
        <w:instrText xml:space="preserve"> REF _Ref306176386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3.3.14</w:t>
      </w:r>
      <w:r w:rsidR="00BA6D3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финансовое </w:t>
      </w:r>
      <w:r w:rsidRPr="00AE1D21">
        <w:rPr>
          <w:sz w:val="24"/>
          <w:szCs w:val="24"/>
        </w:rPr>
        <w:lastRenderedPageBreak/>
        <w:t>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BA6D3F">
        <w:fldChar w:fldCharType="begin"/>
      </w:r>
      <w:r w:rsidR="00BA6D3F">
        <w:instrText xml:space="preserve"> REF _Ref306176386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3.3.14</w:t>
      </w:r>
      <w:r w:rsidR="00BA6D3F">
        <w:fldChar w:fldCharType="end"/>
      </w:r>
      <w:r w:rsidR="007F3FB7" w:rsidRPr="00E71A48">
        <w:rPr>
          <w:sz w:val="24"/>
          <w:szCs w:val="24"/>
        </w:rPr>
        <w:t>).</w:t>
      </w:r>
      <w:bookmarkEnd w:id="63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E71A48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E71A48">
        <w:rPr>
          <w:szCs w:val="24"/>
        </w:rPr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D07C53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D07C53">
        <w:rPr>
          <w:sz w:val="24"/>
          <w:szCs w:val="24"/>
        </w:rPr>
        <w:t>В</w:t>
      </w:r>
      <w:r w:rsidR="00D275BB" w:rsidRPr="00D07C53">
        <w:rPr>
          <w:sz w:val="24"/>
          <w:szCs w:val="24"/>
        </w:rPr>
        <w:t xml:space="preserve"> </w:t>
      </w:r>
      <w:r w:rsidRPr="00D07C53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D07C53">
        <w:rPr>
          <w:sz w:val="24"/>
          <w:szCs w:val="24"/>
        </w:rPr>
        <w:t xml:space="preserve">. Порядок проведения оценочной стадии, </w:t>
      </w:r>
      <w:r w:rsidRPr="00D07C53">
        <w:rPr>
          <w:sz w:val="24"/>
          <w:szCs w:val="24"/>
        </w:rPr>
        <w:t>критери</w:t>
      </w:r>
      <w:r w:rsidR="00D275BB" w:rsidRPr="00D07C53">
        <w:rPr>
          <w:sz w:val="24"/>
          <w:szCs w:val="24"/>
        </w:rPr>
        <w:t>и</w:t>
      </w:r>
      <w:r w:rsidRPr="00D07C53">
        <w:rPr>
          <w:sz w:val="24"/>
          <w:szCs w:val="24"/>
        </w:rPr>
        <w:t xml:space="preserve"> и их весов</w:t>
      </w:r>
      <w:r w:rsidR="00D275BB" w:rsidRPr="00D07C53">
        <w:rPr>
          <w:sz w:val="24"/>
          <w:szCs w:val="24"/>
        </w:rPr>
        <w:t>ые</w:t>
      </w:r>
      <w:r w:rsidRPr="00D07C53">
        <w:rPr>
          <w:sz w:val="24"/>
          <w:szCs w:val="24"/>
        </w:rPr>
        <w:t xml:space="preserve"> коэффициент</w:t>
      </w:r>
      <w:r w:rsidR="00D275BB" w:rsidRPr="00D07C53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BA6D3F">
        <w:fldChar w:fldCharType="begin"/>
      </w:r>
      <w:r w:rsidR="00BA6D3F">
        <w:instrText xml:space="preserve"> REF _Ref471894330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3.8</w:t>
      </w:r>
      <w:r w:rsidR="00BA6D3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5"/>
      <w:bookmarkEnd w:id="666"/>
      <w:bookmarkEnd w:id="667"/>
      <w:r w:rsidRPr="00E71A48">
        <w:t xml:space="preserve"> </w:t>
      </w:r>
    </w:p>
    <w:bookmarkEnd w:id="668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0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lastRenderedPageBreak/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A6D3F">
        <w:fldChar w:fldCharType="begin"/>
      </w:r>
      <w:r w:rsidR="00BA6D3F">
        <w:instrText xml:space="preserve"> REF _Ref465847813 \r \h  \* MERGEFORMAT </w:instrText>
      </w:r>
      <w:r w:rsidR="00BA6D3F">
        <w:fldChar w:fldCharType="separate"/>
      </w:r>
      <w:r w:rsidR="00324806" w:rsidRPr="00324806">
        <w:rPr>
          <w:iCs/>
          <w:sz w:val="24"/>
          <w:szCs w:val="24"/>
          <w:lang w:eastAsia="ru-RU"/>
        </w:rPr>
        <w:t>3.7.9</w:t>
      </w:r>
      <w:r w:rsidR="00BA6D3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A6D3F">
        <w:fldChar w:fldCharType="begin"/>
      </w:r>
      <w:r w:rsidR="00BA6D3F">
        <w:instrText xml:space="preserve"> REF _Ref306352987 \r \h  \* MERGEFORMAT </w:instrText>
      </w:r>
      <w:r w:rsidR="00BA6D3F">
        <w:fldChar w:fldCharType="separate"/>
      </w:r>
      <w:r w:rsidR="00324806" w:rsidRPr="00324806">
        <w:rPr>
          <w:iCs/>
          <w:sz w:val="24"/>
          <w:szCs w:val="24"/>
          <w:lang w:eastAsia="ru-RU"/>
        </w:rPr>
        <w:t>3.7.3</w:t>
      </w:r>
      <w:r w:rsidR="00BA6D3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BA6D3F">
        <w:fldChar w:fldCharType="begin"/>
      </w:r>
      <w:r w:rsidR="00BA6D3F">
        <w:instrText xml:space="preserve"> REF _Ref306353005 \r \h  \* MERGEFORMAT </w:instrText>
      </w:r>
      <w:r w:rsidR="00BA6D3F">
        <w:fldChar w:fldCharType="separate"/>
      </w:r>
      <w:r w:rsidR="00324806" w:rsidRPr="00324806">
        <w:rPr>
          <w:iCs/>
          <w:sz w:val="24"/>
          <w:szCs w:val="24"/>
          <w:lang w:eastAsia="ru-RU"/>
        </w:rPr>
        <w:t>3.7.5</w:t>
      </w:r>
      <w:r w:rsidR="00BA6D3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1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BA6D3F">
        <w:fldChar w:fldCharType="begin"/>
      </w:r>
      <w:r w:rsidR="00BA6D3F">
        <w:instrText xml:space="preserve"> REF _Ref465670219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3.11</w:t>
      </w:r>
      <w:r w:rsidR="00BA6D3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BA6D3F">
        <w:fldChar w:fldCharType="begin"/>
      </w:r>
      <w:r w:rsidR="00BA6D3F">
        <w:instrText xml:space="preserve"> REF _Ref468874106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3.7.8</w:t>
      </w:r>
      <w:r w:rsidR="00BA6D3F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BA6D3F">
        <w:fldChar w:fldCharType="begin"/>
      </w:r>
      <w:r w:rsidR="00BA6D3F">
        <w:instrText xml:space="preserve"> REF _Ref465675151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3.11.2</w:t>
      </w:r>
      <w:r w:rsidR="00BA6D3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BA6D3F">
        <w:fldChar w:fldCharType="begin"/>
      </w:r>
      <w:r w:rsidR="00BA6D3F">
        <w:instrText xml:space="preserve"> REF _Ref465675151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3.11.2</w:t>
      </w:r>
      <w:r w:rsidR="00BA6D3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</w:t>
      </w:r>
      <w:r w:rsidRPr="00751A4B">
        <w:rPr>
          <w:sz w:val="24"/>
          <w:szCs w:val="24"/>
        </w:rPr>
        <w:lastRenderedPageBreak/>
        <w:t xml:space="preserve">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D07C5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</w:t>
      </w:r>
      <w:r w:rsidRPr="00D07C53">
        <w:rPr>
          <w:sz w:val="24"/>
          <w:szCs w:val="24"/>
        </w:rPr>
        <w:t xml:space="preserve">при закупке услуг, оказываемых российскими лицами </w:t>
      </w:r>
      <w:r w:rsidRPr="00D07C53">
        <w:rPr>
          <w:i/>
          <w:sz w:val="24"/>
          <w:szCs w:val="24"/>
          <w:lang w:val="en-US"/>
        </w:rPr>
        <w:t>k</w:t>
      </w:r>
      <w:r w:rsidRPr="00D07C53">
        <w:rPr>
          <w:i/>
          <w:sz w:val="24"/>
          <w:szCs w:val="24"/>
          <w:vertAlign w:val="subscript"/>
        </w:rPr>
        <w:t>ПРИОР</w:t>
      </w:r>
      <w:r w:rsidRPr="00D07C53">
        <w:rPr>
          <w:sz w:val="24"/>
          <w:szCs w:val="24"/>
        </w:rPr>
        <w:t xml:space="preserve">=0,85, иначе </w:t>
      </w:r>
      <w:r w:rsidRPr="00D07C53">
        <w:rPr>
          <w:i/>
          <w:sz w:val="24"/>
          <w:szCs w:val="24"/>
          <w:lang w:val="en-US"/>
        </w:rPr>
        <w:t>k</w:t>
      </w:r>
      <w:r w:rsidRPr="00D07C53">
        <w:rPr>
          <w:i/>
          <w:sz w:val="24"/>
          <w:szCs w:val="24"/>
          <w:vertAlign w:val="subscript"/>
        </w:rPr>
        <w:t>ПРИОР</w:t>
      </w:r>
      <w:r w:rsidRPr="00D07C5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D07C53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D07C53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A6D3F">
        <w:fldChar w:fldCharType="begin"/>
      </w:r>
      <w:r w:rsidR="00BA6D3F">
        <w:instrText xml:space="preserve"> REF _Ref303251044 \r \h  \* MERGEFORMAT </w:instrText>
      </w:r>
      <w:r w:rsidR="00BA6D3F">
        <w:fldChar w:fldCharType="separate"/>
      </w:r>
      <w:r w:rsidR="00324806" w:rsidRPr="00324806">
        <w:rPr>
          <w:rFonts w:ascii="Times New Roman" w:hAnsi="Times New Roman" w:cs="Times New Roman"/>
          <w:sz w:val="24"/>
          <w:szCs w:val="24"/>
        </w:rPr>
        <w:t>3.10</w:t>
      </w:r>
      <w:r w:rsidR="00BA6D3F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751A4B">
        <w:rPr>
          <w:sz w:val="24"/>
          <w:szCs w:val="24"/>
        </w:rPr>
        <w:lastRenderedPageBreak/>
        <w:t xml:space="preserve">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>Признание запроса предложений несостоявшимся</w:t>
      </w:r>
      <w:bookmarkEnd w:id="684"/>
      <w:bookmarkEnd w:id="685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BA6D3F">
        <w:fldChar w:fldCharType="begin"/>
      </w:r>
      <w:r w:rsidR="00BA6D3F">
        <w:instrText xml:space="preserve"> REF _Ref468874794 \r \h  \* MERGEFORMAT </w:instrText>
      </w:r>
      <w:r w:rsidR="00BA6D3F">
        <w:fldChar w:fldCharType="separate"/>
      </w:r>
      <w:r w:rsidR="00324806" w:rsidRPr="00324806">
        <w:rPr>
          <w:rFonts w:eastAsia="Times New Roman,Italic"/>
          <w:bCs w:val="0"/>
          <w:iCs/>
          <w:sz w:val="24"/>
          <w:szCs w:val="24"/>
        </w:rPr>
        <w:t>3.3.7</w:t>
      </w:r>
      <w:r w:rsidR="00BA6D3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</w:t>
      </w:r>
      <w:r w:rsidRPr="00EB7BE2">
        <w:rPr>
          <w:sz w:val="24"/>
          <w:szCs w:val="24"/>
        </w:rPr>
        <w:lastRenderedPageBreak/>
        <w:t xml:space="preserve">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BA6D3F">
        <w:fldChar w:fldCharType="begin"/>
      </w:r>
      <w:r w:rsidR="00BA6D3F">
        <w:instrText xml:space="preserve"> REF _Ref465675151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3.11.2</w:t>
      </w:r>
      <w:r w:rsidR="00BA6D3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BA6D3F">
        <w:fldChar w:fldCharType="begin"/>
      </w:r>
      <w:r w:rsidR="00BA6D3F">
        <w:instrText xml:space="preserve"> REF _Ref468874893 \r \h  \* MERGEFORMAT </w:instrText>
      </w:r>
      <w:r w:rsidR="00BA6D3F">
        <w:fldChar w:fldCharType="separate"/>
      </w:r>
      <w:r w:rsidR="00324806" w:rsidRPr="00324806">
        <w:rPr>
          <w:rFonts w:eastAsia="Times New Roman,Italic"/>
          <w:bCs w:val="0"/>
          <w:iCs/>
          <w:sz w:val="24"/>
          <w:szCs w:val="24"/>
        </w:rPr>
        <w:t>3.6.2.5</w:t>
      </w:r>
      <w:r w:rsidR="00BA6D3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BA6D3F">
        <w:fldChar w:fldCharType="begin"/>
      </w:r>
      <w:r w:rsidR="00BA6D3F">
        <w:instrText xml:space="preserve"> REF _Ref465437572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3.13.2</w:t>
      </w:r>
      <w:r w:rsidR="00BA6D3F">
        <w:fldChar w:fldCharType="end"/>
      </w:r>
      <w:r w:rsidRPr="00EB7BE2">
        <w:rPr>
          <w:sz w:val="24"/>
          <w:szCs w:val="24"/>
        </w:rPr>
        <w:t>-</w:t>
      </w:r>
      <w:r w:rsidR="00BA6D3F">
        <w:fldChar w:fldCharType="begin"/>
      </w:r>
      <w:r w:rsidR="00BA6D3F">
        <w:instrText xml:space="preserve"> REF _Ref465440181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3.13.4</w:t>
      </w:r>
      <w:r w:rsidR="00BA6D3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будет установлено, что начальная (максимальная) цена Договора рассчитана неверно, и ценовое предложение Участника </w:t>
      </w:r>
      <w:r w:rsidRPr="00EB7BE2">
        <w:rPr>
          <w:sz w:val="24"/>
          <w:szCs w:val="24"/>
        </w:rPr>
        <w:lastRenderedPageBreak/>
        <w:t>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BA6D3F">
        <w:fldChar w:fldCharType="begin"/>
      </w:r>
      <w:r w:rsidR="00BA6D3F">
        <w:instrText xml:space="preserve"> REF _Ref465437572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3.13.2</w:t>
      </w:r>
      <w:r w:rsidR="00BA6D3F">
        <w:fldChar w:fldCharType="end"/>
      </w:r>
      <w:r w:rsidRPr="00EB7BE2">
        <w:rPr>
          <w:sz w:val="24"/>
          <w:szCs w:val="24"/>
        </w:rPr>
        <w:t>-</w:t>
      </w:r>
      <w:r w:rsidR="00BA6D3F">
        <w:fldChar w:fldCharType="begin"/>
      </w:r>
      <w:r w:rsidR="00BA6D3F">
        <w:instrText xml:space="preserve"> REF _Ref465440181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3.13.4</w:t>
      </w:r>
      <w:r w:rsidR="00BA6D3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BA6D3F">
        <w:fldChar w:fldCharType="begin"/>
      </w:r>
      <w:r w:rsidR="00BA6D3F">
        <w:instrText xml:space="preserve"> REF _Ref465670219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3.11</w:t>
      </w:r>
      <w:r w:rsidR="00BA6D3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A6D3F">
        <w:fldChar w:fldCharType="begin"/>
      </w:r>
      <w:r w:rsidR="00BA6D3F">
        <w:instrText xml:space="preserve"> REF _Ref465437572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3.13.2</w:t>
      </w:r>
      <w:r w:rsidR="00BA6D3F">
        <w:fldChar w:fldCharType="end"/>
      </w:r>
      <w:r w:rsidRPr="00EB7BE2">
        <w:rPr>
          <w:sz w:val="24"/>
          <w:szCs w:val="24"/>
        </w:rPr>
        <w:t>-</w:t>
      </w:r>
      <w:r w:rsidR="00BA6D3F">
        <w:fldChar w:fldCharType="begin"/>
      </w:r>
      <w:r w:rsidR="00BA6D3F">
        <w:instrText xml:space="preserve"> REF _Ref465440181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3.13.4</w:t>
      </w:r>
      <w:r w:rsidR="00BA6D3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BA6D3F">
        <w:fldChar w:fldCharType="begin"/>
      </w:r>
      <w:r w:rsidR="00BA6D3F">
        <w:instrText xml:space="preserve"> REF _Ref294695546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 xml:space="preserve"> 1.2.6 </w:t>
      </w:r>
      <w:r w:rsidR="00BA6D3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_Ref294695403 \n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3.12.3</w:t>
      </w:r>
      <w:r w:rsidR="00BA6D3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BA6D3F">
        <w:fldChar w:fldCharType="begin"/>
      </w:r>
      <w:r w:rsidR="00BA6D3F">
        <w:instrText xml:space="preserve"> REF _Ref468201447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3.13</w:t>
      </w:r>
      <w:r w:rsidR="00BA6D3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BA6D3F">
        <w:fldChar w:fldCharType="begin"/>
      </w:r>
      <w:r w:rsidR="00BA6D3F">
        <w:instrText xml:space="preserve"> REF _Ref305979053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3.12.5</w:t>
      </w:r>
      <w:r w:rsidR="00BA6D3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 xml:space="preserve">Организатор имеет право выбрать новую выигравшую Заявку из числа остальных действующих заявок </w:t>
      </w:r>
      <w:r w:rsidR="00DB05D8" w:rsidRPr="00751A4B">
        <w:rPr>
          <w:sz w:val="24"/>
          <w:szCs w:val="24"/>
        </w:rPr>
        <w:lastRenderedPageBreak/>
        <w:t>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BA6D3F">
        <w:fldChar w:fldCharType="begin"/>
      </w:r>
      <w:r w:rsidR="00BA6D3F">
        <w:instrText xml:space="preserve"> REF _Ref440272931 \r \h  \* MERGEFORMAT </w:instrText>
      </w:r>
      <w:r w:rsidR="00BA6D3F">
        <w:fldChar w:fldCharType="separate"/>
      </w:r>
      <w:r w:rsidR="00324806">
        <w:t>2</w:t>
      </w:r>
      <w:r w:rsidR="00BA6D3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BA6D3F">
        <w:fldChar w:fldCharType="begin"/>
      </w:r>
      <w:r w:rsidR="00BA6D3F">
        <w:instrText xml:space="preserve"> REF _Ref465437572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3.13.2</w:t>
      </w:r>
      <w:r w:rsidR="00BA6D3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BA6D3F">
        <w:fldChar w:fldCharType="begin"/>
      </w:r>
      <w:r w:rsidR="00BA6D3F">
        <w:instrText xml:space="preserve"> REF _Ref468973892 \r \h  \* MERGEFORMAT </w:instrText>
      </w:r>
      <w:r w:rsidR="00BA6D3F">
        <w:fldChar w:fldCharType="separate"/>
      </w:r>
      <w:r w:rsidR="00324806" w:rsidRPr="00324806">
        <w:rPr>
          <w:bCs w:val="0"/>
          <w:sz w:val="24"/>
          <w:szCs w:val="24"/>
        </w:rPr>
        <w:t>3.3.14.4.4</w:t>
      </w:r>
      <w:r w:rsidR="00BA6D3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BA6D3F">
        <w:fldChar w:fldCharType="begin"/>
      </w:r>
      <w:r w:rsidR="00BA6D3F">
        <w:instrText xml:space="preserve"> REF _Ref440272931 \r \h  \* MERGEFORMAT </w:instrText>
      </w:r>
      <w:r w:rsidR="00BA6D3F">
        <w:fldChar w:fldCharType="separate"/>
      </w:r>
      <w:r w:rsidR="00324806">
        <w:t>2</w:t>
      </w:r>
      <w:r w:rsidR="00BA6D3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BA6D3F">
        <w:fldChar w:fldCharType="begin"/>
      </w:r>
      <w:r w:rsidR="00BA6D3F">
        <w:instrText xml:space="preserve"> REF _Ref465437572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3.13.2</w:t>
      </w:r>
      <w:r w:rsidR="00BA6D3F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BA6D3F">
        <w:fldChar w:fldCharType="begin"/>
      </w:r>
      <w:r w:rsidR="00BA6D3F">
        <w:instrText xml:space="preserve"> REF _Ref468875001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3.12</w:t>
      </w:r>
      <w:r w:rsidR="00BA6D3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BA6D3F">
        <w:fldChar w:fldCharType="begin"/>
      </w:r>
      <w:r w:rsidR="00BA6D3F">
        <w:instrText xml:space="preserve"> REF _Ref468875070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3.12.6</w:t>
      </w:r>
      <w:r w:rsidR="00BA6D3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BA6D3F">
        <w:fldChar w:fldCharType="begin"/>
      </w:r>
      <w:r w:rsidR="00BA6D3F">
        <w:instrText xml:space="preserve"> REF _Ref191386085 \r \h  \* MERGEFORMAT </w:instrText>
      </w:r>
      <w:r w:rsidR="00BA6D3F">
        <w:fldChar w:fldCharType="separate"/>
      </w:r>
      <w:r w:rsidR="00324806" w:rsidRPr="00324806">
        <w:rPr>
          <w:iCs/>
          <w:sz w:val="24"/>
          <w:szCs w:val="24"/>
        </w:rPr>
        <w:t>1.1.1</w:t>
      </w:r>
      <w:r w:rsidR="00BA6D3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 xml:space="preserve">Организатор вправе опубликовать в других средствах массовой информации </w:t>
      </w:r>
      <w:r w:rsidR="00ED5C7C" w:rsidRPr="00ED5C7C">
        <w:rPr>
          <w:bCs w:val="0"/>
          <w:sz w:val="24"/>
          <w:szCs w:val="24"/>
          <w:lang w:eastAsia="ru-RU"/>
        </w:rPr>
        <w:lastRenderedPageBreak/>
        <w:t>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D07C53">
        <w:rPr>
          <w:b w:val="0"/>
          <w:szCs w:val="24"/>
        </w:rPr>
        <w:t xml:space="preserve">по Лоту №1 (подраздел </w:t>
      </w:r>
      <w:r w:rsidR="00F810AA" w:rsidRPr="00D07C53">
        <w:rPr>
          <w:b w:val="0"/>
          <w:szCs w:val="24"/>
        </w:rPr>
        <w:fldChar w:fldCharType="begin"/>
      </w:r>
      <w:r w:rsidR="00A154B7" w:rsidRPr="00D07C53">
        <w:rPr>
          <w:b w:val="0"/>
          <w:szCs w:val="24"/>
        </w:rPr>
        <w:instrText xml:space="preserve"> REF _Ref440275279 \r \h </w:instrText>
      </w:r>
      <w:r w:rsidR="00D07C53">
        <w:rPr>
          <w:b w:val="0"/>
          <w:szCs w:val="24"/>
        </w:rPr>
        <w:instrText xml:space="preserve"> \* MERGEFORMAT </w:instrText>
      </w:r>
      <w:r w:rsidR="00F810AA" w:rsidRPr="00D07C53">
        <w:rPr>
          <w:b w:val="0"/>
          <w:szCs w:val="24"/>
        </w:rPr>
      </w:r>
      <w:r w:rsidR="00F810AA" w:rsidRPr="00D07C53">
        <w:rPr>
          <w:b w:val="0"/>
          <w:szCs w:val="24"/>
        </w:rPr>
        <w:fldChar w:fldCharType="separate"/>
      </w:r>
      <w:r w:rsidR="00324806">
        <w:rPr>
          <w:b w:val="0"/>
          <w:szCs w:val="24"/>
        </w:rPr>
        <w:t>1.1.4</w:t>
      </w:r>
      <w:r w:rsidR="00F810AA" w:rsidRPr="00D07C53">
        <w:rPr>
          <w:b w:val="0"/>
          <w:szCs w:val="24"/>
        </w:rPr>
        <w:fldChar w:fldCharType="end"/>
      </w:r>
      <w:r w:rsidR="00A154B7" w:rsidRPr="00D07C53">
        <w:rPr>
          <w:b w:val="0"/>
          <w:szCs w:val="24"/>
        </w:rPr>
        <w:t>)</w:t>
      </w:r>
      <w:r w:rsidRPr="00D07C53">
        <w:rPr>
          <w:b w:val="0"/>
          <w:szCs w:val="24"/>
        </w:rPr>
        <w:t xml:space="preserve"> изложен</w:t>
      </w:r>
      <w:r w:rsidR="00F463E8" w:rsidRPr="00D07C53">
        <w:rPr>
          <w:b w:val="0"/>
          <w:szCs w:val="24"/>
        </w:rPr>
        <w:t>о(</w:t>
      </w:r>
      <w:r w:rsidRPr="00D07C53">
        <w:rPr>
          <w:b w:val="0"/>
          <w:szCs w:val="24"/>
        </w:rPr>
        <w:t>ы</w:t>
      </w:r>
      <w:r w:rsidR="00F463E8" w:rsidRPr="00D07C53">
        <w:rPr>
          <w:b w:val="0"/>
          <w:szCs w:val="24"/>
        </w:rPr>
        <w:t>)</w:t>
      </w:r>
      <w:r w:rsidRPr="00D07C53">
        <w:rPr>
          <w:b w:val="0"/>
          <w:szCs w:val="24"/>
        </w:rPr>
        <w:t xml:space="preserve"> в Приложении №1, которое является неотъемлемым приложением к настоящей</w:t>
      </w:r>
      <w:r w:rsidRPr="003803A7">
        <w:rPr>
          <w:b w:val="0"/>
          <w:szCs w:val="24"/>
        </w:rPr>
        <w:t xml:space="preserve">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0D1148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</w:t>
            </w:r>
            <w:r w:rsidRPr="000D1148">
              <w:rPr>
                <w:bCs w:val="0"/>
              </w:rPr>
              <w:t>МРСК Центра» «</w:t>
            </w:r>
            <w:r w:rsidR="000D1148" w:rsidRPr="000D1148">
              <w:rPr>
                <w:bCs w:val="0"/>
              </w:rPr>
              <w:t>Воронежэнерго</w:t>
            </w:r>
            <w:r w:rsidRPr="000D1148">
              <w:rPr>
                <w:bCs w:val="0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324806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D07C5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</w:t>
            </w:r>
            <w:r w:rsidRPr="00D07C53">
              <w:rPr>
                <w:bCs w:val="0"/>
              </w:rPr>
              <w:t>МРСК Центра» «</w:t>
            </w:r>
            <w:r w:rsidR="00D07C53" w:rsidRPr="00D07C53">
              <w:rPr>
                <w:bCs w:val="0"/>
              </w:rPr>
              <w:t>Воронежэнерго</w:t>
            </w:r>
            <w:r w:rsidRPr="00D07C53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324806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324806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324806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324806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</w:t>
      </w:r>
      <w:r w:rsidR="00BA6D3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BA6D3F">
        <w:fldChar w:fldCharType="begin"/>
      </w:r>
      <w:r w:rsidR="00BA6D3F">
        <w:instrText xml:space="preserve"> REF _Ref444170359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5.7.2</w:t>
      </w:r>
      <w:r w:rsidR="00BA6D3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 Российской Федерации»).</w:t>
      </w:r>
      <w:r w:rsidR="00D15047" w:rsidRPr="00AE1D21">
        <w:rPr>
          <w:sz w:val="24"/>
          <w:szCs w:val="24"/>
        </w:rPr>
        <w:t xml:space="preserve"> В случае,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BA6D3F">
        <w:fldChar w:fldCharType="begin"/>
      </w:r>
      <w:r w:rsidR="00BA6D3F">
        <w:instrText xml:space="preserve"> REF _Ref55336310 \r \h  \* MERGEFORMAT </w:instrText>
      </w:r>
      <w:r w:rsidR="00BA6D3F">
        <w:fldChar w:fldCharType="separate"/>
      </w:r>
      <w:r w:rsidR="00324806" w:rsidRPr="00324806">
        <w:rPr>
          <w:sz w:val="24"/>
          <w:szCs w:val="24"/>
        </w:rPr>
        <w:t>5.1</w:t>
      </w:r>
      <w:r w:rsidR="00BA6D3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 п.п.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физ.лиц)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участника(ов)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324806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BA6D3F">
        <w:fldChar w:fldCharType="begin"/>
      </w:r>
      <w:r w:rsidR="00BA6D3F">
        <w:instrText xml:space="preserve"> REF _Ref440275279 \r \h  \* MERGEFORMAT </w:instrText>
      </w:r>
      <w:r w:rsidR="00BA6D3F">
        <w:fldChar w:fldCharType="separate"/>
      </w:r>
      <w:r w:rsidR="00324806" w:rsidRPr="00324806">
        <w:rPr>
          <w:vertAlign w:val="subscript"/>
        </w:rPr>
        <w:t>1.1.4</w:t>
      </w:r>
      <w:r w:rsidR="00BA6D3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324806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FEE" w:rsidRDefault="00140FEE">
      <w:pPr>
        <w:spacing w:line="240" w:lineRule="auto"/>
      </w:pPr>
      <w:r>
        <w:separator/>
      </w:r>
    </w:p>
  </w:endnote>
  <w:endnote w:type="continuationSeparator" w:id="0">
    <w:p w:rsidR="00140FEE" w:rsidRDefault="00140F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15E2" w:rsidRDefault="002515E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Pr="00BA6D3F" w:rsidRDefault="002515E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8"/>
        <w:szCs w:val="18"/>
      </w:rPr>
    </w:pPr>
    <w:r w:rsidRPr="00BA6D3F">
      <w:rPr>
        <w:sz w:val="18"/>
        <w:szCs w:val="18"/>
      </w:rPr>
      <w:t>Стр.</w:t>
    </w:r>
    <w:r w:rsidRPr="00BA6D3F">
      <w:rPr>
        <w:sz w:val="18"/>
        <w:szCs w:val="18"/>
      </w:rPr>
      <w:fldChar w:fldCharType="begin"/>
    </w:r>
    <w:r w:rsidRPr="00BA6D3F">
      <w:rPr>
        <w:sz w:val="18"/>
        <w:szCs w:val="18"/>
      </w:rPr>
      <w:instrText xml:space="preserve"> PAGE </w:instrText>
    </w:r>
    <w:r w:rsidRPr="00BA6D3F">
      <w:rPr>
        <w:sz w:val="18"/>
        <w:szCs w:val="18"/>
      </w:rPr>
      <w:fldChar w:fldCharType="separate"/>
    </w:r>
    <w:r w:rsidR="00D16627">
      <w:rPr>
        <w:noProof/>
        <w:sz w:val="18"/>
        <w:szCs w:val="18"/>
      </w:rPr>
      <w:t>89</w:t>
    </w:r>
    <w:r w:rsidRPr="00BA6D3F">
      <w:rPr>
        <w:sz w:val="18"/>
        <w:szCs w:val="18"/>
      </w:rPr>
      <w:fldChar w:fldCharType="end"/>
    </w:r>
  </w:p>
  <w:p w:rsidR="002515E2" w:rsidRPr="00EE0539" w:rsidRDefault="002515E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BA6D3F">
      <w:rPr>
        <w:sz w:val="18"/>
        <w:szCs w:val="18"/>
      </w:rPr>
      <w:t xml:space="preserve">Договора </w:t>
    </w:r>
    <w:r w:rsidR="00DB313E" w:rsidRPr="00DB313E">
      <w:rPr>
        <w:sz w:val="18"/>
        <w:szCs w:val="18"/>
      </w:rPr>
      <w:t>на оказание услуг по утилизации оборудования, содержащего в качестве изоляции опасные вещества полихлорбифенилы (ПХБ)</w:t>
    </w:r>
    <w:r w:rsidRPr="00BA6D3F">
      <w:rPr>
        <w:sz w:val="18"/>
        <w:szCs w:val="18"/>
      </w:rPr>
      <w:t xml:space="preserve">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FEE" w:rsidRDefault="00140FEE">
      <w:pPr>
        <w:spacing w:line="240" w:lineRule="auto"/>
      </w:pPr>
      <w:r>
        <w:separator/>
      </w:r>
    </w:p>
  </w:footnote>
  <w:footnote w:type="continuationSeparator" w:id="0">
    <w:p w:rsidR="00140FEE" w:rsidRDefault="00140FEE">
      <w:pPr>
        <w:spacing w:line="240" w:lineRule="auto"/>
      </w:pPr>
      <w:r>
        <w:continuationSeparator/>
      </w:r>
    </w:p>
  </w:footnote>
  <w:footnote w:id="1">
    <w:p w:rsidR="002515E2" w:rsidRPr="00B36685" w:rsidRDefault="002515E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2515E2" w:rsidRDefault="002515E2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2515E2" w:rsidRDefault="002515E2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2515E2" w:rsidRDefault="002515E2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Pr="00930031" w:rsidRDefault="002515E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5E2" w:rsidRDefault="002515E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93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6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8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10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2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3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4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6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8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9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1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2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3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5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6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7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8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9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2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1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4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5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6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7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9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2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3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4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5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8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9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1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2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7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0"/>
  </w:num>
  <w:num w:numId="22">
    <w:abstractNumId w:val="135"/>
  </w:num>
  <w:num w:numId="23">
    <w:abstractNumId w:val="103"/>
  </w:num>
  <w:num w:numId="24">
    <w:abstractNumId w:val="137"/>
  </w:num>
  <w:num w:numId="25">
    <w:abstractNumId w:val="124"/>
  </w:num>
  <w:num w:numId="26">
    <w:abstractNumId w:val="116"/>
  </w:num>
  <w:num w:numId="27">
    <w:abstractNumId w:val="77"/>
  </w:num>
  <w:num w:numId="28">
    <w:abstractNumId w:val="102"/>
  </w:num>
  <w:num w:numId="29">
    <w:abstractNumId w:val="138"/>
  </w:num>
  <w:num w:numId="30">
    <w:abstractNumId w:val="98"/>
  </w:num>
  <w:num w:numId="31">
    <w:abstractNumId w:val="99"/>
  </w:num>
  <w:num w:numId="32">
    <w:abstractNumId w:val="122"/>
  </w:num>
  <w:num w:numId="33">
    <w:abstractNumId w:val="143"/>
  </w:num>
  <w:num w:numId="34">
    <w:abstractNumId w:val="128"/>
  </w:num>
  <w:num w:numId="35">
    <w:abstractNumId w:val="115"/>
  </w:num>
  <w:num w:numId="36">
    <w:abstractNumId w:val="80"/>
  </w:num>
  <w:num w:numId="37">
    <w:abstractNumId w:val="82"/>
  </w:num>
  <w:num w:numId="38">
    <w:abstractNumId w:val="90"/>
  </w:num>
  <w:num w:numId="39">
    <w:abstractNumId w:val="100"/>
  </w:num>
  <w:num w:numId="40">
    <w:abstractNumId w:val="113"/>
  </w:num>
  <w:num w:numId="41">
    <w:abstractNumId w:val="84"/>
  </w:num>
  <w:num w:numId="42">
    <w:abstractNumId w:val="79"/>
  </w:num>
  <w:num w:numId="43">
    <w:abstractNumId w:val="141"/>
  </w:num>
  <w:num w:numId="44">
    <w:abstractNumId w:val="105"/>
  </w:num>
  <w:num w:numId="45">
    <w:abstractNumId w:val="133"/>
  </w:num>
  <w:num w:numId="46">
    <w:abstractNumId w:val="0"/>
  </w:num>
  <w:num w:numId="47">
    <w:abstractNumId w:val="117"/>
  </w:num>
  <w:num w:numId="48">
    <w:abstractNumId w:val="131"/>
  </w:num>
  <w:num w:numId="49">
    <w:abstractNumId w:val="134"/>
  </w:num>
  <w:num w:numId="50">
    <w:abstractNumId w:val="125"/>
  </w:num>
  <w:num w:numId="51">
    <w:abstractNumId w:val="148"/>
  </w:num>
  <w:num w:numId="52">
    <w:abstractNumId w:val="96"/>
  </w:num>
  <w:num w:numId="53">
    <w:abstractNumId w:val="81"/>
  </w:num>
  <w:num w:numId="54">
    <w:abstractNumId w:val="136"/>
  </w:num>
  <w:num w:numId="55">
    <w:abstractNumId w:val="106"/>
  </w:num>
  <w:num w:numId="56">
    <w:abstractNumId w:val="104"/>
  </w:num>
  <w:num w:numId="57">
    <w:abstractNumId w:val="83"/>
  </w:num>
  <w:num w:numId="58">
    <w:abstractNumId w:val="85"/>
  </w:num>
  <w:num w:numId="59">
    <w:abstractNumId w:val="73"/>
  </w:num>
  <w:num w:numId="60">
    <w:abstractNumId w:val="109"/>
  </w:num>
  <w:num w:numId="61">
    <w:abstractNumId w:val="121"/>
  </w:num>
  <w:num w:numId="62">
    <w:abstractNumId w:val="74"/>
  </w:num>
  <w:num w:numId="63">
    <w:abstractNumId w:val="94"/>
  </w:num>
  <w:num w:numId="64">
    <w:abstractNumId w:val="75"/>
  </w:num>
  <w:num w:numId="65">
    <w:abstractNumId w:val="144"/>
  </w:num>
  <w:num w:numId="66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40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8"/>
  </w:num>
  <w:num w:numId="72">
    <w:abstractNumId w:val="101"/>
  </w:num>
  <w:num w:numId="73">
    <w:abstractNumId w:val="120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2"/>
  </w:num>
  <w:num w:numId="76">
    <w:abstractNumId w:val="145"/>
  </w:num>
  <w:num w:numId="77">
    <w:abstractNumId w:val="91"/>
  </w:num>
  <w:num w:numId="78">
    <w:abstractNumId w:val="119"/>
  </w:num>
  <w:num w:numId="79">
    <w:abstractNumId w:val="89"/>
  </w:num>
  <w:num w:numId="80">
    <w:abstractNumId w:val="142"/>
  </w:num>
  <w:num w:numId="81">
    <w:abstractNumId w:val="13"/>
  </w:num>
  <w:num w:numId="82">
    <w:abstractNumId w:val="20"/>
  </w:num>
  <w:num w:numId="83">
    <w:abstractNumId w:val="70"/>
  </w:num>
  <w:num w:numId="84">
    <w:abstractNumId w:val="126"/>
  </w:num>
  <w:num w:numId="85">
    <w:abstractNumId w:val="93"/>
  </w:num>
  <w:num w:numId="86">
    <w:abstractNumId w:val="114"/>
  </w:num>
  <w:num w:numId="87">
    <w:abstractNumId w:val="123"/>
  </w:num>
  <w:num w:numId="88">
    <w:abstractNumId w:val="127"/>
  </w:num>
  <w:num w:numId="89">
    <w:abstractNumId w:val="111"/>
  </w:num>
  <w:num w:numId="90">
    <w:abstractNumId w:val="95"/>
  </w:num>
  <w:num w:numId="91">
    <w:abstractNumId w:val="110"/>
  </w:num>
  <w:num w:numId="92">
    <w:abstractNumId w:val="112"/>
  </w:num>
  <w:num w:numId="93">
    <w:abstractNumId w:val="129"/>
  </w:num>
  <w:num w:numId="94">
    <w:abstractNumId w:val="147"/>
  </w:num>
  <w:num w:numId="95">
    <w:abstractNumId w:val="108"/>
  </w:num>
  <w:num w:numId="96">
    <w:abstractNumId w:val="139"/>
  </w:num>
  <w:num w:numId="97">
    <w:abstractNumId w:val="92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B463E"/>
    <w:rsid w:val="000C1107"/>
    <w:rsid w:val="000C14F5"/>
    <w:rsid w:val="000C60B4"/>
    <w:rsid w:val="000C6DCF"/>
    <w:rsid w:val="000D1148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07F5B"/>
    <w:rsid w:val="00111C79"/>
    <w:rsid w:val="001124F8"/>
    <w:rsid w:val="00113AAD"/>
    <w:rsid w:val="0011547D"/>
    <w:rsid w:val="00117068"/>
    <w:rsid w:val="00123C70"/>
    <w:rsid w:val="0012590A"/>
    <w:rsid w:val="001324A1"/>
    <w:rsid w:val="0013328C"/>
    <w:rsid w:val="00134962"/>
    <w:rsid w:val="00137C0D"/>
    <w:rsid w:val="00140FEE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1C3B"/>
    <w:rsid w:val="00192F71"/>
    <w:rsid w:val="00193067"/>
    <w:rsid w:val="0019725C"/>
    <w:rsid w:val="00197954"/>
    <w:rsid w:val="001A1D23"/>
    <w:rsid w:val="001A3C31"/>
    <w:rsid w:val="001A63D5"/>
    <w:rsid w:val="001A6511"/>
    <w:rsid w:val="001A6C92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D2B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1C9C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5E2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D654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4806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0E41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7E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104DE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3F33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D7781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892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00B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269F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1DA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5EF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0A3C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3DFE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247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64CA"/>
    <w:rsid w:val="00B91F40"/>
    <w:rsid w:val="00B924FC"/>
    <w:rsid w:val="00B93617"/>
    <w:rsid w:val="00B95138"/>
    <w:rsid w:val="00BA1AEC"/>
    <w:rsid w:val="00BA366E"/>
    <w:rsid w:val="00BA41D1"/>
    <w:rsid w:val="00BA5DEA"/>
    <w:rsid w:val="00BA6D3F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0D8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660B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07C53"/>
    <w:rsid w:val="00D139C3"/>
    <w:rsid w:val="00D15047"/>
    <w:rsid w:val="00D1662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1BC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13E"/>
    <w:rsid w:val="00DB3F27"/>
    <w:rsid w:val="00DC0DB5"/>
    <w:rsid w:val="00DC141A"/>
    <w:rsid w:val="00DC15DC"/>
    <w:rsid w:val="00DC2459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D0A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97D81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4CE6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BA3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yanoi.M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E5079-6B3B-4645-89D7-DA6F4D921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89</Pages>
  <Words>26821</Words>
  <Characters>152883</Characters>
  <Application>Microsoft Office Word</Application>
  <DocSecurity>0</DocSecurity>
  <Lines>1274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179346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152</cp:revision>
  <cp:lastPrinted>2017-03-15T06:31:00Z</cp:lastPrinted>
  <dcterms:created xsi:type="dcterms:W3CDTF">2016-01-13T12:36:00Z</dcterms:created>
  <dcterms:modified xsi:type="dcterms:W3CDTF">2017-03-16T06:48:00Z</dcterms:modified>
</cp:coreProperties>
</file>