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517550" w:rsidRDefault="007556FF" w:rsidP="007556FF">
      <w:pPr>
        <w:pStyle w:val="affffffe"/>
        <w:suppressAutoHyphens/>
        <w:jc w:val="center"/>
        <w:rPr>
          <w:rFonts w:ascii="Helios-Regular" w:hAnsi="Helios-Regular" w:cs="Helios-Regular"/>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283E3D" w:rsidRPr="00EA1E4F" w:rsidRDefault="00CD3578" w:rsidP="00283E3D">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283E3D" w:rsidRPr="00041308" w:rsidRDefault="00283E3D" w:rsidP="00283E3D">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283E3D" w:rsidRPr="00010061" w:rsidRDefault="00283E3D" w:rsidP="00283E3D">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283E3D" w:rsidRPr="00010061" w:rsidRDefault="00283E3D" w:rsidP="00283E3D">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283E3D" w:rsidRPr="00E23D27" w:rsidRDefault="00283E3D" w:rsidP="00283E3D">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283E3D" w:rsidRPr="00EA1E4F">
        <w:rPr>
          <w:noProof/>
          <w:sz w:val="16"/>
          <w:szCs w:val="16"/>
          <w:lang w:eastAsia="ru-RU"/>
        </w:rPr>
        <w:drawing>
          <wp:inline distT="0" distB="0" distL="0" distR="0" wp14:anchorId="37EC1989" wp14:editId="779C649F">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283E3D" w:rsidRPr="00EA1E4F">
        <w:rPr>
          <w:noProof/>
          <w:sz w:val="16"/>
          <w:szCs w:val="16"/>
          <w:lang w:eastAsia="ru-RU"/>
        </w:rPr>
        <w:t xml:space="preserve">            </w:t>
      </w:r>
      <w:r w:rsidR="00283E3D" w:rsidRPr="00EA1E4F">
        <w:rPr>
          <w:noProof/>
          <w:sz w:val="16"/>
          <w:szCs w:val="16"/>
          <w:lang w:eastAsia="ru-RU"/>
        </w:rPr>
        <w:drawing>
          <wp:inline distT="0" distB="0" distL="0" distR="0" wp14:anchorId="45CD2F62" wp14:editId="6B9F93BF">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Default="007556FF" w:rsidP="007556FF">
      <w:pPr>
        <w:jc w:val="center"/>
        <w:rPr>
          <w:rFonts w:ascii="Arial" w:hAnsi="Arial" w:cs="Arial"/>
          <w:noProof/>
          <w:sz w:val="18"/>
          <w:szCs w:val="18"/>
        </w:rPr>
      </w:pPr>
    </w:p>
    <w:p w:rsidR="00283E3D" w:rsidRPr="00283E3D" w:rsidRDefault="00283E3D"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283E3D" w:rsidP="007556FF">
      <w:pPr>
        <w:spacing w:line="240" w:lineRule="auto"/>
        <w:jc w:val="right"/>
        <w:rPr>
          <w:sz w:val="24"/>
          <w:szCs w:val="24"/>
        </w:rPr>
      </w:pPr>
      <w:r>
        <w:rPr>
          <w:sz w:val="24"/>
          <w:szCs w:val="24"/>
        </w:rPr>
        <w:t>Заместитель председателя</w:t>
      </w:r>
      <w:r w:rsidR="007556FF">
        <w:rPr>
          <w:sz w:val="24"/>
          <w:szCs w:val="24"/>
        </w:rPr>
        <w:t xml:space="preserve"> закупочной комиссии -</w:t>
      </w:r>
    </w:p>
    <w:p w:rsidR="00283E3D" w:rsidRDefault="00283E3D" w:rsidP="007556FF">
      <w:pPr>
        <w:spacing w:line="240" w:lineRule="auto"/>
        <w:jc w:val="right"/>
        <w:rPr>
          <w:sz w:val="24"/>
          <w:szCs w:val="24"/>
        </w:rPr>
      </w:pPr>
      <w:r>
        <w:rPr>
          <w:sz w:val="24"/>
          <w:szCs w:val="24"/>
        </w:rPr>
        <w:t>з</w:t>
      </w:r>
      <w:r w:rsidRPr="009A4A5C">
        <w:rPr>
          <w:sz w:val="24"/>
          <w:szCs w:val="24"/>
        </w:rPr>
        <w:t>аместитель директора по безопасности –</w:t>
      </w:r>
    </w:p>
    <w:p w:rsidR="00283E3D" w:rsidRDefault="00283E3D" w:rsidP="007556FF">
      <w:pPr>
        <w:spacing w:line="240" w:lineRule="auto"/>
        <w:jc w:val="right"/>
        <w:rPr>
          <w:sz w:val="24"/>
          <w:szCs w:val="24"/>
        </w:rPr>
      </w:pPr>
      <w:r w:rsidRPr="009A4A5C">
        <w:rPr>
          <w:sz w:val="24"/>
          <w:szCs w:val="24"/>
        </w:rPr>
        <w:t xml:space="preserve"> начальник отдела безопасности филиала</w:t>
      </w:r>
    </w:p>
    <w:p w:rsidR="007556FF" w:rsidRPr="00C12FA4" w:rsidRDefault="00283E3D" w:rsidP="007556FF">
      <w:pPr>
        <w:spacing w:line="240" w:lineRule="auto"/>
        <w:jc w:val="right"/>
        <w:rPr>
          <w:sz w:val="24"/>
          <w:szCs w:val="24"/>
        </w:rPr>
      </w:pPr>
      <w:r w:rsidRPr="009A4A5C">
        <w:rPr>
          <w:sz w:val="24"/>
          <w:szCs w:val="24"/>
        </w:rPr>
        <w:t xml:space="preserve"> ПАО «МРСК Центра» - «Костромаэнерго»</w:t>
      </w:r>
    </w:p>
    <w:p w:rsidR="007556FF" w:rsidRPr="00C12FA4" w:rsidRDefault="007556FF" w:rsidP="007556FF">
      <w:pPr>
        <w:spacing w:line="240" w:lineRule="auto"/>
        <w:jc w:val="right"/>
      </w:pPr>
    </w:p>
    <w:p w:rsidR="007556FF" w:rsidRPr="00C12FA4" w:rsidRDefault="00283E3D" w:rsidP="007556FF">
      <w:pPr>
        <w:spacing w:line="240" w:lineRule="auto"/>
        <w:jc w:val="right"/>
        <w:rPr>
          <w:sz w:val="24"/>
          <w:szCs w:val="24"/>
        </w:rPr>
      </w:pPr>
      <w:r>
        <w:rPr>
          <w:sz w:val="24"/>
          <w:szCs w:val="24"/>
        </w:rPr>
        <w:t>____________________ А</w:t>
      </w:r>
      <w:r w:rsidR="007556FF" w:rsidRPr="00C12FA4">
        <w:rPr>
          <w:sz w:val="24"/>
          <w:szCs w:val="24"/>
        </w:rPr>
        <w:t xml:space="preserve">.В. </w:t>
      </w:r>
      <w:r>
        <w:rPr>
          <w:sz w:val="24"/>
          <w:szCs w:val="24"/>
        </w:rPr>
        <w:t>Коротин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75717E">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75717E">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6720A7"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66652" w:rsidRPr="00283E3D">
        <w:rPr>
          <w:b/>
          <w:sz w:val="24"/>
          <w:szCs w:val="24"/>
        </w:rPr>
        <w:t>Договор</w:t>
      </w:r>
      <w:r w:rsidR="00283E3D" w:rsidRPr="00283E3D">
        <w:rPr>
          <w:b/>
          <w:sz w:val="24"/>
          <w:szCs w:val="24"/>
        </w:rPr>
        <w:t>а</w:t>
      </w:r>
      <w:r w:rsidR="00366652" w:rsidRPr="00283E3D">
        <w:rPr>
          <w:b/>
          <w:sz w:val="24"/>
          <w:szCs w:val="24"/>
        </w:rPr>
        <w:t xml:space="preserve"> </w:t>
      </w:r>
    </w:p>
    <w:p w:rsidR="006720A7" w:rsidRDefault="00366652" w:rsidP="007556FF">
      <w:pPr>
        <w:spacing w:line="264" w:lineRule="auto"/>
        <w:ind w:firstLine="0"/>
        <w:jc w:val="center"/>
        <w:rPr>
          <w:b/>
          <w:sz w:val="24"/>
          <w:szCs w:val="24"/>
        </w:rPr>
      </w:pPr>
      <w:r w:rsidRPr="00283E3D">
        <w:rPr>
          <w:b/>
          <w:sz w:val="24"/>
          <w:szCs w:val="24"/>
        </w:rPr>
        <w:t xml:space="preserve">на </w:t>
      </w:r>
      <w:r w:rsidR="00BE644E" w:rsidRPr="00283E3D">
        <w:rPr>
          <w:b/>
          <w:sz w:val="24"/>
          <w:szCs w:val="24"/>
        </w:rPr>
        <w:t>выполнение работ</w:t>
      </w:r>
      <w:r w:rsidRPr="00283E3D">
        <w:rPr>
          <w:b/>
          <w:sz w:val="24"/>
          <w:szCs w:val="24"/>
        </w:rPr>
        <w:t xml:space="preserve"> </w:t>
      </w:r>
      <w:r w:rsidR="00283E3D" w:rsidRPr="00283E3D">
        <w:rPr>
          <w:b/>
          <w:sz w:val="24"/>
          <w:szCs w:val="24"/>
        </w:rPr>
        <w:t xml:space="preserve">по реконструкции маслохозяйства Городского РЭС </w:t>
      </w:r>
    </w:p>
    <w:p w:rsidR="006720A7" w:rsidRDefault="00283E3D" w:rsidP="007556FF">
      <w:pPr>
        <w:spacing w:line="264" w:lineRule="auto"/>
        <w:ind w:firstLine="0"/>
        <w:jc w:val="center"/>
        <w:rPr>
          <w:b/>
          <w:sz w:val="24"/>
          <w:szCs w:val="24"/>
        </w:rPr>
      </w:pPr>
      <w:r w:rsidRPr="00283E3D">
        <w:rPr>
          <w:b/>
          <w:sz w:val="24"/>
          <w:szCs w:val="24"/>
        </w:rPr>
        <w:t>с заменой маслоочистительной установки</w:t>
      </w:r>
      <w:r w:rsidR="00366652" w:rsidRPr="00283E3D">
        <w:rPr>
          <w:b/>
          <w:sz w:val="24"/>
          <w:szCs w:val="24"/>
        </w:rPr>
        <w:t xml:space="preserve"> </w:t>
      </w:r>
    </w:p>
    <w:p w:rsidR="00717F60" w:rsidRPr="00C12FA4" w:rsidRDefault="00366652" w:rsidP="007556FF">
      <w:pPr>
        <w:spacing w:line="264" w:lineRule="auto"/>
        <w:ind w:firstLine="0"/>
        <w:jc w:val="center"/>
        <w:rPr>
          <w:b/>
          <w:sz w:val="24"/>
          <w:szCs w:val="24"/>
        </w:rPr>
      </w:pPr>
      <w:r w:rsidRPr="00283E3D">
        <w:rPr>
          <w:b/>
          <w:sz w:val="24"/>
          <w:szCs w:val="24"/>
        </w:rPr>
        <w:t>для нужд ПАО «МРСК Центра»</w:t>
      </w:r>
      <w:r w:rsidR="00283E3D" w:rsidRPr="00283E3D">
        <w:rPr>
          <w:b/>
          <w:sz w:val="24"/>
          <w:szCs w:val="24"/>
        </w:rPr>
        <w:t xml:space="preserve"> (филиала «Костромаэнерго»</w:t>
      </w:r>
      <w:r w:rsidR="007556FF" w:rsidRPr="00283E3D">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83E3D">
        <w:rPr>
          <w:sz w:val="24"/>
          <w:szCs w:val="24"/>
        </w:rPr>
        <w:t>Кострома</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3820D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72775D">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820D7">
        <w:rPr>
          <w:noProof/>
        </w:rPr>
        <w:fldChar w:fldCharType="begin"/>
      </w:r>
      <w:r>
        <w:rPr>
          <w:noProof/>
        </w:rPr>
        <w:instrText xml:space="preserve"> PAGEREF _Toc471830404 \h </w:instrText>
      </w:r>
      <w:r w:rsidR="003820D7">
        <w:rPr>
          <w:noProof/>
        </w:rPr>
      </w:r>
      <w:r w:rsidR="003820D7">
        <w:rPr>
          <w:noProof/>
        </w:rPr>
        <w:fldChar w:fldCharType="separate"/>
      </w:r>
      <w:r w:rsidR="0072775D">
        <w:rPr>
          <w:noProof/>
        </w:rPr>
        <w:t>4</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820D7">
        <w:rPr>
          <w:noProof/>
        </w:rPr>
        <w:fldChar w:fldCharType="begin"/>
      </w:r>
      <w:r>
        <w:rPr>
          <w:noProof/>
        </w:rPr>
        <w:instrText xml:space="preserve"> PAGEREF _Toc471830405 \h </w:instrText>
      </w:r>
      <w:r w:rsidR="003820D7">
        <w:rPr>
          <w:noProof/>
        </w:rPr>
      </w:r>
      <w:r w:rsidR="003820D7">
        <w:rPr>
          <w:noProof/>
        </w:rPr>
        <w:fldChar w:fldCharType="separate"/>
      </w:r>
      <w:r w:rsidR="0072775D">
        <w:rPr>
          <w:noProof/>
        </w:rPr>
        <w:t>5</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820D7">
        <w:rPr>
          <w:noProof/>
        </w:rPr>
        <w:fldChar w:fldCharType="begin"/>
      </w:r>
      <w:r>
        <w:rPr>
          <w:noProof/>
        </w:rPr>
        <w:instrText xml:space="preserve"> PAGEREF _Toc471830406 \h </w:instrText>
      </w:r>
      <w:r w:rsidR="003820D7">
        <w:rPr>
          <w:noProof/>
        </w:rPr>
      </w:r>
      <w:r w:rsidR="003820D7">
        <w:rPr>
          <w:noProof/>
        </w:rPr>
        <w:fldChar w:fldCharType="separate"/>
      </w:r>
      <w:r w:rsidR="0072775D">
        <w:rPr>
          <w:noProof/>
        </w:rPr>
        <w:t>6</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820D7">
        <w:rPr>
          <w:noProof/>
        </w:rPr>
        <w:fldChar w:fldCharType="begin"/>
      </w:r>
      <w:r>
        <w:rPr>
          <w:noProof/>
        </w:rPr>
        <w:instrText xml:space="preserve"> PAGEREF _Toc471830407 \h </w:instrText>
      </w:r>
      <w:r w:rsidR="003820D7">
        <w:rPr>
          <w:noProof/>
        </w:rPr>
      </w:r>
      <w:r w:rsidR="003820D7">
        <w:rPr>
          <w:noProof/>
        </w:rPr>
        <w:fldChar w:fldCharType="separate"/>
      </w:r>
      <w:r w:rsidR="0072775D">
        <w:rPr>
          <w:noProof/>
        </w:rPr>
        <w:t>6</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820D7">
        <w:rPr>
          <w:noProof/>
        </w:rPr>
        <w:fldChar w:fldCharType="begin"/>
      </w:r>
      <w:r>
        <w:rPr>
          <w:noProof/>
        </w:rPr>
        <w:instrText xml:space="preserve"> PAGEREF _Toc471830408 \h </w:instrText>
      </w:r>
      <w:r w:rsidR="003820D7">
        <w:rPr>
          <w:noProof/>
        </w:rPr>
      </w:r>
      <w:r w:rsidR="003820D7">
        <w:rPr>
          <w:noProof/>
        </w:rPr>
        <w:fldChar w:fldCharType="separate"/>
      </w:r>
      <w:r w:rsidR="0072775D">
        <w:rPr>
          <w:noProof/>
        </w:rPr>
        <w:t>7</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3820D7">
        <w:rPr>
          <w:noProof/>
        </w:rPr>
        <w:fldChar w:fldCharType="begin"/>
      </w:r>
      <w:r>
        <w:rPr>
          <w:noProof/>
        </w:rPr>
        <w:instrText xml:space="preserve"> PAGEREF _Toc471830409 \h </w:instrText>
      </w:r>
      <w:r w:rsidR="003820D7">
        <w:rPr>
          <w:noProof/>
        </w:rPr>
      </w:r>
      <w:r w:rsidR="003820D7">
        <w:rPr>
          <w:noProof/>
        </w:rPr>
        <w:fldChar w:fldCharType="separate"/>
      </w:r>
      <w:r w:rsidR="0072775D">
        <w:rPr>
          <w:noProof/>
        </w:rPr>
        <w:t>8</w:t>
      </w:r>
      <w:r w:rsidR="003820D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3820D7">
        <w:rPr>
          <w:noProof/>
        </w:rPr>
        <w:fldChar w:fldCharType="begin"/>
      </w:r>
      <w:r>
        <w:rPr>
          <w:noProof/>
        </w:rPr>
        <w:instrText xml:space="preserve"> PAGEREF _Toc471830416 \h </w:instrText>
      </w:r>
      <w:r w:rsidR="003820D7">
        <w:rPr>
          <w:noProof/>
        </w:rPr>
      </w:r>
      <w:r w:rsidR="003820D7">
        <w:rPr>
          <w:noProof/>
        </w:rPr>
        <w:fldChar w:fldCharType="separate"/>
      </w:r>
      <w:r w:rsidR="0072775D">
        <w:rPr>
          <w:noProof/>
        </w:rPr>
        <w:t>10</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820D7">
        <w:rPr>
          <w:noProof/>
        </w:rPr>
        <w:fldChar w:fldCharType="begin"/>
      </w:r>
      <w:r>
        <w:rPr>
          <w:noProof/>
        </w:rPr>
        <w:instrText xml:space="preserve"> PAGEREF _Toc471830417 \h </w:instrText>
      </w:r>
      <w:r w:rsidR="003820D7">
        <w:rPr>
          <w:noProof/>
        </w:rPr>
      </w:r>
      <w:r w:rsidR="003820D7">
        <w:rPr>
          <w:noProof/>
        </w:rPr>
        <w:fldChar w:fldCharType="separate"/>
      </w:r>
      <w:r w:rsidR="0072775D">
        <w:rPr>
          <w:noProof/>
        </w:rPr>
        <w:t>10</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3820D7">
        <w:rPr>
          <w:noProof/>
        </w:rPr>
        <w:fldChar w:fldCharType="begin"/>
      </w:r>
      <w:r>
        <w:rPr>
          <w:noProof/>
        </w:rPr>
        <w:instrText xml:space="preserve"> PAGEREF _Toc471830421 \h </w:instrText>
      </w:r>
      <w:r w:rsidR="003820D7">
        <w:rPr>
          <w:noProof/>
        </w:rPr>
      </w:r>
      <w:r w:rsidR="003820D7">
        <w:rPr>
          <w:noProof/>
        </w:rPr>
        <w:fldChar w:fldCharType="separate"/>
      </w:r>
      <w:r w:rsidR="0072775D">
        <w:rPr>
          <w:noProof/>
        </w:rPr>
        <w:t>10</w:t>
      </w:r>
      <w:r w:rsidR="003820D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820D7">
        <w:rPr>
          <w:noProof/>
        </w:rPr>
        <w:fldChar w:fldCharType="begin"/>
      </w:r>
      <w:r>
        <w:rPr>
          <w:noProof/>
        </w:rPr>
        <w:instrText xml:space="preserve"> PAGEREF _Toc471830433 \h </w:instrText>
      </w:r>
      <w:r w:rsidR="003820D7">
        <w:rPr>
          <w:noProof/>
        </w:rPr>
      </w:r>
      <w:r w:rsidR="003820D7">
        <w:rPr>
          <w:noProof/>
        </w:rPr>
        <w:fldChar w:fldCharType="separate"/>
      </w:r>
      <w:r w:rsidR="0072775D">
        <w:rPr>
          <w:noProof/>
        </w:rPr>
        <w:t>13</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820D7">
        <w:rPr>
          <w:noProof/>
        </w:rPr>
        <w:fldChar w:fldCharType="begin"/>
      </w:r>
      <w:r>
        <w:rPr>
          <w:noProof/>
        </w:rPr>
        <w:instrText xml:space="preserve"> PAGEREF _Toc471830434 \h </w:instrText>
      </w:r>
      <w:r w:rsidR="003820D7">
        <w:rPr>
          <w:noProof/>
        </w:rPr>
      </w:r>
      <w:r w:rsidR="003820D7">
        <w:rPr>
          <w:noProof/>
        </w:rPr>
        <w:fldChar w:fldCharType="separate"/>
      </w:r>
      <w:r w:rsidR="0072775D">
        <w:rPr>
          <w:noProof/>
        </w:rPr>
        <w:t>13</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820D7">
        <w:rPr>
          <w:noProof/>
        </w:rPr>
        <w:fldChar w:fldCharType="begin"/>
      </w:r>
      <w:r>
        <w:rPr>
          <w:noProof/>
        </w:rPr>
        <w:instrText xml:space="preserve"> PAGEREF _Toc471830437 \h </w:instrText>
      </w:r>
      <w:r w:rsidR="003820D7">
        <w:rPr>
          <w:noProof/>
        </w:rPr>
      </w:r>
      <w:r w:rsidR="003820D7">
        <w:rPr>
          <w:noProof/>
        </w:rPr>
        <w:fldChar w:fldCharType="separate"/>
      </w:r>
      <w:r w:rsidR="0072775D">
        <w:rPr>
          <w:noProof/>
        </w:rPr>
        <w:t>13</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820D7">
        <w:rPr>
          <w:noProof/>
        </w:rPr>
        <w:fldChar w:fldCharType="begin"/>
      </w:r>
      <w:r>
        <w:rPr>
          <w:noProof/>
        </w:rPr>
        <w:instrText xml:space="preserve"> PAGEREF _Toc471830438 \h </w:instrText>
      </w:r>
      <w:r w:rsidR="003820D7">
        <w:rPr>
          <w:noProof/>
        </w:rPr>
      </w:r>
      <w:r w:rsidR="003820D7">
        <w:rPr>
          <w:noProof/>
        </w:rPr>
        <w:fldChar w:fldCharType="separate"/>
      </w:r>
      <w:r w:rsidR="0072775D">
        <w:rPr>
          <w:noProof/>
        </w:rPr>
        <w:t>14</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820D7">
        <w:rPr>
          <w:noProof/>
        </w:rPr>
        <w:fldChar w:fldCharType="begin"/>
      </w:r>
      <w:r>
        <w:rPr>
          <w:noProof/>
        </w:rPr>
        <w:instrText xml:space="preserve"> PAGEREF _Toc471830453 \h </w:instrText>
      </w:r>
      <w:r w:rsidR="003820D7">
        <w:rPr>
          <w:noProof/>
        </w:rPr>
      </w:r>
      <w:r w:rsidR="003820D7">
        <w:rPr>
          <w:noProof/>
        </w:rPr>
        <w:fldChar w:fldCharType="separate"/>
      </w:r>
      <w:r w:rsidR="0072775D">
        <w:rPr>
          <w:noProof/>
        </w:rPr>
        <w:t>30</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820D7">
        <w:rPr>
          <w:noProof/>
        </w:rPr>
        <w:fldChar w:fldCharType="begin"/>
      </w:r>
      <w:r>
        <w:rPr>
          <w:noProof/>
        </w:rPr>
        <w:instrText xml:space="preserve"> PAGEREF _Toc471830456 \h </w:instrText>
      </w:r>
      <w:r w:rsidR="003820D7">
        <w:rPr>
          <w:noProof/>
        </w:rPr>
      </w:r>
      <w:r w:rsidR="003820D7">
        <w:rPr>
          <w:noProof/>
        </w:rPr>
        <w:fldChar w:fldCharType="separate"/>
      </w:r>
      <w:r w:rsidR="0072775D">
        <w:rPr>
          <w:noProof/>
        </w:rPr>
        <w:t>31</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820D7">
        <w:rPr>
          <w:noProof/>
        </w:rPr>
        <w:fldChar w:fldCharType="begin"/>
      </w:r>
      <w:r>
        <w:rPr>
          <w:noProof/>
        </w:rPr>
        <w:instrText xml:space="preserve"> PAGEREF _Toc471830457 \h </w:instrText>
      </w:r>
      <w:r w:rsidR="003820D7">
        <w:rPr>
          <w:noProof/>
        </w:rPr>
      </w:r>
      <w:r w:rsidR="003820D7">
        <w:rPr>
          <w:noProof/>
        </w:rPr>
        <w:fldChar w:fldCharType="separate"/>
      </w:r>
      <w:r w:rsidR="0072775D">
        <w:rPr>
          <w:noProof/>
        </w:rPr>
        <w:t>31</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820D7">
        <w:rPr>
          <w:noProof/>
        </w:rPr>
        <w:fldChar w:fldCharType="begin"/>
      </w:r>
      <w:r>
        <w:rPr>
          <w:noProof/>
        </w:rPr>
        <w:instrText xml:space="preserve"> PAGEREF _Toc471830462 \h </w:instrText>
      </w:r>
      <w:r w:rsidR="003820D7">
        <w:rPr>
          <w:noProof/>
        </w:rPr>
      </w:r>
      <w:r w:rsidR="003820D7">
        <w:rPr>
          <w:noProof/>
        </w:rPr>
        <w:fldChar w:fldCharType="separate"/>
      </w:r>
      <w:r w:rsidR="0072775D">
        <w:rPr>
          <w:noProof/>
        </w:rPr>
        <w:t>33</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3820D7">
        <w:rPr>
          <w:noProof/>
        </w:rPr>
        <w:fldChar w:fldCharType="begin"/>
      </w:r>
      <w:r>
        <w:rPr>
          <w:noProof/>
        </w:rPr>
        <w:instrText xml:space="preserve"> PAGEREF _Toc471830463 \h </w:instrText>
      </w:r>
      <w:r w:rsidR="003820D7">
        <w:rPr>
          <w:noProof/>
        </w:rPr>
      </w:r>
      <w:r w:rsidR="003820D7">
        <w:rPr>
          <w:noProof/>
        </w:rPr>
        <w:fldChar w:fldCharType="separate"/>
      </w:r>
      <w:r w:rsidR="0072775D">
        <w:rPr>
          <w:noProof/>
        </w:rPr>
        <w:t>35</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820D7">
        <w:rPr>
          <w:noProof/>
        </w:rPr>
        <w:fldChar w:fldCharType="begin"/>
      </w:r>
      <w:r>
        <w:rPr>
          <w:noProof/>
        </w:rPr>
        <w:instrText xml:space="preserve"> PAGEREF _Toc471830470 \h </w:instrText>
      </w:r>
      <w:r w:rsidR="003820D7">
        <w:rPr>
          <w:noProof/>
        </w:rPr>
      </w:r>
      <w:r w:rsidR="003820D7">
        <w:rPr>
          <w:noProof/>
        </w:rPr>
        <w:fldChar w:fldCharType="separate"/>
      </w:r>
      <w:r w:rsidR="0072775D">
        <w:rPr>
          <w:noProof/>
        </w:rPr>
        <w:t>36</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w:t>
      </w:r>
      <w:bookmarkStart w:id="6" w:name="_GoBack"/>
      <w:bookmarkEnd w:id="6"/>
      <w:r>
        <w:rPr>
          <w:noProof/>
        </w:rPr>
        <w:t>редложений несостоявшимся</w:t>
      </w:r>
      <w:r>
        <w:rPr>
          <w:noProof/>
        </w:rPr>
        <w:tab/>
      </w:r>
      <w:r w:rsidR="003820D7">
        <w:rPr>
          <w:noProof/>
        </w:rPr>
        <w:fldChar w:fldCharType="begin"/>
      </w:r>
      <w:r>
        <w:rPr>
          <w:noProof/>
        </w:rPr>
        <w:instrText xml:space="preserve"> PAGEREF _Toc471830471 \h </w:instrText>
      </w:r>
      <w:r w:rsidR="003820D7">
        <w:rPr>
          <w:noProof/>
        </w:rPr>
      </w:r>
      <w:r w:rsidR="003820D7">
        <w:rPr>
          <w:noProof/>
        </w:rPr>
        <w:fldChar w:fldCharType="separate"/>
      </w:r>
      <w:r w:rsidR="0072775D">
        <w:rPr>
          <w:noProof/>
        </w:rPr>
        <w:t>36</w:t>
      </w:r>
      <w:r w:rsidR="003820D7">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3820D7">
        <w:rPr>
          <w:noProof/>
        </w:rPr>
        <w:fldChar w:fldCharType="begin"/>
      </w:r>
      <w:r>
        <w:rPr>
          <w:noProof/>
        </w:rPr>
        <w:instrText xml:space="preserve"> PAGEREF _Toc471830472 \h </w:instrText>
      </w:r>
      <w:r w:rsidR="003820D7">
        <w:rPr>
          <w:noProof/>
        </w:rPr>
      </w:r>
      <w:r w:rsidR="003820D7">
        <w:rPr>
          <w:noProof/>
        </w:rPr>
        <w:fldChar w:fldCharType="separate"/>
      </w:r>
      <w:r w:rsidR="0072775D">
        <w:rPr>
          <w:noProof/>
        </w:rPr>
        <w:t>37</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820D7">
        <w:rPr>
          <w:noProof/>
        </w:rPr>
        <w:fldChar w:fldCharType="begin"/>
      </w:r>
      <w:r>
        <w:rPr>
          <w:noProof/>
        </w:rPr>
        <w:instrText xml:space="preserve"> PAGEREF _Toc471830473 \h </w:instrText>
      </w:r>
      <w:r w:rsidR="003820D7">
        <w:rPr>
          <w:noProof/>
        </w:rPr>
      </w:r>
      <w:r w:rsidR="003820D7">
        <w:rPr>
          <w:noProof/>
        </w:rPr>
        <w:fldChar w:fldCharType="separate"/>
      </w:r>
      <w:r w:rsidR="0072775D">
        <w:rPr>
          <w:noProof/>
        </w:rPr>
        <w:t>38</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820D7">
        <w:rPr>
          <w:noProof/>
        </w:rPr>
        <w:fldChar w:fldCharType="begin"/>
      </w:r>
      <w:r>
        <w:rPr>
          <w:noProof/>
        </w:rPr>
        <w:instrText xml:space="preserve"> PAGEREF _Toc471830474 \h </w:instrText>
      </w:r>
      <w:r w:rsidR="003820D7">
        <w:rPr>
          <w:noProof/>
        </w:rPr>
      </w:r>
      <w:r w:rsidR="003820D7">
        <w:rPr>
          <w:noProof/>
        </w:rPr>
        <w:fldChar w:fldCharType="separate"/>
      </w:r>
      <w:r w:rsidR="0072775D">
        <w:rPr>
          <w:noProof/>
        </w:rPr>
        <w:t>39</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820D7">
        <w:rPr>
          <w:noProof/>
        </w:rPr>
        <w:fldChar w:fldCharType="begin"/>
      </w:r>
      <w:r>
        <w:rPr>
          <w:noProof/>
        </w:rPr>
        <w:instrText xml:space="preserve"> PAGEREF _Toc471830475 \h </w:instrText>
      </w:r>
      <w:r w:rsidR="003820D7">
        <w:rPr>
          <w:noProof/>
        </w:rPr>
      </w:r>
      <w:r w:rsidR="003820D7">
        <w:rPr>
          <w:noProof/>
        </w:rPr>
        <w:fldChar w:fldCharType="separate"/>
      </w:r>
      <w:r w:rsidR="0072775D">
        <w:rPr>
          <w:noProof/>
        </w:rPr>
        <w:t>40</w:t>
      </w:r>
      <w:r w:rsidR="003820D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820D7">
        <w:rPr>
          <w:noProof/>
        </w:rPr>
        <w:fldChar w:fldCharType="begin"/>
      </w:r>
      <w:r>
        <w:rPr>
          <w:noProof/>
        </w:rPr>
        <w:instrText xml:space="preserve"> PAGEREF _Toc471830478 \h </w:instrText>
      </w:r>
      <w:r w:rsidR="003820D7">
        <w:rPr>
          <w:noProof/>
        </w:rPr>
      </w:r>
      <w:r w:rsidR="003820D7">
        <w:rPr>
          <w:noProof/>
        </w:rPr>
        <w:fldChar w:fldCharType="separate"/>
      </w:r>
      <w:r w:rsidR="0072775D">
        <w:rPr>
          <w:noProof/>
        </w:rPr>
        <w:t>41</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820D7">
        <w:rPr>
          <w:noProof/>
        </w:rPr>
        <w:fldChar w:fldCharType="begin"/>
      </w:r>
      <w:r>
        <w:rPr>
          <w:noProof/>
        </w:rPr>
        <w:instrText xml:space="preserve"> PAGEREF _Toc471830479 \h </w:instrText>
      </w:r>
      <w:r w:rsidR="003820D7">
        <w:rPr>
          <w:noProof/>
        </w:rPr>
      </w:r>
      <w:r w:rsidR="003820D7">
        <w:rPr>
          <w:noProof/>
        </w:rPr>
        <w:fldChar w:fldCharType="separate"/>
      </w:r>
      <w:r w:rsidR="0072775D">
        <w:rPr>
          <w:noProof/>
        </w:rPr>
        <w:t>41</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820D7">
        <w:rPr>
          <w:noProof/>
        </w:rPr>
        <w:fldChar w:fldCharType="begin"/>
      </w:r>
      <w:r>
        <w:rPr>
          <w:noProof/>
        </w:rPr>
        <w:instrText xml:space="preserve"> PAGEREF _Toc471830481 \h </w:instrText>
      </w:r>
      <w:r w:rsidR="003820D7">
        <w:rPr>
          <w:noProof/>
        </w:rPr>
      </w:r>
      <w:r w:rsidR="003820D7">
        <w:rPr>
          <w:noProof/>
        </w:rPr>
        <w:fldChar w:fldCharType="separate"/>
      </w:r>
      <w:r w:rsidR="0072775D">
        <w:rPr>
          <w:noProof/>
        </w:rPr>
        <w:t>41</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820D7">
        <w:rPr>
          <w:noProof/>
        </w:rPr>
        <w:fldChar w:fldCharType="begin"/>
      </w:r>
      <w:r>
        <w:rPr>
          <w:noProof/>
        </w:rPr>
        <w:instrText xml:space="preserve"> PAGEREF _Toc471830483 \h </w:instrText>
      </w:r>
      <w:r w:rsidR="003820D7">
        <w:rPr>
          <w:noProof/>
        </w:rPr>
      </w:r>
      <w:r w:rsidR="003820D7">
        <w:rPr>
          <w:noProof/>
        </w:rPr>
        <w:fldChar w:fldCharType="separate"/>
      </w:r>
      <w:r w:rsidR="0072775D">
        <w:rPr>
          <w:noProof/>
        </w:rPr>
        <w:t>41</w:t>
      </w:r>
      <w:r w:rsidR="003820D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820D7">
        <w:rPr>
          <w:noProof/>
        </w:rPr>
        <w:fldChar w:fldCharType="begin"/>
      </w:r>
      <w:r>
        <w:rPr>
          <w:noProof/>
        </w:rPr>
        <w:instrText xml:space="preserve"> PAGEREF _Toc471830485 \h </w:instrText>
      </w:r>
      <w:r w:rsidR="003820D7">
        <w:rPr>
          <w:noProof/>
        </w:rPr>
      </w:r>
      <w:r w:rsidR="003820D7">
        <w:rPr>
          <w:noProof/>
        </w:rPr>
        <w:fldChar w:fldCharType="separate"/>
      </w:r>
      <w:r w:rsidR="0072775D">
        <w:rPr>
          <w:noProof/>
        </w:rPr>
        <w:t>42</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820D7">
        <w:rPr>
          <w:noProof/>
        </w:rPr>
        <w:fldChar w:fldCharType="begin"/>
      </w:r>
      <w:r>
        <w:rPr>
          <w:noProof/>
        </w:rPr>
        <w:instrText xml:space="preserve"> PAGEREF _Toc471830486 \h </w:instrText>
      </w:r>
      <w:r w:rsidR="003820D7">
        <w:rPr>
          <w:noProof/>
        </w:rPr>
      </w:r>
      <w:r w:rsidR="003820D7">
        <w:rPr>
          <w:noProof/>
        </w:rPr>
        <w:fldChar w:fldCharType="separate"/>
      </w:r>
      <w:r w:rsidR="0072775D">
        <w:rPr>
          <w:noProof/>
        </w:rPr>
        <w:t>42</w:t>
      </w:r>
      <w:r w:rsidR="003820D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820D7">
        <w:rPr>
          <w:noProof/>
        </w:rPr>
        <w:fldChar w:fldCharType="begin"/>
      </w:r>
      <w:r>
        <w:rPr>
          <w:noProof/>
        </w:rPr>
        <w:instrText xml:space="preserve"> PAGEREF _Toc471830489 \h </w:instrText>
      </w:r>
      <w:r w:rsidR="003820D7">
        <w:rPr>
          <w:noProof/>
        </w:rPr>
      </w:r>
      <w:r w:rsidR="003820D7">
        <w:rPr>
          <w:noProof/>
        </w:rPr>
        <w:fldChar w:fldCharType="separate"/>
      </w:r>
      <w:r w:rsidR="0072775D">
        <w:rPr>
          <w:noProof/>
        </w:rPr>
        <w:t>46</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3820D7">
        <w:rPr>
          <w:noProof/>
        </w:rPr>
        <w:fldChar w:fldCharType="begin"/>
      </w:r>
      <w:r>
        <w:rPr>
          <w:noProof/>
        </w:rPr>
        <w:instrText xml:space="preserve"> PAGEREF _Toc471830491 \h </w:instrText>
      </w:r>
      <w:r w:rsidR="003820D7">
        <w:rPr>
          <w:noProof/>
        </w:rPr>
      </w:r>
      <w:r w:rsidR="003820D7">
        <w:rPr>
          <w:noProof/>
        </w:rPr>
        <w:fldChar w:fldCharType="separate"/>
      </w:r>
      <w:r w:rsidR="0072775D">
        <w:rPr>
          <w:noProof/>
        </w:rPr>
        <w:t>48</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3820D7">
        <w:rPr>
          <w:noProof/>
        </w:rPr>
        <w:fldChar w:fldCharType="begin"/>
      </w:r>
      <w:r>
        <w:rPr>
          <w:noProof/>
        </w:rPr>
        <w:instrText xml:space="preserve"> PAGEREF _Toc471830494 \h </w:instrText>
      </w:r>
      <w:r w:rsidR="003820D7">
        <w:rPr>
          <w:noProof/>
        </w:rPr>
      </w:r>
      <w:r w:rsidR="003820D7">
        <w:rPr>
          <w:noProof/>
        </w:rPr>
        <w:fldChar w:fldCharType="separate"/>
      </w:r>
      <w:r w:rsidR="0072775D">
        <w:rPr>
          <w:noProof/>
        </w:rPr>
        <w:t>51</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820D7">
        <w:rPr>
          <w:noProof/>
        </w:rPr>
        <w:fldChar w:fldCharType="begin"/>
      </w:r>
      <w:r>
        <w:rPr>
          <w:noProof/>
        </w:rPr>
        <w:instrText xml:space="preserve"> PAGEREF _Toc471830497 \h </w:instrText>
      </w:r>
      <w:r w:rsidR="003820D7">
        <w:rPr>
          <w:noProof/>
        </w:rPr>
      </w:r>
      <w:r w:rsidR="003820D7">
        <w:rPr>
          <w:noProof/>
        </w:rPr>
        <w:fldChar w:fldCharType="separate"/>
      </w:r>
      <w:r w:rsidR="0072775D">
        <w:rPr>
          <w:noProof/>
        </w:rPr>
        <w:t>53</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820D7">
        <w:rPr>
          <w:noProof/>
        </w:rPr>
        <w:fldChar w:fldCharType="begin"/>
      </w:r>
      <w:r>
        <w:rPr>
          <w:noProof/>
        </w:rPr>
        <w:instrText xml:space="preserve"> PAGEREF _Toc471830500 \h </w:instrText>
      </w:r>
      <w:r w:rsidR="003820D7">
        <w:rPr>
          <w:noProof/>
        </w:rPr>
      </w:r>
      <w:r w:rsidR="003820D7">
        <w:rPr>
          <w:noProof/>
        </w:rPr>
        <w:fldChar w:fldCharType="separate"/>
      </w:r>
      <w:r w:rsidR="0072775D">
        <w:rPr>
          <w:noProof/>
        </w:rPr>
        <w:t>55</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3820D7">
        <w:rPr>
          <w:noProof/>
        </w:rPr>
        <w:fldChar w:fldCharType="begin"/>
      </w:r>
      <w:r>
        <w:rPr>
          <w:noProof/>
        </w:rPr>
        <w:instrText xml:space="preserve"> PAGEREF _Toc471830503 \h </w:instrText>
      </w:r>
      <w:r w:rsidR="003820D7">
        <w:rPr>
          <w:noProof/>
        </w:rPr>
      </w:r>
      <w:r w:rsidR="003820D7">
        <w:rPr>
          <w:noProof/>
        </w:rPr>
        <w:fldChar w:fldCharType="separate"/>
      </w:r>
      <w:r w:rsidR="0072775D">
        <w:rPr>
          <w:noProof/>
        </w:rPr>
        <w:t>57</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820D7">
        <w:rPr>
          <w:noProof/>
        </w:rPr>
        <w:fldChar w:fldCharType="begin"/>
      </w:r>
      <w:r>
        <w:rPr>
          <w:noProof/>
        </w:rPr>
        <w:instrText xml:space="preserve"> PAGEREF _Toc471830506 \h </w:instrText>
      </w:r>
      <w:r w:rsidR="003820D7">
        <w:rPr>
          <w:noProof/>
        </w:rPr>
      </w:r>
      <w:r w:rsidR="003820D7">
        <w:rPr>
          <w:noProof/>
        </w:rPr>
        <w:fldChar w:fldCharType="separate"/>
      </w:r>
      <w:r w:rsidR="0072775D">
        <w:rPr>
          <w:noProof/>
        </w:rPr>
        <w:t>59</w:t>
      </w:r>
      <w:r w:rsidR="003820D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820D7">
        <w:rPr>
          <w:noProof/>
        </w:rPr>
        <w:fldChar w:fldCharType="begin"/>
      </w:r>
      <w:r>
        <w:rPr>
          <w:noProof/>
        </w:rPr>
        <w:instrText xml:space="preserve"> PAGEREF _Toc471830508 \h </w:instrText>
      </w:r>
      <w:r w:rsidR="003820D7">
        <w:rPr>
          <w:noProof/>
        </w:rPr>
      </w:r>
      <w:r w:rsidR="003820D7">
        <w:rPr>
          <w:noProof/>
        </w:rPr>
        <w:fldChar w:fldCharType="separate"/>
      </w:r>
      <w:r w:rsidR="0072775D">
        <w:rPr>
          <w:noProof/>
        </w:rPr>
        <w:t>60</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820D7">
        <w:rPr>
          <w:noProof/>
        </w:rPr>
        <w:fldChar w:fldCharType="begin"/>
      </w:r>
      <w:r>
        <w:rPr>
          <w:noProof/>
        </w:rPr>
        <w:instrText xml:space="preserve"> PAGEREF _Toc471830510 \h </w:instrText>
      </w:r>
      <w:r w:rsidR="003820D7">
        <w:rPr>
          <w:noProof/>
        </w:rPr>
      </w:r>
      <w:r w:rsidR="003820D7">
        <w:rPr>
          <w:noProof/>
        </w:rPr>
        <w:fldChar w:fldCharType="separate"/>
      </w:r>
      <w:r w:rsidR="0072775D">
        <w:rPr>
          <w:noProof/>
        </w:rPr>
        <w:t>66</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820D7">
        <w:rPr>
          <w:noProof/>
        </w:rPr>
        <w:fldChar w:fldCharType="begin"/>
      </w:r>
      <w:r>
        <w:rPr>
          <w:noProof/>
        </w:rPr>
        <w:instrText xml:space="preserve"> PAGEREF _Toc471830513 \h </w:instrText>
      </w:r>
      <w:r w:rsidR="003820D7">
        <w:rPr>
          <w:noProof/>
        </w:rPr>
      </w:r>
      <w:r w:rsidR="003820D7">
        <w:rPr>
          <w:noProof/>
        </w:rPr>
        <w:fldChar w:fldCharType="separate"/>
      </w:r>
      <w:r w:rsidR="0072775D">
        <w:rPr>
          <w:noProof/>
        </w:rPr>
        <w:t>68</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820D7">
        <w:rPr>
          <w:noProof/>
        </w:rPr>
        <w:fldChar w:fldCharType="begin"/>
      </w:r>
      <w:r>
        <w:rPr>
          <w:noProof/>
        </w:rPr>
        <w:instrText xml:space="preserve"> PAGEREF _Toc471830516 \h </w:instrText>
      </w:r>
      <w:r w:rsidR="003820D7">
        <w:rPr>
          <w:noProof/>
        </w:rPr>
      </w:r>
      <w:r w:rsidR="003820D7">
        <w:rPr>
          <w:noProof/>
        </w:rPr>
        <w:fldChar w:fldCharType="separate"/>
      </w:r>
      <w:r w:rsidR="0072775D">
        <w:rPr>
          <w:noProof/>
        </w:rPr>
        <w:t>70</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820D7">
        <w:rPr>
          <w:noProof/>
        </w:rPr>
        <w:fldChar w:fldCharType="begin"/>
      </w:r>
      <w:r>
        <w:rPr>
          <w:noProof/>
        </w:rPr>
        <w:instrText xml:space="preserve"> PAGEREF _Toc471830519 \h </w:instrText>
      </w:r>
      <w:r w:rsidR="003820D7">
        <w:rPr>
          <w:noProof/>
        </w:rPr>
      </w:r>
      <w:r w:rsidR="003820D7">
        <w:rPr>
          <w:noProof/>
        </w:rPr>
        <w:fldChar w:fldCharType="separate"/>
      </w:r>
      <w:r w:rsidR="0072775D">
        <w:rPr>
          <w:noProof/>
        </w:rPr>
        <w:t>73</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820D7">
        <w:rPr>
          <w:noProof/>
        </w:rPr>
        <w:fldChar w:fldCharType="begin"/>
      </w:r>
      <w:r>
        <w:rPr>
          <w:noProof/>
        </w:rPr>
        <w:instrText xml:space="preserve"> PAGEREF _Toc471830522 \h </w:instrText>
      </w:r>
      <w:r w:rsidR="003820D7">
        <w:rPr>
          <w:noProof/>
        </w:rPr>
      </w:r>
      <w:r w:rsidR="003820D7">
        <w:rPr>
          <w:noProof/>
        </w:rPr>
        <w:fldChar w:fldCharType="separate"/>
      </w:r>
      <w:r w:rsidR="0072775D">
        <w:rPr>
          <w:noProof/>
        </w:rPr>
        <w:t>75</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820D7">
        <w:rPr>
          <w:noProof/>
        </w:rPr>
        <w:fldChar w:fldCharType="begin"/>
      </w:r>
      <w:r>
        <w:rPr>
          <w:noProof/>
        </w:rPr>
        <w:instrText xml:space="preserve"> PAGEREF _Toc471830525 \h </w:instrText>
      </w:r>
      <w:r w:rsidR="003820D7">
        <w:rPr>
          <w:noProof/>
        </w:rPr>
      </w:r>
      <w:r w:rsidR="003820D7">
        <w:rPr>
          <w:noProof/>
        </w:rPr>
        <w:fldChar w:fldCharType="separate"/>
      </w:r>
      <w:r w:rsidR="0072775D">
        <w:rPr>
          <w:noProof/>
        </w:rPr>
        <w:t>78</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820D7">
        <w:rPr>
          <w:noProof/>
        </w:rPr>
        <w:fldChar w:fldCharType="begin"/>
      </w:r>
      <w:r>
        <w:rPr>
          <w:noProof/>
        </w:rPr>
        <w:instrText xml:space="preserve"> PAGEREF _Toc471830530 \h </w:instrText>
      </w:r>
      <w:r w:rsidR="003820D7">
        <w:rPr>
          <w:noProof/>
        </w:rPr>
      </w:r>
      <w:r w:rsidR="003820D7">
        <w:rPr>
          <w:noProof/>
        </w:rPr>
        <w:fldChar w:fldCharType="separate"/>
      </w:r>
      <w:r w:rsidR="0072775D">
        <w:rPr>
          <w:noProof/>
        </w:rPr>
        <w:t>82</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3820D7">
        <w:rPr>
          <w:noProof/>
        </w:rPr>
        <w:fldChar w:fldCharType="begin"/>
      </w:r>
      <w:r>
        <w:rPr>
          <w:noProof/>
        </w:rPr>
        <w:instrText xml:space="preserve"> PAGEREF _Toc471830533 \h </w:instrText>
      </w:r>
      <w:r w:rsidR="003820D7">
        <w:rPr>
          <w:noProof/>
        </w:rPr>
      </w:r>
      <w:r w:rsidR="003820D7">
        <w:rPr>
          <w:noProof/>
        </w:rPr>
        <w:fldChar w:fldCharType="separate"/>
      </w:r>
      <w:r w:rsidR="0072775D">
        <w:rPr>
          <w:noProof/>
        </w:rPr>
        <w:t>85</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3820D7">
        <w:rPr>
          <w:noProof/>
        </w:rPr>
        <w:fldChar w:fldCharType="begin"/>
      </w:r>
      <w:r>
        <w:rPr>
          <w:noProof/>
        </w:rPr>
        <w:instrText xml:space="preserve"> PAGEREF _Toc471830536 \h </w:instrText>
      </w:r>
      <w:r w:rsidR="003820D7">
        <w:rPr>
          <w:noProof/>
        </w:rPr>
      </w:r>
      <w:r w:rsidR="003820D7">
        <w:rPr>
          <w:noProof/>
        </w:rPr>
        <w:fldChar w:fldCharType="separate"/>
      </w:r>
      <w:r w:rsidR="0072775D">
        <w:rPr>
          <w:noProof/>
        </w:rPr>
        <w:t>87</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3820D7">
        <w:rPr>
          <w:noProof/>
        </w:rPr>
        <w:fldChar w:fldCharType="begin"/>
      </w:r>
      <w:r>
        <w:rPr>
          <w:noProof/>
        </w:rPr>
        <w:instrText xml:space="preserve"> PAGEREF _Toc471830539 \h </w:instrText>
      </w:r>
      <w:r w:rsidR="003820D7">
        <w:rPr>
          <w:noProof/>
        </w:rPr>
      </w:r>
      <w:r w:rsidR="003820D7">
        <w:rPr>
          <w:noProof/>
        </w:rPr>
        <w:fldChar w:fldCharType="separate"/>
      </w:r>
      <w:r w:rsidR="0072775D">
        <w:rPr>
          <w:noProof/>
        </w:rPr>
        <w:t>89</w:t>
      </w:r>
      <w:r w:rsidR="003820D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3820D7">
        <w:rPr>
          <w:noProof/>
        </w:rPr>
        <w:fldChar w:fldCharType="begin"/>
      </w:r>
      <w:r>
        <w:rPr>
          <w:noProof/>
        </w:rPr>
        <w:instrText xml:space="preserve"> PAGEREF _Toc471830542 \h </w:instrText>
      </w:r>
      <w:r w:rsidR="003820D7">
        <w:rPr>
          <w:noProof/>
        </w:rPr>
      </w:r>
      <w:r w:rsidR="003820D7">
        <w:rPr>
          <w:noProof/>
        </w:rPr>
        <w:fldChar w:fldCharType="separate"/>
      </w:r>
      <w:r w:rsidR="0072775D">
        <w:rPr>
          <w:noProof/>
        </w:rPr>
        <w:t>91</w:t>
      </w:r>
      <w:r w:rsidR="003820D7">
        <w:rPr>
          <w:noProof/>
        </w:rPr>
        <w:fldChar w:fldCharType="end"/>
      </w:r>
    </w:p>
    <w:p w:rsidR="00717F60" w:rsidRPr="00E71A48" w:rsidRDefault="003820D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3040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71830404"/>
      <w:bookmarkEnd w:id="9"/>
      <w:r w:rsidRPr="00E71A48">
        <w:t>Общие сведения о процедуре запроса предложений</w:t>
      </w:r>
      <w:bookmarkEnd w:id="10"/>
    </w:p>
    <w:p w:rsidR="005B75A6" w:rsidRPr="00A54D6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A54D68" w:rsidRPr="00D80A5F">
        <w:rPr>
          <w:iCs/>
          <w:sz w:val="24"/>
          <w:szCs w:val="24"/>
        </w:rPr>
        <w:t>РФ, 156961, г. Кострома, проспект Мира, 53</w:t>
      </w:r>
      <w:r w:rsidR="00A54D68">
        <w:rPr>
          <w:iCs/>
          <w:sz w:val="24"/>
          <w:szCs w:val="24"/>
        </w:rPr>
        <w:t>, с</w:t>
      </w:r>
      <w:r w:rsidR="00A54D68" w:rsidRPr="00702B2C">
        <w:rPr>
          <w:iCs/>
          <w:sz w:val="24"/>
          <w:szCs w:val="24"/>
        </w:rPr>
        <w:t xml:space="preserve">екретарь Закупочной комиссии </w:t>
      </w:r>
      <w:r w:rsidR="00A54D68">
        <w:rPr>
          <w:iCs/>
          <w:sz w:val="24"/>
          <w:szCs w:val="24"/>
        </w:rPr>
        <w:t xml:space="preserve">и </w:t>
      </w:r>
      <w:r w:rsidR="00A54D68" w:rsidRPr="00702B2C">
        <w:rPr>
          <w:iCs/>
          <w:sz w:val="24"/>
          <w:szCs w:val="24"/>
        </w:rPr>
        <w:t xml:space="preserve">ответственное лицо – </w:t>
      </w:r>
      <w:r w:rsidR="00A54D68">
        <w:rPr>
          <w:iCs/>
          <w:sz w:val="24"/>
          <w:szCs w:val="24"/>
        </w:rPr>
        <w:t>специалист 2-й категории отдела</w:t>
      </w:r>
      <w:r w:rsidR="00A54D68" w:rsidRPr="00702B2C">
        <w:rPr>
          <w:iCs/>
          <w:sz w:val="24"/>
          <w:szCs w:val="24"/>
        </w:rPr>
        <w:t xml:space="preserve"> закупочной деятельности </w:t>
      </w:r>
      <w:r w:rsidR="00A54D68">
        <w:rPr>
          <w:iCs/>
          <w:sz w:val="24"/>
          <w:szCs w:val="24"/>
        </w:rPr>
        <w:t xml:space="preserve">филиала </w:t>
      </w:r>
      <w:r w:rsidR="00A54D68" w:rsidRPr="00702B2C">
        <w:rPr>
          <w:iCs/>
          <w:sz w:val="24"/>
          <w:szCs w:val="24"/>
        </w:rPr>
        <w:t>ПАО «МРСК Центра»</w:t>
      </w:r>
      <w:r w:rsidR="00A54D68">
        <w:rPr>
          <w:iCs/>
          <w:sz w:val="24"/>
          <w:szCs w:val="24"/>
        </w:rPr>
        <w:t xml:space="preserve"> - «Костромаэнерго»</w:t>
      </w:r>
      <w:r w:rsidR="00A54D68" w:rsidRPr="00702B2C">
        <w:rPr>
          <w:iCs/>
          <w:sz w:val="24"/>
          <w:szCs w:val="24"/>
        </w:rPr>
        <w:t xml:space="preserve"> </w:t>
      </w:r>
      <w:r w:rsidR="00A54D68">
        <w:rPr>
          <w:iCs/>
          <w:sz w:val="24"/>
          <w:szCs w:val="24"/>
        </w:rPr>
        <w:t>Скворцова Т.С., контактный</w:t>
      </w:r>
      <w:r w:rsidR="00A54D68" w:rsidRPr="00702B2C">
        <w:rPr>
          <w:iCs/>
          <w:sz w:val="24"/>
          <w:szCs w:val="24"/>
        </w:rPr>
        <w:t xml:space="preserve"> теле</w:t>
      </w:r>
      <w:r w:rsidR="00A54D68">
        <w:rPr>
          <w:iCs/>
          <w:sz w:val="24"/>
          <w:szCs w:val="24"/>
        </w:rPr>
        <w:t>фон</w:t>
      </w:r>
      <w:r w:rsidR="00A54D68" w:rsidRPr="00702B2C">
        <w:rPr>
          <w:iCs/>
          <w:sz w:val="24"/>
          <w:szCs w:val="24"/>
        </w:rPr>
        <w:t>: (49</w:t>
      </w:r>
      <w:r w:rsidR="00A54D68">
        <w:rPr>
          <w:iCs/>
          <w:sz w:val="24"/>
          <w:szCs w:val="24"/>
        </w:rPr>
        <w:t>42</w:t>
      </w:r>
      <w:r w:rsidR="00A54D68" w:rsidRPr="00702B2C">
        <w:rPr>
          <w:iCs/>
          <w:sz w:val="24"/>
          <w:szCs w:val="24"/>
        </w:rPr>
        <w:t xml:space="preserve">) </w:t>
      </w:r>
      <w:r w:rsidR="00A54D68">
        <w:rPr>
          <w:iCs/>
          <w:sz w:val="24"/>
          <w:szCs w:val="24"/>
        </w:rPr>
        <w:t>396-055</w:t>
      </w:r>
      <w:r w:rsidR="00A54D68" w:rsidRPr="00702B2C">
        <w:rPr>
          <w:iCs/>
          <w:sz w:val="24"/>
          <w:szCs w:val="24"/>
        </w:rPr>
        <w:t>,</w:t>
      </w:r>
      <w:r w:rsidR="00A54D68">
        <w:rPr>
          <w:iCs/>
          <w:sz w:val="24"/>
          <w:szCs w:val="24"/>
        </w:rPr>
        <w:t xml:space="preserve"> </w:t>
      </w:r>
      <w:r w:rsidR="00A54D68">
        <w:rPr>
          <w:sz w:val="24"/>
          <w:szCs w:val="24"/>
        </w:rPr>
        <w:t xml:space="preserve">адрес электронной почты: </w:t>
      </w:r>
      <w:proofErr w:type="spellStart"/>
      <w:r w:rsidR="00A54D68" w:rsidRPr="00E947C9">
        <w:rPr>
          <w:rStyle w:val="a7"/>
          <w:lang w:val="en-US"/>
        </w:rPr>
        <w:t>Skvortsova</w:t>
      </w:r>
      <w:proofErr w:type="spellEnd"/>
      <w:r w:rsidR="00A54D68" w:rsidRPr="00E947C9">
        <w:rPr>
          <w:rStyle w:val="a7"/>
        </w:rPr>
        <w:t>.</w:t>
      </w:r>
      <w:r w:rsidR="00A54D68" w:rsidRPr="00E947C9">
        <w:rPr>
          <w:rStyle w:val="a7"/>
          <w:lang w:val="en-US"/>
        </w:rPr>
        <w:t>TS</w:t>
      </w:r>
      <w:r w:rsidR="00A54D68" w:rsidRPr="00E947C9">
        <w:rPr>
          <w:rStyle w:val="a7"/>
        </w:rPr>
        <w:t>@</w:t>
      </w:r>
      <w:proofErr w:type="spellStart"/>
      <w:r w:rsidR="00A54D68" w:rsidRPr="00E947C9">
        <w:rPr>
          <w:rStyle w:val="a7"/>
          <w:lang w:val="en-US"/>
        </w:rPr>
        <w:t>mrsk</w:t>
      </w:r>
      <w:proofErr w:type="spellEnd"/>
      <w:r w:rsidR="00A54D68" w:rsidRPr="00E947C9">
        <w:rPr>
          <w:rStyle w:val="a7"/>
        </w:rPr>
        <w:t>-1.</w:t>
      </w:r>
      <w:proofErr w:type="spellStart"/>
      <w:r w:rsidR="00A54D68" w:rsidRPr="00E947C9">
        <w:rPr>
          <w:rStyle w:val="a7"/>
          <w:lang w:val="en-US"/>
        </w:rPr>
        <w:t>ru</w:t>
      </w:r>
      <w:proofErr w:type="spellEnd"/>
      <w:r w:rsidR="00A54D68">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F300A7">
        <w:rPr>
          <w:sz w:val="24"/>
          <w:szCs w:val="24"/>
        </w:rPr>
        <w:t xml:space="preserve">опубликованным </w:t>
      </w:r>
      <w:r w:rsidRPr="00F300A7">
        <w:rPr>
          <w:b/>
          <w:sz w:val="24"/>
          <w:szCs w:val="24"/>
        </w:rPr>
        <w:t>«</w:t>
      </w:r>
      <w:r w:rsidR="00A54D68" w:rsidRPr="00F300A7">
        <w:rPr>
          <w:b/>
          <w:sz w:val="24"/>
          <w:szCs w:val="24"/>
        </w:rPr>
        <w:t>28</w:t>
      </w:r>
      <w:r w:rsidRPr="00F300A7">
        <w:rPr>
          <w:b/>
          <w:sz w:val="24"/>
          <w:szCs w:val="24"/>
        </w:rPr>
        <w:t xml:space="preserve">» </w:t>
      </w:r>
      <w:r w:rsidR="00A54D68" w:rsidRPr="00F300A7">
        <w:rPr>
          <w:b/>
          <w:sz w:val="24"/>
          <w:szCs w:val="24"/>
        </w:rPr>
        <w:t>июля</w:t>
      </w:r>
      <w:r w:rsidRPr="00F300A7">
        <w:rPr>
          <w:b/>
          <w:sz w:val="24"/>
          <w:szCs w:val="24"/>
        </w:rPr>
        <w:t xml:space="preserve"> </w:t>
      </w:r>
      <w:r w:rsidR="0075717E" w:rsidRPr="00F300A7">
        <w:rPr>
          <w:b/>
          <w:sz w:val="24"/>
          <w:szCs w:val="24"/>
        </w:rPr>
        <w:t>2017</w:t>
      </w:r>
      <w:r w:rsidRPr="00F300A7">
        <w:rPr>
          <w:b/>
          <w:sz w:val="24"/>
          <w:szCs w:val="24"/>
        </w:rPr>
        <w:t xml:space="preserve"> г.</w:t>
      </w:r>
      <w:r w:rsidRPr="00F300A7">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111BB">
        <w:fldChar w:fldCharType="begin"/>
      </w:r>
      <w:r w:rsidR="007111BB">
        <w:instrText xml:space="preserve"> REF _Ref440269836 \r \h  \* MERGEFORMAT </w:instrText>
      </w:r>
      <w:r w:rsidR="007111BB">
        <w:fldChar w:fldCharType="separate"/>
      </w:r>
      <w:r w:rsidR="00DA3ADB" w:rsidRPr="00DA3ADB">
        <w:rPr>
          <w:sz w:val="24"/>
          <w:szCs w:val="24"/>
        </w:rPr>
        <w:t>1.1.2</w:t>
      </w:r>
      <w:r w:rsidR="007111B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A54D68">
        <w:rPr>
          <w:sz w:val="24"/>
          <w:szCs w:val="24"/>
        </w:rPr>
        <w:t>Договора</w:t>
      </w:r>
      <w:r w:rsidR="00366652" w:rsidRPr="00A54D68">
        <w:rPr>
          <w:sz w:val="24"/>
          <w:szCs w:val="24"/>
        </w:rPr>
        <w:t xml:space="preserve"> на </w:t>
      </w:r>
      <w:r w:rsidR="00BE644E" w:rsidRPr="00A54D68">
        <w:rPr>
          <w:sz w:val="24"/>
          <w:szCs w:val="24"/>
        </w:rPr>
        <w:t>выполнение работ</w:t>
      </w:r>
      <w:r w:rsidR="00366652" w:rsidRPr="00A54D68">
        <w:rPr>
          <w:sz w:val="24"/>
          <w:szCs w:val="24"/>
        </w:rPr>
        <w:t xml:space="preserve"> </w:t>
      </w:r>
      <w:r w:rsidR="00A54D68" w:rsidRPr="00A54D68">
        <w:rPr>
          <w:sz w:val="24"/>
          <w:szCs w:val="24"/>
        </w:rPr>
        <w:t>по реконструкции маслохозяйства Городского РЭС с заменой маслоочистительной установки</w:t>
      </w:r>
      <w:r w:rsidR="00366652" w:rsidRPr="00A54D68">
        <w:rPr>
          <w:sz w:val="24"/>
          <w:szCs w:val="24"/>
        </w:rPr>
        <w:t xml:space="preserve"> для нужд ПАО «МРСК Центра»</w:t>
      </w:r>
      <w:r w:rsidR="00702B2C" w:rsidRPr="00366652">
        <w:rPr>
          <w:sz w:val="24"/>
          <w:szCs w:val="24"/>
        </w:rPr>
        <w:t xml:space="preserve"> </w:t>
      </w:r>
      <w:r w:rsidR="00A54D68" w:rsidRPr="00A54D68">
        <w:rPr>
          <w:sz w:val="24"/>
          <w:szCs w:val="24"/>
        </w:rPr>
        <w:t>(филиала</w:t>
      </w:r>
      <w:r w:rsidR="00862664" w:rsidRPr="00A54D68">
        <w:rPr>
          <w:sz w:val="24"/>
          <w:szCs w:val="24"/>
        </w:rPr>
        <w:t xml:space="preserve"> «Костромаэнерго», расположенного по адресу: РФ, 156961,</w:t>
      </w:r>
      <w:r w:rsidR="00A54D68" w:rsidRPr="00A54D68">
        <w:rPr>
          <w:sz w:val="24"/>
          <w:szCs w:val="24"/>
        </w:rPr>
        <w:t xml:space="preserve"> г. Кострома, проспект Мира, 53</w:t>
      </w:r>
      <w:r w:rsidR="00862664" w:rsidRPr="00A54D68">
        <w:rPr>
          <w:sz w:val="24"/>
          <w:szCs w:val="24"/>
        </w:rPr>
        <w:t>)</w:t>
      </w:r>
      <w:r w:rsidRPr="00862664">
        <w:rPr>
          <w:sz w:val="24"/>
          <w:szCs w:val="24"/>
        </w:rPr>
        <w:t>.</w:t>
      </w:r>
      <w:bookmarkEnd w:id="12"/>
      <w:bookmarkEnd w:id="13"/>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A54D68">
          <w:rPr>
            <w:rStyle w:val="a7"/>
            <w:sz w:val="24"/>
            <w:szCs w:val="24"/>
          </w:rPr>
          <w:t>etp.rosseti.ru</w:t>
        </w:r>
      </w:hyperlink>
      <w:r w:rsidR="00862664" w:rsidRPr="00A54D68">
        <w:rPr>
          <w:sz w:val="24"/>
          <w:szCs w:val="24"/>
        </w:rPr>
        <w:t xml:space="preserve"> </w:t>
      </w:r>
      <w:r w:rsidR="00702B2C" w:rsidRPr="00A54D68">
        <w:rPr>
          <w:sz w:val="24"/>
          <w:szCs w:val="24"/>
        </w:rPr>
        <w:t>(д</w:t>
      </w:r>
      <w:r w:rsidR="00702B2C" w:rsidRPr="00C12FA4">
        <w:rPr>
          <w:sz w:val="24"/>
          <w:szCs w:val="24"/>
        </w:rPr>
        <w:t>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A54D68">
        <w:rPr>
          <w:sz w:val="24"/>
          <w:szCs w:val="24"/>
        </w:rPr>
        <w:t xml:space="preserve">заключения </w:t>
      </w:r>
      <w:r w:rsidR="00123C70" w:rsidRPr="00A54D68">
        <w:rPr>
          <w:sz w:val="24"/>
          <w:szCs w:val="24"/>
        </w:rPr>
        <w:t>Договор</w:t>
      </w:r>
      <w:r w:rsidR="00A54D68" w:rsidRPr="00A54D68">
        <w:rPr>
          <w:sz w:val="24"/>
          <w:szCs w:val="24"/>
        </w:rPr>
        <w:t>а</w:t>
      </w:r>
      <w:r w:rsidR="00A40714" w:rsidRPr="00A54D68">
        <w:rPr>
          <w:sz w:val="24"/>
          <w:szCs w:val="24"/>
        </w:rPr>
        <w:t xml:space="preserve"> </w:t>
      </w:r>
      <w:r w:rsidR="00366652" w:rsidRPr="00A54D68">
        <w:rPr>
          <w:sz w:val="24"/>
          <w:szCs w:val="24"/>
        </w:rPr>
        <w:t xml:space="preserve">на </w:t>
      </w:r>
      <w:r w:rsidR="00BE644E" w:rsidRPr="00A54D68">
        <w:rPr>
          <w:sz w:val="24"/>
          <w:szCs w:val="24"/>
        </w:rPr>
        <w:t>выполнение работ</w:t>
      </w:r>
      <w:r w:rsidR="00366652" w:rsidRPr="00A54D68">
        <w:rPr>
          <w:sz w:val="24"/>
          <w:szCs w:val="24"/>
        </w:rPr>
        <w:t xml:space="preserve"> </w:t>
      </w:r>
      <w:r w:rsidR="00A54D68" w:rsidRPr="00A54D68">
        <w:rPr>
          <w:sz w:val="24"/>
          <w:szCs w:val="24"/>
        </w:rPr>
        <w:t>по реконструкции маслохозяйства Городского РЭС с заменой маслоочистительной установки</w:t>
      </w:r>
      <w:r w:rsidR="00366652" w:rsidRPr="00A54D68">
        <w:rPr>
          <w:sz w:val="24"/>
          <w:szCs w:val="24"/>
        </w:rPr>
        <w:t xml:space="preserve"> для нужд ПАО «МРСК Центра»</w:t>
      </w:r>
      <w:r w:rsidR="00A54D68" w:rsidRPr="00A54D68">
        <w:rPr>
          <w:sz w:val="24"/>
          <w:szCs w:val="24"/>
        </w:rPr>
        <w:t xml:space="preserve"> (филиала «Костромаэнерго»</w:t>
      </w:r>
      <w:r w:rsidR="00702B2C" w:rsidRPr="00A54D68">
        <w:rPr>
          <w:sz w:val="24"/>
          <w:szCs w:val="24"/>
        </w:rPr>
        <w:t>)</w:t>
      </w:r>
      <w:bookmarkEnd w:id="18"/>
      <w:r w:rsidR="00702B2C" w:rsidRPr="00A54D6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A54D68">
        <w:rPr>
          <w:sz w:val="24"/>
          <w:szCs w:val="24"/>
        </w:rPr>
        <w:t xml:space="preserve">лотов: </w:t>
      </w:r>
      <w:r w:rsidRPr="00A54D68">
        <w:rPr>
          <w:b/>
          <w:sz w:val="24"/>
          <w:szCs w:val="24"/>
        </w:rPr>
        <w:t>1 (один)</w:t>
      </w:r>
      <w:r w:rsidRPr="00A54D68">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A54D68">
        <w:rPr>
          <w:sz w:val="24"/>
        </w:rPr>
        <w:t>с момента заключения договора до 28.11</w:t>
      </w:r>
      <w:r w:rsidR="00A54D68" w:rsidRPr="00757174">
        <w:rPr>
          <w:sz w:val="24"/>
        </w:rPr>
        <w:t>.2017</w:t>
      </w:r>
      <w:r w:rsidR="00A54D68">
        <w:rPr>
          <w:sz w:val="24"/>
        </w:rPr>
        <w:t xml:space="preserve"> г</w:t>
      </w:r>
      <w:r w:rsidR="00717F60" w:rsidRPr="00E71A48">
        <w:rPr>
          <w:sz w:val="24"/>
          <w:szCs w:val="24"/>
        </w:rPr>
        <w:t>.</w:t>
      </w:r>
      <w:bookmarkEnd w:id="20"/>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w:t>
      </w:r>
      <w:r w:rsidR="00366652" w:rsidRPr="00A54D68">
        <w:rPr>
          <w:sz w:val="24"/>
          <w:szCs w:val="24"/>
        </w:rPr>
        <w:t xml:space="preserve">осуществляться </w:t>
      </w:r>
      <w:r w:rsidR="00DE164E" w:rsidRPr="002E2798">
        <w:t>на объектах, указанных в Приложении №1 Документации по запросу предложений</w:t>
      </w:r>
      <w:r w:rsidR="00366652" w:rsidRPr="00366652">
        <w:rPr>
          <w:sz w:val="24"/>
          <w:szCs w:val="24"/>
        </w:rPr>
        <w:t>.</w:t>
      </w:r>
      <w:bookmarkEnd w:id="21"/>
    </w:p>
    <w:p w:rsidR="00717F60" w:rsidRPr="00DE164E"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55601F">
        <w:rPr>
          <w:sz w:val="24"/>
          <w:szCs w:val="24"/>
        </w:rPr>
        <w:t>б</w:t>
      </w:r>
      <w:r w:rsidR="0055601F" w:rsidRPr="0075008A">
        <w:rPr>
          <w:sz w:val="24"/>
          <w:szCs w:val="24"/>
        </w:rPr>
        <w:t xml:space="preserve">езналичный расчет, в течение 30 (тридцати) </w:t>
      </w:r>
      <w:r w:rsidR="0055601F">
        <w:rPr>
          <w:sz w:val="24"/>
          <w:szCs w:val="24"/>
        </w:rPr>
        <w:t>календарных</w:t>
      </w:r>
      <w:r w:rsidR="0055601F" w:rsidRPr="0075008A">
        <w:rPr>
          <w:sz w:val="24"/>
          <w:szCs w:val="24"/>
        </w:rPr>
        <w:t xml:space="preserve"> дней </w:t>
      </w:r>
      <w:r w:rsidR="0055601F" w:rsidRPr="00EC5315">
        <w:rPr>
          <w:sz w:val="24"/>
          <w:szCs w:val="24"/>
        </w:rPr>
        <w:t>с м</w:t>
      </w:r>
      <w:r w:rsidR="0055601F">
        <w:rPr>
          <w:sz w:val="24"/>
          <w:szCs w:val="24"/>
        </w:rPr>
        <w:t>омента подписания сторонами Актов</w:t>
      </w:r>
      <w:r w:rsidR="0055601F" w:rsidRPr="00EC5315">
        <w:rPr>
          <w:sz w:val="24"/>
          <w:szCs w:val="24"/>
        </w:rPr>
        <w:t xml:space="preserve"> </w:t>
      </w:r>
      <w:r w:rsidR="0055601F">
        <w:rPr>
          <w:sz w:val="24"/>
          <w:szCs w:val="24"/>
        </w:rPr>
        <w:t>выполненных работ (форма КС-2) и предоставления подрядчиком справок о стоимости выполненных работ и затрат (форма КС-3) по выставленным Заказчику счетам Подрядчика</w:t>
      </w:r>
      <w:r w:rsidR="00BE644E" w:rsidRPr="00DE164E">
        <w:rPr>
          <w:sz w:val="24"/>
          <w:szCs w:val="24"/>
        </w:rPr>
        <w:t>.</w:t>
      </w:r>
      <w:bookmarkEnd w:id="22"/>
      <w:r w:rsidR="00CF674D" w:rsidRPr="00DE164E">
        <w:rPr>
          <w:iCs/>
          <w:sz w:val="24"/>
          <w:szCs w:val="24"/>
        </w:rPr>
        <w:t xml:space="preserve"> В случае</w:t>
      </w:r>
      <w:proofErr w:type="gramStart"/>
      <w:r w:rsidR="00CF674D" w:rsidRPr="00DE164E">
        <w:rPr>
          <w:iCs/>
          <w:sz w:val="24"/>
          <w:szCs w:val="24"/>
        </w:rPr>
        <w:t>,</w:t>
      </w:r>
      <w:proofErr w:type="gramEnd"/>
      <w:r w:rsidR="00CF674D" w:rsidRPr="00DE164E">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820D7">
        <w:rPr>
          <w:iCs/>
          <w:sz w:val="24"/>
          <w:szCs w:val="24"/>
        </w:rPr>
        <w:fldChar w:fldCharType="begin"/>
      </w:r>
      <w:r w:rsidR="00E71A48">
        <w:rPr>
          <w:iCs/>
          <w:sz w:val="24"/>
          <w:szCs w:val="24"/>
        </w:rPr>
        <w:instrText xml:space="preserve"> REF _Ref311232052 \r \h </w:instrText>
      </w:r>
      <w:r w:rsidR="003820D7">
        <w:rPr>
          <w:iCs/>
          <w:sz w:val="24"/>
          <w:szCs w:val="24"/>
        </w:rPr>
      </w:r>
      <w:r w:rsidR="003820D7">
        <w:rPr>
          <w:iCs/>
          <w:sz w:val="24"/>
          <w:szCs w:val="24"/>
        </w:rPr>
        <w:fldChar w:fldCharType="separate"/>
      </w:r>
      <w:r w:rsidR="00DA3ADB">
        <w:rPr>
          <w:iCs/>
          <w:sz w:val="24"/>
          <w:szCs w:val="24"/>
        </w:rPr>
        <w:t>3</w:t>
      </w:r>
      <w:r w:rsidR="003820D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820D7">
        <w:rPr>
          <w:sz w:val="24"/>
          <w:szCs w:val="24"/>
        </w:rPr>
        <w:fldChar w:fldCharType="begin"/>
      </w:r>
      <w:r w:rsidR="008D2928">
        <w:rPr>
          <w:sz w:val="24"/>
          <w:szCs w:val="24"/>
        </w:rPr>
        <w:instrText xml:space="preserve"> REF _Ref440270568 \r \h </w:instrText>
      </w:r>
      <w:r w:rsidR="003820D7">
        <w:rPr>
          <w:sz w:val="24"/>
          <w:szCs w:val="24"/>
        </w:rPr>
      </w:r>
      <w:r w:rsidR="003820D7">
        <w:rPr>
          <w:sz w:val="24"/>
          <w:szCs w:val="24"/>
        </w:rPr>
        <w:fldChar w:fldCharType="separate"/>
      </w:r>
      <w:r w:rsidR="00DA3ADB">
        <w:rPr>
          <w:sz w:val="24"/>
          <w:szCs w:val="24"/>
        </w:rPr>
        <w:t>4</w:t>
      </w:r>
      <w:r w:rsidR="003820D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111BB">
        <w:fldChar w:fldCharType="begin"/>
      </w:r>
      <w:r w:rsidR="007111BB">
        <w:instrText xml:space="preserve"> REF _Ref305973574 \r \h  \* MERGEFORMAT </w:instrText>
      </w:r>
      <w:r w:rsidR="007111BB">
        <w:fldChar w:fldCharType="separate"/>
      </w:r>
      <w:r w:rsidR="00DA3ADB">
        <w:t>2</w:t>
      </w:r>
      <w:r w:rsidR="007111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3820D7">
        <w:rPr>
          <w:iCs/>
          <w:sz w:val="24"/>
          <w:szCs w:val="24"/>
        </w:rPr>
        <w:fldChar w:fldCharType="begin"/>
      </w:r>
      <w:r w:rsidR="008D2928">
        <w:rPr>
          <w:iCs/>
          <w:sz w:val="24"/>
          <w:szCs w:val="24"/>
        </w:rPr>
        <w:instrText xml:space="preserve"> REF _Ref440270602 \r \h </w:instrText>
      </w:r>
      <w:r w:rsidR="003820D7">
        <w:rPr>
          <w:iCs/>
          <w:sz w:val="24"/>
          <w:szCs w:val="24"/>
        </w:rPr>
      </w:r>
      <w:r w:rsidR="003820D7">
        <w:rPr>
          <w:iCs/>
          <w:sz w:val="24"/>
          <w:szCs w:val="24"/>
        </w:rPr>
        <w:fldChar w:fldCharType="separate"/>
      </w:r>
      <w:r w:rsidR="00DA3ADB">
        <w:rPr>
          <w:iCs/>
          <w:sz w:val="24"/>
          <w:szCs w:val="24"/>
        </w:rPr>
        <w:t>5</w:t>
      </w:r>
      <w:r w:rsidR="003820D7">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7111BB">
        <w:fldChar w:fldCharType="begin"/>
      </w:r>
      <w:r w:rsidR="007111BB">
        <w:instrText xml:space="preserve"> REF _Ref440270637 \r \h  \* MERGEFORMAT </w:instrText>
      </w:r>
      <w:r w:rsidR="007111BB">
        <w:fldChar w:fldCharType="separate"/>
      </w:r>
      <w:r w:rsidR="00DA3ADB" w:rsidRPr="00DA3ADB">
        <w:rPr>
          <w:sz w:val="24"/>
          <w:szCs w:val="24"/>
        </w:rPr>
        <w:t>1.1.5</w:t>
      </w:r>
      <w:r w:rsidR="007111BB">
        <w:fldChar w:fldCharType="end"/>
      </w:r>
      <w:r w:rsidRPr="00392410">
        <w:rPr>
          <w:sz w:val="24"/>
          <w:szCs w:val="24"/>
        </w:rPr>
        <w:t xml:space="preserve">, </w:t>
      </w:r>
      <w:r w:rsidR="007111BB">
        <w:fldChar w:fldCharType="begin"/>
      </w:r>
      <w:r w:rsidR="007111BB">
        <w:instrText xml:space="preserve"> REF _Ref440270663 \r \h  \* MERGEFORMAT </w:instrText>
      </w:r>
      <w:r w:rsidR="007111BB">
        <w:fldChar w:fldCharType="separate"/>
      </w:r>
      <w:r w:rsidR="00DA3ADB" w:rsidRPr="00DA3ADB">
        <w:rPr>
          <w:sz w:val="24"/>
          <w:szCs w:val="24"/>
        </w:rPr>
        <w:t>1.1.7</w:t>
      </w:r>
      <w:r w:rsidR="007111BB">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D79CE">
        <w:rPr>
          <w:sz w:val="24"/>
          <w:szCs w:val="24"/>
        </w:rPr>
        <w:t>ом</w:t>
      </w:r>
      <w:r w:rsidRPr="00AC6F87">
        <w:rPr>
          <w:sz w:val="24"/>
          <w:szCs w:val="24"/>
        </w:rPr>
        <w:t xml:space="preserve"> задани</w:t>
      </w:r>
      <w:r w:rsidR="00AD79CE">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7111BB">
        <w:fldChar w:fldCharType="begin"/>
      </w:r>
      <w:r w:rsidR="007111BB">
        <w:instrText xml:space="preserve"> REF _Ref440270637 \r \h  \* MERGEFORMAT </w:instrText>
      </w:r>
      <w:r w:rsidR="007111BB">
        <w:fldChar w:fldCharType="separate"/>
      </w:r>
      <w:r w:rsidR="00DA3ADB" w:rsidRPr="002D7FEE">
        <w:rPr>
          <w:sz w:val="24"/>
          <w:szCs w:val="24"/>
        </w:rPr>
        <w:t>1.1.5</w:t>
      </w:r>
      <w:r w:rsidR="007111BB">
        <w:fldChar w:fldCharType="end"/>
      </w:r>
      <w:r w:rsidR="008D2928" w:rsidRPr="002D7FEE">
        <w:rPr>
          <w:sz w:val="24"/>
          <w:szCs w:val="24"/>
        </w:rPr>
        <w:t xml:space="preserve">, </w:t>
      </w:r>
      <w:r w:rsidR="007111BB">
        <w:fldChar w:fldCharType="begin"/>
      </w:r>
      <w:r w:rsidR="007111BB">
        <w:instrText xml:space="preserve"> REF _Ref440270663 \r \h  \* MERGEFORMAT </w:instrText>
      </w:r>
      <w:r w:rsidR="007111BB">
        <w:fldChar w:fldCharType="separate"/>
      </w:r>
      <w:r w:rsidR="00DA3ADB" w:rsidRPr="002D7FEE">
        <w:rPr>
          <w:sz w:val="24"/>
          <w:szCs w:val="24"/>
        </w:rPr>
        <w:t>1.1.7</w:t>
      </w:r>
      <w:r w:rsidR="007111BB">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7111BB">
        <w:fldChar w:fldCharType="begin"/>
      </w:r>
      <w:r w:rsidR="007111BB">
        <w:instrText xml:space="preserve"> REF _Ref440270637 \r \h  \* MERGEFORMAT </w:instrText>
      </w:r>
      <w:r w:rsidR="007111BB">
        <w:fldChar w:fldCharType="separate"/>
      </w:r>
      <w:r w:rsidR="00DA3ADB" w:rsidRPr="002D7FEE">
        <w:rPr>
          <w:bCs w:val="0"/>
          <w:iCs/>
          <w:sz w:val="24"/>
          <w:szCs w:val="24"/>
        </w:rPr>
        <w:t>1.1.5</w:t>
      </w:r>
      <w:r w:rsidR="007111BB">
        <w:fldChar w:fldCharType="end"/>
      </w:r>
      <w:r w:rsidR="00306DE6" w:rsidRPr="002D7FEE">
        <w:rPr>
          <w:bCs w:val="0"/>
          <w:iCs/>
          <w:sz w:val="24"/>
          <w:szCs w:val="24"/>
        </w:rPr>
        <w:t xml:space="preserve"> и</w:t>
      </w:r>
      <w:r w:rsidR="00306DE6" w:rsidRPr="002D7FEE">
        <w:rPr>
          <w:sz w:val="24"/>
          <w:szCs w:val="24"/>
        </w:rPr>
        <w:t xml:space="preserve"> </w:t>
      </w:r>
      <w:r w:rsidR="007111BB">
        <w:fldChar w:fldCharType="begin"/>
      </w:r>
      <w:r w:rsidR="007111BB">
        <w:instrText xml:space="preserve"> REF _Ref440270663 \r \h  \* MERGEFORMAT </w:instrText>
      </w:r>
      <w:r w:rsidR="007111BB">
        <w:fldChar w:fldCharType="separate"/>
      </w:r>
      <w:r w:rsidR="00DA3ADB" w:rsidRPr="002D7FEE">
        <w:rPr>
          <w:sz w:val="24"/>
          <w:szCs w:val="24"/>
        </w:rPr>
        <w:t>1.1.7</w:t>
      </w:r>
      <w:r w:rsidR="007111BB">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30405"/>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111BB">
        <w:fldChar w:fldCharType="begin"/>
      </w:r>
      <w:r w:rsidR="007111BB">
        <w:instrText xml:space="preserve"> REF _Ref305973033 \r \h  \* MERGEFORMAT </w:instrText>
      </w:r>
      <w:r w:rsidR="007111BB">
        <w:fldChar w:fldCharType="separate"/>
      </w:r>
      <w:r w:rsidR="00DA3ADB" w:rsidRPr="00DA3ADB">
        <w:rPr>
          <w:sz w:val="24"/>
          <w:szCs w:val="24"/>
        </w:rPr>
        <w:t>3.2</w:t>
      </w:r>
      <w:r w:rsidR="007111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3040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7111BB">
        <w:fldChar w:fldCharType="begin"/>
      </w:r>
      <w:r w:rsidR="007111BB">
        <w:instrText xml:space="preserve"> REF _Ref191386109 \n \h  \* MERGEFORMAT </w:instrText>
      </w:r>
      <w:r w:rsidR="007111BB">
        <w:fldChar w:fldCharType="separate"/>
      </w:r>
      <w:r w:rsidR="00DA3ADB" w:rsidRPr="002D7FEE">
        <w:rPr>
          <w:color w:val="000000"/>
          <w:sz w:val="24"/>
          <w:szCs w:val="24"/>
        </w:rPr>
        <w:t>3.3.2</w:t>
      </w:r>
      <w:r w:rsidR="007111BB">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7111BB">
        <w:fldChar w:fldCharType="begin"/>
      </w:r>
      <w:r w:rsidR="007111BB">
        <w:instrText xml:space="preserve"> REF _Ref440272256 \r \h  \* MERGEFORMAT </w:instrText>
      </w:r>
      <w:r w:rsidR="007111BB">
        <w:fldChar w:fldCharType="separate"/>
      </w:r>
      <w:r w:rsidR="00DA3ADB" w:rsidRPr="002D7FEE">
        <w:rPr>
          <w:sz w:val="24"/>
          <w:szCs w:val="24"/>
        </w:rPr>
        <w:t>5.14</w:t>
      </w:r>
      <w:r w:rsidR="007111BB">
        <w:fldChar w:fldCharType="end"/>
      </w:r>
      <w:r w:rsidR="006D05F2" w:rsidRPr="002D7FEE">
        <w:rPr>
          <w:sz w:val="24"/>
          <w:szCs w:val="24"/>
        </w:rPr>
        <w:t xml:space="preserve">) и Расписки сдачи-приемки соглашения о неустойке (подраздел </w:t>
      </w:r>
      <w:r w:rsidR="007111BB">
        <w:fldChar w:fldCharType="begin"/>
      </w:r>
      <w:r w:rsidR="007111BB">
        <w:instrText xml:space="preserve"> REF _Ref467752100 \r \h  \* MERGEFORMAT </w:instrText>
      </w:r>
      <w:r w:rsidR="007111BB">
        <w:fldChar w:fldCharType="separate"/>
      </w:r>
      <w:r w:rsidR="00DA3ADB" w:rsidRPr="002D7FEE">
        <w:rPr>
          <w:sz w:val="24"/>
          <w:szCs w:val="24"/>
        </w:rPr>
        <w:t>5.15</w:t>
      </w:r>
      <w:r w:rsidR="007111BB">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7183040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111BB">
        <w:fldChar w:fldCharType="begin"/>
      </w:r>
      <w:r w:rsidR="007111BB">
        <w:instrText xml:space="preserve"> REF _Ref191386164 \r \h  \* MERGEFORMAT </w:instrText>
      </w:r>
      <w:r w:rsidR="007111BB">
        <w:fldChar w:fldCharType="separate"/>
      </w:r>
      <w:r w:rsidR="00DA3ADB" w:rsidRPr="00DA3ADB">
        <w:rPr>
          <w:sz w:val="24"/>
          <w:szCs w:val="24"/>
        </w:rPr>
        <w:t xml:space="preserve"> 1.4.1 </w:t>
      </w:r>
      <w:r w:rsidR="007111B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111BB">
        <w:fldChar w:fldCharType="begin"/>
      </w:r>
      <w:r w:rsidR="007111BB">
        <w:instrText xml:space="preserve"> REF _Ref306978606 \r \h  \* MERGEFORMAT </w:instrText>
      </w:r>
      <w:r w:rsidR="007111BB">
        <w:fldChar w:fldCharType="separate"/>
      </w:r>
      <w:r w:rsidR="00DA3ADB" w:rsidRPr="00DA3ADB">
        <w:rPr>
          <w:sz w:val="24"/>
          <w:szCs w:val="24"/>
        </w:rPr>
        <w:t xml:space="preserve"> 1.4.2 </w:t>
      </w:r>
      <w:r w:rsidR="007111B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7183040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111BB">
        <w:fldChar w:fldCharType="begin"/>
      </w:r>
      <w:r w:rsidR="007111BB">
        <w:instrText xml:space="preserve"> REF _Ref306114966 \r \h  \* MERGEFORMAT </w:instrText>
      </w:r>
      <w:r w:rsidR="007111BB">
        <w:fldChar w:fldCharType="separate"/>
      </w:r>
      <w:r w:rsidR="00DA3ADB" w:rsidRPr="00DA3ADB">
        <w:rPr>
          <w:sz w:val="24"/>
          <w:szCs w:val="24"/>
        </w:rPr>
        <w:t>3.3.11</w:t>
      </w:r>
      <w:r w:rsidR="007111B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3040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820D7">
        <w:rPr>
          <w:b w:val="0"/>
        </w:rPr>
        <w:fldChar w:fldCharType="begin"/>
      </w:r>
      <w:r w:rsidR="002D4BC6">
        <w:rPr>
          <w:b w:val="0"/>
        </w:rPr>
        <w:instrText xml:space="preserve"> REF _Ref440275279 \r \h </w:instrText>
      </w:r>
      <w:r w:rsidR="003820D7">
        <w:rPr>
          <w:b w:val="0"/>
        </w:rPr>
      </w:r>
      <w:r w:rsidR="003820D7">
        <w:rPr>
          <w:b w:val="0"/>
        </w:rPr>
        <w:fldChar w:fldCharType="separate"/>
      </w:r>
      <w:r w:rsidR="00DA3ADB">
        <w:rPr>
          <w:b w:val="0"/>
        </w:rPr>
        <w:t>1.1.4</w:t>
      </w:r>
      <w:r w:rsidR="003820D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111BB">
        <w:fldChar w:fldCharType="begin"/>
      </w:r>
      <w:r w:rsidR="007111BB">
        <w:instrText xml:space="preserve"> REF _Ref305973147 \r \h  \* MERGEFORMAT </w:instrText>
      </w:r>
      <w:r w:rsidR="007111BB">
        <w:fldChar w:fldCharType="separate"/>
      </w:r>
      <w:r w:rsidR="00DA3ADB" w:rsidRPr="00DA3ADB">
        <w:rPr>
          <w:b w:val="0"/>
          <w:szCs w:val="24"/>
        </w:rPr>
        <w:t>3.3</w:t>
      </w:r>
      <w:r w:rsidR="007111BB">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5404"/>
      <w:bookmarkStart w:id="89" w:name="_Toc471830412"/>
      <w:r w:rsidRPr="002D4BC6">
        <w:rPr>
          <w:b w:val="0"/>
          <w:szCs w:val="24"/>
        </w:rPr>
        <w:t xml:space="preserve">Письмо о подаче оферты (подраздел </w:t>
      </w:r>
      <w:r w:rsidR="007111BB">
        <w:fldChar w:fldCharType="begin"/>
      </w:r>
      <w:r w:rsidR="007111BB">
        <w:instrText xml:space="preserve"> REF _Ref55336310 \r \h  \* MERGEFORMAT </w:instrText>
      </w:r>
      <w:r w:rsidR="007111BB">
        <w:fldChar w:fldCharType="separate"/>
      </w:r>
      <w:r w:rsidR="00DA3ADB" w:rsidRPr="00DA3ADB">
        <w:rPr>
          <w:b w:val="0"/>
          <w:szCs w:val="24"/>
        </w:rPr>
        <w:t>5.1</w:t>
      </w:r>
      <w:r w:rsidR="007111B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2D4BC6" w:rsidRDefault="002D4BC6" w:rsidP="00750D4A">
      <w:pPr>
        <w:pStyle w:val="3"/>
        <w:numPr>
          <w:ilvl w:val="3"/>
          <w:numId w:val="1"/>
        </w:numPr>
        <w:ind w:left="709" w:firstLine="0"/>
        <w:jc w:val="both"/>
        <w:rPr>
          <w:b w:val="0"/>
          <w:szCs w:val="24"/>
        </w:rPr>
      </w:pPr>
      <w:bookmarkStart w:id="90" w:name="_Toc440361308"/>
      <w:bookmarkStart w:id="91" w:name="_Toc440376063"/>
      <w:bookmarkStart w:id="92" w:name="_Toc440376190"/>
      <w:bookmarkStart w:id="93" w:name="_Toc440382455"/>
      <w:bookmarkStart w:id="94" w:name="_Toc440447125"/>
      <w:bookmarkStart w:id="95" w:name="_Toc440620805"/>
      <w:bookmarkStart w:id="96" w:name="_Toc440631440"/>
      <w:bookmarkStart w:id="97" w:name="_Toc440875680"/>
      <w:bookmarkStart w:id="98" w:name="_Toc441131704"/>
      <w:bookmarkStart w:id="99" w:name="_Toc465865145"/>
      <w:bookmarkStart w:id="100" w:name="_Toc468975405"/>
      <w:bookmarkStart w:id="101" w:name="_Toc47183041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7111BB">
        <w:fldChar w:fldCharType="begin"/>
      </w:r>
      <w:r w:rsidR="007111BB">
        <w:instrText xml:space="preserve"> REF _Ref440284918 \r \h  \* MERGEFORMAT </w:instrText>
      </w:r>
      <w:r w:rsidR="007111BB">
        <w:fldChar w:fldCharType="separate"/>
      </w:r>
      <w:r w:rsidR="00DA3ADB" w:rsidRPr="00DA3ADB">
        <w:rPr>
          <w:b w:val="0"/>
          <w:szCs w:val="24"/>
        </w:rPr>
        <w:t>5.2</w:t>
      </w:r>
      <w:r w:rsidR="007111B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111BB">
        <w:fldChar w:fldCharType="begin"/>
      </w:r>
      <w:r w:rsidR="007111BB">
        <w:instrText xml:space="preserve"> REF _Ref440537086 \r \h  \* MERGEFORMAT </w:instrText>
      </w:r>
      <w:r w:rsidR="007111BB">
        <w:fldChar w:fldCharType="separate"/>
      </w:r>
      <w:r w:rsidR="00DA3ADB" w:rsidRPr="00DA3ADB">
        <w:rPr>
          <w:b w:val="0"/>
          <w:bCs w:val="0"/>
          <w:szCs w:val="24"/>
        </w:rPr>
        <w:t>5.3</w:t>
      </w:r>
      <w:r w:rsidR="007111B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111BB">
        <w:fldChar w:fldCharType="begin"/>
      </w:r>
      <w:r w:rsidR="007111BB">
        <w:instrText xml:space="preserve"> REF _Ref440284947 \r \h  \* MERGEFORMAT </w:instrText>
      </w:r>
      <w:r w:rsidR="007111BB">
        <w:fldChar w:fldCharType="separate"/>
      </w:r>
      <w:r w:rsidR="00DA3ADB" w:rsidRPr="00DA3ADB">
        <w:rPr>
          <w:b w:val="0"/>
          <w:szCs w:val="24"/>
        </w:rPr>
        <w:t>5.4</w:t>
      </w:r>
      <w:r w:rsidR="007111B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3820D7">
        <w:rPr>
          <w:b w:val="0"/>
          <w:szCs w:val="24"/>
        </w:rPr>
        <w:fldChar w:fldCharType="begin"/>
      </w:r>
      <w:r w:rsidR="00B8118F">
        <w:rPr>
          <w:b w:val="0"/>
          <w:szCs w:val="24"/>
        </w:rPr>
        <w:instrText xml:space="preserve"> REF _Ref440361439 \r \h </w:instrText>
      </w:r>
      <w:r w:rsidR="003820D7">
        <w:rPr>
          <w:b w:val="0"/>
          <w:szCs w:val="24"/>
        </w:rPr>
      </w:r>
      <w:r w:rsidR="003820D7">
        <w:rPr>
          <w:b w:val="0"/>
          <w:szCs w:val="24"/>
        </w:rPr>
        <w:fldChar w:fldCharType="separate"/>
      </w:r>
      <w:r w:rsidR="00DA3ADB">
        <w:rPr>
          <w:b w:val="0"/>
          <w:szCs w:val="24"/>
        </w:rPr>
        <w:t>5.5</w:t>
      </w:r>
      <w:r w:rsidR="003820D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820D7">
        <w:rPr>
          <w:b w:val="0"/>
          <w:szCs w:val="24"/>
        </w:rPr>
        <w:fldChar w:fldCharType="begin"/>
      </w:r>
      <w:r w:rsidR="00B8118F">
        <w:rPr>
          <w:b w:val="0"/>
          <w:szCs w:val="24"/>
        </w:rPr>
        <w:instrText xml:space="preserve"> REF _Ref440361531 \r \h </w:instrText>
      </w:r>
      <w:r w:rsidR="003820D7">
        <w:rPr>
          <w:b w:val="0"/>
          <w:szCs w:val="24"/>
        </w:rPr>
      </w:r>
      <w:r w:rsidR="003820D7">
        <w:rPr>
          <w:b w:val="0"/>
          <w:szCs w:val="24"/>
        </w:rPr>
        <w:fldChar w:fldCharType="separate"/>
      </w:r>
      <w:r w:rsidR="00DA3ADB">
        <w:rPr>
          <w:b w:val="0"/>
          <w:szCs w:val="24"/>
        </w:rPr>
        <w:t>5.6</w:t>
      </w:r>
      <w:r w:rsidR="003820D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Pr>
          <w:b w:val="0"/>
          <w:szCs w:val="24"/>
        </w:rPr>
        <w:t xml:space="preserve"> </w:t>
      </w:r>
    </w:p>
    <w:p w:rsidR="002D4BC6" w:rsidRPr="002D4BC6" w:rsidRDefault="002D4BC6" w:rsidP="00750D4A">
      <w:pPr>
        <w:pStyle w:val="3"/>
        <w:ind w:left="0" w:firstLine="709"/>
        <w:jc w:val="both"/>
        <w:rPr>
          <w:b w:val="0"/>
          <w:szCs w:val="24"/>
        </w:rPr>
      </w:pPr>
      <w:bookmarkStart w:id="102" w:name="_Toc440361309"/>
      <w:bookmarkStart w:id="103" w:name="_Toc440376064"/>
      <w:bookmarkStart w:id="104" w:name="_Toc440376191"/>
      <w:bookmarkStart w:id="105" w:name="_Toc440382456"/>
      <w:bookmarkStart w:id="106" w:name="_Toc440447126"/>
      <w:bookmarkStart w:id="107" w:name="_Toc440620806"/>
      <w:bookmarkStart w:id="108" w:name="_Toc440631441"/>
      <w:bookmarkStart w:id="109" w:name="_Toc440875681"/>
      <w:bookmarkStart w:id="110" w:name="_Toc441131705"/>
      <w:bookmarkStart w:id="111" w:name="_Toc465865146"/>
      <w:bookmarkStart w:id="112" w:name="_Toc468975406"/>
      <w:bookmarkStart w:id="113" w:name="_Toc47183041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820D7">
        <w:rPr>
          <w:b w:val="0"/>
          <w:szCs w:val="24"/>
        </w:rPr>
        <w:fldChar w:fldCharType="begin"/>
      </w:r>
      <w:r>
        <w:rPr>
          <w:b w:val="0"/>
          <w:szCs w:val="24"/>
        </w:rPr>
        <w:instrText xml:space="preserve"> REF _Ref440285128 \r \h </w:instrText>
      </w:r>
      <w:r w:rsidR="003820D7">
        <w:rPr>
          <w:b w:val="0"/>
          <w:szCs w:val="24"/>
        </w:rPr>
      </w:r>
      <w:r w:rsidR="003820D7">
        <w:rPr>
          <w:b w:val="0"/>
          <w:szCs w:val="24"/>
        </w:rPr>
        <w:fldChar w:fldCharType="separate"/>
      </w:r>
      <w:r w:rsidR="00DA3ADB">
        <w:rPr>
          <w:b w:val="0"/>
          <w:szCs w:val="24"/>
        </w:rPr>
        <w:t>3.3.14</w:t>
      </w:r>
      <w:r w:rsidR="003820D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2"/>
      <w:bookmarkEnd w:id="103"/>
      <w:bookmarkEnd w:id="104"/>
      <w:bookmarkEnd w:id="105"/>
      <w:bookmarkEnd w:id="106"/>
      <w:bookmarkEnd w:id="107"/>
      <w:bookmarkEnd w:id="108"/>
      <w:bookmarkEnd w:id="109"/>
      <w:bookmarkEnd w:id="110"/>
      <w:bookmarkEnd w:id="111"/>
      <w:bookmarkEnd w:id="112"/>
      <w:bookmarkEnd w:id="113"/>
    </w:p>
    <w:p w:rsidR="002D4BC6" w:rsidRPr="002D4BC6" w:rsidRDefault="002D4BC6" w:rsidP="00750D4A">
      <w:pPr>
        <w:pStyle w:val="3"/>
        <w:ind w:left="0" w:firstLine="709"/>
        <w:jc w:val="both"/>
        <w:rPr>
          <w:b w:val="0"/>
          <w:szCs w:val="24"/>
        </w:rPr>
      </w:pPr>
      <w:bookmarkStart w:id="114" w:name="_Toc440361310"/>
      <w:bookmarkStart w:id="115" w:name="_Toc440376065"/>
      <w:bookmarkStart w:id="116" w:name="_Toc440376192"/>
      <w:bookmarkStart w:id="117" w:name="_Toc440382457"/>
      <w:bookmarkStart w:id="118" w:name="_Toc440447127"/>
      <w:bookmarkStart w:id="119" w:name="_Toc440620807"/>
      <w:bookmarkStart w:id="120" w:name="_Toc440631442"/>
      <w:bookmarkStart w:id="121" w:name="_Toc440875682"/>
      <w:bookmarkStart w:id="122" w:name="_Toc441131706"/>
      <w:bookmarkStart w:id="123" w:name="_Toc465865147"/>
      <w:bookmarkStart w:id="124" w:name="_Toc468975407"/>
      <w:bookmarkStart w:id="125" w:name="_Toc471830415"/>
      <w:r w:rsidRPr="002D4BC6">
        <w:rPr>
          <w:b w:val="0"/>
          <w:szCs w:val="24"/>
        </w:rPr>
        <w:lastRenderedPageBreak/>
        <w:t xml:space="preserve">Оценка заявок (подраздел </w:t>
      </w:r>
      <w:r w:rsidR="003820D7">
        <w:rPr>
          <w:b w:val="0"/>
          <w:szCs w:val="24"/>
        </w:rPr>
        <w:fldChar w:fldCharType="begin"/>
      </w:r>
      <w:r w:rsidR="001248B1">
        <w:rPr>
          <w:b w:val="0"/>
          <w:szCs w:val="24"/>
        </w:rPr>
        <w:instrText xml:space="preserve"> REF _Ref468195580 \r \h </w:instrText>
      </w:r>
      <w:r w:rsidR="003820D7">
        <w:rPr>
          <w:b w:val="0"/>
          <w:szCs w:val="24"/>
        </w:rPr>
      </w:r>
      <w:r w:rsidR="003820D7">
        <w:rPr>
          <w:b w:val="0"/>
          <w:szCs w:val="24"/>
        </w:rPr>
        <w:fldChar w:fldCharType="separate"/>
      </w:r>
      <w:r w:rsidR="00DA3ADB">
        <w:rPr>
          <w:b w:val="0"/>
          <w:szCs w:val="24"/>
        </w:rPr>
        <w:t>3.6</w:t>
      </w:r>
      <w:r w:rsidR="003820D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820D7">
        <w:rPr>
          <w:b w:val="0"/>
          <w:szCs w:val="24"/>
        </w:rPr>
        <w:fldChar w:fldCharType="begin"/>
      </w:r>
      <w:r>
        <w:rPr>
          <w:b w:val="0"/>
          <w:szCs w:val="24"/>
        </w:rPr>
        <w:instrText xml:space="preserve"> REF _Ref303681924 \r \h </w:instrText>
      </w:r>
      <w:r w:rsidR="003820D7">
        <w:rPr>
          <w:b w:val="0"/>
          <w:szCs w:val="24"/>
        </w:rPr>
      </w:r>
      <w:r w:rsidR="003820D7">
        <w:rPr>
          <w:b w:val="0"/>
          <w:szCs w:val="24"/>
        </w:rPr>
        <w:fldChar w:fldCharType="separate"/>
      </w:r>
      <w:r w:rsidR="00DA3ADB">
        <w:rPr>
          <w:b w:val="0"/>
          <w:szCs w:val="24"/>
        </w:rPr>
        <w:t>3.9</w:t>
      </w:r>
      <w:r w:rsidR="003820D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4"/>
      <w:bookmarkEnd w:id="115"/>
      <w:bookmarkEnd w:id="116"/>
      <w:bookmarkEnd w:id="117"/>
      <w:bookmarkEnd w:id="118"/>
      <w:bookmarkEnd w:id="119"/>
      <w:bookmarkEnd w:id="120"/>
      <w:bookmarkEnd w:id="121"/>
      <w:bookmarkEnd w:id="122"/>
      <w:bookmarkEnd w:id="123"/>
      <w:bookmarkEnd w:id="124"/>
      <w:bookmarkEnd w:id="125"/>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71830416"/>
      <w:bookmarkEnd w:id="53"/>
      <w:bookmarkEnd w:id="126"/>
      <w:r w:rsidRPr="006238AF">
        <w:rPr>
          <w:szCs w:val="24"/>
        </w:rPr>
        <w:lastRenderedPageBreak/>
        <w:t xml:space="preserve">Проект </w:t>
      </w:r>
      <w:r w:rsidR="00123C70" w:rsidRPr="006238AF">
        <w:rPr>
          <w:szCs w:val="24"/>
        </w:rPr>
        <w:t>Договор</w:t>
      </w:r>
      <w:r w:rsidRPr="006238AF">
        <w:rPr>
          <w:szCs w:val="24"/>
        </w:rPr>
        <w:t>а</w:t>
      </w:r>
      <w:bookmarkEnd w:id="12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28"/>
      <w:bookmarkEnd w:id="129"/>
      <w:bookmarkEnd w:id="130"/>
      <w:bookmarkEnd w:id="131"/>
    </w:p>
    <w:p w:rsidR="00953802" w:rsidRPr="006238AF" w:rsidRDefault="00216641" w:rsidP="00953802">
      <w:pPr>
        <w:pStyle w:val="2"/>
        <w:tabs>
          <w:tab w:val="clear" w:pos="1700"/>
          <w:tab w:val="left" w:pos="567"/>
        </w:tabs>
        <w:spacing w:line="264" w:lineRule="auto"/>
      </w:pPr>
      <w:bookmarkStart w:id="132" w:name="_Toc471830417"/>
      <w:r w:rsidRPr="006238AF">
        <w:t>Проект договора</w:t>
      </w:r>
      <w:bookmarkEnd w:id="132"/>
    </w:p>
    <w:p w:rsidR="00953802" w:rsidRPr="003803A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61313"/>
      <w:bookmarkStart w:id="139" w:name="_Toc440376068"/>
      <w:bookmarkStart w:id="140" w:name="_Toc440376195"/>
      <w:bookmarkStart w:id="141" w:name="_Toc440382460"/>
      <w:bookmarkStart w:id="142" w:name="_Toc440447130"/>
      <w:bookmarkStart w:id="143" w:name="_Toc440620810"/>
      <w:bookmarkStart w:id="144" w:name="_Toc440631445"/>
      <w:bookmarkStart w:id="145" w:name="_Toc440875685"/>
      <w:bookmarkStart w:id="146" w:name="_Toc441131709"/>
      <w:bookmarkStart w:id="147" w:name="_Toc465865150"/>
      <w:bookmarkStart w:id="148" w:name="_Toc468975410"/>
      <w:bookmarkStart w:id="149"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6238AF"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61314"/>
      <w:bookmarkStart w:id="156" w:name="_Toc440376069"/>
      <w:bookmarkStart w:id="157" w:name="_Toc440376196"/>
      <w:bookmarkStart w:id="158" w:name="_Toc440382461"/>
      <w:bookmarkStart w:id="159" w:name="_Toc440447131"/>
      <w:bookmarkStart w:id="160" w:name="_Toc440620811"/>
      <w:bookmarkStart w:id="161" w:name="_Toc440631446"/>
      <w:bookmarkStart w:id="162" w:name="_Toc440875686"/>
      <w:bookmarkStart w:id="163" w:name="_Toc441131710"/>
      <w:bookmarkStart w:id="164" w:name="_Toc465865151"/>
      <w:bookmarkStart w:id="165" w:name="_Toc468975411"/>
      <w:bookmarkStart w:id="166"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820D7">
        <w:rPr>
          <w:b w:val="0"/>
        </w:rPr>
        <w:fldChar w:fldCharType="begin"/>
      </w:r>
      <w:r w:rsidR="001248B1">
        <w:rPr>
          <w:b w:val="0"/>
        </w:rPr>
        <w:instrText xml:space="preserve"> REF _Ref440361531 \r \h </w:instrText>
      </w:r>
      <w:r w:rsidR="003820D7">
        <w:rPr>
          <w:b w:val="0"/>
        </w:rPr>
      </w:r>
      <w:r w:rsidR="003820D7">
        <w:rPr>
          <w:b w:val="0"/>
        </w:rPr>
        <w:fldChar w:fldCharType="separate"/>
      </w:r>
      <w:r w:rsidR="00DA3ADB">
        <w:rPr>
          <w:b w:val="0"/>
        </w:rPr>
        <w:t>5.6</w:t>
      </w:r>
      <w:r w:rsidR="003820D7">
        <w:rPr>
          <w:b w:val="0"/>
        </w:rPr>
        <w:fldChar w:fldCharType="end"/>
      </w:r>
      <w:r w:rsidRPr="006238AF">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303E9"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61315"/>
      <w:bookmarkStart w:id="173" w:name="_Toc440376070"/>
      <w:bookmarkStart w:id="174" w:name="_Toc440376197"/>
      <w:bookmarkStart w:id="175" w:name="_Toc440382462"/>
      <w:bookmarkStart w:id="176" w:name="_Toc440447132"/>
      <w:bookmarkStart w:id="177" w:name="_Toc440620812"/>
      <w:bookmarkStart w:id="178" w:name="_Toc440631447"/>
      <w:bookmarkStart w:id="179" w:name="_Toc440875687"/>
      <w:bookmarkStart w:id="180" w:name="_Toc441131711"/>
      <w:bookmarkStart w:id="181" w:name="_Toc465865152"/>
      <w:bookmarkStart w:id="182" w:name="_Toc468975412"/>
      <w:bookmarkStart w:id="183"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303E9" w:rsidRDefault="00953802" w:rsidP="00953802">
      <w:pPr>
        <w:pStyle w:val="2"/>
        <w:tabs>
          <w:tab w:val="clear" w:pos="1700"/>
          <w:tab w:val="left" w:pos="567"/>
        </w:tabs>
        <w:spacing w:line="264" w:lineRule="auto"/>
      </w:pPr>
      <w:bookmarkStart w:id="184" w:name="_Toc471830421"/>
      <w:r w:rsidRPr="003303E9">
        <w:rPr>
          <w:bCs w:val="0"/>
        </w:rPr>
        <w:t>Антикоррупционная оговорка, включаемая в проект договора</w:t>
      </w:r>
      <w:bookmarkEnd w:id="184"/>
    </w:p>
    <w:p w:rsidR="00953802" w:rsidRPr="003303E9"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61317"/>
      <w:bookmarkStart w:id="190" w:name="_Toc440376072"/>
      <w:bookmarkStart w:id="191" w:name="_Toc440376199"/>
      <w:bookmarkStart w:id="192" w:name="_Toc440382464"/>
      <w:bookmarkStart w:id="193" w:name="_Toc440447134"/>
      <w:bookmarkStart w:id="194" w:name="_Toc440620814"/>
      <w:bookmarkStart w:id="195" w:name="_Toc440631449"/>
      <w:bookmarkStart w:id="196" w:name="_Toc440875689"/>
      <w:bookmarkStart w:id="197" w:name="_Toc441131713"/>
      <w:bookmarkStart w:id="198" w:name="_Toc465865154"/>
      <w:bookmarkStart w:id="199" w:name="_Toc468975414"/>
      <w:bookmarkStart w:id="200"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820D7">
        <w:rPr>
          <w:b w:val="0"/>
        </w:rPr>
        <w:fldChar w:fldCharType="begin"/>
      </w:r>
      <w:r w:rsidR="008D2928">
        <w:rPr>
          <w:b w:val="0"/>
        </w:rPr>
        <w:instrText xml:space="preserve"> REF _Ref440270867 \r \h </w:instrText>
      </w:r>
      <w:r w:rsidR="003820D7">
        <w:rPr>
          <w:b w:val="0"/>
        </w:rPr>
      </w:r>
      <w:r w:rsidR="003820D7">
        <w:rPr>
          <w:b w:val="0"/>
        </w:rPr>
        <w:fldChar w:fldCharType="separate"/>
      </w:r>
      <w:r w:rsidR="00DA3ADB">
        <w:rPr>
          <w:b w:val="0"/>
        </w:rPr>
        <w:t>2.2.3</w:t>
      </w:r>
      <w:r w:rsidR="003820D7">
        <w:rPr>
          <w:b w:val="0"/>
        </w:rPr>
        <w:fldChar w:fldCharType="end"/>
      </w:r>
      <w:r w:rsidRPr="003303E9">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303E9"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61318"/>
      <w:bookmarkStart w:id="206" w:name="_Toc440376073"/>
      <w:bookmarkStart w:id="207" w:name="_Toc440376200"/>
      <w:bookmarkStart w:id="208" w:name="_Toc440382465"/>
      <w:bookmarkStart w:id="209" w:name="_Toc440447135"/>
      <w:bookmarkStart w:id="210" w:name="_Toc440620815"/>
      <w:bookmarkStart w:id="211" w:name="_Toc440631450"/>
      <w:bookmarkStart w:id="212" w:name="_Toc440875690"/>
      <w:bookmarkStart w:id="213" w:name="_Toc441131714"/>
      <w:bookmarkStart w:id="214" w:name="_Toc465865155"/>
      <w:bookmarkStart w:id="215" w:name="_Toc468975415"/>
      <w:bookmarkStart w:id="216"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303E9"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61319"/>
      <w:bookmarkStart w:id="223" w:name="_Toc440376074"/>
      <w:bookmarkStart w:id="224" w:name="_Toc440376201"/>
      <w:bookmarkStart w:id="225" w:name="_Toc440382466"/>
      <w:bookmarkStart w:id="226" w:name="_Toc440447136"/>
      <w:bookmarkStart w:id="227" w:name="_Toc440620816"/>
      <w:bookmarkStart w:id="228" w:name="_Toc440631451"/>
      <w:bookmarkStart w:id="229" w:name="_Toc440875691"/>
      <w:bookmarkStart w:id="230" w:name="_Toc441131715"/>
      <w:bookmarkStart w:id="231" w:name="_Toc465865156"/>
      <w:bookmarkStart w:id="232" w:name="_Toc468975416"/>
      <w:bookmarkStart w:id="233" w:name="_Toc471830424"/>
      <w:r w:rsidRPr="003303E9">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393E49" w:rsidRPr="00F31976" w:rsidRDefault="00393E49" w:rsidP="00393E49">
      <w:pPr>
        <w:pStyle w:val="2"/>
        <w:tabs>
          <w:tab w:val="clear" w:pos="1700"/>
          <w:tab w:val="left" w:pos="567"/>
        </w:tabs>
        <w:spacing w:line="264" w:lineRule="auto"/>
        <w:rPr>
          <w:bCs w:val="0"/>
        </w:rPr>
      </w:pPr>
      <w:bookmarkStart w:id="238" w:name="_Toc469470557"/>
      <w:bookmarkStart w:id="239" w:name="_Toc471830425"/>
      <w:r w:rsidRPr="00F31976">
        <w:rPr>
          <w:bCs w:val="0"/>
        </w:rPr>
        <w:lastRenderedPageBreak/>
        <w:t>Дополнительные условия, включаемые в проект договора</w:t>
      </w:r>
      <w:bookmarkEnd w:id="238"/>
      <w:bookmarkEnd w:id="239"/>
    </w:p>
    <w:p w:rsidR="00393E49" w:rsidRPr="00F31976" w:rsidRDefault="00393E49" w:rsidP="00393E49">
      <w:pPr>
        <w:pStyle w:val="3"/>
        <w:ind w:left="0" w:firstLine="709"/>
        <w:jc w:val="both"/>
        <w:rPr>
          <w:b w:val="0"/>
        </w:rPr>
      </w:pPr>
      <w:bookmarkStart w:id="240" w:name="_Toc469470558"/>
      <w:bookmarkStart w:id="241"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820D7">
        <w:rPr>
          <w:b w:val="0"/>
        </w:rPr>
        <w:fldChar w:fldCharType="begin"/>
      </w:r>
      <w:r>
        <w:rPr>
          <w:b w:val="0"/>
        </w:rPr>
        <w:instrText xml:space="preserve"> REF _Ref469470272 \r \h </w:instrText>
      </w:r>
      <w:r w:rsidR="003820D7">
        <w:rPr>
          <w:b w:val="0"/>
        </w:rPr>
      </w:r>
      <w:r w:rsidR="003820D7">
        <w:rPr>
          <w:b w:val="0"/>
        </w:rPr>
        <w:fldChar w:fldCharType="separate"/>
      </w:r>
      <w:r w:rsidR="00DA3ADB">
        <w:rPr>
          <w:b w:val="0"/>
        </w:rPr>
        <w:t>2.3.3</w:t>
      </w:r>
      <w:r w:rsidR="003820D7">
        <w:rPr>
          <w:b w:val="0"/>
        </w:rPr>
        <w:fldChar w:fldCharType="end"/>
      </w:r>
      <w:r w:rsidRPr="00F31976">
        <w:rPr>
          <w:b w:val="0"/>
        </w:rPr>
        <w:t>).</w:t>
      </w:r>
      <w:bookmarkEnd w:id="240"/>
      <w:bookmarkEnd w:id="241"/>
    </w:p>
    <w:p w:rsidR="00393E49" w:rsidRPr="00F31976" w:rsidRDefault="00393E49" w:rsidP="00393E49">
      <w:pPr>
        <w:pStyle w:val="3"/>
        <w:ind w:left="0" w:firstLine="709"/>
        <w:jc w:val="both"/>
        <w:rPr>
          <w:b w:val="0"/>
          <w:szCs w:val="24"/>
        </w:rPr>
      </w:pPr>
      <w:bookmarkStart w:id="242" w:name="_Toc469470559"/>
      <w:bookmarkStart w:id="243"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2"/>
      <w:bookmarkEnd w:id="243"/>
    </w:p>
    <w:p w:rsidR="00393E49" w:rsidRPr="00F31976" w:rsidRDefault="00393E49" w:rsidP="00393E49">
      <w:pPr>
        <w:pStyle w:val="3"/>
        <w:ind w:left="0" w:firstLine="709"/>
        <w:jc w:val="both"/>
        <w:rPr>
          <w:b w:val="0"/>
          <w:szCs w:val="24"/>
        </w:rPr>
      </w:pPr>
      <w:bookmarkStart w:id="244" w:name="_Ref469470272"/>
      <w:bookmarkStart w:id="245" w:name="_Toc469470560"/>
      <w:bookmarkStart w:id="246" w:name="_Toc471830428"/>
      <w:r w:rsidRPr="00F31976">
        <w:rPr>
          <w:b w:val="0"/>
        </w:rPr>
        <w:t>Дополнительные</w:t>
      </w:r>
      <w:r w:rsidRPr="00F31976">
        <w:rPr>
          <w:b w:val="0"/>
          <w:szCs w:val="24"/>
        </w:rPr>
        <w:t xml:space="preserve"> условия:</w:t>
      </w:r>
      <w:bookmarkEnd w:id="244"/>
      <w:bookmarkEnd w:id="245"/>
      <w:bookmarkEnd w:id="246"/>
    </w:p>
    <w:p w:rsidR="00393E49" w:rsidRPr="00F31976" w:rsidRDefault="00393E49" w:rsidP="00393E49">
      <w:pPr>
        <w:pStyle w:val="3"/>
        <w:numPr>
          <w:ilvl w:val="0"/>
          <w:numId w:val="0"/>
        </w:numPr>
        <w:ind w:firstLine="709"/>
        <w:jc w:val="both"/>
        <w:rPr>
          <w:b w:val="0"/>
          <w:szCs w:val="24"/>
        </w:rPr>
      </w:pPr>
      <w:bookmarkStart w:id="247" w:name="_Toc469470561"/>
      <w:bookmarkStart w:id="248"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7"/>
      <w:bookmarkEnd w:id="248"/>
    </w:p>
    <w:p w:rsidR="00393E49" w:rsidRPr="00F31976" w:rsidRDefault="00393E49" w:rsidP="00393E49">
      <w:pPr>
        <w:pStyle w:val="3"/>
        <w:numPr>
          <w:ilvl w:val="0"/>
          <w:numId w:val="0"/>
        </w:numPr>
        <w:ind w:firstLine="709"/>
        <w:jc w:val="both"/>
        <w:rPr>
          <w:b w:val="0"/>
          <w:szCs w:val="24"/>
        </w:rPr>
      </w:pPr>
      <w:bookmarkStart w:id="249" w:name="_Toc469470562"/>
      <w:bookmarkStart w:id="250"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9"/>
      <w:bookmarkEnd w:id="250"/>
    </w:p>
    <w:p w:rsidR="00393E49" w:rsidRPr="00F31976" w:rsidRDefault="00393E49" w:rsidP="00393E49">
      <w:pPr>
        <w:pStyle w:val="3"/>
        <w:numPr>
          <w:ilvl w:val="0"/>
          <w:numId w:val="0"/>
        </w:numPr>
        <w:ind w:firstLine="709"/>
        <w:jc w:val="both"/>
        <w:rPr>
          <w:b w:val="0"/>
          <w:szCs w:val="24"/>
        </w:rPr>
      </w:pPr>
      <w:bookmarkStart w:id="251" w:name="_Toc469470563"/>
      <w:bookmarkStart w:id="252"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1"/>
      <w:bookmarkEnd w:id="252"/>
    </w:p>
    <w:p w:rsidR="00393E49" w:rsidRPr="007E5B28" w:rsidRDefault="00393E49" w:rsidP="00393E49">
      <w:pPr>
        <w:pStyle w:val="3"/>
        <w:numPr>
          <w:ilvl w:val="0"/>
          <w:numId w:val="0"/>
        </w:numPr>
        <w:ind w:firstLine="709"/>
        <w:jc w:val="both"/>
        <w:rPr>
          <w:b w:val="0"/>
          <w:szCs w:val="24"/>
        </w:rPr>
      </w:pPr>
      <w:bookmarkStart w:id="253" w:name="_Toc469470564"/>
      <w:bookmarkStart w:id="254"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3"/>
      <w:bookmarkEnd w:id="25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55" w:name="_Ref303711222"/>
      <w:bookmarkStart w:id="256" w:name="_Ref311232052"/>
      <w:bookmarkStart w:id="257"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55"/>
      <w:r w:rsidR="00D51A0B" w:rsidRPr="00E71A48">
        <w:rPr>
          <w:szCs w:val="24"/>
        </w:rPr>
        <w:t>Заявок</w:t>
      </w:r>
      <w:bookmarkEnd w:id="256"/>
      <w:bookmarkEnd w:id="257"/>
    </w:p>
    <w:p w:rsidR="00717F60" w:rsidRPr="00E71A48" w:rsidRDefault="00717F60" w:rsidP="00E71A48">
      <w:pPr>
        <w:pStyle w:val="2"/>
        <w:tabs>
          <w:tab w:val="clear" w:pos="1700"/>
          <w:tab w:val="left" w:pos="567"/>
        </w:tabs>
        <w:spacing w:line="264" w:lineRule="auto"/>
      </w:pPr>
      <w:bookmarkStart w:id="258" w:name="_Toc471830434"/>
      <w:r w:rsidRPr="00E71A48">
        <w:t xml:space="preserve">Общий порядок проведения </w:t>
      </w:r>
      <w:r w:rsidR="00440928" w:rsidRPr="00E71A48">
        <w:t>З</w:t>
      </w:r>
      <w:r w:rsidRPr="00E71A48">
        <w:t>апроса предложений</w:t>
      </w:r>
      <w:bookmarkEnd w:id="258"/>
    </w:p>
    <w:p w:rsidR="00717F60" w:rsidRPr="00E71A48" w:rsidRDefault="00717F60" w:rsidP="00953802">
      <w:pPr>
        <w:pStyle w:val="3"/>
        <w:rPr>
          <w:bCs w:val="0"/>
          <w:szCs w:val="24"/>
        </w:rPr>
      </w:pPr>
      <w:bookmarkStart w:id="259" w:name="_Toc439323688"/>
      <w:bookmarkStart w:id="260" w:name="_Toc440361322"/>
      <w:bookmarkStart w:id="261" w:name="_Toc440376077"/>
      <w:bookmarkStart w:id="262" w:name="_Toc440376204"/>
      <w:bookmarkStart w:id="263" w:name="_Toc440382469"/>
      <w:bookmarkStart w:id="264" w:name="_Toc440447139"/>
      <w:bookmarkStart w:id="265" w:name="_Toc440620819"/>
      <w:bookmarkStart w:id="266" w:name="_Toc440631454"/>
      <w:bookmarkStart w:id="267" w:name="_Toc440875694"/>
      <w:bookmarkStart w:id="268" w:name="_Toc441131718"/>
      <w:bookmarkStart w:id="269" w:name="_Toc465865159"/>
      <w:bookmarkStart w:id="270" w:name="_Toc468975419"/>
      <w:bookmarkStart w:id="271" w:name="_Toc471830435"/>
      <w:r w:rsidRPr="00E71A48">
        <w:rPr>
          <w:szCs w:val="24"/>
        </w:rPr>
        <w:t>Запрос</w:t>
      </w:r>
      <w:r w:rsidRPr="00E71A48">
        <w:rPr>
          <w:bCs w:val="0"/>
          <w:szCs w:val="24"/>
        </w:rPr>
        <w:t xml:space="preserve"> предложений проводится в следующем порядке:</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111BB">
        <w:fldChar w:fldCharType="begin"/>
      </w:r>
      <w:r w:rsidR="007111BB">
        <w:instrText xml:space="preserve"> REF _Ref305973033 \r \h  \* MERGEFORMAT </w:instrText>
      </w:r>
      <w:r w:rsidR="007111BB">
        <w:fldChar w:fldCharType="separate"/>
      </w:r>
      <w:r w:rsidR="00DA3ADB" w:rsidRPr="00DA3ADB">
        <w:rPr>
          <w:bCs w:val="0"/>
          <w:sz w:val="24"/>
          <w:szCs w:val="24"/>
        </w:rPr>
        <w:t>3.2</w:t>
      </w:r>
      <w:r w:rsidR="007111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111BB">
        <w:fldChar w:fldCharType="begin"/>
      </w:r>
      <w:r w:rsidR="007111BB">
        <w:instrText xml:space="preserve"> REF _Ref305973147 \r \h  \* MERGEFORMAT </w:instrText>
      </w:r>
      <w:r w:rsidR="007111BB">
        <w:fldChar w:fldCharType="separate"/>
      </w:r>
      <w:r w:rsidR="00DA3ADB" w:rsidRPr="00DA3ADB">
        <w:rPr>
          <w:bCs w:val="0"/>
          <w:sz w:val="24"/>
          <w:szCs w:val="24"/>
        </w:rPr>
        <w:t>3.3</w:t>
      </w:r>
      <w:r w:rsidR="007111BB">
        <w:fldChar w:fldCharType="end"/>
      </w:r>
      <w:r w:rsidR="003820D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820D7" w:rsidRPr="00E71A48">
        <w:rPr>
          <w:bCs w:val="0"/>
          <w:sz w:val="24"/>
          <w:szCs w:val="24"/>
        </w:rPr>
      </w:r>
      <w:r w:rsidR="003820D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28_922829174"/>
      <w:bookmarkEnd w:id="27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820D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820D7" w:rsidRPr="00E71A48">
        <w:rPr>
          <w:bCs w:val="0"/>
          <w:sz w:val="24"/>
          <w:szCs w:val="24"/>
        </w:rPr>
      </w:r>
      <w:r w:rsidR="003820D7" w:rsidRPr="00E71A48">
        <w:rPr>
          <w:bCs w:val="0"/>
          <w:sz w:val="24"/>
          <w:szCs w:val="24"/>
        </w:rPr>
        <w:fldChar w:fldCharType="end"/>
      </w:r>
      <w:r w:rsidR="007111BB">
        <w:fldChar w:fldCharType="begin"/>
      </w:r>
      <w:r w:rsidR="007111BB">
        <w:instrText xml:space="preserve"> REF _Ref305973214 \r \h  \* MERGEFORMAT </w:instrText>
      </w:r>
      <w:r w:rsidR="007111BB">
        <w:fldChar w:fldCharType="separate"/>
      </w:r>
      <w:r w:rsidR="00DA3ADB" w:rsidRPr="00DA3ADB">
        <w:rPr>
          <w:bCs w:val="0"/>
          <w:sz w:val="24"/>
          <w:szCs w:val="24"/>
        </w:rPr>
        <w:t>3.4</w:t>
      </w:r>
      <w:r w:rsidR="007111BB">
        <w:fldChar w:fldCharType="end"/>
      </w:r>
      <w:r w:rsidR="00096E9D" w:rsidRPr="00E71A48">
        <w:rPr>
          <w:bCs w:val="0"/>
          <w:sz w:val="24"/>
          <w:szCs w:val="24"/>
        </w:rPr>
        <w:t xml:space="preserve">, </w:t>
      </w:r>
      <w:r w:rsidR="007111BB">
        <w:fldChar w:fldCharType="begin"/>
      </w:r>
      <w:r w:rsidR="007111BB">
        <w:instrText xml:space="preserve"> REF _Ref303683883 \r \h  \* MERGEFORMAT </w:instrText>
      </w:r>
      <w:r w:rsidR="007111BB">
        <w:fldChar w:fldCharType="separate"/>
      </w:r>
      <w:r w:rsidR="00DA3ADB" w:rsidRPr="00DA3ADB">
        <w:rPr>
          <w:bCs w:val="0"/>
          <w:sz w:val="24"/>
          <w:szCs w:val="24"/>
        </w:rPr>
        <w:t>3.5</w:t>
      </w:r>
      <w:r w:rsidR="007111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2_922829174"/>
      <w:bookmarkEnd w:id="27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820D7">
        <w:fldChar w:fldCharType="begin"/>
      </w:r>
      <w:r w:rsidR="001248B1">
        <w:rPr>
          <w:bCs w:val="0"/>
          <w:sz w:val="24"/>
          <w:szCs w:val="24"/>
        </w:rPr>
        <w:instrText xml:space="preserve"> REF _Ref468195629 \r \h </w:instrText>
      </w:r>
      <w:r w:rsidR="003820D7">
        <w:fldChar w:fldCharType="separate"/>
      </w:r>
      <w:r w:rsidR="00DA3ADB">
        <w:rPr>
          <w:bCs w:val="0"/>
          <w:sz w:val="24"/>
          <w:szCs w:val="24"/>
        </w:rPr>
        <w:t>3.6</w:t>
      </w:r>
      <w:r w:rsidR="003820D7">
        <w:fldChar w:fldCharType="end"/>
      </w:r>
      <w:r w:rsidR="003820D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820D7" w:rsidRPr="00E71A48">
        <w:rPr>
          <w:bCs w:val="0"/>
          <w:sz w:val="24"/>
          <w:szCs w:val="24"/>
        </w:rPr>
      </w:r>
      <w:r w:rsidR="003820D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4_922829174"/>
      <w:bookmarkEnd w:id="27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111BB">
        <w:fldChar w:fldCharType="begin"/>
      </w:r>
      <w:r w:rsidR="007111BB">
        <w:instrText xml:space="preserve"> REF _Ref303250967 \r \h  \* MERGEFORMAT </w:instrText>
      </w:r>
      <w:r w:rsidR="007111BB">
        <w:fldChar w:fldCharType="separate"/>
      </w:r>
      <w:r w:rsidR="00DA3ADB" w:rsidRPr="00DA3ADB">
        <w:rPr>
          <w:bCs w:val="0"/>
          <w:sz w:val="24"/>
          <w:szCs w:val="24"/>
        </w:rPr>
        <w:t>3.7</w:t>
      </w:r>
      <w:r w:rsidR="007111BB">
        <w:fldChar w:fldCharType="end"/>
      </w:r>
      <w:r w:rsidR="003820D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820D7" w:rsidRPr="00E71A48">
        <w:rPr>
          <w:bCs w:val="0"/>
          <w:sz w:val="24"/>
          <w:szCs w:val="24"/>
        </w:rPr>
      </w:r>
      <w:r w:rsidR="003820D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5" w:name="__RefNumPara__836_922829174"/>
      <w:bookmarkEnd w:id="27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111BB">
        <w:fldChar w:fldCharType="begin"/>
      </w:r>
      <w:r w:rsidR="007111BB">
        <w:instrText xml:space="preserve"> REF _Ref303681924 \r \h  \* MERGEFORMAT </w:instrText>
      </w:r>
      <w:r w:rsidR="007111BB">
        <w:fldChar w:fldCharType="separate"/>
      </w:r>
      <w:r w:rsidR="00DA3ADB" w:rsidRPr="00DA3ADB">
        <w:rPr>
          <w:bCs w:val="0"/>
          <w:sz w:val="24"/>
          <w:szCs w:val="24"/>
        </w:rPr>
        <w:t>3.9</w:t>
      </w:r>
      <w:r w:rsidR="007111BB">
        <w:fldChar w:fldCharType="end"/>
      </w:r>
      <w:r w:rsidR="003820D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820D7" w:rsidRPr="00E71A48">
        <w:rPr>
          <w:bCs w:val="0"/>
          <w:sz w:val="24"/>
          <w:szCs w:val="24"/>
        </w:rPr>
      </w:r>
      <w:r w:rsidR="003820D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820D7">
        <w:fldChar w:fldCharType="begin"/>
      </w:r>
      <w:r w:rsidR="00741251">
        <w:rPr>
          <w:bCs w:val="0"/>
          <w:sz w:val="24"/>
          <w:szCs w:val="24"/>
        </w:rPr>
        <w:instrText xml:space="preserve"> REF _Ref468975287 \r \h </w:instrText>
      </w:r>
      <w:r w:rsidR="003820D7">
        <w:fldChar w:fldCharType="separate"/>
      </w:r>
      <w:r w:rsidR="00741251">
        <w:rPr>
          <w:bCs w:val="0"/>
          <w:sz w:val="24"/>
          <w:szCs w:val="24"/>
        </w:rPr>
        <w:t>3.12</w:t>
      </w:r>
      <w:r w:rsidR="003820D7">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111BB">
        <w:fldChar w:fldCharType="begin"/>
      </w:r>
      <w:r w:rsidR="007111BB">
        <w:instrText xml:space="preserve"> REF _Ref306140410 \r \h  \* MERGEFORMAT </w:instrText>
      </w:r>
      <w:r w:rsidR="007111BB">
        <w:fldChar w:fldCharType="separate"/>
      </w:r>
      <w:r w:rsidR="00DA3ADB" w:rsidRPr="00DA3ADB">
        <w:rPr>
          <w:bCs w:val="0"/>
          <w:sz w:val="24"/>
          <w:szCs w:val="24"/>
        </w:rPr>
        <w:t>3.13</w:t>
      </w:r>
      <w:r w:rsidR="007111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111BB">
        <w:fldChar w:fldCharType="begin"/>
      </w:r>
      <w:r w:rsidR="007111BB">
        <w:instrText xml:space="preserve"> REF _Ref306140451 \r \h  \* MERGEFORMAT </w:instrText>
      </w:r>
      <w:r w:rsidR="007111BB">
        <w:fldChar w:fldCharType="separate"/>
      </w:r>
      <w:r w:rsidR="00DA3ADB" w:rsidRPr="00DA3ADB">
        <w:rPr>
          <w:bCs w:val="0"/>
          <w:sz w:val="24"/>
          <w:szCs w:val="24"/>
        </w:rPr>
        <w:t>3.14</w:t>
      </w:r>
      <w:r w:rsidR="007111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76" w:name="_Toc439323689"/>
      <w:bookmarkStart w:id="277" w:name="_Toc440361323"/>
      <w:bookmarkStart w:id="278" w:name="_Toc440376078"/>
      <w:bookmarkStart w:id="279" w:name="_Toc440376205"/>
      <w:bookmarkStart w:id="280" w:name="_Toc440382470"/>
      <w:bookmarkStart w:id="281" w:name="_Toc440447140"/>
      <w:bookmarkStart w:id="282" w:name="_Toc440620820"/>
      <w:bookmarkStart w:id="283" w:name="_Toc440631455"/>
      <w:bookmarkStart w:id="284" w:name="_Toc440875695"/>
      <w:bookmarkStart w:id="285" w:name="_Toc441131719"/>
      <w:bookmarkStart w:id="286" w:name="_Toc465865160"/>
      <w:bookmarkStart w:id="287" w:name="_Toc468975420"/>
      <w:bookmarkStart w:id="288"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89" w:name="_Ref303250835"/>
      <w:bookmarkStart w:id="290" w:name="_Ref305973033"/>
      <w:bookmarkStart w:id="291" w:name="_Toc471830437"/>
      <w:bookmarkStart w:id="29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89"/>
      <w:r w:rsidRPr="00E71A48">
        <w:t xml:space="preserve"> по запросу предложений</w:t>
      </w:r>
      <w:bookmarkEnd w:id="290"/>
      <w:bookmarkEnd w:id="29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111BB">
        <w:fldChar w:fldCharType="begin"/>
      </w:r>
      <w:r w:rsidR="007111BB">
        <w:instrText xml:space="preserve"> REF _Ref302563524 \n \h  \* MERGEFORMAT </w:instrText>
      </w:r>
      <w:r w:rsidR="007111BB">
        <w:fldChar w:fldCharType="separate"/>
      </w:r>
      <w:r w:rsidR="00DA3ADB" w:rsidRPr="00DA3ADB">
        <w:rPr>
          <w:sz w:val="24"/>
          <w:szCs w:val="24"/>
        </w:rPr>
        <w:t>1.1.1</w:t>
      </w:r>
      <w:r w:rsidR="007111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93" w:name="__RefNumPara__444_922829174"/>
      <w:bookmarkStart w:id="294" w:name="_Ref191386216"/>
      <w:bookmarkStart w:id="295" w:name="_Ref305973147"/>
      <w:bookmarkStart w:id="296" w:name="_Toc471830438"/>
      <w:bookmarkEnd w:id="292"/>
      <w:bookmarkEnd w:id="293"/>
      <w:r w:rsidRPr="00E71A48">
        <w:lastRenderedPageBreak/>
        <w:t xml:space="preserve">Подготовка </w:t>
      </w:r>
      <w:bookmarkEnd w:id="294"/>
      <w:r w:rsidRPr="00E71A48">
        <w:t>Заявок</w:t>
      </w:r>
      <w:bookmarkEnd w:id="295"/>
      <w:bookmarkEnd w:id="296"/>
    </w:p>
    <w:p w:rsidR="00717F60" w:rsidRPr="00E71A48" w:rsidRDefault="00717F60" w:rsidP="00E71A48">
      <w:pPr>
        <w:pStyle w:val="3"/>
        <w:spacing w:line="264" w:lineRule="auto"/>
        <w:rPr>
          <w:szCs w:val="24"/>
        </w:rPr>
      </w:pPr>
      <w:bookmarkStart w:id="297" w:name="_Ref306114638"/>
      <w:bookmarkStart w:id="298" w:name="_Toc440361326"/>
      <w:bookmarkStart w:id="299" w:name="_Toc440376081"/>
      <w:bookmarkStart w:id="300" w:name="_Toc440376208"/>
      <w:bookmarkStart w:id="301" w:name="_Toc440382473"/>
      <w:bookmarkStart w:id="302" w:name="_Toc440447143"/>
      <w:bookmarkStart w:id="303" w:name="_Toc440620823"/>
      <w:bookmarkStart w:id="304" w:name="_Toc440631458"/>
      <w:bookmarkStart w:id="305" w:name="_Toc440875698"/>
      <w:bookmarkStart w:id="306" w:name="_Toc441131722"/>
      <w:bookmarkStart w:id="307" w:name="_Toc465865163"/>
      <w:bookmarkStart w:id="308" w:name="_Toc468975423"/>
      <w:bookmarkStart w:id="309" w:name="_Toc471830439"/>
      <w:r w:rsidRPr="00E71A48">
        <w:rPr>
          <w:szCs w:val="24"/>
        </w:rPr>
        <w:t xml:space="preserve">Общие требования к </w:t>
      </w:r>
      <w:r w:rsidR="004B5EB3" w:rsidRPr="00E71A48">
        <w:rPr>
          <w:szCs w:val="24"/>
        </w:rPr>
        <w:t>Заявк</w:t>
      </w:r>
      <w:r w:rsidRPr="00E71A48">
        <w:rPr>
          <w:szCs w:val="24"/>
        </w:rPr>
        <w:t>е</w:t>
      </w:r>
      <w:bookmarkEnd w:id="297"/>
      <w:bookmarkEnd w:id="298"/>
      <w:bookmarkEnd w:id="299"/>
      <w:bookmarkEnd w:id="300"/>
      <w:bookmarkEnd w:id="301"/>
      <w:bookmarkEnd w:id="302"/>
      <w:bookmarkEnd w:id="303"/>
      <w:bookmarkEnd w:id="304"/>
      <w:bookmarkEnd w:id="305"/>
      <w:bookmarkEnd w:id="306"/>
      <w:bookmarkEnd w:id="307"/>
      <w:bookmarkEnd w:id="308"/>
      <w:bookmarkEnd w:id="309"/>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10"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10"/>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820D7">
        <w:rPr>
          <w:bCs w:val="0"/>
          <w:sz w:val="24"/>
          <w:szCs w:val="24"/>
        </w:rPr>
        <w:fldChar w:fldCharType="begin"/>
      </w:r>
      <w:r w:rsidR="008D2928">
        <w:rPr>
          <w:bCs w:val="0"/>
          <w:sz w:val="24"/>
          <w:szCs w:val="24"/>
        </w:rPr>
        <w:instrText xml:space="preserve"> REF _Ref55336310 \r \h </w:instrText>
      </w:r>
      <w:r w:rsidR="003820D7">
        <w:rPr>
          <w:bCs w:val="0"/>
          <w:sz w:val="24"/>
          <w:szCs w:val="24"/>
        </w:rPr>
      </w:r>
      <w:r w:rsidR="003820D7">
        <w:rPr>
          <w:bCs w:val="0"/>
          <w:sz w:val="24"/>
          <w:szCs w:val="24"/>
        </w:rPr>
        <w:fldChar w:fldCharType="separate"/>
      </w:r>
      <w:r w:rsidR="00DA3ADB">
        <w:rPr>
          <w:bCs w:val="0"/>
          <w:sz w:val="24"/>
          <w:szCs w:val="24"/>
        </w:rPr>
        <w:t>5.1</w:t>
      </w:r>
      <w:r w:rsidR="003820D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820D7">
        <w:rPr>
          <w:bCs w:val="0"/>
          <w:sz w:val="24"/>
          <w:szCs w:val="24"/>
        </w:rPr>
        <w:fldChar w:fldCharType="begin"/>
      </w:r>
      <w:r>
        <w:rPr>
          <w:bCs w:val="0"/>
          <w:sz w:val="24"/>
          <w:szCs w:val="24"/>
        </w:rPr>
        <w:instrText xml:space="preserve"> REF _Ref440271072 \r \h </w:instrText>
      </w:r>
      <w:r w:rsidR="003820D7">
        <w:rPr>
          <w:bCs w:val="0"/>
          <w:sz w:val="24"/>
          <w:szCs w:val="24"/>
        </w:rPr>
      </w:r>
      <w:r w:rsidR="003820D7">
        <w:rPr>
          <w:bCs w:val="0"/>
          <w:sz w:val="24"/>
          <w:szCs w:val="24"/>
        </w:rPr>
        <w:fldChar w:fldCharType="separate"/>
      </w:r>
      <w:r w:rsidR="00DA3ADB">
        <w:rPr>
          <w:bCs w:val="0"/>
          <w:sz w:val="24"/>
          <w:szCs w:val="24"/>
        </w:rPr>
        <w:t>5.2</w:t>
      </w:r>
      <w:r w:rsidR="003820D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820D7">
        <w:rPr>
          <w:bCs w:val="0"/>
          <w:sz w:val="24"/>
          <w:szCs w:val="24"/>
        </w:rPr>
        <w:fldChar w:fldCharType="begin"/>
      </w:r>
      <w:r w:rsidR="007502E0">
        <w:rPr>
          <w:bCs w:val="0"/>
          <w:sz w:val="24"/>
          <w:szCs w:val="24"/>
        </w:rPr>
        <w:instrText xml:space="preserve"> REF _Ref440537086 \r \h </w:instrText>
      </w:r>
      <w:r w:rsidR="003820D7">
        <w:rPr>
          <w:bCs w:val="0"/>
          <w:sz w:val="24"/>
          <w:szCs w:val="24"/>
        </w:rPr>
      </w:r>
      <w:r w:rsidR="003820D7">
        <w:rPr>
          <w:bCs w:val="0"/>
          <w:sz w:val="24"/>
          <w:szCs w:val="24"/>
        </w:rPr>
        <w:fldChar w:fldCharType="separate"/>
      </w:r>
      <w:r w:rsidR="00DA3ADB">
        <w:rPr>
          <w:bCs w:val="0"/>
          <w:sz w:val="24"/>
          <w:szCs w:val="24"/>
        </w:rPr>
        <w:t>5.3</w:t>
      </w:r>
      <w:r w:rsidR="003820D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820D7">
        <w:rPr>
          <w:bCs w:val="0"/>
          <w:sz w:val="24"/>
          <w:szCs w:val="24"/>
        </w:rPr>
        <w:fldChar w:fldCharType="begin"/>
      </w:r>
      <w:r w:rsidR="00B71B9D">
        <w:rPr>
          <w:bCs w:val="0"/>
          <w:sz w:val="24"/>
          <w:szCs w:val="24"/>
        </w:rPr>
        <w:instrText xml:space="preserve"> REF _Ref440271036 \r \h </w:instrText>
      </w:r>
      <w:r w:rsidR="003820D7">
        <w:rPr>
          <w:bCs w:val="0"/>
          <w:sz w:val="24"/>
          <w:szCs w:val="24"/>
        </w:rPr>
      </w:r>
      <w:r w:rsidR="003820D7">
        <w:rPr>
          <w:bCs w:val="0"/>
          <w:sz w:val="24"/>
          <w:szCs w:val="24"/>
        </w:rPr>
        <w:fldChar w:fldCharType="separate"/>
      </w:r>
      <w:r w:rsidR="00DA3ADB">
        <w:rPr>
          <w:bCs w:val="0"/>
          <w:sz w:val="24"/>
          <w:szCs w:val="24"/>
        </w:rPr>
        <w:t>5.4</w:t>
      </w:r>
      <w:r w:rsidR="003820D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820D7">
        <w:rPr>
          <w:bCs w:val="0"/>
          <w:sz w:val="24"/>
          <w:szCs w:val="24"/>
        </w:rPr>
        <w:fldChar w:fldCharType="begin"/>
      </w:r>
      <w:r>
        <w:rPr>
          <w:bCs w:val="0"/>
          <w:sz w:val="24"/>
          <w:szCs w:val="24"/>
        </w:rPr>
        <w:instrText xml:space="preserve"> REF _Ref440361914 \r \h </w:instrText>
      </w:r>
      <w:r w:rsidR="003820D7">
        <w:rPr>
          <w:bCs w:val="0"/>
          <w:sz w:val="24"/>
          <w:szCs w:val="24"/>
        </w:rPr>
      </w:r>
      <w:r w:rsidR="003820D7">
        <w:rPr>
          <w:bCs w:val="0"/>
          <w:sz w:val="24"/>
          <w:szCs w:val="24"/>
        </w:rPr>
        <w:fldChar w:fldCharType="separate"/>
      </w:r>
      <w:r w:rsidR="00DA3ADB">
        <w:rPr>
          <w:bCs w:val="0"/>
          <w:sz w:val="24"/>
          <w:szCs w:val="24"/>
        </w:rPr>
        <w:t>5.5</w:t>
      </w:r>
      <w:r w:rsidR="003820D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111BB">
        <w:fldChar w:fldCharType="begin"/>
      </w:r>
      <w:r w:rsidR="007111BB">
        <w:instrText xml:space="preserve"> REF _Ref191386407 \r \h  \* MERGEFORMAT </w:instrText>
      </w:r>
      <w:r w:rsidR="007111BB">
        <w:fldChar w:fldCharType="separate"/>
      </w:r>
      <w:r w:rsidR="00DA3ADB" w:rsidRPr="00DA3ADB">
        <w:rPr>
          <w:bCs w:val="0"/>
          <w:sz w:val="24"/>
          <w:szCs w:val="24"/>
        </w:rPr>
        <w:t>3.3.8</w:t>
      </w:r>
      <w:r w:rsidR="007111B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820D7">
        <w:rPr>
          <w:bCs w:val="0"/>
          <w:sz w:val="24"/>
          <w:szCs w:val="24"/>
        </w:rPr>
        <w:fldChar w:fldCharType="begin"/>
      </w:r>
      <w:r w:rsidR="000A00E6">
        <w:rPr>
          <w:bCs w:val="0"/>
          <w:sz w:val="24"/>
          <w:szCs w:val="24"/>
        </w:rPr>
        <w:instrText xml:space="preserve"> REF _Ref440361610 \r \h </w:instrText>
      </w:r>
      <w:r w:rsidR="003820D7">
        <w:rPr>
          <w:bCs w:val="0"/>
          <w:sz w:val="24"/>
          <w:szCs w:val="24"/>
        </w:rPr>
      </w:r>
      <w:r w:rsidR="003820D7">
        <w:rPr>
          <w:bCs w:val="0"/>
          <w:sz w:val="24"/>
          <w:szCs w:val="24"/>
        </w:rPr>
        <w:fldChar w:fldCharType="separate"/>
      </w:r>
      <w:r w:rsidR="00DA3ADB">
        <w:rPr>
          <w:bCs w:val="0"/>
          <w:sz w:val="24"/>
          <w:szCs w:val="24"/>
        </w:rPr>
        <w:t>5.6</w:t>
      </w:r>
      <w:r w:rsidR="003820D7">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11"/>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7111BB">
        <w:fldChar w:fldCharType="begin"/>
      </w:r>
      <w:r w:rsidR="007111BB">
        <w:instrText xml:space="preserve"> REF _Ref55336310 \r \h  \* MERGEFORMAT </w:instrText>
      </w:r>
      <w:r w:rsidR="007111BB">
        <w:fldChar w:fldCharType="separate"/>
      </w:r>
      <w:r w:rsidR="00DA3ADB" w:rsidRPr="002D7FEE">
        <w:rPr>
          <w:bCs w:val="0"/>
          <w:sz w:val="24"/>
          <w:szCs w:val="24"/>
          <w:lang w:eastAsia="ru-RU"/>
        </w:rPr>
        <w:t>5.1</w:t>
      </w:r>
      <w:r w:rsidR="007111BB">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7111BB">
        <w:fldChar w:fldCharType="begin"/>
      </w:r>
      <w:r w:rsidR="007111BB">
        <w:instrText xml:space="preserve"> REF _Ref440271964 \r \h  \* MERGEFORMAT </w:instrText>
      </w:r>
      <w:r w:rsidR="007111BB">
        <w:fldChar w:fldCharType="separate"/>
      </w:r>
      <w:r w:rsidR="00DA3ADB" w:rsidRPr="002D7FEE">
        <w:rPr>
          <w:sz w:val="24"/>
          <w:szCs w:val="24"/>
        </w:rPr>
        <w:t>5.1.3</w:t>
      </w:r>
      <w:r w:rsidR="007111BB">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7111BB">
        <w:fldChar w:fldCharType="begin"/>
      </w:r>
      <w:r w:rsidR="007111BB">
        <w:instrText xml:space="preserve"> REF _Ref440279062 \r \h  \* MERGEFORMAT </w:instrText>
      </w:r>
      <w:r w:rsidR="007111BB">
        <w:fldChar w:fldCharType="separate"/>
      </w:r>
      <w:r w:rsidR="00DA3ADB" w:rsidRPr="002D7FEE">
        <w:rPr>
          <w:sz w:val="24"/>
          <w:szCs w:val="24"/>
        </w:rPr>
        <w:t>б)</w:t>
      </w:r>
      <w:r w:rsidR="007111BB">
        <w:fldChar w:fldCharType="end"/>
      </w:r>
      <w:r w:rsidR="00F463E8" w:rsidRPr="002D7FEE">
        <w:rPr>
          <w:sz w:val="24"/>
          <w:szCs w:val="24"/>
        </w:rPr>
        <w:t xml:space="preserve"> п. </w:t>
      </w:r>
      <w:r w:rsidR="007111BB">
        <w:fldChar w:fldCharType="begin"/>
      </w:r>
      <w:r w:rsidR="007111BB">
        <w:instrText xml:space="preserve"> REF _Ref306005578 \r \h  \* MERGEFORMAT </w:instrText>
      </w:r>
      <w:r w:rsidR="007111BB">
        <w:fldChar w:fldCharType="separate"/>
      </w:r>
      <w:r w:rsidR="00DA3ADB" w:rsidRPr="002D7FEE">
        <w:rPr>
          <w:sz w:val="24"/>
          <w:szCs w:val="24"/>
        </w:rPr>
        <w:t>3.3.8.3</w:t>
      </w:r>
      <w:r w:rsidR="007111BB">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3820D7">
        <w:rPr>
          <w:bCs w:val="0"/>
          <w:sz w:val="24"/>
          <w:szCs w:val="24"/>
        </w:rPr>
        <w:fldChar w:fldCharType="begin"/>
      </w:r>
      <w:r>
        <w:rPr>
          <w:bCs w:val="0"/>
          <w:sz w:val="24"/>
          <w:szCs w:val="24"/>
        </w:rPr>
        <w:instrText xml:space="preserve"> REF _Ref440537086 \r \h </w:instrText>
      </w:r>
      <w:r w:rsidR="003820D7">
        <w:rPr>
          <w:bCs w:val="0"/>
          <w:sz w:val="24"/>
          <w:szCs w:val="24"/>
        </w:rPr>
      </w:r>
      <w:r w:rsidR="003820D7">
        <w:rPr>
          <w:bCs w:val="0"/>
          <w:sz w:val="24"/>
          <w:szCs w:val="24"/>
        </w:rPr>
        <w:fldChar w:fldCharType="separate"/>
      </w:r>
      <w:r w:rsidR="00DA3ADB">
        <w:rPr>
          <w:bCs w:val="0"/>
          <w:sz w:val="24"/>
          <w:szCs w:val="24"/>
        </w:rPr>
        <w:t>5.3</w:t>
      </w:r>
      <w:r w:rsidR="003820D7">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820D7">
        <w:rPr>
          <w:bCs w:val="0"/>
          <w:sz w:val="24"/>
          <w:szCs w:val="24"/>
          <w:lang w:eastAsia="ru-RU"/>
        </w:rPr>
        <w:fldChar w:fldCharType="begin"/>
      </w:r>
      <w:r>
        <w:rPr>
          <w:bCs w:val="0"/>
          <w:sz w:val="24"/>
          <w:szCs w:val="24"/>
          <w:lang w:eastAsia="ru-RU"/>
        </w:rPr>
        <w:instrText xml:space="preserve"> REF _Ref440274913 \r \h </w:instrText>
      </w:r>
      <w:r w:rsidR="003820D7">
        <w:rPr>
          <w:bCs w:val="0"/>
          <w:sz w:val="24"/>
          <w:szCs w:val="24"/>
          <w:lang w:eastAsia="ru-RU"/>
        </w:rPr>
      </w:r>
      <w:r w:rsidR="003820D7">
        <w:rPr>
          <w:bCs w:val="0"/>
          <w:sz w:val="24"/>
          <w:szCs w:val="24"/>
          <w:lang w:eastAsia="ru-RU"/>
        </w:rPr>
        <w:fldChar w:fldCharType="separate"/>
      </w:r>
      <w:r w:rsidR="00DA3ADB">
        <w:rPr>
          <w:bCs w:val="0"/>
          <w:sz w:val="24"/>
          <w:szCs w:val="24"/>
          <w:lang w:eastAsia="ru-RU"/>
        </w:rPr>
        <w:t>5.2</w:t>
      </w:r>
      <w:r w:rsidR="003820D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820D7">
        <w:rPr>
          <w:bCs w:val="0"/>
          <w:sz w:val="24"/>
          <w:szCs w:val="24"/>
          <w:lang w:eastAsia="ru-RU"/>
        </w:rPr>
        <w:fldChar w:fldCharType="begin"/>
      </w:r>
      <w:r>
        <w:rPr>
          <w:bCs w:val="0"/>
          <w:sz w:val="24"/>
          <w:szCs w:val="24"/>
          <w:lang w:eastAsia="ru-RU"/>
        </w:rPr>
        <w:instrText xml:space="preserve"> REF _Ref440274902 \r \h </w:instrText>
      </w:r>
      <w:r w:rsidR="003820D7">
        <w:rPr>
          <w:bCs w:val="0"/>
          <w:sz w:val="24"/>
          <w:szCs w:val="24"/>
          <w:lang w:eastAsia="ru-RU"/>
        </w:rPr>
      </w:r>
      <w:r w:rsidR="003820D7">
        <w:rPr>
          <w:bCs w:val="0"/>
          <w:sz w:val="24"/>
          <w:szCs w:val="24"/>
          <w:lang w:eastAsia="ru-RU"/>
        </w:rPr>
        <w:fldChar w:fldCharType="separate"/>
      </w:r>
      <w:r w:rsidR="00DA3ADB">
        <w:rPr>
          <w:bCs w:val="0"/>
          <w:sz w:val="24"/>
          <w:szCs w:val="24"/>
          <w:lang w:eastAsia="ru-RU"/>
        </w:rPr>
        <w:t>5.4</w:t>
      </w:r>
      <w:r w:rsidR="003820D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3820D7">
        <w:rPr>
          <w:bCs w:val="0"/>
          <w:sz w:val="24"/>
          <w:szCs w:val="24"/>
        </w:rPr>
        <w:fldChar w:fldCharType="begin"/>
      </w:r>
      <w:r>
        <w:rPr>
          <w:bCs w:val="0"/>
          <w:sz w:val="24"/>
          <w:szCs w:val="24"/>
        </w:rPr>
        <w:instrText xml:space="preserve"> REF _Ref440361959 \r \h </w:instrText>
      </w:r>
      <w:r w:rsidR="003820D7">
        <w:rPr>
          <w:bCs w:val="0"/>
          <w:sz w:val="24"/>
          <w:szCs w:val="24"/>
        </w:rPr>
      </w:r>
      <w:r w:rsidR="003820D7">
        <w:rPr>
          <w:bCs w:val="0"/>
          <w:sz w:val="24"/>
          <w:szCs w:val="24"/>
        </w:rPr>
        <w:fldChar w:fldCharType="separate"/>
      </w:r>
      <w:r w:rsidR="00DA3ADB">
        <w:rPr>
          <w:bCs w:val="0"/>
          <w:sz w:val="24"/>
          <w:szCs w:val="24"/>
        </w:rPr>
        <w:t>5.5</w:t>
      </w:r>
      <w:r w:rsidR="003820D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3820D7">
        <w:rPr>
          <w:bCs w:val="0"/>
          <w:sz w:val="24"/>
          <w:szCs w:val="24"/>
        </w:rPr>
        <w:fldChar w:fldCharType="begin"/>
      </w:r>
      <w:r>
        <w:rPr>
          <w:bCs w:val="0"/>
          <w:sz w:val="24"/>
          <w:szCs w:val="24"/>
        </w:rPr>
        <w:instrText xml:space="preserve"> REF _Ref440361610 \r \h </w:instrText>
      </w:r>
      <w:r w:rsidR="003820D7">
        <w:rPr>
          <w:bCs w:val="0"/>
          <w:sz w:val="24"/>
          <w:szCs w:val="24"/>
        </w:rPr>
      </w:r>
      <w:r w:rsidR="003820D7">
        <w:rPr>
          <w:bCs w:val="0"/>
          <w:sz w:val="24"/>
          <w:szCs w:val="24"/>
        </w:rPr>
        <w:fldChar w:fldCharType="separate"/>
      </w:r>
      <w:r w:rsidR="00DA3ADB">
        <w:rPr>
          <w:bCs w:val="0"/>
          <w:sz w:val="24"/>
          <w:szCs w:val="24"/>
        </w:rPr>
        <w:t>5.6</w:t>
      </w:r>
      <w:r w:rsidR="003820D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7111BB">
        <w:fldChar w:fldCharType="begin"/>
      </w:r>
      <w:r w:rsidR="007111BB">
        <w:instrText xml:space="preserve"> REF _Ref444168907 \r \h  \* MERGEFORMAT </w:instrText>
      </w:r>
      <w:r w:rsidR="007111BB">
        <w:fldChar w:fldCharType="separate"/>
      </w:r>
      <w:r w:rsidR="00DA3ADB" w:rsidRPr="00DA3ADB">
        <w:rPr>
          <w:bCs w:val="0"/>
          <w:sz w:val="24"/>
          <w:szCs w:val="24"/>
          <w:lang w:eastAsia="ru-RU"/>
        </w:rPr>
        <w:t>5.7.1</w:t>
      </w:r>
      <w:r w:rsidR="007111BB">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111BB">
        <w:fldChar w:fldCharType="begin"/>
      </w:r>
      <w:r w:rsidR="007111BB">
        <w:instrText xml:space="preserve"> REF _Ref444168917 \r \h  \* MERGEFORMAT </w:instrText>
      </w:r>
      <w:r w:rsidR="007111BB">
        <w:fldChar w:fldCharType="separate"/>
      </w:r>
      <w:r w:rsidR="00DA3ADB" w:rsidRPr="00DA3ADB">
        <w:rPr>
          <w:sz w:val="24"/>
          <w:szCs w:val="24"/>
        </w:rPr>
        <w:t>5.7.2</w:t>
      </w:r>
      <w:r w:rsidR="007111BB">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w:t>
      </w:r>
      <w:r w:rsidRPr="002D7FEE">
        <w:rPr>
          <w:sz w:val="24"/>
          <w:szCs w:val="24"/>
        </w:rPr>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2D7FEE">
        <w:rPr>
          <w:sz w:val="24"/>
          <w:szCs w:val="24"/>
        </w:rPr>
        <w:t xml:space="preserve">статья 4 Федерального закона Российской Федерации </w:t>
      </w:r>
      <w:r w:rsidR="00306DE6" w:rsidRPr="002D7FEE">
        <w:rPr>
          <w:bCs w:val="0"/>
          <w:sz w:val="24"/>
          <w:szCs w:val="24"/>
        </w:rPr>
        <w:t xml:space="preserve">№209-ФЗ от 24.07.2007 с изменениями </w:t>
      </w:r>
      <w:r w:rsidR="00306DE6" w:rsidRPr="002D7FEE">
        <w:rPr>
          <w:sz w:val="24"/>
          <w:szCs w:val="24"/>
        </w:rPr>
        <w:t>«О развитии малого и среднего предпринимательства в</w:t>
      </w:r>
      <w:proofErr w:type="gramEnd"/>
      <w:r w:rsidR="00306DE6" w:rsidRPr="002D7FEE">
        <w:rPr>
          <w:sz w:val="24"/>
          <w:szCs w:val="24"/>
        </w:rPr>
        <w:t xml:space="preserve"> </w:t>
      </w:r>
      <w:proofErr w:type="gramStart"/>
      <w:r w:rsidR="00306DE6" w:rsidRPr="002D7FEE">
        <w:rPr>
          <w:sz w:val="24"/>
          <w:szCs w:val="24"/>
        </w:rPr>
        <w:t>Российской Федерации»</w:t>
      </w:r>
      <w:r w:rsidRPr="002D7FEE">
        <w:rPr>
          <w:sz w:val="24"/>
          <w:szCs w:val="24"/>
        </w:rPr>
        <w:t>)</w:t>
      </w:r>
      <w:r w:rsidR="00D97B82" w:rsidRPr="002D7FEE">
        <w:rPr>
          <w:sz w:val="24"/>
          <w:szCs w:val="24"/>
        </w:rPr>
        <w:t>.</w:t>
      </w:r>
      <w:proofErr w:type="gramEnd"/>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2D7FEE">
        <w:rPr>
          <w:sz w:val="24"/>
          <w:szCs w:val="24"/>
        </w:rPr>
        <w:lastRenderedPageBreak/>
        <w:t>предпринимательства</w:t>
      </w:r>
      <w:r w:rsidR="00FD529A" w:rsidRPr="002D7FEE">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7111BB">
        <w:fldChar w:fldCharType="begin"/>
      </w:r>
      <w:r w:rsidR="007111BB">
        <w:instrText xml:space="preserve"> REF _Ref306005578 \r \h  \* MERGEFORMAT </w:instrText>
      </w:r>
      <w:r w:rsidR="007111BB">
        <w:fldChar w:fldCharType="separate"/>
      </w:r>
      <w:r w:rsidR="00DA3ADB" w:rsidRPr="002D7FEE">
        <w:rPr>
          <w:bCs w:val="0"/>
          <w:sz w:val="24"/>
          <w:szCs w:val="24"/>
        </w:rPr>
        <w:t>3.3.8.3</w:t>
      </w:r>
      <w:r w:rsidR="007111BB">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7111BB">
        <w:fldChar w:fldCharType="begin"/>
      </w:r>
      <w:r w:rsidR="007111BB">
        <w:instrText xml:space="preserve"> REF _Ref440279062 \r \h  \* MERGEFORMAT </w:instrText>
      </w:r>
      <w:r w:rsidR="007111BB">
        <w:fldChar w:fldCharType="separate"/>
      </w:r>
      <w:r w:rsidR="00DA3ADB" w:rsidRPr="00DA3ADB">
        <w:rPr>
          <w:sz w:val="24"/>
          <w:szCs w:val="24"/>
        </w:rPr>
        <w:t>б)</w:t>
      </w:r>
      <w:r w:rsidR="007111BB">
        <w:fldChar w:fldCharType="end"/>
      </w:r>
      <w:r w:rsidR="00FA5339" w:rsidRPr="00AB2CB8">
        <w:rPr>
          <w:sz w:val="24"/>
          <w:szCs w:val="24"/>
        </w:rPr>
        <w:t>,</w:t>
      </w:r>
      <w:r w:rsidR="007638F4" w:rsidRPr="00AB2CB8">
        <w:rPr>
          <w:sz w:val="24"/>
          <w:szCs w:val="24"/>
        </w:rPr>
        <w:t xml:space="preserve"> </w:t>
      </w:r>
      <w:r w:rsidR="007111BB">
        <w:fldChar w:fldCharType="begin"/>
      </w:r>
      <w:r w:rsidR="007111BB">
        <w:instrText xml:space="preserve"> REF _Ref440372326 \r \h  \* MERGEFORMAT </w:instrText>
      </w:r>
      <w:r w:rsidR="007111BB">
        <w:fldChar w:fldCharType="separate"/>
      </w:r>
      <w:r w:rsidR="00DA3ADB" w:rsidRPr="00DA3ADB">
        <w:rPr>
          <w:sz w:val="24"/>
          <w:szCs w:val="24"/>
        </w:rPr>
        <w:t>е)</w:t>
      </w:r>
      <w:r w:rsidR="007111BB">
        <w:fldChar w:fldCharType="end"/>
      </w:r>
      <w:r w:rsidR="007638F4" w:rsidRPr="00AB2CB8">
        <w:rPr>
          <w:sz w:val="24"/>
          <w:szCs w:val="24"/>
        </w:rPr>
        <w:t>,</w:t>
      </w:r>
      <w:r w:rsidR="00FA5339" w:rsidRPr="00AB2CB8">
        <w:rPr>
          <w:sz w:val="24"/>
          <w:szCs w:val="24"/>
        </w:rPr>
        <w:t xml:space="preserve"> </w:t>
      </w:r>
      <w:r w:rsidR="007111BB">
        <w:fldChar w:fldCharType="begin"/>
      </w:r>
      <w:r w:rsidR="007111BB">
        <w:instrText xml:space="preserve"> REF _Ref440371812 \r \h  \* MERGEFORMAT </w:instrText>
      </w:r>
      <w:r w:rsidR="007111BB">
        <w:fldChar w:fldCharType="separate"/>
      </w:r>
      <w:r w:rsidR="00DA3ADB" w:rsidRPr="00DA3ADB">
        <w:rPr>
          <w:sz w:val="24"/>
          <w:szCs w:val="24"/>
        </w:rPr>
        <w:t>н)</w:t>
      </w:r>
      <w:r w:rsidR="007111BB">
        <w:fldChar w:fldCharType="end"/>
      </w:r>
      <w:r w:rsidR="00FA5339" w:rsidRPr="00AB2CB8">
        <w:rPr>
          <w:sz w:val="24"/>
          <w:szCs w:val="24"/>
        </w:rPr>
        <w:t xml:space="preserve">, </w:t>
      </w:r>
      <w:r w:rsidR="007111BB">
        <w:fldChar w:fldCharType="begin"/>
      </w:r>
      <w:r w:rsidR="007111BB">
        <w:instrText xml:space="preserve"> REF _Ref440371822 \r \h  \* MERGEFORMAT </w:instrText>
      </w:r>
      <w:r w:rsidR="007111BB">
        <w:fldChar w:fldCharType="separate"/>
      </w:r>
      <w:r w:rsidR="00DA3ADB" w:rsidRPr="00DA3ADB">
        <w:rPr>
          <w:sz w:val="24"/>
          <w:szCs w:val="24"/>
        </w:rPr>
        <w:t>о)</w:t>
      </w:r>
      <w:r w:rsidR="007111BB">
        <w:fldChar w:fldCharType="end"/>
      </w:r>
      <w:r w:rsidR="00F21407" w:rsidRPr="00F21407">
        <w:rPr>
          <w:sz w:val="24"/>
          <w:szCs w:val="24"/>
        </w:rPr>
        <w:t xml:space="preserve">, </w:t>
      </w:r>
      <w:r w:rsidR="007111BB">
        <w:fldChar w:fldCharType="begin"/>
      </w:r>
      <w:r w:rsidR="007111BB">
        <w:instrText xml:space="preserve"> REF _Ref442189588 \r \h  \* MERGEFORMAT </w:instrText>
      </w:r>
      <w:r w:rsidR="007111BB">
        <w:fldChar w:fldCharType="separate"/>
      </w:r>
      <w:r w:rsidR="00DA3ADB" w:rsidRPr="00DA3ADB">
        <w:rPr>
          <w:sz w:val="24"/>
          <w:szCs w:val="24"/>
        </w:rPr>
        <w:t>ф)</w:t>
      </w:r>
      <w:r w:rsidR="007111BB">
        <w:fldChar w:fldCharType="end"/>
      </w:r>
      <w:r w:rsidR="00F463E8" w:rsidRPr="00F21407">
        <w:rPr>
          <w:sz w:val="24"/>
          <w:szCs w:val="24"/>
        </w:rPr>
        <w:t xml:space="preserve"> п.</w:t>
      </w:r>
      <w:r w:rsidR="00F463E8" w:rsidRPr="00AB2CB8">
        <w:rPr>
          <w:sz w:val="24"/>
          <w:szCs w:val="24"/>
        </w:rPr>
        <w:t xml:space="preserve"> </w:t>
      </w:r>
      <w:r w:rsidR="007111BB">
        <w:fldChar w:fldCharType="begin"/>
      </w:r>
      <w:r w:rsidR="007111BB">
        <w:instrText xml:space="preserve"> REF _Ref306005578 \r \h  \* MERGEFORMAT </w:instrText>
      </w:r>
      <w:r w:rsidR="007111BB">
        <w:fldChar w:fldCharType="separate"/>
      </w:r>
      <w:r w:rsidR="00DA3ADB" w:rsidRPr="00DA3ADB">
        <w:rPr>
          <w:sz w:val="24"/>
          <w:szCs w:val="24"/>
        </w:rPr>
        <w:t>3.3.8.3</w:t>
      </w:r>
      <w:r w:rsidR="007111BB">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7111BB">
        <w:fldChar w:fldCharType="begin"/>
      </w:r>
      <w:r w:rsidR="007111BB">
        <w:instrText xml:space="preserve"> REF _Ref306143446 \r \h  \* MERGEFORMAT </w:instrText>
      </w:r>
      <w:r w:rsidR="007111BB">
        <w:fldChar w:fldCharType="separate"/>
      </w:r>
      <w:r w:rsidR="00DA3ADB" w:rsidRPr="002D7FEE">
        <w:rPr>
          <w:bCs w:val="0"/>
          <w:sz w:val="24"/>
          <w:szCs w:val="24"/>
        </w:rPr>
        <w:t>3.3.9.3</w:t>
      </w:r>
      <w:r w:rsidR="007111BB">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7111BB">
        <w:fldChar w:fldCharType="begin"/>
      </w:r>
      <w:r w:rsidR="007111BB">
        <w:instrText xml:space="preserve"> REF _Ref465863260 \r \h  \* MERGEFORMAT </w:instrText>
      </w:r>
      <w:r w:rsidR="007111BB">
        <w:fldChar w:fldCharType="separate"/>
      </w:r>
      <w:r w:rsidR="00DA3ADB" w:rsidRPr="002D7FEE">
        <w:rPr>
          <w:bCs w:val="0"/>
          <w:sz w:val="24"/>
          <w:szCs w:val="24"/>
        </w:rPr>
        <w:t>3.3.10.7</w:t>
      </w:r>
      <w:r w:rsidR="007111BB">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111BB">
        <w:fldChar w:fldCharType="begin"/>
      </w:r>
      <w:r w:rsidR="007111BB">
        <w:instrText xml:space="preserve"> REF _Ref442263553 \r \h  \* MERGEFORMAT </w:instrText>
      </w:r>
      <w:r w:rsidR="007111BB">
        <w:fldChar w:fldCharType="separate"/>
      </w:r>
      <w:r w:rsidR="00DA3ADB" w:rsidRPr="002D7FEE">
        <w:rPr>
          <w:sz w:val="24"/>
          <w:szCs w:val="24"/>
        </w:rPr>
        <w:t>3.3.14.4</w:t>
      </w:r>
      <w:r w:rsidR="007111BB">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12"/>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820D7">
        <w:rPr>
          <w:bCs w:val="0"/>
          <w:sz w:val="24"/>
          <w:szCs w:val="24"/>
        </w:rPr>
        <w:fldChar w:fldCharType="begin"/>
      </w:r>
      <w:r w:rsidR="00D24034">
        <w:rPr>
          <w:bCs w:val="0"/>
          <w:sz w:val="24"/>
          <w:szCs w:val="24"/>
        </w:rPr>
        <w:instrText xml:space="preserve"> REF _Ref440270602 \r \h </w:instrText>
      </w:r>
      <w:r w:rsidR="003820D7">
        <w:rPr>
          <w:bCs w:val="0"/>
          <w:sz w:val="24"/>
          <w:szCs w:val="24"/>
        </w:rPr>
      </w:r>
      <w:r w:rsidR="003820D7">
        <w:rPr>
          <w:bCs w:val="0"/>
          <w:sz w:val="24"/>
          <w:szCs w:val="24"/>
        </w:rPr>
        <w:fldChar w:fldCharType="separate"/>
      </w:r>
      <w:r w:rsidR="00DA3ADB">
        <w:rPr>
          <w:bCs w:val="0"/>
          <w:sz w:val="24"/>
          <w:szCs w:val="24"/>
        </w:rPr>
        <w:t>5</w:t>
      </w:r>
      <w:r w:rsidR="003820D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7111BB">
        <w:fldChar w:fldCharType="begin"/>
      </w:r>
      <w:r w:rsidR="007111BB">
        <w:instrText xml:space="preserve"> REF _Ref191386419 \n \h  \* MERGEFORMAT </w:instrText>
      </w:r>
      <w:r w:rsidR="007111BB">
        <w:fldChar w:fldCharType="separate"/>
      </w:r>
      <w:r w:rsidR="00DA3ADB" w:rsidRPr="002D7FEE">
        <w:rPr>
          <w:bCs w:val="0"/>
          <w:sz w:val="24"/>
          <w:szCs w:val="24"/>
        </w:rPr>
        <w:t>3.3.2</w:t>
      </w:r>
      <w:r w:rsidR="007111BB">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7111BB">
        <w:fldChar w:fldCharType="begin"/>
      </w:r>
      <w:r w:rsidR="007111BB">
        <w:instrText xml:space="preserve"> REF _Ref440272256 \r \h  \* MERGEFORMAT </w:instrText>
      </w:r>
      <w:r w:rsidR="007111BB">
        <w:fldChar w:fldCharType="separate"/>
      </w:r>
      <w:r w:rsidR="00DA3ADB" w:rsidRPr="002D7FEE">
        <w:rPr>
          <w:sz w:val="24"/>
          <w:szCs w:val="24"/>
        </w:rPr>
        <w:t>5.14</w:t>
      </w:r>
      <w:r w:rsidR="007111BB">
        <w:fldChar w:fldCharType="end"/>
      </w:r>
      <w:r w:rsidR="006D05F2" w:rsidRPr="002D7FEE">
        <w:rPr>
          <w:sz w:val="24"/>
          <w:szCs w:val="24"/>
        </w:rPr>
        <w:t xml:space="preserve">) и Расписки сдачи-приемки соглашения о неустойке (подраздел </w:t>
      </w:r>
      <w:r w:rsidR="007111BB">
        <w:fldChar w:fldCharType="begin"/>
      </w:r>
      <w:r w:rsidR="007111BB">
        <w:instrText xml:space="preserve"> REF _Ref467752165 \r \h  \* MERGEFORMAT </w:instrText>
      </w:r>
      <w:r w:rsidR="007111BB">
        <w:fldChar w:fldCharType="separate"/>
      </w:r>
      <w:r w:rsidR="00DA3ADB" w:rsidRPr="002D7FEE">
        <w:rPr>
          <w:sz w:val="24"/>
          <w:szCs w:val="24"/>
        </w:rPr>
        <w:t>5.15</w:t>
      </w:r>
      <w:r w:rsidR="007111BB">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13"/>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14"/>
      <w:bookmarkEnd w:id="31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111BB">
        <w:fldChar w:fldCharType="begin"/>
      </w:r>
      <w:r w:rsidR="007111BB">
        <w:instrText xml:space="preserve"> REF _Ref440361959 \r \h  \* MERGEFORMAT </w:instrText>
      </w:r>
      <w:r w:rsidR="007111BB">
        <w:fldChar w:fldCharType="separate"/>
      </w:r>
      <w:r w:rsidR="00DA3ADB" w:rsidRPr="00DA3ADB">
        <w:rPr>
          <w:bCs w:val="0"/>
          <w:sz w:val="24"/>
          <w:szCs w:val="24"/>
        </w:rPr>
        <w:t>5.5</w:t>
      </w:r>
      <w:r w:rsidR="007111BB">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111BB">
        <w:fldChar w:fldCharType="begin"/>
      </w:r>
      <w:r w:rsidR="007111BB">
        <w:instrText xml:space="preserve"> REF _Ref440271036 \r \h  \* MERGEFORMAT </w:instrText>
      </w:r>
      <w:r w:rsidR="007111BB">
        <w:fldChar w:fldCharType="separate"/>
      </w:r>
      <w:r w:rsidR="00DA3ADB" w:rsidRPr="00DA3ADB">
        <w:rPr>
          <w:bCs w:val="0"/>
          <w:sz w:val="24"/>
          <w:szCs w:val="24"/>
        </w:rPr>
        <w:t>5.4</w:t>
      </w:r>
      <w:r w:rsidR="007111BB">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111BB">
        <w:fldChar w:fldCharType="begin"/>
      </w:r>
      <w:r w:rsidR="007111BB">
        <w:instrText xml:space="preserve"> REF _Ref55336310 \r \h  \* MERGEFORMAT </w:instrText>
      </w:r>
      <w:r w:rsidR="007111BB">
        <w:fldChar w:fldCharType="separate"/>
      </w:r>
      <w:r w:rsidR="00DA3ADB" w:rsidRPr="00DA3ADB">
        <w:rPr>
          <w:bCs w:val="0"/>
          <w:sz w:val="24"/>
          <w:szCs w:val="24"/>
        </w:rPr>
        <w:t>5.1</w:t>
      </w:r>
      <w:r w:rsidR="007111BB">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111BB">
        <w:fldChar w:fldCharType="begin"/>
      </w:r>
      <w:r w:rsidR="007111BB">
        <w:instrText xml:space="preserve"> REF _Ref55336310 \r \h  \* MERGEFORMAT </w:instrText>
      </w:r>
      <w:r w:rsidR="007111BB">
        <w:fldChar w:fldCharType="separate"/>
      </w:r>
      <w:r w:rsidR="00DA3ADB" w:rsidRPr="00DA3ADB">
        <w:rPr>
          <w:bCs w:val="0"/>
          <w:sz w:val="24"/>
          <w:szCs w:val="24"/>
        </w:rPr>
        <w:t>5.1</w:t>
      </w:r>
      <w:r w:rsidR="007111BB">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16" w:name="_Ref115076752"/>
      <w:bookmarkStart w:id="317" w:name="_Ref191386109"/>
      <w:bookmarkStart w:id="318" w:name="_Ref191386419"/>
      <w:bookmarkStart w:id="319" w:name="_Toc440361327"/>
      <w:bookmarkStart w:id="320" w:name="_Toc440376082"/>
      <w:bookmarkStart w:id="321" w:name="_Toc440376209"/>
      <w:bookmarkStart w:id="322" w:name="_Toc440382474"/>
      <w:bookmarkStart w:id="323" w:name="_Toc440447144"/>
      <w:bookmarkStart w:id="324" w:name="_Toc440620824"/>
      <w:bookmarkStart w:id="325" w:name="_Toc440631459"/>
      <w:bookmarkStart w:id="326" w:name="_Toc440875699"/>
      <w:bookmarkStart w:id="327" w:name="_Toc441131723"/>
      <w:bookmarkStart w:id="328" w:name="_Toc465865164"/>
      <w:bookmarkStart w:id="329" w:name="_Toc468975424"/>
      <w:bookmarkStart w:id="330"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316"/>
      <w:bookmarkEnd w:id="317"/>
      <w:bookmarkEnd w:id="318"/>
      <w:r w:rsidRPr="00E71A48">
        <w:rPr>
          <w:szCs w:val="24"/>
        </w:rPr>
        <w:t>ЭТП</w:t>
      </w:r>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31" w:name="_Ref115076807"/>
      <w:bookmarkStart w:id="332" w:name="_Toc440361328"/>
      <w:bookmarkStart w:id="333" w:name="_Toc440376083"/>
      <w:bookmarkStart w:id="334" w:name="_Toc440376210"/>
      <w:bookmarkStart w:id="335" w:name="_Toc440382475"/>
      <w:bookmarkStart w:id="336" w:name="_Toc440447145"/>
      <w:bookmarkStart w:id="337" w:name="_Toc440620825"/>
      <w:bookmarkStart w:id="338" w:name="_Toc440631460"/>
      <w:bookmarkStart w:id="339" w:name="_Toc440875700"/>
      <w:bookmarkStart w:id="340" w:name="_Toc441131724"/>
      <w:bookmarkStart w:id="341" w:name="_Toc465865165"/>
      <w:bookmarkStart w:id="342" w:name="_Toc468975425"/>
      <w:bookmarkStart w:id="343"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31"/>
      <w:bookmarkEnd w:id="332"/>
      <w:bookmarkEnd w:id="333"/>
      <w:bookmarkEnd w:id="334"/>
      <w:bookmarkEnd w:id="335"/>
      <w:bookmarkEnd w:id="336"/>
      <w:bookmarkEnd w:id="337"/>
      <w:bookmarkEnd w:id="338"/>
      <w:bookmarkEnd w:id="339"/>
      <w:bookmarkEnd w:id="340"/>
      <w:bookmarkEnd w:id="341"/>
      <w:bookmarkEnd w:id="342"/>
      <w:bookmarkEnd w:id="343"/>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4"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7111BB">
        <w:fldChar w:fldCharType="begin"/>
      </w:r>
      <w:r w:rsidR="007111BB">
        <w:instrText xml:space="preserve"> REF _Ref440272256 \r \h  \* MERGEFORMAT </w:instrText>
      </w:r>
      <w:r w:rsidR="007111BB">
        <w:fldChar w:fldCharType="separate"/>
      </w:r>
      <w:r w:rsidR="00DA3ADB" w:rsidRPr="002D7FEE">
        <w:rPr>
          <w:sz w:val="24"/>
          <w:szCs w:val="24"/>
        </w:rPr>
        <w:t>5.14</w:t>
      </w:r>
      <w:r w:rsidR="007111BB">
        <w:fldChar w:fldCharType="end"/>
      </w:r>
      <w:r w:rsidR="006D05F2" w:rsidRPr="002D7FEE">
        <w:rPr>
          <w:sz w:val="24"/>
          <w:szCs w:val="24"/>
        </w:rPr>
        <w:t xml:space="preserve">) и Расписки сдачи-приемки соглашения о неустойке (подраздел </w:t>
      </w:r>
      <w:r w:rsidR="007111BB">
        <w:fldChar w:fldCharType="begin"/>
      </w:r>
      <w:r w:rsidR="007111BB">
        <w:instrText xml:space="preserve"> REF _Ref467752165 \r \h  \* MERGEFORMAT </w:instrText>
      </w:r>
      <w:r w:rsidR="007111BB">
        <w:fldChar w:fldCharType="separate"/>
      </w:r>
      <w:r w:rsidR="00DA3ADB" w:rsidRPr="002D7FEE">
        <w:rPr>
          <w:sz w:val="24"/>
          <w:szCs w:val="24"/>
        </w:rPr>
        <w:t>5.15</w:t>
      </w:r>
      <w:r w:rsidR="007111BB">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44"/>
    </w:p>
    <w:p w:rsidR="00717F60" w:rsidRPr="002D7FEE" w:rsidRDefault="00717F60" w:rsidP="00E71A48">
      <w:pPr>
        <w:pStyle w:val="3"/>
        <w:spacing w:line="264" w:lineRule="auto"/>
        <w:rPr>
          <w:szCs w:val="24"/>
        </w:rPr>
      </w:pPr>
      <w:bookmarkStart w:id="345" w:name="_Ref306008743"/>
      <w:bookmarkStart w:id="346" w:name="_Toc440361329"/>
      <w:bookmarkStart w:id="347" w:name="_Toc440376084"/>
      <w:bookmarkStart w:id="348" w:name="_Toc440376211"/>
      <w:bookmarkStart w:id="349" w:name="_Toc440382476"/>
      <w:bookmarkStart w:id="350" w:name="_Toc440447146"/>
      <w:bookmarkStart w:id="351" w:name="_Toc440620826"/>
      <w:bookmarkStart w:id="352" w:name="_Toc440631461"/>
      <w:bookmarkStart w:id="353" w:name="_Toc440875701"/>
      <w:bookmarkStart w:id="354" w:name="_Toc441131725"/>
      <w:bookmarkStart w:id="355" w:name="_Toc465865166"/>
      <w:bookmarkStart w:id="356" w:name="_Toc468975426"/>
      <w:bookmarkStart w:id="357"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8"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7111BB">
        <w:fldChar w:fldCharType="begin"/>
      </w:r>
      <w:r w:rsidR="007111BB">
        <w:instrText xml:space="preserve"> REF _Ref440289953 \r \h  \* MERGEFORMAT </w:instrText>
      </w:r>
      <w:r w:rsidR="007111BB">
        <w:fldChar w:fldCharType="separate"/>
      </w:r>
      <w:r w:rsidR="00DA3ADB" w:rsidRPr="00DA3ADB">
        <w:rPr>
          <w:bCs w:val="0"/>
          <w:sz w:val="24"/>
          <w:szCs w:val="24"/>
        </w:rPr>
        <w:t>3.4.1.3</w:t>
      </w:r>
      <w:r w:rsidR="007111BB">
        <w:fldChar w:fldCharType="end"/>
      </w:r>
      <w:r w:rsidR="00D71E6D" w:rsidRPr="00D71E6D">
        <w:rPr>
          <w:bCs w:val="0"/>
          <w:sz w:val="24"/>
          <w:szCs w:val="24"/>
        </w:rPr>
        <w:t>)</w:t>
      </w:r>
      <w:r w:rsidR="00717F60" w:rsidRPr="00D71E6D">
        <w:rPr>
          <w:bCs w:val="0"/>
          <w:sz w:val="24"/>
          <w:szCs w:val="24"/>
        </w:rPr>
        <w:t>.</w:t>
      </w:r>
      <w:bookmarkEnd w:id="35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59" w:name="_Toc440361330"/>
      <w:bookmarkStart w:id="360" w:name="_Toc440376085"/>
      <w:bookmarkStart w:id="361" w:name="_Toc440376212"/>
      <w:bookmarkStart w:id="362" w:name="_Toc440382477"/>
      <w:bookmarkStart w:id="363" w:name="_Toc440447147"/>
      <w:bookmarkStart w:id="364" w:name="_Toc440620827"/>
      <w:bookmarkStart w:id="365" w:name="_Toc440631462"/>
      <w:bookmarkStart w:id="366" w:name="_Toc440875702"/>
      <w:bookmarkStart w:id="367" w:name="_Toc441131726"/>
      <w:bookmarkStart w:id="368" w:name="_Toc465865167"/>
      <w:bookmarkStart w:id="369" w:name="_Toc468975427"/>
      <w:bookmarkStart w:id="370" w:name="_Toc471830443"/>
      <w:r w:rsidRPr="00E71A48">
        <w:rPr>
          <w:szCs w:val="24"/>
        </w:rPr>
        <w:t xml:space="preserve">Требования к языку </w:t>
      </w:r>
      <w:r w:rsidR="004B5EB3" w:rsidRPr="00E71A48">
        <w:rPr>
          <w:szCs w:val="24"/>
        </w:rPr>
        <w:t>Заявк</w:t>
      </w:r>
      <w:r w:rsidRPr="00E71A48">
        <w:rPr>
          <w:szCs w:val="24"/>
        </w:rPr>
        <w:t>и</w:t>
      </w:r>
      <w:bookmarkEnd w:id="359"/>
      <w:bookmarkEnd w:id="360"/>
      <w:bookmarkEnd w:id="361"/>
      <w:bookmarkEnd w:id="362"/>
      <w:bookmarkEnd w:id="363"/>
      <w:bookmarkEnd w:id="364"/>
      <w:bookmarkEnd w:id="365"/>
      <w:bookmarkEnd w:id="366"/>
      <w:bookmarkEnd w:id="367"/>
      <w:bookmarkEnd w:id="368"/>
      <w:bookmarkEnd w:id="369"/>
      <w:bookmarkEnd w:id="37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71" w:name="_Toc440361331"/>
      <w:bookmarkStart w:id="372" w:name="_Toc440376086"/>
      <w:bookmarkStart w:id="373" w:name="_Toc440376213"/>
      <w:bookmarkStart w:id="374" w:name="_Toc440382478"/>
      <w:bookmarkStart w:id="375" w:name="_Toc440447148"/>
      <w:bookmarkStart w:id="376" w:name="_Toc440620828"/>
      <w:bookmarkStart w:id="377" w:name="_Toc440631463"/>
      <w:bookmarkStart w:id="378" w:name="_Toc440875703"/>
      <w:bookmarkStart w:id="379" w:name="_Toc441131727"/>
      <w:bookmarkStart w:id="380" w:name="_Toc465865168"/>
      <w:bookmarkStart w:id="381" w:name="_Toc468975428"/>
      <w:bookmarkStart w:id="382" w:name="_Toc471830444"/>
      <w:r w:rsidRPr="00E71A48">
        <w:rPr>
          <w:szCs w:val="24"/>
        </w:rPr>
        <w:t xml:space="preserve">Требования к валюте </w:t>
      </w:r>
      <w:r w:rsidR="004B5EB3" w:rsidRPr="00E71A48">
        <w:rPr>
          <w:szCs w:val="24"/>
        </w:rPr>
        <w:t>Заявк</w:t>
      </w:r>
      <w:r w:rsidRPr="00E71A48">
        <w:rPr>
          <w:szCs w:val="24"/>
        </w:rPr>
        <w:t>и</w:t>
      </w:r>
      <w:bookmarkEnd w:id="371"/>
      <w:bookmarkEnd w:id="372"/>
      <w:bookmarkEnd w:id="373"/>
      <w:bookmarkEnd w:id="374"/>
      <w:bookmarkEnd w:id="375"/>
      <w:bookmarkEnd w:id="376"/>
      <w:bookmarkEnd w:id="377"/>
      <w:bookmarkEnd w:id="378"/>
      <w:bookmarkEnd w:id="379"/>
      <w:bookmarkEnd w:id="380"/>
      <w:bookmarkEnd w:id="381"/>
      <w:bookmarkEnd w:id="38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83" w:name="_Toc440361332"/>
      <w:bookmarkStart w:id="384" w:name="_Toc440376087"/>
      <w:bookmarkStart w:id="385" w:name="_Toc440376214"/>
      <w:bookmarkStart w:id="386" w:name="_Toc440382479"/>
      <w:bookmarkStart w:id="387" w:name="_Toc440447149"/>
      <w:bookmarkStart w:id="388" w:name="_Toc440620829"/>
      <w:bookmarkStart w:id="389" w:name="_Toc440631464"/>
      <w:bookmarkStart w:id="390" w:name="_Toc440875704"/>
      <w:bookmarkStart w:id="391" w:name="_Toc441131728"/>
      <w:bookmarkStart w:id="392" w:name="_Toc465865169"/>
      <w:bookmarkStart w:id="393" w:name="_Ref468975235"/>
      <w:bookmarkStart w:id="394" w:name="_Toc468975429"/>
      <w:bookmarkStart w:id="395" w:name="_Toc47183044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96"/>
    </w:p>
    <w:p w:rsidR="00AD79CE" w:rsidRPr="00AD79CE" w:rsidRDefault="00216641" w:rsidP="00AD79CE">
      <w:pPr>
        <w:widowControl w:val="0"/>
        <w:shd w:val="clear" w:color="auto" w:fill="FFFFFF"/>
        <w:tabs>
          <w:tab w:val="left" w:pos="1701"/>
        </w:tabs>
        <w:autoSpaceDE w:val="0"/>
        <w:spacing w:after="100" w:line="264" w:lineRule="auto"/>
        <w:ind w:right="17" w:firstLine="0"/>
        <w:rPr>
          <w:bCs w:val="0"/>
          <w:sz w:val="24"/>
          <w:szCs w:val="24"/>
        </w:rPr>
      </w:pPr>
      <w:proofErr w:type="gramStart"/>
      <w:r w:rsidRPr="00AD79CE">
        <w:rPr>
          <w:b/>
          <w:bCs w:val="0"/>
          <w:sz w:val="24"/>
          <w:szCs w:val="24"/>
          <w:u w:val="single"/>
        </w:rPr>
        <w:t>По Лоту №1:</w:t>
      </w:r>
      <w:r w:rsidR="00717F60" w:rsidRPr="00AD79CE">
        <w:rPr>
          <w:bCs w:val="0"/>
          <w:sz w:val="24"/>
          <w:szCs w:val="24"/>
        </w:rPr>
        <w:t xml:space="preserve"> </w:t>
      </w:r>
      <w:r w:rsidR="00AD79CE" w:rsidRPr="00AD79CE">
        <w:rPr>
          <w:b/>
          <w:bCs w:val="0"/>
          <w:sz w:val="24"/>
          <w:szCs w:val="24"/>
        </w:rPr>
        <w:t>1 322 658</w:t>
      </w:r>
      <w:r w:rsidR="00AD79CE" w:rsidRPr="00AD79CE">
        <w:rPr>
          <w:bCs w:val="0"/>
          <w:sz w:val="24"/>
          <w:szCs w:val="24"/>
        </w:rPr>
        <w:t xml:space="preserve"> (Один миллион триста двадцать две тысячи шестьсот пятьдесят восемь) рублей 00 копеек РФ, без учета НДС; НДС составляет </w:t>
      </w:r>
      <w:r w:rsidR="00AD79CE" w:rsidRPr="00AD79CE">
        <w:rPr>
          <w:b/>
          <w:bCs w:val="0"/>
          <w:sz w:val="24"/>
          <w:szCs w:val="24"/>
        </w:rPr>
        <w:t>238 078</w:t>
      </w:r>
      <w:r w:rsidR="00AD79CE" w:rsidRPr="00AD79CE">
        <w:rPr>
          <w:bCs w:val="0"/>
          <w:sz w:val="24"/>
          <w:szCs w:val="24"/>
        </w:rPr>
        <w:t xml:space="preserve"> (Двести тридцать восемь тысяч семьдесят восемь) рублей 44 копейки РФ; </w:t>
      </w:r>
      <w:r w:rsidR="00AD79CE" w:rsidRPr="00AD79CE">
        <w:rPr>
          <w:b/>
          <w:bCs w:val="0"/>
          <w:sz w:val="24"/>
          <w:szCs w:val="24"/>
        </w:rPr>
        <w:t>1 560 736</w:t>
      </w:r>
      <w:r w:rsidR="00AD79CE" w:rsidRPr="00AD79CE">
        <w:rPr>
          <w:bCs w:val="0"/>
          <w:sz w:val="24"/>
          <w:szCs w:val="24"/>
        </w:rPr>
        <w:t xml:space="preserve"> (Один миллион пятьсот шестьдесят тысяч семьсот тридцать шесть) рублей 44 копейки РФ.</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7111BB">
        <w:fldChar w:fldCharType="begin"/>
      </w:r>
      <w:r w:rsidR="007111BB">
        <w:instrText xml:space="preserve"> REF _Ref55336310 \r \h  \* MERGEFORMAT </w:instrText>
      </w:r>
      <w:r w:rsidR="007111BB">
        <w:fldChar w:fldCharType="separate"/>
      </w:r>
      <w:r w:rsidR="00DA3ADB" w:rsidRPr="002D7FEE">
        <w:rPr>
          <w:bCs w:val="0"/>
          <w:sz w:val="24"/>
          <w:szCs w:val="24"/>
        </w:rPr>
        <w:t>5.1</w:t>
      </w:r>
      <w:r w:rsidR="007111BB">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7111BB">
        <w:fldChar w:fldCharType="begin"/>
      </w:r>
      <w:r w:rsidR="007111BB">
        <w:instrText xml:space="preserve"> REF _Ref440271072 \r \h  \* MERGEFORMAT </w:instrText>
      </w:r>
      <w:r w:rsidR="007111BB">
        <w:fldChar w:fldCharType="separate"/>
      </w:r>
      <w:r w:rsidR="00DA3ADB" w:rsidRPr="002D7FEE">
        <w:rPr>
          <w:bCs w:val="0"/>
          <w:sz w:val="24"/>
          <w:szCs w:val="24"/>
        </w:rPr>
        <w:t>5.2</w:t>
      </w:r>
      <w:r w:rsidR="007111BB">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7111BB">
        <w:fldChar w:fldCharType="begin"/>
      </w:r>
      <w:r w:rsidR="007111BB">
        <w:instrText xml:space="preserve"> REF _Ref440361439 \r \h  \* MERGEFORMAT </w:instrText>
      </w:r>
      <w:r w:rsidR="007111BB">
        <w:fldChar w:fldCharType="separate"/>
      </w:r>
      <w:r w:rsidR="00DA3ADB" w:rsidRPr="002D7FEE">
        <w:rPr>
          <w:sz w:val="24"/>
          <w:szCs w:val="24"/>
        </w:rPr>
        <w:t>5.5</w:t>
      </w:r>
      <w:r w:rsidR="007111BB">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820D7">
        <w:rPr>
          <w:bCs w:val="0"/>
          <w:sz w:val="24"/>
          <w:szCs w:val="24"/>
        </w:rPr>
        <w:fldChar w:fldCharType="begin"/>
      </w:r>
      <w:r w:rsidR="003F3A69">
        <w:rPr>
          <w:bCs w:val="0"/>
          <w:sz w:val="24"/>
          <w:szCs w:val="24"/>
        </w:rPr>
        <w:instrText xml:space="preserve"> REF _Ref306138385 \r \h </w:instrText>
      </w:r>
      <w:r w:rsidR="003820D7">
        <w:rPr>
          <w:bCs w:val="0"/>
          <w:sz w:val="24"/>
          <w:szCs w:val="24"/>
        </w:rPr>
      </w:r>
      <w:r w:rsidR="003820D7">
        <w:rPr>
          <w:bCs w:val="0"/>
          <w:sz w:val="24"/>
          <w:szCs w:val="24"/>
        </w:rPr>
        <w:fldChar w:fldCharType="separate"/>
      </w:r>
      <w:r w:rsidR="00DA3ADB">
        <w:rPr>
          <w:bCs w:val="0"/>
          <w:sz w:val="24"/>
          <w:szCs w:val="24"/>
        </w:rPr>
        <w:t>3.6.4</w:t>
      </w:r>
      <w:r w:rsidR="003820D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F300A7"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300A7">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111BB">
        <w:fldChar w:fldCharType="begin"/>
      </w:r>
      <w:r w:rsidR="007111BB">
        <w:instrText xml:space="preserve"> REF _Ref465670219 \r \h  \* MERGEFORMAT </w:instrText>
      </w:r>
      <w:r w:rsidR="007111BB">
        <w:fldChar w:fldCharType="separate"/>
      </w:r>
      <w:r w:rsidR="00DA3ADB" w:rsidRPr="002D7FEE">
        <w:rPr>
          <w:bCs w:val="0"/>
          <w:sz w:val="24"/>
          <w:szCs w:val="24"/>
        </w:rPr>
        <w:t>3.11</w:t>
      </w:r>
      <w:r w:rsidR="007111BB">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97" w:name="_Ref191386407"/>
      <w:bookmarkStart w:id="398" w:name="_Ref191386526"/>
      <w:bookmarkStart w:id="399" w:name="_Toc440361333"/>
      <w:bookmarkStart w:id="400" w:name="_Toc440376088"/>
      <w:bookmarkStart w:id="401" w:name="_Toc440376215"/>
      <w:bookmarkStart w:id="402" w:name="_Toc440382480"/>
      <w:bookmarkStart w:id="403" w:name="_Toc440447150"/>
      <w:bookmarkStart w:id="404" w:name="_Toc440620830"/>
      <w:bookmarkStart w:id="405" w:name="_Toc440631465"/>
      <w:bookmarkStart w:id="406" w:name="_Toc440875705"/>
      <w:bookmarkStart w:id="407" w:name="_Toc441131729"/>
      <w:bookmarkStart w:id="408" w:name="_Toc465865170"/>
      <w:bookmarkStart w:id="409" w:name="_Toc468975430"/>
      <w:bookmarkStart w:id="410" w:name="_Toc471830446"/>
      <w:bookmarkStart w:id="41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2" w:name="_Ref93090116"/>
      <w:bookmarkStart w:id="413" w:name="_Ref191386482"/>
      <w:bookmarkStart w:id="414" w:name="_Ref440291364"/>
      <w:bookmarkEnd w:id="41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12"/>
      <w:r w:rsidRPr="00E71A48">
        <w:rPr>
          <w:bCs w:val="0"/>
          <w:sz w:val="24"/>
          <w:szCs w:val="24"/>
        </w:rPr>
        <w:t>:</w:t>
      </w:r>
      <w:bookmarkStart w:id="415" w:name="_Ref306004833"/>
      <w:bookmarkEnd w:id="41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74321">
        <w:rPr>
          <w:bCs w:val="0"/>
          <w:sz w:val="24"/>
          <w:szCs w:val="24"/>
        </w:rPr>
        <w:t xml:space="preserve"> </w:t>
      </w:r>
      <w:r w:rsidR="00574321" w:rsidRPr="00574321">
        <w:rPr>
          <w:sz w:val="24"/>
          <w:szCs w:val="24"/>
        </w:rPr>
        <w:t>являющееся субъектом малого и среднего предпринимательства</w:t>
      </w:r>
      <w:r w:rsidRPr="00574321">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111BB">
        <w:fldChar w:fldCharType="begin"/>
      </w:r>
      <w:r w:rsidR="007111BB">
        <w:instrText xml:space="preserve"> REF _Ref191386451 \n \h  \* MERGEFORMAT </w:instrText>
      </w:r>
      <w:r w:rsidR="007111BB">
        <w:fldChar w:fldCharType="separate"/>
      </w:r>
      <w:r w:rsidR="00DA3ADB" w:rsidRPr="00DA3ADB">
        <w:rPr>
          <w:bCs w:val="0"/>
          <w:sz w:val="24"/>
          <w:szCs w:val="24"/>
        </w:rPr>
        <w:t>3.3.9</w:t>
      </w:r>
      <w:r w:rsidR="007111B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820D7">
        <w:fldChar w:fldCharType="begin"/>
      </w:r>
      <w:r w:rsidR="001E2AA2">
        <w:rPr>
          <w:bCs w:val="0"/>
          <w:sz w:val="24"/>
          <w:szCs w:val="24"/>
        </w:rPr>
        <w:instrText xml:space="preserve"> REF _Ref440876618 \r \h </w:instrText>
      </w:r>
      <w:r w:rsidR="003820D7">
        <w:fldChar w:fldCharType="separate"/>
      </w:r>
      <w:r w:rsidR="00DA3ADB">
        <w:rPr>
          <w:bCs w:val="0"/>
          <w:sz w:val="24"/>
          <w:szCs w:val="24"/>
        </w:rPr>
        <w:t>3.3.10</w:t>
      </w:r>
      <w:r w:rsidR="003820D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w:t>
      </w:r>
      <w:r w:rsidRPr="000F4365">
        <w:rPr>
          <w:sz w:val="24"/>
          <w:szCs w:val="24"/>
        </w:rPr>
        <w:lastRenderedPageBreak/>
        <w:t xml:space="preserve">также в качестве </w:t>
      </w:r>
      <w:r w:rsidR="009C744E" w:rsidRPr="000F4365">
        <w:rPr>
          <w:sz w:val="24"/>
          <w:szCs w:val="24"/>
        </w:rPr>
        <w:t>Участник</w:t>
      </w:r>
      <w:r w:rsidRPr="000F4365">
        <w:rPr>
          <w:sz w:val="24"/>
          <w:szCs w:val="24"/>
        </w:rPr>
        <w:t>а проводимого запроса предложений.</w:t>
      </w:r>
      <w:bookmarkEnd w:id="414"/>
      <w:bookmarkEnd w:id="41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1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7" w:name="_Ref306032455"/>
      <w:r w:rsidRPr="00E71A48">
        <w:rPr>
          <w:bCs w:val="0"/>
          <w:color w:val="000000"/>
          <w:sz w:val="24"/>
          <w:szCs w:val="24"/>
        </w:rPr>
        <w:t xml:space="preserve">должен </w:t>
      </w:r>
      <w:bookmarkStart w:id="41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17"/>
      <w:bookmarkEnd w:id="41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2D7F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9"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D7FEE">
        <w:rPr>
          <w:rFonts w:eastAsia="Arial Unicode MS"/>
          <w:sz w:val="24"/>
          <w:szCs w:val="24"/>
          <w:lang w:eastAsia="ru-RU"/>
        </w:rPr>
        <w:t>;</w:t>
      </w:r>
      <w:bookmarkEnd w:id="419"/>
    </w:p>
    <w:p w:rsidR="00DC7643" w:rsidRPr="002D7F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sz w:val="24"/>
          <w:szCs w:val="24"/>
        </w:rPr>
        <w:t>должен иметь соответствующие разрешающие документы</w:t>
      </w:r>
      <w:r w:rsidR="001B1DBF" w:rsidRPr="002D7FEE">
        <w:rPr>
          <w:sz w:val="24"/>
          <w:szCs w:val="24"/>
        </w:rPr>
        <w:t xml:space="preserve"> (допуски СРО, лицензии)</w:t>
      </w:r>
      <w:r w:rsidRPr="002D7FEE">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7111BB">
        <w:fldChar w:fldCharType="begin"/>
      </w:r>
      <w:r w:rsidR="007111BB">
        <w:instrText xml:space="preserve"> REF _Ref440275279 \r \h  \* MERGEFORMAT </w:instrText>
      </w:r>
      <w:r w:rsidR="007111BB">
        <w:fldChar w:fldCharType="separate"/>
      </w:r>
      <w:r w:rsidR="00DA3ADB" w:rsidRPr="002D7FEE">
        <w:rPr>
          <w:sz w:val="24"/>
          <w:szCs w:val="24"/>
        </w:rPr>
        <w:t>1.1.4</w:t>
      </w:r>
      <w:r w:rsidR="007111BB">
        <w:fldChar w:fldCharType="end"/>
      </w:r>
      <w:r w:rsidRPr="002D7FEE">
        <w:rPr>
          <w:sz w:val="24"/>
          <w:szCs w:val="24"/>
        </w:rPr>
        <w:t xml:space="preserve"> и разделе </w:t>
      </w:r>
      <w:r w:rsidR="007111BB">
        <w:fldChar w:fldCharType="begin"/>
      </w:r>
      <w:r w:rsidR="007111BB">
        <w:instrText xml:space="preserve"> REF _Ref440270568 \r \h  \* MERGEFORMAT </w:instrText>
      </w:r>
      <w:r w:rsidR="007111BB">
        <w:fldChar w:fldCharType="separate"/>
      </w:r>
      <w:r w:rsidR="00DA3ADB" w:rsidRPr="002D7FEE">
        <w:t>4</w:t>
      </w:r>
      <w:r w:rsidR="007111BB">
        <w:fldChar w:fldCharType="end"/>
      </w:r>
      <w:r w:rsidRPr="002D7FEE">
        <w:rPr>
          <w:sz w:val="24"/>
          <w:szCs w:val="24"/>
        </w:rPr>
        <w:t>, в соответствии с требованиями законод</w:t>
      </w:r>
      <w:r w:rsidR="001B1DBF" w:rsidRPr="002D7FEE">
        <w:rPr>
          <w:sz w:val="24"/>
          <w:szCs w:val="24"/>
        </w:rPr>
        <w:t>ательства Российской Федерации);</w:t>
      </w:r>
    </w:p>
    <w:p w:rsidR="009D7F01" w:rsidRPr="002D7F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color w:val="000000"/>
          <w:sz w:val="24"/>
          <w:szCs w:val="24"/>
          <w:lang w:eastAsia="ru-RU"/>
        </w:rPr>
        <w:t xml:space="preserve">обладать необходимыми профессиональными </w:t>
      </w:r>
      <w:r w:rsidR="00306DE6" w:rsidRPr="002D7FEE">
        <w:rPr>
          <w:color w:val="000000"/>
          <w:sz w:val="24"/>
          <w:szCs w:val="24"/>
          <w:lang w:eastAsia="ru-RU"/>
        </w:rPr>
        <w:t>знаниями и репутацией</w:t>
      </w:r>
      <w:r w:rsidRPr="002D7FEE">
        <w:rPr>
          <w:color w:val="000000"/>
          <w:sz w:val="24"/>
          <w:szCs w:val="24"/>
          <w:lang w:eastAsia="ru-RU"/>
        </w:rPr>
        <w:t>, иметь ресурсные возможности</w:t>
      </w:r>
      <w:r w:rsidR="001B1DBF" w:rsidRPr="002D7FEE">
        <w:rPr>
          <w:color w:val="000000"/>
          <w:sz w:val="24"/>
          <w:szCs w:val="24"/>
          <w:lang w:eastAsia="ru-RU"/>
        </w:rPr>
        <w:t>:</w:t>
      </w:r>
      <w:r w:rsidRPr="002D7FEE">
        <w:rPr>
          <w:color w:val="000000"/>
          <w:sz w:val="24"/>
          <w:szCs w:val="24"/>
          <w:lang w:eastAsia="ru-RU"/>
        </w:rPr>
        <w:t xml:space="preserve"> </w:t>
      </w:r>
    </w:p>
    <w:p w:rsidR="009D7F01" w:rsidRPr="00680B79"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2D7FEE">
        <w:rPr>
          <w:color w:val="000000"/>
          <w:sz w:val="24"/>
          <w:szCs w:val="24"/>
          <w:lang w:eastAsia="ru-RU"/>
        </w:rPr>
        <w:t xml:space="preserve">должен обладать опытом </w:t>
      </w:r>
      <w:r w:rsidR="001B1DBF" w:rsidRPr="002D7FEE">
        <w:rPr>
          <w:color w:val="000000"/>
          <w:sz w:val="24"/>
          <w:szCs w:val="24"/>
          <w:lang w:eastAsia="ru-RU"/>
        </w:rPr>
        <w:t>выполнения</w:t>
      </w:r>
      <w:r w:rsidR="00B76768" w:rsidRPr="002D7FEE">
        <w:rPr>
          <w:color w:val="000000"/>
          <w:sz w:val="24"/>
          <w:szCs w:val="24"/>
          <w:lang w:eastAsia="ru-RU"/>
        </w:rPr>
        <w:t xml:space="preserve"> </w:t>
      </w:r>
      <w:r w:rsidRPr="002D7FEE">
        <w:rPr>
          <w:color w:val="000000"/>
          <w:sz w:val="24"/>
          <w:szCs w:val="24"/>
          <w:lang w:eastAsia="ru-RU"/>
        </w:rPr>
        <w:t xml:space="preserve">аналогичных </w:t>
      </w:r>
      <w:r w:rsidR="001B1DBF" w:rsidRPr="002D7FEE">
        <w:rPr>
          <w:color w:val="000000"/>
          <w:sz w:val="24"/>
          <w:szCs w:val="24"/>
          <w:lang w:eastAsia="ru-RU"/>
        </w:rPr>
        <w:t>работ</w:t>
      </w:r>
      <w:r w:rsidR="009F4858" w:rsidRPr="002D7FEE">
        <w:rPr>
          <w:color w:val="000000"/>
          <w:sz w:val="24"/>
          <w:szCs w:val="24"/>
          <w:lang w:eastAsia="ru-RU"/>
        </w:rPr>
        <w:t xml:space="preserve"> </w:t>
      </w:r>
      <w:r w:rsidR="00796BE6" w:rsidRPr="002D7FEE">
        <w:rPr>
          <w:color w:val="000000"/>
          <w:sz w:val="24"/>
          <w:szCs w:val="24"/>
          <w:lang w:eastAsia="ru-RU"/>
        </w:rPr>
        <w:t xml:space="preserve">(желательно наличие </w:t>
      </w:r>
      <w:r w:rsidR="00036006" w:rsidRPr="002D7FEE">
        <w:rPr>
          <w:color w:val="000000"/>
          <w:sz w:val="24"/>
          <w:szCs w:val="24"/>
          <w:lang w:eastAsia="ru-RU"/>
        </w:rPr>
        <w:t>за последние 3 года не менее 1 завершенного аналогичного</w:t>
      </w:r>
      <w:r w:rsidR="00A44B30" w:rsidRPr="002D7FEE">
        <w:rPr>
          <w:color w:val="000000"/>
          <w:sz w:val="24"/>
          <w:szCs w:val="24"/>
          <w:lang w:eastAsia="ru-RU"/>
        </w:rPr>
        <w:t xml:space="preserve"> договора</w:t>
      </w:r>
      <w:r w:rsidR="00036006" w:rsidRPr="002D7FEE">
        <w:rPr>
          <w:color w:val="000000"/>
          <w:sz w:val="24"/>
          <w:szCs w:val="24"/>
          <w:lang w:eastAsia="ru-RU"/>
        </w:rPr>
        <w:t xml:space="preserve"> по </w:t>
      </w:r>
      <w:r w:rsidR="001B1DBF" w:rsidRPr="002D7FEE">
        <w:rPr>
          <w:color w:val="000000"/>
          <w:sz w:val="24"/>
          <w:szCs w:val="24"/>
          <w:lang w:eastAsia="ru-RU"/>
        </w:rPr>
        <w:t>выполняемым работам</w:t>
      </w:r>
      <w:r w:rsidR="00036006" w:rsidRPr="002D7FEE">
        <w:rPr>
          <w:color w:val="000000"/>
          <w:sz w:val="24"/>
          <w:szCs w:val="24"/>
          <w:lang w:eastAsia="ru-RU"/>
        </w:rPr>
        <w:t xml:space="preserve"> (в </w:t>
      </w:r>
      <w:proofErr w:type="spellStart"/>
      <w:r w:rsidR="00036006" w:rsidRPr="002D7FEE">
        <w:rPr>
          <w:color w:val="000000"/>
          <w:sz w:val="24"/>
          <w:szCs w:val="24"/>
          <w:lang w:eastAsia="ru-RU"/>
        </w:rPr>
        <w:t>т.ч</w:t>
      </w:r>
      <w:proofErr w:type="spellEnd"/>
      <w:r w:rsidR="00036006" w:rsidRPr="002D7FEE">
        <w:rPr>
          <w:color w:val="000000"/>
          <w:sz w:val="24"/>
          <w:szCs w:val="24"/>
          <w:lang w:eastAsia="ru-RU"/>
        </w:rPr>
        <w:t>. объемам</w:t>
      </w:r>
      <w:r w:rsidR="00036006" w:rsidRPr="00680B79">
        <w:rPr>
          <w:color w:val="000000"/>
          <w:sz w:val="24"/>
          <w:szCs w:val="24"/>
          <w:lang w:eastAsia="ru-RU"/>
        </w:rPr>
        <w:t xml:space="preserve">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574321" w:rsidRPr="00574321" w:rsidRDefault="00574321" w:rsidP="00CF39D0">
      <w:pPr>
        <w:numPr>
          <w:ilvl w:val="0"/>
          <w:numId w:val="21"/>
        </w:numPr>
        <w:suppressAutoHyphens w:val="0"/>
        <w:spacing w:line="264" w:lineRule="auto"/>
        <w:rPr>
          <w:sz w:val="24"/>
          <w:szCs w:val="24"/>
          <w:lang w:eastAsia="ru-RU"/>
        </w:rPr>
      </w:pPr>
      <w:r w:rsidRPr="0057432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w:t>
      </w:r>
      <w:r w:rsidRPr="002D7FEE">
        <w:rPr>
          <w:sz w:val="24"/>
          <w:szCs w:val="24"/>
        </w:rPr>
        <w:lastRenderedPageBreak/>
        <w:t xml:space="preserve">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20" w:name="_Ref306005578"/>
      <w:bookmarkStart w:id="42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7111BB">
        <w:fldChar w:fldCharType="begin"/>
      </w:r>
      <w:r w:rsidR="007111BB">
        <w:instrText xml:space="preserve"> REF _Ref440291364 \r \h  \* MERGEFORMAT </w:instrText>
      </w:r>
      <w:r w:rsidR="007111BB">
        <w:fldChar w:fldCharType="separate"/>
      </w:r>
      <w:r w:rsidR="00DA3ADB" w:rsidRPr="002D7FEE">
        <w:rPr>
          <w:sz w:val="24"/>
          <w:szCs w:val="24"/>
        </w:rPr>
        <w:t>3.3.8.1</w:t>
      </w:r>
      <w:r w:rsidR="007111BB">
        <w:fldChar w:fldCharType="end"/>
      </w:r>
      <w:r w:rsidRPr="002D7FEE">
        <w:rPr>
          <w:sz w:val="24"/>
          <w:szCs w:val="24"/>
        </w:rPr>
        <w:t>-</w:t>
      </w:r>
      <w:r w:rsidR="007111BB">
        <w:fldChar w:fldCharType="begin"/>
      </w:r>
      <w:r w:rsidR="007111BB">
        <w:instrText xml:space="preserve"> REF _Ref303669127 \r \h  \* MERGEFORMAT </w:instrText>
      </w:r>
      <w:r w:rsidR="007111BB">
        <w:fldChar w:fldCharType="separate"/>
      </w:r>
      <w:r w:rsidR="00DA3ADB" w:rsidRPr="002D7FEE">
        <w:rPr>
          <w:sz w:val="24"/>
          <w:szCs w:val="24"/>
        </w:rPr>
        <w:t>3.3.8.2</w:t>
      </w:r>
      <w:r w:rsidR="007111BB">
        <w:fldChar w:fldCharType="end"/>
      </w:r>
      <w:r w:rsidR="00717F60" w:rsidRPr="002D7FEE">
        <w:rPr>
          <w:bCs w:val="0"/>
          <w:sz w:val="24"/>
          <w:szCs w:val="24"/>
        </w:rPr>
        <w:t>:</w:t>
      </w:r>
      <w:bookmarkEnd w:id="420"/>
      <w:bookmarkEnd w:id="42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22"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2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7111BB">
        <w:fldChar w:fldCharType="begin"/>
      </w:r>
      <w:r w:rsidR="007111BB">
        <w:instrText xml:space="preserve"> REF _Ref440271993 \r \h  \* MERGEFORMAT </w:instrText>
      </w:r>
      <w:r w:rsidR="007111BB">
        <w:fldChar w:fldCharType="separate"/>
      </w:r>
      <w:r w:rsidR="00DA3ADB" w:rsidRPr="002D7FEE">
        <w:rPr>
          <w:sz w:val="24"/>
          <w:szCs w:val="24"/>
        </w:rPr>
        <w:t>5.11</w:t>
      </w:r>
      <w:r w:rsidR="007111BB">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2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7111BB">
        <w:fldChar w:fldCharType="begin"/>
      </w:r>
      <w:r w:rsidR="007111BB">
        <w:instrText xml:space="preserve"> REF _Ref440271964 \r \h  \* MERGEFORMAT </w:instrText>
      </w:r>
      <w:r w:rsidR="007111BB">
        <w:fldChar w:fldCharType="separate"/>
      </w:r>
      <w:r w:rsidR="00DA3ADB" w:rsidRPr="002D7FEE">
        <w:rPr>
          <w:sz w:val="24"/>
          <w:szCs w:val="24"/>
        </w:rPr>
        <w:t>5.1.3</w:t>
      </w:r>
      <w:r w:rsidR="007111BB">
        <w:fldChar w:fldCharType="end"/>
      </w:r>
      <w:r w:rsidR="00A600E3" w:rsidRPr="002D7FEE">
        <w:rPr>
          <w:sz w:val="24"/>
          <w:szCs w:val="24"/>
        </w:rPr>
        <w:t>)</w:t>
      </w:r>
      <w:r w:rsidRPr="002D7FEE">
        <w:rPr>
          <w:sz w:val="24"/>
          <w:szCs w:val="24"/>
        </w:rPr>
        <w:t>;</w:t>
      </w:r>
      <w:bookmarkEnd w:id="423"/>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w:t>
      </w:r>
      <w:r w:rsidR="009948B4" w:rsidRPr="002D7FEE">
        <w:rPr>
          <w:sz w:val="24"/>
          <w:szCs w:val="24"/>
        </w:rPr>
        <w:lastRenderedPageBreak/>
        <w:t>Документации по запросу предложений (</w:t>
      </w:r>
      <w:r w:rsidR="003F3A69" w:rsidRPr="002D7FEE">
        <w:rPr>
          <w:sz w:val="24"/>
          <w:szCs w:val="24"/>
        </w:rPr>
        <w:t>подраздел</w:t>
      </w:r>
      <w:r w:rsidR="007705A5" w:rsidRPr="002D7FEE">
        <w:rPr>
          <w:sz w:val="24"/>
          <w:szCs w:val="24"/>
        </w:rPr>
        <w:t xml:space="preserve"> </w:t>
      </w:r>
      <w:r w:rsidR="007111BB">
        <w:fldChar w:fldCharType="begin"/>
      </w:r>
      <w:r w:rsidR="007111BB">
        <w:instrText xml:space="preserve"> REF _Ref440272035 \r \h  \* MERGEFORMAT </w:instrText>
      </w:r>
      <w:r w:rsidR="007111BB">
        <w:fldChar w:fldCharType="separate"/>
      </w:r>
      <w:r w:rsidR="00DA3ADB" w:rsidRPr="002D7FEE">
        <w:rPr>
          <w:sz w:val="24"/>
          <w:szCs w:val="24"/>
        </w:rPr>
        <w:t>5.12</w:t>
      </w:r>
      <w:r w:rsidR="007111BB">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7111BB">
        <w:fldChar w:fldCharType="begin"/>
      </w:r>
      <w:r w:rsidR="007111BB">
        <w:instrText xml:space="preserve"> REF _Ref440272051 \r \h  \* MERGEFORMAT </w:instrText>
      </w:r>
      <w:r w:rsidR="007111BB">
        <w:fldChar w:fldCharType="separate"/>
      </w:r>
      <w:r w:rsidR="00DA3ADB" w:rsidRPr="002D7FEE">
        <w:rPr>
          <w:sz w:val="24"/>
          <w:szCs w:val="24"/>
        </w:rPr>
        <w:t>5.13</w:t>
      </w:r>
      <w:r w:rsidR="007111BB">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 xml:space="preserve">проверки за последний отчетный год в случаях, когда проведение аудиторской проверки в соответствии с законодательством </w:t>
      </w:r>
      <w:r w:rsidRPr="002D7FEE">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2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7111BB">
        <w:fldChar w:fldCharType="begin"/>
      </w:r>
      <w:r w:rsidR="007111BB">
        <w:instrText xml:space="preserve"> REF _Ref440272119 \r \h  \* MERGEFORMAT </w:instrText>
      </w:r>
      <w:r w:rsidR="007111BB">
        <w:fldChar w:fldCharType="separate"/>
      </w:r>
      <w:r w:rsidR="00DA3ADB" w:rsidRPr="002D7FEE">
        <w:rPr>
          <w:sz w:val="24"/>
          <w:szCs w:val="24"/>
        </w:rPr>
        <w:t>5.7.1</w:t>
      </w:r>
      <w:r w:rsidR="007111BB">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24"/>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425" w:name="_Ref440371822"/>
      <w:proofErr w:type="gramStart"/>
      <w:r w:rsidRPr="002D7FEE">
        <w:rPr>
          <w:sz w:val="24"/>
          <w:szCs w:val="24"/>
        </w:rPr>
        <w:t xml:space="preserve">Декларацию </w:t>
      </w:r>
      <w:r w:rsidR="00F82225" w:rsidRPr="002D7FEE">
        <w:rPr>
          <w:sz w:val="24"/>
          <w:szCs w:val="24"/>
        </w:rPr>
        <w:t xml:space="preserve">о соответствии </w:t>
      </w:r>
      <w:r w:rsidR="009948B4" w:rsidRPr="002D7FEE">
        <w:rPr>
          <w:sz w:val="24"/>
          <w:szCs w:val="24"/>
        </w:rPr>
        <w:t>Участника</w:t>
      </w:r>
      <w:r w:rsidR="00F82225" w:rsidRPr="002D7FEE">
        <w:rPr>
          <w:sz w:val="24"/>
          <w:szCs w:val="24"/>
        </w:rPr>
        <w:t xml:space="preserve"> критериям отнесения к субъектам малого и среднего предпринимательства</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3F3A69" w:rsidRPr="002D7FEE">
        <w:rPr>
          <w:sz w:val="24"/>
          <w:szCs w:val="24"/>
        </w:rPr>
        <w:t xml:space="preserve"> (подраздел </w:t>
      </w:r>
      <w:r w:rsidR="007111BB">
        <w:fldChar w:fldCharType="begin"/>
      </w:r>
      <w:r w:rsidR="007111BB">
        <w:instrText xml:space="preserve"> REF _Ref440272147 \r \h  \* MERGEFORMAT </w:instrText>
      </w:r>
      <w:r w:rsidR="007111BB">
        <w:fldChar w:fldCharType="separate"/>
      </w:r>
      <w:r w:rsidR="00DA3ADB" w:rsidRPr="002D7FEE">
        <w:rPr>
          <w:sz w:val="24"/>
          <w:szCs w:val="24"/>
        </w:rPr>
        <w:t>5.7.2</w:t>
      </w:r>
      <w:r w:rsidR="007111BB">
        <w:fldChar w:fldCharType="end"/>
      </w:r>
      <w:r w:rsidR="003F3A69" w:rsidRPr="002D7FEE">
        <w:rPr>
          <w:sz w:val="24"/>
          <w:szCs w:val="24"/>
        </w:rPr>
        <w:t>)</w:t>
      </w:r>
      <w:r w:rsidR="00DD56CB" w:rsidRPr="002D7FEE">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D7FEE">
        <w:rPr>
          <w:sz w:val="24"/>
          <w:szCs w:val="24"/>
        </w:rPr>
        <w:t>статья 4 Федерального закона Российской Федерации №209-ФЗ от 24.07.2007 с изменениями</w:t>
      </w:r>
      <w:proofErr w:type="gramEnd"/>
      <w:r w:rsidRPr="002D7FEE">
        <w:rPr>
          <w:sz w:val="24"/>
          <w:szCs w:val="24"/>
        </w:rPr>
        <w:t xml:space="preserve"> «</w:t>
      </w:r>
      <w:proofErr w:type="gramStart"/>
      <w:r w:rsidRPr="002D7FEE">
        <w:rPr>
          <w:sz w:val="24"/>
          <w:szCs w:val="24"/>
        </w:rPr>
        <w:t>О развитии малого и среднего предпринимательства в Российской Федерации»).</w:t>
      </w:r>
      <w:proofErr w:type="gramEnd"/>
      <w:r w:rsidRPr="002D7FE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2D7FEE">
        <w:rPr>
          <w:sz w:val="24"/>
          <w:szCs w:val="24"/>
        </w:rPr>
        <w:t>В случае, если Участник/субподрядчик/член Коллективного участника не относится</w:t>
      </w:r>
      <w:r w:rsidR="00D97B82"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25"/>
    </w:p>
    <w:p w:rsidR="00F82225" w:rsidRPr="002D7FEE" w:rsidRDefault="009F2BF9" w:rsidP="001405FA">
      <w:pPr>
        <w:widowControl w:val="0"/>
        <w:numPr>
          <w:ilvl w:val="0"/>
          <w:numId w:val="46"/>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2D7FEE">
        <w:rPr>
          <w:sz w:val="24"/>
          <w:szCs w:val="24"/>
        </w:rPr>
        <w:t>разрешающие документы</w:t>
      </w:r>
      <w:r w:rsidRPr="002D7FEE">
        <w:rPr>
          <w:sz w:val="24"/>
          <w:szCs w:val="24"/>
        </w:rPr>
        <w:t xml:space="preserve">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7111BB">
        <w:fldChar w:fldCharType="begin"/>
      </w:r>
      <w:r w:rsidR="007111BB">
        <w:instrText xml:space="preserve"> REF _Ref440275279 \r \h  \* MERGEFORMAT </w:instrText>
      </w:r>
      <w:r w:rsidR="007111BB">
        <w:fldChar w:fldCharType="separate"/>
      </w:r>
      <w:r w:rsidR="00DA3ADB" w:rsidRPr="002D7FEE">
        <w:rPr>
          <w:sz w:val="24"/>
          <w:szCs w:val="24"/>
        </w:rPr>
        <w:t>1.1.4</w:t>
      </w:r>
      <w:r w:rsidR="007111BB">
        <w:fldChar w:fldCharType="end"/>
      </w:r>
      <w:r w:rsidRPr="002D7FEE">
        <w:rPr>
          <w:sz w:val="24"/>
          <w:szCs w:val="24"/>
        </w:rPr>
        <w:t xml:space="preserve"> и разделе </w:t>
      </w:r>
      <w:r w:rsidR="007111BB">
        <w:fldChar w:fldCharType="begin"/>
      </w:r>
      <w:r w:rsidR="007111BB">
        <w:instrText xml:space="preserve"> REF _Ref440270568 \r \h  \* MERGEFORMAT </w:instrText>
      </w:r>
      <w:r w:rsidR="007111BB">
        <w:fldChar w:fldCharType="separate"/>
      </w:r>
      <w:r w:rsidR="00DA3ADB" w:rsidRPr="002D7FEE">
        <w:t>4</w:t>
      </w:r>
      <w:r w:rsidR="007111BB">
        <w:fldChar w:fldCharType="end"/>
      </w:r>
      <w:r w:rsidRPr="002D7FEE">
        <w:rPr>
          <w:sz w:val="24"/>
          <w:szCs w:val="24"/>
        </w:rPr>
        <w:t>, в соответствии с требованиями законодательства Российской Федерации)</w:t>
      </w:r>
      <w:r w:rsidR="00A316B7" w:rsidRPr="002D7FEE">
        <w:rPr>
          <w:sz w:val="24"/>
          <w:szCs w:val="24"/>
        </w:rPr>
        <w:t>;</w:t>
      </w:r>
      <w:proofErr w:type="gramEnd"/>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7111BB">
        <w:fldChar w:fldCharType="begin"/>
      </w:r>
      <w:r w:rsidR="007111BB">
        <w:instrText xml:space="preserve"> REF _Ref449016908 \r \h  \* MERGEFORMAT </w:instrText>
      </w:r>
      <w:r w:rsidR="007111BB">
        <w:fldChar w:fldCharType="separate"/>
      </w:r>
      <w:r w:rsidR="00DA3ADB" w:rsidRPr="002D7FEE">
        <w:rPr>
          <w:sz w:val="24"/>
          <w:szCs w:val="24"/>
        </w:rPr>
        <w:t>5.8</w:t>
      </w:r>
      <w:r w:rsidR="007111BB">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7111BB">
        <w:fldChar w:fldCharType="begin"/>
      </w:r>
      <w:r w:rsidR="007111BB">
        <w:instrText xml:space="preserve"> REF _Ref440881887 \r \h  \* MERGEFORMAT </w:instrText>
      </w:r>
      <w:r w:rsidR="007111BB">
        <w:fldChar w:fldCharType="separate"/>
      </w:r>
      <w:r w:rsidR="00DA3ADB" w:rsidRPr="002D7FEE">
        <w:rPr>
          <w:sz w:val="24"/>
          <w:szCs w:val="24"/>
        </w:rPr>
        <w:t>5.9</w:t>
      </w:r>
      <w:r w:rsidR="007111BB">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7111BB">
        <w:fldChar w:fldCharType="begin"/>
      </w:r>
      <w:r w:rsidR="007111BB">
        <w:instrText xml:space="preserve"> REF _Ref440881894 \r \h  \* MERGEFORMAT </w:instrText>
      </w:r>
      <w:r w:rsidR="007111BB">
        <w:fldChar w:fldCharType="separate"/>
      </w:r>
      <w:r w:rsidR="00DA3ADB" w:rsidRPr="002D7FEE">
        <w:rPr>
          <w:sz w:val="24"/>
          <w:szCs w:val="24"/>
        </w:rPr>
        <w:t>5.10</w:t>
      </w:r>
      <w:r w:rsidR="007111BB">
        <w:fldChar w:fldCharType="end"/>
      </w:r>
      <w:r w:rsidR="007705A5" w:rsidRPr="002D7FEE">
        <w:rPr>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Отзывы, рекомендации или другие документальные доказательства выполнения аналогичных договоров (</w:t>
      </w:r>
      <w:r w:rsidR="004A0CCC" w:rsidRPr="002D7FEE">
        <w:rPr>
          <w:sz w:val="24"/>
          <w:szCs w:val="24"/>
        </w:rPr>
        <w:t>желательное требование, предоставляется Участником при наличии</w:t>
      </w:r>
      <w:r w:rsidRPr="002D7FEE">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26" w:name="_Ref442189588"/>
      <w:r w:rsidRPr="002D7FEE">
        <w:rPr>
          <w:sz w:val="24"/>
          <w:szCs w:val="24"/>
        </w:rPr>
        <w:t xml:space="preserve">Соглашение о неустойке </w:t>
      </w:r>
      <w:r w:rsidR="00A154B7" w:rsidRPr="002D7FEE">
        <w:rPr>
          <w:bCs w:val="0"/>
          <w:sz w:val="24"/>
          <w:szCs w:val="24"/>
        </w:rPr>
        <w:t>по форме и в соответствии с инструкциями, приведенными в настоящей Документации</w:t>
      </w:r>
      <w:r w:rsidR="00A154B7" w:rsidRPr="002D7FEE">
        <w:rPr>
          <w:sz w:val="24"/>
          <w:szCs w:val="24"/>
        </w:rPr>
        <w:t xml:space="preserve"> </w:t>
      </w:r>
      <w:r w:rsidRPr="002D7FEE">
        <w:rPr>
          <w:sz w:val="24"/>
          <w:szCs w:val="24"/>
        </w:rPr>
        <w:t>(</w:t>
      </w:r>
      <w:r w:rsidR="003C2207" w:rsidRPr="002D7FEE">
        <w:rPr>
          <w:sz w:val="24"/>
          <w:szCs w:val="24"/>
        </w:rPr>
        <w:t>подраздел</w:t>
      </w:r>
      <w:r w:rsidRPr="002D7FEE">
        <w:rPr>
          <w:sz w:val="24"/>
          <w:szCs w:val="24"/>
        </w:rPr>
        <w:t xml:space="preserve"> </w:t>
      </w:r>
      <w:r w:rsidR="007111BB">
        <w:fldChar w:fldCharType="begin"/>
      </w:r>
      <w:r w:rsidR="007111BB">
        <w:instrText xml:space="preserve"> REF _Ref440272256 \r \h  \* MERGEFORMAT </w:instrText>
      </w:r>
      <w:r w:rsidR="007111BB">
        <w:fldChar w:fldCharType="separate"/>
      </w:r>
      <w:r w:rsidR="00DA3ADB" w:rsidRPr="002D7FEE">
        <w:rPr>
          <w:sz w:val="24"/>
          <w:szCs w:val="24"/>
        </w:rPr>
        <w:t>5.14</w:t>
      </w:r>
      <w:r w:rsidR="007111BB">
        <w:fldChar w:fldCharType="end"/>
      </w:r>
      <w:r w:rsidRPr="002D7FEE">
        <w:rPr>
          <w:sz w:val="24"/>
          <w:szCs w:val="24"/>
        </w:rPr>
        <w:t>)</w:t>
      </w:r>
      <w:r w:rsidR="006D05F2" w:rsidRPr="002D7FEE">
        <w:rPr>
          <w:sz w:val="24"/>
          <w:szCs w:val="24"/>
        </w:rPr>
        <w:t xml:space="preserve">, либо документ, </w:t>
      </w:r>
      <w:r w:rsidR="006D05F2" w:rsidRPr="002D7FEE">
        <w:rPr>
          <w:sz w:val="24"/>
          <w:szCs w:val="24"/>
        </w:rPr>
        <w:lastRenderedPageBreak/>
        <w:t>подтверждающий факт внесения Участником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2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820D7">
        <w:fldChar w:fldCharType="begin"/>
      </w:r>
      <w:r w:rsidR="001248B1">
        <w:rPr>
          <w:sz w:val="24"/>
          <w:szCs w:val="24"/>
        </w:rPr>
        <w:instrText xml:space="preserve"> REF _Ref468195799 \r \h </w:instrText>
      </w:r>
      <w:r w:rsidR="003820D7">
        <w:fldChar w:fldCharType="separate"/>
      </w:r>
      <w:r w:rsidR="00DA3ADB">
        <w:rPr>
          <w:sz w:val="24"/>
          <w:szCs w:val="24"/>
        </w:rPr>
        <w:t>5.16</w:t>
      </w:r>
      <w:r w:rsidR="003820D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7111BB">
        <w:fldChar w:fldCharType="begin"/>
      </w:r>
      <w:r w:rsidR="007111BB">
        <w:instrText xml:space="preserve"> REF _Ref465675151 \r \h  \* MERGEFORMAT </w:instrText>
      </w:r>
      <w:r w:rsidR="007111BB">
        <w:fldChar w:fldCharType="separate"/>
      </w:r>
      <w:r w:rsidR="00DA3ADB" w:rsidRPr="002D7FEE">
        <w:rPr>
          <w:rFonts w:eastAsia="Times New Roman,Italic"/>
          <w:bCs w:val="0"/>
          <w:iCs/>
          <w:sz w:val="24"/>
          <w:szCs w:val="24"/>
        </w:rPr>
        <w:t>3.11.2</w:t>
      </w:r>
      <w:r w:rsidR="007111BB">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27" w:name="_Ref191386451"/>
      <w:bookmarkStart w:id="428" w:name="_Ref440271628"/>
      <w:bookmarkStart w:id="429" w:name="_Toc440361334"/>
      <w:bookmarkStart w:id="430" w:name="_Toc440376089"/>
      <w:bookmarkStart w:id="431" w:name="_Toc440376216"/>
      <w:bookmarkStart w:id="432" w:name="_Toc440382481"/>
      <w:bookmarkStart w:id="433" w:name="_Toc440447151"/>
      <w:bookmarkStart w:id="434" w:name="_Toc440620831"/>
      <w:bookmarkStart w:id="435" w:name="_Toc440631466"/>
      <w:bookmarkStart w:id="436" w:name="_Toc440875706"/>
      <w:bookmarkStart w:id="437" w:name="_Toc441131730"/>
      <w:bookmarkStart w:id="438" w:name="_Toc465865171"/>
      <w:bookmarkStart w:id="439" w:name="_Toc468975431"/>
      <w:bookmarkStart w:id="440" w:name="_Toc471830447"/>
      <w:r w:rsidRPr="00E71A48">
        <w:rPr>
          <w:szCs w:val="24"/>
        </w:rPr>
        <w:lastRenderedPageBreak/>
        <w:t xml:space="preserve">Привлечение </w:t>
      </w:r>
      <w:bookmarkEnd w:id="427"/>
      <w:bookmarkEnd w:id="428"/>
      <w:bookmarkEnd w:id="429"/>
      <w:bookmarkEnd w:id="430"/>
      <w:bookmarkEnd w:id="431"/>
      <w:bookmarkEnd w:id="432"/>
      <w:bookmarkEnd w:id="433"/>
      <w:r w:rsidR="00176B20">
        <w:rPr>
          <w:szCs w:val="24"/>
        </w:rPr>
        <w:t>субподрядчиков</w:t>
      </w:r>
      <w:bookmarkEnd w:id="434"/>
      <w:bookmarkEnd w:id="435"/>
      <w:bookmarkEnd w:id="436"/>
      <w:bookmarkEnd w:id="437"/>
      <w:bookmarkEnd w:id="438"/>
      <w:bookmarkEnd w:id="439"/>
      <w:bookmarkEnd w:id="44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1" w:name="_Ref191386461"/>
      <w:bookmarkStart w:id="442" w:name="_Toc440361335"/>
      <w:bookmarkStart w:id="443" w:name="_Toc440376090"/>
      <w:bookmarkStart w:id="44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111BB">
        <w:fldChar w:fldCharType="begin"/>
      </w:r>
      <w:r w:rsidR="007111BB">
        <w:instrText xml:space="preserve"> REF _Ref191386407 \r \h  \* MERGEFORMAT </w:instrText>
      </w:r>
      <w:r w:rsidR="007111BB">
        <w:fldChar w:fldCharType="separate"/>
      </w:r>
      <w:r w:rsidR="00DA3ADB" w:rsidRPr="00DA3ADB">
        <w:rPr>
          <w:bCs w:val="0"/>
          <w:sz w:val="24"/>
          <w:szCs w:val="24"/>
        </w:rPr>
        <w:t>3.3.8</w:t>
      </w:r>
      <w:r w:rsidR="007111BB">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45"/>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820D7">
        <w:rPr>
          <w:bCs w:val="0"/>
          <w:sz w:val="24"/>
          <w:szCs w:val="24"/>
        </w:rPr>
        <w:fldChar w:fldCharType="begin"/>
      </w:r>
      <w:r w:rsidR="00D57D88">
        <w:rPr>
          <w:bCs w:val="0"/>
          <w:sz w:val="24"/>
          <w:szCs w:val="24"/>
        </w:rPr>
        <w:instrText xml:space="preserve"> REF _Ref440291364 \r \h </w:instrText>
      </w:r>
      <w:r w:rsidR="003820D7">
        <w:rPr>
          <w:bCs w:val="0"/>
          <w:sz w:val="24"/>
          <w:szCs w:val="24"/>
        </w:rPr>
      </w:r>
      <w:r w:rsidR="003820D7">
        <w:rPr>
          <w:bCs w:val="0"/>
          <w:sz w:val="24"/>
          <w:szCs w:val="24"/>
        </w:rPr>
        <w:fldChar w:fldCharType="separate"/>
      </w:r>
      <w:r w:rsidR="00DA3ADB">
        <w:rPr>
          <w:bCs w:val="0"/>
          <w:sz w:val="24"/>
          <w:szCs w:val="24"/>
        </w:rPr>
        <w:t>3.3.8.1</w:t>
      </w:r>
      <w:r w:rsidR="003820D7">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7111BB">
        <w:fldChar w:fldCharType="begin"/>
      </w:r>
      <w:r w:rsidR="007111BB">
        <w:instrText xml:space="preserve"> REF _Ref303669127 \r \h  \* MERGEFORMAT </w:instrText>
      </w:r>
      <w:r w:rsidR="007111BB">
        <w:fldChar w:fldCharType="separate"/>
      </w:r>
      <w:r w:rsidR="00DA3ADB" w:rsidRPr="002D7FEE">
        <w:rPr>
          <w:bCs w:val="0"/>
          <w:sz w:val="24"/>
          <w:szCs w:val="24"/>
        </w:rPr>
        <w:t>3.3.8.2</w:t>
      </w:r>
      <w:r w:rsidR="007111BB">
        <w:fldChar w:fldCharType="end"/>
      </w:r>
      <w:r w:rsidRPr="002D7FEE">
        <w:rPr>
          <w:bCs w:val="0"/>
          <w:sz w:val="24"/>
          <w:szCs w:val="24"/>
        </w:rPr>
        <w:t>)</w:t>
      </w:r>
      <w:r w:rsidR="00F300A7">
        <w:rPr>
          <w:bCs w:val="0"/>
          <w:sz w:val="24"/>
          <w:szCs w:val="24"/>
        </w:rPr>
        <w:t>. Документы, указанные в п</w:t>
      </w:r>
      <w:r w:rsidR="00306DE6" w:rsidRPr="002D7FEE">
        <w:rPr>
          <w:sz w:val="24"/>
          <w:szCs w:val="24"/>
        </w:rPr>
        <w:t>.</w:t>
      </w:r>
      <w:r w:rsidR="001248B1" w:rsidRPr="002D7FEE">
        <w:rPr>
          <w:sz w:val="24"/>
          <w:szCs w:val="24"/>
        </w:rPr>
        <w:t xml:space="preserve"> </w:t>
      </w:r>
      <w:r w:rsidR="007111BB">
        <w:fldChar w:fldCharType="begin"/>
      </w:r>
      <w:r w:rsidR="007111BB">
        <w:instrText xml:space="preserve"> REF _Ref442189588 \r \h  \* MERGEFORMAT </w:instrText>
      </w:r>
      <w:r w:rsidR="007111BB">
        <w:fldChar w:fldCharType="separate"/>
      </w:r>
      <w:r w:rsidR="00DA3ADB" w:rsidRPr="002D7FEE">
        <w:rPr>
          <w:sz w:val="24"/>
          <w:szCs w:val="24"/>
        </w:rPr>
        <w:t>ф)</w:t>
      </w:r>
      <w:r w:rsidR="007111BB">
        <w:fldChar w:fldCharType="end"/>
      </w:r>
      <w:r w:rsidR="00306DE6" w:rsidRPr="002D7FEE">
        <w:rPr>
          <w:sz w:val="24"/>
          <w:szCs w:val="24"/>
        </w:rPr>
        <w:t xml:space="preserve"> п. </w:t>
      </w:r>
      <w:r w:rsidR="007111BB">
        <w:fldChar w:fldCharType="begin"/>
      </w:r>
      <w:r w:rsidR="007111BB">
        <w:instrText xml:space="preserve"> REF _Ref303587815 \r \h  \* MERGEFORMAT </w:instrText>
      </w:r>
      <w:r w:rsidR="007111BB">
        <w:fldChar w:fldCharType="separate"/>
      </w:r>
      <w:r w:rsidR="00DA3ADB" w:rsidRPr="002D7FEE">
        <w:rPr>
          <w:sz w:val="24"/>
          <w:szCs w:val="24"/>
        </w:rPr>
        <w:t>3.3.8.3</w:t>
      </w:r>
      <w:r w:rsidR="007111BB">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820D7">
        <w:rPr>
          <w:bCs w:val="0"/>
          <w:sz w:val="24"/>
          <w:szCs w:val="24"/>
        </w:rPr>
        <w:fldChar w:fldCharType="begin"/>
      </w:r>
      <w:r w:rsidR="00362EA4">
        <w:rPr>
          <w:bCs w:val="0"/>
          <w:sz w:val="24"/>
          <w:szCs w:val="24"/>
        </w:rPr>
        <w:instrText xml:space="preserve"> REF _Ref440272510 \r \h </w:instrText>
      </w:r>
      <w:r w:rsidR="003820D7">
        <w:rPr>
          <w:bCs w:val="0"/>
          <w:sz w:val="24"/>
          <w:szCs w:val="24"/>
        </w:rPr>
      </w:r>
      <w:r w:rsidR="003820D7">
        <w:rPr>
          <w:bCs w:val="0"/>
          <w:sz w:val="24"/>
          <w:szCs w:val="24"/>
        </w:rPr>
        <w:fldChar w:fldCharType="separate"/>
      </w:r>
      <w:r w:rsidR="00DA3ADB">
        <w:rPr>
          <w:bCs w:val="0"/>
          <w:sz w:val="24"/>
          <w:szCs w:val="24"/>
        </w:rPr>
        <w:t>5.17</w:t>
      </w:r>
      <w:r w:rsidR="003820D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46" w:name="_Toc440382482"/>
      <w:bookmarkStart w:id="447" w:name="_Toc440447152"/>
      <w:bookmarkStart w:id="448" w:name="_Toc440620832"/>
      <w:bookmarkStart w:id="449" w:name="_Toc440631467"/>
      <w:bookmarkStart w:id="450" w:name="_Toc440875707"/>
      <w:bookmarkStart w:id="451" w:name="_Ref440876618"/>
      <w:bookmarkStart w:id="452" w:name="_Ref440876703"/>
      <w:bookmarkStart w:id="453" w:name="_Toc441131731"/>
      <w:bookmarkStart w:id="454" w:name="_Toc465865172"/>
      <w:bookmarkStart w:id="455" w:name="_Toc468975432"/>
      <w:bookmarkStart w:id="456"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41"/>
      <w:bookmarkEnd w:id="442"/>
      <w:bookmarkEnd w:id="443"/>
      <w:bookmarkEnd w:id="444"/>
      <w:bookmarkEnd w:id="446"/>
      <w:bookmarkEnd w:id="447"/>
      <w:bookmarkEnd w:id="448"/>
      <w:bookmarkEnd w:id="449"/>
      <w:bookmarkEnd w:id="450"/>
      <w:bookmarkEnd w:id="451"/>
      <w:bookmarkEnd w:id="452"/>
      <w:bookmarkEnd w:id="453"/>
      <w:bookmarkEnd w:id="454"/>
      <w:bookmarkEnd w:id="455"/>
      <w:bookmarkEnd w:id="45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111BB">
        <w:fldChar w:fldCharType="begin"/>
      </w:r>
      <w:r w:rsidR="007111BB">
        <w:instrText xml:space="preserve"> REF _Ref191386482 \r \h  \* MERGEFORMAT </w:instrText>
      </w:r>
      <w:r w:rsidR="007111BB">
        <w:fldChar w:fldCharType="separate"/>
      </w:r>
      <w:r w:rsidR="00DA3ADB" w:rsidRPr="00DA3ADB">
        <w:rPr>
          <w:bCs w:val="0"/>
          <w:sz w:val="24"/>
          <w:szCs w:val="24"/>
        </w:rPr>
        <w:t>3.3.8.1</w:t>
      </w:r>
      <w:r w:rsidR="007111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111BB">
        <w:fldChar w:fldCharType="begin"/>
      </w:r>
      <w:r w:rsidR="007111BB">
        <w:instrText xml:space="preserve"> REF _Ref191386407 \r \h  \* MERGEFORMAT </w:instrText>
      </w:r>
      <w:r w:rsidR="007111BB">
        <w:fldChar w:fldCharType="separate"/>
      </w:r>
      <w:r w:rsidR="00DA3ADB" w:rsidRPr="00DA3ADB">
        <w:rPr>
          <w:bCs w:val="0"/>
          <w:sz w:val="24"/>
          <w:szCs w:val="24"/>
        </w:rPr>
        <w:t>3.3.8</w:t>
      </w:r>
      <w:r w:rsidR="007111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820D7">
        <w:rPr>
          <w:bCs w:val="0"/>
          <w:sz w:val="24"/>
          <w:szCs w:val="24"/>
        </w:rPr>
        <w:fldChar w:fldCharType="begin"/>
      </w:r>
      <w:r w:rsidR="001248B1">
        <w:rPr>
          <w:bCs w:val="0"/>
          <w:sz w:val="24"/>
          <w:szCs w:val="24"/>
        </w:rPr>
        <w:instrText xml:space="preserve"> REF _Ref303669127 \r \h </w:instrText>
      </w:r>
      <w:r w:rsidR="003820D7">
        <w:rPr>
          <w:bCs w:val="0"/>
          <w:sz w:val="24"/>
          <w:szCs w:val="24"/>
        </w:rPr>
      </w:r>
      <w:r w:rsidR="003820D7">
        <w:rPr>
          <w:bCs w:val="0"/>
          <w:sz w:val="24"/>
          <w:szCs w:val="24"/>
        </w:rPr>
        <w:fldChar w:fldCharType="separate"/>
      </w:r>
      <w:r w:rsidR="00DA3ADB">
        <w:rPr>
          <w:bCs w:val="0"/>
          <w:sz w:val="24"/>
          <w:szCs w:val="24"/>
        </w:rPr>
        <w:t>3.3.8.2</w:t>
      </w:r>
      <w:r w:rsidR="003820D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5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5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59"/>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111BB">
        <w:fldChar w:fldCharType="begin"/>
      </w:r>
      <w:r w:rsidR="007111BB">
        <w:instrText xml:space="preserve"> REF _Ref307563248 \r \h  \* MERGEFORMAT </w:instrText>
      </w:r>
      <w:r w:rsidR="007111BB">
        <w:fldChar w:fldCharType="separate"/>
      </w:r>
      <w:r w:rsidR="00DA3ADB" w:rsidRPr="00DA3ADB">
        <w:rPr>
          <w:bCs w:val="0"/>
          <w:sz w:val="24"/>
          <w:szCs w:val="24"/>
          <w:lang w:val="en-US"/>
        </w:rPr>
        <w:t>a</w:t>
      </w:r>
      <w:r w:rsidR="00DA3ADB" w:rsidRPr="00283E3D">
        <w:rPr>
          <w:bCs w:val="0"/>
          <w:sz w:val="24"/>
          <w:szCs w:val="24"/>
        </w:rPr>
        <w:t>)</w:t>
      </w:r>
      <w:r w:rsidR="007111BB">
        <w:fldChar w:fldCharType="end"/>
      </w:r>
      <w:r w:rsidRPr="00E71A48">
        <w:rPr>
          <w:bCs w:val="0"/>
          <w:sz w:val="24"/>
          <w:szCs w:val="24"/>
        </w:rPr>
        <w:t xml:space="preserve">- </w:t>
      </w:r>
      <w:r w:rsidR="007111BB">
        <w:fldChar w:fldCharType="begin"/>
      </w:r>
      <w:r w:rsidR="007111BB">
        <w:instrText xml:space="preserve"> REF _Ref307563262 \r \h  \* MERGEFORMAT </w:instrText>
      </w:r>
      <w:r w:rsidR="007111BB">
        <w:fldChar w:fldCharType="separate"/>
      </w:r>
      <w:r w:rsidR="00DA3ADB" w:rsidRPr="00DA3ADB">
        <w:rPr>
          <w:bCs w:val="0"/>
          <w:sz w:val="24"/>
          <w:szCs w:val="24"/>
          <w:lang w:val="en-US"/>
        </w:rPr>
        <w:t>g</w:t>
      </w:r>
      <w:r w:rsidR="00DA3ADB" w:rsidRPr="00283E3D">
        <w:rPr>
          <w:bCs w:val="0"/>
          <w:sz w:val="24"/>
          <w:szCs w:val="24"/>
        </w:rPr>
        <w:t>)</w:t>
      </w:r>
      <w:r w:rsidR="007111BB">
        <w:fldChar w:fldCharType="end"/>
      </w:r>
      <w:r w:rsidRPr="00E71A48">
        <w:rPr>
          <w:bCs w:val="0"/>
          <w:sz w:val="24"/>
          <w:szCs w:val="24"/>
        </w:rPr>
        <w:t xml:space="preserve">п. </w:t>
      </w:r>
      <w:r w:rsidR="007111BB">
        <w:fldChar w:fldCharType="begin"/>
      </w:r>
      <w:r w:rsidR="007111BB">
        <w:instrText xml:space="preserve"> REF _Ref306032591 \r \h  \* MERGEFORMAT </w:instrText>
      </w:r>
      <w:r w:rsidR="007111BB">
        <w:fldChar w:fldCharType="separate"/>
      </w:r>
      <w:r w:rsidR="00DA3ADB" w:rsidRPr="00DA3ADB">
        <w:rPr>
          <w:bCs w:val="0"/>
          <w:sz w:val="24"/>
          <w:szCs w:val="24"/>
        </w:rPr>
        <w:t>3.3.10.4</w:t>
      </w:r>
      <w:r w:rsidR="007111BB">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0"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60"/>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7111BB">
        <w:fldChar w:fldCharType="begin"/>
      </w:r>
      <w:r w:rsidR="007111BB">
        <w:instrText xml:space="preserve"> REF _Ref303669127 \r \h  \* MERGEFORMAT </w:instrText>
      </w:r>
      <w:r w:rsidR="007111BB">
        <w:fldChar w:fldCharType="separate"/>
      </w:r>
      <w:r w:rsidR="00DA3ADB" w:rsidRPr="002D7FEE">
        <w:rPr>
          <w:bCs w:val="0"/>
          <w:sz w:val="24"/>
          <w:szCs w:val="24"/>
        </w:rPr>
        <w:t>3.3.8.2</w:t>
      </w:r>
      <w:r w:rsidR="007111BB">
        <w:fldChar w:fldCharType="end"/>
      </w:r>
      <w:r w:rsidR="00717F60" w:rsidRPr="002D7FEE">
        <w:rPr>
          <w:bCs w:val="0"/>
          <w:sz w:val="24"/>
          <w:szCs w:val="24"/>
        </w:rPr>
        <w:t>)</w:t>
      </w:r>
      <w:r w:rsidR="00F300A7">
        <w:rPr>
          <w:bCs w:val="0"/>
          <w:sz w:val="24"/>
          <w:szCs w:val="24"/>
        </w:rPr>
        <w:t>. Документы, указанные в п</w:t>
      </w:r>
      <w:r w:rsidR="00306DE6" w:rsidRPr="002D7FEE">
        <w:rPr>
          <w:sz w:val="24"/>
          <w:szCs w:val="24"/>
        </w:rPr>
        <w:t xml:space="preserve">. </w:t>
      </w:r>
      <w:r w:rsidR="007111BB">
        <w:fldChar w:fldCharType="begin"/>
      </w:r>
      <w:r w:rsidR="007111BB">
        <w:instrText xml:space="preserve"> REF _Ref442189588 \r \h  \* MERGEFORMAT </w:instrText>
      </w:r>
      <w:r w:rsidR="007111BB">
        <w:fldChar w:fldCharType="separate"/>
      </w:r>
      <w:r w:rsidR="00DA3ADB" w:rsidRPr="002D7FEE">
        <w:rPr>
          <w:sz w:val="24"/>
          <w:szCs w:val="24"/>
        </w:rPr>
        <w:t>ф)</w:t>
      </w:r>
      <w:r w:rsidR="007111BB">
        <w:fldChar w:fldCharType="end"/>
      </w:r>
      <w:r w:rsidR="00306DE6" w:rsidRPr="002D7FEE">
        <w:rPr>
          <w:sz w:val="24"/>
          <w:szCs w:val="24"/>
        </w:rPr>
        <w:t xml:space="preserve"> п. </w:t>
      </w:r>
      <w:r w:rsidR="007111BB">
        <w:fldChar w:fldCharType="begin"/>
      </w:r>
      <w:r w:rsidR="007111BB">
        <w:instrText xml:space="preserve"> REF _Ref303587815 \r \h  \* MERGEFORMAT </w:instrText>
      </w:r>
      <w:r w:rsidR="007111BB">
        <w:fldChar w:fldCharType="separate"/>
      </w:r>
      <w:r w:rsidR="00DA3ADB" w:rsidRPr="002D7FEE">
        <w:rPr>
          <w:sz w:val="24"/>
          <w:szCs w:val="24"/>
        </w:rPr>
        <w:t>3.3.8.3</w:t>
      </w:r>
      <w:r w:rsidR="007111BB">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820D7">
        <w:rPr>
          <w:bCs w:val="0"/>
          <w:sz w:val="24"/>
          <w:szCs w:val="24"/>
        </w:rPr>
        <w:fldChar w:fldCharType="begin"/>
      </w:r>
      <w:r w:rsidR="00D50E8D">
        <w:rPr>
          <w:bCs w:val="0"/>
          <w:sz w:val="24"/>
          <w:szCs w:val="24"/>
        </w:rPr>
        <w:instrText xml:space="preserve"> REF _Ref440376324 \r \h </w:instrText>
      </w:r>
      <w:r w:rsidR="003820D7">
        <w:rPr>
          <w:bCs w:val="0"/>
          <w:sz w:val="24"/>
          <w:szCs w:val="24"/>
        </w:rPr>
      </w:r>
      <w:r w:rsidR="003820D7">
        <w:rPr>
          <w:bCs w:val="0"/>
          <w:sz w:val="24"/>
          <w:szCs w:val="24"/>
        </w:rPr>
        <w:fldChar w:fldCharType="separate"/>
      </w:r>
      <w:r w:rsidR="00DA3ADB">
        <w:rPr>
          <w:bCs w:val="0"/>
          <w:sz w:val="24"/>
          <w:szCs w:val="24"/>
        </w:rPr>
        <w:t>5.18</w:t>
      </w:r>
      <w:r w:rsidR="003820D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820D7">
        <w:rPr>
          <w:bCs w:val="0"/>
          <w:sz w:val="24"/>
          <w:szCs w:val="24"/>
        </w:rPr>
        <w:fldChar w:fldCharType="begin"/>
      </w:r>
      <w:r w:rsidR="000F4365">
        <w:rPr>
          <w:bCs w:val="0"/>
          <w:sz w:val="24"/>
          <w:szCs w:val="24"/>
        </w:rPr>
        <w:instrText xml:space="preserve"> REF _Ref440291364 \r \h </w:instrText>
      </w:r>
      <w:r w:rsidR="003820D7">
        <w:rPr>
          <w:bCs w:val="0"/>
          <w:sz w:val="24"/>
          <w:szCs w:val="24"/>
        </w:rPr>
      </w:r>
      <w:r w:rsidR="003820D7">
        <w:rPr>
          <w:bCs w:val="0"/>
          <w:sz w:val="24"/>
          <w:szCs w:val="24"/>
        </w:rPr>
        <w:fldChar w:fldCharType="separate"/>
      </w:r>
      <w:r w:rsidR="00DA3ADB">
        <w:rPr>
          <w:bCs w:val="0"/>
          <w:sz w:val="24"/>
          <w:szCs w:val="24"/>
        </w:rPr>
        <w:t>3.3.8.1</w:t>
      </w:r>
      <w:r w:rsidR="003820D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61" w:name="_Ref306114966"/>
      <w:bookmarkStart w:id="462" w:name="_Toc440361336"/>
      <w:bookmarkStart w:id="463" w:name="_Toc440376091"/>
      <w:bookmarkStart w:id="464" w:name="_Toc440376218"/>
      <w:bookmarkStart w:id="465" w:name="_Toc440382483"/>
      <w:bookmarkStart w:id="466" w:name="_Toc440447153"/>
      <w:bookmarkStart w:id="467" w:name="_Toc440620833"/>
      <w:bookmarkStart w:id="468" w:name="_Toc440631468"/>
      <w:bookmarkStart w:id="469" w:name="_Toc440875708"/>
      <w:bookmarkStart w:id="470" w:name="_Toc441131732"/>
      <w:bookmarkStart w:id="471" w:name="_Toc465865173"/>
      <w:bookmarkStart w:id="472" w:name="_Toc468975433"/>
      <w:bookmarkStart w:id="473" w:name="_Toc471830449"/>
      <w:r w:rsidRPr="00E71A48">
        <w:rPr>
          <w:szCs w:val="24"/>
        </w:rPr>
        <w:t>Разъяснение Документации по запросу предложений</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111BB">
        <w:fldChar w:fldCharType="begin"/>
      </w:r>
      <w:r w:rsidR="007111BB">
        <w:instrText xml:space="preserve"> REF _Ref440969856 \r \h  \* MERGEFORMAT </w:instrText>
      </w:r>
      <w:r w:rsidR="007111BB">
        <w:fldChar w:fldCharType="separate"/>
      </w:r>
      <w:r w:rsidR="00DA3ADB" w:rsidRPr="00DA3ADB">
        <w:rPr>
          <w:bCs w:val="0"/>
          <w:iCs/>
          <w:sz w:val="24"/>
          <w:szCs w:val="24"/>
        </w:rPr>
        <w:t>3.3.12</w:t>
      </w:r>
      <w:r w:rsidR="007111BB">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111BB">
        <w:fldChar w:fldCharType="begin"/>
      </w:r>
      <w:r w:rsidR="007111BB">
        <w:instrText xml:space="preserve"> REF _Ref440289401 \r \h  \* MERGEFORMAT </w:instrText>
      </w:r>
      <w:r w:rsidR="007111BB">
        <w:fldChar w:fldCharType="separate"/>
      </w:r>
      <w:r w:rsidR="00DA3ADB" w:rsidRPr="00DA3ADB">
        <w:rPr>
          <w:bCs w:val="0"/>
          <w:iCs/>
          <w:sz w:val="24"/>
          <w:szCs w:val="24"/>
        </w:rPr>
        <w:t>3.3.13</w:t>
      </w:r>
      <w:r w:rsidR="007111BB">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74" w:name="_Toc440361337"/>
      <w:bookmarkStart w:id="475" w:name="_Toc440376092"/>
      <w:bookmarkStart w:id="476" w:name="_Toc440376219"/>
      <w:bookmarkStart w:id="477" w:name="_Toc440382484"/>
      <w:bookmarkStart w:id="478" w:name="_Toc440447154"/>
      <w:bookmarkStart w:id="479" w:name="_Toc440620834"/>
      <w:bookmarkStart w:id="480" w:name="_Toc440631469"/>
      <w:bookmarkStart w:id="481" w:name="_Toc440875709"/>
      <w:bookmarkStart w:id="482" w:name="_Ref440969856"/>
      <w:bookmarkStart w:id="483" w:name="_Toc441131733"/>
      <w:bookmarkStart w:id="484" w:name="_Toc465865174"/>
      <w:bookmarkStart w:id="485" w:name="_Toc468975434"/>
      <w:bookmarkStart w:id="486" w:name="_Toc471830450"/>
      <w:r w:rsidRPr="00E71A48">
        <w:rPr>
          <w:szCs w:val="24"/>
        </w:rPr>
        <w:t>Внесение изменений в Документацию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87" w:name="_Ref440289401"/>
      <w:bookmarkStart w:id="488" w:name="_Toc440361338"/>
      <w:bookmarkStart w:id="489" w:name="_Toc440376093"/>
      <w:bookmarkStart w:id="490" w:name="_Toc440376220"/>
      <w:bookmarkStart w:id="491" w:name="_Toc440382485"/>
      <w:bookmarkStart w:id="492" w:name="_Toc440447155"/>
      <w:bookmarkStart w:id="493" w:name="_Toc440620835"/>
      <w:bookmarkStart w:id="494" w:name="_Toc440631470"/>
      <w:bookmarkStart w:id="495" w:name="_Toc440875710"/>
      <w:bookmarkStart w:id="496" w:name="_Toc441131734"/>
      <w:bookmarkStart w:id="497" w:name="_Toc465865175"/>
      <w:bookmarkStart w:id="498" w:name="_Toc468975435"/>
      <w:bookmarkStart w:id="499" w:name="_Toc471830451"/>
      <w:r w:rsidRPr="00E71A48">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00" w:name="_Ref191386249"/>
    </w:p>
    <w:p w:rsidR="00AC1995" w:rsidRPr="00E71A48" w:rsidRDefault="00AC1995" w:rsidP="00E71A48">
      <w:pPr>
        <w:pStyle w:val="3"/>
        <w:spacing w:line="264" w:lineRule="auto"/>
        <w:rPr>
          <w:szCs w:val="24"/>
          <w:lang w:eastAsia="ru-RU"/>
        </w:rPr>
      </w:pPr>
      <w:bookmarkStart w:id="501" w:name="_Toc299701566"/>
      <w:bookmarkStart w:id="502" w:name="_Ref306176386"/>
      <w:bookmarkStart w:id="503" w:name="_Ref440285128"/>
      <w:bookmarkStart w:id="504" w:name="_Toc440361339"/>
      <w:bookmarkStart w:id="505" w:name="_Toc440376094"/>
      <w:bookmarkStart w:id="506" w:name="_Toc440376221"/>
      <w:bookmarkStart w:id="507" w:name="_Toc440382486"/>
      <w:bookmarkStart w:id="508" w:name="_Toc440447156"/>
      <w:bookmarkStart w:id="509" w:name="_Toc440620836"/>
      <w:bookmarkStart w:id="510" w:name="_Toc440631471"/>
      <w:bookmarkStart w:id="511" w:name="_Toc440875711"/>
      <w:bookmarkStart w:id="512" w:name="_Toc441131735"/>
      <w:bookmarkStart w:id="513" w:name="_Toc465865176"/>
      <w:bookmarkStart w:id="514" w:name="_Toc468975436"/>
      <w:bookmarkStart w:id="515" w:name="_Toc47183045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574321">
        <w:rPr>
          <w:bCs w:val="0"/>
          <w:sz w:val="24"/>
          <w:szCs w:val="24"/>
        </w:rPr>
        <w:t xml:space="preserve"> 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7111BB">
        <w:fldChar w:fldCharType="begin"/>
      </w:r>
      <w:r w:rsidR="007111BB">
        <w:instrText xml:space="preserve"> REF _Ref467168844 \r \h  \* MERGEFORMAT </w:instrText>
      </w:r>
      <w:r w:rsidR="007111BB">
        <w:fldChar w:fldCharType="separate"/>
      </w:r>
      <w:r w:rsidR="00DA3ADB" w:rsidRPr="002D7FEE">
        <w:rPr>
          <w:sz w:val="24"/>
          <w:szCs w:val="24"/>
        </w:rPr>
        <w:t>3.3.14.3</w:t>
      </w:r>
      <w:r w:rsidR="007111BB">
        <w:fldChar w:fldCharType="end"/>
      </w:r>
      <w:r w:rsidRPr="002D7FEE">
        <w:rPr>
          <w:sz w:val="24"/>
          <w:szCs w:val="24"/>
        </w:rPr>
        <w:t xml:space="preserve">) или путем внесения денежных средств на расчетный счет Заказчика (п. </w:t>
      </w:r>
      <w:r w:rsidR="007111BB">
        <w:fldChar w:fldCharType="begin"/>
      </w:r>
      <w:r w:rsidR="007111BB">
        <w:instrText xml:space="preserve"> REF _Ref442263553 \r \h  \* MERGEFORMAT </w:instrText>
      </w:r>
      <w:r w:rsidR="007111BB">
        <w:fldChar w:fldCharType="separate"/>
      </w:r>
      <w:r w:rsidR="00DA3ADB" w:rsidRPr="002D7FEE">
        <w:rPr>
          <w:sz w:val="24"/>
          <w:szCs w:val="24"/>
        </w:rPr>
        <w:t>3.3.14.4</w:t>
      </w:r>
      <w:r w:rsidR="007111BB">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6"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6"/>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7"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17"/>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7111BB">
        <w:fldChar w:fldCharType="begin"/>
      </w:r>
      <w:r w:rsidR="007111BB">
        <w:instrText xml:space="preserve"> REF _Ref440272678 \r \h  \* MERGEFORMAT </w:instrText>
      </w:r>
      <w:r w:rsidR="007111BB">
        <w:fldChar w:fldCharType="separate"/>
      </w:r>
      <w:r w:rsidR="00DA3ADB" w:rsidRPr="002D7FEE">
        <w:rPr>
          <w:sz w:val="24"/>
          <w:szCs w:val="24"/>
          <w:lang w:eastAsia="ru-RU"/>
        </w:rPr>
        <w:t>5.14</w:t>
      </w:r>
      <w:r w:rsidR="007111BB">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18" w:name="_Ref307586570"/>
      <w:r w:rsidRPr="002D7FEE">
        <w:rPr>
          <w:sz w:val="24"/>
          <w:szCs w:val="24"/>
        </w:rPr>
        <w:t>В соглашении о неустойке должно быть указано</w:t>
      </w:r>
      <w:bookmarkStart w:id="519"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18"/>
      <w:bookmarkEnd w:id="519"/>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7111BB">
        <w:fldChar w:fldCharType="begin"/>
      </w:r>
      <w:r w:rsidR="007111BB">
        <w:instrText xml:space="preserve"> REF _Ref306008743 \r \h  \* MERGEFORMAT </w:instrText>
      </w:r>
      <w:r w:rsidR="007111BB">
        <w:fldChar w:fldCharType="separate"/>
      </w:r>
      <w:r w:rsidR="00DA3ADB" w:rsidRPr="002D7FEE">
        <w:rPr>
          <w:bCs w:val="0"/>
          <w:sz w:val="24"/>
          <w:szCs w:val="24"/>
        </w:rPr>
        <w:t>3.3.4</w:t>
      </w:r>
      <w:r w:rsidR="007111BB">
        <w:fldChar w:fldCharType="end"/>
      </w:r>
      <w:r w:rsidR="00932C0A" w:rsidRPr="002D7FEE">
        <w:rPr>
          <w:bCs w:val="0"/>
          <w:sz w:val="24"/>
          <w:szCs w:val="24"/>
        </w:rPr>
        <w:t xml:space="preserve">) после истечения срока окончания подачи заявок (п. </w:t>
      </w:r>
      <w:r w:rsidR="007111BB">
        <w:fldChar w:fldCharType="begin"/>
      </w:r>
      <w:r w:rsidR="007111BB">
        <w:instrText xml:space="preserve"> REF _Ref440289953 \r \h  \* MERGEFORMAT </w:instrText>
      </w:r>
      <w:r w:rsidR="007111BB">
        <w:fldChar w:fldCharType="separate"/>
      </w:r>
      <w:r w:rsidR="00DA3ADB" w:rsidRPr="002D7FEE">
        <w:rPr>
          <w:bCs w:val="0"/>
          <w:sz w:val="24"/>
          <w:szCs w:val="24"/>
        </w:rPr>
        <w:t>3.4.1.3</w:t>
      </w:r>
      <w:r w:rsidR="007111BB">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lastRenderedPageBreak/>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820D7">
        <w:rPr>
          <w:bCs w:val="0"/>
          <w:sz w:val="24"/>
          <w:szCs w:val="24"/>
        </w:rPr>
        <w:fldChar w:fldCharType="begin"/>
      </w:r>
      <w:r w:rsidR="00A12245">
        <w:rPr>
          <w:bCs w:val="0"/>
          <w:sz w:val="24"/>
          <w:szCs w:val="24"/>
        </w:rPr>
        <w:instrText xml:space="preserve"> REF _Ref468975287 \r \h </w:instrText>
      </w:r>
      <w:r w:rsidR="003820D7">
        <w:rPr>
          <w:bCs w:val="0"/>
          <w:sz w:val="24"/>
          <w:szCs w:val="24"/>
        </w:rPr>
      </w:r>
      <w:r w:rsidR="003820D7">
        <w:rPr>
          <w:bCs w:val="0"/>
          <w:sz w:val="24"/>
          <w:szCs w:val="24"/>
        </w:rPr>
        <w:fldChar w:fldCharType="separate"/>
      </w:r>
      <w:r w:rsidR="00A12245">
        <w:rPr>
          <w:bCs w:val="0"/>
          <w:sz w:val="24"/>
          <w:szCs w:val="24"/>
        </w:rPr>
        <w:t>3.12</w:t>
      </w:r>
      <w:r w:rsidR="003820D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3820D7">
        <w:rPr>
          <w:bCs w:val="0"/>
          <w:sz w:val="24"/>
          <w:szCs w:val="24"/>
        </w:rPr>
        <w:fldChar w:fldCharType="begin"/>
      </w:r>
      <w:r w:rsidR="001248B1">
        <w:rPr>
          <w:bCs w:val="0"/>
          <w:sz w:val="24"/>
          <w:szCs w:val="24"/>
        </w:rPr>
        <w:instrText xml:space="preserve"> REF _Ref468195951 \r \h </w:instrText>
      </w:r>
      <w:r w:rsidR="003820D7">
        <w:rPr>
          <w:bCs w:val="0"/>
          <w:sz w:val="24"/>
          <w:szCs w:val="24"/>
        </w:rPr>
      </w:r>
      <w:r w:rsidR="003820D7">
        <w:rPr>
          <w:bCs w:val="0"/>
          <w:sz w:val="24"/>
          <w:szCs w:val="24"/>
        </w:rPr>
        <w:fldChar w:fldCharType="separate"/>
      </w:r>
      <w:r w:rsidR="00DA3ADB">
        <w:rPr>
          <w:bCs w:val="0"/>
          <w:sz w:val="24"/>
          <w:szCs w:val="24"/>
        </w:rPr>
        <w:t>3.13</w:t>
      </w:r>
      <w:r w:rsidR="003820D7">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307563802"/>
      <w:r w:rsidRPr="00E71A48">
        <w:rPr>
          <w:sz w:val="24"/>
          <w:szCs w:val="24"/>
        </w:rPr>
        <w:t xml:space="preserve">В случаях, указанных в п. </w:t>
      </w:r>
      <w:r w:rsidR="007111BB">
        <w:fldChar w:fldCharType="begin"/>
      </w:r>
      <w:r w:rsidR="007111BB">
        <w:instrText xml:space="preserve"> REF _Ref305753174 \r \h  \* MERGEFORMAT </w:instrText>
      </w:r>
      <w:r w:rsidR="007111BB">
        <w:fldChar w:fldCharType="separate"/>
      </w:r>
      <w:r w:rsidR="00DA3ADB" w:rsidRPr="00DA3ADB">
        <w:rPr>
          <w:sz w:val="24"/>
          <w:szCs w:val="24"/>
        </w:rPr>
        <w:t>3.3.14.3.2</w:t>
      </w:r>
      <w:r w:rsidR="007111BB">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20"/>
      <w:r w:rsidR="00574321">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1" w:name="_Ref299109207"/>
      <w:bookmarkStart w:id="522"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1"/>
      <w:bookmarkEnd w:id="522"/>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7111BB">
        <w:fldChar w:fldCharType="begin"/>
      </w:r>
      <w:r w:rsidR="007111BB">
        <w:instrText xml:space="preserve"> REF _Ref440272256 \r \h  \* MERGEFORMAT </w:instrText>
      </w:r>
      <w:r w:rsidR="007111BB">
        <w:fldChar w:fldCharType="separate"/>
      </w:r>
      <w:r w:rsidR="00DA3ADB" w:rsidRPr="00DA3ADB">
        <w:rPr>
          <w:sz w:val="24"/>
          <w:szCs w:val="24"/>
          <w:lang w:eastAsia="ru-RU"/>
        </w:rPr>
        <w:t>5.14</w:t>
      </w:r>
      <w:r w:rsidR="007111BB">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3820D7">
        <w:fldChar w:fldCharType="begin"/>
      </w:r>
      <w:r w:rsidR="006D05F2">
        <w:rPr>
          <w:sz w:val="24"/>
          <w:szCs w:val="24"/>
          <w:lang w:eastAsia="ru-RU"/>
        </w:rPr>
        <w:instrText xml:space="preserve"> REF _Ref467752316 \r \h </w:instrText>
      </w:r>
      <w:r w:rsidR="003820D7">
        <w:fldChar w:fldCharType="separate"/>
      </w:r>
      <w:r w:rsidR="00DA3ADB">
        <w:rPr>
          <w:sz w:val="24"/>
          <w:szCs w:val="24"/>
          <w:lang w:eastAsia="ru-RU"/>
        </w:rPr>
        <w:t>5.15</w:t>
      </w:r>
      <w:r w:rsidR="003820D7">
        <w:fldChar w:fldCharType="end"/>
      </w:r>
      <w:r w:rsidRPr="00F21407">
        <w:rPr>
          <w:sz w:val="24"/>
          <w:szCs w:val="24"/>
        </w:rPr>
        <w:t xml:space="preserve">), в срок не позднее даты и времени окончания приема заявок, указанных в пункте </w:t>
      </w:r>
      <w:r w:rsidR="007111BB">
        <w:fldChar w:fldCharType="begin"/>
      </w:r>
      <w:r w:rsidR="007111BB">
        <w:instrText xml:space="preserve"> REF _Ref440289953 \r \h  \* MERGEFORMAT </w:instrText>
      </w:r>
      <w:r w:rsidR="007111BB">
        <w:fldChar w:fldCharType="separate"/>
      </w:r>
      <w:r w:rsidR="00DA3ADB" w:rsidRPr="00DA3ADB">
        <w:rPr>
          <w:sz w:val="24"/>
          <w:szCs w:val="24"/>
        </w:rPr>
        <w:t>3.4.1.3</w:t>
      </w:r>
      <w:r w:rsidR="007111BB">
        <w:fldChar w:fldCharType="end"/>
      </w:r>
      <w:r w:rsidRPr="00F21407">
        <w:rPr>
          <w:sz w:val="24"/>
          <w:szCs w:val="24"/>
        </w:rPr>
        <w:t xml:space="preserve"> настоящей Документации, по адресу: </w:t>
      </w:r>
      <w:r w:rsidR="0061703B" w:rsidRPr="00D80A5F">
        <w:rPr>
          <w:iCs/>
          <w:sz w:val="24"/>
          <w:szCs w:val="24"/>
        </w:rPr>
        <w:t xml:space="preserve">РФ, 156961, г. Кострома, проспект Мира, </w:t>
      </w:r>
      <w:r w:rsidR="0061703B" w:rsidRPr="00F25259">
        <w:rPr>
          <w:iCs/>
          <w:sz w:val="24"/>
          <w:szCs w:val="24"/>
        </w:rPr>
        <w:t>53</w:t>
      </w:r>
      <w:r w:rsidR="0061703B" w:rsidRPr="00F25259">
        <w:rPr>
          <w:sz w:val="24"/>
          <w:szCs w:val="24"/>
        </w:rPr>
        <w:t xml:space="preserve">, </w:t>
      </w:r>
      <w:proofErr w:type="spellStart"/>
      <w:r w:rsidR="0061703B" w:rsidRPr="00F25259">
        <w:rPr>
          <w:sz w:val="24"/>
          <w:szCs w:val="24"/>
        </w:rPr>
        <w:t>каб</w:t>
      </w:r>
      <w:proofErr w:type="spellEnd"/>
      <w:r w:rsidR="0061703B" w:rsidRPr="00F25259">
        <w:rPr>
          <w:sz w:val="24"/>
          <w:szCs w:val="24"/>
        </w:rPr>
        <w:t xml:space="preserve">. №318, исполнительный сотрудник – </w:t>
      </w:r>
      <w:r w:rsidR="0061703B">
        <w:rPr>
          <w:sz w:val="24"/>
          <w:szCs w:val="24"/>
        </w:rPr>
        <w:t>Скворцова Татьяна Сергеевна</w:t>
      </w:r>
      <w:r w:rsidR="0061703B" w:rsidRPr="00F25259">
        <w:rPr>
          <w:sz w:val="24"/>
          <w:szCs w:val="24"/>
        </w:rPr>
        <w:t xml:space="preserve">, контактный телефон (4942) </w:t>
      </w:r>
      <w:r w:rsidR="0061703B">
        <w:rPr>
          <w:sz w:val="24"/>
          <w:szCs w:val="24"/>
        </w:rPr>
        <w:t>396-055</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7111BB">
        <w:fldChar w:fldCharType="begin"/>
      </w:r>
      <w:r w:rsidR="007111BB">
        <w:instrText xml:space="preserve"> REF _Ref191386085 \r \h  \* MERGEFORMAT </w:instrText>
      </w:r>
      <w:r w:rsidR="007111BB">
        <w:fldChar w:fldCharType="separate"/>
      </w:r>
      <w:r w:rsidR="00DA3ADB" w:rsidRPr="00DA3ADB">
        <w:rPr>
          <w:sz w:val="24"/>
          <w:szCs w:val="24"/>
        </w:rPr>
        <w:t>1.1.1</w:t>
      </w:r>
      <w:r w:rsidR="007111BB">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7111BB">
        <w:fldChar w:fldCharType="begin"/>
      </w:r>
      <w:r w:rsidR="007111BB">
        <w:instrText xml:space="preserve"> REF _Ref303323780 \r \h  \* MERGEFORMAT </w:instrText>
      </w:r>
      <w:r w:rsidR="007111BB">
        <w:fldChar w:fldCharType="separate"/>
      </w:r>
      <w:r w:rsidR="00DA3ADB" w:rsidRPr="00DA3ADB">
        <w:rPr>
          <w:sz w:val="24"/>
          <w:szCs w:val="24"/>
        </w:rPr>
        <w:t>1.1.4</w:t>
      </w:r>
      <w:r w:rsidR="007111BB">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7111BB">
        <w:fldChar w:fldCharType="begin"/>
      </w:r>
      <w:r w:rsidR="007111BB">
        <w:instrText xml:space="preserve"> REF _Ref467752355 \r \h  \* MERGEFORMAT </w:instrText>
      </w:r>
      <w:r w:rsidR="007111BB">
        <w:fldChar w:fldCharType="separate"/>
      </w:r>
      <w:r w:rsidR="00DA3ADB" w:rsidRPr="002D7FEE">
        <w:rPr>
          <w:sz w:val="24"/>
          <w:szCs w:val="24"/>
        </w:rPr>
        <w:t>3.3.14.5</w:t>
      </w:r>
      <w:r w:rsidR="007111BB">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3" w:name="_Ref442263553"/>
      <w:bookmarkStart w:id="524"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3"/>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7111BB">
        <w:fldChar w:fldCharType="begin"/>
      </w:r>
      <w:r w:rsidR="007111BB">
        <w:instrText xml:space="preserve"> REF _Ref440289953 \r \h  \* MERGEFORMAT </w:instrText>
      </w:r>
      <w:r w:rsidR="007111BB">
        <w:fldChar w:fldCharType="separate"/>
      </w:r>
      <w:r w:rsidR="00DA3ADB" w:rsidRPr="002D7FEE">
        <w:rPr>
          <w:szCs w:val="24"/>
        </w:rPr>
        <w:t>3.4.1.3</w:t>
      </w:r>
      <w:r w:rsidR="007111BB">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7111BB">
        <w:fldChar w:fldCharType="begin"/>
      </w:r>
      <w:r w:rsidR="007111BB">
        <w:instrText xml:space="preserve"> REF _Ref440289953 \r \h  \* MERGEFORMAT </w:instrText>
      </w:r>
      <w:r w:rsidR="007111BB">
        <w:fldChar w:fldCharType="separate"/>
      </w:r>
      <w:r w:rsidR="00DA3ADB" w:rsidRPr="002D7FEE">
        <w:rPr>
          <w:szCs w:val="24"/>
        </w:rPr>
        <w:t>3.4.1.3</w:t>
      </w:r>
      <w:r w:rsidR="007111BB">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w:t>
      </w:r>
      <w:r w:rsidRPr="002D7FEE">
        <w:rPr>
          <w:szCs w:val="24"/>
        </w:rPr>
        <w:lastRenderedPageBreak/>
        <w:t>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111BB">
        <w:fldChar w:fldCharType="begin"/>
      </w:r>
      <w:r w:rsidR="007111BB">
        <w:instrText xml:space="preserve"> REF _Ref55335823 \r \h  \* MERGEFORMAT </w:instrText>
      </w:r>
      <w:r w:rsidR="007111BB">
        <w:fldChar w:fldCharType="separate"/>
      </w:r>
      <w:r w:rsidR="00DA3ADB" w:rsidRPr="002D7FEE">
        <w:rPr>
          <w:rFonts w:eastAsia="Calibri"/>
          <w:szCs w:val="24"/>
          <w:lang w:eastAsia="en-US"/>
        </w:rPr>
        <w:t>5.7</w:t>
      </w:r>
      <w:r w:rsidR="007111BB">
        <w:fldChar w:fldCharType="end"/>
      </w:r>
      <w:r w:rsidRPr="002D7FEE">
        <w:rPr>
          <w:rFonts w:eastAsia="Calibri"/>
          <w:szCs w:val="24"/>
          <w:lang w:eastAsia="en-US"/>
        </w:rPr>
        <w:t xml:space="preserve">) Участник обязан направить на электронную почту </w:t>
      </w:r>
      <w:r w:rsidR="0061703B"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61703B" w:rsidRPr="00581674">
        <w:rPr>
          <w:rFonts w:eastAsia="Calibri"/>
          <w:szCs w:val="24"/>
          <w:lang w:eastAsia="en-US"/>
        </w:rPr>
        <w:t xml:space="preserve">, адрес электронной почты: </w:t>
      </w:r>
      <w:hyperlink r:id="rId32" w:history="1">
        <w:r w:rsidR="0061703B" w:rsidRPr="00581674">
          <w:rPr>
            <w:rStyle w:val="a7"/>
          </w:rPr>
          <w:t xml:space="preserve"> </w:t>
        </w:r>
        <w:r w:rsidR="0061703B" w:rsidRPr="00581674">
          <w:rPr>
            <w:rStyle w:val="a7"/>
            <w:lang w:val="en-US"/>
          </w:rPr>
          <w:t>Skvortsova</w:t>
        </w:r>
        <w:r w:rsidR="0061703B" w:rsidRPr="00581674">
          <w:rPr>
            <w:rStyle w:val="a7"/>
          </w:rPr>
          <w:t>.</w:t>
        </w:r>
        <w:r w:rsidR="0061703B" w:rsidRPr="00581674">
          <w:rPr>
            <w:rStyle w:val="a7"/>
            <w:lang w:val="en-US"/>
          </w:rPr>
          <w:t>TS</w:t>
        </w:r>
        <w:r w:rsidR="0061703B" w:rsidRPr="00581674">
          <w:rPr>
            <w:rStyle w:val="a7"/>
            <w:rFonts w:eastAsia="Calibri"/>
            <w:szCs w:val="24"/>
            <w:lang w:eastAsia="en-US"/>
          </w:rPr>
          <w:t>@mrsk-1.ru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7111BB">
        <w:fldChar w:fldCharType="begin"/>
      </w:r>
      <w:r w:rsidR="007111BB">
        <w:instrText xml:space="preserve"> REF _Ref440289953 \r \h  \* MERGEFORMAT </w:instrText>
      </w:r>
      <w:r w:rsidR="007111BB">
        <w:fldChar w:fldCharType="separate"/>
      </w:r>
      <w:r w:rsidR="00DA3ADB" w:rsidRPr="002D7FEE">
        <w:rPr>
          <w:szCs w:val="24"/>
        </w:rPr>
        <w:t>3.4.1.3</w:t>
      </w:r>
      <w:r w:rsidR="007111BB">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5"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25"/>
    </w:p>
    <w:p w:rsidR="0061703B" w:rsidRPr="00787993" w:rsidRDefault="0061703B" w:rsidP="0061703B">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Тел. (4942) 396-359</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ИНН 6901067107</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КПП 440102001</w:t>
      </w:r>
    </w:p>
    <w:p w:rsidR="0061703B" w:rsidRPr="00787993" w:rsidRDefault="0061703B" w:rsidP="0061703B">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61703B" w:rsidRPr="00787993" w:rsidRDefault="0061703B" w:rsidP="0061703B">
      <w:pPr>
        <w:pStyle w:val="Times120"/>
        <w:suppressAutoHyphens w:val="0"/>
        <w:autoSpaceDN w:val="0"/>
        <w:adjustRightInd w:val="0"/>
        <w:spacing w:before="120" w:line="160" w:lineRule="atLeast"/>
        <w:ind w:left="567" w:firstLine="0"/>
        <w:rPr>
          <w:szCs w:val="24"/>
        </w:rPr>
      </w:pPr>
      <w:r w:rsidRPr="00787993">
        <w:rPr>
          <w:szCs w:val="24"/>
        </w:rPr>
        <w:t>БИК 043469623</w:t>
      </w:r>
    </w:p>
    <w:p w:rsidR="0061703B" w:rsidRPr="001E3137" w:rsidRDefault="0061703B" w:rsidP="0061703B">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2D7FEE">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7111BB">
        <w:fldChar w:fldCharType="begin"/>
      </w:r>
      <w:r w:rsidR="007111BB">
        <w:instrText xml:space="preserve"> REF _Ref306140451 \r \h  \* MERGEFORMAT </w:instrText>
      </w:r>
      <w:r w:rsidR="007111BB">
        <w:fldChar w:fldCharType="separate"/>
      </w:r>
      <w:r w:rsidR="00DA3ADB" w:rsidRPr="002D7FEE">
        <w:rPr>
          <w:sz w:val="24"/>
          <w:szCs w:val="24"/>
        </w:rPr>
        <w:t>3.14</w:t>
      </w:r>
      <w:r w:rsidR="007111BB">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6"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24"/>
      <w:bookmarkEnd w:id="526"/>
    </w:p>
    <w:p w:rsidR="00717F60" w:rsidRPr="00E71A48" w:rsidRDefault="00717F60" w:rsidP="00E71A48">
      <w:pPr>
        <w:pStyle w:val="2"/>
        <w:tabs>
          <w:tab w:val="clear" w:pos="1700"/>
          <w:tab w:val="num" w:pos="709"/>
        </w:tabs>
        <w:spacing w:line="264" w:lineRule="auto"/>
      </w:pPr>
      <w:bookmarkStart w:id="527" w:name="_Ref305973214"/>
      <w:bookmarkStart w:id="528" w:name="_Toc471830453"/>
      <w:r w:rsidRPr="00E71A48">
        <w:t>Подача Заявок и их прием</w:t>
      </w:r>
      <w:bookmarkStart w:id="529" w:name="_Ref56229451"/>
      <w:bookmarkEnd w:id="500"/>
      <w:bookmarkEnd w:id="527"/>
      <w:bookmarkEnd w:id="528"/>
    </w:p>
    <w:p w:rsidR="00717F60" w:rsidRPr="00E71A48" w:rsidRDefault="00717F60" w:rsidP="00E71A48">
      <w:pPr>
        <w:pStyle w:val="3"/>
        <w:spacing w:line="264" w:lineRule="auto"/>
        <w:rPr>
          <w:szCs w:val="24"/>
        </w:rPr>
      </w:pPr>
      <w:bookmarkStart w:id="530" w:name="_Toc439323707"/>
      <w:bookmarkStart w:id="531" w:name="_Toc440361341"/>
      <w:bookmarkStart w:id="532" w:name="_Toc440376096"/>
      <w:bookmarkStart w:id="533" w:name="_Toc440376223"/>
      <w:bookmarkStart w:id="534" w:name="_Toc440382488"/>
      <w:bookmarkStart w:id="535" w:name="_Toc440447158"/>
      <w:bookmarkStart w:id="536" w:name="_Toc440620838"/>
      <w:bookmarkStart w:id="537" w:name="_Toc440631473"/>
      <w:bookmarkStart w:id="538" w:name="_Toc440875713"/>
      <w:bookmarkStart w:id="539" w:name="_Toc441131737"/>
      <w:bookmarkStart w:id="540" w:name="_Toc465865178"/>
      <w:bookmarkStart w:id="541" w:name="_Toc468975438"/>
      <w:bookmarkStart w:id="542" w:name="_Toc471830454"/>
      <w:r w:rsidRPr="00E71A48">
        <w:rPr>
          <w:szCs w:val="24"/>
        </w:rPr>
        <w:t>Подача Заявок через ЭТП</w:t>
      </w:r>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300A7">
        <w:rPr>
          <w:b/>
          <w:bCs w:val="0"/>
          <w:sz w:val="24"/>
          <w:szCs w:val="24"/>
        </w:rPr>
        <w:t xml:space="preserve">минут </w:t>
      </w:r>
      <w:r w:rsidR="0061703B" w:rsidRPr="00F300A7">
        <w:rPr>
          <w:b/>
          <w:bCs w:val="0"/>
          <w:sz w:val="24"/>
          <w:szCs w:val="24"/>
        </w:rPr>
        <w:t>14 августа</w:t>
      </w:r>
      <w:r w:rsidR="002B5044" w:rsidRPr="00F300A7">
        <w:rPr>
          <w:b/>
          <w:bCs w:val="0"/>
          <w:sz w:val="24"/>
          <w:szCs w:val="24"/>
        </w:rPr>
        <w:t xml:space="preserve"> </w:t>
      </w:r>
      <w:r w:rsidR="0075717E" w:rsidRPr="00F300A7">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820D7">
        <w:rPr>
          <w:bCs w:val="0"/>
          <w:sz w:val="24"/>
          <w:szCs w:val="24"/>
        </w:rPr>
        <w:fldChar w:fldCharType="begin"/>
      </w:r>
      <w:r w:rsidR="00BF60B6">
        <w:rPr>
          <w:bCs w:val="0"/>
          <w:sz w:val="24"/>
          <w:szCs w:val="24"/>
        </w:rPr>
        <w:instrText xml:space="preserve"> REF _Ref55336310 \r \h </w:instrText>
      </w:r>
      <w:r w:rsidR="003820D7">
        <w:rPr>
          <w:bCs w:val="0"/>
          <w:sz w:val="24"/>
          <w:szCs w:val="24"/>
        </w:rPr>
      </w:r>
      <w:r w:rsidR="003820D7">
        <w:rPr>
          <w:bCs w:val="0"/>
          <w:sz w:val="24"/>
          <w:szCs w:val="24"/>
        </w:rPr>
        <w:fldChar w:fldCharType="separate"/>
      </w:r>
      <w:r w:rsidR="00DA3ADB">
        <w:rPr>
          <w:bCs w:val="0"/>
          <w:sz w:val="24"/>
          <w:szCs w:val="24"/>
        </w:rPr>
        <w:t>5.1</w:t>
      </w:r>
      <w:r w:rsidR="003820D7">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43"/>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7111BB">
        <w:fldChar w:fldCharType="begin"/>
      </w:r>
      <w:r w:rsidR="007111BB">
        <w:instrText xml:space="preserve"> REF _Ref440289953 \r \h  \* MERGEFORMAT </w:instrText>
      </w:r>
      <w:r w:rsidR="007111BB">
        <w:fldChar w:fldCharType="separate"/>
      </w:r>
      <w:r w:rsidR="00DA3ADB" w:rsidRPr="002D7FEE">
        <w:rPr>
          <w:bCs w:val="0"/>
          <w:sz w:val="24"/>
          <w:szCs w:val="24"/>
        </w:rPr>
        <w:t>3.4.1.3</w:t>
      </w:r>
      <w:r w:rsidR="007111BB">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44" w:name="_Ref115077798"/>
      <w:bookmarkStart w:id="545" w:name="_Toc439323708"/>
      <w:bookmarkStart w:id="546" w:name="_Toc440361342"/>
      <w:bookmarkStart w:id="547" w:name="_Toc440376097"/>
      <w:bookmarkStart w:id="548" w:name="_Toc440376224"/>
      <w:bookmarkStart w:id="549" w:name="_Toc440382489"/>
      <w:bookmarkStart w:id="550" w:name="_Toc440447159"/>
      <w:bookmarkStart w:id="551" w:name="_Toc440620839"/>
      <w:bookmarkStart w:id="552" w:name="_Toc440631474"/>
      <w:bookmarkStart w:id="553" w:name="_Toc440875714"/>
      <w:bookmarkStart w:id="554" w:name="_Toc441131738"/>
      <w:bookmarkStart w:id="555" w:name="_Toc465865179"/>
      <w:bookmarkStart w:id="556" w:name="_Toc468975439"/>
      <w:bookmarkStart w:id="557"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bookmarkEnd w:id="529"/>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7111BB">
        <w:fldChar w:fldCharType="begin"/>
      </w:r>
      <w:r w:rsidR="007111BB">
        <w:instrText xml:space="preserve"> REF _Ref440272256 \r \h  \* MERGEFORMAT </w:instrText>
      </w:r>
      <w:r w:rsidR="007111BB">
        <w:fldChar w:fldCharType="separate"/>
      </w:r>
      <w:r w:rsidR="00DA3ADB" w:rsidRPr="002D7FEE">
        <w:rPr>
          <w:sz w:val="24"/>
          <w:szCs w:val="24"/>
        </w:rPr>
        <w:t>5.14</w:t>
      </w:r>
      <w:r w:rsidR="007111BB">
        <w:fldChar w:fldCharType="end"/>
      </w:r>
      <w:r w:rsidR="006D05F2" w:rsidRPr="002D7FEE">
        <w:rPr>
          <w:sz w:val="24"/>
          <w:szCs w:val="24"/>
        </w:rPr>
        <w:t xml:space="preserve">) и Расписки сдачи-приемки соглашения о неустойке (подраздел </w:t>
      </w:r>
      <w:r w:rsidR="007111BB">
        <w:fldChar w:fldCharType="begin"/>
      </w:r>
      <w:r w:rsidR="007111BB">
        <w:instrText xml:space="preserve"> REF _Ref467752394 \r \h  \* MERGEFORMAT </w:instrText>
      </w:r>
      <w:r w:rsidR="007111BB">
        <w:fldChar w:fldCharType="separate"/>
      </w:r>
      <w:r w:rsidR="00DA3ADB" w:rsidRPr="002D7FEE">
        <w:rPr>
          <w:sz w:val="24"/>
          <w:szCs w:val="24"/>
        </w:rPr>
        <w:t>5.15</w:t>
      </w:r>
      <w:r w:rsidR="007111BB">
        <w:fldChar w:fldCharType="end"/>
      </w:r>
      <w:r w:rsidR="006D05F2" w:rsidRPr="002D7FEE">
        <w:rPr>
          <w:sz w:val="24"/>
          <w:szCs w:val="24"/>
        </w:rPr>
        <w:t xml:space="preserve">), в случае, если в качестве обеспечения исполнения обязательств, связанных с участием в Запросе предложений и </w:t>
      </w:r>
      <w:r w:rsidR="006D05F2" w:rsidRPr="002D7FEE">
        <w:rPr>
          <w:sz w:val="24"/>
          <w:szCs w:val="24"/>
        </w:rPr>
        <w:lastRenderedPageBreak/>
        <w:t>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58" w:name="_Ref303683883"/>
      <w:bookmarkStart w:id="559" w:name="_Toc471830456"/>
      <w:r w:rsidRPr="002D7FEE">
        <w:t xml:space="preserve">Изменение и отзыв </w:t>
      </w:r>
      <w:r w:rsidR="004B5EB3" w:rsidRPr="002D7FEE">
        <w:t>Заявк</w:t>
      </w:r>
      <w:r w:rsidRPr="002D7FEE">
        <w:t>и</w:t>
      </w:r>
      <w:bookmarkEnd w:id="558"/>
      <w:bookmarkEnd w:id="55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60" w:name="_Ref305973250"/>
      <w:r w:rsidRPr="002D7FEE">
        <w:rPr>
          <w:bCs w:val="0"/>
          <w:sz w:val="24"/>
          <w:szCs w:val="24"/>
        </w:rPr>
        <w:t xml:space="preserve">До окончания срока подачи заявок (п. </w:t>
      </w:r>
      <w:r w:rsidR="007111BB">
        <w:fldChar w:fldCharType="begin"/>
      </w:r>
      <w:r w:rsidR="007111BB">
        <w:instrText xml:space="preserve"> REF _Ref440289953 \r \h  \* MERGEFORMAT </w:instrText>
      </w:r>
      <w:r w:rsidR="007111BB">
        <w:fldChar w:fldCharType="separate"/>
      </w:r>
      <w:r w:rsidR="00DA3ADB" w:rsidRPr="002D7FEE">
        <w:rPr>
          <w:bCs w:val="0"/>
          <w:sz w:val="24"/>
          <w:szCs w:val="24"/>
        </w:rPr>
        <w:t>3.4.1.3</w:t>
      </w:r>
      <w:r w:rsidR="007111BB">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111BB">
        <w:fldChar w:fldCharType="begin"/>
      </w:r>
      <w:r w:rsidR="007111BB">
        <w:instrText xml:space="preserve"> REF _Ref440289953 \r \h  \* MERGEFORMAT </w:instrText>
      </w:r>
      <w:r w:rsidR="007111BB">
        <w:fldChar w:fldCharType="separate"/>
      </w:r>
      <w:r w:rsidR="00DA3ADB" w:rsidRPr="00DA3ADB">
        <w:rPr>
          <w:bCs w:val="0"/>
          <w:sz w:val="24"/>
          <w:szCs w:val="24"/>
        </w:rPr>
        <w:t>3.4.1.3</w:t>
      </w:r>
      <w:r w:rsidR="007111B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111BB">
        <w:fldChar w:fldCharType="begin"/>
      </w:r>
      <w:r w:rsidR="007111BB">
        <w:instrText xml:space="preserve"> REF _Ref440289953 \r \h  \* MERGEFORMAT </w:instrText>
      </w:r>
      <w:r w:rsidR="007111BB">
        <w:fldChar w:fldCharType="separate"/>
      </w:r>
      <w:r w:rsidR="00DA3ADB" w:rsidRPr="00DA3ADB">
        <w:rPr>
          <w:bCs w:val="0"/>
          <w:sz w:val="24"/>
          <w:szCs w:val="24"/>
        </w:rPr>
        <w:t>3.4.1.3</w:t>
      </w:r>
      <w:r w:rsidR="007111B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111BB">
        <w:fldChar w:fldCharType="begin"/>
      </w:r>
      <w:r w:rsidR="007111BB">
        <w:instrText xml:space="preserve"> REF _Ref55279015 \r \h  \* MERGEFORMAT </w:instrText>
      </w:r>
      <w:r w:rsidR="007111BB">
        <w:fldChar w:fldCharType="separate"/>
      </w:r>
      <w:r w:rsidR="00DA3ADB" w:rsidRPr="00DA3ADB">
        <w:rPr>
          <w:sz w:val="24"/>
          <w:szCs w:val="24"/>
        </w:rPr>
        <w:t>3.3.1.6</w:t>
      </w:r>
      <w:r w:rsidR="007111BB">
        <w:fldChar w:fldCharType="end"/>
      </w:r>
      <w:r w:rsidRPr="00223D18">
        <w:rPr>
          <w:sz w:val="24"/>
          <w:szCs w:val="24"/>
        </w:rPr>
        <w:t xml:space="preserve">, </w:t>
      </w:r>
      <w:r w:rsidR="007111BB">
        <w:fldChar w:fldCharType="begin"/>
      </w:r>
      <w:r w:rsidR="007111BB">
        <w:instrText xml:space="preserve"> REF _Ref195087786 \r \h  \* MERGEFORMAT </w:instrText>
      </w:r>
      <w:r w:rsidR="007111BB">
        <w:fldChar w:fldCharType="separate"/>
      </w:r>
      <w:r w:rsidR="00DA3ADB" w:rsidRPr="00DA3ADB">
        <w:rPr>
          <w:sz w:val="24"/>
          <w:szCs w:val="24"/>
        </w:rPr>
        <w:t>3.3.1.7</w:t>
      </w:r>
      <w:r w:rsidR="007111B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61" w:name="_Ref468195580"/>
      <w:bookmarkStart w:id="562" w:name="_Ref468195629"/>
      <w:bookmarkStart w:id="563" w:name="_Toc471830457"/>
      <w:r w:rsidRPr="00E71A48">
        <w:t>Оценка Заявок и проведение переговоров</w:t>
      </w:r>
      <w:bookmarkEnd w:id="560"/>
      <w:bookmarkEnd w:id="561"/>
      <w:bookmarkEnd w:id="562"/>
      <w:bookmarkEnd w:id="563"/>
      <w:r w:rsidRPr="00E71A48">
        <w:t xml:space="preserve"> </w:t>
      </w:r>
    </w:p>
    <w:p w:rsidR="00717F60" w:rsidRPr="00E71A48" w:rsidRDefault="00717F60" w:rsidP="00E71A48">
      <w:pPr>
        <w:pStyle w:val="3"/>
        <w:spacing w:line="264" w:lineRule="auto"/>
        <w:rPr>
          <w:szCs w:val="24"/>
        </w:rPr>
      </w:pPr>
      <w:bookmarkStart w:id="564" w:name="_Toc439323711"/>
      <w:bookmarkStart w:id="565" w:name="_Toc440361345"/>
      <w:bookmarkStart w:id="566" w:name="_Toc440376100"/>
      <w:bookmarkStart w:id="567" w:name="_Toc440376227"/>
      <w:bookmarkStart w:id="568" w:name="_Toc440382492"/>
      <w:bookmarkStart w:id="569" w:name="_Toc440447162"/>
      <w:bookmarkStart w:id="570" w:name="_Toc440620842"/>
      <w:bookmarkStart w:id="571" w:name="_Toc440631477"/>
      <w:bookmarkStart w:id="572" w:name="_Toc440875717"/>
      <w:bookmarkStart w:id="573" w:name="_Toc441131741"/>
      <w:bookmarkStart w:id="574" w:name="_Toc465865182"/>
      <w:bookmarkStart w:id="575" w:name="_Toc468975442"/>
      <w:bookmarkStart w:id="576" w:name="_Toc471830458"/>
      <w:r w:rsidRPr="00E71A48">
        <w:rPr>
          <w:szCs w:val="24"/>
        </w:rPr>
        <w:t>Общие положения</w:t>
      </w:r>
      <w:bookmarkEnd w:id="564"/>
      <w:bookmarkEnd w:id="565"/>
      <w:bookmarkEnd w:id="566"/>
      <w:bookmarkEnd w:id="567"/>
      <w:bookmarkEnd w:id="568"/>
      <w:bookmarkEnd w:id="569"/>
      <w:bookmarkEnd w:id="570"/>
      <w:bookmarkEnd w:id="571"/>
      <w:bookmarkEnd w:id="572"/>
      <w:bookmarkEnd w:id="573"/>
      <w:bookmarkEnd w:id="574"/>
      <w:bookmarkEnd w:id="575"/>
      <w:bookmarkEnd w:id="57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111BB">
        <w:fldChar w:fldCharType="begin"/>
      </w:r>
      <w:r w:rsidR="007111BB">
        <w:instrText xml:space="preserve"> REF _Ref93089454 \n \h  \* MERGEFORMAT </w:instrText>
      </w:r>
      <w:r w:rsidR="007111BB">
        <w:fldChar w:fldCharType="separate"/>
      </w:r>
      <w:r w:rsidR="00DA3ADB" w:rsidRPr="00DA3ADB">
        <w:rPr>
          <w:bCs w:val="0"/>
          <w:sz w:val="24"/>
          <w:szCs w:val="24"/>
        </w:rPr>
        <w:t>3.6.2</w:t>
      </w:r>
      <w:r w:rsidR="007111BB">
        <w:fldChar w:fldCharType="end"/>
      </w:r>
      <w:r w:rsidRPr="00E71A48">
        <w:rPr>
          <w:bCs w:val="0"/>
          <w:sz w:val="24"/>
          <w:szCs w:val="24"/>
        </w:rPr>
        <w:t xml:space="preserve">), проведение (при необходимости) переговоров (пункт </w:t>
      </w:r>
      <w:r w:rsidR="007111BB">
        <w:fldChar w:fldCharType="begin"/>
      </w:r>
      <w:r w:rsidR="007111BB">
        <w:instrText xml:space="preserve"> REF _Ref303670674 \n \h  \* MERGEFORMAT </w:instrText>
      </w:r>
      <w:r w:rsidR="007111BB">
        <w:fldChar w:fldCharType="separate"/>
      </w:r>
      <w:r w:rsidR="00DA3ADB" w:rsidRPr="00DA3ADB">
        <w:rPr>
          <w:bCs w:val="0"/>
          <w:sz w:val="24"/>
          <w:szCs w:val="24"/>
        </w:rPr>
        <w:t>3.6.3</w:t>
      </w:r>
      <w:r w:rsidR="007111BB">
        <w:fldChar w:fldCharType="end"/>
      </w:r>
      <w:r w:rsidRPr="00E71A48">
        <w:rPr>
          <w:bCs w:val="0"/>
          <w:sz w:val="24"/>
          <w:szCs w:val="24"/>
        </w:rPr>
        <w:t>) и оценочную стадию (пункт</w:t>
      </w:r>
      <w:r w:rsidR="007F3FB7" w:rsidRPr="00E71A48">
        <w:rPr>
          <w:bCs w:val="0"/>
          <w:sz w:val="24"/>
          <w:szCs w:val="24"/>
        </w:rPr>
        <w:t xml:space="preserve"> </w:t>
      </w:r>
      <w:r w:rsidR="007111BB">
        <w:fldChar w:fldCharType="begin"/>
      </w:r>
      <w:r w:rsidR="007111BB">
        <w:instrText xml:space="preserve"> REF _Ref306138385 \r \h  \* MERGEFORMAT </w:instrText>
      </w:r>
      <w:r w:rsidR="007111BB">
        <w:fldChar w:fldCharType="separate"/>
      </w:r>
      <w:r w:rsidR="00DA3ADB" w:rsidRPr="00DA3ADB">
        <w:rPr>
          <w:bCs w:val="0"/>
          <w:sz w:val="24"/>
          <w:szCs w:val="24"/>
        </w:rPr>
        <w:t>3.6.4</w:t>
      </w:r>
      <w:r w:rsidR="007111BB">
        <w:fldChar w:fldCharType="end"/>
      </w:r>
      <w:r w:rsidRPr="00E71A48">
        <w:rPr>
          <w:bCs w:val="0"/>
          <w:sz w:val="24"/>
          <w:szCs w:val="24"/>
        </w:rPr>
        <w:t>).</w:t>
      </w:r>
    </w:p>
    <w:p w:rsidR="00717F60" w:rsidRPr="00E71A48" w:rsidRDefault="00717F60" w:rsidP="00E71A48">
      <w:pPr>
        <w:pStyle w:val="3"/>
        <w:spacing w:line="264" w:lineRule="auto"/>
        <w:rPr>
          <w:szCs w:val="24"/>
        </w:rPr>
      </w:pPr>
      <w:bookmarkStart w:id="577" w:name="_Ref93089454"/>
      <w:bookmarkStart w:id="578" w:name="_Toc439323712"/>
      <w:bookmarkStart w:id="579" w:name="_Toc440361346"/>
      <w:bookmarkStart w:id="580" w:name="_Toc440376101"/>
      <w:bookmarkStart w:id="581" w:name="_Toc440376228"/>
      <w:bookmarkStart w:id="582" w:name="_Toc440382493"/>
      <w:bookmarkStart w:id="583" w:name="_Toc440447163"/>
      <w:bookmarkStart w:id="584" w:name="_Toc440620843"/>
      <w:bookmarkStart w:id="585" w:name="_Toc440631478"/>
      <w:bookmarkStart w:id="586" w:name="_Toc440875718"/>
      <w:bookmarkStart w:id="587" w:name="_Toc441131742"/>
      <w:bookmarkStart w:id="588" w:name="_Toc465865183"/>
      <w:bookmarkStart w:id="589" w:name="_Toc468975443"/>
      <w:bookmarkStart w:id="590" w:name="_Toc471830459"/>
      <w:r w:rsidRPr="00E71A48">
        <w:rPr>
          <w:szCs w:val="24"/>
        </w:rPr>
        <w:t>Отборочная стадия</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w:t>
      </w:r>
      <w:r w:rsidRPr="008E312A">
        <w:rPr>
          <w:bCs w:val="0"/>
          <w:sz w:val="24"/>
          <w:szCs w:val="24"/>
        </w:rPr>
        <w:lastRenderedPageBreak/>
        <w:t xml:space="preserve">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91"/>
      <w:bookmarkEnd w:id="592"/>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7111BB">
        <w:fldChar w:fldCharType="begin"/>
      </w:r>
      <w:r w:rsidR="007111BB">
        <w:instrText xml:space="preserve"> REF _Ref444180906 \r \h  \* MERGEFORMAT </w:instrText>
      </w:r>
      <w:r w:rsidR="007111BB">
        <w:fldChar w:fldCharType="separate"/>
      </w:r>
      <w:r w:rsidR="00DA3ADB" w:rsidRPr="00DA3ADB">
        <w:rPr>
          <w:sz w:val="24"/>
          <w:szCs w:val="24"/>
        </w:rPr>
        <w:t>5.12</w:t>
      </w:r>
      <w:r w:rsidR="007111BB">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7111BB">
        <w:fldChar w:fldCharType="begin"/>
      </w:r>
      <w:r w:rsidR="007111BB">
        <w:instrText xml:space="preserve"> REF _Ref306176386 \r \h  \* MERGEFORMAT </w:instrText>
      </w:r>
      <w:r w:rsidR="007111BB">
        <w:fldChar w:fldCharType="separate"/>
      </w:r>
      <w:r w:rsidR="00DA3ADB" w:rsidRPr="002D7FEE">
        <w:rPr>
          <w:sz w:val="24"/>
          <w:szCs w:val="24"/>
        </w:rPr>
        <w:t>3.3.14</w:t>
      </w:r>
      <w:r w:rsidR="007111BB">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3"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lastRenderedPageBreak/>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7111BB">
        <w:fldChar w:fldCharType="begin"/>
      </w:r>
      <w:r w:rsidR="007111BB">
        <w:instrText xml:space="preserve"> REF _Ref306176386 \r \h  \* MERGEFORMAT </w:instrText>
      </w:r>
      <w:r w:rsidR="007111BB">
        <w:fldChar w:fldCharType="separate"/>
      </w:r>
      <w:r w:rsidR="00DA3ADB" w:rsidRPr="002D7FEE">
        <w:rPr>
          <w:sz w:val="24"/>
          <w:szCs w:val="24"/>
        </w:rPr>
        <w:t>3.3.14</w:t>
      </w:r>
      <w:r w:rsidR="007111BB">
        <w:fldChar w:fldCharType="end"/>
      </w:r>
      <w:r w:rsidR="007F3FB7" w:rsidRPr="002D7FEE">
        <w:rPr>
          <w:sz w:val="24"/>
          <w:szCs w:val="24"/>
        </w:rPr>
        <w:t>).</w:t>
      </w:r>
      <w:bookmarkEnd w:id="593"/>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94" w:name="_Ref303670674"/>
      <w:bookmarkStart w:id="595" w:name="_Toc439323713"/>
      <w:bookmarkStart w:id="596" w:name="_Toc440361347"/>
      <w:bookmarkStart w:id="597" w:name="_Toc440376102"/>
      <w:bookmarkStart w:id="598" w:name="_Toc440376229"/>
      <w:bookmarkStart w:id="599" w:name="_Toc440382494"/>
      <w:bookmarkStart w:id="600" w:name="_Toc440447164"/>
      <w:bookmarkStart w:id="601" w:name="_Toc440620844"/>
      <w:bookmarkStart w:id="602" w:name="_Toc440631479"/>
      <w:bookmarkStart w:id="603" w:name="_Toc440875719"/>
      <w:bookmarkStart w:id="604" w:name="_Toc441131743"/>
      <w:bookmarkStart w:id="605" w:name="_Toc465865184"/>
      <w:bookmarkStart w:id="606" w:name="_Toc468975444"/>
      <w:bookmarkStart w:id="607" w:name="_Toc471830460"/>
      <w:r w:rsidRPr="00E71A48">
        <w:rPr>
          <w:szCs w:val="24"/>
        </w:rPr>
        <w:t>Проведение переговоров</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08" w:name="_Ref306138385"/>
      <w:bookmarkStart w:id="609" w:name="_Toc439323714"/>
      <w:bookmarkStart w:id="610" w:name="_Toc440361348"/>
      <w:bookmarkStart w:id="611" w:name="_Toc440376103"/>
      <w:bookmarkStart w:id="612" w:name="_Toc440376230"/>
      <w:bookmarkStart w:id="613" w:name="_Toc440382495"/>
      <w:bookmarkStart w:id="614" w:name="_Toc440447165"/>
      <w:bookmarkStart w:id="615" w:name="_Toc440620845"/>
      <w:bookmarkStart w:id="616" w:name="_Toc440631480"/>
      <w:bookmarkStart w:id="617" w:name="_Toc440875720"/>
      <w:bookmarkStart w:id="618" w:name="_Toc441131744"/>
      <w:bookmarkStart w:id="619" w:name="_Toc465865185"/>
      <w:bookmarkStart w:id="620" w:name="_Toc468975445"/>
      <w:bookmarkStart w:id="621" w:name="_Toc471830461"/>
      <w:r w:rsidRPr="00E71A48">
        <w:rPr>
          <w:szCs w:val="24"/>
        </w:rPr>
        <w:t>Оценочная стадия</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7111BB">
        <w:fldChar w:fldCharType="begin"/>
      </w:r>
      <w:r w:rsidR="007111BB">
        <w:instrText xml:space="preserve"> REF _Ref471830158 \r \h  \* MERGEFORMAT </w:instrText>
      </w:r>
      <w:r w:rsidR="007111BB">
        <w:fldChar w:fldCharType="separate"/>
      </w:r>
      <w:r w:rsidR="00757618" w:rsidRPr="002D7FEE">
        <w:rPr>
          <w:sz w:val="24"/>
          <w:szCs w:val="24"/>
        </w:rPr>
        <w:t>3.8</w:t>
      </w:r>
      <w:r w:rsidR="007111BB">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22" w:name="_Ref303250967"/>
      <w:bookmarkStart w:id="623" w:name="_Toc305697378"/>
      <w:bookmarkStart w:id="624" w:name="_Toc471830462"/>
      <w:bookmarkStart w:id="625" w:name="_Toc255985696"/>
      <w:r w:rsidRPr="00E71A48">
        <w:t>Аукционная процедура понижени</w:t>
      </w:r>
      <w:r w:rsidR="00E60F8E" w:rsidRPr="00E71A48">
        <w:t>я</w:t>
      </w:r>
      <w:r w:rsidRPr="00E71A48">
        <w:t xml:space="preserve"> цены (переторжка)</w:t>
      </w:r>
      <w:bookmarkEnd w:id="622"/>
      <w:bookmarkEnd w:id="623"/>
      <w:bookmarkEnd w:id="624"/>
      <w:r w:rsidRPr="00E71A48">
        <w:t xml:space="preserve"> </w:t>
      </w:r>
    </w:p>
    <w:bookmarkEnd w:id="625"/>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6"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26"/>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27"/>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7111BB">
        <w:fldChar w:fldCharType="begin"/>
      </w:r>
      <w:r w:rsidR="007111BB">
        <w:instrText xml:space="preserve"> REF _Ref465864060 \r \h  \* MERGEFORMAT </w:instrText>
      </w:r>
      <w:r w:rsidR="007111BB">
        <w:fldChar w:fldCharType="separate"/>
      </w:r>
      <w:r w:rsidR="00DA3ADB" w:rsidRPr="002D7FEE">
        <w:rPr>
          <w:iCs/>
          <w:sz w:val="24"/>
          <w:szCs w:val="24"/>
          <w:lang w:eastAsia="ru-RU"/>
        </w:rPr>
        <w:t>3.7.9</w:t>
      </w:r>
      <w:r w:rsidR="007111BB">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7111BB">
        <w:fldChar w:fldCharType="begin"/>
      </w:r>
      <w:r w:rsidR="007111BB">
        <w:instrText xml:space="preserve"> REF _Ref306352987 \r \h  \* MERGEFORMAT </w:instrText>
      </w:r>
      <w:r w:rsidR="007111BB">
        <w:fldChar w:fldCharType="separate"/>
      </w:r>
      <w:r w:rsidR="00DA3ADB" w:rsidRPr="002D7FEE">
        <w:rPr>
          <w:iCs/>
          <w:sz w:val="24"/>
          <w:szCs w:val="24"/>
          <w:lang w:eastAsia="ru-RU"/>
        </w:rPr>
        <w:t>3.7.3</w:t>
      </w:r>
      <w:r w:rsidR="007111BB">
        <w:fldChar w:fldCharType="end"/>
      </w:r>
      <w:r w:rsidRPr="002D7FEE">
        <w:rPr>
          <w:iCs/>
          <w:sz w:val="24"/>
          <w:szCs w:val="24"/>
          <w:lang w:eastAsia="ru-RU"/>
        </w:rPr>
        <w:t xml:space="preserve"> - </w:t>
      </w:r>
      <w:r w:rsidR="007111BB">
        <w:fldChar w:fldCharType="begin"/>
      </w:r>
      <w:r w:rsidR="007111BB">
        <w:instrText xml:space="preserve"> REF _Ref306353005 \r \h  \* MERGEFORMAT </w:instrText>
      </w:r>
      <w:r w:rsidR="007111BB">
        <w:fldChar w:fldCharType="separate"/>
      </w:r>
      <w:r w:rsidR="00DA3ADB" w:rsidRPr="002D7FEE">
        <w:rPr>
          <w:iCs/>
          <w:sz w:val="24"/>
          <w:szCs w:val="24"/>
          <w:lang w:eastAsia="ru-RU"/>
        </w:rPr>
        <w:t>3.7.5</w:t>
      </w:r>
      <w:r w:rsidR="007111BB">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8"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28"/>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29" w:name="_Ref465847813"/>
      <w:bookmarkStart w:id="630"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29"/>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30"/>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7111BB">
        <w:fldChar w:fldCharType="begin"/>
      </w:r>
      <w:r w:rsidR="007111BB">
        <w:instrText xml:space="preserve"> REF _Ref465670219 \r \h  \* MERGEFORMAT </w:instrText>
      </w:r>
      <w:r w:rsidR="007111BB">
        <w:fldChar w:fldCharType="separate"/>
      </w:r>
      <w:r w:rsidR="00DA3ADB" w:rsidRPr="002D7FEE">
        <w:rPr>
          <w:rFonts w:eastAsia="Times New Roman,Italic"/>
          <w:bCs w:val="0"/>
          <w:iCs/>
          <w:sz w:val="24"/>
          <w:szCs w:val="24"/>
        </w:rPr>
        <w:t>3.11</w:t>
      </w:r>
      <w:r w:rsidR="007111BB">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7111BB">
        <w:fldChar w:fldCharType="begin"/>
      </w:r>
      <w:r w:rsidR="007111BB">
        <w:instrText xml:space="preserve"> REF _Ref468975207 \r \h  \* MERGEFORMAT </w:instrText>
      </w:r>
      <w:r w:rsidR="007111BB">
        <w:fldChar w:fldCharType="separate"/>
      </w:r>
      <w:r w:rsidR="00DA3ADB" w:rsidRPr="002D7FEE">
        <w:rPr>
          <w:rFonts w:eastAsia="Times New Roman,Italic"/>
          <w:bCs w:val="0"/>
          <w:iCs/>
          <w:sz w:val="24"/>
          <w:szCs w:val="24"/>
        </w:rPr>
        <w:t>3.7.8</w:t>
      </w:r>
      <w:r w:rsidR="007111BB">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7111BB">
        <w:fldChar w:fldCharType="begin"/>
      </w:r>
      <w:r w:rsidR="007111BB">
        <w:instrText xml:space="preserve"> REF _Ref465675151 \r \h  \* MERGEFORMAT </w:instrText>
      </w:r>
      <w:r w:rsidR="007111BB">
        <w:fldChar w:fldCharType="separate"/>
      </w:r>
      <w:r w:rsidR="00DA3ADB" w:rsidRPr="002D7FEE">
        <w:rPr>
          <w:rFonts w:eastAsia="Times New Roman,Italic"/>
          <w:bCs w:val="0"/>
          <w:iCs/>
          <w:sz w:val="24"/>
          <w:szCs w:val="24"/>
        </w:rPr>
        <w:t>3.11.2</w:t>
      </w:r>
      <w:r w:rsidR="007111BB">
        <w:fldChar w:fldCharType="end"/>
      </w:r>
      <w:r w:rsidRPr="002D7FEE">
        <w:rPr>
          <w:rFonts w:eastAsia="Times New Roman,Italic"/>
          <w:bCs w:val="0"/>
          <w:iCs/>
          <w:sz w:val="24"/>
          <w:szCs w:val="24"/>
        </w:rPr>
        <w:t xml:space="preserve"> </w:t>
      </w:r>
      <w:r w:rsidRPr="002D7FEE">
        <w:rPr>
          <w:rFonts w:eastAsia="Times New Roman,Italic"/>
          <w:bCs w:val="0"/>
          <w:iCs/>
          <w:sz w:val="24"/>
          <w:szCs w:val="24"/>
        </w:rPr>
        <w:lastRenderedPageBreak/>
        <w:t>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7111BB">
        <w:fldChar w:fldCharType="begin"/>
      </w:r>
      <w:r w:rsidR="007111BB">
        <w:instrText xml:space="preserve"> REF _Ref465675151 \r \h  \* MERGEFORMAT </w:instrText>
      </w:r>
      <w:r w:rsidR="007111BB">
        <w:fldChar w:fldCharType="separate"/>
      </w:r>
      <w:r w:rsidR="00DA3ADB" w:rsidRPr="002D7FEE">
        <w:rPr>
          <w:rFonts w:eastAsia="Times New Roman,Italic"/>
          <w:bCs w:val="0"/>
          <w:iCs/>
          <w:sz w:val="24"/>
          <w:szCs w:val="24"/>
        </w:rPr>
        <w:t>3.11.2</w:t>
      </w:r>
      <w:r w:rsidR="007111BB">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31" w:name="_Toc471823191"/>
      <w:bookmarkStart w:id="632" w:name="_Ref471823363"/>
      <w:bookmarkStart w:id="633" w:name="_Ref471830158"/>
      <w:bookmarkStart w:id="634" w:name="_Toc471830463"/>
      <w:r w:rsidRPr="002D7FEE">
        <w:t>О приоритете закупки работ, выполняемых российскими лицами, по отношению к работам, выполняемым иностранными лицами</w:t>
      </w:r>
      <w:bookmarkEnd w:id="631"/>
      <w:bookmarkEnd w:id="632"/>
      <w:bookmarkEnd w:id="633"/>
      <w:bookmarkEnd w:id="634"/>
    </w:p>
    <w:p w:rsidR="00286404" w:rsidRPr="002D7FEE" w:rsidRDefault="00286404" w:rsidP="00824534">
      <w:pPr>
        <w:pStyle w:val="3"/>
        <w:ind w:left="0" w:firstLine="567"/>
        <w:jc w:val="both"/>
        <w:rPr>
          <w:b w:val="0"/>
        </w:rPr>
      </w:pPr>
      <w:bookmarkStart w:id="635" w:name="_Toc471830464"/>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5"/>
    </w:p>
    <w:p w:rsidR="00286404" w:rsidRPr="002D7FEE" w:rsidRDefault="00286404" w:rsidP="00824534">
      <w:pPr>
        <w:pStyle w:val="3"/>
        <w:ind w:left="0" w:firstLine="567"/>
        <w:jc w:val="both"/>
        <w:rPr>
          <w:b w:val="0"/>
        </w:rPr>
      </w:pPr>
      <w:bookmarkStart w:id="636"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6"/>
    </w:p>
    <w:p w:rsidR="00286404" w:rsidRPr="002D7FEE" w:rsidRDefault="00286404" w:rsidP="00824534">
      <w:pPr>
        <w:pStyle w:val="3"/>
        <w:ind w:left="0" w:firstLine="567"/>
        <w:jc w:val="both"/>
        <w:rPr>
          <w:b w:val="0"/>
        </w:rPr>
      </w:pPr>
      <w:bookmarkStart w:id="637"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7"/>
    </w:p>
    <w:p w:rsidR="00286404" w:rsidRPr="0061703B" w:rsidRDefault="00286404" w:rsidP="00824534">
      <w:pPr>
        <w:pStyle w:val="3"/>
        <w:ind w:left="0" w:firstLine="567"/>
        <w:jc w:val="both"/>
        <w:rPr>
          <w:b w:val="0"/>
        </w:rPr>
      </w:pPr>
      <w:bookmarkStart w:id="638"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r w:rsidRPr="002D7FEE">
        <w:rPr>
          <w:b w:val="0"/>
        </w:rPr>
        <w:t>kПРИОР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изложена </w:t>
      </w:r>
      <w:r w:rsidRPr="0061703B">
        <w:rPr>
          <w:b w:val="0"/>
        </w:rPr>
        <w:t>в Приложении №3 к настоящей Документации).</w:t>
      </w:r>
      <w:bookmarkEnd w:id="638"/>
    </w:p>
    <w:p w:rsidR="00286404" w:rsidRPr="002D7FEE" w:rsidRDefault="00286404" w:rsidP="00824534">
      <w:pPr>
        <w:pStyle w:val="3"/>
        <w:ind w:hanging="153"/>
        <w:jc w:val="both"/>
        <w:rPr>
          <w:b w:val="0"/>
          <w:szCs w:val="24"/>
        </w:rPr>
      </w:pPr>
      <w:bookmarkStart w:id="639" w:name="_Toc471830468"/>
      <w:r w:rsidRPr="002D7FEE">
        <w:rPr>
          <w:b w:val="0"/>
          <w:szCs w:val="24"/>
        </w:rPr>
        <w:t>Приоритет не предоставляется в случаях, если:</w:t>
      </w:r>
      <w:bookmarkEnd w:id="639"/>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7111BB">
        <w:fldChar w:fldCharType="begin"/>
      </w:r>
      <w:r w:rsidR="007111BB">
        <w:instrText xml:space="preserve"> REF _Ref303251044 \r \h  \* MERGEFORMAT </w:instrText>
      </w:r>
      <w:r w:rsidR="007111BB">
        <w:fldChar w:fldCharType="separate"/>
      </w:r>
      <w:r w:rsidR="00DA3ADB" w:rsidRPr="002D7FEE">
        <w:rPr>
          <w:rFonts w:ascii="Times New Roman" w:hAnsi="Times New Roman" w:cs="Times New Roman"/>
          <w:sz w:val="24"/>
          <w:szCs w:val="24"/>
        </w:rPr>
        <w:t>3.10</w:t>
      </w:r>
      <w:r w:rsidR="007111BB">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 xml:space="preserve">не содержится предложений о выполнении </w:t>
      </w:r>
      <w:r w:rsidR="00286404" w:rsidRPr="002D7FEE">
        <w:rPr>
          <w:rFonts w:ascii="Times New Roman" w:hAnsi="Times New Roman" w:cs="Times New Roman"/>
          <w:sz w:val="24"/>
          <w:szCs w:val="24"/>
        </w:rPr>
        <w:lastRenderedPageBreak/>
        <w:t>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40" w:name="_Toc471830469"/>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0"/>
    </w:p>
    <w:p w:rsidR="00717F60" w:rsidRPr="002D7FEE" w:rsidRDefault="00717F60" w:rsidP="00A16C95">
      <w:pPr>
        <w:pStyle w:val="2"/>
        <w:tabs>
          <w:tab w:val="clear" w:pos="1700"/>
          <w:tab w:val="left" w:pos="709"/>
        </w:tabs>
        <w:spacing w:line="264" w:lineRule="auto"/>
      </w:pPr>
      <w:bookmarkStart w:id="641" w:name="_Ref303681924"/>
      <w:bookmarkStart w:id="642" w:name="_Ref303683914"/>
      <w:bookmarkStart w:id="643" w:name="_Toc471830470"/>
      <w:r w:rsidRPr="002D7FEE">
        <w:t xml:space="preserve">Подведение итогов </w:t>
      </w:r>
      <w:r w:rsidR="00DF639D" w:rsidRPr="002D7FEE">
        <w:t>З</w:t>
      </w:r>
      <w:r w:rsidRPr="002D7FEE">
        <w:t>апроса предложений</w:t>
      </w:r>
      <w:bookmarkEnd w:id="641"/>
      <w:bookmarkEnd w:id="642"/>
      <w:bookmarkEnd w:id="64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4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45" w:name="_Ref303251044"/>
      <w:bookmarkStart w:id="646" w:name="_Toc471830471"/>
      <w:bookmarkStart w:id="647" w:name="_Ref191386295"/>
      <w:r w:rsidRPr="00E71A48">
        <w:t>Признание запроса предложений несостоявшимся</w:t>
      </w:r>
      <w:bookmarkEnd w:id="645"/>
      <w:bookmarkEnd w:id="646"/>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4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4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4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5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51" w:name="_Toc468355877"/>
      <w:bookmarkStart w:id="652" w:name="_Ref465670219"/>
      <w:bookmarkStart w:id="653" w:name="_Toc471830472"/>
      <w:bookmarkStart w:id="654" w:name="_Ref303683929"/>
      <w:r w:rsidRPr="002D7FEE">
        <w:rPr>
          <w:bCs w:val="0"/>
        </w:rPr>
        <w:t>Антидемпинговые меры</w:t>
      </w:r>
      <w:bookmarkEnd w:id="651"/>
      <w:bookmarkEnd w:id="652"/>
      <w:bookmarkEnd w:id="65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7111BB">
        <w:fldChar w:fldCharType="begin"/>
      </w:r>
      <w:r w:rsidR="007111BB">
        <w:instrText xml:space="preserve"> REF _Ref468975235 \r \h  \* MERGEFORMAT </w:instrText>
      </w:r>
      <w:r w:rsidR="007111BB">
        <w:fldChar w:fldCharType="separate"/>
      </w:r>
      <w:r w:rsidR="00DA3ADB" w:rsidRPr="002D7FEE">
        <w:rPr>
          <w:rFonts w:eastAsia="Times New Roman,Italic"/>
          <w:bCs w:val="0"/>
          <w:iCs/>
          <w:sz w:val="24"/>
          <w:szCs w:val="24"/>
        </w:rPr>
        <w:t>3.3.7</w:t>
      </w:r>
      <w:r w:rsidR="007111BB">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7111BB">
        <w:fldChar w:fldCharType="begin"/>
      </w:r>
      <w:r w:rsidR="007111BB">
        <w:instrText xml:space="preserve"> REF _Ref465675151 \r \h  \* MERGEFORMAT </w:instrText>
      </w:r>
      <w:r w:rsidR="007111BB">
        <w:fldChar w:fldCharType="separate"/>
      </w:r>
      <w:r w:rsidR="00DA3ADB" w:rsidRPr="00A3196C">
        <w:rPr>
          <w:bCs w:val="0"/>
          <w:sz w:val="24"/>
          <w:szCs w:val="24"/>
        </w:rPr>
        <w:t>3.11.2</w:t>
      </w:r>
      <w:r w:rsidR="007111BB">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7111BB">
        <w:fldChar w:fldCharType="begin"/>
      </w:r>
      <w:r w:rsidR="007111BB">
        <w:instrText xml:space="preserve"> REF _Ref468975267 \r \h  \* MERGEFORMAT </w:instrText>
      </w:r>
      <w:r w:rsidR="007111BB">
        <w:fldChar w:fldCharType="separate"/>
      </w:r>
      <w:r w:rsidR="00DA3ADB" w:rsidRPr="002D7FEE">
        <w:rPr>
          <w:rFonts w:eastAsia="Times New Roman,Italic"/>
          <w:bCs w:val="0"/>
          <w:iCs/>
          <w:sz w:val="24"/>
          <w:szCs w:val="24"/>
        </w:rPr>
        <w:t>3.6.2.5</w:t>
      </w:r>
      <w:r w:rsidR="007111BB">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lastRenderedPageBreak/>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7111BB">
        <w:fldChar w:fldCharType="begin"/>
      </w:r>
      <w:r w:rsidR="007111BB">
        <w:instrText xml:space="preserve"> REF _Ref465437572 \r \h  \* MERGEFORMAT </w:instrText>
      </w:r>
      <w:r w:rsidR="007111BB">
        <w:fldChar w:fldCharType="separate"/>
      </w:r>
      <w:r w:rsidR="00DA3ADB" w:rsidRPr="002D7FEE">
        <w:rPr>
          <w:sz w:val="24"/>
          <w:szCs w:val="24"/>
        </w:rPr>
        <w:t>3.13.2</w:t>
      </w:r>
      <w:r w:rsidR="007111BB">
        <w:fldChar w:fldCharType="end"/>
      </w:r>
      <w:r w:rsidRPr="002D7FEE">
        <w:rPr>
          <w:sz w:val="24"/>
          <w:szCs w:val="24"/>
        </w:rPr>
        <w:t>-</w:t>
      </w:r>
      <w:r w:rsidR="007111BB">
        <w:fldChar w:fldCharType="begin"/>
      </w:r>
      <w:r w:rsidR="007111BB">
        <w:instrText xml:space="preserve"> REF _Ref465440181 \r \h  \* MERGEFORMAT </w:instrText>
      </w:r>
      <w:r w:rsidR="007111BB">
        <w:fldChar w:fldCharType="separate"/>
      </w:r>
      <w:r w:rsidR="00DA3ADB" w:rsidRPr="002D7FEE">
        <w:rPr>
          <w:sz w:val="24"/>
          <w:szCs w:val="24"/>
        </w:rPr>
        <w:t>3.13.4</w:t>
      </w:r>
      <w:r w:rsidR="007111BB">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7111BB">
        <w:fldChar w:fldCharType="begin"/>
      </w:r>
      <w:r w:rsidR="007111BB">
        <w:instrText xml:space="preserve"> REF _Ref465437572 \r \h  \* MERGEFORMAT </w:instrText>
      </w:r>
      <w:r w:rsidR="007111BB">
        <w:fldChar w:fldCharType="separate"/>
      </w:r>
      <w:r w:rsidR="00DA3ADB" w:rsidRPr="002D7FEE">
        <w:rPr>
          <w:sz w:val="24"/>
          <w:szCs w:val="24"/>
        </w:rPr>
        <w:t>3.13.2</w:t>
      </w:r>
      <w:r w:rsidR="007111BB">
        <w:fldChar w:fldCharType="end"/>
      </w:r>
      <w:r w:rsidRPr="002D7FEE">
        <w:rPr>
          <w:sz w:val="24"/>
          <w:szCs w:val="24"/>
        </w:rPr>
        <w:t>-</w:t>
      </w:r>
      <w:r w:rsidR="007111BB">
        <w:fldChar w:fldCharType="begin"/>
      </w:r>
      <w:r w:rsidR="007111BB">
        <w:instrText xml:space="preserve"> REF _Ref465440181 \r \h  \* MERGEFORMAT </w:instrText>
      </w:r>
      <w:r w:rsidR="007111BB">
        <w:fldChar w:fldCharType="separate"/>
      </w:r>
      <w:r w:rsidR="00DA3ADB" w:rsidRPr="002D7FEE">
        <w:rPr>
          <w:sz w:val="24"/>
          <w:szCs w:val="24"/>
        </w:rPr>
        <w:t>3.13.4</w:t>
      </w:r>
      <w:r w:rsidR="007111BB">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56" w:name="_Ref468975287"/>
      <w:bookmarkStart w:id="657"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47"/>
      <w:bookmarkEnd w:id="654"/>
      <w:bookmarkEnd w:id="656"/>
      <w:bookmarkEnd w:id="657"/>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8" w:name="_Ref294695403"/>
      <w:bookmarkStart w:id="65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58"/>
      <w:bookmarkEnd w:id="659"/>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66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6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111BB">
        <w:fldChar w:fldCharType="begin"/>
      </w:r>
      <w:r w:rsidR="007111BB">
        <w:instrText xml:space="preserve"> REF _Ref294695546 \r \h  \* MERGEFORMAT </w:instrText>
      </w:r>
      <w:r w:rsidR="007111BB">
        <w:fldChar w:fldCharType="separate"/>
      </w:r>
      <w:r w:rsidR="00DA3ADB" w:rsidRPr="00DA3ADB">
        <w:rPr>
          <w:bCs w:val="0"/>
          <w:sz w:val="24"/>
          <w:szCs w:val="24"/>
        </w:rPr>
        <w:t xml:space="preserve"> 1.2.6 </w:t>
      </w:r>
      <w:r w:rsidR="007111BB">
        <w:fldChar w:fldCharType="end"/>
      </w:r>
      <w:r w:rsidRPr="00E71A48">
        <w:rPr>
          <w:bCs w:val="0"/>
          <w:sz w:val="24"/>
          <w:szCs w:val="24"/>
        </w:rPr>
        <w:t>и/или в срок, определенный в п.</w:t>
      </w:r>
      <w:r w:rsidR="001716DB" w:rsidRPr="00E71A48">
        <w:rPr>
          <w:bCs w:val="0"/>
          <w:sz w:val="24"/>
          <w:szCs w:val="24"/>
        </w:rPr>
        <w:t xml:space="preserve"> </w:t>
      </w:r>
      <w:r w:rsidR="007111BB">
        <w:fldChar w:fldCharType="begin"/>
      </w:r>
      <w:r w:rsidR="007111BB">
        <w:instrText xml:space="preserve"> REF _Ref294695403 \n \h  \* MERGEFORMAT </w:instrText>
      </w:r>
      <w:r w:rsidR="007111BB">
        <w:fldChar w:fldCharType="separate"/>
      </w:r>
      <w:r w:rsidR="00DA3ADB" w:rsidRPr="00DA3ADB">
        <w:rPr>
          <w:bCs w:val="0"/>
          <w:sz w:val="24"/>
          <w:szCs w:val="24"/>
        </w:rPr>
        <w:t>3.12.3</w:t>
      </w:r>
      <w:r w:rsidR="007111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3820D7">
        <w:rPr>
          <w:bCs w:val="0"/>
          <w:sz w:val="24"/>
          <w:szCs w:val="24"/>
        </w:rPr>
        <w:fldChar w:fldCharType="begin"/>
      </w:r>
      <w:r w:rsidR="001248B1">
        <w:rPr>
          <w:bCs w:val="0"/>
          <w:sz w:val="24"/>
          <w:szCs w:val="24"/>
        </w:rPr>
        <w:instrText xml:space="preserve"> REF _Ref468196034 \r \h </w:instrText>
      </w:r>
      <w:r w:rsidR="003820D7">
        <w:rPr>
          <w:bCs w:val="0"/>
          <w:sz w:val="24"/>
          <w:szCs w:val="24"/>
        </w:rPr>
      </w:r>
      <w:r w:rsidR="003820D7">
        <w:rPr>
          <w:bCs w:val="0"/>
          <w:sz w:val="24"/>
          <w:szCs w:val="24"/>
        </w:rPr>
        <w:fldChar w:fldCharType="separate"/>
      </w:r>
      <w:r w:rsidR="00DA3ADB">
        <w:rPr>
          <w:bCs w:val="0"/>
          <w:sz w:val="24"/>
          <w:szCs w:val="24"/>
        </w:rPr>
        <w:t>3.13</w:t>
      </w:r>
      <w:r w:rsidR="003820D7">
        <w:rPr>
          <w:bCs w:val="0"/>
          <w:sz w:val="24"/>
          <w:szCs w:val="24"/>
        </w:rPr>
        <w:fldChar w:fldCharType="end"/>
      </w:r>
      <w:r w:rsidR="001248B1">
        <w:rPr>
          <w:bCs w:val="0"/>
          <w:sz w:val="24"/>
          <w:szCs w:val="24"/>
        </w:rPr>
        <w:t xml:space="preserve">) </w:t>
      </w:r>
      <w:r w:rsidRPr="00E71A48">
        <w:rPr>
          <w:bCs w:val="0"/>
          <w:sz w:val="24"/>
          <w:szCs w:val="24"/>
        </w:rPr>
        <w:t xml:space="preserve">в </w:t>
      </w:r>
      <w:r w:rsidRPr="00E71A48">
        <w:rPr>
          <w:bCs w:val="0"/>
          <w:sz w:val="24"/>
          <w:szCs w:val="24"/>
        </w:rPr>
        <w:lastRenderedPageBreak/>
        <w:t xml:space="preserve">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6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111BB">
        <w:fldChar w:fldCharType="begin"/>
      </w:r>
      <w:r w:rsidR="007111BB">
        <w:instrText xml:space="preserve"> REF _Ref305979053 \r \h  \* MERGEFORMAT </w:instrText>
      </w:r>
      <w:r w:rsidR="007111BB">
        <w:fldChar w:fldCharType="separate"/>
      </w:r>
      <w:r w:rsidR="00DA3ADB" w:rsidRPr="00DA3ADB">
        <w:rPr>
          <w:bCs w:val="0"/>
          <w:sz w:val="24"/>
          <w:szCs w:val="24"/>
        </w:rPr>
        <w:t>3.12.4</w:t>
      </w:r>
      <w:r w:rsidR="007111BB">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6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7111BB">
        <w:fldChar w:fldCharType="begin"/>
      </w:r>
      <w:r w:rsidR="007111BB">
        <w:instrText xml:space="preserve"> REF _Ref465670219 \r \h  \* MERGEFORMAT </w:instrText>
      </w:r>
      <w:r w:rsidR="007111BB">
        <w:fldChar w:fldCharType="separate"/>
      </w:r>
      <w:r w:rsidR="00DA3ADB" w:rsidRPr="002D7FEE">
        <w:rPr>
          <w:sz w:val="24"/>
          <w:szCs w:val="24"/>
        </w:rPr>
        <w:t>3.11</w:t>
      </w:r>
      <w:r w:rsidR="007111BB">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7111BB">
        <w:fldChar w:fldCharType="begin"/>
      </w:r>
      <w:r w:rsidR="007111BB">
        <w:instrText xml:space="preserve"> REF _Ref465437572 \r \h  \* MERGEFORMAT </w:instrText>
      </w:r>
      <w:r w:rsidR="007111BB">
        <w:fldChar w:fldCharType="separate"/>
      </w:r>
      <w:r w:rsidR="00DA3ADB" w:rsidRPr="002D7FEE">
        <w:rPr>
          <w:sz w:val="24"/>
          <w:szCs w:val="24"/>
        </w:rPr>
        <w:t>3.13.2</w:t>
      </w:r>
      <w:r w:rsidR="007111BB">
        <w:fldChar w:fldCharType="end"/>
      </w:r>
      <w:r w:rsidRPr="002D7FEE">
        <w:rPr>
          <w:sz w:val="24"/>
          <w:szCs w:val="24"/>
        </w:rPr>
        <w:t>-</w:t>
      </w:r>
      <w:r w:rsidR="007111BB">
        <w:fldChar w:fldCharType="begin"/>
      </w:r>
      <w:r w:rsidR="007111BB">
        <w:instrText xml:space="preserve"> REF _Ref465440181 \r \h  \* MERGEFORMAT </w:instrText>
      </w:r>
      <w:r w:rsidR="007111BB">
        <w:fldChar w:fldCharType="separate"/>
      </w:r>
      <w:r w:rsidR="00DA3ADB" w:rsidRPr="002D7FEE">
        <w:rPr>
          <w:sz w:val="24"/>
          <w:szCs w:val="24"/>
        </w:rPr>
        <w:t>3.13.4</w:t>
      </w:r>
      <w:r w:rsidR="007111BB">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63" w:name="_Toc181693189"/>
      <w:bookmarkStart w:id="664" w:name="_Ref190680463"/>
      <w:bookmarkStart w:id="665" w:name="_Ref306140410"/>
      <w:bookmarkStart w:id="666" w:name="_Ref306142159"/>
      <w:bookmarkStart w:id="667" w:name="_Ref468195951"/>
      <w:bookmarkStart w:id="668" w:name="_Ref468195965"/>
      <w:bookmarkStart w:id="669" w:name="_Ref468196034"/>
      <w:bookmarkStart w:id="670" w:name="_Toc471830474"/>
      <w:bookmarkStart w:id="671" w:name="_Ref303102866"/>
      <w:bookmarkStart w:id="672" w:name="_Toc305835589"/>
      <w:bookmarkStart w:id="673" w:name="_Ref303683952"/>
      <w:bookmarkStart w:id="674" w:name="__RefNumPara__840_922829174"/>
      <w:bookmarkEnd w:id="66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63"/>
      <w:bookmarkEnd w:id="664"/>
      <w:bookmarkEnd w:id="665"/>
      <w:bookmarkEnd w:id="666"/>
      <w:bookmarkEnd w:id="667"/>
      <w:bookmarkEnd w:id="668"/>
      <w:bookmarkEnd w:id="669"/>
      <w:bookmarkEnd w:id="670"/>
      <w:r w:rsidRPr="002D7FEE">
        <w:t xml:space="preserve"> </w:t>
      </w:r>
      <w:bookmarkEnd w:id="671"/>
      <w:bookmarkEnd w:id="67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7111BB">
        <w:fldChar w:fldCharType="begin"/>
      </w:r>
      <w:r w:rsidR="007111BB">
        <w:instrText xml:space="preserve"> REF _Ref440272931 \r \h  \* MERGEFORMAT </w:instrText>
      </w:r>
      <w:r w:rsidR="007111BB">
        <w:fldChar w:fldCharType="separate"/>
      </w:r>
      <w:r w:rsidR="00DA3ADB" w:rsidRPr="002D7FEE">
        <w:t>2</w:t>
      </w:r>
      <w:r w:rsidR="007111BB">
        <w:fldChar w:fldCharType="end"/>
      </w:r>
      <w:r w:rsidRPr="002D7FEE">
        <w:rPr>
          <w:sz w:val="24"/>
          <w:szCs w:val="24"/>
        </w:rPr>
        <w:t xml:space="preserve">) и подпункте </w:t>
      </w:r>
      <w:r w:rsidR="007111BB">
        <w:fldChar w:fldCharType="begin"/>
      </w:r>
      <w:r w:rsidR="007111BB">
        <w:instrText xml:space="preserve"> REF _Ref465437572 \r \h  \* MERGEFORMAT </w:instrText>
      </w:r>
      <w:r w:rsidR="007111BB">
        <w:fldChar w:fldCharType="separate"/>
      </w:r>
      <w:r w:rsidR="00DA3ADB" w:rsidRPr="002D7FEE">
        <w:rPr>
          <w:sz w:val="24"/>
          <w:szCs w:val="24"/>
        </w:rPr>
        <w:t>3.13.2</w:t>
      </w:r>
      <w:r w:rsidR="007111BB">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7111BB">
        <w:fldChar w:fldCharType="begin"/>
      </w:r>
      <w:r w:rsidR="007111BB">
        <w:instrText xml:space="preserve"> REF _Ref469321985 \r \h  \* MERGEFORMAT </w:instrText>
      </w:r>
      <w:r w:rsidR="007111BB">
        <w:fldChar w:fldCharType="separate"/>
      </w:r>
      <w:r w:rsidR="00DA3ADB" w:rsidRPr="002D7FEE">
        <w:rPr>
          <w:sz w:val="24"/>
          <w:szCs w:val="24"/>
          <w:lang w:eastAsia="ru-RU"/>
        </w:rPr>
        <w:t>3.3.14.4.4</w:t>
      </w:r>
      <w:r w:rsidR="007111BB">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7111BB">
        <w:fldChar w:fldCharType="begin"/>
      </w:r>
      <w:r w:rsidR="007111BB">
        <w:instrText xml:space="preserve"> REF _Ref440272931 \r \h  \* MERGEFORMAT </w:instrText>
      </w:r>
      <w:r w:rsidR="007111BB">
        <w:fldChar w:fldCharType="separate"/>
      </w:r>
      <w:r w:rsidR="00DA3ADB" w:rsidRPr="002D7FEE">
        <w:t>2</w:t>
      </w:r>
      <w:r w:rsidR="007111BB">
        <w:fldChar w:fldCharType="end"/>
      </w:r>
      <w:r w:rsidRPr="002D7FEE">
        <w:rPr>
          <w:sz w:val="24"/>
          <w:szCs w:val="24"/>
        </w:rPr>
        <w:t xml:space="preserve">) с учетом требований, изложенных в подпункте </w:t>
      </w:r>
      <w:r w:rsidR="007111BB">
        <w:fldChar w:fldCharType="begin"/>
      </w:r>
      <w:r w:rsidR="007111BB">
        <w:instrText xml:space="preserve"> REF _Ref465437572 \r \h  \* MERGEFORMAT </w:instrText>
      </w:r>
      <w:r w:rsidR="007111BB">
        <w:fldChar w:fldCharType="separate"/>
      </w:r>
      <w:r w:rsidR="00DA3ADB" w:rsidRPr="002D7FEE">
        <w:rPr>
          <w:sz w:val="24"/>
          <w:szCs w:val="24"/>
        </w:rPr>
        <w:t>3.13.2</w:t>
      </w:r>
      <w:r w:rsidR="007111BB">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7111BB">
        <w:fldChar w:fldCharType="begin"/>
      </w:r>
      <w:r w:rsidR="007111BB">
        <w:instrText xml:space="preserve"> REF _Ref468975287 \r \h  \* MERGEFORMAT </w:instrText>
      </w:r>
      <w:r w:rsidR="007111BB">
        <w:fldChar w:fldCharType="separate"/>
      </w:r>
      <w:r w:rsidR="00DA3ADB" w:rsidRPr="002D7FEE">
        <w:rPr>
          <w:sz w:val="24"/>
          <w:szCs w:val="24"/>
        </w:rPr>
        <w:t>3.12</w:t>
      </w:r>
      <w:r w:rsidR="007111BB">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7111BB">
        <w:fldChar w:fldCharType="begin"/>
      </w:r>
      <w:r w:rsidR="007111BB">
        <w:instrText xml:space="preserve"> REF _Ref468975339 \r \h  \* MERGEFORMAT </w:instrText>
      </w:r>
      <w:r w:rsidR="007111BB">
        <w:fldChar w:fldCharType="separate"/>
      </w:r>
      <w:r w:rsidR="00DA3ADB" w:rsidRPr="002D7FEE">
        <w:rPr>
          <w:sz w:val="24"/>
          <w:szCs w:val="24"/>
        </w:rPr>
        <w:t>3.12.5</w:t>
      </w:r>
      <w:r w:rsidR="007111BB">
        <w:fldChar w:fldCharType="end"/>
      </w:r>
      <w:r w:rsidRPr="002D7FEE">
        <w:rPr>
          <w:sz w:val="24"/>
          <w:szCs w:val="24"/>
        </w:rPr>
        <w:t>.</w:t>
      </w:r>
      <w:bookmarkEnd w:id="676"/>
    </w:p>
    <w:p w:rsidR="00932C0A" w:rsidRPr="002D7FEE" w:rsidRDefault="00932C0A" w:rsidP="00824534">
      <w:pPr>
        <w:pStyle w:val="2"/>
        <w:tabs>
          <w:tab w:val="clear" w:pos="1700"/>
          <w:tab w:val="left" w:pos="709"/>
        </w:tabs>
        <w:spacing w:line="264" w:lineRule="auto"/>
      </w:pPr>
      <w:bookmarkStart w:id="677" w:name="_Ref303694483"/>
      <w:bookmarkStart w:id="678" w:name="_Toc305835590"/>
      <w:bookmarkStart w:id="679" w:name="_Ref306140451"/>
      <w:bookmarkStart w:id="680" w:name="_Toc471830475"/>
      <w:r w:rsidRPr="002D7FEE">
        <w:lastRenderedPageBreak/>
        <w:t xml:space="preserve">Уведомление о результатах </w:t>
      </w:r>
      <w:bookmarkEnd w:id="677"/>
      <w:bookmarkEnd w:id="678"/>
      <w:r w:rsidRPr="002D7FEE">
        <w:t>запроса предложений</w:t>
      </w:r>
      <w:bookmarkEnd w:id="679"/>
      <w:bookmarkEnd w:id="680"/>
    </w:p>
    <w:p w:rsidR="004D1DCF" w:rsidRPr="002D7FEE" w:rsidRDefault="00ED5C7C" w:rsidP="004D1DCF">
      <w:pPr>
        <w:pStyle w:val="3"/>
        <w:ind w:left="0" w:firstLine="567"/>
        <w:jc w:val="both"/>
        <w:rPr>
          <w:b w:val="0"/>
          <w:szCs w:val="24"/>
          <w:lang w:eastAsia="ru-RU"/>
        </w:rPr>
      </w:pPr>
      <w:bookmarkStart w:id="681" w:name="_Toc471830476"/>
      <w:bookmarkEnd w:id="67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7111BB">
        <w:fldChar w:fldCharType="begin"/>
      </w:r>
      <w:r w:rsidR="007111BB">
        <w:instrText xml:space="preserve"> REF _Ref191386085 \r \h  \* MERGEFORMAT </w:instrText>
      </w:r>
      <w:r w:rsidR="007111BB">
        <w:fldChar w:fldCharType="separate"/>
      </w:r>
      <w:r w:rsidR="00DA3ADB" w:rsidRPr="002D7FEE">
        <w:rPr>
          <w:b w:val="0"/>
          <w:iCs/>
          <w:szCs w:val="24"/>
        </w:rPr>
        <w:t>1.1.1</w:t>
      </w:r>
      <w:r w:rsidR="007111BB">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8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82"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82"/>
    </w:p>
    <w:p w:rsidR="00C12FA4" w:rsidRPr="004D1DCF" w:rsidRDefault="00C12FA4" w:rsidP="004D1DCF">
      <w:pPr>
        <w:pStyle w:val="3"/>
        <w:ind w:left="0" w:firstLine="567"/>
        <w:jc w:val="both"/>
        <w:rPr>
          <w:b w:val="0"/>
          <w:lang w:eastAsia="ru-RU"/>
        </w:rPr>
        <w:sectPr w:rsidR="00C12FA4" w:rsidRPr="004D1D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3" w:name="_Ref440270568"/>
      <w:bookmarkStart w:id="684" w:name="_Ref440274159"/>
      <w:bookmarkStart w:id="685" w:name="_Ref440292555"/>
      <w:bookmarkStart w:id="686" w:name="_Ref440292779"/>
      <w:bookmarkStart w:id="687" w:name="_Toc471830478"/>
      <w:r>
        <w:rPr>
          <w:szCs w:val="24"/>
        </w:rPr>
        <w:lastRenderedPageBreak/>
        <w:t>Техническая часть</w:t>
      </w:r>
      <w:bookmarkEnd w:id="683"/>
      <w:bookmarkEnd w:id="684"/>
      <w:bookmarkEnd w:id="685"/>
      <w:bookmarkEnd w:id="686"/>
      <w:bookmarkEnd w:id="687"/>
      <w:r w:rsidRPr="00E71A48">
        <w:rPr>
          <w:szCs w:val="24"/>
        </w:rPr>
        <w:t xml:space="preserve"> </w:t>
      </w:r>
    </w:p>
    <w:p w:rsidR="002B5044" w:rsidRPr="00C12FA4" w:rsidRDefault="002B5044" w:rsidP="0021751A">
      <w:pPr>
        <w:pStyle w:val="2"/>
        <w:ind w:left="1701" w:hanging="1134"/>
      </w:pPr>
      <w:bookmarkStart w:id="688" w:name="_Toc176064097"/>
      <w:bookmarkStart w:id="689" w:name="_Toc176338525"/>
      <w:bookmarkStart w:id="690" w:name="_Toc180399753"/>
      <w:bookmarkStart w:id="691" w:name="_Toc189457101"/>
      <w:bookmarkStart w:id="692" w:name="_Toc189461737"/>
      <w:bookmarkStart w:id="693" w:name="_Toc189462011"/>
      <w:bookmarkStart w:id="694" w:name="_Toc191273610"/>
      <w:bookmarkStart w:id="695" w:name="_Toc423421726"/>
      <w:bookmarkStart w:id="696" w:name="_Toc471830479"/>
      <w:bookmarkStart w:id="697" w:name="_Toc167189319"/>
      <w:bookmarkStart w:id="698" w:name="_Toc168725254"/>
      <w:r w:rsidRPr="00C12FA4">
        <w:t xml:space="preserve">Перечень, объемы и характеристики </w:t>
      </w:r>
      <w:bookmarkEnd w:id="688"/>
      <w:bookmarkEnd w:id="689"/>
      <w:bookmarkEnd w:id="690"/>
      <w:bookmarkEnd w:id="691"/>
      <w:bookmarkEnd w:id="692"/>
      <w:bookmarkEnd w:id="693"/>
      <w:bookmarkEnd w:id="694"/>
      <w:bookmarkEnd w:id="695"/>
      <w:r w:rsidR="00C3704B">
        <w:t xml:space="preserve">закупаемых </w:t>
      </w:r>
      <w:r w:rsidR="00CD1816">
        <w:t>работ</w:t>
      </w:r>
      <w:bookmarkEnd w:id="696"/>
    </w:p>
    <w:p w:rsidR="002B5044" w:rsidRPr="003803A7" w:rsidRDefault="002B5044" w:rsidP="002B5044">
      <w:pPr>
        <w:pStyle w:val="3"/>
        <w:ind w:left="0" w:firstLine="851"/>
        <w:jc w:val="both"/>
        <w:rPr>
          <w:b w:val="0"/>
          <w:szCs w:val="24"/>
        </w:rPr>
      </w:pPr>
      <w:bookmarkStart w:id="699" w:name="_Toc439166311"/>
      <w:bookmarkStart w:id="700" w:name="_Toc439170659"/>
      <w:bookmarkStart w:id="701" w:name="_Toc439172761"/>
      <w:bookmarkStart w:id="702" w:name="_Toc439173205"/>
      <w:bookmarkStart w:id="703" w:name="_Toc439238199"/>
      <w:bookmarkStart w:id="704" w:name="_Toc439252751"/>
      <w:bookmarkStart w:id="705" w:name="_Toc439323609"/>
      <w:bookmarkStart w:id="706" w:name="_Toc439323725"/>
      <w:bookmarkStart w:id="707" w:name="_Toc440361359"/>
      <w:bookmarkStart w:id="708" w:name="_Toc440376114"/>
      <w:bookmarkStart w:id="709" w:name="_Toc440376241"/>
      <w:bookmarkStart w:id="710" w:name="_Toc440382503"/>
      <w:bookmarkStart w:id="711" w:name="_Toc440447173"/>
      <w:bookmarkStart w:id="712" w:name="_Toc440620853"/>
      <w:bookmarkStart w:id="713" w:name="_Toc440631488"/>
      <w:bookmarkStart w:id="714" w:name="_Toc440875728"/>
      <w:bookmarkStart w:id="715" w:name="_Toc441131752"/>
      <w:bookmarkStart w:id="716" w:name="_Toc465865193"/>
      <w:bookmarkStart w:id="717" w:name="_Toc468975454"/>
      <w:bookmarkStart w:id="718" w:name="_Toc471830480"/>
      <w:r w:rsidRPr="003776BB">
        <w:rPr>
          <w:b w:val="0"/>
          <w:szCs w:val="24"/>
        </w:rPr>
        <w:t>Техническ</w:t>
      </w:r>
      <w:r w:rsidR="006535E1">
        <w:rPr>
          <w:b w:val="0"/>
          <w:szCs w:val="24"/>
        </w:rPr>
        <w:t>ое</w:t>
      </w:r>
      <w:r w:rsidRPr="003776BB">
        <w:rPr>
          <w:b w:val="0"/>
          <w:szCs w:val="24"/>
        </w:rPr>
        <w:t xml:space="preserve"> задани</w:t>
      </w:r>
      <w:r w:rsidR="006535E1">
        <w:rPr>
          <w:b w:val="0"/>
          <w:szCs w:val="24"/>
        </w:rPr>
        <w:t>е</w:t>
      </w:r>
      <w:r w:rsidRPr="003776BB">
        <w:rPr>
          <w:b w:val="0"/>
          <w:szCs w:val="24"/>
        </w:rPr>
        <w:t xml:space="preserve"> </w:t>
      </w:r>
      <w:r w:rsidR="00A154B7" w:rsidRPr="003776BB">
        <w:rPr>
          <w:b w:val="0"/>
          <w:szCs w:val="24"/>
        </w:rPr>
        <w:t xml:space="preserve">по </w:t>
      </w:r>
      <w:r w:rsidR="00A154B7" w:rsidRPr="006535E1">
        <w:rPr>
          <w:b w:val="0"/>
          <w:szCs w:val="24"/>
        </w:rPr>
        <w:t>Лоту №1 (</w:t>
      </w:r>
      <w:r w:rsidR="00A154B7">
        <w:rPr>
          <w:b w:val="0"/>
          <w:szCs w:val="24"/>
        </w:rPr>
        <w:t xml:space="preserve">подраздел </w:t>
      </w:r>
      <w:r w:rsidR="003820D7">
        <w:rPr>
          <w:b w:val="0"/>
          <w:szCs w:val="24"/>
        </w:rPr>
        <w:fldChar w:fldCharType="begin"/>
      </w:r>
      <w:r w:rsidR="00A154B7">
        <w:rPr>
          <w:b w:val="0"/>
          <w:szCs w:val="24"/>
        </w:rPr>
        <w:instrText xml:space="preserve"> REF _Ref440275279 \r \h </w:instrText>
      </w:r>
      <w:r w:rsidR="003820D7">
        <w:rPr>
          <w:b w:val="0"/>
          <w:szCs w:val="24"/>
        </w:rPr>
      </w:r>
      <w:r w:rsidR="003820D7">
        <w:rPr>
          <w:b w:val="0"/>
          <w:szCs w:val="24"/>
        </w:rPr>
        <w:fldChar w:fldCharType="separate"/>
      </w:r>
      <w:r w:rsidR="00DA3ADB">
        <w:rPr>
          <w:b w:val="0"/>
          <w:szCs w:val="24"/>
        </w:rPr>
        <w:t>1.1.4</w:t>
      </w:r>
      <w:r w:rsidR="003820D7">
        <w:rPr>
          <w:b w:val="0"/>
          <w:szCs w:val="24"/>
        </w:rPr>
        <w:fldChar w:fldCharType="end"/>
      </w:r>
      <w:r w:rsidR="00A154B7">
        <w:rPr>
          <w:b w:val="0"/>
          <w:szCs w:val="24"/>
        </w:rPr>
        <w:t>)</w:t>
      </w:r>
      <w:r w:rsidRPr="00C12FA4">
        <w:rPr>
          <w:b w:val="0"/>
          <w:szCs w:val="24"/>
        </w:rPr>
        <w:t xml:space="preserve"> изложен</w:t>
      </w:r>
      <w:r w:rsidR="006535E1">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rsidR="002B5044" w:rsidRPr="003803A7" w:rsidRDefault="002B5044" w:rsidP="0021751A">
      <w:pPr>
        <w:pStyle w:val="2"/>
        <w:ind w:left="1701" w:hanging="1134"/>
      </w:pPr>
      <w:bookmarkStart w:id="719" w:name="_Ref194832984"/>
      <w:bookmarkStart w:id="720" w:name="_Ref197686508"/>
      <w:bookmarkStart w:id="721" w:name="_Toc423421727"/>
      <w:bookmarkStart w:id="722" w:name="_Toc471830481"/>
      <w:r w:rsidRPr="003803A7">
        <w:t xml:space="preserve">Требование к </w:t>
      </w:r>
      <w:bookmarkEnd w:id="719"/>
      <w:bookmarkEnd w:id="720"/>
      <w:bookmarkEnd w:id="721"/>
      <w:r w:rsidR="00C3704B">
        <w:t xml:space="preserve">закупаемым </w:t>
      </w:r>
      <w:r w:rsidR="00CD1816">
        <w:t>работам</w:t>
      </w:r>
      <w:bookmarkEnd w:id="722"/>
    </w:p>
    <w:p w:rsidR="002B5044" w:rsidRPr="003776BB" w:rsidRDefault="002B5044" w:rsidP="002B5044">
      <w:pPr>
        <w:pStyle w:val="3"/>
        <w:ind w:left="0" w:firstLine="851"/>
        <w:jc w:val="both"/>
        <w:rPr>
          <w:b w:val="0"/>
          <w:szCs w:val="24"/>
        </w:rPr>
      </w:pPr>
      <w:bookmarkStart w:id="723" w:name="_Toc439166314"/>
      <w:bookmarkStart w:id="724" w:name="_Toc439170662"/>
      <w:bookmarkStart w:id="725" w:name="_Toc439172764"/>
      <w:bookmarkStart w:id="726" w:name="_Toc439173208"/>
      <w:bookmarkStart w:id="727" w:name="_Toc439238202"/>
      <w:bookmarkStart w:id="728" w:name="_Toc439252754"/>
      <w:bookmarkStart w:id="729" w:name="_Toc439323612"/>
      <w:bookmarkStart w:id="730" w:name="_Toc439323728"/>
      <w:bookmarkStart w:id="731" w:name="_Toc440361362"/>
      <w:bookmarkStart w:id="732" w:name="_Toc440376117"/>
      <w:bookmarkStart w:id="733" w:name="_Toc440376244"/>
      <w:bookmarkStart w:id="734" w:name="_Toc440382505"/>
      <w:bookmarkStart w:id="735" w:name="_Toc440447175"/>
      <w:bookmarkStart w:id="736" w:name="_Toc440620855"/>
      <w:bookmarkStart w:id="737" w:name="_Toc440631490"/>
      <w:bookmarkStart w:id="738" w:name="_Toc440875730"/>
      <w:bookmarkStart w:id="739" w:name="_Toc441131754"/>
      <w:bookmarkStart w:id="740" w:name="_Toc465865195"/>
      <w:bookmarkStart w:id="741" w:name="_Toc468975456"/>
      <w:bookmarkStart w:id="742" w:name="_Toc471830482"/>
      <w:bookmarkStart w:id="743" w:name="_Ref194833053"/>
      <w:bookmarkStart w:id="744" w:name="_Ref223496951"/>
      <w:bookmarkStart w:id="74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w:t>
      </w:r>
      <w:r w:rsidR="006535E1">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6535E1">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910732" w:rsidRPr="0010618F" w:rsidRDefault="00910732" w:rsidP="00910732">
      <w:pPr>
        <w:pStyle w:val="2"/>
        <w:ind w:left="1701" w:hanging="1134"/>
        <w:rPr>
          <w:b w:val="0"/>
        </w:rPr>
      </w:pPr>
      <w:bookmarkStart w:id="746" w:name="_Toc461808930"/>
      <w:bookmarkStart w:id="747" w:name="_Toc464120639"/>
      <w:bookmarkStart w:id="748" w:name="_Toc465774618"/>
      <w:bookmarkStart w:id="749" w:name="_Toc471830483"/>
      <w:bookmarkEnd w:id="697"/>
      <w:bookmarkEnd w:id="698"/>
      <w:bookmarkEnd w:id="743"/>
      <w:bookmarkEnd w:id="744"/>
      <w:bookmarkEnd w:id="745"/>
      <w:r w:rsidRPr="0010618F">
        <w:t>Альтернативные предложения</w:t>
      </w:r>
      <w:bookmarkStart w:id="750" w:name="_Ref56252639"/>
      <w:bookmarkEnd w:id="746"/>
      <w:bookmarkEnd w:id="747"/>
      <w:bookmarkEnd w:id="748"/>
      <w:bookmarkEnd w:id="749"/>
    </w:p>
    <w:p w:rsidR="00910732" w:rsidRPr="002D7FEE" w:rsidRDefault="00910732" w:rsidP="00910732">
      <w:pPr>
        <w:pStyle w:val="3"/>
        <w:ind w:left="0" w:firstLine="851"/>
        <w:jc w:val="both"/>
        <w:rPr>
          <w:b w:val="0"/>
          <w:szCs w:val="24"/>
        </w:rPr>
      </w:pPr>
      <w:bookmarkStart w:id="751" w:name="_Toc461808802"/>
      <w:bookmarkStart w:id="752" w:name="_Toc461808931"/>
      <w:bookmarkStart w:id="753" w:name="_Toc464120640"/>
      <w:bookmarkStart w:id="754" w:name="_Toc465774619"/>
      <w:bookmarkStart w:id="755" w:name="_Toc465865197"/>
      <w:bookmarkStart w:id="756" w:name="_Toc468975458"/>
      <w:bookmarkStart w:id="757"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0"/>
      <w:bookmarkEnd w:id="751"/>
      <w:bookmarkEnd w:id="752"/>
      <w:bookmarkEnd w:id="753"/>
      <w:bookmarkEnd w:id="754"/>
      <w:bookmarkEnd w:id="755"/>
      <w:bookmarkEnd w:id="756"/>
      <w:bookmarkEnd w:id="75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8" w:name="_Ref440270602"/>
      <w:bookmarkStart w:id="759" w:name="_Toc471830485"/>
      <w:r w:rsidRPr="00E71A48">
        <w:rPr>
          <w:szCs w:val="24"/>
        </w:rPr>
        <w:lastRenderedPageBreak/>
        <w:t>Образцы основных форм документов, включаемых в Заявку</w:t>
      </w:r>
      <w:bookmarkEnd w:id="758"/>
      <w:bookmarkEnd w:id="759"/>
      <w:r w:rsidRPr="00E71A48">
        <w:rPr>
          <w:szCs w:val="24"/>
        </w:rPr>
        <w:t xml:space="preserve"> </w:t>
      </w:r>
    </w:p>
    <w:p w:rsidR="004F4D80" w:rsidRPr="00F647F7" w:rsidRDefault="004F4D80" w:rsidP="004F4D80">
      <w:pPr>
        <w:pStyle w:val="2"/>
      </w:pPr>
      <w:bookmarkStart w:id="760" w:name="_Ref55336310"/>
      <w:bookmarkStart w:id="761" w:name="_Toc57314672"/>
      <w:bookmarkStart w:id="762" w:name="_Toc69728986"/>
      <w:bookmarkStart w:id="763" w:name="_Toc98253919"/>
      <w:bookmarkStart w:id="764" w:name="_Toc165173847"/>
      <w:bookmarkStart w:id="765" w:name="_Toc423423667"/>
      <w:bookmarkStart w:id="766" w:name="_Toc471830486"/>
      <w:r w:rsidRPr="00F647F7">
        <w:t xml:space="preserve">Письмо о подаче оферты </w:t>
      </w:r>
      <w:bookmarkStart w:id="767" w:name="_Ref22846535"/>
      <w:r w:rsidRPr="00F647F7">
        <w:t>(</w:t>
      </w:r>
      <w:bookmarkEnd w:id="767"/>
      <w:r w:rsidRPr="00F647F7">
        <w:t xml:space="preserve">форма </w:t>
      </w:r>
      <w:r w:rsidRPr="00F647F7">
        <w:rPr>
          <w:noProof/>
        </w:rPr>
        <w:t>1</w:t>
      </w:r>
      <w:r w:rsidRPr="00F647F7">
        <w:t>)</w:t>
      </w:r>
      <w:bookmarkEnd w:id="760"/>
      <w:bookmarkEnd w:id="761"/>
      <w:bookmarkEnd w:id="762"/>
      <w:bookmarkEnd w:id="763"/>
      <w:bookmarkEnd w:id="764"/>
      <w:bookmarkEnd w:id="765"/>
      <w:bookmarkEnd w:id="766"/>
    </w:p>
    <w:p w:rsidR="004F4D80" w:rsidRPr="00C236C0" w:rsidRDefault="004F4D80" w:rsidP="004F4D80">
      <w:pPr>
        <w:pStyle w:val="3"/>
        <w:rPr>
          <w:szCs w:val="24"/>
        </w:rPr>
      </w:pPr>
      <w:bookmarkStart w:id="768" w:name="_Toc98253920"/>
      <w:bookmarkStart w:id="769" w:name="_Toc157248174"/>
      <w:bookmarkStart w:id="770" w:name="_Toc157496543"/>
      <w:bookmarkStart w:id="771" w:name="_Toc158206082"/>
      <w:bookmarkStart w:id="772" w:name="_Toc164057767"/>
      <w:bookmarkStart w:id="773" w:name="_Toc164137117"/>
      <w:bookmarkStart w:id="774" w:name="_Toc164161277"/>
      <w:bookmarkStart w:id="775" w:name="_Toc165173848"/>
      <w:bookmarkStart w:id="776" w:name="_Toc439170673"/>
      <w:bookmarkStart w:id="777" w:name="_Toc439172775"/>
      <w:bookmarkStart w:id="778" w:name="_Toc439173219"/>
      <w:bookmarkStart w:id="779" w:name="_Toc439238213"/>
      <w:bookmarkStart w:id="780" w:name="_Toc440361369"/>
      <w:bookmarkStart w:id="781" w:name="_Toc440376124"/>
      <w:bookmarkStart w:id="782" w:name="_Toc465865200"/>
      <w:bookmarkStart w:id="783" w:name="_Toc471830487"/>
      <w:r w:rsidRPr="00C236C0">
        <w:rPr>
          <w:szCs w:val="24"/>
        </w:rPr>
        <w:t>Форма письма о подаче оферты</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5" w:name="_Toc98253921"/>
      <w:bookmarkStart w:id="786" w:name="_Toc157248175"/>
      <w:bookmarkStart w:id="787" w:name="_Toc157496544"/>
      <w:bookmarkStart w:id="788" w:name="_Toc158206083"/>
      <w:bookmarkStart w:id="789" w:name="_Toc164057768"/>
      <w:bookmarkStart w:id="790" w:name="_Toc164137118"/>
      <w:bookmarkStart w:id="791" w:name="_Toc164161278"/>
      <w:bookmarkStart w:id="792" w:name="_Toc165173849"/>
      <w:r>
        <w:rPr>
          <w:b/>
          <w:szCs w:val="24"/>
        </w:rPr>
        <w:br w:type="page"/>
      </w:r>
    </w:p>
    <w:p w:rsidR="004F4D80" w:rsidRPr="00C236C0" w:rsidRDefault="004F4D80" w:rsidP="004F4D80">
      <w:pPr>
        <w:pStyle w:val="3"/>
        <w:rPr>
          <w:szCs w:val="24"/>
        </w:rPr>
      </w:pPr>
      <w:bookmarkStart w:id="793" w:name="_Toc439170674"/>
      <w:bookmarkStart w:id="794" w:name="_Toc439172776"/>
      <w:bookmarkStart w:id="795" w:name="_Toc439173220"/>
      <w:bookmarkStart w:id="796" w:name="_Toc439238214"/>
      <w:bookmarkStart w:id="797" w:name="_Toc439252762"/>
      <w:bookmarkStart w:id="798" w:name="_Toc439323736"/>
      <w:bookmarkStart w:id="799" w:name="_Toc440361370"/>
      <w:bookmarkStart w:id="800" w:name="_Toc440376125"/>
      <w:bookmarkStart w:id="801" w:name="_Toc440376252"/>
      <w:bookmarkStart w:id="802" w:name="_Toc440382510"/>
      <w:bookmarkStart w:id="803" w:name="_Toc440447180"/>
      <w:bookmarkStart w:id="804" w:name="_Toc440620860"/>
      <w:bookmarkStart w:id="805" w:name="_Toc440631495"/>
      <w:bookmarkStart w:id="806" w:name="_Toc440875734"/>
      <w:bookmarkStart w:id="807" w:name="_Toc441131758"/>
      <w:bookmarkStart w:id="808" w:name="_Toc465865201"/>
      <w:bookmarkStart w:id="809" w:name="_Toc471830488"/>
      <w:r w:rsidRPr="00C236C0">
        <w:rPr>
          <w:szCs w:val="24"/>
        </w:rPr>
        <w:lastRenderedPageBreak/>
        <w:t>Инструкции по заполнению</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820D7">
        <w:rPr>
          <w:sz w:val="24"/>
          <w:szCs w:val="24"/>
        </w:rPr>
        <w:fldChar w:fldCharType="begin"/>
      </w:r>
      <w:r w:rsidR="00673C59">
        <w:rPr>
          <w:sz w:val="24"/>
          <w:szCs w:val="24"/>
        </w:rPr>
        <w:instrText xml:space="preserve"> REF _Ref306008743 \r \h </w:instrText>
      </w:r>
      <w:r w:rsidR="003820D7">
        <w:rPr>
          <w:sz w:val="24"/>
          <w:szCs w:val="24"/>
        </w:rPr>
      </w:r>
      <w:r w:rsidR="003820D7">
        <w:rPr>
          <w:sz w:val="24"/>
          <w:szCs w:val="24"/>
        </w:rPr>
        <w:fldChar w:fldCharType="separate"/>
      </w:r>
      <w:r w:rsidR="00DA3ADB">
        <w:rPr>
          <w:sz w:val="24"/>
          <w:szCs w:val="24"/>
        </w:rPr>
        <w:t>3.3.4</w:t>
      </w:r>
      <w:r w:rsidR="003820D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820D7">
        <w:rPr>
          <w:sz w:val="24"/>
          <w:szCs w:val="24"/>
        </w:rPr>
        <w:fldChar w:fldCharType="begin"/>
      </w:r>
      <w:r w:rsidR="00D56F8C">
        <w:rPr>
          <w:sz w:val="24"/>
          <w:szCs w:val="24"/>
        </w:rPr>
        <w:instrText xml:space="preserve"> REF _Ref55279015 \r \h </w:instrText>
      </w:r>
      <w:r w:rsidR="003820D7">
        <w:rPr>
          <w:sz w:val="24"/>
          <w:szCs w:val="24"/>
        </w:rPr>
      </w:r>
      <w:r w:rsidR="003820D7">
        <w:rPr>
          <w:sz w:val="24"/>
          <w:szCs w:val="24"/>
        </w:rPr>
        <w:fldChar w:fldCharType="separate"/>
      </w:r>
      <w:r w:rsidR="00DA3ADB">
        <w:rPr>
          <w:sz w:val="24"/>
          <w:szCs w:val="24"/>
        </w:rPr>
        <w:t>3.3.1.6</w:t>
      </w:r>
      <w:r w:rsidR="003820D7">
        <w:rPr>
          <w:sz w:val="24"/>
          <w:szCs w:val="24"/>
        </w:rPr>
        <w:fldChar w:fldCharType="end"/>
      </w:r>
      <w:r w:rsidRPr="00492C8B">
        <w:rPr>
          <w:sz w:val="24"/>
          <w:szCs w:val="24"/>
        </w:rPr>
        <w:t xml:space="preserve"> и </w:t>
      </w:r>
      <w:r w:rsidR="003820D7">
        <w:rPr>
          <w:sz w:val="24"/>
          <w:szCs w:val="24"/>
        </w:rPr>
        <w:fldChar w:fldCharType="begin"/>
      </w:r>
      <w:r w:rsidR="00D56F8C">
        <w:rPr>
          <w:sz w:val="24"/>
          <w:szCs w:val="24"/>
        </w:rPr>
        <w:instrText xml:space="preserve"> REF _Ref195087786 \r \h </w:instrText>
      </w:r>
      <w:r w:rsidR="003820D7">
        <w:rPr>
          <w:sz w:val="24"/>
          <w:szCs w:val="24"/>
        </w:rPr>
      </w:r>
      <w:r w:rsidR="003820D7">
        <w:rPr>
          <w:sz w:val="24"/>
          <w:szCs w:val="24"/>
        </w:rPr>
        <w:fldChar w:fldCharType="separate"/>
      </w:r>
      <w:r w:rsidR="00DA3ADB">
        <w:rPr>
          <w:sz w:val="24"/>
          <w:szCs w:val="24"/>
        </w:rPr>
        <w:t>3.3.1.7</w:t>
      </w:r>
      <w:r w:rsidR="003820D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0" w:name="_Ref55335821"/>
      <w:bookmarkStart w:id="811" w:name="_Ref55336345"/>
      <w:bookmarkStart w:id="812" w:name="_Toc57314674"/>
      <w:bookmarkStart w:id="813" w:name="_Toc69728988"/>
      <w:bookmarkStart w:id="814" w:name="_Toc98253922"/>
      <w:bookmarkStart w:id="815" w:name="_Toc165173850"/>
      <w:r>
        <w:br w:type="page"/>
      </w:r>
    </w:p>
    <w:p w:rsidR="00920CB0" w:rsidRDefault="00920CB0" w:rsidP="00920CB0">
      <w:pPr>
        <w:pStyle w:val="3"/>
        <w:rPr>
          <w:szCs w:val="24"/>
        </w:rPr>
      </w:pPr>
      <w:bookmarkStart w:id="816" w:name="_Ref440271964"/>
      <w:bookmarkStart w:id="817" w:name="_Toc440361371"/>
      <w:bookmarkStart w:id="818" w:name="_Toc440376126"/>
      <w:bookmarkStart w:id="819" w:name="_Toc471830489"/>
      <w:r>
        <w:rPr>
          <w:szCs w:val="24"/>
        </w:rPr>
        <w:lastRenderedPageBreak/>
        <w:t>Антикоррупционные обязательства (Форма 1.1).</w:t>
      </w:r>
      <w:bookmarkEnd w:id="816"/>
      <w:bookmarkEnd w:id="817"/>
      <w:bookmarkEnd w:id="818"/>
      <w:bookmarkEnd w:id="819"/>
    </w:p>
    <w:p w:rsidR="00920CB0" w:rsidRPr="00920CB0" w:rsidRDefault="00920CB0" w:rsidP="001405FA">
      <w:pPr>
        <w:pStyle w:val="3"/>
        <w:numPr>
          <w:ilvl w:val="3"/>
          <w:numId w:val="70"/>
        </w:numPr>
        <w:rPr>
          <w:b w:val="0"/>
          <w:szCs w:val="24"/>
        </w:rPr>
      </w:pPr>
      <w:bookmarkStart w:id="820" w:name="_Toc439238216"/>
      <w:bookmarkStart w:id="821" w:name="_Toc439252764"/>
      <w:bookmarkStart w:id="822" w:name="_Toc439323738"/>
      <w:bookmarkStart w:id="823" w:name="_Toc440361372"/>
      <w:bookmarkStart w:id="824" w:name="_Toc440376127"/>
      <w:bookmarkStart w:id="825" w:name="_Toc440376254"/>
      <w:bookmarkStart w:id="826" w:name="_Toc440382512"/>
      <w:bookmarkStart w:id="827" w:name="_Toc440447182"/>
      <w:bookmarkStart w:id="828" w:name="_Toc440620862"/>
      <w:bookmarkStart w:id="829" w:name="_Toc440631497"/>
      <w:bookmarkStart w:id="830" w:name="_Toc440875736"/>
      <w:bookmarkStart w:id="831" w:name="_Toc441131760"/>
      <w:bookmarkStart w:id="832" w:name="_Toc465865203"/>
      <w:bookmarkStart w:id="833" w:name="_Toc471830490"/>
      <w:r w:rsidRPr="00920CB0">
        <w:rPr>
          <w:b w:val="0"/>
          <w:szCs w:val="24"/>
        </w:rPr>
        <w:t xml:space="preserve">Форма </w:t>
      </w:r>
      <w:r>
        <w:rPr>
          <w:b w:val="0"/>
          <w:szCs w:val="24"/>
        </w:rPr>
        <w:t>Антикоррупционных обязательств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9"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4" w:name="_Toc423423668"/>
      <w:bookmarkStart w:id="835" w:name="_Ref440271072"/>
      <w:bookmarkStart w:id="836" w:name="_Ref440273986"/>
      <w:bookmarkStart w:id="837" w:name="_Ref440274337"/>
      <w:bookmarkStart w:id="838" w:name="_Ref440274913"/>
      <w:bookmarkStart w:id="839" w:name="_Ref440284918"/>
      <w:bookmarkStart w:id="840"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0"/>
      <w:bookmarkEnd w:id="811"/>
      <w:bookmarkEnd w:id="812"/>
      <w:bookmarkEnd w:id="813"/>
      <w:bookmarkEnd w:id="814"/>
      <w:bookmarkEnd w:id="815"/>
      <w:bookmarkEnd w:id="834"/>
      <w:bookmarkEnd w:id="835"/>
      <w:bookmarkEnd w:id="836"/>
      <w:bookmarkEnd w:id="837"/>
      <w:bookmarkEnd w:id="838"/>
      <w:bookmarkEnd w:id="839"/>
      <w:bookmarkEnd w:id="840"/>
    </w:p>
    <w:p w:rsidR="004F4D80" w:rsidRPr="00C236C0" w:rsidRDefault="004F4D80" w:rsidP="004F4D80">
      <w:pPr>
        <w:pStyle w:val="3"/>
        <w:rPr>
          <w:szCs w:val="24"/>
        </w:rPr>
      </w:pPr>
      <w:bookmarkStart w:id="841" w:name="_Toc98253923"/>
      <w:bookmarkStart w:id="842" w:name="_Toc157248177"/>
      <w:bookmarkStart w:id="843" w:name="_Toc157496546"/>
      <w:bookmarkStart w:id="844" w:name="_Toc158206085"/>
      <w:bookmarkStart w:id="845" w:name="_Toc164057770"/>
      <w:bookmarkStart w:id="846" w:name="_Toc164137120"/>
      <w:bookmarkStart w:id="847" w:name="_Toc164161280"/>
      <w:bookmarkStart w:id="848" w:name="_Toc165173851"/>
      <w:bookmarkStart w:id="849" w:name="_Ref264038986"/>
      <w:bookmarkStart w:id="850" w:name="_Ref264359294"/>
      <w:bookmarkStart w:id="851" w:name="_Toc439170676"/>
      <w:bookmarkStart w:id="852" w:name="_Toc439172778"/>
      <w:bookmarkStart w:id="853" w:name="_Toc439173222"/>
      <w:bookmarkStart w:id="854" w:name="_Toc439238218"/>
      <w:bookmarkStart w:id="855" w:name="_Toc439252766"/>
      <w:bookmarkStart w:id="856" w:name="_Toc439323740"/>
      <w:bookmarkStart w:id="857" w:name="_Toc440361374"/>
      <w:bookmarkStart w:id="858" w:name="_Toc440376129"/>
      <w:bookmarkStart w:id="859" w:name="_Toc440376256"/>
      <w:bookmarkStart w:id="860" w:name="_Toc440382514"/>
      <w:bookmarkStart w:id="861" w:name="_Toc440447184"/>
      <w:bookmarkStart w:id="862" w:name="_Toc440620864"/>
      <w:bookmarkStart w:id="863" w:name="_Toc440631499"/>
      <w:bookmarkStart w:id="864" w:name="_Toc440875738"/>
      <w:bookmarkStart w:id="865" w:name="_Toc441131762"/>
      <w:bookmarkStart w:id="866" w:name="_Toc465865205"/>
      <w:bookmarkStart w:id="867" w:name="_Toc468975466"/>
      <w:bookmarkStart w:id="868" w:name="_Toc471830492"/>
      <w:r w:rsidRPr="00C236C0">
        <w:rPr>
          <w:szCs w:val="24"/>
        </w:rPr>
        <w:t xml:space="preserve">Форма </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00492C8B">
        <w:rPr>
          <w:szCs w:val="24"/>
        </w:rPr>
        <w:t>Сводной таблицы стоимости</w:t>
      </w:r>
      <w:bookmarkEnd w:id="855"/>
      <w:bookmarkEnd w:id="856"/>
      <w:bookmarkEnd w:id="857"/>
      <w:bookmarkEnd w:id="858"/>
      <w:bookmarkEnd w:id="859"/>
      <w:bookmarkEnd w:id="860"/>
      <w:bookmarkEnd w:id="861"/>
      <w:bookmarkEnd w:id="862"/>
      <w:bookmarkEnd w:id="863"/>
      <w:bookmarkEnd w:id="864"/>
      <w:r w:rsidR="001C4BB0" w:rsidRPr="001C4BB0">
        <w:rPr>
          <w:bCs w:val="0"/>
          <w:szCs w:val="24"/>
        </w:rPr>
        <w:t xml:space="preserve"> </w:t>
      </w:r>
      <w:r w:rsidR="001C4BB0" w:rsidRPr="005D252F">
        <w:rPr>
          <w:bCs w:val="0"/>
          <w:szCs w:val="24"/>
        </w:rPr>
        <w:t>работ</w:t>
      </w:r>
      <w:bookmarkEnd w:id="865"/>
      <w:bookmarkEnd w:id="866"/>
      <w:bookmarkEnd w:id="867"/>
      <w:bookmarkEnd w:id="86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w:t>
      </w:r>
      <w:r w:rsidR="006535E1">
        <w:rPr>
          <w:rStyle w:val="aa"/>
          <w:b w:val="0"/>
          <w:sz w:val="24"/>
          <w:szCs w:val="24"/>
        </w:rPr>
        <w:t>ая сумма</w:t>
      </w:r>
      <w:r w:rsidRPr="00456188">
        <w:rPr>
          <w:rStyle w:val="aa"/>
          <w:b w:val="0"/>
          <w:sz w:val="24"/>
          <w:szCs w:val="24"/>
        </w:rPr>
        <w:t xml:space="preserve"> </w:t>
      </w:r>
      <w:r w:rsidR="006535E1">
        <w:rPr>
          <w:rStyle w:val="aa"/>
          <w:b w:val="0"/>
          <w:sz w:val="24"/>
          <w:szCs w:val="24"/>
        </w:rPr>
        <w:t>в отдельности Таблицы 1. должна быть включена</w:t>
      </w:r>
      <w:r w:rsidRPr="00456188">
        <w:rPr>
          <w:rStyle w:val="aa"/>
          <w:b w:val="0"/>
          <w:sz w:val="24"/>
          <w:szCs w:val="24"/>
        </w:rPr>
        <w:t xml:space="preserve"> </w:t>
      </w:r>
      <w:r w:rsidR="006535E1">
        <w:rPr>
          <w:rStyle w:val="aa"/>
          <w:b w:val="0"/>
          <w:sz w:val="24"/>
          <w:szCs w:val="24"/>
        </w:rPr>
        <w:t>отдельным пунктом</w:t>
      </w:r>
      <w:r w:rsidRPr="00456188">
        <w:rPr>
          <w:rStyle w:val="aa"/>
          <w:b w:val="0"/>
          <w:sz w:val="24"/>
          <w:szCs w:val="24"/>
        </w:rPr>
        <w:t xml:space="preserve">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lastRenderedPageBreak/>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69" w:name="_Toc176765534"/>
      <w:bookmarkStart w:id="870" w:name="_Toc198979983"/>
      <w:bookmarkStart w:id="871" w:name="_Toc217466315"/>
      <w:bookmarkStart w:id="872" w:name="_Toc217702856"/>
      <w:bookmarkStart w:id="873" w:name="_Toc233601974"/>
      <w:bookmarkStart w:id="874" w:name="_Toc263343460"/>
      <w:r w:rsidRPr="00F647F7">
        <w:rPr>
          <w:b w:val="0"/>
          <w:szCs w:val="24"/>
        </w:rPr>
        <w:br w:type="page"/>
      </w:r>
      <w:bookmarkStart w:id="875" w:name="_Toc439170677"/>
      <w:bookmarkStart w:id="876" w:name="_Toc439172779"/>
      <w:bookmarkStart w:id="877" w:name="_Toc439173223"/>
      <w:bookmarkStart w:id="878" w:name="_Toc439238219"/>
      <w:bookmarkStart w:id="879" w:name="_Toc439252767"/>
      <w:bookmarkStart w:id="880" w:name="_Toc439323741"/>
      <w:bookmarkStart w:id="881" w:name="_Toc440361375"/>
      <w:bookmarkStart w:id="882" w:name="_Toc440376130"/>
      <w:bookmarkStart w:id="883" w:name="_Toc440376257"/>
      <w:bookmarkStart w:id="884" w:name="_Toc440382515"/>
      <w:bookmarkStart w:id="885" w:name="_Toc440447185"/>
      <w:bookmarkStart w:id="886" w:name="_Toc440620865"/>
      <w:bookmarkStart w:id="887" w:name="_Toc440631500"/>
      <w:bookmarkStart w:id="888" w:name="_Toc440875739"/>
      <w:bookmarkStart w:id="889" w:name="_Toc441131763"/>
      <w:bookmarkStart w:id="890" w:name="_Toc465865206"/>
      <w:bookmarkStart w:id="891" w:name="_Toc468975467"/>
      <w:bookmarkStart w:id="892" w:name="_Toc471830493"/>
      <w:r w:rsidRPr="00C236C0">
        <w:rPr>
          <w:szCs w:val="24"/>
        </w:rPr>
        <w:lastRenderedPageBreak/>
        <w:t>Инструкции по заполнению</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820D7">
        <w:rPr>
          <w:bCs w:val="0"/>
          <w:sz w:val="24"/>
          <w:szCs w:val="24"/>
        </w:rPr>
        <w:fldChar w:fldCharType="begin"/>
      </w:r>
      <w:r w:rsidR="007502E0">
        <w:rPr>
          <w:bCs w:val="0"/>
          <w:sz w:val="24"/>
          <w:szCs w:val="24"/>
        </w:rPr>
        <w:instrText xml:space="preserve"> REF _Ref440537086 \r \h </w:instrText>
      </w:r>
      <w:r w:rsidR="003820D7">
        <w:rPr>
          <w:bCs w:val="0"/>
          <w:sz w:val="24"/>
          <w:szCs w:val="24"/>
        </w:rPr>
      </w:r>
      <w:r w:rsidR="003820D7">
        <w:rPr>
          <w:bCs w:val="0"/>
          <w:sz w:val="24"/>
          <w:szCs w:val="24"/>
        </w:rPr>
        <w:fldChar w:fldCharType="separate"/>
      </w:r>
      <w:r w:rsidR="00DA3ADB">
        <w:rPr>
          <w:bCs w:val="0"/>
          <w:sz w:val="24"/>
          <w:szCs w:val="24"/>
        </w:rPr>
        <w:t>5.3</w:t>
      </w:r>
      <w:r w:rsidR="003820D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3" w:name="_Ref86826666"/>
      <w:bookmarkStart w:id="894" w:name="_Toc90385112"/>
      <w:bookmarkStart w:id="895" w:name="_Toc98253925"/>
      <w:bookmarkStart w:id="896" w:name="_Toc165173853"/>
      <w:bookmarkStart w:id="89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8" w:name="_Ref440537086"/>
      <w:bookmarkStart w:id="899"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3"/>
      <w:bookmarkEnd w:id="894"/>
      <w:bookmarkEnd w:id="895"/>
      <w:bookmarkEnd w:id="896"/>
      <w:bookmarkEnd w:id="897"/>
      <w:bookmarkEnd w:id="898"/>
      <w:bookmarkEnd w:id="899"/>
    </w:p>
    <w:p w:rsidR="004F4D80" w:rsidRPr="00C236C0" w:rsidRDefault="004F4D80" w:rsidP="004F4D80">
      <w:pPr>
        <w:pStyle w:val="3"/>
        <w:rPr>
          <w:szCs w:val="24"/>
        </w:rPr>
      </w:pPr>
      <w:bookmarkStart w:id="900" w:name="_Toc90385113"/>
      <w:bookmarkStart w:id="901" w:name="_Toc98253926"/>
      <w:bookmarkStart w:id="902" w:name="_Toc157248180"/>
      <w:bookmarkStart w:id="903" w:name="_Toc157496549"/>
      <w:bookmarkStart w:id="904" w:name="_Toc158206088"/>
      <w:bookmarkStart w:id="905" w:name="_Toc164057773"/>
      <w:bookmarkStart w:id="906" w:name="_Toc164137123"/>
      <w:bookmarkStart w:id="907" w:name="_Toc164161283"/>
      <w:bookmarkStart w:id="908" w:name="_Toc165173854"/>
      <w:bookmarkStart w:id="909" w:name="_Ref193690005"/>
      <w:bookmarkStart w:id="910" w:name="_Toc439170679"/>
      <w:bookmarkStart w:id="911" w:name="_Toc439172781"/>
      <w:bookmarkStart w:id="912" w:name="_Toc439173225"/>
      <w:bookmarkStart w:id="913" w:name="_Toc439238221"/>
      <w:bookmarkStart w:id="914" w:name="_Toc439252769"/>
      <w:bookmarkStart w:id="915" w:name="_Toc439323743"/>
      <w:bookmarkStart w:id="916" w:name="_Toc440361377"/>
      <w:bookmarkStart w:id="917" w:name="_Toc440376132"/>
      <w:bookmarkStart w:id="918" w:name="_Toc440376259"/>
      <w:bookmarkStart w:id="919" w:name="_Toc440382517"/>
      <w:bookmarkStart w:id="920" w:name="_Toc440447187"/>
      <w:bookmarkStart w:id="921" w:name="_Toc440620867"/>
      <w:bookmarkStart w:id="922" w:name="_Toc440631502"/>
      <w:bookmarkStart w:id="923" w:name="_Toc440875741"/>
      <w:bookmarkStart w:id="924" w:name="_Toc441131765"/>
      <w:bookmarkStart w:id="925" w:name="_Toc465865208"/>
      <w:bookmarkStart w:id="926" w:name="_Toc468975469"/>
      <w:bookmarkStart w:id="927" w:name="_Toc471830495"/>
      <w:r w:rsidRPr="00C236C0">
        <w:rPr>
          <w:szCs w:val="24"/>
        </w:rPr>
        <w:t xml:space="preserve">Форма </w:t>
      </w:r>
      <w:bookmarkEnd w:id="900"/>
      <w:bookmarkEnd w:id="901"/>
      <w:bookmarkEnd w:id="902"/>
      <w:bookmarkEnd w:id="903"/>
      <w:bookmarkEnd w:id="904"/>
      <w:bookmarkEnd w:id="905"/>
      <w:bookmarkEnd w:id="906"/>
      <w:bookmarkEnd w:id="907"/>
      <w:bookmarkEnd w:id="908"/>
      <w:bookmarkEnd w:id="909"/>
      <w:r w:rsidRPr="00C236C0">
        <w:rPr>
          <w:szCs w:val="24"/>
        </w:rPr>
        <w:t>технического предложения</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8" w:name="_Ref55335818"/>
      <w:bookmarkStart w:id="929" w:name="_Ref55336334"/>
      <w:bookmarkStart w:id="930" w:name="_Toc57314673"/>
      <w:bookmarkStart w:id="931" w:name="_Toc69728987"/>
      <w:bookmarkStart w:id="932" w:name="_Toc98253928"/>
      <w:bookmarkStart w:id="933" w:name="_Toc165173856"/>
      <w:bookmarkStart w:id="934" w:name="_Ref194749150"/>
      <w:bookmarkStart w:id="935" w:name="_Ref194750368"/>
      <w:bookmarkStart w:id="936" w:name="_Ref89649494"/>
      <w:bookmarkStart w:id="93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820D7">
        <w:rPr>
          <w:i/>
          <w:color w:val="000000"/>
        </w:rPr>
        <w:fldChar w:fldCharType="begin"/>
      </w:r>
      <w:r w:rsidR="00EA3F63">
        <w:rPr>
          <w:i/>
          <w:color w:val="000000"/>
        </w:rPr>
        <w:instrText xml:space="preserve"> REF _Ref440270568 \r \h </w:instrText>
      </w:r>
      <w:r w:rsidR="003820D7">
        <w:rPr>
          <w:i/>
          <w:color w:val="000000"/>
        </w:rPr>
      </w:r>
      <w:r w:rsidR="003820D7">
        <w:rPr>
          <w:i/>
          <w:color w:val="000000"/>
        </w:rPr>
        <w:fldChar w:fldCharType="separate"/>
      </w:r>
      <w:r w:rsidR="00DA3ADB">
        <w:rPr>
          <w:i/>
          <w:color w:val="000000"/>
        </w:rPr>
        <w:t>4</w:t>
      </w:r>
      <w:r w:rsidR="003820D7">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820D7">
        <w:rPr>
          <w:i/>
          <w:color w:val="000000"/>
        </w:rPr>
        <w:fldChar w:fldCharType="begin"/>
      </w:r>
      <w:r>
        <w:rPr>
          <w:i/>
          <w:color w:val="000000"/>
        </w:rPr>
        <w:instrText xml:space="preserve"> REF _Ref440270568 \r \h </w:instrText>
      </w:r>
      <w:r w:rsidR="003820D7">
        <w:rPr>
          <w:i/>
          <w:color w:val="000000"/>
        </w:rPr>
      </w:r>
      <w:r w:rsidR="003820D7">
        <w:rPr>
          <w:i/>
          <w:color w:val="000000"/>
        </w:rPr>
        <w:fldChar w:fldCharType="separate"/>
      </w:r>
      <w:r w:rsidR="00DA3ADB">
        <w:rPr>
          <w:i/>
          <w:color w:val="000000"/>
        </w:rPr>
        <w:t>4</w:t>
      </w:r>
      <w:r w:rsidR="003820D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8" w:name="_Toc176765537"/>
      <w:bookmarkStart w:id="939" w:name="_Toc198979986"/>
      <w:bookmarkStart w:id="940" w:name="_Toc217466321"/>
      <w:bookmarkStart w:id="941" w:name="_Toc217702859"/>
      <w:bookmarkStart w:id="942" w:name="_Toc233601977"/>
      <w:bookmarkStart w:id="943" w:name="_Toc263343463"/>
      <w:bookmarkStart w:id="944" w:name="_Toc439170680"/>
      <w:bookmarkStart w:id="945" w:name="_Toc439172782"/>
      <w:bookmarkStart w:id="946" w:name="_Toc439173226"/>
      <w:bookmarkStart w:id="947" w:name="_Toc439238222"/>
      <w:bookmarkStart w:id="948" w:name="_Toc439252770"/>
      <w:bookmarkStart w:id="949" w:name="_Toc439323744"/>
      <w:bookmarkStart w:id="950" w:name="_Toc440361378"/>
      <w:bookmarkStart w:id="951" w:name="_Toc440376133"/>
      <w:bookmarkStart w:id="952" w:name="_Toc440376260"/>
      <w:bookmarkStart w:id="953" w:name="_Toc440382518"/>
      <w:bookmarkStart w:id="954" w:name="_Toc440447188"/>
      <w:bookmarkStart w:id="955" w:name="_Toc440620868"/>
      <w:bookmarkStart w:id="956" w:name="_Toc440631503"/>
      <w:bookmarkStart w:id="957" w:name="_Toc440875742"/>
      <w:bookmarkStart w:id="958" w:name="_Toc441131766"/>
      <w:bookmarkStart w:id="959" w:name="_Toc465865209"/>
      <w:bookmarkStart w:id="960" w:name="_Toc468975470"/>
      <w:bookmarkStart w:id="961" w:name="_Toc471830496"/>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820D7">
        <w:rPr>
          <w:sz w:val="24"/>
          <w:szCs w:val="24"/>
        </w:rPr>
        <w:fldChar w:fldCharType="begin"/>
      </w:r>
      <w:r w:rsidR="00DA1BA0">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2"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3" w:name="_Toc423423670"/>
      <w:bookmarkStart w:id="964" w:name="_Ref440271036"/>
      <w:bookmarkStart w:id="965" w:name="_Ref440274366"/>
      <w:bookmarkStart w:id="966" w:name="_Ref440274902"/>
      <w:bookmarkStart w:id="967" w:name="_Ref440284947"/>
      <w:bookmarkStart w:id="968" w:name="_Ref440361140"/>
      <w:bookmarkStart w:id="969"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8"/>
      <w:bookmarkEnd w:id="929"/>
      <w:bookmarkEnd w:id="930"/>
      <w:bookmarkEnd w:id="931"/>
      <w:bookmarkEnd w:id="932"/>
      <w:bookmarkEnd w:id="933"/>
      <w:bookmarkEnd w:id="934"/>
      <w:bookmarkEnd w:id="935"/>
      <w:bookmarkEnd w:id="962"/>
      <w:bookmarkEnd w:id="963"/>
      <w:bookmarkEnd w:id="964"/>
      <w:bookmarkEnd w:id="965"/>
      <w:bookmarkEnd w:id="966"/>
      <w:bookmarkEnd w:id="967"/>
      <w:bookmarkEnd w:id="968"/>
      <w:bookmarkEnd w:id="969"/>
    </w:p>
    <w:p w:rsidR="004F4D80" w:rsidRPr="00F647F7" w:rsidRDefault="004F4D80" w:rsidP="004F4D80">
      <w:pPr>
        <w:pStyle w:val="3"/>
        <w:rPr>
          <w:b w:val="0"/>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61380"/>
      <w:bookmarkStart w:id="985" w:name="_Toc440376135"/>
      <w:bookmarkStart w:id="986" w:name="_Toc440376262"/>
      <w:bookmarkStart w:id="987" w:name="_Toc440382520"/>
      <w:bookmarkStart w:id="988" w:name="_Toc440447190"/>
      <w:bookmarkStart w:id="989" w:name="_Toc440620870"/>
      <w:bookmarkStart w:id="990" w:name="_Toc440631505"/>
      <w:bookmarkStart w:id="991" w:name="_Toc440875744"/>
      <w:bookmarkStart w:id="992" w:name="_Toc441131768"/>
      <w:bookmarkStart w:id="993" w:name="_Toc465865211"/>
      <w:bookmarkStart w:id="994" w:name="_Toc468975472"/>
      <w:bookmarkStart w:id="995" w:name="_Toc471830498"/>
      <w:r w:rsidRPr="00F647F7">
        <w:rPr>
          <w:b w:val="0"/>
          <w:szCs w:val="24"/>
        </w:rPr>
        <w:t xml:space="preserve">Форма </w:t>
      </w:r>
      <w:bookmarkEnd w:id="970"/>
      <w:r w:rsidRPr="00F647F7">
        <w:rPr>
          <w:b w:val="0"/>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00C22199">
        <w:rPr>
          <w:b w:val="0"/>
          <w:szCs w:val="24"/>
        </w:rPr>
        <w:t>выполнения работ</w:t>
      </w:r>
      <w:bookmarkEnd w:id="989"/>
      <w:bookmarkEnd w:id="990"/>
      <w:bookmarkEnd w:id="991"/>
      <w:bookmarkEnd w:id="992"/>
      <w:bookmarkEnd w:id="993"/>
      <w:bookmarkEnd w:id="994"/>
      <w:bookmarkEnd w:id="9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6535E1">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6535E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6535E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6535E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6535E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F647F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61381"/>
      <w:bookmarkStart w:id="1017" w:name="_Toc440376136"/>
      <w:bookmarkStart w:id="1018" w:name="_Toc440376263"/>
      <w:bookmarkStart w:id="1019" w:name="_Toc440382521"/>
      <w:bookmarkStart w:id="1020" w:name="_Toc440447191"/>
      <w:bookmarkStart w:id="1021" w:name="_Toc440620871"/>
      <w:bookmarkStart w:id="1022" w:name="_Toc440631506"/>
      <w:bookmarkStart w:id="1023" w:name="_Toc440875745"/>
      <w:bookmarkStart w:id="1024" w:name="_Toc441131769"/>
      <w:bookmarkStart w:id="1025" w:name="_Toc465865212"/>
      <w:bookmarkStart w:id="1026" w:name="_Toc468975473"/>
      <w:bookmarkStart w:id="1027" w:name="_Toc471830499"/>
      <w:r w:rsidRPr="00F647F7">
        <w:rPr>
          <w:b w:val="0"/>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820D7">
        <w:rPr>
          <w:sz w:val="24"/>
          <w:szCs w:val="24"/>
        </w:rPr>
        <w:fldChar w:fldCharType="begin"/>
      </w:r>
      <w:r w:rsidR="00D56F8C">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820D7">
        <w:rPr>
          <w:sz w:val="24"/>
          <w:szCs w:val="24"/>
        </w:rPr>
        <w:fldChar w:fldCharType="begin"/>
      </w:r>
      <w:r w:rsidR="00D56F8C">
        <w:rPr>
          <w:sz w:val="24"/>
          <w:szCs w:val="24"/>
        </w:rPr>
        <w:instrText xml:space="preserve"> REF _Ref440273986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8" w:name="_Hlt22846931"/>
      <w:bookmarkStart w:id="1029" w:name="_Ref440361439"/>
      <w:bookmarkStart w:id="1030" w:name="_Ref440361914"/>
      <w:bookmarkStart w:id="1031" w:name="_Ref440361959"/>
      <w:bookmarkStart w:id="1032" w:name="_Toc471830500"/>
      <w:bookmarkStart w:id="1033" w:name="_Ref93264992"/>
      <w:bookmarkStart w:id="1034" w:name="_Ref93265116"/>
      <w:bookmarkStart w:id="1035" w:name="_Toc98253933"/>
      <w:bookmarkStart w:id="1036" w:name="_Toc165173859"/>
      <w:bookmarkStart w:id="1037" w:name="_Toc423423671"/>
      <w:bookmarkEnd w:id="102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29"/>
      <w:bookmarkEnd w:id="1030"/>
      <w:bookmarkEnd w:id="1031"/>
      <w:bookmarkEnd w:id="1032"/>
    </w:p>
    <w:p w:rsidR="00B8118F" w:rsidRPr="00F647F7" w:rsidRDefault="00B8118F" w:rsidP="00B8118F">
      <w:pPr>
        <w:pStyle w:val="3"/>
        <w:rPr>
          <w:b w:val="0"/>
          <w:szCs w:val="24"/>
        </w:rPr>
      </w:pPr>
      <w:bookmarkStart w:id="1038" w:name="_Toc440361383"/>
      <w:bookmarkStart w:id="1039" w:name="_Toc440376138"/>
      <w:bookmarkStart w:id="1040" w:name="_Toc440376265"/>
      <w:bookmarkStart w:id="1041" w:name="_Toc440382523"/>
      <w:bookmarkStart w:id="1042" w:name="_Toc440447193"/>
      <w:bookmarkStart w:id="1043" w:name="_Toc440620873"/>
      <w:bookmarkStart w:id="1044" w:name="_Toc440631508"/>
      <w:bookmarkStart w:id="1045" w:name="_Toc440875747"/>
      <w:bookmarkStart w:id="1046" w:name="_Toc441131771"/>
      <w:bookmarkStart w:id="1047" w:name="_Toc465865214"/>
      <w:bookmarkStart w:id="1048" w:name="_Toc468975475"/>
      <w:bookmarkStart w:id="1049" w:name="_Toc471830501"/>
      <w:r w:rsidRPr="00F647F7">
        <w:rPr>
          <w:b w:val="0"/>
          <w:szCs w:val="24"/>
        </w:rPr>
        <w:t xml:space="preserve">Форма графика </w:t>
      </w:r>
      <w:r>
        <w:rPr>
          <w:b w:val="0"/>
          <w:szCs w:val="24"/>
        </w:rPr>
        <w:t xml:space="preserve">оплаты </w:t>
      </w:r>
      <w:bookmarkEnd w:id="1038"/>
      <w:bookmarkEnd w:id="1039"/>
      <w:bookmarkEnd w:id="1040"/>
      <w:bookmarkEnd w:id="1041"/>
      <w:bookmarkEnd w:id="1042"/>
      <w:r w:rsidR="00FB7116">
        <w:rPr>
          <w:b w:val="0"/>
          <w:szCs w:val="24"/>
        </w:rPr>
        <w:t>выполнения работ</w:t>
      </w:r>
      <w:bookmarkEnd w:id="1043"/>
      <w:bookmarkEnd w:id="1044"/>
      <w:bookmarkEnd w:id="1045"/>
      <w:bookmarkEnd w:id="1046"/>
      <w:bookmarkEnd w:id="1047"/>
      <w:bookmarkEnd w:id="1048"/>
      <w:bookmarkEnd w:id="10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0" w:name="_Toc440361384"/>
      <w:bookmarkStart w:id="1051" w:name="_Toc440376139"/>
      <w:bookmarkStart w:id="1052" w:name="_Toc440376266"/>
      <w:bookmarkStart w:id="1053" w:name="_Toc440382524"/>
      <w:bookmarkStart w:id="1054" w:name="_Toc440447194"/>
      <w:bookmarkStart w:id="1055" w:name="_Toc440620874"/>
      <w:bookmarkStart w:id="1056" w:name="_Toc440631509"/>
      <w:bookmarkStart w:id="1057" w:name="_Toc440875748"/>
      <w:bookmarkStart w:id="1058" w:name="_Toc441131772"/>
      <w:bookmarkStart w:id="1059" w:name="_Toc465865215"/>
      <w:bookmarkStart w:id="1060" w:name="_Toc468975476"/>
      <w:bookmarkStart w:id="1061" w:name="_Toc471830502"/>
      <w:r w:rsidRPr="00F647F7">
        <w:rPr>
          <w:b w:val="0"/>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bookmarkEnd w:id="10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820D7">
        <w:rPr>
          <w:sz w:val="24"/>
          <w:szCs w:val="24"/>
        </w:rPr>
        <w:fldChar w:fldCharType="begin"/>
      </w:r>
      <w:r>
        <w:rPr>
          <w:sz w:val="24"/>
          <w:szCs w:val="24"/>
        </w:rPr>
        <w:instrText xml:space="preserve"> REF _Ref440361140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2" w:name="_Ref440361531"/>
      <w:bookmarkStart w:id="1063" w:name="_Ref440361610"/>
      <w:bookmarkStart w:id="1064"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6"/>
      <w:bookmarkEnd w:id="937"/>
      <w:bookmarkEnd w:id="1033"/>
      <w:bookmarkEnd w:id="1034"/>
      <w:bookmarkEnd w:id="1035"/>
      <w:bookmarkEnd w:id="1036"/>
      <w:bookmarkEnd w:id="1037"/>
      <w:bookmarkEnd w:id="1062"/>
      <w:bookmarkEnd w:id="1063"/>
      <w:bookmarkEnd w:id="1064"/>
    </w:p>
    <w:p w:rsidR="004F4D80" w:rsidRPr="00F647F7" w:rsidRDefault="004F4D80" w:rsidP="004F4D80">
      <w:pPr>
        <w:pStyle w:val="3"/>
        <w:rPr>
          <w:b w:val="0"/>
          <w:szCs w:val="24"/>
        </w:rPr>
      </w:pPr>
      <w:bookmarkStart w:id="1065" w:name="_Toc439170685"/>
      <w:bookmarkStart w:id="1066" w:name="_Toc439172787"/>
      <w:bookmarkStart w:id="1067" w:name="_Toc439173231"/>
      <w:bookmarkStart w:id="1068" w:name="_Toc439238227"/>
      <w:bookmarkStart w:id="1069" w:name="_Toc439252775"/>
      <w:bookmarkStart w:id="1070" w:name="_Toc439323749"/>
      <w:bookmarkStart w:id="1071" w:name="_Toc440361386"/>
      <w:bookmarkStart w:id="1072" w:name="_Toc440376141"/>
      <w:bookmarkStart w:id="1073" w:name="_Toc440376268"/>
      <w:bookmarkStart w:id="1074" w:name="_Toc440382526"/>
      <w:bookmarkStart w:id="1075" w:name="_Toc440447196"/>
      <w:bookmarkStart w:id="1076" w:name="_Toc440620876"/>
      <w:bookmarkStart w:id="1077" w:name="_Toc440631511"/>
      <w:bookmarkStart w:id="1078" w:name="_Toc440875750"/>
      <w:bookmarkStart w:id="1079" w:name="_Toc441131774"/>
      <w:bookmarkStart w:id="1080" w:name="_Toc465865217"/>
      <w:bookmarkStart w:id="1081" w:name="_Toc468975478"/>
      <w:bookmarkStart w:id="1082" w:name="_Toc471830504"/>
      <w:bookmarkStart w:id="1083" w:name="_Toc157248186"/>
      <w:bookmarkStart w:id="1084" w:name="_Toc157496555"/>
      <w:bookmarkStart w:id="1085" w:name="_Toc158206094"/>
      <w:bookmarkStart w:id="1086" w:name="_Toc164057779"/>
      <w:bookmarkStart w:id="1087" w:name="_Toc164137129"/>
      <w:bookmarkStart w:id="1088" w:name="_Toc164161289"/>
      <w:bookmarkStart w:id="108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F647F7">
        <w:rPr>
          <w:b w:val="0"/>
          <w:szCs w:val="24"/>
        </w:rPr>
        <w:t xml:space="preserve"> </w:t>
      </w:r>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820D7">
              <w:fldChar w:fldCharType="begin"/>
            </w:r>
            <w:r w:rsidR="008247F3">
              <w:instrText xml:space="preserve"> REF _Ref440272931 \r \h </w:instrText>
            </w:r>
            <w:r w:rsidR="003820D7">
              <w:fldChar w:fldCharType="separate"/>
            </w:r>
            <w:r w:rsidR="00DA3ADB">
              <w:t>2</w:t>
            </w:r>
            <w:r w:rsidR="003820D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820D7">
              <w:fldChar w:fldCharType="begin"/>
            </w:r>
            <w:r w:rsidR="008247F3">
              <w:instrText xml:space="preserve"> REF _Ref440272931 \r \h </w:instrText>
            </w:r>
            <w:r w:rsidR="003820D7">
              <w:fldChar w:fldCharType="separate"/>
            </w:r>
            <w:r w:rsidR="00DA3ADB">
              <w:t>2</w:t>
            </w:r>
            <w:r w:rsidR="003820D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0" w:name="_Toc439170686"/>
      <w:bookmarkStart w:id="1091" w:name="_Toc439172788"/>
      <w:bookmarkStart w:id="1092" w:name="_Toc439173232"/>
      <w:bookmarkStart w:id="1093" w:name="_Toc439238228"/>
      <w:bookmarkStart w:id="1094" w:name="_Toc439252776"/>
      <w:bookmarkStart w:id="1095" w:name="_Toc439323750"/>
      <w:bookmarkStart w:id="1096" w:name="_Toc440361387"/>
      <w:bookmarkStart w:id="1097" w:name="_Toc440376142"/>
      <w:bookmarkStart w:id="1098" w:name="_Toc440376269"/>
      <w:bookmarkStart w:id="1099" w:name="_Toc440382527"/>
      <w:bookmarkStart w:id="1100" w:name="_Toc440447197"/>
      <w:bookmarkStart w:id="1101" w:name="_Toc440620877"/>
      <w:bookmarkStart w:id="1102" w:name="_Toc440631512"/>
      <w:bookmarkStart w:id="1103" w:name="_Toc440875751"/>
      <w:bookmarkStart w:id="1104" w:name="_Toc441131775"/>
      <w:bookmarkStart w:id="1105" w:name="_Toc465865218"/>
      <w:bookmarkStart w:id="1106" w:name="_Toc468975479"/>
      <w:bookmarkStart w:id="1107"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820D7">
        <w:rPr>
          <w:sz w:val="24"/>
          <w:szCs w:val="24"/>
        </w:rPr>
        <w:fldChar w:fldCharType="begin"/>
      </w:r>
      <w:r w:rsidR="00D56F8C">
        <w:rPr>
          <w:sz w:val="24"/>
          <w:szCs w:val="24"/>
        </w:rPr>
        <w:instrText xml:space="preserve"> REF _Ref440274025 \r \h </w:instrText>
      </w:r>
      <w:r w:rsidR="003820D7">
        <w:rPr>
          <w:sz w:val="24"/>
          <w:szCs w:val="24"/>
        </w:rPr>
      </w:r>
      <w:r w:rsidR="003820D7">
        <w:rPr>
          <w:sz w:val="24"/>
          <w:szCs w:val="24"/>
        </w:rPr>
        <w:fldChar w:fldCharType="separate"/>
      </w:r>
      <w:r w:rsidR="00DA3ADB">
        <w:rPr>
          <w:sz w:val="24"/>
          <w:szCs w:val="24"/>
        </w:rPr>
        <w:t>2</w:t>
      </w:r>
      <w:r w:rsidR="003820D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820D7">
        <w:rPr>
          <w:sz w:val="24"/>
          <w:szCs w:val="24"/>
        </w:rPr>
        <w:fldChar w:fldCharType="begin"/>
      </w:r>
      <w:r w:rsidR="00D56F8C">
        <w:rPr>
          <w:sz w:val="24"/>
          <w:szCs w:val="24"/>
        </w:rPr>
        <w:instrText xml:space="preserve"> REF _Ref294695546 \r \h </w:instrText>
      </w:r>
      <w:r w:rsidR="003820D7">
        <w:rPr>
          <w:sz w:val="24"/>
          <w:szCs w:val="24"/>
        </w:rPr>
      </w:r>
      <w:r w:rsidR="003820D7">
        <w:rPr>
          <w:sz w:val="24"/>
          <w:szCs w:val="24"/>
        </w:rPr>
        <w:fldChar w:fldCharType="separate"/>
      </w:r>
      <w:r w:rsidR="00DA3ADB">
        <w:rPr>
          <w:sz w:val="24"/>
          <w:szCs w:val="24"/>
        </w:rPr>
        <w:t xml:space="preserve"> 1.2.6 </w:t>
      </w:r>
      <w:r w:rsidR="003820D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8" w:name="_Ref55335823"/>
      <w:bookmarkStart w:id="1109" w:name="_Ref55336359"/>
      <w:bookmarkStart w:id="1110" w:name="_Toc57314675"/>
      <w:bookmarkStart w:id="1111" w:name="_Toc69728989"/>
      <w:bookmarkStart w:id="1112" w:name="_Toc98253939"/>
      <w:bookmarkStart w:id="1113" w:name="_Toc165173865"/>
      <w:bookmarkStart w:id="1114" w:name="_Toc423423672"/>
      <w:bookmarkStart w:id="1115" w:name="_Toc471830506"/>
      <w:bookmarkEnd w:id="784"/>
      <w:r w:rsidRPr="00F647F7">
        <w:lastRenderedPageBreak/>
        <w:t xml:space="preserve">Анкета (форма </w:t>
      </w:r>
      <w:r w:rsidR="00B8118F">
        <w:t>7</w:t>
      </w:r>
      <w:r w:rsidRPr="00F647F7">
        <w:t>)</w:t>
      </w:r>
      <w:bookmarkEnd w:id="1108"/>
      <w:bookmarkEnd w:id="1109"/>
      <w:bookmarkEnd w:id="1110"/>
      <w:bookmarkEnd w:id="1111"/>
      <w:bookmarkEnd w:id="1112"/>
      <w:bookmarkEnd w:id="1113"/>
      <w:bookmarkEnd w:id="1114"/>
      <w:bookmarkEnd w:id="1115"/>
    </w:p>
    <w:p w:rsidR="004F4D80" w:rsidRPr="00F647F7" w:rsidRDefault="004F4D80" w:rsidP="004F4D80">
      <w:pPr>
        <w:pStyle w:val="3"/>
        <w:rPr>
          <w:b w:val="0"/>
          <w:szCs w:val="24"/>
        </w:rPr>
      </w:pPr>
      <w:bookmarkStart w:id="1116" w:name="_Toc98253940"/>
      <w:bookmarkStart w:id="1117" w:name="_Toc157248192"/>
      <w:bookmarkStart w:id="1118" w:name="_Toc157496561"/>
      <w:bookmarkStart w:id="1119" w:name="_Toc158206100"/>
      <w:bookmarkStart w:id="1120" w:name="_Toc164057785"/>
      <w:bookmarkStart w:id="1121" w:name="_Toc164137135"/>
      <w:bookmarkStart w:id="1122" w:name="_Toc164161295"/>
      <w:bookmarkStart w:id="1123" w:name="_Toc165173866"/>
      <w:bookmarkStart w:id="1124" w:name="_Toc439170688"/>
      <w:bookmarkStart w:id="1125" w:name="_Toc439172790"/>
      <w:bookmarkStart w:id="1126" w:name="_Toc439173234"/>
      <w:bookmarkStart w:id="1127" w:name="_Toc439238230"/>
      <w:bookmarkStart w:id="1128" w:name="_Toc439252778"/>
      <w:bookmarkStart w:id="1129" w:name="_Ref440272119"/>
      <w:bookmarkStart w:id="1130" w:name="_Toc440361389"/>
      <w:bookmarkStart w:id="1131" w:name="_Ref444168907"/>
      <w:bookmarkStart w:id="1132" w:name="_Toc465865220"/>
      <w:bookmarkStart w:id="1133" w:name="_Toc471830507"/>
      <w:r w:rsidRPr="00F647F7">
        <w:rPr>
          <w:b w:val="0"/>
          <w:szCs w:val="24"/>
        </w:rPr>
        <w:t xml:space="preserve">Форма Анкеты </w:t>
      </w:r>
      <w:r w:rsidR="00C236C0">
        <w:rPr>
          <w:b w:val="0"/>
          <w:szCs w:val="24"/>
        </w:rPr>
        <w:t>Участник</w:t>
      </w:r>
      <w:r>
        <w:rPr>
          <w:b w:val="0"/>
          <w:szCs w:val="24"/>
        </w:rPr>
        <w:t>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4" w:name="_Toc439170689"/>
            <w:bookmarkStart w:id="1135" w:name="_Toc439172791"/>
            <w:bookmarkStart w:id="1136" w:name="_Toc439173235"/>
            <w:bookmarkStart w:id="1137" w:name="_Toc439238231"/>
            <w:bookmarkStart w:id="1138" w:name="_Toc439252779"/>
            <w:bookmarkStart w:id="1139" w:name="_Ref440272147"/>
            <w:bookmarkStart w:id="1140" w:name="_Toc440361390"/>
            <w:bookmarkStart w:id="1141" w:name="_Ref444168874"/>
            <w:bookmarkStart w:id="1142" w:name="_Ref444168917"/>
            <w:bookmarkStart w:id="1143"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r w:rsidRPr="00910732">
        <w:rPr>
          <w:szCs w:val="24"/>
        </w:rPr>
        <w:lastRenderedPageBreak/>
        <w:t xml:space="preserve">Форма </w:t>
      </w:r>
      <w:bookmarkEnd w:id="1134"/>
      <w:bookmarkEnd w:id="1135"/>
      <w:bookmarkEnd w:id="1136"/>
      <w:bookmarkEnd w:id="113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8"/>
      <w:bookmarkEnd w:id="1139"/>
      <w:bookmarkEnd w:id="1140"/>
      <w:bookmarkEnd w:id="1141"/>
      <w:bookmarkEnd w:id="1142"/>
      <w:bookmarkEnd w:id="114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4" w:name="_Toc125426243"/>
      <w:bookmarkStart w:id="1145" w:name="_Toc396984070"/>
      <w:bookmarkStart w:id="1146" w:name="_Toc423423673"/>
      <w:bookmarkStart w:id="1147" w:name="_Toc439170691"/>
      <w:bookmarkStart w:id="1148" w:name="_Toc439172793"/>
      <w:bookmarkStart w:id="1149" w:name="_Toc439173237"/>
      <w:bookmarkStart w:id="1150" w:name="_Toc439238233"/>
      <w:bookmarkStart w:id="1151" w:name="_Toc439252780"/>
      <w:bookmarkStart w:id="1152" w:name="_Toc439323754"/>
      <w:bookmarkStart w:id="1153" w:name="_Toc440361391"/>
      <w:bookmarkStart w:id="1154" w:name="_Toc440376146"/>
      <w:bookmarkStart w:id="1155" w:name="_Toc440376273"/>
      <w:bookmarkStart w:id="1156" w:name="_Toc440382531"/>
      <w:bookmarkStart w:id="1157" w:name="_Toc440447201"/>
      <w:bookmarkStart w:id="1158" w:name="_Toc440620881"/>
      <w:bookmarkStart w:id="1159" w:name="_Toc440631516"/>
      <w:bookmarkStart w:id="1160" w:name="_Toc440875755"/>
      <w:bookmarkStart w:id="116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2" w:name="_Toc439170690"/>
      <w:bookmarkStart w:id="1163" w:name="_Toc439172792"/>
      <w:bookmarkStart w:id="1164" w:name="_Toc439173236"/>
      <w:bookmarkStart w:id="116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2"/>
    <w:bookmarkEnd w:id="1163"/>
    <w:bookmarkEnd w:id="1164"/>
    <w:bookmarkEnd w:id="1165"/>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6" w:name="_Toc465865222"/>
      <w:bookmarkStart w:id="1167" w:name="_Toc468975483"/>
      <w:bookmarkStart w:id="1168" w:name="_Toc471830509"/>
      <w:r w:rsidRPr="002D7FEE">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6"/>
      <w:bookmarkEnd w:id="1167"/>
      <w:bookmarkEnd w:id="116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7111BB">
        <w:fldChar w:fldCharType="begin"/>
      </w:r>
      <w:r w:rsidR="007111BB">
        <w:instrText xml:space="preserve"> REF _Ref55336310 \r \h  \* MERGEFORMAT </w:instrText>
      </w:r>
      <w:r w:rsidR="007111BB">
        <w:fldChar w:fldCharType="separate"/>
      </w:r>
      <w:r w:rsidR="00DA3ADB" w:rsidRPr="002D7FEE">
        <w:rPr>
          <w:sz w:val="24"/>
          <w:szCs w:val="24"/>
        </w:rPr>
        <w:t>5.1</w:t>
      </w:r>
      <w:r w:rsidR="007111BB">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69" w:name="_Ref55336378"/>
      <w:bookmarkStart w:id="1170" w:name="_Toc57314676"/>
      <w:bookmarkStart w:id="1171" w:name="_Toc69728990"/>
      <w:bookmarkStart w:id="1172" w:name="_Toc98253942"/>
      <w:bookmarkStart w:id="1173" w:name="_Toc165173868"/>
      <w:bookmarkStart w:id="1174"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111BB">
        <w:fldChar w:fldCharType="begin"/>
      </w:r>
      <w:r w:rsidR="007111BB">
        <w:instrText xml:space="preserve"> REF _Ref444168874 \r \h  \* MERGEFORMAT </w:instrText>
      </w:r>
      <w:r w:rsidR="007111BB">
        <w:fldChar w:fldCharType="separate"/>
      </w:r>
      <w:r w:rsidR="00DA3ADB" w:rsidRPr="002D7FEE">
        <w:rPr>
          <w:sz w:val="24"/>
          <w:szCs w:val="24"/>
        </w:rPr>
        <w:t>5.7.2</w:t>
      </w:r>
      <w:r w:rsidR="007111BB">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5" w:name="_Ref449016908"/>
      <w:bookmarkStart w:id="1176"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69"/>
      <w:bookmarkEnd w:id="1170"/>
      <w:bookmarkEnd w:id="1171"/>
      <w:bookmarkEnd w:id="1172"/>
      <w:bookmarkEnd w:id="1173"/>
      <w:bookmarkEnd w:id="1174"/>
      <w:bookmarkEnd w:id="1175"/>
      <w:bookmarkEnd w:id="1176"/>
    </w:p>
    <w:p w:rsidR="004F4D80" w:rsidRPr="00D904EF" w:rsidRDefault="004F4D80" w:rsidP="004F4D80">
      <w:pPr>
        <w:pStyle w:val="3"/>
        <w:rPr>
          <w:szCs w:val="24"/>
        </w:rPr>
      </w:pPr>
      <w:bookmarkStart w:id="1177" w:name="_Toc98253943"/>
      <w:bookmarkStart w:id="1178" w:name="_Toc157248195"/>
      <w:bookmarkStart w:id="1179" w:name="_Toc157496564"/>
      <w:bookmarkStart w:id="1180" w:name="_Toc158206103"/>
      <w:bookmarkStart w:id="1181" w:name="_Toc164057788"/>
      <w:bookmarkStart w:id="1182" w:name="_Toc164137138"/>
      <w:bookmarkStart w:id="1183" w:name="_Toc164161298"/>
      <w:bookmarkStart w:id="1184" w:name="_Toc165173869"/>
      <w:bookmarkStart w:id="1185" w:name="_Toc439170693"/>
      <w:bookmarkStart w:id="1186" w:name="_Toc439172795"/>
      <w:bookmarkStart w:id="1187" w:name="_Toc439173239"/>
      <w:bookmarkStart w:id="1188" w:name="_Toc439238235"/>
      <w:bookmarkStart w:id="1189" w:name="_Toc439252782"/>
      <w:bookmarkStart w:id="1190" w:name="_Toc439323756"/>
      <w:bookmarkStart w:id="1191" w:name="_Toc440361393"/>
      <w:bookmarkStart w:id="1192" w:name="_Toc440376275"/>
      <w:bookmarkStart w:id="1193" w:name="_Toc440382533"/>
      <w:bookmarkStart w:id="1194" w:name="_Toc440447203"/>
      <w:bookmarkStart w:id="1195" w:name="_Toc440620883"/>
      <w:bookmarkStart w:id="1196" w:name="_Toc440631518"/>
      <w:bookmarkStart w:id="1197" w:name="_Toc440875757"/>
      <w:bookmarkStart w:id="1198" w:name="_Toc441131781"/>
      <w:bookmarkStart w:id="1199" w:name="_Toc465865224"/>
      <w:bookmarkStart w:id="1200" w:name="_Toc468975485"/>
      <w:bookmarkStart w:id="1201" w:name="_Toc471830511"/>
      <w:r w:rsidRPr="00D904EF">
        <w:rPr>
          <w:szCs w:val="24"/>
        </w:rPr>
        <w:t>Форма Справки о перечне и годовых объемах выполнения аналогичных договоров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535E1">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535E1">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6535E1">
              <w:rPr>
                <w:rStyle w:val="aa"/>
                <w:sz w:val="22"/>
              </w:rPr>
              <w:t>7</w:t>
            </w:r>
            <w:r w:rsidRPr="00F647F7">
              <w:rPr>
                <w:rStyle w:val="aa"/>
                <w:sz w:val="22"/>
              </w:rPr>
              <w:t xml:space="preserve"> года», «</w:t>
            </w:r>
            <w:r w:rsidR="006535E1" w:rsidRPr="00F647F7">
              <w:rPr>
                <w:rStyle w:val="aa"/>
                <w:sz w:val="22"/>
              </w:rPr>
              <w:t>I</w:t>
            </w:r>
            <w:r w:rsidR="006535E1">
              <w:rPr>
                <w:rStyle w:val="aa"/>
                <w:sz w:val="22"/>
              </w:rPr>
              <w:t>-</w:t>
            </w:r>
            <w:r w:rsidR="006535E1" w:rsidRPr="00F647F7">
              <w:rPr>
                <w:rStyle w:val="aa"/>
                <w:sz w:val="22"/>
              </w:rPr>
              <w:t xml:space="preserve"> II квартал</w:t>
            </w:r>
            <w:r w:rsidR="006535E1">
              <w:rPr>
                <w:rStyle w:val="aa"/>
                <w:sz w:val="22"/>
              </w:rPr>
              <w:t>ы</w:t>
            </w:r>
            <w:r w:rsidR="006535E1" w:rsidRPr="00F647F7">
              <w:rPr>
                <w:rStyle w:val="aa"/>
                <w:sz w:val="22"/>
              </w:rPr>
              <w:t xml:space="preserve"> 20</w:t>
            </w:r>
            <w:r w:rsidR="006535E1">
              <w:rPr>
                <w:rStyle w:val="aa"/>
                <w:sz w:val="22"/>
              </w:rPr>
              <w:t>17</w:t>
            </w:r>
            <w:r w:rsidR="006535E1" w:rsidRPr="00F647F7">
              <w:rPr>
                <w:rStyle w:val="aa"/>
                <w:sz w:val="22"/>
              </w:rPr>
              <w:t xml:space="preserve"> года</w:t>
            </w:r>
            <w:r w:rsidRPr="00F647F7">
              <w:rPr>
                <w:rStyle w:val="aa"/>
                <w:sz w:val="22"/>
              </w:rPr>
              <w:t>»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2" w:name="_Toc98253944"/>
      <w:bookmarkStart w:id="1203" w:name="_Toc157248196"/>
      <w:bookmarkStart w:id="1204" w:name="_Toc157496565"/>
      <w:bookmarkStart w:id="1205" w:name="_Toc158206104"/>
      <w:bookmarkStart w:id="1206" w:name="_Toc164057789"/>
      <w:bookmarkStart w:id="1207" w:name="_Toc164137139"/>
      <w:bookmarkStart w:id="1208" w:name="_Toc164161299"/>
      <w:bookmarkStart w:id="1209" w:name="_Toc165173870"/>
      <w:r>
        <w:rPr>
          <w:szCs w:val="24"/>
        </w:rPr>
        <w:br w:type="page"/>
      </w:r>
    </w:p>
    <w:p w:rsidR="004F4D80" w:rsidRPr="00D904EF" w:rsidRDefault="004F4D80" w:rsidP="004F4D80">
      <w:pPr>
        <w:pStyle w:val="3"/>
        <w:rPr>
          <w:szCs w:val="24"/>
        </w:rPr>
      </w:pPr>
      <w:bookmarkStart w:id="1210" w:name="_Toc439170694"/>
      <w:bookmarkStart w:id="1211" w:name="_Toc439172796"/>
      <w:bookmarkStart w:id="1212" w:name="_Toc439173240"/>
      <w:bookmarkStart w:id="1213" w:name="_Toc439238236"/>
      <w:bookmarkStart w:id="1214" w:name="_Toc439252783"/>
      <w:bookmarkStart w:id="1215" w:name="_Toc439323757"/>
      <w:bookmarkStart w:id="1216" w:name="_Toc440361394"/>
      <w:bookmarkStart w:id="1217" w:name="_Toc440376276"/>
      <w:bookmarkStart w:id="1218" w:name="_Toc440382534"/>
      <w:bookmarkStart w:id="1219" w:name="_Toc440447204"/>
      <w:bookmarkStart w:id="1220" w:name="_Toc440620884"/>
      <w:bookmarkStart w:id="1221" w:name="_Toc440631519"/>
      <w:bookmarkStart w:id="1222" w:name="_Toc440875758"/>
      <w:bookmarkStart w:id="1223" w:name="_Toc441131782"/>
      <w:bookmarkStart w:id="1224" w:name="_Toc465865225"/>
      <w:bookmarkStart w:id="1225" w:name="_Toc468975486"/>
      <w:bookmarkStart w:id="1226" w:name="_Toc471830512"/>
      <w:r w:rsidRPr="00D904EF">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820D7">
        <w:rPr>
          <w:sz w:val="24"/>
          <w:szCs w:val="24"/>
        </w:rPr>
        <w:fldChar w:fldCharType="begin"/>
      </w:r>
      <w:r w:rsidR="00D90031">
        <w:rPr>
          <w:sz w:val="24"/>
          <w:szCs w:val="24"/>
        </w:rPr>
        <w:instrText xml:space="preserve"> REF _Ref440274159 \r \h </w:instrText>
      </w:r>
      <w:r w:rsidR="003820D7">
        <w:rPr>
          <w:sz w:val="24"/>
          <w:szCs w:val="24"/>
        </w:rPr>
      </w:r>
      <w:r w:rsidR="003820D7">
        <w:rPr>
          <w:sz w:val="24"/>
          <w:szCs w:val="24"/>
        </w:rPr>
        <w:fldChar w:fldCharType="separate"/>
      </w:r>
      <w:r w:rsidR="00DA3ADB">
        <w:rPr>
          <w:sz w:val="24"/>
          <w:szCs w:val="24"/>
        </w:rPr>
        <w:t>4</w:t>
      </w:r>
      <w:r w:rsidR="003820D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7" w:name="_Ref55336389"/>
      <w:bookmarkStart w:id="1228" w:name="_Toc57314677"/>
      <w:bookmarkStart w:id="1229" w:name="_Toc69728991"/>
      <w:bookmarkStart w:id="1230" w:name="_Toc98253945"/>
      <w:bookmarkStart w:id="1231" w:name="_Toc165173871"/>
      <w:bookmarkStart w:id="1232"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3" w:name="_Ref440881887"/>
      <w:bookmarkStart w:id="1234" w:name="_Toc471830513"/>
      <w:r w:rsidRPr="00F647F7">
        <w:lastRenderedPageBreak/>
        <w:t xml:space="preserve">Справка о материально-технических ресурсах (форма </w:t>
      </w:r>
      <w:r w:rsidR="00B8118F">
        <w:t>9</w:t>
      </w:r>
      <w:r w:rsidRPr="00F647F7">
        <w:t>)</w:t>
      </w:r>
      <w:bookmarkEnd w:id="1227"/>
      <w:bookmarkEnd w:id="1228"/>
      <w:bookmarkEnd w:id="1229"/>
      <w:bookmarkEnd w:id="1230"/>
      <w:bookmarkEnd w:id="1231"/>
      <w:bookmarkEnd w:id="1232"/>
      <w:bookmarkEnd w:id="1233"/>
      <w:bookmarkEnd w:id="1234"/>
    </w:p>
    <w:p w:rsidR="004F4D80" w:rsidRPr="00D904EF" w:rsidRDefault="004F4D80" w:rsidP="004F4D80">
      <w:pPr>
        <w:pStyle w:val="3"/>
        <w:rPr>
          <w:szCs w:val="24"/>
        </w:rPr>
      </w:pPr>
      <w:bookmarkStart w:id="1235" w:name="_Toc98253946"/>
      <w:bookmarkStart w:id="1236" w:name="_Toc157248198"/>
      <w:bookmarkStart w:id="1237" w:name="_Toc157496567"/>
      <w:bookmarkStart w:id="1238" w:name="_Toc158206106"/>
      <w:bookmarkStart w:id="1239" w:name="_Toc164057791"/>
      <w:bookmarkStart w:id="1240" w:name="_Toc164137141"/>
      <w:bookmarkStart w:id="1241" w:name="_Toc164161301"/>
      <w:bookmarkStart w:id="1242" w:name="_Toc165173872"/>
      <w:bookmarkStart w:id="1243" w:name="_Toc439170696"/>
      <w:bookmarkStart w:id="1244" w:name="_Toc439172798"/>
      <w:bookmarkStart w:id="1245" w:name="_Toc439173242"/>
      <w:bookmarkStart w:id="1246" w:name="_Toc439238238"/>
      <w:bookmarkStart w:id="1247" w:name="_Toc439252785"/>
      <w:bookmarkStart w:id="1248" w:name="_Toc439323759"/>
      <w:bookmarkStart w:id="1249" w:name="_Toc440361396"/>
      <w:bookmarkStart w:id="1250" w:name="_Toc440376278"/>
      <w:bookmarkStart w:id="1251" w:name="_Toc440382536"/>
      <w:bookmarkStart w:id="1252" w:name="_Toc440447206"/>
      <w:bookmarkStart w:id="1253" w:name="_Toc440620886"/>
      <w:bookmarkStart w:id="1254" w:name="_Toc440631521"/>
      <w:bookmarkStart w:id="1255" w:name="_Toc440875760"/>
      <w:bookmarkStart w:id="1256" w:name="_Toc441131784"/>
      <w:bookmarkStart w:id="1257" w:name="_Toc465865227"/>
      <w:bookmarkStart w:id="1258" w:name="_Toc468975488"/>
      <w:bookmarkStart w:id="1259" w:name="_Toc471830514"/>
      <w:r w:rsidRPr="00D904EF">
        <w:rPr>
          <w:szCs w:val="24"/>
        </w:rPr>
        <w:t>Форма Справки о материально-технических ресурсах</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0" w:name="_Toc98253947"/>
      <w:bookmarkStart w:id="1261" w:name="_Toc157248199"/>
      <w:bookmarkStart w:id="1262" w:name="_Toc157496568"/>
      <w:bookmarkStart w:id="1263" w:name="_Toc158206107"/>
      <w:bookmarkStart w:id="1264" w:name="_Toc164057792"/>
      <w:bookmarkStart w:id="1265" w:name="_Toc164137142"/>
      <w:bookmarkStart w:id="1266" w:name="_Toc164161302"/>
      <w:bookmarkStart w:id="1267" w:name="_Toc165173873"/>
    </w:p>
    <w:p w:rsidR="004F4D80" w:rsidRPr="00D904EF" w:rsidRDefault="004F4D80" w:rsidP="004F4D80">
      <w:pPr>
        <w:pStyle w:val="3"/>
        <w:rPr>
          <w:szCs w:val="24"/>
        </w:rPr>
      </w:pPr>
      <w:bookmarkStart w:id="1268" w:name="_Toc439170697"/>
      <w:bookmarkStart w:id="1269" w:name="_Toc439172799"/>
      <w:bookmarkStart w:id="1270" w:name="_Toc439173243"/>
      <w:bookmarkStart w:id="1271" w:name="_Toc439238239"/>
      <w:bookmarkStart w:id="1272" w:name="_Toc439252786"/>
      <w:bookmarkStart w:id="1273" w:name="_Toc439323760"/>
      <w:bookmarkStart w:id="1274" w:name="_Toc440361397"/>
      <w:bookmarkStart w:id="1275" w:name="_Toc440376279"/>
      <w:bookmarkStart w:id="1276" w:name="_Toc440382537"/>
      <w:bookmarkStart w:id="1277" w:name="_Toc440447207"/>
      <w:bookmarkStart w:id="1278" w:name="_Toc440620887"/>
      <w:bookmarkStart w:id="1279" w:name="_Toc440631522"/>
      <w:bookmarkStart w:id="1280" w:name="_Toc440875761"/>
      <w:bookmarkStart w:id="1281" w:name="_Toc441131785"/>
      <w:bookmarkStart w:id="1282" w:name="_Toc465865228"/>
      <w:bookmarkStart w:id="1283" w:name="_Toc468975489"/>
      <w:bookmarkStart w:id="1284" w:name="_Toc471830515"/>
      <w:r w:rsidRPr="00D904EF">
        <w:rPr>
          <w:szCs w:val="24"/>
        </w:rPr>
        <w:lastRenderedPageBreak/>
        <w:t>Инструкции по 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5" w:name="_Ref55336398"/>
      <w:bookmarkStart w:id="1286" w:name="_Toc57314678"/>
      <w:bookmarkStart w:id="1287" w:name="_Toc69728992"/>
      <w:bookmarkStart w:id="1288" w:name="_Toc98253948"/>
      <w:bookmarkStart w:id="1289" w:name="_Toc165173874"/>
      <w:bookmarkStart w:id="1290"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1" w:name="_Ref440881894"/>
      <w:bookmarkStart w:id="1292" w:name="_Toc471830516"/>
      <w:r w:rsidRPr="00F647F7">
        <w:lastRenderedPageBreak/>
        <w:t xml:space="preserve">Справка о кадровых ресурсах (форма </w:t>
      </w:r>
      <w:r w:rsidR="00B8118F">
        <w:t>10</w:t>
      </w:r>
      <w:r w:rsidRPr="00F647F7">
        <w:t>)</w:t>
      </w:r>
      <w:bookmarkEnd w:id="1285"/>
      <w:bookmarkEnd w:id="1286"/>
      <w:bookmarkEnd w:id="1287"/>
      <w:bookmarkEnd w:id="1288"/>
      <w:bookmarkEnd w:id="1289"/>
      <w:bookmarkEnd w:id="1290"/>
      <w:bookmarkEnd w:id="1291"/>
      <w:bookmarkEnd w:id="1292"/>
    </w:p>
    <w:p w:rsidR="004F4D80" w:rsidRPr="00D904EF" w:rsidRDefault="004F4D80" w:rsidP="004F4D80">
      <w:pPr>
        <w:pStyle w:val="3"/>
        <w:rPr>
          <w:szCs w:val="24"/>
        </w:rPr>
      </w:pPr>
      <w:bookmarkStart w:id="1293" w:name="_Toc98253949"/>
      <w:bookmarkStart w:id="1294" w:name="_Toc157248201"/>
      <w:bookmarkStart w:id="1295" w:name="_Toc157496570"/>
      <w:bookmarkStart w:id="1296" w:name="_Toc158206109"/>
      <w:bookmarkStart w:id="1297" w:name="_Toc164057794"/>
      <w:bookmarkStart w:id="1298" w:name="_Toc164137144"/>
      <w:bookmarkStart w:id="1299" w:name="_Toc164161304"/>
      <w:bookmarkStart w:id="1300" w:name="_Toc165173875"/>
      <w:bookmarkStart w:id="1301" w:name="_Toc439170699"/>
      <w:bookmarkStart w:id="1302" w:name="_Toc439172801"/>
      <w:bookmarkStart w:id="1303" w:name="_Toc439173245"/>
      <w:bookmarkStart w:id="1304" w:name="_Toc439238241"/>
      <w:bookmarkStart w:id="1305" w:name="_Toc439252788"/>
      <w:bookmarkStart w:id="1306" w:name="_Toc439323762"/>
      <w:bookmarkStart w:id="1307" w:name="_Toc440361399"/>
      <w:bookmarkStart w:id="1308" w:name="_Toc440376281"/>
      <w:bookmarkStart w:id="1309" w:name="_Toc440382539"/>
      <w:bookmarkStart w:id="1310" w:name="_Toc440447209"/>
      <w:bookmarkStart w:id="1311" w:name="_Toc440620889"/>
      <w:bookmarkStart w:id="1312" w:name="_Toc440631524"/>
      <w:bookmarkStart w:id="1313" w:name="_Toc440875763"/>
      <w:bookmarkStart w:id="1314" w:name="_Toc441131787"/>
      <w:bookmarkStart w:id="1315" w:name="_Toc465865230"/>
      <w:bookmarkStart w:id="1316" w:name="_Toc468975491"/>
      <w:bookmarkStart w:id="1317" w:name="_Toc471830517"/>
      <w:r w:rsidRPr="00D904EF">
        <w:rPr>
          <w:szCs w:val="24"/>
        </w:rPr>
        <w:t>Форма Справки о кадровых ресурсах</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18" w:name="_Toc98253950"/>
      <w:bookmarkStart w:id="1319" w:name="_Toc157248202"/>
      <w:bookmarkStart w:id="1320" w:name="_Toc157496571"/>
      <w:bookmarkStart w:id="1321" w:name="_Toc158206110"/>
      <w:bookmarkStart w:id="1322" w:name="_Toc164057795"/>
      <w:bookmarkStart w:id="1323" w:name="_Toc164137145"/>
      <w:bookmarkStart w:id="1324" w:name="_Toc164161305"/>
      <w:bookmarkStart w:id="1325" w:name="_Toc165173876"/>
      <w:r>
        <w:rPr>
          <w:b/>
          <w:szCs w:val="24"/>
        </w:rPr>
        <w:br w:type="page"/>
      </w:r>
    </w:p>
    <w:p w:rsidR="004F4D80" w:rsidRPr="00D904EF" w:rsidRDefault="004F4D80" w:rsidP="004F4D80">
      <w:pPr>
        <w:pStyle w:val="3"/>
        <w:rPr>
          <w:szCs w:val="24"/>
        </w:rPr>
      </w:pPr>
      <w:bookmarkStart w:id="1326" w:name="_Toc439170700"/>
      <w:bookmarkStart w:id="1327" w:name="_Toc439172802"/>
      <w:bookmarkStart w:id="1328" w:name="_Toc439173246"/>
      <w:bookmarkStart w:id="1329" w:name="_Toc439238242"/>
      <w:bookmarkStart w:id="1330" w:name="_Toc439252789"/>
      <w:bookmarkStart w:id="1331" w:name="_Toc439323763"/>
      <w:bookmarkStart w:id="1332" w:name="_Toc440361400"/>
      <w:bookmarkStart w:id="1333" w:name="_Toc440376282"/>
      <w:bookmarkStart w:id="1334" w:name="_Toc440382540"/>
      <w:bookmarkStart w:id="1335" w:name="_Toc440447210"/>
      <w:bookmarkStart w:id="1336" w:name="_Toc440620890"/>
      <w:bookmarkStart w:id="1337" w:name="_Toc440631525"/>
      <w:bookmarkStart w:id="1338" w:name="_Toc440875764"/>
      <w:bookmarkStart w:id="1339" w:name="_Toc441131788"/>
      <w:bookmarkStart w:id="1340" w:name="_Toc465865231"/>
      <w:bookmarkStart w:id="1341" w:name="_Toc468975492"/>
      <w:bookmarkStart w:id="1342" w:name="_Toc471830518"/>
      <w:r w:rsidRPr="00D904EF">
        <w:rPr>
          <w:szCs w:val="24"/>
        </w:rPr>
        <w:lastRenderedPageBreak/>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3" w:name="_Toc165173881"/>
      <w:bookmarkStart w:id="1344" w:name="_Ref194749267"/>
      <w:bookmarkStart w:id="1345" w:name="_Toc423423677"/>
      <w:bookmarkStart w:id="1346" w:name="_Ref440271993"/>
      <w:bookmarkStart w:id="1347" w:name="_Ref440274659"/>
      <w:bookmarkStart w:id="1348" w:name="_Toc471830519"/>
      <w:bookmarkStart w:id="1349" w:name="_Ref90381523"/>
      <w:bookmarkStart w:id="1350" w:name="_Toc90385124"/>
      <w:bookmarkStart w:id="1351" w:name="_Ref96861029"/>
      <w:bookmarkStart w:id="1352" w:name="_Toc97651410"/>
      <w:bookmarkStart w:id="135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3"/>
      <w:bookmarkEnd w:id="1344"/>
      <w:bookmarkEnd w:id="1345"/>
      <w:bookmarkEnd w:id="1346"/>
      <w:bookmarkEnd w:id="1347"/>
      <w:bookmarkEnd w:id="1348"/>
    </w:p>
    <w:p w:rsidR="004F4D80" w:rsidRPr="00D904EF" w:rsidRDefault="004F4D80" w:rsidP="004F4D80">
      <w:pPr>
        <w:pStyle w:val="3"/>
        <w:rPr>
          <w:szCs w:val="24"/>
        </w:rPr>
      </w:pPr>
      <w:bookmarkStart w:id="1354" w:name="_Toc97651411"/>
      <w:bookmarkStart w:id="1355" w:name="_Toc98253956"/>
      <w:bookmarkStart w:id="1356" w:name="_Toc157248208"/>
      <w:bookmarkStart w:id="1357" w:name="_Toc157496577"/>
      <w:bookmarkStart w:id="1358" w:name="_Toc158206116"/>
      <w:bookmarkStart w:id="1359" w:name="_Toc164057801"/>
      <w:bookmarkStart w:id="1360" w:name="_Toc164137151"/>
      <w:bookmarkStart w:id="1361" w:name="_Toc164161311"/>
      <w:bookmarkStart w:id="1362" w:name="_Toc165173882"/>
      <w:bookmarkStart w:id="1363" w:name="_Toc439170702"/>
      <w:bookmarkStart w:id="1364" w:name="_Toc439172804"/>
      <w:bookmarkStart w:id="1365" w:name="_Toc439173248"/>
      <w:bookmarkStart w:id="1366" w:name="_Toc439238244"/>
      <w:bookmarkStart w:id="1367" w:name="_Toc439252791"/>
      <w:bookmarkStart w:id="1368" w:name="_Toc439323765"/>
      <w:bookmarkStart w:id="1369" w:name="_Toc440361402"/>
      <w:bookmarkStart w:id="1370" w:name="_Toc440376284"/>
      <w:bookmarkStart w:id="1371" w:name="_Toc440382542"/>
      <w:bookmarkStart w:id="1372" w:name="_Toc440447212"/>
      <w:bookmarkStart w:id="1373" w:name="_Toc440620892"/>
      <w:bookmarkStart w:id="1374" w:name="_Toc440631527"/>
      <w:bookmarkStart w:id="1375" w:name="_Toc440875766"/>
      <w:bookmarkStart w:id="1376" w:name="_Toc441131790"/>
      <w:bookmarkStart w:id="1377" w:name="_Toc465865233"/>
      <w:bookmarkStart w:id="1378" w:name="_Toc468975494"/>
      <w:bookmarkStart w:id="1379" w:name="_Toc47183052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2D7FEE">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0" w:name="_Toc97651412"/>
      <w:bookmarkStart w:id="1381" w:name="_Toc98253957"/>
      <w:bookmarkStart w:id="1382" w:name="_Toc157248209"/>
      <w:bookmarkStart w:id="1383" w:name="_Toc157496578"/>
      <w:bookmarkStart w:id="1384" w:name="_Toc158206117"/>
      <w:bookmarkStart w:id="1385" w:name="_Toc164057802"/>
      <w:bookmarkStart w:id="1386" w:name="_Toc164137152"/>
      <w:bookmarkStart w:id="1387" w:name="_Toc164161312"/>
      <w:bookmarkStart w:id="1388" w:name="_Toc165173883"/>
      <w:r>
        <w:rPr>
          <w:b/>
          <w:szCs w:val="24"/>
        </w:rPr>
        <w:br w:type="page"/>
      </w:r>
    </w:p>
    <w:p w:rsidR="004F4D80" w:rsidRPr="00D904EF" w:rsidRDefault="004F4D80" w:rsidP="004F4D80">
      <w:pPr>
        <w:pStyle w:val="3"/>
        <w:rPr>
          <w:szCs w:val="24"/>
        </w:rPr>
      </w:pPr>
      <w:bookmarkStart w:id="1389" w:name="_Toc439170703"/>
      <w:bookmarkStart w:id="1390" w:name="_Toc439172805"/>
      <w:bookmarkStart w:id="1391" w:name="_Toc439173249"/>
      <w:bookmarkStart w:id="1392" w:name="_Toc439238245"/>
      <w:bookmarkStart w:id="1393" w:name="_Toc439252792"/>
      <w:bookmarkStart w:id="1394" w:name="_Toc439323766"/>
      <w:bookmarkStart w:id="1395" w:name="_Toc440361403"/>
      <w:bookmarkStart w:id="1396" w:name="_Toc440376285"/>
      <w:bookmarkStart w:id="1397" w:name="_Toc440382543"/>
      <w:bookmarkStart w:id="1398" w:name="_Toc440447213"/>
      <w:bookmarkStart w:id="1399" w:name="_Toc440620893"/>
      <w:bookmarkStart w:id="1400" w:name="_Toc440631528"/>
      <w:bookmarkStart w:id="1401" w:name="_Toc440875767"/>
      <w:bookmarkStart w:id="1402" w:name="_Toc441131791"/>
      <w:bookmarkStart w:id="1403" w:name="_Toc465865234"/>
      <w:bookmarkStart w:id="1404" w:name="_Toc468975495"/>
      <w:bookmarkStart w:id="1405" w:name="_Toc471830521"/>
      <w:r w:rsidRPr="00D904EF">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49"/>
    <w:bookmarkEnd w:id="1350"/>
    <w:bookmarkEnd w:id="1351"/>
    <w:bookmarkEnd w:id="1352"/>
    <w:bookmarkEnd w:id="135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6"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7" w:name="_Toc423423680"/>
      <w:bookmarkStart w:id="1408" w:name="_Ref440272035"/>
      <w:bookmarkStart w:id="1409" w:name="_Ref440274733"/>
      <w:bookmarkStart w:id="1410" w:name="_Ref444180906"/>
      <w:bookmarkStart w:id="1411"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6"/>
      <w:bookmarkEnd w:id="1407"/>
      <w:bookmarkEnd w:id="1408"/>
      <w:bookmarkEnd w:id="1409"/>
      <w:bookmarkEnd w:id="1410"/>
      <w:bookmarkEnd w:id="1411"/>
    </w:p>
    <w:p w:rsidR="004F4D80" w:rsidRPr="0010618F" w:rsidRDefault="004F4D80" w:rsidP="004F4D80">
      <w:pPr>
        <w:pStyle w:val="3"/>
        <w:rPr>
          <w:szCs w:val="24"/>
        </w:rPr>
      </w:pPr>
      <w:bookmarkStart w:id="1412" w:name="_Toc343690584"/>
      <w:bookmarkStart w:id="1413" w:name="_Toc372294428"/>
      <w:bookmarkStart w:id="1414" w:name="_Toc379288896"/>
      <w:bookmarkStart w:id="1415" w:name="_Toc384734780"/>
      <w:bookmarkStart w:id="1416" w:name="_Toc396984078"/>
      <w:bookmarkStart w:id="1417" w:name="_Toc423423681"/>
      <w:bookmarkStart w:id="1418" w:name="_Toc439170710"/>
      <w:bookmarkStart w:id="1419" w:name="_Toc439172812"/>
      <w:bookmarkStart w:id="1420" w:name="_Toc439173253"/>
      <w:bookmarkStart w:id="1421" w:name="_Toc439238249"/>
      <w:bookmarkStart w:id="1422" w:name="_Toc439252796"/>
      <w:bookmarkStart w:id="1423" w:name="_Toc439323770"/>
      <w:bookmarkStart w:id="1424" w:name="_Toc440361405"/>
      <w:bookmarkStart w:id="1425" w:name="_Toc440376287"/>
      <w:bookmarkStart w:id="1426" w:name="_Toc440382545"/>
      <w:bookmarkStart w:id="1427" w:name="_Toc440447215"/>
      <w:bookmarkStart w:id="1428" w:name="_Toc440620895"/>
      <w:bookmarkStart w:id="1429" w:name="_Toc440631530"/>
      <w:bookmarkStart w:id="1430" w:name="_Toc440875769"/>
      <w:bookmarkStart w:id="1431" w:name="_Toc441131793"/>
      <w:bookmarkStart w:id="1432" w:name="_Toc465865236"/>
      <w:bookmarkStart w:id="1433" w:name="_Toc468975497"/>
      <w:bookmarkStart w:id="1434"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5" w:name="_Toc343690585"/>
      <w:bookmarkStart w:id="1436" w:name="_Toc372294429"/>
      <w:bookmarkStart w:id="1437" w:name="_Toc379288897"/>
      <w:bookmarkStart w:id="1438" w:name="_Toc384734781"/>
      <w:bookmarkStart w:id="1439" w:name="_Toc396984079"/>
      <w:bookmarkStart w:id="1440" w:name="_Toc423423682"/>
      <w:bookmarkStart w:id="1441" w:name="_Toc439170711"/>
      <w:bookmarkStart w:id="1442" w:name="_Toc439172813"/>
      <w:bookmarkStart w:id="1443" w:name="_Toc439173254"/>
      <w:bookmarkStart w:id="1444" w:name="_Toc439238250"/>
      <w:bookmarkStart w:id="1445" w:name="_Toc439252797"/>
      <w:bookmarkStart w:id="1446" w:name="_Toc439323771"/>
      <w:bookmarkStart w:id="1447" w:name="_Toc440361406"/>
      <w:bookmarkStart w:id="1448" w:name="_Toc440376288"/>
      <w:bookmarkStart w:id="1449" w:name="_Toc440382546"/>
      <w:bookmarkStart w:id="1450" w:name="_Toc440447216"/>
      <w:bookmarkStart w:id="1451" w:name="_Toc440620896"/>
      <w:bookmarkStart w:id="1452" w:name="_Toc440631531"/>
      <w:bookmarkStart w:id="1453" w:name="_Toc440875770"/>
      <w:bookmarkStart w:id="1454" w:name="_Toc441131794"/>
      <w:bookmarkStart w:id="1455" w:name="_Toc465865237"/>
      <w:bookmarkStart w:id="1456" w:name="_Toc468975498"/>
      <w:bookmarkStart w:id="1457" w:name="_Toc471830524"/>
      <w:r w:rsidRPr="00D27071">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59" w:name="_Toc423423683"/>
      <w:bookmarkStart w:id="1460" w:name="_Ref440272051"/>
      <w:bookmarkStart w:id="1461" w:name="_Ref440274744"/>
      <w:bookmarkStart w:id="1462"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58"/>
      <w:bookmarkEnd w:id="1459"/>
      <w:bookmarkEnd w:id="1460"/>
      <w:bookmarkEnd w:id="1461"/>
      <w:bookmarkEnd w:id="1462"/>
    </w:p>
    <w:p w:rsidR="004F4D80" w:rsidRPr="008C4223" w:rsidRDefault="004F4D80" w:rsidP="004F4D80">
      <w:pPr>
        <w:pStyle w:val="3"/>
        <w:rPr>
          <w:szCs w:val="24"/>
        </w:rPr>
      </w:pPr>
      <w:bookmarkStart w:id="1463" w:name="_Toc343690587"/>
      <w:bookmarkStart w:id="1464" w:name="_Toc372294431"/>
      <w:bookmarkStart w:id="1465" w:name="_Toc379288899"/>
      <w:bookmarkStart w:id="1466" w:name="_Toc384734783"/>
      <w:bookmarkStart w:id="1467" w:name="_Toc396984081"/>
      <w:bookmarkStart w:id="1468" w:name="_Toc423423684"/>
      <w:bookmarkStart w:id="1469" w:name="_Toc439170713"/>
      <w:bookmarkStart w:id="1470" w:name="_Toc439172815"/>
      <w:bookmarkStart w:id="1471" w:name="_Toc439173256"/>
      <w:bookmarkStart w:id="1472" w:name="_Toc439238252"/>
      <w:bookmarkStart w:id="1473" w:name="_Toc439252799"/>
      <w:bookmarkStart w:id="1474" w:name="_Toc439323773"/>
      <w:bookmarkStart w:id="1475" w:name="_Toc440361408"/>
      <w:bookmarkStart w:id="1476" w:name="_Toc440376290"/>
      <w:bookmarkStart w:id="1477" w:name="_Toc440382548"/>
      <w:bookmarkStart w:id="1478" w:name="_Toc440447218"/>
      <w:bookmarkStart w:id="1479" w:name="_Toc440620898"/>
      <w:bookmarkStart w:id="1480" w:name="_Toc440631533"/>
      <w:bookmarkStart w:id="1481" w:name="_Toc440875772"/>
      <w:bookmarkStart w:id="1482" w:name="_Toc441131796"/>
      <w:bookmarkStart w:id="1483" w:name="_Toc465865239"/>
      <w:bookmarkStart w:id="1484" w:name="_Toc468975500"/>
      <w:bookmarkStart w:id="1485" w:name="_Toc471830526"/>
      <w:r w:rsidRPr="008C4223">
        <w:rPr>
          <w:szCs w:val="24"/>
        </w:rPr>
        <w:t xml:space="preserve">Форма </w:t>
      </w:r>
      <w:bookmarkEnd w:id="1463"/>
      <w:bookmarkEnd w:id="1464"/>
      <w:bookmarkEnd w:id="1465"/>
      <w:bookmarkEnd w:id="1466"/>
      <w:bookmarkEnd w:id="1467"/>
      <w:bookmarkEnd w:id="1468"/>
      <w:bookmarkEnd w:id="1469"/>
      <w:bookmarkEnd w:id="1470"/>
      <w:bookmarkEnd w:id="1471"/>
      <w:bookmarkEnd w:id="1472"/>
      <w:bookmarkEnd w:id="1473"/>
      <w:r w:rsidR="000D70B6" w:rsidRPr="000D70B6">
        <w:rPr>
          <w:szCs w:val="24"/>
        </w:rPr>
        <w:t>Согласия на обработку персональных данных</w:t>
      </w:r>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2D7FEE" w:rsidRDefault="00910732" w:rsidP="00910732">
      <w:pPr>
        <w:spacing w:line="240" w:lineRule="auto"/>
        <w:ind w:firstLine="709"/>
        <w:rPr>
          <w:snapToGrid w:val="0"/>
          <w:sz w:val="24"/>
          <w:szCs w:val="24"/>
        </w:rPr>
      </w:pPr>
      <w:r w:rsidRPr="002D7FEE">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6" w:name="_Toc439252801"/>
      <w:bookmarkStart w:id="1487" w:name="_Toc439323774"/>
      <w:bookmarkStart w:id="1488" w:name="_Toc440361409"/>
      <w:bookmarkStart w:id="1489" w:name="_Toc440376291"/>
      <w:bookmarkStart w:id="1490" w:name="_Toc440382549"/>
      <w:bookmarkStart w:id="1491" w:name="_Toc440447219"/>
      <w:bookmarkStart w:id="1492" w:name="_Toc440632380"/>
      <w:bookmarkStart w:id="1493" w:name="_Toc440875152"/>
      <w:bookmarkStart w:id="1494" w:name="_Toc441131139"/>
      <w:bookmarkStart w:id="1495" w:name="_Toc465774662"/>
      <w:bookmarkStart w:id="1496" w:name="_Toc465865240"/>
      <w:bookmarkStart w:id="1497" w:name="_Toc468975501"/>
      <w:bookmarkStart w:id="1498" w:name="_Toc471830527"/>
      <w:r w:rsidRPr="002D7FEE">
        <w:rPr>
          <w:szCs w:val="24"/>
        </w:rPr>
        <w:lastRenderedPageBreak/>
        <w:t>Инструкции по заполнению</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w:t>
      </w:r>
      <w:proofErr w:type="spellStart"/>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99" w:name="_Toc461808970"/>
      <w:bookmarkStart w:id="1500" w:name="_Toc464120680"/>
      <w:bookmarkStart w:id="1501" w:name="_Toc465774663"/>
      <w:bookmarkStart w:id="1502" w:name="_Toc465865241"/>
      <w:bookmarkStart w:id="1503" w:name="_Toc468975502"/>
      <w:bookmarkStart w:id="1504" w:name="_Toc471830528"/>
      <w:r w:rsidRPr="002D7FEE">
        <w:rPr>
          <w:szCs w:val="24"/>
        </w:rPr>
        <w:lastRenderedPageBreak/>
        <w:t>Форма Согласия на обработку персональных данных</w:t>
      </w:r>
      <w:bookmarkEnd w:id="1499"/>
      <w:bookmarkEnd w:id="1500"/>
      <w:bookmarkEnd w:id="1501"/>
      <w:bookmarkEnd w:id="1502"/>
      <w:bookmarkEnd w:id="1503"/>
      <w:bookmarkEnd w:id="1504"/>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5" w:name="_Toc461808971"/>
      <w:r w:rsidRPr="002D7FEE">
        <w:rPr>
          <w:b/>
          <w:sz w:val="24"/>
          <w:szCs w:val="24"/>
        </w:rPr>
        <w:t>Согласие на обработку персональных данных</w:t>
      </w:r>
      <w:bookmarkEnd w:id="1505"/>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6" w:name="_Toc461808972"/>
      <w:bookmarkStart w:id="1507" w:name="_Toc464120681"/>
      <w:bookmarkStart w:id="1508" w:name="_Toc465774664"/>
      <w:bookmarkStart w:id="1509" w:name="_Toc465865242"/>
      <w:bookmarkStart w:id="1510" w:name="_Toc468975503"/>
      <w:bookmarkStart w:id="1511" w:name="_Toc471830529"/>
      <w:r w:rsidRPr="002D7FEE">
        <w:rPr>
          <w:szCs w:val="24"/>
        </w:rPr>
        <w:lastRenderedPageBreak/>
        <w:t>Инструкции по заполнению</w:t>
      </w:r>
      <w:bookmarkEnd w:id="1506"/>
      <w:bookmarkEnd w:id="1507"/>
      <w:bookmarkEnd w:id="1508"/>
      <w:bookmarkEnd w:id="1509"/>
      <w:bookmarkEnd w:id="1510"/>
      <w:bookmarkEnd w:id="1511"/>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2" w:name="_Ref440272256"/>
      <w:bookmarkStart w:id="1513" w:name="_Ref440272678"/>
      <w:bookmarkStart w:id="1514" w:name="_Ref440274944"/>
      <w:bookmarkStart w:id="1515" w:name="_Toc471830530"/>
      <w:r w:rsidRPr="007A6A39">
        <w:lastRenderedPageBreak/>
        <w:t>Соглашение о неустойке (форма 1</w:t>
      </w:r>
      <w:r w:rsidR="00635719">
        <w:t>4</w:t>
      </w:r>
      <w:r w:rsidRPr="007A6A39">
        <w:t>)</w:t>
      </w:r>
      <w:bookmarkEnd w:id="1512"/>
      <w:bookmarkEnd w:id="1513"/>
      <w:bookmarkEnd w:id="1514"/>
      <w:bookmarkEnd w:id="1515"/>
    </w:p>
    <w:p w:rsidR="007A6A39" w:rsidRPr="007A6A39" w:rsidRDefault="007A6A39" w:rsidP="007A6A39">
      <w:pPr>
        <w:pStyle w:val="3"/>
        <w:rPr>
          <w:szCs w:val="24"/>
        </w:rPr>
      </w:pPr>
      <w:bookmarkStart w:id="1516" w:name="_Toc439170715"/>
      <w:bookmarkStart w:id="1517" w:name="_Toc439172817"/>
      <w:bookmarkStart w:id="1518" w:name="_Toc439173259"/>
      <w:bookmarkStart w:id="1519" w:name="_Toc439238255"/>
      <w:bookmarkStart w:id="1520" w:name="_Toc439252803"/>
      <w:bookmarkStart w:id="1521" w:name="_Toc439323776"/>
      <w:bookmarkStart w:id="1522" w:name="_Toc440361411"/>
      <w:bookmarkStart w:id="1523" w:name="_Toc440376293"/>
      <w:bookmarkStart w:id="1524" w:name="_Toc440382551"/>
      <w:bookmarkStart w:id="1525" w:name="_Toc440447221"/>
      <w:bookmarkStart w:id="1526" w:name="_Toc440620901"/>
      <w:bookmarkStart w:id="1527" w:name="_Toc440631536"/>
      <w:bookmarkStart w:id="1528" w:name="_Toc440875775"/>
      <w:bookmarkStart w:id="1529" w:name="_Toc441131799"/>
      <w:bookmarkStart w:id="1530" w:name="_Toc465865244"/>
      <w:bookmarkStart w:id="1531" w:name="_Toc468975505"/>
      <w:bookmarkStart w:id="1532" w:name="_Toc471830531"/>
      <w:r w:rsidRPr="007A6A39">
        <w:rPr>
          <w:szCs w:val="24"/>
        </w:rPr>
        <w:t>Форма соглашени</w:t>
      </w:r>
      <w:r w:rsidR="00E47073">
        <w:rPr>
          <w:szCs w:val="24"/>
        </w:rPr>
        <w:t>я</w:t>
      </w:r>
      <w:r w:rsidRPr="007A6A39">
        <w:rPr>
          <w:szCs w:val="24"/>
        </w:rPr>
        <w:t xml:space="preserve"> о неустойке</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6535E1">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820D7">
        <w:rPr>
          <w:vertAlign w:val="subscript"/>
        </w:rPr>
        <w:fldChar w:fldCharType="begin"/>
      </w:r>
      <w:r>
        <w:rPr>
          <w:vertAlign w:val="subscript"/>
        </w:rPr>
        <w:instrText xml:space="preserve"> REF _Ref440275279 \r \h </w:instrText>
      </w:r>
      <w:r w:rsidR="003820D7">
        <w:rPr>
          <w:vertAlign w:val="subscript"/>
        </w:rPr>
      </w:r>
      <w:r w:rsidR="003820D7">
        <w:rPr>
          <w:vertAlign w:val="subscript"/>
        </w:rPr>
        <w:fldChar w:fldCharType="separate"/>
      </w:r>
      <w:r w:rsidR="00DA3ADB">
        <w:rPr>
          <w:vertAlign w:val="subscript"/>
        </w:rPr>
        <w:t>1.1.4</w:t>
      </w:r>
      <w:r w:rsidR="003820D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7111BB">
        <w:fldChar w:fldCharType="begin"/>
      </w:r>
      <w:r w:rsidR="007111BB">
        <w:instrText xml:space="preserve"> REF _Ref440275279 \r \h  \* MERGEFORMAT </w:instrText>
      </w:r>
      <w:r w:rsidR="007111BB">
        <w:fldChar w:fldCharType="separate"/>
      </w:r>
      <w:r w:rsidR="00DA3ADB" w:rsidRPr="002D7FEE">
        <w:rPr>
          <w:vertAlign w:val="subscript"/>
        </w:rPr>
        <w:t>1.1.4</w:t>
      </w:r>
      <w:r w:rsidR="007111BB">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3" w:name="_Toc439170716"/>
      <w:bookmarkStart w:id="1534" w:name="_Toc439172818"/>
      <w:bookmarkStart w:id="1535" w:name="_Toc439173260"/>
      <w:bookmarkStart w:id="1536" w:name="_Toc439238256"/>
      <w:bookmarkStart w:id="1537" w:name="_Toc439252804"/>
      <w:bookmarkStart w:id="1538" w:name="_Toc439323777"/>
      <w:bookmarkStart w:id="1539" w:name="_Toc440361412"/>
      <w:bookmarkStart w:id="1540" w:name="_Toc440376294"/>
      <w:bookmarkStart w:id="1541" w:name="_Toc440382552"/>
      <w:bookmarkStart w:id="1542" w:name="_Toc440447222"/>
      <w:bookmarkStart w:id="1543" w:name="_Toc440620902"/>
      <w:bookmarkStart w:id="1544" w:name="_Toc440631537"/>
      <w:bookmarkStart w:id="1545" w:name="_Toc440875776"/>
      <w:bookmarkStart w:id="1546" w:name="_Toc441131800"/>
      <w:bookmarkStart w:id="1547" w:name="_Toc465865245"/>
      <w:bookmarkStart w:id="1548" w:name="_Toc468975506"/>
      <w:bookmarkStart w:id="1549" w:name="_Toc471830532"/>
      <w:r w:rsidRPr="007857E5">
        <w:rPr>
          <w:szCs w:val="24"/>
        </w:rPr>
        <w:lastRenderedPageBreak/>
        <w:t>Инструкции по заполнению</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0" w:name="_Ref467752100"/>
      <w:bookmarkStart w:id="1551" w:name="_Ref467752165"/>
      <w:bookmarkStart w:id="1552" w:name="_Ref467752316"/>
      <w:bookmarkStart w:id="1553" w:name="_Ref467752394"/>
      <w:bookmarkStart w:id="1554" w:name="_Toc471830533"/>
      <w:r w:rsidRPr="00CC5A3A">
        <w:lastRenderedPageBreak/>
        <w:t>Расписка  сдачи-приемки соглашения о неустойке (форма 1</w:t>
      </w:r>
      <w:r>
        <w:t>5</w:t>
      </w:r>
      <w:r w:rsidRPr="00CC5A3A">
        <w:t>)</w:t>
      </w:r>
      <w:bookmarkEnd w:id="1550"/>
      <w:bookmarkEnd w:id="1551"/>
      <w:bookmarkEnd w:id="1552"/>
      <w:bookmarkEnd w:id="1553"/>
      <w:bookmarkEnd w:id="1554"/>
    </w:p>
    <w:p w:rsidR="0010618F" w:rsidRPr="00CC5A3A" w:rsidRDefault="0010618F" w:rsidP="0010618F">
      <w:pPr>
        <w:pStyle w:val="3"/>
        <w:rPr>
          <w:szCs w:val="24"/>
        </w:rPr>
      </w:pPr>
      <w:bookmarkStart w:id="1555" w:name="_Toc465865247"/>
      <w:bookmarkStart w:id="1556" w:name="_Toc468975508"/>
      <w:bookmarkStart w:id="1557" w:name="_Toc471830534"/>
      <w:r w:rsidRPr="00CC5A3A">
        <w:rPr>
          <w:szCs w:val="24"/>
        </w:rPr>
        <w:t>Форма Расписки  сдачи-приемки соглашения о неустойке</w:t>
      </w:r>
      <w:bookmarkEnd w:id="1555"/>
      <w:bookmarkEnd w:id="1556"/>
      <w:bookmarkEnd w:id="155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8" w:name="_Toc465865248"/>
      <w:bookmarkStart w:id="1559" w:name="_Toc468975509"/>
      <w:bookmarkStart w:id="1560" w:name="_Toc471830535"/>
      <w:r w:rsidRPr="00CC5A3A">
        <w:rPr>
          <w:szCs w:val="24"/>
        </w:rPr>
        <w:lastRenderedPageBreak/>
        <w:t>Инструкции по заполнению</w:t>
      </w:r>
      <w:bookmarkEnd w:id="1558"/>
      <w:bookmarkEnd w:id="1559"/>
      <w:bookmarkEnd w:id="1560"/>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1" w:name="_Ref468195799"/>
      <w:bookmarkStart w:id="1562"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1"/>
      <w:bookmarkEnd w:id="1562"/>
    </w:p>
    <w:p w:rsidR="007857E5" w:rsidRPr="00E47073"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61414"/>
      <w:bookmarkStart w:id="1570" w:name="_Toc440376296"/>
      <w:bookmarkStart w:id="1571" w:name="_Toc440382554"/>
      <w:bookmarkStart w:id="1572" w:name="_Toc440447224"/>
      <w:bookmarkStart w:id="1573" w:name="_Toc440620904"/>
      <w:bookmarkStart w:id="1574" w:name="_Toc440631539"/>
      <w:bookmarkStart w:id="1575" w:name="_Toc440875778"/>
      <w:bookmarkStart w:id="1576" w:name="_Toc441131802"/>
      <w:bookmarkStart w:id="1577" w:name="_Toc465865250"/>
      <w:bookmarkStart w:id="1578" w:name="_Toc468975511"/>
      <w:bookmarkStart w:id="1579" w:name="_Toc471830537"/>
      <w:r w:rsidRPr="00E47073">
        <w:rPr>
          <w:szCs w:val="24"/>
        </w:rPr>
        <w:t xml:space="preserve">Форма </w:t>
      </w:r>
      <w:bookmarkEnd w:id="1563"/>
      <w:r w:rsidR="00E47073" w:rsidRPr="00E47073">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0"/>
      <w:r w:rsidRPr="007857E5">
        <w:rPr>
          <w:b/>
          <w:bCs w:val="0"/>
          <w:snapToGrid w:val="0"/>
          <w:sz w:val="24"/>
          <w:szCs w:val="24"/>
        </w:rPr>
        <w:t xml:space="preserve"> </w:t>
      </w:r>
      <w:bookmarkEnd w:id="1581"/>
      <w:bookmarkEnd w:id="15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61415"/>
      <w:bookmarkStart w:id="1590" w:name="_Toc440376297"/>
      <w:bookmarkStart w:id="1591" w:name="_Toc440382555"/>
      <w:bookmarkStart w:id="1592" w:name="_Toc440447225"/>
      <w:bookmarkStart w:id="1593" w:name="_Toc440620905"/>
      <w:bookmarkStart w:id="1594" w:name="_Toc440631540"/>
      <w:bookmarkStart w:id="1595" w:name="_Toc440875779"/>
      <w:bookmarkStart w:id="1596" w:name="_Toc441131803"/>
      <w:bookmarkStart w:id="1597" w:name="_Toc465865251"/>
      <w:bookmarkStart w:id="1598" w:name="_Toc468975512"/>
      <w:bookmarkStart w:id="1599" w:name="_Toc471830538"/>
      <w:r w:rsidRPr="007857E5">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Ref90381141"/>
      <w:bookmarkStart w:id="1608" w:name="_Toc90385121"/>
      <w:bookmarkStart w:id="1609" w:name="_Toc98253952"/>
      <w:bookmarkStart w:id="1610" w:name="_Toc165173878"/>
      <w:bookmarkStart w:id="1611" w:name="_Toc423427449"/>
      <w:bookmarkStart w:id="1612"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635719" w:rsidRPr="00D904EF"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61420"/>
      <w:bookmarkStart w:id="1621" w:name="_Toc440376302"/>
      <w:bookmarkStart w:id="1622" w:name="_Toc440382560"/>
      <w:bookmarkStart w:id="1623" w:name="_Toc440447230"/>
      <w:bookmarkStart w:id="1624" w:name="_Toc440620910"/>
      <w:bookmarkStart w:id="1625" w:name="_Toc440631545"/>
      <w:bookmarkStart w:id="1626" w:name="_Toc440875781"/>
      <w:bookmarkStart w:id="1627" w:name="_Toc441131805"/>
      <w:bookmarkStart w:id="1628" w:name="_Toc465865253"/>
      <w:bookmarkStart w:id="1629" w:name="_Toc468975514"/>
      <w:bookmarkStart w:id="1630" w:name="_Toc471830540"/>
      <w:r w:rsidRPr="00D904EF">
        <w:rPr>
          <w:szCs w:val="24"/>
        </w:rPr>
        <w:t xml:space="preserve">Форма </w:t>
      </w:r>
      <w:bookmarkEnd w:id="1613"/>
      <w:bookmarkEnd w:id="1614"/>
      <w:bookmarkEnd w:id="1615"/>
      <w:bookmarkEnd w:id="1616"/>
      <w:bookmarkEnd w:id="1617"/>
      <w:bookmarkEnd w:id="1618"/>
      <w:bookmarkEnd w:id="1619"/>
      <w:bookmarkEnd w:id="162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21"/>
      <w:bookmarkEnd w:id="1622"/>
      <w:bookmarkEnd w:id="1623"/>
      <w:r w:rsidR="00D35266">
        <w:rPr>
          <w:szCs w:val="24"/>
        </w:rPr>
        <w:t>субподрядчиками</w:t>
      </w:r>
      <w:bookmarkEnd w:id="1624"/>
      <w:bookmarkEnd w:id="1625"/>
      <w:bookmarkEnd w:id="1626"/>
      <w:bookmarkEnd w:id="1627"/>
      <w:bookmarkEnd w:id="1628"/>
      <w:bookmarkEnd w:id="1629"/>
      <w:bookmarkEnd w:id="163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Pr>
          <w:b/>
          <w:szCs w:val="24"/>
        </w:rPr>
        <w:br w:type="page"/>
      </w:r>
    </w:p>
    <w:p w:rsidR="00635719" w:rsidRPr="00D904EF"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61421"/>
      <w:bookmarkStart w:id="1647" w:name="_Toc440376303"/>
      <w:bookmarkStart w:id="1648" w:name="_Toc440382561"/>
      <w:bookmarkStart w:id="1649" w:name="_Toc440447231"/>
      <w:bookmarkStart w:id="1650" w:name="_Toc440620911"/>
      <w:bookmarkStart w:id="1651" w:name="_Toc440631546"/>
      <w:bookmarkStart w:id="1652" w:name="_Toc440875782"/>
      <w:bookmarkStart w:id="1653" w:name="_Toc441131806"/>
      <w:bookmarkStart w:id="1654" w:name="_Toc465865254"/>
      <w:bookmarkStart w:id="1655" w:name="_Toc468975515"/>
      <w:bookmarkStart w:id="1656" w:name="_Toc471830541"/>
      <w:r w:rsidRPr="00D904EF">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820D7">
        <w:rPr>
          <w:sz w:val="24"/>
          <w:szCs w:val="24"/>
        </w:rPr>
        <w:fldChar w:fldCharType="begin"/>
      </w:r>
      <w:r w:rsidR="00C718E2">
        <w:rPr>
          <w:sz w:val="24"/>
          <w:szCs w:val="24"/>
        </w:rPr>
        <w:instrText xml:space="preserve"> REF _Ref440271628 \r \h </w:instrText>
      </w:r>
      <w:r w:rsidR="003820D7">
        <w:rPr>
          <w:sz w:val="24"/>
          <w:szCs w:val="24"/>
        </w:rPr>
      </w:r>
      <w:r w:rsidR="003820D7">
        <w:rPr>
          <w:sz w:val="24"/>
          <w:szCs w:val="24"/>
        </w:rPr>
        <w:fldChar w:fldCharType="separate"/>
      </w:r>
      <w:r w:rsidR="00DA3ADB">
        <w:rPr>
          <w:sz w:val="24"/>
          <w:szCs w:val="24"/>
        </w:rPr>
        <w:t>3.3.9</w:t>
      </w:r>
      <w:r w:rsidR="003820D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820D7">
        <w:rPr>
          <w:sz w:val="24"/>
          <w:szCs w:val="24"/>
        </w:rPr>
        <w:fldChar w:fldCharType="begin"/>
      </w:r>
      <w:r w:rsidR="00D90031">
        <w:rPr>
          <w:sz w:val="24"/>
          <w:szCs w:val="24"/>
        </w:rPr>
        <w:instrText xml:space="preserve"> REF _Ref440274337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820D7">
        <w:rPr>
          <w:sz w:val="24"/>
          <w:szCs w:val="24"/>
        </w:rPr>
        <w:fldChar w:fldCharType="begin"/>
      </w:r>
      <w:r w:rsidR="00D90031">
        <w:rPr>
          <w:sz w:val="24"/>
          <w:szCs w:val="24"/>
        </w:rPr>
        <w:instrText xml:space="preserve"> REF _Ref440274366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7" w:name="_Ref440376324"/>
      <w:bookmarkStart w:id="1658" w:name="_Ref440376401"/>
      <w:bookmarkStart w:id="1659"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7"/>
      <w:bookmarkEnd w:id="1658"/>
      <w:bookmarkEnd w:id="1659"/>
    </w:p>
    <w:p w:rsidR="00CA1534" w:rsidRPr="00D904EF" w:rsidRDefault="00CA1534" w:rsidP="00CA1534">
      <w:pPr>
        <w:pStyle w:val="3"/>
        <w:rPr>
          <w:szCs w:val="24"/>
        </w:rPr>
      </w:pPr>
      <w:bookmarkStart w:id="1660" w:name="_Toc440376305"/>
      <w:bookmarkStart w:id="1661" w:name="_Toc440382563"/>
      <w:bookmarkStart w:id="1662" w:name="_Toc440447233"/>
      <w:bookmarkStart w:id="1663" w:name="_Toc440620913"/>
      <w:bookmarkStart w:id="1664" w:name="_Toc440631548"/>
      <w:bookmarkStart w:id="1665" w:name="_Toc440875784"/>
      <w:bookmarkStart w:id="1666" w:name="_Toc441131808"/>
      <w:bookmarkStart w:id="1667" w:name="_Toc465865256"/>
      <w:bookmarkStart w:id="1668" w:name="_Toc468975517"/>
      <w:bookmarkStart w:id="1669"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820D7">
        <w:rPr>
          <w:sz w:val="24"/>
          <w:szCs w:val="24"/>
        </w:rPr>
        <w:fldChar w:fldCharType="begin"/>
      </w:r>
      <w:r w:rsidR="00EA17A9">
        <w:rPr>
          <w:sz w:val="24"/>
          <w:szCs w:val="24"/>
        </w:rPr>
        <w:instrText xml:space="preserve"> REF _Ref440876703 \r \h </w:instrText>
      </w:r>
      <w:r w:rsidR="003820D7">
        <w:rPr>
          <w:sz w:val="24"/>
          <w:szCs w:val="24"/>
        </w:rPr>
      </w:r>
      <w:r w:rsidR="003820D7">
        <w:rPr>
          <w:sz w:val="24"/>
          <w:szCs w:val="24"/>
        </w:rPr>
        <w:fldChar w:fldCharType="separate"/>
      </w:r>
      <w:r w:rsidR="00DA3ADB">
        <w:rPr>
          <w:sz w:val="24"/>
          <w:szCs w:val="24"/>
        </w:rPr>
        <w:t>3.3.10</w:t>
      </w:r>
      <w:r w:rsidR="003820D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820D7">
        <w:rPr>
          <w:sz w:val="24"/>
          <w:szCs w:val="24"/>
        </w:rPr>
        <w:fldChar w:fldCharType="begin"/>
      </w:r>
      <w:r w:rsidR="00CA1534">
        <w:rPr>
          <w:sz w:val="24"/>
          <w:szCs w:val="24"/>
        </w:rPr>
        <w:instrText xml:space="preserve"> REF _Ref440274337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820D7">
        <w:rPr>
          <w:sz w:val="24"/>
          <w:szCs w:val="24"/>
        </w:rPr>
        <w:fldChar w:fldCharType="begin"/>
      </w:r>
      <w:r w:rsidR="00CA1534">
        <w:rPr>
          <w:sz w:val="24"/>
          <w:szCs w:val="24"/>
        </w:rPr>
        <w:instrText xml:space="preserve"> REF _Ref440274366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578" w:rsidRDefault="00CD3578">
      <w:pPr>
        <w:spacing w:line="240" w:lineRule="auto"/>
      </w:pPr>
      <w:r>
        <w:separator/>
      </w:r>
    </w:p>
  </w:endnote>
  <w:endnote w:type="continuationSeparator" w:id="0">
    <w:p w:rsidR="00CD3578" w:rsidRDefault="00CD3578">
      <w:pPr>
        <w:spacing w:line="240" w:lineRule="auto"/>
      </w:pPr>
      <w:r>
        <w:continuationSeparator/>
      </w:r>
    </w:p>
  </w:endnote>
  <w:endnote w:id="1">
    <w:p w:rsidR="0058219A" w:rsidRDefault="0058219A"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3820D7">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820D7" w:rsidRPr="00FA0376">
      <w:rPr>
        <w:sz w:val="16"/>
        <w:szCs w:val="16"/>
        <w:lang w:eastAsia="ru-RU"/>
      </w:rPr>
      <w:fldChar w:fldCharType="begin"/>
    </w:r>
    <w:r w:rsidRPr="00FA0376">
      <w:rPr>
        <w:sz w:val="16"/>
        <w:szCs w:val="16"/>
        <w:lang w:eastAsia="ru-RU"/>
      </w:rPr>
      <w:instrText xml:space="preserve"> PAGE </w:instrText>
    </w:r>
    <w:r w:rsidR="003820D7" w:rsidRPr="00FA0376">
      <w:rPr>
        <w:sz w:val="16"/>
        <w:szCs w:val="16"/>
        <w:lang w:eastAsia="ru-RU"/>
      </w:rPr>
      <w:fldChar w:fldCharType="separate"/>
    </w:r>
    <w:r w:rsidR="0072775D">
      <w:rPr>
        <w:noProof/>
        <w:sz w:val="16"/>
        <w:szCs w:val="16"/>
        <w:lang w:eastAsia="ru-RU"/>
      </w:rPr>
      <w:t>2</w:t>
    </w:r>
    <w:r w:rsidR="003820D7"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720A7">
      <w:rPr>
        <w:sz w:val="18"/>
        <w:szCs w:val="18"/>
      </w:rPr>
      <w:t>Договор</w:t>
    </w:r>
    <w:r w:rsidR="006720A7" w:rsidRPr="006720A7">
      <w:rPr>
        <w:sz w:val="18"/>
        <w:szCs w:val="18"/>
      </w:rPr>
      <w:t>а</w:t>
    </w:r>
    <w:r w:rsidRPr="006720A7">
      <w:rPr>
        <w:sz w:val="18"/>
        <w:szCs w:val="18"/>
      </w:rPr>
      <w:t xml:space="preserve"> на выполнение работ </w:t>
    </w:r>
    <w:r w:rsidR="006720A7" w:rsidRPr="006720A7">
      <w:rPr>
        <w:sz w:val="18"/>
        <w:szCs w:val="18"/>
      </w:rPr>
      <w:t>по реконструкции маслохозяйства Городского РЭС с заменой маслоочистительной установки</w:t>
    </w:r>
    <w:r w:rsidRPr="006720A7">
      <w:rPr>
        <w:sz w:val="18"/>
        <w:szCs w:val="18"/>
      </w:rPr>
      <w:t xml:space="preserve"> для </w:t>
    </w:r>
    <w:r w:rsidR="006720A7" w:rsidRPr="006720A7">
      <w:rPr>
        <w:sz w:val="18"/>
        <w:szCs w:val="18"/>
      </w:rPr>
      <w:t>нужд ПАО «МРСК Центра» (филиала</w:t>
    </w:r>
    <w:r w:rsidRPr="006720A7">
      <w:rPr>
        <w:sz w:val="18"/>
        <w:szCs w:val="18"/>
      </w:rPr>
      <w:t xml:space="preserve"> </w:t>
    </w:r>
    <w:r w:rsidR="006720A7" w:rsidRPr="006720A7">
      <w:rPr>
        <w:sz w:val="18"/>
        <w:szCs w:val="18"/>
      </w:rPr>
      <w:t>«Костромаэнерго»</w:t>
    </w:r>
    <w:r w:rsidRPr="006720A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578" w:rsidRDefault="00CD3578">
      <w:pPr>
        <w:spacing w:line="240" w:lineRule="auto"/>
      </w:pPr>
      <w:r>
        <w:separator/>
      </w:r>
    </w:p>
  </w:footnote>
  <w:footnote w:type="continuationSeparator" w:id="0">
    <w:p w:rsidR="00CD3578" w:rsidRDefault="00CD3578">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0567"/>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9E8"/>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3E3D"/>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01F"/>
    <w:rsid w:val="00556C74"/>
    <w:rsid w:val="00557C01"/>
    <w:rsid w:val="005631D9"/>
    <w:rsid w:val="00566071"/>
    <w:rsid w:val="00570124"/>
    <w:rsid w:val="00572EA1"/>
    <w:rsid w:val="0057432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1703B"/>
    <w:rsid w:val="00620D7C"/>
    <w:rsid w:val="006228B4"/>
    <w:rsid w:val="00623429"/>
    <w:rsid w:val="006238AF"/>
    <w:rsid w:val="0062580C"/>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35E1"/>
    <w:rsid w:val="006561C2"/>
    <w:rsid w:val="00661C17"/>
    <w:rsid w:val="006625DF"/>
    <w:rsid w:val="00663BF7"/>
    <w:rsid w:val="0066755B"/>
    <w:rsid w:val="00667DA0"/>
    <w:rsid w:val="00667F31"/>
    <w:rsid w:val="0067090F"/>
    <w:rsid w:val="006720A7"/>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1BB"/>
    <w:rsid w:val="00711BC4"/>
    <w:rsid w:val="007177AF"/>
    <w:rsid w:val="00717F60"/>
    <w:rsid w:val="00721B30"/>
    <w:rsid w:val="00725F9C"/>
    <w:rsid w:val="00726465"/>
    <w:rsid w:val="00726DAC"/>
    <w:rsid w:val="0072775D"/>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3F27"/>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4D68"/>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D79CE"/>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3578"/>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164E"/>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00A7"/>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20Skvortsova.TS@mrsk-1.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2D6B-90AB-49D4-8E6C-435253224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92</Pages>
  <Words>27302</Words>
  <Characters>155628</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182565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131</cp:revision>
  <cp:lastPrinted>2015-12-29T14:27:00Z</cp:lastPrinted>
  <dcterms:created xsi:type="dcterms:W3CDTF">2016-01-15T08:52:00Z</dcterms:created>
  <dcterms:modified xsi:type="dcterms:W3CDTF">2017-07-28T10:10:00Z</dcterms:modified>
</cp:coreProperties>
</file>