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3168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B0865" w:rsidRPr="001222CA" w:rsidRDefault="005B0865" w:rsidP="00A13E63">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6FC2B59C" wp14:editId="1BBE0D1F">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B0865" w:rsidRPr="005A21B8" w:rsidRDefault="005B0865" w:rsidP="005B0865">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5B0865" w:rsidRPr="005A21B8" w:rsidRDefault="005B0865" w:rsidP="005B0865">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5B0865" w:rsidRPr="005A21B8" w:rsidRDefault="005B0865" w:rsidP="005B0865">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5B0865" w:rsidRPr="005A21B8" w:rsidRDefault="005B0865" w:rsidP="005B0865">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5B0865" w:rsidRPr="005A21B8" w:rsidRDefault="005B0865" w:rsidP="005B0865">
      <w:pPr>
        <w:suppressAutoHyphens w:val="0"/>
        <w:spacing w:line="240" w:lineRule="auto"/>
        <w:ind w:firstLine="0"/>
        <w:jc w:val="right"/>
        <w:rPr>
          <w:bCs w:val="0"/>
          <w:sz w:val="24"/>
          <w:szCs w:val="24"/>
          <w:lang w:eastAsia="ru-RU"/>
        </w:rPr>
      </w:pPr>
    </w:p>
    <w:p w:rsidR="007556FF" w:rsidRPr="00C12FA4" w:rsidRDefault="005B0865" w:rsidP="005B0865">
      <w:pPr>
        <w:ind w:firstLine="0"/>
        <w:jc w:val="right"/>
        <w:rPr>
          <w:sz w:val="24"/>
          <w:szCs w:val="24"/>
        </w:rPr>
      </w:pPr>
      <w:r w:rsidRPr="005A21B8">
        <w:rPr>
          <w:bCs w:val="0"/>
          <w:sz w:val="24"/>
          <w:szCs w:val="24"/>
          <w:lang w:eastAsia="ru-RU"/>
        </w:rPr>
        <w:t xml:space="preserve"> «___» ____________ 2016 года.</w:t>
      </w: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5B0865" w:rsidRPr="005B0865">
        <w:rPr>
          <w:b/>
          <w:sz w:val="24"/>
          <w:szCs w:val="24"/>
        </w:rPr>
        <w:t>Договора</w:t>
      </w:r>
      <w:proofErr w:type="gramEnd"/>
      <w:r w:rsidR="005B0865" w:rsidRPr="005B0865">
        <w:rPr>
          <w:b/>
          <w:sz w:val="24"/>
          <w:szCs w:val="24"/>
        </w:rPr>
        <w:t xml:space="preserve"> на оказание услуг по техосмотру и регистрации автотранспорта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B0865">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1222CA">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1222CA">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1222CA">
        <w:rPr>
          <w:noProof/>
        </w:rPr>
        <w:t>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4253F">
        <w:rPr>
          <w:noProof/>
        </w:rPr>
        <w:fldChar w:fldCharType="begin"/>
      </w:r>
      <w:r>
        <w:rPr>
          <w:noProof/>
        </w:rPr>
        <w:instrText xml:space="preserve"> PAGEREF _Toc441131299 \h </w:instrText>
      </w:r>
      <w:r w:rsidR="0064253F">
        <w:rPr>
          <w:noProof/>
        </w:rPr>
      </w:r>
      <w:r w:rsidR="0064253F">
        <w:rPr>
          <w:noProof/>
        </w:rPr>
        <w:fldChar w:fldCharType="separate"/>
      </w:r>
      <w:r w:rsidR="001222CA">
        <w:rPr>
          <w:noProof/>
        </w:rPr>
        <w:t>8</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1222CA">
        <w:rPr>
          <w:noProof/>
        </w:rPr>
        <w:t>14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1222CA">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1222CA">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1222CA">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1222CA">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1222CA">
        <w:rPr>
          <w:noProof/>
        </w:rPr>
        <w:t>45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1222CA">
        <w:rPr>
          <w:noProof/>
        </w:rPr>
        <w:t>47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1222CA">
        <w:rPr>
          <w:noProof/>
        </w:rPr>
        <w:t>49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1222CA">
        <w:rPr>
          <w:noProof/>
        </w:rPr>
        <w:t>51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1222CA">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1222CA">
        <w:rPr>
          <w:noProof/>
        </w:rPr>
        <w:t>58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1222CA">
        <w:rPr>
          <w:noProof/>
        </w:rPr>
        <w:t>60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1222CA">
        <w:rPr>
          <w:noProof/>
        </w:rPr>
        <w:t>62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1222CA">
        <w:rPr>
          <w:noProof/>
        </w:rPr>
        <w:t>64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1222CA">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1222CA">
        <w:rPr>
          <w:noProof/>
        </w:rPr>
        <w:t>69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1222CA">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1222CA">
        <w:rPr>
          <w:noProof/>
        </w:rPr>
        <w:t>74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1222CA">
        <w:rPr>
          <w:noProof/>
        </w:rPr>
        <w:t>76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1222CA">
        <w:rPr>
          <w:noProof/>
        </w:rPr>
        <w:t>78</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5B08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5B0865" w:rsidRPr="005B0865">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5B0865" w:rsidRPr="005B0865">
        <w:rPr>
          <w:iCs/>
          <w:sz w:val="24"/>
          <w:szCs w:val="24"/>
          <w:u w:val="single"/>
        </w:rPr>
        <w:t xml:space="preserve"> kobeleva.ey@mrsk-1.ru.</w:t>
      </w:r>
      <w:r w:rsidR="005B0865" w:rsidRPr="005B0865">
        <w:rPr>
          <w:iCs/>
          <w:sz w:val="24"/>
          <w:szCs w:val="24"/>
        </w:rPr>
        <w:t xml:space="preserve">, ответственное лицо – Кобелева Елена Юрьевна, контактный телефон - (4752)56-95-67, адрес электронной почты: </w:t>
      </w:r>
      <w:r w:rsidR="005B0865" w:rsidRPr="005B0865">
        <w:rPr>
          <w:iCs/>
          <w:sz w:val="24"/>
          <w:szCs w:val="24"/>
          <w:u w:val="single"/>
        </w:rPr>
        <w:t>kobeleva.ey@mrsk-1.ru.</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0F0821">
        <w:rPr>
          <w:b/>
          <w:sz w:val="24"/>
          <w:szCs w:val="24"/>
        </w:rPr>
        <w:t>«</w:t>
      </w:r>
      <w:r w:rsidR="000F0821" w:rsidRPr="000F0821">
        <w:rPr>
          <w:b/>
          <w:sz w:val="24"/>
          <w:szCs w:val="24"/>
        </w:rPr>
        <w:t>25</w:t>
      </w:r>
      <w:r w:rsidRPr="000F0821">
        <w:rPr>
          <w:b/>
          <w:sz w:val="24"/>
          <w:szCs w:val="24"/>
        </w:rPr>
        <w:t xml:space="preserve">» </w:t>
      </w:r>
      <w:r w:rsidR="000F0821" w:rsidRPr="000F0821">
        <w:rPr>
          <w:b/>
          <w:sz w:val="24"/>
          <w:szCs w:val="24"/>
        </w:rPr>
        <w:t>февраля</w:t>
      </w:r>
      <w:r w:rsidRPr="000F0821">
        <w:rPr>
          <w:b/>
          <w:sz w:val="24"/>
          <w:szCs w:val="24"/>
        </w:rPr>
        <w:t xml:space="preserve"> 20</w:t>
      </w:r>
      <w:r w:rsidR="00C12FA4" w:rsidRPr="000F0821">
        <w:rPr>
          <w:b/>
          <w:sz w:val="24"/>
          <w:szCs w:val="24"/>
        </w:rPr>
        <w:t>1</w:t>
      </w:r>
      <w:r w:rsidR="00862664" w:rsidRPr="000F0821">
        <w:rPr>
          <w:b/>
          <w:sz w:val="24"/>
          <w:szCs w:val="24"/>
        </w:rPr>
        <w:t>6</w:t>
      </w:r>
      <w:r w:rsidRPr="000F0821">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31B13">
        <w:fldChar w:fldCharType="begin"/>
      </w:r>
      <w:r w:rsidR="00131B13">
        <w:instrText xml:space="preserve"> REF _Ref440269836 \r \h  \* MERGEFORMAT </w:instrText>
      </w:r>
      <w:r w:rsidR="00131B13">
        <w:fldChar w:fldCharType="separate"/>
      </w:r>
      <w:r w:rsidR="001222CA" w:rsidRPr="001222CA">
        <w:rPr>
          <w:sz w:val="24"/>
          <w:szCs w:val="24"/>
        </w:rPr>
        <w:t>1.1.2</w:t>
      </w:r>
      <w:r w:rsidR="00131B13">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ткрытого запроса предложений (</w:t>
      </w:r>
      <w:r w:rsidRPr="005B0865">
        <w:rPr>
          <w:sz w:val="24"/>
          <w:szCs w:val="24"/>
        </w:rPr>
        <w:t xml:space="preserve">далее – запрос предложений) </w:t>
      </w:r>
      <w:bookmarkEnd w:id="10"/>
      <w:r w:rsidR="004B5EB3" w:rsidRPr="005B0865">
        <w:rPr>
          <w:sz w:val="24"/>
          <w:szCs w:val="24"/>
        </w:rPr>
        <w:t>на право</w:t>
      </w:r>
      <w:proofErr w:type="gramEnd"/>
      <w:r w:rsidR="004B5EB3" w:rsidRPr="005B0865">
        <w:rPr>
          <w:sz w:val="24"/>
          <w:szCs w:val="24"/>
        </w:rPr>
        <w:t xml:space="preserve"> </w:t>
      </w:r>
      <w:proofErr w:type="gramStart"/>
      <w:r w:rsidR="004B5EB3" w:rsidRPr="005B0865">
        <w:rPr>
          <w:sz w:val="24"/>
          <w:szCs w:val="24"/>
        </w:rPr>
        <w:t>заключения</w:t>
      </w:r>
      <w:proofErr w:type="gramEnd"/>
      <w:r w:rsidR="004B5EB3" w:rsidRPr="005B0865">
        <w:rPr>
          <w:sz w:val="24"/>
          <w:szCs w:val="24"/>
        </w:rPr>
        <w:t xml:space="preserve"> </w:t>
      </w:r>
      <w:r w:rsidR="005B0865" w:rsidRPr="005B0865">
        <w:rPr>
          <w:sz w:val="24"/>
          <w:szCs w:val="24"/>
        </w:rPr>
        <w:t>Договора на оказание услуг по техосмотру и регистрации автотранспорта для нужд ПАО «МРСК Центра» (филиала «Тамбовэнерго»)</w:t>
      </w:r>
      <w:r w:rsidR="00862664" w:rsidRPr="005B0865">
        <w:rPr>
          <w:sz w:val="24"/>
          <w:szCs w:val="24"/>
        </w:rPr>
        <w:t xml:space="preserve">, расположенного по адресу: РФ, 392680, г. Тамбов, ул. </w:t>
      </w:r>
      <w:proofErr w:type="spellStart"/>
      <w:r w:rsidR="00862664" w:rsidRPr="005B0865">
        <w:rPr>
          <w:sz w:val="24"/>
          <w:szCs w:val="24"/>
        </w:rPr>
        <w:t>Моршанское</w:t>
      </w:r>
      <w:proofErr w:type="spellEnd"/>
      <w:r w:rsidR="00862664" w:rsidRPr="005B0865">
        <w:rPr>
          <w:sz w:val="24"/>
          <w:szCs w:val="24"/>
        </w:rPr>
        <w:t xml:space="preserve"> шоссе, д. 23</w:t>
      </w:r>
      <w:bookmarkEnd w:id="11"/>
      <w:bookmarkEnd w:id="12"/>
      <w:bookmarkEnd w:id="13"/>
      <w:r w:rsidR="005B0865" w:rsidRPr="005B0865">
        <w:rPr>
          <w:sz w:val="24"/>
          <w:szCs w:val="24"/>
        </w:rPr>
        <w:t>.</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5B0865">
          <w:rPr>
            <w:rStyle w:val="a7"/>
            <w:sz w:val="24"/>
            <w:szCs w:val="24"/>
          </w:rPr>
          <w:t>etp.rosseti.ru</w:t>
        </w:r>
      </w:hyperlink>
      <w:r w:rsidR="00862664" w:rsidRPr="005B0865">
        <w:rPr>
          <w:sz w:val="24"/>
          <w:szCs w:val="24"/>
        </w:rPr>
        <w:t xml:space="preserve"> </w:t>
      </w:r>
      <w:r w:rsidR="00702B2C" w:rsidRPr="005B0865">
        <w:rPr>
          <w:sz w:val="24"/>
          <w:szCs w:val="24"/>
        </w:rPr>
        <w:t>(д</w:t>
      </w:r>
      <w:r w:rsidR="00702B2C" w:rsidRPr="00C12FA4">
        <w:rPr>
          <w:sz w:val="24"/>
          <w:szCs w:val="24"/>
        </w:rPr>
        <w:t>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5B086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5B0865" w:rsidRPr="005B0865">
        <w:rPr>
          <w:sz w:val="24"/>
          <w:szCs w:val="24"/>
        </w:rPr>
        <w:t>Договора на оказание услуг по техосмотру и регистрации автотранспорта для нужд ПАО «МРСК Центра» (филиала «Тамбовэнерго»)</w:t>
      </w:r>
      <w:r w:rsidR="00702B2C" w:rsidRPr="005B0865">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5B0865">
        <w:rPr>
          <w:sz w:val="24"/>
          <w:szCs w:val="24"/>
        </w:rPr>
        <w:t xml:space="preserve">Количество лотов: </w:t>
      </w:r>
      <w:r w:rsidRPr="005B0865">
        <w:rPr>
          <w:b/>
          <w:sz w:val="24"/>
          <w:szCs w:val="24"/>
        </w:rPr>
        <w:t>1 (один)</w:t>
      </w:r>
      <w:r w:rsidRPr="005B0865">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5B086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5B0865">
        <w:rPr>
          <w:sz w:val="24"/>
          <w:szCs w:val="24"/>
        </w:rPr>
        <w:t xml:space="preserve">: </w:t>
      </w:r>
      <w:r w:rsidR="005B0865" w:rsidRPr="005B0865">
        <w:rPr>
          <w:sz w:val="24"/>
          <w:szCs w:val="24"/>
        </w:rPr>
        <w:t xml:space="preserve">В течение 2016 года </w:t>
      </w:r>
      <w:proofErr w:type="gramStart"/>
      <w:r w:rsidR="005B0865" w:rsidRPr="005B0865">
        <w:rPr>
          <w:sz w:val="24"/>
          <w:szCs w:val="24"/>
        </w:rPr>
        <w:t>согласно заявок</w:t>
      </w:r>
      <w:proofErr w:type="gramEnd"/>
      <w:r w:rsidR="005B0865" w:rsidRPr="005B0865">
        <w:rPr>
          <w:sz w:val="24"/>
          <w:szCs w:val="24"/>
        </w:rPr>
        <w:t xml:space="preserve"> филиала</w:t>
      </w:r>
      <w:r w:rsidR="00717F60" w:rsidRPr="005B0865">
        <w:rPr>
          <w:sz w:val="24"/>
          <w:szCs w:val="24"/>
        </w:rPr>
        <w:t>.</w:t>
      </w:r>
      <w:bookmarkEnd w:id="19"/>
    </w:p>
    <w:p w:rsidR="008D2928" w:rsidRPr="005B086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5B0865">
        <w:rPr>
          <w:sz w:val="24"/>
          <w:szCs w:val="24"/>
        </w:rPr>
        <w:t xml:space="preserve">осуществляться </w:t>
      </w:r>
      <w:r w:rsidR="005B0865" w:rsidRPr="005B0865">
        <w:rPr>
          <w:sz w:val="24"/>
          <w:szCs w:val="24"/>
        </w:rPr>
        <w:t>на территории Тамбовской области</w:t>
      </w:r>
      <w:r w:rsidRPr="005B0865">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1222CA">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1222CA">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1222CA">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lastRenderedPageBreak/>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1222CA">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1222CA" w:rsidRPr="001222CA">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31B13">
        <w:fldChar w:fldCharType="begin"/>
      </w:r>
      <w:r w:rsidR="00131B13">
        <w:instrText xml:space="preserve"> REF _Ref191386109 \n \h  \* MERGEFORMAT </w:instrText>
      </w:r>
      <w:r w:rsidR="00131B13">
        <w:fldChar w:fldCharType="separate"/>
      </w:r>
      <w:r w:rsidR="001222CA" w:rsidRPr="001222CA">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1222CA" w:rsidRPr="001222CA">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1222CA" w:rsidRPr="001222CA">
        <w:rPr>
          <w:sz w:val="24"/>
          <w:szCs w:val="24"/>
        </w:rPr>
        <w:t xml:space="preserve"> 1.4.2 </w:t>
      </w:r>
      <w:r w:rsidR="00131B1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1222CA" w:rsidRPr="001222CA">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4253F">
        <w:rPr>
          <w:b w:val="0"/>
        </w:rPr>
        <w:fldChar w:fldCharType="begin"/>
      </w:r>
      <w:r w:rsidR="002D4BC6">
        <w:rPr>
          <w:b w:val="0"/>
        </w:rPr>
        <w:instrText xml:space="preserve"> REF _Ref440275279 \r \h </w:instrText>
      </w:r>
      <w:r w:rsidR="0064253F">
        <w:rPr>
          <w:b w:val="0"/>
        </w:rPr>
      </w:r>
      <w:r w:rsidR="0064253F">
        <w:rPr>
          <w:b w:val="0"/>
        </w:rPr>
        <w:fldChar w:fldCharType="separate"/>
      </w:r>
      <w:r w:rsidR="001222CA">
        <w:rPr>
          <w:b w:val="0"/>
        </w:rPr>
        <w:t>1.1.4</w:t>
      </w:r>
      <w:r w:rsidR="0064253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31B13">
        <w:fldChar w:fldCharType="begin"/>
      </w:r>
      <w:r w:rsidR="00131B13">
        <w:instrText xml:space="preserve"> REF _Ref305973147 \r \h  \* MERGEFORMAT </w:instrText>
      </w:r>
      <w:r w:rsidR="00131B13">
        <w:fldChar w:fldCharType="separate"/>
      </w:r>
      <w:r w:rsidR="001222CA" w:rsidRPr="001222CA">
        <w:rPr>
          <w:b w:val="0"/>
          <w:szCs w:val="24"/>
        </w:rPr>
        <w:t>3.3</w:t>
      </w:r>
      <w:r w:rsidR="00131B1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31B13">
        <w:fldChar w:fldCharType="begin"/>
      </w:r>
      <w:r w:rsidR="00131B13">
        <w:instrText xml:space="preserve"> REF _Ref55336310 \r \h  \* MERGEFORMAT </w:instrText>
      </w:r>
      <w:r w:rsidR="00131B13">
        <w:fldChar w:fldCharType="separate"/>
      </w:r>
      <w:r w:rsidR="001222CA" w:rsidRPr="001222CA">
        <w:rPr>
          <w:b w:val="0"/>
          <w:szCs w:val="24"/>
        </w:rPr>
        <w:t>5.1</w:t>
      </w:r>
      <w:r w:rsidR="00131B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31B13">
        <w:fldChar w:fldCharType="begin"/>
      </w:r>
      <w:r w:rsidR="00131B13">
        <w:instrText xml:space="preserve"> REF _Ref440284918 \r \h  \* MERGEFORMAT </w:instrText>
      </w:r>
      <w:r w:rsidR="00131B13">
        <w:fldChar w:fldCharType="separate"/>
      </w:r>
      <w:r w:rsidR="001222CA" w:rsidRPr="001222CA">
        <w:rPr>
          <w:b w:val="0"/>
          <w:szCs w:val="24"/>
        </w:rPr>
        <w:t>5.2</w:t>
      </w:r>
      <w:r w:rsidR="00131B1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1B13">
        <w:fldChar w:fldCharType="begin"/>
      </w:r>
      <w:r w:rsidR="00131B13">
        <w:instrText xml:space="preserve"> REF _Ref440537086 \r \h  \* MERGEFORMAT </w:instrText>
      </w:r>
      <w:r w:rsidR="00131B13">
        <w:fldChar w:fldCharType="separate"/>
      </w:r>
      <w:r w:rsidR="001222CA" w:rsidRPr="001222CA">
        <w:rPr>
          <w:b w:val="0"/>
          <w:bCs w:val="0"/>
          <w:szCs w:val="24"/>
        </w:rPr>
        <w:t>5.3</w:t>
      </w:r>
      <w:r w:rsidR="00131B1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31B13">
        <w:fldChar w:fldCharType="begin"/>
      </w:r>
      <w:r w:rsidR="00131B13">
        <w:instrText xml:space="preserve"> REF _Ref440284947 \r \h  \* MERGEFORMAT </w:instrText>
      </w:r>
      <w:r w:rsidR="00131B13">
        <w:fldChar w:fldCharType="separate"/>
      </w:r>
      <w:r w:rsidR="001222CA" w:rsidRPr="001222CA">
        <w:rPr>
          <w:b w:val="0"/>
          <w:szCs w:val="24"/>
        </w:rPr>
        <w:t>5.4</w:t>
      </w:r>
      <w:r w:rsidR="00131B1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4253F">
        <w:rPr>
          <w:b w:val="0"/>
          <w:szCs w:val="24"/>
        </w:rPr>
        <w:fldChar w:fldCharType="begin"/>
      </w:r>
      <w:r w:rsidR="00B8118F">
        <w:rPr>
          <w:b w:val="0"/>
          <w:szCs w:val="24"/>
        </w:rPr>
        <w:instrText xml:space="preserve"> REF _Ref440361439 \r \h </w:instrText>
      </w:r>
      <w:r w:rsidR="0064253F">
        <w:rPr>
          <w:b w:val="0"/>
          <w:szCs w:val="24"/>
        </w:rPr>
      </w:r>
      <w:r w:rsidR="0064253F">
        <w:rPr>
          <w:b w:val="0"/>
          <w:szCs w:val="24"/>
        </w:rPr>
        <w:fldChar w:fldCharType="separate"/>
      </w:r>
      <w:r w:rsidR="001222CA">
        <w:rPr>
          <w:b w:val="0"/>
          <w:szCs w:val="24"/>
        </w:rPr>
        <w:t>5.5</w:t>
      </w:r>
      <w:r w:rsidR="0064253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4253F">
        <w:rPr>
          <w:b w:val="0"/>
          <w:szCs w:val="24"/>
        </w:rPr>
        <w:fldChar w:fldCharType="begin"/>
      </w:r>
      <w:r w:rsidR="00B8118F">
        <w:rPr>
          <w:b w:val="0"/>
          <w:szCs w:val="24"/>
        </w:rPr>
        <w:instrText xml:space="preserve"> REF _Ref440361531 \r \h </w:instrText>
      </w:r>
      <w:r w:rsidR="0064253F">
        <w:rPr>
          <w:b w:val="0"/>
          <w:szCs w:val="24"/>
        </w:rPr>
      </w:r>
      <w:r w:rsidR="0064253F">
        <w:rPr>
          <w:b w:val="0"/>
          <w:szCs w:val="24"/>
        </w:rPr>
        <w:fldChar w:fldCharType="separate"/>
      </w:r>
      <w:r w:rsidR="001222CA">
        <w:rPr>
          <w:b w:val="0"/>
          <w:szCs w:val="24"/>
        </w:rPr>
        <w:t>5.6</w:t>
      </w:r>
      <w:r w:rsidR="0064253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4253F">
        <w:rPr>
          <w:b w:val="0"/>
          <w:szCs w:val="24"/>
        </w:rPr>
        <w:fldChar w:fldCharType="begin"/>
      </w:r>
      <w:r>
        <w:rPr>
          <w:b w:val="0"/>
          <w:szCs w:val="24"/>
        </w:rPr>
        <w:instrText xml:space="preserve"> REF _Ref440285128 \r \h </w:instrText>
      </w:r>
      <w:r w:rsidR="0064253F">
        <w:rPr>
          <w:b w:val="0"/>
          <w:szCs w:val="24"/>
        </w:rPr>
      </w:r>
      <w:r w:rsidR="0064253F">
        <w:rPr>
          <w:b w:val="0"/>
          <w:szCs w:val="24"/>
        </w:rPr>
        <w:fldChar w:fldCharType="separate"/>
      </w:r>
      <w:r w:rsidR="001222CA">
        <w:rPr>
          <w:b w:val="0"/>
          <w:szCs w:val="24"/>
        </w:rPr>
        <w:t>3.3.14</w:t>
      </w:r>
      <w:r w:rsidR="0064253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64253F">
        <w:rPr>
          <w:b w:val="0"/>
          <w:szCs w:val="24"/>
        </w:rPr>
        <w:fldChar w:fldCharType="begin"/>
      </w:r>
      <w:r>
        <w:rPr>
          <w:b w:val="0"/>
          <w:szCs w:val="24"/>
        </w:rPr>
        <w:instrText xml:space="preserve"> REF _Ref305973250 \r \h </w:instrText>
      </w:r>
      <w:r w:rsidR="0064253F">
        <w:rPr>
          <w:b w:val="0"/>
          <w:szCs w:val="24"/>
        </w:rPr>
      </w:r>
      <w:r w:rsidR="0064253F">
        <w:rPr>
          <w:b w:val="0"/>
          <w:szCs w:val="24"/>
        </w:rPr>
        <w:fldChar w:fldCharType="separate"/>
      </w:r>
      <w:r w:rsidR="001222CA">
        <w:rPr>
          <w:b w:val="0"/>
          <w:szCs w:val="24"/>
        </w:rPr>
        <w:t>3.6</w:t>
      </w:r>
      <w:r w:rsidR="0064253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253F">
        <w:rPr>
          <w:b w:val="0"/>
          <w:szCs w:val="24"/>
        </w:rPr>
        <w:fldChar w:fldCharType="begin"/>
      </w:r>
      <w:r>
        <w:rPr>
          <w:b w:val="0"/>
          <w:szCs w:val="24"/>
        </w:rPr>
        <w:instrText xml:space="preserve"> REF _Ref303681924 \r \h </w:instrText>
      </w:r>
      <w:r w:rsidR="0064253F">
        <w:rPr>
          <w:b w:val="0"/>
          <w:szCs w:val="24"/>
        </w:rPr>
      </w:r>
      <w:r w:rsidR="0064253F">
        <w:rPr>
          <w:b w:val="0"/>
          <w:szCs w:val="24"/>
        </w:rPr>
        <w:fldChar w:fldCharType="separate"/>
      </w:r>
      <w:r w:rsidR="001222CA">
        <w:rPr>
          <w:b w:val="0"/>
          <w:szCs w:val="24"/>
        </w:rPr>
        <w:t>3.8</w:t>
      </w:r>
      <w:r w:rsidR="0064253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1222CA">
        <w:rPr>
          <w:b w:val="0"/>
        </w:rPr>
        <w:t>5.5</w:t>
      </w:r>
      <w:r w:rsidR="0064253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1222CA">
        <w:rPr>
          <w:b w:val="0"/>
        </w:rPr>
        <w:t>2.2.3</w:t>
      </w:r>
      <w:r w:rsidR="0064253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1222CA" w:rsidRPr="001222CA">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1222CA" w:rsidRPr="001222CA">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1222CA" w:rsidRPr="001222CA">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1222CA" w:rsidRPr="001222CA">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1222CA" w:rsidRPr="001222CA">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1222CA" w:rsidRPr="001222CA">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1222CA" w:rsidRPr="001222CA">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1222CA" w:rsidRPr="001222CA">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1222CA" w:rsidRPr="001222CA">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1222CA" w:rsidRPr="001222CA">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1222CA" w:rsidRPr="001222CA">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1222CA">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1222CA" w:rsidRPr="00010958">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1222CA">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1222CA">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1222CA">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1222CA">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1222CA">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1222CA" w:rsidRPr="001222CA">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1222CA" w:rsidRPr="001222CA">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1222CA" w:rsidRPr="001222CA">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1222CA" w:rsidRPr="001222CA">
        <w:rPr>
          <w:bCs w:val="0"/>
          <w:sz w:val="24"/>
          <w:szCs w:val="24"/>
        </w:rPr>
        <w:t>5.1</w:t>
      </w:r>
      <w:r w:rsidR="00131B1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1222CA" w:rsidRPr="001222CA">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280464" w:rsidRPr="005B0865" w:rsidRDefault="005B0865" w:rsidP="00557C01">
      <w:pPr>
        <w:pStyle w:val="aff6"/>
        <w:numPr>
          <w:ilvl w:val="0"/>
          <w:numId w:val="53"/>
        </w:numPr>
        <w:tabs>
          <w:tab w:val="clear" w:pos="1134"/>
        </w:tabs>
        <w:suppressAutoHyphens w:val="0"/>
        <w:spacing w:line="240" w:lineRule="auto"/>
        <w:ind w:left="426"/>
        <w:rPr>
          <w:rFonts w:eastAsia="Calibri"/>
          <w:sz w:val="24"/>
          <w:szCs w:val="24"/>
          <w:lang w:eastAsia="en-US"/>
        </w:rPr>
      </w:pPr>
      <w:r w:rsidRPr="005B0865">
        <w:rPr>
          <w:b/>
          <w:sz w:val="24"/>
          <w:szCs w:val="24"/>
        </w:rPr>
        <w:t xml:space="preserve">432 250 </w:t>
      </w:r>
      <w:r w:rsidRPr="005B0865">
        <w:rPr>
          <w:sz w:val="24"/>
          <w:szCs w:val="24"/>
        </w:rPr>
        <w:t xml:space="preserve">(Четыреста тридцать две тысячи двести пятьдесят) рублей 00 копеек РФ, без учета НДС; НДС составляет </w:t>
      </w:r>
      <w:r w:rsidRPr="005B0865">
        <w:rPr>
          <w:b/>
          <w:sz w:val="24"/>
          <w:szCs w:val="24"/>
        </w:rPr>
        <w:t xml:space="preserve">77 805 </w:t>
      </w:r>
      <w:r w:rsidRPr="005B0865">
        <w:rPr>
          <w:sz w:val="24"/>
          <w:szCs w:val="24"/>
        </w:rPr>
        <w:t xml:space="preserve">(Семьдесят семь тысяч восемьсот пять) рублей 00 копеек РФ;  </w:t>
      </w:r>
      <w:r w:rsidRPr="005B0865">
        <w:rPr>
          <w:b/>
          <w:sz w:val="24"/>
          <w:szCs w:val="24"/>
        </w:rPr>
        <w:t xml:space="preserve">510 055 </w:t>
      </w:r>
      <w:r w:rsidRPr="005B0865">
        <w:rPr>
          <w:sz w:val="24"/>
          <w:szCs w:val="24"/>
        </w:rPr>
        <w:t>(Пятьсот десять тысяч пятьдесят пять) рублей 00 копеек РФ, с учетом НДС</w:t>
      </w:r>
      <w:r w:rsidR="00280464" w:rsidRPr="005B0865">
        <w:rPr>
          <w:rFonts w:eastAsia="Calibri"/>
          <w:sz w:val="24"/>
          <w:szCs w:val="24"/>
          <w:lang w:eastAsia="en-US"/>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1222CA" w:rsidRPr="001222CA">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1222CA">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1222CA">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fldChar w:fldCharType="begin"/>
      </w:r>
      <w:r w:rsidR="00131B13">
        <w:instrText xml:space="preserve"> REF _Ref191386451 \n \h  \* MERGEFORMAT </w:instrText>
      </w:r>
      <w:r w:rsidR="00131B13">
        <w:fldChar w:fldCharType="separate"/>
      </w:r>
      <w:r w:rsidR="001222CA" w:rsidRPr="001222CA">
        <w:rPr>
          <w:bCs w:val="0"/>
          <w:sz w:val="24"/>
          <w:szCs w:val="24"/>
        </w:rPr>
        <w:t>3.3.9</w:t>
      </w:r>
      <w:r w:rsidR="00131B1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1222CA">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5B086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w:t>
      </w:r>
      <w:r w:rsidRPr="009F2BF9">
        <w:rPr>
          <w:sz w:val="24"/>
          <w:szCs w:val="24"/>
        </w:rPr>
        <w:lastRenderedPageBreak/>
        <w:t xml:space="preserve">деятельности в рамках Договора (в случае, если наличие данных разрешающих документов необходимо для оказания услуг, указанных в п. </w:t>
      </w:r>
      <w:r w:rsidR="00131B13" w:rsidRPr="005B0865">
        <w:fldChar w:fldCharType="begin"/>
      </w:r>
      <w:r w:rsidR="00131B13" w:rsidRPr="005B0865">
        <w:instrText xml:space="preserve"> REF _Ref440275279 \r \h  \* MERGEFORMAT </w:instrText>
      </w:r>
      <w:r w:rsidR="00131B13" w:rsidRPr="005B0865">
        <w:fldChar w:fldCharType="separate"/>
      </w:r>
      <w:r w:rsidR="001222CA" w:rsidRPr="005B0865">
        <w:rPr>
          <w:sz w:val="24"/>
          <w:szCs w:val="24"/>
        </w:rPr>
        <w:t>1.1.4</w:t>
      </w:r>
      <w:r w:rsidR="00131B13" w:rsidRPr="005B0865">
        <w:fldChar w:fldCharType="end"/>
      </w:r>
      <w:r w:rsidRPr="005B0865">
        <w:rPr>
          <w:sz w:val="24"/>
          <w:szCs w:val="24"/>
        </w:rPr>
        <w:t xml:space="preserve"> и разделе </w:t>
      </w:r>
      <w:r w:rsidR="00131B13" w:rsidRPr="005B0865">
        <w:fldChar w:fldCharType="begin"/>
      </w:r>
      <w:r w:rsidR="00131B13" w:rsidRPr="005B0865">
        <w:instrText xml:space="preserve"> REF _Ref440270568 \r \h  \* MERGEFORMAT </w:instrText>
      </w:r>
      <w:r w:rsidR="00131B13" w:rsidRPr="005B0865">
        <w:fldChar w:fldCharType="separate"/>
      </w:r>
      <w:r w:rsidR="001222CA" w:rsidRPr="005B0865">
        <w:t>4</w:t>
      </w:r>
      <w:r w:rsidR="00131B13" w:rsidRPr="005B0865">
        <w:fldChar w:fldCharType="end"/>
      </w:r>
      <w:r w:rsidRPr="005B0865">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w:t>
      </w:r>
      <w:r w:rsidR="00553A57" w:rsidRPr="00B20653">
        <w:rPr>
          <w:sz w:val="24"/>
          <w:szCs w:val="24"/>
        </w:rPr>
        <w:lastRenderedPageBreak/>
        <w:t xml:space="preserve">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1222CA" w:rsidRPr="001222CA">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1222CA">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1222CA" w:rsidRPr="00010958">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1222CA">
        <w:rPr>
          <w:sz w:val="24"/>
          <w:szCs w:val="24"/>
        </w:rPr>
        <w:t>5.7.2</w:t>
      </w:r>
      <w:r w:rsidR="0064253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1222CA">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1222CA">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1222CA">
        <w:rPr>
          <w:sz w:val="24"/>
          <w:szCs w:val="24"/>
        </w:rPr>
        <w:t>5.10</w:t>
      </w:r>
      <w:r w:rsidR="0064253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1222CA">
        <w:rPr>
          <w:sz w:val="24"/>
          <w:szCs w:val="24"/>
        </w:rPr>
        <w:t>5.14</w:t>
      </w:r>
      <w:r w:rsidR="0064253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1222CA" w:rsidRPr="001222CA">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w:t>
      </w:r>
      <w:r w:rsidRPr="00E71A48">
        <w:rPr>
          <w:sz w:val="24"/>
          <w:szCs w:val="24"/>
        </w:rPr>
        <w:lastRenderedPageBreak/>
        <w:t xml:space="preserve">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w:t>
      </w:r>
      <w:r w:rsidRPr="00E71A48">
        <w:rPr>
          <w:bCs w:val="0"/>
          <w:sz w:val="24"/>
          <w:szCs w:val="24"/>
        </w:rPr>
        <w:lastRenderedPageBreak/>
        <w:t xml:space="preserve">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1222CA" w:rsidRPr="001222CA">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1222CA" w:rsidRPr="001222CA">
        <w:rPr>
          <w:bCs w:val="0"/>
          <w:sz w:val="24"/>
          <w:szCs w:val="24"/>
          <w:lang w:val="en-US"/>
        </w:rPr>
        <w:t>a</w:t>
      </w:r>
      <w:r w:rsidR="001222CA" w:rsidRPr="00131B1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1222CA" w:rsidRPr="001222CA">
        <w:rPr>
          <w:bCs w:val="0"/>
          <w:sz w:val="24"/>
          <w:szCs w:val="24"/>
          <w:lang w:val="en-US"/>
        </w:rPr>
        <w:t>g</w:t>
      </w:r>
      <w:r w:rsidR="001222CA" w:rsidRPr="00131B1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1222CA" w:rsidRPr="001222CA">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w:t>
      </w:r>
      <w:r w:rsidRPr="00212D09">
        <w:rPr>
          <w:bCs w:val="0"/>
          <w:iCs/>
          <w:sz w:val="24"/>
          <w:szCs w:val="24"/>
        </w:rPr>
        <w:lastRenderedPageBreak/>
        <w:t xml:space="preserve">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1222CA">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1222CA" w:rsidRPr="001222CA">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1222CA" w:rsidRPr="001222CA">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1222CA">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1222CA">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31B13">
        <w:fldChar w:fldCharType="begin"/>
      </w:r>
      <w:r w:rsidR="00131B13">
        <w:instrText xml:space="preserve"> REF _Ref305753174 \r \h  \* MERGEFORMAT </w:instrText>
      </w:r>
      <w:r w:rsidR="00131B13">
        <w:fldChar w:fldCharType="separate"/>
      </w:r>
      <w:r w:rsidR="001222CA" w:rsidRPr="001222CA">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w:t>
      </w:r>
      <w:r w:rsidRPr="00E71A48">
        <w:rPr>
          <w:bCs w:val="0"/>
          <w:sz w:val="24"/>
          <w:szCs w:val="24"/>
        </w:rPr>
        <w:lastRenderedPageBreak/>
        <w:t xml:space="preserve">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Pr>
          <w:bCs w:val="0"/>
          <w:sz w:val="24"/>
          <w:szCs w:val="24"/>
        </w:rPr>
        <w:t>3.4.1.3</w:t>
      </w:r>
      <w:r w:rsidR="00131B13">
        <w:fldChar w:fldCharType="end"/>
      </w:r>
      <w:r w:rsidRPr="001222CA">
        <w:rPr>
          <w:bCs w:val="0"/>
          <w:sz w:val="24"/>
          <w:szCs w:val="24"/>
        </w:rPr>
        <w:t xml:space="preserve"> настоящей Документации, по адресу: </w:t>
      </w:r>
      <w:r w:rsidR="005B0865" w:rsidRPr="005B0865">
        <w:rPr>
          <w:bCs w:val="0"/>
          <w:sz w:val="24"/>
          <w:szCs w:val="24"/>
        </w:rPr>
        <w:t xml:space="preserve">РФ, 392680, г. Тамбов, ул. </w:t>
      </w:r>
      <w:proofErr w:type="spellStart"/>
      <w:r w:rsidR="005B0865" w:rsidRPr="005B0865">
        <w:rPr>
          <w:sz w:val="24"/>
          <w:szCs w:val="24"/>
        </w:rPr>
        <w:t>Моршанское</w:t>
      </w:r>
      <w:proofErr w:type="spellEnd"/>
      <w:r w:rsidR="005B0865" w:rsidRPr="005B0865">
        <w:rPr>
          <w:sz w:val="24"/>
          <w:szCs w:val="24"/>
        </w:rPr>
        <w:t xml:space="preserve"> шоссе</w:t>
      </w:r>
      <w:r w:rsidR="005B0865" w:rsidRPr="005B0865">
        <w:rPr>
          <w:bCs w:val="0"/>
          <w:sz w:val="24"/>
          <w:szCs w:val="24"/>
        </w:rPr>
        <w:t>, 23</w:t>
      </w:r>
      <w:r w:rsidRPr="001222CA">
        <w:rPr>
          <w:bCs w:val="0"/>
          <w:sz w:val="24"/>
          <w:szCs w:val="24"/>
        </w:rPr>
        <w:t xml:space="preserve">, </w:t>
      </w:r>
      <w:proofErr w:type="spellStart"/>
      <w:r w:rsidRPr="001222CA">
        <w:rPr>
          <w:bCs w:val="0"/>
          <w:sz w:val="24"/>
          <w:szCs w:val="24"/>
        </w:rPr>
        <w:t>каб</w:t>
      </w:r>
      <w:proofErr w:type="spellEnd"/>
      <w:r w:rsidRPr="001222CA">
        <w:rPr>
          <w:bCs w:val="0"/>
          <w:sz w:val="24"/>
          <w:szCs w:val="24"/>
        </w:rPr>
        <w:t>. №</w:t>
      </w:r>
      <w:r w:rsidR="005B0865">
        <w:rPr>
          <w:bCs w:val="0"/>
          <w:sz w:val="24"/>
          <w:szCs w:val="24"/>
        </w:rPr>
        <w:t>205</w:t>
      </w:r>
      <w:r w:rsidRPr="001222CA">
        <w:rPr>
          <w:bCs w:val="0"/>
          <w:sz w:val="24"/>
          <w:szCs w:val="24"/>
        </w:rPr>
        <w:t xml:space="preserve">, исполнительный сотрудник – </w:t>
      </w:r>
      <w:r w:rsidR="005765C8" w:rsidRPr="005765C8">
        <w:rPr>
          <w:bCs w:val="0"/>
          <w:iCs/>
          <w:sz w:val="24"/>
          <w:szCs w:val="24"/>
        </w:rPr>
        <w:t>Кобелева Елена Юрьевна, контактный телефон: (4752) 57-82-06</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31B13">
        <w:fldChar w:fldCharType="begin"/>
      </w:r>
      <w:r w:rsidR="00131B13">
        <w:instrText xml:space="preserve"> REF _Ref191386085 \r \h  \* MERGEFORMAT </w:instrText>
      </w:r>
      <w:r w:rsidR="00131B13">
        <w:fldChar w:fldCharType="separate"/>
      </w:r>
      <w:r>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31B13">
        <w:fldChar w:fldCharType="begin"/>
      </w:r>
      <w:r w:rsidR="00131B13">
        <w:instrText xml:space="preserve"> REF _Ref303323780 \r \h  \* MERGEFORMAT </w:instrText>
      </w:r>
      <w:r w:rsidR="00131B13">
        <w:fldChar w:fldCharType="separate"/>
      </w:r>
      <w:r>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F0821" w:rsidRPr="000F0821">
        <w:rPr>
          <w:b/>
          <w:bCs w:val="0"/>
          <w:sz w:val="24"/>
          <w:szCs w:val="24"/>
        </w:rPr>
        <w:t>14</w:t>
      </w:r>
      <w:r w:rsidR="002B5044" w:rsidRPr="000F0821">
        <w:rPr>
          <w:b/>
          <w:bCs w:val="0"/>
          <w:sz w:val="24"/>
          <w:szCs w:val="24"/>
        </w:rPr>
        <w:t xml:space="preserve"> </w:t>
      </w:r>
      <w:r w:rsidR="000F0821" w:rsidRPr="000F0821">
        <w:rPr>
          <w:b/>
          <w:bCs w:val="0"/>
          <w:sz w:val="24"/>
          <w:szCs w:val="24"/>
        </w:rPr>
        <w:t>марта</w:t>
      </w:r>
      <w:r w:rsidR="002B5044" w:rsidRPr="000F0821">
        <w:rPr>
          <w:b/>
          <w:bCs w:val="0"/>
          <w:sz w:val="24"/>
          <w:szCs w:val="24"/>
        </w:rPr>
        <w:t xml:space="preserve"> 2016</w:t>
      </w:r>
      <w:bookmarkStart w:id="405" w:name="_GoBack"/>
      <w:bookmarkEnd w:id="405"/>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64253F">
        <w:rPr>
          <w:bCs w:val="0"/>
          <w:sz w:val="24"/>
          <w:szCs w:val="24"/>
        </w:rPr>
        <w:fldChar w:fldCharType="begin"/>
      </w:r>
      <w:r w:rsidR="00336D0C">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Подача Заявок в письменной форме</w:t>
      </w:r>
      <w:bookmarkEnd w:id="406"/>
      <w:bookmarkEnd w:id="407"/>
      <w:bookmarkEnd w:id="408"/>
      <w:bookmarkEnd w:id="409"/>
      <w:bookmarkEnd w:id="410"/>
      <w:bookmarkEnd w:id="411"/>
      <w:bookmarkEnd w:id="412"/>
      <w:bookmarkEnd w:id="413"/>
      <w:bookmarkEnd w:id="414"/>
      <w:bookmarkEnd w:id="415"/>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lastRenderedPageBreak/>
        <w:t xml:space="preserve">Изменение и отзыв </w:t>
      </w:r>
      <w:r w:rsidR="004B5EB3" w:rsidRPr="00E71A48">
        <w:t>Заявк</w:t>
      </w:r>
      <w:r w:rsidRPr="00E71A48">
        <w:t>и</w:t>
      </w:r>
      <w:bookmarkEnd w:id="416"/>
      <w:bookmarkEnd w:id="41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1339"/>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1222CA" w:rsidRPr="001222CA">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1222CA" w:rsidRPr="001222CA">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1222CA" w:rsidRPr="001222CA">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9"/>
      <w:bookmarkEnd w:id="440"/>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1222CA" w:rsidRPr="001222CA">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Проведение каждой последующей переторжки осуществляется по правилам, </w:t>
      </w:r>
      <w:r w:rsidRPr="00E71A48">
        <w:rPr>
          <w:iCs/>
          <w:sz w:val="24"/>
          <w:szCs w:val="24"/>
          <w:lang w:eastAsia="ru-RU"/>
        </w:rPr>
        <w:lastRenderedPageBreak/>
        <w:t>предусмотренным в п.п.</w:t>
      </w:r>
      <w:r w:rsidR="00131B13">
        <w:fldChar w:fldCharType="begin"/>
      </w:r>
      <w:r w:rsidR="00131B13">
        <w:instrText xml:space="preserve"> REF _Ref306352987 \r \h  \* MERGEFORMAT </w:instrText>
      </w:r>
      <w:r w:rsidR="00131B13">
        <w:fldChar w:fldCharType="separate"/>
      </w:r>
      <w:r w:rsidR="001222CA" w:rsidRPr="001222CA">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1222CA" w:rsidRPr="001222CA">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1222CA" w:rsidRPr="001222CA">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1222CA" w:rsidRPr="001222CA">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1222CA" w:rsidRPr="001222CA">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1222CA" w:rsidRPr="001222CA">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64253F">
        <w:rPr>
          <w:b w:val="0"/>
          <w:szCs w:val="24"/>
        </w:rPr>
        <w:fldChar w:fldCharType="begin"/>
      </w:r>
      <w:r w:rsidR="00A154B7">
        <w:rPr>
          <w:b w:val="0"/>
          <w:szCs w:val="24"/>
        </w:rPr>
        <w:instrText xml:space="preserve"> REF _Ref440275279 \r \h </w:instrText>
      </w:r>
      <w:r w:rsidR="0064253F">
        <w:rPr>
          <w:b w:val="0"/>
          <w:szCs w:val="24"/>
        </w:rPr>
      </w:r>
      <w:r w:rsidR="0064253F">
        <w:rPr>
          <w:b w:val="0"/>
          <w:szCs w:val="24"/>
        </w:rPr>
        <w:fldChar w:fldCharType="separate"/>
      </w:r>
      <w:r w:rsidR="001222CA">
        <w:rPr>
          <w:b w:val="0"/>
          <w:szCs w:val="24"/>
        </w:rPr>
        <w:t>1.1.4</w:t>
      </w:r>
      <w:r w:rsidR="0064253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1222CA">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1222CA">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1222CA">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1222CA">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1222CA" w:rsidRPr="001222CA">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5B0865">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5B0865">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1222CA">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1222CA">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5B0865">
        <w:tc>
          <w:tcPr>
            <w:tcW w:w="612" w:type="dxa"/>
            <w:shd w:val="clear" w:color="auto" w:fill="auto"/>
          </w:tcPr>
          <w:p w:rsidR="009D6F13" w:rsidRPr="00DB6009" w:rsidRDefault="009D6F13" w:rsidP="005B086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5B086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5B086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5B0865">
        <w:tc>
          <w:tcPr>
            <w:tcW w:w="612" w:type="dxa"/>
            <w:shd w:val="clear" w:color="auto" w:fill="auto"/>
          </w:tcPr>
          <w:p w:rsidR="009D6F13" w:rsidRPr="00DB6009" w:rsidRDefault="009D6F13" w:rsidP="005B086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5B086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5B0865">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5B0865">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5B086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5B086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5B086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5B086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p w:rsidR="009D6F13" w:rsidRDefault="009D6F13" w:rsidP="005B0865">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B0865">
            <w:pPr>
              <w:autoSpaceDE w:val="0"/>
              <w:autoSpaceDN w:val="0"/>
              <w:adjustRightInd w:val="0"/>
              <w:spacing w:line="240" w:lineRule="auto"/>
              <w:outlineLvl w:val="0"/>
              <w:rPr>
                <w:rFonts w:eastAsia="Calibri"/>
              </w:rPr>
            </w:pPr>
          </w:p>
        </w:tc>
      </w:tr>
      <w:tr w:rsidR="009D6F13" w:rsidRPr="00DB6009" w:rsidTr="005B0865">
        <w:tc>
          <w:tcPr>
            <w:tcW w:w="612" w:type="dxa"/>
            <w:vMerge/>
            <w:tcBorders>
              <w:left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p w:rsidR="009D6F13" w:rsidRDefault="009D6F13" w:rsidP="005B086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B0865">
            <w:pPr>
              <w:autoSpaceDE w:val="0"/>
              <w:autoSpaceDN w:val="0"/>
              <w:adjustRightInd w:val="0"/>
              <w:spacing w:line="240" w:lineRule="auto"/>
              <w:outlineLvl w:val="0"/>
              <w:rPr>
                <w:rFonts w:eastAsia="Calibri"/>
              </w:rPr>
            </w:pPr>
          </w:p>
        </w:tc>
      </w:tr>
      <w:tr w:rsidR="009D6F13" w:rsidRPr="00DB6009" w:rsidTr="005B0865">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p w:rsidR="009D6F13" w:rsidRDefault="009D6F13" w:rsidP="005B086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B0865">
            <w:pPr>
              <w:autoSpaceDE w:val="0"/>
              <w:autoSpaceDN w:val="0"/>
              <w:adjustRightInd w:val="0"/>
              <w:spacing w:line="240" w:lineRule="auto"/>
              <w:outlineLvl w:val="0"/>
              <w:rPr>
                <w:rFonts w:eastAsia="Calibri"/>
              </w:rPr>
            </w:pPr>
          </w:p>
        </w:tc>
      </w:tr>
      <w:tr w:rsidR="009D6F13" w:rsidRPr="00DB6009" w:rsidTr="005B0865">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5B086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5B086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5B086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5B086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5B086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p w:rsidR="009D6F13" w:rsidRDefault="009D6F13" w:rsidP="005B0865">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B0865">
            <w:pPr>
              <w:autoSpaceDE w:val="0"/>
              <w:autoSpaceDN w:val="0"/>
              <w:adjustRightInd w:val="0"/>
              <w:spacing w:line="240" w:lineRule="auto"/>
              <w:outlineLvl w:val="0"/>
              <w:rPr>
                <w:rFonts w:eastAsia="Calibri"/>
              </w:rPr>
            </w:pPr>
          </w:p>
        </w:tc>
      </w:tr>
      <w:tr w:rsidR="009D6F13" w:rsidRPr="00DB6009" w:rsidTr="005B0865">
        <w:tc>
          <w:tcPr>
            <w:tcW w:w="612" w:type="dxa"/>
            <w:vMerge/>
            <w:tcBorders>
              <w:left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p w:rsidR="009D6F13" w:rsidRDefault="009D6F13" w:rsidP="005B086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B0865">
            <w:pPr>
              <w:autoSpaceDE w:val="0"/>
              <w:autoSpaceDN w:val="0"/>
              <w:adjustRightInd w:val="0"/>
              <w:spacing w:line="240" w:lineRule="auto"/>
              <w:outlineLvl w:val="0"/>
              <w:rPr>
                <w:rFonts w:eastAsia="Calibri"/>
              </w:rPr>
            </w:pPr>
          </w:p>
        </w:tc>
      </w:tr>
      <w:tr w:rsidR="009D6F13" w:rsidRPr="00DB6009" w:rsidTr="005B0865">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5B086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B0865">
            <w:pPr>
              <w:autoSpaceDE w:val="0"/>
              <w:autoSpaceDN w:val="0"/>
              <w:adjustRightInd w:val="0"/>
              <w:spacing w:line="240" w:lineRule="auto"/>
              <w:outlineLvl w:val="0"/>
              <w:rPr>
                <w:rFonts w:eastAsia="Calibri"/>
              </w:rPr>
            </w:pPr>
          </w:p>
          <w:p w:rsidR="009D6F13" w:rsidRDefault="009D6F13" w:rsidP="005B0865">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B0865">
            <w:pPr>
              <w:autoSpaceDE w:val="0"/>
              <w:autoSpaceDN w:val="0"/>
              <w:adjustRightInd w:val="0"/>
              <w:spacing w:line="240" w:lineRule="auto"/>
              <w:outlineLvl w:val="0"/>
              <w:rPr>
                <w:rFonts w:eastAsia="Calibri"/>
              </w:rPr>
            </w:pPr>
          </w:p>
        </w:tc>
      </w:tr>
      <w:tr w:rsidR="009D6F13" w:rsidRPr="00DB6009" w:rsidTr="005B0865">
        <w:tc>
          <w:tcPr>
            <w:tcW w:w="612" w:type="dxa"/>
            <w:shd w:val="clear" w:color="auto" w:fill="auto"/>
          </w:tcPr>
          <w:p w:rsidR="009D6F13" w:rsidRPr="00DB6009" w:rsidRDefault="009D6F13" w:rsidP="005B086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5B086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5B086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5B0865">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5B086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5B0865">
            <w:pPr>
              <w:autoSpaceDE w:val="0"/>
              <w:autoSpaceDN w:val="0"/>
              <w:adjustRightInd w:val="0"/>
              <w:spacing w:line="240" w:lineRule="auto"/>
              <w:outlineLvl w:val="0"/>
              <w:rPr>
                <w:rFonts w:eastAsia="Calibri"/>
                <w:i/>
              </w:rPr>
            </w:pPr>
          </w:p>
        </w:tc>
      </w:tr>
      <w:tr w:rsidR="009D6F13" w:rsidRPr="00DB6009" w:rsidTr="005B0865">
        <w:tc>
          <w:tcPr>
            <w:tcW w:w="612" w:type="dxa"/>
            <w:shd w:val="clear" w:color="auto" w:fill="auto"/>
          </w:tcPr>
          <w:p w:rsidR="009D6F13" w:rsidRPr="00DB6009" w:rsidRDefault="009D6F13" w:rsidP="005B086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5B086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5B086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5B086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5B0865">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7" w:name="_Toc439170690"/>
      <w:bookmarkStart w:id="888" w:name="_Toc439172792"/>
      <w:bookmarkStart w:id="889" w:name="_Toc439173236"/>
      <w:bookmarkStart w:id="890" w:name="_Toc439238232"/>
    </w:p>
    <w:bookmarkEnd w:id="887"/>
    <w:bookmarkEnd w:id="888"/>
    <w:bookmarkEnd w:id="889"/>
    <w:bookmarkEnd w:id="89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1" w:name="_Toc125426243"/>
      <w:bookmarkStart w:id="892" w:name="_Toc396984070"/>
      <w:bookmarkStart w:id="893" w:name="_Toc423423673"/>
      <w:r>
        <w:br w:type="page"/>
      </w:r>
    </w:p>
    <w:p w:rsidR="004F4D80" w:rsidRPr="007417E6" w:rsidRDefault="004F4D80" w:rsidP="004F4D80">
      <w:pPr>
        <w:pStyle w:val="3"/>
        <w:rPr>
          <w:sz w:val="22"/>
        </w:rPr>
      </w:pPr>
      <w:bookmarkStart w:id="894" w:name="_Toc439170691"/>
      <w:bookmarkStart w:id="895" w:name="_Toc439172793"/>
      <w:bookmarkStart w:id="896" w:name="_Toc439173237"/>
      <w:bookmarkStart w:id="897" w:name="_Toc439238233"/>
      <w:bookmarkStart w:id="898" w:name="_Toc439252780"/>
      <w:bookmarkStart w:id="899" w:name="_Toc439323754"/>
      <w:bookmarkStart w:id="900" w:name="_Toc440361391"/>
      <w:bookmarkStart w:id="901" w:name="_Toc440376146"/>
      <w:bookmarkStart w:id="902" w:name="_Toc440376273"/>
      <w:bookmarkStart w:id="903" w:name="_Toc440382531"/>
      <w:bookmarkStart w:id="904" w:name="_Toc440447201"/>
      <w:bookmarkStart w:id="905" w:name="_Toc440632362"/>
      <w:bookmarkStart w:id="906" w:name="_Toc440875134"/>
      <w:bookmarkStart w:id="907" w:name="_Toc441131379"/>
      <w:r>
        <w:rPr>
          <w:szCs w:val="24"/>
        </w:rPr>
        <w:lastRenderedPageBreak/>
        <w:t>Инструкции по заполнению</w:t>
      </w:r>
      <w:bookmarkEnd w:id="891"/>
      <w:r>
        <w:rPr>
          <w:szCs w:val="24"/>
        </w:rPr>
        <w:t xml:space="preserve"> Анкеты </w:t>
      </w:r>
      <w:r w:rsidR="00C236C0">
        <w:rPr>
          <w:szCs w:val="24"/>
        </w:rPr>
        <w:t>Участник</w:t>
      </w:r>
      <w:r>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8" w:name="_Ref55336378"/>
      <w:bookmarkStart w:id="909" w:name="_Toc57314676"/>
      <w:bookmarkStart w:id="910" w:name="_Toc69728990"/>
      <w:bookmarkStart w:id="911" w:name="_Toc98253942"/>
      <w:bookmarkStart w:id="912" w:name="_Toc165173868"/>
      <w:bookmarkStart w:id="913" w:name="_Toc423423674"/>
      <w:bookmarkStart w:id="914"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8"/>
      <w:bookmarkEnd w:id="909"/>
      <w:bookmarkEnd w:id="910"/>
      <w:bookmarkEnd w:id="911"/>
      <w:bookmarkEnd w:id="912"/>
      <w:bookmarkEnd w:id="913"/>
      <w:bookmarkEnd w:id="914"/>
    </w:p>
    <w:p w:rsidR="004F4D80" w:rsidRPr="00D904EF" w:rsidRDefault="004F4D80" w:rsidP="004F4D80">
      <w:pPr>
        <w:pStyle w:val="3"/>
        <w:rPr>
          <w:szCs w:val="24"/>
        </w:rPr>
      </w:pPr>
      <w:bookmarkStart w:id="915" w:name="_Toc98253943"/>
      <w:bookmarkStart w:id="916" w:name="_Toc157248195"/>
      <w:bookmarkStart w:id="917" w:name="_Toc157496564"/>
      <w:bookmarkStart w:id="918" w:name="_Toc158206103"/>
      <w:bookmarkStart w:id="919" w:name="_Toc164057788"/>
      <w:bookmarkStart w:id="920" w:name="_Toc164137138"/>
      <w:bookmarkStart w:id="921" w:name="_Toc164161298"/>
      <w:bookmarkStart w:id="922" w:name="_Toc165173869"/>
      <w:bookmarkStart w:id="923" w:name="_Toc439170693"/>
      <w:bookmarkStart w:id="924" w:name="_Toc439172795"/>
      <w:bookmarkStart w:id="925" w:name="_Toc439173239"/>
      <w:bookmarkStart w:id="926" w:name="_Toc439238235"/>
      <w:bookmarkStart w:id="927" w:name="_Toc439252782"/>
      <w:bookmarkStart w:id="928" w:name="_Toc439323756"/>
      <w:bookmarkStart w:id="929" w:name="_Toc440361393"/>
      <w:bookmarkStart w:id="930" w:name="_Toc440376275"/>
      <w:bookmarkStart w:id="931" w:name="_Toc440382533"/>
      <w:bookmarkStart w:id="932" w:name="_Toc440447203"/>
      <w:bookmarkStart w:id="933" w:name="_Toc440632364"/>
      <w:bookmarkStart w:id="934" w:name="_Toc440875136"/>
      <w:bookmarkStart w:id="935" w:name="_Toc441131381"/>
      <w:r w:rsidRPr="00D904EF">
        <w:rPr>
          <w:szCs w:val="24"/>
        </w:rPr>
        <w:t>Форма Справки о перечне и годовых объемах выполнения аналогичных договоров</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6" w:name="_Toc98253944"/>
      <w:bookmarkStart w:id="937" w:name="_Toc157248196"/>
      <w:bookmarkStart w:id="938" w:name="_Toc157496565"/>
      <w:bookmarkStart w:id="939" w:name="_Toc158206104"/>
      <w:bookmarkStart w:id="940" w:name="_Toc164057789"/>
      <w:bookmarkStart w:id="941" w:name="_Toc164137139"/>
      <w:bookmarkStart w:id="942" w:name="_Toc164161299"/>
      <w:bookmarkStart w:id="943" w:name="_Toc165173870"/>
      <w:r>
        <w:rPr>
          <w:szCs w:val="24"/>
        </w:rPr>
        <w:br w:type="page"/>
      </w:r>
    </w:p>
    <w:p w:rsidR="004F4D80" w:rsidRPr="00D904EF" w:rsidRDefault="004F4D80" w:rsidP="004F4D80">
      <w:pPr>
        <w:pStyle w:val="3"/>
        <w:rPr>
          <w:szCs w:val="24"/>
        </w:rPr>
      </w:pPr>
      <w:bookmarkStart w:id="944" w:name="_Toc439170694"/>
      <w:bookmarkStart w:id="945" w:name="_Toc439172796"/>
      <w:bookmarkStart w:id="946" w:name="_Toc439173240"/>
      <w:bookmarkStart w:id="947" w:name="_Toc439238236"/>
      <w:bookmarkStart w:id="948" w:name="_Toc439252783"/>
      <w:bookmarkStart w:id="949" w:name="_Toc439323757"/>
      <w:bookmarkStart w:id="950" w:name="_Toc440361394"/>
      <w:bookmarkStart w:id="951" w:name="_Toc440376276"/>
      <w:bookmarkStart w:id="952" w:name="_Toc440382534"/>
      <w:bookmarkStart w:id="953" w:name="_Toc440447204"/>
      <w:bookmarkStart w:id="954" w:name="_Toc440632365"/>
      <w:bookmarkStart w:id="955" w:name="_Toc440875137"/>
      <w:bookmarkStart w:id="956" w:name="_Toc441131382"/>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55336389"/>
      <w:bookmarkStart w:id="958" w:name="_Toc57314677"/>
      <w:bookmarkStart w:id="959" w:name="_Toc69728991"/>
      <w:bookmarkStart w:id="960" w:name="_Toc98253945"/>
      <w:bookmarkStart w:id="961" w:name="_Toc165173871"/>
      <w:bookmarkStart w:id="962" w:name="_Toc423423675"/>
      <w:bookmarkStart w:id="963" w:name="_Toc441131383"/>
      <w:r w:rsidRPr="00F647F7">
        <w:lastRenderedPageBreak/>
        <w:t xml:space="preserve">Справка о материально-технических ресурсах (форма </w:t>
      </w:r>
      <w:r w:rsidR="00B8118F">
        <w:t>9</w:t>
      </w:r>
      <w:r w:rsidRPr="00F647F7">
        <w:t>)</w:t>
      </w:r>
      <w:bookmarkEnd w:id="957"/>
      <w:bookmarkEnd w:id="958"/>
      <w:bookmarkEnd w:id="959"/>
      <w:bookmarkEnd w:id="960"/>
      <w:bookmarkEnd w:id="961"/>
      <w:bookmarkEnd w:id="962"/>
      <w:bookmarkEnd w:id="963"/>
    </w:p>
    <w:p w:rsidR="004F4D80" w:rsidRPr="00D904EF" w:rsidRDefault="004F4D80" w:rsidP="004F4D80">
      <w:pPr>
        <w:pStyle w:val="3"/>
        <w:rPr>
          <w:szCs w:val="24"/>
        </w:rPr>
      </w:pPr>
      <w:bookmarkStart w:id="964" w:name="_Toc98253946"/>
      <w:bookmarkStart w:id="965" w:name="_Toc157248198"/>
      <w:bookmarkStart w:id="966" w:name="_Toc157496567"/>
      <w:bookmarkStart w:id="967" w:name="_Toc158206106"/>
      <w:bookmarkStart w:id="968" w:name="_Toc164057791"/>
      <w:bookmarkStart w:id="969" w:name="_Toc164137141"/>
      <w:bookmarkStart w:id="970" w:name="_Toc164161301"/>
      <w:bookmarkStart w:id="971" w:name="_Toc165173872"/>
      <w:bookmarkStart w:id="972" w:name="_Toc439170696"/>
      <w:bookmarkStart w:id="973" w:name="_Toc439172798"/>
      <w:bookmarkStart w:id="974" w:name="_Toc439173242"/>
      <w:bookmarkStart w:id="975" w:name="_Toc439238238"/>
      <w:bookmarkStart w:id="976" w:name="_Toc439252785"/>
      <w:bookmarkStart w:id="977" w:name="_Toc439323759"/>
      <w:bookmarkStart w:id="978" w:name="_Toc440361396"/>
      <w:bookmarkStart w:id="979" w:name="_Toc440376278"/>
      <w:bookmarkStart w:id="980" w:name="_Toc440382536"/>
      <w:bookmarkStart w:id="981" w:name="_Toc440447206"/>
      <w:bookmarkStart w:id="982" w:name="_Toc440632367"/>
      <w:bookmarkStart w:id="983" w:name="_Toc440875139"/>
      <w:bookmarkStart w:id="984" w:name="_Toc441131384"/>
      <w:r w:rsidRPr="00D904EF">
        <w:rPr>
          <w:szCs w:val="24"/>
        </w:rPr>
        <w:t>Форма Справки о материально-технических ресурсах</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5" w:name="_Toc98253947"/>
      <w:bookmarkStart w:id="986" w:name="_Toc157248199"/>
      <w:bookmarkStart w:id="987" w:name="_Toc157496568"/>
      <w:bookmarkStart w:id="988" w:name="_Toc158206107"/>
      <w:bookmarkStart w:id="989" w:name="_Toc164057792"/>
      <w:bookmarkStart w:id="990" w:name="_Toc164137142"/>
      <w:bookmarkStart w:id="991" w:name="_Toc164161302"/>
      <w:bookmarkStart w:id="9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3" w:name="_Toc439170697"/>
      <w:bookmarkStart w:id="994" w:name="_Toc439172799"/>
      <w:bookmarkStart w:id="995" w:name="_Toc439173243"/>
      <w:bookmarkStart w:id="996" w:name="_Toc439238239"/>
      <w:bookmarkStart w:id="997" w:name="_Toc439252786"/>
      <w:bookmarkStart w:id="998" w:name="_Toc439323760"/>
      <w:bookmarkStart w:id="999" w:name="_Toc440361397"/>
      <w:bookmarkStart w:id="1000" w:name="_Toc440376279"/>
      <w:bookmarkStart w:id="1001" w:name="_Toc440382537"/>
      <w:bookmarkStart w:id="1002" w:name="_Toc440447207"/>
      <w:bookmarkStart w:id="1003" w:name="_Toc440632368"/>
      <w:bookmarkStart w:id="1004" w:name="_Toc440875140"/>
      <w:bookmarkStart w:id="1005" w:name="_Toc441131385"/>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Ref55336398"/>
      <w:bookmarkStart w:id="1007" w:name="_Toc57314678"/>
      <w:bookmarkStart w:id="1008" w:name="_Toc69728992"/>
      <w:bookmarkStart w:id="1009" w:name="_Toc98253948"/>
      <w:bookmarkStart w:id="1010" w:name="_Toc165173874"/>
      <w:bookmarkStart w:id="1011" w:name="_Toc423423676"/>
      <w:bookmarkStart w:id="1012" w:name="_Toc441131386"/>
      <w:r w:rsidRPr="00F647F7">
        <w:lastRenderedPageBreak/>
        <w:t xml:space="preserve">Справка о кадровых ресурсах (форма </w:t>
      </w:r>
      <w:r w:rsidR="00B8118F">
        <w:t>10</w:t>
      </w:r>
      <w:r w:rsidRPr="00F647F7">
        <w:t>)</w:t>
      </w:r>
      <w:bookmarkEnd w:id="1006"/>
      <w:bookmarkEnd w:id="1007"/>
      <w:bookmarkEnd w:id="1008"/>
      <w:bookmarkEnd w:id="1009"/>
      <w:bookmarkEnd w:id="1010"/>
      <w:bookmarkEnd w:id="1011"/>
      <w:bookmarkEnd w:id="1012"/>
    </w:p>
    <w:p w:rsidR="004F4D80" w:rsidRPr="00D904EF" w:rsidRDefault="004F4D80" w:rsidP="004F4D80">
      <w:pPr>
        <w:pStyle w:val="3"/>
        <w:rPr>
          <w:szCs w:val="24"/>
        </w:rPr>
      </w:pPr>
      <w:bookmarkStart w:id="1013" w:name="_Toc98253949"/>
      <w:bookmarkStart w:id="1014" w:name="_Toc157248201"/>
      <w:bookmarkStart w:id="1015" w:name="_Toc157496570"/>
      <w:bookmarkStart w:id="1016" w:name="_Toc158206109"/>
      <w:bookmarkStart w:id="1017" w:name="_Toc164057794"/>
      <w:bookmarkStart w:id="1018" w:name="_Toc164137144"/>
      <w:bookmarkStart w:id="1019" w:name="_Toc164161304"/>
      <w:bookmarkStart w:id="1020" w:name="_Toc165173875"/>
      <w:bookmarkStart w:id="1021" w:name="_Toc439170699"/>
      <w:bookmarkStart w:id="1022" w:name="_Toc439172801"/>
      <w:bookmarkStart w:id="1023" w:name="_Toc439173245"/>
      <w:bookmarkStart w:id="1024" w:name="_Toc439238241"/>
      <w:bookmarkStart w:id="1025" w:name="_Toc439252788"/>
      <w:bookmarkStart w:id="1026" w:name="_Toc439323762"/>
      <w:bookmarkStart w:id="1027" w:name="_Toc440361399"/>
      <w:bookmarkStart w:id="1028" w:name="_Toc440376281"/>
      <w:bookmarkStart w:id="1029" w:name="_Toc440382539"/>
      <w:bookmarkStart w:id="1030" w:name="_Toc440447209"/>
      <w:bookmarkStart w:id="1031" w:name="_Toc440632370"/>
      <w:bookmarkStart w:id="1032" w:name="_Toc440875142"/>
      <w:bookmarkStart w:id="1033" w:name="_Toc441131387"/>
      <w:r w:rsidRPr="00D904EF">
        <w:rPr>
          <w:szCs w:val="24"/>
        </w:rPr>
        <w:t>Форма Справки о кадровых ресурсах</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8253950"/>
      <w:bookmarkStart w:id="1035" w:name="_Toc157248202"/>
      <w:bookmarkStart w:id="1036" w:name="_Toc157496571"/>
      <w:bookmarkStart w:id="1037" w:name="_Toc158206110"/>
      <w:bookmarkStart w:id="1038" w:name="_Toc164057795"/>
      <w:bookmarkStart w:id="1039" w:name="_Toc164137145"/>
      <w:bookmarkStart w:id="1040" w:name="_Toc164161305"/>
      <w:bookmarkStart w:id="1041" w:name="_Toc165173876"/>
      <w:r>
        <w:rPr>
          <w:b/>
          <w:szCs w:val="24"/>
        </w:rPr>
        <w:br w:type="page"/>
      </w:r>
    </w:p>
    <w:p w:rsidR="004F4D80" w:rsidRPr="00D904EF" w:rsidRDefault="004F4D80" w:rsidP="004F4D80">
      <w:pPr>
        <w:pStyle w:val="3"/>
        <w:rPr>
          <w:szCs w:val="24"/>
        </w:rPr>
      </w:pPr>
      <w:bookmarkStart w:id="1042" w:name="_Toc439170700"/>
      <w:bookmarkStart w:id="1043" w:name="_Toc439172802"/>
      <w:bookmarkStart w:id="1044" w:name="_Toc439173246"/>
      <w:bookmarkStart w:id="1045" w:name="_Toc439238242"/>
      <w:bookmarkStart w:id="1046" w:name="_Toc439252789"/>
      <w:bookmarkStart w:id="1047" w:name="_Toc439323763"/>
      <w:bookmarkStart w:id="1048" w:name="_Toc440361400"/>
      <w:bookmarkStart w:id="1049" w:name="_Toc440376282"/>
      <w:bookmarkStart w:id="1050" w:name="_Toc440382540"/>
      <w:bookmarkStart w:id="1051" w:name="_Toc440447210"/>
      <w:bookmarkStart w:id="1052" w:name="_Toc440632371"/>
      <w:bookmarkStart w:id="1053" w:name="_Toc440875143"/>
      <w:bookmarkStart w:id="1054" w:name="_Toc441131388"/>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5" w:name="_Toc165173881"/>
      <w:bookmarkStart w:id="1056" w:name="_Ref194749267"/>
      <w:bookmarkStart w:id="1057" w:name="_Toc423423677"/>
      <w:bookmarkStart w:id="1058" w:name="_Ref440271993"/>
      <w:bookmarkStart w:id="1059" w:name="_Ref440274659"/>
      <w:bookmarkStart w:id="1060" w:name="_Toc441131389"/>
      <w:bookmarkStart w:id="1061" w:name="_Ref90381523"/>
      <w:bookmarkStart w:id="1062" w:name="_Toc90385124"/>
      <w:bookmarkStart w:id="1063" w:name="_Ref96861029"/>
      <w:bookmarkStart w:id="1064" w:name="_Toc97651410"/>
      <w:bookmarkStart w:id="106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5"/>
      <w:bookmarkEnd w:id="1056"/>
      <w:bookmarkEnd w:id="1057"/>
      <w:bookmarkEnd w:id="1058"/>
      <w:bookmarkEnd w:id="1059"/>
      <w:bookmarkEnd w:id="1060"/>
    </w:p>
    <w:p w:rsidR="004F4D80" w:rsidRPr="00D904EF" w:rsidRDefault="004F4D80" w:rsidP="004F4D80">
      <w:pPr>
        <w:pStyle w:val="3"/>
        <w:rPr>
          <w:szCs w:val="24"/>
        </w:rPr>
      </w:pPr>
      <w:bookmarkStart w:id="1066" w:name="_Toc97651411"/>
      <w:bookmarkStart w:id="1067" w:name="_Toc98253956"/>
      <w:bookmarkStart w:id="1068" w:name="_Toc157248208"/>
      <w:bookmarkStart w:id="1069" w:name="_Toc157496577"/>
      <w:bookmarkStart w:id="1070" w:name="_Toc158206116"/>
      <w:bookmarkStart w:id="1071" w:name="_Toc164057801"/>
      <w:bookmarkStart w:id="1072" w:name="_Toc164137151"/>
      <w:bookmarkStart w:id="1073" w:name="_Toc164161311"/>
      <w:bookmarkStart w:id="1074" w:name="_Toc165173882"/>
      <w:bookmarkStart w:id="1075" w:name="_Toc439170702"/>
      <w:bookmarkStart w:id="1076" w:name="_Toc439172804"/>
      <w:bookmarkStart w:id="1077" w:name="_Toc439173248"/>
      <w:bookmarkStart w:id="1078" w:name="_Toc439238244"/>
      <w:bookmarkStart w:id="1079" w:name="_Toc439252791"/>
      <w:bookmarkStart w:id="1080" w:name="_Toc439323765"/>
      <w:bookmarkStart w:id="1081" w:name="_Toc440361402"/>
      <w:bookmarkStart w:id="1082" w:name="_Toc440376284"/>
      <w:bookmarkStart w:id="1083" w:name="_Toc440382542"/>
      <w:bookmarkStart w:id="1084" w:name="_Toc440447212"/>
      <w:bookmarkStart w:id="1085" w:name="_Toc440632373"/>
      <w:bookmarkStart w:id="1086" w:name="_Toc440875145"/>
      <w:bookmarkStart w:id="1087"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8" w:name="_Toc97651412"/>
      <w:bookmarkStart w:id="1089" w:name="_Toc98253957"/>
      <w:bookmarkStart w:id="1090" w:name="_Toc157248209"/>
      <w:bookmarkStart w:id="1091" w:name="_Toc157496578"/>
      <w:bookmarkStart w:id="1092" w:name="_Toc158206117"/>
      <w:bookmarkStart w:id="1093" w:name="_Toc164057802"/>
      <w:bookmarkStart w:id="1094" w:name="_Toc164137152"/>
      <w:bookmarkStart w:id="1095" w:name="_Toc164161312"/>
      <w:bookmarkStart w:id="1096" w:name="_Toc165173883"/>
      <w:r>
        <w:rPr>
          <w:b/>
          <w:szCs w:val="24"/>
        </w:rPr>
        <w:br w:type="page"/>
      </w:r>
    </w:p>
    <w:p w:rsidR="004F4D80" w:rsidRPr="00D904EF" w:rsidRDefault="004F4D80" w:rsidP="004F4D80">
      <w:pPr>
        <w:pStyle w:val="3"/>
        <w:rPr>
          <w:szCs w:val="24"/>
        </w:rPr>
      </w:pPr>
      <w:bookmarkStart w:id="1097" w:name="_Toc439170703"/>
      <w:bookmarkStart w:id="1098" w:name="_Toc439172805"/>
      <w:bookmarkStart w:id="1099" w:name="_Toc439173249"/>
      <w:bookmarkStart w:id="1100" w:name="_Toc439238245"/>
      <w:bookmarkStart w:id="1101" w:name="_Toc439252792"/>
      <w:bookmarkStart w:id="1102" w:name="_Toc439323766"/>
      <w:bookmarkStart w:id="1103" w:name="_Toc440361403"/>
      <w:bookmarkStart w:id="1104" w:name="_Toc440376285"/>
      <w:bookmarkStart w:id="1105" w:name="_Toc440382543"/>
      <w:bookmarkStart w:id="1106" w:name="_Toc440447213"/>
      <w:bookmarkStart w:id="1107" w:name="_Toc440632374"/>
      <w:bookmarkStart w:id="1108" w:name="_Toc440875146"/>
      <w:bookmarkStart w:id="1109" w:name="_Toc441131391"/>
      <w:r w:rsidRPr="00D904EF">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1"/>
    <w:bookmarkEnd w:id="1062"/>
    <w:bookmarkEnd w:id="1063"/>
    <w:bookmarkEnd w:id="1064"/>
    <w:bookmarkEnd w:id="106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1" w:name="_Toc423423680"/>
      <w:bookmarkStart w:id="1112" w:name="_Ref440272035"/>
      <w:bookmarkStart w:id="1113" w:name="_Ref440274733"/>
      <w:bookmarkStart w:id="1114"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394"/>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396"/>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397"/>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398"/>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399"/>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400"/>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1222CA" w:rsidRPr="001222CA">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402"/>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403"/>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405"/>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406"/>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1222CA">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409"/>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1222CA">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1222CA" w:rsidRPr="00CC5A3A" w:rsidRDefault="001222CA" w:rsidP="001222C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5B0865">
        <w:tc>
          <w:tcPr>
            <w:tcW w:w="14863" w:type="dxa"/>
            <w:gridSpan w:val="7"/>
            <w:shd w:val="clear" w:color="auto" w:fill="auto"/>
          </w:tcPr>
          <w:p w:rsidR="001222CA" w:rsidRPr="00047DE1" w:rsidRDefault="001222CA" w:rsidP="005B0865">
            <w:pPr>
              <w:pStyle w:val="afd"/>
              <w:rPr>
                <w:sz w:val="24"/>
                <w:szCs w:val="24"/>
              </w:rPr>
            </w:pPr>
            <w:r w:rsidRPr="00047DE1">
              <w:rPr>
                <w:b/>
                <w:sz w:val="24"/>
                <w:szCs w:val="24"/>
              </w:rPr>
              <w:t>ПОЛУЧЕНИЕ</w:t>
            </w:r>
            <w:r w:rsidRPr="00047DE1">
              <w:rPr>
                <w:sz w:val="24"/>
                <w:szCs w:val="24"/>
              </w:rPr>
              <w:t>:</w:t>
            </w:r>
          </w:p>
        </w:tc>
      </w:tr>
      <w:tr w:rsidR="001222CA" w:rsidRPr="00047DE1" w:rsidTr="005B0865">
        <w:tc>
          <w:tcPr>
            <w:tcW w:w="2262" w:type="dxa"/>
            <w:shd w:val="clear" w:color="auto" w:fill="auto"/>
          </w:tcPr>
          <w:p w:rsidR="001222CA" w:rsidRPr="00047DE1" w:rsidRDefault="001222CA" w:rsidP="005B086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5B086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5B086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5B086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5B086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5B0865">
            <w:pPr>
              <w:pStyle w:val="afd"/>
              <w:ind w:right="86"/>
              <w:rPr>
                <w:sz w:val="24"/>
                <w:szCs w:val="24"/>
              </w:rPr>
            </w:pPr>
            <w:r w:rsidRPr="00047DE1">
              <w:rPr>
                <w:sz w:val="24"/>
                <w:szCs w:val="24"/>
              </w:rPr>
              <w:t>Сдал</w:t>
            </w:r>
          </w:p>
          <w:p w:rsidR="001222CA" w:rsidRPr="00047DE1" w:rsidRDefault="001222CA" w:rsidP="005B086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5B086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5B0865">
            <w:pPr>
              <w:pStyle w:val="afd"/>
              <w:ind w:right="86"/>
              <w:rPr>
                <w:sz w:val="24"/>
                <w:szCs w:val="24"/>
              </w:rPr>
            </w:pPr>
            <w:r w:rsidRPr="00047DE1">
              <w:rPr>
                <w:sz w:val="24"/>
                <w:szCs w:val="24"/>
              </w:rPr>
              <w:t>Получил</w:t>
            </w:r>
          </w:p>
          <w:p w:rsidR="001222CA" w:rsidRPr="00047DE1" w:rsidRDefault="001222CA" w:rsidP="005B086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5B0865">
            <w:pPr>
              <w:pStyle w:val="afd"/>
              <w:ind w:right="86"/>
              <w:rPr>
                <w:sz w:val="24"/>
                <w:szCs w:val="24"/>
              </w:rPr>
            </w:pPr>
            <w:r w:rsidRPr="00047DE1">
              <w:rPr>
                <w:sz w:val="24"/>
                <w:szCs w:val="24"/>
              </w:rPr>
              <w:t>ФИО/Подпись</w:t>
            </w:r>
          </w:p>
        </w:tc>
      </w:tr>
      <w:tr w:rsidR="001222CA" w:rsidRPr="00047DE1" w:rsidTr="005B0865">
        <w:tc>
          <w:tcPr>
            <w:tcW w:w="2262" w:type="dxa"/>
            <w:shd w:val="clear" w:color="auto" w:fill="auto"/>
          </w:tcPr>
          <w:p w:rsidR="001222CA" w:rsidRPr="00047DE1" w:rsidRDefault="001222CA" w:rsidP="005B0865">
            <w:pPr>
              <w:pStyle w:val="afd"/>
              <w:rPr>
                <w:sz w:val="24"/>
                <w:szCs w:val="24"/>
              </w:rPr>
            </w:pPr>
          </w:p>
          <w:p w:rsidR="001222CA" w:rsidRPr="00047DE1" w:rsidRDefault="001222CA" w:rsidP="005B0865">
            <w:pPr>
              <w:pStyle w:val="afd"/>
              <w:rPr>
                <w:sz w:val="24"/>
                <w:szCs w:val="24"/>
              </w:rPr>
            </w:pPr>
          </w:p>
        </w:tc>
        <w:tc>
          <w:tcPr>
            <w:tcW w:w="3800" w:type="dxa"/>
            <w:shd w:val="clear" w:color="auto" w:fill="auto"/>
          </w:tcPr>
          <w:p w:rsidR="001222CA" w:rsidRPr="00047DE1" w:rsidRDefault="001222CA" w:rsidP="005B0865">
            <w:pPr>
              <w:pStyle w:val="afd"/>
              <w:rPr>
                <w:sz w:val="24"/>
                <w:szCs w:val="24"/>
              </w:rPr>
            </w:pPr>
          </w:p>
        </w:tc>
        <w:tc>
          <w:tcPr>
            <w:tcW w:w="1559" w:type="dxa"/>
            <w:shd w:val="clear" w:color="auto" w:fill="auto"/>
          </w:tcPr>
          <w:p w:rsidR="001222CA" w:rsidRPr="00047DE1" w:rsidRDefault="001222CA" w:rsidP="005B0865">
            <w:pPr>
              <w:pStyle w:val="afd"/>
              <w:rPr>
                <w:sz w:val="24"/>
                <w:szCs w:val="24"/>
              </w:rPr>
            </w:pPr>
          </w:p>
        </w:tc>
        <w:tc>
          <w:tcPr>
            <w:tcW w:w="1418" w:type="dxa"/>
            <w:shd w:val="clear" w:color="auto" w:fill="auto"/>
          </w:tcPr>
          <w:p w:rsidR="001222CA" w:rsidRPr="00047DE1" w:rsidRDefault="001222CA" w:rsidP="005B0865">
            <w:pPr>
              <w:pStyle w:val="afd"/>
              <w:rPr>
                <w:sz w:val="24"/>
                <w:szCs w:val="24"/>
              </w:rPr>
            </w:pPr>
          </w:p>
        </w:tc>
        <w:tc>
          <w:tcPr>
            <w:tcW w:w="1299" w:type="dxa"/>
            <w:shd w:val="clear" w:color="auto" w:fill="auto"/>
          </w:tcPr>
          <w:p w:rsidR="001222CA" w:rsidRPr="00047DE1" w:rsidRDefault="001222CA" w:rsidP="005B0865">
            <w:pPr>
              <w:pStyle w:val="afd"/>
              <w:rPr>
                <w:sz w:val="24"/>
                <w:szCs w:val="24"/>
              </w:rPr>
            </w:pPr>
          </w:p>
        </w:tc>
        <w:tc>
          <w:tcPr>
            <w:tcW w:w="2262" w:type="dxa"/>
            <w:shd w:val="clear" w:color="auto" w:fill="auto"/>
          </w:tcPr>
          <w:p w:rsidR="001222CA" w:rsidRPr="00047DE1" w:rsidRDefault="001222CA" w:rsidP="005B0865">
            <w:pPr>
              <w:pStyle w:val="afd"/>
              <w:rPr>
                <w:sz w:val="24"/>
                <w:szCs w:val="24"/>
              </w:rPr>
            </w:pPr>
          </w:p>
        </w:tc>
        <w:tc>
          <w:tcPr>
            <w:tcW w:w="2263" w:type="dxa"/>
            <w:shd w:val="clear" w:color="auto" w:fill="auto"/>
          </w:tcPr>
          <w:p w:rsidR="001222CA" w:rsidRPr="00047DE1" w:rsidRDefault="001222CA" w:rsidP="005B086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5B0865">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68F" w:rsidRDefault="00C3168F">
      <w:pPr>
        <w:spacing w:line="240" w:lineRule="auto"/>
      </w:pPr>
      <w:r>
        <w:separator/>
      </w:r>
    </w:p>
  </w:endnote>
  <w:endnote w:type="continuationSeparator" w:id="0">
    <w:p w:rsidR="00C3168F" w:rsidRDefault="00C316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0865" w:rsidRDefault="005B086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Pr="00FA0376" w:rsidRDefault="005B086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F0821">
      <w:rPr>
        <w:noProof/>
        <w:sz w:val="16"/>
        <w:szCs w:val="16"/>
        <w:lang w:eastAsia="ru-RU"/>
      </w:rPr>
      <w:t>32</w:t>
    </w:r>
    <w:r w:rsidRPr="00FA0376">
      <w:rPr>
        <w:sz w:val="16"/>
        <w:szCs w:val="16"/>
        <w:lang w:eastAsia="ru-RU"/>
      </w:rPr>
      <w:fldChar w:fldCharType="end"/>
    </w:r>
  </w:p>
  <w:p w:rsidR="005B0865" w:rsidRPr="00EE0539" w:rsidRDefault="005B086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5B0865">
      <w:rPr>
        <w:sz w:val="18"/>
        <w:szCs w:val="18"/>
      </w:rPr>
      <w:t xml:space="preserve">заключения </w:t>
    </w:r>
    <w:r w:rsidRPr="005B0865">
      <w:rPr>
        <w:b/>
        <w:sz w:val="18"/>
        <w:szCs w:val="18"/>
      </w:rPr>
      <w:t>Договора на оказание услуг по техосмотру и регистрации автотранспорта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68F" w:rsidRDefault="00C3168F">
      <w:pPr>
        <w:spacing w:line="240" w:lineRule="auto"/>
      </w:pPr>
      <w:r>
        <w:separator/>
      </w:r>
    </w:p>
  </w:footnote>
  <w:footnote w:type="continuationSeparator" w:id="0">
    <w:p w:rsidR="00C3168F" w:rsidRDefault="00C3168F">
      <w:pPr>
        <w:spacing w:line="240" w:lineRule="auto"/>
      </w:pPr>
      <w:r>
        <w:continuationSeparator/>
      </w:r>
    </w:p>
  </w:footnote>
  <w:footnote w:id="1">
    <w:p w:rsidR="005B0865" w:rsidRDefault="005B0865"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B0865" w:rsidRDefault="005B0865"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Pr="00930031" w:rsidRDefault="005B086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865" w:rsidRDefault="005B086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821"/>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24B8"/>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765C8"/>
    <w:rsid w:val="005818B2"/>
    <w:rsid w:val="00584DFA"/>
    <w:rsid w:val="005878D5"/>
    <w:rsid w:val="00595528"/>
    <w:rsid w:val="00596921"/>
    <w:rsid w:val="005A2CAE"/>
    <w:rsid w:val="005A3827"/>
    <w:rsid w:val="005A3F4B"/>
    <w:rsid w:val="005A708D"/>
    <w:rsid w:val="005B074F"/>
    <w:rsid w:val="005B0865"/>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168F"/>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D372E-8134-4FFB-B62E-1E19037A9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22449</Words>
  <Characters>127962</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150111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75</cp:revision>
  <cp:lastPrinted>2015-12-29T14:27:00Z</cp:lastPrinted>
  <dcterms:created xsi:type="dcterms:W3CDTF">2016-01-13T12:36:00Z</dcterms:created>
  <dcterms:modified xsi:type="dcterms:W3CDTF">2016-02-25T11:24:00Z</dcterms:modified>
</cp:coreProperties>
</file>