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B" w:rsidRDefault="00B12F94"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45C9D" w:rsidRPr="00881784" w:rsidRDefault="00145C9D"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45C9D" w:rsidRPr="00881784" w:rsidRDefault="00145C9D"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45C9D" w:rsidRPr="00881784" w:rsidRDefault="00145C9D"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45C9D" w:rsidRPr="00881784" w:rsidRDefault="00145C9D"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45C9D" w:rsidRDefault="00145C9D" w:rsidP="005E428B">
                  <w:pPr>
                    <w:spacing w:line="240" w:lineRule="auto"/>
                    <w:ind w:right="-23"/>
                    <w:rPr>
                      <w:rFonts w:ascii="Helios" w:hAnsi="Helios"/>
                      <w:sz w:val="14"/>
                      <w:szCs w:val="14"/>
                    </w:rPr>
                  </w:pPr>
                  <w:r w:rsidRPr="00881784">
                    <w:rPr>
                      <w:rFonts w:ascii="Helios" w:hAnsi="Helios"/>
                      <w:sz w:val="14"/>
                      <w:szCs w:val="14"/>
                    </w:rPr>
                    <w:t>тел.: +7 (495) 747-92-92,</w:t>
                  </w:r>
                </w:p>
                <w:p w:rsidR="00145C9D" w:rsidRPr="00881784" w:rsidRDefault="00145C9D"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45C9D" w:rsidRDefault="00145C9D"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45C9D" w:rsidRDefault="00145C9D"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45C9D" w:rsidRPr="00881784" w:rsidRDefault="00145C9D"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45C9D" w:rsidRPr="00CC28C6" w:rsidRDefault="00145C9D"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CC28C6">
                    <w:rPr>
                      <w:rFonts w:ascii="Helios" w:hAnsi="Helios"/>
                      <w:sz w:val="14"/>
                      <w:szCs w:val="14"/>
                      <w:lang w:val="en-US"/>
                    </w:rPr>
                    <w:t>-</w:t>
                  </w:r>
                  <w:r w:rsidRPr="00881784">
                    <w:rPr>
                      <w:rFonts w:ascii="Helios" w:hAnsi="Helios"/>
                      <w:sz w:val="14"/>
                      <w:szCs w:val="14"/>
                      <w:lang w:val="en-US"/>
                    </w:rPr>
                    <w:t>mail</w:t>
                  </w:r>
                  <w:proofErr w:type="gramEnd"/>
                  <w:r w:rsidRPr="00CC28C6">
                    <w:rPr>
                      <w:rFonts w:ascii="Helios" w:hAnsi="Helios"/>
                      <w:sz w:val="14"/>
                      <w:szCs w:val="14"/>
                      <w:lang w:val="en-US"/>
                    </w:rPr>
                    <w:t xml:space="preserve">: </w:t>
                  </w:r>
                  <w:hyperlink r:id="rId8" w:history="1">
                    <w:r w:rsidRPr="00881784">
                      <w:rPr>
                        <w:rFonts w:ascii="Helios" w:hAnsi="Helios"/>
                        <w:sz w:val="14"/>
                        <w:szCs w:val="14"/>
                        <w:lang w:val="en-US"/>
                      </w:rPr>
                      <w:t>posta</w:t>
                    </w:r>
                    <w:r w:rsidRPr="00CC28C6">
                      <w:rPr>
                        <w:rFonts w:ascii="Helios" w:hAnsi="Helios"/>
                        <w:sz w:val="14"/>
                        <w:szCs w:val="14"/>
                        <w:lang w:val="en-US"/>
                      </w:rPr>
                      <w:t>@</w:t>
                    </w:r>
                    <w:r w:rsidRPr="00881784">
                      <w:rPr>
                        <w:rFonts w:ascii="Helios" w:hAnsi="Helios"/>
                        <w:sz w:val="14"/>
                        <w:szCs w:val="14"/>
                        <w:lang w:val="en-US"/>
                      </w:rPr>
                      <w:t>mrsk</w:t>
                    </w:r>
                    <w:r w:rsidRPr="00CC28C6">
                      <w:rPr>
                        <w:rFonts w:ascii="Helios" w:hAnsi="Helios"/>
                        <w:sz w:val="14"/>
                        <w:szCs w:val="14"/>
                        <w:lang w:val="en-US"/>
                      </w:rPr>
                      <w:t>-1.</w:t>
                    </w:r>
                    <w:r w:rsidRPr="00881784">
                      <w:rPr>
                        <w:rFonts w:ascii="Helios" w:hAnsi="Helios"/>
                        <w:sz w:val="14"/>
                        <w:szCs w:val="14"/>
                        <w:lang w:val="en-US"/>
                      </w:rPr>
                      <w:t>ru</w:t>
                    </w:r>
                  </w:hyperlink>
                  <w:r w:rsidRPr="00CC28C6">
                    <w:rPr>
                      <w:rFonts w:ascii="Helios" w:hAnsi="Helios"/>
                      <w:sz w:val="14"/>
                      <w:szCs w:val="14"/>
                      <w:lang w:val="en-US"/>
                    </w:rPr>
                    <w:t xml:space="preserve">, </w:t>
                  </w:r>
                  <w:hyperlink r:id="rId9" w:history="1">
                    <w:r w:rsidRPr="00881784">
                      <w:rPr>
                        <w:rFonts w:ascii="Helios" w:hAnsi="Helios"/>
                        <w:sz w:val="14"/>
                        <w:szCs w:val="14"/>
                        <w:lang w:val="en-US"/>
                      </w:rPr>
                      <w:t>www</w:t>
                    </w:r>
                    <w:r w:rsidRPr="00CC28C6">
                      <w:rPr>
                        <w:rFonts w:ascii="Helios" w:hAnsi="Helios"/>
                        <w:sz w:val="14"/>
                        <w:szCs w:val="14"/>
                        <w:lang w:val="en-US"/>
                      </w:rPr>
                      <w:t>.</w:t>
                    </w:r>
                    <w:r w:rsidRPr="00881784">
                      <w:rPr>
                        <w:rFonts w:ascii="Helios" w:hAnsi="Helios"/>
                        <w:sz w:val="14"/>
                        <w:szCs w:val="14"/>
                        <w:lang w:val="en-US"/>
                      </w:rPr>
                      <w:t>mrsk</w:t>
                    </w:r>
                    <w:r w:rsidRPr="00CC28C6">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AA0DBD" w:rsidRPr="007417E6" w:rsidRDefault="00AA0DBD" w:rsidP="00AA0DBD">
      <w:pPr>
        <w:ind w:left="5670" w:firstLine="0"/>
        <w:jc w:val="center"/>
        <w:rPr>
          <w:sz w:val="24"/>
          <w:szCs w:val="24"/>
        </w:rPr>
      </w:pPr>
      <w:r w:rsidRPr="007417E6">
        <w:rPr>
          <w:sz w:val="24"/>
          <w:szCs w:val="24"/>
        </w:rPr>
        <w:t>УТВЕРЖДАЮ:</w:t>
      </w:r>
    </w:p>
    <w:p w:rsidR="00AA0DBD" w:rsidRDefault="00AA0DBD" w:rsidP="00AA0DBD">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AA0DBD" w:rsidRDefault="00AA0DBD" w:rsidP="00AA0DBD">
      <w:pPr>
        <w:spacing w:line="240" w:lineRule="auto"/>
        <w:jc w:val="right"/>
        <w:rPr>
          <w:sz w:val="24"/>
          <w:szCs w:val="24"/>
        </w:rPr>
      </w:pPr>
      <w:r>
        <w:rPr>
          <w:sz w:val="24"/>
          <w:szCs w:val="24"/>
        </w:rPr>
        <w:t>Начальник управления</w:t>
      </w:r>
    </w:p>
    <w:p w:rsidR="00AA0DBD" w:rsidRDefault="00AA0DBD" w:rsidP="00AA0DBD">
      <w:pPr>
        <w:spacing w:line="240" w:lineRule="auto"/>
        <w:jc w:val="right"/>
        <w:rPr>
          <w:sz w:val="24"/>
          <w:szCs w:val="24"/>
        </w:rPr>
      </w:pPr>
      <w:r>
        <w:rPr>
          <w:sz w:val="24"/>
          <w:szCs w:val="24"/>
        </w:rPr>
        <w:t>логистики и МТО филиала</w:t>
      </w:r>
    </w:p>
    <w:p w:rsidR="00AA0DBD" w:rsidRDefault="00AA0DBD" w:rsidP="00AA0DBD">
      <w:pPr>
        <w:spacing w:line="240" w:lineRule="auto"/>
        <w:jc w:val="right"/>
        <w:rPr>
          <w:sz w:val="24"/>
          <w:szCs w:val="24"/>
        </w:rPr>
      </w:pPr>
      <w:r>
        <w:rPr>
          <w:sz w:val="24"/>
          <w:szCs w:val="24"/>
        </w:rPr>
        <w:t>ОАО «МРСК Центра»-</w:t>
      </w:r>
    </w:p>
    <w:p w:rsidR="00AA0DBD" w:rsidRDefault="00AA0DBD" w:rsidP="00AA0DBD">
      <w:pPr>
        <w:spacing w:line="240" w:lineRule="auto"/>
        <w:jc w:val="right"/>
      </w:pPr>
      <w:r>
        <w:t>«Белгородэнерго»</w:t>
      </w:r>
    </w:p>
    <w:p w:rsidR="00AA0DBD" w:rsidRDefault="00AA0DBD" w:rsidP="00AA0DBD">
      <w:pPr>
        <w:spacing w:line="240" w:lineRule="auto"/>
        <w:jc w:val="right"/>
        <w:rPr>
          <w:sz w:val="24"/>
          <w:szCs w:val="24"/>
        </w:rPr>
      </w:pPr>
      <w:r>
        <w:rPr>
          <w:sz w:val="24"/>
          <w:szCs w:val="24"/>
        </w:rPr>
        <w:t>____________ З.М. Кравченко</w:t>
      </w:r>
    </w:p>
    <w:p w:rsidR="00AA0DBD" w:rsidRDefault="00AA0DBD" w:rsidP="00AA0DBD">
      <w:pPr>
        <w:spacing w:line="240" w:lineRule="auto"/>
        <w:jc w:val="right"/>
        <w:rPr>
          <w:sz w:val="24"/>
          <w:szCs w:val="24"/>
        </w:rPr>
      </w:pPr>
    </w:p>
    <w:p w:rsidR="00AA0DBD" w:rsidRDefault="00AA0DBD" w:rsidP="00AA0DBD">
      <w:pPr>
        <w:spacing w:line="240" w:lineRule="auto"/>
        <w:ind w:firstLine="0"/>
        <w:jc w:val="right"/>
        <w:rPr>
          <w:sz w:val="24"/>
          <w:szCs w:val="24"/>
        </w:rPr>
      </w:pPr>
      <w:r w:rsidRPr="007417E6">
        <w:rPr>
          <w:sz w:val="24"/>
          <w:szCs w:val="24"/>
        </w:rPr>
        <w:t xml:space="preserve"> </w:t>
      </w:r>
      <w:r w:rsidRPr="00D43999">
        <w:rPr>
          <w:sz w:val="24"/>
          <w:szCs w:val="24"/>
        </w:rPr>
        <w:t>«</w:t>
      </w:r>
      <w:r w:rsidR="00460631">
        <w:rPr>
          <w:sz w:val="24"/>
          <w:szCs w:val="24"/>
        </w:rPr>
        <w:t>0</w:t>
      </w:r>
      <w:r w:rsidR="00145C9D">
        <w:rPr>
          <w:sz w:val="24"/>
          <w:szCs w:val="24"/>
        </w:rPr>
        <w:t>5</w:t>
      </w:r>
      <w:r w:rsidRPr="00D43999">
        <w:rPr>
          <w:sz w:val="24"/>
          <w:szCs w:val="24"/>
        </w:rPr>
        <w:t xml:space="preserve">» </w:t>
      </w:r>
      <w:r w:rsidR="00460631">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AA0DBD" w:rsidRDefault="00AA0DBD" w:rsidP="00AA0DBD">
      <w:pPr>
        <w:spacing w:line="240" w:lineRule="auto"/>
        <w:ind w:left="7230" w:firstLine="0"/>
        <w:rPr>
          <w:b/>
          <w:kern w:val="36"/>
          <w:sz w:val="24"/>
          <w:szCs w:val="24"/>
        </w:rPr>
      </w:pPr>
    </w:p>
    <w:p w:rsidR="00AA0DBD" w:rsidRPr="00F95C46" w:rsidRDefault="00AA0DBD" w:rsidP="00AA0DBD">
      <w:pPr>
        <w:spacing w:line="240" w:lineRule="auto"/>
        <w:ind w:left="6804" w:firstLine="0"/>
        <w:rPr>
          <w:b/>
          <w:kern w:val="36"/>
          <w:sz w:val="24"/>
          <w:szCs w:val="24"/>
        </w:rPr>
      </w:pPr>
      <w:r w:rsidRPr="00F95C46">
        <w:rPr>
          <w:b/>
          <w:kern w:val="36"/>
          <w:sz w:val="24"/>
          <w:szCs w:val="24"/>
        </w:rPr>
        <w:t>Согласовано на заседании</w:t>
      </w:r>
    </w:p>
    <w:p w:rsidR="00AA0DBD" w:rsidRPr="00F95C46" w:rsidRDefault="00AA0DBD" w:rsidP="00AA0DBD">
      <w:pPr>
        <w:spacing w:line="240" w:lineRule="auto"/>
        <w:ind w:left="6804" w:firstLine="0"/>
        <w:rPr>
          <w:b/>
          <w:kern w:val="36"/>
          <w:sz w:val="24"/>
          <w:szCs w:val="24"/>
        </w:rPr>
      </w:pPr>
      <w:r w:rsidRPr="00F95C46">
        <w:rPr>
          <w:b/>
          <w:kern w:val="36"/>
          <w:sz w:val="24"/>
          <w:szCs w:val="24"/>
        </w:rPr>
        <w:t>конкурсной комиссии</w:t>
      </w:r>
    </w:p>
    <w:p w:rsidR="00AA0DBD" w:rsidRPr="00F95C46" w:rsidRDefault="00AA0DBD" w:rsidP="00AA0DB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460631">
        <w:rPr>
          <w:b/>
          <w:kern w:val="36"/>
          <w:sz w:val="24"/>
          <w:szCs w:val="24"/>
        </w:rPr>
        <w:t>8</w:t>
      </w:r>
      <w:r w:rsidR="00374123">
        <w:rPr>
          <w:b/>
          <w:kern w:val="36"/>
          <w:sz w:val="24"/>
          <w:szCs w:val="24"/>
        </w:rPr>
        <w:t>6 -</w:t>
      </w:r>
      <w:r>
        <w:rPr>
          <w:b/>
          <w:kern w:val="36"/>
          <w:sz w:val="24"/>
          <w:szCs w:val="24"/>
        </w:rPr>
        <w:t xml:space="preserve"> БЕ-16</w:t>
      </w:r>
    </w:p>
    <w:p w:rsidR="007556FF" w:rsidRPr="00C12FA4" w:rsidRDefault="00AA0DBD" w:rsidP="00AA0DBD">
      <w:pPr>
        <w:spacing w:line="240" w:lineRule="auto"/>
        <w:ind w:left="6804" w:firstLine="0"/>
        <w:rPr>
          <w:b/>
          <w:kern w:val="36"/>
          <w:sz w:val="24"/>
          <w:szCs w:val="24"/>
        </w:rPr>
      </w:pPr>
      <w:r w:rsidRPr="00D43999">
        <w:rPr>
          <w:b/>
          <w:kern w:val="36"/>
          <w:sz w:val="24"/>
          <w:szCs w:val="24"/>
        </w:rPr>
        <w:t>от «</w:t>
      </w:r>
      <w:r w:rsidR="00460631">
        <w:rPr>
          <w:b/>
          <w:kern w:val="36"/>
          <w:sz w:val="24"/>
          <w:szCs w:val="24"/>
        </w:rPr>
        <w:t>0</w:t>
      </w:r>
      <w:r w:rsidR="00145C9D">
        <w:rPr>
          <w:b/>
          <w:kern w:val="36"/>
          <w:sz w:val="24"/>
          <w:szCs w:val="24"/>
        </w:rPr>
        <w:t>5</w:t>
      </w:r>
      <w:r w:rsidRPr="00D43999">
        <w:rPr>
          <w:b/>
          <w:kern w:val="36"/>
          <w:sz w:val="24"/>
          <w:szCs w:val="24"/>
        </w:rPr>
        <w:t xml:space="preserve">» </w:t>
      </w:r>
      <w:r w:rsidR="00460631">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927596" w:rsidRPr="00927596">
        <w:rPr>
          <w:b/>
          <w:sz w:val="24"/>
          <w:szCs w:val="24"/>
        </w:rPr>
        <w:t>Договора  на поставку КТП для формирования мобильного запаса технологических присоединений для нужд ПАО «МРСК Центра» (филиала «Белгородэнерго»)</w:t>
      </w:r>
    </w:p>
    <w:p w:rsidR="007556FF" w:rsidRPr="00460631" w:rsidRDefault="007556FF" w:rsidP="00460631">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A0DBD">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B12F9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12F94">
        <w:rPr>
          <w:noProof/>
        </w:rPr>
        <w:fldChar w:fldCharType="begin"/>
      </w:r>
      <w:r>
        <w:rPr>
          <w:noProof/>
        </w:rPr>
        <w:instrText xml:space="preserve"> PAGEREF _Toc441157057 \h </w:instrText>
      </w:r>
      <w:r w:rsidR="00B12F94">
        <w:rPr>
          <w:noProof/>
        </w:rPr>
      </w:r>
      <w:r w:rsidR="00B12F94">
        <w:rPr>
          <w:noProof/>
        </w:rPr>
        <w:fldChar w:fldCharType="separate"/>
      </w:r>
      <w:r w:rsidR="0027690B">
        <w:rPr>
          <w:noProof/>
        </w:rPr>
        <w:t>4</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12F94">
        <w:rPr>
          <w:noProof/>
        </w:rPr>
        <w:fldChar w:fldCharType="begin"/>
      </w:r>
      <w:r>
        <w:rPr>
          <w:noProof/>
        </w:rPr>
        <w:instrText xml:space="preserve"> PAGEREF _Toc441157058 \h </w:instrText>
      </w:r>
      <w:r w:rsidR="00B12F94">
        <w:rPr>
          <w:noProof/>
        </w:rPr>
      </w:r>
      <w:r w:rsidR="00B12F94">
        <w:rPr>
          <w:noProof/>
        </w:rPr>
        <w:fldChar w:fldCharType="separate"/>
      </w:r>
      <w:r w:rsidR="0027690B">
        <w:rPr>
          <w:noProof/>
        </w:rPr>
        <w:t>6</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12F94">
        <w:rPr>
          <w:noProof/>
        </w:rPr>
        <w:fldChar w:fldCharType="begin"/>
      </w:r>
      <w:r>
        <w:rPr>
          <w:noProof/>
        </w:rPr>
        <w:instrText xml:space="preserve"> PAGEREF _Toc441157059 \h </w:instrText>
      </w:r>
      <w:r w:rsidR="00B12F94">
        <w:rPr>
          <w:noProof/>
        </w:rPr>
      </w:r>
      <w:r w:rsidR="00B12F94">
        <w:rPr>
          <w:noProof/>
        </w:rPr>
        <w:fldChar w:fldCharType="separate"/>
      </w:r>
      <w:r w:rsidR="0027690B">
        <w:rPr>
          <w:noProof/>
        </w:rPr>
        <w:t>7</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12F94">
        <w:rPr>
          <w:noProof/>
        </w:rPr>
        <w:fldChar w:fldCharType="begin"/>
      </w:r>
      <w:r>
        <w:rPr>
          <w:noProof/>
        </w:rPr>
        <w:instrText xml:space="preserve"> PAGEREF _Toc441157060 \h </w:instrText>
      </w:r>
      <w:r w:rsidR="00B12F94">
        <w:rPr>
          <w:noProof/>
        </w:rPr>
      </w:r>
      <w:r w:rsidR="00B12F94">
        <w:rPr>
          <w:noProof/>
        </w:rPr>
        <w:fldChar w:fldCharType="separate"/>
      </w:r>
      <w:r w:rsidR="0027690B">
        <w:rPr>
          <w:noProof/>
        </w:rPr>
        <w:t>7</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12F94">
        <w:rPr>
          <w:noProof/>
        </w:rPr>
        <w:fldChar w:fldCharType="begin"/>
      </w:r>
      <w:r>
        <w:rPr>
          <w:noProof/>
        </w:rPr>
        <w:instrText xml:space="preserve"> PAGEREF _Toc441157061 \h </w:instrText>
      </w:r>
      <w:r w:rsidR="00B12F94">
        <w:rPr>
          <w:noProof/>
        </w:rPr>
      </w:r>
      <w:r w:rsidR="00B12F94">
        <w:rPr>
          <w:noProof/>
        </w:rPr>
        <w:fldChar w:fldCharType="separate"/>
      </w:r>
      <w:r w:rsidR="0027690B">
        <w:rPr>
          <w:noProof/>
        </w:rPr>
        <w:t>8</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12F94">
        <w:rPr>
          <w:noProof/>
        </w:rPr>
        <w:fldChar w:fldCharType="begin"/>
      </w:r>
      <w:r>
        <w:rPr>
          <w:noProof/>
        </w:rPr>
        <w:instrText xml:space="preserve"> PAGEREF _Toc441157062 \h </w:instrText>
      </w:r>
      <w:r w:rsidR="00B12F94">
        <w:rPr>
          <w:noProof/>
        </w:rPr>
      </w:r>
      <w:r w:rsidR="00B12F94">
        <w:rPr>
          <w:noProof/>
        </w:rPr>
        <w:fldChar w:fldCharType="separate"/>
      </w:r>
      <w:r w:rsidR="0027690B">
        <w:rPr>
          <w:noProof/>
        </w:rPr>
        <w:t>10</w:t>
      </w:r>
      <w:r w:rsidR="00B12F94">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B12F94">
        <w:rPr>
          <w:noProof/>
        </w:rPr>
        <w:fldChar w:fldCharType="begin"/>
      </w:r>
      <w:r>
        <w:rPr>
          <w:noProof/>
        </w:rPr>
        <w:instrText xml:space="preserve"> PAGEREF _Toc441157068 \h </w:instrText>
      </w:r>
      <w:r w:rsidR="00B12F94">
        <w:rPr>
          <w:noProof/>
        </w:rPr>
      </w:r>
      <w:r w:rsidR="00B12F94">
        <w:rPr>
          <w:noProof/>
        </w:rPr>
        <w:fldChar w:fldCharType="separate"/>
      </w:r>
      <w:r w:rsidR="0027690B">
        <w:rPr>
          <w:noProof/>
        </w:rPr>
        <w:t>11</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12F94">
        <w:rPr>
          <w:noProof/>
        </w:rPr>
        <w:fldChar w:fldCharType="begin"/>
      </w:r>
      <w:r>
        <w:rPr>
          <w:noProof/>
        </w:rPr>
        <w:instrText xml:space="preserve"> PAGEREF _Toc441157069 \h </w:instrText>
      </w:r>
      <w:r w:rsidR="00B12F94">
        <w:rPr>
          <w:noProof/>
        </w:rPr>
      </w:r>
      <w:r w:rsidR="00B12F94">
        <w:rPr>
          <w:noProof/>
        </w:rPr>
        <w:fldChar w:fldCharType="separate"/>
      </w:r>
      <w:r w:rsidR="0027690B">
        <w:rPr>
          <w:noProof/>
        </w:rPr>
        <w:t>11</w:t>
      </w:r>
      <w:r w:rsidR="00B12F94">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12F94">
        <w:rPr>
          <w:noProof/>
        </w:rPr>
        <w:fldChar w:fldCharType="begin"/>
      </w:r>
      <w:r>
        <w:rPr>
          <w:noProof/>
        </w:rPr>
        <w:instrText xml:space="preserve"> PAGEREF _Toc441157077 \h </w:instrText>
      </w:r>
      <w:r w:rsidR="00B12F94">
        <w:rPr>
          <w:noProof/>
        </w:rPr>
      </w:r>
      <w:r w:rsidR="00B12F94">
        <w:rPr>
          <w:noProof/>
        </w:rPr>
        <w:fldChar w:fldCharType="separate"/>
      </w:r>
      <w:r w:rsidR="0027690B">
        <w:rPr>
          <w:noProof/>
        </w:rPr>
        <w:t>14</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12F94">
        <w:rPr>
          <w:noProof/>
        </w:rPr>
        <w:fldChar w:fldCharType="begin"/>
      </w:r>
      <w:r>
        <w:rPr>
          <w:noProof/>
        </w:rPr>
        <w:instrText xml:space="preserve"> PAGEREF _Toc441157078 \h </w:instrText>
      </w:r>
      <w:r w:rsidR="00B12F94">
        <w:rPr>
          <w:noProof/>
        </w:rPr>
      </w:r>
      <w:r w:rsidR="00B12F94">
        <w:rPr>
          <w:noProof/>
        </w:rPr>
        <w:fldChar w:fldCharType="separate"/>
      </w:r>
      <w:r w:rsidR="0027690B">
        <w:rPr>
          <w:noProof/>
        </w:rPr>
        <w:t>14</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B12F94">
        <w:rPr>
          <w:noProof/>
        </w:rPr>
        <w:fldChar w:fldCharType="begin"/>
      </w:r>
      <w:r>
        <w:rPr>
          <w:noProof/>
        </w:rPr>
        <w:instrText xml:space="preserve"> PAGEREF _Toc441157081 \h </w:instrText>
      </w:r>
      <w:r w:rsidR="00B12F94">
        <w:rPr>
          <w:noProof/>
        </w:rPr>
      </w:r>
      <w:r w:rsidR="00B12F94">
        <w:rPr>
          <w:noProof/>
        </w:rPr>
        <w:fldChar w:fldCharType="separate"/>
      </w:r>
      <w:r w:rsidR="0027690B">
        <w:rPr>
          <w:noProof/>
        </w:rPr>
        <w:t>14</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12F94">
        <w:rPr>
          <w:noProof/>
        </w:rPr>
        <w:fldChar w:fldCharType="begin"/>
      </w:r>
      <w:r>
        <w:rPr>
          <w:noProof/>
        </w:rPr>
        <w:instrText xml:space="preserve"> PAGEREF _Toc441157082 \h </w:instrText>
      </w:r>
      <w:r w:rsidR="00B12F94">
        <w:rPr>
          <w:noProof/>
        </w:rPr>
      </w:r>
      <w:r w:rsidR="00B12F94">
        <w:rPr>
          <w:noProof/>
        </w:rPr>
        <w:fldChar w:fldCharType="separate"/>
      </w:r>
      <w:r w:rsidR="0027690B">
        <w:rPr>
          <w:noProof/>
        </w:rPr>
        <w:t>15</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12F94">
        <w:rPr>
          <w:noProof/>
        </w:rPr>
        <w:fldChar w:fldCharType="begin"/>
      </w:r>
      <w:r>
        <w:rPr>
          <w:noProof/>
        </w:rPr>
        <w:instrText xml:space="preserve"> PAGEREF _Toc441157096 \h </w:instrText>
      </w:r>
      <w:r w:rsidR="00B12F94">
        <w:rPr>
          <w:noProof/>
        </w:rPr>
      </w:r>
      <w:r w:rsidR="00B12F94">
        <w:rPr>
          <w:noProof/>
        </w:rPr>
        <w:fldChar w:fldCharType="separate"/>
      </w:r>
      <w:r w:rsidR="0027690B">
        <w:rPr>
          <w:noProof/>
        </w:rPr>
        <w:t>25</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12F94">
        <w:rPr>
          <w:noProof/>
        </w:rPr>
        <w:fldChar w:fldCharType="begin"/>
      </w:r>
      <w:r>
        <w:rPr>
          <w:noProof/>
        </w:rPr>
        <w:instrText xml:space="preserve"> PAGEREF _Toc441157099 \h </w:instrText>
      </w:r>
      <w:r w:rsidR="00B12F94">
        <w:rPr>
          <w:noProof/>
        </w:rPr>
      </w:r>
      <w:r w:rsidR="00B12F94">
        <w:rPr>
          <w:noProof/>
        </w:rPr>
        <w:fldChar w:fldCharType="separate"/>
      </w:r>
      <w:r w:rsidR="0027690B">
        <w:rPr>
          <w:noProof/>
        </w:rPr>
        <w:t>26</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w:t>
      </w:r>
      <w:bookmarkStart w:id="6" w:name="_GoBack"/>
      <w:bookmarkEnd w:id="6"/>
      <w:r>
        <w:rPr>
          <w:noProof/>
        </w:rPr>
        <w:t>ок и проведение переговоров</w:t>
      </w:r>
      <w:r>
        <w:rPr>
          <w:noProof/>
        </w:rPr>
        <w:tab/>
      </w:r>
      <w:r w:rsidR="00B12F94">
        <w:rPr>
          <w:noProof/>
        </w:rPr>
        <w:fldChar w:fldCharType="begin"/>
      </w:r>
      <w:r>
        <w:rPr>
          <w:noProof/>
        </w:rPr>
        <w:instrText xml:space="preserve"> PAGEREF _Toc441157100 \h </w:instrText>
      </w:r>
      <w:r w:rsidR="00B12F94">
        <w:rPr>
          <w:noProof/>
        </w:rPr>
      </w:r>
      <w:r w:rsidR="00B12F94">
        <w:rPr>
          <w:noProof/>
        </w:rPr>
        <w:fldChar w:fldCharType="separate"/>
      </w:r>
      <w:r w:rsidR="0027690B">
        <w:rPr>
          <w:noProof/>
        </w:rPr>
        <w:t>26</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12F94">
        <w:rPr>
          <w:noProof/>
        </w:rPr>
        <w:fldChar w:fldCharType="begin"/>
      </w:r>
      <w:r>
        <w:rPr>
          <w:noProof/>
        </w:rPr>
        <w:instrText xml:space="preserve"> PAGEREF _Toc441157105 \h </w:instrText>
      </w:r>
      <w:r w:rsidR="00B12F94">
        <w:rPr>
          <w:noProof/>
        </w:rPr>
      </w:r>
      <w:r w:rsidR="00B12F94">
        <w:rPr>
          <w:noProof/>
        </w:rPr>
        <w:fldChar w:fldCharType="separate"/>
      </w:r>
      <w:r w:rsidR="0027690B">
        <w:rPr>
          <w:noProof/>
        </w:rPr>
        <w:t>28</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12F94">
        <w:rPr>
          <w:noProof/>
        </w:rPr>
        <w:fldChar w:fldCharType="begin"/>
      </w:r>
      <w:r>
        <w:rPr>
          <w:noProof/>
        </w:rPr>
        <w:instrText xml:space="preserve"> PAGEREF _Toc441157106 \h </w:instrText>
      </w:r>
      <w:r w:rsidR="00B12F94">
        <w:rPr>
          <w:noProof/>
        </w:rPr>
      </w:r>
      <w:r w:rsidR="00B12F94">
        <w:rPr>
          <w:noProof/>
        </w:rPr>
        <w:fldChar w:fldCharType="separate"/>
      </w:r>
      <w:r w:rsidR="0027690B">
        <w:rPr>
          <w:noProof/>
        </w:rPr>
        <w:t>29</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12F94">
        <w:rPr>
          <w:noProof/>
        </w:rPr>
        <w:fldChar w:fldCharType="begin"/>
      </w:r>
      <w:r>
        <w:rPr>
          <w:noProof/>
        </w:rPr>
        <w:instrText xml:space="preserve"> PAGEREF _Toc441157107 \h </w:instrText>
      </w:r>
      <w:r w:rsidR="00B12F94">
        <w:rPr>
          <w:noProof/>
        </w:rPr>
      </w:r>
      <w:r w:rsidR="00B12F94">
        <w:rPr>
          <w:noProof/>
        </w:rPr>
        <w:fldChar w:fldCharType="separate"/>
      </w:r>
      <w:r w:rsidR="0027690B">
        <w:rPr>
          <w:noProof/>
        </w:rPr>
        <w:t>30</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12F94">
        <w:rPr>
          <w:noProof/>
        </w:rPr>
        <w:fldChar w:fldCharType="begin"/>
      </w:r>
      <w:r>
        <w:rPr>
          <w:noProof/>
        </w:rPr>
        <w:instrText xml:space="preserve"> PAGEREF _Toc441157108 \h </w:instrText>
      </w:r>
      <w:r w:rsidR="00B12F94">
        <w:rPr>
          <w:noProof/>
        </w:rPr>
      </w:r>
      <w:r w:rsidR="00B12F94">
        <w:rPr>
          <w:noProof/>
        </w:rPr>
        <w:fldChar w:fldCharType="separate"/>
      </w:r>
      <w:r w:rsidR="0027690B">
        <w:rPr>
          <w:noProof/>
        </w:rPr>
        <w:t>30</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12F94">
        <w:rPr>
          <w:noProof/>
        </w:rPr>
        <w:fldChar w:fldCharType="begin"/>
      </w:r>
      <w:r>
        <w:rPr>
          <w:noProof/>
        </w:rPr>
        <w:instrText xml:space="preserve"> PAGEREF _Toc441157109 \h </w:instrText>
      </w:r>
      <w:r w:rsidR="00B12F94">
        <w:rPr>
          <w:noProof/>
        </w:rPr>
      </w:r>
      <w:r w:rsidR="00B12F94">
        <w:rPr>
          <w:noProof/>
        </w:rPr>
        <w:fldChar w:fldCharType="separate"/>
      </w:r>
      <w:r w:rsidR="0027690B">
        <w:rPr>
          <w:noProof/>
        </w:rPr>
        <w:t>31</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12F94">
        <w:rPr>
          <w:noProof/>
        </w:rPr>
        <w:fldChar w:fldCharType="begin"/>
      </w:r>
      <w:r>
        <w:rPr>
          <w:noProof/>
        </w:rPr>
        <w:instrText xml:space="preserve"> PAGEREF _Toc441157110 \h </w:instrText>
      </w:r>
      <w:r w:rsidR="00B12F94">
        <w:rPr>
          <w:noProof/>
        </w:rPr>
      </w:r>
      <w:r w:rsidR="00B12F94">
        <w:rPr>
          <w:noProof/>
        </w:rPr>
        <w:fldChar w:fldCharType="separate"/>
      </w:r>
      <w:r w:rsidR="0027690B">
        <w:rPr>
          <w:noProof/>
        </w:rPr>
        <w:t>31</w:t>
      </w:r>
      <w:r w:rsidR="00B12F94">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12F94">
        <w:rPr>
          <w:noProof/>
        </w:rPr>
        <w:fldChar w:fldCharType="begin"/>
      </w:r>
      <w:r>
        <w:rPr>
          <w:noProof/>
        </w:rPr>
        <w:instrText xml:space="preserve"> PAGEREF _Toc441157111 \h </w:instrText>
      </w:r>
      <w:r w:rsidR="00B12F94">
        <w:rPr>
          <w:noProof/>
        </w:rPr>
      </w:r>
      <w:r w:rsidR="00B12F94">
        <w:rPr>
          <w:noProof/>
        </w:rPr>
        <w:fldChar w:fldCharType="separate"/>
      </w:r>
      <w:r w:rsidR="0027690B">
        <w:rPr>
          <w:noProof/>
        </w:rPr>
        <w:t>32</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12F94">
        <w:rPr>
          <w:noProof/>
        </w:rPr>
        <w:fldChar w:fldCharType="begin"/>
      </w:r>
      <w:r>
        <w:rPr>
          <w:noProof/>
        </w:rPr>
        <w:instrText xml:space="preserve"> PAGEREF _Toc441157112 \h </w:instrText>
      </w:r>
      <w:r w:rsidR="00B12F94">
        <w:rPr>
          <w:noProof/>
        </w:rPr>
      </w:r>
      <w:r w:rsidR="00B12F94">
        <w:rPr>
          <w:noProof/>
        </w:rPr>
        <w:fldChar w:fldCharType="separate"/>
      </w:r>
      <w:r w:rsidR="0027690B">
        <w:rPr>
          <w:noProof/>
        </w:rPr>
        <w:t>32</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12F94">
        <w:rPr>
          <w:noProof/>
        </w:rPr>
        <w:fldChar w:fldCharType="begin"/>
      </w:r>
      <w:r>
        <w:rPr>
          <w:noProof/>
        </w:rPr>
        <w:instrText xml:space="preserve"> PAGEREF _Toc441157115 \h </w:instrText>
      </w:r>
      <w:r w:rsidR="00B12F94">
        <w:rPr>
          <w:noProof/>
        </w:rPr>
      </w:r>
      <w:r w:rsidR="00B12F94">
        <w:rPr>
          <w:noProof/>
        </w:rPr>
        <w:fldChar w:fldCharType="separate"/>
      </w:r>
      <w:r w:rsidR="0027690B">
        <w:rPr>
          <w:noProof/>
        </w:rPr>
        <w:t>32</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12F94">
        <w:rPr>
          <w:noProof/>
        </w:rPr>
        <w:fldChar w:fldCharType="begin"/>
      </w:r>
      <w:r>
        <w:rPr>
          <w:noProof/>
        </w:rPr>
        <w:instrText xml:space="preserve"> PAGEREF _Toc441157117 \h </w:instrText>
      </w:r>
      <w:r w:rsidR="00B12F94">
        <w:rPr>
          <w:noProof/>
        </w:rPr>
      </w:r>
      <w:r w:rsidR="00B12F94">
        <w:rPr>
          <w:noProof/>
        </w:rPr>
        <w:fldChar w:fldCharType="separate"/>
      </w:r>
      <w:r w:rsidR="0027690B">
        <w:rPr>
          <w:noProof/>
        </w:rPr>
        <w:t>32</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12F94">
        <w:rPr>
          <w:noProof/>
        </w:rPr>
        <w:fldChar w:fldCharType="begin"/>
      </w:r>
      <w:r>
        <w:rPr>
          <w:noProof/>
        </w:rPr>
        <w:instrText xml:space="preserve"> PAGEREF _Toc441157120 \h </w:instrText>
      </w:r>
      <w:r w:rsidR="00B12F94">
        <w:rPr>
          <w:noProof/>
        </w:rPr>
      </w:r>
      <w:r w:rsidR="00B12F94">
        <w:rPr>
          <w:noProof/>
        </w:rPr>
        <w:fldChar w:fldCharType="separate"/>
      </w:r>
      <w:r w:rsidR="0027690B">
        <w:rPr>
          <w:noProof/>
        </w:rPr>
        <w:t>32</w:t>
      </w:r>
      <w:r w:rsidR="00B12F94">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12F94">
        <w:rPr>
          <w:noProof/>
        </w:rPr>
        <w:fldChar w:fldCharType="begin"/>
      </w:r>
      <w:r>
        <w:rPr>
          <w:noProof/>
        </w:rPr>
        <w:instrText xml:space="preserve"> PAGEREF _Toc441157123 \h </w:instrText>
      </w:r>
      <w:r w:rsidR="00B12F94">
        <w:rPr>
          <w:noProof/>
        </w:rPr>
      </w:r>
      <w:r w:rsidR="00B12F94">
        <w:rPr>
          <w:noProof/>
        </w:rPr>
        <w:fldChar w:fldCharType="separate"/>
      </w:r>
      <w:r w:rsidR="0027690B">
        <w:rPr>
          <w:noProof/>
        </w:rPr>
        <w:t>33</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12F94">
        <w:rPr>
          <w:noProof/>
        </w:rPr>
        <w:fldChar w:fldCharType="begin"/>
      </w:r>
      <w:r>
        <w:rPr>
          <w:noProof/>
        </w:rPr>
        <w:instrText xml:space="preserve"> PAGEREF _Toc441157124 \h </w:instrText>
      </w:r>
      <w:r w:rsidR="00B12F94">
        <w:rPr>
          <w:noProof/>
        </w:rPr>
      </w:r>
      <w:r w:rsidR="00B12F94">
        <w:rPr>
          <w:noProof/>
        </w:rPr>
        <w:fldChar w:fldCharType="separate"/>
      </w:r>
      <w:r w:rsidR="0027690B">
        <w:rPr>
          <w:noProof/>
        </w:rPr>
        <w:t>33</w:t>
      </w:r>
      <w:r w:rsidR="00B12F94">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B12F94">
        <w:rPr>
          <w:noProof/>
        </w:rPr>
        <w:fldChar w:fldCharType="begin"/>
      </w:r>
      <w:r>
        <w:rPr>
          <w:noProof/>
        </w:rPr>
        <w:instrText xml:space="preserve"> PAGEREF _Toc441157125 \h </w:instrText>
      </w:r>
      <w:r w:rsidR="00B12F94">
        <w:rPr>
          <w:noProof/>
        </w:rPr>
      </w:r>
      <w:r w:rsidR="00B12F94">
        <w:rPr>
          <w:noProof/>
        </w:rPr>
        <w:fldChar w:fldCharType="separate"/>
      </w:r>
      <w:r w:rsidR="0027690B">
        <w:rPr>
          <w:noProof/>
        </w:rPr>
        <w:t>33</w:t>
      </w:r>
      <w:r w:rsidR="00B12F94">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12F94">
        <w:rPr>
          <w:noProof/>
        </w:rPr>
        <w:fldChar w:fldCharType="begin"/>
      </w:r>
      <w:r>
        <w:rPr>
          <w:noProof/>
        </w:rPr>
        <w:instrText xml:space="preserve"> PAGEREF _Toc441157127 \h </w:instrText>
      </w:r>
      <w:r w:rsidR="00B12F94">
        <w:rPr>
          <w:noProof/>
        </w:rPr>
      </w:r>
      <w:r w:rsidR="00B12F94">
        <w:rPr>
          <w:noProof/>
        </w:rPr>
        <w:fldChar w:fldCharType="separate"/>
      </w:r>
      <w:r w:rsidR="0027690B">
        <w:rPr>
          <w:noProof/>
        </w:rPr>
        <w:t>37</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B12F94">
        <w:rPr>
          <w:noProof/>
        </w:rPr>
        <w:fldChar w:fldCharType="begin"/>
      </w:r>
      <w:r>
        <w:rPr>
          <w:noProof/>
        </w:rPr>
        <w:instrText xml:space="preserve"> PAGEREF _Toc441157129 \h </w:instrText>
      </w:r>
      <w:r w:rsidR="00B12F94">
        <w:rPr>
          <w:noProof/>
        </w:rPr>
      </w:r>
      <w:r w:rsidR="00B12F94">
        <w:rPr>
          <w:noProof/>
        </w:rPr>
        <w:fldChar w:fldCharType="separate"/>
      </w:r>
      <w:r w:rsidR="0027690B">
        <w:rPr>
          <w:noProof/>
        </w:rPr>
        <w:t>39</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B12F94">
        <w:rPr>
          <w:noProof/>
        </w:rPr>
        <w:fldChar w:fldCharType="begin"/>
      </w:r>
      <w:r>
        <w:rPr>
          <w:noProof/>
        </w:rPr>
        <w:instrText xml:space="preserve"> PAGEREF _Toc441157132 \h </w:instrText>
      </w:r>
      <w:r w:rsidR="00B12F94">
        <w:rPr>
          <w:noProof/>
        </w:rPr>
      </w:r>
      <w:r w:rsidR="00B12F94">
        <w:rPr>
          <w:noProof/>
        </w:rPr>
        <w:fldChar w:fldCharType="separate"/>
      </w:r>
      <w:r w:rsidR="0027690B">
        <w:rPr>
          <w:noProof/>
        </w:rPr>
        <w:t>42</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12F94">
        <w:rPr>
          <w:noProof/>
        </w:rPr>
        <w:fldChar w:fldCharType="begin"/>
      </w:r>
      <w:r>
        <w:rPr>
          <w:noProof/>
        </w:rPr>
        <w:instrText xml:space="preserve"> PAGEREF _Toc441157135 \h </w:instrText>
      </w:r>
      <w:r w:rsidR="00B12F94">
        <w:rPr>
          <w:noProof/>
        </w:rPr>
      </w:r>
      <w:r w:rsidR="00B12F94">
        <w:rPr>
          <w:noProof/>
        </w:rPr>
        <w:fldChar w:fldCharType="separate"/>
      </w:r>
      <w:r w:rsidR="0027690B">
        <w:rPr>
          <w:noProof/>
        </w:rPr>
        <w:t>45</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B12F94">
        <w:rPr>
          <w:noProof/>
        </w:rPr>
        <w:fldChar w:fldCharType="begin"/>
      </w:r>
      <w:r>
        <w:rPr>
          <w:noProof/>
        </w:rPr>
        <w:instrText xml:space="preserve"> PAGEREF _Toc441157138 \h </w:instrText>
      </w:r>
      <w:r w:rsidR="00B12F94">
        <w:rPr>
          <w:noProof/>
        </w:rPr>
      </w:r>
      <w:r w:rsidR="00B12F94">
        <w:rPr>
          <w:noProof/>
        </w:rPr>
        <w:fldChar w:fldCharType="separate"/>
      </w:r>
      <w:r w:rsidR="0027690B">
        <w:rPr>
          <w:noProof/>
        </w:rPr>
        <w:t>47</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12F94">
        <w:rPr>
          <w:noProof/>
        </w:rPr>
        <w:fldChar w:fldCharType="begin"/>
      </w:r>
      <w:r>
        <w:rPr>
          <w:noProof/>
        </w:rPr>
        <w:instrText xml:space="preserve"> PAGEREF _Toc441157141 \h </w:instrText>
      </w:r>
      <w:r w:rsidR="00B12F94">
        <w:rPr>
          <w:noProof/>
        </w:rPr>
      </w:r>
      <w:r w:rsidR="00B12F94">
        <w:rPr>
          <w:noProof/>
        </w:rPr>
        <w:fldChar w:fldCharType="separate"/>
      </w:r>
      <w:r w:rsidR="0027690B">
        <w:rPr>
          <w:noProof/>
        </w:rPr>
        <w:t>49</w:t>
      </w:r>
      <w:r w:rsidR="00B12F94">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B12F94">
        <w:rPr>
          <w:noProof/>
        </w:rPr>
        <w:fldChar w:fldCharType="begin"/>
      </w:r>
      <w:r>
        <w:rPr>
          <w:noProof/>
        </w:rPr>
        <w:instrText xml:space="preserve"> PAGEREF _Toc441157142 \h </w:instrText>
      </w:r>
      <w:r w:rsidR="00B12F94">
        <w:rPr>
          <w:noProof/>
        </w:rPr>
      </w:r>
      <w:r w:rsidR="00B12F94">
        <w:rPr>
          <w:noProof/>
        </w:rPr>
        <w:fldChar w:fldCharType="separate"/>
      </w:r>
      <w:r w:rsidR="0027690B">
        <w:rPr>
          <w:noProof/>
        </w:rPr>
        <w:t>49</w:t>
      </w:r>
      <w:r w:rsidR="00B12F94">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12F94">
        <w:rPr>
          <w:noProof/>
        </w:rPr>
        <w:fldChar w:fldCharType="begin"/>
      </w:r>
      <w:r>
        <w:rPr>
          <w:noProof/>
        </w:rPr>
        <w:instrText xml:space="preserve"> PAGEREF _Toc441157143 \h </w:instrText>
      </w:r>
      <w:r w:rsidR="00B12F94">
        <w:rPr>
          <w:noProof/>
        </w:rPr>
      </w:r>
      <w:r w:rsidR="00B12F94">
        <w:rPr>
          <w:noProof/>
        </w:rPr>
        <w:fldChar w:fldCharType="separate"/>
      </w:r>
      <w:r w:rsidR="0027690B">
        <w:rPr>
          <w:noProof/>
        </w:rPr>
        <w:t>51</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B12F94">
        <w:rPr>
          <w:noProof/>
        </w:rPr>
        <w:fldChar w:fldCharType="begin"/>
      </w:r>
      <w:r>
        <w:rPr>
          <w:noProof/>
        </w:rPr>
        <w:instrText xml:space="preserve"> PAGEREF _Toc441157145 \h </w:instrText>
      </w:r>
      <w:r w:rsidR="00B12F94">
        <w:rPr>
          <w:noProof/>
        </w:rPr>
      </w:r>
      <w:r w:rsidR="00B12F94">
        <w:rPr>
          <w:noProof/>
        </w:rPr>
        <w:fldChar w:fldCharType="separate"/>
      </w:r>
      <w:r w:rsidR="0027690B">
        <w:rPr>
          <w:noProof/>
        </w:rPr>
        <w:t>56</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B12F94">
        <w:rPr>
          <w:noProof/>
        </w:rPr>
        <w:fldChar w:fldCharType="begin"/>
      </w:r>
      <w:r>
        <w:rPr>
          <w:noProof/>
        </w:rPr>
        <w:instrText xml:space="preserve"> PAGEREF _Toc441157147 \h </w:instrText>
      </w:r>
      <w:r w:rsidR="00B12F94">
        <w:rPr>
          <w:noProof/>
        </w:rPr>
      </w:r>
      <w:r w:rsidR="00B12F94">
        <w:rPr>
          <w:noProof/>
        </w:rPr>
        <w:fldChar w:fldCharType="separate"/>
      </w:r>
      <w:r w:rsidR="0027690B">
        <w:rPr>
          <w:noProof/>
        </w:rPr>
        <w:t>57</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B12F94">
        <w:rPr>
          <w:noProof/>
        </w:rPr>
        <w:fldChar w:fldCharType="begin"/>
      </w:r>
      <w:r>
        <w:rPr>
          <w:noProof/>
        </w:rPr>
        <w:instrText xml:space="preserve"> PAGEREF _Toc441157150 \h </w:instrText>
      </w:r>
      <w:r w:rsidR="00B12F94">
        <w:rPr>
          <w:noProof/>
        </w:rPr>
      </w:r>
      <w:r w:rsidR="00B12F94">
        <w:rPr>
          <w:noProof/>
        </w:rPr>
        <w:fldChar w:fldCharType="separate"/>
      </w:r>
      <w:r w:rsidR="0027690B">
        <w:rPr>
          <w:noProof/>
        </w:rPr>
        <w:t>60</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B12F94">
        <w:rPr>
          <w:noProof/>
        </w:rPr>
        <w:fldChar w:fldCharType="begin"/>
      </w:r>
      <w:r>
        <w:rPr>
          <w:noProof/>
        </w:rPr>
        <w:instrText xml:space="preserve"> PAGEREF _Toc441157153 \h </w:instrText>
      </w:r>
      <w:r w:rsidR="00B12F94">
        <w:rPr>
          <w:noProof/>
        </w:rPr>
      </w:r>
      <w:r w:rsidR="00B12F94">
        <w:rPr>
          <w:noProof/>
        </w:rPr>
        <w:fldChar w:fldCharType="separate"/>
      </w:r>
      <w:r w:rsidR="0027690B">
        <w:rPr>
          <w:noProof/>
        </w:rPr>
        <w:t>62</w:t>
      </w:r>
      <w:r w:rsidR="00B12F94">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B12F94">
        <w:rPr>
          <w:noProof/>
        </w:rPr>
        <w:fldChar w:fldCharType="begin"/>
      </w:r>
      <w:r>
        <w:rPr>
          <w:noProof/>
        </w:rPr>
        <w:instrText xml:space="preserve"> PAGEREF _Toc441157156 \h </w:instrText>
      </w:r>
      <w:r w:rsidR="00B12F94">
        <w:rPr>
          <w:noProof/>
        </w:rPr>
      </w:r>
      <w:r w:rsidR="00B12F94">
        <w:rPr>
          <w:noProof/>
        </w:rPr>
        <w:fldChar w:fldCharType="separate"/>
      </w:r>
      <w:r w:rsidR="0027690B">
        <w:rPr>
          <w:noProof/>
        </w:rPr>
        <w:t>64</w:t>
      </w:r>
      <w:r w:rsidR="00B12F94">
        <w:rPr>
          <w:noProof/>
        </w:rPr>
        <w:fldChar w:fldCharType="end"/>
      </w:r>
    </w:p>
    <w:p w:rsidR="00717F60" w:rsidRPr="00E71A48" w:rsidRDefault="00B12F9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41157056"/>
      <w:bookmarkEnd w:id="7"/>
      <w:r w:rsidRPr="00E71A48">
        <w:rPr>
          <w:szCs w:val="24"/>
        </w:rPr>
        <w:lastRenderedPageBreak/>
        <w:t>Общие положения</w:t>
      </w:r>
      <w:bookmarkEnd w:id="8"/>
    </w:p>
    <w:p w:rsidR="00717F60" w:rsidRPr="00E71A48" w:rsidRDefault="00717F60" w:rsidP="00E71A48">
      <w:pPr>
        <w:pStyle w:val="2"/>
        <w:tabs>
          <w:tab w:val="clear" w:pos="1700"/>
          <w:tab w:val="left" w:pos="567"/>
        </w:tabs>
        <w:spacing w:line="264" w:lineRule="auto"/>
      </w:pPr>
      <w:bookmarkStart w:id="9" w:name="__RefHeading__393_1298132286"/>
      <w:bookmarkStart w:id="10" w:name="_Toc441157057"/>
      <w:bookmarkEnd w:id="9"/>
      <w:r w:rsidRPr="00E71A48">
        <w:t>Общие сведения о процедуре запроса предложений</w:t>
      </w:r>
      <w:bookmarkEnd w:id="10"/>
    </w:p>
    <w:p w:rsidR="005B75A6" w:rsidRPr="001C2F0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AA0DBD">
        <w:rPr>
          <w:iCs/>
          <w:szCs w:val="24"/>
        </w:rPr>
        <w:t xml:space="preserve">филиал </w:t>
      </w:r>
      <w:r w:rsidR="00AA0DBD" w:rsidRPr="007556FF">
        <w:rPr>
          <w:iCs/>
          <w:sz w:val="24"/>
          <w:szCs w:val="24"/>
        </w:rPr>
        <w:t xml:space="preserve"> ПАО «МРСК </w:t>
      </w:r>
      <w:r w:rsidR="00AA0DBD" w:rsidRPr="00702B2C">
        <w:rPr>
          <w:iCs/>
          <w:sz w:val="24"/>
          <w:szCs w:val="24"/>
        </w:rPr>
        <w:t>Центра»</w:t>
      </w:r>
      <w:r w:rsidR="00AA0DBD">
        <w:rPr>
          <w:iCs/>
          <w:sz w:val="24"/>
          <w:szCs w:val="24"/>
        </w:rPr>
        <w:t xml:space="preserve"> - </w:t>
      </w:r>
      <w:r w:rsidR="00AA0DBD" w:rsidRPr="002A5D5C">
        <w:rPr>
          <w:iCs/>
          <w:szCs w:val="24"/>
        </w:rPr>
        <w:t>«Белгородэнерго»</w:t>
      </w:r>
      <w:r w:rsidR="00AA0DBD">
        <w:rPr>
          <w:iCs/>
          <w:szCs w:val="24"/>
        </w:rPr>
        <w:t xml:space="preserve"> </w:t>
      </w:r>
      <w:r w:rsidR="00AA0DBD" w:rsidRPr="00702B2C">
        <w:rPr>
          <w:iCs/>
          <w:sz w:val="24"/>
          <w:szCs w:val="24"/>
        </w:rPr>
        <w:t xml:space="preserve"> (далее – Заказчик или Организатор) (почтовый адрес:</w:t>
      </w:r>
      <w:proofErr w:type="gramEnd"/>
      <w:r w:rsidR="00AA0DBD" w:rsidRPr="00702B2C">
        <w:rPr>
          <w:iCs/>
          <w:sz w:val="24"/>
          <w:szCs w:val="24"/>
        </w:rPr>
        <w:t xml:space="preserve"> РФ, </w:t>
      </w:r>
      <w:r w:rsidR="00AA0DBD">
        <w:rPr>
          <w:iCs/>
          <w:sz w:val="24"/>
          <w:szCs w:val="24"/>
        </w:rPr>
        <w:t>308000</w:t>
      </w:r>
      <w:r w:rsidR="00AA0DBD" w:rsidRPr="00702B2C">
        <w:rPr>
          <w:iCs/>
          <w:sz w:val="24"/>
          <w:szCs w:val="24"/>
        </w:rPr>
        <w:t xml:space="preserve">, г. </w:t>
      </w:r>
      <w:r w:rsidR="00AA0DBD">
        <w:rPr>
          <w:iCs/>
          <w:sz w:val="24"/>
          <w:szCs w:val="24"/>
        </w:rPr>
        <w:t>Белгород</w:t>
      </w:r>
      <w:r w:rsidR="00AA0DBD" w:rsidRPr="00702B2C">
        <w:rPr>
          <w:iCs/>
          <w:sz w:val="24"/>
          <w:szCs w:val="24"/>
        </w:rPr>
        <w:t xml:space="preserve">, ул. </w:t>
      </w:r>
      <w:r w:rsidR="00AA0DBD">
        <w:rPr>
          <w:iCs/>
          <w:sz w:val="24"/>
          <w:szCs w:val="24"/>
        </w:rPr>
        <w:t>Преображенская</w:t>
      </w:r>
      <w:r w:rsidR="00AA0DBD" w:rsidRPr="00702B2C">
        <w:rPr>
          <w:iCs/>
          <w:sz w:val="24"/>
          <w:szCs w:val="24"/>
        </w:rPr>
        <w:t>, 4</w:t>
      </w:r>
      <w:r w:rsidR="00AA0DBD">
        <w:rPr>
          <w:iCs/>
          <w:sz w:val="24"/>
          <w:szCs w:val="24"/>
        </w:rPr>
        <w:t>2, с</w:t>
      </w:r>
      <w:r w:rsidR="00AA0DBD" w:rsidRPr="00702B2C">
        <w:rPr>
          <w:iCs/>
          <w:sz w:val="24"/>
          <w:szCs w:val="24"/>
        </w:rPr>
        <w:t xml:space="preserve">екретарь </w:t>
      </w:r>
      <w:r w:rsidR="00AA0DBD"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AA0DBD" w:rsidRPr="00EE48F3">
        <w:t xml:space="preserve">Горягина Татьяна </w:t>
      </w:r>
      <w:r w:rsidR="00AA0DBD" w:rsidRPr="00297EB0">
        <w:t xml:space="preserve">Николаевна, контактный телефон: (4722) 58-17-51 или по адресу электронной почты: </w:t>
      </w:r>
      <w:hyperlink r:id="rId17" w:history="1">
        <w:r w:rsidR="00AA0DBD" w:rsidRPr="00297EB0">
          <w:rPr>
            <w:rStyle w:val="a7"/>
            <w:lang w:val="en-US"/>
          </w:rPr>
          <w:t>Goryagina</w:t>
        </w:r>
        <w:r w:rsidR="00AA0DBD" w:rsidRPr="00297EB0">
          <w:rPr>
            <w:rStyle w:val="a7"/>
          </w:rPr>
          <w:t>.</w:t>
        </w:r>
        <w:r w:rsidR="00AA0DBD" w:rsidRPr="00297EB0">
          <w:rPr>
            <w:rStyle w:val="a7"/>
            <w:lang w:val="en-US"/>
          </w:rPr>
          <w:t>TN</w:t>
        </w:r>
        <w:r w:rsidR="00AA0DBD" w:rsidRPr="00297EB0">
          <w:rPr>
            <w:rStyle w:val="a7"/>
          </w:rPr>
          <w:t>@</w:t>
        </w:r>
        <w:r w:rsidR="00AA0DBD" w:rsidRPr="00297EB0">
          <w:rPr>
            <w:rStyle w:val="a7"/>
            <w:lang w:val="en-US"/>
          </w:rPr>
          <w:t>mrsk</w:t>
        </w:r>
        <w:r w:rsidR="00AA0DBD" w:rsidRPr="00297EB0">
          <w:rPr>
            <w:rStyle w:val="a7"/>
          </w:rPr>
          <w:t>-1.</w:t>
        </w:r>
        <w:r w:rsidR="00AA0DBD" w:rsidRPr="00297EB0">
          <w:rPr>
            <w:rStyle w:val="a7"/>
            <w:lang w:val="en-US"/>
          </w:rPr>
          <w:t>ru</w:t>
        </w:r>
      </w:hyperlink>
      <w:r w:rsidR="00AA0DBD" w:rsidRPr="00297EB0">
        <w:rPr>
          <w:iCs/>
          <w:sz w:val="24"/>
          <w:szCs w:val="24"/>
        </w:rPr>
        <w:t xml:space="preserve">, ответственное лицо </w:t>
      </w:r>
      <w:r w:rsidR="00AA0DBD" w:rsidRPr="00297EB0">
        <w:t xml:space="preserve">Ермолова Ирина Валерьевна – контактный телефон: (4722) 58-17-81, адрес электронной почты: </w:t>
      </w:r>
      <w:hyperlink r:id="rId18" w:history="1">
        <w:r w:rsidR="00AA0DBD" w:rsidRPr="00297EB0">
          <w:rPr>
            <w:rStyle w:val="a7"/>
          </w:rPr>
          <w:t>Ermolova.IV@mrsk-1.ru</w:t>
        </w:r>
      </w:hyperlink>
      <w:r w:rsidR="00AA0DBD"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145C9D" w:rsidRPr="001A0DF5">
          <w:rPr>
            <w:bCs w:val="0"/>
          </w:rPr>
          <w:t>Стариков Владимир Иванович</w:t>
        </w:r>
      </w:hyperlink>
      <w:r w:rsidR="00145C9D" w:rsidRPr="001A0DF5">
        <w:t>,</w:t>
      </w:r>
      <w:r w:rsidR="00145C9D" w:rsidRPr="00F840E1">
        <w:t xml:space="preserve"> контактный телефон (4722) 24-70-</w:t>
      </w:r>
      <w:r w:rsidR="00145C9D">
        <w:t>69</w:t>
      </w:r>
      <w:r w:rsidR="00145C9D" w:rsidRPr="00F840E1">
        <w:t xml:space="preserve">, адрес электронной почты: </w:t>
      </w:r>
      <w:hyperlink r:id="rId20" w:history="1">
        <w:r w:rsidR="00145C9D" w:rsidRPr="001A0DF5">
          <w:rPr>
            <w:rStyle w:val="a7"/>
            <w:snapToGrid w:val="0"/>
            <w:sz w:val="24"/>
            <w:szCs w:val="24"/>
            <w:lang w:eastAsia="ru-RU"/>
          </w:rPr>
          <w:t>Starikov.VI@mrsk-1.ru</w:t>
        </w:r>
      </w:hyperlink>
      <w:r w:rsidR="00AA0DBD" w:rsidRPr="00AA0DBD">
        <w:t xml:space="preserve">. </w:t>
      </w:r>
      <w:r w:rsidR="00AA0DBD" w:rsidRPr="00AA0DBD">
        <w:rPr>
          <w:sz w:val="24"/>
          <w:szCs w:val="24"/>
        </w:rPr>
        <w:t xml:space="preserve"> </w:t>
      </w:r>
      <w:proofErr w:type="gramStart"/>
      <w:r w:rsidR="00AA0DBD" w:rsidRPr="00AA0DBD">
        <w:rPr>
          <w:iCs/>
          <w:sz w:val="24"/>
          <w:szCs w:val="24"/>
        </w:rPr>
        <w:t>Извещением</w:t>
      </w:r>
      <w:r w:rsidR="00AA0DBD" w:rsidRPr="00AA0DBD">
        <w:rPr>
          <w:sz w:val="24"/>
          <w:szCs w:val="24"/>
        </w:rPr>
        <w:t xml:space="preserve"> о проведении открытого </w:t>
      </w:r>
      <w:r w:rsidR="00AA0DBD" w:rsidRPr="00AA0DBD">
        <w:rPr>
          <w:iCs/>
          <w:sz w:val="24"/>
          <w:szCs w:val="24"/>
        </w:rPr>
        <w:t>запроса предложений</w:t>
      </w:r>
      <w:r w:rsidR="00AA0DBD" w:rsidRPr="00AA0DBD">
        <w:rPr>
          <w:sz w:val="24"/>
          <w:szCs w:val="24"/>
        </w:rPr>
        <w:t xml:space="preserve">, опубликованным </w:t>
      </w:r>
      <w:r w:rsidRPr="00AA0DBD">
        <w:rPr>
          <w:b/>
          <w:sz w:val="24"/>
          <w:szCs w:val="24"/>
        </w:rPr>
        <w:t>«</w:t>
      </w:r>
      <w:r w:rsidR="00460631">
        <w:rPr>
          <w:b/>
          <w:sz w:val="24"/>
          <w:szCs w:val="24"/>
        </w:rPr>
        <w:t>0</w:t>
      </w:r>
      <w:r w:rsidR="00145C9D">
        <w:rPr>
          <w:b/>
          <w:sz w:val="24"/>
          <w:szCs w:val="24"/>
        </w:rPr>
        <w:t>6</w:t>
      </w:r>
      <w:r w:rsidRPr="00AA0DBD">
        <w:rPr>
          <w:b/>
          <w:sz w:val="24"/>
          <w:szCs w:val="24"/>
        </w:rPr>
        <w:t xml:space="preserve">» </w:t>
      </w:r>
      <w:r w:rsidR="00460631">
        <w:rPr>
          <w:b/>
          <w:sz w:val="24"/>
          <w:szCs w:val="24"/>
        </w:rPr>
        <w:t>апреля</w:t>
      </w:r>
      <w:r w:rsidRPr="00AA0DBD">
        <w:rPr>
          <w:b/>
          <w:sz w:val="24"/>
          <w:szCs w:val="24"/>
        </w:rPr>
        <w:t xml:space="preserve"> 20</w:t>
      </w:r>
      <w:r w:rsidR="00C12FA4" w:rsidRPr="00AA0DBD">
        <w:rPr>
          <w:b/>
          <w:sz w:val="24"/>
          <w:szCs w:val="24"/>
        </w:rPr>
        <w:t>1</w:t>
      </w:r>
      <w:r w:rsidR="00862664" w:rsidRPr="00AA0DBD">
        <w:rPr>
          <w:b/>
          <w:sz w:val="24"/>
          <w:szCs w:val="24"/>
        </w:rPr>
        <w:t>6</w:t>
      </w:r>
      <w:r w:rsidRPr="00AA0DBD">
        <w:rPr>
          <w:b/>
          <w:sz w:val="24"/>
          <w:szCs w:val="24"/>
        </w:rPr>
        <w:t xml:space="preserve"> г.</w:t>
      </w:r>
      <w:r w:rsidRPr="00862664">
        <w:rPr>
          <w:sz w:val="24"/>
          <w:szCs w:val="24"/>
        </w:rPr>
        <w:t xml:space="preserve"> на официальном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A0315F" w:rsidRPr="00A0315F">
          <w:rPr>
            <w:sz w:val="24"/>
            <w:szCs w:val="24"/>
          </w:rPr>
          <w:t>1.1.3</w:t>
        </w:r>
      </w:fldSimple>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fldSimple w:instr=" REF _Ref440357582 \r \h  \* MERGEFORMAT ">
        <w:r w:rsidR="00A0315F" w:rsidRPr="00A0315F">
          <w:rPr>
            <w:sz w:val="24"/>
            <w:szCs w:val="24"/>
          </w:rPr>
          <w:t>1.1.2</w:t>
        </w:r>
      </w:fldSimple>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3B6795" w:rsidRPr="00711197">
        <w:rPr>
          <w:sz w:val="24"/>
          <w:szCs w:val="24"/>
        </w:rPr>
        <w:t>Закрыт</w:t>
      </w:r>
      <w:r w:rsidRPr="00711197">
        <w:rPr>
          <w:sz w:val="24"/>
          <w:szCs w:val="24"/>
        </w:rPr>
        <w:t>ого запроса предложений (далее</w:t>
      </w:r>
      <w:proofErr w:type="gramEnd"/>
      <w:r w:rsidRPr="00711197">
        <w:rPr>
          <w:sz w:val="24"/>
          <w:szCs w:val="24"/>
        </w:rPr>
        <w:t xml:space="preserve"> – запрос</w:t>
      </w:r>
      <w:r w:rsidRPr="00862664">
        <w:rPr>
          <w:sz w:val="24"/>
          <w:szCs w:val="24"/>
        </w:rPr>
        <w:t xml:space="preserve"> предложений) </w:t>
      </w:r>
      <w:bookmarkEnd w:id="11"/>
      <w:r w:rsidR="004B5EB3" w:rsidRPr="00862664">
        <w:rPr>
          <w:sz w:val="24"/>
          <w:szCs w:val="24"/>
        </w:rPr>
        <w:t xml:space="preserve">на право заключения </w:t>
      </w:r>
      <w:r w:rsidR="00BD3456" w:rsidRPr="00BD3456">
        <w:rPr>
          <w:sz w:val="24"/>
          <w:szCs w:val="24"/>
        </w:rPr>
        <w:t>Договора  на поставку КТП для формирования мобильного запаса технологических присоединений для нужд ПАО «МРСК Центра» (филиала «Белгородэнерго»)</w:t>
      </w:r>
      <w:r w:rsidR="00AA0DBD" w:rsidRPr="00BA4AB0">
        <w:rPr>
          <w:sz w:val="24"/>
          <w:szCs w:val="24"/>
        </w:rPr>
        <w:t>, ра</w:t>
      </w:r>
      <w:r w:rsidR="00AA0DBD">
        <w:rPr>
          <w:sz w:val="24"/>
          <w:szCs w:val="24"/>
        </w:rPr>
        <w:t>сположенного по адресу: РФ, 3080</w:t>
      </w:r>
      <w:r w:rsidR="00AA0DBD" w:rsidRPr="00BA4AB0">
        <w:rPr>
          <w:sz w:val="24"/>
          <w:szCs w:val="24"/>
        </w:rPr>
        <w:t>00, г. Белгород, ул. Преображенская, д. 42;</w:t>
      </w:r>
      <w:r w:rsidRPr="00862664">
        <w:rPr>
          <w:sz w:val="24"/>
          <w:szCs w:val="24"/>
        </w:rPr>
        <w:t>.</w:t>
      </w:r>
      <w:bookmarkEnd w:id="12"/>
      <w:bookmarkEnd w:id="13"/>
      <w:bookmarkEnd w:id="14"/>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711197">
        <w:rPr>
          <w:sz w:val="24"/>
          <w:szCs w:val="24"/>
        </w:rPr>
        <w:t>Россети</w:t>
      </w:r>
      <w:proofErr w:type="spellEnd"/>
      <w:r w:rsidRPr="00711197">
        <w:rPr>
          <w:sz w:val="24"/>
          <w:szCs w:val="24"/>
        </w:rPr>
        <w:t xml:space="preserve">» по </w:t>
      </w:r>
      <w:bookmarkEnd w:id="15"/>
      <w:r w:rsidR="00927596" w:rsidRPr="00016AB5">
        <w:rPr>
          <w:sz w:val="24"/>
          <w:szCs w:val="24"/>
        </w:rPr>
        <w:t>Лоту №12 - «</w:t>
      </w:r>
      <w:r w:rsidR="00927596" w:rsidRPr="001A0DF5">
        <w:rPr>
          <w:sz w:val="24"/>
          <w:szCs w:val="24"/>
        </w:rPr>
        <w:t>Поставка блочных комплектных трансформаторных подстанций (разгрузочных трансформаторных пунктов) БКТП (БКРТП) - 10(6),20,35/0,4 кВ для нужд ОАО «МРСК Центра</w:t>
      </w:r>
      <w:proofErr w:type="gramEnd"/>
      <w:r w:rsidR="00927596" w:rsidRPr="001A0DF5">
        <w:rPr>
          <w:sz w:val="24"/>
          <w:szCs w:val="24"/>
        </w:rPr>
        <w:t>»</w:t>
      </w:r>
      <w:r w:rsidR="00927596" w:rsidRPr="00016AB5">
        <w:rPr>
          <w:sz w:val="24"/>
          <w:szCs w:val="24"/>
        </w:rPr>
        <w:t xml:space="preserve"> на основании Протоколов заседания Закупочных комиссий ОАО «</w:t>
      </w:r>
      <w:proofErr w:type="spellStart"/>
      <w:r w:rsidR="00927596" w:rsidRPr="00016AB5">
        <w:rPr>
          <w:sz w:val="24"/>
          <w:szCs w:val="24"/>
        </w:rPr>
        <w:t>Россети</w:t>
      </w:r>
      <w:proofErr w:type="spellEnd"/>
      <w:r w:rsidR="00927596" w:rsidRPr="00016AB5">
        <w:rPr>
          <w:sz w:val="24"/>
          <w:szCs w:val="24"/>
        </w:rPr>
        <w:t>» №19/620/382</w:t>
      </w:r>
      <w:r w:rsidR="00927596">
        <w:rPr>
          <w:sz w:val="24"/>
          <w:szCs w:val="24"/>
        </w:rPr>
        <w:t>05</w:t>
      </w:r>
      <w:r w:rsidR="00927596" w:rsidRPr="00016AB5">
        <w:rPr>
          <w:sz w:val="24"/>
          <w:szCs w:val="24"/>
        </w:rPr>
        <w:t xml:space="preserve"> от 17.03.2014г. и №10-413</w:t>
      </w:r>
      <w:r w:rsidR="00927596">
        <w:rPr>
          <w:sz w:val="24"/>
          <w:szCs w:val="24"/>
        </w:rPr>
        <w:t>69</w:t>
      </w:r>
      <w:r w:rsidR="00927596" w:rsidRPr="00016AB5">
        <w:rPr>
          <w:sz w:val="24"/>
          <w:szCs w:val="24"/>
        </w:rPr>
        <w:t xml:space="preserve"> от 26.01.2015г. и заключившим соответствующие Рамочные соглашения</w:t>
      </w:r>
      <w:r w:rsidR="00927596" w:rsidRPr="007A3547">
        <w:t>.</w:t>
      </w:r>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АО «</w:t>
      </w:r>
      <w:proofErr w:type="spellStart"/>
      <w:r w:rsidR="00702B2C" w:rsidRPr="00711197">
        <w:rPr>
          <w:sz w:val="24"/>
          <w:szCs w:val="24"/>
        </w:rPr>
        <w:t>Россети</w:t>
      </w:r>
      <w:proofErr w:type="spellEnd"/>
      <w:r w:rsidR="00702B2C" w:rsidRPr="00711197">
        <w:rPr>
          <w:sz w:val="24"/>
          <w:szCs w:val="24"/>
        </w:rPr>
        <w:t xml:space="preserve">» </w:t>
      </w:r>
      <w:hyperlink r:id="rId23"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9"/>
      <w:r w:rsidR="00AA0DBD" w:rsidRPr="00BA4AB0">
        <w:rPr>
          <w:sz w:val="24"/>
          <w:szCs w:val="24"/>
        </w:rPr>
        <w:t xml:space="preserve">право заключения </w:t>
      </w:r>
      <w:r w:rsidR="00BD3456" w:rsidRPr="00BD3456">
        <w:rPr>
          <w:sz w:val="24"/>
          <w:szCs w:val="24"/>
        </w:rPr>
        <w:t>Договора  на поставку КТП для формирования мобильного запаса технологических присоединений для нужд ПАО «МРСК Центра» (филиала «Белгородэнерго»)</w:t>
      </w:r>
      <w:r w:rsidR="00702B2C" w:rsidRPr="00C12FA4">
        <w:rPr>
          <w:sz w:val="24"/>
          <w:szCs w:val="24"/>
        </w:rPr>
        <w:t>.</w:t>
      </w:r>
    </w:p>
    <w:p w:rsidR="008C4223" w:rsidRPr="00AA0DBD" w:rsidRDefault="008C4223" w:rsidP="008C4223">
      <w:pPr>
        <w:autoSpaceDE w:val="0"/>
        <w:autoSpaceDN w:val="0"/>
        <w:spacing w:line="264" w:lineRule="auto"/>
        <w:ind w:firstLine="540"/>
        <w:rPr>
          <w:sz w:val="24"/>
          <w:szCs w:val="24"/>
          <w:lang w:eastAsia="ru-RU"/>
        </w:rPr>
      </w:pPr>
      <w:r w:rsidRPr="00C12FA4">
        <w:rPr>
          <w:sz w:val="24"/>
          <w:szCs w:val="24"/>
        </w:rPr>
        <w:t>Количество лотов</w:t>
      </w:r>
      <w:r w:rsidRPr="00AA0DBD">
        <w:rPr>
          <w:sz w:val="24"/>
          <w:szCs w:val="24"/>
        </w:rPr>
        <w:t xml:space="preserve">: </w:t>
      </w:r>
      <w:r w:rsidRPr="00AA0DBD">
        <w:rPr>
          <w:b/>
          <w:sz w:val="24"/>
          <w:szCs w:val="24"/>
        </w:rPr>
        <w:t>1 (один)</w:t>
      </w:r>
      <w:r w:rsidRPr="00AA0DBD">
        <w:rPr>
          <w:sz w:val="24"/>
          <w:szCs w:val="24"/>
        </w:rPr>
        <w:t>.</w:t>
      </w:r>
    </w:p>
    <w:bookmarkEnd w:id="20"/>
    <w:p w:rsidR="002A47D1" w:rsidRPr="002C676F" w:rsidRDefault="002A47D1" w:rsidP="00E71A48">
      <w:pPr>
        <w:autoSpaceDE w:val="0"/>
        <w:autoSpaceDN w:val="0"/>
        <w:spacing w:line="264" w:lineRule="auto"/>
        <w:ind w:firstLine="540"/>
        <w:rPr>
          <w:color w:val="000000"/>
          <w:sz w:val="24"/>
          <w:szCs w:val="24"/>
          <w:lang w:eastAsia="ru-RU"/>
        </w:rPr>
      </w:pPr>
      <w:r w:rsidRPr="002C676F">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2C676F">
        <w:rPr>
          <w:color w:val="000000"/>
          <w:sz w:val="24"/>
          <w:szCs w:val="24"/>
          <w:lang w:eastAsia="ru-RU"/>
        </w:rPr>
        <w:t>,</w:t>
      </w:r>
      <w:proofErr w:type="gramEnd"/>
      <w:r w:rsidRPr="002C676F">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2C676F">
        <w:rPr>
          <w:color w:val="000000"/>
          <w:sz w:val="24"/>
          <w:szCs w:val="24"/>
          <w:lang w:eastAsia="ru-RU"/>
        </w:rPr>
        <w:t>й</w:t>
      </w:r>
      <w:r w:rsidRPr="002C676F">
        <w:rPr>
          <w:color w:val="000000"/>
          <w:sz w:val="24"/>
          <w:szCs w:val="24"/>
          <w:lang w:eastAsia="ru-RU"/>
        </w:rPr>
        <w:t xml:space="preserve"> </w:t>
      </w:r>
      <w:r w:rsidR="00841A6F" w:rsidRPr="002C676F">
        <w:rPr>
          <w:color w:val="000000"/>
          <w:sz w:val="24"/>
          <w:szCs w:val="24"/>
          <w:lang w:eastAsia="ru-RU"/>
        </w:rPr>
        <w:t>Заявки,</w:t>
      </w:r>
      <w:r w:rsidRPr="002C676F">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w:t>
      </w:r>
      <w:r w:rsidRPr="002C676F">
        <w:rPr>
          <w:color w:val="000000"/>
          <w:sz w:val="24"/>
          <w:szCs w:val="24"/>
          <w:lang w:eastAsia="ru-RU"/>
        </w:rPr>
        <w:lastRenderedPageBreak/>
        <w:t xml:space="preserve">Отсутствие в составе предложения подробного технического описания аналогов продукции будет являться причиной отклонения </w:t>
      </w:r>
      <w:r w:rsidR="00841A6F" w:rsidRPr="002C676F">
        <w:rPr>
          <w:color w:val="000000"/>
          <w:sz w:val="24"/>
          <w:szCs w:val="24"/>
          <w:lang w:eastAsia="ru-RU"/>
        </w:rPr>
        <w:t>Заявки</w:t>
      </w:r>
      <w:r w:rsidRPr="002C676F">
        <w:rPr>
          <w:color w:val="000000"/>
          <w:sz w:val="24"/>
          <w:szCs w:val="24"/>
          <w:lang w:eastAsia="ru-RU"/>
        </w:rPr>
        <w:t xml:space="preserve"> Участника.</w:t>
      </w:r>
    </w:p>
    <w:p w:rsidR="009D7F01" w:rsidRPr="002C676F" w:rsidRDefault="009D7F01" w:rsidP="00E71A48">
      <w:pPr>
        <w:autoSpaceDE w:val="0"/>
        <w:autoSpaceDN w:val="0"/>
        <w:spacing w:line="264" w:lineRule="auto"/>
        <w:ind w:firstLine="540"/>
        <w:rPr>
          <w:sz w:val="24"/>
          <w:szCs w:val="24"/>
          <w:lang w:eastAsia="ru-RU"/>
        </w:rPr>
      </w:pPr>
      <w:r w:rsidRPr="002C676F">
        <w:rPr>
          <w:i/>
          <w:color w:val="000000"/>
          <w:sz w:val="24"/>
          <w:szCs w:val="24"/>
          <w:lang w:eastAsia="ru-RU"/>
        </w:rPr>
        <w:t xml:space="preserve">Участник самостоятельно, в рамках своей </w:t>
      </w:r>
      <w:r w:rsidR="00702B2C" w:rsidRPr="002C676F">
        <w:rPr>
          <w:i/>
          <w:color w:val="000000"/>
          <w:sz w:val="24"/>
          <w:szCs w:val="24"/>
          <w:lang w:eastAsia="ru-RU"/>
        </w:rPr>
        <w:t>Заявки</w:t>
      </w:r>
      <w:r w:rsidRPr="002C676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2C676F">
        <w:rPr>
          <w:sz w:val="24"/>
          <w:szCs w:val="24"/>
          <w:lang w:eastAsia="ru-RU"/>
        </w:rPr>
        <w:t>.</w:t>
      </w:r>
    </w:p>
    <w:p w:rsidR="00804801" w:rsidRPr="002C676F" w:rsidRDefault="00B5344A" w:rsidP="00E71A48">
      <w:pPr>
        <w:pStyle w:val="a"/>
        <w:numPr>
          <w:ilvl w:val="0"/>
          <w:numId w:val="0"/>
        </w:numPr>
        <w:spacing w:line="264" w:lineRule="auto"/>
        <w:ind w:left="360" w:hanging="360"/>
        <w:rPr>
          <w:sz w:val="24"/>
          <w:szCs w:val="24"/>
        </w:rPr>
      </w:pPr>
      <w:r w:rsidRPr="002C676F">
        <w:rPr>
          <w:sz w:val="24"/>
          <w:szCs w:val="24"/>
        </w:rPr>
        <w:t>Частичное выполнение</w:t>
      </w:r>
      <w:r w:rsidR="002946EF" w:rsidRPr="002C676F">
        <w:rPr>
          <w:sz w:val="24"/>
          <w:szCs w:val="24"/>
        </w:rPr>
        <w:t xml:space="preserve"> </w:t>
      </w:r>
      <w:r w:rsidR="004D17BD" w:rsidRPr="002C676F">
        <w:rPr>
          <w:sz w:val="24"/>
          <w:szCs w:val="24"/>
        </w:rPr>
        <w:t xml:space="preserve">поставок, </w:t>
      </w:r>
      <w:r w:rsidR="00AD3EBC" w:rsidRPr="002C676F">
        <w:rPr>
          <w:sz w:val="24"/>
          <w:szCs w:val="24"/>
        </w:rPr>
        <w:t>работ (услуг)</w:t>
      </w:r>
      <w:r w:rsidRPr="002C676F">
        <w:rPr>
          <w:sz w:val="24"/>
          <w:szCs w:val="24"/>
        </w:rPr>
        <w:t xml:space="preserve"> не допускается.</w:t>
      </w:r>
    </w:p>
    <w:p w:rsidR="00717F60" w:rsidRPr="002C676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2C676F">
        <w:rPr>
          <w:sz w:val="24"/>
          <w:szCs w:val="24"/>
        </w:rPr>
        <w:t>Сроки</w:t>
      </w:r>
      <w:r w:rsidR="00717F60" w:rsidRPr="002C676F">
        <w:rPr>
          <w:sz w:val="24"/>
          <w:szCs w:val="24"/>
        </w:rPr>
        <w:t xml:space="preserve"> </w:t>
      </w:r>
      <w:r w:rsidR="002946EF" w:rsidRPr="002C676F">
        <w:rPr>
          <w:sz w:val="24"/>
          <w:szCs w:val="24"/>
        </w:rPr>
        <w:t xml:space="preserve">выполнения </w:t>
      </w:r>
      <w:r w:rsidR="00702B2C" w:rsidRPr="002C676F">
        <w:rPr>
          <w:sz w:val="24"/>
          <w:szCs w:val="24"/>
        </w:rPr>
        <w:t>поставок</w:t>
      </w:r>
      <w:r w:rsidR="00717F60" w:rsidRPr="002C676F">
        <w:rPr>
          <w:sz w:val="24"/>
          <w:szCs w:val="24"/>
        </w:rPr>
        <w:t xml:space="preserve">: </w:t>
      </w:r>
      <w:r w:rsidRPr="00460631">
        <w:rPr>
          <w:sz w:val="24"/>
          <w:szCs w:val="24"/>
        </w:rPr>
        <w:t xml:space="preserve">в течение </w:t>
      </w:r>
      <w:r w:rsidR="00BD3456">
        <w:rPr>
          <w:sz w:val="24"/>
          <w:szCs w:val="24"/>
        </w:rPr>
        <w:t>60</w:t>
      </w:r>
      <w:r w:rsidRPr="00460631">
        <w:rPr>
          <w:sz w:val="24"/>
          <w:szCs w:val="24"/>
        </w:rPr>
        <w:t xml:space="preserve"> календарных дней с момента заключения Договора</w:t>
      </w:r>
      <w:r w:rsidR="00717F60" w:rsidRPr="002C676F">
        <w:rPr>
          <w:sz w:val="24"/>
          <w:szCs w:val="24"/>
        </w:rPr>
        <w:t>.</w:t>
      </w:r>
      <w:bookmarkEnd w:id="21"/>
    </w:p>
    <w:p w:rsidR="008D2928" w:rsidRPr="002C676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2C676F">
        <w:rPr>
          <w:sz w:val="24"/>
          <w:szCs w:val="24"/>
        </w:rPr>
        <w:t xml:space="preserve">Отгрузочные реквизиты/базис поставки: </w:t>
      </w:r>
      <w:r w:rsidR="008D2928" w:rsidRPr="002C676F">
        <w:rPr>
          <w:sz w:val="24"/>
          <w:szCs w:val="24"/>
        </w:rPr>
        <w:t>на условиях DDP (Согласно ИНКОТЕРМС 2000) по адрес</w:t>
      </w:r>
      <w:r w:rsidR="00AA0DBD" w:rsidRPr="002C676F">
        <w:rPr>
          <w:sz w:val="24"/>
          <w:szCs w:val="24"/>
        </w:rPr>
        <w:t>у</w:t>
      </w:r>
      <w:r w:rsidR="008D2928" w:rsidRPr="002C676F">
        <w:rPr>
          <w:sz w:val="24"/>
          <w:szCs w:val="24"/>
        </w:rPr>
        <w:t xml:space="preserve"> филиал</w:t>
      </w:r>
      <w:r w:rsidR="00AA0DBD" w:rsidRPr="002C676F">
        <w:rPr>
          <w:sz w:val="24"/>
          <w:szCs w:val="24"/>
        </w:rPr>
        <w:t>а</w:t>
      </w:r>
      <w:r w:rsidR="008D2928" w:rsidRPr="002C676F">
        <w:rPr>
          <w:sz w:val="24"/>
          <w:szCs w:val="24"/>
        </w:rPr>
        <w:t xml:space="preserve"> ПАО «МРСК Центра»:</w:t>
      </w:r>
      <w:bookmarkEnd w:id="22"/>
      <w:r w:rsidR="00231479" w:rsidRPr="002C676F">
        <w:rPr>
          <w:sz w:val="24"/>
          <w:szCs w:val="24"/>
        </w:rPr>
        <w:t xml:space="preserve"> </w:t>
      </w:r>
      <w:r w:rsidR="00AA0DBD" w:rsidRPr="002C676F">
        <w:rPr>
          <w:sz w:val="24"/>
          <w:szCs w:val="24"/>
        </w:rPr>
        <w:t>указанному в Приложении №1 к настоящей Документации: «Белгородэнерго», РФ, 308000, г. Белгород, 5-й Заводской переулок, д. 17 (Центральный склад);</w:t>
      </w:r>
    </w:p>
    <w:p w:rsidR="00717F60" w:rsidRPr="002C676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C676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C676F">
        <w:rPr>
          <w:iCs/>
          <w:sz w:val="24"/>
          <w:szCs w:val="24"/>
        </w:rPr>
        <w:t xml:space="preserve">Порядок проведения </w:t>
      </w:r>
      <w:r w:rsidR="00C05EF6" w:rsidRPr="002C676F">
        <w:rPr>
          <w:iCs/>
          <w:sz w:val="24"/>
          <w:szCs w:val="24"/>
        </w:rPr>
        <w:t xml:space="preserve">запроса предложений </w:t>
      </w:r>
      <w:r w:rsidRPr="002C676F">
        <w:rPr>
          <w:iCs/>
          <w:sz w:val="24"/>
          <w:szCs w:val="24"/>
        </w:rPr>
        <w:t xml:space="preserve">и участия в нем, а также инструкции по подготовке </w:t>
      </w:r>
      <w:r w:rsidRPr="002C676F">
        <w:rPr>
          <w:sz w:val="24"/>
          <w:szCs w:val="24"/>
        </w:rPr>
        <w:t>заявок</w:t>
      </w:r>
      <w:r w:rsidRPr="002C676F">
        <w:rPr>
          <w:iCs/>
          <w:sz w:val="24"/>
          <w:szCs w:val="24"/>
        </w:rPr>
        <w:t>, приведены в разделе</w:t>
      </w:r>
      <w:r w:rsidR="00E71A48" w:rsidRPr="002C676F">
        <w:rPr>
          <w:iCs/>
          <w:sz w:val="24"/>
          <w:szCs w:val="24"/>
        </w:rPr>
        <w:t xml:space="preserve"> </w:t>
      </w:r>
      <w:fldSimple w:instr=" REF _Ref311232052 \r \h  \* MERGEFORMAT ">
        <w:r w:rsidR="00A0315F" w:rsidRPr="002C676F">
          <w:rPr>
            <w:iCs/>
            <w:sz w:val="24"/>
            <w:szCs w:val="24"/>
          </w:rPr>
          <w:t>3</w:t>
        </w:r>
      </w:fldSimple>
      <w:r w:rsidR="00E71A48" w:rsidRPr="002C676F">
        <w:rPr>
          <w:iCs/>
          <w:sz w:val="24"/>
          <w:szCs w:val="24"/>
        </w:rPr>
        <w:t xml:space="preserve"> </w:t>
      </w:r>
      <w:r w:rsidRPr="002C676F">
        <w:rPr>
          <w:iCs/>
          <w:sz w:val="24"/>
          <w:szCs w:val="24"/>
        </w:rPr>
        <w:t>(здесь и далее ссылки о</w:t>
      </w:r>
      <w:r w:rsidRPr="00E71A48">
        <w:rPr>
          <w:iCs/>
          <w:sz w:val="24"/>
          <w:szCs w:val="24"/>
        </w:rPr>
        <w:t xml:space="preserve">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12F94">
        <w:rPr>
          <w:sz w:val="24"/>
          <w:szCs w:val="24"/>
        </w:rPr>
        <w:fldChar w:fldCharType="begin"/>
      </w:r>
      <w:r w:rsidR="008D2928">
        <w:rPr>
          <w:sz w:val="24"/>
          <w:szCs w:val="24"/>
        </w:rPr>
        <w:instrText xml:space="preserve"> REF _Ref440270568 \r \h </w:instrText>
      </w:r>
      <w:r w:rsidR="00B12F94">
        <w:rPr>
          <w:sz w:val="24"/>
          <w:szCs w:val="24"/>
        </w:rPr>
      </w:r>
      <w:r w:rsidR="00B12F94">
        <w:rPr>
          <w:sz w:val="24"/>
          <w:szCs w:val="24"/>
        </w:rPr>
        <w:fldChar w:fldCharType="separate"/>
      </w:r>
      <w:r w:rsidR="00A0315F">
        <w:rPr>
          <w:sz w:val="24"/>
          <w:szCs w:val="24"/>
        </w:rPr>
        <w:t>4</w:t>
      </w:r>
      <w:r w:rsidR="00B12F9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0315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12F94">
        <w:rPr>
          <w:iCs/>
          <w:sz w:val="24"/>
          <w:szCs w:val="24"/>
        </w:rPr>
        <w:fldChar w:fldCharType="begin"/>
      </w:r>
      <w:r w:rsidR="008D2928">
        <w:rPr>
          <w:iCs/>
          <w:sz w:val="24"/>
          <w:szCs w:val="24"/>
        </w:rPr>
        <w:instrText xml:space="preserve"> REF _Ref440270602 \r \h </w:instrText>
      </w:r>
      <w:r w:rsidR="00B12F94">
        <w:rPr>
          <w:iCs/>
          <w:sz w:val="24"/>
          <w:szCs w:val="24"/>
        </w:rPr>
      </w:r>
      <w:r w:rsidR="00B12F94">
        <w:rPr>
          <w:iCs/>
          <w:sz w:val="24"/>
          <w:szCs w:val="24"/>
        </w:rPr>
        <w:fldChar w:fldCharType="separate"/>
      </w:r>
      <w:r w:rsidR="00A0315F">
        <w:rPr>
          <w:iCs/>
          <w:sz w:val="24"/>
          <w:szCs w:val="24"/>
        </w:rPr>
        <w:t>5</w:t>
      </w:r>
      <w:r w:rsidR="00B12F94">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B12F94">
        <w:rPr>
          <w:sz w:val="24"/>
          <w:szCs w:val="24"/>
        </w:rPr>
        <w:fldChar w:fldCharType="begin"/>
      </w:r>
      <w:r w:rsidR="008D2928">
        <w:rPr>
          <w:sz w:val="24"/>
          <w:szCs w:val="24"/>
        </w:rPr>
        <w:instrText xml:space="preserve"> REF _Ref440270637 \r \h </w:instrText>
      </w:r>
      <w:r w:rsidR="00B12F94">
        <w:rPr>
          <w:sz w:val="24"/>
          <w:szCs w:val="24"/>
        </w:rPr>
      </w:r>
      <w:r w:rsidR="00B12F94">
        <w:rPr>
          <w:sz w:val="24"/>
          <w:szCs w:val="24"/>
        </w:rPr>
        <w:fldChar w:fldCharType="separate"/>
      </w:r>
      <w:r w:rsidR="00A0315F">
        <w:rPr>
          <w:sz w:val="24"/>
          <w:szCs w:val="24"/>
        </w:rPr>
        <w:t>1.1.6</w:t>
      </w:r>
      <w:r w:rsidR="00B12F94">
        <w:rPr>
          <w:sz w:val="24"/>
          <w:szCs w:val="24"/>
        </w:rPr>
        <w:fldChar w:fldCharType="end"/>
      </w:r>
      <w:r w:rsidRPr="0022360B">
        <w:rPr>
          <w:sz w:val="24"/>
          <w:szCs w:val="24"/>
        </w:rPr>
        <w:t xml:space="preserve">, </w:t>
      </w:r>
      <w:r w:rsidR="00B12F94">
        <w:rPr>
          <w:sz w:val="24"/>
          <w:szCs w:val="24"/>
        </w:rPr>
        <w:fldChar w:fldCharType="begin"/>
      </w:r>
      <w:r w:rsidR="008D2928">
        <w:rPr>
          <w:sz w:val="24"/>
          <w:szCs w:val="24"/>
        </w:rPr>
        <w:instrText xml:space="preserve"> REF _Ref440270651 \r \h </w:instrText>
      </w:r>
      <w:r w:rsidR="00B12F94">
        <w:rPr>
          <w:sz w:val="24"/>
          <w:szCs w:val="24"/>
        </w:rPr>
      </w:r>
      <w:r w:rsidR="00B12F94">
        <w:rPr>
          <w:sz w:val="24"/>
          <w:szCs w:val="24"/>
        </w:rPr>
        <w:fldChar w:fldCharType="separate"/>
      </w:r>
      <w:r w:rsidR="00A0315F">
        <w:rPr>
          <w:sz w:val="24"/>
          <w:szCs w:val="24"/>
        </w:rPr>
        <w:t>1.1.7</w:t>
      </w:r>
      <w:r w:rsidR="00B12F94">
        <w:rPr>
          <w:sz w:val="24"/>
          <w:szCs w:val="24"/>
        </w:rPr>
        <w:fldChar w:fldCharType="end"/>
      </w:r>
      <w:r w:rsidRPr="0022360B">
        <w:rPr>
          <w:sz w:val="24"/>
          <w:szCs w:val="24"/>
        </w:rPr>
        <w:t xml:space="preserve">, </w:t>
      </w:r>
      <w:r w:rsidR="00B12F94">
        <w:rPr>
          <w:sz w:val="24"/>
          <w:szCs w:val="24"/>
        </w:rPr>
        <w:fldChar w:fldCharType="begin"/>
      </w:r>
      <w:r w:rsidR="008D2928">
        <w:rPr>
          <w:sz w:val="24"/>
          <w:szCs w:val="24"/>
        </w:rPr>
        <w:instrText xml:space="preserve"> REF _Ref440270663 \r \h </w:instrText>
      </w:r>
      <w:r w:rsidR="00B12F94">
        <w:rPr>
          <w:sz w:val="24"/>
          <w:szCs w:val="24"/>
        </w:rPr>
      </w:r>
      <w:r w:rsidR="00B12F94">
        <w:rPr>
          <w:sz w:val="24"/>
          <w:szCs w:val="24"/>
        </w:rPr>
        <w:fldChar w:fldCharType="separate"/>
      </w:r>
      <w:r w:rsidR="00A0315F">
        <w:rPr>
          <w:sz w:val="24"/>
          <w:szCs w:val="24"/>
        </w:rPr>
        <w:t>1.1.8</w:t>
      </w:r>
      <w:r w:rsidR="00B12F94">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B12F94">
        <w:rPr>
          <w:sz w:val="24"/>
          <w:szCs w:val="24"/>
        </w:rPr>
        <w:fldChar w:fldCharType="begin"/>
      </w:r>
      <w:r w:rsidR="008D2928">
        <w:rPr>
          <w:sz w:val="24"/>
          <w:szCs w:val="24"/>
        </w:rPr>
        <w:instrText xml:space="preserve"> REF _Ref440270637 \r \h </w:instrText>
      </w:r>
      <w:r w:rsidR="00B12F94">
        <w:rPr>
          <w:sz w:val="24"/>
          <w:szCs w:val="24"/>
        </w:rPr>
      </w:r>
      <w:r w:rsidR="00B12F94">
        <w:rPr>
          <w:sz w:val="24"/>
          <w:szCs w:val="24"/>
        </w:rPr>
        <w:fldChar w:fldCharType="separate"/>
      </w:r>
      <w:r w:rsidR="00A0315F">
        <w:rPr>
          <w:sz w:val="24"/>
          <w:szCs w:val="24"/>
        </w:rPr>
        <w:t>1.1.6</w:t>
      </w:r>
      <w:r w:rsidR="00B12F94">
        <w:rPr>
          <w:sz w:val="24"/>
          <w:szCs w:val="24"/>
        </w:rPr>
        <w:fldChar w:fldCharType="end"/>
      </w:r>
      <w:r w:rsidR="008D2928" w:rsidRPr="0022360B">
        <w:rPr>
          <w:sz w:val="24"/>
          <w:szCs w:val="24"/>
        </w:rPr>
        <w:t xml:space="preserve">, </w:t>
      </w:r>
      <w:r w:rsidR="00B12F94">
        <w:rPr>
          <w:sz w:val="24"/>
          <w:szCs w:val="24"/>
        </w:rPr>
        <w:fldChar w:fldCharType="begin"/>
      </w:r>
      <w:r w:rsidR="008D2928">
        <w:rPr>
          <w:sz w:val="24"/>
          <w:szCs w:val="24"/>
        </w:rPr>
        <w:instrText xml:space="preserve"> REF _Ref440270651 \r \h </w:instrText>
      </w:r>
      <w:r w:rsidR="00B12F94">
        <w:rPr>
          <w:sz w:val="24"/>
          <w:szCs w:val="24"/>
        </w:rPr>
      </w:r>
      <w:r w:rsidR="00B12F94">
        <w:rPr>
          <w:sz w:val="24"/>
          <w:szCs w:val="24"/>
        </w:rPr>
        <w:fldChar w:fldCharType="separate"/>
      </w:r>
      <w:r w:rsidR="00A0315F">
        <w:rPr>
          <w:sz w:val="24"/>
          <w:szCs w:val="24"/>
        </w:rPr>
        <w:t>1.1.7</w:t>
      </w:r>
      <w:r w:rsidR="00B12F94">
        <w:rPr>
          <w:sz w:val="24"/>
          <w:szCs w:val="24"/>
        </w:rPr>
        <w:fldChar w:fldCharType="end"/>
      </w:r>
      <w:r w:rsidR="008D2928" w:rsidRPr="0022360B">
        <w:rPr>
          <w:sz w:val="24"/>
          <w:szCs w:val="24"/>
        </w:rPr>
        <w:t xml:space="preserve">, </w:t>
      </w:r>
      <w:r w:rsidR="00B12F94">
        <w:rPr>
          <w:sz w:val="24"/>
          <w:szCs w:val="24"/>
        </w:rPr>
        <w:fldChar w:fldCharType="begin"/>
      </w:r>
      <w:r w:rsidR="008D2928">
        <w:rPr>
          <w:sz w:val="24"/>
          <w:szCs w:val="24"/>
        </w:rPr>
        <w:instrText xml:space="preserve"> REF _Ref440270663 \r \h </w:instrText>
      </w:r>
      <w:r w:rsidR="00B12F94">
        <w:rPr>
          <w:sz w:val="24"/>
          <w:szCs w:val="24"/>
        </w:rPr>
      </w:r>
      <w:r w:rsidR="00B12F94">
        <w:rPr>
          <w:sz w:val="24"/>
          <w:szCs w:val="24"/>
        </w:rPr>
        <w:fldChar w:fldCharType="separate"/>
      </w:r>
      <w:r w:rsidR="00A0315F">
        <w:rPr>
          <w:sz w:val="24"/>
          <w:szCs w:val="24"/>
        </w:rPr>
        <w:t>1.1.8</w:t>
      </w:r>
      <w:r w:rsidR="00B12F94">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B12F94">
        <w:rPr>
          <w:sz w:val="24"/>
          <w:szCs w:val="24"/>
        </w:rPr>
        <w:fldChar w:fldCharType="begin"/>
      </w:r>
      <w:r w:rsidR="008D2928">
        <w:rPr>
          <w:sz w:val="24"/>
          <w:szCs w:val="24"/>
        </w:rPr>
        <w:instrText xml:space="preserve"> REF _Ref440270663 \r \h </w:instrText>
      </w:r>
      <w:r w:rsidR="00B12F94">
        <w:rPr>
          <w:sz w:val="24"/>
          <w:szCs w:val="24"/>
        </w:rPr>
      </w:r>
      <w:r w:rsidR="00B12F94">
        <w:rPr>
          <w:sz w:val="24"/>
          <w:szCs w:val="24"/>
        </w:rPr>
        <w:fldChar w:fldCharType="separate"/>
      </w:r>
      <w:r w:rsidR="00A0315F">
        <w:rPr>
          <w:sz w:val="24"/>
          <w:szCs w:val="24"/>
        </w:rPr>
        <w:t>1.1.8</w:t>
      </w:r>
      <w:r w:rsidR="00B12F94">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1157058"/>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w:t>
      </w:r>
      <w:r w:rsidRPr="00C606DE">
        <w:rPr>
          <w:bCs w:val="0"/>
          <w:sz w:val="24"/>
          <w:szCs w:val="24"/>
        </w:rPr>
        <w:lastRenderedPageBreak/>
        <w:t xml:space="preserve">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0315F" w:rsidRPr="00A0315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1157059"/>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fldSimple w:instr=" REF _Ref191386109 \n \h  \* MERGEFORMAT ">
        <w:r w:rsidR="00A0315F" w:rsidRPr="00A0315F">
          <w:rPr>
            <w:color w:val="000000"/>
            <w:sz w:val="24"/>
            <w:szCs w:val="24"/>
          </w:rPr>
          <w:t>3.3.2</w:t>
        </w:r>
      </w:fldSimple>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lastRenderedPageBreak/>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1157060"/>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fldSimple w:instr=" REF _Ref191386164 \r \h  \* MERGEFORMAT ">
        <w:r w:rsidR="00A0315F" w:rsidRPr="00A0315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0315F" w:rsidRPr="00A0315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1" w:name="__RefHeading__401_1298132286"/>
      <w:bookmarkStart w:id="42" w:name="_Toc441157061"/>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w:t>
      </w:r>
      <w:r w:rsidRPr="00E71A48">
        <w:rPr>
          <w:sz w:val="24"/>
          <w:szCs w:val="24"/>
        </w:rPr>
        <w:lastRenderedPageBreak/>
        <w:t xml:space="preserve">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0315F" w:rsidRPr="00A0315F">
          <w:rPr>
            <w:sz w:val="24"/>
            <w:szCs w:val="24"/>
          </w:rPr>
          <w:t>3.3.11</w:t>
        </w:r>
      </w:fldSimple>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1157062"/>
      <w:bookmarkStart w:id="54" w:name="_Ref306144164"/>
      <w:r w:rsidRPr="00F647F7">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12F94">
        <w:rPr>
          <w:b w:val="0"/>
        </w:rPr>
        <w:fldChar w:fldCharType="begin"/>
      </w:r>
      <w:r w:rsidR="002D4BC6">
        <w:rPr>
          <w:b w:val="0"/>
        </w:rPr>
        <w:instrText xml:space="preserve"> REF _Ref440275279 \r \h </w:instrText>
      </w:r>
      <w:r w:rsidR="00B12F94">
        <w:rPr>
          <w:b w:val="0"/>
        </w:rPr>
      </w:r>
      <w:r w:rsidR="00B12F94">
        <w:rPr>
          <w:b w:val="0"/>
        </w:rPr>
        <w:fldChar w:fldCharType="separate"/>
      </w:r>
      <w:r w:rsidR="00A0315F">
        <w:rPr>
          <w:b w:val="0"/>
        </w:rPr>
        <w:t>1.1.5</w:t>
      </w:r>
      <w:r w:rsidR="00B12F94">
        <w:rPr>
          <w:b w:val="0"/>
        </w:rPr>
        <w:fldChar w:fldCharType="end"/>
      </w:r>
      <w:r w:rsidR="002D4BC6" w:rsidRPr="002D4BC6">
        <w:rPr>
          <w:b w:val="0"/>
        </w:rPr>
        <w:t xml:space="preserve">. При </w:t>
      </w:r>
      <w:r w:rsidR="002D4BC6" w:rsidRPr="002D4BC6">
        <w:rPr>
          <w:b w:val="0"/>
        </w:rPr>
        <w:lastRenderedPageBreak/>
        <w:t xml:space="preserve">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12F94">
        <w:fldChar w:fldCharType="begin"/>
      </w:r>
      <w:r w:rsidR="0063514A">
        <w:rPr>
          <w:b w:val="0"/>
          <w:szCs w:val="24"/>
        </w:rPr>
        <w:instrText xml:space="preserve"> REF _Ref440357740 \r \h </w:instrText>
      </w:r>
      <w:r w:rsidR="00B12F94">
        <w:fldChar w:fldCharType="separate"/>
      </w:r>
      <w:r w:rsidR="00A0315F">
        <w:rPr>
          <w:b w:val="0"/>
          <w:szCs w:val="24"/>
        </w:rPr>
        <w:t>3.3</w:t>
      </w:r>
      <w:r w:rsidR="00B12F94">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p>
    <w:p w:rsidR="002D4BC6" w:rsidRPr="002D4BC6" w:rsidRDefault="002D4BC6" w:rsidP="002D4BC6">
      <w:pPr>
        <w:pStyle w:val="3"/>
        <w:numPr>
          <w:ilvl w:val="3"/>
          <w:numId w:val="1"/>
        </w:numPr>
        <w:ind w:left="709" w:firstLine="0"/>
        <w:jc w:val="both"/>
        <w:rPr>
          <w:b w:val="0"/>
          <w:szCs w:val="24"/>
        </w:rPr>
      </w:pPr>
      <w:bookmarkStart w:id="67" w:name="_Toc440297007"/>
      <w:bookmarkStart w:id="68" w:name="_Toc440356568"/>
      <w:bookmarkStart w:id="69" w:name="_Toc440631703"/>
      <w:bookmarkStart w:id="70" w:name="_Toc440876488"/>
      <w:bookmarkStart w:id="71" w:name="_Toc441130560"/>
      <w:bookmarkStart w:id="72" w:name="_Toc441157065"/>
      <w:r w:rsidRPr="002D4BC6">
        <w:rPr>
          <w:b w:val="0"/>
          <w:szCs w:val="24"/>
        </w:rPr>
        <w:t xml:space="preserve">Письмо о подаче оферты (подраздел </w:t>
      </w:r>
      <w:fldSimple w:instr=" REF _Ref55336310 \r \h  \* MERGEFORMAT ">
        <w:r w:rsidR="00A0315F" w:rsidRPr="00A0315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p>
    <w:p w:rsidR="002D4BC6" w:rsidRPr="002D4BC6" w:rsidRDefault="002D4BC6" w:rsidP="002D4BC6">
      <w:pPr>
        <w:pStyle w:val="3"/>
        <w:numPr>
          <w:ilvl w:val="3"/>
          <w:numId w:val="1"/>
        </w:numPr>
        <w:ind w:left="709" w:firstLine="0"/>
        <w:jc w:val="both"/>
        <w:rPr>
          <w:b w:val="0"/>
          <w:szCs w:val="24"/>
        </w:rPr>
      </w:pPr>
      <w:bookmarkStart w:id="73" w:name="_Toc440297008"/>
      <w:bookmarkStart w:id="74" w:name="_Toc440356569"/>
      <w:bookmarkStart w:id="75" w:name="_Toc440631704"/>
      <w:bookmarkStart w:id="76" w:name="_Toc440876489"/>
      <w:bookmarkStart w:id="77" w:name="_Toc441130561"/>
      <w:bookmarkStart w:id="78"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fldSimple w:instr=" REF _Ref440284918 \r \h  \* MERGEFORMAT ">
        <w:r w:rsidR="00A0315F" w:rsidRPr="00A0315F">
          <w:rPr>
            <w:b w:val="0"/>
            <w:szCs w:val="24"/>
          </w:rPr>
          <w:t>5.2</w:t>
        </w:r>
      </w:fldSimple>
      <w:r w:rsidRPr="002D4BC6">
        <w:rPr>
          <w:b w:val="0"/>
          <w:szCs w:val="24"/>
        </w:rPr>
        <w:t xml:space="preserve">), Техническое предложение (подраздел </w:t>
      </w:r>
      <w:fldSimple w:instr=" REF _Ref86826666 \r \h  \* MERGEFORMAT ">
        <w:r w:rsidR="00A0315F" w:rsidRPr="00A0315F">
          <w:rPr>
            <w:b w:val="0"/>
            <w:szCs w:val="24"/>
          </w:rPr>
          <w:t>5.3</w:t>
        </w:r>
      </w:fldSimple>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fldSimple w:instr=" REF _Ref440284947 \r \h  \* MERGEFORMAT ">
        <w:r w:rsidR="00A0315F" w:rsidRPr="00A0315F">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0315F" w:rsidRPr="00A0315F">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3"/>
      <w:bookmarkEnd w:id="74"/>
      <w:bookmarkEnd w:id="75"/>
      <w:bookmarkEnd w:id="76"/>
      <w:bookmarkEnd w:id="77"/>
      <w:bookmarkEnd w:id="78"/>
      <w:r w:rsidR="00AE556B">
        <w:rPr>
          <w:b w:val="0"/>
          <w:szCs w:val="24"/>
        </w:rPr>
        <w:t xml:space="preserve"> </w:t>
      </w:r>
    </w:p>
    <w:p w:rsidR="002D4BC6" w:rsidRPr="002D4BC6" w:rsidRDefault="002D4BC6" w:rsidP="002D4BC6">
      <w:pPr>
        <w:pStyle w:val="3"/>
        <w:ind w:left="0" w:firstLine="709"/>
        <w:jc w:val="both"/>
        <w:rPr>
          <w:b w:val="0"/>
          <w:szCs w:val="24"/>
        </w:rPr>
      </w:pPr>
      <w:bookmarkStart w:id="79" w:name="_Toc440297010"/>
      <w:bookmarkStart w:id="80" w:name="_Toc440356571"/>
      <w:bookmarkStart w:id="81" w:name="_Toc440631706"/>
      <w:bookmarkStart w:id="82" w:name="_Toc440876491"/>
      <w:bookmarkStart w:id="83" w:name="_Toc441130563"/>
      <w:bookmarkStart w:id="84" w:name="_Toc441157067"/>
      <w:r w:rsidRPr="002D4BC6">
        <w:rPr>
          <w:b w:val="0"/>
          <w:szCs w:val="24"/>
        </w:rPr>
        <w:t xml:space="preserve">Оценка заявок (подраздел </w:t>
      </w:r>
      <w:r w:rsidR="00B12F94">
        <w:rPr>
          <w:b w:val="0"/>
          <w:szCs w:val="24"/>
        </w:rPr>
        <w:fldChar w:fldCharType="begin"/>
      </w:r>
      <w:r>
        <w:rPr>
          <w:b w:val="0"/>
          <w:szCs w:val="24"/>
        </w:rPr>
        <w:instrText xml:space="preserve"> REF _Ref305973250 \r \h </w:instrText>
      </w:r>
      <w:r w:rsidR="00B12F94">
        <w:rPr>
          <w:b w:val="0"/>
          <w:szCs w:val="24"/>
        </w:rPr>
      </w:r>
      <w:r w:rsidR="00B12F94">
        <w:rPr>
          <w:b w:val="0"/>
          <w:szCs w:val="24"/>
        </w:rPr>
        <w:fldChar w:fldCharType="separate"/>
      </w:r>
      <w:r w:rsidR="00A0315F">
        <w:rPr>
          <w:b w:val="0"/>
          <w:szCs w:val="24"/>
        </w:rPr>
        <w:t>3.6</w:t>
      </w:r>
      <w:r w:rsidR="00B12F9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12F94">
        <w:rPr>
          <w:b w:val="0"/>
          <w:szCs w:val="24"/>
        </w:rPr>
        <w:fldChar w:fldCharType="begin"/>
      </w:r>
      <w:r>
        <w:rPr>
          <w:b w:val="0"/>
          <w:szCs w:val="24"/>
        </w:rPr>
        <w:instrText xml:space="preserve"> REF _Ref303681924 \r \h </w:instrText>
      </w:r>
      <w:r w:rsidR="00B12F94">
        <w:rPr>
          <w:b w:val="0"/>
          <w:szCs w:val="24"/>
        </w:rPr>
      </w:r>
      <w:r w:rsidR="00B12F94">
        <w:rPr>
          <w:b w:val="0"/>
          <w:szCs w:val="24"/>
        </w:rPr>
        <w:fldChar w:fldCharType="separate"/>
      </w:r>
      <w:r w:rsidR="00A0315F">
        <w:rPr>
          <w:b w:val="0"/>
          <w:szCs w:val="24"/>
        </w:rPr>
        <w:t>3.8</w:t>
      </w:r>
      <w:r w:rsidR="00B12F9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bookmarkEnd w:id="84"/>
    </w:p>
    <w:p w:rsidR="00E420A2" w:rsidRPr="002D4BC6" w:rsidRDefault="00E420A2" w:rsidP="002D4BC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5" w:name="_Проект_договора"/>
      <w:bookmarkStart w:id="86" w:name="_Ref305973574"/>
      <w:bookmarkStart w:id="87" w:name="_Ref440272931"/>
      <w:bookmarkStart w:id="88" w:name="_Ref440274025"/>
      <w:bookmarkStart w:id="89" w:name="_Ref440292752"/>
      <w:bookmarkStart w:id="90" w:name="_Toc441157068"/>
      <w:bookmarkEnd w:id="54"/>
      <w:bookmarkEnd w:id="85"/>
      <w:r w:rsidRPr="006238AF">
        <w:rPr>
          <w:szCs w:val="24"/>
        </w:rPr>
        <w:lastRenderedPageBreak/>
        <w:t xml:space="preserve">Проект </w:t>
      </w:r>
      <w:r w:rsidR="00123C70" w:rsidRPr="006238AF">
        <w:rPr>
          <w:szCs w:val="24"/>
        </w:rPr>
        <w:t>Договор</w:t>
      </w:r>
      <w:r w:rsidRPr="006238AF">
        <w:rPr>
          <w:szCs w:val="24"/>
        </w:rPr>
        <w:t>а</w:t>
      </w:r>
      <w:bookmarkEnd w:id="86"/>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7"/>
      <w:bookmarkEnd w:id="88"/>
      <w:bookmarkEnd w:id="89"/>
      <w:bookmarkEnd w:id="90"/>
    </w:p>
    <w:p w:rsidR="00953802" w:rsidRPr="006238AF" w:rsidRDefault="00216641" w:rsidP="00953802">
      <w:pPr>
        <w:pStyle w:val="2"/>
        <w:tabs>
          <w:tab w:val="clear" w:pos="1700"/>
          <w:tab w:val="left" w:pos="567"/>
        </w:tabs>
        <w:spacing w:line="264" w:lineRule="auto"/>
      </w:pPr>
      <w:bookmarkStart w:id="91" w:name="_Toc441157069"/>
      <w:r w:rsidRPr="006238AF">
        <w:t>Проект договора</w:t>
      </w:r>
      <w:bookmarkEnd w:id="91"/>
    </w:p>
    <w:p w:rsidR="00953802" w:rsidRPr="003803A7" w:rsidRDefault="00953802" w:rsidP="00953802">
      <w:pPr>
        <w:pStyle w:val="3"/>
        <w:ind w:left="0" w:firstLine="709"/>
        <w:jc w:val="both"/>
        <w:rPr>
          <w:b w:val="0"/>
        </w:rPr>
      </w:pPr>
      <w:bookmarkStart w:id="92" w:name="_Toc439238031"/>
      <w:bookmarkStart w:id="93" w:name="_Toc439238153"/>
      <w:bookmarkStart w:id="94" w:name="_Toc439252705"/>
      <w:bookmarkStart w:id="95" w:name="_Toc439323563"/>
      <w:bookmarkStart w:id="96" w:name="_Toc439323679"/>
      <w:bookmarkStart w:id="97" w:name="_Toc440297013"/>
      <w:bookmarkStart w:id="98" w:name="_Toc440356574"/>
      <w:bookmarkStart w:id="99" w:name="_Toc440631709"/>
      <w:bookmarkStart w:id="100" w:name="_Toc440876494"/>
      <w:bookmarkStart w:id="101" w:name="_Toc441130566"/>
      <w:bookmarkStart w:id="102"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2"/>
      <w:bookmarkEnd w:id="93"/>
      <w:bookmarkEnd w:id="94"/>
      <w:bookmarkEnd w:id="95"/>
      <w:bookmarkEnd w:id="96"/>
      <w:bookmarkEnd w:id="97"/>
      <w:bookmarkEnd w:id="98"/>
      <w:bookmarkEnd w:id="99"/>
      <w:bookmarkEnd w:id="100"/>
      <w:bookmarkEnd w:id="101"/>
      <w:bookmarkEnd w:id="102"/>
    </w:p>
    <w:p w:rsidR="00953802" w:rsidRPr="006238AF" w:rsidRDefault="0094713A" w:rsidP="0094713A">
      <w:pPr>
        <w:pStyle w:val="3"/>
        <w:ind w:left="0" w:firstLine="709"/>
        <w:jc w:val="both"/>
        <w:rPr>
          <w:b w:val="0"/>
        </w:rPr>
      </w:pPr>
      <w:bookmarkStart w:id="103" w:name="_Toc439238032"/>
      <w:bookmarkStart w:id="104" w:name="_Toc439238154"/>
      <w:bookmarkStart w:id="105" w:name="_Toc439252706"/>
      <w:bookmarkStart w:id="106" w:name="_Toc439323564"/>
      <w:bookmarkStart w:id="107" w:name="_Toc439323680"/>
      <w:bookmarkStart w:id="108" w:name="_Toc440297014"/>
      <w:bookmarkStart w:id="109" w:name="_Toc440356575"/>
      <w:bookmarkStart w:id="110" w:name="_Toc440631710"/>
      <w:bookmarkStart w:id="111" w:name="_Toc440876495"/>
      <w:bookmarkStart w:id="112" w:name="_Toc441130567"/>
      <w:bookmarkStart w:id="113"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12F94">
        <w:rPr>
          <w:b w:val="0"/>
        </w:rPr>
        <w:fldChar w:fldCharType="begin"/>
      </w:r>
      <w:r w:rsidR="008D2928">
        <w:rPr>
          <w:b w:val="0"/>
        </w:rPr>
        <w:instrText xml:space="preserve"> REF _Ref93264992 \r \h </w:instrText>
      </w:r>
      <w:r w:rsidR="00B12F94">
        <w:rPr>
          <w:b w:val="0"/>
        </w:rPr>
      </w:r>
      <w:r w:rsidR="00B12F94">
        <w:rPr>
          <w:b w:val="0"/>
        </w:rPr>
        <w:fldChar w:fldCharType="separate"/>
      </w:r>
      <w:r w:rsidR="00A0315F">
        <w:rPr>
          <w:b w:val="0"/>
        </w:rPr>
        <w:t>5.5</w:t>
      </w:r>
      <w:r w:rsidR="00B12F94">
        <w:rPr>
          <w:b w:val="0"/>
        </w:rPr>
        <w:fldChar w:fldCharType="end"/>
      </w:r>
      <w:r w:rsidRPr="006238AF">
        <w:rPr>
          <w:b w:val="0"/>
        </w:rPr>
        <w:t>) и приложить его к своей Заявке.</w:t>
      </w:r>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033"/>
      <w:bookmarkStart w:id="115" w:name="_Toc439238155"/>
      <w:bookmarkStart w:id="116" w:name="_Toc439252707"/>
      <w:bookmarkStart w:id="117" w:name="_Toc439323565"/>
      <w:bookmarkStart w:id="118" w:name="_Toc439323681"/>
      <w:bookmarkStart w:id="119" w:name="_Toc440297015"/>
      <w:bookmarkStart w:id="120" w:name="_Toc440356576"/>
      <w:bookmarkStart w:id="121" w:name="_Toc440631711"/>
      <w:bookmarkStart w:id="122" w:name="_Toc440876496"/>
      <w:bookmarkStart w:id="123" w:name="_Toc441130568"/>
      <w:bookmarkStart w:id="124"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4"/>
      <w:bookmarkEnd w:id="115"/>
      <w:bookmarkEnd w:id="116"/>
      <w:bookmarkEnd w:id="117"/>
      <w:bookmarkEnd w:id="118"/>
      <w:bookmarkEnd w:id="119"/>
      <w:bookmarkEnd w:id="120"/>
      <w:bookmarkEnd w:id="121"/>
      <w:bookmarkEnd w:id="122"/>
      <w:bookmarkEnd w:id="123"/>
      <w:bookmarkEnd w:id="124"/>
    </w:p>
    <w:p w:rsidR="00953802" w:rsidRPr="003303E9" w:rsidRDefault="00953802" w:rsidP="00953802">
      <w:pPr>
        <w:pStyle w:val="2"/>
        <w:tabs>
          <w:tab w:val="clear" w:pos="1700"/>
          <w:tab w:val="left" w:pos="567"/>
        </w:tabs>
        <w:spacing w:line="264" w:lineRule="auto"/>
      </w:pPr>
      <w:bookmarkStart w:id="125" w:name="_Toc440297016"/>
      <w:bookmarkStart w:id="126" w:name="_Toc440876497"/>
      <w:bookmarkStart w:id="127" w:name="_Toc441157073"/>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5"/>
      <w:bookmarkEnd w:id="126"/>
      <w:bookmarkEnd w:id="127"/>
    </w:p>
    <w:p w:rsidR="00953802" w:rsidRPr="003303E9" w:rsidRDefault="0094713A" w:rsidP="0094713A">
      <w:pPr>
        <w:pStyle w:val="3"/>
        <w:ind w:left="0" w:firstLine="709"/>
        <w:jc w:val="both"/>
        <w:rPr>
          <w:b w:val="0"/>
        </w:rPr>
      </w:pPr>
      <w:bookmarkStart w:id="128" w:name="_Toc439238157"/>
      <w:bookmarkStart w:id="129" w:name="_Toc439252709"/>
      <w:bookmarkStart w:id="130" w:name="_Toc439323567"/>
      <w:bookmarkStart w:id="131" w:name="_Toc439323683"/>
      <w:bookmarkStart w:id="132" w:name="_Toc440297017"/>
      <w:bookmarkStart w:id="133" w:name="_Toc440356578"/>
      <w:bookmarkStart w:id="134" w:name="_Toc440631713"/>
      <w:bookmarkStart w:id="135" w:name="_Toc440876498"/>
      <w:bookmarkStart w:id="136" w:name="_Toc441130570"/>
      <w:bookmarkStart w:id="137"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B12F94">
        <w:rPr>
          <w:b w:val="0"/>
        </w:rPr>
        <w:fldChar w:fldCharType="begin"/>
      </w:r>
      <w:r w:rsidR="008D2928">
        <w:rPr>
          <w:b w:val="0"/>
        </w:rPr>
        <w:instrText xml:space="preserve"> REF _Ref440270867 \r \h </w:instrText>
      </w:r>
      <w:r w:rsidR="00B12F94">
        <w:rPr>
          <w:b w:val="0"/>
        </w:rPr>
      </w:r>
      <w:r w:rsidR="00B12F94">
        <w:rPr>
          <w:b w:val="0"/>
        </w:rPr>
        <w:fldChar w:fldCharType="separate"/>
      </w:r>
      <w:r w:rsidR="00A0315F">
        <w:rPr>
          <w:b w:val="0"/>
        </w:rPr>
        <w:t>2.2.3</w:t>
      </w:r>
      <w:r w:rsidR="00B12F94">
        <w:rPr>
          <w:b w:val="0"/>
        </w:rPr>
        <w:fldChar w:fldCharType="end"/>
      </w:r>
      <w:r w:rsidRPr="003303E9">
        <w:rPr>
          <w:b w:val="0"/>
        </w:rPr>
        <w:t>).</w:t>
      </w:r>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8"/>
      <w:bookmarkStart w:id="139" w:name="_Toc439252710"/>
      <w:bookmarkStart w:id="140" w:name="_Toc439323568"/>
      <w:bookmarkStart w:id="141" w:name="_Toc439323684"/>
      <w:bookmarkStart w:id="142" w:name="_Toc440297018"/>
      <w:bookmarkStart w:id="143" w:name="_Toc440356579"/>
      <w:bookmarkStart w:id="144" w:name="_Toc440631714"/>
      <w:bookmarkStart w:id="145" w:name="_Toc440876499"/>
      <w:bookmarkStart w:id="146" w:name="_Toc441130571"/>
      <w:bookmarkStart w:id="147"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9"/>
      <w:bookmarkStart w:id="149" w:name="_Toc439252711"/>
      <w:bookmarkStart w:id="150" w:name="_Toc439323569"/>
      <w:bookmarkStart w:id="151" w:name="_Toc439323685"/>
      <w:bookmarkStart w:id="152" w:name="_Ref440270867"/>
      <w:bookmarkStart w:id="153" w:name="_Toc440297019"/>
      <w:bookmarkStart w:id="154" w:name="_Toc440356580"/>
      <w:bookmarkStart w:id="155" w:name="_Toc440631715"/>
      <w:bookmarkStart w:id="156" w:name="_Toc440876500"/>
      <w:bookmarkStart w:id="157" w:name="_Toc441130572"/>
      <w:bookmarkStart w:id="158" w:name="_Toc441157076"/>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48"/>
      <w:bookmarkEnd w:id="149"/>
      <w:bookmarkEnd w:id="150"/>
      <w:bookmarkEnd w:id="151"/>
      <w:bookmarkEnd w:id="152"/>
      <w:bookmarkEnd w:id="153"/>
      <w:bookmarkEnd w:id="154"/>
      <w:bookmarkEnd w:id="155"/>
      <w:bookmarkEnd w:id="156"/>
      <w:bookmarkEnd w:id="157"/>
      <w:bookmarkEnd w:id="15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9" w:name="_Ref303622434"/>
      <w:bookmarkStart w:id="160" w:name="_Ref303624273"/>
      <w:bookmarkStart w:id="161" w:name="_Ref303682476"/>
      <w:bookmarkStart w:id="162" w:name="_Ref303683017"/>
      <w:bookmarkEnd w:id="159"/>
      <w:bookmarkEnd w:id="160"/>
      <w:bookmarkEnd w:id="161"/>
      <w:bookmarkEnd w:id="16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3" w:name="_Ref303711222"/>
      <w:bookmarkStart w:id="164" w:name="_Ref311232052"/>
      <w:bookmarkStart w:id="165"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3"/>
      <w:r w:rsidR="00D51A0B" w:rsidRPr="00E71A48">
        <w:rPr>
          <w:szCs w:val="24"/>
        </w:rPr>
        <w:t>Заявок</w:t>
      </w:r>
      <w:bookmarkEnd w:id="164"/>
      <w:bookmarkEnd w:id="165"/>
    </w:p>
    <w:p w:rsidR="00717F60" w:rsidRPr="00E71A48" w:rsidRDefault="00717F60" w:rsidP="00E71A48">
      <w:pPr>
        <w:pStyle w:val="2"/>
        <w:tabs>
          <w:tab w:val="clear" w:pos="1700"/>
          <w:tab w:val="left" w:pos="567"/>
        </w:tabs>
        <w:spacing w:line="264" w:lineRule="auto"/>
      </w:pPr>
      <w:bookmarkStart w:id="166" w:name="_Toc441157078"/>
      <w:r w:rsidRPr="00E71A48">
        <w:t xml:space="preserve">Общий порядок проведения </w:t>
      </w:r>
      <w:r w:rsidR="00440928" w:rsidRPr="00E71A48">
        <w:t>З</w:t>
      </w:r>
      <w:r w:rsidRPr="00E71A48">
        <w:t>апроса предложений</w:t>
      </w:r>
      <w:bookmarkEnd w:id="166"/>
    </w:p>
    <w:p w:rsidR="00717F60" w:rsidRPr="00E71A48" w:rsidRDefault="00717F60" w:rsidP="00953802">
      <w:pPr>
        <w:pStyle w:val="3"/>
        <w:rPr>
          <w:bCs w:val="0"/>
          <w:szCs w:val="24"/>
        </w:rPr>
      </w:pPr>
      <w:bookmarkStart w:id="167" w:name="_Toc439323688"/>
      <w:bookmarkStart w:id="168" w:name="_Toc440297022"/>
      <w:bookmarkStart w:id="169" w:name="_Toc440356583"/>
      <w:bookmarkStart w:id="170" w:name="_Toc440631718"/>
      <w:bookmarkStart w:id="171" w:name="_Toc440876503"/>
      <w:bookmarkStart w:id="172" w:name="_Toc441130575"/>
      <w:bookmarkStart w:id="173" w:name="_Toc441157079"/>
      <w:r w:rsidRPr="00E71A48">
        <w:rPr>
          <w:szCs w:val="24"/>
        </w:rPr>
        <w:t>Запрос</w:t>
      </w:r>
      <w:r w:rsidRPr="00E71A48">
        <w:rPr>
          <w:bCs w:val="0"/>
          <w:szCs w:val="24"/>
        </w:rPr>
        <w:t xml:space="preserve"> предложений проводится в следующем порядке:</w:t>
      </w:r>
      <w:bookmarkEnd w:id="167"/>
      <w:bookmarkEnd w:id="168"/>
      <w:bookmarkEnd w:id="169"/>
      <w:bookmarkEnd w:id="170"/>
      <w:bookmarkEnd w:id="171"/>
      <w:bookmarkEnd w:id="172"/>
      <w:bookmarkEnd w:id="173"/>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0315F" w:rsidRPr="00A0315F">
          <w:rPr>
            <w:bCs w:val="0"/>
            <w:sz w:val="24"/>
            <w:szCs w:val="24"/>
          </w:rPr>
          <w:t>3.2</w:t>
        </w:r>
      </w:fldSimple>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0315F" w:rsidRPr="00A0315F">
          <w:rPr>
            <w:bCs w:val="0"/>
            <w:sz w:val="24"/>
            <w:szCs w:val="24"/>
          </w:rPr>
          <w:t>1.2</w:t>
        </w:r>
        <w:r w:rsidR="00A0315F">
          <w:t>.1.3.2.3</w:t>
        </w:r>
      </w:fldSimple>
      <w:r w:rsidR="00B12F9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12F94" w:rsidRPr="00E71A48">
        <w:rPr>
          <w:bCs w:val="0"/>
          <w:sz w:val="24"/>
          <w:szCs w:val="24"/>
        </w:rPr>
      </w:r>
      <w:r w:rsidR="00B12F9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28_922829174"/>
      <w:bookmarkEnd w:id="17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12F9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12F94" w:rsidRPr="00E71A48">
        <w:rPr>
          <w:bCs w:val="0"/>
          <w:sz w:val="24"/>
          <w:szCs w:val="24"/>
        </w:rPr>
      </w:r>
      <w:r w:rsidR="00B12F94" w:rsidRPr="00E71A48">
        <w:rPr>
          <w:bCs w:val="0"/>
          <w:sz w:val="24"/>
          <w:szCs w:val="24"/>
        </w:rPr>
        <w:fldChar w:fldCharType="end"/>
      </w:r>
      <w:fldSimple w:instr=" REF _Ref305973214 \r \h  \* MERGEFORMAT ">
        <w:r w:rsidR="00A0315F" w:rsidRPr="00A0315F">
          <w:rPr>
            <w:bCs w:val="0"/>
            <w:sz w:val="24"/>
            <w:szCs w:val="24"/>
          </w:rPr>
          <w:t>3.4</w:t>
        </w:r>
      </w:fldSimple>
      <w:r w:rsidR="00096E9D" w:rsidRPr="00E71A48">
        <w:rPr>
          <w:bCs w:val="0"/>
          <w:sz w:val="24"/>
          <w:szCs w:val="24"/>
        </w:rPr>
        <w:t xml:space="preserve">, </w:t>
      </w:r>
      <w:fldSimple w:instr=" REF _Ref303683883 \r \h  \* MERGEFORMAT ">
        <w:r w:rsidR="00A0315F" w:rsidRPr="00A0315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2_922829174"/>
      <w:bookmarkEnd w:id="17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0315F" w:rsidRPr="00A0315F">
          <w:rPr>
            <w:bCs w:val="0"/>
            <w:sz w:val="24"/>
            <w:szCs w:val="24"/>
          </w:rPr>
          <w:t>3.6</w:t>
        </w:r>
      </w:fldSimple>
      <w:r w:rsidR="00B12F9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12F94" w:rsidRPr="00E71A48">
        <w:rPr>
          <w:bCs w:val="0"/>
          <w:sz w:val="24"/>
          <w:szCs w:val="24"/>
        </w:rPr>
      </w:r>
      <w:r w:rsidR="00B12F9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4_922829174"/>
      <w:bookmarkEnd w:id="17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0315F" w:rsidRPr="00A0315F">
          <w:rPr>
            <w:bCs w:val="0"/>
            <w:sz w:val="24"/>
            <w:szCs w:val="24"/>
          </w:rPr>
          <w:t>3.7</w:t>
        </w:r>
      </w:fldSimple>
      <w:r w:rsidR="00B12F9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12F94" w:rsidRPr="00E71A48">
        <w:rPr>
          <w:bCs w:val="0"/>
          <w:sz w:val="24"/>
          <w:szCs w:val="24"/>
        </w:rPr>
      </w:r>
      <w:r w:rsidR="00B12F9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6_922829174"/>
      <w:bookmarkEnd w:id="17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0315F" w:rsidRPr="00A0315F">
          <w:rPr>
            <w:bCs w:val="0"/>
            <w:sz w:val="24"/>
            <w:szCs w:val="24"/>
          </w:rPr>
          <w:t>3.8</w:t>
        </w:r>
      </w:fldSimple>
      <w:r w:rsidR="00B12F9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12F94" w:rsidRPr="00E71A48">
        <w:rPr>
          <w:bCs w:val="0"/>
          <w:sz w:val="24"/>
          <w:szCs w:val="24"/>
        </w:rPr>
      </w:r>
      <w:r w:rsidR="00B12F9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0315F" w:rsidRPr="00A0315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0315F" w:rsidRPr="00A0315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0315F" w:rsidRPr="00A0315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8" w:name="_Toc439323689"/>
      <w:bookmarkStart w:id="179" w:name="_Toc440297023"/>
      <w:bookmarkStart w:id="180" w:name="_Toc440356584"/>
      <w:bookmarkStart w:id="181" w:name="_Toc440631719"/>
      <w:bookmarkStart w:id="182" w:name="_Toc440876504"/>
      <w:bookmarkStart w:id="183" w:name="_Toc441130576"/>
      <w:bookmarkStart w:id="184"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8"/>
      <w:bookmarkEnd w:id="179"/>
      <w:bookmarkEnd w:id="180"/>
      <w:bookmarkEnd w:id="181"/>
      <w:bookmarkEnd w:id="182"/>
      <w:bookmarkEnd w:id="183"/>
      <w:bookmarkEnd w:id="18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85" w:name="_Ref303250835"/>
      <w:bookmarkStart w:id="186" w:name="_Ref305973033"/>
      <w:bookmarkStart w:id="187" w:name="_Toc439326609"/>
      <w:bookmarkStart w:id="188" w:name="_Toc441157081"/>
      <w:bookmarkStart w:id="189" w:name="_Ref191386178"/>
      <w:r w:rsidRPr="005552A0">
        <w:t>Предоставление Извещения о проведении запроса предложений и Документации</w:t>
      </w:r>
      <w:bookmarkEnd w:id="185"/>
      <w:r w:rsidRPr="005552A0">
        <w:t xml:space="preserve"> по запросу предложений</w:t>
      </w:r>
      <w:bookmarkEnd w:id="186"/>
      <w:bookmarkEnd w:id="187"/>
      <w:bookmarkEnd w:id="18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fldSimple w:instr=" REF _Ref302563524 \n \h  \* MERGEFORMAT ">
        <w:r w:rsidR="00A0315F" w:rsidRPr="00A0315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90" w:name="__RefNumPara__444_922829174"/>
      <w:bookmarkStart w:id="191" w:name="_Ref191386216"/>
      <w:bookmarkStart w:id="192" w:name="_Ref305973147"/>
      <w:bookmarkEnd w:id="189"/>
      <w:bookmarkEnd w:id="190"/>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3" w:name="_Ref440357740"/>
      <w:bookmarkStart w:id="194" w:name="_Toc441157082"/>
      <w:r w:rsidRPr="00E71A48">
        <w:t xml:space="preserve">Подготовка </w:t>
      </w:r>
      <w:bookmarkEnd w:id="191"/>
      <w:r w:rsidRPr="00E71A48">
        <w:t>Заявок</w:t>
      </w:r>
      <w:bookmarkEnd w:id="192"/>
      <w:bookmarkEnd w:id="193"/>
      <w:bookmarkEnd w:id="194"/>
    </w:p>
    <w:p w:rsidR="00717F60" w:rsidRPr="00E71A48" w:rsidRDefault="00717F60" w:rsidP="00E71A48">
      <w:pPr>
        <w:pStyle w:val="3"/>
        <w:spacing w:line="264" w:lineRule="auto"/>
        <w:rPr>
          <w:szCs w:val="24"/>
        </w:rPr>
      </w:pPr>
      <w:bookmarkStart w:id="195" w:name="_Ref306114638"/>
      <w:bookmarkStart w:id="196" w:name="_Toc440297026"/>
      <w:bookmarkStart w:id="197" w:name="_Toc440356587"/>
      <w:bookmarkStart w:id="198" w:name="_Toc440631722"/>
      <w:bookmarkStart w:id="199" w:name="_Toc440876507"/>
      <w:bookmarkStart w:id="200" w:name="_Toc441130579"/>
      <w:bookmarkStart w:id="201" w:name="_Toc441157083"/>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12F94">
        <w:rPr>
          <w:bCs w:val="0"/>
          <w:sz w:val="24"/>
          <w:szCs w:val="24"/>
        </w:rPr>
        <w:fldChar w:fldCharType="begin"/>
      </w:r>
      <w:r w:rsidR="008D2928">
        <w:rPr>
          <w:bCs w:val="0"/>
          <w:sz w:val="24"/>
          <w:szCs w:val="24"/>
        </w:rPr>
        <w:instrText xml:space="preserve"> REF _Ref55336310 \r \h </w:instrText>
      </w:r>
      <w:r w:rsidR="00B12F94">
        <w:rPr>
          <w:bCs w:val="0"/>
          <w:sz w:val="24"/>
          <w:szCs w:val="24"/>
        </w:rPr>
      </w:r>
      <w:r w:rsidR="00B12F94">
        <w:rPr>
          <w:bCs w:val="0"/>
          <w:sz w:val="24"/>
          <w:szCs w:val="24"/>
        </w:rPr>
        <w:fldChar w:fldCharType="separate"/>
      </w:r>
      <w:r w:rsidR="00A0315F">
        <w:rPr>
          <w:bCs w:val="0"/>
          <w:sz w:val="24"/>
          <w:szCs w:val="24"/>
        </w:rPr>
        <w:t>5.1</w:t>
      </w:r>
      <w:r w:rsidR="00B12F9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12F94">
        <w:rPr>
          <w:bCs w:val="0"/>
          <w:sz w:val="24"/>
          <w:szCs w:val="24"/>
        </w:rPr>
        <w:fldChar w:fldCharType="begin"/>
      </w:r>
      <w:r>
        <w:rPr>
          <w:bCs w:val="0"/>
          <w:sz w:val="24"/>
          <w:szCs w:val="24"/>
        </w:rPr>
        <w:instrText xml:space="preserve"> REF _Ref440271072 \r \h </w:instrText>
      </w:r>
      <w:r w:rsidR="00B12F94">
        <w:rPr>
          <w:bCs w:val="0"/>
          <w:sz w:val="24"/>
          <w:szCs w:val="24"/>
        </w:rPr>
      </w:r>
      <w:r w:rsidR="00B12F94">
        <w:rPr>
          <w:bCs w:val="0"/>
          <w:sz w:val="24"/>
          <w:szCs w:val="24"/>
        </w:rPr>
        <w:fldChar w:fldCharType="separate"/>
      </w:r>
      <w:r w:rsidR="00A0315F">
        <w:rPr>
          <w:bCs w:val="0"/>
          <w:sz w:val="24"/>
          <w:szCs w:val="24"/>
        </w:rPr>
        <w:t>5.2</w:t>
      </w:r>
      <w:r w:rsidR="00B12F94">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B12F94">
        <w:rPr>
          <w:bCs w:val="0"/>
          <w:spacing w:val="-1"/>
          <w:sz w:val="24"/>
          <w:szCs w:val="24"/>
        </w:rPr>
        <w:fldChar w:fldCharType="begin"/>
      </w:r>
      <w:r w:rsidR="00B71B9D">
        <w:rPr>
          <w:bCs w:val="0"/>
          <w:spacing w:val="-1"/>
          <w:sz w:val="24"/>
          <w:szCs w:val="24"/>
        </w:rPr>
        <w:instrText xml:space="preserve"> REF _Ref86826666 \r \h </w:instrText>
      </w:r>
      <w:r w:rsidR="00B12F94">
        <w:rPr>
          <w:bCs w:val="0"/>
          <w:spacing w:val="-1"/>
          <w:sz w:val="24"/>
          <w:szCs w:val="24"/>
        </w:rPr>
      </w:r>
      <w:r w:rsidR="00B12F94">
        <w:rPr>
          <w:bCs w:val="0"/>
          <w:spacing w:val="-1"/>
          <w:sz w:val="24"/>
          <w:szCs w:val="24"/>
        </w:rPr>
        <w:fldChar w:fldCharType="separate"/>
      </w:r>
      <w:r w:rsidR="00A0315F">
        <w:rPr>
          <w:bCs w:val="0"/>
          <w:spacing w:val="-1"/>
          <w:sz w:val="24"/>
          <w:szCs w:val="24"/>
        </w:rPr>
        <w:t>5.3</w:t>
      </w:r>
      <w:r w:rsidR="00B12F94">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fldSimple w:instr=" REF _Ref440270984 \r \h  \* MERGEFORMAT ">
        <w:r w:rsidR="00A0315F" w:rsidRPr="00A0315F">
          <w:rPr>
            <w:bCs w:val="0"/>
            <w:spacing w:val="-1"/>
            <w:sz w:val="24"/>
            <w:szCs w:val="24"/>
          </w:rPr>
          <w:t>5.7</w:t>
        </w:r>
      </w:fldSimple>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12F94">
        <w:rPr>
          <w:bCs w:val="0"/>
          <w:sz w:val="24"/>
          <w:szCs w:val="24"/>
        </w:rPr>
        <w:fldChar w:fldCharType="begin"/>
      </w:r>
      <w:r w:rsidR="00B71B9D">
        <w:rPr>
          <w:bCs w:val="0"/>
          <w:sz w:val="24"/>
          <w:szCs w:val="24"/>
        </w:rPr>
        <w:instrText xml:space="preserve"> REF _Ref440271036 \r \h </w:instrText>
      </w:r>
      <w:r w:rsidR="00B12F94">
        <w:rPr>
          <w:bCs w:val="0"/>
          <w:sz w:val="24"/>
          <w:szCs w:val="24"/>
        </w:rPr>
      </w:r>
      <w:r w:rsidR="00B12F94">
        <w:rPr>
          <w:bCs w:val="0"/>
          <w:sz w:val="24"/>
          <w:szCs w:val="24"/>
        </w:rPr>
        <w:fldChar w:fldCharType="separate"/>
      </w:r>
      <w:r w:rsidR="00A0315F">
        <w:rPr>
          <w:bCs w:val="0"/>
          <w:sz w:val="24"/>
          <w:szCs w:val="24"/>
        </w:rPr>
        <w:t>5.4</w:t>
      </w:r>
      <w:r w:rsidR="00B12F94">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A0315F" w:rsidRPr="00A0315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12F94">
        <w:rPr>
          <w:bCs w:val="0"/>
          <w:sz w:val="24"/>
          <w:szCs w:val="24"/>
        </w:rPr>
        <w:fldChar w:fldCharType="begin"/>
      </w:r>
      <w:r w:rsidR="00B71B9D">
        <w:rPr>
          <w:bCs w:val="0"/>
          <w:sz w:val="24"/>
          <w:szCs w:val="24"/>
        </w:rPr>
        <w:instrText xml:space="preserve"> REF _Ref93264992 \r \h </w:instrText>
      </w:r>
      <w:r w:rsidR="00B12F94">
        <w:rPr>
          <w:bCs w:val="0"/>
          <w:sz w:val="24"/>
          <w:szCs w:val="24"/>
        </w:rPr>
      </w:r>
      <w:r w:rsidR="00B12F94">
        <w:rPr>
          <w:bCs w:val="0"/>
          <w:sz w:val="24"/>
          <w:szCs w:val="24"/>
        </w:rPr>
        <w:fldChar w:fldCharType="separate"/>
      </w:r>
      <w:r w:rsidR="00A0315F">
        <w:rPr>
          <w:bCs w:val="0"/>
          <w:sz w:val="24"/>
          <w:szCs w:val="24"/>
        </w:rPr>
        <w:t>5.5</w:t>
      </w:r>
      <w:r w:rsidR="00B12F94">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12F94">
        <w:rPr>
          <w:bCs w:val="0"/>
          <w:sz w:val="24"/>
          <w:szCs w:val="24"/>
          <w:lang w:eastAsia="ru-RU"/>
        </w:rPr>
        <w:fldChar w:fldCharType="begin"/>
      </w:r>
      <w:r w:rsidR="00A154B7">
        <w:rPr>
          <w:bCs w:val="0"/>
          <w:sz w:val="24"/>
          <w:szCs w:val="24"/>
          <w:lang w:eastAsia="ru-RU"/>
        </w:rPr>
        <w:instrText xml:space="preserve"> REF _Ref55336310 \r \h </w:instrText>
      </w:r>
      <w:r w:rsidR="00B12F94">
        <w:rPr>
          <w:bCs w:val="0"/>
          <w:sz w:val="24"/>
          <w:szCs w:val="24"/>
          <w:lang w:eastAsia="ru-RU"/>
        </w:rPr>
      </w:r>
      <w:r w:rsidR="00B12F94">
        <w:rPr>
          <w:bCs w:val="0"/>
          <w:sz w:val="24"/>
          <w:szCs w:val="24"/>
          <w:lang w:eastAsia="ru-RU"/>
        </w:rPr>
        <w:fldChar w:fldCharType="separate"/>
      </w:r>
      <w:r w:rsidR="00A0315F">
        <w:rPr>
          <w:bCs w:val="0"/>
          <w:sz w:val="24"/>
          <w:szCs w:val="24"/>
          <w:lang w:eastAsia="ru-RU"/>
        </w:rPr>
        <w:t>5.1</w:t>
      </w:r>
      <w:r w:rsidR="00B12F94">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B12F94">
        <w:rPr>
          <w:sz w:val="24"/>
          <w:szCs w:val="24"/>
        </w:rPr>
        <w:fldChar w:fldCharType="begin"/>
      </w:r>
      <w:r>
        <w:rPr>
          <w:sz w:val="24"/>
          <w:szCs w:val="24"/>
        </w:rPr>
        <w:instrText xml:space="preserve"> REF _Ref440279062 \r \h </w:instrText>
      </w:r>
      <w:r w:rsidR="00B12F94">
        <w:rPr>
          <w:sz w:val="24"/>
          <w:szCs w:val="24"/>
        </w:rPr>
      </w:r>
      <w:r w:rsidR="00B12F94">
        <w:rPr>
          <w:sz w:val="24"/>
          <w:szCs w:val="24"/>
        </w:rPr>
        <w:fldChar w:fldCharType="separate"/>
      </w:r>
      <w:r w:rsidR="00A0315F">
        <w:rPr>
          <w:sz w:val="24"/>
          <w:szCs w:val="24"/>
        </w:rPr>
        <w:t>а)</w:t>
      </w:r>
      <w:r w:rsidR="00B12F94">
        <w:rPr>
          <w:sz w:val="24"/>
          <w:szCs w:val="24"/>
        </w:rPr>
        <w:fldChar w:fldCharType="end"/>
      </w:r>
      <w:r>
        <w:rPr>
          <w:sz w:val="24"/>
          <w:szCs w:val="24"/>
        </w:rPr>
        <w:t xml:space="preserve"> п. </w:t>
      </w:r>
      <w:r w:rsidR="00B12F94">
        <w:rPr>
          <w:sz w:val="24"/>
          <w:szCs w:val="24"/>
        </w:rPr>
        <w:fldChar w:fldCharType="begin"/>
      </w:r>
      <w:r>
        <w:rPr>
          <w:sz w:val="24"/>
          <w:szCs w:val="24"/>
        </w:rPr>
        <w:instrText xml:space="preserve"> REF _Ref306005578 \r \h </w:instrText>
      </w:r>
      <w:r w:rsidR="00B12F94">
        <w:rPr>
          <w:sz w:val="24"/>
          <w:szCs w:val="24"/>
        </w:rPr>
      </w:r>
      <w:r w:rsidR="00B12F94">
        <w:rPr>
          <w:sz w:val="24"/>
          <w:szCs w:val="24"/>
        </w:rPr>
        <w:fldChar w:fldCharType="separate"/>
      </w:r>
      <w:r w:rsidR="00A0315F">
        <w:rPr>
          <w:sz w:val="24"/>
          <w:szCs w:val="24"/>
        </w:rPr>
        <w:t>3.3.8.3</w:t>
      </w:r>
      <w:r w:rsidR="00B12F94">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fldSimple w:instr=" REF _Ref444162540 \r \h  \* MERGEFORMAT ">
        <w:r w:rsidR="001D231F" w:rsidRPr="00714298">
          <w:rPr>
            <w:bCs w:val="0"/>
            <w:sz w:val="24"/>
            <w:szCs w:val="24"/>
            <w:lang w:eastAsia="ru-RU"/>
          </w:rPr>
          <w:t>5.6.1</w:t>
        </w:r>
      </w:fldSimple>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Pr="00714298">
          <w:rPr>
            <w:sz w:val="24"/>
            <w:szCs w:val="24"/>
          </w:rPr>
          <w:t>5.6.2</w:t>
        </w:r>
      </w:fldSimple>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12F94">
        <w:rPr>
          <w:bCs w:val="0"/>
          <w:sz w:val="24"/>
          <w:szCs w:val="24"/>
          <w:lang w:eastAsia="ru-RU"/>
        </w:rPr>
        <w:fldChar w:fldCharType="begin"/>
      </w:r>
      <w:r w:rsidR="00A154B7">
        <w:rPr>
          <w:bCs w:val="0"/>
          <w:sz w:val="24"/>
          <w:szCs w:val="24"/>
          <w:lang w:eastAsia="ru-RU"/>
        </w:rPr>
        <w:instrText xml:space="preserve"> REF _Ref440274902 \r \h </w:instrText>
      </w:r>
      <w:r w:rsidR="00B12F94">
        <w:rPr>
          <w:bCs w:val="0"/>
          <w:sz w:val="24"/>
          <w:szCs w:val="24"/>
          <w:lang w:eastAsia="ru-RU"/>
        </w:rPr>
      </w:r>
      <w:r w:rsidR="00B12F94">
        <w:rPr>
          <w:bCs w:val="0"/>
          <w:sz w:val="24"/>
          <w:szCs w:val="24"/>
          <w:lang w:eastAsia="ru-RU"/>
        </w:rPr>
        <w:fldChar w:fldCharType="separate"/>
      </w:r>
      <w:r w:rsidR="00A0315F">
        <w:rPr>
          <w:bCs w:val="0"/>
          <w:sz w:val="24"/>
          <w:szCs w:val="24"/>
          <w:lang w:eastAsia="ru-RU"/>
        </w:rPr>
        <w:t>5.4</w:t>
      </w:r>
      <w:r w:rsidR="00B12F94">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12F94">
        <w:rPr>
          <w:bCs w:val="0"/>
          <w:sz w:val="24"/>
          <w:szCs w:val="24"/>
          <w:lang w:eastAsia="ru-RU"/>
        </w:rPr>
        <w:fldChar w:fldCharType="begin"/>
      </w:r>
      <w:r w:rsidR="00A154B7">
        <w:rPr>
          <w:bCs w:val="0"/>
          <w:sz w:val="24"/>
          <w:szCs w:val="24"/>
          <w:lang w:eastAsia="ru-RU"/>
        </w:rPr>
        <w:instrText xml:space="preserve"> REF _Ref440274913 \r \h </w:instrText>
      </w:r>
      <w:r w:rsidR="00B12F94">
        <w:rPr>
          <w:bCs w:val="0"/>
          <w:sz w:val="24"/>
          <w:szCs w:val="24"/>
          <w:lang w:eastAsia="ru-RU"/>
        </w:rPr>
      </w:r>
      <w:r w:rsidR="00B12F94">
        <w:rPr>
          <w:bCs w:val="0"/>
          <w:sz w:val="24"/>
          <w:szCs w:val="24"/>
          <w:lang w:eastAsia="ru-RU"/>
        </w:rPr>
        <w:fldChar w:fldCharType="separate"/>
      </w:r>
      <w:r w:rsidR="00A0315F">
        <w:rPr>
          <w:bCs w:val="0"/>
          <w:sz w:val="24"/>
          <w:szCs w:val="24"/>
          <w:lang w:eastAsia="ru-RU"/>
        </w:rPr>
        <w:t>5.2</w:t>
      </w:r>
      <w:r w:rsidR="00B12F94">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B12F94">
        <w:rPr>
          <w:bCs w:val="0"/>
          <w:sz w:val="24"/>
          <w:szCs w:val="24"/>
          <w:lang w:eastAsia="ru-RU"/>
        </w:rPr>
        <w:fldChar w:fldCharType="begin"/>
      </w:r>
      <w:r w:rsidR="00A154B7">
        <w:rPr>
          <w:bCs w:val="0"/>
          <w:sz w:val="24"/>
          <w:szCs w:val="24"/>
          <w:lang w:eastAsia="ru-RU"/>
        </w:rPr>
        <w:instrText xml:space="preserve"> REF _Ref93264992 \r \h </w:instrText>
      </w:r>
      <w:r w:rsidR="00B12F94">
        <w:rPr>
          <w:bCs w:val="0"/>
          <w:sz w:val="24"/>
          <w:szCs w:val="24"/>
          <w:lang w:eastAsia="ru-RU"/>
        </w:rPr>
      </w:r>
      <w:r w:rsidR="00B12F94">
        <w:rPr>
          <w:bCs w:val="0"/>
          <w:sz w:val="24"/>
          <w:szCs w:val="24"/>
          <w:lang w:eastAsia="ru-RU"/>
        </w:rPr>
        <w:fldChar w:fldCharType="separate"/>
      </w:r>
      <w:r w:rsidR="00A0315F">
        <w:rPr>
          <w:bCs w:val="0"/>
          <w:sz w:val="24"/>
          <w:szCs w:val="24"/>
          <w:lang w:eastAsia="ru-RU"/>
        </w:rPr>
        <w:t>5.5</w:t>
      </w:r>
      <w:r w:rsidR="00B12F94">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B12F94">
        <w:rPr>
          <w:bCs w:val="0"/>
          <w:sz w:val="24"/>
          <w:szCs w:val="24"/>
        </w:rPr>
        <w:fldChar w:fldCharType="begin"/>
      </w:r>
      <w:r w:rsidR="00D90031">
        <w:rPr>
          <w:bCs w:val="0"/>
          <w:sz w:val="24"/>
          <w:szCs w:val="24"/>
        </w:rPr>
        <w:instrText xml:space="preserve"> REF _Ref306005578 \r \h </w:instrText>
      </w:r>
      <w:r w:rsidR="00B12F94">
        <w:rPr>
          <w:bCs w:val="0"/>
          <w:sz w:val="24"/>
          <w:szCs w:val="24"/>
        </w:rPr>
      </w:r>
      <w:r w:rsidR="00B12F94">
        <w:rPr>
          <w:bCs w:val="0"/>
          <w:sz w:val="24"/>
          <w:szCs w:val="24"/>
        </w:rPr>
        <w:fldChar w:fldCharType="separate"/>
      </w:r>
      <w:r w:rsidR="00A0315F">
        <w:rPr>
          <w:bCs w:val="0"/>
          <w:sz w:val="24"/>
          <w:szCs w:val="24"/>
        </w:rPr>
        <w:t>3.3.8.3</w:t>
      </w:r>
      <w:r w:rsidR="00B12F94">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B12F94">
        <w:rPr>
          <w:sz w:val="24"/>
          <w:szCs w:val="24"/>
        </w:rPr>
        <w:fldChar w:fldCharType="begin"/>
      </w:r>
      <w:r w:rsidR="00F463E8">
        <w:rPr>
          <w:sz w:val="24"/>
          <w:szCs w:val="24"/>
        </w:rPr>
        <w:instrText xml:space="preserve"> REF _Ref440279062 \r \h </w:instrText>
      </w:r>
      <w:r w:rsidR="00B12F94">
        <w:rPr>
          <w:sz w:val="24"/>
          <w:szCs w:val="24"/>
        </w:rPr>
      </w:r>
      <w:r w:rsidR="00B12F94">
        <w:rPr>
          <w:sz w:val="24"/>
          <w:szCs w:val="24"/>
        </w:rPr>
        <w:fldChar w:fldCharType="separate"/>
      </w:r>
      <w:r w:rsidR="00A0315F">
        <w:rPr>
          <w:sz w:val="24"/>
          <w:szCs w:val="24"/>
        </w:rPr>
        <w:t>а)</w:t>
      </w:r>
      <w:r w:rsidR="00B12F94">
        <w:rPr>
          <w:sz w:val="24"/>
          <w:szCs w:val="24"/>
        </w:rPr>
        <w:fldChar w:fldCharType="end"/>
      </w:r>
      <w:r w:rsidR="00EE4285">
        <w:rPr>
          <w:sz w:val="24"/>
          <w:szCs w:val="24"/>
        </w:rPr>
        <w:t xml:space="preserve">, </w:t>
      </w:r>
      <w:r w:rsidR="00B12F94">
        <w:rPr>
          <w:sz w:val="24"/>
          <w:szCs w:val="24"/>
        </w:rPr>
        <w:fldChar w:fldCharType="begin"/>
      </w:r>
      <w:r w:rsidR="00D34BD2">
        <w:rPr>
          <w:sz w:val="24"/>
          <w:szCs w:val="24"/>
        </w:rPr>
        <w:instrText xml:space="preserve"> REF _Ref440372317 \r \h </w:instrText>
      </w:r>
      <w:r w:rsidR="00B12F94">
        <w:rPr>
          <w:sz w:val="24"/>
          <w:szCs w:val="24"/>
        </w:rPr>
      </w:r>
      <w:r w:rsidR="00B12F94">
        <w:rPr>
          <w:sz w:val="24"/>
          <w:szCs w:val="24"/>
        </w:rPr>
        <w:fldChar w:fldCharType="separate"/>
      </w:r>
      <w:r w:rsidR="00A0315F">
        <w:rPr>
          <w:sz w:val="24"/>
          <w:szCs w:val="24"/>
        </w:rPr>
        <w:t>в)</w:t>
      </w:r>
      <w:r w:rsidR="00B12F94">
        <w:rPr>
          <w:sz w:val="24"/>
          <w:szCs w:val="24"/>
        </w:rPr>
        <w:fldChar w:fldCharType="end"/>
      </w:r>
      <w:r w:rsidR="00D34BD2">
        <w:rPr>
          <w:sz w:val="24"/>
          <w:szCs w:val="24"/>
        </w:rPr>
        <w:t xml:space="preserve">, </w:t>
      </w:r>
      <w:r w:rsidR="00B12F94">
        <w:rPr>
          <w:sz w:val="24"/>
          <w:szCs w:val="24"/>
        </w:rPr>
        <w:fldChar w:fldCharType="begin"/>
      </w:r>
      <w:r w:rsidR="00EE4285">
        <w:rPr>
          <w:sz w:val="24"/>
          <w:szCs w:val="24"/>
        </w:rPr>
        <w:instrText xml:space="preserve"> REF _Ref440371826 \r \h </w:instrText>
      </w:r>
      <w:r w:rsidR="00B12F94">
        <w:rPr>
          <w:sz w:val="24"/>
          <w:szCs w:val="24"/>
        </w:rPr>
      </w:r>
      <w:r w:rsidR="00B12F94">
        <w:rPr>
          <w:sz w:val="24"/>
          <w:szCs w:val="24"/>
        </w:rPr>
        <w:fldChar w:fldCharType="separate"/>
      </w:r>
      <w:r w:rsidR="00A0315F">
        <w:rPr>
          <w:sz w:val="24"/>
          <w:szCs w:val="24"/>
        </w:rPr>
        <w:t>е)</w:t>
      </w:r>
      <w:r w:rsidR="00B12F94">
        <w:rPr>
          <w:sz w:val="24"/>
          <w:szCs w:val="24"/>
        </w:rPr>
        <w:fldChar w:fldCharType="end"/>
      </w:r>
      <w:r w:rsidR="00EE4285">
        <w:rPr>
          <w:sz w:val="24"/>
          <w:szCs w:val="24"/>
        </w:rPr>
        <w:t xml:space="preserve">, </w:t>
      </w:r>
      <w:r w:rsidR="00B12F94">
        <w:rPr>
          <w:sz w:val="24"/>
          <w:szCs w:val="24"/>
        </w:rPr>
        <w:fldChar w:fldCharType="begin"/>
      </w:r>
      <w:r w:rsidR="00EE4285">
        <w:rPr>
          <w:sz w:val="24"/>
          <w:szCs w:val="24"/>
        </w:rPr>
        <w:instrText xml:space="preserve"> REF _Ref440371846 \r \h </w:instrText>
      </w:r>
      <w:r w:rsidR="00B12F94">
        <w:rPr>
          <w:sz w:val="24"/>
          <w:szCs w:val="24"/>
        </w:rPr>
      </w:r>
      <w:r w:rsidR="00B12F94">
        <w:rPr>
          <w:sz w:val="24"/>
          <w:szCs w:val="24"/>
        </w:rPr>
        <w:fldChar w:fldCharType="separate"/>
      </w:r>
      <w:r w:rsidR="00A0315F">
        <w:rPr>
          <w:sz w:val="24"/>
          <w:szCs w:val="24"/>
        </w:rPr>
        <w:t>ж)</w:t>
      </w:r>
      <w:r w:rsidR="00B12F94">
        <w:rPr>
          <w:sz w:val="24"/>
          <w:szCs w:val="24"/>
        </w:rPr>
        <w:fldChar w:fldCharType="end"/>
      </w:r>
      <w:r w:rsidR="00F463E8">
        <w:rPr>
          <w:sz w:val="24"/>
          <w:szCs w:val="24"/>
        </w:rPr>
        <w:t xml:space="preserve"> п. </w:t>
      </w:r>
      <w:r w:rsidR="00B12F94">
        <w:rPr>
          <w:sz w:val="24"/>
          <w:szCs w:val="24"/>
        </w:rPr>
        <w:fldChar w:fldCharType="begin"/>
      </w:r>
      <w:r w:rsidR="00F463E8">
        <w:rPr>
          <w:sz w:val="24"/>
          <w:szCs w:val="24"/>
        </w:rPr>
        <w:instrText xml:space="preserve"> REF _Ref306005578 \r \h </w:instrText>
      </w:r>
      <w:r w:rsidR="00B12F94">
        <w:rPr>
          <w:sz w:val="24"/>
          <w:szCs w:val="24"/>
        </w:rPr>
      </w:r>
      <w:r w:rsidR="00B12F94">
        <w:rPr>
          <w:sz w:val="24"/>
          <w:szCs w:val="24"/>
        </w:rPr>
        <w:fldChar w:fldCharType="separate"/>
      </w:r>
      <w:r w:rsidR="00A0315F">
        <w:rPr>
          <w:sz w:val="24"/>
          <w:szCs w:val="24"/>
        </w:rPr>
        <w:t>3.3.8.3</w:t>
      </w:r>
      <w:r w:rsidR="00B12F94">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fldSimple w:instr=" REF _Ref440274961 \r \h  \* MERGEFORMAT ">
        <w:r w:rsidR="00A0315F" w:rsidRPr="00A0315F">
          <w:rPr>
            <w:bCs w:val="0"/>
            <w:sz w:val="24"/>
            <w:szCs w:val="24"/>
          </w:rPr>
          <w:t>5.12</w:t>
        </w:r>
      </w:fldSimple>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fldSimple w:instr=" REF _Ref440274733 \r \h  \* MERGEFORMAT ">
        <w:r w:rsidR="00A0315F" w:rsidRPr="00A0315F">
          <w:rPr>
            <w:bCs w:val="0"/>
            <w:sz w:val="24"/>
            <w:szCs w:val="24"/>
          </w:rPr>
          <w:t>5.8</w:t>
        </w:r>
      </w:fldSimple>
      <w:r w:rsidRPr="00F7717A">
        <w:rPr>
          <w:bCs w:val="0"/>
          <w:sz w:val="24"/>
          <w:szCs w:val="24"/>
        </w:rPr>
        <w:t xml:space="preserve">, </w:t>
      </w:r>
      <w:fldSimple w:instr=" REF _Ref440274744 \r \h  \* MERGEFORMAT ">
        <w:r w:rsidR="00A0315F" w:rsidRPr="00A0315F">
          <w:rPr>
            <w:bCs w:val="0"/>
            <w:sz w:val="24"/>
            <w:szCs w:val="24"/>
          </w:rPr>
          <w:t>5.9</w:t>
        </w:r>
      </w:fldSimple>
      <w:r w:rsidRPr="00F7717A">
        <w:rPr>
          <w:bCs w:val="0"/>
          <w:sz w:val="24"/>
          <w:szCs w:val="24"/>
        </w:rPr>
        <w:t xml:space="preserve">, </w:t>
      </w:r>
      <w:fldSimple w:instr=" REF _Ref440274756 \r \h  \* MERGEFORMAT ">
        <w:r w:rsidR="00A0315F" w:rsidRPr="00A0315F">
          <w:rPr>
            <w:bCs w:val="0"/>
            <w:sz w:val="24"/>
            <w:szCs w:val="24"/>
          </w:rPr>
          <w:t>5.11</w:t>
        </w:r>
      </w:fldSimple>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fldSimple w:instr=" REF _Ref306005578 \r \h  \* MERGEFORMAT ">
        <w:r w:rsidR="00A0315F" w:rsidRPr="00A0315F">
          <w:rPr>
            <w:bCs w:val="0"/>
            <w:sz w:val="24"/>
            <w:szCs w:val="24"/>
          </w:rPr>
          <w:t>3.3.8.3</w:t>
        </w:r>
      </w:fldSimple>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fldSimple w:instr=" REF _Ref86826666 \r \h  \* MERGEFORMAT ">
        <w:r w:rsidR="00A0315F" w:rsidRPr="00A0315F">
          <w:rPr>
            <w:bCs w:val="0"/>
            <w:sz w:val="24"/>
            <w:szCs w:val="24"/>
            <w:lang w:eastAsia="ru-RU"/>
          </w:rPr>
          <w:t>5.3</w:t>
        </w:r>
      </w:fldSimple>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fldSimple w:instr=" REF _Ref440275030 \r \h  \* MERGEFORMAT ">
        <w:r w:rsidR="00A0315F" w:rsidRPr="00A0315F">
          <w:rPr>
            <w:bCs w:val="0"/>
            <w:sz w:val="24"/>
            <w:szCs w:val="24"/>
            <w:lang w:eastAsia="ru-RU"/>
          </w:rPr>
          <w:t>5.7</w:t>
        </w:r>
      </w:fldSimple>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B12F94">
        <w:rPr>
          <w:bCs w:val="0"/>
          <w:sz w:val="24"/>
          <w:szCs w:val="24"/>
        </w:rPr>
        <w:fldChar w:fldCharType="begin"/>
      </w:r>
      <w:r w:rsidR="00A37A10">
        <w:rPr>
          <w:bCs w:val="0"/>
          <w:sz w:val="24"/>
          <w:szCs w:val="24"/>
        </w:rPr>
        <w:instrText xml:space="preserve"> REF _Ref440270602 \r \h </w:instrText>
      </w:r>
      <w:r w:rsidR="00B12F94">
        <w:rPr>
          <w:bCs w:val="0"/>
          <w:sz w:val="24"/>
          <w:szCs w:val="24"/>
        </w:rPr>
      </w:r>
      <w:r w:rsidR="00B12F94">
        <w:rPr>
          <w:bCs w:val="0"/>
          <w:sz w:val="24"/>
          <w:szCs w:val="24"/>
        </w:rPr>
        <w:fldChar w:fldCharType="separate"/>
      </w:r>
      <w:r w:rsidR="00A0315F">
        <w:rPr>
          <w:bCs w:val="0"/>
          <w:sz w:val="24"/>
          <w:szCs w:val="24"/>
        </w:rPr>
        <w:t>5</w:t>
      </w:r>
      <w:r w:rsidR="00B12F94">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A0315F" w:rsidRPr="00A0315F">
          <w:rPr>
            <w:bCs w:val="0"/>
            <w:sz w:val="24"/>
            <w:szCs w:val="24"/>
          </w:rPr>
          <w:t>3.3.2</w:t>
        </w:r>
      </w:fldSimple>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4"/>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B12F94">
        <w:rPr>
          <w:bCs w:val="0"/>
          <w:spacing w:val="-1"/>
          <w:sz w:val="24"/>
          <w:szCs w:val="24"/>
        </w:rPr>
        <w:fldChar w:fldCharType="begin"/>
      </w:r>
      <w:r w:rsidR="00B71B9D">
        <w:rPr>
          <w:bCs w:val="0"/>
          <w:spacing w:val="-1"/>
          <w:sz w:val="24"/>
          <w:szCs w:val="24"/>
        </w:rPr>
        <w:instrText xml:space="preserve"> REF _Ref86826666 \r \h </w:instrText>
      </w:r>
      <w:r w:rsidR="00B12F94">
        <w:rPr>
          <w:bCs w:val="0"/>
          <w:spacing w:val="-1"/>
          <w:sz w:val="24"/>
          <w:szCs w:val="24"/>
        </w:rPr>
      </w:r>
      <w:r w:rsidR="00B12F94">
        <w:rPr>
          <w:bCs w:val="0"/>
          <w:spacing w:val="-1"/>
          <w:sz w:val="24"/>
          <w:szCs w:val="24"/>
        </w:rPr>
        <w:fldChar w:fldCharType="separate"/>
      </w:r>
      <w:r w:rsidR="00A0315F">
        <w:rPr>
          <w:bCs w:val="0"/>
          <w:spacing w:val="-1"/>
          <w:sz w:val="24"/>
          <w:szCs w:val="24"/>
        </w:rPr>
        <w:t>5.3</w:t>
      </w:r>
      <w:r w:rsidR="00B12F9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B12F94">
        <w:rPr>
          <w:bCs w:val="0"/>
          <w:spacing w:val="-1"/>
          <w:sz w:val="24"/>
          <w:szCs w:val="24"/>
        </w:rPr>
        <w:fldChar w:fldCharType="begin"/>
      </w:r>
      <w:r w:rsidR="00B71B9D">
        <w:rPr>
          <w:bCs w:val="0"/>
          <w:spacing w:val="-1"/>
          <w:sz w:val="24"/>
          <w:szCs w:val="24"/>
        </w:rPr>
        <w:instrText xml:space="preserve"> REF _Ref86826666 \r \h </w:instrText>
      </w:r>
      <w:r w:rsidR="00B12F94">
        <w:rPr>
          <w:bCs w:val="0"/>
          <w:spacing w:val="-1"/>
          <w:sz w:val="24"/>
          <w:szCs w:val="24"/>
        </w:rPr>
      </w:r>
      <w:r w:rsidR="00B12F94">
        <w:rPr>
          <w:bCs w:val="0"/>
          <w:spacing w:val="-1"/>
          <w:sz w:val="24"/>
          <w:szCs w:val="24"/>
        </w:rPr>
        <w:fldChar w:fldCharType="separate"/>
      </w:r>
      <w:r w:rsidR="00A0315F">
        <w:rPr>
          <w:bCs w:val="0"/>
          <w:spacing w:val="-1"/>
          <w:sz w:val="24"/>
          <w:szCs w:val="24"/>
        </w:rPr>
        <w:t>5.3</w:t>
      </w:r>
      <w:r w:rsidR="00B12F9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B12F94">
        <w:rPr>
          <w:sz w:val="24"/>
          <w:szCs w:val="24"/>
        </w:rPr>
        <w:fldChar w:fldCharType="begin"/>
      </w:r>
      <w:r w:rsidR="00B71B9D">
        <w:rPr>
          <w:sz w:val="24"/>
          <w:szCs w:val="24"/>
        </w:rPr>
        <w:instrText xml:space="preserve"> REF _Ref440271182 \r \h </w:instrText>
      </w:r>
      <w:r w:rsidR="00B12F94">
        <w:rPr>
          <w:sz w:val="24"/>
          <w:szCs w:val="24"/>
        </w:rPr>
      </w:r>
      <w:r w:rsidR="00B12F94">
        <w:rPr>
          <w:sz w:val="24"/>
          <w:szCs w:val="24"/>
        </w:rPr>
        <w:fldChar w:fldCharType="separate"/>
      </w:r>
      <w:r w:rsidR="00A0315F">
        <w:rPr>
          <w:sz w:val="24"/>
          <w:szCs w:val="24"/>
        </w:rPr>
        <w:t>3.3.1.9</w:t>
      </w:r>
      <w:r w:rsidR="00B12F94">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B12F94">
        <w:rPr>
          <w:bCs w:val="0"/>
          <w:sz w:val="24"/>
          <w:szCs w:val="24"/>
        </w:rPr>
        <w:fldChar w:fldCharType="begin"/>
      </w:r>
      <w:r w:rsidR="00B71B9D">
        <w:rPr>
          <w:bCs w:val="0"/>
          <w:sz w:val="24"/>
          <w:szCs w:val="24"/>
        </w:rPr>
        <w:instrText xml:space="preserve"> REF _Ref440271072 \r \h </w:instrText>
      </w:r>
      <w:r w:rsidR="00B12F94">
        <w:rPr>
          <w:bCs w:val="0"/>
          <w:sz w:val="24"/>
          <w:szCs w:val="24"/>
        </w:rPr>
      </w:r>
      <w:r w:rsidR="00B12F94">
        <w:rPr>
          <w:bCs w:val="0"/>
          <w:sz w:val="24"/>
          <w:szCs w:val="24"/>
        </w:rPr>
        <w:fldChar w:fldCharType="separate"/>
      </w:r>
      <w:r w:rsidR="00A0315F">
        <w:rPr>
          <w:bCs w:val="0"/>
          <w:sz w:val="24"/>
          <w:szCs w:val="24"/>
        </w:rPr>
        <w:t>5.2</w:t>
      </w:r>
      <w:r w:rsidR="00B12F94">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B12F94">
        <w:rPr>
          <w:bCs w:val="0"/>
          <w:sz w:val="24"/>
          <w:szCs w:val="24"/>
        </w:rPr>
        <w:fldChar w:fldCharType="begin"/>
      </w:r>
      <w:r w:rsidR="00B71B9D">
        <w:rPr>
          <w:bCs w:val="0"/>
          <w:sz w:val="24"/>
          <w:szCs w:val="24"/>
        </w:rPr>
        <w:instrText xml:space="preserve"> REF _Ref440271036 \r \h </w:instrText>
      </w:r>
      <w:r w:rsidR="00B12F94">
        <w:rPr>
          <w:bCs w:val="0"/>
          <w:sz w:val="24"/>
          <w:szCs w:val="24"/>
        </w:rPr>
      </w:r>
      <w:r w:rsidR="00B12F94">
        <w:rPr>
          <w:bCs w:val="0"/>
          <w:sz w:val="24"/>
          <w:szCs w:val="24"/>
        </w:rPr>
        <w:fldChar w:fldCharType="separate"/>
      </w:r>
      <w:r w:rsidR="00A0315F">
        <w:rPr>
          <w:bCs w:val="0"/>
          <w:sz w:val="24"/>
          <w:szCs w:val="24"/>
        </w:rPr>
        <w:t>5.4</w:t>
      </w:r>
      <w:r w:rsidR="00B12F9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B12F94">
        <w:rPr>
          <w:bCs w:val="0"/>
          <w:sz w:val="24"/>
          <w:szCs w:val="24"/>
        </w:rPr>
        <w:fldChar w:fldCharType="begin"/>
      </w:r>
      <w:r w:rsidR="00B71B9D">
        <w:rPr>
          <w:bCs w:val="0"/>
          <w:sz w:val="24"/>
          <w:szCs w:val="24"/>
        </w:rPr>
        <w:instrText xml:space="preserve"> REF _Ref55336310 \r \h </w:instrText>
      </w:r>
      <w:r w:rsidR="00B12F94">
        <w:rPr>
          <w:bCs w:val="0"/>
          <w:sz w:val="24"/>
          <w:szCs w:val="24"/>
        </w:rPr>
      </w:r>
      <w:r w:rsidR="00B12F94">
        <w:rPr>
          <w:bCs w:val="0"/>
          <w:sz w:val="24"/>
          <w:szCs w:val="24"/>
        </w:rPr>
        <w:fldChar w:fldCharType="separate"/>
      </w:r>
      <w:r w:rsidR="00A0315F">
        <w:rPr>
          <w:bCs w:val="0"/>
          <w:sz w:val="24"/>
          <w:szCs w:val="24"/>
        </w:rPr>
        <w:t>5.1</w:t>
      </w:r>
      <w:r w:rsidR="00B12F9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B12F94">
        <w:rPr>
          <w:bCs w:val="0"/>
          <w:sz w:val="24"/>
          <w:szCs w:val="24"/>
        </w:rPr>
        <w:fldChar w:fldCharType="begin"/>
      </w:r>
      <w:r w:rsidR="00B71B9D">
        <w:rPr>
          <w:bCs w:val="0"/>
          <w:sz w:val="24"/>
          <w:szCs w:val="24"/>
        </w:rPr>
        <w:instrText xml:space="preserve"> REF _Ref55336310 \r \h </w:instrText>
      </w:r>
      <w:r w:rsidR="00B12F94">
        <w:rPr>
          <w:bCs w:val="0"/>
          <w:sz w:val="24"/>
          <w:szCs w:val="24"/>
        </w:rPr>
      </w:r>
      <w:r w:rsidR="00B12F94">
        <w:rPr>
          <w:bCs w:val="0"/>
          <w:sz w:val="24"/>
          <w:szCs w:val="24"/>
        </w:rPr>
        <w:fldChar w:fldCharType="separate"/>
      </w:r>
      <w:r w:rsidR="00A0315F">
        <w:rPr>
          <w:bCs w:val="0"/>
          <w:sz w:val="24"/>
          <w:szCs w:val="24"/>
        </w:rPr>
        <w:t>5.1</w:t>
      </w:r>
      <w:r w:rsidR="00B12F9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297027"/>
      <w:bookmarkStart w:id="212" w:name="_Toc440356588"/>
      <w:bookmarkStart w:id="213" w:name="_Toc440631723"/>
      <w:bookmarkStart w:id="214" w:name="_Toc440876508"/>
      <w:bookmarkStart w:id="215" w:name="_Toc441130580"/>
      <w:bookmarkStart w:id="216"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297028"/>
      <w:bookmarkStart w:id="219" w:name="_Toc440356589"/>
      <w:bookmarkStart w:id="220" w:name="_Toc440631724"/>
      <w:bookmarkStart w:id="221" w:name="_Toc440876509"/>
      <w:bookmarkStart w:id="222" w:name="_Toc441130581"/>
      <w:bookmarkStart w:id="223"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7"/>
      <w:bookmarkEnd w:id="218"/>
      <w:bookmarkEnd w:id="219"/>
      <w:bookmarkEnd w:id="220"/>
      <w:bookmarkEnd w:id="221"/>
      <w:bookmarkEnd w:id="222"/>
      <w:bookmarkEnd w:id="223"/>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4"/>
    </w:p>
    <w:p w:rsidR="00717F60" w:rsidRPr="00E71A48" w:rsidRDefault="00717F60" w:rsidP="00E71A48">
      <w:pPr>
        <w:pStyle w:val="3"/>
        <w:spacing w:line="264" w:lineRule="auto"/>
        <w:rPr>
          <w:szCs w:val="24"/>
        </w:rPr>
      </w:pPr>
      <w:bookmarkStart w:id="225" w:name="_Ref306008743"/>
      <w:bookmarkStart w:id="226" w:name="_Toc440297029"/>
      <w:bookmarkStart w:id="227" w:name="_Toc440356590"/>
      <w:bookmarkStart w:id="228" w:name="_Toc440631725"/>
      <w:bookmarkStart w:id="229" w:name="_Toc440876510"/>
      <w:bookmarkStart w:id="230" w:name="_Toc441130582"/>
      <w:bookmarkStart w:id="231"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B12F94">
        <w:rPr>
          <w:bCs w:val="0"/>
          <w:sz w:val="24"/>
          <w:szCs w:val="24"/>
        </w:rPr>
        <w:fldChar w:fldCharType="begin"/>
      </w:r>
      <w:r w:rsidR="006F3DF0">
        <w:rPr>
          <w:bCs w:val="0"/>
          <w:sz w:val="24"/>
          <w:szCs w:val="24"/>
        </w:rPr>
        <w:instrText xml:space="preserve"> REF _Ref440289953 \r \h </w:instrText>
      </w:r>
      <w:r w:rsidR="00B12F94">
        <w:rPr>
          <w:bCs w:val="0"/>
          <w:sz w:val="24"/>
          <w:szCs w:val="24"/>
        </w:rPr>
      </w:r>
      <w:r w:rsidR="00B12F94">
        <w:rPr>
          <w:bCs w:val="0"/>
          <w:sz w:val="24"/>
          <w:szCs w:val="24"/>
        </w:rPr>
        <w:fldChar w:fldCharType="separate"/>
      </w:r>
      <w:r w:rsidR="00A0315F">
        <w:rPr>
          <w:bCs w:val="0"/>
          <w:sz w:val="24"/>
          <w:szCs w:val="24"/>
        </w:rPr>
        <w:t>3.4.1.3</w:t>
      </w:r>
      <w:r w:rsidR="00B12F94">
        <w:rPr>
          <w:bCs w:val="0"/>
          <w:sz w:val="24"/>
          <w:szCs w:val="24"/>
        </w:rPr>
        <w:fldChar w:fldCharType="end"/>
      </w:r>
      <w:r w:rsidR="006F3DF0">
        <w:rPr>
          <w:bCs w:val="0"/>
          <w:sz w:val="24"/>
          <w:szCs w:val="24"/>
        </w:rPr>
        <w:t>)</w:t>
      </w:r>
      <w:r w:rsidR="00717F60" w:rsidRPr="00E71A48">
        <w:rPr>
          <w:bCs w:val="0"/>
          <w:sz w:val="24"/>
          <w:szCs w:val="24"/>
        </w:rPr>
        <w:t>.</w:t>
      </w:r>
      <w:bookmarkEnd w:id="232"/>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297030"/>
      <w:bookmarkStart w:id="234" w:name="_Toc440356591"/>
      <w:bookmarkStart w:id="235" w:name="_Toc440631726"/>
      <w:bookmarkStart w:id="236" w:name="_Toc440876511"/>
      <w:bookmarkStart w:id="237" w:name="_Toc441130583"/>
      <w:bookmarkStart w:id="238" w:name="_Toc441157087"/>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297031"/>
      <w:bookmarkStart w:id="240" w:name="_Toc440356592"/>
      <w:bookmarkStart w:id="241" w:name="_Toc440631727"/>
      <w:bookmarkStart w:id="242" w:name="_Toc440876512"/>
      <w:bookmarkStart w:id="243" w:name="_Toc441130584"/>
      <w:bookmarkStart w:id="244" w:name="_Toc441157088"/>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AA0DBD" w:rsidRDefault="00717F60" w:rsidP="00E71A48">
      <w:pPr>
        <w:pStyle w:val="3"/>
        <w:spacing w:line="264" w:lineRule="auto"/>
        <w:rPr>
          <w:szCs w:val="24"/>
        </w:rPr>
      </w:pPr>
      <w:bookmarkStart w:id="245" w:name="_Toc440297032"/>
      <w:bookmarkStart w:id="246" w:name="_Toc440356593"/>
      <w:bookmarkStart w:id="247" w:name="_Toc440631728"/>
      <w:bookmarkStart w:id="248" w:name="_Toc440876513"/>
      <w:bookmarkStart w:id="249" w:name="_Toc441130585"/>
      <w:bookmarkStart w:id="250" w:name="_Toc441157089"/>
      <w:r w:rsidRPr="00AA0DBD">
        <w:rPr>
          <w:szCs w:val="24"/>
        </w:rPr>
        <w:t xml:space="preserve">Начальная (максимальная) цена </w:t>
      </w:r>
      <w:r w:rsidR="00123C70" w:rsidRPr="00AA0DBD">
        <w:rPr>
          <w:szCs w:val="24"/>
        </w:rPr>
        <w:t>Договор</w:t>
      </w:r>
      <w:r w:rsidRPr="00AA0DBD">
        <w:rPr>
          <w:szCs w:val="24"/>
        </w:rPr>
        <w:t>а (цена лота)</w:t>
      </w:r>
      <w:bookmarkEnd w:id="245"/>
      <w:bookmarkEnd w:id="246"/>
      <w:bookmarkEnd w:id="247"/>
      <w:bookmarkEnd w:id="248"/>
      <w:bookmarkEnd w:id="249"/>
      <w:bookmarkEnd w:id="250"/>
    </w:p>
    <w:p w:rsidR="00216641" w:rsidRPr="00AA0DBD"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A0DBD">
        <w:rPr>
          <w:bCs w:val="0"/>
          <w:sz w:val="24"/>
          <w:szCs w:val="24"/>
        </w:rPr>
        <w:t xml:space="preserve">Начальная (максимальная) цена </w:t>
      </w:r>
      <w:r w:rsidR="00123C70" w:rsidRPr="00AA0DBD">
        <w:rPr>
          <w:bCs w:val="0"/>
          <w:sz w:val="24"/>
          <w:szCs w:val="24"/>
        </w:rPr>
        <w:t>Договор</w:t>
      </w:r>
      <w:r w:rsidRPr="00AA0DBD">
        <w:rPr>
          <w:bCs w:val="0"/>
          <w:sz w:val="24"/>
          <w:szCs w:val="24"/>
        </w:rPr>
        <w:t>а</w:t>
      </w:r>
      <w:r w:rsidR="00216641" w:rsidRPr="00AA0DBD">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AA0DBD">
        <w:rPr>
          <w:b/>
          <w:bCs w:val="0"/>
          <w:sz w:val="24"/>
          <w:szCs w:val="24"/>
          <w:u w:val="single"/>
        </w:rPr>
        <w:t>По Лоту №1:</w:t>
      </w:r>
      <w:r w:rsidR="00717F60" w:rsidRPr="00AA0DBD">
        <w:rPr>
          <w:bCs w:val="0"/>
          <w:sz w:val="24"/>
          <w:szCs w:val="24"/>
        </w:rPr>
        <w:t xml:space="preserve"> </w:t>
      </w:r>
      <w:r w:rsidR="001B0E41" w:rsidRPr="001B0E41">
        <w:rPr>
          <w:rFonts w:cs="Courier New"/>
          <w:b/>
          <w:color w:val="000000"/>
          <w:sz w:val="24"/>
          <w:szCs w:val="24"/>
        </w:rPr>
        <w:t>1 627 006,00</w:t>
      </w:r>
      <w:r w:rsidR="001B0E41">
        <w:rPr>
          <w:rFonts w:cs="Courier New"/>
          <w:color w:val="000000"/>
        </w:rPr>
        <w:t xml:space="preserve"> </w:t>
      </w:r>
      <w:r w:rsidR="00AA0DBD" w:rsidRPr="00AA0DBD">
        <w:t>(</w:t>
      </w:r>
      <w:r w:rsidR="001B0E41" w:rsidRPr="001B0E41">
        <w:t>один миллион шестьсот двадцать семь тысяч шесть</w:t>
      </w:r>
      <w:r w:rsidR="001B0E41">
        <w:t>)</w:t>
      </w:r>
      <w:r w:rsidR="001B0E41" w:rsidRPr="001B0E41">
        <w:t xml:space="preserve"> рублей </w:t>
      </w:r>
      <w:r w:rsidR="00AA0DBD" w:rsidRPr="00AA0DBD">
        <w:t xml:space="preserve">00 копеек РФ, без учета НДС; НДС составляет </w:t>
      </w:r>
      <w:r w:rsidR="001B0E41" w:rsidRPr="001B0E41">
        <w:rPr>
          <w:rFonts w:cs="Courier New"/>
          <w:b/>
          <w:color w:val="000000"/>
          <w:sz w:val="24"/>
          <w:szCs w:val="24"/>
        </w:rPr>
        <w:t>292 861,08</w:t>
      </w:r>
      <w:r w:rsidR="001B0E41">
        <w:rPr>
          <w:rFonts w:cs="Courier New"/>
          <w:color w:val="000000"/>
        </w:rPr>
        <w:t xml:space="preserve"> </w:t>
      </w:r>
      <w:r w:rsidR="00AA0DBD" w:rsidRPr="00AA0DBD">
        <w:t>(</w:t>
      </w:r>
      <w:r w:rsidR="001B0E41" w:rsidRPr="001B0E41">
        <w:t>двести девяносто две тысячи восемьсот шестьдесят один рубль</w:t>
      </w:r>
      <w:r w:rsidR="001B0E41">
        <w:t>, 08 коп.</w:t>
      </w:r>
      <w:r w:rsidR="00AA0DBD" w:rsidRPr="00AA0DBD">
        <w:t xml:space="preserve">;  </w:t>
      </w:r>
      <w:r w:rsidR="001B0E41" w:rsidRPr="001B0E41">
        <w:rPr>
          <w:rFonts w:cs="Courier New"/>
          <w:b/>
          <w:color w:val="000000"/>
          <w:sz w:val="24"/>
          <w:szCs w:val="24"/>
        </w:rPr>
        <w:t>1 919 867,08</w:t>
      </w:r>
      <w:r w:rsidR="001B0E41">
        <w:rPr>
          <w:color w:val="000000"/>
        </w:rPr>
        <w:t xml:space="preserve"> </w:t>
      </w:r>
      <w:r w:rsidR="00AA0DBD" w:rsidRPr="00AA0DBD">
        <w:t>(</w:t>
      </w:r>
      <w:r w:rsidR="001B0E41" w:rsidRPr="001B0E41">
        <w:t xml:space="preserve">один миллион девятьсот девятнадцать тысяч восемьсот шестьдесят семь рублей </w:t>
      </w:r>
      <w:r w:rsidR="00460631" w:rsidRPr="00460631">
        <w:t xml:space="preserve"> </w:t>
      </w:r>
      <w:r w:rsidR="00AA0DBD" w:rsidRPr="00771C7B">
        <w:t xml:space="preserve"> </w:t>
      </w:r>
      <w:r w:rsidR="001B0E41">
        <w:t>08</w:t>
      </w:r>
      <w:r w:rsidR="00AA0DBD">
        <w:t xml:space="preserve"> </w:t>
      </w:r>
      <w:r w:rsidR="00AA0DBD" w:rsidRPr="00441A42">
        <w:t xml:space="preserve"> копеек РФ, с учетом НДС.</w:t>
      </w:r>
      <w:proofErr w:type="gramEnd"/>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B12F94">
        <w:rPr>
          <w:bCs w:val="0"/>
          <w:sz w:val="24"/>
          <w:szCs w:val="24"/>
        </w:rPr>
        <w:fldChar w:fldCharType="begin"/>
      </w:r>
      <w:r w:rsidR="003F3A69">
        <w:rPr>
          <w:bCs w:val="0"/>
          <w:sz w:val="24"/>
          <w:szCs w:val="24"/>
        </w:rPr>
        <w:instrText xml:space="preserve"> REF _Ref55336310 \r \h </w:instrText>
      </w:r>
      <w:r w:rsidR="00B12F94">
        <w:rPr>
          <w:bCs w:val="0"/>
          <w:sz w:val="24"/>
          <w:szCs w:val="24"/>
        </w:rPr>
      </w:r>
      <w:r w:rsidR="00B12F94">
        <w:rPr>
          <w:bCs w:val="0"/>
          <w:sz w:val="24"/>
          <w:szCs w:val="24"/>
        </w:rPr>
        <w:fldChar w:fldCharType="separate"/>
      </w:r>
      <w:r w:rsidR="00A0315F">
        <w:rPr>
          <w:bCs w:val="0"/>
          <w:sz w:val="24"/>
          <w:szCs w:val="24"/>
        </w:rPr>
        <w:t>5.1</w:t>
      </w:r>
      <w:r w:rsidR="00B12F9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B12F94">
        <w:rPr>
          <w:bCs w:val="0"/>
          <w:sz w:val="24"/>
          <w:szCs w:val="24"/>
        </w:rPr>
        <w:fldChar w:fldCharType="begin"/>
      </w:r>
      <w:r w:rsidR="003F3A69">
        <w:rPr>
          <w:bCs w:val="0"/>
          <w:sz w:val="24"/>
          <w:szCs w:val="24"/>
        </w:rPr>
        <w:instrText xml:space="preserve"> REF _Ref440271072 \r \h </w:instrText>
      </w:r>
      <w:r w:rsidR="00B12F94">
        <w:rPr>
          <w:bCs w:val="0"/>
          <w:sz w:val="24"/>
          <w:szCs w:val="24"/>
        </w:rPr>
      </w:r>
      <w:r w:rsidR="00B12F94">
        <w:rPr>
          <w:bCs w:val="0"/>
          <w:sz w:val="24"/>
          <w:szCs w:val="24"/>
        </w:rPr>
        <w:fldChar w:fldCharType="separate"/>
      </w:r>
      <w:r w:rsidR="00A0315F">
        <w:rPr>
          <w:bCs w:val="0"/>
          <w:sz w:val="24"/>
          <w:szCs w:val="24"/>
        </w:rPr>
        <w:t>5.2</w:t>
      </w:r>
      <w:r w:rsidR="00B12F9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B12F94">
        <w:rPr>
          <w:bCs w:val="0"/>
          <w:sz w:val="24"/>
          <w:szCs w:val="24"/>
        </w:rPr>
        <w:fldChar w:fldCharType="begin"/>
      </w:r>
      <w:r w:rsidR="003F3A69">
        <w:rPr>
          <w:bCs w:val="0"/>
          <w:sz w:val="24"/>
          <w:szCs w:val="24"/>
        </w:rPr>
        <w:instrText xml:space="preserve"> REF _Ref306138385 \r \h </w:instrText>
      </w:r>
      <w:r w:rsidR="00B12F94">
        <w:rPr>
          <w:bCs w:val="0"/>
          <w:sz w:val="24"/>
          <w:szCs w:val="24"/>
        </w:rPr>
      </w:r>
      <w:r w:rsidR="00B12F94">
        <w:rPr>
          <w:bCs w:val="0"/>
          <w:sz w:val="24"/>
          <w:szCs w:val="24"/>
        </w:rPr>
        <w:fldChar w:fldCharType="separate"/>
      </w:r>
      <w:r w:rsidR="00A0315F">
        <w:rPr>
          <w:bCs w:val="0"/>
          <w:sz w:val="24"/>
          <w:szCs w:val="24"/>
        </w:rPr>
        <w:t>3.6.4</w:t>
      </w:r>
      <w:r w:rsidR="00B12F9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fldSimple w:instr=" REF _Ref440357582 \r \h  \* MERGEFORMAT ">
        <w:r w:rsidR="00A0315F" w:rsidRPr="00A0315F">
          <w:rPr>
            <w:sz w:val="24"/>
            <w:szCs w:val="24"/>
          </w:rPr>
          <w:t>1.1.2</w:t>
        </w:r>
      </w:fldSimple>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fldSimple w:instr=" REF _Ref191386461 \n \h  \* MERGEFORMAT ">
        <w:r w:rsidR="00A0315F" w:rsidRPr="00A0315F">
          <w:rPr>
            <w:bCs w:val="0"/>
            <w:sz w:val="24"/>
            <w:szCs w:val="24"/>
          </w:rPr>
          <w:t>3.3.10</w:t>
        </w:r>
      </w:fldSimple>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r w:rsidRPr="00E71A48">
        <w:rPr>
          <w:sz w:val="24"/>
          <w:szCs w:val="24"/>
          <w:lang w:eastAsia="ru-RU"/>
        </w:rPr>
        <w:t>шеф-монтажа</w:t>
      </w:r>
      <w:proofErr w:type="spell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B12F94">
        <w:rPr>
          <w:sz w:val="24"/>
          <w:szCs w:val="24"/>
        </w:rPr>
        <w:fldChar w:fldCharType="begin"/>
      </w:r>
      <w:r w:rsidR="003F3A69">
        <w:rPr>
          <w:sz w:val="24"/>
          <w:szCs w:val="24"/>
        </w:rPr>
        <w:instrText xml:space="preserve"> REF _Ref440271964 \r \h </w:instrText>
      </w:r>
      <w:r w:rsidR="00B12F94">
        <w:rPr>
          <w:sz w:val="24"/>
          <w:szCs w:val="24"/>
        </w:rPr>
      </w:r>
      <w:r w:rsidR="00B12F94">
        <w:rPr>
          <w:sz w:val="24"/>
          <w:szCs w:val="24"/>
        </w:rPr>
        <w:fldChar w:fldCharType="separate"/>
      </w:r>
      <w:r w:rsidR="00A0315F">
        <w:rPr>
          <w:sz w:val="24"/>
          <w:szCs w:val="24"/>
        </w:rPr>
        <w:t>5.1.3</w:t>
      </w:r>
      <w:r w:rsidR="00B12F94">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B12F94">
        <w:rPr>
          <w:sz w:val="24"/>
          <w:szCs w:val="24"/>
        </w:rPr>
        <w:fldChar w:fldCharType="begin"/>
      </w:r>
      <w:r w:rsidR="003F3A69">
        <w:rPr>
          <w:sz w:val="24"/>
          <w:szCs w:val="24"/>
        </w:rPr>
        <w:instrText xml:space="preserve"> REF _Ref440272035 \r \h </w:instrText>
      </w:r>
      <w:r w:rsidR="00B12F94">
        <w:rPr>
          <w:sz w:val="24"/>
          <w:szCs w:val="24"/>
        </w:rPr>
      </w:r>
      <w:r w:rsidR="00B12F94">
        <w:rPr>
          <w:sz w:val="24"/>
          <w:szCs w:val="24"/>
        </w:rPr>
        <w:fldChar w:fldCharType="separate"/>
      </w:r>
      <w:r w:rsidR="00A0315F">
        <w:rPr>
          <w:sz w:val="24"/>
          <w:szCs w:val="24"/>
        </w:rPr>
        <w:t>5.8</w:t>
      </w:r>
      <w:r w:rsidR="00B12F94">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B12F94">
        <w:rPr>
          <w:sz w:val="24"/>
          <w:szCs w:val="24"/>
        </w:rPr>
        <w:fldChar w:fldCharType="begin"/>
      </w:r>
      <w:r w:rsidR="003F3A69">
        <w:rPr>
          <w:sz w:val="24"/>
          <w:szCs w:val="24"/>
        </w:rPr>
        <w:instrText xml:space="preserve"> REF _Ref440272051 \r \h </w:instrText>
      </w:r>
      <w:r w:rsidR="00B12F94">
        <w:rPr>
          <w:sz w:val="24"/>
          <w:szCs w:val="24"/>
        </w:rPr>
      </w:r>
      <w:r w:rsidR="00B12F94">
        <w:rPr>
          <w:sz w:val="24"/>
          <w:szCs w:val="24"/>
        </w:rPr>
        <w:fldChar w:fldCharType="separate"/>
      </w:r>
      <w:r w:rsidR="00A0315F">
        <w:rPr>
          <w:sz w:val="24"/>
          <w:szCs w:val="24"/>
        </w:rPr>
        <w:t>5.9</w:t>
      </w:r>
      <w:r w:rsidR="00B12F94">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B12F94">
        <w:rPr>
          <w:sz w:val="24"/>
          <w:szCs w:val="24"/>
        </w:rPr>
        <w:fldChar w:fldCharType="begin"/>
      </w:r>
      <w:r w:rsidR="003F3A69">
        <w:rPr>
          <w:sz w:val="24"/>
          <w:szCs w:val="24"/>
        </w:rPr>
        <w:instrText xml:space="preserve"> REF _Ref440272119 \r \h </w:instrText>
      </w:r>
      <w:r w:rsidR="00B12F94">
        <w:rPr>
          <w:sz w:val="24"/>
          <w:szCs w:val="24"/>
        </w:rPr>
      </w:r>
      <w:r w:rsidR="00B12F94">
        <w:rPr>
          <w:sz w:val="24"/>
          <w:szCs w:val="24"/>
        </w:rPr>
        <w:fldChar w:fldCharType="separate"/>
      </w:r>
      <w:r w:rsidR="00A0315F">
        <w:rPr>
          <w:sz w:val="24"/>
          <w:szCs w:val="24"/>
        </w:rPr>
        <w:t>5.6.1</w:t>
      </w:r>
      <w:r w:rsidR="00B12F94">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fldSimple w:instr=" REF _Ref440272147 \r \h  \* MERGEFORMAT ">
        <w:r w:rsidR="00A0315F" w:rsidRPr="00714298">
          <w:rPr>
            <w:sz w:val="24"/>
            <w:szCs w:val="24"/>
          </w:rPr>
          <w:t>5.6.2</w:t>
        </w:r>
      </w:fldSimple>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fldSimple w:instr=" REF _Ref440272274 \r \h  \* MERGEFORMAT ">
        <w:r w:rsidR="00A0315F" w:rsidRPr="00A0315F">
          <w:rPr>
            <w:sz w:val="24"/>
            <w:szCs w:val="24"/>
          </w:rPr>
          <w:t>5.11</w:t>
        </w:r>
      </w:fldSimple>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proofErr w:type="spellStart"/>
      <w:r w:rsidR="005B074F" w:rsidRPr="00E71A48">
        <w:rPr>
          <w:szCs w:val="24"/>
        </w:rPr>
        <w:t>сопоставщиков</w:t>
      </w:r>
      <w:bookmarkEnd w:id="275"/>
      <w:bookmarkEnd w:id="276"/>
      <w:bookmarkEnd w:id="277"/>
      <w:bookmarkEnd w:id="278"/>
      <w:bookmarkEnd w:id="279"/>
      <w:bookmarkEnd w:id="280"/>
      <w:bookmarkEnd w:id="281"/>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0315F" w:rsidRPr="00A0315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0315F" w:rsidRPr="00A0315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12F94">
        <w:rPr>
          <w:bCs w:val="0"/>
          <w:sz w:val="24"/>
          <w:szCs w:val="24"/>
        </w:rPr>
        <w:fldChar w:fldCharType="begin"/>
      </w:r>
      <w:r w:rsidR="000F4365">
        <w:rPr>
          <w:bCs w:val="0"/>
          <w:sz w:val="24"/>
          <w:szCs w:val="24"/>
        </w:rPr>
        <w:instrText xml:space="preserve"> REF _Ref440291364 \r \h </w:instrText>
      </w:r>
      <w:r w:rsidR="00B12F94">
        <w:rPr>
          <w:bCs w:val="0"/>
          <w:sz w:val="24"/>
          <w:szCs w:val="24"/>
        </w:rPr>
      </w:r>
      <w:r w:rsidR="00B12F94">
        <w:rPr>
          <w:bCs w:val="0"/>
          <w:sz w:val="24"/>
          <w:szCs w:val="24"/>
        </w:rPr>
        <w:fldChar w:fldCharType="separate"/>
      </w:r>
      <w:r w:rsidR="00A0315F">
        <w:rPr>
          <w:bCs w:val="0"/>
          <w:sz w:val="24"/>
          <w:szCs w:val="24"/>
        </w:rPr>
        <w:t>3.3.8.1</w:t>
      </w:r>
      <w:r w:rsidR="00B12F94">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0315F" w:rsidRPr="00A0315F">
          <w:rPr>
            <w:bCs w:val="0"/>
            <w:sz w:val="24"/>
            <w:szCs w:val="24"/>
            <w:lang w:val="en-US"/>
          </w:rPr>
          <w:t>a</w:t>
        </w:r>
        <w:r w:rsidR="00A0315F" w:rsidRPr="00010A03">
          <w:rPr>
            <w:bCs w:val="0"/>
            <w:sz w:val="24"/>
            <w:szCs w:val="24"/>
          </w:rPr>
          <w:t>)</w:t>
        </w:r>
      </w:fldSimple>
      <w:r w:rsidRPr="00E71A48">
        <w:rPr>
          <w:bCs w:val="0"/>
          <w:sz w:val="24"/>
          <w:szCs w:val="24"/>
        </w:rPr>
        <w:t xml:space="preserve">- </w:t>
      </w:r>
      <w:fldSimple w:instr=" REF _Ref307563262 \r \h  \* MERGEFORMAT ">
        <w:r w:rsidR="00A0315F" w:rsidRPr="00A0315F">
          <w:rPr>
            <w:bCs w:val="0"/>
            <w:sz w:val="24"/>
            <w:szCs w:val="24"/>
            <w:lang w:val="en-US"/>
          </w:rPr>
          <w:t>g</w:t>
        </w:r>
        <w:r w:rsidR="00A0315F" w:rsidRPr="00010A03">
          <w:rPr>
            <w:bCs w:val="0"/>
            <w:sz w:val="24"/>
            <w:szCs w:val="24"/>
          </w:rPr>
          <w:t>)</w:t>
        </w:r>
      </w:fldSimple>
      <w:r w:rsidRPr="00E71A48">
        <w:rPr>
          <w:bCs w:val="0"/>
          <w:sz w:val="24"/>
          <w:szCs w:val="24"/>
        </w:rPr>
        <w:t xml:space="preserve">п. </w:t>
      </w:r>
      <w:fldSimple w:instr=" REF _Ref306032591 \r \h  \* MERGEFORMAT ">
        <w:r w:rsidR="00A0315F" w:rsidRPr="00A0315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12F94">
        <w:rPr>
          <w:sz w:val="24"/>
          <w:szCs w:val="24"/>
        </w:rPr>
        <w:fldChar w:fldCharType="begin"/>
      </w:r>
      <w:r w:rsidR="000F4365">
        <w:rPr>
          <w:bCs w:val="0"/>
          <w:sz w:val="24"/>
          <w:szCs w:val="24"/>
        </w:rPr>
        <w:instrText xml:space="preserve"> REF _Ref303669127 \r \h </w:instrText>
      </w:r>
      <w:r w:rsidR="00B12F94">
        <w:rPr>
          <w:sz w:val="24"/>
          <w:szCs w:val="24"/>
        </w:rPr>
      </w:r>
      <w:r w:rsidR="00B12F94">
        <w:rPr>
          <w:sz w:val="24"/>
          <w:szCs w:val="24"/>
        </w:rPr>
        <w:fldChar w:fldCharType="separate"/>
      </w:r>
      <w:r w:rsidR="00A0315F">
        <w:rPr>
          <w:bCs w:val="0"/>
          <w:sz w:val="24"/>
          <w:szCs w:val="24"/>
        </w:rPr>
        <w:t>3.3.8.2</w:t>
      </w:r>
      <w:r w:rsidR="00B12F9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fldSimple w:instr=" REF _Ref440272510 \r \h  \* MERGEFORMAT ">
        <w:r w:rsidR="00A0315F" w:rsidRPr="00A0315F">
          <w:rPr>
            <w:bCs w:val="0"/>
            <w:sz w:val="24"/>
            <w:szCs w:val="24"/>
          </w:rPr>
          <w:t>5.12</w:t>
        </w:r>
      </w:fldSimple>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12F94">
        <w:rPr>
          <w:bCs w:val="0"/>
          <w:sz w:val="24"/>
          <w:szCs w:val="24"/>
        </w:rPr>
        <w:fldChar w:fldCharType="begin"/>
      </w:r>
      <w:r w:rsidR="000F4365">
        <w:rPr>
          <w:bCs w:val="0"/>
          <w:sz w:val="24"/>
          <w:szCs w:val="24"/>
        </w:rPr>
        <w:instrText xml:space="preserve"> REF _Ref440291364 \r \h </w:instrText>
      </w:r>
      <w:r w:rsidR="00B12F94">
        <w:rPr>
          <w:bCs w:val="0"/>
          <w:sz w:val="24"/>
          <w:szCs w:val="24"/>
        </w:rPr>
      </w:r>
      <w:r w:rsidR="00B12F94">
        <w:rPr>
          <w:bCs w:val="0"/>
          <w:sz w:val="24"/>
          <w:szCs w:val="24"/>
        </w:rPr>
        <w:fldChar w:fldCharType="separate"/>
      </w:r>
      <w:r w:rsidR="00A0315F">
        <w:rPr>
          <w:bCs w:val="0"/>
          <w:sz w:val="24"/>
          <w:szCs w:val="24"/>
        </w:rPr>
        <w:t>3.3.8.1</w:t>
      </w:r>
      <w:r w:rsidR="00B12F9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B12F94">
        <w:rPr>
          <w:bCs w:val="0"/>
          <w:iCs/>
          <w:sz w:val="24"/>
          <w:szCs w:val="24"/>
        </w:rPr>
        <w:fldChar w:fldCharType="begin"/>
      </w:r>
      <w:r w:rsidR="00AB62F6">
        <w:rPr>
          <w:bCs w:val="0"/>
          <w:iCs/>
          <w:sz w:val="24"/>
          <w:szCs w:val="24"/>
        </w:rPr>
        <w:instrText xml:space="preserve"> REF _Ref440969644 \r \h </w:instrText>
      </w:r>
      <w:r w:rsidR="00B12F94">
        <w:rPr>
          <w:bCs w:val="0"/>
          <w:iCs/>
          <w:sz w:val="24"/>
          <w:szCs w:val="24"/>
        </w:rPr>
      </w:r>
      <w:r w:rsidR="00B12F94">
        <w:rPr>
          <w:bCs w:val="0"/>
          <w:iCs/>
          <w:sz w:val="24"/>
          <w:szCs w:val="24"/>
        </w:rPr>
        <w:fldChar w:fldCharType="separate"/>
      </w:r>
      <w:r w:rsidR="00A0315F">
        <w:rPr>
          <w:bCs w:val="0"/>
          <w:iCs/>
          <w:sz w:val="24"/>
          <w:szCs w:val="24"/>
        </w:rPr>
        <w:t>3.3.12</w:t>
      </w:r>
      <w:r w:rsidR="00B12F94">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B12F94">
        <w:rPr>
          <w:bCs w:val="0"/>
          <w:iCs/>
          <w:sz w:val="24"/>
          <w:szCs w:val="24"/>
        </w:rPr>
        <w:fldChar w:fldCharType="begin"/>
      </w:r>
      <w:r w:rsidR="00A77A16">
        <w:rPr>
          <w:bCs w:val="0"/>
          <w:iCs/>
          <w:sz w:val="24"/>
          <w:szCs w:val="24"/>
        </w:rPr>
        <w:instrText xml:space="preserve"> REF _Ref440289401 \r \h </w:instrText>
      </w:r>
      <w:r w:rsidR="00B12F94">
        <w:rPr>
          <w:bCs w:val="0"/>
          <w:iCs/>
          <w:sz w:val="24"/>
          <w:szCs w:val="24"/>
        </w:rPr>
      </w:r>
      <w:r w:rsidR="00B12F94">
        <w:rPr>
          <w:bCs w:val="0"/>
          <w:iCs/>
          <w:sz w:val="24"/>
          <w:szCs w:val="24"/>
        </w:rPr>
        <w:fldChar w:fldCharType="separate"/>
      </w:r>
      <w:r w:rsidR="00A0315F">
        <w:rPr>
          <w:bCs w:val="0"/>
          <w:iCs/>
          <w:sz w:val="24"/>
          <w:szCs w:val="24"/>
        </w:rPr>
        <w:t>3.3.13</w:t>
      </w:r>
      <w:r w:rsidR="00B12F94">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27690B" w:rsidRPr="00E71A48" w:rsidRDefault="0027690B" w:rsidP="0027690B">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Ref305973214"/>
      <w:bookmarkStart w:id="324" w:name="_Toc44115709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5"/>
      <w:bookmarkEnd w:id="316"/>
      <w:bookmarkEnd w:id="317"/>
      <w:bookmarkEnd w:id="318"/>
      <w:bookmarkEnd w:id="319"/>
      <w:bookmarkEnd w:id="320"/>
      <w:bookmarkEnd w:id="321"/>
      <w:bookmarkEnd w:id="322"/>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5" w:name="_Ref56229451"/>
      <w:bookmarkEnd w:id="314"/>
      <w:bookmarkEnd w:id="323"/>
      <w:bookmarkEnd w:id="324"/>
    </w:p>
    <w:p w:rsidR="00717F60" w:rsidRPr="00E71A48" w:rsidRDefault="00717F60" w:rsidP="00E71A48">
      <w:pPr>
        <w:pStyle w:val="3"/>
        <w:spacing w:line="264" w:lineRule="auto"/>
        <w:rPr>
          <w:szCs w:val="24"/>
        </w:rPr>
      </w:pPr>
      <w:bookmarkStart w:id="326" w:name="_Toc439323707"/>
      <w:bookmarkStart w:id="327" w:name="_Toc440297041"/>
      <w:bookmarkStart w:id="328" w:name="_Toc440356602"/>
      <w:bookmarkStart w:id="329" w:name="_Toc440631737"/>
      <w:bookmarkStart w:id="330" w:name="_Toc440876522"/>
      <w:bookmarkStart w:id="331" w:name="_Toc441130594"/>
      <w:bookmarkStart w:id="332" w:name="_Toc441157097"/>
      <w:r w:rsidRPr="00E71A48">
        <w:rPr>
          <w:szCs w:val="24"/>
        </w:rPr>
        <w:t>Подача Заявок через ЭТП</w:t>
      </w:r>
      <w:bookmarkEnd w:id="326"/>
      <w:bookmarkEnd w:id="327"/>
      <w:bookmarkEnd w:id="328"/>
      <w:bookmarkEnd w:id="329"/>
      <w:bookmarkEnd w:id="330"/>
      <w:bookmarkEnd w:id="331"/>
      <w:bookmarkEnd w:id="332"/>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AA0DBD"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r w:rsidRPr="00AA0DBD">
        <w:rPr>
          <w:bCs w:val="0"/>
          <w:sz w:val="24"/>
          <w:szCs w:val="24"/>
        </w:rPr>
        <w:t>.</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3" w:name="_Ref440289953"/>
      <w:r w:rsidRPr="00AA0DBD">
        <w:rPr>
          <w:bCs w:val="0"/>
          <w:sz w:val="24"/>
          <w:szCs w:val="24"/>
        </w:rPr>
        <w:t>Заявк</w:t>
      </w:r>
      <w:r w:rsidR="00717F60" w:rsidRPr="00AA0DBD">
        <w:rPr>
          <w:bCs w:val="0"/>
          <w:sz w:val="24"/>
          <w:szCs w:val="24"/>
        </w:rPr>
        <w:t xml:space="preserve">и на ЭТП могут быть поданы до </w:t>
      </w:r>
      <w:r w:rsidR="002B5044" w:rsidRPr="00AA0DBD">
        <w:rPr>
          <w:b/>
          <w:bCs w:val="0"/>
          <w:sz w:val="24"/>
          <w:szCs w:val="24"/>
        </w:rPr>
        <w:t xml:space="preserve">12 часов 00 минут </w:t>
      </w:r>
      <w:r w:rsidR="00A16BD2">
        <w:rPr>
          <w:b/>
          <w:bCs w:val="0"/>
          <w:sz w:val="24"/>
          <w:szCs w:val="24"/>
        </w:rPr>
        <w:t>2</w:t>
      </w:r>
      <w:r w:rsidR="001B0E41">
        <w:rPr>
          <w:b/>
          <w:bCs w:val="0"/>
          <w:sz w:val="24"/>
          <w:szCs w:val="24"/>
        </w:rPr>
        <w:t>2</w:t>
      </w:r>
      <w:r w:rsidR="002B5044" w:rsidRPr="00AA0DBD">
        <w:rPr>
          <w:b/>
          <w:bCs w:val="0"/>
          <w:sz w:val="24"/>
          <w:szCs w:val="24"/>
        </w:rPr>
        <w:t xml:space="preserve"> </w:t>
      </w:r>
      <w:r w:rsidR="00AA0DBD" w:rsidRPr="00AA0DBD">
        <w:rPr>
          <w:b/>
          <w:bCs w:val="0"/>
          <w:sz w:val="24"/>
          <w:szCs w:val="24"/>
        </w:rPr>
        <w:t>апреля</w:t>
      </w:r>
      <w:r w:rsidR="00CC28C6">
        <w:rPr>
          <w:b/>
          <w:bCs w:val="0"/>
          <w:sz w:val="24"/>
          <w:szCs w:val="24"/>
        </w:rPr>
        <w:t xml:space="preserve"> </w:t>
      </w:r>
      <w:r w:rsidR="002B5044" w:rsidRPr="00AA0DBD">
        <w:rPr>
          <w:b/>
          <w:bCs w:val="0"/>
          <w:sz w:val="24"/>
          <w:szCs w:val="24"/>
        </w:rPr>
        <w:t>2016 года</w:t>
      </w:r>
      <w:r w:rsidR="009E28D8" w:rsidRPr="00AA0DBD">
        <w:rPr>
          <w:b/>
          <w:bCs w:val="0"/>
          <w:sz w:val="24"/>
          <w:szCs w:val="24"/>
        </w:rPr>
        <w:t xml:space="preserve">, </w:t>
      </w:r>
      <w:r w:rsidR="009E28D8" w:rsidRPr="00AA0DBD">
        <w:rPr>
          <w:bCs w:val="0"/>
          <w:sz w:val="24"/>
          <w:szCs w:val="24"/>
        </w:rPr>
        <w:t xml:space="preserve">при этом предложенная Участником в Письме о подаче оферты </w:t>
      </w:r>
      <w:r w:rsidR="009E28D8" w:rsidRPr="00AA0DBD">
        <w:rPr>
          <w:bCs w:val="0"/>
          <w:spacing w:val="-2"/>
          <w:sz w:val="24"/>
          <w:szCs w:val="24"/>
        </w:rPr>
        <w:t>(под</w:t>
      </w:r>
      <w:r w:rsidR="009E28D8" w:rsidRPr="00AA0DBD">
        <w:rPr>
          <w:bCs w:val="0"/>
          <w:sz w:val="24"/>
          <w:szCs w:val="24"/>
        </w:rPr>
        <w:t xml:space="preserve">раздел </w:t>
      </w:r>
      <w:fldSimple w:instr=" REF _Ref55336310 \r \h  \* MERGEFORMAT ">
        <w:r w:rsidR="009E28D8" w:rsidRPr="00AA0DBD">
          <w:rPr>
            <w:bCs w:val="0"/>
            <w:sz w:val="24"/>
            <w:szCs w:val="24"/>
          </w:rPr>
          <w:t>5.1</w:t>
        </w:r>
      </w:fldSimple>
      <w:r w:rsidR="009E28D8" w:rsidRPr="00AA0DBD">
        <w:rPr>
          <w:bCs w:val="0"/>
          <w:sz w:val="24"/>
          <w:szCs w:val="24"/>
          <w:lang w:eastAsia="ru-RU"/>
        </w:rPr>
        <w:t>)</w:t>
      </w:r>
      <w:r w:rsidR="009E28D8" w:rsidRPr="00AA0DBD">
        <w:rPr>
          <w:bCs w:val="0"/>
          <w:sz w:val="24"/>
          <w:szCs w:val="24"/>
        </w:rPr>
        <w:t xml:space="preserve"> цена должна соответствовать цене, указанной Участником на «котировочной</w:t>
      </w:r>
      <w:r w:rsidR="009E28D8" w:rsidRPr="00BB27D7">
        <w:rPr>
          <w:bCs w:val="0"/>
          <w:sz w:val="24"/>
          <w:szCs w:val="24"/>
        </w:rPr>
        <w:t xml:space="preserve"> доске» ЭТП</w:t>
      </w:r>
      <w:r w:rsidR="00717F60" w:rsidRPr="00DF68B5">
        <w:rPr>
          <w:bCs w:val="0"/>
          <w:sz w:val="24"/>
          <w:szCs w:val="24"/>
        </w:rPr>
        <w:t>.</w:t>
      </w:r>
      <w:bookmarkEnd w:id="333"/>
    </w:p>
    <w:p w:rsidR="00717F60" w:rsidRPr="00E71A48"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34"/>
      <w:bookmarkEnd w:id="335"/>
      <w:bookmarkEnd w:id="336"/>
      <w:bookmarkEnd w:id="337"/>
      <w:bookmarkEnd w:id="338"/>
      <w:bookmarkEnd w:id="339"/>
      <w:bookmarkEnd w:id="340"/>
      <w:bookmarkEnd w:id="341"/>
    </w:p>
    <w:bookmarkEnd w:id="325"/>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fldSimple w:instr=" REF _Ref440289953 \r \h  \* MERGEFORMAT ">
        <w:r w:rsidR="00223D18" w:rsidRPr="00223D18">
          <w:rPr>
            <w:bCs w:val="0"/>
            <w:sz w:val="24"/>
            <w:szCs w:val="24"/>
          </w:rPr>
          <w:t>3.4.1.3</w:t>
        </w:r>
      </w:fldSimple>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Pr>
            <w:sz w:val="24"/>
            <w:szCs w:val="24"/>
          </w:rPr>
          <w:t>3.3.1.6</w:t>
        </w:r>
      </w:fldSimple>
      <w:r w:rsidRPr="00223D18">
        <w:rPr>
          <w:sz w:val="24"/>
          <w:szCs w:val="24"/>
        </w:rPr>
        <w:t xml:space="preserve">, </w:t>
      </w:r>
      <w:fldSimple w:instr=" REF _Ref195087786 \r \h  \* MERGEFORMAT ">
        <w:r>
          <w:rPr>
            <w:sz w:val="24"/>
            <w:szCs w:val="24"/>
          </w:rPr>
          <w:t>3.3.1.7</w:t>
        </w:r>
      </w:fldSimple>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0315F" w:rsidRPr="00A0315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0315F" w:rsidRPr="00A0315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0315F" w:rsidRPr="00A0315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0315F" w:rsidRPr="00A0315F">
          <w:rPr>
            <w:iCs/>
            <w:sz w:val="24"/>
            <w:szCs w:val="24"/>
            <w:lang w:eastAsia="ru-RU"/>
          </w:rPr>
          <w:t>3.7.3</w:t>
        </w:r>
      </w:fldSimple>
      <w:r w:rsidRPr="00E71A48">
        <w:rPr>
          <w:iCs/>
          <w:sz w:val="24"/>
          <w:szCs w:val="24"/>
          <w:lang w:eastAsia="ru-RU"/>
        </w:rPr>
        <w:t xml:space="preserve"> - </w:t>
      </w:r>
      <w:fldSimple w:instr=" REF _Ref306353005 \r \h  \* MERGEFORMAT ">
        <w:r w:rsidR="00A0315F" w:rsidRPr="00A0315F">
          <w:rPr>
            <w:iCs/>
            <w:sz w:val="24"/>
            <w:szCs w:val="24"/>
            <w:lang w:eastAsia="ru-RU"/>
          </w:rPr>
          <w:t>3.7.5</w:t>
        </w:r>
      </w:fldSimple>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 xml:space="preserve">Признание запроса предложений </w:t>
      </w:r>
      <w:proofErr w:type="gramStart"/>
      <w:r w:rsidRPr="00E71A48">
        <w:t>несостоявшимся</w:t>
      </w:r>
      <w:bookmarkEnd w:id="389"/>
      <w:bookmarkEnd w:id="390"/>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0315F" w:rsidRPr="00A0315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0315F" w:rsidRPr="00A0315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0315F" w:rsidRPr="00A0315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B12F94">
        <w:rPr>
          <w:sz w:val="24"/>
          <w:szCs w:val="24"/>
        </w:rPr>
        <w:fldChar w:fldCharType="begin"/>
      </w:r>
      <w:r w:rsidR="005818B2">
        <w:rPr>
          <w:sz w:val="24"/>
          <w:szCs w:val="24"/>
        </w:rPr>
        <w:instrText xml:space="preserve"> REF _Ref440272931 \r \h </w:instrText>
      </w:r>
      <w:r w:rsidR="00B12F94">
        <w:rPr>
          <w:sz w:val="24"/>
          <w:szCs w:val="24"/>
        </w:rPr>
      </w:r>
      <w:r w:rsidR="00B12F94">
        <w:rPr>
          <w:sz w:val="24"/>
          <w:szCs w:val="24"/>
        </w:rPr>
        <w:fldChar w:fldCharType="separate"/>
      </w:r>
      <w:r w:rsidR="00A0315F">
        <w:rPr>
          <w:sz w:val="24"/>
          <w:szCs w:val="24"/>
        </w:rPr>
        <w:t>2</w:t>
      </w:r>
      <w:r w:rsidR="00B12F94">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fldSimple w:instr=" REF _Ref191386085 \r \h  \* MERGEFORMAT ">
        <w:r w:rsidR="00A0315F" w:rsidRPr="00A0315F">
          <w:rPr>
            <w:iCs/>
            <w:sz w:val="24"/>
            <w:szCs w:val="24"/>
          </w:rPr>
          <w:t>1.1.1</w:t>
        </w:r>
      </w:fldSimple>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12F94">
        <w:rPr>
          <w:b w:val="0"/>
          <w:szCs w:val="24"/>
        </w:rPr>
        <w:fldChar w:fldCharType="begin"/>
      </w:r>
      <w:r w:rsidR="00A154B7">
        <w:rPr>
          <w:b w:val="0"/>
          <w:szCs w:val="24"/>
        </w:rPr>
        <w:instrText xml:space="preserve"> REF _Ref440275279 \r \h </w:instrText>
      </w:r>
      <w:r w:rsidR="00B12F94">
        <w:rPr>
          <w:b w:val="0"/>
          <w:szCs w:val="24"/>
        </w:rPr>
      </w:r>
      <w:r w:rsidR="00B12F94">
        <w:rPr>
          <w:b w:val="0"/>
          <w:szCs w:val="24"/>
        </w:rPr>
        <w:fldChar w:fldCharType="separate"/>
      </w:r>
      <w:r w:rsidR="00A0315F">
        <w:rPr>
          <w:b w:val="0"/>
          <w:szCs w:val="24"/>
        </w:rPr>
        <w:t>1.1.5</w:t>
      </w:r>
      <w:r w:rsidR="00B12F94">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B12F94">
        <w:rPr>
          <w:b w:val="0"/>
          <w:szCs w:val="24"/>
        </w:rPr>
        <w:fldChar w:fldCharType="begin"/>
      </w:r>
      <w:r w:rsidR="00D56F8C">
        <w:rPr>
          <w:b w:val="0"/>
          <w:szCs w:val="24"/>
        </w:rPr>
        <w:instrText xml:space="preserve"> REF _Ref86826666 \r \h </w:instrText>
      </w:r>
      <w:r w:rsidR="00B12F94">
        <w:rPr>
          <w:b w:val="0"/>
          <w:szCs w:val="24"/>
        </w:rPr>
      </w:r>
      <w:r w:rsidR="00B12F94">
        <w:rPr>
          <w:b w:val="0"/>
          <w:szCs w:val="24"/>
        </w:rPr>
        <w:fldChar w:fldCharType="separate"/>
      </w:r>
      <w:r w:rsidR="00A0315F">
        <w:rPr>
          <w:b w:val="0"/>
          <w:szCs w:val="24"/>
        </w:rPr>
        <w:t>5.3</w:t>
      </w:r>
      <w:r w:rsidR="00B12F94">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B12F94">
        <w:rPr>
          <w:b w:val="0"/>
          <w:szCs w:val="24"/>
        </w:rPr>
        <w:fldChar w:fldCharType="begin"/>
      </w:r>
      <w:r w:rsidR="00D56F8C">
        <w:rPr>
          <w:b w:val="0"/>
          <w:szCs w:val="24"/>
        </w:rPr>
        <w:instrText xml:space="preserve"> REF _Ref86826666 \r \h </w:instrText>
      </w:r>
      <w:r w:rsidR="00B12F94">
        <w:rPr>
          <w:b w:val="0"/>
          <w:szCs w:val="24"/>
        </w:rPr>
      </w:r>
      <w:r w:rsidR="00B12F94">
        <w:rPr>
          <w:b w:val="0"/>
          <w:szCs w:val="24"/>
        </w:rPr>
        <w:fldChar w:fldCharType="separate"/>
      </w:r>
      <w:r w:rsidR="00A0315F">
        <w:rPr>
          <w:b w:val="0"/>
          <w:szCs w:val="24"/>
        </w:rPr>
        <w:t>5.3</w:t>
      </w:r>
      <w:r w:rsidR="00B12F9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12F94">
        <w:rPr>
          <w:sz w:val="24"/>
          <w:szCs w:val="24"/>
        </w:rPr>
        <w:fldChar w:fldCharType="begin"/>
      </w:r>
      <w:r w:rsidR="008854AF">
        <w:rPr>
          <w:sz w:val="24"/>
          <w:szCs w:val="24"/>
        </w:rPr>
        <w:instrText xml:space="preserve"> REF _Ref306008743 \r \h </w:instrText>
      </w:r>
      <w:r w:rsidR="00B12F94">
        <w:rPr>
          <w:sz w:val="24"/>
          <w:szCs w:val="24"/>
        </w:rPr>
      </w:r>
      <w:r w:rsidR="00B12F94">
        <w:rPr>
          <w:sz w:val="24"/>
          <w:szCs w:val="24"/>
        </w:rPr>
        <w:fldChar w:fldCharType="separate"/>
      </w:r>
      <w:r w:rsidR="00A0315F">
        <w:rPr>
          <w:sz w:val="24"/>
          <w:szCs w:val="24"/>
        </w:rPr>
        <w:t>3.3.4</w:t>
      </w:r>
      <w:r w:rsidR="00B12F9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12F94">
        <w:rPr>
          <w:sz w:val="24"/>
          <w:szCs w:val="24"/>
        </w:rPr>
        <w:fldChar w:fldCharType="begin"/>
      </w:r>
      <w:r w:rsidR="00D56F8C">
        <w:rPr>
          <w:sz w:val="24"/>
          <w:szCs w:val="24"/>
        </w:rPr>
        <w:instrText xml:space="preserve"> REF _Ref55279015 \r \h </w:instrText>
      </w:r>
      <w:r w:rsidR="00B12F94">
        <w:rPr>
          <w:sz w:val="24"/>
          <w:szCs w:val="24"/>
        </w:rPr>
      </w:r>
      <w:r w:rsidR="00B12F94">
        <w:rPr>
          <w:sz w:val="24"/>
          <w:szCs w:val="24"/>
        </w:rPr>
        <w:fldChar w:fldCharType="separate"/>
      </w:r>
      <w:r w:rsidR="00A0315F">
        <w:rPr>
          <w:sz w:val="24"/>
          <w:szCs w:val="24"/>
        </w:rPr>
        <w:t>3.3.1.6</w:t>
      </w:r>
      <w:r w:rsidR="00B12F94">
        <w:rPr>
          <w:sz w:val="24"/>
          <w:szCs w:val="24"/>
        </w:rPr>
        <w:fldChar w:fldCharType="end"/>
      </w:r>
      <w:r w:rsidRPr="00492C8B">
        <w:rPr>
          <w:sz w:val="24"/>
          <w:szCs w:val="24"/>
        </w:rPr>
        <w:t xml:space="preserve"> и </w:t>
      </w:r>
      <w:r w:rsidR="00B12F94">
        <w:rPr>
          <w:sz w:val="24"/>
          <w:szCs w:val="24"/>
        </w:rPr>
        <w:fldChar w:fldCharType="begin"/>
      </w:r>
      <w:r w:rsidR="00D56F8C">
        <w:rPr>
          <w:sz w:val="24"/>
          <w:szCs w:val="24"/>
        </w:rPr>
        <w:instrText xml:space="preserve"> REF _Ref195087786 \r \h </w:instrText>
      </w:r>
      <w:r w:rsidR="00B12F94">
        <w:rPr>
          <w:sz w:val="24"/>
          <w:szCs w:val="24"/>
        </w:rPr>
      </w:r>
      <w:r w:rsidR="00B12F94">
        <w:rPr>
          <w:sz w:val="24"/>
          <w:szCs w:val="24"/>
        </w:rPr>
        <w:fldChar w:fldCharType="separate"/>
      </w:r>
      <w:r w:rsidR="00A0315F">
        <w:rPr>
          <w:sz w:val="24"/>
          <w:szCs w:val="24"/>
        </w:rPr>
        <w:t>3.3.1.7</w:t>
      </w:r>
      <w:r w:rsidR="00B12F9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proofErr w:type="spellStart"/>
      <w:r>
        <w:rPr>
          <w:szCs w:val="24"/>
        </w:rPr>
        <w:lastRenderedPageBreak/>
        <w:t>Антикоррупционные</w:t>
      </w:r>
      <w:proofErr w:type="spellEnd"/>
      <w:r>
        <w:rPr>
          <w:szCs w:val="24"/>
        </w:rPr>
        <w:t xml:space="preserve">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A64544">
        <w:rPr>
          <w:color w:val="000000"/>
        </w:rPr>
        <w:t>Антикоррупционных</w:t>
      </w:r>
      <w:proofErr w:type="spellEnd"/>
      <w:r w:rsidRPr="00A64544">
        <w:rPr>
          <w:color w:val="000000"/>
        </w:rPr>
        <w:t xml:space="preserve">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B12F94">
        <w:rPr>
          <w:sz w:val="24"/>
          <w:szCs w:val="24"/>
        </w:rPr>
        <w:fldChar w:fldCharType="begin"/>
      </w:r>
      <w:r w:rsidR="00D56F8C">
        <w:rPr>
          <w:sz w:val="24"/>
          <w:szCs w:val="24"/>
        </w:rPr>
        <w:instrText xml:space="preserve"> REF _Ref86826666 \r \h </w:instrText>
      </w:r>
      <w:r w:rsidR="00B12F94">
        <w:rPr>
          <w:sz w:val="24"/>
          <w:szCs w:val="24"/>
        </w:rPr>
      </w:r>
      <w:r w:rsidR="00B12F94">
        <w:rPr>
          <w:sz w:val="24"/>
          <w:szCs w:val="24"/>
        </w:rPr>
        <w:fldChar w:fldCharType="separate"/>
      </w:r>
      <w:r w:rsidR="00A0315F">
        <w:rPr>
          <w:sz w:val="24"/>
          <w:szCs w:val="24"/>
        </w:rPr>
        <w:t>5.3</w:t>
      </w:r>
      <w:r w:rsidR="00B12F9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B12F94">
        <w:rPr>
          <w:sz w:val="24"/>
          <w:szCs w:val="24"/>
        </w:rPr>
        <w:fldChar w:fldCharType="begin"/>
      </w:r>
      <w:r w:rsidR="004E7FE3">
        <w:rPr>
          <w:sz w:val="24"/>
          <w:szCs w:val="24"/>
        </w:rPr>
        <w:instrText xml:space="preserve"> REF _Ref440292752 \r \h </w:instrText>
      </w:r>
      <w:r w:rsidR="00B12F94">
        <w:rPr>
          <w:sz w:val="24"/>
          <w:szCs w:val="24"/>
        </w:rPr>
      </w:r>
      <w:r w:rsidR="00B12F94">
        <w:rPr>
          <w:sz w:val="24"/>
          <w:szCs w:val="24"/>
        </w:rPr>
        <w:fldChar w:fldCharType="separate"/>
      </w:r>
      <w:r w:rsidR="00A0315F">
        <w:rPr>
          <w:sz w:val="24"/>
          <w:szCs w:val="24"/>
        </w:rPr>
        <w:t>2</w:t>
      </w:r>
      <w:r w:rsidR="00B12F94">
        <w:rPr>
          <w:sz w:val="24"/>
          <w:szCs w:val="24"/>
        </w:rPr>
        <w:fldChar w:fldCharType="end"/>
      </w:r>
      <w:r w:rsidRPr="00B86686">
        <w:rPr>
          <w:sz w:val="24"/>
          <w:szCs w:val="24"/>
        </w:rPr>
        <w:t xml:space="preserve"> и </w:t>
      </w:r>
      <w:r w:rsidR="00B12F94">
        <w:rPr>
          <w:sz w:val="24"/>
          <w:szCs w:val="24"/>
        </w:rPr>
        <w:fldChar w:fldCharType="begin"/>
      </w:r>
      <w:r w:rsidR="004E7FE3">
        <w:rPr>
          <w:sz w:val="24"/>
          <w:szCs w:val="24"/>
        </w:rPr>
        <w:instrText xml:space="preserve"> REF _Ref440292779 \r \h </w:instrText>
      </w:r>
      <w:r w:rsidR="00B12F94">
        <w:rPr>
          <w:sz w:val="24"/>
          <w:szCs w:val="24"/>
        </w:rPr>
      </w:r>
      <w:r w:rsidR="00B12F94">
        <w:rPr>
          <w:sz w:val="24"/>
          <w:szCs w:val="24"/>
        </w:rPr>
        <w:fldChar w:fldCharType="separate"/>
      </w:r>
      <w:r w:rsidR="00A0315F">
        <w:rPr>
          <w:sz w:val="24"/>
          <w:szCs w:val="24"/>
        </w:rPr>
        <w:t>4</w:t>
      </w:r>
      <w:r w:rsidR="00B12F9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B12F94">
        <w:rPr>
          <w:sz w:val="24"/>
          <w:szCs w:val="24"/>
        </w:rPr>
        <w:fldChar w:fldCharType="begin"/>
      </w:r>
      <w:r w:rsidR="0019725C">
        <w:rPr>
          <w:sz w:val="24"/>
          <w:szCs w:val="24"/>
        </w:rPr>
        <w:instrText xml:space="preserve"> REF _Ref440292555 \r \h </w:instrText>
      </w:r>
      <w:r w:rsidR="00B12F94">
        <w:rPr>
          <w:sz w:val="24"/>
          <w:szCs w:val="24"/>
        </w:rPr>
      </w:r>
      <w:r w:rsidR="00B12F94">
        <w:rPr>
          <w:sz w:val="24"/>
          <w:szCs w:val="24"/>
        </w:rPr>
        <w:fldChar w:fldCharType="separate"/>
      </w:r>
      <w:r w:rsidR="00A0315F">
        <w:rPr>
          <w:sz w:val="24"/>
          <w:szCs w:val="24"/>
        </w:rPr>
        <w:t>4</w:t>
      </w:r>
      <w:r w:rsidR="00B12F9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B12F94">
        <w:rPr>
          <w:sz w:val="24"/>
          <w:szCs w:val="24"/>
        </w:rPr>
        <w:fldChar w:fldCharType="begin"/>
      </w:r>
      <w:r w:rsidR="00D56F8C">
        <w:rPr>
          <w:sz w:val="24"/>
          <w:szCs w:val="24"/>
        </w:rPr>
        <w:instrText xml:space="preserve"> REF _Ref440271182 \r \h </w:instrText>
      </w:r>
      <w:r w:rsidR="00B12F94">
        <w:rPr>
          <w:sz w:val="24"/>
          <w:szCs w:val="24"/>
        </w:rPr>
      </w:r>
      <w:r w:rsidR="00B12F94">
        <w:rPr>
          <w:sz w:val="24"/>
          <w:szCs w:val="24"/>
        </w:rPr>
        <w:fldChar w:fldCharType="separate"/>
      </w:r>
      <w:r w:rsidR="00A0315F">
        <w:rPr>
          <w:sz w:val="24"/>
          <w:szCs w:val="24"/>
        </w:rPr>
        <w:t>3.3.1.9</w:t>
      </w:r>
      <w:r w:rsidR="00B12F9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12F94">
        <w:rPr>
          <w:sz w:val="24"/>
          <w:szCs w:val="24"/>
        </w:rPr>
        <w:fldChar w:fldCharType="begin"/>
      </w:r>
      <w:r w:rsidR="0019725C">
        <w:rPr>
          <w:sz w:val="24"/>
          <w:szCs w:val="24"/>
        </w:rPr>
        <w:instrText xml:space="preserve"> REF _Ref440292618 \r \h </w:instrText>
      </w:r>
      <w:r w:rsidR="00B12F94">
        <w:rPr>
          <w:sz w:val="24"/>
          <w:szCs w:val="24"/>
        </w:rPr>
      </w:r>
      <w:r w:rsidR="00B12F94">
        <w:rPr>
          <w:sz w:val="24"/>
          <w:szCs w:val="24"/>
        </w:rPr>
        <w:fldChar w:fldCharType="separate"/>
      </w:r>
      <w:r w:rsidR="00A0315F">
        <w:rPr>
          <w:sz w:val="24"/>
          <w:szCs w:val="24"/>
        </w:rPr>
        <w:t>4.4.1</w:t>
      </w:r>
      <w:r w:rsidR="00B12F9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12F94">
        <w:rPr>
          <w:sz w:val="24"/>
          <w:szCs w:val="24"/>
        </w:rPr>
        <w:fldChar w:fldCharType="begin"/>
      </w:r>
      <w:r w:rsidR="00D56F8C">
        <w:rPr>
          <w:sz w:val="24"/>
          <w:szCs w:val="24"/>
        </w:rPr>
        <w:instrText xml:space="preserve"> REF _Ref55336310 \r \h </w:instrText>
      </w:r>
      <w:r w:rsidR="00B12F94">
        <w:rPr>
          <w:sz w:val="24"/>
          <w:szCs w:val="24"/>
        </w:rPr>
      </w:r>
      <w:r w:rsidR="00B12F94">
        <w:rPr>
          <w:sz w:val="24"/>
          <w:szCs w:val="24"/>
        </w:rPr>
        <w:fldChar w:fldCharType="separate"/>
      </w:r>
      <w:r w:rsidR="00A0315F">
        <w:rPr>
          <w:sz w:val="24"/>
          <w:szCs w:val="24"/>
        </w:rPr>
        <w:t>5.1</w:t>
      </w:r>
      <w:r w:rsidR="00B12F9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B12F94">
        <w:rPr>
          <w:sz w:val="24"/>
          <w:szCs w:val="24"/>
        </w:rPr>
        <w:fldChar w:fldCharType="begin"/>
      </w:r>
      <w:r w:rsidR="00D56F8C">
        <w:rPr>
          <w:sz w:val="24"/>
          <w:szCs w:val="24"/>
        </w:rPr>
        <w:instrText xml:space="preserve"> REF _Ref440273986 \r \h </w:instrText>
      </w:r>
      <w:r w:rsidR="00B12F94">
        <w:rPr>
          <w:sz w:val="24"/>
          <w:szCs w:val="24"/>
        </w:rPr>
      </w:r>
      <w:r w:rsidR="00B12F94">
        <w:rPr>
          <w:sz w:val="24"/>
          <w:szCs w:val="24"/>
        </w:rPr>
        <w:fldChar w:fldCharType="separate"/>
      </w:r>
      <w:r w:rsidR="00A0315F">
        <w:rPr>
          <w:sz w:val="24"/>
          <w:szCs w:val="24"/>
        </w:rPr>
        <w:t>5.2</w:t>
      </w:r>
      <w:r w:rsidR="00B12F9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B12F94">
              <w:fldChar w:fldCharType="begin"/>
            </w:r>
            <w:r w:rsidR="000E2CF7">
              <w:instrText xml:space="preserve"> REF _Ref440272931 \r \h </w:instrText>
            </w:r>
            <w:r w:rsidR="00B12F94">
              <w:fldChar w:fldCharType="separate"/>
            </w:r>
            <w:r w:rsidR="000E2CF7">
              <w:t>2</w:t>
            </w:r>
            <w:r w:rsidR="00B12F9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B12F94">
              <w:fldChar w:fldCharType="begin"/>
            </w:r>
            <w:r w:rsidR="000E2CF7">
              <w:instrText xml:space="preserve"> REF _Ref440272931 \r \h </w:instrText>
            </w:r>
            <w:r w:rsidR="00B12F94">
              <w:fldChar w:fldCharType="separate"/>
            </w:r>
            <w:r w:rsidR="000E2CF7">
              <w:t>2</w:t>
            </w:r>
            <w:r w:rsidR="00B12F9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12F94">
        <w:rPr>
          <w:sz w:val="24"/>
          <w:szCs w:val="24"/>
        </w:rPr>
        <w:fldChar w:fldCharType="begin"/>
      </w:r>
      <w:r>
        <w:rPr>
          <w:sz w:val="24"/>
          <w:szCs w:val="24"/>
        </w:rPr>
        <w:instrText xml:space="preserve"> REF _Ref55336310 \r \h </w:instrText>
      </w:r>
      <w:r w:rsidR="00B12F94">
        <w:rPr>
          <w:sz w:val="24"/>
          <w:szCs w:val="24"/>
        </w:rPr>
      </w:r>
      <w:r w:rsidR="00B12F94">
        <w:rPr>
          <w:sz w:val="24"/>
          <w:szCs w:val="24"/>
        </w:rPr>
        <w:fldChar w:fldCharType="separate"/>
      </w:r>
      <w:r w:rsidR="00A0315F">
        <w:rPr>
          <w:sz w:val="24"/>
          <w:szCs w:val="24"/>
        </w:rPr>
        <w:t>5.1</w:t>
      </w:r>
      <w:r w:rsidR="00B12F9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12F94">
        <w:rPr>
          <w:sz w:val="24"/>
          <w:szCs w:val="24"/>
        </w:rPr>
        <w:fldChar w:fldCharType="begin"/>
      </w:r>
      <w:r w:rsidR="00D56F8C">
        <w:rPr>
          <w:sz w:val="24"/>
          <w:szCs w:val="24"/>
        </w:rPr>
        <w:instrText xml:space="preserve"> REF _Ref440274025 \r \h </w:instrText>
      </w:r>
      <w:r w:rsidR="00B12F94">
        <w:rPr>
          <w:sz w:val="24"/>
          <w:szCs w:val="24"/>
        </w:rPr>
      </w:r>
      <w:r w:rsidR="00B12F94">
        <w:rPr>
          <w:sz w:val="24"/>
          <w:szCs w:val="24"/>
        </w:rPr>
        <w:fldChar w:fldCharType="separate"/>
      </w:r>
      <w:r w:rsidR="00A0315F">
        <w:rPr>
          <w:sz w:val="24"/>
          <w:szCs w:val="24"/>
        </w:rPr>
        <w:t>2</w:t>
      </w:r>
      <w:r w:rsidR="00B12F9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B12F94" w:rsidRPr="001C646B">
        <w:rPr>
          <w:sz w:val="24"/>
          <w:szCs w:val="24"/>
        </w:rPr>
        <w:fldChar w:fldCharType="begin"/>
      </w:r>
      <w:r w:rsidR="00D56F8C" w:rsidRPr="001C646B">
        <w:rPr>
          <w:sz w:val="24"/>
          <w:szCs w:val="24"/>
        </w:rPr>
        <w:instrText xml:space="preserve"> REF _Ref294695546 \r \h </w:instrText>
      </w:r>
      <w:r w:rsidR="00B12F94" w:rsidRPr="001C646B">
        <w:rPr>
          <w:sz w:val="24"/>
          <w:szCs w:val="24"/>
        </w:rPr>
      </w:r>
      <w:r w:rsidR="00B12F94" w:rsidRPr="001C646B">
        <w:rPr>
          <w:sz w:val="24"/>
          <w:szCs w:val="24"/>
        </w:rPr>
        <w:fldChar w:fldCharType="separate"/>
      </w:r>
      <w:r w:rsidR="00A0315F">
        <w:rPr>
          <w:sz w:val="24"/>
          <w:szCs w:val="24"/>
        </w:rPr>
        <w:t xml:space="preserve"> 1.2.6 </w:t>
      </w:r>
      <w:r w:rsidR="00B12F94"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0369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AA0DB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B14F64" w:rsidRPr="00B14F64" w:rsidTr="00AA0DBD">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AA0DBD">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AA0DBD">
        <w:tc>
          <w:tcPr>
            <w:tcW w:w="557" w:type="dxa"/>
            <w:vMerge/>
          </w:tcPr>
          <w:p w:rsidR="00B14F64" w:rsidRPr="00316742" w:rsidRDefault="00B14F64" w:rsidP="00AA0DBD"/>
        </w:tc>
        <w:tc>
          <w:tcPr>
            <w:tcW w:w="4109" w:type="dxa"/>
            <w:vMerge/>
          </w:tcPr>
          <w:p w:rsidR="00B14F64" w:rsidRPr="00316742" w:rsidRDefault="00B14F64" w:rsidP="00AA0DBD"/>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AA0DBD">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AA0DBD">
        <w:tc>
          <w:tcPr>
            <w:tcW w:w="557" w:type="dxa"/>
            <w:vMerge/>
          </w:tcPr>
          <w:p w:rsidR="00B14F64" w:rsidRPr="00316742" w:rsidRDefault="00B14F64" w:rsidP="00AA0DBD"/>
        </w:tc>
        <w:tc>
          <w:tcPr>
            <w:tcW w:w="4109" w:type="dxa"/>
            <w:vMerge/>
          </w:tcPr>
          <w:p w:rsidR="00B14F64" w:rsidRPr="00316742" w:rsidRDefault="00B14F64" w:rsidP="00AA0DBD"/>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B12F94">
        <w:rPr>
          <w:sz w:val="24"/>
          <w:szCs w:val="24"/>
        </w:rPr>
        <w:fldChar w:fldCharType="begin"/>
      </w:r>
      <w:r w:rsidR="00D56F8C">
        <w:rPr>
          <w:sz w:val="24"/>
          <w:szCs w:val="24"/>
        </w:rPr>
        <w:instrText xml:space="preserve"> REF _Ref55336310 \r \h </w:instrText>
      </w:r>
      <w:r w:rsidR="00B12F94">
        <w:rPr>
          <w:sz w:val="24"/>
          <w:szCs w:val="24"/>
        </w:rPr>
      </w:r>
      <w:r w:rsidR="00B12F94">
        <w:rPr>
          <w:sz w:val="24"/>
          <w:szCs w:val="24"/>
        </w:rPr>
        <w:fldChar w:fldCharType="separate"/>
      </w:r>
      <w:r w:rsidR="00A0315F">
        <w:rPr>
          <w:sz w:val="24"/>
          <w:szCs w:val="24"/>
        </w:rPr>
        <w:t>5.1</w:t>
      </w:r>
      <w:r w:rsidR="00B12F9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Pr="0027690B">
          <w:rPr>
            <w:sz w:val="24"/>
            <w:szCs w:val="24"/>
          </w:rPr>
          <w:t>5.6.2</w:t>
        </w:r>
      </w:fldSimple>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12F94">
        <w:rPr>
          <w:sz w:val="24"/>
          <w:szCs w:val="24"/>
        </w:rPr>
        <w:fldChar w:fldCharType="begin"/>
      </w:r>
      <w:r w:rsidR="00D90031">
        <w:rPr>
          <w:sz w:val="24"/>
          <w:szCs w:val="24"/>
        </w:rPr>
        <w:instrText xml:space="preserve"> REF _Ref55336310 \r \h </w:instrText>
      </w:r>
      <w:r w:rsidR="00B12F94">
        <w:rPr>
          <w:sz w:val="24"/>
          <w:szCs w:val="24"/>
        </w:rPr>
      </w:r>
      <w:r w:rsidR="00B12F94">
        <w:rPr>
          <w:sz w:val="24"/>
          <w:szCs w:val="24"/>
        </w:rPr>
        <w:fldChar w:fldCharType="separate"/>
      </w:r>
      <w:r w:rsidR="00A0315F">
        <w:rPr>
          <w:sz w:val="24"/>
          <w:szCs w:val="24"/>
        </w:rPr>
        <w:t>5.1</w:t>
      </w:r>
      <w:r w:rsidR="00B12F9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12F94">
        <w:rPr>
          <w:sz w:val="24"/>
          <w:szCs w:val="24"/>
        </w:rPr>
        <w:fldChar w:fldCharType="begin"/>
      </w:r>
      <w:r w:rsidR="00D90031">
        <w:rPr>
          <w:sz w:val="24"/>
          <w:szCs w:val="24"/>
        </w:rPr>
        <w:instrText xml:space="preserve"> REF _Ref55336310 \r \h </w:instrText>
      </w:r>
      <w:r w:rsidR="00B12F94">
        <w:rPr>
          <w:sz w:val="24"/>
          <w:szCs w:val="24"/>
        </w:rPr>
      </w:r>
      <w:r w:rsidR="00B12F94">
        <w:rPr>
          <w:sz w:val="24"/>
          <w:szCs w:val="24"/>
        </w:rPr>
        <w:fldChar w:fldCharType="separate"/>
      </w:r>
      <w:r w:rsidR="00A0315F">
        <w:rPr>
          <w:sz w:val="24"/>
          <w:szCs w:val="24"/>
        </w:rPr>
        <w:t>5.1</w:t>
      </w:r>
      <w:r w:rsidR="00B12F9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12F94">
        <w:rPr>
          <w:sz w:val="24"/>
          <w:szCs w:val="24"/>
        </w:rPr>
        <w:fldChar w:fldCharType="begin"/>
      </w:r>
      <w:r w:rsidR="00D90031">
        <w:rPr>
          <w:sz w:val="24"/>
          <w:szCs w:val="24"/>
        </w:rPr>
        <w:instrText xml:space="preserve"> REF _Ref191386461 \r \h </w:instrText>
      </w:r>
      <w:r w:rsidR="00B12F94">
        <w:rPr>
          <w:sz w:val="24"/>
          <w:szCs w:val="24"/>
        </w:rPr>
      </w:r>
      <w:r w:rsidR="00B12F94">
        <w:rPr>
          <w:sz w:val="24"/>
          <w:szCs w:val="24"/>
        </w:rPr>
        <w:fldChar w:fldCharType="separate"/>
      </w:r>
      <w:r w:rsidR="00A0315F">
        <w:rPr>
          <w:sz w:val="24"/>
          <w:szCs w:val="24"/>
        </w:rPr>
        <w:t>3.3.10</w:t>
      </w:r>
      <w:r w:rsidR="00B12F9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12F94">
        <w:rPr>
          <w:sz w:val="24"/>
          <w:szCs w:val="24"/>
        </w:rPr>
        <w:fldChar w:fldCharType="begin"/>
      </w:r>
      <w:r w:rsidR="00D90031">
        <w:rPr>
          <w:sz w:val="24"/>
          <w:szCs w:val="24"/>
        </w:rPr>
        <w:instrText xml:space="preserve"> REF _Ref55336310 \r \h </w:instrText>
      </w:r>
      <w:r w:rsidR="00B12F94">
        <w:rPr>
          <w:sz w:val="24"/>
          <w:szCs w:val="24"/>
        </w:rPr>
      </w:r>
      <w:r w:rsidR="00B12F94">
        <w:rPr>
          <w:sz w:val="24"/>
          <w:szCs w:val="24"/>
        </w:rPr>
        <w:fldChar w:fldCharType="separate"/>
      </w:r>
      <w:r w:rsidR="00A0315F">
        <w:rPr>
          <w:sz w:val="24"/>
          <w:szCs w:val="24"/>
        </w:rPr>
        <w:t>5.1</w:t>
      </w:r>
      <w:r w:rsidR="00B12F9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B12F94">
        <w:rPr>
          <w:sz w:val="24"/>
          <w:szCs w:val="24"/>
        </w:rPr>
        <w:fldChar w:fldCharType="begin"/>
      </w:r>
      <w:r w:rsidR="00D90031">
        <w:rPr>
          <w:sz w:val="24"/>
          <w:szCs w:val="24"/>
        </w:rPr>
        <w:instrText xml:space="preserve"> REF _Ref440274337 \r \h </w:instrText>
      </w:r>
      <w:r w:rsidR="00B12F94">
        <w:rPr>
          <w:sz w:val="24"/>
          <w:szCs w:val="24"/>
        </w:rPr>
      </w:r>
      <w:r w:rsidR="00B12F94">
        <w:rPr>
          <w:sz w:val="24"/>
          <w:szCs w:val="24"/>
        </w:rPr>
        <w:fldChar w:fldCharType="separate"/>
      </w:r>
      <w:r w:rsidR="00A0315F">
        <w:rPr>
          <w:sz w:val="24"/>
          <w:szCs w:val="24"/>
        </w:rPr>
        <w:t>5.2</w:t>
      </w:r>
      <w:r w:rsidR="00B12F9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B12F94">
        <w:rPr>
          <w:sz w:val="24"/>
          <w:szCs w:val="24"/>
        </w:rPr>
        <w:fldChar w:fldCharType="begin"/>
      </w:r>
      <w:r w:rsidR="00D90031">
        <w:rPr>
          <w:sz w:val="24"/>
          <w:szCs w:val="24"/>
        </w:rPr>
        <w:instrText xml:space="preserve"> REF _Ref440274366 \r \h </w:instrText>
      </w:r>
      <w:r w:rsidR="00B12F94">
        <w:rPr>
          <w:sz w:val="24"/>
          <w:szCs w:val="24"/>
        </w:rPr>
      </w:r>
      <w:r w:rsidR="00B12F94">
        <w:rPr>
          <w:sz w:val="24"/>
          <w:szCs w:val="24"/>
        </w:rPr>
        <w:fldChar w:fldCharType="separate"/>
      </w:r>
      <w:r w:rsidR="00A0315F">
        <w:rPr>
          <w:sz w:val="24"/>
          <w:szCs w:val="24"/>
        </w:rPr>
        <w:t>5.4</w:t>
      </w:r>
      <w:r w:rsidR="00B12F94">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E4A" w:rsidRDefault="00C95E4A">
      <w:pPr>
        <w:spacing w:line="240" w:lineRule="auto"/>
      </w:pPr>
      <w:r>
        <w:separator/>
      </w:r>
    </w:p>
  </w:endnote>
  <w:endnote w:type="continuationSeparator" w:id="0">
    <w:p w:rsidR="00C95E4A" w:rsidRDefault="00C95E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B12F94">
    <w:pPr>
      <w:pStyle w:val="aff2"/>
      <w:framePr w:wrap="around" w:vAnchor="text" w:hAnchor="margin" w:xAlign="right" w:y="1"/>
      <w:rPr>
        <w:rStyle w:val="a6"/>
      </w:rPr>
    </w:pPr>
    <w:r>
      <w:rPr>
        <w:rStyle w:val="a6"/>
      </w:rPr>
      <w:fldChar w:fldCharType="begin"/>
    </w:r>
    <w:r w:rsidR="00145C9D">
      <w:rPr>
        <w:rStyle w:val="a6"/>
      </w:rPr>
      <w:instrText xml:space="preserve">PAGE  </w:instrText>
    </w:r>
    <w:r>
      <w:rPr>
        <w:rStyle w:val="a6"/>
      </w:rPr>
      <w:fldChar w:fldCharType="end"/>
    </w:r>
  </w:p>
  <w:p w:rsidR="00145C9D" w:rsidRDefault="00145C9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Pr="00FA0376" w:rsidRDefault="00145C9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12F94" w:rsidRPr="00FA0376">
      <w:rPr>
        <w:sz w:val="16"/>
        <w:szCs w:val="16"/>
        <w:lang w:eastAsia="ru-RU"/>
      </w:rPr>
      <w:fldChar w:fldCharType="begin"/>
    </w:r>
    <w:r w:rsidRPr="00FA0376">
      <w:rPr>
        <w:sz w:val="16"/>
        <w:szCs w:val="16"/>
        <w:lang w:eastAsia="ru-RU"/>
      </w:rPr>
      <w:instrText xml:space="preserve"> PAGE </w:instrText>
    </w:r>
    <w:r w:rsidR="00B12F94" w:rsidRPr="00FA0376">
      <w:rPr>
        <w:sz w:val="16"/>
        <w:szCs w:val="16"/>
        <w:lang w:eastAsia="ru-RU"/>
      </w:rPr>
      <w:fldChar w:fldCharType="separate"/>
    </w:r>
    <w:r w:rsidR="00374123">
      <w:rPr>
        <w:noProof/>
        <w:sz w:val="16"/>
        <w:szCs w:val="16"/>
        <w:lang w:eastAsia="ru-RU"/>
      </w:rPr>
      <w:t>9</w:t>
    </w:r>
    <w:r w:rsidR="00B12F94" w:rsidRPr="00FA0376">
      <w:rPr>
        <w:sz w:val="16"/>
        <w:szCs w:val="16"/>
        <w:lang w:eastAsia="ru-RU"/>
      </w:rPr>
      <w:fldChar w:fldCharType="end"/>
    </w:r>
  </w:p>
  <w:p w:rsidR="00145C9D" w:rsidRPr="00EE0539" w:rsidRDefault="00145C9D"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заключения </w:t>
    </w:r>
    <w:r w:rsidRPr="00BD3456">
      <w:rPr>
        <w:sz w:val="18"/>
        <w:szCs w:val="18"/>
      </w:rPr>
      <w:t>Договора  на поставку КТП для формирования мобильного запаса технологических присоединений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E4A" w:rsidRDefault="00C95E4A">
      <w:pPr>
        <w:spacing w:line="240" w:lineRule="auto"/>
      </w:pPr>
      <w:r>
        <w:separator/>
      </w:r>
    </w:p>
  </w:footnote>
  <w:footnote w:type="continuationSeparator" w:id="0">
    <w:p w:rsidR="00C95E4A" w:rsidRDefault="00C95E4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Pr="00930031" w:rsidRDefault="00145C9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9D" w:rsidRDefault="00145C9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2578"/>
  </w:hdrShapeDefaults>
  <w:footnotePr>
    <w:footnote w:id="-1"/>
    <w:footnote w:id="0"/>
  </w:footnotePr>
  <w:endnotePr>
    <w:endnote w:id="-1"/>
    <w:endnote w:id="0"/>
  </w:endnotePr>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34F"/>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6910"/>
    <w:rsid w:val="000D70B6"/>
    <w:rsid w:val="000E024A"/>
    <w:rsid w:val="000E2758"/>
    <w:rsid w:val="000E2CF7"/>
    <w:rsid w:val="000E357A"/>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45C9D"/>
    <w:rsid w:val="001519E9"/>
    <w:rsid w:val="00155DAF"/>
    <w:rsid w:val="00157A6B"/>
    <w:rsid w:val="0016246B"/>
    <w:rsid w:val="00162A8F"/>
    <w:rsid w:val="00166CFA"/>
    <w:rsid w:val="00170C72"/>
    <w:rsid w:val="001716DB"/>
    <w:rsid w:val="0017493B"/>
    <w:rsid w:val="0018103F"/>
    <w:rsid w:val="00185F8B"/>
    <w:rsid w:val="00192F2F"/>
    <w:rsid w:val="00192F71"/>
    <w:rsid w:val="00193067"/>
    <w:rsid w:val="0019725C"/>
    <w:rsid w:val="00197CB9"/>
    <w:rsid w:val="001A07C8"/>
    <w:rsid w:val="001A1D23"/>
    <w:rsid w:val="001A3C31"/>
    <w:rsid w:val="001A6511"/>
    <w:rsid w:val="001B0E4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C676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4123"/>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0631"/>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5655"/>
    <w:rsid w:val="00596921"/>
    <w:rsid w:val="005A2CAE"/>
    <w:rsid w:val="005A3827"/>
    <w:rsid w:val="005A3F4B"/>
    <w:rsid w:val="005A4BC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369D"/>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A633E"/>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35CA"/>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27596"/>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684F"/>
    <w:rsid w:val="009E7216"/>
    <w:rsid w:val="009F03AB"/>
    <w:rsid w:val="009F4858"/>
    <w:rsid w:val="009F4DA0"/>
    <w:rsid w:val="009F593B"/>
    <w:rsid w:val="009F7119"/>
    <w:rsid w:val="00A01EBE"/>
    <w:rsid w:val="00A0315F"/>
    <w:rsid w:val="00A04BBC"/>
    <w:rsid w:val="00A1227A"/>
    <w:rsid w:val="00A140F7"/>
    <w:rsid w:val="00A154B7"/>
    <w:rsid w:val="00A15A79"/>
    <w:rsid w:val="00A16BD2"/>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0DBD"/>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2F94"/>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3456"/>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777FF"/>
    <w:rsid w:val="00C83EB1"/>
    <w:rsid w:val="00C84FF2"/>
    <w:rsid w:val="00C85C4D"/>
    <w:rsid w:val="00C865CB"/>
    <w:rsid w:val="00C86793"/>
    <w:rsid w:val="00C87A34"/>
    <w:rsid w:val="00C94B16"/>
    <w:rsid w:val="00C95E4A"/>
    <w:rsid w:val="00C95F76"/>
    <w:rsid w:val="00C96484"/>
    <w:rsid w:val="00C97FDB"/>
    <w:rsid w:val="00CA2539"/>
    <w:rsid w:val="00CA64E5"/>
    <w:rsid w:val="00CA7861"/>
    <w:rsid w:val="00CB6141"/>
    <w:rsid w:val="00CC28C6"/>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960BB"/>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5A88"/>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1360"/>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0B9F"/>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tarikov.VI@mrsk-1.ru" TargetMode="Externa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83170EE-75AC-4221-9B5D-48BF1DE8EF5C%7d" TargetMode="External"/><Relationship Id="rId31" Type="http://schemas.openxmlformats.org/officeDocument/2006/relationships/footer" Target="footer6.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514B7D70-E326-4814-A3F2-9081B8550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63</Pages>
  <Words>19561</Words>
  <Characters>111498</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130798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94</cp:revision>
  <cp:lastPrinted>2015-12-29T14:27:00Z</cp:lastPrinted>
  <dcterms:created xsi:type="dcterms:W3CDTF">2016-01-12T09:22:00Z</dcterms:created>
  <dcterms:modified xsi:type="dcterms:W3CDTF">2016-04-05T11:04:00Z</dcterms:modified>
</cp:coreProperties>
</file>