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C50E0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76F81" w:rsidRPr="00610386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1038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1038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6C50E0">
                    <w:fldChar w:fldCharType="begin"/>
                  </w:r>
                  <w:r w:rsidR="006C50E0" w:rsidRPr="00610386">
                    <w:rPr>
                      <w:lang w:val="en-US"/>
                    </w:rPr>
                    <w:instrText xml:space="preserve"> HYPERLINK "mailto:posta@mrsk-1.ru" </w:instrText>
                  </w:r>
                  <w:r w:rsidR="006C50E0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61038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61038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6C50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61038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6C50E0">
                    <w:fldChar w:fldCharType="begin"/>
                  </w:r>
                  <w:r w:rsidR="006C50E0" w:rsidRPr="00610386">
                    <w:rPr>
                      <w:lang w:val="en-US"/>
                    </w:rPr>
                    <w:instrText xml:space="preserve"> HYPERLINK "http://www.mrsk-1.ru" </w:instrText>
                  </w:r>
                  <w:r w:rsidR="006C50E0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61038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61038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6C50E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8649E7C" wp14:editId="6720C1A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6B7940" w:rsidRDefault="006B7940" w:rsidP="006B7940">
      <w:pPr>
        <w:spacing w:line="240" w:lineRule="auto"/>
        <w:jc w:val="right"/>
      </w:pP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6B7940" w:rsidRPr="00093D17" w:rsidRDefault="006B7940" w:rsidP="006B7940">
      <w:pPr>
        <w:ind w:left="5670" w:firstLine="0"/>
        <w:rPr>
          <w:sz w:val="24"/>
          <w:szCs w:val="24"/>
        </w:rPr>
      </w:pP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000</w:t>
      </w:r>
      <w:r w:rsidRPr="00137EC4">
        <w:rPr>
          <w:b/>
          <w:kern w:val="36"/>
          <w:sz w:val="24"/>
          <w:szCs w:val="24"/>
        </w:rPr>
        <w:t>7</w:t>
      </w:r>
      <w:r>
        <w:rPr>
          <w:b/>
          <w:kern w:val="36"/>
          <w:sz w:val="24"/>
          <w:szCs w:val="24"/>
        </w:rPr>
        <w:t>-ВР-16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255978" w:rsidRPr="00C12FA4" w:rsidRDefault="00255978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6B7940">
        <w:rPr>
          <w:b/>
          <w:sz w:val="24"/>
          <w:szCs w:val="24"/>
        </w:rPr>
        <w:t>Договор</w:t>
      </w:r>
      <w:r w:rsidR="006B7940" w:rsidRPr="006B7940">
        <w:rPr>
          <w:b/>
          <w:sz w:val="24"/>
          <w:szCs w:val="24"/>
        </w:rPr>
        <w:t>а</w:t>
      </w:r>
      <w:r w:rsidR="00366652" w:rsidRPr="006B7940">
        <w:rPr>
          <w:b/>
          <w:sz w:val="24"/>
          <w:szCs w:val="24"/>
        </w:rPr>
        <w:t xml:space="preserve"> </w:t>
      </w:r>
      <w:r w:rsidR="006B7940" w:rsidRPr="006B7940">
        <w:rPr>
          <w:b/>
          <w:sz w:val="24"/>
          <w:szCs w:val="24"/>
        </w:rPr>
        <w:t>на текущий ремонт легкового автотранспорта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5597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137EC4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47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49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64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73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80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82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137EC4">
        <w:rPr>
          <w:noProof/>
        </w:rPr>
        <w:t>86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1A326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</w:t>
      </w:r>
      <w:r w:rsidR="007556FF" w:rsidRPr="0037751F">
        <w:rPr>
          <w:iCs/>
          <w:sz w:val="24"/>
          <w:szCs w:val="24"/>
        </w:rPr>
        <w:t>Ямская, 4</w:t>
      </w:r>
      <w:r w:rsidR="00EC1043" w:rsidRPr="0037751F">
        <w:rPr>
          <w:iCs/>
          <w:sz w:val="24"/>
          <w:szCs w:val="24"/>
        </w:rPr>
        <w:t>, с</w:t>
      </w:r>
      <w:r w:rsidRPr="0037751F">
        <w:rPr>
          <w:iCs/>
          <w:sz w:val="24"/>
          <w:szCs w:val="24"/>
        </w:rPr>
        <w:t xml:space="preserve">екретарь Закупочной комиссии – </w:t>
      </w:r>
      <w:r w:rsidR="007556FF" w:rsidRPr="0037751F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D84CEC" w:rsidRPr="0037751F">
        <w:rPr>
          <w:iCs/>
          <w:sz w:val="24"/>
          <w:szCs w:val="24"/>
        </w:rPr>
        <w:t xml:space="preserve">ведущий специалист отдела закупочной деятельности </w:t>
      </w:r>
      <w:r w:rsidR="00D84CEC" w:rsidRPr="001A3267">
        <w:rPr>
          <w:iCs/>
          <w:sz w:val="24"/>
          <w:szCs w:val="24"/>
        </w:rPr>
        <w:t xml:space="preserve">ПАО «МРСК Центра» (филиала «Воронежэнерго) Зайцева Александра Анатольевна, контактный телефон: (473) 249-57-66, </w:t>
      </w:r>
      <w:r w:rsidR="00D84CEC" w:rsidRPr="001A3267">
        <w:rPr>
          <w:sz w:val="24"/>
          <w:szCs w:val="24"/>
        </w:rPr>
        <w:t xml:space="preserve">адрес электронной почты: </w:t>
      </w:r>
      <w:r w:rsidR="00D84CEC" w:rsidRPr="001A3267">
        <w:rPr>
          <w:iCs/>
          <w:sz w:val="24"/>
          <w:szCs w:val="24"/>
        </w:rPr>
        <w:t xml:space="preserve"> </w:t>
      </w:r>
      <w:hyperlink r:id="rId16" w:history="1">
        <w:r w:rsidR="00D84CEC" w:rsidRPr="001A3267">
          <w:rPr>
            <w:rStyle w:val="a7"/>
            <w:sz w:val="24"/>
            <w:szCs w:val="24"/>
            <w:lang w:val="en-US"/>
          </w:rPr>
          <w:t>Zaitseva</w:t>
        </w:r>
        <w:r w:rsidR="00D84CEC" w:rsidRPr="001A3267">
          <w:rPr>
            <w:rStyle w:val="a7"/>
            <w:sz w:val="24"/>
            <w:szCs w:val="24"/>
          </w:rPr>
          <w:t>.</w:t>
        </w:r>
        <w:r w:rsidR="00D84CEC" w:rsidRPr="001A3267">
          <w:rPr>
            <w:rStyle w:val="a7"/>
            <w:sz w:val="24"/>
            <w:szCs w:val="24"/>
            <w:lang w:val="en-US"/>
          </w:rPr>
          <w:t>AA</w:t>
        </w:r>
        <w:r w:rsidR="00D84CEC" w:rsidRPr="001A3267">
          <w:rPr>
            <w:rStyle w:val="a7"/>
            <w:sz w:val="24"/>
            <w:szCs w:val="24"/>
          </w:rPr>
          <w:t>@mrsk-1.ru</w:t>
        </w:r>
      </w:hyperlink>
      <w:r w:rsidR="00D84CEC" w:rsidRPr="001A3267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D84CEC" w:rsidRPr="001A3267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7" w:history="1">
        <w:r w:rsidR="00D84CEC" w:rsidRPr="001A3267">
          <w:rPr>
            <w:rStyle w:val="a7"/>
            <w:sz w:val="24"/>
            <w:szCs w:val="24"/>
            <w:lang w:val="en-US"/>
          </w:rPr>
          <w:t>Fateev</w:t>
        </w:r>
        <w:r w:rsidR="00D84CEC" w:rsidRPr="001A3267">
          <w:rPr>
            <w:rStyle w:val="a7"/>
            <w:sz w:val="24"/>
            <w:szCs w:val="24"/>
          </w:rPr>
          <w:t>.</w:t>
        </w:r>
        <w:r w:rsidR="00D84CEC" w:rsidRPr="001A3267">
          <w:rPr>
            <w:rStyle w:val="a7"/>
            <w:sz w:val="24"/>
            <w:szCs w:val="24"/>
            <w:lang w:val="en-US"/>
          </w:rPr>
          <w:t>SY</w:t>
        </w:r>
        <w:r w:rsidR="00D84CEC" w:rsidRPr="001A3267">
          <w:rPr>
            <w:rStyle w:val="a7"/>
            <w:sz w:val="24"/>
            <w:szCs w:val="24"/>
          </w:rPr>
          <w:t>@mrsk-1.ru</w:t>
        </w:r>
      </w:hyperlink>
      <w:r w:rsidR="00D84CEC" w:rsidRPr="001A3267">
        <w:rPr>
          <w:rStyle w:val="a7"/>
          <w:sz w:val="24"/>
          <w:szCs w:val="24"/>
        </w:rPr>
        <w:t>,</w:t>
      </w:r>
      <w:r w:rsidR="00862664" w:rsidRPr="001A3267">
        <w:rPr>
          <w:sz w:val="24"/>
          <w:szCs w:val="24"/>
        </w:rPr>
        <w:t xml:space="preserve"> </w:t>
      </w:r>
      <w:r w:rsidR="004B5EB3" w:rsidRPr="001A3267">
        <w:rPr>
          <w:iCs/>
          <w:sz w:val="24"/>
          <w:szCs w:val="24"/>
        </w:rPr>
        <w:t>Извещени</w:t>
      </w:r>
      <w:r w:rsidRPr="001A3267">
        <w:rPr>
          <w:iCs/>
          <w:sz w:val="24"/>
          <w:szCs w:val="24"/>
        </w:rPr>
        <w:t>ем</w:t>
      </w:r>
      <w:r w:rsidRPr="001A3267">
        <w:rPr>
          <w:sz w:val="24"/>
          <w:szCs w:val="24"/>
        </w:rPr>
        <w:t xml:space="preserve"> о проведении открытого </w:t>
      </w:r>
      <w:r w:rsidRPr="001A3267">
        <w:rPr>
          <w:iCs/>
          <w:sz w:val="24"/>
          <w:szCs w:val="24"/>
        </w:rPr>
        <w:t>запроса предложений</w:t>
      </w:r>
      <w:r w:rsidRPr="001A3267">
        <w:rPr>
          <w:sz w:val="24"/>
          <w:szCs w:val="24"/>
        </w:rPr>
        <w:t xml:space="preserve">, опубликованным </w:t>
      </w:r>
      <w:r w:rsidRPr="001A3267">
        <w:rPr>
          <w:b/>
          <w:sz w:val="24"/>
          <w:szCs w:val="24"/>
        </w:rPr>
        <w:t>«</w:t>
      </w:r>
      <w:r w:rsidR="00D84CEC" w:rsidRPr="001A3267">
        <w:rPr>
          <w:b/>
          <w:sz w:val="24"/>
          <w:szCs w:val="24"/>
        </w:rPr>
        <w:t>2</w:t>
      </w:r>
      <w:r w:rsidR="001A3267" w:rsidRPr="001A3267">
        <w:rPr>
          <w:b/>
          <w:sz w:val="24"/>
          <w:szCs w:val="24"/>
        </w:rPr>
        <w:t>2</w:t>
      </w:r>
      <w:r w:rsidRPr="001A3267">
        <w:rPr>
          <w:b/>
          <w:sz w:val="24"/>
          <w:szCs w:val="24"/>
        </w:rPr>
        <w:t xml:space="preserve">» </w:t>
      </w:r>
      <w:r w:rsidR="00D84CEC" w:rsidRPr="001A3267">
        <w:rPr>
          <w:b/>
          <w:sz w:val="24"/>
          <w:szCs w:val="24"/>
        </w:rPr>
        <w:t>декаб</w:t>
      </w:r>
      <w:r w:rsidR="00862664" w:rsidRPr="001A3267">
        <w:rPr>
          <w:b/>
          <w:sz w:val="24"/>
          <w:szCs w:val="24"/>
        </w:rPr>
        <w:t>ря</w:t>
      </w:r>
      <w:r w:rsidRPr="001A3267">
        <w:rPr>
          <w:b/>
          <w:sz w:val="24"/>
          <w:szCs w:val="24"/>
        </w:rPr>
        <w:t xml:space="preserve"> 20</w:t>
      </w:r>
      <w:r w:rsidR="00C12FA4" w:rsidRPr="001A3267">
        <w:rPr>
          <w:b/>
          <w:sz w:val="24"/>
          <w:szCs w:val="24"/>
        </w:rPr>
        <w:t>1</w:t>
      </w:r>
      <w:r w:rsidR="00862664" w:rsidRPr="001A3267">
        <w:rPr>
          <w:b/>
          <w:sz w:val="24"/>
          <w:szCs w:val="24"/>
        </w:rPr>
        <w:t>6</w:t>
      </w:r>
      <w:r w:rsidRPr="001A3267">
        <w:rPr>
          <w:b/>
          <w:sz w:val="24"/>
          <w:szCs w:val="24"/>
        </w:rPr>
        <w:t xml:space="preserve"> г.</w:t>
      </w:r>
      <w:r w:rsidRPr="001A3267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1A3267">
          <w:rPr>
            <w:rStyle w:val="a7"/>
            <w:sz w:val="24"/>
            <w:szCs w:val="24"/>
          </w:rPr>
          <w:t>www.zakupki.</w:t>
        </w:r>
        <w:r w:rsidR="00345CCA" w:rsidRPr="001A3267">
          <w:rPr>
            <w:rStyle w:val="a7"/>
            <w:sz w:val="24"/>
            <w:szCs w:val="24"/>
            <w:lang w:val="en-US"/>
          </w:rPr>
          <w:t>gov</w:t>
        </w:r>
        <w:r w:rsidR="00345CCA" w:rsidRPr="001A3267">
          <w:rPr>
            <w:rStyle w:val="a7"/>
            <w:sz w:val="24"/>
            <w:szCs w:val="24"/>
          </w:rPr>
          <w:t>.ru</w:t>
        </w:r>
      </w:hyperlink>
      <w:r w:rsidRPr="001A3267">
        <w:rPr>
          <w:sz w:val="24"/>
          <w:szCs w:val="24"/>
        </w:rPr>
        <w:t>),</w:t>
      </w:r>
      <w:r w:rsidR="009D7F01" w:rsidRPr="001A3267">
        <w:rPr>
          <w:iCs/>
          <w:sz w:val="24"/>
          <w:szCs w:val="24"/>
        </w:rPr>
        <w:t xml:space="preserve"> </w:t>
      </w:r>
      <w:r w:rsidR="009D7F01" w:rsidRPr="001A3267">
        <w:rPr>
          <w:sz w:val="24"/>
          <w:szCs w:val="24"/>
        </w:rPr>
        <w:t xml:space="preserve">на сайте </w:t>
      </w:r>
      <w:r w:rsidR="007556FF" w:rsidRPr="001A3267">
        <w:rPr>
          <w:iCs/>
          <w:sz w:val="24"/>
          <w:szCs w:val="24"/>
        </w:rPr>
        <w:t>ПАО «МРСК Центра»</w:t>
      </w:r>
      <w:r w:rsidR="009D7F01" w:rsidRPr="001A3267">
        <w:rPr>
          <w:sz w:val="24"/>
          <w:szCs w:val="24"/>
        </w:rPr>
        <w:t xml:space="preserve"> (</w:t>
      </w:r>
      <w:hyperlink r:id="rId19" w:history="1">
        <w:r w:rsidR="007556FF" w:rsidRPr="001A3267">
          <w:rPr>
            <w:rStyle w:val="a7"/>
            <w:sz w:val="24"/>
            <w:szCs w:val="24"/>
          </w:rPr>
          <w:t>www.mrsk-1.ru</w:t>
        </w:r>
      </w:hyperlink>
      <w:r w:rsidR="00862664" w:rsidRPr="001A3267">
        <w:rPr>
          <w:sz w:val="24"/>
          <w:szCs w:val="24"/>
        </w:rPr>
        <w:t>)</w:t>
      </w:r>
      <w:r w:rsidR="00702B2C" w:rsidRPr="001A3267">
        <w:rPr>
          <w:sz w:val="24"/>
          <w:szCs w:val="24"/>
        </w:rPr>
        <w:t xml:space="preserve">, на сайте ЭТП, указанном в п. </w:t>
      </w:r>
      <w:r w:rsidR="00FB1A61" w:rsidRPr="001A3267">
        <w:rPr>
          <w:sz w:val="24"/>
          <w:szCs w:val="24"/>
        </w:rPr>
        <w:fldChar w:fldCharType="begin"/>
      </w:r>
      <w:r w:rsidR="00FB1A61" w:rsidRPr="001A3267">
        <w:rPr>
          <w:sz w:val="24"/>
          <w:szCs w:val="24"/>
        </w:rPr>
        <w:instrText xml:space="preserve"> REF _Ref440269836 \r \h  \* MERGEFORMAT </w:instrText>
      </w:r>
      <w:r w:rsidR="00FB1A61" w:rsidRPr="001A3267">
        <w:rPr>
          <w:sz w:val="24"/>
          <w:szCs w:val="24"/>
        </w:rPr>
      </w:r>
      <w:r w:rsidR="00FB1A61" w:rsidRPr="001A3267">
        <w:rPr>
          <w:sz w:val="24"/>
          <w:szCs w:val="24"/>
        </w:rPr>
        <w:fldChar w:fldCharType="separate"/>
      </w:r>
      <w:r w:rsidR="00137EC4" w:rsidRPr="001A3267">
        <w:rPr>
          <w:sz w:val="24"/>
          <w:szCs w:val="24"/>
        </w:rPr>
        <w:t>1.1.2</w:t>
      </w:r>
      <w:r w:rsidR="00FB1A61" w:rsidRPr="001A3267">
        <w:rPr>
          <w:sz w:val="24"/>
          <w:szCs w:val="24"/>
        </w:rPr>
        <w:fldChar w:fldCharType="end"/>
      </w:r>
      <w:r w:rsidR="00702B2C" w:rsidRPr="001A3267">
        <w:rPr>
          <w:sz w:val="24"/>
          <w:szCs w:val="24"/>
        </w:rPr>
        <w:t xml:space="preserve"> настоящей Документации,</w:t>
      </w:r>
      <w:r w:rsidR="009A7733" w:rsidRPr="001A3267">
        <w:rPr>
          <w:iCs/>
          <w:sz w:val="24"/>
          <w:szCs w:val="24"/>
        </w:rPr>
        <w:t xml:space="preserve"> </w:t>
      </w:r>
      <w:r w:rsidRPr="001A3267">
        <w:rPr>
          <w:iCs/>
          <w:sz w:val="24"/>
          <w:szCs w:val="24"/>
        </w:rPr>
        <w:t>приг</w:t>
      </w:r>
      <w:r w:rsidRPr="001A3267">
        <w:rPr>
          <w:sz w:val="24"/>
          <w:szCs w:val="24"/>
        </w:rPr>
        <w:t>ласило юридических лиц</w:t>
      </w:r>
      <w:r w:rsidR="005B75A6" w:rsidRPr="001A3267">
        <w:rPr>
          <w:sz w:val="24"/>
          <w:szCs w:val="24"/>
        </w:rPr>
        <w:t xml:space="preserve"> и физических лиц (в т.</w:t>
      </w:r>
      <w:r w:rsidR="003129D4" w:rsidRPr="001A3267">
        <w:rPr>
          <w:sz w:val="24"/>
          <w:szCs w:val="24"/>
        </w:rPr>
        <w:t xml:space="preserve"> </w:t>
      </w:r>
      <w:r w:rsidR="005B75A6" w:rsidRPr="001A3267">
        <w:rPr>
          <w:sz w:val="24"/>
          <w:szCs w:val="24"/>
        </w:rPr>
        <w:t>ч. индивидуальных предпринимателей)</w:t>
      </w:r>
      <w:r w:rsidR="00DC6125" w:rsidRPr="001A3267">
        <w:rPr>
          <w:sz w:val="24"/>
          <w:szCs w:val="24"/>
        </w:rPr>
        <w:t xml:space="preserve"> (далее - Участники)</w:t>
      </w:r>
      <w:r w:rsidR="009D7F01" w:rsidRPr="001A3267">
        <w:rPr>
          <w:sz w:val="24"/>
          <w:szCs w:val="24"/>
        </w:rPr>
        <w:t xml:space="preserve"> </w:t>
      </w:r>
      <w:r w:rsidR="004B5EB3" w:rsidRPr="001A3267">
        <w:rPr>
          <w:sz w:val="24"/>
          <w:szCs w:val="24"/>
        </w:rPr>
        <w:t>к участию в процедуре О</w:t>
      </w:r>
      <w:r w:rsidRPr="001A326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A3267">
        <w:rPr>
          <w:sz w:val="24"/>
          <w:szCs w:val="24"/>
        </w:rPr>
        <w:t xml:space="preserve">на право заключения </w:t>
      </w:r>
      <w:r w:rsidR="00366652" w:rsidRPr="001A3267">
        <w:rPr>
          <w:sz w:val="24"/>
          <w:szCs w:val="24"/>
        </w:rPr>
        <w:t>Договор</w:t>
      </w:r>
      <w:r w:rsidR="004374F6" w:rsidRPr="001A3267">
        <w:rPr>
          <w:sz w:val="24"/>
          <w:szCs w:val="24"/>
        </w:rPr>
        <w:t>а</w:t>
      </w:r>
      <w:r w:rsidR="00366652" w:rsidRPr="001A3267">
        <w:rPr>
          <w:sz w:val="24"/>
          <w:szCs w:val="24"/>
        </w:rPr>
        <w:t xml:space="preserve"> </w:t>
      </w:r>
      <w:r w:rsidR="004374F6" w:rsidRPr="001A3267">
        <w:rPr>
          <w:snapToGrid w:val="0"/>
          <w:sz w:val="24"/>
          <w:szCs w:val="24"/>
        </w:rPr>
        <w:t xml:space="preserve">на текущий ремонт легкового автотранспорта </w:t>
      </w:r>
      <w:r w:rsidR="004374F6" w:rsidRPr="001A3267">
        <w:rPr>
          <w:sz w:val="24"/>
          <w:szCs w:val="24"/>
        </w:rPr>
        <w:t xml:space="preserve">для нужд ПАО «МРСК Центра» (филиала «Воронежэнерго») </w:t>
      </w:r>
      <w:r w:rsidR="00366652" w:rsidRPr="001A3267">
        <w:rPr>
          <w:sz w:val="24"/>
          <w:szCs w:val="24"/>
        </w:rPr>
        <w:t>для нужд ПАО «МРСК Центра»</w:t>
      </w:r>
      <w:r w:rsidR="00702B2C" w:rsidRPr="001A3267">
        <w:rPr>
          <w:sz w:val="24"/>
          <w:szCs w:val="24"/>
        </w:rPr>
        <w:t xml:space="preserve"> </w:t>
      </w:r>
      <w:r w:rsidR="00862664" w:rsidRPr="001A3267">
        <w:rPr>
          <w:sz w:val="24"/>
          <w:szCs w:val="24"/>
        </w:rPr>
        <w:t>(филиала «Воронежэнерго»</w:t>
      </w:r>
      <w:r w:rsidR="00D84CEC" w:rsidRPr="001A3267">
        <w:rPr>
          <w:sz w:val="24"/>
          <w:szCs w:val="24"/>
        </w:rPr>
        <w:t>)</w:t>
      </w:r>
      <w:r w:rsidR="00862664" w:rsidRPr="001A3267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1A3267">
        <w:rPr>
          <w:sz w:val="24"/>
          <w:szCs w:val="24"/>
        </w:rPr>
        <w:t>Арзамасская</w:t>
      </w:r>
      <w:proofErr w:type="spellEnd"/>
      <w:r w:rsidR="00862664" w:rsidRPr="001A3267">
        <w:rPr>
          <w:sz w:val="24"/>
          <w:szCs w:val="24"/>
        </w:rPr>
        <w:t>, 2</w:t>
      </w:r>
      <w:r w:rsidRPr="001A326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1A326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A3267">
        <w:rPr>
          <w:sz w:val="24"/>
          <w:szCs w:val="24"/>
        </w:rPr>
        <w:t xml:space="preserve">Настоящий </w:t>
      </w:r>
      <w:r w:rsidR="004B5EB3" w:rsidRPr="001A3267">
        <w:rPr>
          <w:sz w:val="24"/>
          <w:szCs w:val="24"/>
        </w:rPr>
        <w:t>З</w:t>
      </w:r>
      <w:r w:rsidRPr="001A326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A3267">
        <w:rPr>
          <w:sz w:val="24"/>
          <w:szCs w:val="24"/>
        </w:rPr>
        <w:t>электронной торговой площадк</w:t>
      </w:r>
      <w:r w:rsidR="00414AB1" w:rsidRPr="001A3267">
        <w:rPr>
          <w:sz w:val="24"/>
          <w:szCs w:val="24"/>
        </w:rPr>
        <w:t>и</w:t>
      </w:r>
      <w:r w:rsidR="00702B2C" w:rsidRPr="001A3267">
        <w:rPr>
          <w:sz w:val="24"/>
          <w:szCs w:val="24"/>
        </w:rPr>
        <w:t xml:space="preserve"> </w:t>
      </w:r>
      <w:r w:rsidR="000D70B6" w:rsidRPr="001A3267">
        <w:rPr>
          <w:sz w:val="24"/>
          <w:szCs w:val="24"/>
        </w:rPr>
        <w:t>П</w:t>
      </w:r>
      <w:r w:rsidR="00702B2C" w:rsidRPr="001A3267">
        <w:rPr>
          <w:sz w:val="24"/>
          <w:szCs w:val="24"/>
        </w:rPr>
        <w:t>АО «</w:t>
      </w:r>
      <w:proofErr w:type="spellStart"/>
      <w:r w:rsidR="00702B2C" w:rsidRPr="001A3267">
        <w:rPr>
          <w:sz w:val="24"/>
          <w:szCs w:val="24"/>
        </w:rPr>
        <w:t>Россети</w:t>
      </w:r>
      <w:proofErr w:type="spellEnd"/>
      <w:r w:rsidR="00702B2C" w:rsidRPr="001A3267">
        <w:rPr>
          <w:sz w:val="24"/>
          <w:szCs w:val="24"/>
        </w:rPr>
        <w:t xml:space="preserve">» </w:t>
      </w:r>
      <w:hyperlink r:id="rId20" w:history="1">
        <w:r w:rsidR="00862664" w:rsidRPr="001A3267">
          <w:rPr>
            <w:rStyle w:val="a7"/>
            <w:sz w:val="24"/>
            <w:szCs w:val="24"/>
          </w:rPr>
          <w:t>etp.rosseti.ru</w:t>
        </w:r>
      </w:hyperlink>
      <w:r w:rsidR="00862664" w:rsidRPr="001A3267">
        <w:rPr>
          <w:sz w:val="24"/>
          <w:szCs w:val="24"/>
        </w:rPr>
        <w:t xml:space="preserve"> </w:t>
      </w:r>
      <w:r w:rsidR="00702B2C" w:rsidRPr="001A3267">
        <w:rPr>
          <w:sz w:val="24"/>
          <w:szCs w:val="24"/>
        </w:rPr>
        <w:t>(далее — ЭТП)</w:t>
      </w:r>
      <w:r w:rsidR="005B75A6" w:rsidRPr="001A3267">
        <w:rPr>
          <w:sz w:val="24"/>
          <w:szCs w:val="24"/>
        </w:rPr>
        <w:t>.</w:t>
      </w:r>
      <w:bookmarkEnd w:id="14"/>
    </w:p>
    <w:p w:rsidR="00717F60" w:rsidRPr="001A326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A3267">
        <w:rPr>
          <w:sz w:val="24"/>
          <w:szCs w:val="24"/>
        </w:rPr>
        <w:t>Заказчик</w:t>
      </w:r>
      <w:r w:rsidR="00702B2C" w:rsidRPr="001A3267">
        <w:rPr>
          <w:sz w:val="24"/>
          <w:szCs w:val="24"/>
        </w:rPr>
        <w:t xml:space="preserve">: </w:t>
      </w:r>
      <w:r w:rsidRPr="001A3267">
        <w:rPr>
          <w:sz w:val="24"/>
          <w:szCs w:val="24"/>
        </w:rPr>
        <w:t xml:space="preserve"> </w:t>
      </w:r>
      <w:r w:rsidR="00702B2C" w:rsidRPr="001A3267">
        <w:rPr>
          <w:iCs/>
          <w:sz w:val="24"/>
          <w:szCs w:val="24"/>
        </w:rPr>
        <w:t>ПАО «МРСК Центра».</w:t>
      </w:r>
      <w:r w:rsidRPr="001A3267">
        <w:rPr>
          <w:rStyle w:val="aa"/>
          <w:sz w:val="24"/>
          <w:szCs w:val="24"/>
        </w:rPr>
        <w:t xml:space="preserve"> </w:t>
      </w:r>
      <w:bookmarkEnd w:id="15"/>
    </w:p>
    <w:p w:rsidR="008C4223" w:rsidRPr="001A326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A3267">
        <w:rPr>
          <w:sz w:val="24"/>
          <w:szCs w:val="24"/>
        </w:rPr>
        <w:t>Предмет З</w:t>
      </w:r>
      <w:r w:rsidR="00717F60" w:rsidRPr="001A3267">
        <w:rPr>
          <w:sz w:val="24"/>
          <w:szCs w:val="24"/>
        </w:rPr>
        <w:t>апроса предложений</w:t>
      </w:r>
      <w:r w:rsidR="00702B2C" w:rsidRPr="001A3267">
        <w:rPr>
          <w:sz w:val="24"/>
          <w:szCs w:val="24"/>
        </w:rPr>
        <w:t>:</w:t>
      </w:r>
      <w:bookmarkEnd w:id="16"/>
    </w:p>
    <w:p w:rsidR="00A40714" w:rsidRPr="001A326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A3267">
        <w:rPr>
          <w:b/>
          <w:sz w:val="24"/>
          <w:szCs w:val="24"/>
          <w:u w:val="single"/>
        </w:rPr>
        <w:t>Лот №1:</w:t>
      </w:r>
      <w:r w:rsidR="00717F60" w:rsidRPr="001A3267">
        <w:rPr>
          <w:sz w:val="24"/>
          <w:szCs w:val="24"/>
        </w:rPr>
        <w:t xml:space="preserve"> право заключения </w:t>
      </w:r>
      <w:r w:rsidR="00123C70" w:rsidRPr="001A3267">
        <w:rPr>
          <w:sz w:val="24"/>
          <w:szCs w:val="24"/>
        </w:rPr>
        <w:t>Договор</w:t>
      </w:r>
      <w:r w:rsidR="00D84CEC" w:rsidRPr="001A3267">
        <w:rPr>
          <w:sz w:val="24"/>
          <w:szCs w:val="24"/>
        </w:rPr>
        <w:t>а</w:t>
      </w:r>
      <w:r w:rsidR="00A40714" w:rsidRPr="001A3267">
        <w:rPr>
          <w:sz w:val="24"/>
          <w:szCs w:val="24"/>
        </w:rPr>
        <w:t xml:space="preserve"> </w:t>
      </w:r>
      <w:r w:rsidR="00D84CEC" w:rsidRPr="001A3267">
        <w:rPr>
          <w:snapToGrid w:val="0"/>
          <w:sz w:val="24"/>
          <w:szCs w:val="24"/>
        </w:rPr>
        <w:t xml:space="preserve">на текущий ремонт легкового автотранспорта </w:t>
      </w:r>
      <w:r w:rsidR="00D84CEC" w:rsidRPr="001A3267">
        <w:rPr>
          <w:sz w:val="24"/>
          <w:szCs w:val="24"/>
        </w:rPr>
        <w:t>для нужд ПАО «МРСК Центра» (филиала «Воронежэнерго»)</w:t>
      </w:r>
      <w:bookmarkEnd w:id="17"/>
      <w:r w:rsidR="00702B2C" w:rsidRPr="001A3267">
        <w:rPr>
          <w:sz w:val="24"/>
          <w:szCs w:val="24"/>
        </w:rPr>
        <w:t>.</w:t>
      </w:r>
    </w:p>
    <w:p w:rsidR="008C4223" w:rsidRPr="001A326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A3267">
        <w:rPr>
          <w:sz w:val="24"/>
          <w:szCs w:val="24"/>
        </w:rPr>
        <w:t xml:space="preserve">Количество лотов: </w:t>
      </w:r>
      <w:r w:rsidRPr="001A3267">
        <w:rPr>
          <w:b/>
          <w:sz w:val="24"/>
          <w:szCs w:val="24"/>
        </w:rPr>
        <w:t>1 (один)</w:t>
      </w:r>
      <w:r w:rsidRPr="001A3267">
        <w:rPr>
          <w:sz w:val="24"/>
          <w:szCs w:val="24"/>
        </w:rPr>
        <w:t>.</w:t>
      </w:r>
    </w:p>
    <w:bookmarkEnd w:id="18"/>
    <w:p w:rsidR="00804801" w:rsidRPr="001A326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A3267">
        <w:rPr>
          <w:sz w:val="24"/>
          <w:szCs w:val="24"/>
        </w:rPr>
        <w:t xml:space="preserve">Частичное </w:t>
      </w:r>
      <w:r w:rsidR="00366652" w:rsidRPr="001A3267">
        <w:rPr>
          <w:sz w:val="24"/>
          <w:szCs w:val="24"/>
        </w:rPr>
        <w:t xml:space="preserve">оказание </w:t>
      </w:r>
      <w:r w:rsidR="00AD3EBC" w:rsidRPr="001A3267">
        <w:rPr>
          <w:sz w:val="24"/>
          <w:szCs w:val="24"/>
        </w:rPr>
        <w:t>услуг</w:t>
      </w:r>
      <w:r w:rsidRPr="001A3267">
        <w:rPr>
          <w:sz w:val="24"/>
          <w:szCs w:val="24"/>
        </w:rPr>
        <w:t xml:space="preserve"> не допускается.</w:t>
      </w:r>
    </w:p>
    <w:p w:rsidR="00717F60" w:rsidRPr="001A326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A3267">
        <w:rPr>
          <w:sz w:val="24"/>
          <w:szCs w:val="24"/>
        </w:rPr>
        <w:t>Сроки</w:t>
      </w:r>
      <w:r w:rsidR="00717F60" w:rsidRPr="001A3267">
        <w:rPr>
          <w:sz w:val="24"/>
          <w:szCs w:val="24"/>
        </w:rPr>
        <w:t xml:space="preserve"> </w:t>
      </w:r>
      <w:r w:rsidR="00366652" w:rsidRPr="001A3267">
        <w:rPr>
          <w:sz w:val="24"/>
          <w:szCs w:val="24"/>
        </w:rPr>
        <w:t>оказания услуг</w:t>
      </w:r>
      <w:r w:rsidR="00717F60" w:rsidRPr="001A3267">
        <w:rPr>
          <w:sz w:val="24"/>
          <w:szCs w:val="24"/>
        </w:rPr>
        <w:t xml:space="preserve">: </w:t>
      </w:r>
      <w:r w:rsidR="00D84CEC" w:rsidRPr="001A3267">
        <w:rPr>
          <w:sz w:val="24"/>
          <w:szCs w:val="24"/>
        </w:rPr>
        <w:t>в течение 2017 года (в соответствии со сроками, указанными в Приложении №1 к документации по запросу предложений)</w:t>
      </w:r>
      <w:r w:rsidR="00717F60" w:rsidRPr="001A3267">
        <w:rPr>
          <w:sz w:val="24"/>
          <w:szCs w:val="24"/>
        </w:rPr>
        <w:t>.</w:t>
      </w:r>
      <w:bookmarkEnd w:id="19"/>
    </w:p>
    <w:p w:rsidR="008D2928" w:rsidRPr="001A3267" w:rsidRDefault="00D84CE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A3267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1A3267">
        <w:rPr>
          <w:sz w:val="24"/>
          <w:szCs w:val="24"/>
        </w:rPr>
        <w:t>.</w:t>
      </w:r>
      <w:bookmarkEnd w:id="20"/>
    </w:p>
    <w:p w:rsidR="00717F60" w:rsidRPr="0037751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7751F">
        <w:rPr>
          <w:iCs/>
          <w:sz w:val="24"/>
          <w:szCs w:val="24"/>
        </w:rPr>
        <w:t xml:space="preserve">Форма и порядок оплаты: </w:t>
      </w:r>
      <w:r w:rsidR="00366652" w:rsidRPr="0037751F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37751F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7751F">
        <w:rPr>
          <w:iCs/>
          <w:sz w:val="24"/>
          <w:szCs w:val="24"/>
        </w:rPr>
        <w:t xml:space="preserve">Порядок проведения </w:t>
      </w:r>
      <w:r w:rsidR="00C05EF6" w:rsidRPr="0037751F">
        <w:rPr>
          <w:iCs/>
          <w:sz w:val="24"/>
          <w:szCs w:val="24"/>
        </w:rPr>
        <w:t xml:space="preserve">запроса предложений </w:t>
      </w:r>
      <w:r w:rsidRPr="0037751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7751F">
        <w:rPr>
          <w:sz w:val="24"/>
          <w:szCs w:val="24"/>
        </w:rPr>
        <w:t>заявок</w:t>
      </w:r>
      <w:r w:rsidRPr="0037751F">
        <w:rPr>
          <w:iCs/>
          <w:sz w:val="24"/>
          <w:szCs w:val="24"/>
        </w:rPr>
        <w:t>, приведены в разделе</w:t>
      </w:r>
      <w:r w:rsidR="00E71A48" w:rsidRPr="0037751F">
        <w:rPr>
          <w:iCs/>
          <w:sz w:val="24"/>
          <w:szCs w:val="24"/>
        </w:rPr>
        <w:t xml:space="preserve"> </w:t>
      </w:r>
      <w:r w:rsidR="002654BD" w:rsidRPr="0037751F">
        <w:rPr>
          <w:iCs/>
          <w:sz w:val="24"/>
          <w:szCs w:val="24"/>
        </w:rPr>
        <w:fldChar w:fldCharType="begin"/>
      </w:r>
      <w:r w:rsidR="00E71A48" w:rsidRPr="0037751F">
        <w:rPr>
          <w:iCs/>
          <w:sz w:val="24"/>
          <w:szCs w:val="24"/>
        </w:rPr>
        <w:instrText xml:space="preserve"> REF _Ref311232052 \r \h </w:instrText>
      </w:r>
      <w:r w:rsidR="0037751F">
        <w:rPr>
          <w:iCs/>
          <w:sz w:val="24"/>
          <w:szCs w:val="24"/>
        </w:rPr>
        <w:instrText xml:space="preserve"> \* MERGEFORMAT </w:instrText>
      </w:r>
      <w:r w:rsidR="002654BD" w:rsidRPr="0037751F">
        <w:rPr>
          <w:iCs/>
          <w:sz w:val="24"/>
          <w:szCs w:val="24"/>
        </w:rPr>
      </w:r>
      <w:r w:rsidR="002654BD" w:rsidRPr="0037751F">
        <w:rPr>
          <w:iCs/>
          <w:sz w:val="24"/>
          <w:szCs w:val="24"/>
        </w:rPr>
        <w:fldChar w:fldCharType="separate"/>
      </w:r>
      <w:r w:rsidR="00137EC4">
        <w:rPr>
          <w:iCs/>
          <w:sz w:val="24"/>
          <w:szCs w:val="24"/>
        </w:rPr>
        <w:t>3</w:t>
      </w:r>
      <w:r w:rsidR="002654BD" w:rsidRPr="0037751F">
        <w:rPr>
          <w:iCs/>
          <w:sz w:val="24"/>
          <w:szCs w:val="24"/>
        </w:rPr>
        <w:fldChar w:fldCharType="end"/>
      </w:r>
      <w:r w:rsidR="00E71A48" w:rsidRPr="0037751F">
        <w:rPr>
          <w:iCs/>
          <w:sz w:val="24"/>
          <w:szCs w:val="24"/>
        </w:rPr>
        <w:t xml:space="preserve"> </w:t>
      </w:r>
      <w:r w:rsidRPr="0037751F">
        <w:rPr>
          <w:iCs/>
          <w:sz w:val="24"/>
          <w:szCs w:val="24"/>
        </w:rPr>
        <w:t>(здесь и далее</w:t>
      </w:r>
      <w:r w:rsidRPr="00E71A48">
        <w:rPr>
          <w:iCs/>
          <w:sz w:val="24"/>
          <w:szCs w:val="24"/>
        </w:rPr>
        <w:t xml:space="preserve">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</w:t>
      </w:r>
      <w:r w:rsidRPr="0037751F">
        <w:rPr>
          <w:iCs/>
          <w:sz w:val="24"/>
          <w:szCs w:val="24"/>
        </w:rPr>
        <w:t xml:space="preserve">разделе </w:t>
      </w:r>
      <w:r w:rsidR="00FB1A61" w:rsidRPr="0037751F">
        <w:rPr>
          <w:sz w:val="24"/>
          <w:szCs w:val="24"/>
        </w:rPr>
        <w:fldChar w:fldCharType="begin"/>
      </w:r>
      <w:r w:rsidR="00FB1A61" w:rsidRPr="0037751F">
        <w:rPr>
          <w:sz w:val="24"/>
          <w:szCs w:val="24"/>
        </w:rPr>
        <w:instrText xml:space="preserve"> REF _Ref305973574 \r \h  \* MERGEFORMAT </w:instrText>
      </w:r>
      <w:r w:rsidR="00FB1A61" w:rsidRPr="0037751F">
        <w:rPr>
          <w:sz w:val="24"/>
          <w:szCs w:val="24"/>
        </w:rPr>
      </w:r>
      <w:r w:rsidR="00FB1A61" w:rsidRPr="0037751F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2</w:t>
      </w:r>
      <w:r w:rsidR="00FB1A61" w:rsidRPr="0037751F">
        <w:rPr>
          <w:sz w:val="24"/>
          <w:szCs w:val="24"/>
        </w:rPr>
        <w:fldChar w:fldCharType="end"/>
      </w:r>
      <w:r w:rsidR="004B5EB3" w:rsidRPr="0037751F">
        <w:rPr>
          <w:iCs/>
          <w:sz w:val="24"/>
          <w:szCs w:val="24"/>
        </w:rPr>
        <w:t>.</w:t>
      </w:r>
      <w:r w:rsidRPr="0037751F">
        <w:rPr>
          <w:iCs/>
          <w:sz w:val="24"/>
          <w:szCs w:val="24"/>
        </w:rPr>
        <w:t xml:space="preserve"> Формы</w:t>
      </w:r>
      <w:r w:rsidRPr="002A47D1">
        <w:rPr>
          <w:iCs/>
          <w:sz w:val="24"/>
          <w:szCs w:val="24"/>
        </w:rPr>
        <w:t xml:space="preserve">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137EC4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137EC4" w:rsidRPr="00137EC4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137EC4" w:rsidRPr="00137EC4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137EC4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137EC4" w:rsidRPr="00137EC4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137EC4" w:rsidRPr="00137EC4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137EC4" w:rsidRPr="00137EC4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137EC4" w:rsidRPr="00137EC4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137EC4" w:rsidRPr="00137EC4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137EC4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137EC4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137EC4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137EC4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137EC4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137EC4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137EC4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137EC4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137EC4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137EC4" w:rsidRPr="00137EC4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137EC4" w:rsidRPr="00137EC4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137EC4" w:rsidRPr="00137EC4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137EC4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115E9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115E91">
        <w:rPr>
          <w:bCs w:val="0"/>
          <w:sz w:val="24"/>
          <w:szCs w:val="24"/>
        </w:rPr>
        <w:t>установления.</w:t>
      </w:r>
      <w:proofErr w:type="gramEnd"/>
    </w:p>
    <w:p w:rsidR="00717F60" w:rsidRPr="00115E9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Цена </w:t>
      </w:r>
      <w:r w:rsidR="004B5EB3" w:rsidRPr="00115E91">
        <w:rPr>
          <w:bCs w:val="0"/>
          <w:sz w:val="24"/>
          <w:szCs w:val="24"/>
        </w:rPr>
        <w:t>Заявк</w:t>
      </w:r>
      <w:r w:rsidRPr="00115E91">
        <w:rPr>
          <w:bCs w:val="0"/>
          <w:sz w:val="24"/>
          <w:szCs w:val="24"/>
        </w:rPr>
        <w:t xml:space="preserve">и фиксируется в рублях </w:t>
      </w:r>
      <w:r w:rsidR="00676A76" w:rsidRPr="00115E91">
        <w:rPr>
          <w:bCs w:val="0"/>
          <w:sz w:val="24"/>
          <w:szCs w:val="24"/>
        </w:rPr>
        <w:t xml:space="preserve">РФ </w:t>
      </w:r>
      <w:r w:rsidRPr="00115E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15E91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115E91">
        <w:rPr>
          <w:szCs w:val="24"/>
        </w:rPr>
        <w:t xml:space="preserve">Начальная (максимальная) цена </w:t>
      </w:r>
      <w:r w:rsidR="00123C70" w:rsidRPr="00115E91">
        <w:rPr>
          <w:szCs w:val="24"/>
        </w:rPr>
        <w:t>Договор</w:t>
      </w:r>
      <w:r w:rsidRPr="00115E91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115E9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115E91">
        <w:rPr>
          <w:bCs w:val="0"/>
          <w:sz w:val="24"/>
          <w:szCs w:val="24"/>
        </w:rPr>
        <w:t xml:space="preserve">Начальная (максимальная) цена </w:t>
      </w:r>
      <w:r w:rsidR="00123C70" w:rsidRPr="00115E91">
        <w:rPr>
          <w:bCs w:val="0"/>
          <w:sz w:val="24"/>
          <w:szCs w:val="24"/>
        </w:rPr>
        <w:t>Договор</w:t>
      </w:r>
      <w:r w:rsidRPr="00115E91">
        <w:rPr>
          <w:bCs w:val="0"/>
          <w:sz w:val="24"/>
          <w:szCs w:val="24"/>
        </w:rPr>
        <w:t>а</w:t>
      </w:r>
      <w:r w:rsidR="00216641" w:rsidRPr="00115E91">
        <w:rPr>
          <w:bCs w:val="0"/>
          <w:sz w:val="24"/>
          <w:szCs w:val="24"/>
        </w:rPr>
        <w:t>:</w:t>
      </w:r>
      <w:bookmarkEnd w:id="395"/>
    </w:p>
    <w:p w:rsidR="00717F60" w:rsidRPr="0037751F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15E91">
        <w:rPr>
          <w:b/>
          <w:bCs w:val="0"/>
          <w:sz w:val="24"/>
          <w:szCs w:val="24"/>
          <w:u w:val="single"/>
        </w:rPr>
        <w:t>По Лоту №1:</w:t>
      </w:r>
      <w:r w:rsidR="00717F60" w:rsidRPr="00115E91">
        <w:rPr>
          <w:bCs w:val="0"/>
          <w:sz w:val="24"/>
          <w:szCs w:val="24"/>
        </w:rPr>
        <w:t xml:space="preserve"> </w:t>
      </w:r>
      <w:r w:rsidR="0037751F" w:rsidRPr="00115E91">
        <w:rPr>
          <w:b/>
          <w:sz w:val="24"/>
          <w:szCs w:val="24"/>
        </w:rPr>
        <w:t>700 000,00</w:t>
      </w:r>
      <w:r w:rsidR="0037751F" w:rsidRPr="00115E91">
        <w:rPr>
          <w:sz w:val="24"/>
          <w:szCs w:val="24"/>
        </w:rPr>
        <w:t xml:space="preserve"> (Семьсот тысяч) рублей 00 копеек РФ, без учета НДС; НДС составляет </w:t>
      </w:r>
      <w:r w:rsidR="0037751F" w:rsidRPr="00115E91">
        <w:rPr>
          <w:b/>
          <w:sz w:val="24"/>
          <w:szCs w:val="24"/>
        </w:rPr>
        <w:t>126 000,00</w:t>
      </w:r>
      <w:r w:rsidR="0037751F" w:rsidRPr="00115E91">
        <w:rPr>
          <w:sz w:val="24"/>
          <w:szCs w:val="24"/>
        </w:rPr>
        <w:t xml:space="preserve"> (Сто двадцать шесть тысяч) рублей 00 копеек РФ; </w:t>
      </w:r>
      <w:r w:rsidR="0037751F" w:rsidRPr="00115E91">
        <w:rPr>
          <w:b/>
          <w:sz w:val="24"/>
          <w:szCs w:val="24"/>
        </w:rPr>
        <w:t>826 000,00</w:t>
      </w:r>
      <w:r w:rsidR="0037751F" w:rsidRPr="00115E91">
        <w:rPr>
          <w:sz w:val="24"/>
          <w:szCs w:val="24"/>
        </w:rPr>
        <w:t xml:space="preserve"> (Восемьсот двадцать шесть тысяч) рублей 00 копеек РФ, с учетом НДС.</w:t>
      </w:r>
    </w:p>
    <w:p w:rsidR="00280464" w:rsidRPr="00B71B9D" w:rsidRDefault="00280464" w:rsidP="0037751F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</w:t>
      </w:r>
      <w:r w:rsidR="00BD74DF" w:rsidRPr="00115E91">
        <w:rPr>
          <w:sz w:val="24"/>
          <w:szCs w:val="24"/>
        </w:rPr>
        <w:t>котировочной доске» ЭТП</w:t>
      </w:r>
      <w:r w:rsidRPr="00115E91">
        <w:rPr>
          <w:bCs w:val="0"/>
          <w:sz w:val="24"/>
          <w:szCs w:val="24"/>
        </w:rPr>
        <w:t>. В противном случае Заявк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Участника будет отклонен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115E91">
        <w:fldChar w:fldCharType="begin"/>
      </w:r>
      <w:r w:rsidR="00FB1A61" w:rsidRPr="00115E91">
        <w:instrText xml:space="preserve"> REF _Ref306138385 \r \h  \* MERGEFORMAT </w:instrText>
      </w:r>
      <w:r w:rsidR="00FB1A61" w:rsidRPr="00115E91">
        <w:fldChar w:fldCharType="separate"/>
      </w:r>
      <w:r w:rsidR="00137EC4" w:rsidRPr="00115E91">
        <w:rPr>
          <w:bCs w:val="0"/>
          <w:sz w:val="24"/>
          <w:szCs w:val="24"/>
        </w:rPr>
        <w:t>3.6.4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115E91">
        <w:rPr>
          <w:bCs w:val="0"/>
          <w:sz w:val="24"/>
          <w:szCs w:val="24"/>
        </w:rPr>
        <w:t xml:space="preserve">стоимости </w:t>
      </w:r>
      <w:r w:rsidR="00491992" w:rsidRPr="00115E91">
        <w:rPr>
          <w:sz w:val="24"/>
          <w:szCs w:val="24"/>
        </w:rPr>
        <w:t>за единицу продукции</w:t>
      </w:r>
      <w:r w:rsidR="00491992" w:rsidRPr="00115E91">
        <w:rPr>
          <w:bCs w:val="0"/>
          <w:sz w:val="24"/>
          <w:szCs w:val="24"/>
        </w:rPr>
        <w:t xml:space="preserve"> </w:t>
      </w:r>
      <w:r w:rsidRPr="00115E91">
        <w:rPr>
          <w:bCs w:val="0"/>
          <w:sz w:val="24"/>
          <w:szCs w:val="24"/>
        </w:rPr>
        <w:t>без учета НДС.</w:t>
      </w:r>
    </w:p>
    <w:p w:rsidR="00BC1324" w:rsidRPr="00115E9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115E91">
        <w:fldChar w:fldCharType="begin"/>
      </w:r>
      <w:r w:rsidR="00FB1A61" w:rsidRPr="00115E91">
        <w:instrText xml:space="preserve"> REF _Ref465670219 \r \h  \* MERGEFORMAT </w:instrText>
      </w:r>
      <w:r w:rsidR="00FB1A61" w:rsidRPr="00115E91">
        <w:fldChar w:fldCharType="separate"/>
      </w:r>
      <w:r w:rsidR="00137EC4" w:rsidRPr="00115E91">
        <w:rPr>
          <w:bCs w:val="0"/>
          <w:sz w:val="24"/>
          <w:szCs w:val="24"/>
        </w:rPr>
        <w:t>3.10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115E91">
        <w:rPr>
          <w:szCs w:val="24"/>
        </w:rPr>
        <w:t xml:space="preserve">Требования к </w:t>
      </w:r>
      <w:r w:rsidR="009C744E" w:rsidRPr="00115E91">
        <w:rPr>
          <w:szCs w:val="24"/>
        </w:rPr>
        <w:t>Участник</w:t>
      </w:r>
      <w:r w:rsidRPr="00115E91">
        <w:rPr>
          <w:szCs w:val="24"/>
        </w:rPr>
        <w:t>у. Подтверждение соответствия предъявляемым</w:t>
      </w:r>
      <w:r w:rsidRPr="00AE1D21">
        <w:rPr>
          <w:szCs w:val="24"/>
        </w:rPr>
        <w:t xml:space="preserve">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37751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37751F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FB1A61" w:rsidRPr="0037751F">
        <w:fldChar w:fldCharType="begin"/>
      </w:r>
      <w:r w:rsidR="00FB1A61" w:rsidRPr="0037751F">
        <w:instrText xml:space="preserve"> REF _Ref440275279 \r \h  \* MERGEFORMAT </w:instrText>
      </w:r>
      <w:r w:rsidR="00FB1A61" w:rsidRPr="0037751F">
        <w:fldChar w:fldCharType="separate"/>
      </w:r>
      <w:r w:rsidR="00137EC4" w:rsidRPr="00137EC4">
        <w:rPr>
          <w:sz w:val="24"/>
          <w:szCs w:val="24"/>
        </w:rPr>
        <w:t>1.1.4</w:t>
      </w:r>
      <w:r w:rsidR="00FB1A61" w:rsidRPr="0037751F">
        <w:fldChar w:fldCharType="end"/>
      </w:r>
      <w:r w:rsidRPr="0037751F">
        <w:rPr>
          <w:sz w:val="24"/>
          <w:szCs w:val="24"/>
        </w:rPr>
        <w:t xml:space="preserve"> и разделе </w:t>
      </w:r>
      <w:r w:rsidR="00FB1A61" w:rsidRPr="0037751F">
        <w:fldChar w:fldCharType="begin"/>
      </w:r>
      <w:r w:rsidR="00FB1A61" w:rsidRPr="0037751F">
        <w:instrText xml:space="preserve"> REF _Ref440270568 \r \h  \* MERGEFORMAT </w:instrText>
      </w:r>
      <w:r w:rsidR="00FB1A61" w:rsidRPr="0037751F">
        <w:fldChar w:fldCharType="separate"/>
      </w:r>
      <w:r w:rsidR="00137EC4">
        <w:t>4</w:t>
      </w:r>
      <w:r w:rsidR="00FB1A61" w:rsidRPr="0037751F">
        <w:fldChar w:fldCharType="end"/>
      </w:r>
      <w:r w:rsidRPr="0037751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37751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37751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37751F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137EC4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115E9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</w:t>
      </w:r>
      <w:r w:rsidRPr="00115E91">
        <w:rPr>
          <w:i/>
          <w:sz w:val="24"/>
          <w:szCs w:val="24"/>
        </w:rPr>
        <w:t>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115E9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115E91">
        <w:rPr>
          <w:sz w:val="24"/>
          <w:szCs w:val="24"/>
        </w:rPr>
        <w:t>Копию (выписку из</w:t>
      </w:r>
      <w:r w:rsidR="00BD40A3" w:rsidRPr="00115E9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115E9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 xml:space="preserve">Документы, предусмотренные п. </w:t>
      </w:r>
      <w:r w:rsidR="00FB1A61" w:rsidRPr="00115E91">
        <w:fldChar w:fldCharType="begin"/>
      </w:r>
      <w:r w:rsidR="00FB1A61" w:rsidRPr="00115E91">
        <w:instrText xml:space="preserve"> REF _Ref465675151 \r \h  \* MERGEFORMAT </w:instrText>
      </w:r>
      <w:r w:rsidR="00FB1A61" w:rsidRPr="00115E91">
        <w:fldChar w:fldCharType="separate"/>
      </w:r>
      <w:r w:rsidR="00137EC4" w:rsidRPr="00115E91">
        <w:rPr>
          <w:sz w:val="24"/>
          <w:szCs w:val="24"/>
        </w:rPr>
        <w:t>3.10.2</w:t>
      </w:r>
      <w:r w:rsidR="00FB1A61" w:rsidRPr="00115E91">
        <w:fldChar w:fldCharType="end"/>
      </w:r>
      <w:r w:rsidRPr="00115E91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>Иные документы, которые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 мнению Участника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920CB0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lastRenderedPageBreak/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  <w:lang w:val="en-US"/>
        </w:rPr>
        <w:t>a</w:t>
      </w:r>
      <w:r w:rsidR="00137EC4" w:rsidRPr="00137EC4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  <w:lang w:val="en-US"/>
        </w:rPr>
        <w:t>g</w:t>
      </w:r>
      <w:r w:rsidR="00137EC4" w:rsidRPr="00137EC4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137EC4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137EC4" w:rsidRPr="00137EC4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-3.3.14.3</w:t>
      </w:r>
      <w:r w:rsidR="00137EC4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137EC4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6F81" w:rsidRPr="00C24ECF">
        <w:rPr>
          <w:sz w:val="24"/>
          <w:szCs w:val="24"/>
        </w:rPr>
        <w:t xml:space="preserve">РФ, </w:t>
      </w:r>
      <w:r w:rsidR="00B76F81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B76F81" w:rsidRPr="00C24ECF">
        <w:rPr>
          <w:iCs/>
          <w:sz w:val="24"/>
          <w:szCs w:val="24"/>
        </w:rPr>
        <w:t>Арзамасская</w:t>
      </w:r>
      <w:proofErr w:type="spellEnd"/>
      <w:r w:rsidR="00B76F81" w:rsidRPr="00C24ECF">
        <w:rPr>
          <w:iCs/>
          <w:sz w:val="24"/>
          <w:szCs w:val="24"/>
        </w:rPr>
        <w:t>, д. 2</w:t>
      </w:r>
      <w:r w:rsidR="00B76F81" w:rsidRPr="00C24ECF">
        <w:rPr>
          <w:sz w:val="24"/>
          <w:szCs w:val="24"/>
        </w:rPr>
        <w:t xml:space="preserve">, </w:t>
      </w:r>
      <w:proofErr w:type="spellStart"/>
      <w:r w:rsidR="00B76F81" w:rsidRPr="00C24ECF">
        <w:rPr>
          <w:sz w:val="24"/>
          <w:szCs w:val="24"/>
        </w:rPr>
        <w:t>каб</w:t>
      </w:r>
      <w:proofErr w:type="spellEnd"/>
      <w:r w:rsidR="00B76F81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137EC4" w:rsidRPr="00137EC4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137EC4" w:rsidRPr="00137EC4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</w:t>
      </w:r>
      <w:r w:rsidRPr="007A5083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137EC4" w:rsidRPr="00137EC4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6F81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6F81">
        <w:rPr>
          <w:rFonts w:eastAsia="Calibri"/>
          <w:szCs w:val="24"/>
          <w:lang w:eastAsia="en-US"/>
        </w:rPr>
        <w:t>73</w:t>
      </w:r>
      <w:r w:rsidR="00B76F81" w:rsidRPr="009D331F">
        <w:rPr>
          <w:rFonts w:eastAsia="Calibri"/>
          <w:szCs w:val="24"/>
          <w:lang w:eastAsia="en-US"/>
        </w:rPr>
        <w:t xml:space="preserve">) </w:t>
      </w:r>
      <w:r w:rsidR="00B76F81">
        <w:rPr>
          <w:rFonts w:eastAsia="Calibri"/>
          <w:szCs w:val="24"/>
          <w:lang w:eastAsia="en-US"/>
        </w:rPr>
        <w:t>249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57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66</w:t>
      </w:r>
      <w:r w:rsidR="00B76F81" w:rsidRPr="009D331F">
        <w:rPr>
          <w:rFonts w:eastAsia="Calibri"/>
          <w:szCs w:val="24"/>
          <w:lang w:eastAsia="en-US"/>
        </w:rPr>
        <w:t>, адрес</w:t>
      </w:r>
      <w:proofErr w:type="gramEnd"/>
      <w:r w:rsidR="00B76F81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3" w:history="1">
        <w:r w:rsidR="00B76F81" w:rsidRPr="009D331F">
          <w:rPr>
            <w:rStyle w:val="a7"/>
            <w:rFonts w:eastAsia="Calibri"/>
            <w:lang w:val="en-US" w:eastAsia="en-US"/>
          </w:rPr>
          <w:t>Zaitseva</w:t>
        </w:r>
        <w:r w:rsidR="00B76F81" w:rsidRPr="009D331F">
          <w:rPr>
            <w:rStyle w:val="a7"/>
            <w:rFonts w:eastAsia="Calibri"/>
            <w:lang w:eastAsia="en-US"/>
          </w:rPr>
          <w:t>.</w:t>
        </w:r>
        <w:r w:rsidR="00B76F81" w:rsidRPr="009D331F">
          <w:rPr>
            <w:rStyle w:val="a7"/>
            <w:rFonts w:eastAsia="Calibri"/>
            <w:lang w:val="en-US" w:eastAsia="en-US"/>
          </w:rPr>
          <w:t>AA</w:t>
        </w:r>
        <w:r w:rsidR="00B76F81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137EC4" w:rsidRPr="00137EC4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B76F81" w:rsidRDefault="00B76F81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AC27E9" w:rsidRPr="00666C42" w:rsidRDefault="00AC27E9" w:rsidP="00AC27E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AC27E9" w:rsidRDefault="00AC27E9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B76F81" w:rsidRDefault="00AC27E9" w:rsidP="00BA6D67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2127"/>
        </w:tabs>
        <w:spacing w:line="240" w:lineRule="auto"/>
        <w:ind w:left="567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54A5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</w:t>
      </w:r>
      <w:r w:rsidRPr="00D54A5A">
        <w:rPr>
          <w:bCs w:val="0"/>
          <w:sz w:val="24"/>
          <w:szCs w:val="24"/>
        </w:rPr>
        <w:t xml:space="preserve">соответствии условиями настоящей Документации по запросу предложений должны быть предоставлены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>ом через ЭТП в отсканированном виде</w:t>
      </w:r>
      <w:r w:rsidR="0038211D" w:rsidRPr="00D54A5A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D54A5A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D54A5A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D54A5A">
        <w:rPr>
          <w:bCs w:val="0"/>
          <w:sz w:val="24"/>
          <w:szCs w:val="24"/>
        </w:rPr>
        <w:t>Word</w:t>
      </w:r>
      <w:proofErr w:type="spellEnd"/>
      <w:r w:rsidR="0038211D" w:rsidRPr="00D54A5A">
        <w:rPr>
          <w:bCs w:val="0"/>
          <w:sz w:val="24"/>
          <w:szCs w:val="24"/>
        </w:rPr>
        <w:t>)</w:t>
      </w:r>
      <w:r w:rsidRPr="00D54A5A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D54A5A">
        <w:rPr>
          <w:bCs w:val="0"/>
          <w:sz w:val="24"/>
          <w:szCs w:val="24"/>
        </w:rPr>
        <w:t>pdf</w:t>
      </w:r>
      <w:proofErr w:type="spellEnd"/>
      <w:r w:rsidRPr="00D54A5A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54A5A">
        <w:rPr>
          <w:bCs w:val="0"/>
          <w:sz w:val="24"/>
          <w:szCs w:val="24"/>
        </w:rPr>
        <w:t xml:space="preserve">электронных </w:t>
      </w:r>
      <w:r w:rsidRPr="00D54A5A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54A5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D54A5A">
        <w:rPr>
          <w:bCs w:val="0"/>
          <w:sz w:val="24"/>
          <w:szCs w:val="24"/>
        </w:rPr>
        <w:t>Заявк</w:t>
      </w:r>
      <w:r w:rsidR="00717F60" w:rsidRPr="00D54A5A">
        <w:rPr>
          <w:bCs w:val="0"/>
          <w:sz w:val="24"/>
          <w:szCs w:val="24"/>
        </w:rPr>
        <w:t xml:space="preserve">и на ЭТП могут быть поданы до </w:t>
      </w:r>
      <w:r w:rsidR="002B5044" w:rsidRPr="00D54A5A">
        <w:rPr>
          <w:b/>
          <w:bCs w:val="0"/>
          <w:sz w:val="24"/>
          <w:szCs w:val="24"/>
        </w:rPr>
        <w:t xml:space="preserve">12 часов 00 минут </w:t>
      </w:r>
      <w:r w:rsidR="00C10230">
        <w:rPr>
          <w:b/>
          <w:bCs w:val="0"/>
          <w:sz w:val="24"/>
          <w:szCs w:val="24"/>
        </w:rPr>
        <w:t>12</w:t>
      </w:r>
      <w:r w:rsidR="002B5044" w:rsidRPr="00D54A5A">
        <w:rPr>
          <w:b/>
          <w:bCs w:val="0"/>
          <w:sz w:val="24"/>
          <w:szCs w:val="24"/>
        </w:rPr>
        <w:t xml:space="preserve"> января 201</w:t>
      </w:r>
      <w:r w:rsidR="00BA6D67" w:rsidRPr="00D54A5A">
        <w:rPr>
          <w:b/>
          <w:bCs w:val="0"/>
          <w:sz w:val="24"/>
          <w:szCs w:val="24"/>
        </w:rPr>
        <w:t>7</w:t>
      </w:r>
      <w:r w:rsidR="002B5044" w:rsidRPr="00D54A5A">
        <w:rPr>
          <w:b/>
          <w:bCs w:val="0"/>
          <w:sz w:val="24"/>
          <w:szCs w:val="24"/>
        </w:rPr>
        <w:t xml:space="preserve"> года</w:t>
      </w:r>
      <w:r w:rsidR="00BB27D7" w:rsidRPr="00D54A5A">
        <w:rPr>
          <w:b/>
          <w:bCs w:val="0"/>
          <w:sz w:val="24"/>
          <w:szCs w:val="24"/>
        </w:rPr>
        <w:t xml:space="preserve">, </w:t>
      </w:r>
      <w:r w:rsidR="00BB27D7" w:rsidRPr="00D54A5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D54A5A">
        <w:rPr>
          <w:bCs w:val="0"/>
          <w:spacing w:val="-2"/>
          <w:sz w:val="24"/>
          <w:szCs w:val="24"/>
        </w:rPr>
        <w:t>(под</w:t>
      </w:r>
      <w:r w:rsidR="00BB27D7" w:rsidRPr="00D54A5A">
        <w:rPr>
          <w:bCs w:val="0"/>
          <w:sz w:val="24"/>
          <w:szCs w:val="24"/>
        </w:rPr>
        <w:t xml:space="preserve">раздел </w:t>
      </w:r>
      <w:r w:rsidR="002654BD" w:rsidRPr="00D54A5A">
        <w:rPr>
          <w:bCs w:val="0"/>
          <w:sz w:val="24"/>
          <w:szCs w:val="24"/>
        </w:rPr>
        <w:fldChar w:fldCharType="begin"/>
      </w:r>
      <w:r w:rsidR="00BB27D7" w:rsidRPr="00D54A5A">
        <w:rPr>
          <w:bCs w:val="0"/>
          <w:sz w:val="24"/>
          <w:szCs w:val="24"/>
        </w:rPr>
        <w:instrText xml:space="preserve"> REF _Ref55336310 \r \h </w:instrText>
      </w:r>
      <w:r w:rsidR="00D54A5A">
        <w:rPr>
          <w:bCs w:val="0"/>
          <w:sz w:val="24"/>
          <w:szCs w:val="24"/>
        </w:rPr>
        <w:instrText xml:space="preserve"> \* MERGEFORMAT </w:instrText>
      </w:r>
      <w:r w:rsidR="002654BD" w:rsidRPr="00D54A5A">
        <w:rPr>
          <w:bCs w:val="0"/>
          <w:sz w:val="24"/>
          <w:szCs w:val="24"/>
        </w:rPr>
      </w:r>
      <w:r w:rsidR="002654BD" w:rsidRPr="00D54A5A">
        <w:rPr>
          <w:bCs w:val="0"/>
          <w:sz w:val="24"/>
          <w:szCs w:val="24"/>
        </w:rPr>
        <w:fldChar w:fldCharType="separate"/>
      </w:r>
      <w:r w:rsidR="00137EC4" w:rsidRPr="00D54A5A">
        <w:rPr>
          <w:bCs w:val="0"/>
          <w:sz w:val="24"/>
          <w:szCs w:val="24"/>
        </w:rPr>
        <w:t>5.1</w:t>
      </w:r>
      <w:r w:rsidR="002654BD" w:rsidRPr="00D54A5A">
        <w:rPr>
          <w:bCs w:val="0"/>
          <w:sz w:val="24"/>
          <w:szCs w:val="24"/>
        </w:rPr>
        <w:fldChar w:fldCharType="end"/>
      </w:r>
      <w:r w:rsidR="00BB27D7" w:rsidRPr="00D54A5A">
        <w:rPr>
          <w:bCs w:val="0"/>
          <w:sz w:val="24"/>
          <w:szCs w:val="24"/>
          <w:lang w:eastAsia="ru-RU"/>
        </w:rPr>
        <w:t>)</w:t>
      </w:r>
      <w:r w:rsidR="00BB27D7" w:rsidRPr="00D54A5A">
        <w:rPr>
          <w:bCs w:val="0"/>
          <w:sz w:val="24"/>
          <w:szCs w:val="24"/>
        </w:rPr>
        <w:t xml:space="preserve"> цена должна соответствовать цене, указанной Участником на</w:t>
      </w:r>
      <w:bookmarkStart w:id="546" w:name="_GoBack"/>
      <w:bookmarkEnd w:id="546"/>
      <w:r w:rsidR="00BB27D7" w:rsidRPr="00D54A5A">
        <w:rPr>
          <w:bCs w:val="0"/>
          <w:sz w:val="24"/>
          <w:szCs w:val="24"/>
        </w:rPr>
        <w:t xml:space="preserve"> «котировочной доске» ЭТП</w:t>
      </w:r>
      <w:r w:rsidR="00717F60" w:rsidRPr="00D54A5A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 w:rsidRPr="00D54A5A">
        <w:fldChar w:fldCharType="begin"/>
      </w:r>
      <w:r w:rsidR="00FB1A61" w:rsidRPr="00D54A5A">
        <w:instrText xml:space="preserve"> REF _Ref440289953 \r \h  \* MERGEFORMAT </w:instrText>
      </w:r>
      <w:r w:rsidR="00FB1A61" w:rsidRPr="00D54A5A">
        <w:fldChar w:fldCharType="separate"/>
      </w:r>
      <w:r w:rsidR="00137EC4" w:rsidRPr="00D54A5A">
        <w:rPr>
          <w:bCs w:val="0"/>
          <w:sz w:val="24"/>
          <w:szCs w:val="24"/>
        </w:rPr>
        <w:t>3.4.1.3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</w:t>
      </w:r>
      <w:r w:rsidRPr="00AE1D21">
        <w:rPr>
          <w:bCs w:val="0"/>
          <w:sz w:val="24"/>
          <w:szCs w:val="24"/>
        </w:rPr>
        <w:t xml:space="preserve">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137EC4" w:rsidRPr="00137EC4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137EC4" w:rsidRPr="00137EC4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137EC4" w:rsidRPr="00137EC4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137EC4" w:rsidRPr="00137EC4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D54A5A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D54A5A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D54A5A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По решению </w:t>
      </w:r>
      <w:r w:rsidR="00685336" w:rsidRPr="00D54A5A">
        <w:rPr>
          <w:sz w:val="24"/>
          <w:szCs w:val="24"/>
          <w:lang w:eastAsia="ru-RU"/>
        </w:rPr>
        <w:t xml:space="preserve">Закупочной </w:t>
      </w:r>
      <w:r w:rsidRPr="00D54A5A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D54A5A">
        <w:fldChar w:fldCharType="begin"/>
      </w:r>
      <w:r w:rsidR="00FB1A61" w:rsidRPr="00D54A5A">
        <w:instrText xml:space="preserve"> REF _Ref468875877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3.7.8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</w:t>
      </w:r>
      <w:proofErr w:type="gramStart"/>
      <w:r w:rsidRPr="00D54A5A">
        <w:rPr>
          <w:sz w:val="24"/>
          <w:szCs w:val="24"/>
        </w:rPr>
        <w:t>предоставляет документы</w:t>
      </w:r>
      <w:proofErr w:type="gramEnd"/>
      <w:r w:rsidRPr="00D54A5A">
        <w:rPr>
          <w:sz w:val="24"/>
          <w:szCs w:val="24"/>
        </w:rPr>
        <w:t xml:space="preserve">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документации.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54A5A">
        <w:t>Подведение итогов</w:t>
      </w:r>
      <w:r w:rsidRPr="00DD092B">
        <w:t xml:space="preserve">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>, которы</w:t>
      </w:r>
      <w:r w:rsidR="00E60F8E" w:rsidRPr="00D54A5A">
        <w:rPr>
          <w:sz w:val="24"/>
          <w:szCs w:val="24"/>
        </w:rPr>
        <w:t xml:space="preserve">й подписывается </w:t>
      </w:r>
      <w:r w:rsidR="007C47E3" w:rsidRPr="00D54A5A">
        <w:rPr>
          <w:sz w:val="24"/>
          <w:szCs w:val="24"/>
        </w:rPr>
        <w:t xml:space="preserve">членами </w:t>
      </w:r>
      <w:r w:rsidR="00E60F8E" w:rsidRPr="00D54A5A">
        <w:rPr>
          <w:sz w:val="24"/>
          <w:szCs w:val="24"/>
        </w:rPr>
        <w:t>Закупочной комиссии</w:t>
      </w:r>
      <w:r w:rsidRPr="00D54A5A">
        <w:rPr>
          <w:sz w:val="24"/>
          <w:szCs w:val="24"/>
        </w:rPr>
        <w:t>.</w:t>
      </w:r>
    </w:p>
    <w:p w:rsidR="00717F60" w:rsidRPr="00D54A5A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lastRenderedPageBreak/>
        <w:t>Участник</w:t>
      </w:r>
      <w:r w:rsidR="00717F60" w:rsidRPr="00D54A5A">
        <w:rPr>
          <w:bCs w:val="0"/>
          <w:sz w:val="24"/>
          <w:szCs w:val="24"/>
        </w:rPr>
        <w:t xml:space="preserve"> </w:t>
      </w:r>
      <w:r w:rsidR="0087407B" w:rsidRPr="00D54A5A">
        <w:rPr>
          <w:bCs w:val="0"/>
          <w:sz w:val="24"/>
          <w:szCs w:val="24"/>
        </w:rPr>
        <w:t xml:space="preserve">запроса предложений </w:t>
      </w:r>
      <w:r w:rsidR="00717F60" w:rsidRPr="00D54A5A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и лучшей</w:t>
      </w:r>
      <w:r w:rsidR="0087407B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функционалом ЭТП</w:t>
      </w:r>
      <w:r w:rsidR="00717F60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согласно правилам данной ЭТП.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</w:t>
      </w:r>
      <w:r w:rsidR="001716DB" w:rsidRPr="00D54A5A">
        <w:rPr>
          <w:sz w:val="24"/>
          <w:szCs w:val="24"/>
        </w:rPr>
        <w:t xml:space="preserve">завершения или </w:t>
      </w:r>
      <w:r w:rsidRPr="00D54A5A">
        <w:rPr>
          <w:sz w:val="24"/>
          <w:szCs w:val="24"/>
        </w:rPr>
        <w:t>прекращени</w:t>
      </w:r>
      <w:r w:rsidR="001716DB" w:rsidRPr="00D54A5A">
        <w:rPr>
          <w:sz w:val="24"/>
          <w:szCs w:val="24"/>
        </w:rPr>
        <w:t>я</w:t>
      </w:r>
      <w:r w:rsidRPr="00D54A5A">
        <w:rPr>
          <w:sz w:val="24"/>
          <w:szCs w:val="24"/>
        </w:rPr>
        <w:t xml:space="preserve"> процедуры запроса предложений </w:t>
      </w:r>
      <w:r w:rsidR="009C744E" w:rsidRPr="00D54A5A">
        <w:rPr>
          <w:sz w:val="24"/>
          <w:szCs w:val="24"/>
        </w:rPr>
        <w:t>Участник</w:t>
      </w:r>
      <w:r w:rsidRPr="00D54A5A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54A5A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54A5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54A5A">
        <w:t xml:space="preserve">Признание запроса предложений </w:t>
      </w:r>
      <w:proofErr w:type="gramStart"/>
      <w:r w:rsidRPr="00D54A5A">
        <w:t>несостоявшимся</w:t>
      </w:r>
      <w:bookmarkEnd w:id="637"/>
      <w:bookmarkEnd w:id="638"/>
      <w:proofErr w:type="gramEnd"/>
    </w:p>
    <w:p w:rsidR="00717F60" w:rsidRPr="00D54A5A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54A5A">
        <w:rPr>
          <w:bCs w:val="0"/>
          <w:sz w:val="24"/>
          <w:szCs w:val="24"/>
        </w:rPr>
        <w:t>Запрос предложений</w:t>
      </w:r>
      <w:r w:rsidRPr="00D54A5A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54A5A">
        <w:rPr>
          <w:bCs/>
          <w:sz w:val="24"/>
          <w:szCs w:val="24"/>
        </w:rPr>
        <w:t xml:space="preserve">подана </w:t>
      </w:r>
      <w:r w:rsidRPr="00D54A5A">
        <w:rPr>
          <w:sz w:val="24"/>
          <w:szCs w:val="24"/>
          <w:lang w:eastAsia="ru-RU"/>
        </w:rPr>
        <w:t xml:space="preserve">только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  <w:bookmarkEnd w:id="641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не подана ни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54A5A">
        <w:rPr>
          <w:sz w:val="24"/>
          <w:szCs w:val="24"/>
          <w:lang w:eastAsia="ru-RU"/>
        </w:rPr>
        <w:t>Участник</w:t>
      </w:r>
      <w:r w:rsidRPr="00D54A5A">
        <w:rPr>
          <w:sz w:val="24"/>
          <w:szCs w:val="24"/>
          <w:lang w:eastAsia="ru-RU"/>
        </w:rPr>
        <w:t xml:space="preserve">ам, подавшим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и;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54A5A">
        <w:rPr>
          <w:sz w:val="24"/>
          <w:szCs w:val="24"/>
          <w:lang w:eastAsia="ru-RU"/>
        </w:rPr>
        <w:t>принято решение о допуске</w:t>
      </w:r>
      <w:r w:rsidRPr="00D54A5A">
        <w:rPr>
          <w:bCs/>
          <w:sz w:val="24"/>
          <w:szCs w:val="24"/>
        </w:rPr>
        <w:t xml:space="preserve"> только одного </w:t>
      </w:r>
      <w:r w:rsidR="009C744E" w:rsidRPr="00D54A5A">
        <w:rPr>
          <w:bCs/>
          <w:sz w:val="24"/>
          <w:szCs w:val="24"/>
        </w:rPr>
        <w:t>Участник</w:t>
      </w:r>
      <w:r w:rsidRPr="00D54A5A">
        <w:rPr>
          <w:bCs/>
          <w:sz w:val="24"/>
          <w:szCs w:val="24"/>
        </w:rPr>
        <w:t>а.</w:t>
      </w:r>
    </w:p>
    <w:p w:rsidR="00F20C7B" w:rsidRPr="00D54A5A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54A5A">
        <w:rPr>
          <w:bCs w:val="0"/>
          <w:sz w:val="24"/>
          <w:szCs w:val="24"/>
          <w:lang w:eastAsia="ru-RU"/>
        </w:rPr>
        <w:t xml:space="preserve">В </w:t>
      </w:r>
      <w:r w:rsidRPr="00D54A5A">
        <w:rPr>
          <w:bCs w:val="0"/>
          <w:sz w:val="24"/>
          <w:szCs w:val="24"/>
        </w:rPr>
        <w:t>случае</w:t>
      </w:r>
      <w:proofErr w:type="gramStart"/>
      <w:r w:rsidRPr="00D54A5A">
        <w:rPr>
          <w:bCs w:val="0"/>
          <w:sz w:val="24"/>
          <w:szCs w:val="24"/>
          <w:lang w:eastAsia="ru-RU"/>
        </w:rPr>
        <w:t>,</w:t>
      </w:r>
      <w:proofErr w:type="gramEnd"/>
      <w:r w:rsidRPr="00D54A5A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54A5A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54A5A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  <w:lang w:eastAsia="ru-RU"/>
        </w:rPr>
        <w:t xml:space="preserve">признать </w:t>
      </w:r>
      <w:r w:rsidR="002514DE" w:rsidRPr="00D54A5A">
        <w:rPr>
          <w:bCs w:val="0"/>
          <w:sz w:val="24"/>
          <w:szCs w:val="24"/>
          <w:lang w:eastAsia="ru-RU"/>
        </w:rPr>
        <w:t>запрос предложений</w:t>
      </w:r>
      <w:r w:rsidR="00DA4ADE" w:rsidRPr="00D54A5A">
        <w:rPr>
          <w:bCs w:val="0"/>
          <w:sz w:val="24"/>
          <w:szCs w:val="24"/>
          <w:lang w:eastAsia="ru-RU"/>
        </w:rPr>
        <w:t xml:space="preserve"> несостоявшим</w:t>
      </w:r>
      <w:r w:rsidRPr="00D54A5A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54A5A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54A5A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54A5A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D54A5A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D54A5A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D54A5A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D54A5A">
        <w:fldChar w:fldCharType="begin"/>
      </w:r>
      <w:r w:rsidR="00FB1A61" w:rsidRPr="00D54A5A">
        <w:instrText xml:space="preserve"> REF _Ref468875898 \r \h  \* MERGEFORMAT </w:instrText>
      </w:r>
      <w:r w:rsidR="00FB1A61" w:rsidRPr="00D54A5A">
        <w:fldChar w:fldCharType="separate"/>
      </w:r>
      <w:r w:rsidR="00137EC4" w:rsidRPr="00D54A5A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D54A5A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D54A5A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D54A5A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D54A5A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D54A5A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54A5A">
        <w:rPr>
          <w:sz w:val="24"/>
          <w:szCs w:val="24"/>
        </w:rPr>
        <w:t>производителя</w:t>
      </w:r>
      <w:proofErr w:type="gramEnd"/>
      <w:r w:rsidRPr="00D54A5A">
        <w:rPr>
          <w:rFonts w:eastAsia="Times New Roman,Italic"/>
          <w:bCs w:val="0"/>
          <w:iCs/>
          <w:sz w:val="24"/>
          <w:szCs w:val="24"/>
        </w:rPr>
        <w:t>)</w:t>
      </w:r>
      <w:r w:rsidRPr="00D54A5A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D54A5A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137EC4" w:rsidRPr="00D54A5A">
        <w:rPr>
          <w:bCs w:val="0"/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D54A5A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D54A5A">
        <w:fldChar w:fldCharType="begin"/>
      </w:r>
      <w:r w:rsidR="00FB1A61" w:rsidRPr="00D54A5A">
        <w:instrText xml:space="preserve"> REF _Ref468875938 \r \h  \* MERGEFORMAT </w:instrText>
      </w:r>
      <w:r w:rsidR="00FB1A61" w:rsidRPr="00D54A5A">
        <w:fldChar w:fldCharType="separate"/>
      </w:r>
      <w:r w:rsidR="00137EC4" w:rsidRPr="00D54A5A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D54A5A">
        <w:rPr>
          <w:sz w:val="24"/>
          <w:szCs w:val="24"/>
        </w:rPr>
        <w:t>пп</w:t>
      </w:r>
      <w:proofErr w:type="spellEnd"/>
      <w:r w:rsidRPr="00D54A5A">
        <w:rPr>
          <w:sz w:val="24"/>
          <w:szCs w:val="24"/>
        </w:rPr>
        <w:t xml:space="preserve">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>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В случае</w:t>
      </w:r>
      <w:proofErr w:type="gramStart"/>
      <w:r w:rsidRPr="00D54A5A">
        <w:rPr>
          <w:sz w:val="24"/>
          <w:szCs w:val="24"/>
        </w:rPr>
        <w:t>,</w:t>
      </w:r>
      <w:proofErr w:type="gramEnd"/>
      <w:r w:rsidRPr="00D54A5A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D54A5A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D54A5A">
        <w:rPr>
          <w:sz w:val="24"/>
          <w:szCs w:val="24"/>
        </w:rPr>
        <w:t>пп</w:t>
      </w:r>
      <w:proofErr w:type="spellEnd"/>
      <w:r w:rsidRPr="00D54A5A">
        <w:rPr>
          <w:sz w:val="24"/>
          <w:szCs w:val="24"/>
        </w:rPr>
        <w:t xml:space="preserve">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D54A5A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54A5A">
        <w:rPr>
          <w:bCs w:val="0"/>
          <w:sz w:val="24"/>
          <w:szCs w:val="24"/>
        </w:rPr>
        <w:t>Участник</w:t>
      </w:r>
      <w:r w:rsidR="0087407B" w:rsidRPr="00D54A5A">
        <w:rPr>
          <w:bCs w:val="0"/>
          <w:sz w:val="24"/>
          <w:szCs w:val="24"/>
        </w:rPr>
        <w:t xml:space="preserve">ом, чья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 xml:space="preserve">а признана лучшей, </w:t>
      </w:r>
      <w:r w:rsidR="00717F60" w:rsidRPr="00D54A5A">
        <w:rPr>
          <w:bCs w:val="0"/>
          <w:sz w:val="24"/>
          <w:szCs w:val="24"/>
        </w:rPr>
        <w:t>подписывается в течение 20 дней</w:t>
      </w:r>
      <w:r w:rsidR="006F758C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 xml:space="preserve">с момента определения </w:t>
      </w:r>
      <w:r w:rsidR="0087407B" w:rsidRPr="00D54A5A">
        <w:rPr>
          <w:bCs w:val="0"/>
          <w:sz w:val="24"/>
          <w:szCs w:val="24"/>
        </w:rPr>
        <w:t xml:space="preserve">лучшей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>и</w:t>
      </w:r>
      <w:r w:rsidR="00717F60" w:rsidRPr="00D54A5A">
        <w:rPr>
          <w:bCs w:val="0"/>
          <w:sz w:val="24"/>
          <w:szCs w:val="24"/>
        </w:rPr>
        <w:t>.</w:t>
      </w:r>
      <w:r w:rsidR="00717F60" w:rsidRPr="00D54A5A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54A5A">
        <w:rPr>
          <w:bCs w:val="0"/>
          <w:color w:val="000000"/>
          <w:sz w:val="24"/>
          <w:szCs w:val="24"/>
        </w:rPr>
        <w:t xml:space="preserve">Для </w:t>
      </w:r>
      <w:r w:rsidR="009C744E" w:rsidRPr="00D54A5A">
        <w:rPr>
          <w:bCs w:val="0"/>
          <w:color w:val="000000"/>
          <w:sz w:val="24"/>
          <w:szCs w:val="24"/>
        </w:rPr>
        <w:t>Участник</w:t>
      </w:r>
      <w:r w:rsidR="0087407B" w:rsidRPr="00D54A5A">
        <w:rPr>
          <w:bCs w:val="0"/>
          <w:color w:val="000000"/>
          <w:sz w:val="24"/>
          <w:szCs w:val="24"/>
        </w:rPr>
        <w:t xml:space="preserve">а, </w:t>
      </w:r>
      <w:r w:rsidR="0087407B" w:rsidRPr="00D54A5A">
        <w:rPr>
          <w:sz w:val="24"/>
          <w:szCs w:val="24"/>
        </w:rPr>
        <w:t xml:space="preserve">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а признана лучшей,</w:t>
      </w:r>
      <w:r w:rsidR="0087407B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color w:val="000000"/>
          <w:sz w:val="24"/>
          <w:szCs w:val="24"/>
        </w:rPr>
        <w:t xml:space="preserve">срок для подписания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D54A5A">
        <w:rPr>
          <w:bCs w:val="0"/>
          <w:color w:val="000000"/>
          <w:sz w:val="24"/>
          <w:szCs w:val="24"/>
        </w:rPr>
        <w:t>Д</w:t>
      </w:r>
      <w:r w:rsidR="00717F60" w:rsidRPr="00D54A5A">
        <w:rPr>
          <w:bCs w:val="0"/>
          <w:color w:val="000000"/>
          <w:sz w:val="24"/>
          <w:szCs w:val="24"/>
        </w:rPr>
        <w:t>окументации</w:t>
      </w:r>
      <w:r w:rsidR="00DF639D" w:rsidRPr="00D54A5A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D54A5A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D54A5A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D54A5A">
        <w:rPr>
          <w:sz w:val="24"/>
          <w:szCs w:val="24"/>
        </w:rPr>
        <w:t xml:space="preserve">Условия </w:t>
      </w:r>
      <w:proofErr w:type="gramStart"/>
      <w:r w:rsidRPr="00D54A5A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D54A5A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</w:t>
      </w:r>
      <w:r w:rsidRPr="00D54A5A">
        <w:rPr>
          <w:bCs w:val="0"/>
          <w:sz w:val="24"/>
          <w:szCs w:val="24"/>
        </w:rPr>
        <w:t xml:space="preserve">Конкурсной </w:t>
      </w:r>
      <w:r w:rsidRPr="00D54A5A">
        <w:rPr>
          <w:sz w:val="24"/>
          <w:szCs w:val="24"/>
        </w:rPr>
        <w:t>Документации.</w:t>
      </w:r>
    </w:p>
    <w:p w:rsidR="00717F60" w:rsidRPr="00D54A5A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54A5A">
        <w:rPr>
          <w:sz w:val="24"/>
          <w:szCs w:val="24"/>
        </w:rPr>
        <w:t>Участник</w:t>
      </w:r>
      <w:r w:rsidR="00717F60" w:rsidRPr="00D54A5A">
        <w:rPr>
          <w:sz w:val="24"/>
          <w:szCs w:val="24"/>
        </w:rPr>
        <w:t xml:space="preserve"> запроса предложений</w:t>
      </w:r>
      <w:r w:rsidR="0087407B" w:rsidRPr="00D54A5A">
        <w:rPr>
          <w:sz w:val="24"/>
          <w:szCs w:val="24"/>
        </w:rPr>
        <w:t xml:space="preserve">, 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 xml:space="preserve">а </w:t>
      </w:r>
      <w:r w:rsidR="00717F60" w:rsidRPr="00D54A5A">
        <w:rPr>
          <w:sz w:val="24"/>
          <w:szCs w:val="24"/>
        </w:rPr>
        <w:t xml:space="preserve">утрачивает статус </w:t>
      </w:r>
      <w:proofErr w:type="gramStart"/>
      <w:r w:rsidR="00696966" w:rsidRPr="00D54A5A">
        <w:rPr>
          <w:sz w:val="24"/>
          <w:szCs w:val="24"/>
        </w:rPr>
        <w:t>наилучшей</w:t>
      </w:r>
      <w:proofErr w:type="gramEnd"/>
      <w:r w:rsidR="00717F60" w:rsidRPr="00D54A5A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54A5A">
        <w:rPr>
          <w:sz w:val="24"/>
          <w:szCs w:val="24"/>
        </w:rPr>
        <w:t>Договор</w:t>
      </w:r>
      <w:r w:rsidR="00717F60" w:rsidRPr="00D54A5A">
        <w:rPr>
          <w:sz w:val="24"/>
          <w:szCs w:val="24"/>
        </w:rPr>
        <w:t>а в следующих случаях:</w:t>
      </w:r>
      <w:bookmarkEnd w:id="653"/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 xml:space="preserve"> на условиях, определяемых в п.</w:t>
      </w:r>
      <w:r w:rsidR="00FB1A61" w:rsidRPr="00D54A5A">
        <w:fldChar w:fldCharType="begin"/>
      </w:r>
      <w:r w:rsidR="00FB1A61" w:rsidRPr="00D54A5A">
        <w:instrText xml:space="preserve"> REF _Ref294695546 \r \h  \* MERGEFORMAT </w:instrText>
      </w:r>
      <w:r w:rsidR="00FB1A61" w:rsidRPr="00D54A5A">
        <w:fldChar w:fldCharType="separate"/>
      </w:r>
      <w:r w:rsidR="00137EC4" w:rsidRPr="00D54A5A">
        <w:rPr>
          <w:bCs w:val="0"/>
          <w:sz w:val="24"/>
          <w:szCs w:val="24"/>
        </w:rPr>
        <w:t xml:space="preserve"> 1.2.6 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и/или в срок, определенный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_Ref294695403 \n \h  \* MERGEFORMAT </w:instrText>
      </w:r>
      <w:r w:rsidR="00FB1A61" w:rsidRPr="00D54A5A">
        <w:fldChar w:fldCharType="separate"/>
      </w:r>
      <w:r w:rsidR="00137EC4" w:rsidRPr="00D54A5A">
        <w:rPr>
          <w:bCs w:val="0"/>
          <w:sz w:val="24"/>
          <w:szCs w:val="24"/>
        </w:rPr>
        <w:t>3.11.3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у</w:t>
      </w:r>
      <w:r w:rsidR="00573BDB" w:rsidRPr="00D54A5A">
        <w:rPr>
          <w:bCs w:val="0"/>
          <w:sz w:val="24"/>
          <w:szCs w:val="24"/>
        </w:rPr>
        <w:t xml:space="preserve"> п.</w:t>
      </w:r>
      <w:r w:rsidR="00FB1A61" w:rsidRPr="00D54A5A">
        <w:fldChar w:fldCharType="begin"/>
      </w:r>
      <w:r w:rsidR="00FB1A61" w:rsidRPr="00D54A5A">
        <w:instrText xml:space="preserve"> REF _Ref468201106 \r \h  \* MERGEFORMAT </w:instrText>
      </w:r>
      <w:r w:rsidR="00FB1A61" w:rsidRPr="00D54A5A">
        <w:fldChar w:fldCharType="separate"/>
      </w:r>
      <w:r w:rsidR="00137EC4" w:rsidRPr="00D54A5A">
        <w:rPr>
          <w:bCs w:val="0"/>
          <w:sz w:val="24"/>
          <w:szCs w:val="24"/>
        </w:rPr>
        <w:t>3.12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в течение установленного в </w:t>
      </w:r>
      <w:r w:rsidR="007D07A7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D54A5A">
        <w:rPr>
          <w:bCs w:val="0"/>
          <w:sz w:val="24"/>
          <w:szCs w:val="24"/>
        </w:rPr>
        <w:t>При наступ</w:t>
      </w:r>
      <w:r w:rsidR="00CF6A0E" w:rsidRPr="00D54A5A">
        <w:rPr>
          <w:bCs w:val="0"/>
          <w:sz w:val="24"/>
          <w:szCs w:val="24"/>
        </w:rPr>
        <w:t>лении случаев, определенных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_Ref305979053 \r \h  \* MERGEFORMAT </w:instrText>
      </w:r>
      <w:r w:rsidR="00FB1A61" w:rsidRPr="00D54A5A">
        <w:fldChar w:fldCharType="separate"/>
      </w:r>
      <w:r w:rsidR="00137EC4" w:rsidRPr="00D54A5A">
        <w:rPr>
          <w:bCs w:val="0"/>
          <w:sz w:val="24"/>
          <w:szCs w:val="24"/>
        </w:rPr>
        <w:t>3.11.5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D54A5A">
        <w:rPr>
          <w:bCs w:val="0"/>
          <w:sz w:val="24"/>
          <w:szCs w:val="24"/>
        </w:rPr>
        <w:t>Заявк</w:t>
      </w:r>
      <w:r w:rsidRPr="00D54A5A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 xml:space="preserve">а, </w:t>
      </w:r>
      <w:r w:rsidR="00D663E3" w:rsidRPr="00D54A5A">
        <w:rPr>
          <w:bCs w:val="0"/>
          <w:sz w:val="24"/>
          <w:szCs w:val="24"/>
        </w:rPr>
        <w:t xml:space="preserve">чья </w:t>
      </w:r>
      <w:r w:rsidR="004B5EB3" w:rsidRPr="00D54A5A">
        <w:rPr>
          <w:bCs w:val="0"/>
          <w:sz w:val="24"/>
          <w:szCs w:val="24"/>
        </w:rPr>
        <w:t>Заявк</w:t>
      </w:r>
      <w:r w:rsidR="00D663E3" w:rsidRPr="00D54A5A">
        <w:rPr>
          <w:bCs w:val="0"/>
          <w:sz w:val="24"/>
          <w:szCs w:val="24"/>
        </w:rPr>
        <w:t xml:space="preserve">а утратила </w:t>
      </w:r>
      <w:r w:rsidRPr="00D54A5A">
        <w:rPr>
          <w:bCs w:val="0"/>
          <w:sz w:val="24"/>
          <w:szCs w:val="24"/>
        </w:rPr>
        <w:t xml:space="preserve">статус </w:t>
      </w:r>
      <w:r w:rsidR="00D663E3" w:rsidRPr="00D54A5A">
        <w:rPr>
          <w:bCs w:val="0"/>
          <w:sz w:val="24"/>
          <w:szCs w:val="24"/>
        </w:rPr>
        <w:t>лучшей</w:t>
      </w:r>
      <w:r w:rsidRPr="00D54A5A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D54A5A">
        <w:rPr>
          <w:bCs w:val="0"/>
          <w:sz w:val="24"/>
          <w:szCs w:val="24"/>
        </w:rPr>
        <w:t>З</w:t>
      </w:r>
      <w:r w:rsidR="00C74146" w:rsidRPr="00D54A5A">
        <w:rPr>
          <w:bCs w:val="0"/>
          <w:sz w:val="24"/>
          <w:szCs w:val="24"/>
        </w:rPr>
        <w:t>О</w:t>
      </w:r>
      <w:r w:rsidRPr="00D54A5A">
        <w:rPr>
          <w:bCs w:val="0"/>
          <w:sz w:val="24"/>
          <w:szCs w:val="24"/>
        </w:rPr>
        <w:t xml:space="preserve"> </w:t>
      </w:r>
      <w:r w:rsidR="00E74632" w:rsidRPr="00D54A5A">
        <w:rPr>
          <w:bCs w:val="0"/>
          <w:sz w:val="24"/>
          <w:szCs w:val="24"/>
        </w:rPr>
        <w:t>ПАО</w:t>
      </w:r>
      <w:r w:rsidRPr="00D54A5A">
        <w:rPr>
          <w:bCs w:val="0"/>
          <w:sz w:val="24"/>
          <w:szCs w:val="24"/>
        </w:rPr>
        <w:t xml:space="preserve"> «</w:t>
      </w:r>
      <w:r w:rsidR="00C12FA4" w:rsidRPr="00D54A5A">
        <w:rPr>
          <w:bCs w:val="0"/>
          <w:sz w:val="24"/>
          <w:szCs w:val="24"/>
        </w:rPr>
        <w:t>МРСК Центра</w:t>
      </w:r>
      <w:r w:rsidRPr="00D54A5A">
        <w:rPr>
          <w:bCs w:val="0"/>
          <w:sz w:val="24"/>
          <w:szCs w:val="24"/>
        </w:rPr>
        <w:t>».</w:t>
      </w:r>
      <w:bookmarkEnd w:id="654"/>
      <w:r w:rsidRPr="00D54A5A">
        <w:rPr>
          <w:bCs w:val="0"/>
          <w:sz w:val="24"/>
          <w:szCs w:val="24"/>
        </w:rPr>
        <w:t xml:space="preserve"> 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признания </w:t>
      </w:r>
      <w:r w:rsidR="004B5EB3" w:rsidRPr="00D54A5A">
        <w:rPr>
          <w:sz w:val="24"/>
          <w:szCs w:val="24"/>
        </w:rPr>
        <w:t>Заявк</w:t>
      </w:r>
      <w:r w:rsidR="00EB1E5E" w:rsidRPr="00D54A5A">
        <w:rPr>
          <w:sz w:val="24"/>
          <w:szCs w:val="24"/>
        </w:rPr>
        <w:t xml:space="preserve">и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а лучшей</w:t>
      </w:r>
      <w:r w:rsidRPr="00D54A5A">
        <w:rPr>
          <w:sz w:val="24"/>
          <w:szCs w:val="24"/>
        </w:rPr>
        <w:t xml:space="preserve">, заключение </w:t>
      </w:r>
      <w:r w:rsidR="00DF639D" w:rsidRPr="00D54A5A">
        <w:rPr>
          <w:sz w:val="24"/>
          <w:szCs w:val="24"/>
        </w:rPr>
        <w:t>Д</w:t>
      </w:r>
      <w:r w:rsidRPr="00D54A5A">
        <w:rPr>
          <w:sz w:val="24"/>
          <w:szCs w:val="24"/>
        </w:rPr>
        <w:t>оговора с</w:t>
      </w:r>
      <w:r w:rsidR="00EB1E5E" w:rsidRPr="00D54A5A">
        <w:rPr>
          <w:sz w:val="24"/>
          <w:szCs w:val="24"/>
        </w:rPr>
        <w:t xml:space="preserve"> данным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ом</w:t>
      </w:r>
      <w:r w:rsidRPr="00D54A5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D54A5A">
        <w:rPr>
          <w:sz w:val="24"/>
          <w:szCs w:val="24"/>
        </w:rPr>
        <w:t>ПАО «МРСК Центра»</w:t>
      </w:r>
      <w:r w:rsidRPr="00D54A5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D54A5A">
        <w:rPr>
          <w:sz w:val="24"/>
          <w:szCs w:val="24"/>
        </w:rPr>
        <w:t>Договор</w:t>
      </w:r>
      <w:r w:rsidRPr="00D54A5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D54A5A">
        <w:rPr>
          <w:sz w:val="24"/>
          <w:szCs w:val="24"/>
        </w:rPr>
        <w:t>ПАО</w:t>
      </w:r>
      <w:r w:rsidRPr="00D54A5A">
        <w:rPr>
          <w:sz w:val="24"/>
          <w:szCs w:val="24"/>
        </w:rPr>
        <w:t xml:space="preserve"> «</w:t>
      </w:r>
      <w:r w:rsidR="00C12FA4" w:rsidRPr="00D54A5A">
        <w:rPr>
          <w:sz w:val="24"/>
          <w:szCs w:val="24"/>
        </w:rPr>
        <w:t>МРСК Центра</w:t>
      </w:r>
      <w:r w:rsidRPr="00D54A5A">
        <w:rPr>
          <w:sz w:val="24"/>
          <w:szCs w:val="24"/>
        </w:rPr>
        <w:t>».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D54A5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D54A5A">
        <w:rPr>
          <w:bCs w:val="0"/>
          <w:color w:val="000000"/>
          <w:sz w:val="24"/>
          <w:szCs w:val="24"/>
        </w:rPr>
        <w:t>закупаем</w:t>
      </w:r>
      <w:r w:rsidR="00541FAB" w:rsidRPr="00D54A5A">
        <w:rPr>
          <w:bCs w:val="0"/>
          <w:color w:val="000000"/>
          <w:sz w:val="24"/>
          <w:szCs w:val="24"/>
        </w:rPr>
        <w:t>ых</w:t>
      </w:r>
      <w:r w:rsidRPr="00D54A5A">
        <w:rPr>
          <w:bCs w:val="0"/>
          <w:color w:val="000000"/>
          <w:sz w:val="24"/>
          <w:szCs w:val="24"/>
        </w:rPr>
        <w:t xml:space="preserve"> </w:t>
      </w:r>
      <w:r w:rsidR="00541FAB" w:rsidRPr="00D54A5A">
        <w:rPr>
          <w:bCs w:val="0"/>
          <w:color w:val="000000"/>
          <w:sz w:val="24"/>
          <w:szCs w:val="24"/>
        </w:rPr>
        <w:t>услуг</w:t>
      </w:r>
      <w:r w:rsidRPr="00D54A5A">
        <w:rPr>
          <w:bCs w:val="0"/>
          <w:color w:val="000000"/>
          <w:sz w:val="24"/>
          <w:szCs w:val="24"/>
        </w:rPr>
        <w:t xml:space="preserve"> в пределах</w:t>
      </w:r>
      <w:r w:rsidR="006F758C" w:rsidRPr="00D54A5A">
        <w:rPr>
          <w:bCs w:val="0"/>
          <w:color w:val="000000"/>
          <w:sz w:val="24"/>
          <w:szCs w:val="24"/>
        </w:rPr>
        <w:t xml:space="preserve"> 10%, </w:t>
      </w:r>
      <w:r w:rsidRPr="00D54A5A">
        <w:rPr>
          <w:bCs w:val="0"/>
          <w:sz w:val="24"/>
          <w:szCs w:val="24"/>
        </w:rPr>
        <w:t xml:space="preserve">не меняя при этом цену единицы </w:t>
      </w:r>
      <w:r w:rsidR="00C3704B" w:rsidRPr="00D54A5A">
        <w:rPr>
          <w:bCs w:val="0"/>
          <w:color w:val="000000"/>
          <w:sz w:val="24"/>
          <w:szCs w:val="24"/>
        </w:rPr>
        <w:t>оказываемых услуг</w:t>
      </w:r>
      <w:r w:rsidRPr="00D54A5A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D54A5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D54A5A">
        <w:t xml:space="preserve">Обеспечение исполнения обязательств </w:t>
      </w:r>
      <w:r w:rsidR="00C3704B" w:rsidRPr="00D54A5A">
        <w:t>Исполнителя</w:t>
      </w:r>
      <w:r w:rsidR="00972AAA" w:rsidRPr="00D54A5A">
        <w:t xml:space="preserve"> </w:t>
      </w:r>
      <w:r w:rsidRPr="00D54A5A">
        <w:t>по </w:t>
      </w:r>
      <w:r w:rsidR="00123C70" w:rsidRPr="00D54A5A">
        <w:t>Договор</w:t>
      </w:r>
      <w:r w:rsidRPr="00D54A5A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D54A5A">
        <w:t xml:space="preserve"> </w:t>
      </w:r>
      <w:bookmarkEnd w:id="663"/>
      <w:bookmarkEnd w:id="664"/>
    </w:p>
    <w:p w:rsidR="00932C0A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137EC4" w:rsidRPr="00D54A5A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и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, не требуется.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D54A5A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D54A5A">
        <w:rPr>
          <w:bCs w:val="0"/>
          <w:sz w:val="24"/>
          <w:szCs w:val="24"/>
        </w:rPr>
        <w:t>Заказчика</w:t>
      </w:r>
      <w:r w:rsidR="00DA2790" w:rsidRPr="00D54A5A">
        <w:rPr>
          <w:bCs w:val="0"/>
          <w:sz w:val="24"/>
          <w:szCs w:val="24"/>
        </w:rPr>
        <w:t xml:space="preserve"> (п. </w:t>
      </w:r>
      <w:r w:rsidR="00FB1A61" w:rsidRPr="00D54A5A">
        <w:fldChar w:fldCharType="begin"/>
      </w:r>
      <w:r w:rsidR="00FB1A61" w:rsidRPr="00D54A5A">
        <w:instrText xml:space="preserve"> REF _Ref468973864 \r \h  \* MERGEFORMAT </w:instrText>
      </w:r>
      <w:r w:rsidR="00FB1A61" w:rsidRPr="00D54A5A">
        <w:fldChar w:fldCharType="separate"/>
      </w:r>
      <w:r w:rsidR="00137EC4" w:rsidRPr="00D54A5A">
        <w:rPr>
          <w:bCs w:val="0"/>
          <w:sz w:val="24"/>
          <w:szCs w:val="24"/>
        </w:rPr>
        <w:t>3.3.14.4.4</w:t>
      </w:r>
      <w:r w:rsidR="00FB1A61" w:rsidRPr="00D54A5A">
        <w:fldChar w:fldCharType="end"/>
      </w:r>
      <w:r w:rsidR="00DA2790" w:rsidRPr="00D54A5A">
        <w:rPr>
          <w:bCs w:val="0"/>
          <w:sz w:val="24"/>
          <w:szCs w:val="24"/>
        </w:rPr>
        <w:t>)</w:t>
      </w:r>
      <w:r w:rsidRPr="00D54A5A">
        <w:rPr>
          <w:bCs w:val="0"/>
          <w:sz w:val="24"/>
          <w:szCs w:val="24"/>
        </w:rPr>
        <w:t xml:space="preserve">. Выбор </w:t>
      </w:r>
      <w:proofErr w:type="gramStart"/>
      <w:r w:rsidRPr="00D54A5A">
        <w:rPr>
          <w:bCs w:val="0"/>
          <w:sz w:val="24"/>
          <w:szCs w:val="24"/>
        </w:rPr>
        <w:t xml:space="preserve">способа </w:t>
      </w:r>
      <w:r w:rsidRPr="00D54A5A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D54A5A">
        <w:rPr>
          <w:sz w:val="24"/>
          <w:szCs w:val="24"/>
        </w:rPr>
        <w:t xml:space="preserve"> по Договору</w:t>
      </w:r>
      <w:r w:rsidRPr="00D54A5A">
        <w:rPr>
          <w:bCs w:val="0"/>
          <w:sz w:val="24"/>
          <w:szCs w:val="24"/>
        </w:rPr>
        <w:t xml:space="preserve">, осуществляется </w:t>
      </w:r>
      <w:r w:rsidR="00B43879" w:rsidRPr="00D54A5A">
        <w:rPr>
          <w:bCs w:val="0"/>
          <w:sz w:val="24"/>
          <w:szCs w:val="24"/>
        </w:rPr>
        <w:t>Участником/Победителем.</w:t>
      </w:r>
      <w:r w:rsidRPr="00D54A5A">
        <w:rPr>
          <w:bCs w:val="0"/>
          <w:sz w:val="24"/>
          <w:szCs w:val="24"/>
        </w:rPr>
        <w:t xml:space="preserve"> Условия и содержание </w:t>
      </w:r>
      <w:r w:rsidRPr="00D54A5A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137EC4" w:rsidRPr="00D54A5A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с учетом требований, изложенных в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а также на этапе </w:t>
      </w:r>
      <w:proofErr w:type="spellStart"/>
      <w:r w:rsidRPr="00D54A5A">
        <w:rPr>
          <w:sz w:val="24"/>
          <w:szCs w:val="24"/>
        </w:rPr>
        <w:t>преддговорных</w:t>
      </w:r>
      <w:proofErr w:type="spellEnd"/>
      <w:r w:rsidRPr="00D54A5A">
        <w:rPr>
          <w:sz w:val="24"/>
          <w:szCs w:val="24"/>
        </w:rPr>
        <w:t xml:space="preserve"> переговоров (п. </w:t>
      </w:r>
      <w:r w:rsidR="00FB1A61" w:rsidRPr="00D54A5A">
        <w:fldChar w:fldCharType="begin"/>
      </w:r>
      <w:r w:rsidR="00FB1A61" w:rsidRPr="00D54A5A">
        <w:instrText xml:space="preserve"> REF _Ref468875974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3.11</w:t>
      </w:r>
      <w:r w:rsidR="00FB1A61" w:rsidRPr="00D54A5A">
        <w:fldChar w:fldCharType="end"/>
      </w:r>
      <w:r w:rsidRPr="00D54A5A">
        <w:rPr>
          <w:sz w:val="24"/>
          <w:szCs w:val="24"/>
        </w:rPr>
        <w:t>).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D54A5A">
        <w:rPr>
          <w:bCs w:val="0"/>
          <w:sz w:val="24"/>
          <w:szCs w:val="24"/>
        </w:rPr>
        <w:t xml:space="preserve">Непредставление </w:t>
      </w:r>
      <w:r w:rsidRPr="00D54A5A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D54A5A">
        <w:rPr>
          <w:bCs w:val="0"/>
          <w:sz w:val="24"/>
          <w:szCs w:val="24"/>
        </w:rPr>
        <w:t xml:space="preserve"> до заключения Договора </w:t>
      </w:r>
      <w:r w:rsidRPr="00D54A5A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D54A5A">
        <w:fldChar w:fldCharType="begin"/>
      </w:r>
      <w:r w:rsidR="00FB1A61" w:rsidRPr="00D54A5A">
        <w:instrText xml:space="preserve"> REF _Ref468875995 \r \h  \* MERGEFORMAT </w:instrText>
      </w:r>
      <w:r w:rsidR="00FB1A61" w:rsidRPr="00D54A5A">
        <w:fldChar w:fldCharType="separate"/>
      </w:r>
      <w:r w:rsidR="00137EC4" w:rsidRPr="00D54A5A">
        <w:rPr>
          <w:sz w:val="24"/>
          <w:szCs w:val="24"/>
        </w:rPr>
        <w:t>3.11.6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.</w:t>
      </w:r>
      <w:bookmarkEnd w:id="668"/>
    </w:p>
    <w:p w:rsidR="00932C0A" w:rsidRPr="00D54A5A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D54A5A">
        <w:t xml:space="preserve">Уведомление о результатах </w:t>
      </w:r>
      <w:bookmarkEnd w:id="669"/>
      <w:bookmarkEnd w:id="670"/>
      <w:r w:rsidRPr="00D54A5A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3.13</w:t>
      </w:r>
      <w:r w:rsidR="006E1884" w:rsidRPr="00D54A5A">
        <w:rPr>
          <w:bCs w:val="0"/>
          <w:sz w:val="24"/>
          <w:szCs w:val="24"/>
          <w:lang w:eastAsia="ru-RU"/>
        </w:rPr>
        <w:t>.1</w:t>
      </w:r>
      <w:r w:rsidR="006E1884" w:rsidRPr="00D54A5A">
        <w:rPr>
          <w:bCs w:val="0"/>
          <w:sz w:val="24"/>
          <w:szCs w:val="24"/>
          <w:lang w:eastAsia="ru-RU"/>
        </w:rPr>
        <w:tab/>
      </w:r>
      <w:r w:rsidR="00ED5C7C" w:rsidRPr="00D54A5A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54A5A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54A5A">
        <w:rPr>
          <w:iCs/>
          <w:sz w:val="24"/>
          <w:szCs w:val="24"/>
        </w:rPr>
        <w:t>Извещение</w:t>
      </w:r>
      <w:r w:rsidR="00D56F8C" w:rsidRPr="00D54A5A">
        <w:rPr>
          <w:sz w:val="24"/>
          <w:szCs w:val="24"/>
        </w:rPr>
        <w:t xml:space="preserve"> о проведении открытого </w:t>
      </w:r>
      <w:r w:rsidR="00D56F8C" w:rsidRPr="00D54A5A">
        <w:rPr>
          <w:iCs/>
          <w:sz w:val="24"/>
          <w:szCs w:val="24"/>
        </w:rPr>
        <w:t xml:space="preserve">запроса предложений (подраздел </w:t>
      </w:r>
      <w:r w:rsidR="00FB1A61" w:rsidRPr="00D54A5A">
        <w:fldChar w:fldCharType="begin"/>
      </w:r>
      <w:r w:rsidR="00FB1A61" w:rsidRPr="00D54A5A">
        <w:instrText xml:space="preserve"> REF _Ref191386085 \r \h  \* MERGEFORMAT </w:instrText>
      </w:r>
      <w:r w:rsidR="00FB1A61" w:rsidRPr="00D54A5A">
        <w:fldChar w:fldCharType="separate"/>
      </w:r>
      <w:r w:rsidR="00137EC4" w:rsidRPr="00D54A5A">
        <w:rPr>
          <w:iCs/>
          <w:sz w:val="24"/>
          <w:szCs w:val="24"/>
        </w:rPr>
        <w:t>1.1.1</w:t>
      </w:r>
      <w:r w:rsidR="00FB1A61" w:rsidRPr="00D54A5A">
        <w:fldChar w:fldCharType="end"/>
      </w:r>
      <w:r w:rsidR="00D56F8C" w:rsidRPr="00D54A5A">
        <w:rPr>
          <w:iCs/>
          <w:sz w:val="24"/>
          <w:szCs w:val="24"/>
        </w:rPr>
        <w:t>)</w:t>
      </w:r>
      <w:r w:rsidR="00D56F8C" w:rsidRPr="00D54A5A">
        <w:rPr>
          <w:sz w:val="24"/>
          <w:szCs w:val="24"/>
        </w:rPr>
        <w:t>,</w:t>
      </w:r>
      <w:r w:rsidR="00D56F8C" w:rsidRPr="00D54A5A">
        <w:rPr>
          <w:bCs w:val="0"/>
          <w:sz w:val="24"/>
          <w:szCs w:val="24"/>
          <w:lang w:eastAsia="ru-RU"/>
        </w:rPr>
        <w:t xml:space="preserve">  </w:t>
      </w:r>
      <w:r w:rsidR="00ED5C7C" w:rsidRPr="00D54A5A">
        <w:rPr>
          <w:bCs w:val="0"/>
          <w:sz w:val="24"/>
          <w:szCs w:val="24"/>
          <w:lang w:eastAsia="ru-RU"/>
        </w:rPr>
        <w:t xml:space="preserve">для всех </w:t>
      </w:r>
      <w:r w:rsidR="00DC6125" w:rsidRPr="00D54A5A">
        <w:rPr>
          <w:bCs w:val="0"/>
          <w:sz w:val="24"/>
          <w:szCs w:val="24"/>
          <w:lang w:eastAsia="ru-RU"/>
        </w:rPr>
        <w:t>Участников</w:t>
      </w:r>
      <w:r w:rsidR="00ED5C7C" w:rsidRPr="00D54A5A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</w:t>
      </w:r>
      <w:r w:rsidR="00ED5C7C" w:rsidRPr="00E963D9">
        <w:rPr>
          <w:bCs w:val="0"/>
          <w:sz w:val="24"/>
          <w:szCs w:val="24"/>
          <w:lang w:eastAsia="ru-RU"/>
        </w:rPr>
        <w:t>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54A5A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 w:rsidRPr="00D54A5A"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D54A5A">
        <w:rPr>
          <w:szCs w:val="24"/>
        </w:rPr>
        <w:t xml:space="preserve"> </w:t>
      </w:r>
    </w:p>
    <w:p w:rsidR="002B5044" w:rsidRPr="00D54A5A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D54A5A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D54A5A">
        <w:t>закупаемых услуг</w:t>
      </w:r>
      <w:bookmarkEnd w:id="686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D54A5A">
        <w:rPr>
          <w:b w:val="0"/>
          <w:szCs w:val="24"/>
        </w:rPr>
        <w:t>Техническ</w:t>
      </w:r>
      <w:r w:rsidR="003776BB" w:rsidRPr="00D54A5A">
        <w:rPr>
          <w:b w:val="0"/>
          <w:szCs w:val="24"/>
        </w:rPr>
        <w:t>о</w:t>
      </w:r>
      <w:proofErr w:type="gramStart"/>
      <w:r w:rsidR="003776BB" w:rsidRPr="00D54A5A">
        <w:rPr>
          <w:b w:val="0"/>
          <w:szCs w:val="24"/>
        </w:rPr>
        <w:t>е(</w:t>
      </w:r>
      <w:proofErr w:type="spellStart"/>
      <w:proofErr w:type="gramEnd"/>
      <w:r w:rsidRPr="00D54A5A">
        <w:rPr>
          <w:b w:val="0"/>
          <w:szCs w:val="24"/>
        </w:rPr>
        <w:t>ие</w:t>
      </w:r>
      <w:proofErr w:type="spellEnd"/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задани</w:t>
      </w:r>
      <w:r w:rsidR="003776BB" w:rsidRPr="00D54A5A">
        <w:rPr>
          <w:b w:val="0"/>
          <w:szCs w:val="24"/>
        </w:rPr>
        <w:t>е(</w:t>
      </w:r>
      <w:r w:rsidRPr="00D54A5A">
        <w:rPr>
          <w:b w:val="0"/>
          <w:szCs w:val="24"/>
        </w:rPr>
        <w:t>я</w:t>
      </w:r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</w:t>
      </w:r>
      <w:r w:rsidR="00A154B7" w:rsidRPr="00D54A5A">
        <w:rPr>
          <w:b w:val="0"/>
          <w:szCs w:val="24"/>
        </w:rPr>
        <w:t xml:space="preserve">по Лоту №1 (подраздел </w:t>
      </w:r>
      <w:r w:rsidR="002654BD" w:rsidRPr="00D54A5A">
        <w:rPr>
          <w:b w:val="0"/>
          <w:szCs w:val="24"/>
        </w:rPr>
        <w:fldChar w:fldCharType="begin"/>
      </w:r>
      <w:r w:rsidR="00A154B7" w:rsidRPr="00D54A5A">
        <w:rPr>
          <w:b w:val="0"/>
          <w:szCs w:val="24"/>
        </w:rPr>
        <w:instrText xml:space="preserve"> REF _Ref440275279 \r \h </w:instrText>
      </w:r>
      <w:r w:rsidR="00D54A5A">
        <w:rPr>
          <w:b w:val="0"/>
          <w:szCs w:val="24"/>
        </w:rPr>
        <w:instrText xml:space="preserve"> \* MERGEFORMAT </w:instrText>
      </w:r>
      <w:r w:rsidR="002654BD" w:rsidRPr="00D54A5A">
        <w:rPr>
          <w:b w:val="0"/>
          <w:szCs w:val="24"/>
        </w:rPr>
      </w:r>
      <w:r w:rsidR="002654BD" w:rsidRPr="00D54A5A">
        <w:rPr>
          <w:b w:val="0"/>
          <w:szCs w:val="24"/>
        </w:rPr>
        <w:fldChar w:fldCharType="separate"/>
      </w:r>
      <w:r w:rsidR="00137EC4" w:rsidRPr="00D54A5A">
        <w:rPr>
          <w:b w:val="0"/>
          <w:szCs w:val="24"/>
        </w:rPr>
        <w:t>1.1.4</w:t>
      </w:r>
      <w:r w:rsidR="002654BD" w:rsidRPr="00D54A5A">
        <w:rPr>
          <w:b w:val="0"/>
          <w:szCs w:val="24"/>
        </w:rPr>
        <w:fldChar w:fldCharType="end"/>
      </w:r>
      <w:r w:rsidR="00A154B7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изложен</w:t>
      </w:r>
      <w:r w:rsidR="00F463E8" w:rsidRPr="00D54A5A">
        <w:rPr>
          <w:b w:val="0"/>
          <w:szCs w:val="24"/>
        </w:rPr>
        <w:t>о(</w:t>
      </w:r>
      <w:r w:rsidRPr="00D54A5A">
        <w:rPr>
          <w:b w:val="0"/>
          <w:szCs w:val="24"/>
        </w:rPr>
        <w:t>ы</w:t>
      </w:r>
      <w:r w:rsidR="00F463E8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54A5A">
        <w:rPr>
          <w:b w:val="0"/>
          <w:szCs w:val="24"/>
        </w:rPr>
        <w:t>Участник</w:t>
      </w:r>
      <w:r w:rsidRPr="00D54A5A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D54A5A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D54A5A">
        <w:t xml:space="preserve">Требование к </w:t>
      </w:r>
      <w:bookmarkEnd w:id="709"/>
      <w:bookmarkEnd w:id="710"/>
      <w:bookmarkEnd w:id="711"/>
      <w:r w:rsidR="00C3704B" w:rsidRPr="00D54A5A">
        <w:t>закупаемым услугам</w:t>
      </w:r>
      <w:bookmarkEnd w:id="712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D54A5A">
        <w:rPr>
          <w:b w:val="0"/>
          <w:szCs w:val="24"/>
        </w:rPr>
        <w:t xml:space="preserve">Дополнительные требования к </w:t>
      </w:r>
      <w:r w:rsidR="00C3704B" w:rsidRPr="00D54A5A">
        <w:rPr>
          <w:b w:val="0"/>
          <w:szCs w:val="24"/>
        </w:rPr>
        <w:t>закупаемым услугам</w:t>
      </w:r>
      <w:r w:rsidR="003776BB" w:rsidRPr="00D54A5A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D54A5A">
        <w:rPr>
          <w:b w:val="0"/>
          <w:szCs w:val="24"/>
          <w:lang w:eastAsia="ru-RU"/>
        </w:rPr>
        <w:t>м(</w:t>
      </w:r>
      <w:proofErr w:type="gramEnd"/>
      <w:r w:rsidR="003776BB" w:rsidRPr="00D54A5A">
        <w:rPr>
          <w:b w:val="0"/>
          <w:szCs w:val="24"/>
          <w:lang w:eastAsia="ru-RU"/>
        </w:rPr>
        <w:t>их) задании(</w:t>
      </w:r>
      <w:proofErr w:type="spellStart"/>
      <w:r w:rsidR="003776BB" w:rsidRPr="00D54A5A">
        <w:rPr>
          <w:b w:val="0"/>
          <w:szCs w:val="24"/>
          <w:lang w:eastAsia="ru-RU"/>
        </w:rPr>
        <w:t>ях</w:t>
      </w:r>
      <w:proofErr w:type="spellEnd"/>
      <w:r w:rsidR="003776BB" w:rsidRPr="00D54A5A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54A5A">
        <w:rPr>
          <w:b w:val="0"/>
          <w:szCs w:val="24"/>
          <w:lang w:eastAsia="ru-RU"/>
        </w:rPr>
        <w:t>о(</w:t>
      </w:r>
      <w:proofErr w:type="gramEnd"/>
      <w:r w:rsidR="003776BB" w:rsidRPr="00D54A5A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54A5A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D54A5A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D54A5A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D54A5A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D54A5A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137EC4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180FA4" w:rsidRDefault="00491992" w:rsidP="00491992">
      <w:pPr>
        <w:rPr>
          <w:color w:val="000000"/>
          <w:sz w:val="24"/>
          <w:szCs w:val="24"/>
        </w:rPr>
      </w:pPr>
      <w:r w:rsidRPr="00180FA4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180FA4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180FA4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180FA4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180FA4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180FA4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180FA4" w:rsidTr="00BC1324">
        <w:trPr>
          <w:trHeight w:val="944"/>
        </w:trPr>
        <w:tc>
          <w:tcPr>
            <w:tcW w:w="578" w:type="dxa"/>
          </w:tcPr>
          <w:p w:rsidR="00491992" w:rsidRPr="00180FA4" w:rsidRDefault="00491992" w:rsidP="00BC1324">
            <w:pPr>
              <w:pStyle w:val="aff0"/>
              <w:spacing w:before="0" w:after="0"/>
            </w:pPr>
            <w:r w:rsidRPr="00180FA4">
              <w:t xml:space="preserve">№ </w:t>
            </w:r>
            <w:proofErr w:type="gramStart"/>
            <w:r w:rsidRPr="00180FA4">
              <w:t>п</w:t>
            </w:r>
            <w:proofErr w:type="gramEnd"/>
            <w:r w:rsidRPr="00180FA4">
              <w:t>/п</w:t>
            </w:r>
          </w:p>
        </w:tc>
        <w:tc>
          <w:tcPr>
            <w:tcW w:w="59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Ед. изм.</w:t>
            </w:r>
          </w:p>
        </w:tc>
        <w:tc>
          <w:tcPr>
            <w:tcW w:w="1701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Примечания</w:t>
            </w:r>
          </w:p>
        </w:tc>
      </w:tr>
      <w:tr w:rsidR="00491992" w:rsidRPr="00180FA4" w:rsidTr="00BC1324">
        <w:trPr>
          <w:trHeight w:val="284"/>
        </w:trPr>
        <w:tc>
          <w:tcPr>
            <w:tcW w:w="15451" w:type="dxa"/>
            <w:gridSpan w:val="6"/>
          </w:tcPr>
          <w:p w:rsidR="00491992" w:rsidRPr="00180FA4" w:rsidRDefault="00491992" w:rsidP="006A58E4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 w:val="22"/>
              </w:rPr>
            </w:pPr>
            <w:r w:rsidRPr="00180FA4">
              <w:rPr>
                <w:bCs w:val="0"/>
                <w:sz w:val="22"/>
              </w:rPr>
              <w:t>Филиал ПАО «МРСК Центра»</w:t>
            </w:r>
            <w:r w:rsidRPr="00180FA4">
              <w:rPr>
                <w:sz w:val="22"/>
              </w:rPr>
              <w:t xml:space="preserve"> «</w:t>
            </w:r>
            <w:r w:rsidR="006D6820" w:rsidRPr="00180FA4">
              <w:rPr>
                <w:sz w:val="22"/>
              </w:rPr>
              <w:t>Воронеж</w:t>
            </w:r>
            <w:r w:rsidRPr="00180FA4">
              <w:rPr>
                <w:sz w:val="22"/>
              </w:rPr>
              <w:t>энерго»</w:t>
            </w:r>
          </w:p>
        </w:tc>
      </w:tr>
      <w:tr w:rsidR="00491992" w:rsidRPr="00180FA4" w:rsidTr="00BC1324">
        <w:trPr>
          <w:trHeight w:val="284"/>
        </w:trPr>
        <w:tc>
          <w:tcPr>
            <w:tcW w:w="578" w:type="dxa"/>
          </w:tcPr>
          <w:p w:rsidR="00491992" w:rsidRPr="00180FA4" w:rsidRDefault="006A58E4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1</w:t>
            </w:r>
          </w:p>
        </w:tc>
        <w:tc>
          <w:tcPr>
            <w:tcW w:w="5943" w:type="dxa"/>
          </w:tcPr>
          <w:p w:rsidR="00491992" w:rsidRPr="00180FA4" w:rsidRDefault="006A58E4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180FA4">
              <w:rPr>
                <w:sz w:val="22"/>
              </w:rPr>
              <w:t>Ремонт двигателей и навесного оборудования ДВС автомобилей</w:t>
            </w:r>
          </w:p>
        </w:tc>
        <w:tc>
          <w:tcPr>
            <w:tcW w:w="1559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180FA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491992" w:rsidRPr="00180FA4" w:rsidTr="00BC1324">
        <w:trPr>
          <w:trHeight w:val="284"/>
        </w:trPr>
        <w:tc>
          <w:tcPr>
            <w:tcW w:w="578" w:type="dxa"/>
          </w:tcPr>
          <w:p w:rsidR="00491992" w:rsidRPr="00180FA4" w:rsidRDefault="006A58E4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2</w:t>
            </w:r>
          </w:p>
        </w:tc>
        <w:tc>
          <w:tcPr>
            <w:tcW w:w="5943" w:type="dxa"/>
          </w:tcPr>
          <w:p w:rsidR="00491992" w:rsidRPr="00180FA4" w:rsidRDefault="006A58E4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180FA4">
              <w:rPr>
                <w:sz w:val="22"/>
              </w:rPr>
              <w:t>Ремонт ходовой части, подвески, трансмиссии, тормозной системы</w:t>
            </w:r>
          </w:p>
        </w:tc>
        <w:tc>
          <w:tcPr>
            <w:tcW w:w="1559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180FA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491992" w:rsidRPr="00180FA4" w:rsidTr="006A58E4">
        <w:trPr>
          <w:trHeight w:val="70"/>
        </w:trPr>
        <w:tc>
          <w:tcPr>
            <w:tcW w:w="578" w:type="dxa"/>
          </w:tcPr>
          <w:p w:rsidR="00491992" w:rsidRPr="00180FA4" w:rsidRDefault="006A58E4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3</w:t>
            </w:r>
          </w:p>
        </w:tc>
        <w:tc>
          <w:tcPr>
            <w:tcW w:w="5943" w:type="dxa"/>
          </w:tcPr>
          <w:p w:rsidR="00491992" w:rsidRPr="00180FA4" w:rsidRDefault="006A58E4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180FA4">
              <w:rPr>
                <w:sz w:val="22"/>
              </w:rPr>
              <w:t>Ремонт электрооборудования</w:t>
            </w:r>
          </w:p>
        </w:tc>
        <w:tc>
          <w:tcPr>
            <w:tcW w:w="1559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180FA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491992" w:rsidRPr="006A58E4" w:rsidTr="00BC1324">
        <w:trPr>
          <w:trHeight w:val="284"/>
        </w:trPr>
        <w:tc>
          <w:tcPr>
            <w:tcW w:w="578" w:type="dxa"/>
          </w:tcPr>
          <w:p w:rsidR="00491992" w:rsidRPr="006A58E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…</w:t>
            </w:r>
          </w:p>
        </w:tc>
        <w:tc>
          <w:tcPr>
            <w:tcW w:w="5943" w:type="dxa"/>
          </w:tcPr>
          <w:p w:rsidR="00491992" w:rsidRPr="006A58E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491992" w:rsidRPr="006A58E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6A58E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6A58E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6A58E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</w:tbl>
    <w:p w:rsidR="004F4D80" w:rsidRPr="006A58E4" w:rsidRDefault="004F4D80" w:rsidP="004F4D80">
      <w:pPr>
        <w:spacing w:line="240" w:lineRule="auto"/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137EC4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6A58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6A58E4">
              <w:rPr>
                <w:bCs w:val="0"/>
              </w:rPr>
              <w:t xml:space="preserve"> «</w:t>
            </w:r>
            <w:r w:rsidR="006A58E4" w:rsidRPr="006A58E4">
              <w:rPr>
                <w:bCs w:val="0"/>
              </w:rPr>
              <w:t>Воронежэнерго</w:t>
            </w:r>
            <w:r w:rsidRPr="006A58E4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137EC4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137EC4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137EC4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137EC4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137EC4" w:rsidRPr="00137EC4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137EC4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137EC4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137EC4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0E0" w:rsidRDefault="006C50E0">
      <w:pPr>
        <w:spacing w:line="240" w:lineRule="auto"/>
      </w:pPr>
      <w:r>
        <w:separator/>
      </w:r>
    </w:p>
  </w:endnote>
  <w:endnote w:type="continuationSeparator" w:id="0">
    <w:p w:rsidR="006C50E0" w:rsidRDefault="006C50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6F81" w:rsidRDefault="00B76F8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137EC4" w:rsidRDefault="00B76F8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137EC4">
      <w:rPr>
        <w:sz w:val="16"/>
        <w:szCs w:val="16"/>
        <w:lang w:eastAsia="ru-RU"/>
      </w:rPr>
      <w:t>Стр.</w:t>
    </w:r>
    <w:r w:rsidRPr="00137EC4">
      <w:rPr>
        <w:sz w:val="16"/>
        <w:szCs w:val="16"/>
        <w:lang w:eastAsia="ru-RU"/>
      </w:rPr>
      <w:fldChar w:fldCharType="begin"/>
    </w:r>
    <w:r w:rsidRPr="00137EC4">
      <w:rPr>
        <w:sz w:val="16"/>
        <w:szCs w:val="16"/>
        <w:lang w:eastAsia="ru-RU"/>
      </w:rPr>
      <w:instrText xml:space="preserve"> PAGE </w:instrText>
    </w:r>
    <w:r w:rsidRPr="00137EC4">
      <w:rPr>
        <w:sz w:val="16"/>
        <w:szCs w:val="16"/>
        <w:lang w:eastAsia="ru-RU"/>
      </w:rPr>
      <w:fldChar w:fldCharType="separate"/>
    </w:r>
    <w:r w:rsidR="00C10230">
      <w:rPr>
        <w:noProof/>
        <w:sz w:val="16"/>
        <w:szCs w:val="16"/>
        <w:lang w:eastAsia="ru-RU"/>
      </w:rPr>
      <w:t>29</w:t>
    </w:r>
    <w:r w:rsidRPr="00137EC4">
      <w:rPr>
        <w:sz w:val="16"/>
        <w:szCs w:val="16"/>
        <w:lang w:eastAsia="ru-RU"/>
      </w:rPr>
      <w:fldChar w:fldCharType="end"/>
    </w:r>
  </w:p>
  <w:p w:rsidR="00B76F81" w:rsidRPr="00EE0539" w:rsidRDefault="00B76F81" w:rsidP="00832D0A">
    <w:pPr>
      <w:pStyle w:val="aff2"/>
      <w:jc w:val="center"/>
      <w:rPr>
        <w:sz w:val="18"/>
        <w:szCs w:val="18"/>
      </w:rPr>
    </w:pPr>
    <w:r w:rsidRPr="00137EC4">
      <w:rPr>
        <w:sz w:val="18"/>
        <w:szCs w:val="18"/>
      </w:rPr>
      <w:t xml:space="preserve">Открытый запрос предложений на право заключения Договора </w:t>
    </w:r>
    <w:r w:rsidRPr="00137EC4">
      <w:rPr>
        <w:snapToGrid w:val="0"/>
      </w:rPr>
      <w:t xml:space="preserve">на текущий ремонт легкового автотранспорта </w:t>
    </w:r>
    <w:r w:rsidRPr="00137EC4"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0E0" w:rsidRDefault="006C50E0">
      <w:pPr>
        <w:spacing w:line="240" w:lineRule="auto"/>
      </w:pPr>
      <w:r>
        <w:separator/>
      </w:r>
    </w:p>
  </w:footnote>
  <w:footnote w:type="continuationSeparator" w:id="0">
    <w:p w:rsidR="006C50E0" w:rsidRDefault="006C50E0">
      <w:pPr>
        <w:spacing w:line="240" w:lineRule="auto"/>
      </w:pPr>
      <w:r>
        <w:continuationSeparator/>
      </w:r>
    </w:p>
  </w:footnote>
  <w:footnote w:id="1">
    <w:p w:rsidR="00B76F81" w:rsidRPr="00B36685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76F81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76F81" w:rsidRDefault="00B76F8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76F81" w:rsidRDefault="00B76F8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930031" w:rsidRDefault="00B76F8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52D0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5E91"/>
    <w:rsid w:val="00117068"/>
    <w:rsid w:val="00123C70"/>
    <w:rsid w:val="0012590A"/>
    <w:rsid w:val="001324A1"/>
    <w:rsid w:val="0013328C"/>
    <w:rsid w:val="00134962"/>
    <w:rsid w:val="00137C0D"/>
    <w:rsid w:val="00137EC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0FA4"/>
    <w:rsid w:val="0018103F"/>
    <w:rsid w:val="00185F8B"/>
    <w:rsid w:val="00192F71"/>
    <w:rsid w:val="00193067"/>
    <w:rsid w:val="0019725C"/>
    <w:rsid w:val="00197954"/>
    <w:rsid w:val="001A1D23"/>
    <w:rsid w:val="001A3267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FAA"/>
    <w:rsid w:val="00254926"/>
    <w:rsid w:val="00255978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51F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374F6"/>
    <w:rsid w:val="004406A6"/>
    <w:rsid w:val="00440928"/>
    <w:rsid w:val="00443E0B"/>
    <w:rsid w:val="00460EA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0386"/>
    <w:rsid w:val="00620D7C"/>
    <w:rsid w:val="00623419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58E4"/>
    <w:rsid w:val="006B0604"/>
    <w:rsid w:val="006B08E2"/>
    <w:rsid w:val="006B3CF3"/>
    <w:rsid w:val="006B43A1"/>
    <w:rsid w:val="006B4939"/>
    <w:rsid w:val="006B4ED4"/>
    <w:rsid w:val="006B7940"/>
    <w:rsid w:val="006B7986"/>
    <w:rsid w:val="006C50E0"/>
    <w:rsid w:val="006C6116"/>
    <w:rsid w:val="006C6F82"/>
    <w:rsid w:val="006D58F3"/>
    <w:rsid w:val="006D6820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1938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27E9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671F"/>
    <w:rsid w:val="00B67C78"/>
    <w:rsid w:val="00B71B9D"/>
    <w:rsid w:val="00B72AA3"/>
    <w:rsid w:val="00B76768"/>
    <w:rsid w:val="00B76F81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D67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230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EF8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4A5A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4CEC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6FC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Fateev.S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mailto:Zaitseva.AA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aitseva.AA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195A6-A3D7-4780-924C-A4FDA268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87</Pages>
  <Words>26324</Words>
  <Characters>150052</Characters>
  <Application>Microsoft Office Word</Application>
  <DocSecurity>0</DocSecurity>
  <Lines>1250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176024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143</cp:revision>
  <cp:lastPrinted>2016-12-22T11:43:00Z</cp:lastPrinted>
  <dcterms:created xsi:type="dcterms:W3CDTF">2016-01-13T12:36:00Z</dcterms:created>
  <dcterms:modified xsi:type="dcterms:W3CDTF">2016-12-22T12:19:00Z</dcterms:modified>
</cp:coreProperties>
</file>