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828" w:rsidRDefault="00E430BE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770801" w:rsidRPr="000D67AD" w:rsidRDefault="0077080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770801" w:rsidRPr="000D67AD" w:rsidRDefault="0077080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770801" w:rsidRPr="000D67AD" w:rsidRDefault="0077080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770801" w:rsidRPr="000D67AD" w:rsidRDefault="0077080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770801" w:rsidRPr="000D67AD" w:rsidRDefault="0077080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770801" w:rsidRPr="000D67AD" w:rsidRDefault="0077080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770801" w:rsidRPr="000D67AD" w:rsidRDefault="00770801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770801" w:rsidRPr="000D67AD" w:rsidRDefault="00770801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770801" w:rsidRPr="000D67AD" w:rsidRDefault="0077080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770801" w:rsidRPr="00770801" w:rsidRDefault="0077080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7080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77080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77080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7080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77080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77080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7080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70801" w:rsidRPr="007417E6" w:rsidRDefault="00770801" w:rsidP="00770801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70801" w:rsidRDefault="00770801" w:rsidP="0077080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770801" w:rsidRDefault="00770801" w:rsidP="0077080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770801" w:rsidRDefault="00770801" w:rsidP="0077080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770801" w:rsidRDefault="00770801" w:rsidP="0077080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ОАО «МРСК Центра»-</w:t>
      </w:r>
    </w:p>
    <w:p w:rsidR="00770801" w:rsidRDefault="00770801" w:rsidP="00770801">
      <w:pPr>
        <w:spacing w:line="240" w:lineRule="auto"/>
        <w:jc w:val="right"/>
      </w:pPr>
      <w:r>
        <w:t>«Белгородэнерго»</w:t>
      </w:r>
    </w:p>
    <w:p w:rsidR="00770801" w:rsidRDefault="00770801" w:rsidP="0077080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 З.М. Кравченко</w:t>
      </w:r>
    </w:p>
    <w:p w:rsidR="00770801" w:rsidRDefault="00770801" w:rsidP="00770801">
      <w:pPr>
        <w:spacing w:line="240" w:lineRule="auto"/>
        <w:jc w:val="right"/>
        <w:rPr>
          <w:sz w:val="24"/>
          <w:szCs w:val="24"/>
        </w:rPr>
      </w:pPr>
    </w:p>
    <w:p w:rsidR="00770801" w:rsidRDefault="00770801" w:rsidP="00770801">
      <w:pPr>
        <w:spacing w:line="240" w:lineRule="auto"/>
        <w:ind w:firstLine="0"/>
        <w:jc w:val="right"/>
        <w:rPr>
          <w:sz w:val="24"/>
          <w:szCs w:val="24"/>
        </w:rPr>
      </w:pPr>
      <w:r w:rsidRPr="00D43999">
        <w:rPr>
          <w:sz w:val="24"/>
          <w:szCs w:val="24"/>
        </w:rPr>
        <w:t>«</w:t>
      </w:r>
      <w:r>
        <w:rPr>
          <w:sz w:val="24"/>
          <w:szCs w:val="24"/>
        </w:rPr>
        <w:t>16</w:t>
      </w:r>
      <w:r w:rsidRPr="00D43999">
        <w:rPr>
          <w:sz w:val="24"/>
          <w:szCs w:val="24"/>
        </w:rPr>
        <w:t xml:space="preserve">» </w:t>
      </w:r>
      <w:r w:rsidR="00B15C9A">
        <w:rPr>
          <w:sz w:val="24"/>
          <w:szCs w:val="24"/>
        </w:rPr>
        <w:t>августа</w:t>
      </w:r>
      <w:r>
        <w:rPr>
          <w:sz w:val="24"/>
          <w:szCs w:val="24"/>
        </w:rPr>
        <w:t xml:space="preserve"> </w:t>
      </w:r>
      <w:r w:rsidRPr="00632C69">
        <w:rPr>
          <w:sz w:val="24"/>
          <w:szCs w:val="24"/>
        </w:rPr>
        <w:t>20</w:t>
      </w:r>
      <w:r>
        <w:rPr>
          <w:sz w:val="24"/>
          <w:szCs w:val="24"/>
        </w:rPr>
        <w:t>16</w:t>
      </w:r>
      <w:r w:rsidRPr="00632C69">
        <w:rPr>
          <w:sz w:val="24"/>
          <w:szCs w:val="24"/>
        </w:rPr>
        <w:t xml:space="preserve"> г.</w:t>
      </w:r>
    </w:p>
    <w:p w:rsidR="00770801" w:rsidRDefault="00770801" w:rsidP="00770801">
      <w:pPr>
        <w:spacing w:line="240" w:lineRule="auto"/>
        <w:ind w:left="7230" w:firstLine="0"/>
        <w:rPr>
          <w:b/>
          <w:kern w:val="36"/>
          <w:sz w:val="24"/>
          <w:szCs w:val="24"/>
        </w:rPr>
      </w:pPr>
    </w:p>
    <w:p w:rsidR="00770801" w:rsidRPr="00F95C46" w:rsidRDefault="00770801" w:rsidP="0077080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F95C46">
        <w:rPr>
          <w:b/>
          <w:kern w:val="36"/>
          <w:sz w:val="24"/>
          <w:szCs w:val="24"/>
        </w:rPr>
        <w:t>Согласовано на заседании</w:t>
      </w:r>
    </w:p>
    <w:p w:rsidR="00770801" w:rsidRPr="00F95C46" w:rsidRDefault="00770801" w:rsidP="0077080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F95C46">
        <w:rPr>
          <w:b/>
          <w:kern w:val="36"/>
          <w:sz w:val="24"/>
          <w:szCs w:val="24"/>
        </w:rPr>
        <w:t>конкурсной комиссии</w:t>
      </w:r>
    </w:p>
    <w:p w:rsidR="00770801" w:rsidRPr="00F95C46" w:rsidRDefault="00770801" w:rsidP="0077080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F95C46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0255- БЕ-16</w:t>
      </w:r>
    </w:p>
    <w:p w:rsidR="00770801" w:rsidRPr="00F95C46" w:rsidRDefault="00770801" w:rsidP="0077080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16</w:t>
      </w:r>
      <w:r w:rsidRPr="00D43999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августа</w:t>
      </w:r>
      <w:r w:rsidRPr="00D43999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6</w:t>
      </w:r>
      <w:r w:rsidRPr="00D43999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0E319F" w:rsidRPr="00B15C9A">
        <w:rPr>
          <w:b/>
          <w:sz w:val="24"/>
          <w:szCs w:val="24"/>
        </w:rPr>
        <w:t>Договора  на поставку детских новогодних подарков для нужд ПАО «МРСК Центра» (филиала «Белгородэнерго»)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E319F" w:rsidRDefault="000E319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E319F" w:rsidRDefault="000E319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E319F" w:rsidRPr="00C12FA4" w:rsidRDefault="000E319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0E319F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472DB" w:rsidRDefault="00E430B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472DB">
        <w:rPr>
          <w:noProof/>
        </w:rPr>
        <w:t>1</w:t>
      </w:r>
      <w:r w:rsidR="004472D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472DB">
        <w:rPr>
          <w:noProof/>
        </w:rPr>
        <w:t>Общие положения</w:t>
      </w:r>
      <w:r w:rsidR="004472DB">
        <w:rPr>
          <w:noProof/>
        </w:rPr>
        <w:tab/>
      </w:r>
      <w:r>
        <w:rPr>
          <w:noProof/>
        </w:rPr>
        <w:fldChar w:fldCharType="begin"/>
      </w:r>
      <w:r w:rsidR="004472DB">
        <w:rPr>
          <w:noProof/>
        </w:rPr>
        <w:instrText xml:space="preserve"> PAGEREF _Toc447292424 \h </w:instrText>
      </w:r>
      <w:r>
        <w:rPr>
          <w:noProof/>
        </w:rPr>
      </w:r>
      <w:r>
        <w:rPr>
          <w:noProof/>
        </w:rPr>
        <w:fldChar w:fldCharType="separate"/>
      </w:r>
      <w:r w:rsidR="004472DB">
        <w:rPr>
          <w:noProof/>
        </w:rPr>
        <w:t>4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_Toc447292425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4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_Toc447292426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6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_Toc447292427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7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_Toc447292428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7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_Toc447292429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7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_Toc447292430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9</w:t>
      </w:r>
      <w:r w:rsidR="00E430BE">
        <w:rPr>
          <w:noProof/>
        </w:rPr>
        <w:fldChar w:fldCharType="end"/>
      </w:r>
    </w:p>
    <w:p w:rsidR="004472DB" w:rsidRDefault="004472D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2060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_Toc447292437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10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_Toc447292438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10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2060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_Toc447292442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10</w:t>
      </w:r>
      <w:r w:rsidR="00E430BE">
        <w:rPr>
          <w:noProof/>
        </w:rPr>
        <w:fldChar w:fldCharType="end"/>
      </w:r>
    </w:p>
    <w:p w:rsidR="004472DB" w:rsidRDefault="004472D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_Toc447292446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13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_Toc447292447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13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_Toc447292450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13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_Toc447292451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14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_Toc447292466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28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_Toc447292469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29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_Toc447292470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29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_Toc447292475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31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_Toc447292476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34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_Toc447292477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34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_Toc447292478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35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_Toc447292479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36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_Toc447292480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36</w:t>
      </w:r>
      <w:r w:rsidR="00E430BE">
        <w:rPr>
          <w:noProof/>
        </w:rPr>
        <w:fldChar w:fldCharType="end"/>
      </w:r>
    </w:p>
    <w:p w:rsidR="004472DB" w:rsidRDefault="004472D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2060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_Toc447292481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37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_Toc447292482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37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_Toc447292485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37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_Toc447292487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37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_Toc447292490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37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_Toc447292493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37</w:t>
      </w:r>
      <w:r w:rsidR="00E430BE">
        <w:rPr>
          <w:noProof/>
        </w:rPr>
        <w:fldChar w:fldCharType="end"/>
      </w:r>
    </w:p>
    <w:p w:rsidR="004472DB" w:rsidRDefault="004472D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_Toc447292496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38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_Toc447292497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38</w:t>
      </w:r>
      <w:r w:rsidR="00E430BE">
        <w:rPr>
          <w:noProof/>
        </w:rPr>
        <w:fldChar w:fldCharType="end"/>
      </w:r>
    </w:p>
    <w:p w:rsidR="004472DB" w:rsidRDefault="004472D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_Toc447292500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42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20601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_Toc447292502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44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2060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2060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_Toc447292505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47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_Toc447292508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50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20601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20601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_Toc447292511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52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_Toc447292514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54</w:t>
      </w:r>
      <w:r w:rsidR="00E430BE">
        <w:rPr>
          <w:noProof/>
        </w:rPr>
        <w:fldChar w:fldCharType="end"/>
      </w:r>
    </w:p>
    <w:p w:rsidR="004472DB" w:rsidRDefault="004472D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520601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520601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_Toc447292516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56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_Toc447292518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61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_Toc447292521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63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_Toc447292524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65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_Toc447292527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67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_Toc447292529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68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_Toc447292532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71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_Toc447292535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73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_Toc447292538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76</w:t>
      </w:r>
      <w:r w:rsidR="00E430BE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20601">
        <w:rPr>
          <w:noProof/>
          <w:color w:val="000000"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520601">
        <w:rPr>
          <w:noProof/>
          <w:color w:val="000000"/>
        </w:rPr>
        <w:t>(форма 15)</w:t>
      </w:r>
      <w:r>
        <w:rPr>
          <w:noProof/>
        </w:rPr>
        <w:tab/>
      </w:r>
      <w:r w:rsidR="00E430BE">
        <w:rPr>
          <w:noProof/>
        </w:rPr>
        <w:fldChar w:fldCharType="begin"/>
      </w:r>
      <w:r>
        <w:rPr>
          <w:noProof/>
        </w:rPr>
        <w:instrText xml:space="preserve"> PAGEREF _Toc447292541 \h </w:instrText>
      </w:r>
      <w:r w:rsidR="00E430BE">
        <w:rPr>
          <w:noProof/>
        </w:rPr>
      </w:r>
      <w:r w:rsidR="00E430BE">
        <w:rPr>
          <w:noProof/>
        </w:rPr>
        <w:fldChar w:fldCharType="separate"/>
      </w:r>
      <w:r>
        <w:rPr>
          <w:noProof/>
        </w:rPr>
        <w:t>78</w:t>
      </w:r>
      <w:r w:rsidR="00E430BE">
        <w:rPr>
          <w:noProof/>
        </w:rPr>
        <w:fldChar w:fldCharType="end"/>
      </w:r>
    </w:p>
    <w:p w:rsidR="00717F60" w:rsidRPr="00E71A48" w:rsidRDefault="00E430B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47292424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47292425"/>
      <w:bookmarkEnd w:id="8"/>
      <w:r w:rsidRPr="00E71A48">
        <w:t>Общие сведения о процедуре запроса предложений</w:t>
      </w:r>
      <w:bookmarkEnd w:id="9"/>
    </w:p>
    <w:p w:rsidR="005B75A6" w:rsidRPr="000E319F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r w:rsidR="00B15C9A" w:rsidRPr="00702B2C">
        <w:rPr>
          <w:iCs/>
          <w:sz w:val="24"/>
          <w:szCs w:val="24"/>
        </w:rPr>
        <w:t xml:space="preserve">РФ, </w:t>
      </w:r>
      <w:r w:rsidR="00B15C9A">
        <w:rPr>
          <w:iCs/>
          <w:sz w:val="24"/>
          <w:szCs w:val="24"/>
        </w:rPr>
        <w:t>308000</w:t>
      </w:r>
      <w:r w:rsidR="00B15C9A" w:rsidRPr="00702B2C">
        <w:rPr>
          <w:iCs/>
          <w:sz w:val="24"/>
          <w:szCs w:val="24"/>
        </w:rPr>
        <w:t xml:space="preserve">, г. </w:t>
      </w:r>
      <w:r w:rsidR="00B15C9A">
        <w:rPr>
          <w:iCs/>
          <w:sz w:val="24"/>
          <w:szCs w:val="24"/>
        </w:rPr>
        <w:t>Белгород</w:t>
      </w:r>
      <w:r w:rsidR="00B15C9A" w:rsidRPr="00702B2C">
        <w:rPr>
          <w:iCs/>
          <w:sz w:val="24"/>
          <w:szCs w:val="24"/>
        </w:rPr>
        <w:t xml:space="preserve">, ул. </w:t>
      </w:r>
      <w:r w:rsidR="00B15C9A">
        <w:rPr>
          <w:iCs/>
          <w:sz w:val="24"/>
          <w:szCs w:val="24"/>
        </w:rPr>
        <w:t>Преображенская</w:t>
      </w:r>
      <w:r w:rsidR="00B15C9A" w:rsidRPr="00702B2C">
        <w:rPr>
          <w:iCs/>
          <w:sz w:val="24"/>
          <w:szCs w:val="24"/>
        </w:rPr>
        <w:t>, 4</w:t>
      </w:r>
      <w:r w:rsidR="00B15C9A">
        <w:rPr>
          <w:iCs/>
          <w:sz w:val="24"/>
          <w:szCs w:val="24"/>
        </w:rPr>
        <w:t>2, с</w:t>
      </w:r>
      <w:r w:rsidR="00B15C9A" w:rsidRPr="00702B2C">
        <w:rPr>
          <w:iCs/>
          <w:sz w:val="24"/>
          <w:szCs w:val="24"/>
        </w:rPr>
        <w:t xml:space="preserve">екретарь </w:t>
      </w:r>
      <w:r w:rsidR="00B15C9A" w:rsidRPr="00EE48F3">
        <w:rPr>
          <w:iCs/>
          <w:sz w:val="24"/>
          <w:szCs w:val="24"/>
        </w:rPr>
        <w:t xml:space="preserve">Закупочной комиссии – ведущий специалист Управления организации регламентированных закупок Департамента по конкурентной политике и закупочной деятельности ПАО «МРСК Центра» </w:t>
      </w:r>
      <w:r w:rsidR="00B15C9A" w:rsidRPr="00EE48F3">
        <w:t xml:space="preserve">Горягина Татьяна </w:t>
      </w:r>
      <w:r w:rsidR="00B15C9A" w:rsidRPr="00297EB0">
        <w:t xml:space="preserve">Николаевна, контактный телефон: (4722) 58-17-51 или по адресу электронной почты: </w:t>
      </w:r>
      <w:hyperlink r:id="rId17" w:history="1">
        <w:r w:rsidR="00B15C9A" w:rsidRPr="00297EB0">
          <w:rPr>
            <w:rStyle w:val="a7"/>
            <w:lang w:val="en-US"/>
          </w:rPr>
          <w:t>Goryagina</w:t>
        </w:r>
        <w:r w:rsidR="00B15C9A" w:rsidRPr="00297EB0">
          <w:rPr>
            <w:rStyle w:val="a7"/>
          </w:rPr>
          <w:t>.</w:t>
        </w:r>
        <w:r w:rsidR="00B15C9A" w:rsidRPr="00297EB0">
          <w:rPr>
            <w:rStyle w:val="a7"/>
            <w:lang w:val="en-US"/>
          </w:rPr>
          <w:t>TN</w:t>
        </w:r>
        <w:r w:rsidR="00B15C9A" w:rsidRPr="00297EB0">
          <w:rPr>
            <w:rStyle w:val="a7"/>
          </w:rPr>
          <w:t>@</w:t>
        </w:r>
        <w:r w:rsidR="00B15C9A" w:rsidRPr="00297EB0">
          <w:rPr>
            <w:rStyle w:val="a7"/>
            <w:lang w:val="en-US"/>
          </w:rPr>
          <w:t>mrsk</w:t>
        </w:r>
        <w:r w:rsidR="00B15C9A" w:rsidRPr="00297EB0">
          <w:rPr>
            <w:rStyle w:val="a7"/>
          </w:rPr>
          <w:t>-1.</w:t>
        </w:r>
        <w:r w:rsidR="00B15C9A" w:rsidRPr="00297EB0">
          <w:rPr>
            <w:rStyle w:val="a7"/>
            <w:lang w:val="en-US"/>
          </w:rPr>
          <w:t>ru</w:t>
        </w:r>
      </w:hyperlink>
      <w:r w:rsidR="00B15C9A" w:rsidRPr="00297EB0">
        <w:rPr>
          <w:iCs/>
          <w:sz w:val="24"/>
          <w:szCs w:val="24"/>
        </w:rPr>
        <w:t xml:space="preserve">, ответственное лицо </w:t>
      </w:r>
      <w:r w:rsidR="00B15C9A" w:rsidRPr="00297EB0">
        <w:t xml:space="preserve">Ермолова Ирина Валерьевна – контактный телефон: (4722) 58-17-81, адрес электронной почты: </w:t>
      </w:r>
      <w:hyperlink r:id="rId18" w:history="1">
        <w:r w:rsidR="00B15C9A" w:rsidRPr="00297EB0">
          <w:rPr>
            <w:rStyle w:val="a7"/>
          </w:rPr>
          <w:t>Ermolova.IV@mrsk-1.ru</w:t>
        </w:r>
      </w:hyperlink>
      <w:r w:rsidR="00B15C9A" w:rsidRPr="00297EB0">
        <w:t xml:space="preserve">, по вопросам, связанным с разъяснением технического задания, обращаться к ответственному сотруднику </w:t>
      </w:r>
      <w:proofErr w:type="gramStart"/>
      <w:r w:rsidR="00B15C9A" w:rsidRPr="00297EB0">
        <w:t>Организатора  –</w:t>
      </w:r>
      <w:proofErr w:type="gramEnd"/>
      <w:r w:rsidR="00B15C9A" w:rsidRPr="00297EB0">
        <w:t xml:space="preserve"> </w:t>
      </w:r>
      <w:r w:rsidR="00B15C9A">
        <w:t xml:space="preserve">Бойкова </w:t>
      </w:r>
      <w:r w:rsidR="00B15C9A" w:rsidRPr="00B15C9A">
        <w:t xml:space="preserve">Наталье Анатольевне, контактный телефон (4722) </w:t>
      </w:r>
      <w:r w:rsidR="00B15C9A" w:rsidRPr="00B15C9A">
        <w:rPr>
          <w:sz w:val="24"/>
          <w:szCs w:val="24"/>
        </w:rPr>
        <w:t>58</w:t>
      </w:r>
      <w:r w:rsidR="00B15C9A" w:rsidRPr="00B15C9A">
        <w:t>-</w:t>
      </w:r>
      <w:r w:rsidR="00B15C9A" w:rsidRPr="00B15C9A">
        <w:rPr>
          <w:sz w:val="24"/>
          <w:szCs w:val="24"/>
        </w:rPr>
        <w:t xml:space="preserve"> 15</w:t>
      </w:r>
      <w:r w:rsidR="00B15C9A" w:rsidRPr="00B15C9A">
        <w:t>-</w:t>
      </w:r>
      <w:r w:rsidR="00B15C9A" w:rsidRPr="00B15C9A">
        <w:rPr>
          <w:sz w:val="24"/>
          <w:szCs w:val="24"/>
        </w:rPr>
        <w:t xml:space="preserve"> 36</w:t>
      </w:r>
      <w:r w:rsidR="00B15C9A" w:rsidRPr="00B15C9A">
        <w:t xml:space="preserve">, адрес электронной почты: </w:t>
      </w:r>
      <w:hyperlink r:id="rId19" w:history="1">
        <w:r w:rsidR="00B15C9A" w:rsidRPr="00B15C9A">
          <w:rPr>
            <w:rStyle w:val="a7"/>
            <w:sz w:val="24"/>
            <w:szCs w:val="24"/>
          </w:rPr>
          <w:t>Boykova.NAN@mrsk-1.ru</w:t>
        </w:r>
      </w:hyperlink>
      <w:r w:rsidR="00B15C9A" w:rsidRPr="00B15C9A">
        <w:t>.</w:t>
      </w:r>
      <w:r w:rsidR="00B15C9A" w:rsidRPr="00B15C9A">
        <w:rPr>
          <w:sz w:val="24"/>
          <w:szCs w:val="24"/>
        </w:rPr>
        <w:t xml:space="preserve"> </w:t>
      </w:r>
      <w:r w:rsidR="00862664" w:rsidRPr="00B15C9A">
        <w:rPr>
          <w:sz w:val="24"/>
          <w:szCs w:val="24"/>
        </w:rPr>
        <w:t xml:space="preserve"> </w:t>
      </w:r>
      <w:proofErr w:type="gramStart"/>
      <w:r w:rsidR="004B5EB3" w:rsidRPr="00B15C9A">
        <w:rPr>
          <w:iCs/>
          <w:sz w:val="24"/>
          <w:szCs w:val="24"/>
        </w:rPr>
        <w:t>Извещени</w:t>
      </w:r>
      <w:r w:rsidRPr="00B15C9A">
        <w:rPr>
          <w:iCs/>
          <w:sz w:val="24"/>
          <w:szCs w:val="24"/>
        </w:rPr>
        <w:t>ем</w:t>
      </w:r>
      <w:r w:rsidRPr="00B15C9A">
        <w:rPr>
          <w:sz w:val="24"/>
          <w:szCs w:val="24"/>
        </w:rPr>
        <w:t xml:space="preserve"> о проведении открытого </w:t>
      </w:r>
      <w:r w:rsidRPr="00B15C9A">
        <w:rPr>
          <w:iCs/>
          <w:sz w:val="24"/>
          <w:szCs w:val="24"/>
        </w:rPr>
        <w:t>запроса предложений</w:t>
      </w:r>
      <w:r w:rsidRPr="00B15C9A">
        <w:rPr>
          <w:sz w:val="24"/>
          <w:szCs w:val="24"/>
        </w:rPr>
        <w:t xml:space="preserve">, опубликованным </w:t>
      </w:r>
      <w:r w:rsidRPr="00B15C9A">
        <w:rPr>
          <w:b/>
          <w:sz w:val="24"/>
          <w:szCs w:val="24"/>
        </w:rPr>
        <w:t>«</w:t>
      </w:r>
      <w:r w:rsidR="00B15C9A" w:rsidRPr="00B15C9A">
        <w:rPr>
          <w:b/>
          <w:sz w:val="24"/>
          <w:szCs w:val="24"/>
        </w:rPr>
        <w:t>17</w:t>
      </w:r>
      <w:r w:rsidRPr="00B15C9A">
        <w:rPr>
          <w:b/>
          <w:sz w:val="24"/>
          <w:szCs w:val="24"/>
        </w:rPr>
        <w:t xml:space="preserve">» </w:t>
      </w:r>
      <w:r w:rsidR="00B15C9A" w:rsidRPr="00B15C9A">
        <w:rPr>
          <w:b/>
          <w:sz w:val="24"/>
          <w:szCs w:val="24"/>
        </w:rPr>
        <w:t>августа</w:t>
      </w:r>
      <w:r w:rsidRPr="00B15C9A">
        <w:rPr>
          <w:b/>
          <w:sz w:val="24"/>
          <w:szCs w:val="24"/>
        </w:rPr>
        <w:t xml:space="preserve"> 20</w:t>
      </w:r>
      <w:r w:rsidR="00C12FA4" w:rsidRPr="00B15C9A">
        <w:rPr>
          <w:b/>
          <w:sz w:val="24"/>
          <w:szCs w:val="24"/>
        </w:rPr>
        <w:t>1</w:t>
      </w:r>
      <w:r w:rsidR="00862664" w:rsidRPr="00B15C9A">
        <w:rPr>
          <w:b/>
          <w:sz w:val="24"/>
          <w:szCs w:val="24"/>
        </w:rPr>
        <w:t>6</w:t>
      </w:r>
      <w:r w:rsidRPr="00B15C9A">
        <w:rPr>
          <w:b/>
          <w:sz w:val="24"/>
          <w:szCs w:val="24"/>
        </w:rPr>
        <w:t xml:space="preserve"> г.</w:t>
      </w:r>
      <w:r w:rsidRPr="00B15C9A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B15C9A">
          <w:rPr>
            <w:rStyle w:val="a7"/>
            <w:sz w:val="24"/>
            <w:szCs w:val="24"/>
          </w:rPr>
          <w:t>www.zakupki.</w:t>
        </w:r>
        <w:r w:rsidR="00345CCA" w:rsidRPr="00B15C9A">
          <w:rPr>
            <w:rStyle w:val="a7"/>
            <w:sz w:val="24"/>
            <w:szCs w:val="24"/>
            <w:lang w:val="en-US"/>
          </w:rPr>
          <w:t>gov</w:t>
        </w:r>
        <w:r w:rsidR="00345CCA" w:rsidRPr="00B15C9A">
          <w:rPr>
            <w:rStyle w:val="a7"/>
            <w:sz w:val="24"/>
            <w:szCs w:val="24"/>
          </w:rPr>
          <w:t>.ru</w:t>
        </w:r>
      </w:hyperlink>
      <w:r w:rsidRPr="00B15C9A">
        <w:rPr>
          <w:sz w:val="24"/>
          <w:szCs w:val="24"/>
        </w:rPr>
        <w:t>),</w:t>
      </w:r>
      <w:r w:rsidR="009D7F01" w:rsidRPr="00B15C9A">
        <w:rPr>
          <w:iCs/>
          <w:sz w:val="24"/>
          <w:szCs w:val="24"/>
        </w:rPr>
        <w:t xml:space="preserve"> </w:t>
      </w:r>
      <w:r w:rsidR="009D7F01" w:rsidRPr="00B15C9A">
        <w:rPr>
          <w:sz w:val="24"/>
          <w:szCs w:val="24"/>
        </w:rPr>
        <w:t xml:space="preserve">на сайте </w:t>
      </w:r>
      <w:r w:rsidR="007556FF" w:rsidRPr="00B15C9A">
        <w:rPr>
          <w:iCs/>
          <w:sz w:val="24"/>
          <w:szCs w:val="24"/>
        </w:rPr>
        <w:t>ПАО «МРСК Центра»</w:t>
      </w:r>
      <w:r w:rsidR="009D7F01" w:rsidRPr="00B15C9A">
        <w:rPr>
          <w:sz w:val="24"/>
          <w:szCs w:val="24"/>
        </w:rPr>
        <w:t xml:space="preserve"> (</w:t>
      </w:r>
      <w:hyperlink r:id="rId21" w:history="1">
        <w:r w:rsidR="007556FF" w:rsidRPr="00B15C9A">
          <w:rPr>
            <w:rStyle w:val="a7"/>
            <w:sz w:val="24"/>
            <w:szCs w:val="24"/>
          </w:rPr>
          <w:t>www.mrsk-1.ru</w:t>
        </w:r>
      </w:hyperlink>
      <w:r w:rsidR="00862664" w:rsidRPr="00B15C9A">
        <w:rPr>
          <w:sz w:val="24"/>
          <w:szCs w:val="24"/>
        </w:rPr>
        <w:t>)</w:t>
      </w:r>
      <w:r w:rsidR="00702B2C" w:rsidRPr="00B15C9A">
        <w:rPr>
          <w:sz w:val="24"/>
          <w:szCs w:val="24"/>
        </w:rPr>
        <w:t xml:space="preserve">, </w:t>
      </w:r>
      <w:r w:rsidR="00433EB1" w:rsidRPr="00B15C9A">
        <w:rPr>
          <w:sz w:val="24"/>
          <w:szCs w:val="24"/>
        </w:rPr>
        <w:t>на сайте электронной торговой площадки ПАО «</w:t>
      </w:r>
      <w:proofErr w:type="spellStart"/>
      <w:r w:rsidR="00433EB1" w:rsidRPr="00B15C9A">
        <w:rPr>
          <w:sz w:val="24"/>
          <w:szCs w:val="24"/>
        </w:rPr>
        <w:t>Россети</w:t>
      </w:r>
      <w:proofErr w:type="spellEnd"/>
      <w:r w:rsidR="00433EB1" w:rsidRPr="00433EB1">
        <w:rPr>
          <w:sz w:val="24"/>
          <w:szCs w:val="24"/>
        </w:rPr>
        <w:t xml:space="preserve">» </w:t>
      </w:r>
      <w:hyperlink r:id="rId22" w:history="1">
        <w:r w:rsidR="00433EB1" w:rsidRPr="00433EB1">
          <w:rPr>
            <w:rStyle w:val="a7"/>
            <w:sz w:val="24"/>
            <w:szCs w:val="24"/>
          </w:rPr>
          <w:t>www.b2b-mrsk.ru</w:t>
        </w:r>
      </w:hyperlink>
      <w:r w:rsidR="00433EB1" w:rsidRPr="00433EB1">
        <w:rPr>
          <w:sz w:val="24"/>
          <w:szCs w:val="24"/>
        </w:rPr>
        <w:t xml:space="preserve"> (далее — ЭТП)</w:t>
      </w:r>
      <w:r w:rsidR="00702B2C" w:rsidRPr="00433EB1">
        <w:rPr>
          <w:sz w:val="24"/>
          <w:szCs w:val="24"/>
        </w:rPr>
        <w:t xml:space="preserve">, </w:t>
      </w:r>
      <w:r w:rsidR="009A7733" w:rsidRPr="00433EB1">
        <w:rPr>
          <w:iCs/>
          <w:sz w:val="24"/>
          <w:szCs w:val="24"/>
        </w:rPr>
        <w:t xml:space="preserve"> </w:t>
      </w:r>
      <w:r w:rsidRPr="009F466C">
        <w:rPr>
          <w:iCs/>
          <w:sz w:val="24"/>
          <w:szCs w:val="24"/>
        </w:rPr>
        <w:t>приг</w:t>
      </w:r>
      <w:r w:rsidRPr="009F466C">
        <w:rPr>
          <w:sz w:val="24"/>
          <w:szCs w:val="24"/>
        </w:rPr>
        <w:t>ласило юридических лиц</w:t>
      </w:r>
      <w:r w:rsidR="005B75A6" w:rsidRPr="009F466C">
        <w:rPr>
          <w:sz w:val="24"/>
          <w:szCs w:val="24"/>
        </w:rPr>
        <w:t xml:space="preserve"> и физических лиц (в т.</w:t>
      </w:r>
      <w:r w:rsidR="003129D4" w:rsidRPr="009F466C">
        <w:rPr>
          <w:sz w:val="24"/>
          <w:szCs w:val="24"/>
        </w:rPr>
        <w:t xml:space="preserve"> </w:t>
      </w:r>
      <w:r w:rsidR="005B75A6" w:rsidRPr="009F466C">
        <w:rPr>
          <w:sz w:val="24"/>
          <w:szCs w:val="24"/>
        </w:rPr>
        <w:t>ч. индивидуальных предпринимателей)</w:t>
      </w:r>
      <w:r w:rsidR="009D7F01" w:rsidRPr="009F466C">
        <w:rPr>
          <w:sz w:val="24"/>
          <w:szCs w:val="24"/>
        </w:rPr>
        <w:t xml:space="preserve"> </w:t>
      </w:r>
      <w:r w:rsidR="009F466C" w:rsidRPr="009F466C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</w:t>
      </w:r>
      <w:proofErr w:type="gramEnd"/>
      <w:r w:rsidR="009F466C" w:rsidRPr="009F466C">
        <w:rPr>
          <w:sz w:val="24"/>
          <w:szCs w:val="24"/>
        </w:rPr>
        <w:t xml:space="preserve"> </w:t>
      </w:r>
      <w:proofErr w:type="gramStart"/>
      <w:r w:rsidR="009F466C" w:rsidRPr="009F466C">
        <w:rPr>
          <w:sz w:val="24"/>
          <w:szCs w:val="24"/>
        </w:rPr>
        <w:t xml:space="preserve">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15381" w:rsidRPr="009F466C">
        <w:rPr>
          <w:sz w:val="24"/>
          <w:szCs w:val="24"/>
        </w:rPr>
        <w:t>(далее</w:t>
      </w:r>
      <w:r w:rsidR="00D15381">
        <w:rPr>
          <w:sz w:val="24"/>
          <w:szCs w:val="24"/>
        </w:rPr>
        <w:t xml:space="preserve"> – Участники)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B15C9A" w:rsidRPr="000E319F">
        <w:rPr>
          <w:iCs/>
          <w:sz w:val="24"/>
          <w:szCs w:val="24"/>
          <w:lang w:eastAsia="ru-RU"/>
        </w:rPr>
        <w:t>Договора  на поставку детских новогодних подарков для нужд ПАО «МРСК Центра» (филиала «Белгородэнерго»)</w:t>
      </w:r>
      <w:r w:rsidR="00862664" w:rsidRPr="000E319F">
        <w:rPr>
          <w:sz w:val="24"/>
          <w:szCs w:val="24"/>
        </w:rPr>
        <w:t>, ра</w:t>
      </w:r>
      <w:r w:rsidR="000E319F" w:rsidRPr="000E319F">
        <w:rPr>
          <w:sz w:val="24"/>
          <w:szCs w:val="24"/>
        </w:rPr>
        <w:t>сположенного по адресу:</w:t>
      </w:r>
      <w:proofErr w:type="gramEnd"/>
      <w:r w:rsidR="000E319F" w:rsidRPr="000E319F">
        <w:rPr>
          <w:sz w:val="24"/>
          <w:szCs w:val="24"/>
        </w:rPr>
        <w:t xml:space="preserve"> РФ, 3080</w:t>
      </w:r>
      <w:r w:rsidR="00862664" w:rsidRPr="000E319F">
        <w:rPr>
          <w:sz w:val="24"/>
          <w:szCs w:val="24"/>
        </w:rPr>
        <w:t xml:space="preserve">00, г. Белгород, ул. Преображенская, д. 42; </w:t>
      </w:r>
      <w:bookmarkEnd w:id="11"/>
      <w:bookmarkEnd w:id="12"/>
      <w:bookmarkEnd w:id="13"/>
    </w:p>
    <w:p w:rsidR="00717F60" w:rsidRPr="000E319F" w:rsidRDefault="00433EB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0E319F">
        <w:rPr>
          <w:sz w:val="24"/>
          <w:szCs w:val="24"/>
        </w:rPr>
        <w:t>Настоящий Запрос предложений проводится без использования функционала ЭТП.</w:t>
      </w:r>
      <w:bookmarkEnd w:id="14"/>
    </w:p>
    <w:p w:rsidR="00717F60" w:rsidRPr="000E319F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0E319F">
        <w:rPr>
          <w:sz w:val="24"/>
          <w:szCs w:val="24"/>
        </w:rPr>
        <w:t>Заказчик</w:t>
      </w:r>
      <w:r w:rsidR="00702B2C" w:rsidRPr="000E319F">
        <w:rPr>
          <w:sz w:val="24"/>
          <w:szCs w:val="24"/>
        </w:rPr>
        <w:t xml:space="preserve">: </w:t>
      </w:r>
      <w:r w:rsidRPr="000E319F">
        <w:rPr>
          <w:sz w:val="24"/>
          <w:szCs w:val="24"/>
        </w:rPr>
        <w:t xml:space="preserve"> </w:t>
      </w:r>
      <w:r w:rsidR="00702B2C" w:rsidRPr="000E319F">
        <w:rPr>
          <w:iCs/>
          <w:sz w:val="24"/>
          <w:szCs w:val="24"/>
        </w:rPr>
        <w:t>ПАО «МРСК Центра».</w:t>
      </w:r>
      <w:r w:rsidRPr="000E319F">
        <w:rPr>
          <w:rStyle w:val="aa"/>
          <w:sz w:val="24"/>
          <w:szCs w:val="24"/>
        </w:rPr>
        <w:t xml:space="preserve"> </w:t>
      </w:r>
      <w:bookmarkEnd w:id="15"/>
    </w:p>
    <w:p w:rsidR="008C4223" w:rsidRPr="000E319F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0E319F">
        <w:rPr>
          <w:sz w:val="24"/>
          <w:szCs w:val="24"/>
        </w:rPr>
        <w:t>Предмет З</w:t>
      </w:r>
      <w:r w:rsidR="00717F60" w:rsidRPr="000E319F">
        <w:rPr>
          <w:sz w:val="24"/>
          <w:szCs w:val="24"/>
        </w:rPr>
        <w:t>апроса предложений</w:t>
      </w:r>
      <w:r w:rsidR="00702B2C" w:rsidRPr="000E319F">
        <w:rPr>
          <w:sz w:val="24"/>
          <w:szCs w:val="24"/>
        </w:rPr>
        <w:t>:</w:t>
      </w:r>
      <w:bookmarkEnd w:id="16"/>
    </w:p>
    <w:p w:rsidR="00A40714" w:rsidRPr="000E319F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0E319F">
        <w:rPr>
          <w:b/>
          <w:sz w:val="24"/>
          <w:szCs w:val="24"/>
          <w:u w:val="single"/>
        </w:rPr>
        <w:t>Лот №1:</w:t>
      </w:r>
      <w:r w:rsidR="00717F60" w:rsidRPr="000E319F">
        <w:rPr>
          <w:sz w:val="24"/>
          <w:szCs w:val="24"/>
        </w:rPr>
        <w:t xml:space="preserve"> право заключения </w:t>
      </w:r>
      <w:bookmarkEnd w:id="17"/>
      <w:r w:rsidR="000E319F" w:rsidRPr="000E319F">
        <w:rPr>
          <w:iCs/>
          <w:sz w:val="24"/>
          <w:szCs w:val="24"/>
          <w:lang w:eastAsia="ru-RU"/>
        </w:rPr>
        <w:t>Договора  на поставку детских новогодних подарков для нужд ПАО «МРСК Центра» (филиала «Белгородэнерго»)</w:t>
      </w:r>
    </w:p>
    <w:p w:rsidR="008C4223" w:rsidRPr="000E319F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0E319F">
        <w:rPr>
          <w:sz w:val="24"/>
          <w:szCs w:val="24"/>
        </w:rPr>
        <w:t xml:space="preserve">Количество лотов: </w:t>
      </w:r>
      <w:r w:rsidRPr="000E319F">
        <w:rPr>
          <w:b/>
          <w:sz w:val="24"/>
          <w:szCs w:val="24"/>
        </w:rPr>
        <w:t>1 (один)</w:t>
      </w:r>
      <w:r w:rsidRPr="000E319F">
        <w:rPr>
          <w:sz w:val="24"/>
          <w:szCs w:val="24"/>
        </w:rPr>
        <w:t>.</w:t>
      </w:r>
    </w:p>
    <w:bookmarkEnd w:id="18"/>
    <w:p w:rsidR="009D7F01" w:rsidRPr="000E319F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0E319F">
        <w:rPr>
          <w:i/>
          <w:iCs/>
          <w:sz w:val="24"/>
          <w:szCs w:val="24"/>
          <w:lang w:eastAsia="ru-RU"/>
        </w:rPr>
        <w:t xml:space="preserve">Участник самостоятельно, в рамках своей </w:t>
      </w:r>
      <w:r w:rsidR="00702B2C" w:rsidRPr="000E319F">
        <w:rPr>
          <w:i/>
          <w:iCs/>
          <w:sz w:val="24"/>
          <w:szCs w:val="24"/>
          <w:lang w:eastAsia="ru-RU"/>
        </w:rPr>
        <w:t>Заявки</w:t>
      </w:r>
      <w:r w:rsidRPr="000E319F">
        <w:rPr>
          <w:i/>
          <w:iCs/>
          <w:sz w:val="24"/>
          <w:szCs w:val="24"/>
          <w:lang w:eastAsia="ru-RU"/>
        </w:rPr>
        <w:t xml:space="preserve"> формирует стоимость оборудования, закупаемого через заводы-изготовителей либо их дилеров, и несет ответственность за ее обоснованность перед Организатором и Заказчиком</w:t>
      </w:r>
      <w:r w:rsidRPr="000E319F">
        <w:rPr>
          <w:sz w:val="24"/>
          <w:szCs w:val="24"/>
          <w:lang w:eastAsia="ru-RU"/>
        </w:rPr>
        <w:t>.</w:t>
      </w:r>
    </w:p>
    <w:p w:rsidR="00804801" w:rsidRPr="000E319F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0E319F">
        <w:rPr>
          <w:sz w:val="24"/>
          <w:szCs w:val="24"/>
        </w:rPr>
        <w:t>Частичное выполнение</w:t>
      </w:r>
      <w:r w:rsidR="002946EF" w:rsidRPr="000E319F">
        <w:rPr>
          <w:sz w:val="24"/>
          <w:szCs w:val="24"/>
        </w:rPr>
        <w:t xml:space="preserve"> </w:t>
      </w:r>
      <w:r w:rsidR="004D17BD" w:rsidRPr="000E319F">
        <w:rPr>
          <w:sz w:val="24"/>
          <w:szCs w:val="24"/>
        </w:rPr>
        <w:t xml:space="preserve">поставок, </w:t>
      </w:r>
      <w:r w:rsidR="00AD3EBC" w:rsidRPr="000E319F">
        <w:rPr>
          <w:sz w:val="24"/>
          <w:szCs w:val="24"/>
        </w:rPr>
        <w:t>работ (услуг)</w:t>
      </w:r>
      <w:r w:rsidRPr="000E319F">
        <w:rPr>
          <w:sz w:val="24"/>
          <w:szCs w:val="24"/>
        </w:rPr>
        <w:t xml:space="preserve"> не допускается.</w:t>
      </w:r>
    </w:p>
    <w:p w:rsidR="00717F60" w:rsidRPr="000E319F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0E319F">
        <w:rPr>
          <w:sz w:val="24"/>
          <w:szCs w:val="24"/>
        </w:rPr>
        <w:t>Сроки</w:t>
      </w:r>
      <w:r w:rsidR="00717F60" w:rsidRPr="000E319F">
        <w:rPr>
          <w:sz w:val="24"/>
          <w:szCs w:val="24"/>
        </w:rPr>
        <w:t xml:space="preserve"> </w:t>
      </w:r>
      <w:r w:rsidR="002946EF" w:rsidRPr="000E319F">
        <w:rPr>
          <w:sz w:val="24"/>
          <w:szCs w:val="24"/>
        </w:rPr>
        <w:t xml:space="preserve">выполнения </w:t>
      </w:r>
      <w:r w:rsidR="00702B2C" w:rsidRPr="000E319F">
        <w:rPr>
          <w:sz w:val="24"/>
          <w:szCs w:val="24"/>
        </w:rPr>
        <w:t>поставок</w:t>
      </w:r>
      <w:r w:rsidR="00717F60" w:rsidRPr="000E319F">
        <w:rPr>
          <w:sz w:val="24"/>
          <w:szCs w:val="24"/>
        </w:rPr>
        <w:t xml:space="preserve">: </w:t>
      </w:r>
      <w:bookmarkEnd w:id="19"/>
      <w:r w:rsidR="00075E3F">
        <w:rPr>
          <w:b/>
          <w:sz w:val="24"/>
          <w:szCs w:val="24"/>
        </w:rPr>
        <w:t>не позднее  15.12.2016г.</w:t>
      </w:r>
    </w:p>
    <w:p w:rsidR="008D2928" w:rsidRPr="006C3B66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075E3F">
        <w:rPr>
          <w:sz w:val="24"/>
          <w:szCs w:val="24"/>
        </w:rPr>
        <w:t xml:space="preserve">Отгрузочные реквизиты/базис поставки: </w:t>
      </w:r>
      <w:r w:rsidR="008D2928" w:rsidRPr="00075E3F">
        <w:rPr>
          <w:sz w:val="24"/>
          <w:szCs w:val="24"/>
        </w:rPr>
        <w:t>на условиях DDP (Согласно ИНКОТЕРМС 2000) по адресам филиал</w:t>
      </w:r>
      <w:r w:rsidR="006C3B66">
        <w:rPr>
          <w:sz w:val="24"/>
          <w:szCs w:val="24"/>
        </w:rPr>
        <w:t xml:space="preserve">а </w:t>
      </w:r>
      <w:r w:rsidR="008D2928" w:rsidRPr="00075E3F">
        <w:rPr>
          <w:sz w:val="24"/>
          <w:szCs w:val="24"/>
        </w:rPr>
        <w:t xml:space="preserve"> ПАО «МРСК Центра</w:t>
      </w:r>
      <w:bookmarkEnd w:id="20"/>
      <w:r w:rsidR="006C3B66">
        <w:rPr>
          <w:sz w:val="24"/>
          <w:szCs w:val="24"/>
        </w:rPr>
        <w:t xml:space="preserve">», </w:t>
      </w:r>
      <w:r w:rsidR="006C3B66" w:rsidRPr="006C3B66">
        <w:rPr>
          <w:sz w:val="24"/>
          <w:szCs w:val="24"/>
        </w:rPr>
        <w:t>указанным в Приложении №1 к настоящей Документации.</w:t>
      </w: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075E3F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075E3F">
        <w:rPr>
          <w:iCs/>
          <w:sz w:val="24"/>
          <w:szCs w:val="24"/>
        </w:rPr>
        <w:t>календарных дней</w:t>
      </w:r>
      <w:r w:rsidRPr="00075E3F">
        <w:rPr>
          <w:iCs/>
          <w:sz w:val="24"/>
          <w:szCs w:val="24"/>
        </w:rPr>
        <w:t xml:space="preserve"> с момента  подписания Сторонами накладной, предоставления счета-фактуры  и иных документов,</w:t>
      </w:r>
      <w:r w:rsidRPr="0022360B">
        <w:rPr>
          <w:iCs/>
          <w:sz w:val="24"/>
          <w:szCs w:val="24"/>
        </w:rPr>
        <w:t xml:space="preserve">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E430B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E430BE">
        <w:rPr>
          <w:iCs/>
          <w:sz w:val="24"/>
          <w:szCs w:val="24"/>
        </w:rPr>
      </w:r>
      <w:r w:rsidR="00E430BE">
        <w:rPr>
          <w:iCs/>
          <w:sz w:val="24"/>
          <w:szCs w:val="24"/>
        </w:rPr>
        <w:fldChar w:fldCharType="separate"/>
      </w:r>
      <w:r w:rsidR="00E2373E">
        <w:rPr>
          <w:iCs/>
          <w:sz w:val="24"/>
          <w:szCs w:val="24"/>
        </w:rPr>
        <w:t>3</w:t>
      </w:r>
      <w:r w:rsidR="00E430B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</w:t>
      </w:r>
      <w:r w:rsidRPr="00E71A48">
        <w:rPr>
          <w:iCs/>
          <w:sz w:val="24"/>
          <w:szCs w:val="24"/>
        </w:rPr>
        <w:lastRenderedPageBreak/>
        <w:t xml:space="preserve">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E430B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4</w:t>
      </w:r>
      <w:r w:rsidR="00E430B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fldSimple w:instr=" REF _Ref305973574 \r \h  \* MERGEFORMAT ">
        <w:r w:rsidR="00E2373E">
          <w:t>2</w:t>
        </w:r>
      </w:fldSimple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E430B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E430BE">
        <w:rPr>
          <w:iCs/>
          <w:sz w:val="24"/>
          <w:szCs w:val="24"/>
        </w:rPr>
      </w:r>
      <w:r w:rsidR="00E430BE">
        <w:rPr>
          <w:iCs/>
          <w:sz w:val="24"/>
          <w:szCs w:val="24"/>
        </w:rPr>
        <w:fldChar w:fldCharType="separate"/>
      </w:r>
      <w:r w:rsidR="00E2373E">
        <w:rPr>
          <w:iCs/>
          <w:sz w:val="24"/>
          <w:szCs w:val="24"/>
        </w:rPr>
        <w:t>5</w:t>
      </w:r>
      <w:r w:rsidR="00E430B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>В случае, если сроки поставки продукции, отгрузочные реквизиты/базис поставки, форма и порядок оплаты</w:t>
      </w:r>
      <w:r w:rsidRPr="00F0047B">
        <w:rPr>
          <w:sz w:val="24"/>
          <w:szCs w:val="24"/>
        </w:rPr>
        <w:t xml:space="preserve">, указанные в п.п. </w:t>
      </w:r>
      <w:fldSimple w:instr=" REF _Ref440270637 \r \h  \* MERGEFORMAT ">
        <w:r w:rsidR="00E2373E" w:rsidRPr="00E2373E">
          <w:rPr>
            <w:sz w:val="24"/>
            <w:szCs w:val="24"/>
          </w:rPr>
          <w:t>1.1.5</w:t>
        </w:r>
      </w:fldSimple>
      <w:r w:rsidRPr="00F0047B">
        <w:rPr>
          <w:sz w:val="24"/>
          <w:szCs w:val="24"/>
        </w:rPr>
        <w:t xml:space="preserve">, </w:t>
      </w:r>
      <w:fldSimple w:instr=" REF _Ref440270651 \r \h  \* MERGEFORMAT ">
        <w:r w:rsidR="00E2373E" w:rsidRPr="00E2373E">
          <w:rPr>
            <w:sz w:val="24"/>
            <w:szCs w:val="24"/>
          </w:rPr>
          <w:t>1.1.6</w:t>
        </w:r>
      </w:fldSimple>
      <w:r w:rsidRPr="00F0047B">
        <w:rPr>
          <w:sz w:val="24"/>
          <w:szCs w:val="24"/>
        </w:rPr>
        <w:t xml:space="preserve">, </w:t>
      </w:r>
      <w:fldSimple w:instr=" REF _Ref440270663 \r \h  \* MERGEFORMAT ">
        <w:r w:rsidR="00E2373E" w:rsidRPr="00E2373E">
          <w:rPr>
            <w:sz w:val="24"/>
            <w:szCs w:val="24"/>
          </w:rPr>
          <w:t>1.1.7</w:t>
        </w:r>
      </w:fldSimple>
      <w:r w:rsidRPr="00F0047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F0047B">
        <w:rPr>
          <w:sz w:val="24"/>
          <w:szCs w:val="24"/>
        </w:rPr>
        <w:t>о</w:t>
      </w:r>
      <w:proofErr w:type="gramStart"/>
      <w:r w:rsidR="00A154B7" w:rsidRPr="00F0047B">
        <w:rPr>
          <w:sz w:val="24"/>
          <w:szCs w:val="24"/>
        </w:rPr>
        <w:t>м(</w:t>
      </w:r>
      <w:proofErr w:type="gramEnd"/>
      <w:r w:rsidRPr="00F0047B">
        <w:rPr>
          <w:sz w:val="24"/>
          <w:szCs w:val="24"/>
        </w:rPr>
        <w:t>их</w:t>
      </w:r>
      <w:r w:rsidR="00A154B7" w:rsidRPr="00F0047B">
        <w:rPr>
          <w:sz w:val="24"/>
          <w:szCs w:val="24"/>
        </w:rPr>
        <w:t>)</w:t>
      </w:r>
      <w:r w:rsidRPr="00F0047B">
        <w:rPr>
          <w:sz w:val="24"/>
          <w:szCs w:val="24"/>
        </w:rPr>
        <w:t xml:space="preserve"> задани</w:t>
      </w:r>
      <w:r w:rsidR="00A154B7" w:rsidRPr="00F0047B">
        <w:rPr>
          <w:sz w:val="24"/>
          <w:szCs w:val="24"/>
        </w:rPr>
        <w:t>и(</w:t>
      </w:r>
      <w:proofErr w:type="spellStart"/>
      <w:r w:rsidRPr="00F0047B">
        <w:rPr>
          <w:sz w:val="24"/>
          <w:szCs w:val="24"/>
        </w:rPr>
        <w:t>ях</w:t>
      </w:r>
      <w:proofErr w:type="spellEnd"/>
      <w:r w:rsidR="00A154B7" w:rsidRPr="00F0047B">
        <w:rPr>
          <w:sz w:val="24"/>
          <w:szCs w:val="24"/>
        </w:rPr>
        <w:t>)</w:t>
      </w:r>
      <w:r w:rsidRPr="00F0047B">
        <w:rPr>
          <w:sz w:val="24"/>
          <w:szCs w:val="24"/>
        </w:rPr>
        <w:t xml:space="preserve">) </w:t>
      </w:r>
      <w:r w:rsidR="00F0047B" w:rsidRPr="00F0047B">
        <w:rPr>
          <w:sz w:val="24"/>
          <w:szCs w:val="24"/>
        </w:rPr>
        <w:t>и/или в Приложении №2 (проекте Договора)</w:t>
      </w:r>
      <w:r w:rsidR="00F0047B" w:rsidRPr="00F0047B">
        <w:rPr>
          <w:bCs w:val="0"/>
          <w:iCs/>
          <w:szCs w:val="24"/>
        </w:rPr>
        <w:t xml:space="preserve"> </w:t>
      </w:r>
      <w:r w:rsidRPr="00F0047B">
        <w:rPr>
          <w:sz w:val="24"/>
          <w:szCs w:val="24"/>
        </w:rPr>
        <w:t>к настоящей</w:t>
      </w:r>
      <w:r w:rsidRPr="003803A7">
        <w:rPr>
          <w:sz w:val="24"/>
          <w:szCs w:val="24"/>
        </w:rPr>
        <w:t xml:space="preserve"> Документации, Участники при подготовке Заявок должны руководствоваться условиями, указанными</w:t>
      </w:r>
      <w:r w:rsidRPr="0022360B">
        <w:rPr>
          <w:sz w:val="24"/>
          <w:szCs w:val="24"/>
        </w:rPr>
        <w:t xml:space="preserve"> в п.п. </w:t>
      </w:r>
      <w:r w:rsidR="00E430B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1.1.5</w:t>
      </w:r>
      <w:r w:rsidR="00E430BE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E430B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1.1.6</w:t>
      </w:r>
      <w:r w:rsidR="00E430BE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E430B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1.1.7</w:t>
      </w:r>
      <w:r w:rsidR="00E430BE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указать в составе своей Заявки конкретные условия оплаты, не хуже условий указанных в п. </w:t>
      </w:r>
      <w:r w:rsidR="00E430B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1.1.7</w:t>
      </w:r>
      <w:r w:rsidR="00E430BE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47292426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fldSimple w:instr=" REF _Ref305973033 \r \h  \* MERGEFORMAT ">
        <w:r w:rsidR="00E2373E" w:rsidRPr="00E2373E">
          <w:rPr>
            <w:sz w:val="24"/>
            <w:szCs w:val="24"/>
          </w:rPr>
          <w:t>3.2</w:t>
        </w:r>
      </w:fldSimple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</w:t>
      </w:r>
      <w:r w:rsidR="00717F60" w:rsidRPr="00E71A48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47292427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433EB1" w:rsidRDefault="00433EB1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33EB1">
        <w:rPr>
          <w:sz w:val="24"/>
          <w:szCs w:val="24"/>
        </w:rPr>
        <w:t>Настоящий Запрос предложений проводится без использования функционала ЭТП.</w:t>
      </w:r>
      <w:r w:rsidR="00717F60" w:rsidRPr="00433EB1">
        <w:rPr>
          <w:sz w:val="24"/>
          <w:szCs w:val="24"/>
        </w:rPr>
        <w:t xml:space="preserve"> 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47292428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fldSimple w:instr=" REF _Ref191386164 \r \h  \* MERGEFORMAT ">
        <w:r w:rsidR="00E2373E" w:rsidRPr="00E2373E">
          <w:rPr>
            <w:sz w:val="24"/>
            <w:szCs w:val="24"/>
          </w:rPr>
          <w:t xml:space="preserve"> 1.4.1 </w:t>
        </w:r>
      </w:fldSimple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fldSimple w:instr=" REF _Ref306978606 \r \h  \* MERGEFORMAT ">
        <w:r w:rsidR="00E2373E" w:rsidRPr="00E2373E">
          <w:rPr>
            <w:sz w:val="24"/>
            <w:szCs w:val="24"/>
          </w:rPr>
          <w:t xml:space="preserve"> 1.4.2 </w:t>
        </w:r>
      </w:fldSimple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47292429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650437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650437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итогам проведения </w:t>
      </w:r>
      <w:r w:rsidRPr="00E71A48">
        <w:rPr>
          <w:bCs w:val="0"/>
          <w:sz w:val="24"/>
          <w:szCs w:val="24"/>
        </w:rPr>
        <w:lastRenderedPageBreak/>
        <w:t>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fldSimple w:instr=" REF _Ref306114966 \r \h  \* MERGEFORMAT ">
        <w:r w:rsidR="00E2373E" w:rsidRPr="00E2373E">
          <w:rPr>
            <w:sz w:val="24"/>
            <w:szCs w:val="24"/>
          </w:rPr>
          <w:t>3.3.11</w:t>
        </w:r>
      </w:fldSimple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433EB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33EB1">
        <w:rPr>
          <w:sz w:val="24"/>
          <w:szCs w:val="24"/>
        </w:rPr>
        <w:t xml:space="preserve">В соответствии с </w:t>
      </w:r>
      <w:r w:rsidR="004B5EB3" w:rsidRPr="00433EB1">
        <w:rPr>
          <w:sz w:val="24"/>
          <w:szCs w:val="24"/>
        </w:rPr>
        <w:t>Извещени</w:t>
      </w:r>
      <w:r w:rsidRPr="00433EB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433EB1">
        <w:rPr>
          <w:sz w:val="24"/>
          <w:szCs w:val="24"/>
        </w:rPr>
        <w:t>З</w:t>
      </w:r>
      <w:r w:rsidRPr="00433EB1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433EB1">
        <w:rPr>
          <w:sz w:val="24"/>
          <w:szCs w:val="24"/>
        </w:rPr>
        <w:t>Участник</w:t>
      </w:r>
      <w:r w:rsidRPr="00433EB1">
        <w:rPr>
          <w:sz w:val="24"/>
          <w:szCs w:val="24"/>
        </w:rPr>
        <w:t xml:space="preserve">ами запроса предложений. </w:t>
      </w:r>
    </w:p>
    <w:p w:rsidR="00433EB1" w:rsidRPr="00433EB1" w:rsidRDefault="00433EB1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33EB1">
        <w:rPr>
          <w:sz w:val="24"/>
          <w:szCs w:val="24"/>
        </w:rPr>
        <w:t xml:space="preserve">В случае отказа от проведения  процедуры запроса предложений соответствующее уведомление размещается Организатором </w:t>
      </w:r>
      <w:r w:rsidRPr="00433EB1">
        <w:rPr>
          <w:bCs w:val="0"/>
          <w:sz w:val="24"/>
          <w:szCs w:val="24"/>
          <w:lang w:eastAsia="ru-RU"/>
        </w:rPr>
        <w:t xml:space="preserve">на </w:t>
      </w:r>
      <w:proofErr w:type="spellStart"/>
      <w:r w:rsidRPr="00433EB1">
        <w:rPr>
          <w:bCs w:val="0"/>
          <w:sz w:val="24"/>
          <w:szCs w:val="24"/>
          <w:lang w:eastAsia="ru-RU"/>
        </w:rPr>
        <w:t>интернет-ресурсах</w:t>
      </w:r>
      <w:proofErr w:type="spellEnd"/>
      <w:r w:rsidRPr="00433EB1">
        <w:rPr>
          <w:bCs w:val="0"/>
          <w:sz w:val="24"/>
          <w:szCs w:val="24"/>
          <w:lang w:eastAsia="ru-RU"/>
        </w:rPr>
        <w:t xml:space="preserve">, на которых было опубликовано </w:t>
      </w:r>
      <w:r w:rsidRPr="00433EB1">
        <w:rPr>
          <w:iCs/>
          <w:sz w:val="24"/>
          <w:szCs w:val="24"/>
        </w:rPr>
        <w:t>Извещение</w:t>
      </w:r>
      <w:r w:rsidRPr="00433EB1">
        <w:rPr>
          <w:sz w:val="24"/>
          <w:szCs w:val="24"/>
        </w:rPr>
        <w:t xml:space="preserve"> о проведении открытого </w:t>
      </w:r>
      <w:r w:rsidRPr="00433EB1">
        <w:rPr>
          <w:iCs/>
          <w:sz w:val="24"/>
          <w:szCs w:val="24"/>
        </w:rPr>
        <w:t xml:space="preserve">запроса предложений (подраздел </w:t>
      </w:r>
      <w:fldSimple w:instr=" REF _Ref191386085 \r \h  \* MERGEFORMAT ">
        <w:r w:rsidR="00E2373E" w:rsidRPr="00E2373E">
          <w:rPr>
            <w:iCs/>
            <w:sz w:val="24"/>
            <w:szCs w:val="24"/>
          </w:rPr>
          <w:t>1.1.1</w:t>
        </w:r>
      </w:fldSimple>
      <w:r w:rsidRPr="00433EB1">
        <w:rPr>
          <w:iCs/>
          <w:sz w:val="24"/>
          <w:szCs w:val="24"/>
        </w:rPr>
        <w:t>)</w:t>
      </w:r>
      <w:r w:rsidRPr="00433EB1">
        <w:rPr>
          <w:sz w:val="24"/>
          <w:szCs w:val="24"/>
        </w:rPr>
        <w:t>.</w:t>
      </w:r>
    </w:p>
    <w:p w:rsidR="002D4BC6" w:rsidRPr="00433EB1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47292430"/>
      <w:bookmarkStart w:id="52" w:name="_Ref306144164"/>
      <w:r w:rsidRPr="00433EB1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1240"/>
      <w:bookmarkStart w:id="58" w:name="_Toc447292431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E430B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E430BE">
        <w:rPr>
          <w:b w:val="0"/>
        </w:rPr>
      </w:r>
      <w:r w:rsidR="00E430BE">
        <w:rPr>
          <w:b w:val="0"/>
        </w:rPr>
        <w:fldChar w:fldCharType="separate"/>
      </w:r>
      <w:r w:rsidR="00E2373E">
        <w:rPr>
          <w:b w:val="0"/>
        </w:rPr>
        <w:t>1.1.4</w:t>
      </w:r>
      <w:r w:rsidR="00E430B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59" w:name="_Toc440357070"/>
      <w:bookmarkStart w:id="60" w:name="_Toc440359625"/>
      <w:bookmarkStart w:id="61" w:name="_Toc440632088"/>
      <w:bookmarkStart w:id="62" w:name="_Toc440875909"/>
      <w:bookmarkStart w:id="63" w:name="_Toc441131241"/>
      <w:bookmarkStart w:id="64" w:name="_Toc447292432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fldSimple w:instr=" REF _Ref305973147 \r \h  \* MERGEFORMAT ">
        <w:r w:rsidR="00E2373E" w:rsidRPr="00E2373E">
          <w:rPr>
            <w:b w:val="0"/>
            <w:szCs w:val="24"/>
          </w:rPr>
          <w:t>3.3</w:t>
        </w:r>
      </w:fldSimple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59"/>
      <w:bookmarkEnd w:id="60"/>
      <w:bookmarkEnd w:id="61"/>
      <w:bookmarkEnd w:id="62"/>
      <w:bookmarkEnd w:id="63"/>
      <w:bookmarkEnd w:id="64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5" w:name="_Toc440357071"/>
      <w:bookmarkStart w:id="66" w:name="_Toc440359626"/>
      <w:bookmarkStart w:id="67" w:name="_Toc440632089"/>
      <w:bookmarkStart w:id="68" w:name="_Toc440875910"/>
      <w:bookmarkStart w:id="69" w:name="_Toc441131242"/>
      <w:bookmarkStart w:id="70" w:name="_Toc447292433"/>
      <w:r w:rsidRPr="002D4BC6">
        <w:rPr>
          <w:b w:val="0"/>
          <w:szCs w:val="24"/>
        </w:rPr>
        <w:t xml:space="preserve">Письмо о подаче оферты (подраздел </w:t>
      </w:r>
      <w:fldSimple w:instr=" REF _Ref55336310 \r \h  \* MERGEFORMAT ">
        <w:r w:rsidR="00E2373E" w:rsidRPr="00E2373E">
          <w:rPr>
            <w:b w:val="0"/>
            <w:szCs w:val="24"/>
          </w:rPr>
          <w:t>5.1</w:t>
        </w:r>
      </w:fldSimple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5"/>
      <w:bookmarkEnd w:id="66"/>
      <w:bookmarkEnd w:id="67"/>
      <w:bookmarkEnd w:id="68"/>
      <w:bookmarkEnd w:id="69"/>
      <w:bookmarkEnd w:id="70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1" w:name="_Toc440357072"/>
      <w:bookmarkStart w:id="72" w:name="_Toc440359627"/>
      <w:bookmarkStart w:id="73" w:name="_Toc440632090"/>
      <w:bookmarkStart w:id="74" w:name="_Toc440875911"/>
      <w:bookmarkStart w:id="75" w:name="_Toc441131243"/>
      <w:bookmarkStart w:id="76" w:name="_Toc447292434"/>
      <w:r w:rsidRPr="002D4BC6">
        <w:rPr>
          <w:b w:val="0"/>
          <w:szCs w:val="24"/>
        </w:rPr>
        <w:t>Сводная таблица стоимости</w:t>
      </w:r>
      <w:r w:rsidR="00BA0806" w:rsidRPr="00BA0806">
        <w:rPr>
          <w:bCs w:val="0"/>
          <w:szCs w:val="24"/>
        </w:rPr>
        <w:t xml:space="preserve"> </w:t>
      </w:r>
      <w:r w:rsidR="00BA0806" w:rsidRPr="00BA0806">
        <w:rPr>
          <w:b w:val="0"/>
          <w:szCs w:val="24"/>
        </w:rPr>
        <w:t>поставок</w:t>
      </w:r>
      <w:r w:rsidRPr="002D4BC6">
        <w:rPr>
          <w:b w:val="0"/>
          <w:szCs w:val="24"/>
        </w:rPr>
        <w:t xml:space="preserve"> (подраздел </w:t>
      </w:r>
      <w:fldSimple w:instr=" REF _Ref440284918 \r \h  \* MERGEFORMAT ">
        <w:r w:rsidR="00E2373E" w:rsidRPr="00E2373E">
          <w:rPr>
            <w:b w:val="0"/>
            <w:szCs w:val="24"/>
          </w:rPr>
          <w:t>5.2</w:t>
        </w:r>
      </w:fldSimple>
      <w:r w:rsidRPr="002D4BC6">
        <w:rPr>
          <w:b w:val="0"/>
          <w:szCs w:val="24"/>
        </w:rPr>
        <w:t xml:space="preserve">), Техническое предложение (подраздел </w:t>
      </w:r>
      <w:fldSimple w:instr=" REF _Ref86826666 \r \h  \* MERGEFORMAT ">
        <w:r w:rsidR="00E2373E" w:rsidRPr="00E2373E">
          <w:rPr>
            <w:b w:val="0"/>
            <w:szCs w:val="24"/>
          </w:rPr>
          <w:t>5.3</w:t>
        </w:r>
      </w:fldSimple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fldSimple w:instr=" REF _Ref440284947 \r \h  \* MERGEFORMAT ">
        <w:r w:rsidR="00E2373E" w:rsidRPr="00E2373E">
          <w:rPr>
            <w:b w:val="0"/>
            <w:szCs w:val="24"/>
          </w:rPr>
          <w:t>5.4</w:t>
        </w:r>
      </w:fldSimple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fldSimple w:instr=" REF _Ref93264992 \r \h  \* MERGEFORMAT ">
        <w:r w:rsidR="00E2373E" w:rsidRPr="00E2373E">
          <w:rPr>
            <w:b w:val="0"/>
            <w:szCs w:val="24"/>
          </w:rPr>
          <w:t>5.5</w:t>
        </w:r>
      </w:fldSimple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1"/>
      <w:bookmarkEnd w:id="72"/>
      <w:bookmarkEnd w:id="73"/>
      <w:bookmarkEnd w:id="74"/>
      <w:bookmarkEnd w:id="75"/>
      <w:bookmarkEnd w:id="76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77" w:name="_Toc440357073"/>
      <w:bookmarkStart w:id="78" w:name="_Toc440359628"/>
      <w:bookmarkStart w:id="79" w:name="_Toc440632091"/>
      <w:bookmarkStart w:id="80" w:name="_Toc440875912"/>
      <w:bookmarkStart w:id="81" w:name="_Toc441131244"/>
      <w:bookmarkStart w:id="82" w:name="_Toc447292435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E430B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E430BE">
        <w:rPr>
          <w:b w:val="0"/>
          <w:szCs w:val="24"/>
        </w:rPr>
      </w:r>
      <w:r w:rsidR="00E430BE">
        <w:rPr>
          <w:b w:val="0"/>
          <w:szCs w:val="24"/>
        </w:rPr>
        <w:fldChar w:fldCharType="separate"/>
      </w:r>
      <w:r w:rsidR="00E2373E">
        <w:rPr>
          <w:b w:val="0"/>
          <w:szCs w:val="24"/>
        </w:rPr>
        <w:t>3.3.14</w:t>
      </w:r>
      <w:r w:rsidR="00E430B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77"/>
      <w:bookmarkEnd w:id="78"/>
      <w:bookmarkEnd w:id="79"/>
      <w:bookmarkEnd w:id="80"/>
      <w:bookmarkEnd w:id="81"/>
      <w:bookmarkEnd w:id="82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3" w:name="_Toc440357074"/>
      <w:bookmarkStart w:id="84" w:name="_Toc440359629"/>
      <w:bookmarkStart w:id="85" w:name="_Toc440632092"/>
      <w:bookmarkStart w:id="86" w:name="_Toc440875913"/>
      <w:bookmarkStart w:id="87" w:name="_Toc441131245"/>
      <w:bookmarkStart w:id="88" w:name="_Toc447292436"/>
      <w:r w:rsidRPr="002D4BC6">
        <w:rPr>
          <w:b w:val="0"/>
          <w:szCs w:val="24"/>
        </w:rPr>
        <w:t xml:space="preserve">Оценка заявок (подраздел </w:t>
      </w:r>
      <w:r w:rsidR="00E430B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E430BE">
        <w:rPr>
          <w:b w:val="0"/>
          <w:szCs w:val="24"/>
        </w:rPr>
      </w:r>
      <w:r w:rsidR="00E430BE">
        <w:rPr>
          <w:b w:val="0"/>
          <w:szCs w:val="24"/>
        </w:rPr>
        <w:fldChar w:fldCharType="separate"/>
      </w:r>
      <w:r w:rsidR="00E2373E">
        <w:rPr>
          <w:b w:val="0"/>
          <w:szCs w:val="24"/>
        </w:rPr>
        <w:t>3.5.1</w:t>
      </w:r>
      <w:r w:rsidR="00E430B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E430BE">
        <w:rPr>
          <w:b w:val="0"/>
          <w:szCs w:val="24"/>
        </w:rPr>
        <w:fldChar w:fldCharType="begin"/>
      </w:r>
      <w:r w:rsidR="008F3E51">
        <w:rPr>
          <w:b w:val="0"/>
          <w:szCs w:val="24"/>
        </w:rPr>
        <w:instrText xml:space="preserve"> REF _Ref440880942 \r \h </w:instrText>
      </w:r>
      <w:r w:rsidR="00E430BE">
        <w:rPr>
          <w:b w:val="0"/>
          <w:szCs w:val="24"/>
        </w:rPr>
      </w:r>
      <w:r w:rsidR="00E430BE">
        <w:rPr>
          <w:b w:val="0"/>
          <w:szCs w:val="24"/>
        </w:rPr>
        <w:fldChar w:fldCharType="separate"/>
      </w:r>
      <w:r w:rsidR="00E2373E">
        <w:rPr>
          <w:b w:val="0"/>
          <w:szCs w:val="24"/>
        </w:rPr>
        <w:t>3.8</w:t>
      </w:r>
      <w:r w:rsidR="00E430B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3"/>
      <w:bookmarkEnd w:id="84"/>
      <w:bookmarkEnd w:id="85"/>
      <w:bookmarkEnd w:id="86"/>
      <w:bookmarkEnd w:id="87"/>
      <w:bookmarkEnd w:id="88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89" w:name="_Проект_договора"/>
      <w:bookmarkStart w:id="90" w:name="_Ref305973574"/>
      <w:bookmarkStart w:id="91" w:name="_Ref440272931"/>
      <w:bookmarkStart w:id="92" w:name="_Ref440274025"/>
      <w:bookmarkStart w:id="93" w:name="_Ref440292752"/>
      <w:bookmarkStart w:id="94" w:name="_Toc447292437"/>
      <w:bookmarkEnd w:id="52"/>
      <w:bookmarkEnd w:id="89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0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1"/>
      <w:bookmarkEnd w:id="92"/>
      <w:bookmarkEnd w:id="93"/>
      <w:bookmarkEnd w:id="94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95" w:name="_Toc447292438"/>
      <w:r w:rsidRPr="006238AF">
        <w:t>Проект договора</w:t>
      </w:r>
      <w:bookmarkEnd w:id="95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96" w:name="_Toc439238031"/>
      <w:bookmarkStart w:id="97" w:name="_Toc439238153"/>
      <w:bookmarkStart w:id="98" w:name="_Toc439252705"/>
      <w:bookmarkStart w:id="99" w:name="_Toc439323563"/>
      <w:bookmarkStart w:id="100" w:name="_Toc439323679"/>
      <w:bookmarkStart w:id="101" w:name="_Toc440357077"/>
      <w:bookmarkStart w:id="102" w:name="_Toc440359632"/>
      <w:bookmarkStart w:id="103" w:name="_Toc440632095"/>
      <w:bookmarkStart w:id="104" w:name="_Toc440875916"/>
      <w:bookmarkStart w:id="105" w:name="_Toc441131248"/>
      <w:bookmarkStart w:id="106" w:name="_Toc447292439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07" w:name="_Toc439238032"/>
      <w:bookmarkStart w:id="108" w:name="_Toc439238154"/>
      <w:bookmarkStart w:id="109" w:name="_Toc439252706"/>
      <w:bookmarkStart w:id="110" w:name="_Toc439323564"/>
      <w:bookmarkStart w:id="111" w:name="_Toc439323680"/>
      <w:bookmarkStart w:id="112" w:name="_Toc440357078"/>
      <w:bookmarkStart w:id="113" w:name="_Toc440359633"/>
      <w:bookmarkStart w:id="114" w:name="_Toc440632096"/>
      <w:bookmarkStart w:id="115" w:name="_Toc440875917"/>
      <w:bookmarkStart w:id="116" w:name="_Toc441131249"/>
      <w:bookmarkStart w:id="117" w:name="_Toc447292440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E430BE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E430BE">
        <w:rPr>
          <w:b w:val="0"/>
        </w:rPr>
      </w:r>
      <w:r w:rsidR="00E430BE">
        <w:rPr>
          <w:b w:val="0"/>
        </w:rPr>
        <w:fldChar w:fldCharType="separate"/>
      </w:r>
      <w:r w:rsidR="00E2373E">
        <w:rPr>
          <w:b w:val="0"/>
        </w:rPr>
        <w:t>5.5</w:t>
      </w:r>
      <w:r w:rsidR="00E430B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18" w:name="_Toc439238033"/>
      <w:bookmarkStart w:id="119" w:name="_Toc439238155"/>
      <w:bookmarkStart w:id="120" w:name="_Toc439252707"/>
      <w:bookmarkStart w:id="121" w:name="_Toc439323565"/>
      <w:bookmarkStart w:id="122" w:name="_Toc439323681"/>
      <w:bookmarkStart w:id="123" w:name="_Toc440357079"/>
      <w:bookmarkStart w:id="124" w:name="_Toc440359634"/>
      <w:bookmarkStart w:id="125" w:name="_Toc440632097"/>
      <w:bookmarkStart w:id="126" w:name="_Toc440875918"/>
      <w:bookmarkStart w:id="127" w:name="_Toc441131250"/>
      <w:bookmarkStart w:id="128" w:name="_Toc447292441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9" w:name="_Toc447292442"/>
      <w:r w:rsidRPr="003303E9">
        <w:rPr>
          <w:bCs w:val="0"/>
        </w:rPr>
        <w:t>Антикоррупционная оговорка, включаемая в проект договора</w:t>
      </w:r>
      <w:bookmarkEnd w:id="129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0" w:name="_Toc439238157"/>
      <w:bookmarkStart w:id="131" w:name="_Toc439252709"/>
      <w:bookmarkStart w:id="132" w:name="_Toc439323567"/>
      <w:bookmarkStart w:id="133" w:name="_Toc439323683"/>
      <w:bookmarkStart w:id="134" w:name="_Toc440357081"/>
      <w:bookmarkStart w:id="135" w:name="_Toc440359636"/>
      <w:bookmarkStart w:id="136" w:name="_Toc440632099"/>
      <w:bookmarkStart w:id="137" w:name="_Toc440875920"/>
      <w:bookmarkStart w:id="138" w:name="_Toc441131252"/>
      <w:bookmarkStart w:id="139" w:name="_Toc447292443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E430B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E430BE">
        <w:rPr>
          <w:b w:val="0"/>
        </w:rPr>
      </w:r>
      <w:r w:rsidR="00E430BE">
        <w:rPr>
          <w:b w:val="0"/>
        </w:rPr>
        <w:fldChar w:fldCharType="separate"/>
      </w:r>
      <w:r w:rsidR="00E2373E">
        <w:rPr>
          <w:b w:val="0"/>
        </w:rPr>
        <w:t>2.2.3</w:t>
      </w:r>
      <w:r w:rsidR="00E430BE">
        <w:rPr>
          <w:b w:val="0"/>
        </w:rPr>
        <w:fldChar w:fldCharType="end"/>
      </w:r>
      <w:r w:rsidRPr="003303E9">
        <w:rPr>
          <w:b w:val="0"/>
        </w:rPr>
        <w:t>).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0" w:name="_Toc439238158"/>
      <w:bookmarkStart w:id="141" w:name="_Toc439252710"/>
      <w:bookmarkStart w:id="142" w:name="_Toc439323568"/>
      <w:bookmarkStart w:id="143" w:name="_Toc439323684"/>
      <w:bookmarkStart w:id="144" w:name="_Toc440357082"/>
      <w:bookmarkStart w:id="145" w:name="_Toc440359637"/>
      <w:bookmarkStart w:id="146" w:name="_Toc440632100"/>
      <w:bookmarkStart w:id="147" w:name="_Toc440875921"/>
      <w:bookmarkStart w:id="148" w:name="_Toc441131253"/>
      <w:bookmarkStart w:id="149" w:name="_Toc447292444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9"/>
      <w:bookmarkStart w:id="151" w:name="_Toc439252711"/>
      <w:bookmarkStart w:id="152" w:name="_Toc439323569"/>
      <w:bookmarkStart w:id="153" w:name="_Toc439323685"/>
      <w:bookmarkStart w:id="154" w:name="_Ref440270867"/>
      <w:bookmarkStart w:id="155" w:name="_Toc440357083"/>
      <w:bookmarkStart w:id="156" w:name="_Toc440359638"/>
      <w:bookmarkStart w:id="157" w:name="_Toc440632101"/>
      <w:bookmarkStart w:id="158" w:name="_Toc440875922"/>
      <w:bookmarkStart w:id="159" w:name="_Toc441131254"/>
      <w:bookmarkStart w:id="160" w:name="_Toc447292445"/>
      <w:r w:rsidRPr="003303E9">
        <w:rPr>
          <w:b w:val="0"/>
        </w:rPr>
        <w:t>Текст Антикоррупционной оговорки: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</w:t>
      </w:r>
      <w:proofErr w:type="spellStart"/>
      <w:r w:rsidRPr="00A052DC">
        <w:rPr>
          <w:i/>
          <w:sz w:val="24"/>
          <w:szCs w:val="24"/>
        </w:rPr>
        <w:t>антикоррупционным</w:t>
      </w:r>
      <w:proofErr w:type="spellEnd"/>
      <w:r w:rsidRPr="00A052DC">
        <w:rPr>
          <w:i/>
          <w:sz w:val="24"/>
          <w:szCs w:val="24"/>
        </w:rPr>
        <w:t xml:space="preserve">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(далее - </w:t>
      </w:r>
      <w:proofErr w:type="spellStart"/>
      <w:r w:rsidRPr="00A052DC">
        <w:rPr>
          <w:i/>
          <w:sz w:val="24"/>
          <w:szCs w:val="24"/>
        </w:rPr>
        <w:t>Антикоррупционная</w:t>
      </w:r>
      <w:proofErr w:type="spellEnd"/>
      <w:r w:rsidRPr="00A052DC">
        <w:rPr>
          <w:i/>
          <w:sz w:val="24"/>
          <w:szCs w:val="24"/>
        </w:rPr>
        <w:t xml:space="preserve">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CB550A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CB550A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CB550A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CB550A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обязуется уведомить другую Сторону в письменной форме. После письменного уведомления,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61" w:name="_Ref303622434"/>
      <w:bookmarkStart w:id="162" w:name="_Ref303624273"/>
      <w:bookmarkStart w:id="163" w:name="_Ref303682476"/>
      <w:bookmarkStart w:id="164" w:name="_Ref303683017"/>
      <w:bookmarkEnd w:id="161"/>
      <w:bookmarkEnd w:id="162"/>
      <w:bookmarkEnd w:id="163"/>
      <w:bookmarkEnd w:id="164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65" w:name="_Ref303711222"/>
      <w:bookmarkStart w:id="166" w:name="_Ref311232052"/>
      <w:bookmarkStart w:id="167" w:name="_Toc44729244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65"/>
      <w:r w:rsidR="00D51A0B" w:rsidRPr="00E71A48">
        <w:rPr>
          <w:szCs w:val="24"/>
        </w:rPr>
        <w:t>Заявок</w:t>
      </w:r>
      <w:bookmarkEnd w:id="166"/>
      <w:bookmarkEnd w:id="16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68" w:name="_Toc44729244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6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69" w:name="_Toc439323688"/>
      <w:bookmarkStart w:id="170" w:name="_Toc440357086"/>
      <w:bookmarkStart w:id="171" w:name="_Toc440359641"/>
      <w:bookmarkStart w:id="172" w:name="_Toc440632104"/>
      <w:bookmarkStart w:id="173" w:name="_Toc440875925"/>
      <w:bookmarkStart w:id="174" w:name="_Toc441131257"/>
      <w:bookmarkStart w:id="175" w:name="_Toc44729244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69"/>
      <w:bookmarkEnd w:id="170"/>
      <w:bookmarkEnd w:id="171"/>
      <w:bookmarkEnd w:id="172"/>
      <w:bookmarkEnd w:id="173"/>
      <w:bookmarkEnd w:id="174"/>
      <w:bookmarkEnd w:id="175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fldSimple w:instr=" REF _Ref305973033 \r \h  \* MERGEFORMAT ">
        <w:r w:rsidR="00E2373E" w:rsidRPr="00E2373E">
          <w:rPr>
            <w:bCs w:val="0"/>
            <w:sz w:val="24"/>
            <w:szCs w:val="24"/>
          </w:rPr>
          <w:t>3.2</w:t>
        </w:r>
      </w:fldSimple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fldSimple w:instr=" REF _Ref305973147 \r \h  \* MERGEFORMAT ">
        <w:r w:rsidR="00E2373E" w:rsidRPr="00E2373E">
          <w:rPr>
            <w:bCs w:val="0"/>
            <w:sz w:val="24"/>
            <w:szCs w:val="24"/>
          </w:rPr>
          <w:t>3.3</w:t>
        </w:r>
      </w:fldSimple>
      <w:r w:rsidR="00E430B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430BE" w:rsidRPr="00E71A48">
        <w:rPr>
          <w:bCs w:val="0"/>
          <w:sz w:val="24"/>
          <w:szCs w:val="24"/>
        </w:rPr>
      </w:r>
      <w:r w:rsidR="00E430B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76" w:name="__RefNumPara__828_922829174"/>
      <w:bookmarkEnd w:id="176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E430B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430BE" w:rsidRPr="00E71A48">
        <w:rPr>
          <w:bCs w:val="0"/>
          <w:sz w:val="24"/>
          <w:szCs w:val="24"/>
        </w:rPr>
      </w:r>
      <w:r w:rsidR="00E430BE" w:rsidRPr="00E71A48">
        <w:rPr>
          <w:bCs w:val="0"/>
          <w:sz w:val="24"/>
          <w:szCs w:val="24"/>
        </w:rPr>
        <w:fldChar w:fldCharType="end"/>
      </w:r>
      <w:fldSimple w:instr=" REF _Ref305973214 \r \h  \* MERGEFORMAT ">
        <w:r w:rsidR="00E2373E" w:rsidRPr="00E2373E">
          <w:rPr>
            <w:bCs w:val="0"/>
            <w:sz w:val="24"/>
            <w:szCs w:val="24"/>
          </w:rPr>
          <w:t>3.4</w:t>
        </w:r>
      </w:fldSimple>
      <w:r w:rsidR="00096E9D" w:rsidRPr="00E71A48">
        <w:rPr>
          <w:bCs w:val="0"/>
          <w:sz w:val="24"/>
          <w:szCs w:val="24"/>
        </w:rPr>
        <w:t xml:space="preserve">, </w:t>
      </w:r>
      <w:fldSimple w:instr=" REF _Ref303683883 \r \h  \* MERGEFORMAT ">
        <w:r w:rsidR="00E2373E" w:rsidRPr="00E2373E">
          <w:rPr>
            <w:bCs w:val="0"/>
            <w:sz w:val="24"/>
            <w:szCs w:val="24"/>
          </w:rPr>
          <w:t>3.5</w:t>
        </w:r>
      </w:fldSimple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77" w:name="__RefNumPara__832_922829174"/>
      <w:bookmarkEnd w:id="177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fldSimple w:instr=" REF _Ref305973250 \r \h  \* MERGEFORMAT ">
        <w:r w:rsidR="00E2373E" w:rsidRPr="00E2373E">
          <w:rPr>
            <w:bCs w:val="0"/>
            <w:sz w:val="24"/>
            <w:szCs w:val="24"/>
          </w:rPr>
          <w:t>3.5</w:t>
        </w:r>
        <w:r w:rsidR="00E2373E">
          <w:t>.1</w:t>
        </w:r>
      </w:fldSimple>
      <w:r w:rsidR="00E430B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430BE" w:rsidRPr="00E71A48">
        <w:rPr>
          <w:bCs w:val="0"/>
          <w:sz w:val="24"/>
          <w:szCs w:val="24"/>
        </w:rPr>
      </w:r>
      <w:r w:rsidR="00E430B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78" w:name="__RefNumPara__834_922829174"/>
      <w:bookmarkEnd w:id="178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fldSimple w:instr=" REF _Ref303250967 \r \h  \* MERGEFORMAT ">
        <w:r w:rsidR="00E2373E" w:rsidRPr="00E2373E">
          <w:rPr>
            <w:bCs w:val="0"/>
            <w:sz w:val="24"/>
            <w:szCs w:val="24"/>
          </w:rPr>
          <w:t>3.7</w:t>
        </w:r>
      </w:fldSimple>
      <w:r w:rsidR="00E430B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430BE" w:rsidRPr="00E71A48">
        <w:rPr>
          <w:bCs w:val="0"/>
          <w:sz w:val="24"/>
          <w:szCs w:val="24"/>
        </w:rPr>
      </w:r>
      <w:r w:rsidR="00E430B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79" w:name="__RefNumPara__836_922829174"/>
      <w:bookmarkEnd w:id="179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E430BE">
        <w:fldChar w:fldCharType="begin"/>
      </w:r>
      <w:r w:rsidR="00240F02">
        <w:rPr>
          <w:bCs w:val="0"/>
          <w:sz w:val="24"/>
          <w:szCs w:val="24"/>
        </w:rPr>
        <w:instrText xml:space="preserve"> REF _Ref440880942 \r \h </w:instrText>
      </w:r>
      <w:r w:rsidR="00E430BE">
        <w:fldChar w:fldCharType="separate"/>
      </w:r>
      <w:r w:rsidR="00E2373E">
        <w:rPr>
          <w:bCs w:val="0"/>
          <w:sz w:val="24"/>
          <w:szCs w:val="24"/>
        </w:rPr>
        <w:t>3.8</w:t>
      </w:r>
      <w:r w:rsidR="00E430BE">
        <w:fldChar w:fldCharType="end"/>
      </w:r>
      <w:r w:rsidR="00E430B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430BE" w:rsidRPr="00E71A48">
        <w:rPr>
          <w:bCs w:val="0"/>
          <w:sz w:val="24"/>
          <w:szCs w:val="24"/>
        </w:rPr>
      </w:r>
      <w:r w:rsidR="00E430B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fldSimple w:instr=" REF _Ref303683929 \r \h  \* MERGEFORMAT ">
        <w:r w:rsidR="00E2373E" w:rsidRPr="00E2373E">
          <w:rPr>
            <w:bCs w:val="0"/>
            <w:sz w:val="24"/>
            <w:szCs w:val="24"/>
          </w:rPr>
          <w:t>3.10</w:t>
        </w:r>
      </w:fldSimple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fldSimple w:instr=" REF _Ref306140410 \r \h  \* MERGEFORMAT ">
        <w:r w:rsidR="00E2373E" w:rsidRPr="00E2373E">
          <w:rPr>
            <w:bCs w:val="0"/>
            <w:sz w:val="24"/>
            <w:szCs w:val="24"/>
          </w:rPr>
          <w:t>3.11</w:t>
        </w:r>
      </w:fldSimple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6140451 \r \h  \* MERGEFORMAT ">
        <w:r w:rsidR="00E2373E" w:rsidRPr="00E2373E">
          <w:rPr>
            <w:bCs w:val="0"/>
            <w:sz w:val="24"/>
            <w:szCs w:val="24"/>
          </w:rPr>
          <w:t>3.12</w:t>
        </w:r>
      </w:fldSimple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80" w:name="_Toc439323689"/>
      <w:bookmarkStart w:id="181" w:name="_Toc440357087"/>
      <w:bookmarkStart w:id="182" w:name="_Toc440359642"/>
      <w:bookmarkStart w:id="183" w:name="_Toc440632105"/>
      <w:bookmarkStart w:id="184" w:name="_Toc440875926"/>
      <w:bookmarkStart w:id="185" w:name="_Toc441131258"/>
      <w:bookmarkStart w:id="186" w:name="_Toc44729244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80"/>
      <w:bookmarkEnd w:id="181"/>
      <w:bookmarkEnd w:id="182"/>
      <w:bookmarkEnd w:id="183"/>
      <w:bookmarkEnd w:id="184"/>
      <w:bookmarkEnd w:id="185"/>
      <w:bookmarkEnd w:id="186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="0099066F" w:rsidRPr="00E71A48">
        <w:rPr>
          <w:sz w:val="24"/>
          <w:szCs w:val="24"/>
          <w:lang w:eastAsia="ru-RU"/>
        </w:rPr>
        <w:t>и подписанны</w:t>
      </w:r>
      <w:r w:rsidR="00E60F8E" w:rsidRPr="00E71A48">
        <w:rPr>
          <w:sz w:val="24"/>
          <w:szCs w:val="24"/>
          <w:lang w:eastAsia="ru-RU"/>
        </w:rPr>
        <w:t>е ответственным секретарем</w:t>
      </w:r>
      <w:r w:rsidR="0099066F" w:rsidRPr="00E71A48">
        <w:rPr>
          <w:sz w:val="24"/>
          <w:szCs w:val="24"/>
          <w:lang w:eastAsia="ru-RU"/>
        </w:rPr>
        <w:t xml:space="preserve"> </w:t>
      </w:r>
      <w:r w:rsidR="002946EF" w:rsidRPr="00E71A48">
        <w:rPr>
          <w:sz w:val="24"/>
          <w:szCs w:val="24"/>
          <w:lang w:eastAsia="ru-RU"/>
        </w:rPr>
        <w:t xml:space="preserve">Закупочной </w:t>
      </w:r>
      <w:r w:rsidR="0099066F" w:rsidRPr="00E71A4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7" w:name="_Ref303250835"/>
      <w:bookmarkStart w:id="188" w:name="_Ref305973033"/>
      <w:bookmarkStart w:id="189" w:name="_Toc447292450"/>
      <w:bookmarkStart w:id="190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187"/>
      <w:r w:rsidRPr="00E71A48">
        <w:t xml:space="preserve"> по запросу предложений</w:t>
      </w:r>
      <w:bookmarkEnd w:id="188"/>
      <w:bookmarkEnd w:id="189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fldSimple w:instr=" REF _Ref302563524 \n \h  \* MERGEFORMAT ">
        <w:r w:rsidR="00E2373E" w:rsidRPr="00E2373E">
          <w:rPr>
            <w:sz w:val="24"/>
            <w:szCs w:val="24"/>
          </w:rPr>
          <w:t>1.1.1</w:t>
        </w:r>
      </w:fldSimple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91" w:name="__RefNumPara__444_922829174"/>
      <w:bookmarkStart w:id="192" w:name="_Ref191386216"/>
      <w:bookmarkStart w:id="193" w:name="_Ref305973147"/>
      <w:bookmarkStart w:id="194" w:name="_Toc447292451"/>
      <w:bookmarkEnd w:id="190"/>
      <w:bookmarkEnd w:id="191"/>
      <w:r w:rsidRPr="00E71A48">
        <w:lastRenderedPageBreak/>
        <w:t xml:space="preserve">Подготовка </w:t>
      </w:r>
      <w:bookmarkEnd w:id="192"/>
      <w:r w:rsidRPr="00E71A48">
        <w:t>Заявок</w:t>
      </w:r>
      <w:bookmarkEnd w:id="193"/>
      <w:bookmarkEnd w:id="19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95" w:name="_Ref306114638"/>
      <w:bookmarkStart w:id="196" w:name="_Toc440357090"/>
      <w:bookmarkStart w:id="197" w:name="_Toc440359645"/>
      <w:bookmarkStart w:id="198" w:name="_Toc440632108"/>
      <w:bookmarkStart w:id="199" w:name="_Toc440875929"/>
      <w:bookmarkStart w:id="200" w:name="_Toc441131261"/>
      <w:bookmarkStart w:id="201" w:name="_Toc44729245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195"/>
      <w:bookmarkEnd w:id="196"/>
      <w:bookmarkEnd w:id="197"/>
      <w:bookmarkEnd w:id="198"/>
      <w:bookmarkEnd w:id="199"/>
      <w:bookmarkEnd w:id="200"/>
      <w:bookmarkEnd w:id="201"/>
    </w:p>
    <w:p w:rsidR="00717F60" w:rsidRPr="00E71A48" w:rsidRDefault="009C744E" w:rsidP="00CB550A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E430B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E430BE">
        <w:rPr>
          <w:bCs w:val="0"/>
          <w:sz w:val="24"/>
          <w:szCs w:val="24"/>
        </w:rPr>
      </w:r>
      <w:r w:rsidR="00E430BE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5.1</w:t>
      </w:r>
      <w:r w:rsidR="00E430B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Сводную таблицу стоимости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430B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E430BE">
        <w:rPr>
          <w:bCs w:val="0"/>
          <w:sz w:val="24"/>
          <w:szCs w:val="24"/>
        </w:rPr>
      </w:r>
      <w:r w:rsidR="00E430BE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5.2</w:t>
      </w:r>
      <w:r w:rsidR="00E430B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pacing w:val="-1"/>
          <w:sz w:val="24"/>
          <w:szCs w:val="24"/>
        </w:rPr>
        <w:t xml:space="preserve"> </w:t>
      </w:r>
      <w:r w:rsidR="00E430BE">
        <w:rPr>
          <w:bCs w:val="0"/>
          <w:spacing w:val="-1"/>
          <w:sz w:val="24"/>
          <w:szCs w:val="24"/>
        </w:rPr>
        <w:fldChar w:fldCharType="begin"/>
      </w:r>
      <w:r w:rsidR="00B71B9D">
        <w:rPr>
          <w:bCs w:val="0"/>
          <w:spacing w:val="-1"/>
          <w:sz w:val="24"/>
          <w:szCs w:val="24"/>
        </w:rPr>
        <w:instrText xml:space="preserve"> REF _Ref86826666 \r \h </w:instrText>
      </w:r>
      <w:r w:rsidR="00E430BE">
        <w:rPr>
          <w:bCs w:val="0"/>
          <w:spacing w:val="-1"/>
          <w:sz w:val="24"/>
          <w:szCs w:val="24"/>
        </w:rPr>
      </w:r>
      <w:r w:rsidR="00E430BE">
        <w:rPr>
          <w:bCs w:val="0"/>
          <w:spacing w:val="-1"/>
          <w:sz w:val="24"/>
          <w:szCs w:val="24"/>
        </w:rPr>
        <w:fldChar w:fldCharType="separate"/>
      </w:r>
      <w:r w:rsidR="00E2373E">
        <w:rPr>
          <w:bCs w:val="0"/>
          <w:spacing w:val="-1"/>
          <w:sz w:val="24"/>
          <w:szCs w:val="24"/>
        </w:rPr>
        <w:t>5.3</w:t>
      </w:r>
      <w:r w:rsidR="00E430BE">
        <w:rPr>
          <w:bCs w:val="0"/>
          <w:spacing w:val="-1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E71A48">
        <w:rPr>
          <w:bCs w:val="0"/>
          <w:spacing w:val="-1"/>
          <w:sz w:val="24"/>
          <w:szCs w:val="24"/>
        </w:rPr>
        <w:t xml:space="preserve">, оригиналы или нотариально заверенные копии документов, подтверждающих наличие у </w:t>
      </w:r>
      <w:r w:rsidR="009C744E" w:rsidRPr="003E170D">
        <w:rPr>
          <w:bCs w:val="0"/>
          <w:spacing w:val="-1"/>
          <w:sz w:val="24"/>
          <w:szCs w:val="24"/>
        </w:rPr>
        <w:t>Участник</w:t>
      </w:r>
      <w:r w:rsidR="00E17CEB" w:rsidRPr="003E170D">
        <w:rPr>
          <w:bCs w:val="0"/>
          <w:spacing w:val="-1"/>
          <w:sz w:val="24"/>
          <w:szCs w:val="24"/>
        </w:rPr>
        <w:t xml:space="preserve">а </w:t>
      </w:r>
      <w:r w:rsidR="00FE1CA6" w:rsidRPr="003E170D">
        <w:rPr>
          <w:bCs w:val="0"/>
          <w:spacing w:val="-1"/>
          <w:sz w:val="24"/>
          <w:szCs w:val="24"/>
        </w:rPr>
        <w:t xml:space="preserve">запроса предложений </w:t>
      </w:r>
      <w:r w:rsidR="00E17CEB" w:rsidRPr="003E170D">
        <w:rPr>
          <w:bCs w:val="0"/>
          <w:spacing w:val="-1"/>
          <w:sz w:val="24"/>
          <w:szCs w:val="24"/>
        </w:rPr>
        <w:t xml:space="preserve">правомочий от </w:t>
      </w:r>
      <w:proofErr w:type="gramStart"/>
      <w:r w:rsidR="00E17CEB" w:rsidRPr="003E170D">
        <w:rPr>
          <w:bCs w:val="0"/>
          <w:spacing w:val="-1"/>
          <w:sz w:val="24"/>
          <w:szCs w:val="24"/>
        </w:rPr>
        <w:t>производителей</w:t>
      </w:r>
      <w:proofErr w:type="gramEnd"/>
      <w:r w:rsidR="00E17CEB" w:rsidRPr="003E170D">
        <w:rPr>
          <w:bCs w:val="0"/>
          <w:spacing w:val="-1"/>
          <w:sz w:val="24"/>
          <w:szCs w:val="24"/>
        </w:rPr>
        <w:t xml:space="preserve"> предлагаемого им оборудования на предложение в рамках настоящего </w:t>
      </w:r>
      <w:r w:rsidR="00027C2B" w:rsidRPr="003E170D">
        <w:rPr>
          <w:bCs w:val="0"/>
          <w:spacing w:val="-1"/>
          <w:sz w:val="24"/>
          <w:szCs w:val="24"/>
        </w:rPr>
        <w:t>З</w:t>
      </w:r>
      <w:r w:rsidR="00314F66" w:rsidRPr="003E170D">
        <w:rPr>
          <w:bCs w:val="0"/>
          <w:spacing w:val="-1"/>
          <w:sz w:val="24"/>
          <w:szCs w:val="24"/>
        </w:rPr>
        <w:t>апроса предложений</w:t>
      </w:r>
      <w:r w:rsidR="00E17CEB" w:rsidRPr="003E170D">
        <w:rPr>
          <w:bCs w:val="0"/>
          <w:spacing w:val="-1"/>
          <w:sz w:val="24"/>
          <w:szCs w:val="24"/>
        </w:rPr>
        <w:t xml:space="preserve"> этого оборудования по форме, установленной в настоящей </w:t>
      </w:r>
      <w:r w:rsidR="00314F66" w:rsidRPr="003E170D">
        <w:rPr>
          <w:bCs w:val="0"/>
          <w:spacing w:val="-1"/>
          <w:sz w:val="24"/>
          <w:szCs w:val="24"/>
        </w:rPr>
        <w:t>Д</w:t>
      </w:r>
      <w:r w:rsidR="00E17CEB" w:rsidRPr="003E170D">
        <w:rPr>
          <w:bCs w:val="0"/>
          <w:spacing w:val="-1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E17CEB" w:rsidRPr="003E170D">
        <w:rPr>
          <w:bCs w:val="0"/>
          <w:spacing w:val="-1"/>
          <w:sz w:val="24"/>
          <w:szCs w:val="24"/>
        </w:rPr>
        <w:t xml:space="preserve"> </w:t>
      </w:r>
      <w:r w:rsidR="00E430BE">
        <w:rPr>
          <w:bCs w:val="0"/>
          <w:spacing w:val="-1"/>
          <w:sz w:val="24"/>
          <w:szCs w:val="24"/>
        </w:rPr>
        <w:fldChar w:fldCharType="begin"/>
      </w:r>
      <w:r w:rsidR="00B71B9D">
        <w:rPr>
          <w:bCs w:val="0"/>
          <w:spacing w:val="-1"/>
          <w:sz w:val="24"/>
          <w:szCs w:val="24"/>
        </w:rPr>
        <w:instrText xml:space="preserve"> REF _Ref440270984 \r \h </w:instrText>
      </w:r>
      <w:r w:rsidR="00E430BE">
        <w:rPr>
          <w:bCs w:val="0"/>
          <w:spacing w:val="-1"/>
          <w:sz w:val="24"/>
          <w:szCs w:val="24"/>
        </w:rPr>
      </w:r>
      <w:r w:rsidR="00E430BE">
        <w:rPr>
          <w:bCs w:val="0"/>
          <w:spacing w:val="-1"/>
          <w:sz w:val="24"/>
          <w:szCs w:val="24"/>
        </w:rPr>
        <w:fldChar w:fldCharType="separate"/>
      </w:r>
      <w:r w:rsidR="00E2373E">
        <w:rPr>
          <w:bCs w:val="0"/>
          <w:spacing w:val="-1"/>
          <w:sz w:val="24"/>
          <w:szCs w:val="24"/>
        </w:rPr>
        <w:t>5.10</w:t>
      </w:r>
      <w:r w:rsidR="00E430BE">
        <w:rPr>
          <w:bCs w:val="0"/>
          <w:spacing w:val="-1"/>
          <w:sz w:val="24"/>
          <w:szCs w:val="24"/>
        </w:rPr>
        <w:fldChar w:fldCharType="end"/>
      </w:r>
      <w:r w:rsidR="00E17CEB" w:rsidRPr="003E170D">
        <w:rPr>
          <w:bCs w:val="0"/>
          <w:spacing w:val="-1"/>
          <w:sz w:val="24"/>
          <w:szCs w:val="24"/>
        </w:rPr>
        <w:t>),</w:t>
      </w:r>
      <w:r w:rsidR="00953802" w:rsidRPr="003E170D">
        <w:rPr>
          <w:bCs w:val="0"/>
          <w:spacing w:val="-1"/>
          <w:sz w:val="24"/>
          <w:szCs w:val="24"/>
        </w:rPr>
        <w:t xml:space="preserve"> либо копию дилерского договора,</w:t>
      </w:r>
      <w:r w:rsidR="00E17CEB" w:rsidRPr="003E170D">
        <w:rPr>
          <w:bCs w:val="0"/>
          <w:spacing w:val="-1"/>
          <w:sz w:val="24"/>
          <w:szCs w:val="24"/>
        </w:rPr>
        <w:t xml:space="preserve"> если </w:t>
      </w:r>
      <w:r w:rsidR="009C744E" w:rsidRPr="003E170D">
        <w:rPr>
          <w:bCs w:val="0"/>
          <w:spacing w:val="-1"/>
          <w:sz w:val="24"/>
          <w:szCs w:val="24"/>
        </w:rPr>
        <w:t>Участник</w:t>
      </w:r>
      <w:r w:rsidR="00E17CEB" w:rsidRPr="003E170D">
        <w:rPr>
          <w:bCs w:val="0"/>
          <w:spacing w:val="-1"/>
          <w:sz w:val="24"/>
          <w:szCs w:val="24"/>
        </w:rPr>
        <w:t xml:space="preserve"> не является производителем предлагаемого оборудования;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Pr="00B71B9D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F030B1" w:rsidRPr="003E170D">
        <w:rPr>
          <w:bCs w:val="0"/>
          <w:sz w:val="24"/>
          <w:szCs w:val="24"/>
        </w:rPr>
        <w:t xml:space="preserve">выполнения </w:t>
      </w:r>
      <w:r w:rsidR="00512B0F">
        <w:rPr>
          <w:bCs w:val="0"/>
          <w:sz w:val="24"/>
          <w:szCs w:val="24"/>
        </w:rPr>
        <w:t>поставок</w:t>
      </w:r>
      <w:r w:rsidR="006561C2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E430B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E430BE">
        <w:rPr>
          <w:bCs w:val="0"/>
          <w:sz w:val="24"/>
          <w:szCs w:val="24"/>
        </w:rPr>
      </w:r>
      <w:r w:rsidR="00E430BE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5.4</w:t>
      </w:r>
      <w:r w:rsidR="00E430B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420F24" w:rsidRPr="00F958E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F958E8">
        <w:rPr>
          <w:bCs w:val="0"/>
          <w:sz w:val="24"/>
          <w:szCs w:val="24"/>
        </w:rPr>
        <w:t>Д</w:t>
      </w:r>
      <w:r w:rsidRPr="00F958E8">
        <w:rPr>
          <w:bCs w:val="0"/>
          <w:sz w:val="24"/>
          <w:szCs w:val="24"/>
        </w:rPr>
        <w:t>окументации (подраздел</w:t>
      </w:r>
      <w:r w:rsidR="00420F24" w:rsidRPr="00F958E8">
        <w:rPr>
          <w:bCs w:val="0"/>
          <w:sz w:val="24"/>
          <w:szCs w:val="24"/>
        </w:rPr>
        <w:t xml:space="preserve"> </w:t>
      </w:r>
      <w:fldSimple w:instr=" REF _Ref191386407 \r \h  \* MERGEFORMAT ">
        <w:r w:rsidR="00E2373E" w:rsidRPr="00E2373E">
          <w:rPr>
            <w:bCs w:val="0"/>
            <w:sz w:val="24"/>
            <w:szCs w:val="24"/>
          </w:rPr>
          <w:t>3.3.8</w:t>
        </w:r>
      </w:fldSimple>
      <w:r w:rsidR="00FF4BD0" w:rsidRPr="00F958E8">
        <w:rPr>
          <w:bCs w:val="0"/>
          <w:sz w:val="24"/>
          <w:szCs w:val="24"/>
        </w:rPr>
        <w:t>)</w:t>
      </w:r>
      <w:r w:rsidR="00B71B9D" w:rsidRPr="00F958E8">
        <w:rPr>
          <w:bCs w:val="0"/>
          <w:sz w:val="24"/>
          <w:szCs w:val="24"/>
        </w:rPr>
        <w:t>;</w:t>
      </w:r>
    </w:p>
    <w:p w:rsidR="00717F60" w:rsidRPr="00F958E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F958E8">
        <w:rPr>
          <w:bCs w:val="0"/>
          <w:sz w:val="24"/>
          <w:szCs w:val="24"/>
        </w:rPr>
        <w:t>Договор</w:t>
      </w:r>
      <w:r w:rsidRPr="00F958E8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F958E8">
        <w:rPr>
          <w:bCs w:val="0"/>
          <w:sz w:val="24"/>
          <w:szCs w:val="24"/>
        </w:rPr>
        <w:t>Д</w:t>
      </w:r>
      <w:r w:rsidRPr="00F958E8">
        <w:rPr>
          <w:bCs w:val="0"/>
          <w:sz w:val="24"/>
          <w:szCs w:val="24"/>
        </w:rPr>
        <w:t>окументации (</w:t>
      </w:r>
      <w:r w:rsidR="003F3A69" w:rsidRPr="00F958E8">
        <w:rPr>
          <w:bCs w:val="0"/>
          <w:spacing w:val="-2"/>
          <w:sz w:val="24"/>
          <w:szCs w:val="24"/>
        </w:rPr>
        <w:t>под</w:t>
      </w:r>
      <w:r w:rsidR="003F3A69"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</w:rPr>
        <w:t xml:space="preserve"> </w:t>
      </w:r>
      <w:fldSimple w:instr=" REF _Ref93264992 \r \h  \* MERGEFORMAT ">
        <w:r w:rsidR="00E2373E" w:rsidRPr="00E2373E">
          <w:rPr>
            <w:bCs w:val="0"/>
            <w:sz w:val="24"/>
            <w:szCs w:val="24"/>
          </w:rPr>
          <w:t>5.5</w:t>
        </w:r>
      </w:fldSimple>
      <w:r w:rsidR="00B71B9D" w:rsidRPr="00F958E8">
        <w:rPr>
          <w:bCs w:val="0"/>
          <w:sz w:val="24"/>
          <w:szCs w:val="24"/>
        </w:rPr>
        <w:t>);</w:t>
      </w:r>
    </w:p>
    <w:p w:rsidR="00717F60" w:rsidRPr="00F958E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F958E8">
        <w:rPr>
          <w:bCs w:val="0"/>
          <w:sz w:val="24"/>
          <w:szCs w:val="24"/>
        </w:rPr>
        <w:t>Участник</w:t>
      </w:r>
      <w:r w:rsidRPr="00F958E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F958E8" w:rsidRDefault="00717F60" w:rsidP="00CB550A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02" w:name="_Ref303683384"/>
      <w:r w:rsidRPr="00F958E8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F958E8">
        <w:rPr>
          <w:bCs w:val="0"/>
          <w:sz w:val="24"/>
          <w:szCs w:val="24"/>
        </w:rPr>
        <w:t>Заявк</w:t>
      </w:r>
      <w:r w:rsidRPr="00F958E8">
        <w:rPr>
          <w:bCs w:val="0"/>
          <w:sz w:val="24"/>
          <w:szCs w:val="24"/>
        </w:rPr>
        <w:t>и с обязательным составлением описи всех документов с указанием томов и страниц:</w:t>
      </w:r>
      <w:bookmarkEnd w:id="202"/>
    </w:p>
    <w:p w:rsidR="00717F60" w:rsidRPr="00F958E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Письмо о подаче оферты (</w:t>
      </w:r>
      <w:r w:rsidR="00A154B7" w:rsidRPr="00F958E8">
        <w:rPr>
          <w:bCs w:val="0"/>
          <w:spacing w:val="-2"/>
          <w:sz w:val="24"/>
          <w:szCs w:val="24"/>
        </w:rPr>
        <w:t>под</w:t>
      </w:r>
      <w:r w:rsidR="00A154B7" w:rsidRPr="00F958E8">
        <w:rPr>
          <w:bCs w:val="0"/>
          <w:sz w:val="24"/>
          <w:szCs w:val="24"/>
        </w:rPr>
        <w:t>раздел</w:t>
      </w:r>
      <w:r w:rsidR="00F86B89" w:rsidRPr="00F958E8">
        <w:rPr>
          <w:bCs w:val="0"/>
          <w:sz w:val="24"/>
          <w:szCs w:val="24"/>
          <w:lang w:eastAsia="ru-RU"/>
        </w:rPr>
        <w:t xml:space="preserve"> </w:t>
      </w:r>
      <w:fldSimple w:instr=" REF _Ref55336310 \r \h  \* MERGEFORMAT ">
        <w:r w:rsidR="00E2373E" w:rsidRPr="00E2373E">
          <w:rPr>
            <w:bCs w:val="0"/>
            <w:sz w:val="24"/>
            <w:szCs w:val="24"/>
            <w:lang w:eastAsia="ru-RU"/>
          </w:rPr>
          <w:t>5.1</w:t>
        </w:r>
      </w:fldSimple>
      <w:r w:rsidRPr="00F958E8">
        <w:rPr>
          <w:bCs w:val="0"/>
          <w:sz w:val="24"/>
          <w:szCs w:val="24"/>
        </w:rPr>
        <w:t>);</w:t>
      </w:r>
    </w:p>
    <w:p w:rsidR="00F463E8" w:rsidRPr="00F958E8" w:rsidRDefault="005D7E4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>
        <w:rPr>
          <w:sz w:val="24"/>
          <w:szCs w:val="24"/>
        </w:rPr>
        <w:t>В</w:t>
      </w:r>
      <w:r w:rsidR="00F463E8" w:rsidRPr="00F958E8">
        <w:rPr>
          <w:sz w:val="24"/>
          <w:szCs w:val="24"/>
        </w:rPr>
        <w:t>ыписк</w:t>
      </w:r>
      <w:r>
        <w:rPr>
          <w:sz w:val="24"/>
          <w:szCs w:val="24"/>
        </w:rPr>
        <w:t>а</w:t>
      </w:r>
      <w:r w:rsidR="00F463E8" w:rsidRPr="00F958E8">
        <w:rPr>
          <w:sz w:val="24"/>
          <w:szCs w:val="24"/>
        </w:rPr>
        <w:t xml:space="preserve"> из Единого государственного реестра юридических лиц (ЕГРЮЛ) (</w:t>
      </w:r>
      <w:proofErr w:type="spellStart"/>
      <w:r w:rsidR="00F463E8" w:rsidRPr="00F958E8">
        <w:rPr>
          <w:sz w:val="24"/>
          <w:szCs w:val="24"/>
        </w:rPr>
        <w:t>пп</w:t>
      </w:r>
      <w:proofErr w:type="spellEnd"/>
      <w:r w:rsidR="00F463E8" w:rsidRPr="00F958E8">
        <w:rPr>
          <w:sz w:val="24"/>
          <w:szCs w:val="24"/>
        </w:rPr>
        <w:t xml:space="preserve">. </w:t>
      </w:r>
      <w:fldSimple w:instr=" REF _Ref440279062 \r \h  \* MERGEFORMAT ">
        <w:r w:rsidR="00E2373E" w:rsidRPr="00E2373E">
          <w:rPr>
            <w:sz w:val="24"/>
            <w:szCs w:val="24"/>
          </w:rPr>
          <w:t>б)</w:t>
        </w:r>
      </w:fldSimple>
      <w:r w:rsidR="00F463E8" w:rsidRPr="00F958E8">
        <w:rPr>
          <w:sz w:val="24"/>
          <w:szCs w:val="24"/>
        </w:rPr>
        <w:t xml:space="preserve"> п. </w:t>
      </w:r>
      <w:fldSimple w:instr=" REF _Ref306005578 \r \h  \* MERGEFORMAT ">
        <w:r w:rsidR="00E2373E" w:rsidRPr="00E2373E">
          <w:rPr>
            <w:sz w:val="24"/>
            <w:szCs w:val="24"/>
          </w:rPr>
          <w:t>3.3.8.3</w:t>
        </w:r>
      </w:fldSimple>
      <w:r w:rsidR="00F463E8" w:rsidRPr="00F958E8">
        <w:rPr>
          <w:sz w:val="24"/>
          <w:szCs w:val="24"/>
        </w:rPr>
        <w:t>);</w:t>
      </w:r>
    </w:p>
    <w:p w:rsidR="003539D4" w:rsidRPr="00F958E8" w:rsidRDefault="003539D4" w:rsidP="003539D4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Анкета Участника запроса предложений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E430BE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_Ref444164616 \r \h </w:instrText>
      </w:r>
      <w:r w:rsidR="00E430BE">
        <w:fldChar w:fldCharType="separate"/>
      </w:r>
      <w:r w:rsidR="00E2373E">
        <w:rPr>
          <w:bCs w:val="0"/>
          <w:sz w:val="24"/>
          <w:szCs w:val="24"/>
          <w:lang w:eastAsia="ru-RU"/>
        </w:rPr>
        <w:t>5.6.1</w:t>
      </w:r>
      <w:r w:rsidR="00E430BE">
        <w:fldChar w:fldCharType="end"/>
      </w:r>
      <w:r w:rsidRPr="00F958E8">
        <w:rPr>
          <w:bCs w:val="0"/>
          <w:sz w:val="24"/>
          <w:szCs w:val="24"/>
        </w:rPr>
        <w:t>);</w:t>
      </w:r>
    </w:p>
    <w:p w:rsidR="003539D4" w:rsidRPr="001174C4" w:rsidRDefault="003539D4" w:rsidP="003539D4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>Декларация о соответствии Участника/члена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E430B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_Ref444164624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5.6.2</w:t>
      </w:r>
      <w:r w:rsidR="00E430BE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>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</w:t>
      </w:r>
      <w:r w:rsidRPr="001174C4">
        <w:rPr>
          <w:bCs w:val="0"/>
          <w:sz w:val="24"/>
          <w:szCs w:val="24"/>
        </w:rPr>
        <w:t>;</w:t>
      </w:r>
      <w:proofErr w:type="gramEnd"/>
    </w:p>
    <w:p w:rsidR="00717F60" w:rsidRPr="00F958E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График выполнения </w:t>
      </w:r>
      <w:r w:rsidR="004F3DEE" w:rsidRPr="00F958E8">
        <w:rPr>
          <w:bCs w:val="0"/>
          <w:sz w:val="24"/>
          <w:szCs w:val="24"/>
        </w:rPr>
        <w:t xml:space="preserve">поставок </w:t>
      </w:r>
      <w:r w:rsidRPr="00F958E8">
        <w:rPr>
          <w:bCs w:val="0"/>
          <w:sz w:val="24"/>
          <w:szCs w:val="24"/>
        </w:rPr>
        <w:t>(</w:t>
      </w:r>
      <w:r w:rsidR="00A154B7" w:rsidRPr="00F958E8">
        <w:rPr>
          <w:bCs w:val="0"/>
          <w:spacing w:val="-2"/>
          <w:sz w:val="24"/>
          <w:szCs w:val="24"/>
        </w:rPr>
        <w:t>под</w:t>
      </w:r>
      <w:r w:rsidR="00A154B7" w:rsidRPr="00F958E8">
        <w:rPr>
          <w:bCs w:val="0"/>
          <w:sz w:val="24"/>
          <w:szCs w:val="24"/>
        </w:rPr>
        <w:t>раздел</w:t>
      </w:r>
      <w:r w:rsidR="00F86B89" w:rsidRPr="00F958E8">
        <w:rPr>
          <w:bCs w:val="0"/>
          <w:sz w:val="24"/>
          <w:szCs w:val="24"/>
          <w:lang w:eastAsia="ru-RU"/>
        </w:rPr>
        <w:t xml:space="preserve"> </w:t>
      </w:r>
      <w:fldSimple w:instr=" REF _Ref440274902 \r \h  \* MERGEFORMAT ">
        <w:r w:rsidR="00E2373E" w:rsidRPr="00E2373E">
          <w:rPr>
            <w:bCs w:val="0"/>
            <w:sz w:val="24"/>
            <w:szCs w:val="24"/>
            <w:lang w:eastAsia="ru-RU"/>
          </w:rPr>
          <w:t>5.4</w:t>
        </w:r>
      </w:fldSimple>
      <w:r w:rsidRPr="00F958E8">
        <w:rPr>
          <w:bCs w:val="0"/>
          <w:sz w:val="24"/>
          <w:szCs w:val="24"/>
        </w:rPr>
        <w:t xml:space="preserve">), Сводная таблица стоимости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="00A154B7" w:rsidRPr="00F958E8">
        <w:rPr>
          <w:bCs w:val="0"/>
          <w:spacing w:val="-2"/>
          <w:sz w:val="24"/>
          <w:szCs w:val="24"/>
        </w:rPr>
        <w:t>под</w:t>
      </w:r>
      <w:r w:rsidR="00A154B7" w:rsidRPr="00F958E8">
        <w:rPr>
          <w:bCs w:val="0"/>
          <w:sz w:val="24"/>
          <w:szCs w:val="24"/>
        </w:rPr>
        <w:t>раздел</w:t>
      </w:r>
      <w:r w:rsidR="00F86B89" w:rsidRPr="00F958E8">
        <w:rPr>
          <w:bCs w:val="0"/>
          <w:sz w:val="24"/>
          <w:szCs w:val="24"/>
          <w:lang w:eastAsia="ru-RU"/>
        </w:rPr>
        <w:t xml:space="preserve"> </w:t>
      </w:r>
      <w:fldSimple w:instr=" REF _Ref440274913 \r \h  \* MERGEFORMAT ">
        <w:r w:rsidR="00E2373E" w:rsidRPr="00E2373E">
          <w:rPr>
            <w:bCs w:val="0"/>
            <w:sz w:val="24"/>
            <w:szCs w:val="24"/>
            <w:lang w:eastAsia="ru-RU"/>
          </w:rPr>
          <w:t>5.2</w:t>
        </w:r>
      </w:fldSimple>
      <w:r w:rsidR="00D80639" w:rsidRPr="00F958E8">
        <w:rPr>
          <w:bCs w:val="0"/>
          <w:sz w:val="24"/>
          <w:szCs w:val="24"/>
        </w:rPr>
        <w:t>)</w:t>
      </w:r>
      <w:r w:rsidR="00AD3EBC" w:rsidRPr="00F958E8">
        <w:rPr>
          <w:bCs w:val="0"/>
          <w:sz w:val="24"/>
          <w:szCs w:val="24"/>
        </w:rPr>
        <w:t>;</w:t>
      </w:r>
    </w:p>
    <w:p w:rsidR="00717F60" w:rsidRPr="00F958E8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Протокол разногласий </w:t>
      </w:r>
      <w:r w:rsidR="00AE556B" w:rsidRPr="00F958E8">
        <w:rPr>
          <w:bCs w:val="0"/>
          <w:sz w:val="24"/>
          <w:szCs w:val="24"/>
        </w:rPr>
        <w:t xml:space="preserve">к проекту Договора </w:t>
      </w:r>
      <w:r w:rsidRPr="00F958E8">
        <w:rPr>
          <w:bCs w:val="0"/>
          <w:sz w:val="24"/>
          <w:szCs w:val="24"/>
        </w:rPr>
        <w:t>(</w:t>
      </w:r>
      <w:r w:rsidR="00A154B7" w:rsidRPr="00F958E8">
        <w:rPr>
          <w:bCs w:val="0"/>
          <w:spacing w:val="-2"/>
          <w:sz w:val="24"/>
          <w:szCs w:val="24"/>
        </w:rPr>
        <w:t>под</w:t>
      </w:r>
      <w:r w:rsidR="00A154B7" w:rsidRPr="00F958E8">
        <w:rPr>
          <w:bCs w:val="0"/>
          <w:sz w:val="24"/>
          <w:szCs w:val="24"/>
        </w:rPr>
        <w:t>раздел</w:t>
      </w:r>
      <w:r w:rsidR="00F86B89" w:rsidRPr="00F958E8">
        <w:rPr>
          <w:bCs w:val="0"/>
          <w:sz w:val="24"/>
          <w:szCs w:val="24"/>
          <w:lang w:eastAsia="ru-RU"/>
        </w:rPr>
        <w:t xml:space="preserve"> </w:t>
      </w:r>
      <w:fldSimple w:instr=" REF _Ref93264992 \r \h  \* MERGEFORMAT ">
        <w:r w:rsidR="00E2373E" w:rsidRPr="00E2373E">
          <w:rPr>
            <w:bCs w:val="0"/>
            <w:sz w:val="24"/>
            <w:szCs w:val="24"/>
            <w:lang w:eastAsia="ru-RU"/>
          </w:rPr>
          <w:t>5.5</w:t>
        </w:r>
      </w:fldSimple>
      <w:r w:rsidR="00953802" w:rsidRPr="00F958E8">
        <w:rPr>
          <w:bCs w:val="0"/>
          <w:sz w:val="24"/>
          <w:szCs w:val="24"/>
          <w:lang w:eastAsia="ru-RU"/>
        </w:rPr>
        <w:t>)</w:t>
      </w:r>
      <w:r w:rsidRPr="00F958E8">
        <w:rPr>
          <w:bCs w:val="0"/>
          <w:sz w:val="24"/>
          <w:szCs w:val="24"/>
        </w:rPr>
        <w:t>.</w:t>
      </w:r>
    </w:p>
    <w:p w:rsidR="00717F60" w:rsidRPr="00F958E8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Документы, подтверждающие правоспособность, квалификацию </w:t>
      </w:r>
      <w:r w:rsidR="009C744E" w:rsidRPr="00F958E8">
        <w:rPr>
          <w:bCs w:val="0"/>
          <w:sz w:val="24"/>
          <w:szCs w:val="24"/>
        </w:rPr>
        <w:t>Участник</w:t>
      </w:r>
      <w:r w:rsidRPr="00F958E8">
        <w:rPr>
          <w:bCs w:val="0"/>
          <w:sz w:val="24"/>
          <w:szCs w:val="24"/>
        </w:rPr>
        <w:t>а</w:t>
      </w:r>
      <w:r w:rsidR="00D90031" w:rsidRPr="00F958E8">
        <w:rPr>
          <w:bCs w:val="0"/>
          <w:sz w:val="24"/>
          <w:szCs w:val="24"/>
        </w:rPr>
        <w:t xml:space="preserve"> (подраздел </w:t>
      </w:r>
      <w:fldSimple w:instr=" REF _Ref306005578 \r \h  \* MERGEFORMAT ">
        <w:r w:rsidR="00E2373E" w:rsidRPr="00E2373E">
          <w:rPr>
            <w:bCs w:val="0"/>
            <w:sz w:val="24"/>
            <w:szCs w:val="24"/>
          </w:rPr>
          <w:t>3.3.8.3</w:t>
        </w:r>
      </w:fldSimple>
      <w:r w:rsidR="00F463E8" w:rsidRPr="00F958E8">
        <w:rPr>
          <w:bCs w:val="0"/>
          <w:sz w:val="24"/>
          <w:szCs w:val="24"/>
        </w:rPr>
        <w:t xml:space="preserve">, за исключением документа, указанного в </w:t>
      </w:r>
      <w:proofErr w:type="spellStart"/>
      <w:r w:rsidR="00F463E8" w:rsidRPr="00F958E8">
        <w:rPr>
          <w:sz w:val="24"/>
          <w:szCs w:val="24"/>
        </w:rPr>
        <w:t>пп</w:t>
      </w:r>
      <w:proofErr w:type="spellEnd"/>
      <w:r w:rsidR="00F463E8" w:rsidRPr="00F958E8">
        <w:rPr>
          <w:sz w:val="24"/>
          <w:szCs w:val="24"/>
        </w:rPr>
        <w:t xml:space="preserve">. </w:t>
      </w:r>
      <w:fldSimple w:instr=" REF _Ref440279062 \r \h  \* MERGEFORMAT ">
        <w:r w:rsidR="00E2373E" w:rsidRPr="00E2373E">
          <w:rPr>
            <w:sz w:val="24"/>
            <w:szCs w:val="24"/>
          </w:rPr>
          <w:t>б)</w:t>
        </w:r>
      </w:fldSimple>
      <w:r w:rsidR="00F958E8" w:rsidRPr="00F958E8">
        <w:rPr>
          <w:sz w:val="24"/>
          <w:szCs w:val="24"/>
        </w:rPr>
        <w:t xml:space="preserve">, </w:t>
      </w:r>
      <w:r w:rsidR="00E430BE">
        <w:fldChar w:fldCharType="begin"/>
      </w:r>
      <w:r w:rsidR="002A1876">
        <w:instrText xml:space="preserve"> REF _Ref440372460 \r \h  \* MERGEFORMAT </w:instrText>
      </w:r>
      <w:r w:rsidR="00E430BE">
        <w:fldChar w:fldCharType="separate"/>
      </w:r>
      <w:proofErr w:type="spellStart"/>
      <w:r w:rsidR="00E2373E" w:rsidRPr="00E2373E">
        <w:rPr>
          <w:sz w:val="24"/>
          <w:szCs w:val="24"/>
        </w:rPr>
        <w:t>д</w:t>
      </w:r>
      <w:proofErr w:type="spellEnd"/>
      <w:r w:rsidR="00E2373E" w:rsidRPr="00E2373E">
        <w:rPr>
          <w:sz w:val="24"/>
          <w:szCs w:val="24"/>
        </w:rPr>
        <w:t>)</w:t>
      </w:r>
      <w:r w:rsidR="00E430BE">
        <w:fldChar w:fldCharType="end"/>
      </w:r>
      <w:r w:rsidR="00F958E8" w:rsidRPr="00F958E8">
        <w:rPr>
          <w:sz w:val="24"/>
          <w:szCs w:val="24"/>
        </w:rPr>
        <w:t xml:space="preserve">, </w:t>
      </w:r>
      <w:fldSimple w:instr=" REF _Ref440372474 \r \h  \* MERGEFORMAT ">
        <w:r w:rsidR="00E2373E" w:rsidRPr="00E2373E">
          <w:rPr>
            <w:sz w:val="24"/>
            <w:szCs w:val="24"/>
          </w:rPr>
          <w:t>м)</w:t>
        </w:r>
      </w:fldSimple>
      <w:r w:rsidR="00F958E8" w:rsidRPr="00F958E8">
        <w:rPr>
          <w:sz w:val="24"/>
          <w:szCs w:val="24"/>
        </w:rPr>
        <w:t xml:space="preserve">, </w:t>
      </w:r>
      <w:r w:rsidR="00E430BE">
        <w:fldChar w:fldCharType="begin"/>
      </w:r>
      <w:r w:rsidR="002A1876">
        <w:instrText xml:space="preserve"> REF _Ref440372477 \r \h  \* MERGEFORMAT </w:instrText>
      </w:r>
      <w:r w:rsidR="00E430BE">
        <w:fldChar w:fldCharType="separate"/>
      </w:r>
      <w:proofErr w:type="spellStart"/>
      <w:r w:rsidR="00E2373E" w:rsidRPr="00E2373E">
        <w:rPr>
          <w:sz w:val="24"/>
          <w:szCs w:val="24"/>
        </w:rPr>
        <w:t>н</w:t>
      </w:r>
      <w:proofErr w:type="spellEnd"/>
      <w:r w:rsidR="00E2373E" w:rsidRPr="00E2373E">
        <w:rPr>
          <w:sz w:val="24"/>
          <w:szCs w:val="24"/>
        </w:rPr>
        <w:t>)</w:t>
      </w:r>
      <w:r w:rsidR="00E430BE">
        <w:fldChar w:fldCharType="end"/>
      </w:r>
      <w:r w:rsidR="00F463E8" w:rsidRPr="00F958E8">
        <w:rPr>
          <w:sz w:val="24"/>
          <w:szCs w:val="24"/>
        </w:rPr>
        <w:t xml:space="preserve"> п. </w:t>
      </w:r>
      <w:fldSimple w:instr=" REF _Ref306005578 \r \h  \* MERGEFORMAT ">
        <w:r w:rsidR="00E2373E" w:rsidRPr="00E2373E">
          <w:rPr>
            <w:sz w:val="24"/>
            <w:szCs w:val="24"/>
          </w:rPr>
          <w:t>3.3.8.3</w:t>
        </w:r>
      </w:fldSimple>
      <w:r w:rsidR="00D90031" w:rsidRPr="00F958E8">
        <w:rPr>
          <w:bCs w:val="0"/>
          <w:sz w:val="24"/>
          <w:szCs w:val="24"/>
        </w:rPr>
        <w:t>)</w:t>
      </w:r>
      <w:r w:rsidRPr="00F958E8">
        <w:rPr>
          <w:bCs w:val="0"/>
          <w:sz w:val="24"/>
          <w:szCs w:val="24"/>
        </w:rPr>
        <w:t>;</w:t>
      </w:r>
    </w:p>
    <w:p w:rsidR="000E746F" w:rsidRPr="00F958E8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Если Заявка подается коллективным Участником </w:t>
      </w:r>
      <w:r w:rsidR="0039141F" w:rsidRPr="00F958E8">
        <w:rPr>
          <w:bCs w:val="0"/>
          <w:sz w:val="24"/>
          <w:szCs w:val="24"/>
        </w:rPr>
        <w:t xml:space="preserve"> - Форма </w:t>
      </w:r>
      <w:proofErr w:type="gramStart"/>
      <w:r w:rsidR="0039141F" w:rsidRPr="00F958E8">
        <w:rPr>
          <w:bCs w:val="0"/>
          <w:sz w:val="24"/>
          <w:szCs w:val="24"/>
        </w:rPr>
        <w:t xml:space="preserve">плана распределения </w:t>
      </w:r>
      <w:r w:rsidR="0039141F" w:rsidRPr="00F958E8">
        <w:rPr>
          <w:bCs w:val="0"/>
          <w:sz w:val="24"/>
          <w:szCs w:val="24"/>
        </w:rPr>
        <w:lastRenderedPageBreak/>
        <w:t>объемов выполнения поставок</w:t>
      </w:r>
      <w:proofErr w:type="gramEnd"/>
      <w:r w:rsidR="0039141F" w:rsidRPr="00F958E8">
        <w:rPr>
          <w:bCs w:val="0"/>
          <w:sz w:val="24"/>
          <w:szCs w:val="24"/>
        </w:rPr>
        <w:t xml:space="preserve"> внутри коллективного Участника </w:t>
      </w:r>
      <w:r w:rsidR="00A154B7" w:rsidRPr="00F958E8">
        <w:rPr>
          <w:bCs w:val="0"/>
          <w:sz w:val="24"/>
          <w:szCs w:val="24"/>
        </w:rPr>
        <w:t>(</w:t>
      </w:r>
      <w:r w:rsidR="00A154B7" w:rsidRPr="00F958E8">
        <w:rPr>
          <w:bCs w:val="0"/>
          <w:spacing w:val="-2"/>
          <w:sz w:val="24"/>
          <w:szCs w:val="24"/>
        </w:rPr>
        <w:t>под</w:t>
      </w:r>
      <w:r w:rsidR="00A154B7" w:rsidRPr="00F958E8">
        <w:rPr>
          <w:bCs w:val="0"/>
          <w:sz w:val="24"/>
          <w:szCs w:val="24"/>
        </w:rPr>
        <w:t xml:space="preserve">раздел </w:t>
      </w:r>
      <w:fldSimple w:instr=" REF _Ref440274961 \r \h  \* MERGEFORMAT ">
        <w:r w:rsidR="00E2373E" w:rsidRPr="00E2373E">
          <w:rPr>
            <w:bCs w:val="0"/>
            <w:sz w:val="24"/>
            <w:szCs w:val="24"/>
          </w:rPr>
          <w:t>5.15</w:t>
        </w:r>
      </w:fldSimple>
      <w:r w:rsidR="00A154B7" w:rsidRPr="00F958E8">
        <w:rPr>
          <w:bCs w:val="0"/>
          <w:sz w:val="24"/>
          <w:szCs w:val="24"/>
        </w:rPr>
        <w:t>)</w:t>
      </w:r>
      <w:r w:rsidRPr="00F958E8">
        <w:rPr>
          <w:bCs w:val="0"/>
          <w:sz w:val="24"/>
          <w:szCs w:val="24"/>
        </w:rPr>
        <w:t>;</w:t>
      </w:r>
    </w:p>
    <w:p w:rsidR="00717F60" w:rsidRPr="00433EB1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33EB1">
        <w:rPr>
          <w:bCs w:val="0"/>
          <w:sz w:val="24"/>
          <w:szCs w:val="24"/>
        </w:rPr>
        <w:t xml:space="preserve">Если Заявка подается коллективным Участником - </w:t>
      </w:r>
      <w:r w:rsidR="00717F60" w:rsidRPr="00433EB1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433EB1">
        <w:rPr>
          <w:bCs w:val="0"/>
          <w:sz w:val="24"/>
          <w:szCs w:val="24"/>
        </w:rPr>
        <w:t>Участник</w:t>
      </w:r>
      <w:r w:rsidR="00717F60" w:rsidRPr="00433EB1">
        <w:rPr>
          <w:bCs w:val="0"/>
          <w:sz w:val="24"/>
          <w:szCs w:val="24"/>
        </w:rPr>
        <w:t xml:space="preserve">а (с оформлением </w:t>
      </w:r>
      <w:r w:rsidR="00433EB1" w:rsidRPr="00433EB1">
        <w:rPr>
          <w:bCs w:val="0"/>
          <w:sz w:val="24"/>
          <w:szCs w:val="24"/>
        </w:rPr>
        <w:t xml:space="preserve">отдельного конверта (папки) </w:t>
      </w:r>
      <w:r w:rsidR="00717F60" w:rsidRPr="00433EB1">
        <w:rPr>
          <w:bCs w:val="0"/>
          <w:sz w:val="24"/>
          <w:szCs w:val="24"/>
        </w:rPr>
        <w:t xml:space="preserve">«Документы члена коллективного </w:t>
      </w:r>
      <w:r w:rsidR="009C744E" w:rsidRPr="00433EB1">
        <w:rPr>
          <w:bCs w:val="0"/>
          <w:sz w:val="24"/>
          <w:szCs w:val="24"/>
        </w:rPr>
        <w:t>Участник</w:t>
      </w:r>
      <w:r w:rsidR="00717F60" w:rsidRPr="00433EB1">
        <w:rPr>
          <w:bCs w:val="0"/>
          <w:sz w:val="24"/>
          <w:szCs w:val="24"/>
        </w:rPr>
        <w:t>а _________________»):</w:t>
      </w:r>
    </w:p>
    <w:p w:rsidR="007044CB" w:rsidRPr="00D52133" w:rsidRDefault="00A154B7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fldSimple w:instr=" REF _Ref440274659 \r \h  \* MERGEFORMAT ">
        <w:r w:rsidR="00E2373E" w:rsidRPr="00E2373E">
          <w:rPr>
            <w:bCs w:val="0"/>
            <w:sz w:val="24"/>
            <w:szCs w:val="24"/>
          </w:rPr>
          <w:t>5.9</w:t>
        </w:r>
      </w:fldSimple>
      <w:r w:rsidRPr="00D52133">
        <w:rPr>
          <w:bCs w:val="0"/>
          <w:sz w:val="24"/>
          <w:szCs w:val="24"/>
        </w:rPr>
        <w:t xml:space="preserve">, </w:t>
      </w:r>
      <w:fldSimple w:instr=" REF _Ref440274733 \r \h  \* MERGEFORMAT ">
        <w:r w:rsidR="00E2373E" w:rsidRPr="00E2373E">
          <w:rPr>
            <w:bCs w:val="0"/>
            <w:sz w:val="24"/>
            <w:szCs w:val="24"/>
          </w:rPr>
          <w:t>5.11</w:t>
        </w:r>
      </w:fldSimple>
      <w:r w:rsidRPr="00D52133">
        <w:rPr>
          <w:bCs w:val="0"/>
          <w:sz w:val="24"/>
          <w:szCs w:val="24"/>
        </w:rPr>
        <w:t xml:space="preserve">, </w:t>
      </w:r>
      <w:fldSimple w:instr=" REF _Ref440274744 \r \h  \* MERGEFORMAT ">
        <w:r w:rsidR="00E2373E" w:rsidRPr="00E2373E">
          <w:rPr>
            <w:bCs w:val="0"/>
            <w:sz w:val="24"/>
            <w:szCs w:val="24"/>
          </w:rPr>
          <w:t>5.12</w:t>
        </w:r>
      </w:fldSimple>
      <w:r w:rsidRPr="00D52133">
        <w:rPr>
          <w:bCs w:val="0"/>
          <w:sz w:val="24"/>
          <w:szCs w:val="24"/>
        </w:rPr>
        <w:t xml:space="preserve">, </w:t>
      </w:r>
      <w:fldSimple w:instr=" REF _Ref440274756 \r \h  \* MERGEFORMAT ">
        <w:r w:rsidR="00E2373E" w:rsidRPr="00E2373E">
          <w:rPr>
            <w:bCs w:val="0"/>
            <w:sz w:val="24"/>
            <w:szCs w:val="24"/>
          </w:rPr>
          <w:t>5.14</w:t>
        </w:r>
      </w:fldSimple>
      <w:r w:rsidR="007044CB" w:rsidRPr="00D52133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</w:t>
      </w:r>
      <w:r w:rsidR="00DA7E38">
        <w:rPr>
          <w:bCs w:val="0"/>
          <w:sz w:val="24"/>
          <w:szCs w:val="24"/>
        </w:rPr>
        <w:t>подтверждающие правоспособность</w:t>
      </w:r>
      <w:r w:rsidRPr="003E170D">
        <w:rPr>
          <w:bCs w:val="0"/>
          <w:sz w:val="24"/>
          <w:szCs w:val="24"/>
        </w:rPr>
        <w:t xml:space="preserve"> данной организации</w:t>
      </w:r>
      <w:r w:rsidR="00E963D9">
        <w:rPr>
          <w:bCs w:val="0"/>
          <w:sz w:val="24"/>
          <w:szCs w:val="24"/>
        </w:rPr>
        <w:t xml:space="preserve"> (подраздел </w:t>
      </w:r>
      <w:r w:rsidR="00E430BE">
        <w:rPr>
          <w:bCs w:val="0"/>
          <w:sz w:val="24"/>
          <w:szCs w:val="24"/>
        </w:rPr>
        <w:fldChar w:fldCharType="begin"/>
      </w:r>
      <w:r w:rsidR="00E963D9">
        <w:rPr>
          <w:bCs w:val="0"/>
          <w:sz w:val="24"/>
          <w:szCs w:val="24"/>
        </w:rPr>
        <w:instrText xml:space="preserve"> REF _Ref306005578 \r \h </w:instrText>
      </w:r>
      <w:r w:rsidR="00E430BE">
        <w:rPr>
          <w:bCs w:val="0"/>
          <w:sz w:val="24"/>
          <w:szCs w:val="24"/>
        </w:rPr>
      </w:r>
      <w:r w:rsidR="00E430BE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3.3.8.3</w:t>
      </w:r>
      <w:r w:rsidR="00E430BE">
        <w:rPr>
          <w:bCs w:val="0"/>
          <w:sz w:val="24"/>
          <w:szCs w:val="24"/>
        </w:rPr>
        <w:fldChar w:fldCharType="end"/>
      </w:r>
      <w:r w:rsidR="00E963D9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433EB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433EB1">
        <w:rPr>
          <w:bCs w:val="0"/>
          <w:sz w:val="24"/>
          <w:szCs w:val="24"/>
        </w:rPr>
        <w:t>Техническое предложение (</w:t>
      </w:r>
      <w:r w:rsidR="00A154B7" w:rsidRPr="00433EB1">
        <w:rPr>
          <w:bCs w:val="0"/>
          <w:sz w:val="24"/>
          <w:szCs w:val="24"/>
          <w:lang w:eastAsia="ru-RU"/>
        </w:rPr>
        <w:t>подраздел</w:t>
      </w:r>
      <w:r w:rsidR="00A40BDF" w:rsidRPr="00433EB1">
        <w:rPr>
          <w:bCs w:val="0"/>
          <w:sz w:val="24"/>
          <w:szCs w:val="24"/>
          <w:lang w:eastAsia="ru-RU"/>
        </w:rPr>
        <w:t xml:space="preserve"> </w:t>
      </w:r>
      <w:fldSimple w:instr=" REF _Ref86826666 \r \h  \* MERGEFORMAT ">
        <w:r w:rsidR="00E2373E" w:rsidRPr="00E2373E">
          <w:rPr>
            <w:bCs w:val="0"/>
            <w:sz w:val="24"/>
            <w:szCs w:val="24"/>
            <w:lang w:eastAsia="ru-RU"/>
          </w:rPr>
          <w:t>5.3</w:t>
        </w:r>
      </w:fldSimple>
      <w:r w:rsidRPr="00433EB1">
        <w:rPr>
          <w:bCs w:val="0"/>
          <w:sz w:val="24"/>
          <w:szCs w:val="24"/>
        </w:rPr>
        <w:t>)</w:t>
      </w:r>
      <w:r w:rsidR="00BD2FD1" w:rsidRPr="00433EB1">
        <w:rPr>
          <w:bCs w:val="0"/>
          <w:sz w:val="24"/>
          <w:szCs w:val="24"/>
        </w:rPr>
        <w:t xml:space="preserve">, </w:t>
      </w:r>
      <w:r w:rsidR="00BD2FD1" w:rsidRPr="00433EB1">
        <w:rPr>
          <w:sz w:val="24"/>
          <w:szCs w:val="24"/>
        </w:rPr>
        <w:t>свидетельства производителей (</w:t>
      </w:r>
      <w:r w:rsidR="00A154B7" w:rsidRPr="00433EB1">
        <w:rPr>
          <w:bCs w:val="0"/>
          <w:sz w:val="24"/>
          <w:szCs w:val="24"/>
          <w:lang w:eastAsia="ru-RU"/>
        </w:rPr>
        <w:t>подраздел</w:t>
      </w:r>
      <w:r w:rsidR="00A40BDF" w:rsidRPr="00433EB1">
        <w:rPr>
          <w:bCs w:val="0"/>
          <w:sz w:val="24"/>
          <w:szCs w:val="24"/>
          <w:lang w:eastAsia="ru-RU"/>
        </w:rPr>
        <w:t xml:space="preserve"> </w:t>
      </w:r>
      <w:fldSimple w:instr=" REF _Ref440275030 \r \h  \* MERGEFORMAT ">
        <w:r w:rsidR="00E2373E" w:rsidRPr="00E2373E">
          <w:rPr>
            <w:bCs w:val="0"/>
            <w:sz w:val="24"/>
            <w:szCs w:val="24"/>
            <w:lang w:eastAsia="ru-RU"/>
          </w:rPr>
          <w:t>5.10</w:t>
        </w:r>
      </w:fldSimple>
      <w:r w:rsidR="00BD2FD1" w:rsidRPr="00433EB1">
        <w:rPr>
          <w:sz w:val="24"/>
          <w:szCs w:val="24"/>
        </w:rPr>
        <w:t>)</w:t>
      </w:r>
      <w:r w:rsidR="004E26AE" w:rsidRPr="00433EB1">
        <w:rPr>
          <w:sz w:val="24"/>
          <w:szCs w:val="24"/>
        </w:rPr>
        <w:t xml:space="preserve"> </w:t>
      </w:r>
      <w:r w:rsidR="004E26AE" w:rsidRPr="00433EB1">
        <w:rPr>
          <w:bCs w:val="0"/>
          <w:spacing w:val="-1"/>
          <w:sz w:val="24"/>
          <w:szCs w:val="24"/>
        </w:rPr>
        <w:t>либо копии дилерских договоров</w:t>
      </w:r>
      <w:r w:rsidR="00BD2FD1" w:rsidRPr="00433EB1">
        <w:rPr>
          <w:sz w:val="24"/>
          <w:szCs w:val="24"/>
        </w:rPr>
        <w:t xml:space="preserve"> </w:t>
      </w:r>
      <w:r w:rsidRPr="00433EB1">
        <w:rPr>
          <w:bCs w:val="0"/>
          <w:sz w:val="24"/>
          <w:szCs w:val="24"/>
        </w:rPr>
        <w:t>оформля</w:t>
      </w:r>
      <w:r w:rsidR="004E26AE" w:rsidRPr="00433EB1">
        <w:rPr>
          <w:bCs w:val="0"/>
          <w:sz w:val="24"/>
          <w:szCs w:val="24"/>
        </w:rPr>
        <w:t>ю</w:t>
      </w:r>
      <w:r w:rsidRPr="00433EB1">
        <w:rPr>
          <w:bCs w:val="0"/>
          <w:sz w:val="24"/>
          <w:szCs w:val="24"/>
        </w:rPr>
        <w:t xml:space="preserve">тся отдельным </w:t>
      </w:r>
      <w:r w:rsidR="00433EB1">
        <w:rPr>
          <w:bCs w:val="0"/>
          <w:sz w:val="24"/>
          <w:szCs w:val="24"/>
        </w:rPr>
        <w:t>томом</w:t>
      </w:r>
      <w:r w:rsidRPr="00433EB1">
        <w:rPr>
          <w:bCs w:val="0"/>
          <w:sz w:val="24"/>
          <w:szCs w:val="24"/>
        </w:rPr>
        <w:t xml:space="preserve"> «Техническое предложение </w:t>
      </w:r>
      <w:r w:rsidR="009C744E" w:rsidRPr="00433EB1">
        <w:rPr>
          <w:bCs w:val="0"/>
          <w:sz w:val="24"/>
          <w:szCs w:val="24"/>
        </w:rPr>
        <w:t>Участник</w:t>
      </w:r>
      <w:r w:rsidRPr="00433EB1">
        <w:rPr>
          <w:bCs w:val="0"/>
          <w:sz w:val="24"/>
          <w:szCs w:val="24"/>
        </w:rPr>
        <w:t>а __________».</w:t>
      </w:r>
    </w:p>
    <w:p w:rsidR="00717F60" w:rsidRDefault="009C744E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03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203"/>
    </w:p>
    <w:p w:rsidR="00BD40A3" w:rsidRPr="000E5AC7" w:rsidRDefault="00BD40A3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E430BE">
        <w:rPr>
          <w:bCs w:val="0"/>
          <w:sz w:val="24"/>
          <w:szCs w:val="24"/>
        </w:rPr>
        <w:fldChar w:fldCharType="begin"/>
      </w:r>
      <w:r w:rsidR="00532231">
        <w:rPr>
          <w:bCs w:val="0"/>
          <w:sz w:val="24"/>
          <w:szCs w:val="24"/>
        </w:rPr>
        <w:instrText xml:space="preserve"> REF _Ref440270602 \r \h </w:instrText>
      </w:r>
      <w:r w:rsidR="00E430BE">
        <w:rPr>
          <w:bCs w:val="0"/>
          <w:sz w:val="24"/>
          <w:szCs w:val="24"/>
        </w:rPr>
      </w:r>
      <w:r w:rsidR="00E430BE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</w:t>
      </w:r>
      <w:r w:rsidR="00E430BE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433EB1" w:rsidRDefault="00433EB1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33EB1">
        <w:rPr>
          <w:bCs w:val="0"/>
          <w:sz w:val="24"/>
          <w:szCs w:val="24"/>
        </w:rPr>
        <w:t xml:space="preserve">Заявка должна быть подготовлена в письменной (бумажной) форме (подраздел </w:t>
      </w:r>
      <w:fldSimple w:instr=" REF _Ref115076807 \n \h  \* MERGEFORMAT ">
        <w:r w:rsidR="00E2373E" w:rsidRPr="00E2373E">
          <w:rPr>
            <w:bCs w:val="0"/>
            <w:sz w:val="24"/>
            <w:szCs w:val="24"/>
          </w:rPr>
          <w:t>3.3.3</w:t>
        </w:r>
      </w:fldSimple>
      <w:r w:rsidRPr="00433EB1">
        <w:rPr>
          <w:bCs w:val="0"/>
          <w:sz w:val="24"/>
          <w:szCs w:val="24"/>
        </w:rPr>
        <w:t>)</w:t>
      </w:r>
      <w:r w:rsidR="00717F60" w:rsidRPr="00433EB1">
        <w:rPr>
          <w:bCs w:val="0"/>
          <w:sz w:val="24"/>
          <w:szCs w:val="24"/>
        </w:rPr>
        <w:t>.</w:t>
      </w:r>
    </w:p>
    <w:p w:rsidR="00BD40A3" w:rsidRPr="000E5AC7" w:rsidRDefault="00BD40A3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04" w:name="_Ref55279015"/>
      <w:bookmarkStart w:id="20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1D6802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167982">
        <w:rPr>
          <w:bCs w:val="0"/>
          <w:sz w:val="24"/>
          <w:szCs w:val="24"/>
        </w:rPr>
        <w:t>копия</w:t>
      </w:r>
      <w:r w:rsidRPr="000E5AC7">
        <w:rPr>
          <w:bCs w:val="0"/>
          <w:sz w:val="24"/>
          <w:szCs w:val="24"/>
        </w:rPr>
        <w:t xml:space="preserve"> прикладывается к </w:t>
      </w:r>
      <w:r w:rsidR="001D6802">
        <w:rPr>
          <w:bCs w:val="0"/>
          <w:sz w:val="24"/>
          <w:szCs w:val="24"/>
        </w:rPr>
        <w:t>Заявке</w:t>
      </w:r>
      <w:r w:rsidRPr="000E5AC7">
        <w:rPr>
          <w:bCs w:val="0"/>
          <w:sz w:val="24"/>
          <w:szCs w:val="24"/>
        </w:rPr>
        <w:t>.</w:t>
      </w:r>
      <w:bookmarkEnd w:id="204"/>
    </w:p>
    <w:p w:rsidR="00BD40A3" w:rsidRPr="00433EB1" w:rsidRDefault="00BD40A3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06" w:name="_Ref195087786"/>
      <w:r w:rsidRPr="00433EB1">
        <w:rPr>
          <w:bCs w:val="0"/>
          <w:sz w:val="24"/>
          <w:szCs w:val="24"/>
        </w:rPr>
        <w:t xml:space="preserve">Каждый документ, входящий в </w:t>
      </w:r>
      <w:r w:rsidR="001D6802" w:rsidRPr="00433EB1">
        <w:rPr>
          <w:bCs w:val="0"/>
          <w:sz w:val="24"/>
          <w:szCs w:val="24"/>
        </w:rPr>
        <w:t>Заявку</w:t>
      </w:r>
      <w:r w:rsidRPr="00433EB1">
        <w:rPr>
          <w:bCs w:val="0"/>
          <w:sz w:val="24"/>
          <w:szCs w:val="24"/>
        </w:rPr>
        <w:t>, должен быть скреплен печатью Участника</w:t>
      </w:r>
      <w:r w:rsidR="00433EB1" w:rsidRPr="00433EB1">
        <w:rPr>
          <w:bCs w:val="0"/>
          <w:sz w:val="24"/>
          <w:szCs w:val="24"/>
        </w:rPr>
        <w:t xml:space="preserve"> (а при участии в запросе предложений физического лица – нотариально заверена собственноручная подпись)</w:t>
      </w:r>
      <w:r w:rsidRPr="00433EB1">
        <w:rPr>
          <w:bCs w:val="0"/>
          <w:sz w:val="24"/>
          <w:szCs w:val="24"/>
        </w:rPr>
        <w:t>.</w:t>
      </w:r>
      <w:bookmarkEnd w:id="205"/>
      <w:bookmarkEnd w:id="206"/>
    </w:p>
    <w:p w:rsidR="00BD40A3" w:rsidRPr="000E5AC7" w:rsidRDefault="00BD40A3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E5AC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>
        <w:rPr>
          <w:sz w:val="24"/>
          <w:szCs w:val="24"/>
        </w:rPr>
        <w:t>Заявку</w:t>
      </w:r>
      <w:r w:rsidRPr="000E5AC7">
        <w:rPr>
          <w:sz w:val="24"/>
          <w:szCs w:val="24"/>
        </w:rPr>
        <w:t xml:space="preserve"> </w:t>
      </w:r>
      <w:r w:rsidR="000E5AC7">
        <w:rPr>
          <w:sz w:val="24"/>
          <w:szCs w:val="24"/>
        </w:rPr>
        <w:t>Участника</w:t>
      </w:r>
      <w:r w:rsidRPr="000E5AC7">
        <w:rPr>
          <w:sz w:val="24"/>
          <w:szCs w:val="24"/>
        </w:rPr>
        <w:t xml:space="preserve"> без рассмотрения по существу.</w:t>
      </w:r>
    </w:p>
    <w:p w:rsidR="00BD40A3" w:rsidRPr="000E5AC7" w:rsidRDefault="00BD40A3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07" w:name="_Ref440271182"/>
      <w:proofErr w:type="gramStart"/>
      <w:r w:rsidRPr="000E5AC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E71A48">
        <w:rPr>
          <w:bCs w:val="0"/>
          <w:spacing w:val="-1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pacing w:val="-1"/>
          <w:sz w:val="24"/>
          <w:szCs w:val="24"/>
        </w:rPr>
        <w:t xml:space="preserve"> </w:t>
      </w:r>
      <w:r w:rsidR="00E430BE">
        <w:rPr>
          <w:bCs w:val="0"/>
          <w:spacing w:val="-1"/>
          <w:sz w:val="24"/>
          <w:szCs w:val="24"/>
        </w:rPr>
        <w:fldChar w:fldCharType="begin"/>
      </w:r>
      <w:r w:rsidR="00B71B9D">
        <w:rPr>
          <w:bCs w:val="0"/>
          <w:spacing w:val="-1"/>
          <w:sz w:val="24"/>
          <w:szCs w:val="24"/>
        </w:rPr>
        <w:instrText xml:space="preserve"> REF _Ref86826666 \r \h </w:instrText>
      </w:r>
      <w:r w:rsidR="00E430BE">
        <w:rPr>
          <w:bCs w:val="0"/>
          <w:spacing w:val="-1"/>
          <w:sz w:val="24"/>
          <w:szCs w:val="24"/>
        </w:rPr>
      </w:r>
      <w:r w:rsidR="00E430BE">
        <w:rPr>
          <w:bCs w:val="0"/>
          <w:spacing w:val="-1"/>
          <w:sz w:val="24"/>
          <w:szCs w:val="24"/>
        </w:rPr>
        <w:fldChar w:fldCharType="separate"/>
      </w:r>
      <w:r w:rsidR="00E2373E">
        <w:rPr>
          <w:bCs w:val="0"/>
          <w:spacing w:val="-1"/>
          <w:sz w:val="24"/>
          <w:szCs w:val="24"/>
        </w:rPr>
        <w:t>5.3</w:t>
      </w:r>
      <w:r w:rsidR="00E430BE">
        <w:rPr>
          <w:bCs w:val="0"/>
          <w:spacing w:val="-1"/>
          <w:sz w:val="24"/>
          <w:szCs w:val="24"/>
        </w:rPr>
        <w:fldChar w:fldCharType="end"/>
      </w:r>
      <w:r w:rsidR="00B71B9D" w:rsidRPr="00E71A48">
        <w:rPr>
          <w:bCs w:val="0"/>
          <w:spacing w:val="-1"/>
          <w:sz w:val="24"/>
          <w:szCs w:val="24"/>
        </w:rPr>
        <w:t>)</w:t>
      </w:r>
      <w:r w:rsidRPr="000E5AC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0E5AC7">
        <w:rPr>
          <w:sz w:val="24"/>
          <w:szCs w:val="24"/>
        </w:rPr>
        <w:t xml:space="preserve"> </w:t>
      </w:r>
      <w:r w:rsidR="006A6849">
        <w:rPr>
          <w:sz w:val="24"/>
          <w:szCs w:val="24"/>
        </w:rPr>
        <w:t>Заявка</w:t>
      </w:r>
      <w:r w:rsidRPr="000E5AC7">
        <w:rPr>
          <w:sz w:val="24"/>
          <w:szCs w:val="24"/>
        </w:rPr>
        <w:t xml:space="preserve"> будет отклонен</w:t>
      </w:r>
      <w:r w:rsidR="006A6849">
        <w:rPr>
          <w:sz w:val="24"/>
          <w:szCs w:val="24"/>
        </w:rPr>
        <w:t>а</w:t>
      </w:r>
      <w:r w:rsidRPr="000E5AC7">
        <w:rPr>
          <w:sz w:val="24"/>
          <w:szCs w:val="24"/>
        </w:rPr>
        <w:t>, если в Техническом предложении не будет отражена вышеуказанная информация.</w:t>
      </w:r>
      <w:bookmarkEnd w:id="207"/>
    </w:p>
    <w:p w:rsidR="00BD40A3" w:rsidRPr="000E5AC7" w:rsidRDefault="00BD40A3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Если в Техническом предложении </w:t>
      </w:r>
      <w:r w:rsidR="00B71B9D" w:rsidRPr="00E71A48">
        <w:rPr>
          <w:bCs w:val="0"/>
          <w:spacing w:val="-1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pacing w:val="-1"/>
          <w:sz w:val="24"/>
          <w:szCs w:val="24"/>
        </w:rPr>
        <w:t xml:space="preserve"> </w:t>
      </w:r>
      <w:r w:rsidR="00E430BE">
        <w:rPr>
          <w:bCs w:val="0"/>
          <w:spacing w:val="-1"/>
          <w:sz w:val="24"/>
          <w:szCs w:val="24"/>
        </w:rPr>
        <w:fldChar w:fldCharType="begin"/>
      </w:r>
      <w:r w:rsidR="00B71B9D">
        <w:rPr>
          <w:bCs w:val="0"/>
          <w:spacing w:val="-1"/>
          <w:sz w:val="24"/>
          <w:szCs w:val="24"/>
        </w:rPr>
        <w:instrText xml:space="preserve"> REF _Ref86826666 \r \h </w:instrText>
      </w:r>
      <w:r w:rsidR="00E430BE">
        <w:rPr>
          <w:bCs w:val="0"/>
          <w:spacing w:val="-1"/>
          <w:sz w:val="24"/>
          <w:szCs w:val="24"/>
        </w:rPr>
      </w:r>
      <w:r w:rsidR="00E430BE">
        <w:rPr>
          <w:bCs w:val="0"/>
          <w:spacing w:val="-1"/>
          <w:sz w:val="24"/>
          <w:szCs w:val="24"/>
        </w:rPr>
        <w:fldChar w:fldCharType="separate"/>
      </w:r>
      <w:r w:rsidR="00E2373E">
        <w:rPr>
          <w:bCs w:val="0"/>
          <w:spacing w:val="-1"/>
          <w:sz w:val="24"/>
          <w:szCs w:val="24"/>
        </w:rPr>
        <w:t>5.3</w:t>
      </w:r>
      <w:r w:rsidR="00E430BE">
        <w:rPr>
          <w:bCs w:val="0"/>
          <w:spacing w:val="-1"/>
          <w:sz w:val="24"/>
          <w:szCs w:val="24"/>
        </w:rPr>
        <w:fldChar w:fldCharType="end"/>
      </w:r>
      <w:r w:rsidR="00B71B9D" w:rsidRPr="00E71A48">
        <w:rPr>
          <w:bCs w:val="0"/>
          <w:spacing w:val="-1"/>
          <w:sz w:val="24"/>
          <w:szCs w:val="24"/>
        </w:rPr>
        <w:t>)</w:t>
      </w:r>
      <w:r w:rsidRPr="000E5AC7">
        <w:rPr>
          <w:sz w:val="24"/>
          <w:szCs w:val="24"/>
        </w:rPr>
        <w:t xml:space="preserve"> вместо информации, изложенной в п. </w:t>
      </w:r>
      <w:r w:rsidR="00E430BE">
        <w:rPr>
          <w:sz w:val="24"/>
          <w:szCs w:val="24"/>
        </w:rPr>
        <w:fldChar w:fldCharType="begin"/>
      </w:r>
      <w:r w:rsidR="00B71B9D">
        <w:rPr>
          <w:sz w:val="24"/>
          <w:szCs w:val="24"/>
        </w:rPr>
        <w:instrText xml:space="preserve"> REF _Ref440271182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3.3.1.9</w:t>
      </w:r>
      <w:r w:rsidR="00E430BE">
        <w:rPr>
          <w:sz w:val="24"/>
          <w:szCs w:val="24"/>
        </w:rPr>
        <w:fldChar w:fldCharType="end"/>
      </w:r>
      <w:r w:rsidRPr="000E5AC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6A6849">
        <w:rPr>
          <w:sz w:val="24"/>
          <w:szCs w:val="24"/>
        </w:rPr>
        <w:t>Заявка</w:t>
      </w:r>
      <w:r w:rsidRPr="000E5AC7">
        <w:rPr>
          <w:sz w:val="24"/>
          <w:szCs w:val="24"/>
        </w:rPr>
        <w:t xml:space="preserve"> Участника будет отклонен</w:t>
      </w:r>
      <w:r w:rsidR="006A6849">
        <w:rPr>
          <w:sz w:val="24"/>
          <w:szCs w:val="24"/>
        </w:rPr>
        <w:t>а</w:t>
      </w:r>
      <w:r w:rsidRPr="000E5AC7">
        <w:rPr>
          <w:sz w:val="24"/>
          <w:szCs w:val="24"/>
        </w:rPr>
        <w:t xml:space="preserve"> без рассмотрения по существу.</w:t>
      </w:r>
    </w:p>
    <w:p w:rsidR="00BD40A3" w:rsidRPr="000E5AC7" w:rsidRDefault="00BD40A3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E430B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E430BE">
        <w:rPr>
          <w:bCs w:val="0"/>
          <w:sz w:val="24"/>
          <w:szCs w:val="24"/>
        </w:rPr>
      </w:r>
      <w:r w:rsidR="00E430BE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5.2</w:t>
      </w:r>
      <w:r w:rsidR="00E430BE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E430B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E430BE">
        <w:rPr>
          <w:bCs w:val="0"/>
          <w:sz w:val="24"/>
          <w:szCs w:val="24"/>
        </w:rPr>
      </w:r>
      <w:r w:rsidR="00E430BE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5.4</w:t>
      </w:r>
      <w:r w:rsidR="00E430BE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</w:t>
      </w:r>
      <w:r w:rsidRPr="000E5AC7">
        <w:rPr>
          <w:sz w:val="24"/>
          <w:szCs w:val="24"/>
        </w:rPr>
        <w:lastRenderedPageBreak/>
        <w:t xml:space="preserve">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E430B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E430BE">
        <w:rPr>
          <w:bCs w:val="0"/>
          <w:sz w:val="24"/>
          <w:szCs w:val="24"/>
        </w:rPr>
      </w:r>
      <w:r w:rsidR="00E430BE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5.1</w:t>
      </w:r>
      <w:r w:rsidR="00E430BE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E430B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E430BE">
        <w:rPr>
          <w:bCs w:val="0"/>
          <w:sz w:val="24"/>
          <w:szCs w:val="24"/>
        </w:rPr>
      </w:r>
      <w:r w:rsidR="00E430BE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5.1</w:t>
      </w:r>
      <w:r w:rsidR="00E430BE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433EB1" w:rsidRDefault="00717F60" w:rsidP="00E71A48">
      <w:pPr>
        <w:pStyle w:val="3"/>
        <w:spacing w:line="264" w:lineRule="auto"/>
        <w:rPr>
          <w:szCs w:val="24"/>
        </w:rPr>
      </w:pPr>
      <w:bookmarkStart w:id="208" w:name="_Ref115076752"/>
      <w:bookmarkStart w:id="209" w:name="_Ref191386109"/>
      <w:bookmarkStart w:id="210" w:name="_Ref191386419"/>
      <w:bookmarkStart w:id="211" w:name="_Toc440357091"/>
      <w:bookmarkStart w:id="212" w:name="_Toc440359646"/>
      <w:bookmarkStart w:id="213" w:name="_Toc440632109"/>
      <w:bookmarkStart w:id="214" w:name="_Toc440875930"/>
      <w:bookmarkStart w:id="215" w:name="_Toc441131262"/>
      <w:bookmarkStart w:id="216" w:name="_Toc447292453"/>
      <w:r w:rsidRPr="00433EB1">
        <w:rPr>
          <w:szCs w:val="24"/>
        </w:rPr>
        <w:t xml:space="preserve">Порядок подготовки </w:t>
      </w:r>
      <w:r w:rsidR="004B5EB3" w:rsidRPr="00433EB1">
        <w:rPr>
          <w:szCs w:val="24"/>
        </w:rPr>
        <w:t>Заявк</w:t>
      </w:r>
      <w:r w:rsidRPr="00433EB1">
        <w:rPr>
          <w:szCs w:val="24"/>
        </w:rPr>
        <w:t>и через </w:t>
      </w:r>
      <w:bookmarkEnd w:id="208"/>
      <w:bookmarkEnd w:id="209"/>
      <w:bookmarkEnd w:id="210"/>
      <w:r w:rsidRPr="00433EB1">
        <w:rPr>
          <w:szCs w:val="24"/>
        </w:rPr>
        <w:t>ЭТП</w:t>
      </w:r>
      <w:bookmarkEnd w:id="211"/>
      <w:bookmarkEnd w:id="212"/>
      <w:bookmarkEnd w:id="213"/>
      <w:bookmarkEnd w:id="214"/>
      <w:bookmarkEnd w:id="215"/>
      <w:bookmarkEnd w:id="216"/>
    </w:p>
    <w:p w:rsidR="00717F60" w:rsidRPr="00433EB1" w:rsidRDefault="00433EB1" w:rsidP="00CB550A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33EB1">
        <w:rPr>
          <w:bCs w:val="0"/>
          <w:sz w:val="24"/>
          <w:szCs w:val="24"/>
        </w:rPr>
        <w:t>Подготовка и предоставление Заявки через ЭТП не предусмотрены.</w:t>
      </w:r>
    </w:p>
    <w:p w:rsidR="00717F60" w:rsidRPr="00433EB1" w:rsidRDefault="00717F60" w:rsidP="00E71A48">
      <w:pPr>
        <w:pStyle w:val="3"/>
        <w:spacing w:line="264" w:lineRule="auto"/>
        <w:rPr>
          <w:szCs w:val="24"/>
        </w:rPr>
      </w:pPr>
      <w:bookmarkStart w:id="217" w:name="_Ref115076807"/>
      <w:bookmarkStart w:id="218" w:name="_Toc440357092"/>
      <w:bookmarkStart w:id="219" w:name="_Toc440359647"/>
      <w:bookmarkStart w:id="220" w:name="_Toc440632110"/>
      <w:bookmarkStart w:id="221" w:name="_Toc440875931"/>
      <w:bookmarkStart w:id="222" w:name="_Toc441131263"/>
      <w:bookmarkStart w:id="223" w:name="_Toc447292454"/>
      <w:r w:rsidRPr="00433EB1">
        <w:rPr>
          <w:szCs w:val="24"/>
        </w:rPr>
        <w:t xml:space="preserve">Порядок подготовки </w:t>
      </w:r>
      <w:r w:rsidR="004B5EB3" w:rsidRPr="00433EB1">
        <w:rPr>
          <w:szCs w:val="24"/>
        </w:rPr>
        <w:t>Заявк</w:t>
      </w:r>
      <w:r w:rsidRPr="00433EB1">
        <w:rPr>
          <w:szCs w:val="24"/>
        </w:rPr>
        <w:t>и в письменной форме</w:t>
      </w:r>
      <w:bookmarkEnd w:id="217"/>
      <w:bookmarkEnd w:id="218"/>
      <w:bookmarkEnd w:id="219"/>
      <w:bookmarkEnd w:id="220"/>
      <w:bookmarkEnd w:id="221"/>
      <w:bookmarkEnd w:id="222"/>
      <w:bookmarkEnd w:id="223"/>
    </w:p>
    <w:p w:rsidR="00433EB1" w:rsidRPr="00433EB1" w:rsidRDefault="00433EB1" w:rsidP="00CB550A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4" w:name="_Ref191386548"/>
      <w:r w:rsidRPr="00433EB1">
        <w:rPr>
          <w:bCs w:val="0"/>
          <w:sz w:val="24"/>
          <w:szCs w:val="24"/>
        </w:rPr>
        <w:t xml:space="preserve">Заявка в письменной форме должна быть подготовлена в строгом соответствии с требованиями, указанными в подразделе </w:t>
      </w:r>
      <w:fldSimple w:instr=" REF _Ref306114638 \r \h  \* MERGEFORMAT ">
        <w:r w:rsidR="00E2373E" w:rsidRPr="00E2373E">
          <w:rPr>
            <w:bCs w:val="0"/>
            <w:sz w:val="24"/>
            <w:szCs w:val="24"/>
          </w:rPr>
          <w:t>3.3.1</w:t>
        </w:r>
      </w:fldSimple>
      <w:r w:rsidRPr="00433EB1">
        <w:rPr>
          <w:bCs w:val="0"/>
          <w:sz w:val="24"/>
          <w:szCs w:val="24"/>
        </w:rPr>
        <w:t xml:space="preserve">. </w:t>
      </w:r>
      <w:bookmarkEnd w:id="224"/>
    </w:p>
    <w:p w:rsidR="00433EB1" w:rsidRPr="00433EB1" w:rsidRDefault="00433EB1" w:rsidP="00CB550A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33EB1">
        <w:rPr>
          <w:bCs w:val="0"/>
          <w:sz w:val="24"/>
          <w:szCs w:val="24"/>
        </w:rPr>
        <w:t xml:space="preserve">Требования п. </w:t>
      </w:r>
      <w:fldSimple w:instr=" REF _Ref55279015 \r \h  \* MERGEFORMAT ">
        <w:r w:rsidR="00E2373E" w:rsidRPr="00E2373E">
          <w:rPr>
            <w:bCs w:val="0"/>
            <w:sz w:val="24"/>
            <w:szCs w:val="24"/>
          </w:rPr>
          <w:t>3.3.1.6</w:t>
        </w:r>
      </w:fldSimple>
      <w:r w:rsidRPr="00433EB1">
        <w:rPr>
          <w:bCs w:val="0"/>
          <w:sz w:val="24"/>
          <w:szCs w:val="24"/>
        </w:rPr>
        <w:t xml:space="preserve"> и </w:t>
      </w:r>
      <w:fldSimple w:instr=" REF _Ref195087786 \r \h  \* MERGEFORMAT ">
        <w:r w:rsidR="00E2373E" w:rsidRPr="00E2373E">
          <w:rPr>
            <w:bCs w:val="0"/>
            <w:sz w:val="24"/>
            <w:szCs w:val="24"/>
          </w:rPr>
          <w:t>3.3.1.7</w:t>
        </w:r>
      </w:fldSimple>
      <w:r w:rsidRPr="00433EB1">
        <w:rPr>
          <w:bCs w:val="0"/>
          <w:sz w:val="24"/>
          <w:szCs w:val="24"/>
        </w:rPr>
        <w:t xml:space="preserve"> не распространяются на нотариально заверенные копии документов или документы, переплетенные типографским способом.</w:t>
      </w:r>
    </w:p>
    <w:p w:rsidR="00433EB1" w:rsidRPr="00E71A48" w:rsidRDefault="00433EB1" w:rsidP="00CB550A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433EB1">
        <w:rPr>
          <w:bCs w:val="0"/>
          <w:sz w:val="24"/>
          <w:szCs w:val="24"/>
        </w:rPr>
        <w:t>Дополнительные носители информации (дискеты, CD-R, CD-RW,</w:t>
      </w:r>
      <w:r w:rsidRPr="00E71A48">
        <w:rPr>
          <w:bCs w:val="0"/>
          <w:sz w:val="24"/>
          <w:szCs w:val="24"/>
        </w:rPr>
        <w:t xml:space="preserve"> брошюры, книги) должны быть, если это возможно, соответствующим образом помечены (например, с помощью наклеек) и помещены в отдельные (т.н. «информационные») конверты.</w:t>
      </w:r>
      <w:proofErr w:type="gramEnd"/>
      <w:r w:rsidRPr="00E71A48">
        <w:rPr>
          <w:bCs w:val="0"/>
          <w:sz w:val="24"/>
          <w:szCs w:val="24"/>
        </w:rPr>
        <w:t xml:space="preserve"> Информационные конверты должны размещаться после последней страницы Заявки. Входящие в состав Заявки копии документов, подтверждающих юридический статус Участника запроса предложений, помещаются в информационные конверты, только если они отпечатаны и сброшюрованы промышленным (типографским) способом или прошиты у нотариуса.</w:t>
      </w:r>
    </w:p>
    <w:p w:rsidR="00433EB1" w:rsidRPr="00E71A48" w:rsidRDefault="00433EB1" w:rsidP="00CB550A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После этого должна быть проведена нумерация всех без исключения страниц и информационных конвертов Заявки (как внутренняя нумерация листов отдельных приложений, так и сквозная нумерация всех страниц Заявки; информационные конверты нумеруются отдельно от страниц — «информационный конверт № 1», «информационный конверт № 2» и т.д.). Нумерация страниц книг, брошюр, журналов и т.д., помещенных в информационные конверты, не производится.</w:t>
      </w:r>
    </w:p>
    <w:p w:rsidR="00433EB1" w:rsidRPr="00E71A48" w:rsidRDefault="00433EB1" w:rsidP="00CB550A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5" w:name="_Ref306033396"/>
      <w:r w:rsidRPr="00E71A48">
        <w:rPr>
          <w:bCs w:val="0"/>
          <w:sz w:val="24"/>
          <w:szCs w:val="24"/>
        </w:rPr>
        <w:t>Документы (листы и информационные конверты), входящие в Заявку, должны быть скреплены или упакованы таким образом, чтобы исключить случайное выпадение или перемещение страниц и информационных конвертов. Если Заявка состоит из нескольких томов, каждый том рекомендуется прошить с приложением описи включенных в него документов. Каждый такой том должен иметь сквозную нумерацию страниц.</w:t>
      </w:r>
      <w:bookmarkEnd w:id="225"/>
    </w:p>
    <w:p w:rsidR="00433EB1" w:rsidRPr="00E71A48" w:rsidRDefault="00433EB1" w:rsidP="00CB550A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запроса предложений должен подготовить </w:t>
      </w:r>
      <w:r w:rsidRPr="00E71A48">
        <w:rPr>
          <w:b/>
          <w:bCs w:val="0"/>
          <w:sz w:val="24"/>
          <w:szCs w:val="24"/>
        </w:rPr>
        <w:t>1 оригинал и</w:t>
      </w:r>
      <w:r w:rsidRPr="00E71A48">
        <w:rPr>
          <w:bCs w:val="0"/>
          <w:sz w:val="24"/>
          <w:szCs w:val="24"/>
        </w:rPr>
        <w:t xml:space="preserve"> </w:t>
      </w:r>
      <w:r>
        <w:rPr>
          <w:b/>
          <w:bCs w:val="0"/>
          <w:sz w:val="24"/>
          <w:szCs w:val="24"/>
        </w:rPr>
        <w:t>1</w:t>
      </w:r>
      <w:r w:rsidRPr="00E71A48">
        <w:rPr>
          <w:b/>
          <w:bCs w:val="0"/>
          <w:sz w:val="24"/>
          <w:szCs w:val="24"/>
        </w:rPr>
        <w:t xml:space="preserve"> копи</w:t>
      </w:r>
      <w:r>
        <w:rPr>
          <w:b/>
          <w:bCs w:val="0"/>
          <w:sz w:val="24"/>
          <w:szCs w:val="24"/>
        </w:rPr>
        <w:t>ю Заявки</w:t>
      </w:r>
      <w:r w:rsidRPr="00E71A48">
        <w:rPr>
          <w:bCs w:val="0"/>
          <w:sz w:val="24"/>
          <w:szCs w:val="24"/>
        </w:rPr>
        <w:t>. Копи</w:t>
      </w:r>
      <w:r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Заявки подготавлива</w:t>
      </w:r>
      <w:r>
        <w:rPr>
          <w:bCs w:val="0"/>
          <w:sz w:val="24"/>
          <w:szCs w:val="24"/>
        </w:rPr>
        <w:t>е</w:t>
      </w:r>
      <w:r w:rsidRPr="00E71A48">
        <w:rPr>
          <w:bCs w:val="0"/>
          <w:sz w:val="24"/>
          <w:szCs w:val="24"/>
        </w:rPr>
        <w:t>тся путем ксерокопирования оригиналов каждого документа, входящего в Заявку после их подписания и заверения печатью, а также нанесения сквозной нумерации страниц, но перед сшиванием.</w:t>
      </w:r>
    </w:p>
    <w:p w:rsidR="00433EB1" w:rsidRPr="00E71A48" w:rsidRDefault="00433EB1" w:rsidP="00CB550A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Материалы, содержащиеся в информационных конвертах, копируются любым приемлемым для данного вида материалов способом. Соответствующие копии помещаются в конверты и помечаются «копия информационного конверта № 1» и т.д. При невозможности представить копии материалов, содержащихся в информационных конвертах, Участник помещает в информационный конверт ссылку с указанием: «см. информационный конверт №… Заявки».</w:t>
      </w:r>
    </w:p>
    <w:p w:rsidR="00717F60" w:rsidRPr="00433EB1" w:rsidRDefault="00433EB1" w:rsidP="00CB550A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Никакие исправления в тексте Заявки не имеют силу, за исключением тех случаев, когда эти исправления заверены рукописной надписью «</w:t>
      </w:r>
      <w:proofErr w:type="gramStart"/>
      <w:r w:rsidRPr="00E71A48">
        <w:rPr>
          <w:bCs w:val="0"/>
          <w:sz w:val="24"/>
          <w:szCs w:val="24"/>
        </w:rPr>
        <w:t>исправленному</w:t>
      </w:r>
      <w:proofErr w:type="gramEnd"/>
      <w:r w:rsidRPr="00E71A48">
        <w:rPr>
          <w:bCs w:val="0"/>
          <w:sz w:val="24"/>
          <w:szCs w:val="24"/>
        </w:rPr>
        <w:t xml:space="preserve"> верить» и </w:t>
      </w:r>
      <w:r w:rsidRPr="00E71A48">
        <w:rPr>
          <w:bCs w:val="0"/>
          <w:sz w:val="24"/>
          <w:szCs w:val="24"/>
        </w:rPr>
        <w:lastRenderedPageBreak/>
        <w:t>собственноручной подписью уполномоченного лица, расположенной рядом с каждым исправлением.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6" w:name="_Ref306008743"/>
      <w:bookmarkStart w:id="227" w:name="_Toc440357093"/>
      <w:bookmarkStart w:id="228" w:name="_Toc440359648"/>
      <w:bookmarkStart w:id="229" w:name="_Toc440632111"/>
      <w:bookmarkStart w:id="230" w:name="_Toc440875932"/>
      <w:bookmarkStart w:id="231" w:name="_Toc441131264"/>
      <w:bookmarkStart w:id="232" w:name="_Toc447292455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4B5EB3" w:rsidP="00CB550A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33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fldSimple w:instr=" REF _Ref306017842 \r \h  \* MERGEFORMAT ">
        <w:r w:rsidR="00E2373E" w:rsidRPr="00E2373E">
          <w:rPr>
            <w:bCs w:val="0"/>
            <w:sz w:val="24"/>
            <w:szCs w:val="24"/>
          </w:rPr>
          <w:t>3.4.2.4</w:t>
        </w:r>
      </w:fldSimple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33"/>
    </w:p>
    <w:p w:rsidR="00717F60" w:rsidRPr="00E71A48" w:rsidRDefault="00717F60" w:rsidP="00CB550A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4" w:name="_Toc440357094"/>
      <w:bookmarkStart w:id="235" w:name="_Toc440359649"/>
      <w:bookmarkStart w:id="236" w:name="_Toc440632112"/>
      <w:bookmarkStart w:id="237" w:name="_Toc440875933"/>
      <w:bookmarkStart w:id="238" w:name="_Toc441131265"/>
      <w:bookmarkStart w:id="239" w:name="_Toc44729245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34"/>
      <w:bookmarkEnd w:id="235"/>
      <w:bookmarkEnd w:id="236"/>
      <w:bookmarkEnd w:id="237"/>
      <w:bookmarkEnd w:id="238"/>
      <w:bookmarkEnd w:id="239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CB550A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CB550A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0" w:name="_Toc440357095"/>
      <w:bookmarkStart w:id="241" w:name="_Toc440359650"/>
      <w:bookmarkStart w:id="242" w:name="_Toc440632113"/>
      <w:bookmarkStart w:id="243" w:name="_Toc440875934"/>
      <w:bookmarkStart w:id="244" w:name="_Toc441131266"/>
      <w:bookmarkStart w:id="245" w:name="_Toc44729245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0"/>
      <w:bookmarkEnd w:id="241"/>
      <w:bookmarkEnd w:id="242"/>
      <w:bookmarkEnd w:id="243"/>
      <w:bookmarkEnd w:id="244"/>
      <w:bookmarkEnd w:id="245"/>
    </w:p>
    <w:p w:rsidR="00717F60" w:rsidRPr="00E71A48" w:rsidRDefault="00717F60" w:rsidP="00CB550A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CB550A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CB550A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46" w:name="_Toc440357096"/>
      <w:bookmarkStart w:id="247" w:name="_Toc440359651"/>
      <w:bookmarkStart w:id="248" w:name="_Toc440632114"/>
      <w:bookmarkStart w:id="249" w:name="_Toc440875935"/>
      <w:bookmarkStart w:id="250" w:name="_Toc441131267"/>
      <w:bookmarkStart w:id="251" w:name="_Toc44729245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46"/>
      <w:bookmarkEnd w:id="247"/>
      <w:bookmarkEnd w:id="248"/>
      <w:bookmarkEnd w:id="249"/>
      <w:bookmarkEnd w:id="250"/>
      <w:bookmarkEnd w:id="251"/>
    </w:p>
    <w:p w:rsidR="00216641" w:rsidRPr="000626C9" w:rsidRDefault="00717F60" w:rsidP="00CB550A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626C9">
        <w:rPr>
          <w:bCs w:val="0"/>
          <w:sz w:val="24"/>
          <w:szCs w:val="24"/>
        </w:rPr>
        <w:t xml:space="preserve">Начальная (максимальная) цена </w:t>
      </w:r>
      <w:r w:rsidR="00123C70" w:rsidRPr="000626C9">
        <w:rPr>
          <w:bCs w:val="0"/>
          <w:sz w:val="24"/>
          <w:szCs w:val="24"/>
        </w:rPr>
        <w:t>Договор</w:t>
      </w:r>
      <w:r w:rsidRPr="000626C9">
        <w:rPr>
          <w:bCs w:val="0"/>
          <w:sz w:val="24"/>
          <w:szCs w:val="24"/>
        </w:rPr>
        <w:t>а</w:t>
      </w:r>
      <w:r w:rsidR="00216641" w:rsidRPr="000626C9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0626C9">
        <w:rPr>
          <w:b/>
          <w:bCs w:val="0"/>
          <w:sz w:val="24"/>
          <w:szCs w:val="24"/>
          <w:u w:val="single"/>
        </w:rPr>
        <w:t>По Лоту №1:</w:t>
      </w:r>
      <w:r w:rsidR="00717F60" w:rsidRPr="000626C9">
        <w:rPr>
          <w:bCs w:val="0"/>
          <w:sz w:val="24"/>
          <w:szCs w:val="24"/>
        </w:rPr>
        <w:t xml:space="preserve"> </w:t>
      </w:r>
      <w:r w:rsidR="00075E3F" w:rsidRPr="000626C9">
        <w:rPr>
          <w:rFonts w:cs="Courier New"/>
          <w:b/>
          <w:color w:val="000000"/>
        </w:rPr>
        <w:t xml:space="preserve">1 880 </w:t>
      </w:r>
      <w:r w:rsidR="00075E3F" w:rsidRPr="000626C9">
        <w:rPr>
          <w:rFonts w:cs="Courier New"/>
          <w:b/>
          <w:color w:val="000000"/>
          <w:sz w:val="24"/>
          <w:szCs w:val="24"/>
        </w:rPr>
        <w:t>000</w:t>
      </w:r>
      <w:r w:rsidR="00075E3F" w:rsidRPr="000626C9">
        <w:rPr>
          <w:rFonts w:cs="Courier New"/>
          <w:b/>
          <w:color w:val="000000"/>
        </w:rPr>
        <w:t>,</w:t>
      </w:r>
      <w:r w:rsidR="00075E3F" w:rsidRPr="000626C9">
        <w:rPr>
          <w:rFonts w:cs="Courier New"/>
          <w:b/>
          <w:color w:val="000000"/>
          <w:sz w:val="24"/>
          <w:szCs w:val="24"/>
        </w:rPr>
        <w:t xml:space="preserve">00 </w:t>
      </w:r>
      <w:r w:rsidR="00075E3F" w:rsidRPr="000626C9">
        <w:rPr>
          <w:rFonts w:cs="Courier New"/>
          <w:b/>
          <w:color w:val="000000"/>
        </w:rPr>
        <w:t>(</w:t>
      </w:r>
      <w:r w:rsidR="00075E3F" w:rsidRPr="000626C9">
        <w:t xml:space="preserve">один миллион восемьсот восемьдесят тысяч) рублей 00 коп. РФ,  без учета НДС; НДС составляет </w:t>
      </w:r>
      <w:r w:rsidR="00075E3F" w:rsidRPr="000626C9">
        <w:rPr>
          <w:rFonts w:cs="Courier New"/>
          <w:b/>
          <w:color w:val="000000"/>
        </w:rPr>
        <w:t>338 400,00</w:t>
      </w:r>
      <w:r w:rsidR="00075E3F" w:rsidRPr="000626C9">
        <w:rPr>
          <w:rFonts w:cs="Courier New"/>
          <w:color w:val="000000"/>
        </w:rPr>
        <w:t xml:space="preserve"> </w:t>
      </w:r>
      <w:r w:rsidR="00075E3F" w:rsidRPr="000626C9">
        <w:t xml:space="preserve">(триста тридцать восемь тысяч четыреста) рублей  00 коп. РФ; </w:t>
      </w:r>
      <w:r w:rsidR="00075E3F" w:rsidRPr="000626C9">
        <w:rPr>
          <w:rFonts w:cs="Courier New"/>
          <w:b/>
          <w:color w:val="000000"/>
        </w:rPr>
        <w:t>2 218</w:t>
      </w:r>
      <w:r w:rsidR="00075E3F" w:rsidRPr="00AF7C21">
        <w:rPr>
          <w:rFonts w:cs="Courier New"/>
          <w:b/>
          <w:color w:val="000000"/>
        </w:rPr>
        <w:t xml:space="preserve"> 400,00</w:t>
      </w:r>
      <w:r w:rsidR="00075E3F" w:rsidRPr="00AF7C21">
        <w:rPr>
          <w:color w:val="000000"/>
        </w:rPr>
        <w:t xml:space="preserve"> </w:t>
      </w:r>
      <w:r w:rsidR="00075E3F" w:rsidRPr="00AF7C21">
        <w:t>(два миллиона двести восемнадцать тысяч четыреста) рублей  00 коп. РФ, с учетом НДС.</w:t>
      </w:r>
    </w:p>
    <w:p w:rsidR="004F657D" w:rsidRDefault="00CB395A" w:rsidP="00CB550A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>Заявку Участника только на том основании, что предложенная Участником цена превышает установленную начальную (максимальную) цену Лота</w:t>
      </w:r>
      <w:r w:rsidR="004F657D" w:rsidRPr="00546518">
        <w:rPr>
          <w:bCs w:val="0"/>
          <w:sz w:val="24"/>
          <w:szCs w:val="24"/>
        </w:rPr>
        <w:t>.</w:t>
      </w:r>
    </w:p>
    <w:p w:rsidR="00546518" w:rsidRPr="00741487" w:rsidRDefault="00CB395A" w:rsidP="00CB550A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365D6">
        <w:rPr>
          <w:sz w:val="24"/>
          <w:szCs w:val="24"/>
        </w:rPr>
        <w:t xml:space="preserve">Заявка Участника будет отклонена, в случае если стоимость Заявки по любому из филиалов превысит установленную начальную (максимальную) цену по </w:t>
      </w:r>
      <w:r w:rsidRPr="001365D6">
        <w:rPr>
          <w:sz w:val="24"/>
          <w:szCs w:val="24"/>
        </w:rPr>
        <w:lastRenderedPageBreak/>
        <w:t>данному филиалу</w:t>
      </w:r>
      <w:r w:rsidR="00546518" w:rsidRPr="00741487">
        <w:rPr>
          <w:sz w:val="24"/>
          <w:szCs w:val="24"/>
        </w:rPr>
        <w:t>.</w:t>
      </w:r>
    </w:p>
    <w:p w:rsidR="004F657D" w:rsidRPr="00546518" w:rsidRDefault="004F657D" w:rsidP="00CB550A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Цена в письме о подаче оферты </w:t>
      </w:r>
      <w:r w:rsidR="003F3A69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 xml:space="preserve">раздел </w:t>
      </w:r>
      <w:r w:rsidR="00E430BE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_Ref55336310 \r \h </w:instrText>
      </w:r>
      <w:r w:rsidR="00E430BE">
        <w:rPr>
          <w:bCs w:val="0"/>
          <w:sz w:val="24"/>
          <w:szCs w:val="24"/>
        </w:rPr>
      </w:r>
      <w:r w:rsidR="00E430BE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5.1</w:t>
      </w:r>
      <w:r w:rsidR="00E430BE">
        <w:rPr>
          <w:bCs w:val="0"/>
          <w:sz w:val="24"/>
          <w:szCs w:val="24"/>
        </w:rPr>
        <w:fldChar w:fldCharType="end"/>
      </w:r>
      <w:r w:rsidR="003F3A69">
        <w:rPr>
          <w:bCs w:val="0"/>
          <w:sz w:val="24"/>
          <w:szCs w:val="24"/>
          <w:lang w:eastAsia="ru-RU"/>
        </w:rPr>
        <w:t>)</w:t>
      </w:r>
      <w:r w:rsidRPr="00546518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546518">
        <w:rPr>
          <w:bCs w:val="0"/>
          <w:sz w:val="24"/>
          <w:szCs w:val="24"/>
        </w:rPr>
        <w:t>Сводной таблице стоимости</w:t>
      </w:r>
      <w:r w:rsidRPr="00546518">
        <w:rPr>
          <w:bCs w:val="0"/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="003F3A69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3F3A69" w:rsidRPr="003E170D">
        <w:rPr>
          <w:bCs w:val="0"/>
          <w:sz w:val="24"/>
          <w:szCs w:val="24"/>
        </w:rPr>
        <w:t xml:space="preserve"> </w:t>
      </w:r>
      <w:r w:rsidR="00E430BE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_Ref440271072 \r \h </w:instrText>
      </w:r>
      <w:r w:rsidR="00E430BE">
        <w:rPr>
          <w:bCs w:val="0"/>
          <w:sz w:val="24"/>
          <w:szCs w:val="24"/>
        </w:rPr>
      </w:r>
      <w:r w:rsidR="00E430BE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5.2</w:t>
      </w:r>
      <w:r w:rsidR="00E430BE">
        <w:rPr>
          <w:bCs w:val="0"/>
          <w:sz w:val="24"/>
          <w:szCs w:val="24"/>
        </w:rPr>
        <w:fldChar w:fldCharType="end"/>
      </w:r>
      <w:r w:rsidR="003F3A69" w:rsidRPr="003E170D">
        <w:rPr>
          <w:bCs w:val="0"/>
          <w:sz w:val="24"/>
          <w:szCs w:val="24"/>
        </w:rPr>
        <w:t>)</w:t>
      </w:r>
      <w:r w:rsidRPr="00546518">
        <w:rPr>
          <w:bCs w:val="0"/>
          <w:sz w:val="24"/>
          <w:szCs w:val="24"/>
        </w:rPr>
        <w:t>. В противном случае Заявк</w:t>
      </w:r>
      <w:r w:rsidR="003F5CDB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Участника будет отклонен</w:t>
      </w:r>
      <w:r w:rsidR="003F5CDB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546518" w:rsidRDefault="004F657D" w:rsidP="00CB550A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E430BE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E430BE">
        <w:rPr>
          <w:bCs w:val="0"/>
          <w:sz w:val="24"/>
          <w:szCs w:val="24"/>
        </w:rPr>
      </w:r>
      <w:r w:rsidR="00E430BE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3.6.4</w:t>
      </w:r>
      <w:r w:rsidR="00E430BE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CB550A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546518">
        <w:rPr>
          <w:bCs w:val="0"/>
          <w:sz w:val="24"/>
          <w:szCs w:val="24"/>
        </w:rPr>
        <w:t>Начальная (предельная)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52" w:name="_Ref191386407"/>
      <w:bookmarkStart w:id="253" w:name="_Ref191386526"/>
      <w:bookmarkStart w:id="254" w:name="_Toc440357097"/>
      <w:bookmarkStart w:id="255" w:name="_Toc440359652"/>
      <w:bookmarkStart w:id="256" w:name="_Toc440632115"/>
      <w:bookmarkStart w:id="257" w:name="_Toc440875936"/>
      <w:bookmarkStart w:id="258" w:name="_Toc441131268"/>
      <w:bookmarkStart w:id="259" w:name="_Toc447292459"/>
      <w:bookmarkStart w:id="260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r w:rsidRPr="00E71A48">
        <w:rPr>
          <w:szCs w:val="24"/>
        </w:rPr>
        <w:t xml:space="preserve"> </w:t>
      </w:r>
    </w:p>
    <w:p w:rsidR="00E71628" w:rsidRPr="000F4365" w:rsidRDefault="00717F60" w:rsidP="00CB550A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1" w:name="_Ref93090116"/>
      <w:bookmarkStart w:id="262" w:name="_Ref191386482"/>
      <w:bookmarkStart w:id="263" w:name="_Ref440291364"/>
      <w:bookmarkEnd w:id="260"/>
      <w:r w:rsidRPr="009F466C">
        <w:rPr>
          <w:bCs w:val="0"/>
          <w:sz w:val="24"/>
          <w:szCs w:val="24"/>
        </w:rPr>
        <w:t xml:space="preserve">Требования к </w:t>
      </w:r>
      <w:r w:rsidR="009C744E" w:rsidRPr="009F466C">
        <w:rPr>
          <w:bCs w:val="0"/>
          <w:sz w:val="24"/>
          <w:szCs w:val="24"/>
        </w:rPr>
        <w:t>Участник</w:t>
      </w:r>
      <w:r w:rsidRPr="009F466C">
        <w:rPr>
          <w:bCs w:val="0"/>
          <w:sz w:val="24"/>
          <w:szCs w:val="24"/>
        </w:rPr>
        <w:t>ам</w:t>
      </w:r>
      <w:bookmarkEnd w:id="261"/>
      <w:r w:rsidRPr="009F466C">
        <w:rPr>
          <w:bCs w:val="0"/>
          <w:sz w:val="24"/>
          <w:szCs w:val="24"/>
        </w:rPr>
        <w:t>:</w:t>
      </w:r>
      <w:bookmarkStart w:id="264" w:name="_Ref306004833"/>
      <w:bookmarkEnd w:id="262"/>
      <w:r w:rsidR="000F4365" w:rsidRPr="009F466C">
        <w:rPr>
          <w:bCs w:val="0"/>
          <w:sz w:val="24"/>
          <w:szCs w:val="24"/>
        </w:rPr>
        <w:t xml:space="preserve"> у</w:t>
      </w:r>
      <w:r w:rsidRPr="009F466C">
        <w:rPr>
          <w:bCs w:val="0"/>
          <w:sz w:val="24"/>
          <w:szCs w:val="24"/>
        </w:rPr>
        <w:t xml:space="preserve">частвовать в процедуре </w:t>
      </w:r>
      <w:r w:rsidR="009C744E" w:rsidRPr="009F466C">
        <w:rPr>
          <w:bCs w:val="0"/>
          <w:sz w:val="24"/>
          <w:szCs w:val="24"/>
        </w:rPr>
        <w:t>З</w:t>
      </w:r>
      <w:r w:rsidRPr="009F466C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9F466C">
        <w:rPr>
          <w:bCs w:val="0"/>
          <w:color w:val="000000"/>
          <w:sz w:val="24"/>
          <w:szCs w:val="24"/>
        </w:rPr>
        <w:t>физическое</w:t>
      </w:r>
      <w:r w:rsidRPr="009F466C">
        <w:rPr>
          <w:bCs w:val="0"/>
          <w:sz w:val="24"/>
          <w:szCs w:val="24"/>
        </w:rPr>
        <w:t xml:space="preserve"> лицо </w:t>
      </w:r>
      <w:r w:rsidR="00E71628" w:rsidRPr="009F466C">
        <w:rPr>
          <w:bCs w:val="0"/>
          <w:sz w:val="24"/>
          <w:szCs w:val="24"/>
        </w:rPr>
        <w:t>(в т.</w:t>
      </w:r>
      <w:r w:rsidR="003129D4" w:rsidRPr="009F466C">
        <w:rPr>
          <w:bCs w:val="0"/>
          <w:sz w:val="24"/>
          <w:szCs w:val="24"/>
        </w:rPr>
        <w:t xml:space="preserve"> </w:t>
      </w:r>
      <w:r w:rsidR="00E71628" w:rsidRPr="009F466C">
        <w:rPr>
          <w:bCs w:val="0"/>
          <w:sz w:val="24"/>
          <w:szCs w:val="24"/>
        </w:rPr>
        <w:t xml:space="preserve">ч. </w:t>
      </w:r>
      <w:r w:rsidRPr="009F466C">
        <w:rPr>
          <w:bCs w:val="0"/>
          <w:sz w:val="24"/>
          <w:szCs w:val="24"/>
        </w:rPr>
        <w:t>индивидуальный предприниматель</w:t>
      </w:r>
      <w:r w:rsidR="00E71628" w:rsidRPr="009F466C">
        <w:rPr>
          <w:bCs w:val="0"/>
          <w:sz w:val="24"/>
          <w:szCs w:val="24"/>
        </w:rPr>
        <w:t>)</w:t>
      </w:r>
      <w:r w:rsidR="009F466C" w:rsidRPr="009F466C">
        <w:rPr>
          <w:bCs w:val="0"/>
          <w:sz w:val="24"/>
          <w:szCs w:val="24"/>
        </w:rPr>
        <w:t xml:space="preserve"> </w:t>
      </w:r>
      <w:r w:rsidR="009F466C" w:rsidRPr="009F466C">
        <w:rPr>
          <w:sz w:val="24"/>
          <w:szCs w:val="24"/>
        </w:rPr>
        <w:t>являющееся субъектом малого и среднего предпринимательства</w:t>
      </w:r>
      <w:r w:rsidRPr="009F466C">
        <w:rPr>
          <w:bCs w:val="0"/>
          <w:sz w:val="24"/>
          <w:szCs w:val="24"/>
        </w:rPr>
        <w:t>.</w:t>
      </w:r>
      <w:r w:rsidRPr="000F4365">
        <w:rPr>
          <w:bCs w:val="0"/>
          <w:sz w:val="24"/>
          <w:szCs w:val="24"/>
        </w:rPr>
        <w:t xml:space="preserve">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E430BE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E430BE" w:rsidRPr="000F4365">
        <w:rPr>
          <w:bCs w:val="0"/>
          <w:sz w:val="24"/>
          <w:szCs w:val="24"/>
        </w:rPr>
      </w:r>
      <w:r w:rsidR="00E430BE" w:rsidRPr="000F4365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3.3.9</w:t>
      </w:r>
      <w:r w:rsidR="00E430BE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fldSimple w:instr=" REF _Ref191386461 \n \h  \* MERGEFORMAT ">
        <w:r w:rsidR="00E2373E" w:rsidRPr="00E2373E">
          <w:rPr>
            <w:bCs w:val="0"/>
            <w:sz w:val="24"/>
            <w:szCs w:val="24"/>
          </w:rPr>
          <w:t>3.3.10</w:t>
        </w:r>
      </w:fldSimple>
      <w:r w:rsidRPr="000F4365">
        <w:rPr>
          <w:bCs w:val="0"/>
          <w:sz w:val="24"/>
          <w:szCs w:val="24"/>
        </w:rPr>
        <w:t xml:space="preserve">. </w:t>
      </w:r>
      <w:bookmarkEnd w:id="263"/>
      <w:bookmarkEnd w:id="264"/>
    </w:p>
    <w:p w:rsidR="00717F60" w:rsidRPr="00E71A48" w:rsidRDefault="00717F60" w:rsidP="00CB550A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5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65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66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67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66"/>
      <w:bookmarkEnd w:id="26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7560EC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6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7560EC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7560EC" w:rsidRPr="007560EC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7560EC">
        <w:rPr>
          <w:rFonts w:eastAsia="Arial Unicode MS"/>
          <w:sz w:val="24"/>
          <w:szCs w:val="24"/>
          <w:lang w:eastAsia="ru-RU"/>
        </w:rPr>
        <w:t>;</w:t>
      </w:r>
      <w:bookmarkEnd w:id="268"/>
      <w:proofErr w:type="gramEnd"/>
    </w:p>
    <w:p w:rsidR="009D7F01" w:rsidRPr="00680B7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7560EC">
        <w:rPr>
          <w:color w:val="000000"/>
          <w:sz w:val="24"/>
          <w:szCs w:val="24"/>
          <w:lang w:eastAsia="ru-RU"/>
        </w:rPr>
        <w:t>обладать необходимыми профессиональными знаниями,</w:t>
      </w:r>
      <w:r w:rsidRPr="00E71A48">
        <w:rPr>
          <w:color w:val="000000"/>
          <w:sz w:val="24"/>
          <w:szCs w:val="24"/>
          <w:lang w:eastAsia="ru-RU"/>
        </w:rPr>
        <w:t xml:space="preserve"> управленческой </w:t>
      </w:r>
      <w:r w:rsidRPr="00680B79">
        <w:rPr>
          <w:color w:val="000000"/>
          <w:sz w:val="24"/>
          <w:szCs w:val="24"/>
          <w:lang w:eastAsia="ru-RU"/>
        </w:rPr>
        <w:t>компетентностью и репутацие</w:t>
      </w:r>
      <w:r w:rsidR="006732CC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80B79" w:rsidRDefault="009D7F01" w:rsidP="00CB550A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color w:val="000000"/>
          <w:sz w:val="24"/>
          <w:szCs w:val="24"/>
          <w:lang w:eastAsia="ru-RU"/>
        </w:rPr>
        <w:lastRenderedPageBreak/>
        <w:t xml:space="preserve">должен обладать опытом аналогичных </w:t>
      </w:r>
      <w:r w:rsidR="009F4858" w:rsidRPr="00DA7E38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DA7E38">
        <w:rPr>
          <w:color w:val="000000"/>
          <w:sz w:val="24"/>
          <w:szCs w:val="24"/>
          <w:lang w:eastAsia="ru-RU"/>
        </w:rPr>
        <w:t>(желательно наличие</w:t>
      </w:r>
      <w:r w:rsidR="00DA7E38" w:rsidRPr="00680B79">
        <w:rPr>
          <w:color w:val="000000"/>
          <w:sz w:val="24"/>
          <w:szCs w:val="24"/>
          <w:lang w:eastAsia="ru-RU"/>
        </w:rPr>
        <w:t xml:space="preserve"> </w:t>
      </w:r>
      <w:r w:rsidR="00036006" w:rsidRPr="00680B79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80B79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80B79">
        <w:rPr>
          <w:color w:val="000000"/>
          <w:sz w:val="24"/>
          <w:szCs w:val="24"/>
          <w:lang w:eastAsia="ru-RU"/>
        </w:rPr>
        <w:t xml:space="preserve"> по выполняемым поставкам, (в т.ч. объемам поставок) и общей сумме договора</w:t>
      </w:r>
      <w:r w:rsidR="00A44B30" w:rsidRPr="00680B79">
        <w:rPr>
          <w:color w:val="000000"/>
          <w:sz w:val="24"/>
          <w:szCs w:val="24"/>
          <w:lang w:eastAsia="ru-RU"/>
        </w:rPr>
        <w:t>)</w:t>
      </w:r>
      <w:r w:rsidR="00036006" w:rsidRPr="00680B79">
        <w:rPr>
          <w:color w:val="000000"/>
          <w:sz w:val="24"/>
          <w:szCs w:val="24"/>
          <w:lang w:eastAsia="ru-RU"/>
        </w:rPr>
        <w:t xml:space="preserve">. </w:t>
      </w:r>
    </w:p>
    <w:p w:rsidR="009D7F01" w:rsidRDefault="009D7F01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оборудования, предлагаемого в рамках настоящего запроса предложений. В частности, производитель должен гарантировать поставку в определенные сроки, проведение </w:t>
      </w:r>
      <w:proofErr w:type="gramStart"/>
      <w:r w:rsidRPr="00E71A48">
        <w:rPr>
          <w:sz w:val="24"/>
          <w:szCs w:val="24"/>
          <w:lang w:eastAsia="ru-RU"/>
        </w:rPr>
        <w:t>шеф-монтажа</w:t>
      </w:r>
      <w:proofErr w:type="gramEnd"/>
      <w:r w:rsidRPr="00E71A48">
        <w:rPr>
          <w:sz w:val="24"/>
          <w:szCs w:val="24"/>
          <w:lang w:eastAsia="ru-RU"/>
        </w:rPr>
        <w:t xml:space="preserve"> и/или шеф-наладки, распространение всех фирменных гарантий на оборудование в течение гарантийного срока, оговоренного в Документации по запросу предложений;</w:t>
      </w:r>
    </w:p>
    <w:p w:rsidR="009F466C" w:rsidRPr="009F466C" w:rsidRDefault="009F466C" w:rsidP="009F466C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F466C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r w:rsidRPr="003803A7">
        <w:rPr>
          <w:sz w:val="24"/>
          <w:szCs w:val="24"/>
          <w:lang w:eastAsia="ru-RU"/>
        </w:rPr>
        <w:t>й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3776BB" w:rsidRPr="003776BB">
        <w:rPr>
          <w:sz w:val="24"/>
          <w:szCs w:val="24"/>
          <w:lang w:eastAsia="ru-RU"/>
        </w:rPr>
        <w:t>(</w:t>
      </w:r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и(</w:t>
      </w:r>
      <w:proofErr w:type="spellStart"/>
      <w:r w:rsidRPr="003776BB">
        <w:rPr>
          <w:sz w:val="24"/>
          <w:szCs w:val="24"/>
          <w:lang w:eastAsia="ru-RU"/>
        </w:rPr>
        <w:t>ях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</w:t>
      </w:r>
      <w:proofErr w:type="gramStart"/>
      <w:r w:rsidR="003776BB" w:rsidRPr="003776BB">
        <w:rPr>
          <w:sz w:val="24"/>
          <w:szCs w:val="24"/>
          <w:lang w:eastAsia="ru-RU"/>
        </w:rPr>
        <w:t>о(</w:t>
      </w:r>
      <w:proofErr w:type="gramEnd"/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я(</w:t>
      </w:r>
      <w:r w:rsidRPr="003776BB">
        <w:rPr>
          <w:sz w:val="24"/>
          <w:szCs w:val="24"/>
          <w:lang w:eastAsia="ru-RU"/>
        </w:rPr>
        <w:t>й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CF39D0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F39D0">
        <w:rPr>
          <w:color w:val="000000"/>
          <w:sz w:val="24"/>
          <w:szCs w:val="24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запроса предложений предприятия (дочернего либо предприятия-учредителя, акционера), при условии, что аффилированное с Участником запроса предложений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</w:t>
      </w:r>
      <w:proofErr w:type="gramEnd"/>
      <w:r w:rsidRPr="00CF39D0">
        <w:rPr>
          <w:color w:val="000000"/>
          <w:sz w:val="24"/>
          <w:szCs w:val="24"/>
        </w:rPr>
        <w:t xml:space="preserve"> работ на объекте путем предоставления материально-технических ресурсов и/или персонала,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CF39D0">
        <w:rPr>
          <w:color w:val="000000"/>
          <w:sz w:val="24"/>
          <w:szCs w:val="24"/>
        </w:rPr>
        <w:t>предоставляются документы</w:t>
      </w:r>
      <w:proofErr w:type="gramEnd"/>
      <w:r w:rsidRPr="00CF39D0">
        <w:rPr>
          <w:color w:val="000000"/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CF39D0">
        <w:rPr>
          <w:color w:val="000000"/>
          <w:sz w:val="24"/>
          <w:szCs w:val="24"/>
        </w:rPr>
        <w:t>аффилированности</w:t>
      </w:r>
      <w:proofErr w:type="spellEnd"/>
      <w:r w:rsidRPr="00CF39D0">
        <w:rPr>
          <w:color w:val="000000"/>
          <w:sz w:val="24"/>
          <w:szCs w:val="24"/>
        </w:rPr>
        <w:t xml:space="preserve"> предприятий.</w:t>
      </w:r>
    </w:p>
    <w:p w:rsidR="00717F60" w:rsidRPr="000F4365" w:rsidRDefault="00717F60" w:rsidP="00CB550A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9" w:name="_Ref306005578"/>
      <w:r w:rsidRPr="00CF39D0">
        <w:rPr>
          <w:bCs w:val="0"/>
          <w:sz w:val="24"/>
          <w:szCs w:val="24"/>
        </w:rPr>
        <w:t xml:space="preserve">В связи с </w:t>
      </w:r>
      <w:proofErr w:type="gramStart"/>
      <w:r w:rsidRPr="00CF39D0">
        <w:rPr>
          <w:bCs w:val="0"/>
          <w:sz w:val="24"/>
          <w:szCs w:val="24"/>
        </w:rPr>
        <w:t>вышеизложенным</w:t>
      </w:r>
      <w:proofErr w:type="gramEnd"/>
      <w:r w:rsidRPr="00CF39D0">
        <w:rPr>
          <w:bCs w:val="0"/>
          <w:sz w:val="24"/>
          <w:szCs w:val="24"/>
        </w:rPr>
        <w:t xml:space="preserve"> </w:t>
      </w:r>
      <w:r w:rsidR="009C744E" w:rsidRPr="00CF39D0">
        <w:rPr>
          <w:bCs w:val="0"/>
          <w:sz w:val="24"/>
          <w:szCs w:val="24"/>
        </w:rPr>
        <w:t>Участник</w:t>
      </w:r>
      <w:r w:rsidRPr="00CF39D0">
        <w:rPr>
          <w:bCs w:val="0"/>
          <w:sz w:val="24"/>
          <w:szCs w:val="24"/>
        </w:rPr>
        <w:t xml:space="preserve"> должен включить в состав </w:t>
      </w:r>
      <w:r w:rsidR="004B5EB3" w:rsidRPr="00CF39D0">
        <w:rPr>
          <w:bCs w:val="0"/>
          <w:sz w:val="24"/>
          <w:szCs w:val="24"/>
        </w:rPr>
        <w:t>Заявк</w:t>
      </w:r>
      <w:r w:rsidRPr="00CF39D0">
        <w:rPr>
          <w:bCs w:val="0"/>
          <w:sz w:val="24"/>
          <w:szCs w:val="24"/>
        </w:rPr>
        <w:t>и</w:t>
      </w:r>
      <w:r w:rsidRPr="00E71A48">
        <w:rPr>
          <w:bCs w:val="0"/>
          <w:sz w:val="24"/>
          <w:szCs w:val="24"/>
        </w:rPr>
        <w:t xml:space="preserve"> следующие документы, подтверждающие его правоспособность</w:t>
      </w:r>
      <w:r w:rsidR="0023626C">
        <w:rPr>
          <w:bCs w:val="0"/>
          <w:sz w:val="24"/>
          <w:szCs w:val="24"/>
        </w:rPr>
        <w:t xml:space="preserve">, </w:t>
      </w:r>
      <w:r w:rsidR="0023626C" w:rsidRPr="00E71A48">
        <w:rPr>
          <w:bCs w:val="0"/>
          <w:sz w:val="24"/>
          <w:szCs w:val="24"/>
        </w:rPr>
        <w:t>квалификацию</w:t>
      </w:r>
      <w:r w:rsidRPr="00E71A48">
        <w:rPr>
          <w:bCs w:val="0"/>
          <w:sz w:val="24"/>
          <w:szCs w:val="24"/>
        </w:rPr>
        <w:t xml:space="preserve">: </w:t>
      </w:r>
      <w:bookmarkStart w:id="270" w:name="_Ref303587815"/>
      <w:r w:rsidRPr="000F4365">
        <w:rPr>
          <w:bCs w:val="0"/>
          <w:sz w:val="24"/>
          <w:szCs w:val="24"/>
        </w:rPr>
        <w:t>Для юридических,  лиц/ индивидуальных предпринимателей, если в каждом из пунктов не установлено иное:</w:t>
      </w:r>
      <w:bookmarkEnd w:id="269"/>
      <w:bookmarkEnd w:id="270"/>
      <w:r w:rsidR="005B074F" w:rsidRPr="000F4365">
        <w:rPr>
          <w:bCs w:val="0"/>
          <w:sz w:val="24"/>
          <w:szCs w:val="24"/>
        </w:rPr>
        <w:t xml:space="preserve"> </w:t>
      </w:r>
    </w:p>
    <w:p w:rsidR="00553A57" w:rsidRPr="00E02350" w:rsidRDefault="009146DD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02350">
        <w:rPr>
          <w:sz w:val="24"/>
          <w:szCs w:val="24"/>
        </w:rPr>
        <w:t>З</w:t>
      </w:r>
      <w:r w:rsidR="00553A57" w:rsidRPr="00E0235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02350">
        <w:rPr>
          <w:sz w:val="24"/>
          <w:szCs w:val="24"/>
        </w:rPr>
        <w:t xml:space="preserve"> (для юридических лиц)</w:t>
      </w:r>
      <w:r w:rsidR="00553A57" w:rsidRPr="00E02350">
        <w:rPr>
          <w:sz w:val="24"/>
          <w:szCs w:val="24"/>
        </w:rPr>
        <w:t>;</w:t>
      </w:r>
    </w:p>
    <w:p w:rsidR="00553A57" w:rsidRPr="00CF39D0" w:rsidRDefault="00F06598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71" w:name="_Ref440279062"/>
      <w:r>
        <w:rPr>
          <w:sz w:val="24"/>
          <w:szCs w:val="24"/>
        </w:rPr>
        <w:t>Копия</w:t>
      </w:r>
      <w:r w:rsidR="00F81A1F">
        <w:rPr>
          <w:sz w:val="24"/>
          <w:szCs w:val="24"/>
        </w:rPr>
        <w:t xml:space="preserve"> </w:t>
      </w:r>
      <w:r w:rsidR="00553A57" w:rsidRPr="00B20653">
        <w:rPr>
          <w:sz w:val="24"/>
          <w:szCs w:val="24"/>
        </w:rPr>
        <w:t xml:space="preserve">выписки из Единого государственного реестра юридических лиц (ЕГРЮЛ) </w:t>
      </w:r>
      <w:r w:rsidR="00841506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="00553A57" w:rsidRPr="00B20653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</w:t>
      </w:r>
      <w:proofErr w:type="gramStart"/>
      <w:r w:rsidR="00553A57" w:rsidRPr="00B20653">
        <w:rPr>
          <w:sz w:val="24"/>
          <w:szCs w:val="24"/>
        </w:rPr>
        <w:t>выданную</w:t>
      </w:r>
      <w:proofErr w:type="gramEnd"/>
      <w:r w:rsidR="00553A57" w:rsidRPr="00B20653">
        <w:rPr>
          <w:sz w:val="24"/>
          <w:szCs w:val="24"/>
        </w:rPr>
        <w:t xml:space="preserve"> соответствующим подразделением Федеральной налоговой службы не ранее чем за 60 (шестьдесят) дней до срока окончания приема Заявок (обязательное требование). Если учредителями Участника являются юридические лица, необходимо представить аналогичные документы </w:t>
      </w:r>
      <w:r w:rsidR="00553A57" w:rsidRPr="00B20653">
        <w:rPr>
          <w:sz w:val="24"/>
          <w:szCs w:val="24"/>
        </w:rPr>
        <w:lastRenderedPageBreak/>
        <w:t xml:space="preserve">(выписки из ЕГРЮЛ, выписки из реестра акционеров и т.п.) также и на них  вплоть до конечных учредителей – физических лиц (для физических лиц – копию паспорта) (обязательное требование). Если Участник или его Учредители является иностранным лицом, необходимо предоставить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 (обязательное </w:t>
      </w:r>
      <w:r w:rsidR="00553A57" w:rsidRPr="00CF39D0">
        <w:rPr>
          <w:sz w:val="24"/>
          <w:szCs w:val="24"/>
        </w:rPr>
        <w:t>требование);</w:t>
      </w:r>
      <w:bookmarkEnd w:id="271"/>
    </w:p>
    <w:p w:rsidR="00F82225" w:rsidRPr="00B910E8" w:rsidRDefault="00F8222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</w:t>
      </w:r>
      <w:r w:rsidRPr="00B910E8">
        <w:rPr>
          <w:sz w:val="24"/>
          <w:szCs w:val="24"/>
        </w:rPr>
        <w:t>копия доверенности и вышеуказанные документы на лицо, выдавшее доверенность;</w:t>
      </w:r>
    </w:p>
    <w:p w:rsidR="00F82225" w:rsidRPr="00B910E8" w:rsidRDefault="00B910E8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B910E8">
        <w:rPr>
          <w:sz w:val="24"/>
          <w:szCs w:val="24"/>
        </w:rPr>
        <w:t>Информационное письмо о налич</w:t>
      </w:r>
      <w:proofErr w:type="gramStart"/>
      <w:r w:rsidRPr="00B910E8">
        <w:rPr>
          <w:sz w:val="24"/>
          <w:szCs w:val="24"/>
        </w:rPr>
        <w:t>ии у У</w:t>
      </w:r>
      <w:proofErr w:type="gramEnd"/>
      <w:r w:rsidRPr="00B910E8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B910E8">
        <w:rPr>
          <w:sz w:val="24"/>
          <w:szCs w:val="24"/>
        </w:rPr>
        <w:t>аффилированности</w:t>
      </w:r>
      <w:proofErr w:type="spellEnd"/>
      <w:r w:rsidRPr="00B910E8">
        <w:rPr>
          <w:sz w:val="24"/>
          <w:szCs w:val="24"/>
        </w:rPr>
        <w:t xml:space="preserve"> с сотрудниками Заказчика или Организатора </w:t>
      </w:r>
      <w:r w:rsidR="00A600E3" w:rsidRPr="00B910E8">
        <w:rPr>
          <w:sz w:val="24"/>
          <w:szCs w:val="24"/>
        </w:rPr>
        <w:t>(</w:t>
      </w:r>
      <w:r w:rsidR="003F3A69" w:rsidRPr="00B910E8">
        <w:rPr>
          <w:sz w:val="24"/>
          <w:szCs w:val="24"/>
        </w:rPr>
        <w:t>подраздел</w:t>
      </w:r>
      <w:r w:rsidR="00A600E3" w:rsidRPr="00B910E8">
        <w:rPr>
          <w:sz w:val="24"/>
          <w:szCs w:val="24"/>
        </w:rPr>
        <w:t xml:space="preserve"> </w:t>
      </w:r>
      <w:fldSimple w:instr=" REF _Ref440271993 \r \h  \* MERGEFORMAT ">
        <w:r w:rsidR="00E2373E" w:rsidRPr="00E2373E">
          <w:rPr>
            <w:sz w:val="24"/>
            <w:szCs w:val="24"/>
          </w:rPr>
          <w:t>5.9</w:t>
        </w:r>
      </w:fldSimple>
      <w:r w:rsidR="00A600E3" w:rsidRPr="00B910E8">
        <w:rPr>
          <w:sz w:val="24"/>
          <w:szCs w:val="24"/>
        </w:rPr>
        <w:t>)</w:t>
      </w:r>
      <w:r w:rsidR="00F82225" w:rsidRPr="00B910E8">
        <w:rPr>
          <w:sz w:val="24"/>
          <w:szCs w:val="24"/>
        </w:rPr>
        <w:t>;</w:t>
      </w:r>
    </w:p>
    <w:p w:rsidR="00F82225" w:rsidRDefault="00F8222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72" w:name="_Ref440372460"/>
      <w:r w:rsidRPr="00B910E8">
        <w:rPr>
          <w:sz w:val="24"/>
          <w:szCs w:val="24"/>
        </w:rPr>
        <w:t>Антикоррупционные обязательства</w:t>
      </w:r>
      <w:r w:rsidR="00A154B7" w:rsidRPr="00B910E8">
        <w:rPr>
          <w:sz w:val="24"/>
          <w:szCs w:val="24"/>
        </w:rPr>
        <w:t xml:space="preserve"> </w:t>
      </w:r>
      <w:r w:rsidR="00A154B7" w:rsidRPr="00B910E8">
        <w:rPr>
          <w:bCs w:val="0"/>
          <w:sz w:val="24"/>
          <w:szCs w:val="24"/>
        </w:rPr>
        <w:t>по форме и в соответствии с инструкциями, приведенными</w:t>
      </w:r>
      <w:r w:rsidR="00A154B7" w:rsidRPr="00E71A48">
        <w:rPr>
          <w:bCs w:val="0"/>
          <w:sz w:val="24"/>
          <w:szCs w:val="24"/>
        </w:rPr>
        <w:t xml:space="preserve"> в настоящей Документации</w:t>
      </w:r>
      <w:r w:rsidR="00A600E3">
        <w:rPr>
          <w:sz w:val="24"/>
          <w:szCs w:val="24"/>
        </w:rPr>
        <w:t xml:space="preserve"> (</w:t>
      </w:r>
      <w:r w:rsidR="003F3A69">
        <w:rPr>
          <w:sz w:val="24"/>
          <w:szCs w:val="24"/>
        </w:rPr>
        <w:t>подраздел</w:t>
      </w:r>
      <w:r w:rsidR="00A600E3">
        <w:rPr>
          <w:sz w:val="24"/>
          <w:szCs w:val="24"/>
        </w:rPr>
        <w:t xml:space="preserve"> </w:t>
      </w:r>
      <w:r w:rsidR="00E430BE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_Ref440271964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5.1.3</w:t>
      </w:r>
      <w:r w:rsidR="00E430BE">
        <w:rPr>
          <w:sz w:val="24"/>
          <w:szCs w:val="24"/>
        </w:rPr>
        <w:fldChar w:fldCharType="end"/>
      </w:r>
      <w:r w:rsidR="00A600E3">
        <w:rPr>
          <w:sz w:val="24"/>
          <w:szCs w:val="24"/>
        </w:rPr>
        <w:t>)</w:t>
      </w:r>
      <w:r w:rsidRPr="00F82225">
        <w:rPr>
          <w:sz w:val="24"/>
          <w:szCs w:val="24"/>
        </w:rPr>
        <w:t>;</w:t>
      </w:r>
      <w:bookmarkEnd w:id="272"/>
    </w:p>
    <w:p w:rsidR="009948B4" w:rsidRPr="007705A5" w:rsidRDefault="009948B4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Информация о собственниках </w:t>
      </w:r>
      <w:r w:rsidR="007705A5">
        <w:rPr>
          <w:sz w:val="24"/>
          <w:szCs w:val="24"/>
        </w:rPr>
        <w:t>Участника</w:t>
      </w:r>
      <w:r w:rsidRPr="007705A5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>
        <w:rPr>
          <w:sz w:val="24"/>
          <w:szCs w:val="24"/>
        </w:rPr>
        <w:t>подраздел</w:t>
      </w:r>
      <w:r w:rsidR="007705A5">
        <w:rPr>
          <w:sz w:val="24"/>
          <w:szCs w:val="24"/>
        </w:rPr>
        <w:t xml:space="preserve"> </w:t>
      </w:r>
      <w:r w:rsidR="00E430BE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_Ref440272035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5.11</w:t>
      </w:r>
      <w:r w:rsidR="00E430BE">
        <w:rPr>
          <w:sz w:val="24"/>
          <w:szCs w:val="24"/>
        </w:rPr>
        <w:fldChar w:fldCharType="end"/>
      </w:r>
      <w:r w:rsidRPr="007705A5">
        <w:rPr>
          <w:sz w:val="24"/>
          <w:szCs w:val="24"/>
        </w:rPr>
        <w:t>);</w:t>
      </w:r>
    </w:p>
    <w:p w:rsidR="00F82225" w:rsidRPr="00A92723" w:rsidRDefault="00F8222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2723">
        <w:rPr>
          <w:sz w:val="24"/>
          <w:szCs w:val="24"/>
        </w:rPr>
        <w:t>Согласие на обработку персональных данных</w:t>
      </w:r>
      <w:r w:rsidR="00A600E3" w:rsidRPr="00A92723">
        <w:rPr>
          <w:sz w:val="24"/>
          <w:szCs w:val="24"/>
        </w:rPr>
        <w:t xml:space="preserve"> </w:t>
      </w:r>
      <w:r w:rsidR="00A92723" w:rsidRPr="00A92723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92723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A600E3" w:rsidRPr="00A92723">
        <w:rPr>
          <w:sz w:val="24"/>
          <w:szCs w:val="24"/>
        </w:rPr>
        <w:t xml:space="preserve"> </w:t>
      </w:r>
      <w:r w:rsidR="00E430BE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_Ref440272051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5.12</w:t>
      </w:r>
      <w:r w:rsidR="00E430BE">
        <w:rPr>
          <w:sz w:val="24"/>
          <w:szCs w:val="24"/>
        </w:rPr>
        <w:fldChar w:fldCharType="end"/>
      </w:r>
      <w:r w:rsidR="00A600E3" w:rsidRPr="00A92723">
        <w:rPr>
          <w:sz w:val="24"/>
          <w:szCs w:val="24"/>
        </w:rPr>
        <w:t>)</w:t>
      </w:r>
      <w:r w:rsidRPr="00A92723">
        <w:rPr>
          <w:sz w:val="24"/>
          <w:szCs w:val="24"/>
        </w:rPr>
        <w:t>;</w:t>
      </w:r>
    </w:p>
    <w:p w:rsidR="00F82225" w:rsidRPr="00F82225" w:rsidRDefault="00330FD1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r w:rsidR="00F82225" w:rsidRPr="00A92723">
        <w:rPr>
          <w:sz w:val="24"/>
          <w:szCs w:val="24"/>
        </w:rPr>
        <w:t>опия справки об исполнении</w:t>
      </w:r>
      <w:r w:rsidR="00F82225" w:rsidRPr="00F82225">
        <w:rPr>
          <w:sz w:val="24"/>
          <w:szCs w:val="24"/>
        </w:rPr>
        <w:t xml:space="preserve">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1120101)</w:t>
      </w:r>
      <w:r w:rsidR="002C5E6A">
        <w:rPr>
          <w:sz w:val="24"/>
          <w:szCs w:val="24"/>
        </w:rPr>
        <w:t xml:space="preserve"> </w:t>
      </w:r>
      <w:r w:rsidR="002C5E6A">
        <w:rPr>
          <w:szCs w:val="24"/>
        </w:rPr>
        <w:t>(</w:t>
      </w:r>
      <w:r w:rsidR="00F06598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2C5E6A">
        <w:rPr>
          <w:szCs w:val="24"/>
        </w:rPr>
        <w:t>)</w:t>
      </w:r>
      <w:r w:rsidR="00F82225" w:rsidRPr="00F82225">
        <w:rPr>
          <w:sz w:val="24"/>
          <w:szCs w:val="24"/>
        </w:rPr>
        <w:t>;</w:t>
      </w:r>
      <w:proofErr w:type="gramEnd"/>
    </w:p>
    <w:p w:rsidR="00F82225" w:rsidRPr="00F82225" w:rsidRDefault="00330FD1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К</w:t>
      </w:r>
      <w:r w:rsidR="00F82225" w:rsidRPr="00F82225">
        <w:rPr>
          <w:sz w:val="24"/>
          <w:szCs w:val="24"/>
        </w:rPr>
        <w:t>опия справки</w:t>
      </w:r>
      <w:r w:rsidR="00B016D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F82225">
        <w:rPr>
          <w:sz w:val="24"/>
          <w:szCs w:val="24"/>
        </w:rPr>
        <w:t>форма</w:t>
      </w:r>
      <w:proofErr w:type="gramEnd"/>
      <w:r w:rsidR="00F82225" w:rsidRPr="00F82225">
        <w:rPr>
          <w:sz w:val="24"/>
          <w:szCs w:val="24"/>
        </w:rPr>
        <w:t xml:space="preserve"> которой утверждена Приказом ФНС России от </w:t>
      </w:r>
      <w:r w:rsidR="00CC13BC">
        <w:rPr>
          <w:sz w:val="24"/>
          <w:szCs w:val="24"/>
        </w:rPr>
        <w:t>05</w:t>
      </w:r>
      <w:r w:rsidR="00CC13BC" w:rsidRPr="00F82225">
        <w:rPr>
          <w:sz w:val="24"/>
          <w:szCs w:val="24"/>
        </w:rPr>
        <w:t>.0</w:t>
      </w:r>
      <w:r w:rsidR="00CC13BC">
        <w:rPr>
          <w:sz w:val="24"/>
          <w:szCs w:val="24"/>
        </w:rPr>
        <w:t>6</w:t>
      </w:r>
      <w:r w:rsidR="00CC13BC" w:rsidRPr="00F82225">
        <w:rPr>
          <w:sz w:val="24"/>
          <w:szCs w:val="24"/>
        </w:rPr>
        <w:t>.201</w:t>
      </w:r>
      <w:r w:rsidR="00CC13BC">
        <w:rPr>
          <w:sz w:val="24"/>
          <w:szCs w:val="24"/>
        </w:rPr>
        <w:t>5</w:t>
      </w:r>
      <w:r w:rsidR="00CC13BC" w:rsidRPr="00F82225">
        <w:rPr>
          <w:sz w:val="24"/>
          <w:szCs w:val="24"/>
        </w:rPr>
        <w:t xml:space="preserve"> N ММВ-7-</w:t>
      </w:r>
      <w:r w:rsidR="00CC13BC">
        <w:rPr>
          <w:sz w:val="24"/>
          <w:szCs w:val="24"/>
        </w:rPr>
        <w:t>17</w:t>
      </w:r>
      <w:r w:rsidR="00CC13BC" w:rsidRPr="00F82225">
        <w:rPr>
          <w:sz w:val="24"/>
          <w:szCs w:val="24"/>
        </w:rPr>
        <w:t>/</w:t>
      </w:r>
      <w:r w:rsidR="00CC13BC">
        <w:rPr>
          <w:sz w:val="24"/>
          <w:szCs w:val="24"/>
        </w:rPr>
        <w:t>227</w:t>
      </w:r>
      <w:r w:rsidR="00F82225" w:rsidRPr="00F82225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</w:t>
      </w:r>
      <w:r w:rsidR="00F82225" w:rsidRPr="00F06598">
        <w:rPr>
          <w:sz w:val="24"/>
          <w:szCs w:val="24"/>
        </w:rPr>
        <w:t>1160080)</w:t>
      </w:r>
      <w:r w:rsidR="002C5E6A" w:rsidRPr="00F06598">
        <w:rPr>
          <w:sz w:val="24"/>
          <w:szCs w:val="24"/>
        </w:rPr>
        <w:t xml:space="preserve"> (желательное условие)</w:t>
      </w:r>
      <w:r w:rsidR="00F82225" w:rsidRPr="00F06598">
        <w:rPr>
          <w:sz w:val="24"/>
          <w:szCs w:val="24"/>
        </w:rPr>
        <w:t>;</w:t>
      </w:r>
    </w:p>
    <w:p w:rsidR="00F82225" w:rsidRPr="00F82225" w:rsidRDefault="00F8222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</w:t>
      </w:r>
      <w:r w:rsidRPr="00F82225">
        <w:rPr>
          <w:sz w:val="24"/>
          <w:szCs w:val="24"/>
        </w:rPr>
        <w:lastRenderedPageBreak/>
        <w:t>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CB550A" w:rsidRDefault="00F8222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соответствии </w:t>
      </w:r>
      <w:r w:rsidRPr="00CB550A">
        <w:rPr>
          <w:sz w:val="24"/>
          <w:szCs w:val="24"/>
        </w:rPr>
        <w:t>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CB550A" w:rsidRPr="00CB550A">
        <w:rPr>
          <w:sz w:val="24"/>
          <w:szCs w:val="24"/>
        </w:rPr>
        <w:t xml:space="preserve"> (желательное требование)</w:t>
      </w:r>
      <w:r w:rsidRPr="00CB550A">
        <w:rPr>
          <w:sz w:val="24"/>
          <w:szCs w:val="24"/>
        </w:rPr>
        <w:t>;</w:t>
      </w:r>
    </w:p>
    <w:p w:rsidR="00F82225" w:rsidRPr="00CB550A" w:rsidRDefault="007D7C50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73" w:name="_Ref440372474"/>
      <w:r w:rsidRPr="00CB550A">
        <w:rPr>
          <w:sz w:val="24"/>
          <w:szCs w:val="24"/>
        </w:rPr>
        <w:t>Анкета Участника закупки</w:t>
      </w:r>
      <w:r w:rsidR="00A154B7" w:rsidRPr="00CB550A">
        <w:rPr>
          <w:sz w:val="24"/>
          <w:szCs w:val="24"/>
        </w:rPr>
        <w:t xml:space="preserve"> </w:t>
      </w:r>
      <w:r w:rsidR="00A154B7" w:rsidRPr="00CB550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CB550A">
        <w:rPr>
          <w:sz w:val="24"/>
          <w:szCs w:val="24"/>
        </w:rPr>
        <w:t xml:space="preserve"> </w:t>
      </w:r>
      <w:r w:rsidR="009948B4" w:rsidRPr="00CB550A">
        <w:rPr>
          <w:sz w:val="24"/>
          <w:szCs w:val="24"/>
        </w:rPr>
        <w:t>(</w:t>
      </w:r>
      <w:r w:rsidR="003F3A69" w:rsidRPr="00CB550A">
        <w:rPr>
          <w:sz w:val="24"/>
          <w:szCs w:val="24"/>
        </w:rPr>
        <w:t>подраздел</w:t>
      </w:r>
      <w:r w:rsidR="009948B4" w:rsidRPr="00CB550A">
        <w:rPr>
          <w:sz w:val="24"/>
          <w:szCs w:val="24"/>
        </w:rPr>
        <w:t xml:space="preserve"> </w:t>
      </w:r>
      <w:fldSimple w:instr=" REF _Ref440272119 \r \h  \* MERGEFORMAT ">
        <w:r w:rsidR="00E2373E" w:rsidRPr="00E2373E">
          <w:rPr>
            <w:sz w:val="24"/>
            <w:szCs w:val="24"/>
          </w:rPr>
          <w:t>5.6.1</w:t>
        </w:r>
      </w:fldSimple>
      <w:r w:rsidR="009948B4" w:rsidRPr="00CB550A">
        <w:rPr>
          <w:sz w:val="24"/>
          <w:szCs w:val="24"/>
        </w:rPr>
        <w:t>)</w:t>
      </w:r>
      <w:r w:rsidR="00F82225" w:rsidRPr="00CB550A">
        <w:rPr>
          <w:sz w:val="24"/>
          <w:szCs w:val="24"/>
        </w:rPr>
        <w:t>;</w:t>
      </w:r>
      <w:bookmarkEnd w:id="273"/>
    </w:p>
    <w:p w:rsidR="00F82225" w:rsidRPr="00131995" w:rsidRDefault="00F8222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74" w:name="_Ref440372477"/>
      <w:proofErr w:type="gramStart"/>
      <w:r w:rsidRPr="00CB550A">
        <w:rPr>
          <w:sz w:val="24"/>
          <w:szCs w:val="24"/>
        </w:rPr>
        <w:t xml:space="preserve">Декларация о соответствии </w:t>
      </w:r>
      <w:r w:rsidR="009948B4" w:rsidRPr="00CB550A">
        <w:rPr>
          <w:sz w:val="24"/>
          <w:szCs w:val="24"/>
        </w:rPr>
        <w:t>Участника</w:t>
      </w:r>
      <w:r w:rsidRPr="00CB550A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CB550A">
        <w:rPr>
          <w:sz w:val="24"/>
          <w:szCs w:val="24"/>
        </w:rPr>
        <w:t xml:space="preserve"> </w:t>
      </w:r>
      <w:r w:rsidR="00A154B7" w:rsidRPr="00CB550A">
        <w:rPr>
          <w:bCs w:val="0"/>
          <w:sz w:val="24"/>
          <w:szCs w:val="24"/>
        </w:rPr>
        <w:t xml:space="preserve">по форме и </w:t>
      </w:r>
      <w:r w:rsidR="00A154B7" w:rsidRPr="00131995">
        <w:rPr>
          <w:bCs w:val="0"/>
          <w:sz w:val="24"/>
          <w:szCs w:val="24"/>
        </w:rPr>
        <w:t>в соответствии с инструкциями, приведенными в настоящей Документации</w:t>
      </w:r>
      <w:r w:rsidR="003F3A69" w:rsidRPr="00131995">
        <w:rPr>
          <w:sz w:val="24"/>
          <w:szCs w:val="24"/>
        </w:rPr>
        <w:t xml:space="preserve"> (подраздел </w:t>
      </w:r>
      <w:fldSimple w:instr=" REF _Ref440272147 \r \h  \* MERGEFORMAT ">
        <w:r w:rsidR="00E2373E" w:rsidRPr="00E2373E">
          <w:rPr>
            <w:sz w:val="24"/>
            <w:szCs w:val="24"/>
          </w:rPr>
          <w:t>5.6.2</w:t>
        </w:r>
      </w:fldSimple>
      <w:r w:rsidR="003F3A69" w:rsidRPr="00131995">
        <w:rPr>
          <w:sz w:val="24"/>
          <w:szCs w:val="24"/>
        </w:rPr>
        <w:t>)</w:t>
      </w:r>
      <w:r w:rsidR="00131995" w:rsidRPr="00131995">
        <w:rPr>
          <w:sz w:val="24"/>
          <w:szCs w:val="24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</w:t>
      </w:r>
      <w:proofErr w:type="gramEnd"/>
      <w:r w:rsidR="00131995" w:rsidRPr="00131995">
        <w:rPr>
          <w:sz w:val="24"/>
          <w:szCs w:val="24"/>
        </w:rPr>
        <w:t xml:space="preserve"> в Российской Федерации»)</w:t>
      </w:r>
      <w:r w:rsidRPr="00131995">
        <w:rPr>
          <w:sz w:val="24"/>
          <w:szCs w:val="24"/>
        </w:rPr>
        <w:t>;</w:t>
      </w:r>
      <w:bookmarkEnd w:id="274"/>
    </w:p>
    <w:p w:rsidR="00F82225" w:rsidRPr="00B910E8" w:rsidRDefault="00330FD1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31995">
        <w:rPr>
          <w:sz w:val="24"/>
          <w:szCs w:val="24"/>
        </w:rPr>
        <w:t>Копии документов, подтверждающие наличие у Участника полномочий от</w:t>
      </w:r>
      <w:r w:rsidRPr="00920CB0">
        <w:rPr>
          <w:sz w:val="24"/>
          <w:szCs w:val="24"/>
        </w:rPr>
        <w:t xml:space="preserve"> производителей оборудования на предложение оборудования в рамках участия в </w:t>
      </w:r>
      <w:r>
        <w:rPr>
          <w:sz w:val="24"/>
          <w:szCs w:val="24"/>
        </w:rPr>
        <w:t>Запросе предложений</w:t>
      </w:r>
      <w:r w:rsidR="00920CB0" w:rsidRPr="00B910E8">
        <w:rPr>
          <w:sz w:val="24"/>
          <w:szCs w:val="24"/>
        </w:rPr>
        <w:t>;</w:t>
      </w:r>
    </w:p>
    <w:p w:rsidR="00920CB0" w:rsidRPr="00B910E8" w:rsidRDefault="00B910E8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B910E8">
        <w:rPr>
          <w:sz w:val="24"/>
          <w:szCs w:val="24"/>
        </w:rPr>
        <w:t xml:space="preserve">Справка о перечне и объемах выполнения аналогичных договоров </w:t>
      </w:r>
      <w:r w:rsidR="00A154B7" w:rsidRPr="00B910E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B910E8">
        <w:rPr>
          <w:sz w:val="24"/>
          <w:szCs w:val="24"/>
        </w:rPr>
        <w:t xml:space="preserve"> (</w:t>
      </w:r>
      <w:r w:rsidR="003C2207" w:rsidRPr="00B910E8">
        <w:rPr>
          <w:sz w:val="24"/>
          <w:szCs w:val="24"/>
        </w:rPr>
        <w:t>подраздел</w:t>
      </w:r>
      <w:r w:rsidR="002D102A">
        <w:rPr>
          <w:sz w:val="24"/>
          <w:szCs w:val="24"/>
        </w:rPr>
        <w:t xml:space="preserve"> </w:t>
      </w:r>
      <w:r w:rsidR="00E430BE">
        <w:rPr>
          <w:sz w:val="24"/>
          <w:szCs w:val="24"/>
        </w:rPr>
        <w:fldChar w:fldCharType="begin"/>
      </w:r>
      <w:r w:rsidR="002D102A">
        <w:rPr>
          <w:sz w:val="24"/>
          <w:szCs w:val="24"/>
        </w:rPr>
        <w:instrText xml:space="preserve"> REF _Ref449017008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2D102A">
        <w:rPr>
          <w:sz w:val="24"/>
          <w:szCs w:val="24"/>
        </w:rPr>
        <w:t>5.7</w:t>
      </w:r>
      <w:r w:rsidR="00E430BE">
        <w:rPr>
          <w:sz w:val="24"/>
          <w:szCs w:val="24"/>
        </w:rPr>
        <w:fldChar w:fldCharType="end"/>
      </w:r>
      <w:r w:rsidR="009948B4" w:rsidRPr="00B910E8">
        <w:rPr>
          <w:sz w:val="24"/>
          <w:szCs w:val="24"/>
        </w:rPr>
        <w:t>)</w:t>
      </w:r>
      <w:r w:rsidR="00920CB0" w:rsidRPr="00B910E8">
        <w:rPr>
          <w:sz w:val="24"/>
          <w:szCs w:val="24"/>
        </w:rPr>
        <w:t>;</w:t>
      </w:r>
    </w:p>
    <w:p w:rsidR="007705A5" w:rsidRPr="007D7C50" w:rsidRDefault="008E7D64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B910E8">
        <w:rPr>
          <w:sz w:val="24"/>
          <w:szCs w:val="24"/>
        </w:rPr>
        <w:t xml:space="preserve">Справка </w:t>
      </w:r>
      <w:r w:rsidR="007705A5" w:rsidRPr="00B910E8">
        <w:rPr>
          <w:sz w:val="24"/>
          <w:szCs w:val="24"/>
        </w:rPr>
        <w:t>о кадровых ресурсах, которые будут привлечены</w:t>
      </w:r>
      <w:r w:rsidR="007705A5" w:rsidRPr="007D7C50">
        <w:rPr>
          <w:sz w:val="24"/>
          <w:szCs w:val="24"/>
        </w:rPr>
        <w:t xml:space="preserve"> в ходе выполнения Договора, по установленной в настоящей Документации по запросу предложений форме — Справка о кадровых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E430BE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_Ref55336398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5.8</w:t>
      </w:r>
      <w:r w:rsidR="00E430BE">
        <w:rPr>
          <w:sz w:val="24"/>
          <w:szCs w:val="24"/>
        </w:rPr>
        <w:fldChar w:fldCharType="end"/>
      </w:r>
      <w:r w:rsidR="007705A5" w:rsidRPr="007D7C50">
        <w:rPr>
          <w:sz w:val="24"/>
          <w:szCs w:val="24"/>
        </w:rPr>
        <w:t>);</w:t>
      </w:r>
    </w:p>
    <w:p w:rsidR="00920CB0" w:rsidRDefault="00920CB0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F06598" w:rsidRPr="00F95B37">
        <w:rPr>
          <w:sz w:val="24"/>
          <w:szCs w:val="24"/>
        </w:rPr>
        <w:t xml:space="preserve">желательное требование, </w:t>
      </w:r>
      <w:r w:rsidR="00F06598" w:rsidRPr="00F95B37">
        <w:rPr>
          <w:sz w:val="24"/>
          <w:szCs w:val="24"/>
        </w:rPr>
        <w:lastRenderedPageBreak/>
        <w:t>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E430BE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5.13</w:t>
      </w:r>
      <w:r w:rsidR="00E430BE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</w:p>
    <w:p w:rsidR="007705A5" w:rsidRPr="00DA7E38" w:rsidRDefault="007705A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fldSimple w:instr=" REF _Ref440272274 \r \h  \* MERGEFORMAT ">
        <w:r w:rsidR="00E2373E" w:rsidRPr="00E2373E">
          <w:rPr>
            <w:sz w:val="24"/>
            <w:szCs w:val="24"/>
          </w:rPr>
          <w:t>5.14</w:t>
        </w:r>
      </w:fldSimple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F06598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517550" w:rsidRDefault="00517550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517550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</w:p>
    <w:p w:rsidR="00BD40A3" w:rsidRPr="007D7C50" w:rsidRDefault="00BD40A3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D7C50">
        <w:rPr>
          <w:sz w:val="24"/>
          <w:szCs w:val="24"/>
        </w:rPr>
        <w:t>Копия (выписка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CB550A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920CB0" w:rsidRDefault="005B074F" w:rsidP="00CB550A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>
        <w:rPr>
          <w:bCs w:val="0"/>
          <w:sz w:val="24"/>
          <w:szCs w:val="24"/>
        </w:rPr>
        <w:t xml:space="preserve"> документов по правоспособности</w:t>
      </w:r>
      <w:r w:rsidRPr="00920CB0">
        <w:rPr>
          <w:bCs w:val="0"/>
          <w:sz w:val="24"/>
          <w:szCs w:val="24"/>
        </w:rPr>
        <w:t xml:space="preserve"> </w:t>
      </w:r>
      <w:r w:rsidR="00A44B30" w:rsidRPr="00920CB0">
        <w:rPr>
          <w:bCs w:val="0"/>
          <w:sz w:val="24"/>
          <w:szCs w:val="24"/>
        </w:rPr>
        <w:t>и квалификации.</w:t>
      </w:r>
    </w:p>
    <w:p w:rsidR="00717F60" w:rsidRPr="00E71A48" w:rsidRDefault="00717F60" w:rsidP="00CB550A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CB550A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CB550A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5" w:name="_Ref191386451"/>
      <w:bookmarkStart w:id="276" w:name="_Ref440271628"/>
      <w:bookmarkStart w:id="277" w:name="_Toc440357098"/>
      <w:bookmarkStart w:id="278" w:name="_Toc440359653"/>
      <w:bookmarkStart w:id="279" w:name="_Toc440632116"/>
      <w:bookmarkStart w:id="280" w:name="_Toc440875937"/>
      <w:bookmarkStart w:id="281" w:name="_Toc441131269"/>
      <w:bookmarkStart w:id="282" w:name="_Toc447292460"/>
      <w:r w:rsidRPr="00E71A48">
        <w:rPr>
          <w:szCs w:val="24"/>
        </w:rPr>
        <w:lastRenderedPageBreak/>
        <w:t xml:space="preserve">Привлечение </w:t>
      </w:r>
      <w:bookmarkEnd w:id="275"/>
      <w:proofErr w:type="spellStart"/>
      <w:r w:rsidR="005B074F" w:rsidRPr="00E71A48">
        <w:rPr>
          <w:szCs w:val="24"/>
        </w:rPr>
        <w:t>сопоставщиков</w:t>
      </w:r>
      <w:bookmarkEnd w:id="276"/>
      <w:bookmarkEnd w:id="277"/>
      <w:bookmarkEnd w:id="278"/>
      <w:bookmarkEnd w:id="279"/>
      <w:bookmarkEnd w:id="280"/>
      <w:bookmarkEnd w:id="281"/>
      <w:bookmarkEnd w:id="282"/>
      <w:proofErr w:type="spellEnd"/>
    </w:p>
    <w:p w:rsidR="005B074F" w:rsidRPr="00E71A48" w:rsidRDefault="00A44B30" w:rsidP="00CB550A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83" w:name="_Ref191386461"/>
      <w:bookmarkStart w:id="284" w:name="_Toc440357099"/>
      <w:bookmarkStart w:id="285" w:name="_Toc440359654"/>
      <w:bookmarkStart w:id="286" w:name="_Toc440632117"/>
      <w:bookmarkStart w:id="287" w:name="_Toc440875938"/>
      <w:bookmarkStart w:id="288" w:name="_Toc441131270"/>
      <w:bookmarkStart w:id="289" w:name="_Toc44729246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283"/>
      <w:bookmarkEnd w:id="284"/>
      <w:bookmarkEnd w:id="285"/>
      <w:bookmarkEnd w:id="286"/>
      <w:bookmarkEnd w:id="287"/>
      <w:bookmarkEnd w:id="288"/>
      <w:bookmarkEnd w:id="289"/>
    </w:p>
    <w:p w:rsidR="00717F60" w:rsidRPr="00E71A48" w:rsidRDefault="00717F60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fldSimple w:instr=" REF _Ref191386482 \r \h  \* MERGEFORMAT ">
        <w:r w:rsidR="00E2373E" w:rsidRPr="00E2373E">
          <w:rPr>
            <w:bCs w:val="0"/>
            <w:sz w:val="24"/>
            <w:szCs w:val="24"/>
          </w:rPr>
          <w:t>3.3.8.1</w:t>
        </w:r>
      </w:fldSimple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fldSimple w:instr=" REF _Ref191386407 \r \h  \* MERGEFORMAT ">
        <w:r w:rsidR="00E2373E" w:rsidRPr="00E2373E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E430B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E430BE">
        <w:rPr>
          <w:bCs w:val="0"/>
          <w:sz w:val="24"/>
          <w:szCs w:val="24"/>
        </w:rPr>
      </w:r>
      <w:r w:rsidR="00E430BE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3.3.8.1</w:t>
      </w:r>
      <w:r w:rsidR="00E430B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29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2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29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29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29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292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A93A52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fldSimple w:instr=" REF _Ref307563248 \r \h  \* MERGEFORMAT ">
        <w:r w:rsidR="00E2373E" w:rsidRPr="00E2373E">
          <w:rPr>
            <w:bCs w:val="0"/>
            <w:sz w:val="24"/>
            <w:szCs w:val="24"/>
            <w:lang w:val="en-US"/>
          </w:rPr>
          <w:t>a</w:t>
        </w:r>
        <w:r w:rsidR="00E2373E" w:rsidRPr="002A1876">
          <w:rPr>
            <w:bCs w:val="0"/>
            <w:sz w:val="24"/>
            <w:szCs w:val="24"/>
          </w:rPr>
          <w:t>)</w:t>
        </w:r>
      </w:fldSimple>
      <w:r w:rsidRPr="00E71A48">
        <w:rPr>
          <w:bCs w:val="0"/>
          <w:sz w:val="24"/>
          <w:szCs w:val="24"/>
        </w:rPr>
        <w:t xml:space="preserve">- </w:t>
      </w:r>
      <w:fldSimple w:instr=" REF _Ref307563262 \r \h  \* MERGEFORMAT ">
        <w:r w:rsidR="00E2373E" w:rsidRPr="00E2373E">
          <w:rPr>
            <w:bCs w:val="0"/>
            <w:sz w:val="24"/>
            <w:szCs w:val="24"/>
            <w:lang w:val="en-US"/>
          </w:rPr>
          <w:t>g</w:t>
        </w:r>
        <w:r w:rsidR="00E2373E" w:rsidRPr="002A1876">
          <w:rPr>
            <w:bCs w:val="0"/>
            <w:sz w:val="24"/>
            <w:szCs w:val="24"/>
          </w:rPr>
          <w:t>)</w:t>
        </w:r>
      </w:fldSimple>
      <w:r w:rsidRPr="00E71A48">
        <w:rPr>
          <w:bCs w:val="0"/>
          <w:sz w:val="24"/>
          <w:szCs w:val="24"/>
        </w:rPr>
        <w:t xml:space="preserve">п. </w:t>
      </w:r>
      <w:fldSimple w:instr=" REF _Ref306032591 \r \h  \* MERGEFORMAT ">
        <w:r w:rsidR="00E2373E" w:rsidRPr="00E2373E">
          <w:rPr>
            <w:bCs w:val="0"/>
            <w:sz w:val="24"/>
            <w:szCs w:val="24"/>
          </w:rPr>
          <w:t>3.3.10.4</w:t>
        </w:r>
      </w:fldSimple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71A48" w:rsidRDefault="00717F60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Любое юридическое лицо</w:t>
      </w:r>
      <w:r w:rsidR="00D77DCB" w:rsidRPr="00E71A48">
        <w:rPr>
          <w:bCs w:val="0"/>
          <w:sz w:val="24"/>
          <w:szCs w:val="24"/>
        </w:rPr>
        <w:t xml:space="preserve"> или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D77DCB" w:rsidRPr="00E71A48">
        <w:rPr>
          <w:bCs w:val="0"/>
          <w:sz w:val="24"/>
          <w:szCs w:val="24"/>
        </w:rPr>
        <w:t>в т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ч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индивидуальный предприниматель, может участвовать только в одном объединении и не имеет права принимать участие в данном запросе предложений самостоятельно</w:t>
      </w:r>
      <w:r w:rsidR="00A44B30">
        <w:rPr>
          <w:bCs w:val="0"/>
          <w:sz w:val="24"/>
          <w:szCs w:val="24"/>
        </w:rPr>
        <w:t>.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 xml:space="preserve">В случае невыполнения этих требований </w:t>
      </w:r>
      <w:r w:rsidR="008C75C0">
        <w:rPr>
          <w:bCs w:val="0"/>
          <w:sz w:val="24"/>
          <w:szCs w:val="24"/>
        </w:rPr>
        <w:t>Заявки</w:t>
      </w:r>
      <w:r w:rsidR="00D77DCB" w:rsidRPr="00E71A48">
        <w:rPr>
          <w:bCs w:val="0"/>
          <w:sz w:val="24"/>
          <w:szCs w:val="24"/>
        </w:rPr>
        <w:t xml:space="preserve"> с участием таких лиц будут отклонены без рассмотрения по существу.</w:t>
      </w:r>
    </w:p>
    <w:p w:rsidR="00717F60" w:rsidRPr="00E71A48" w:rsidRDefault="00717F60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proofErr w:type="gramEnd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E430BE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3.3.8.2</w:t>
      </w:r>
      <w:r w:rsidR="00E430BE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E430BE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E430BE">
        <w:rPr>
          <w:bCs w:val="0"/>
          <w:sz w:val="24"/>
          <w:szCs w:val="24"/>
        </w:rPr>
      </w:r>
      <w:r w:rsidR="00E430BE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5.15</w:t>
      </w:r>
      <w:r w:rsidR="00E430B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E430B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E430BE">
        <w:rPr>
          <w:bCs w:val="0"/>
          <w:sz w:val="24"/>
          <w:szCs w:val="24"/>
        </w:rPr>
      </w:r>
      <w:r w:rsidR="00E430BE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3.3.8.1</w:t>
      </w:r>
      <w:r w:rsidR="00E430B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3" w:name="_Ref306114966"/>
      <w:bookmarkStart w:id="294" w:name="_Toc440357100"/>
      <w:bookmarkStart w:id="295" w:name="_Toc440359655"/>
      <w:bookmarkStart w:id="296" w:name="_Toc440632118"/>
      <w:bookmarkStart w:id="297" w:name="_Toc440875939"/>
      <w:bookmarkStart w:id="298" w:name="_Toc441131271"/>
      <w:bookmarkStart w:id="299" w:name="_Toc447292462"/>
      <w:r w:rsidRPr="00E71A48">
        <w:rPr>
          <w:szCs w:val="24"/>
        </w:rPr>
        <w:t>Разъяснение Документации по запросу предложений</w:t>
      </w:r>
      <w:bookmarkEnd w:id="293"/>
      <w:bookmarkEnd w:id="294"/>
      <w:bookmarkEnd w:id="295"/>
      <w:bookmarkEnd w:id="296"/>
      <w:bookmarkEnd w:id="297"/>
      <w:bookmarkEnd w:id="298"/>
      <w:bookmarkEnd w:id="299"/>
    </w:p>
    <w:p w:rsidR="00717F60" w:rsidRPr="00E71A48" w:rsidRDefault="00717F60" w:rsidP="00CB550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CB550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CB550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E71A48">
        <w:rPr>
          <w:bCs w:val="0"/>
          <w:iCs/>
          <w:sz w:val="24"/>
          <w:szCs w:val="24"/>
        </w:rPr>
        <w:t>,</w:t>
      </w:r>
      <w:proofErr w:type="gramEnd"/>
      <w:r w:rsidRPr="00E71A48">
        <w:rPr>
          <w:bCs w:val="0"/>
          <w:iCs/>
          <w:sz w:val="24"/>
          <w:szCs w:val="24"/>
        </w:rPr>
        <w:t xml:space="preserve"> если разъяснения </w:t>
      </w:r>
      <w:r w:rsidRPr="003E6627">
        <w:rPr>
          <w:bCs w:val="0"/>
          <w:iCs/>
          <w:sz w:val="24"/>
          <w:szCs w:val="24"/>
        </w:rPr>
        <w:t xml:space="preserve">изменяют </w:t>
      </w:r>
      <w:r w:rsidR="007D07A7" w:rsidRPr="003E6627">
        <w:rPr>
          <w:bCs w:val="0"/>
          <w:iCs/>
          <w:sz w:val="24"/>
          <w:szCs w:val="24"/>
        </w:rPr>
        <w:t>Д</w:t>
      </w:r>
      <w:r w:rsidRPr="003E662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3E6627" w:rsidRPr="003E6627">
        <w:rPr>
          <w:bCs w:val="0"/>
          <w:iCs/>
          <w:sz w:val="24"/>
          <w:szCs w:val="24"/>
        </w:rPr>
        <w:t>внесение изменений в Д</w:t>
      </w:r>
      <w:r w:rsidR="003E6627" w:rsidRPr="003E6627">
        <w:rPr>
          <w:bCs w:val="0"/>
          <w:sz w:val="24"/>
          <w:szCs w:val="24"/>
        </w:rPr>
        <w:t>окументацию по запросу предложений</w:t>
      </w:r>
      <w:r w:rsidR="003E6627" w:rsidRPr="003E6627">
        <w:rPr>
          <w:bCs w:val="0"/>
          <w:iCs/>
          <w:sz w:val="24"/>
          <w:szCs w:val="24"/>
        </w:rPr>
        <w:t xml:space="preserve"> (п. </w:t>
      </w:r>
      <w:fldSimple w:instr=" REF _Ref440969806 \r \h  \* MERGEFORMAT ">
        <w:r w:rsidR="00E2373E" w:rsidRPr="00E2373E">
          <w:rPr>
            <w:bCs w:val="0"/>
            <w:iCs/>
            <w:sz w:val="24"/>
            <w:szCs w:val="24"/>
          </w:rPr>
          <w:t>3.3.12</w:t>
        </w:r>
      </w:fldSimple>
      <w:r w:rsidR="003E6627" w:rsidRPr="003E6627">
        <w:rPr>
          <w:bCs w:val="0"/>
          <w:iCs/>
          <w:sz w:val="24"/>
          <w:szCs w:val="24"/>
        </w:rPr>
        <w:t xml:space="preserve">) и, при необходимости, </w:t>
      </w:r>
      <w:r w:rsidRPr="003E6627">
        <w:rPr>
          <w:bCs w:val="0"/>
          <w:iCs/>
          <w:sz w:val="24"/>
          <w:szCs w:val="24"/>
        </w:rPr>
        <w:t>продление подачи заявок в соответствии</w:t>
      </w:r>
      <w:r w:rsidRPr="00E71A48">
        <w:rPr>
          <w:bCs w:val="0"/>
          <w:iCs/>
          <w:sz w:val="24"/>
          <w:szCs w:val="24"/>
        </w:rPr>
        <w:t xml:space="preserve"> с п. </w:t>
      </w:r>
      <w:r w:rsidR="00E430BE">
        <w:rPr>
          <w:bCs w:val="0"/>
          <w:iCs/>
          <w:sz w:val="24"/>
          <w:szCs w:val="24"/>
        </w:rPr>
        <w:fldChar w:fldCharType="begin"/>
      </w:r>
      <w:r w:rsidR="00A77A16">
        <w:rPr>
          <w:bCs w:val="0"/>
          <w:iCs/>
          <w:sz w:val="24"/>
          <w:szCs w:val="24"/>
        </w:rPr>
        <w:instrText xml:space="preserve"> REF _Ref440289401 \r \h </w:instrText>
      </w:r>
      <w:r w:rsidR="00E430BE">
        <w:rPr>
          <w:bCs w:val="0"/>
          <w:iCs/>
          <w:sz w:val="24"/>
          <w:szCs w:val="24"/>
        </w:rPr>
      </w:r>
      <w:r w:rsidR="00E430BE">
        <w:rPr>
          <w:bCs w:val="0"/>
          <w:iCs/>
          <w:sz w:val="24"/>
          <w:szCs w:val="24"/>
        </w:rPr>
        <w:fldChar w:fldCharType="separate"/>
      </w:r>
      <w:r w:rsidR="00E2373E">
        <w:rPr>
          <w:bCs w:val="0"/>
          <w:iCs/>
          <w:sz w:val="24"/>
          <w:szCs w:val="24"/>
        </w:rPr>
        <w:t>3.3.13</w:t>
      </w:r>
      <w:r w:rsidR="00E430BE">
        <w:rPr>
          <w:bCs w:val="0"/>
          <w:iCs/>
          <w:sz w:val="24"/>
          <w:szCs w:val="24"/>
        </w:rPr>
        <w:fldChar w:fldCharType="end"/>
      </w:r>
      <w:r w:rsidR="00400D7D" w:rsidRPr="00E71A48">
        <w:rPr>
          <w:bCs w:val="0"/>
          <w:iCs/>
          <w:sz w:val="24"/>
          <w:szCs w:val="24"/>
        </w:rPr>
        <w:t xml:space="preserve">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</w:t>
      </w:r>
      <w:r w:rsidR="007D07A7" w:rsidRPr="00E71A48">
        <w:rPr>
          <w:bCs w:val="0"/>
          <w:iCs/>
          <w:sz w:val="24"/>
          <w:szCs w:val="24"/>
        </w:rPr>
        <w:t xml:space="preserve"> по </w:t>
      </w:r>
      <w:r w:rsidR="007D07A7" w:rsidRPr="00E71A48">
        <w:rPr>
          <w:bCs w:val="0"/>
          <w:iCs/>
          <w:sz w:val="24"/>
          <w:szCs w:val="24"/>
        </w:rPr>
        <w:lastRenderedPageBreak/>
        <w:t>запросу предложений</w:t>
      </w:r>
      <w:r w:rsidRPr="00E71A48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0" w:name="_Toc440357101"/>
      <w:bookmarkStart w:id="301" w:name="_Toc440359656"/>
      <w:bookmarkStart w:id="302" w:name="_Toc440632119"/>
      <w:bookmarkStart w:id="303" w:name="_Toc440875940"/>
      <w:bookmarkStart w:id="304" w:name="_Ref440969806"/>
      <w:bookmarkStart w:id="305" w:name="_Toc441131272"/>
      <w:bookmarkStart w:id="306" w:name="_Toc447292463"/>
      <w:r w:rsidRPr="00E71A48">
        <w:rPr>
          <w:szCs w:val="24"/>
        </w:rPr>
        <w:t>Внесение изменений в Документацию по запросу предложений.</w:t>
      </w:r>
      <w:bookmarkEnd w:id="300"/>
      <w:bookmarkEnd w:id="301"/>
      <w:bookmarkEnd w:id="302"/>
      <w:bookmarkEnd w:id="303"/>
      <w:bookmarkEnd w:id="304"/>
      <w:bookmarkEnd w:id="305"/>
      <w:bookmarkEnd w:id="306"/>
    </w:p>
    <w:p w:rsidR="00DE2870" w:rsidRPr="00E71A48" w:rsidRDefault="00717F60" w:rsidP="00CB550A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C12384" w:rsidRDefault="00C12384" w:rsidP="00CB550A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Соответствующие уведомления о внесении изменений в Документацию по запросу предложений будут размещены Организатором запроса предложений на официальном сайте, сайте Общества и на сайте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7" w:name="_Ref440289401"/>
      <w:bookmarkStart w:id="308" w:name="_Toc440357102"/>
      <w:bookmarkStart w:id="309" w:name="_Toc440359657"/>
      <w:bookmarkStart w:id="310" w:name="_Toc440632120"/>
      <w:bookmarkStart w:id="311" w:name="_Toc440875941"/>
      <w:bookmarkStart w:id="312" w:name="_Toc441131273"/>
      <w:bookmarkStart w:id="313" w:name="_Toc447292464"/>
      <w:r w:rsidRPr="00E71A48">
        <w:rPr>
          <w:szCs w:val="24"/>
        </w:rPr>
        <w:t>Продление срока окончания приема Заявок</w:t>
      </w:r>
      <w:bookmarkEnd w:id="307"/>
      <w:bookmarkEnd w:id="308"/>
      <w:bookmarkEnd w:id="309"/>
      <w:bookmarkEnd w:id="310"/>
      <w:bookmarkEnd w:id="311"/>
      <w:bookmarkEnd w:id="312"/>
      <w:bookmarkEnd w:id="313"/>
    </w:p>
    <w:p w:rsidR="00717F60" w:rsidRPr="00E71A48" w:rsidRDefault="00717F60" w:rsidP="00CB550A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C12384" w:rsidRDefault="00C12384" w:rsidP="00CB550A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 xml:space="preserve">Соответствующие уведомления о продлении срока окончания приема Заявок будут размещены </w:t>
      </w:r>
      <w:r w:rsidRPr="00C12384">
        <w:rPr>
          <w:bCs w:val="0"/>
          <w:iCs/>
          <w:sz w:val="24"/>
          <w:szCs w:val="24"/>
        </w:rPr>
        <w:t>Организатором запроса предложений на официальном сайте, сайте Общества и на сайте ЭТП</w:t>
      </w:r>
      <w:r w:rsidR="00717F60" w:rsidRPr="00C12384">
        <w:rPr>
          <w:bCs w:val="0"/>
          <w:sz w:val="24"/>
          <w:szCs w:val="24"/>
        </w:rPr>
        <w:t>.</w:t>
      </w:r>
      <w:bookmarkStart w:id="31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15" w:name="_Toc299701566"/>
      <w:bookmarkStart w:id="316" w:name="_Ref306176386"/>
      <w:bookmarkStart w:id="317" w:name="_Ref440285128"/>
      <w:bookmarkStart w:id="318" w:name="_Toc440357103"/>
      <w:bookmarkStart w:id="319" w:name="_Toc440359658"/>
      <w:bookmarkStart w:id="320" w:name="_Toc440632121"/>
      <w:bookmarkStart w:id="321" w:name="_Toc440875942"/>
      <w:bookmarkStart w:id="322" w:name="_Toc441131274"/>
      <w:bookmarkStart w:id="323" w:name="_Toc44729246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932C0A" w:rsidRPr="00E71A48" w:rsidRDefault="009C744E" w:rsidP="00CB550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075E3F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CB550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CB550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24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2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E430BE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E430BE">
        <w:rPr>
          <w:bCs w:val="0"/>
          <w:sz w:val="24"/>
          <w:szCs w:val="24"/>
          <w:lang w:eastAsia="ru-RU"/>
        </w:rPr>
      </w:r>
      <w:r w:rsidR="00E430BE">
        <w:rPr>
          <w:bCs w:val="0"/>
          <w:sz w:val="24"/>
          <w:szCs w:val="24"/>
          <w:lang w:eastAsia="ru-RU"/>
        </w:rPr>
        <w:fldChar w:fldCharType="separate"/>
      </w:r>
      <w:r w:rsidR="00E2373E">
        <w:rPr>
          <w:bCs w:val="0"/>
          <w:sz w:val="24"/>
          <w:szCs w:val="24"/>
          <w:lang w:eastAsia="ru-RU"/>
        </w:rPr>
        <w:t>5.13</w:t>
      </w:r>
      <w:r w:rsidR="00E430BE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E71A48" w:rsidRDefault="00932C0A" w:rsidP="00CB550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25" w:name="_Ref307586570"/>
      <w:r w:rsidRPr="00E71A48">
        <w:rPr>
          <w:bCs w:val="0"/>
          <w:sz w:val="24"/>
          <w:szCs w:val="24"/>
        </w:rPr>
        <w:t>В соглашении о неустойке должно быть указано</w:t>
      </w:r>
      <w:bookmarkStart w:id="326" w:name="_Ref305753174"/>
      <w:r w:rsidRPr="00E71A48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E71A48">
        <w:rPr>
          <w:bCs w:val="0"/>
          <w:sz w:val="24"/>
          <w:szCs w:val="24"/>
        </w:rPr>
        <w:t>запросе предложений</w:t>
      </w:r>
      <w:r w:rsidRPr="00E71A48">
        <w:rPr>
          <w:bCs w:val="0"/>
          <w:sz w:val="24"/>
          <w:szCs w:val="24"/>
        </w:rPr>
        <w:t>:</w:t>
      </w:r>
      <w:bookmarkEnd w:id="325"/>
      <w:bookmarkEnd w:id="326"/>
    </w:p>
    <w:p w:rsidR="00932C0A" w:rsidRPr="00E71A48" w:rsidRDefault="00932C0A" w:rsidP="00CB550A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изменения или отзыва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fldSimple w:instr=" REF _Ref306008743 \r \h  \* MERGEFORMAT ">
        <w:r w:rsidR="00E2373E" w:rsidRPr="00E2373E">
          <w:rPr>
            <w:bCs w:val="0"/>
            <w:sz w:val="24"/>
            <w:szCs w:val="24"/>
          </w:rPr>
          <w:t>3.3.4</w:t>
        </w:r>
      </w:fldSimple>
      <w:r w:rsidRPr="00E71A48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E430BE">
        <w:rPr>
          <w:sz w:val="24"/>
          <w:szCs w:val="24"/>
        </w:rPr>
        <w:fldChar w:fldCharType="begin"/>
      </w:r>
      <w:r w:rsidR="00C12384">
        <w:rPr>
          <w:bCs w:val="0"/>
          <w:sz w:val="24"/>
          <w:szCs w:val="24"/>
        </w:rPr>
        <w:instrText xml:space="preserve"> REF _Ref306017842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3.4.2.4</w:t>
      </w:r>
      <w:r w:rsidR="00E430BE">
        <w:rPr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CB550A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CB550A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E430BE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E430BE">
        <w:rPr>
          <w:bCs w:val="0"/>
          <w:sz w:val="24"/>
          <w:szCs w:val="24"/>
        </w:rPr>
      </w:r>
      <w:r w:rsidR="00E430BE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3.10</w:t>
      </w:r>
      <w:r w:rsidR="00E430B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CB550A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CB550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2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fldSimple w:instr=" REF _Ref305753174 \r \h  \* MERGEFORMAT ">
        <w:r w:rsidR="00E2373E" w:rsidRPr="00E2373E">
          <w:rPr>
            <w:bCs w:val="0"/>
            <w:sz w:val="24"/>
            <w:szCs w:val="24"/>
          </w:rPr>
          <w:t>3.3.14.4</w:t>
        </w:r>
      </w:fldSimple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27"/>
      <w:r w:rsidR="00075E3F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CB550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28" w:name="_Ref299109207"/>
      <w:bookmarkStart w:id="329" w:name="_Ref307563826"/>
      <w:r w:rsidRPr="00E71A48">
        <w:rPr>
          <w:bCs w:val="0"/>
          <w:sz w:val="24"/>
          <w:szCs w:val="24"/>
        </w:rPr>
        <w:lastRenderedPageBreak/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28"/>
      <w:bookmarkEnd w:id="329"/>
    </w:p>
    <w:p w:rsidR="00932C0A" w:rsidRPr="00E71A48" w:rsidRDefault="00932C0A" w:rsidP="00CB550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Непредставление </w:t>
      </w:r>
      <w:proofErr w:type="gramStart"/>
      <w:r w:rsidRPr="00E71A48">
        <w:rPr>
          <w:bCs w:val="0"/>
          <w:sz w:val="24"/>
          <w:szCs w:val="24"/>
        </w:rPr>
        <w:t xml:space="preserve">обеспечения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proofErr w:type="gramEnd"/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или несоответствие условий и содержания обеспечения обязательств требованиям Документации </w:t>
      </w:r>
      <w:r w:rsidR="00D13911">
        <w:rPr>
          <w:bCs w:val="0"/>
          <w:sz w:val="24"/>
          <w:szCs w:val="24"/>
        </w:rPr>
        <w:t>будет</w:t>
      </w:r>
      <w:r w:rsidRPr="00E71A48">
        <w:rPr>
          <w:bCs w:val="0"/>
          <w:sz w:val="24"/>
          <w:szCs w:val="24"/>
        </w:rPr>
        <w:t xml:space="preserve"> являться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30" w:name="_Ref305973214"/>
      <w:bookmarkStart w:id="331" w:name="_Toc447292466"/>
      <w:r w:rsidRPr="00E71A48">
        <w:t>Подача Заявок и их прием</w:t>
      </w:r>
      <w:bookmarkStart w:id="332" w:name="_Ref56229451"/>
      <w:bookmarkEnd w:id="314"/>
      <w:bookmarkEnd w:id="330"/>
      <w:bookmarkEnd w:id="33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3" w:name="_Toc439323707"/>
      <w:bookmarkStart w:id="334" w:name="_Toc440357105"/>
      <w:bookmarkStart w:id="335" w:name="_Toc440359660"/>
      <w:bookmarkStart w:id="336" w:name="_Toc440632123"/>
      <w:bookmarkStart w:id="337" w:name="_Toc440875944"/>
      <w:bookmarkStart w:id="338" w:name="_Toc441131276"/>
      <w:bookmarkStart w:id="339" w:name="_Toc447292467"/>
      <w:r w:rsidRPr="00E71A48">
        <w:rPr>
          <w:szCs w:val="24"/>
        </w:rPr>
        <w:t>Подача Заявок через ЭТП</w:t>
      </w:r>
      <w:bookmarkEnd w:id="333"/>
      <w:bookmarkEnd w:id="334"/>
      <w:bookmarkEnd w:id="335"/>
      <w:bookmarkEnd w:id="336"/>
      <w:bookmarkEnd w:id="337"/>
      <w:bookmarkEnd w:id="338"/>
      <w:bookmarkEnd w:id="339"/>
    </w:p>
    <w:p w:rsidR="00717F60" w:rsidRPr="00C12384" w:rsidRDefault="00C12384" w:rsidP="00CB550A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Подача Заявки через ЭТП не предусмотрена.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115077798"/>
      <w:bookmarkStart w:id="341" w:name="_Toc439323708"/>
      <w:bookmarkStart w:id="342" w:name="_Toc440357106"/>
      <w:bookmarkStart w:id="343" w:name="_Toc440359661"/>
      <w:bookmarkStart w:id="344" w:name="_Toc440632124"/>
      <w:bookmarkStart w:id="345" w:name="_Toc440875945"/>
      <w:bookmarkStart w:id="346" w:name="_Toc441131277"/>
      <w:bookmarkStart w:id="347" w:name="_Toc447292468"/>
      <w:r w:rsidRPr="00E71A48">
        <w:rPr>
          <w:szCs w:val="24"/>
        </w:rPr>
        <w:t>Подача Заявок в письменной форме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</w:p>
    <w:bookmarkEnd w:id="332"/>
    <w:p w:rsidR="00C12384" w:rsidRPr="00C12384" w:rsidRDefault="00C12384" w:rsidP="00CB550A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Перед подачей Заявка и его копии должны быть надежно запечатаны в конверты (пакеты, ящики и т.п.). Заявка запечатывается в конверт, обозначаемый словами «Предложение». Копии Заявки запечатываются в конверты, обозначаемые словами «Копия-1» и т.д.</w:t>
      </w:r>
    </w:p>
    <w:p w:rsidR="00C12384" w:rsidRPr="00C12384" w:rsidRDefault="00C12384" w:rsidP="00CB550A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48" w:name="_Ref93172396"/>
      <w:r w:rsidRPr="00C12384">
        <w:rPr>
          <w:bCs w:val="0"/>
          <w:sz w:val="24"/>
          <w:szCs w:val="24"/>
        </w:rPr>
        <w:t>На каждом из этих конвертов необходимо указать следующие сведения:</w:t>
      </w:r>
      <w:bookmarkEnd w:id="348"/>
    </w:p>
    <w:p w:rsidR="00C12384" w:rsidRPr="00C12384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49" w:name="_Ref56226704"/>
      <w:r w:rsidRPr="00C12384">
        <w:rPr>
          <w:bCs w:val="0"/>
          <w:sz w:val="24"/>
          <w:szCs w:val="24"/>
        </w:rPr>
        <w:t xml:space="preserve">наименование и адрес Организатора в соответствии с п. </w:t>
      </w:r>
      <w:fldSimple w:instr=" REF _Ref191386085 \n \h  \* MERGEFORMAT ">
        <w:r w:rsidR="00E2373E" w:rsidRPr="00E2373E">
          <w:rPr>
            <w:bCs w:val="0"/>
            <w:sz w:val="24"/>
            <w:szCs w:val="24"/>
          </w:rPr>
          <w:t>1.1.1</w:t>
        </w:r>
      </w:fldSimple>
      <w:r w:rsidRPr="00C12384">
        <w:rPr>
          <w:bCs w:val="0"/>
          <w:sz w:val="24"/>
          <w:szCs w:val="24"/>
        </w:rPr>
        <w:t>;</w:t>
      </w:r>
    </w:p>
    <w:p w:rsidR="00C12384" w:rsidRPr="00C12384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полное фирменное наименование Участника и его почтовый адрес;</w:t>
      </w:r>
    </w:p>
    <w:p w:rsidR="00C12384" w:rsidRPr="00C12384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 xml:space="preserve">предмет запроса предложений в соответствии с п. </w:t>
      </w:r>
      <w:fldSimple w:instr=" REF _Ref306980366 \r \h  \* MERGEFORMAT ">
        <w:r w:rsidR="00E2373E" w:rsidRPr="00E2373E">
          <w:rPr>
            <w:bCs w:val="0"/>
            <w:sz w:val="24"/>
            <w:szCs w:val="24"/>
          </w:rPr>
          <w:t>1.1.4</w:t>
        </w:r>
      </w:fldSimple>
    </w:p>
    <w:p w:rsidR="00C12384" w:rsidRPr="00C12384" w:rsidRDefault="00C12384" w:rsidP="00CB550A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Запечатанные конверты с Заявкой и его копиями помещаются в один внешний конверт, который также должен быть надежно запечатан. На внешнем конверте указывается следующая информация:</w:t>
      </w:r>
      <w:bookmarkEnd w:id="349"/>
    </w:p>
    <w:p w:rsidR="00C12384" w:rsidRPr="00C12384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 xml:space="preserve">наименование и адрес Организатора в соответствии с п. </w:t>
      </w:r>
      <w:fldSimple w:instr=" REF _Ref191386085 \n \h  \* MERGEFORMAT ">
        <w:r w:rsidR="00E2373E" w:rsidRPr="00E2373E">
          <w:rPr>
            <w:bCs w:val="0"/>
            <w:sz w:val="24"/>
            <w:szCs w:val="24"/>
          </w:rPr>
          <w:t>1.1.1</w:t>
        </w:r>
      </w:fldSimple>
      <w:r w:rsidRPr="00C12384">
        <w:rPr>
          <w:bCs w:val="0"/>
          <w:sz w:val="24"/>
          <w:szCs w:val="24"/>
        </w:rPr>
        <w:t>;</w:t>
      </w:r>
    </w:p>
    <w:p w:rsidR="00C12384" w:rsidRPr="00C12384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полное фирменное наименование Участника и его почтовый адрес;</w:t>
      </w:r>
    </w:p>
    <w:p w:rsidR="00C12384" w:rsidRPr="00C12384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 xml:space="preserve">предмет запроса предложений в соответствии с п. </w:t>
      </w:r>
      <w:fldSimple w:instr=" REF _Ref306980366 \r \h  \* MERGEFORMAT ">
        <w:r w:rsidR="00E2373E" w:rsidRPr="00E2373E">
          <w:rPr>
            <w:bCs w:val="0"/>
            <w:sz w:val="24"/>
            <w:szCs w:val="24"/>
          </w:rPr>
          <w:t>1.1.4</w:t>
        </w:r>
      </w:fldSimple>
    </w:p>
    <w:p w:rsidR="00C12384" w:rsidRPr="00C12384" w:rsidRDefault="00C12384" w:rsidP="00CB550A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50" w:name="_Ref306017842"/>
      <w:r w:rsidRPr="00C12384">
        <w:rPr>
          <w:bCs w:val="0"/>
          <w:sz w:val="24"/>
          <w:szCs w:val="24"/>
        </w:rPr>
        <w:t xml:space="preserve">Участники должны обеспечить доставку своих Заявок в </w:t>
      </w:r>
      <w:r w:rsidRPr="00075E3F">
        <w:rPr>
          <w:bCs w:val="0"/>
          <w:sz w:val="24"/>
          <w:szCs w:val="24"/>
        </w:rPr>
        <w:t xml:space="preserve">срок до </w:t>
      </w:r>
      <w:r w:rsidRPr="00075E3F">
        <w:rPr>
          <w:b/>
          <w:bCs w:val="0"/>
          <w:sz w:val="24"/>
          <w:szCs w:val="24"/>
        </w:rPr>
        <w:t xml:space="preserve">12 часов 00 минут </w:t>
      </w:r>
      <w:r w:rsidR="00075E3F" w:rsidRPr="00075E3F">
        <w:rPr>
          <w:b/>
          <w:bCs w:val="0"/>
          <w:sz w:val="24"/>
          <w:szCs w:val="24"/>
        </w:rPr>
        <w:t>05</w:t>
      </w:r>
      <w:r w:rsidRPr="00075E3F">
        <w:rPr>
          <w:b/>
          <w:bCs w:val="0"/>
          <w:sz w:val="24"/>
          <w:szCs w:val="24"/>
        </w:rPr>
        <w:t xml:space="preserve"> </w:t>
      </w:r>
      <w:r w:rsidR="00075E3F" w:rsidRPr="00075E3F">
        <w:rPr>
          <w:b/>
          <w:bCs w:val="0"/>
          <w:sz w:val="24"/>
          <w:szCs w:val="24"/>
        </w:rPr>
        <w:t>сентября</w:t>
      </w:r>
      <w:r w:rsidRPr="00075E3F">
        <w:rPr>
          <w:b/>
          <w:bCs w:val="0"/>
          <w:sz w:val="24"/>
          <w:szCs w:val="24"/>
        </w:rPr>
        <w:t xml:space="preserve"> 2016 года </w:t>
      </w:r>
      <w:r w:rsidRPr="00075E3F">
        <w:rPr>
          <w:bCs w:val="0"/>
          <w:sz w:val="24"/>
          <w:szCs w:val="24"/>
        </w:rPr>
        <w:t xml:space="preserve">по адресу: </w:t>
      </w:r>
      <w:bookmarkEnd w:id="350"/>
      <w:r w:rsidR="00075E3F" w:rsidRPr="00075E3F">
        <w:rPr>
          <w:sz w:val="24"/>
          <w:szCs w:val="24"/>
        </w:rPr>
        <w:t>РФ, 308000, г. Белгород, ул. П</w:t>
      </w:r>
      <w:r w:rsidR="00075E3F" w:rsidRPr="00BD0465">
        <w:rPr>
          <w:sz w:val="24"/>
          <w:szCs w:val="24"/>
        </w:rPr>
        <w:t xml:space="preserve">реображенская 42, , к. №715, исполнительные сотрудники – </w:t>
      </w:r>
      <w:r w:rsidR="00075E3F" w:rsidRPr="00BD0465">
        <w:t>Горягина Татьяна Николаевна, контактный телефон: (4722) 58-17-51</w:t>
      </w:r>
      <w:r w:rsidR="00075E3F" w:rsidRPr="00BD0465">
        <w:rPr>
          <w:sz w:val="24"/>
          <w:szCs w:val="24"/>
        </w:rPr>
        <w:t>;</w:t>
      </w:r>
      <w:r w:rsidR="00075E3F" w:rsidRPr="00BD0465">
        <w:rPr>
          <w:b/>
          <w:sz w:val="24"/>
          <w:szCs w:val="24"/>
        </w:rPr>
        <w:t xml:space="preserve"> </w:t>
      </w:r>
      <w:r w:rsidR="00075E3F" w:rsidRPr="00BD0465">
        <w:t>Ермолова Ирина Валерьевна – контактный телефон: (4722) 58-17-81</w:t>
      </w:r>
      <w:r w:rsidR="00075E3F" w:rsidRPr="00BD0465">
        <w:rPr>
          <w:sz w:val="24"/>
          <w:szCs w:val="24"/>
        </w:rPr>
        <w:t xml:space="preserve">. </w:t>
      </w:r>
      <w:r w:rsidR="00075E3F" w:rsidRPr="00BD0465">
        <w:rPr>
          <w:bCs w:val="0"/>
          <w:sz w:val="24"/>
          <w:szCs w:val="24"/>
        </w:rPr>
        <w:t>При этом Участникам рекомендуется предварительно позвонить</w:t>
      </w:r>
      <w:r w:rsidR="00075E3F" w:rsidRPr="00C12384">
        <w:rPr>
          <w:bCs w:val="0"/>
          <w:sz w:val="24"/>
          <w:szCs w:val="24"/>
        </w:rPr>
        <w:t xml:space="preserve"> по указанному выше телефону.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</w:t>
      </w:r>
    </w:p>
    <w:p w:rsidR="00C12384" w:rsidRPr="00C12384" w:rsidRDefault="00C12384" w:rsidP="00CB550A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 xml:space="preserve">Заявки в бумажной форме должны быть поданы до истечения срока, указанного в п. </w:t>
      </w:r>
      <w:fldSimple w:instr=" REF _Ref306017842 \r \h  \* MERGEFORMAT ">
        <w:r w:rsidR="00E2373E" w:rsidRPr="00E2373E">
          <w:rPr>
            <w:bCs w:val="0"/>
            <w:sz w:val="24"/>
            <w:szCs w:val="24"/>
          </w:rPr>
          <w:t>3.4.2.4</w:t>
        </w:r>
      </w:fldSimple>
      <w:r w:rsidRPr="00C12384">
        <w:rPr>
          <w:bCs w:val="0"/>
          <w:sz w:val="24"/>
          <w:szCs w:val="24"/>
        </w:rPr>
        <w:t xml:space="preserve">. </w:t>
      </w:r>
      <w:r w:rsidRPr="00C12384">
        <w:rPr>
          <w:sz w:val="24"/>
          <w:szCs w:val="24"/>
        </w:rPr>
        <w:t>Заявки, полученные позже установленного выше срока, будут отклонены без рассмотрения их по существу, независимо от причин опоздания.</w:t>
      </w:r>
    </w:p>
    <w:p w:rsidR="00717F60" w:rsidRPr="00C12384" w:rsidRDefault="00C12384" w:rsidP="00CB550A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Организатор выдает расписку о получении Заявки лицу, доставившему конверт, с указанием времени получения.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51" w:name="_Ref303683883"/>
      <w:bookmarkStart w:id="352" w:name="_Toc447292469"/>
      <w:r w:rsidRPr="00E71A48">
        <w:t xml:space="preserve">Изменение и отзыв </w:t>
      </w:r>
      <w:r w:rsidR="004B5EB3" w:rsidRPr="00E71A48">
        <w:t>Заявк</w:t>
      </w:r>
      <w:r w:rsidRPr="00E71A48">
        <w:t>и</w:t>
      </w:r>
      <w:bookmarkEnd w:id="351"/>
      <w:bookmarkEnd w:id="352"/>
    </w:p>
    <w:p w:rsidR="00E2373E" w:rsidRPr="00C12384" w:rsidRDefault="00E2373E" w:rsidP="00E2373E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53" w:name="_Ref305973250"/>
      <w:r w:rsidRPr="00796A96">
        <w:rPr>
          <w:sz w:val="24"/>
          <w:szCs w:val="24"/>
        </w:rPr>
        <w:t>До окончания срока подачи Заявок</w:t>
      </w:r>
      <w:r>
        <w:rPr>
          <w:sz w:val="24"/>
          <w:szCs w:val="24"/>
        </w:rPr>
        <w:t xml:space="preserve"> </w:t>
      </w:r>
      <w:r w:rsidRPr="00597F9C">
        <w:rPr>
          <w:iCs/>
          <w:sz w:val="24"/>
          <w:szCs w:val="24"/>
        </w:rPr>
        <w:t xml:space="preserve">(п. </w:t>
      </w:r>
      <w:r w:rsidR="00E430BE">
        <w:fldChar w:fldCharType="begin"/>
      </w:r>
      <w:r>
        <w:rPr>
          <w:sz w:val="24"/>
          <w:szCs w:val="24"/>
        </w:rPr>
        <w:instrText xml:space="preserve"> REF _Ref306017842 \r \h </w:instrText>
      </w:r>
      <w:r w:rsidR="00E430BE">
        <w:fldChar w:fldCharType="separate"/>
      </w:r>
      <w:r>
        <w:rPr>
          <w:sz w:val="24"/>
          <w:szCs w:val="24"/>
        </w:rPr>
        <w:t>3.4.2.4</w:t>
      </w:r>
      <w:r w:rsidR="00E430BE">
        <w:fldChar w:fldCharType="end"/>
      </w:r>
      <w:r w:rsidRPr="00597F9C">
        <w:rPr>
          <w:iCs/>
          <w:sz w:val="24"/>
          <w:szCs w:val="24"/>
        </w:rPr>
        <w:t>)</w:t>
      </w:r>
      <w:r w:rsidRPr="00796A96">
        <w:rPr>
          <w:sz w:val="24"/>
          <w:szCs w:val="24"/>
        </w:rPr>
        <w:t xml:space="preserve"> Участник вправе изменить или отозвать поданную </w:t>
      </w:r>
      <w:r>
        <w:rPr>
          <w:sz w:val="24"/>
          <w:szCs w:val="24"/>
        </w:rPr>
        <w:t>Заявку, после окончания срока подачи заявок Участник может только отозвать свою поданную Заявку</w:t>
      </w:r>
      <w:r w:rsidRPr="00C12384">
        <w:rPr>
          <w:bCs w:val="0"/>
          <w:sz w:val="24"/>
          <w:szCs w:val="24"/>
        </w:rPr>
        <w:t>.</w:t>
      </w:r>
    </w:p>
    <w:p w:rsidR="00E2373E" w:rsidRPr="00C12384" w:rsidRDefault="00E2373E" w:rsidP="00E2373E">
      <w:pPr>
        <w:widowControl w:val="0"/>
        <w:numPr>
          <w:ilvl w:val="2"/>
          <w:numId w:val="29"/>
        </w:numPr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54" w:name="_Ref115078477"/>
      <w:r w:rsidRPr="00C12384">
        <w:rPr>
          <w:bCs w:val="0"/>
          <w:sz w:val="24"/>
          <w:szCs w:val="24"/>
        </w:rPr>
        <w:t>В случае изменения Заявки Участники готовят следующие документы в письменной форме:</w:t>
      </w:r>
      <w:bookmarkEnd w:id="354"/>
    </w:p>
    <w:p w:rsidR="00E2373E" w:rsidRPr="00C12384" w:rsidRDefault="00E2373E" w:rsidP="00E2373E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lastRenderedPageBreak/>
        <w:t xml:space="preserve">обращение к Организатору с просьбой об изменении Заявки на бланке Участника, подписанное и скрепленное печатью в порядке, указанном в пунктах </w:t>
      </w:r>
      <w:fldSimple w:instr=" REF _Ref55279015 \r \h  \* MERGEFORMAT ">
        <w:r w:rsidRPr="00E2373E">
          <w:rPr>
            <w:bCs w:val="0"/>
            <w:sz w:val="24"/>
            <w:szCs w:val="24"/>
          </w:rPr>
          <w:t>3.3.1.6</w:t>
        </w:r>
      </w:fldSimple>
      <w:r w:rsidRPr="00C12384">
        <w:rPr>
          <w:bCs w:val="0"/>
          <w:sz w:val="24"/>
          <w:szCs w:val="24"/>
        </w:rPr>
        <w:t xml:space="preserve">, </w:t>
      </w:r>
      <w:fldSimple w:instr=" REF _Ref195087786 \r \h  \* MERGEFORMAT ">
        <w:r w:rsidRPr="00E2373E">
          <w:rPr>
            <w:bCs w:val="0"/>
            <w:sz w:val="24"/>
            <w:szCs w:val="24"/>
          </w:rPr>
          <w:t>3.3.1.7</w:t>
        </w:r>
      </w:fldSimple>
      <w:r w:rsidRPr="00C12384">
        <w:rPr>
          <w:bCs w:val="0"/>
          <w:sz w:val="24"/>
          <w:szCs w:val="24"/>
        </w:rPr>
        <w:t>;</w:t>
      </w:r>
    </w:p>
    <w:p w:rsidR="00E2373E" w:rsidRPr="00C12384" w:rsidRDefault="00E2373E" w:rsidP="00E2373E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перечень изменений в Заявку с указанием документов первоначальной Заявки, которых данные изменения касаются;</w:t>
      </w:r>
    </w:p>
    <w:p w:rsidR="00E2373E" w:rsidRPr="00C12384" w:rsidRDefault="00E2373E" w:rsidP="00E2373E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after="100" w:line="264" w:lineRule="auto"/>
        <w:ind w:left="0" w:firstLine="425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новые версии документов, которые изменяются.</w:t>
      </w:r>
    </w:p>
    <w:p w:rsidR="00E2373E" w:rsidRPr="001D2F34" w:rsidRDefault="00E2373E" w:rsidP="00E2373E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D2F34">
        <w:rPr>
          <w:sz w:val="24"/>
          <w:szCs w:val="24"/>
        </w:rPr>
        <w:t xml:space="preserve">В случае отзыва Заявки Участники готовят обращение к Организатору на бланке Участника, </w:t>
      </w:r>
      <w:r w:rsidRPr="001D2F34">
        <w:rPr>
          <w:bCs w:val="0"/>
          <w:sz w:val="24"/>
          <w:szCs w:val="24"/>
        </w:rPr>
        <w:t>подписанное</w:t>
      </w:r>
      <w:r w:rsidRPr="001D2F34">
        <w:rPr>
          <w:sz w:val="24"/>
          <w:szCs w:val="24"/>
        </w:rPr>
        <w:t xml:space="preserve"> и скрепленное печатью в порядке, указанном в пунктах </w:t>
      </w:r>
      <w:fldSimple w:instr=" REF _Ref55279015 \r \h  \* MERGEFORMAT ">
        <w:r>
          <w:rPr>
            <w:sz w:val="24"/>
            <w:szCs w:val="24"/>
          </w:rPr>
          <w:t>3.3.1.6</w:t>
        </w:r>
      </w:fldSimple>
      <w:r w:rsidRPr="001D2F34">
        <w:rPr>
          <w:sz w:val="24"/>
          <w:szCs w:val="24"/>
        </w:rPr>
        <w:t xml:space="preserve">, </w:t>
      </w:r>
      <w:fldSimple w:instr=" REF _Ref195087786 \r \h  \* MERGEFORMAT ">
        <w:r>
          <w:rPr>
            <w:sz w:val="24"/>
            <w:szCs w:val="24"/>
          </w:rPr>
          <w:t>3.3.1.7</w:t>
        </w:r>
      </w:fldSimple>
      <w:r>
        <w:rPr>
          <w:sz w:val="24"/>
          <w:szCs w:val="24"/>
        </w:rPr>
        <w:t>,</w:t>
      </w:r>
      <w:r w:rsidRPr="001D2F34">
        <w:rPr>
          <w:sz w:val="24"/>
          <w:szCs w:val="24"/>
        </w:rPr>
        <w:t xml:space="preserve"> в письменной форме</w:t>
      </w:r>
      <w:r>
        <w:rPr>
          <w:bCs w:val="0"/>
          <w:sz w:val="24"/>
          <w:szCs w:val="24"/>
        </w:rPr>
        <w:t>.</w:t>
      </w:r>
    </w:p>
    <w:p w:rsidR="00E2373E" w:rsidRDefault="00E2373E" w:rsidP="00E2373E">
      <w:pPr>
        <w:widowControl w:val="0"/>
        <w:numPr>
          <w:ilvl w:val="2"/>
          <w:numId w:val="29"/>
        </w:numPr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Если Организатор не получит сведения</w:t>
      </w:r>
      <w:r>
        <w:rPr>
          <w:bCs w:val="0"/>
          <w:sz w:val="24"/>
          <w:szCs w:val="24"/>
        </w:rPr>
        <w:t>:</w:t>
      </w:r>
    </w:p>
    <w:p w:rsidR="00E2373E" w:rsidRPr="00321ACD" w:rsidRDefault="00E2373E" w:rsidP="00E2373E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sz w:val="24"/>
          <w:szCs w:val="24"/>
        </w:rPr>
      </w:pPr>
      <w:r w:rsidRPr="00796A96">
        <w:rPr>
          <w:sz w:val="24"/>
          <w:szCs w:val="24"/>
        </w:rPr>
        <w:t xml:space="preserve">об </w:t>
      </w:r>
      <w:r w:rsidRPr="001D2F34">
        <w:rPr>
          <w:bCs w:val="0"/>
          <w:sz w:val="24"/>
          <w:szCs w:val="24"/>
        </w:rPr>
        <w:t>изменениях</w:t>
      </w:r>
      <w:r w:rsidRPr="00796A96">
        <w:rPr>
          <w:sz w:val="24"/>
          <w:szCs w:val="24"/>
        </w:rPr>
        <w:t xml:space="preserve"> или </w:t>
      </w:r>
      <w:r w:rsidRPr="001D2F34">
        <w:rPr>
          <w:bCs w:val="0"/>
          <w:sz w:val="24"/>
          <w:szCs w:val="24"/>
        </w:rPr>
        <w:t>отзыве</w:t>
      </w:r>
      <w:r w:rsidRPr="00796A96">
        <w:rPr>
          <w:sz w:val="24"/>
          <w:szCs w:val="24"/>
        </w:rPr>
        <w:t xml:space="preserve"> </w:t>
      </w:r>
      <w:r w:rsidRPr="006D28DA">
        <w:rPr>
          <w:sz w:val="24"/>
          <w:szCs w:val="24"/>
        </w:rPr>
        <w:t>Заявки в письменной (бумажной) форме в срок</w:t>
      </w:r>
      <w:r>
        <w:rPr>
          <w:sz w:val="24"/>
          <w:szCs w:val="24"/>
        </w:rPr>
        <w:t xml:space="preserve">, указанный в п. </w:t>
      </w:r>
      <w:r w:rsidR="00E430BE">
        <w:fldChar w:fldCharType="begin"/>
      </w:r>
      <w:r>
        <w:rPr>
          <w:sz w:val="24"/>
          <w:szCs w:val="24"/>
        </w:rPr>
        <w:instrText xml:space="preserve"> REF _Ref306017842 \r \h </w:instrText>
      </w:r>
      <w:r w:rsidR="00E430BE">
        <w:fldChar w:fldCharType="separate"/>
      </w:r>
      <w:r>
        <w:rPr>
          <w:sz w:val="24"/>
          <w:szCs w:val="24"/>
        </w:rPr>
        <w:t>3.4.2.4</w:t>
      </w:r>
      <w:r w:rsidR="00E430BE">
        <w:fldChar w:fldCharType="end"/>
      </w:r>
      <w:r>
        <w:t xml:space="preserve">, </w:t>
      </w:r>
      <w:r w:rsidRPr="00796A96">
        <w:rPr>
          <w:sz w:val="24"/>
          <w:szCs w:val="24"/>
        </w:rPr>
        <w:t>то</w:t>
      </w:r>
      <w:r>
        <w:rPr>
          <w:sz w:val="24"/>
          <w:szCs w:val="24"/>
        </w:rPr>
        <w:t xml:space="preserve"> данные изменения или отзыв </w:t>
      </w:r>
      <w:proofErr w:type="gramStart"/>
      <w:r>
        <w:rPr>
          <w:sz w:val="24"/>
          <w:szCs w:val="24"/>
        </w:rPr>
        <w:t>буду</w:t>
      </w:r>
      <w:r w:rsidRPr="00796A96">
        <w:rPr>
          <w:sz w:val="24"/>
          <w:szCs w:val="24"/>
        </w:rPr>
        <w:t>т считаться неполученным</w:t>
      </w:r>
      <w:r>
        <w:rPr>
          <w:sz w:val="24"/>
          <w:szCs w:val="24"/>
        </w:rPr>
        <w:t>и вовремя и не</w:t>
      </w:r>
      <w:proofErr w:type="gramEnd"/>
      <w:r>
        <w:rPr>
          <w:sz w:val="24"/>
          <w:szCs w:val="24"/>
        </w:rPr>
        <w:t xml:space="preserve"> буду</w:t>
      </w:r>
      <w:r w:rsidRPr="00796A96">
        <w:rPr>
          <w:sz w:val="24"/>
          <w:szCs w:val="24"/>
        </w:rPr>
        <w:t>т учитываться</w:t>
      </w:r>
      <w:r>
        <w:rPr>
          <w:sz w:val="24"/>
          <w:szCs w:val="24"/>
        </w:rPr>
        <w:t>;</w:t>
      </w:r>
    </w:p>
    <w:p w:rsidR="00E2373E" w:rsidRPr="00C12384" w:rsidRDefault="00E2373E" w:rsidP="00E2373E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>
        <w:rPr>
          <w:sz w:val="24"/>
          <w:szCs w:val="24"/>
        </w:rPr>
        <w:t xml:space="preserve">об </w:t>
      </w:r>
      <w:r w:rsidRPr="00796A96">
        <w:rPr>
          <w:sz w:val="24"/>
          <w:szCs w:val="24"/>
        </w:rPr>
        <w:t xml:space="preserve">отзыве </w:t>
      </w:r>
      <w:r w:rsidRPr="006D28DA">
        <w:rPr>
          <w:sz w:val="24"/>
          <w:szCs w:val="24"/>
        </w:rPr>
        <w:t xml:space="preserve">Заявки в письменной (бумажной) форме </w:t>
      </w:r>
      <w:r>
        <w:rPr>
          <w:sz w:val="24"/>
          <w:szCs w:val="24"/>
        </w:rPr>
        <w:t xml:space="preserve">после окончания </w:t>
      </w:r>
      <w:r w:rsidRPr="006D28DA">
        <w:rPr>
          <w:sz w:val="24"/>
          <w:szCs w:val="24"/>
        </w:rPr>
        <w:t>срок</w:t>
      </w:r>
      <w:r>
        <w:rPr>
          <w:sz w:val="24"/>
          <w:szCs w:val="24"/>
        </w:rPr>
        <w:t xml:space="preserve">а, указанного в п. </w:t>
      </w:r>
      <w:r w:rsidR="00E430BE">
        <w:fldChar w:fldCharType="begin"/>
      </w:r>
      <w:r>
        <w:rPr>
          <w:sz w:val="24"/>
          <w:szCs w:val="24"/>
        </w:rPr>
        <w:instrText xml:space="preserve"> REF _Ref306017842 \r \h </w:instrText>
      </w:r>
      <w:r w:rsidR="00E430BE">
        <w:fldChar w:fldCharType="separate"/>
      </w:r>
      <w:r>
        <w:rPr>
          <w:sz w:val="24"/>
          <w:szCs w:val="24"/>
        </w:rPr>
        <w:t>3.4.2.4</w:t>
      </w:r>
      <w:r w:rsidR="00E430BE">
        <w:fldChar w:fldCharType="end"/>
      </w:r>
      <w:r>
        <w:t xml:space="preserve">, </w:t>
      </w:r>
      <w:r w:rsidRPr="00796A96">
        <w:rPr>
          <w:sz w:val="24"/>
          <w:szCs w:val="24"/>
        </w:rPr>
        <w:t xml:space="preserve">то  отзыв </w:t>
      </w:r>
      <w:proofErr w:type="gramStart"/>
      <w:r w:rsidRPr="00796A96">
        <w:rPr>
          <w:sz w:val="24"/>
          <w:szCs w:val="24"/>
        </w:rPr>
        <w:t>будет считаться неполученным и не</w:t>
      </w:r>
      <w:proofErr w:type="gramEnd"/>
      <w:r w:rsidRPr="00796A96">
        <w:rPr>
          <w:sz w:val="24"/>
          <w:szCs w:val="24"/>
        </w:rPr>
        <w:t xml:space="preserve"> будет учитываться</w:t>
      </w:r>
      <w:r>
        <w:rPr>
          <w:sz w:val="24"/>
          <w:szCs w:val="24"/>
        </w:rPr>
        <w:t xml:space="preserve"> при подведении итогов </w:t>
      </w:r>
      <w:r w:rsidRPr="001D2F34">
        <w:rPr>
          <w:bCs w:val="0"/>
          <w:sz w:val="24"/>
          <w:szCs w:val="24"/>
        </w:rPr>
        <w:t>закупочной</w:t>
      </w:r>
      <w:r>
        <w:rPr>
          <w:sz w:val="24"/>
          <w:szCs w:val="24"/>
        </w:rPr>
        <w:t xml:space="preserve"> процедуры</w:t>
      </w:r>
      <w:r w:rsidRPr="00C12384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55" w:name="_Toc447292470"/>
      <w:r w:rsidRPr="00E71A48">
        <w:t>Оценка Заявок и проведение переговоров</w:t>
      </w:r>
      <w:bookmarkEnd w:id="353"/>
      <w:bookmarkEnd w:id="355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6" w:name="_Toc439323711"/>
      <w:bookmarkStart w:id="357" w:name="_Toc440357109"/>
      <w:bookmarkStart w:id="358" w:name="_Toc440359664"/>
      <w:bookmarkStart w:id="359" w:name="_Toc440632127"/>
      <w:bookmarkStart w:id="360" w:name="_Toc440875948"/>
      <w:bookmarkStart w:id="361" w:name="_Toc441131280"/>
      <w:bookmarkStart w:id="362" w:name="_Toc447292471"/>
      <w:r w:rsidRPr="00E71A48">
        <w:rPr>
          <w:szCs w:val="24"/>
        </w:rPr>
        <w:t>Общие положения</w:t>
      </w:r>
      <w:bookmarkEnd w:id="356"/>
      <w:bookmarkEnd w:id="357"/>
      <w:bookmarkEnd w:id="358"/>
      <w:bookmarkEnd w:id="359"/>
      <w:bookmarkEnd w:id="360"/>
      <w:bookmarkEnd w:id="361"/>
      <w:bookmarkEnd w:id="362"/>
    </w:p>
    <w:p w:rsidR="00717F60" w:rsidRPr="00E71A48" w:rsidRDefault="00717F60" w:rsidP="00CB550A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CB550A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CB550A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CB550A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1A3C31">
        <w:rPr>
          <w:sz w:val="24"/>
          <w:szCs w:val="24"/>
        </w:rPr>
        <w:t>.</w:t>
      </w:r>
    </w:p>
    <w:p w:rsidR="00717F60" w:rsidRPr="00E71A48" w:rsidRDefault="009C744E" w:rsidP="00CB550A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CB550A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fldSimple w:instr=" REF _Ref93089454 \n \h  \* MERGEFORMAT ">
        <w:r w:rsidR="00E2373E" w:rsidRPr="00E2373E">
          <w:rPr>
            <w:bCs w:val="0"/>
            <w:sz w:val="24"/>
            <w:szCs w:val="24"/>
          </w:rPr>
          <w:t>3.6.2</w:t>
        </w:r>
      </w:fldSimple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fldSimple w:instr=" REF _Ref303670674 \n \h  \* MERGEFORMAT ">
        <w:r w:rsidR="00E2373E" w:rsidRPr="00E2373E">
          <w:rPr>
            <w:bCs w:val="0"/>
            <w:sz w:val="24"/>
            <w:szCs w:val="24"/>
          </w:rPr>
          <w:t>3.6.3</w:t>
        </w:r>
      </w:fldSimple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fldSimple w:instr=" REF _Ref306138385 \r \h  \* MERGEFORMAT ">
        <w:r w:rsidR="00E2373E" w:rsidRPr="00E2373E">
          <w:rPr>
            <w:bCs w:val="0"/>
            <w:sz w:val="24"/>
            <w:szCs w:val="24"/>
          </w:rPr>
          <w:t>3.6.4</w:t>
        </w:r>
      </w:fldSimple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3" w:name="_Ref93089454"/>
      <w:bookmarkStart w:id="364" w:name="_Toc439323712"/>
      <w:bookmarkStart w:id="365" w:name="_Toc440357110"/>
      <w:bookmarkStart w:id="366" w:name="_Toc440359665"/>
      <w:bookmarkStart w:id="367" w:name="_Toc440632128"/>
      <w:bookmarkStart w:id="368" w:name="_Toc440875949"/>
      <w:bookmarkStart w:id="369" w:name="_Toc441131281"/>
      <w:bookmarkStart w:id="370" w:name="_Toc447292472"/>
      <w:r w:rsidRPr="00E71A48">
        <w:rPr>
          <w:szCs w:val="24"/>
        </w:rPr>
        <w:t>Отборочная стадия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E71A48" w:rsidRDefault="00717F60" w:rsidP="00CB550A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D45F9D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13930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</w:t>
      </w:r>
      <w:r w:rsidRPr="007560EC">
        <w:rPr>
          <w:bCs w:val="0"/>
          <w:sz w:val="24"/>
          <w:szCs w:val="24"/>
        </w:rPr>
        <w:t xml:space="preserve">ведутся в соответствии с положениями Федерального закона от </w:t>
      </w:r>
      <w:r w:rsidR="007560EC" w:rsidRPr="007560EC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71A48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313930" w:rsidRDefault="0031393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13930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313930">
        <w:rPr>
          <w:b/>
          <w:bCs w:val="0"/>
          <w:i/>
          <w:sz w:val="24"/>
          <w:szCs w:val="24"/>
        </w:rPr>
        <w:t>.</w:t>
      </w:r>
    </w:p>
    <w:p w:rsidR="00717F60" w:rsidRPr="00313930" w:rsidRDefault="00717F60" w:rsidP="00CB550A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71" w:name="_Ref55304419"/>
      <w:r w:rsidRPr="00313930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13930">
        <w:rPr>
          <w:sz w:val="24"/>
          <w:szCs w:val="24"/>
        </w:rPr>
        <w:t>Участник</w:t>
      </w:r>
      <w:r w:rsidRPr="00313930">
        <w:rPr>
          <w:sz w:val="24"/>
          <w:szCs w:val="24"/>
        </w:rPr>
        <w:t>ов разъясн</w:t>
      </w:r>
      <w:r w:rsidR="00DA7E38" w:rsidRPr="00313930">
        <w:rPr>
          <w:sz w:val="24"/>
          <w:szCs w:val="24"/>
        </w:rPr>
        <w:t>ения или дополнения их Заявок</w:t>
      </w:r>
      <w:r w:rsidRPr="00313930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13930">
        <w:rPr>
          <w:sz w:val="24"/>
          <w:szCs w:val="24"/>
        </w:rPr>
        <w:t>Заявк</w:t>
      </w:r>
      <w:r w:rsidRPr="00313930">
        <w:rPr>
          <w:sz w:val="24"/>
          <w:szCs w:val="24"/>
        </w:rPr>
        <w:t>и</w:t>
      </w:r>
      <w:r w:rsidR="00076D8B" w:rsidRPr="00313930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13930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13930">
        <w:rPr>
          <w:sz w:val="24"/>
          <w:szCs w:val="24"/>
        </w:rPr>
        <w:t>Заявк</w:t>
      </w:r>
      <w:r w:rsidRPr="00313930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13930">
        <w:rPr>
          <w:sz w:val="24"/>
          <w:szCs w:val="24"/>
        </w:rPr>
        <w:t>З</w:t>
      </w:r>
      <w:r w:rsidRPr="00313930">
        <w:rPr>
          <w:sz w:val="24"/>
          <w:szCs w:val="24"/>
        </w:rPr>
        <w:t>апроса предложений.</w:t>
      </w:r>
    </w:p>
    <w:p w:rsidR="00717F60" w:rsidRPr="00313930" w:rsidRDefault="00717F60" w:rsidP="00CB550A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13930">
        <w:rPr>
          <w:sz w:val="24"/>
          <w:szCs w:val="24"/>
        </w:rPr>
        <w:t xml:space="preserve">При проверке правильности оформления </w:t>
      </w:r>
      <w:r w:rsidR="004B5EB3" w:rsidRPr="00313930">
        <w:rPr>
          <w:sz w:val="24"/>
          <w:szCs w:val="24"/>
        </w:rPr>
        <w:t>Заявк</w:t>
      </w:r>
      <w:r w:rsidRPr="00313930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13930">
        <w:rPr>
          <w:sz w:val="24"/>
          <w:szCs w:val="24"/>
        </w:rPr>
        <w:t>Заявк</w:t>
      </w:r>
      <w:r w:rsidRPr="00313930">
        <w:rPr>
          <w:sz w:val="24"/>
          <w:szCs w:val="24"/>
        </w:rPr>
        <w:t xml:space="preserve">и. Закупочная комиссия с письменного согласия </w:t>
      </w:r>
      <w:r w:rsidR="009C744E" w:rsidRPr="00313930">
        <w:rPr>
          <w:sz w:val="24"/>
          <w:szCs w:val="24"/>
        </w:rPr>
        <w:t>Участник</w:t>
      </w:r>
      <w:r w:rsidRPr="00313930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13930" w:rsidRDefault="00717F60" w:rsidP="00CB550A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72" w:name="_Ref55307002"/>
      <w:r w:rsidRPr="00313930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13930">
        <w:rPr>
          <w:sz w:val="24"/>
          <w:szCs w:val="24"/>
        </w:rPr>
        <w:t>отклонит</w:t>
      </w:r>
      <w:r w:rsidRPr="00313930">
        <w:rPr>
          <w:sz w:val="24"/>
          <w:szCs w:val="24"/>
        </w:rPr>
        <w:t xml:space="preserve"> </w:t>
      </w:r>
      <w:r w:rsidR="004B5EB3" w:rsidRPr="00313930">
        <w:rPr>
          <w:sz w:val="24"/>
          <w:szCs w:val="24"/>
        </w:rPr>
        <w:t>Заявк</w:t>
      </w:r>
      <w:r w:rsidRPr="00313930">
        <w:rPr>
          <w:sz w:val="24"/>
          <w:szCs w:val="24"/>
        </w:rPr>
        <w:t>и, которые:</w:t>
      </w:r>
      <w:bookmarkEnd w:id="371"/>
      <w:bookmarkEnd w:id="372"/>
    </w:p>
    <w:p w:rsidR="00D033D2" w:rsidRPr="00313930" w:rsidRDefault="00313930" w:rsidP="00D033D2">
      <w:pPr>
        <w:pStyle w:val="affffff0"/>
        <w:widowControl w:val="0"/>
        <w:numPr>
          <w:ilvl w:val="0"/>
          <w:numId w:val="8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13930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D033D2" w:rsidRPr="00313930">
        <w:rPr>
          <w:sz w:val="24"/>
          <w:szCs w:val="24"/>
        </w:rPr>
        <w:t>;</w:t>
      </w:r>
    </w:p>
    <w:p w:rsidR="00D033D2" w:rsidRPr="00D033D2" w:rsidRDefault="00D033D2" w:rsidP="00D033D2">
      <w:pPr>
        <w:pStyle w:val="affffff0"/>
        <w:widowControl w:val="0"/>
        <w:numPr>
          <w:ilvl w:val="0"/>
          <w:numId w:val="8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13930">
        <w:rPr>
          <w:sz w:val="24"/>
          <w:szCs w:val="24"/>
        </w:rPr>
        <w:t>не отвечают установленным в настоящей документации требованиям</w:t>
      </w:r>
      <w:r w:rsidRPr="00D033D2">
        <w:rPr>
          <w:sz w:val="24"/>
          <w:szCs w:val="24"/>
        </w:rPr>
        <w:t xml:space="preserve"> к оформлению, составу документов и сведений, подаваемым в Заявке, в том </w:t>
      </w:r>
      <w:proofErr w:type="gramStart"/>
      <w:r w:rsidRPr="00D033D2">
        <w:rPr>
          <w:sz w:val="24"/>
          <w:szCs w:val="24"/>
        </w:rPr>
        <w:t>числе</w:t>
      </w:r>
      <w:proofErr w:type="gramEnd"/>
      <w:r w:rsidRPr="00D033D2">
        <w:rPr>
          <w:sz w:val="24"/>
          <w:szCs w:val="24"/>
        </w:rPr>
        <w:t xml:space="preserve"> если Участник (в т.ч. один или несколько членов К</w:t>
      </w:r>
      <w:r>
        <w:rPr>
          <w:sz w:val="24"/>
          <w:szCs w:val="24"/>
        </w:rPr>
        <w:t>оллективного участника</w:t>
      </w:r>
      <w:r w:rsidRPr="00D033D2">
        <w:rPr>
          <w:sz w:val="24"/>
          <w:szCs w:val="24"/>
        </w:rPr>
        <w:t xml:space="preserve">) не предоставил информацию о собственниках Участника (включая конечных бенефициаров) (подраздел </w:t>
      </w:r>
      <w:r w:rsidR="00E430B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_Ref444180254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>
        <w:rPr>
          <w:sz w:val="24"/>
          <w:szCs w:val="24"/>
        </w:rPr>
        <w:t>5.11</w:t>
      </w:r>
      <w:r w:rsidR="00E430BE">
        <w:rPr>
          <w:sz w:val="24"/>
          <w:szCs w:val="24"/>
        </w:rPr>
        <w:fldChar w:fldCharType="end"/>
      </w:r>
      <w:r w:rsidRPr="00D033D2">
        <w:rPr>
          <w:sz w:val="24"/>
          <w:szCs w:val="24"/>
        </w:rPr>
        <w:t xml:space="preserve">); </w:t>
      </w:r>
    </w:p>
    <w:p w:rsidR="00D033D2" w:rsidRPr="00313930" w:rsidRDefault="00D033D2" w:rsidP="00D033D2">
      <w:pPr>
        <w:pStyle w:val="affffff0"/>
        <w:widowControl w:val="0"/>
        <w:numPr>
          <w:ilvl w:val="0"/>
          <w:numId w:val="8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13930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fldSimple w:instr=" REF _Ref306176386 \r \h  \* MERGEFORMAT ">
        <w:r w:rsidRPr="00313930">
          <w:rPr>
            <w:sz w:val="24"/>
            <w:szCs w:val="24"/>
          </w:rPr>
          <w:t>3.3.14</w:t>
        </w:r>
      </w:fldSimple>
      <w:r w:rsidRPr="00313930">
        <w:rPr>
          <w:sz w:val="24"/>
          <w:szCs w:val="24"/>
        </w:rPr>
        <w:t>;</w:t>
      </w:r>
    </w:p>
    <w:p w:rsidR="00D033D2" w:rsidRPr="00313930" w:rsidRDefault="00313930" w:rsidP="00D033D2">
      <w:pPr>
        <w:pStyle w:val="affffff0"/>
        <w:widowControl w:val="0"/>
        <w:numPr>
          <w:ilvl w:val="0"/>
          <w:numId w:val="8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13930">
        <w:rPr>
          <w:sz w:val="24"/>
          <w:szCs w:val="24"/>
        </w:rPr>
        <w:t xml:space="preserve">поданы Участниками, но не содержат всех </w:t>
      </w:r>
      <w:proofErr w:type="gramStart"/>
      <w:r w:rsidRPr="00313930">
        <w:rPr>
          <w:sz w:val="24"/>
          <w:szCs w:val="24"/>
        </w:rPr>
        <w:t>документов</w:t>
      </w:r>
      <w:proofErr w:type="gramEnd"/>
      <w:r w:rsidRPr="00313930">
        <w:rPr>
          <w:sz w:val="24"/>
          <w:szCs w:val="24"/>
        </w:rPr>
        <w:t xml:space="preserve"> требуемых настоящей Документацией по запросу предложений</w:t>
      </w:r>
      <w:r w:rsidR="00D033D2" w:rsidRPr="00313930">
        <w:rPr>
          <w:sz w:val="24"/>
          <w:szCs w:val="24"/>
        </w:rPr>
        <w:t>;</w:t>
      </w:r>
    </w:p>
    <w:p w:rsidR="00D033D2" w:rsidRPr="00313930" w:rsidRDefault="00D033D2" w:rsidP="00D033D2">
      <w:pPr>
        <w:pStyle w:val="affffff0"/>
        <w:widowControl w:val="0"/>
        <w:numPr>
          <w:ilvl w:val="0"/>
          <w:numId w:val="8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13930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CB550A" w:rsidRPr="00313930" w:rsidRDefault="00D033D2" w:rsidP="00D033D2">
      <w:pPr>
        <w:pStyle w:val="affffff0"/>
        <w:widowControl w:val="0"/>
        <w:numPr>
          <w:ilvl w:val="0"/>
          <w:numId w:val="8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13930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Участник.</w:t>
      </w:r>
    </w:p>
    <w:p w:rsidR="00717F60" w:rsidRPr="00E71A48" w:rsidRDefault="00717F60" w:rsidP="00CB550A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13930">
        <w:rPr>
          <w:sz w:val="24"/>
          <w:szCs w:val="24"/>
        </w:rPr>
        <w:t>При проведении отборочной стадии Организатор</w:t>
      </w:r>
      <w:r w:rsidRPr="00E71A48">
        <w:rPr>
          <w:sz w:val="24"/>
          <w:szCs w:val="24"/>
        </w:rPr>
        <w:t xml:space="preserve"> запроса предложений вправе проверять соответствие предоставленных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fldSimple w:instr=" REF _Ref306176386 \r \h  \* MERGEFORMAT ">
        <w:r w:rsidR="00E2373E" w:rsidRPr="00E2373E">
          <w:rPr>
            <w:sz w:val="24"/>
            <w:szCs w:val="24"/>
          </w:rPr>
          <w:t>3.3.14</w:t>
        </w:r>
      </w:fldSimple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3" w:name="_Ref303670674"/>
      <w:bookmarkStart w:id="374" w:name="_Toc439323713"/>
      <w:bookmarkStart w:id="375" w:name="_Toc440357111"/>
      <w:bookmarkStart w:id="376" w:name="_Toc440359666"/>
      <w:bookmarkStart w:id="377" w:name="_Toc440632129"/>
      <w:bookmarkStart w:id="378" w:name="_Toc440875950"/>
      <w:bookmarkStart w:id="379" w:name="_Toc441131282"/>
      <w:bookmarkStart w:id="380" w:name="_Toc447292473"/>
      <w:r w:rsidRPr="00E71A48">
        <w:rPr>
          <w:szCs w:val="24"/>
        </w:rPr>
        <w:lastRenderedPageBreak/>
        <w:t>Проведение переговоров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</w:p>
    <w:p w:rsidR="00717F60" w:rsidRPr="00E71A48" w:rsidRDefault="00717F60" w:rsidP="00CB550A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CB550A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1" w:name="_Ref306138385"/>
      <w:bookmarkStart w:id="382" w:name="_Toc439323714"/>
      <w:bookmarkStart w:id="383" w:name="_Toc440357112"/>
      <w:bookmarkStart w:id="384" w:name="_Toc440359667"/>
      <w:bookmarkStart w:id="385" w:name="_Toc440632130"/>
      <w:bookmarkStart w:id="386" w:name="_Toc440875951"/>
      <w:bookmarkStart w:id="387" w:name="_Toc441131283"/>
      <w:bookmarkStart w:id="388" w:name="_Toc447292474"/>
      <w:r w:rsidRPr="00E71A48">
        <w:rPr>
          <w:szCs w:val="24"/>
        </w:rPr>
        <w:t>Оценочная стадия</w:t>
      </w:r>
      <w:bookmarkEnd w:id="381"/>
      <w:bookmarkEnd w:id="382"/>
      <w:bookmarkEnd w:id="383"/>
      <w:bookmarkEnd w:id="384"/>
      <w:bookmarkEnd w:id="385"/>
      <w:bookmarkEnd w:id="386"/>
      <w:bookmarkEnd w:id="387"/>
      <w:bookmarkEnd w:id="388"/>
    </w:p>
    <w:p w:rsidR="007D0EA7" w:rsidRPr="00E71A48" w:rsidRDefault="007D0EA7" w:rsidP="00CB550A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CB550A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CB550A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389" w:name="_Ref303250967"/>
      <w:bookmarkStart w:id="390" w:name="_Toc305697378"/>
      <w:bookmarkStart w:id="391" w:name="_Toc447292475"/>
      <w:bookmarkStart w:id="392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389"/>
      <w:bookmarkEnd w:id="390"/>
      <w:bookmarkEnd w:id="391"/>
      <w:r w:rsidRPr="00E71A48">
        <w:t xml:space="preserve"> </w:t>
      </w:r>
    </w:p>
    <w:p w:rsidR="000408CB" w:rsidRPr="003138BB" w:rsidRDefault="000408CB" w:rsidP="00CB550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bookmarkStart w:id="393" w:name="_Ref303681924"/>
      <w:bookmarkStart w:id="394" w:name="_Ref303683914"/>
      <w:bookmarkEnd w:id="392"/>
      <w:r w:rsidRPr="000408CB">
        <w:rPr>
          <w:sz w:val="24"/>
          <w:szCs w:val="24"/>
          <w:lang w:eastAsia="ru-RU"/>
        </w:rPr>
        <w:t>Организатором запроса предложений предусмотрена возможность</w:t>
      </w:r>
      <w:r w:rsidRPr="000408CB">
        <w:rPr>
          <w:sz w:val="24"/>
          <w:szCs w:val="24"/>
        </w:rPr>
        <w:t xml:space="preserve"> предоставить Участникам возможность добровольно повысить предпочтительность их Заявок путем снижения первоначальной (указанной в Заявке) цены (далее – процедура переторжки, </w:t>
      </w:r>
      <w:r w:rsidRPr="003138BB">
        <w:rPr>
          <w:sz w:val="24"/>
          <w:szCs w:val="24"/>
        </w:rPr>
        <w:t>переторжка), при условии сохранения остальных положений Заявки</w:t>
      </w:r>
      <w:r w:rsidRPr="003138BB" w:rsidDel="009F10EB">
        <w:rPr>
          <w:sz w:val="24"/>
          <w:szCs w:val="24"/>
        </w:rPr>
        <w:t xml:space="preserve"> </w:t>
      </w:r>
      <w:r w:rsidRPr="003138BB">
        <w:rPr>
          <w:sz w:val="24"/>
          <w:szCs w:val="24"/>
        </w:rPr>
        <w:t>без изменений.</w:t>
      </w:r>
    </w:p>
    <w:p w:rsidR="000408CB" w:rsidRPr="003138BB" w:rsidRDefault="003138BB" w:rsidP="00CB550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3138BB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0408CB" w:rsidRPr="003138BB">
        <w:rPr>
          <w:sz w:val="24"/>
          <w:szCs w:val="24"/>
        </w:rPr>
        <w:t>.</w:t>
      </w:r>
    </w:p>
    <w:p w:rsidR="000408CB" w:rsidRPr="003138BB" w:rsidRDefault="000408CB" w:rsidP="00CB550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3138BB">
        <w:rPr>
          <w:sz w:val="24"/>
          <w:szCs w:val="24"/>
        </w:rPr>
        <w:t xml:space="preserve">На переторжку в обязательном порядке приглашаются все Участники, прошедшие отборочный этап. 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3138BB">
        <w:rPr>
          <w:sz w:val="24"/>
          <w:szCs w:val="24"/>
        </w:rPr>
        <w:t>Переторжка может быть проведена только после</w:t>
      </w:r>
      <w:r w:rsidRPr="000408CB">
        <w:rPr>
          <w:sz w:val="24"/>
          <w:szCs w:val="24"/>
        </w:rPr>
        <w:t xml:space="preserve"> оценки, сравнения и предварительного ранжирования не отклоненных Заявок. При этом результаты оценки Заявок по неценовым критериям могут, как сообщаться, так и не сообщаться участникам переторжки; если результаты оценки Участникам по неценовым критериям сообщаются, они должны быть сообщены всем Участникам, приглашенным на переторжку, одновременно в единой форме и объеме.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>В переторжке может участвовать любое количество Участников из числа приглашенных. Участник, приглашенный на переторжку, вправе не участвовать в ней, тогда его Заявка остается действующей с ранее объявленной ценой. Представители таких Участников на процедуру переторжки не допускаются.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>Переторжка может иметь очную, заочную либо очно-заочную (смешанную) форму проведения.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На очную переторжку должны прибыть лично лица, подписавшие Заявку, либо лица, уполномоченные Участником от его имени участвовать в процедуре переторжки и заявлять обязательные для Участника цены. В любом случае такие лица должны перед началом переторжки представить в Закупочную комиссию документы, подтверждающие </w:t>
      </w:r>
      <w:r w:rsidRPr="000408CB">
        <w:rPr>
          <w:sz w:val="24"/>
          <w:szCs w:val="24"/>
        </w:rPr>
        <w:lastRenderedPageBreak/>
        <w:t>их полномочия (паспорт, а также оригинал доверенности либо приказ и выписку из протокола собрания учредителей о назначении руководителя, в случае прибытия его самого на процедуру переторжки).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proofErr w:type="gramStart"/>
      <w:r w:rsidRPr="000408CB">
        <w:rPr>
          <w:sz w:val="24"/>
          <w:szCs w:val="24"/>
        </w:rPr>
        <w:t>Эти лица должны иметь с собой конверты, в которых содержится документ, в котором (в свободной форме) четко указана минимальная цена Заявки, включая налоги, ниже которой прибывший на переторжку представитель Участника торговаться не вправе.</w:t>
      </w:r>
      <w:proofErr w:type="gramEnd"/>
      <w:r w:rsidRPr="000408CB">
        <w:rPr>
          <w:sz w:val="24"/>
          <w:szCs w:val="24"/>
        </w:rPr>
        <w:t xml:space="preserve"> Эта цена заверяется двумя подписями — руководителя Участника и руководителя экономической службы Участника (при отсутствии — главным бухгалтером), а также скрепляется печатью организации.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>Перед началом переторжки запечатанные конверты с документом с минимальной ценой под роспись сдаются в Закупочную комиссию. Участники, представители которых не сдали конверт с документом с минимальной ценой, в переторжке не участвуют, и их предложения остаются действующими с ранее объявленной ценой. При обнаружении существенных нарушений в заполнении и подписании документа с минимальной ценой, любая цена Участника, заявленная в ходе переторжки, не принимается, и он считается не участвовавшим в этой процедуре.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>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и, ознакомив с их содержимым только членов Комиссии (без оглашения Участникам), предлагает всем приглашенным Участникам публично объявлять новые цены. Переторжка проводится в присутствии не менее чем двух членов Закупочной комиссии. Закупочная комиссия имеет право назначить шаг переторжки до ее начала самостоятельно (в этом случае Организатор предупредит об этом Участников в момент приглашения их на переторжку) либо по согласованию с Участниками, приглашенными на процедуру переторжки, определить его в процессе проведения переторжки. Переторжка ведется последовательно со всеми Участниками, приглашенными на процедуру переторжки, с правом пропуска объявления очередной цены, до тех пор, пока все присутствующие не объявят о том, что заявили окончательную цену и далее уменьшать ее не будут. В случае</w:t>
      </w:r>
      <w:proofErr w:type="gramStart"/>
      <w:r w:rsidRPr="000408CB">
        <w:rPr>
          <w:sz w:val="24"/>
          <w:szCs w:val="24"/>
        </w:rPr>
        <w:t>,</w:t>
      </w:r>
      <w:proofErr w:type="gramEnd"/>
      <w:r w:rsidRPr="000408CB">
        <w:rPr>
          <w:sz w:val="24"/>
          <w:szCs w:val="24"/>
        </w:rPr>
        <w:t xml:space="preserve"> если шаг переторжки был определен заранее, Закупочная комиссия по согласованию с участниками переторжки вправе его уменьшать по ходу переторжки, но не более чем до 1/10 от первоначального шага.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Если окончательная цена, заявленная Участником по результатам переторжки, окажется выше или равной указанной в конверте с документом с минимальной ценой у данного Участника, Закупочная комиссия принимает </w:t>
      </w:r>
      <w:proofErr w:type="gramStart"/>
      <w:r w:rsidRPr="000408CB">
        <w:rPr>
          <w:sz w:val="24"/>
          <w:szCs w:val="24"/>
        </w:rPr>
        <w:t>окончательную цену, заявленную им в ходе переторжки и делает</w:t>
      </w:r>
      <w:proofErr w:type="gramEnd"/>
      <w:r w:rsidRPr="000408CB">
        <w:rPr>
          <w:sz w:val="24"/>
          <w:szCs w:val="24"/>
        </w:rPr>
        <w:t xml:space="preserve"> соответствующее объявление.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proofErr w:type="gramStart"/>
      <w:r w:rsidRPr="000408CB">
        <w:rPr>
          <w:sz w:val="24"/>
          <w:szCs w:val="24"/>
        </w:rPr>
        <w:t>Если цена, заявленная Участником  в ходе переторжки, в какой-то момент окажется ниже, чем это указано в конверте в документе с минимальной ценой у данного Участника,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переторжки, а заявленную отвергнет;</w:t>
      </w:r>
      <w:proofErr w:type="gramEnd"/>
      <w:r w:rsidRPr="000408CB">
        <w:rPr>
          <w:sz w:val="24"/>
          <w:szCs w:val="24"/>
        </w:rPr>
        <w:t xml:space="preserve"> при этом данный Участник не вправе давать новые предложения по цене. 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>По ходу проведения переторжки Организатор вправе вести аудио- или видеозапись, о чем заранее уведомляются все лица, участвующие в данной процедуре. В обязательном порядке результаты процедуры переторжки оформляются протоколом. Участники переторжки также имеют право вести ауди</w:t>
      </w:r>
      <w:proofErr w:type="gramStart"/>
      <w:r w:rsidRPr="000408CB">
        <w:rPr>
          <w:sz w:val="24"/>
          <w:szCs w:val="24"/>
        </w:rPr>
        <w:t>о-</w:t>
      </w:r>
      <w:proofErr w:type="gramEnd"/>
      <w:r w:rsidRPr="000408CB">
        <w:rPr>
          <w:sz w:val="24"/>
          <w:szCs w:val="24"/>
        </w:rPr>
        <w:t xml:space="preserve"> либо видеозапись данной процедуры.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При заочной переторжке Участники, которые были приглашены Организатором на эту процедуру, вправе выслать в адрес Организатора до заранее установленного </w:t>
      </w:r>
      <w:proofErr w:type="gramStart"/>
      <w:r w:rsidRPr="000408CB">
        <w:rPr>
          <w:sz w:val="24"/>
          <w:szCs w:val="24"/>
        </w:rPr>
        <w:t>срока</w:t>
      </w:r>
      <w:proofErr w:type="gramEnd"/>
      <w:r w:rsidRPr="000408CB">
        <w:rPr>
          <w:sz w:val="24"/>
          <w:szCs w:val="24"/>
        </w:rPr>
        <w:t xml:space="preserve"> запечатанный конверт с документом с новой ценой, которая должна </w:t>
      </w:r>
      <w:r w:rsidRPr="000408CB">
        <w:rPr>
          <w:sz w:val="24"/>
          <w:szCs w:val="24"/>
        </w:rPr>
        <w:lastRenderedPageBreak/>
        <w:t>быть меньше указанной первоначально. В приглашении на заочную переторжку будет прописан порядок их маркировки и предоставления, в целях их не вскрытия ранее проведения переторжки. Участники, подавшие такие конверты, имеют право на их замену или отзыв в период между принятием решения организатором о проведении переторжки и ее проведением. Указанные конверты вскрываются одновременно, в присутствии не менее чем двух членов Закупочной комиссии, при этом окончательная цена Заявки каждого Участника объявляется и заносится в протокол.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При очно-заочной (смешанной) переторжке Участники, которые были приглашены Организатором на эту процедуру, вправе либо прибыть лично (в лице своих уполномоченных представителей) либо выслать в адрес Организатора конверт с документом с минимальной ценой, являющейся окончательной ценой предложения данного Участника. </w:t>
      </w:r>
      <w:proofErr w:type="gramStart"/>
      <w:r w:rsidRPr="000408CB">
        <w:rPr>
          <w:sz w:val="24"/>
          <w:szCs w:val="24"/>
        </w:rPr>
        <w:t>Очно-заочная переторжка проводится по правилам очной переторжки, за исключением того, что после сдачи всех запечатанных конвертов с документом с минимальной ценой, до начала публичного объявления новых цен очно присутствующими Участниками, Закупочная комиссия вскрывает конверты с документом с минимальной ценой от Участников, не присутствующих на переторжке («заочное участие»), и объявляет указанные там цены.</w:t>
      </w:r>
      <w:proofErr w:type="gramEnd"/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>Цены, полученные в ходе переторжки, оформляются протоколом, который подписывается членами комиссии, присутствовавшими на переторжке, и представителями Участников, присутствовавшими на переторжке, и считаются окончательными для каждого из участников этой процедуры. Организатор в течение 3 рабочих дней после проведения переторжки обязан направить всем Участникам информацию о новых, полученных в результате переторжки ценах.</w:t>
      </w:r>
    </w:p>
    <w:p w:rsidR="000408CB" w:rsidRPr="00C8658E" w:rsidRDefault="000408CB" w:rsidP="00CB550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proofErr w:type="gramStart"/>
      <w:r w:rsidRPr="000408CB">
        <w:rPr>
          <w:sz w:val="24"/>
          <w:szCs w:val="24"/>
        </w:rPr>
        <w:t xml:space="preserve">В случае проведения переторжки, Участники, участвовавшие в переторжке и снизившие свою цену, обязаны представить Организатору откорректированные с учетом новой цены, полученной после переторжки, документы, определяющие их коммерческое </w:t>
      </w:r>
      <w:r w:rsidRPr="00C8658E">
        <w:rPr>
          <w:sz w:val="24"/>
          <w:szCs w:val="24"/>
        </w:rPr>
        <w:t>предложение (все документы, входящие в Заявку, которые содержат информацию о предложенной цене).</w:t>
      </w:r>
      <w:proofErr w:type="gramEnd"/>
      <w:r w:rsidRPr="00C8658E">
        <w:rPr>
          <w:sz w:val="24"/>
          <w:szCs w:val="24"/>
        </w:rPr>
        <w:t xml:space="preserve"> Изменение цены в сторону снижения не должно повлечь за собой изменение иных условий Заявки, </w:t>
      </w:r>
      <w:proofErr w:type="gramStart"/>
      <w:r w:rsidRPr="00C8658E">
        <w:rPr>
          <w:sz w:val="24"/>
          <w:szCs w:val="24"/>
        </w:rPr>
        <w:t>кроме</w:t>
      </w:r>
      <w:proofErr w:type="gramEnd"/>
      <w:r w:rsidRPr="00C8658E">
        <w:rPr>
          <w:sz w:val="24"/>
          <w:szCs w:val="24"/>
        </w:rPr>
        <w:t xml:space="preserve"> ценовых.</w:t>
      </w:r>
    </w:p>
    <w:p w:rsidR="000408CB" w:rsidRPr="00C8658E" w:rsidRDefault="00C8658E" w:rsidP="00CB550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C8658E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C8658E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0408CB" w:rsidRPr="00C8658E">
        <w:rPr>
          <w:sz w:val="24"/>
          <w:szCs w:val="24"/>
        </w:rPr>
        <w:t>.</w:t>
      </w:r>
    </w:p>
    <w:p w:rsidR="000408CB" w:rsidRPr="000408CB" w:rsidRDefault="000408CB" w:rsidP="00CB550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C8658E">
        <w:rPr>
          <w:sz w:val="24"/>
          <w:szCs w:val="24"/>
        </w:rPr>
        <w:t xml:space="preserve">После проведения переторжки Закупочная комиссия производит необходимые подсчеты в соответствии с ранее объявленными критериями и учитывает цены, полученные в ходе переторжки, при оценке Заявок и построении итоговой </w:t>
      </w:r>
      <w:proofErr w:type="spellStart"/>
      <w:r w:rsidRPr="00C8658E">
        <w:rPr>
          <w:sz w:val="24"/>
          <w:szCs w:val="24"/>
        </w:rPr>
        <w:t>ранжировки</w:t>
      </w:r>
      <w:proofErr w:type="spellEnd"/>
      <w:r w:rsidRPr="00C8658E">
        <w:rPr>
          <w:sz w:val="24"/>
          <w:szCs w:val="24"/>
        </w:rPr>
        <w:t xml:space="preserve"> Заявок. </w:t>
      </w:r>
      <w:proofErr w:type="gramStart"/>
      <w:r w:rsidRPr="00C8658E">
        <w:rPr>
          <w:sz w:val="24"/>
          <w:szCs w:val="24"/>
        </w:rPr>
        <w:t>Предложения Участников, приглашенных на переторжку,</w:t>
      </w:r>
      <w:r w:rsidRPr="000408CB">
        <w:rPr>
          <w:sz w:val="24"/>
          <w:szCs w:val="24"/>
        </w:rPr>
        <w:t xml:space="preserve"> но в ней не участвовавших, учитываются при построении итоговой </w:t>
      </w:r>
      <w:proofErr w:type="spellStart"/>
      <w:r w:rsidRPr="000408CB">
        <w:rPr>
          <w:sz w:val="24"/>
          <w:szCs w:val="24"/>
        </w:rPr>
        <w:t>ранжировки</w:t>
      </w:r>
      <w:proofErr w:type="spellEnd"/>
      <w:r w:rsidRPr="000408CB">
        <w:rPr>
          <w:sz w:val="24"/>
          <w:szCs w:val="24"/>
        </w:rPr>
        <w:t xml:space="preserve"> предложений по первоначальной цене.</w:t>
      </w:r>
      <w:proofErr w:type="gramEnd"/>
    </w:p>
    <w:p w:rsidR="000408CB" w:rsidRPr="000408CB" w:rsidRDefault="000408CB" w:rsidP="00CB550A">
      <w:pPr>
        <w:pStyle w:val="a1"/>
        <w:numPr>
          <w:ilvl w:val="2"/>
          <w:numId w:val="43"/>
        </w:numPr>
        <w:tabs>
          <w:tab w:val="clear" w:pos="1134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Участие в переторжке не расценивается Организатором как нарушение требований пункта </w:t>
      </w:r>
      <w:fldSimple w:instr=" REF _Ref306004660 \r \h  \* MERGEFORMAT ">
        <w:r w:rsidR="00E2373E" w:rsidRPr="00E2373E">
          <w:rPr>
            <w:sz w:val="24"/>
            <w:szCs w:val="24"/>
          </w:rPr>
          <w:t>3.3.1.3</w:t>
        </w:r>
      </w:fldSimple>
      <w:r w:rsidRPr="000408CB">
        <w:rPr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95" w:name="_Ref440880942"/>
      <w:bookmarkStart w:id="396" w:name="_Toc447292476"/>
      <w:r w:rsidRPr="00E71A48">
        <w:t xml:space="preserve">Подведение итогов </w:t>
      </w:r>
      <w:r w:rsidR="00DF639D" w:rsidRPr="00E71A48">
        <w:t>З</w:t>
      </w:r>
      <w:r w:rsidRPr="00E71A48">
        <w:t>апроса предложений</w:t>
      </w:r>
      <w:bookmarkEnd w:id="393"/>
      <w:bookmarkEnd w:id="394"/>
      <w:bookmarkEnd w:id="395"/>
      <w:bookmarkEnd w:id="396"/>
    </w:p>
    <w:p w:rsidR="00717F60" w:rsidRPr="00E71A48" w:rsidRDefault="00717F60" w:rsidP="00CB550A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397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397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CB550A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71A48">
        <w:rPr>
          <w:sz w:val="24"/>
          <w:szCs w:val="24"/>
        </w:rPr>
        <w:t>, который подписывается ответственным секретарем 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CB550A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0408CB" w:rsidRDefault="000408CB" w:rsidP="00CB550A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В случае завершения или прекращения процедуры запроса предложений соответствующее уведомление размещается Организатором </w:t>
      </w:r>
      <w:r w:rsidRPr="000408CB">
        <w:rPr>
          <w:bCs w:val="0"/>
          <w:sz w:val="24"/>
          <w:szCs w:val="24"/>
          <w:lang w:eastAsia="ru-RU"/>
        </w:rPr>
        <w:t xml:space="preserve">на </w:t>
      </w:r>
      <w:proofErr w:type="spellStart"/>
      <w:r w:rsidRPr="000408CB">
        <w:rPr>
          <w:bCs w:val="0"/>
          <w:sz w:val="24"/>
          <w:szCs w:val="24"/>
          <w:lang w:eastAsia="ru-RU"/>
        </w:rPr>
        <w:t>интернет-ресурсах</w:t>
      </w:r>
      <w:proofErr w:type="spellEnd"/>
      <w:r w:rsidRPr="000408CB">
        <w:rPr>
          <w:bCs w:val="0"/>
          <w:sz w:val="24"/>
          <w:szCs w:val="24"/>
          <w:lang w:eastAsia="ru-RU"/>
        </w:rPr>
        <w:t xml:space="preserve">, на которых было опубликовано </w:t>
      </w:r>
      <w:r w:rsidRPr="000408CB">
        <w:rPr>
          <w:iCs/>
          <w:sz w:val="24"/>
          <w:szCs w:val="24"/>
        </w:rPr>
        <w:t>Извещение</w:t>
      </w:r>
      <w:r w:rsidRPr="000408CB">
        <w:rPr>
          <w:sz w:val="24"/>
          <w:szCs w:val="24"/>
        </w:rPr>
        <w:t xml:space="preserve"> о проведении открытого </w:t>
      </w:r>
      <w:r w:rsidRPr="000408CB">
        <w:rPr>
          <w:iCs/>
          <w:sz w:val="24"/>
          <w:szCs w:val="24"/>
        </w:rPr>
        <w:t xml:space="preserve">запроса предложений (подраздел </w:t>
      </w:r>
      <w:fldSimple w:instr=" REF _Ref191386085 \r \h  \* MERGEFORMAT ">
        <w:r w:rsidR="00E2373E" w:rsidRPr="00E2373E">
          <w:rPr>
            <w:iCs/>
            <w:sz w:val="24"/>
            <w:szCs w:val="24"/>
          </w:rPr>
          <w:t>1.1.1</w:t>
        </w:r>
      </w:fldSimple>
      <w:r w:rsidRPr="000408CB">
        <w:rPr>
          <w:iCs/>
          <w:sz w:val="24"/>
          <w:szCs w:val="24"/>
        </w:rPr>
        <w:t>)</w:t>
      </w:r>
      <w:r w:rsidR="00717F60" w:rsidRPr="000408CB">
        <w:rPr>
          <w:sz w:val="24"/>
          <w:szCs w:val="24"/>
        </w:rPr>
        <w:t>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98" w:name="_Ref303251044"/>
      <w:bookmarkStart w:id="399" w:name="_Toc447292477"/>
      <w:bookmarkStart w:id="400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398"/>
      <w:bookmarkEnd w:id="399"/>
      <w:proofErr w:type="gramEnd"/>
    </w:p>
    <w:p w:rsidR="00717F60" w:rsidRPr="00E71A48" w:rsidRDefault="00717F60" w:rsidP="00CB550A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01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01"/>
    </w:p>
    <w:p w:rsidR="00717F60" w:rsidRPr="00E71A48" w:rsidRDefault="00717F60" w:rsidP="000408CB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284"/>
        <w:rPr>
          <w:sz w:val="24"/>
          <w:szCs w:val="24"/>
          <w:lang w:eastAsia="ru-RU"/>
        </w:rPr>
      </w:pPr>
      <w:bookmarkStart w:id="402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02"/>
    </w:p>
    <w:p w:rsidR="00717F60" w:rsidRPr="00E71A48" w:rsidRDefault="00717F60" w:rsidP="000408CB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284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0408CB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284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0408CB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284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CB550A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03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03"/>
    </w:p>
    <w:p w:rsidR="00F20C7B" w:rsidRPr="00E71A48" w:rsidRDefault="00F20C7B" w:rsidP="00CB550A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CB550A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CB550A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04" w:name="_Ref303683929"/>
      <w:bookmarkStart w:id="405" w:name="_Toc447292478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00"/>
      <w:bookmarkEnd w:id="404"/>
      <w:bookmarkEnd w:id="405"/>
    </w:p>
    <w:p w:rsidR="00717F60" w:rsidRPr="00E71A48" w:rsidRDefault="00717F60" w:rsidP="00CB550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CB550A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CB550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06" w:name="_Ref294695403"/>
      <w:bookmarkStart w:id="407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</w:t>
      </w:r>
      <w:r w:rsidR="00717F60" w:rsidRPr="00E71A48">
        <w:rPr>
          <w:bCs w:val="0"/>
          <w:color w:val="000000"/>
          <w:sz w:val="24"/>
          <w:szCs w:val="24"/>
        </w:rPr>
        <w:lastRenderedPageBreak/>
        <w:t xml:space="preserve">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06"/>
      <w:bookmarkEnd w:id="407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CB550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08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08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fldSimple w:instr=" REF _Ref294695546 \r \h  \* MERGEFORMAT ">
        <w:r w:rsidR="00E2373E" w:rsidRPr="00E2373E">
          <w:rPr>
            <w:bCs w:val="0"/>
            <w:sz w:val="24"/>
            <w:szCs w:val="24"/>
          </w:rPr>
          <w:t xml:space="preserve"> 1.2.6 </w:t>
        </w:r>
      </w:fldSimple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fldSimple w:instr=" REF _Ref294695403 \n \h  \* MERGEFORMAT ">
        <w:r w:rsidR="00E2373E" w:rsidRPr="00E2373E">
          <w:rPr>
            <w:bCs w:val="0"/>
            <w:sz w:val="24"/>
            <w:szCs w:val="24"/>
          </w:rPr>
          <w:t>3.10.3</w:t>
        </w:r>
      </w:fldSimple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CB550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fldSimple w:instr=" REF _Ref305979053 \r \h  \* MERGEFORMAT ">
        <w:r w:rsidR="00E2373E" w:rsidRPr="00E2373E">
          <w:rPr>
            <w:bCs w:val="0"/>
            <w:sz w:val="24"/>
            <w:szCs w:val="24"/>
          </w:rPr>
          <w:t>3.10.4</w:t>
        </w:r>
      </w:fldSimple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CB550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CB550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0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10" w:name="_Toc181693189"/>
      <w:bookmarkStart w:id="411" w:name="_Ref190680463"/>
      <w:bookmarkStart w:id="412" w:name="_Ref306140410"/>
      <w:bookmarkStart w:id="413" w:name="_Ref306142159"/>
      <w:bookmarkStart w:id="414" w:name="_Toc447292479"/>
      <w:bookmarkStart w:id="415" w:name="_Ref303102866"/>
      <w:bookmarkStart w:id="416" w:name="_Toc305835589"/>
      <w:bookmarkStart w:id="417" w:name="_Ref303683952"/>
      <w:bookmarkStart w:id="418" w:name="__RefNumPara__840_922829174"/>
      <w:bookmarkEnd w:id="409"/>
      <w:r w:rsidRPr="00414CAF"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10"/>
      <w:bookmarkEnd w:id="411"/>
      <w:bookmarkEnd w:id="412"/>
      <w:bookmarkEnd w:id="413"/>
      <w:bookmarkEnd w:id="414"/>
      <w:r w:rsidRPr="00414CAF">
        <w:t xml:space="preserve"> </w:t>
      </w:r>
      <w:bookmarkEnd w:id="415"/>
      <w:bookmarkEnd w:id="416"/>
    </w:p>
    <w:p w:rsidR="00932C0A" w:rsidRPr="00C12FA4" w:rsidRDefault="00414CAF" w:rsidP="00CB550A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E430BE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2</w:t>
      </w:r>
      <w:r w:rsidR="00E430BE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19" w:name="_Ref303694483"/>
      <w:bookmarkStart w:id="420" w:name="_Toc305835590"/>
      <w:bookmarkStart w:id="421" w:name="_Ref306140451"/>
      <w:bookmarkStart w:id="422" w:name="_Toc447292480"/>
      <w:r w:rsidRPr="00B42AE0">
        <w:t xml:space="preserve">Уведомление о результатах </w:t>
      </w:r>
      <w:bookmarkEnd w:id="419"/>
      <w:bookmarkEnd w:id="420"/>
      <w:r w:rsidRPr="00B42AE0">
        <w:t>запроса предложений</w:t>
      </w:r>
      <w:bookmarkEnd w:id="421"/>
      <w:bookmarkEnd w:id="422"/>
    </w:p>
    <w:bookmarkEnd w:id="417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fldSimple w:instr=" REF _Ref191386085 \r \h  \* MERGEFORMAT ">
        <w:r w:rsidR="00E2373E" w:rsidRPr="00E2373E">
          <w:rPr>
            <w:iCs/>
            <w:sz w:val="24"/>
            <w:szCs w:val="24"/>
          </w:rPr>
          <w:t>1.1.1</w:t>
        </w:r>
      </w:fldSimple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CB550A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CB550A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23" w:name="_Ref440270568"/>
      <w:bookmarkStart w:id="424" w:name="_Ref440274159"/>
      <w:bookmarkStart w:id="425" w:name="_Ref440292555"/>
      <w:bookmarkStart w:id="426" w:name="_Ref440292779"/>
      <w:bookmarkStart w:id="427" w:name="_Toc447292481"/>
      <w:r>
        <w:rPr>
          <w:szCs w:val="24"/>
        </w:rPr>
        <w:lastRenderedPageBreak/>
        <w:t>Техническая часть</w:t>
      </w:r>
      <w:bookmarkEnd w:id="423"/>
      <w:bookmarkEnd w:id="424"/>
      <w:bookmarkEnd w:id="425"/>
      <w:bookmarkEnd w:id="426"/>
      <w:bookmarkEnd w:id="427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28" w:name="_Toc176064096"/>
      <w:bookmarkStart w:id="429" w:name="_Toc176338524"/>
      <w:bookmarkStart w:id="430" w:name="_Toc180399752"/>
      <w:bookmarkStart w:id="431" w:name="_Toc191205941"/>
      <w:bookmarkStart w:id="432" w:name="_Toc194315544"/>
      <w:bookmarkStart w:id="433" w:name="_Toc423421725"/>
      <w:bookmarkStart w:id="434" w:name="_Toc447292482"/>
      <w:r w:rsidRPr="002B5044">
        <w:t>Общие требования к условиям поставки продукции</w:t>
      </w:r>
      <w:bookmarkStart w:id="435" w:name="_Toc176064097"/>
      <w:bookmarkStart w:id="436" w:name="_Toc176338525"/>
      <w:bookmarkStart w:id="437" w:name="_Toc180399753"/>
      <w:bookmarkStart w:id="438" w:name="_Toc189457101"/>
      <w:bookmarkStart w:id="439" w:name="_Toc189461737"/>
      <w:bookmarkStart w:id="440" w:name="_Toc189462011"/>
      <w:bookmarkStart w:id="441" w:name="_Toc191273610"/>
      <w:bookmarkStart w:id="442" w:name="_Toc167189319"/>
      <w:bookmarkStart w:id="443" w:name="_Toc168725254"/>
      <w:bookmarkEnd w:id="428"/>
      <w:bookmarkEnd w:id="429"/>
      <w:bookmarkEnd w:id="430"/>
      <w:bookmarkEnd w:id="431"/>
      <w:bookmarkEnd w:id="432"/>
      <w:bookmarkEnd w:id="433"/>
      <w:bookmarkEnd w:id="43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44" w:name="_Toc439166308"/>
      <w:bookmarkStart w:id="445" w:name="_Toc439170656"/>
      <w:bookmarkStart w:id="446" w:name="_Toc439172758"/>
      <w:bookmarkStart w:id="447" w:name="_Toc439173202"/>
      <w:bookmarkStart w:id="448" w:name="_Toc439238196"/>
      <w:bookmarkStart w:id="449" w:name="_Toc439252748"/>
      <w:bookmarkStart w:id="450" w:name="_Toc439323606"/>
      <w:bookmarkStart w:id="451" w:name="_Toc439323722"/>
      <w:bookmarkStart w:id="452" w:name="_Toc440357120"/>
      <w:bookmarkStart w:id="453" w:name="_Toc440359675"/>
      <w:bookmarkStart w:id="454" w:name="_Toc440632139"/>
      <w:bookmarkStart w:id="455" w:name="_Toc440875960"/>
      <w:bookmarkStart w:id="456" w:name="_Toc441131292"/>
      <w:bookmarkStart w:id="457" w:name="_Toc447292483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58" w:name="_Toc439166309"/>
      <w:bookmarkStart w:id="459" w:name="_Toc439170657"/>
      <w:bookmarkStart w:id="460" w:name="_Toc439172759"/>
      <w:bookmarkStart w:id="461" w:name="_Toc439173203"/>
      <w:bookmarkStart w:id="462" w:name="_Toc439238197"/>
      <w:bookmarkStart w:id="463" w:name="_Toc439252749"/>
      <w:bookmarkStart w:id="464" w:name="_Toc439323607"/>
      <w:bookmarkStart w:id="465" w:name="_Toc439323723"/>
      <w:bookmarkStart w:id="466" w:name="_Toc440357121"/>
      <w:bookmarkStart w:id="467" w:name="_Toc440359676"/>
      <w:bookmarkStart w:id="468" w:name="_Toc440632140"/>
      <w:bookmarkStart w:id="469" w:name="_Toc440875961"/>
      <w:bookmarkStart w:id="470" w:name="_Toc441131293"/>
      <w:bookmarkStart w:id="471" w:name="_Toc447292484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C12FA4" w:rsidRDefault="002B5044" w:rsidP="0021751A">
      <w:pPr>
        <w:pStyle w:val="2"/>
        <w:ind w:left="1701" w:hanging="1134"/>
      </w:pPr>
      <w:bookmarkStart w:id="472" w:name="_Toc423421726"/>
      <w:bookmarkStart w:id="473" w:name="_Toc447292485"/>
      <w:bookmarkStart w:id="474" w:name="_Ref450653625"/>
      <w:r w:rsidRPr="00C12FA4">
        <w:t>Перечень, объемы и характеристики закупаемой продукции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72"/>
      <w:bookmarkEnd w:id="473"/>
      <w:bookmarkEnd w:id="4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75" w:name="_Toc439166311"/>
      <w:bookmarkStart w:id="476" w:name="_Toc439170659"/>
      <w:bookmarkStart w:id="477" w:name="_Toc439172761"/>
      <w:bookmarkStart w:id="478" w:name="_Toc439173205"/>
      <w:bookmarkStart w:id="479" w:name="_Toc439238199"/>
      <w:bookmarkStart w:id="480" w:name="_Toc439252751"/>
      <w:bookmarkStart w:id="481" w:name="_Toc439323609"/>
      <w:bookmarkStart w:id="482" w:name="_Toc439323725"/>
      <w:bookmarkStart w:id="483" w:name="_Toc440357123"/>
      <w:bookmarkStart w:id="484" w:name="_Toc440359678"/>
      <w:bookmarkStart w:id="485" w:name="_Toc440632142"/>
      <w:bookmarkStart w:id="486" w:name="_Toc440875963"/>
      <w:bookmarkStart w:id="487" w:name="_Toc441131295"/>
      <w:bookmarkStart w:id="488" w:name="_Toc44729248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E430B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E430BE">
        <w:rPr>
          <w:b w:val="0"/>
          <w:szCs w:val="24"/>
        </w:rPr>
      </w:r>
      <w:r w:rsidR="00E430BE">
        <w:rPr>
          <w:b w:val="0"/>
          <w:szCs w:val="24"/>
        </w:rPr>
        <w:fldChar w:fldCharType="separate"/>
      </w:r>
      <w:r w:rsidR="00E2373E">
        <w:rPr>
          <w:b w:val="0"/>
          <w:szCs w:val="24"/>
        </w:rPr>
        <w:t>1.1.4</w:t>
      </w:r>
      <w:r w:rsidR="00E430B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proofErr w:type="spellStart"/>
      <w:r w:rsidRPr="00C12FA4">
        <w:rPr>
          <w:b w:val="0"/>
          <w:szCs w:val="24"/>
        </w:rPr>
        <w:t>ы</w:t>
      </w:r>
      <w:proofErr w:type="spellEnd"/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2B5044" w:rsidRPr="003803A7" w:rsidRDefault="002B5044" w:rsidP="0021751A">
      <w:pPr>
        <w:pStyle w:val="2"/>
        <w:ind w:left="1701" w:hanging="1134"/>
      </w:pPr>
      <w:bookmarkStart w:id="489" w:name="_Ref194832984"/>
      <w:bookmarkStart w:id="490" w:name="_Ref197686508"/>
      <w:bookmarkStart w:id="491" w:name="_Toc423421727"/>
      <w:bookmarkStart w:id="492" w:name="_Toc447292487"/>
      <w:r w:rsidRPr="003803A7">
        <w:t>Требование к поставляемой продукции</w:t>
      </w:r>
      <w:bookmarkEnd w:id="489"/>
      <w:bookmarkEnd w:id="490"/>
      <w:bookmarkEnd w:id="491"/>
      <w:bookmarkEnd w:id="492"/>
    </w:p>
    <w:p w:rsidR="002B5044" w:rsidRPr="003803A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493" w:name="_Toc439166313"/>
      <w:bookmarkStart w:id="494" w:name="_Toc439170661"/>
      <w:bookmarkStart w:id="495" w:name="_Toc439172763"/>
      <w:bookmarkStart w:id="496" w:name="_Toc439173207"/>
      <w:bookmarkStart w:id="497" w:name="_Toc439238201"/>
      <w:bookmarkStart w:id="498" w:name="_Toc439252753"/>
      <w:bookmarkStart w:id="499" w:name="_Toc439323611"/>
      <w:bookmarkStart w:id="500" w:name="_Toc439323727"/>
      <w:bookmarkStart w:id="501" w:name="_Toc440357125"/>
      <w:bookmarkStart w:id="502" w:name="_Toc440359680"/>
      <w:bookmarkStart w:id="503" w:name="_Toc440632144"/>
      <w:bookmarkStart w:id="504" w:name="_Toc440875965"/>
      <w:bookmarkStart w:id="505" w:name="_Toc441131297"/>
      <w:bookmarkStart w:id="506" w:name="_Toc447292488"/>
      <w:bookmarkStart w:id="507" w:name="_Ref194833053"/>
      <w:bookmarkStart w:id="508" w:name="_Ref223496951"/>
      <w:bookmarkStart w:id="509" w:name="_Ref223496970"/>
      <w:r w:rsidRPr="003803A7">
        <w:rPr>
          <w:b w:val="0"/>
          <w:szCs w:val="24"/>
        </w:rPr>
        <w:t>Участник</w:t>
      </w:r>
      <w:r w:rsidR="002B5044" w:rsidRPr="003803A7">
        <w:rPr>
          <w:b w:val="0"/>
          <w:szCs w:val="24"/>
        </w:rPr>
        <w:t xml:space="preserve"> в составе свое</w:t>
      </w:r>
      <w:r w:rsidR="00841A6F" w:rsidRPr="003803A7">
        <w:rPr>
          <w:b w:val="0"/>
          <w:szCs w:val="24"/>
        </w:rPr>
        <w:t>й</w:t>
      </w:r>
      <w:r w:rsidR="002B5044" w:rsidRPr="003803A7">
        <w:rPr>
          <w:b w:val="0"/>
          <w:szCs w:val="24"/>
        </w:rPr>
        <w:t xml:space="preserve"> </w:t>
      </w:r>
      <w:r w:rsidR="00841A6F" w:rsidRPr="003803A7">
        <w:rPr>
          <w:b w:val="0"/>
          <w:szCs w:val="24"/>
        </w:rPr>
        <w:t>Заявки</w:t>
      </w:r>
      <w:r w:rsidR="002B5044" w:rsidRPr="003803A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(желательное условие Заказчика).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0" w:name="_Toc439166314"/>
      <w:bookmarkStart w:id="511" w:name="_Toc439170662"/>
      <w:bookmarkStart w:id="512" w:name="_Toc439172764"/>
      <w:bookmarkStart w:id="513" w:name="_Toc439173208"/>
      <w:bookmarkStart w:id="514" w:name="_Toc439238202"/>
      <w:bookmarkStart w:id="515" w:name="_Toc439252754"/>
      <w:bookmarkStart w:id="516" w:name="_Toc439323612"/>
      <w:bookmarkStart w:id="517" w:name="_Toc439323728"/>
      <w:bookmarkStart w:id="518" w:name="_Toc440357126"/>
      <w:bookmarkStart w:id="519" w:name="_Toc440359681"/>
      <w:bookmarkStart w:id="520" w:name="_Toc440632145"/>
      <w:bookmarkStart w:id="521" w:name="_Toc440875966"/>
      <w:bookmarkStart w:id="522" w:name="_Toc441131298"/>
      <w:bookmarkStart w:id="523" w:name="_Toc447292489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</w:p>
    <w:p w:rsidR="002B5044" w:rsidRPr="002B5044" w:rsidRDefault="002B5044" w:rsidP="0021751A">
      <w:pPr>
        <w:pStyle w:val="2"/>
        <w:ind w:left="1701" w:hanging="1134"/>
      </w:pPr>
      <w:bookmarkStart w:id="524" w:name="_Ref247513861"/>
      <w:bookmarkStart w:id="525" w:name="_Toc423421728"/>
      <w:bookmarkStart w:id="526" w:name="_Toc447292490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07"/>
      <w:bookmarkEnd w:id="508"/>
      <w:bookmarkEnd w:id="509"/>
      <w:r w:rsidRPr="002B5044">
        <w:t>.</w:t>
      </w:r>
      <w:bookmarkEnd w:id="524"/>
      <w:bookmarkEnd w:id="525"/>
      <w:bookmarkEnd w:id="526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27" w:name="_Toc439166317"/>
      <w:bookmarkStart w:id="528" w:name="_Toc439170665"/>
      <w:bookmarkStart w:id="529" w:name="_Toc439172767"/>
      <w:bookmarkStart w:id="530" w:name="_Toc439173211"/>
      <w:bookmarkStart w:id="531" w:name="_Toc439238205"/>
      <w:bookmarkStart w:id="532" w:name="_Toc439252756"/>
      <w:bookmarkStart w:id="533" w:name="_Toc439323614"/>
      <w:bookmarkStart w:id="534" w:name="_Toc439323730"/>
      <w:bookmarkStart w:id="535" w:name="_Ref440292618"/>
      <w:bookmarkStart w:id="536" w:name="_Toc440357128"/>
      <w:bookmarkStart w:id="537" w:name="_Toc440359683"/>
      <w:bookmarkStart w:id="538" w:name="_Toc440632147"/>
      <w:bookmarkStart w:id="539" w:name="_Toc440875968"/>
      <w:bookmarkStart w:id="540" w:name="_Toc441131300"/>
      <w:bookmarkStart w:id="541" w:name="_Toc447292491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E430BE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E430BE">
        <w:rPr>
          <w:b w:val="0"/>
          <w:szCs w:val="24"/>
        </w:rPr>
      </w:r>
      <w:r w:rsidR="00E430BE">
        <w:rPr>
          <w:b w:val="0"/>
          <w:szCs w:val="24"/>
        </w:rPr>
        <w:fldChar w:fldCharType="separate"/>
      </w:r>
      <w:r w:rsidR="00E2373E">
        <w:rPr>
          <w:b w:val="0"/>
          <w:szCs w:val="24"/>
        </w:rPr>
        <w:t>5.3</w:t>
      </w:r>
      <w:r w:rsidR="00E430BE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42" w:name="_Toc439166318"/>
      <w:bookmarkStart w:id="543" w:name="_Toc439170666"/>
      <w:bookmarkStart w:id="544" w:name="_Toc439172768"/>
      <w:bookmarkStart w:id="545" w:name="_Toc439173212"/>
      <w:bookmarkStart w:id="546" w:name="_Toc439238206"/>
      <w:bookmarkStart w:id="547" w:name="_Toc439252757"/>
      <w:bookmarkStart w:id="548" w:name="_Toc439323615"/>
      <w:bookmarkStart w:id="549" w:name="_Toc439323731"/>
      <w:bookmarkStart w:id="550" w:name="_Toc440357129"/>
      <w:bookmarkStart w:id="551" w:name="_Toc440359684"/>
      <w:bookmarkStart w:id="552" w:name="_Toc440632148"/>
      <w:bookmarkStart w:id="553" w:name="_Toc440875969"/>
      <w:bookmarkStart w:id="554" w:name="_Toc441131301"/>
      <w:bookmarkStart w:id="555" w:name="_Toc447292492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E430BE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E430BE">
        <w:rPr>
          <w:b w:val="0"/>
          <w:szCs w:val="24"/>
        </w:rPr>
      </w:r>
      <w:r w:rsidR="00E430BE">
        <w:rPr>
          <w:b w:val="0"/>
          <w:szCs w:val="24"/>
        </w:rPr>
        <w:fldChar w:fldCharType="separate"/>
      </w:r>
      <w:r w:rsidR="00E2373E">
        <w:rPr>
          <w:b w:val="0"/>
          <w:szCs w:val="24"/>
        </w:rPr>
        <w:t>5.3</w:t>
      </w:r>
      <w:r w:rsidR="00E430BE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AB67FF" w:rsidRPr="00C33F99" w:rsidRDefault="00AB67FF" w:rsidP="00AB67FF">
      <w:pPr>
        <w:pStyle w:val="2"/>
        <w:ind w:left="1701" w:hanging="1134"/>
      </w:pPr>
      <w:bookmarkStart w:id="556" w:name="_Toc248219573"/>
      <w:bookmarkStart w:id="557" w:name="_Toc256099315"/>
      <w:bookmarkStart w:id="558" w:name="_Toc423421664"/>
      <w:bookmarkStart w:id="559" w:name="_Toc447269813"/>
      <w:bookmarkStart w:id="560" w:name="_Toc447292493"/>
      <w:bookmarkEnd w:id="442"/>
      <w:bookmarkEnd w:id="443"/>
      <w:r w:rsidRPr="00C33F99">
        <w:t>Иные требования</w:t>
      </w:r>
      <w:bookmarkEnd w:id="556"/>
      <w:bookmarkEnd w:id="557"/>
      <w:bookmarkEnd w:id="558"/>
      <w:bookmarkEnd w:id="559"/>
      <w:bookmarkEnd w:id="560"/>
    </w:p>
    <w:p w:rsidR="00C33F99" w:rsidRPr="006D1343" w:rsidRDefault="00C33F99" w:rsidP="00C33F99">
      <w:pPr>
        <w:pStyle w:val="3"/>
        <w:ind w:left="0" w:firstLine="851"/>
        <w:jc w:val="both"/>
        <w:rPr>
          <w:b w:val="0"/>
          <w:szCs w:val="24"/>
        </w:rPr>
      </w:pPr>
      <w:bookmarkStart w:id="561" w:name="_Toc447292494"/>
      <w:bookmarkStart w:id="562" w:name="_Toc447269814"/>
      <w:r w:rsidRPr="00C33F99">
        <w:rPr>
          <w:b w:val="0"/>
          <w:szCs w:val="24"/>
        </w:rPr>
        <w:t>Участник должен принять во внимание, что ссылка на тип (марку) продукции, носит описательный, а не обязательный характер. В случае</w:t>
      </w:r>
      <w:proofErr w:type="gramStart"/>
      <w:r w:rsidRPr="00C33F99">
        <w:rPr>
          <w:b w:val="0"/>
          <w:szCs w:val="24"/>
        </w:rPr>
        <w:t>,</w:t>
      </w:r>
      <w:proofErr w:type="gramEnd"/>
      <w:r w:rsidRPr="00C33F99">
        <w:rPr>
          <w:b w:val="0"/>
          <w:szCs w:val="24"/>
        </w:rPr>
        <w:t xml:space="preserve"> если Участником предлагаются аналоги требуемой Заказчику продукции в составе своей Заявки, он должен в обязательном порядке предоставить подробное техническое описание предлагаемого к поставке аналога. Отсутствие в составе </w:t>
      </w:r>
      <w:r w:rsidRPr="006D1343">
        <w:rPr>
          <w:b w:val="0"/>
          <w:szCs w:val="24"/>
        </w:rPr>
        <w:t>предложения подробного технического описания аналогов продукции будет являться причиной отклонения Заявки Участника.</w:t>
      </w:r>
      <w:bookmarkEnd w:id="561"/>
    </w:p>
    <w:p w:rsidR="00AB67FF" w:rsidRPr="006D1343" w:rsidRDefault="00AB67FF" w:rsidP="00AB67FF">
      <w:pPr>
        <w:pStyle w:val="3"/>
        <w:ind w:left="0" w:firstLine="851"/>
        <w:jc w:val="both"/>
        <w:rPr>
          <w:b w:val="0"/>
          <w:szCs w:val="24"/>
        </w:rPr>
      </w:pPr>
      <w:bookmarkStart w:id="563" w:name="_Toc447292495"/>
      <w:r w:rsidRPr="006D1343">
        <w:rPr>
          <w:b w:val="0"/>
          <w:szCs w:val="24"/>
        </w:rPr>
        <w:t>В случае</w:t>
      </w:r>
      <w:proofErr w:type="gramStart"/>
      <w:r w:rsidRPr="006D1343">
        <w:rPr>
          <w:b w:val="0"/>
          <w:szCs w:val="24"/>
        </w:rPr>
        <w:t>,</w:t>
      </w:r>
      <w:proofErr w:type="gramEnd"/>
      <w:r w:rsidRPr="006D1343">
        <w:rPr>
          <w:b w:val="0"/>
          <w:szCs w:val="24"/>
        </w:rPr>
        <w:t xml:space="preserve"> если Участником предлагается аналог (альтернатива)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поставляемого оборудования, в согласованные с Заказчиком сроки.</w:t>
      </w:r>
      <w:bookmarkEnd w:id="562"/>
      <w:bookmarkEnd w:id="563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64" w:name="_Ref440270602"/>
      <w:bookmarkStart w:id="565" w:name="_Toc447292496"/>
      <w:bookmarkEnd w:id="5"/>
      <w:bookmarkEnd w:id="418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64"/>
      <w:bookmarkEnd w:id="565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66" w:name="_Ref55336310"/>
      <w:bookmarkStart w:id="567" w:name="_Toc57314672"/>
      <w:bookmarkStart w:id="568" w:name="_Toc69728986"/>
      <w:bookmarkStart w:id="569" w:name="_Toc98253919"/>
      <w:bookmarkStart w:id="570" w:name="_Toc165173847"/>
      <w:bookmarkStart w:id="571" w:name="_Toc423423667"/>
      <w:bookmarkStart w:id="572" w:name="_Toc447292497"/>
      <w:r w:rsidRPr="00F647F7">
        <w:t xml:space="preserve">Письмо о подаче оферты </w:t>
      </w:r>
      <w:bookmarkStart w:id="573" w:name="_Ref22846535"/>
      <w:r w:rsidRPr="00F647F7">
        <w:t>(</w:t>
      </w:r>
      <w:bookmarkEnd w:id="573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66"/>
      <w:bookmarkEnd w:id="567"/>
      <w:bookmarkEnd w:id="568"/>
      <w:bookmarkEnd w:id="569"/>
      <w:bookmarkEnd w:id="570"/>
      <w:bookmarkEnd w:id="571"/>
      <w:bookmarkEnd w:id="572"/>
    </w:p>
    <w:p w:rsidR="004F4D80" w:rsidRPr="00C236C0" w:rsidRDefault="004F4D80" w:rsidP="004F4D80">
      <w:pPr>
        <w:pStyle w:val="3"/>
        <w:rPr>
          <w:szCs w:val="24"/>
        </w:rPr>
      </w:pPr>
      <w:bookmarkStart w:id="574" w:name="_Toc98253920"/>
      <w:bookmarkStart w:id="575" w:name="_Toc157248174"/>
      <w:bookmarkStart w:id="576" w:name="_Toc157496543"/>
      <w:bookmarkStart w:id="577" w:name="_Toc158206082"/>
      <w:bookmarkStart w:id="578" w:name="_Toc164057767"/>
      <w:bookmarkStart w:id="579" w:name="_Toc164137117"/>
      <w:bookmarkStart w:id="580" w:name="_Toc164161277"/>
      <w:bookmarkStart w:id="581" w:name="_Toc165173848"/>
      <w:bookmarkStart w:id="582" w:name="_Toc439170673"/>
      <w:bookmarkStart w:id="583" w:name="_Toc439172775"/>
      <w:bookmarkStart w:id="584" w:name="_Toc439173219"/>
      <w:bookmarkStart w:id="585" w:name="_Toc439238213"/>
      <w:bookmarkStart w:id="586" w:name="_Toc440357133"/>
      <w:bookmarkStart w:id="587" w:name="_Toc440359688"/>
      <w:bookmarkStart w:id="588" w:name="_Toc447292498"/>
      <w:r w:rsidRPr="00C236C0">
        <w:rPr>
          <w:szCs w:val="24"/>
        </w:rPr>
        <w:t>Форма письма о подаче оферты</w:t>
      </w:r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8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F647F7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 200_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CB550A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CB550A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CB550A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75C64" w:rsidP="00CB550A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не изменять (не вносить изменения) и/или не отзывать свою Заявку в течение срока ее действия после истечения срока окончания подачи Заявок;</w:t>
      </w:r>
    </w:p>
    <w:p w:rsidR="00975C64" w:rsidRPr="00414CAF" w:rsidRDefault="00975C64" w:rsidP="00CB550A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CB550A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CB550A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CB550A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CB550A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CB550A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CB550A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CB550A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CB550A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90" w:name="_Toc98253921"/>
      <w:bookmarkStart w:id="591" w:name="_Toc157248175"/>
      <w:bookmarkStart w:id="592" w:name="_Toc157496544"/>
      <w:bookmarkStart w:id="593" w:name="_Toc158206083"/>
      <w:bookmarkStart w:id="594" w:name="_Toc164057768"/>
      <w:bookmarkStart w:id="595" w:name="_Toc164137118"/>
      <w:bookmarkStart w:id="596" w:name="_Toc164161278"/>
      <w:bookmarkStart w:id="59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98" w:name="_Toc439170674"/>
      <w:bookmarkStart w:id="599" w:name="_Toc439172776"/>
      <w:bookmarkStart w:id="600" w:name="_Toc439173220"/>
      <w:bookmarkStart w:id="601" w:name="_Toc439238214"/>
      <w:bookmarkStart w:id="602" w:name="_Toc439252762"/>
      <w:bookmarkStart w:id="603" w:name="_Toc439323736"/>
      <w:bookmarkStart w:id="604" w:name="_Toc440357134"/>
      <w:bookmarkStart w:id="605" w:name="_Toc440359689"/>
      <w:bookmarkStart w:id="606" w:name="_Toc440632153"/>
      <w:bookmarkStart w:id="607" w:name="_Toc440875973"/>
      <w:bookmarkStart w:id="608" w:name="_Toc441131305"/>
      <w:bookmarkStart w:id="609" w:name="_Toc447292499"/>
      <w:r w:rsidRPr="00C236C0">
        <w:rPr>
          <w:szCs w:val="24"/>
        </w:rPr>
        <w:lastRenderedPageBreak/>
        <w:t>Инструкции по заполнению</w:t>
      </w:r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</w:t>
      </w:r>
      <w:r w:rsidRPr="002D554D">
        <w:rPr>
          <w:sz w:val="24"/>
          <w:szCs w:val="24"/>
        </w:rPr>
        <w:t>а также</w:t>
      </w:r>
      <w:r>
        <w:t xml:space="preserve"> </w:t>
      </w:r>
      <w:proofErr w:type="gramStart"/>
      <w:r w:rsidRPr="00572945">
        <w:rPr>
          <w:sz w:val="24"/>
          <w:szCs w:val="24"/>
        </w:rPr>
        <w:t>шеф-монтажа</w:t>
      </w:r>
      <w:proofErr w:type="gramEnd"/>
      <w:r w:rsidRPr="00572945">
        <w:rPr>
          <w:sz w:val="24"/>
          <w:szCs w:val="24"/>
        </w:rPr>
        <w:t xml:space="preserve"> оборудования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E430BE">
        <w:rPr>
          <w:sz w:val="24"/>
          <w:szCs w:val="24"/>
        </w:rPr>
        <w:fldChar w:fldCharType="begin"/>
      </w:r>
      <w:r w:rsidR="009C271D">
        <w:rPr>
          <w:sz w:val="24"/>
          <w:szCs w:val="24"/>
        </w:rPr>
        <w:instrText xml:space="preserve"> REF _Ref306008743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3.3.4</w:t>
      </w:r>
      <w:r w:rsidR="00E430B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E430B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3.3.1.6</w:t>
      </w:r>
      <w:r w:rsidR="00E430B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E430B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3.3.1.7</w:t>
      </w:r>
      <w:r w:rsidR="00E430B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10" w:name="_Ref55335821"/>
      <w:bookmarkStart w:id="611" w:name="_Ref55336345"/>
      <w:bookmarkStart w:id="612" w:name="_Toc57314674"/>
      <w:bookmarkStart w:id="613" w:name="_Toc69728988"/>
      <w:bookmarkStart w:id="614" w:name="_Toc98253922"/>
      <w:bookmarkStart w:id="615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16" w:name="_Ref440271964"/>
      <w:bookmarkStart w:id="617" w:name="_Toc440357135"/>
      <w:bookmarkStart w:id="618" w:name="_Toc440359690"/>
      <w:bookmarkStart w:id="619" w:name="_Toc447292500"/>
      <w:r>
        <w:rPr>
          <w:szCs w:val="24"/>
        </w:rPr>
        <w:lastRenderedPageBreak/>
        <w:t>Антикоррупционные обязательства (Форма 1.1).</w:t>
      </w:r>
      <w:bookmarkEnd w:id="616"/>
      <w:bookmarkEnd w:id="617"/>
      <w:bookmarkEnd w:id="618"/>
      <w:bookmarkEnd w:id="619"/>
    </w:p>
    <w:p w:rsidR="00920CB0" w:rsidRPr="00920CB0" w:rsidRDefault="00920CB0" w:rsidP="00CB550A">
      <w:pPr>
        <w:pStyle w:val="3"/>
        <w:numPr>
          <w:ilvl w:val="3"/>
          <w:numId w:val="76"/>
        </w:numPr>
        <w:rPr>
          <w:b w:val="0"/>
          <w:szCs w:val="24"/>
        </w:rPr>
      </w:pPr>
      <w:bookmarkStart w:id="620" w:name="_Toc439238216"/>
      <w:bookmarkStart w:id="621" w:name="_Toc439252764"/>
      <w:bookmarkStart w:id="622" w:name="_Toc439323738"/>
      <w:bookmarkStart w:id="623" w:name="_Toc440357136"/>
      <w:bookmarkStart w:id="624" w:name="_Toc440359691"/>
      <w:bookmarkStart w:id="625" w:name="_Toc440632155"/>
      <w:bookmarkStart w:id="626" w:name="_Toc440875975"/>
      <w:bookmarkStart w:id="627" w:name="_Toc441131307"/>
      <w:bookmarkStart w:id="628" w:name="_Toc447292501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CB550A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CB550A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B910E8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CB550A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CB550A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CB550A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CB550A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CB550A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CB550A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CB550A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CB550A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i/>
          <w:color w:val="000000"/>
        </w:rPr>
      </w:pPr>
      <w:r w:rsidRPr="00160223">
        <w:rPr>
          <w:b/>
          <w:bCs w:val="0"/>
          <w:i/>
          <w:iCs/>
          <w:color w:val="000000"/>
        </w:rPr>
        <w:t>Информация о формах обратной связи ПАО «_______» в рамках системы предупреждения и профилактики коррупции:</w:t>
      </w:r>
    </w:p>
    <w:p w:rsidR="00920CB0" w:rsidRPr="00920CB0" w:rsidRDefault="00920CB0" w:rsidP="00920CB0">
      <w:r w:rsidRPr="00160223">
        <w:rPr>
          <w:i/>
        </w:rPr>
        <w:t xml:space="preserve">В ПАО «_______» действует система </w:t>
      </w:r>
      <w:r w:rsidRPr="00160223">
        <w:rPr>
          <w:bCs w:val="0"/>
          <w:i/>
          <w:iCs/>
        </w:rPr>
        <w:t>предупреждения и профилактики коррупции.</w:t>
      </w:r>
      <w:r w:rsidRPr="00160223">
        <w:rPr>
          <w:i/>
        </w:rPr>
        <w:t xml:space="preserve"> </w:t>
      </w:r>
      <w:r w:rsidRPr="00160223">
        <w:rPr>
          <w:i/>
          <w:color w:val="2F2C2D"/>
          <w:shd w:val="clear" w:color="auto" w:fill="FFFFFF"/>
        </w:rPr>
        <w:t>Информацию о возможных фактах коррупции в ПАО «______», а также дочерних зависимых обществах и их филиалах можно сообщить, заполнив </w:t>
      </w:r>
      <w:hyperlink r:id="rId39" w:history="1">
        <w:r w:rsidRPr="00160223">
          <w:rPr>
            <w:i/>
            <w:color w:val="262626"/>
            <w:u w:val="single"/>
            <w:shd w:val="clear" w:color="auto" w:fill="FFFFFF"/>
          </w:rPr>
          <w:t>форму обратной связи</w:t>
        </w:r>
      </w:hyperlink>
      <w:r w:rsidRPr="00160223">
        <w:rPr>
          <w:i/>
        </w:rPr>
        <w:t xml:space="preserve"> на корпоративном веб-сайте</w:t>
      </w:r>
      <w:r w:rsidRPr="00160223">
        <w:rPr>
          <w:i/>
          <w:color w:val="2F2C2D"/>
          <w:shd w:val="clear" w:color="auto" w:fill="FFFFFF"/>
        </w:rPr>
        <w:t xml:space="preserve">, позвонив по телефону «Горячей линии» </w:t>
      </w:r>
      <w:r w:rsidRPr="00160223">
        <w:rPr>
          <w:bCs w:val="0"/>
          <w:i/>
          <w:color w:val="2F2C2D"/>
          <w:shd w:val="clear" w:color="auto" w:fill="FFFFFF"/>
        </w:rPr>
        <w:t>________ (указывается номер «горячей» линии заказчика)</w:t>
      </w:r>
      <w:r w:rsidRPr="00160223">
        <w:rPr>
          <w:i/>
          <w:color w:val="2F2C2D"/>
          <w:shd w:val="clear" w:color="auto" w:fill="FFFFFF"/>
        </w:rPr>
        <w:t xml:space="preserve">, </w:t>
      </w:r>
      <w:proofErr w:type="gramStart"/>
      <w:r w:rsidRPr="00160223">
        <w:rPr>
          <w:i/>
          <w:color w:val="2F2C2D"/>
          <w:shd w:val="clear" w:color="auto" w:fill="FFFFFF"/>
        </w:rPr>
        <w:t>или</w:t>
      </w:r>
      <w:proofErr w:type="gramEnd"/>
      <w:r w:rsidRPr="00160223">
        <w:rPr>
          <w:i/>
          <w:color w:val="2F2C2D"/>
          <w:shd w:val="clear" w:color="auto" w:fill="FFFFFF"/>
        </w:rPr>
        <w:t xml:space="preserve"> направив письменное обращение по адресу: </w:t>
      </w:r>
      <w:r w:rsidRPr="00160223">
        <w:rPr>
          <w:iCs/>
          <w:color w:val="2F2C2D"/>
          <w:shd w:val="clear" w:color="auto" w:fill="FFFFFF"/>
        </w:rPr>
        <w:t xml:space="preserve">___________ </w:t>
      </w:r>
      <w:r w:rsidRPr="00160223">
        <w:rPr>
          <w:i/>
          <w:iCs/>
          <w:color w:val="2F2C2D"/>
          <w:shd w:val="clear" w:color="auto" w:fill="FFFFFF"/>
        </w:rPr>
        <w:t>(указывается адрес заказчика)</w:t>
      </w:r>
      <w:r w:rsidRPr="00160223">
        <w:rPr>
          <w:iCs/>
          <w:color w:val="2F2C2D"/>
          <w:shd w:val="clear" w:color="auto" w:fill="FFFFFF"/>
        </w:rPr>
        <w:t>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29" w:name="_Toc423423668"/>
      <w:bookmarkStart w:id="630" w:name="_Ref440271072"/>
      <w:bookmarkStart w:id="631" w:name="_Ref440273986"/>
      <w:bookmarkStart w:id="632" w:name="_Ref440274337"/>
      <w:bookmarkStart w:id="633" w:name="_Ref440274913"/>
      <w:bookmarkStart w:id="634" w:name="_Ref440284918"/>
      <w:bookmarkStart w:id="635" w:name="_Toc447292502"/>
      <w:r>
        <w:lastRenderedPageBreak/>
        <w:t>Сводная таблица стоимости</w:t>
      </w:r>
      <w:r w:rsidR="004F4D80" w:rsidRPr="00F647F7">
        <w:t xml:space="preserve"> </w:t>
      </w:r>
      <w:r w:rsidR="00BA0806" w:rsidRPr="009A70A4">
        <w:rPr>
          <w:bCs w:val="0"/>
        </w:rPr>
        <w:t>поставок</w:t>
      </w:r>
      <w:r w:rsidR="00BA0806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10"/>
      <w:bookmarkEnd w:id="611"/>
      <w:bookmarkEnd w:id="612"/>
      <w:bookmarkEnd w:id="613"/>
      <w:bookmarkEnd w:id="614"/>
      <w:bookmarkEnd w:id="615"/>
      <w:bookmarkEnd w:id="629"/>
      <w:bookmarkEnd w:id="630"/>
      <w:bookmarkEnd w:id="631"/>
      <w:bookmarkEnd w:id="632"/>
      <w:bookmarkEnd w:id="633"/>
      <w:bookmarkEnd w:id="634"/>
      <w:bookmarkEnd w:id="6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36" w:name="_Toc98253923"/>
      <w:bookmarkStart w:id="637" w:name="_Toc157248177"/>
      <w:bookmarkStart w:id="638" w:name="_Toc157496546"/>
      <w:bookmarkStart w:id="639" w:name="_Toc158206085"/>
      <w:bookmarkStart w:id="640" w:name="_Toc164057770"/>
      <w:bookmarkStart w:id="641" w:name="_Toc164137120"/>
      <w:bookmarkStart w:id="642" w:name="_Toc164161280"/>
      <w:bookmarkStart w:id="643" w:name="_Toc165173851"/>
      <w:bookmarkStart w:id="644" w:name="_Ref264038986"/>
      <w:bookmarkStart w:id="645" w:name="_Ref264359294"/>
      <w:bookmarkStart w:id="646" w:name="_Toc439170676"/>
      <w:bookmarkStart w:id="647" w:name="_Toc439172778"/>
      <w:bookmarkStart w:id="648" w:name="_Toc439173222"/>
      <w:bookmarkStart w:id="649" w:name="_Toc439238218"/>
      <w:bookmarkStart w:id="650" w:name="_Toc439252766"/>
      <w:bookmarkStart w:id="651" w:name="_Toc439323740"/>
      <w:bookmarkStart w:id="652" w:name="_Toc440357138"/>
      <w:bookmarkStart w:id="653" w:name="_Toc440359693"/>
      <w:bookmarkStart w:id="654" w:name="_Toc440632157"/>
      <w:bookmarkStart w:id="655" w:name="_Toc440875977"/>
      <w:bookmarkStart w:id="656" w:name="_Toc441131309"/>
      <w:bookmarkStart w:id="657" w:name="_Toc447292503"/>
      <w:r w:rsidRPr="00C236C0">
        <w:rPr>
          <w:szCs w:val="24"/>
        </w:rPr>
        <w:t xml:space="preserve">Форма 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r w:rsidR="00492C8B">
        <w:rPr>
          <w:szCs w:val="24"/>
        </w:rPr>
        <w:t>Сводной таблицы стоимости</w:t>
      </w:r>
      <w:bookmarkEnd w:id="650"/>
      <w:bookmarkEnd w:id="651"/>
      <w:bookmarkEnd w:id="652"/>
      <w:bookmarkEnd w:id="653"/>
      <w:bookmarkEnd w:id="654"/>
      <w:bookmarkEnd w:id="655"/>
      <w:r w:rsidR="00BA0806" w:rsidRPr="00BA0806">
        <w:rPr>
          <w:bCs w:val="0"/>
          <w:szCs w:val="24"/>
        </w:rPr>
        <w:t xml:space="preserve"> </w:t>
      </w:r>
      <w:r w:rsidR="00BA0806" w:rsidRPr="009A70A4">
        <w:rPr>
          <w:bCs w:val="0"/>
          <w:szCs w:val="24"/>
        </w:rPr>
        <w:t>поставок</w:t>
      </w:r>
      <w:bookmarkEnd w:id="656"/>
      <w:bookmarkEnd w:id="6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BA0806" w:rsidRPr="00BA0806">
        <w:rPr>
          <w:bCs w:val="0"/>
          <w:sz w:val="24"/>
          <w:szCs w:val="24"/>
        </w:rPr>
        <w:t xml:space="preserve"> </w:t>
      </w:r>
      <w:r w:rsidR="00BA0806" w:rsidRPr="00BA0806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АНАЛОГ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CB550A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CB550A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58" w:name="_Toc176765534"/>
      <w:bookmarkStart w:id="659" w:name="_Toc198979983"/>
      <w:bookmarkStart w:id="660" w:name="_Toc217466315"/>
      <w:bookmarkStart w:id="661" w:name="_Toc217702856"/>
      <w:bookmarkStart w:id="662" w:name="_Toc233601974"/>
      <w:bookmarkStart w:id="663" w:name="_Toc263343460"/>
      <w:r w:rsidRPr="00F647F7">
        <w:rPr>
          <w:b w:val="0"/>
          <w:szCs w:val="24"/>
        </w:rPr>
        <w:br w:type="page"/>
      </w:r>
      <w:bookmarkStart w:id="664" w:name="_Toc439170677"/>
      <w:bookmarkStart w:id="665" w:name="_Toc439172779"/>
      <w:bookmarkStart w:id="666" w:name="_Toc439173223"/>
      <w:bookmarkStart w:id="667" w:name="_Toc439238219"/>
      <w:bookmarkStart w:id="668" w:name="_Toc439252767"/>
      <w:bookmarkStart w:id="669" w:name="_Toc439323741"/>
      <w:bookmarkStart w:id="670" w:name="_Toc440357139"/>
      <w:bookmarkStart w:id="671" w:name="_Toc440359694"/>
      <w:bookmarkStart w:id="672" w:name="_Toc440632158"/>
      <w:bookmarkStart w:id="673" w:name="_Toc440875978"/>
      <w:bookmarkStart w:id="674" w:name="_Toc441131310"/>
      <w:bookmarkStart w:id="675" w:name="_Toc447292504"/>
      <w:r w:rsidRPr="00C236C0">
        <w:rPr>
          <w:szCs w:val="24"/>
        </w:rPr>
        <w:lastRenderedPageBreak/>
        <w:t>Инструкции по заполнению</w:t>
      </w:r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BA0806" w:rsidRPr="00BA0806">
        <w:rPr>
          <w:bCs w:val="0"/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E553C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Pr="00C83252">
        <w:rPr>
          <w:sz w:val="24"/>
          <w:szCs w:val="24"/>
        </w:rPr>
        <w:t xml:space="preserve">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C83252">
        <w:rPr>
          <w:sz w:val="24"/>
          <w:szCs w:val="24"/>
        </w:rPr>
        <w:t xml:space="preserve">подготавливается на основании </w:t>
      </w:r>
      <w:r>
        <w:rPr>
          <w:sz w:val="24"/>
          <w:szCs w:val="24"/>
        </w:rPr>
        <w:t>Техническог</w:t>
      </w:r>
      <w:proofErr w:type="gramStart"/>
      <w:r>
        <w:rPr>
          <w:sz w:val="24"/>
          <w:szCs w:val="24"/>
        </w:rPr>
        <w:t>о(</w:t>
      </w:r>
      <w:proofErr w:type="gramEnd"/>
      <w:r>
        <w:rPr>
          <w:sz w:val="24"/>
          <w:szCs w:val="24"/>
        </w:rPr>
        <w:t xml:space="preserve">их) задания(й) (п. </w:t>
      </w:r>
      <w:r w:rsidR="00E430B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_Ref450653625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>
        <w:rPr>
          <w:sz w:val="24"/>
          <w:szCs w:val="24"/>
        </w:rPr>
        <w:t>4.2</w:t>
      </w:r>
      <w:r w:rsidR="00E430BE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) и </w:t>
      </w:r>
      <w:r w:rsidRPr="00C83252">
        <w:rPr>
          <w:sz w:val="24"/>
          <w:szCs w:val="24"/>
        </w:rPr>
        <w:t xml:space="preserve">Технического предложения (подраздел </w:t>
      </w:r>
      <w:r w:rsidR="00E430B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_Ref86826666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>
        <w:rPr>
          <w:sz w:val="24"/>
          <w:szCs w:val="24"/>
        </w:rPr>
        <w:t>5.3</w:t>
      </w:r>
      <w:r w:rsidR="00E430BE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>).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Если в Техническом </w:t>
      </w:r>
      <w:r w:rsidR="00492C8B">
        <w:rPr>
          <w:sz w:val="24"/>
          <w:szCs w:val="24"/>
        </w:rPr>
        <w:t xml:space="preserve">предложении </w:t>
      </w:r>
      <w:r w:rsidRPr="00B86686">
        <w:rPr>
          <w:sz w:val="24"/>
          <w:szCs w:val="24"/>
        </w:rPr>
        <w:t xml:space="preserve">и </w:t>
      </w:r>
      <w:r w:rsidR="00492C8B">
        <w:rPr>
          <w:sz w:val="24"/>
          <w:szCs w:val="24"/>
        </w:rPr>
        <w:t>Сводной таблице стоимости</w:t>
      </w:r>
      <w:r w:rsidRPr="00B86686">
        <w:rPr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>указана различная продукция (тип-марка предлагаемой к поставке</w:t>
      </w:r>
      <w:r w:rsidR="009F7AA3">
        <w:rPr>
          <w:sz w:val="24"/>
          <w:szCs w:val="24"/>
        </w:rPr>
        <w:t xml:space="preserve"> </w:t>
      </w:r>
      <w:r w:rsidR="009F7AA3">
        <w:rPr>
          <w:szCs w:val="24"/>
        </w:rPr>
        <w:t>продукции</w:t>
      </w:r>
      <w:r w:rsidRPr="00B86686">
        <w:rPr>
          <w:sz w:val="24"/>
          <w:szCs w:val="24"/>
        </w:rPr>
        <w:t xml:space="preserve">, завод-изготовитель, иные параметры) – такая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отклонена.</w:t>
      </w:r>
    </w:p>
    <w:p w:rsidR="004F4D80" w:rsidRPr="006D1343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B86686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</w:t>
      </w:r>
      <w:r w:rsidRPr="00C6461A">
        <w:rPr>
          <w:sz w:val="24"/>
          <w:szCs w:val="24"/>
        </w:rPr>
        <w:t>погрузочных</w:t>
      </w:r>
      <w:r w:rsidRPr="005B7882">
        <w:t xml:space="preserve"> </w:t>
      </w:r>
      <w:r w:rsidRPr="00B86686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B86686">
        <w:rPr>
          <w:sz w:val="24"/>
          <w:szCs w:val="24"/>
        </w:rPr>
        <w:t xml:space="preserve"> </w:t>
      </w:r>
      <w:r w:rsidR="00E430BE">
        <w:rPr>
          <w:sz w:val="24"/>
          <w:szCs w:val="24"/>
        </w:rPr>
        <w:fldChar w:fldCharType="begin"/>
      </w:r>
      <w:r w:rsidR="004E7FE3">
        <w:rPr>
          <w:sz w:val="24"/>
          <w:szCs w:val="24"/>
        </w:rPr>
        <w:instrText xml:space="preserve"> REF _Ref440292752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2</w:t>
      </w:r>
      <w:r w:rsidR="00E430BE">
        <w:rPr>
          <w:sz w:val="24"/>
          <w:szCs w:val="24"/>
        </w:rPr>
        <w:fldChar w:fldCharType="end"/>
      </w:r>
      <w:r w:rsidRPr="00B86686">
        <w:rPr>
          <w:sz w:val="24"/>
          <w:szCs w:val="24"/>
        </w:rPr>
        <w:t xml:space="preserve"> и </w:t>
      </w:r>
      <w:r w:rsidR="00E430BE">
        <w:rPr>
          <w:sz w:val="24"/>
          <w:szCs w:val="24"/>
        </w:rPr>
        <w:fldChar w:fldCharType="begin"/>
      </w:r>
      <w:r w:rsidR="004E7FE3">
        <w:rPr>
          <w:sz w:val="24"/>
          <w:szCs w:val="24"/>
        </w:rPr>
        <w:instrText xml:space="preserve"> REF _Ref440292779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4</w:t>
      </w:r>
      <w:r w:rsidR="00E430B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C1594E">
        <w:rPr>
          <w:sz w:val="24"/>
          <w:szCs w:val="24"/>
        </w:rPr>
        <w:t xml:space="preserve">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>
        <w:rPr>
          <w:sz w:val="24"/>
          <w:szCs w:val="24"/>
        </w:rPr>
        <w:t>Участник</w:t>
      </w:r>
      <w:r w:rsidRPr="00C1594E">
        <w:rPr>
          <w:sz w:val="24"/>
          <w:szCs w:val="24"/>
        </w:rPr>
        <w:t xml:space="preserve">ом продукции, указанной в поле «Наименование продукции, Тип, марка» либо «АНАЛОГ (заполняется </w:t>
      </w:r>
      <w:proofErr w:type="gramStart"/>
      <w:r w:rsidR="00C236C0">
        <w:rPr>
          <w:sz w:val="24"/>
          <w:szCs w:val="24"/>
        </w:rPr>
        <w:t>Участник</w:t>
      </w:r>
      <w:r w:rsidRPr="00C1594E">
        <w:rPr>
          <w:sz w:val="24"/>
          <w:szCs w:val="24"/>
        </w:rPr>
        <w:t>ом</w:t>
      </w:r>
      <w:proofErr w:type="gramEnd"/>
      <w:r w:rsidRPr="00C1594E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</w:t>
      </w:r>
      <w:r w:rsidRPr="006D1343">
        <w:rPr>
          <w:sz w:val="24"/>
          <w:szCs w:val="24"/>
        </w:rPr>
        <w:t xml:space="preserve">сведения об эквиваленте». В противном случае Заявка </w:t>
      </w:r>
      <w:r w:rsidR="00C236C0" w:rsidRPr="006D1343">
        <w:rPr>
          <w:sz w:val="24"/>
          <w:szCs w:val="24"/>
        </w:rPr>
        <w:t>Участник</w:t>
      </w:r>
      <w:r w:rsidRPr="006D1343">
        <w:rPr>
          <w:sz w:val="24"/>
          <w:szCs w:val="24"/>
        </w:rPr>
        <w:t>а будет отклонена.</w:t>
      </w:r>
    </w:p>
    <w:p w:rsidR="00AB67FF" w:rsidRPr="006D1343" w:rsidRDefault="00AB67FF" w:rsidP="00AB67F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1343">
        <w:rPr>
          <w:sz w:val="24"/>
          <w:szCs w:val="24"/>
        </w:rPr>
        <w:t>В таблице-2 приводятся иные параметры коммерческих условий Участника. В случае альтернативного (аналог требуемой продукции) предложения 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8E5EA3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D1343">
        <w:rPr>
          <w:sz w:val="24"/>
          <w:szCs w:val="24"/>
        </w:rPr>
        <w:t>Сводная таблица стоимости</w:t>
      </w:r>
      <w:r w:rsidR="004F4D80" w:rsidRPr="006D1343">
        <w:rPr>
          <w:sz w:val="24"/>
          <w:szCs w:val="24"/>
        </w:rPr>
        <w:t xml:space="preserve"> </w:t>
      </w:r>
      <w:r w:rsidR="00BA0806" w:rsidRPr="006D1343">
        <w:rPr>
          <w:bCs w:val="0"/>
          <w:sz w:val="24"/>
          <w:szCs w:val="24"/>
        </w:rPr>
        <w:t xml:space="preserve">поставок </w:t>
      </w:r>
      <w:r w:rsidR="004F4D80" w:rsidRPr="006D1343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6D1343">
        <w:rPr>
          <w:sz w:val="24"/>
          <w:szCs w:val="24"/>
        </w:rPr>
        <w:t>Участник</w:t>
      </w:r>
      <w:r w:rsidR="004F4D80" w:rsidRPr="006D1343">
        <w:rPr>
          <w:sz w:val="24"/>
          <w:szCs w:val="24"/>
        </w:rPr>
        <w:t>а на подготовку Договора данн</w:t>
      </w:r>
      <w:r w:rsidRPr="006D1343">
        <w:rPr>
          <w:sz w:val="24"/>
          <w:szCs w:val="24"/>
        </w:rPr>
        <w:t>ую</w:t>
      </w:r>
      <w:r w:rsidR="004F4D80" w:rsidRPr="008E5EA3">
        <w:rPr>
          <w:sz w:val="24"/>
          <w:szCs w:val="24"/>
        </w:rPr>
        <w:t xml:space="preserve"> </w:t>
      </w:r>
      <w:r>
        <w:rPr>
          <w:sz w:val="24"/>
          <w:szCs w:val="24"/>
        </w:rPr>
        <w:t>Сводную таблицу стоимости</w:t>
      </w:r>
      <w:r w:rsidR="004F4D80" w:rsidRPr="008E5EA3">
        <w:rPr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="004F4D80" w:rsidRPr="008E5EA3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492C8B" w:rsidRPr="008E5EA3">
        <w:rPr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>В случае</w:t>
      </w:r>
      <w:proofErr w:type="gramStart"/>
      <w:r w:rsidRPr="00B86686">
        <w:rPr>
          <w:sz w:val="24"/>
          <w:szCs w:val="24"/>
        </w:rPr>
        <w:t>,</w:t>
      </w:r>
      <w:proofErr w:type="gramEnd"/>
      <w:r w:rsidRPr="00B86686">
        <w:rPr>
          <w:sz w:val="24"/>
          <w:szCs w:val="24"/>
        </w:rPr>
        <w:t xml:space="preserve"> если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B86686">
        <w:rPr>
          <w:sz w:val="24"/>
          <w:szCs w:val="24"/>
        </w:rPr>
        <w:t xml:space="preserve">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>В случае</w:t>
      </w:r>
      <w:proofErr w:type="gramStart"/>
      <w:r w:rsidRPr="00B86686">
        <w:rPr>
          <w:sz w:val="24"/>
          <w:szCs w:val="24"/>
        </w:rPr>
        <w:t>,</w:t>
      </w:r>
      <w:proofErr w:type="gramEnd"/>
      <w:r w:rsidRPr="00B86686">
        <w:rPr>
          <w:sz w:val="24"/>
          <w:szCs w:val="24"/>
        </w:rPr>
        <w:t xml:space="preserve"> если претендент предлагает к поставке эквивалентную замену продукции (аналог), требующейся в соответствии с техническим заданием, в свое</w:t>
      </w:r>
      <w:r w:rsidR="00841A6F">
        <w:rPr>
          <w:sz w:val="24"/>
          <w:szCs w:val="24"/>
        </w:rPr>
        <w:t>й</w:t>
      </w:r>
      <w:r w:rsidRPr="00B86686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 стоимости</w:t>
      </w:r>
      <w:r w:rsidRPr="00B86686">
        <w:rPr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>следует заполнить поле АНАЛОГ 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аналога.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76" w:name="_Ref86826666"/>
      <w:bookmarkStart w:id="677" w:name="_Toc90385112"/>
      <w:bookmarkStart w:id="678" w:name="_Toc98253925"/>
      <w:bookmarkStart w:id="679" w:name="_Toc165173853"/>
      <w:bookmarkStart w:id="680" w:name="_Toc423423669"/>
      <w:bookmarkStart w:id="681" w:name="_Toc44729250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76"/>
      <w:bookmarkEnd w:id="677"/>
      <w:bookmarkEnd w:id="678"/>
      <w:bookmarkEnd w:id="679"/>
      <w:bookmarkEnd w:id="680"/>
      <w:bookmarkEnd w:id="68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2" w:name="_Toc90385113"/>
      <w:bookmarkStart w:id="683" w:name="_Toc98253926"/>
      <w:bookmarkStart w:id="684" w:name="_Toc157248180"/>
      <w:bookmarkStart w:id="685" w:name="_Toc157496549"/>
      <w:bookmarkStart w:id="686" w:name="_Toc158206088"/>
      <w:bookmarkStart w:id="687" w:name="_Toc164057773"/>
      <w:bookmarkStart w:id="688" w:name="_Toc164137123"/>
      <w:bookmarkStart w:id="689" w:name="_Toc164161283"/>
      <w:bookmarkStart w:id="690" w:name="_Toc165173854"/>
      <w:bookmarkStart w:id="691" w:name="_Ref193690005"/>
      <w:bookmarkStart w:id="692" w:name="_Toc439170679"/>
      <w:bookmarkStart w:id="693" w:name="_Toc439172781"/>
      <w:bookmarkStart w:id="694" w:name="_Toc439173225"/>
      <w:bookmarkStart w:id="695" w:name="_Toc439238221"/>
      <w:bookmarkStart w:id="696" w:name="_Toc439252769"/>
      <w:bookmarkStart w:id="697" w:name="_Toc439323743"/>
      <w:bookmarkStart w:id="698" w:name="_Toc440357141"/>
      <w:bookmarkStart w:id="699" w:name="_Toc440359696"/>
      <w:bookmarkStart w:id="700" w:name="_Toc440632160"/>
      <w:bookmarkStart w:id="701" w:name="_Toc440875980"/>
      <w:bookmarkStart w:id="702" w:name="_Toc441131312"/>
      <w:bookmarkStart w:id="703" w:name="_Toc447292506"/>
      <w:r w:rsidRPr="00C236C0">
        <w:rPr>
          <w:szCs w:val="24"/>
        </w:rPr>
        <w:t xml:space="preserve">Форма </w:t>
      </w:r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r w:rsidRPr="00C236C0">
        <w:rPr>
          <w:szCs w:val="24"/>
        </w:rPr>
        <w:t>технического предложения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04" w:name="_Ref55335818"/>
      <w:bookmarkStart w:id="705" w:name="_Ref55336334"/>
      <w:bookmarkStart w:id="706" w:name="_Toc57314673"/>
      <w:bookmarkStart w:id="707" w:name="_Toc69728987"/>
      <w:bookmarkStart w:id="708" w:name="_Toc98253928"/>
      <w:bookmarkStart w:id="709" w:name="_Toc165173856"/>
      <w:bookmarkStart w:id="710" w:name="_Ref194749150"/>
      <w:bookmarkStart w:id="711" w:name="_Ref194750368"/>
      <w:bookmarkStart w:id="712" w:name="_Ref89649494"/>
      <w:bookmarkStart w:id="713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Гарантии на предлагаемое к поставке оборудование: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lastRenderedPageBreak/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714" w:name="_Toc176765537"/>
      <w:bookmarkStart w:id="715" w:name="_Toc198979986"/>
      <w:bookmarkStart w:id="716" w:name="_Toc217466321"/>
      <w:bookmarkStart w:id="717" w:name="_Toc217702859"/>
      <w:bookmarkStart w:id="718" w:name="_Toc233601977"/>
      <w:bookmarkStart w:id="719" w:name="_Toc263343463"/>
      <w:bookmarkStart w:id="720" w:name="_Toc439170680"/>
      <w:bookmarkStart w:id="721" w:name="_Toc439172782"/>
      <w:bookmarkStart w:id="722" w:name="_Toc439173226"/>
      <w:bookmarkStart w:id="723" w:name="_Toc439238222"/>
      <w:bookmarkStart w:id="724" w:name="_Toc439252770"/>
      <w:bookmarkStart w:id="725" w:name="_Toc439323744"/>
      <w:bookmarkStart w:id="726" w:name="_Toc440357142"/>
      <w:bookmarkStart w:id="727" w:name="_Toc440359697"/>
      <w:bookmarkStart w:id="728" w:name="_Toc440632161"/>
      <w:bookmarkStart w:id="729" w:name="_Toc440875981"/>
      <w:bookmarkStart w:id="730" w:name="_Toc441131313"/>
      <w:bookmarkStart w:id="731" w:name="_Toc447292507"/>
      <w:r w:rsidRPr="00C236C0">
        <w:rPr>
          <w:szCs w:val="24"/>
        </w:rPr>
        <w:lastRenderedPageBreak/>
        <w:t>Инструкции по заполнению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техническом предложении описываются все позиции таблицы-1 </w:t>
      </w:r>
      <w:r w:rsidR="00841A6F">
        <w:rPr>
          <w:sz w:val="24"/>
          <w:szCs w:val="24"/>
        </w:rPr>
        <w:t>Сводной таблицы стоимости</w:t>
      </w:r>
      <w:r w:rsidR="00BA0806" w:rsidRPr="00BA0806">
        <w:rPr>
          <w:bCs w:val="0"/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Pr="00F647F7">
        <w:rPr>
          <w:sz w:val="24"/>
          <w:szCs w:val="24"/>
        </w:rPr>
        <w:t>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колонке «Требования Заказчика» отдельно приводится каждое отдельное требование, указанное в </w:t>
      </w:r>
      <w:r w:rsidRPr="00C83252">
        <w:rPr>
          <w:sz w:val="24"/>
          <w:szCs w:val="24"/>
        </w:rPr>
        <w:t xml:space="preserve">разделе </w:t>
      </w:r>
      <w:r w:rsidR="00E430BE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_Ref440292555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4</w:t>
      </w:r>
      <w:r w:rsidR="00E430BE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>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 колонке «Предложение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B86686">
        <w:rPr>
          <w:sz w:val="24"/>
          <w:szCs w:val="24"/>
        </w:rPr>
        <w:t xml:space="preserve">В техническом предложении обязательно должны быть указаны: тип и марка поставляемой к поставке 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</w:t>
      </w:r>
      <w:r w:rsidRPr="008E5EA3">
        <w:rPr>
          <w:sz w:val="24"/>
          <w:szCs w:val="24"/>
        </w:rPr>
        <w:t>гарантии на предлагаем</w:t>
      </w:r>
      <w:r w:rsidRPr="00B86686">
        <w:rPr>
          <w:sz w:val="24"/>
          <w:szCs w:val="24"/>
        </w:rPr>
        <w:t>ую</w:t>
      </w:r>
      <w:r w:rsidRPr="008E5EA3">
        <w:rPr>
          <w:sz w:val="24"/>
          <w:szCs w:val="24"/>
        </w:rPr>
        <w:t xml:space="preserve"> к поставке </w:t>
      </w:r>
      <w:r w:rsidRPr="00B86686">
        <w:rPr>
          <w:sz w:val="24"/>
          <w:szCs w:val="24"/>
        </w:rPr>
        <w:t>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E430B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_Ref440271182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3.3.1.9</w:t>
      </w:r>
      <w:r w:rsidR="00E430BE">
        <w:rPr>
          <w:sz w:val="24"/>
          <w:szCs w:val="24"/>
        </w:rPr>
        <w:fldChar w:fldCharType="end"/>
      </w:r>
      <w:r w:rsidRPr="00B86686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E430BE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4.4.1</w:t>
      </w:r>
      <w:r w:rsidR="00E430BE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32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33" w:name="_Toc423423670"/>
      <w:bookmarkStart w:id="734" w:name="_Ref440271036"/>
      <w:bookmarkStart w:id="735" w:name="_Ref440274366"/>
      <w:bookmarkStart w:id="736" w:name="_Ref440274902"/>
      <w:bookmarkStart w:id="737" w:name="_Ref440284947"/>
      <w:bookmarkStart w:id="738" w:name="_Toc447292508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32"/>
      <w:bookmarkEnd w:id="733"/>
      <w:bookmarkEnd w:id="734"/>
      <w:bookmarkEnd w:id="735"/>
      <w:bookmarkEnd w:id="736"/>
      <w:bookmarkEnd w:id="737"/>
      <w:bookmarkEnd w:id="7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39" w:name="_Toc98253929"/>
      <w:bookmarkStart w:id="740" w:name="_Toc157248183"/>
      <w:bookmarkStart w:id="741" w:name="_Toc157496552"/>
      <w:bookmarkStart w:id="742" w:name="_Toc158206091"/>
      <w:bookmarkStart w:id="743" w:name="_Toc164057776"/>
      <w:bookmarkStart w:id="744" w:name="_Toc164137126"/>
      <w:bookmarkStart w:id="745" w:name="_Toc164161286"/>
      <w:bookmarkStart w:id="746" w:name="_Toc165173857"/>
      <w:bookmarkStart w:id="747" w:name="_Toc439170682"/>
      <w:bookmarkStart w:id="748" w:name="_Toc439172784"/>
      <w:bookmarkStart w:id="749" w:name="_Toc439173228"/>
      <w:bookmarkStart w:id="750" w:name="_Toc439238224"/>
      <w:bookmarkStart w:id="751" w:name="_Toc439252772"/>
      <w:bookmarkStart w:id="752" w:name="_Toc439323746"/>
      <w:bookmarkStart w:id="753" w:name="_Toc440357144"/>
      <w:bookmarkStart w:id="754" w:name="_Toc440359699"/>
      <w:bookmarkStart w:id="755" w:name="_Toc440632163"/>
      <w:bookmarkStart w:id="756" w:name="_Toc440875983"/>
      <w:bookmarkStart w:id="757" w:name="_Toc441131315"/>
      <w:bookmarkStart w:id="758" w:name="_Toc447292509"/>
      <w:r w:rsidRPr="00F647F7">
        <w:rPr>
          <w:b w:val="0"/>
          <w:szCs w:val="24"/>
        </w:rPr>
        <w:t xml:space="preserve">Форма </w:t>
      </w:r>
      <w:bookmarkEnd w:id="739"/>
      <w:r w:rsidRPr="00F647F7">
        <w:rPr>
          <w:b w:val="0"/>
          <w:szCs w:val="24"/>
        </w:rPr>
        <w:t xml:space="preserve">графика </w:t>
      </w:r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r w:rsidR="00512B0F">
        <w:rPr>
          <w:b w:val="0"/>
          <w:szCs w:val="24"/>
        </w:rPr>
        <w:t>выполнения поставок</w:t>
      </w:r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CB550A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CB550A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CB550A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59" w:name="_Toc171070556"/>
      <w:bookmarkStart w:id="760" w:name="_Toc98253927"/>
      <w:bookmarkStart w:id="761" w:name="_Toc176605808"/>
      <w:bookmarkStart w:id="762" w:name="_Toc176611017"/>
      <w:bookmarkStart w:id="763" w:name="_Toc176611073"/>
      <w:bookmarkStart w:id="764" w:name="_Toc176668676"/>
      <w:bookmarkStart w:id="765" w:name="_Toc176684336"/>
      <w:bookmarkStart w:id="766" w:name="_Toc176746279"/>
      <w:bookmarkStart w:id="767" w:name="_Toc176747346"/>
      <w:bookmarkStart w:id="768" w:name="_Toc198979988"/>
      <w:bookmarkStart w:id="769" w:name="_Toc217466324"/>
      <w:bookmarkStart w:id="770" w:name="_Toc217702862"/>
      <w:bookmarkStart w:id="771" w:name="_Toc233601980"/>
      <w:bookmarkStart w:id="772" w:name="_Toc263343466"/>
      <w:r w:rsidRPr="00F647F7">
        <w:rPr>
          <w:b w:val="0"/>
          <w:szCs w:val="24"/>
        </w:rPr>
        <w:br w:type="page"/>
      </w:r>
      <w:bookmarkStart w:id="773" w:name="_Toc439170683"/>
      <w:bookmarkStart w:id="774" w:name="_Toc439172785"/>
      <w:bookmarkStart w:id="775" w:name="_Toc439173229"/>
      <w:bookmarkStart w:id="776" w:name="_Toc439238225"/>
      <w:bookmarkStart w:id="777" w:name="_Toc439252773"/>
      <w:bookmarkStart w:id="778" w:name="_Toc439323747"/>
      <w:bookmarkStart w:id="779" w:name="_Toc440357145"/>
      <w:bookmarkStart w:id="780" w:name="_Toc440359700"/>
      <w:bookmarkStart w:id="781" w:name="_Toc440632164"/>
      <w:bookmarkStart w:id="782" w:name="_Toc440875984"/>
      <w:bookmarkStart w:id="783" w:name="_Toc441131316"/>
      <w:bookmarkStart w:id="784" w:name="_Toc447292510"/>
      <w:r w:rsidRPr="00F647F7">
        <w:rPr>
          <w:b w:val="0"/>
          <w:szCs w:val="24"/>
        </w:rPr>
        <w:lastRenderedPageBreak/>
        <w:t>Инструкции по заполнению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E430B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E430B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BA0806" w:rsidRPr="00BA0806">
        <w:rPr>
          <w:bCs w:val="0"/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430B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5.2</w:t>
      </w:r>
      <w:r w:rsidR="00E430B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960"/>
        <w:gridCol w:w="845"/>
        <w:gridCol w:w="840"/>
        <w:gridCol w:w="6"/>
        <w:gridCol w:w="849"/>
        <w:gridCol w:w="433"/>
        <w:gridCol w:w="407"/>
        <w:gridCol w:w="6"/>
        <w:gridCol w:w="849"/>
        <w:gridCol w:w="667"/>
        <w:gridCol w:w="478"/>
        <w:gridCol w:w="284"/>
        <w:gridCol w:w="283"/>
      </w:tblGrid>
      <w:tr w:rsidR="004F4D80" w:rsidRPr="00F647F7" w:rsidTr="004F4D80">
        <w:trPr>
          <w:cantSplit/>
          <w:trHeight w:val="36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647F7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F647F7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0"/>
              <w:spacing w:before="0" w:after="0"/>
              <w:ind w:left="0" w:right="0"/>
              <w:jc w:val="center"/>
            </w:pPr>
          </w:p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A35E1B">
              <w:t>Наименование продукции, тип, марка</w:t>
            </w:r>
          </w:p>
        </w:tc>
        <w:tc>
          <w:tcPr>
            <w:tcW w:w="2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A35E1B">
              <w:rPr>
                <w:color w:val="000000"/>
              </w:rPr>
              <w:t>Требования Заказчика</w:t>
            </w:r>
          </w:p>
        </w:tc>
        <w:tc>
          <w:tcPr>
            <w:tcW w:w="29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A35E1B">
              <w:rPr>
                <w:color w:val="000000"/>
              </w:rPr>
              <w:t xml:space="preserve">Предложение </w:t>
            </w:r>
            <w:r w:rsidR="00C236C0">
              <w:rPr>
                <w:color w:val="000000"/>
              </w:rPr>
              <w:t>Участник</w:t>
            </w:r>
            <w:r w:rsidRPr="00A35E1B">
              <w:rPr>
                <w:color w:val="000000"/>
              </w:rPr>
              <w:t>а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17246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 xml:space="preserve">График </w:t>
            </w:r>
            <w:r w:rsidR="00817246">
              <w:rPr>
                <w:color w:val="000000"/>
                <w:sz w:val="24"/>
                <w:szCs w:val="24"/>
              </w:rPr>
              <w:t>выполнения поставок</w:t>
            </w:r>
            <w:r w:rsidRPr="00F647F7">
              <w:rPr>
                <w:color w:val="000000"/>
                <w:sz w:val="24"/>
                <w:szCs w:val="24"/>
              </w:rPr>
              <w:t>, в неделях ________  (</w:t>
            </w:r>
            <w:r w:rsidRPr="00F647F7">
              <w:rPr>
                <w:i/>
                <w:color w:val="000000"/>
                <w:sz w:val="24"/>
                <w:szCs w:val="24"/>
              </w:rPr>
              <w:t>с момента подписания Договора</w:t>
            </w:r>
            <w:r w:rsidRPr="00F647F7">
              <w:rPr>
                <w:color w:val="000000"/>
                <w:sz w:val="24"/>
                <w:szCs w:val="24"/>
              </w:rPr>
              <w:t>)</w:t>
            </w:r>
          </w:p>
        </w:tc>
      </w:tr>
      <w:tr w:rsidR="004F4D80" w:rsidRPr="00F647F7" w:rsidTr="004F4D80">
        <w:trPr>
          <w:cantSplit/>
          <w:trHeight w:val="374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4F4D80" w:rsidRPr="00F647F7" w:rsidTr="004F4D80">
        <w:trPr>
          <w:cantSplit/>
        </w:trPr>
        <w:tc>
          <w:tcPr>
            <w:tcW w:w="106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85" w:name="_Hlt22846931"/>
      <w:bookmarkStart w:id="786" w:name="_Ref93264992"/>
      <w:bookmarkStart w:id="787" w:name="_Ref93265116"/>
      <w:bookmarkStart w:id="788" w:name="_Toc98253933"/>
      <w:bookmarkStart w:id="789" w:name="_Toc165173859"/>
      <w:bookmarkStart w:id="790" w:name="_Toc423423671"/>
      <w:bookmarkStart w:id="791" w:name="_Toc447292511"/>
      <w:bookmarkEnd w:id="78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12"/>
      <w:bookmarkEnd w:id="713"/>
      <w:bookmarkEnd w:id="786"/>
      <w:bookmarkEnd w:id="787"/>
      <w:bookmarkEnd w:id="788"/>
      <w:bookmarkEnd w:id="789"/>
      <w:bookmarkEnd w:id="790"/>
      <w:bookmarkEnd w:id="79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92" w:name="_Toc439170685"/>
      <w:bookmarkStart w:id="793" w:name="_Toc439172787"/>
      <w:bookmarkStart w:id="794" w:name="_Toc439173231"/>
      <w:bookmarkStart w:id="795" w:name="_Toc439238227"/>
      <w:bookmarkStart w:id="796" w:name="_Toc439252775"/>
      <w:bookmarkStart w:id="797" w:name="_Toc439323749"/>
      <w:bookmarkStart w:id="798" w:name="_Toc440357147"/>
      <w:bookmarkStart w:id="799" w:name="_Toc440359702"/>
      <w:bookmarkStart w:id="800" w:name="_Toc440632166"/>
      <w:bookmarkStart w:id="801" w:name="_Toc440875986"/>
      <w:bookmarkStart w:id="802" w:name="_Toc441131318"/>
      <w:bookmarkStart w:id="803" w:name="_Toc447292512"/>
      <w:bookmarkStart w:id="804" w:name="_Toc157248186"/>
      <w:bookmarkStart w:id="805" w:name="_Toc157496555"/>
      <w:bookmarkStart w:id="806" w:name="_Toc158206094"/>
      <w:bookmarkStart w:id="807" w:name="_Toc164057779"/>
      <w:bookmarkStart w:id="808" w:name="_Toc164137129"/>
      <w:bookmarkStart w:id="809" w:name="_Toc164161289"/>
      <w:bookmarkStart w:id="810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r w:rsidRPr="00F647F7">
        <w:rPr>
          <w:b w:val="0"/>
          <w:szCs w:val="24"/>
        </w:rPr>
        <w:t xml:space="preserve"> </w:t>
      </w:r>
      <w:bookmarkEnd w:id="804"/>
      <w:bookmarkEnd w:id="805"/>
      <w:bookmarkEnd w:id="806"/>
      <w:bookmarkEnd w:id="807"/>
      <w:bookmarkEnd w:id="808"/>
      <w:bookmarkEnd w:id="809"/>
      <w:bookmarkEnd w:id="8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DD5546" w:rsidRPr="00F647F7">
              <w:t xml:space="preserve">раздел </w:t>
            </w:r>
            <w:r w:rsidR="00E430BE">
              <w:fldChar w:fldCharType="begin"/>
            </w:r>
            <w:r w:rsidR="00DD5546">
              <w:instrText xml:space="preserve"> REF _Ref440272931 \r \h </w:instrText>
            </w:r>
            <w:r w:rsidR="00E430BE">
              <w:fldChar w:fldCharType="separate"/>
            </w:r>
            <w:r w:rsidR="00E2373E">
              <w:t>2</w:t>
            </w:r>
            <w:r w:rsidR="00E430B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DD5546" w:rsidRPr="00F647F7">
              <w:t xml:space="preserve">раздел </w:t>
            </w:r>
            <w:r w:rsidR="00E430BE">
              <w:fldChar w:fldCharType="begin"/>
            </w:r>
            <w:r w:rsidR="00DD5546">
              <w:instrText xml:space="preserve"> REF _Ref440272931 \r \h </w:instrText>
            </w:r>
            <w:r w:rsidR="00E430BE">
              <w:fldChar w:fldCharType="separate"/>
            </w:r>
            <w:r w:rsidR="00E2373E">
              <w:t>2</w:t>
            </w:r>
            <w:r w:rsidR="00E430B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11" w:name="_Toc439170686"/>
      <w:bookmarkStart w:id="812" w:name="_Toc439172788"/>
      <w:bookmarkStart w:id="813" w:name="_Toc439173232"/>
      <w:bookmarkStart w:id="814" w:name="_Toc439238228"/>
      <w:bookmarkStart w:id="815" w:name="_Toc439252776"/>
      <w:bookmarkStart w:id="816" w:name="_Toc439323750"/>
      <w:bookmarkStart w:id="817" w:name="_Toc440357148"/>
      <w:bookmarkStart w:id="818" w:name="_Toc440359703"/>
      <w:bookmarkStart w:id="819" w:name="_Toc440632167"/>
      <w:bookmarkStart w:id="820" w:name="_Toc440875987"/>
      <w:bookmarkStart w:id="821" w:name="_Toc441131319"/>
      <w:bookmarkStart w:id="822" w:name="_Toc447292513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E430B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E430B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E430B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2</w:t>
      </w:r>
      <w:r w:rsidR="00E430B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E430B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 xml:space="preserve"> 1.2.6 </w:t>
      </w:r>
      <w:r w:rsidR="00E430B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23" w:name="_Ref55335823"/>
      <w:bookmarkStart w:id="824" w:name="_Ref55336359"/>
      <w:bookmarkStart w:id="825" w:name="_Toc57314675"/>
      <w:bookmarkStart w:id="826" w:name="_Toc69728989"/>
      <w:bookmarkStart w:id="827" w:name="_Toc98253939"/>
      <w:bookmarkStart w:id="828" w:name="_Toc165173865"/>
      <w:bookmarkStart w:id="829" w:name="_Toc423423672"/>
      <w:bookmarkStart w:id="830" w:name="_Toc447292514"/>
      <w:bookmarkEnd w:id="589"/>
      <w:r w:rsidRPr="00F647F7">
        <w:lastRenderedPageBreak/>
        <w:t>Анкета (форма 6)</w:t>
      </w:r>
      <w:bookmarkEnd w:id="823"/>
      <w:bookmarkEnd w:id="824"/>
      <w:bookmarkEnd w:id="825"/>
      <w:bookmarkEnd w:id="826"/>
      <w:bookmarkEnd w:id="827"/>
      <w:bookmarkEnd w:id="828"/>
      <w:bookmarkEnd w:id="829"/>
      <w:bookmarkEnd w:id="830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31" w:name="_Toc98253940"/>
      <w:bookmarkStart w:id="832" w:name="_Toc157248192"/>
      <w:bookmarkStart w:id="833" w:name="_Toc157496561"/>
      <w:bookmarkStart w:id="834" w:name="_Toc158206100"/>
      <w:bookmarkStart w:id="835" w:name="_Toc164057785"/>
      <w:bookmarkStart w:id="836" w:name="_Toc164137135"/>
      <w:bookmarkStart w:id="837" w:name="_Toc164161295"/>
      <w:bookmarkStart w:id="838" w:name="_Toc165173866"/>
      <w:bookmarkStart w:id="839" w:name="_Toc439170688"/>
      <w:bookmarkStart w:id="840" w:name="_Toc439172790"/>
      <w:bookmarkStart w:id="841" w:name="_Toc439173234"/>
      <w:bookmarkStart w:id="842" w:name="_Toc439238230"/>
      <w:bookmarkStart w:id="843" w:name="_Toc439252778"/>
      <w:bookmarkStart w:id="844" w:name="_Ref440272119"/>
      <w:bookmarkStart w:id="845" w:name="_Toc440357150"/>
      <w:bookmarkStart w:id="846" w:name="_Toc440359705"/>
      <w:bookmarkStart w:id="847" w:name="_Ref444164616"/>
      <w:bookmarkStart w:id="848" w:name="_Toc447292515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CB550A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CB550A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D73790" w:rsidRDefault="004F4D80" w:rsidP="004F4D80">
      <w:pPr>
        <w:pStyle w:val="3"/>
        <w:rPr>
          <w:b w:val="0"/>
          <w:szCs w:val="24"/>
        </w:rPr>
      </w:pPr>
      <w:bookmarkStart w:id="849" w:name="_Toc439170689"/>
      <w:bookmarkStart w:id="850" w:name="_Toc439172791"/>
      <w:bookmarkStart w:id="851" w:name="_Toc439173235"/>
      <w:bookmarkStart w:id="852" w:name="_Toc439238231"/>
      <w:bookmarkStart w:id="853" w:name="_Toc439252779"/>
      <w:bookmarkStart w:id="854" w:name="_Ref440272147"/>
      <w:bookmarkStart w:id="855" w:name="_Toc440357151"/>
      <w:bookmarkStart w:id="856" w:name="_Toc440359706"/>
      <w:bookmarkStart w:id="857" w:name="_Ref444164560"/>
      <w:bookmarkStart w:id="858" w:name="_Ref444164624"/>
      <w:bookmarkStart w:id="859" w:name="_Toc447292516"/>
      <w:r w:rsidRPr="00D73790">
        <w:rPr>
          <w:b w:val="0"/>
          <w:szCs w:val="24"/>
        </w:rPr>
        <w:lastRenderedPageBreak/>
        <w:t xml:space="preserve">Форма </w:t>
      </w:r>
      <w:bookmarkEnd w:id="849"/>
      <w:bookmarkEnd w:id="850"/>
      <w:bookmarkEnd w:id="851"/>
      <w:bookmarkEnd w:id="852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6.1)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6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bookmarkStart w:id="860" w:name="_GoBack"/>
      <w:bookmarkEnd w:id="860"/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591311" w:rsidRDefault="00591311" w:rsidP="00591311">
      <w:pPr>
        <w:rPr>
          <w:szCs w:val="24"/>
        </w:rPr>
      </w:pPr>
      <w:bookmarkStart w:id="861" w:name="_Toc125426243"/>
      <w:bookmarkStart w:id="862" w:name="_Toc396984070"/>
      <w:bookmarkStart w:id="863" w:name="_Toc423423673"/>
      <w:bookmarkStart w:id="864" w:name="_Toc439170691"/>
      <w:bookmarkStart w:id="865" w:name="_Toc439172793"/>
      <w:bookmarkStart w:id="866" w:name="_Toc439173237"/>
      <w:bookmarkStart w:id="867" w:name="_Toc439238233"/>
      <w:bookmarkStart w:id="868" w:name="_Toc439252780"/>
      <w:bookmarkStart w:id="869" w:name="_Toc439323754"/>
      <w:bookmarkStart w:id="870" w:name="_Toc440357152"/>
      <w:bookmarkStart w:id="871" w:name="_Toc440359707"/>
      <w:bookmarkStart w:id="872" w:name="_Toc440632171"/>
      <w:bookmarkStart w:id="873" w:name="_Toc440875991"/>
      <w:bookmarkStart w:id="874" w:name="_Toc441131323"/>
      <w:bookmarkStart w:id="875" w:name="_Toc447292517"/>
      <w:r>
        <w:rPr>
          <w:szCs w:val="24"/>
        </w:rPr>
        <w:t xml:space="preserve">Подтверждаем, что  </w:t>
      </w:r>
    </w:p>
    <w:p w:rsidR="00591311" w:rsidRDefault="00591311" w:rsidP="00591311">
      <w:pPr>
        <w:pBdr>
          <w:top w:val="single" w:sz="4" w:space="1" w:color="auto"/>
        </w:pBdr>
        <w:spacing w:after="120"/>
        <w:ind w:left="2637"/>
        <w:jc w:val="center"/>
      </w:pPr>
      <w:r>
        <w:t>(указывается наименование участника закупки)</w:t>
      </w:r>
    </w:p>
    <w:p w:rsidR="00591311" w:rsidRDefault="00591311" w:rsidP="00591311">
      <w:pPr>
        <w:rPr>
          <w:szCs w:val="24"/>
        </w:rPr>
      </w:pPr>
      <w:r>
        <w:rPr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591311" w:rsidRDefault="00591311" w:rsidP="00591311">
      <w:pPr>
        <w:pBdr>
          <w:top w:val="single" w:sz="4" w:space="1" w:color="auto"/>
        </w:pBdr>
        <w:spacing w:after="120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591311" w:rsidRDefault="00591311" w:rsidP="00591311">
      <w:pPr>
        <w:rPr>
          <w:szCs w:val="24"/>
        </w:rPr>
      </w:pPr>
      <w:r>
        <w:rPr>
          <w:szCs w:val="24"/>
        </w:rPr>
        <w:t>предпринимательства, и сообщаем следующую информацию:</w:t>
      </w:r>
    </w:p>
    <w:p w:rsidR="00591311" w:rsidRDefault="00591311" w:rsidP="00591311">
      <w:pPr>
        <w:ind w:left="567"/>
        <w:rPr>
          <w:szCs w:val="24"/>
        </w:rPr>
      </w:pPr>
      <w:r>
        <w:rPr>
          <w:szCs w:val="24"/>
        </w:rPr>
        <w:t xml:space="preserve">1. Адрес местонахождения (юридический адрес):  </w:t>
      </w:r>
    </w:p>
    <w:p w:rsidR="00591311" w:rsidRDefault="00591311" w:rsidP="00591311">
      <w:pPr>
        <w:pBdr>
          <w:top w:val="single" w:sz="4" w:space="1" w:color="auto"/>
        </w:pBdr>
        <w:ind w:left="5755"/>
        <w:rPr>
          <w:sz w:val="2"/>
          <w:szCs w:val="2"/>
        </w:rPr>
      </w:pPr>
    </w:p>
    <w:p w:rsidR="00591311" w:rsidRDefault="00591311" w:rsidP="00591311">
      <w:pPr>
        <w:tabs>
          <w:tab w:val="right" w:pos="9923"/>
        </w:tabs>
        <w:rPr>
          <w:szCs w:val="24"/>
        </w:rPr>
      </w:pPr>
      <w:r>
        <w:rPr>
          <w:szCs w:val="24"/>
        </w:rPr>
        <w:tab/>
        <w:t>.</w:t>
      </w:r>
    </w:p>
    <w:p w:rsidR="00591311" w:rsidRDefault="00591311" w:rsidP="00591311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591311" w:rsidRDefault="00591311" w:rsidP="00591311">
      <w:pPr>
        <w:tabs>
          <w:tab w:val="right" w:pos="9923"/>
        </w:tabs>
        <w:ind w:left="567"/>
        <w:rPr>
          <w:szCs w:val="24"/>
        </w:rPr>
      </w:pPr>
      <w:r w:rsidRPr="00610CB3">
        <w:rPr>
          <w:szCs w:val="24"/>
        </w:rPr>
        <w:t>2</w:t>
      </w:r>
      <w:r>
        <w:rPr>
          <w:szCs w:val="24"/>
        </w:rPr>
        <w:t>.</w:t>
      </w:r>
      <w:r>
        <w:rPr>
          <w:szCs w:val="24"/>
          <w:lang w:val="en-US"/>
        </w:rPr>
        <w:t> </w:t>
      </w:r>
      <w:r>
        <w:rPr>
          <w:szCs w:val="24"/>
        </w:rPr>
        <w:t xml:space="preserve">ИНН/КПП:  </w:t>
      </w:r>
      <w:r>
        <w:rPr>
          <w:szCs w:val="24"/>
        </w:rPr>
        <w:tab/>
        <w:t>.</w:t>
      </w:r>
    </w:p>
    <w:p w:rsidR="00591311" w:rsidRDefault="00591311" w:rsidP="00591311">
      <w:pPr>
        <w:pBdr>
          <w:top w:val="single" w:sz="4" w:space="1" w:color="auto"/>
        </w:pBdr>
        <w:ind w:left="2098" w:right="113"/>
        <w:jc w:val="center"/>
      </w:pPr>
      <w:r>
        <w:t>(№, сведения о дате выдачи документа и выдавшем его органе)</w:t>
      </w:r>
    </w:p>
    <w:p w:rsidR="00591311" w:rsidRDefault="00591311" w:rsidP="00591311">
      <w:pPr>
        <w:tabs>
          <w:tab w:val="right" w:pos="9923"/>
        </w:tabs>
        <w:ind w:left="567"/>
        <w:rPr>
          <w:szCs w:val="24"/>
        </w:rPr>
      </w:pPr>
      <w:r>
        <w:rPr>
          <w:szCs w:val="24"/>
        </w:rPr>
        <w:t xml:space="preserve">3. ОГРН:  </w:t>
      </w:r>
      <w:r>
        <w:rPr>
          <w:szCs w:val="24"/>
        </w:rPr>
        <w:tab/>
        <w:t>.</w:t>
      </w:r>
    </w:p>
    <w:p w:rsidR="00591311" w:rsidRDefault="00591311" w:rsidP="00591311">
      <w:pPr>
        <w:pBdr>
          <w:top w:val="single" w:sz="4" w:space="1" w:color="auto"/>
        </w:pBdr>
        <w:ind w:left="1616" w:right="113"/>
        <w:rPr>
          <w:sz w:val="2"/>
          <w:szCs w:val="2"/>
        </w:rPr>
      </w:pPr>
    </w:p>
    <w:p w:rsidR="00591311" w:rsidRDefault="00591311" w:rsidP="00591311">
      <w:pPr>
        <w:rPr>
          <w:szCs w:val="24"/>
        </w:rPr>
      </w:pPr>
      <w:r>
        <w:rPr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591311" w:rsidRDefault="00591311" w:rsidP="00591311">
      <w:pPr>
        <w:pBdr>
          <w:top w:val="single" w:sz="4" w:space="1" w:color="auto"/>
        </w:pBdr>
        <w:ind w:left="7002"/>
        <w:rPr>
          <w:sz w:val="2"/>
          <w:szCs w:val="2"/>
        </w:rPr>
      </w:pPr>
    </w:p>
    <w:p w:rsidR="00591311" w:rsidRDefault="00591311" w:rsidP="00591311">
      <w:pPr>
        <w:tabs>
          <w:tab w:val="right" w:pos="9923"/>
        </w:tabs>
        <w:rPr>
          <w:szCs w:val="24"/>
        </w:rPr>
      </w:pPr>
      <w:r w:rsidRPr="00610CB3">
        <w:rPr>
          <w:szCs w:val="24"/>
        </w:rPr>
        <w:tab/>
      </w:r>
      <w:r>
        <w:rPr>
          <w:szCs w:val="24"/>
        </w:rPr>
        <w:t>.</w:t>
      </w:r>
    </w:p>
    <w:p w:rsidR="00591311" w:rsidRDefault="00591311" w:rsidP="00591311">
      <w:pPr>
        <w:pBdr>
          <w:top w:val="single" w:sz="4" w:space="1" w:color="auto"/>
        </w:pBdr>
        <w:ind w:right="113"/>
        <w:jc w:val="center"/>
      </w:pPr>
      <w:r>
        <w:t>(наименование уполномоченного органа, дата внесения в реестр и номер в реестре)</w:t>
      </w:r>
    </w:p>
    <w:p w:rsidR="00591311" w:rsidRDefault="00591311" w:rsidP="00591311">
      <w:pPr>
        <w:spacing w:after="120"/>
        <w:rPr>
          <w:szCs w:val="24"/>
        </w:rPr>
      </w:pPr>
      <w:r>
        <w:rPr>
          <w:szCs w:val="24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fffffff9"/>
          <w:szCs w:val="24"/>
        </w:rPr>
        <w:endnoteReference w:id="1"/>
      </w:r>
      <w:r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649"/>
        <w:gridCol w:w="1588"/>
        <w:gridCol w:w="1588"/>
        <w:gridCol w:w="1588"/>
      </w:tblGrid>
      <w:tr w:rsidR="00591311" w:rsidRPr="00154BCB" w:rsidTr="00770801">
        <w:trPr>
          <w:cantSplit/>
          <w:tblHeader/>
        </w:trPr>
        <w:tc>
          <w:tcPr>
            <w:tcW w:w="567" w:type="dxa"/>
            <w:vAlign w:val="center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 xml:space="preserve">№ </w:t>
            </w:r>
            <w:proofErr w:type="gramStart"/>
            <w:r w:rsidRPr="00154BCB">
              <w:t>п</w:t>
            </w:r>
            <w:proofErr w:type="gramEnd"/>
            <w:r w:rsidRPr="00154BCB">
              <w:t>/п</w:t>
            </w:r>
          </w:p>
        </w:tc>
        <w:tc>
          <w:tcPr>
            <w:tcW w:w="4649" w:type="dxa"/>
            <w:vAlign w:val="center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Наименование сведений</w:t>
            </w:r>
            <w:r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Малые предприятия</w:t>
            </w:r>
          </w:p>
        </w:tc>
        <w:tc>
          <w:tcPr>
            <w:tcW w:w="1588" w:type="dxa"/>
            <w:vAlign w:val="center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Показатель</w:t>
            </w:r>
          </w:p>
        </w:tc>
      </w:tr>
      <w:tr w:rsidR="00591311" w:rsidRPr="00154BCB" w:rsidTr="00770801">
        <w:trPr>
          <w:cantSplit/>
          <w:tblHeader/>
        </w:trPr>
        <w:tc>
          <w:tcPr>
            <w:tcW w:w="567" w:type="dxa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1</w:t>
            </w:r>
            <w:r>
              <w:rPr>
                <w:rStyle w:val="afffffff9"/>
              </w:rPr>
              <w:t>3</w:t>
            </w:r>
          </w:p>
        </w:tc>
        <w:tc>
          <w:tcPr>
            <w:tcW w:w="4649" w:type="dxa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2</w:t>
            </w:r>
          </w:p>
        </w:tc>
        <w:tc>
          <w:tcPr>
            <w:tcW w:w="1588" w:type="dxa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3</w:t>
            </w:r>
          </w:p>
        </w:tc>
        <w:tc>
          <w:tcPr>
            <w:tcW w:w="1588" w:type="dxa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4</w:t>
            </w:r>
          </w:p>
        </w:tc>
        <w:tc>
          <w:tcPr>
            <w:tcW w:w="1588" w:type="dxa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5</w:t>
            </w:r>
          </w:p>
        </w:tc>
      </w:tr>
      <w:tr w:rsidR="00591311" w:rsidRPr="00154BCB" w:rsidTr="00770801">
        <w:trPr>
          <w:cantSplit/>
        </w:trPr>
        <w:tc>
          <w:tcPr>
            <w:tcW w:w="567" w:type="dxa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591311" w:rsidRPr="00154BCB" w:rsidRDefault="00591311" w:rsidP="00770801">
            <w:pPr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591311" w:rsidRPr="00154BCB" w:rsidRDefault="00591311" w:rsidP="00770801">
            <w:pPr>
              <w:ind w:left="57" w:firstLine="0"/>
            </w:pPr>
            <w:r w:rsidRPr="00154BCB">
              <w:sym w:font="Symbol" w:char="F02D"/>
            </w:r>
          </w:p>
        </w:tc>
      </w:tr>
      <w:tr w:rsidR="00591311" w:rsidRPr="00154BCB" w:rsidTr="00770801">
        <w:trPr>
          <w:cantSplit/>
        </w:trPr>
        <w:tc>
          <w:tcPr>
            <w:tcW w:w="567" w:type="dxa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lastRenderedPageBreak/>
              <w:t>2</w:t>
            </w:r>
          </w:p>
        </w:tc>
        <w:tc>
          <w:tcPr>
            <w:tcW w:w="4649" w:type="dxa"/>
          </w:tcPr>
          <w:p w:rsidR="00591311" w:rsidRPr="00154BCB" w:rsidRDefault="00591311" w:rsidP="00770801">
            <w:pPr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591311" w:rsidRPr="00154BCB" w:rsidRDefault="00591311" w:rsidP="00770801">
            <w:pPr>
              <w:ind w:left="57" w:firstLine="0"/>
            </w:pPr>
            <w:r w:rsidRPr="00154BCB">
              <w:sym w:font="Symbol" w:char="F02D"/>
            </w:r>
          </w:p>
        </w:tc>
      </w:tr>
      <w:tr w:rsidR="00591311" w:rsidRPr="00154BCB" w:rsidTr="00770801">
        <w:trPr>
          <w:cantSplit/>
        </w:trPr>
        <w:tc>
          <w:tcPr>
            <w:tcW w:w="567" w:type="dxa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591311" w:rsidRPr="00154BCB" w:rsidRDefault="00591311" w:rsidP="00770801">
            <w:pPr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591311" w:rsidRPr="00154BCB" w:rsidRDefault="00591311" w:rsidP="00770801">
            <w:pPr>
              <w:ind w:left="57" w:firstLine="0"/>
            </w:pPr>
            <w:r w:rsidRPr="00154BCB">
              <w:t>_</w:t>
            </w:r>
          </w:p>
        </w:tc>
      </w:tr>
      <w:tr w:rsidR="00591311" w:rsidRPr="00154BCB" w:rsidTr="00770801">
        <w:trPr>
          <w:cantSplit/>
        </w:trPr>
        <w:tc>
          <w:tcPr>
            <w:tcW w:w="567" w:type="dxa"/>
          </w:tcPr>
          <w:p w:rsidR="00591311" w:rsidRPr="00154BCB" w:rsidRDefault="00591311" w:rsidP="00770801">
            <w:pPr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591311" w:rsidRPr="00154BCB" w:rsidRDefault="00591311" w:rsidP="00770801">
            <w:pPr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591311" w:rsidRPr="00154BCB" w:rsidRDefault="00591311" w:rsidP="00770801">
            <w:pPr>
              <w:ind w:left="57" w:firstLine="0"/>
            </w:pPr>
            <w:r w:rsidRPr="00154BCB">
              <w:t>-</w:t>
            </w:r>
          </w:p>
        </w:tc>
      </w:tr>
      <w:tr w:rsidR="00591311" w:rsidRPr="00154BCB" w:rsidTr="00770801">
        <w:trPr>
          <w:cantSplit/>
        </w:trPr>
        <w:tc>
          <w:tcPr>
            <w:tcW w:w="567" w:type="dxa"/>
          </w:tcPr>
          <w:p w:rsidR="00591311" w:rsidRPr="00154BCB" w:rsidRDefault="00591311" w:rsidP="00770801">
            <w:pPr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591311" w:rsidRPr="00154BCB" w:rsidRDefault="00591311" w:rsidP="00770801">
            <w:pPr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591311" w:rsidRPr="00154BCB" w:rsidRDefault="00591311" w:rsidP="00770801">
            <w:pPr>
              <w:ind w:left="57" w:firstLine="0"/>
            </w:pPr>
            <w:r w:rsidRPr="00154BCB">
              <w:t>-</w:t>
            </w:r>
          </w:p>
        </w:tc>
      </w:tr>
      <w:tr w:rsidR="00591311" w:rsidRPr="00154BCB" w:rsidTr="00770801">
        <w:trPr>
          <w:cantSplit/>
        </w:trPr>
        <w:tc>
          <w:tcPr>
            <w:tcW w:w="567" w:type="dxa"/>
          </w:tcPr>
          <w:p w:rsidR="00591311" w:rsidRPr="00154BCB" w:rsidRDefault="00591311" w:rsidP="00770801">
            <w:pPr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6</w:t>
            </w:r>
          </w:p>
        </w:tc>
        <w:tc>
          <w:tcPr>
            <w:tcW w:w="4649" w:type="dxa"/>
          </w:tcPr>
          <w:p w:rsidR="00591311" w:rsidRPr="00154BCB" w:rsidRDefault="00591311" w:rsidP="00770801">
            <w:pPr>
              <w:adjustRightInd w:val="0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591311" w:rsidRPr="00154BCB" w:rsidRDefault="00591311" w:rsidP="00770801">
            <w:pPr>
              <w:ind w:left="57" w:firstLine="0"/>
            </w:pPr>
            <w:r w:rsidRPr="00154BCB">
              <w:t>-</w:t>
            </w:r>
          </w:p>
        </w:tc>
      </w:tr>
      <w:tr w:rsidR="00591311" w:rsidRPr="00154BCB" w:rsidTr="00770801">
        <w:trPr>
          <w:cantSplit/>
        </w:trPr>
        <w:tc>
          <w:tcPr>
            <w:tcW w:w="567" w:type="dxa"/>
            <w:vMerge w:val="restart"/>
          </w:tcPr>
          <w:p w:rsidR="00591311" w:rsidRPr="00154BCB" w:rsidRDefault="00591311" w:rsidP="00770801">
            <w:pPr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591311" w:rsidRPr="00154BCB" w:rsidRDefault="00591311" w:rsidP="00770801">
            <w:pPr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591311" w:rsidRPr="00154BCB" w:rsidRDefault="00591311" w:rsidP="00770801">
            <w:pPr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591311" w:rsidRPr="00154BCB" w:rsidTr="00770801">
        <w:trPr>
          <w:cantSplit/>
        </w:trPr>
        <w:tc>
          <w:tcPr>
            <w:tcW w:w="567" w:type="dxa"/>
            <w:vMerge/>
          </w:tcPr>
          <w:p w:rsidR="00591311" w:rsidRPr="00154BCB" w:rsidRDefault="00591311" w:rsidP="00770801">
            <w:pPr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591311" w:rsidRPr="00154BCB" w:rsidRDefault="00591311" w:rsidP="00770801">
            <w:pPr>
              <w:ind w:left="57" w:firstLine="0"/>
            </w:pPr>
          </w:p>
        </w:tc>
        <w:tc>
          <w:tcPr>
            <w:tcW w:w="1588" w:type="dxa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591311" w:rsidRPr="00154BCB" w:rsidRDefault="00591311" w:rsidP="00770801">
            <w:pPr>
              <w:ind w:firstLine="0"/>
            </w:pPr>
          </w:p>
        </w:tc>
        <w:tc>
          <w:tcPr>
            <w:tcW w:w="1588" w:type="dxa"/>
            <w:vMerge/>
          </w:tcPr>
          <w:p w:rsidR="00591311" w:rsidRPr="00154BCB" w:rsidRDefault="00591311" w:rsidP="00770801">
            <w:pPr>
              <w:ind w:left="57" w:firstLine="0"/>
            </w:pPr>
          </w:p>
        </w:tc>
      </w:tr>
      <w:tr w:rsidR="00591311" w:rsidRPr="00154BCB" w:rsidTr="00770801">
        <w:trPr>
          <w:cantSplit/>
        </w:trPr>
        <w:tc>
          <w:tcPr>
            <w:tcW w:w="567" w:type="dxa"/>
            <w:vMerge w:val="restart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591311" w:rsidRPr="00154BCB" w:rsidRDefault="00591311" w:rsidP="00770801">
            <w:pPr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591311" w:rsidRPr="00154BCB" w:rsidRDefault="00591311" w:rsidP="00770801">
            <w:pPr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591311" w:rsidRPr="00154BCB" w:rsidRDefault="00591311" w:rsidP="00770801">
            <w:pPr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591311" w:rsidRPr="00154BCB" w:rsidTr="00770801">
        <w:trPr>
          <w:cantSplit/>
        </w:trPr>
        <w:tc>
          <w:tcPr>
            <w:tcW w:w="567" w:type="dxa"/>
            <w:vMerge/>
          </w:tcPr>
          <w:p w:rsidR="00591311" w:rsidRPr="00154BCB" w:rsidRDefault="00591311" w:rsidP="00770801">
            <w:pPr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591311" w:rsidRPr="00154BCB" w:rsidRDefault="00591311" w:rsidP="00770801">
            <w:pPr>
              <w:ind w:firstLine="0"/>
            </w:pPr>
          </w:p>
        </w:tc>
        <w:tc>
          <w:tcPr>
            <w:tcW w:w="1588" w:type="dxa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591311" w:rsidRPr="00154BCB" w:rsidRDefault="00591311" w:rsidP="00770801">
            <w:pPr>
              <w:ind w:firstLine="0"/>
            </w:pPr>
          </w:p>
        </w:tc>
        <w:tc>
          <w:tcPr>
            <w:tcW w:w="1588" w:type="dxa"/>
          </w:tcPr>
          <w:p w:rsidR="00591311" w:rsidRPr="00154BCB" w:rsidRDefault="00591311" w:rsidP="00770801">
            <w:pPr>
              <w:ind w:left="57" w:firstLine="0"/>
            </w:pPr>
          </w:p>
        </w:tc>
      </w:tr>
      <w:tr w:rsidR="00591311" w:rsidRPr="00154BCB" w:rsidTr="00770801">
        <w:trPr>
          <w:cantSplit/>
        </w:trPr>
        <w:tc>
          <w:tcPr>
            <w:tcW w:w="567" w:type="dxa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591311" w:rsidRPr="00154BCB" w:rsidRDefault="00591311" w:rsidP="00770801">
            <w:pPr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591311" w:rsidRPr="00154BCB" w:rsidTr="00770801">
        <w:trPr>
          <w:cantSplit/>
        </w:trPr>
        <w:tc>
          <w:tcPr>
            <w:tcW w:w="567" w:type="dxa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lastRenderedPageBreak/>
              <w:t>10</w:t>
            </w:r>
          </w:p>
        </w:tc>
        <w:tc>
          <w:tcPr>
            <w:tcW w:w="4649" w:type="dxa"/>
          </w:tcPr>
          <w:p w:rsidR="00591311" w:rsidRPr="00154BCB" w:rsidRDefault="00591311" w:rsidP="00770801">
            <w:pPr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591311" w:rsidRPr="00154BCB" w:rsidTr="00770801">
        <w:trPr>
          <w:cantSplit/>
        </w:trPr>
        <w:tc>
          <w:tcPr>
            <w:tcW w:w="567" w:type="dxa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591311" w:rsidRPr="00154BCB" w:rsidRDefault="00591311" w:rsidP="00770801">
            <w:pPr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591311" w:rsidRPr="00154BCB" w:rsidTr="00770801">
        <w:trPr>
          <w:cantSplit/>
        </w:trPr>
        <w:tc>
          <w:tcPr>
            <w:tcW w:w="567" w:type="dxa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591311" w:rsidRPr="00154BCB" w:rsidRDefault="00591311" w:rsidP="00770801">
            <w:pPr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591311" w:rsidRPr="00154BCB" w:rsidTr="00770801">
        <w:trPr>
          <w:cantSplit/>
        </w:trPr>
        <w:tc>
          <w:tcPr>
            <w:tcW w:w="567" w:type="dxa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591311" w:rsidRPr="00154BCB" w:rsidRDefault="00591311" w:rsidP="00770801">
            <w:pPr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591311" w:rsidRPr="00154BCB" w:rsidTr="00770801">
        <w:trPr>
          <w:cantSplit/>
        </w:trPr>
        <w:tc>
          <w:tcPr>
            <w:tcW w:w="567" w:type="dxa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591311" w:rsidRPr="00154BCB" w:rsidRDefault="00591311" w:rsidP="00770801">
            <w:pPr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591311" w:rsidRPr="00154BCB" w:rsidTr="00770801">
        <w:trPr>
          <w:cantSplit/>
        </w:trPr>
        <w:tc>
          <w:tcPr>
            <w:tcW w:w="567" w:type="dxa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lastRenderedPageBreak/>
              <w:t>15</w:t>
            </w:r>
          </w:p>
        </w:tc>
        <w:tc>
          <w:tcPr>
            <w:tcW w:w="4649" w:type="dxa"/>
          </w:tcPr>
          <w:p w:rsidR="00591311" w:rsidRPr="00154BCB" w:rsidRDefault="00591311" w:rsidP="00770801">
            <w:pPr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да (нет)</w:t>
            </w:r>
          </w:p>
        </w:tc>
      </w:tr>
      <w:tr w:rsidR="00591311" w:rsidRPr="00154BCB" w:rsidTr="00770801">
        <w:trPr>
          <w:cantSplit/>
        </w:trPr>
        <w:tc>
          <w:tcPr>
            <w:tcW w:w="567" w:type="dxa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591311" w:rsidRPr="00154BCB" w:rsidRDefault="00591311" w:rsidP="00770801">
            <w:pPr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591311" w:rsidRPr="00154BCB" w:rsidRDefault="00591311" w:rsidP="00770801">
            <w:pPr>
              <w:ind w:firstLine="0"/>
              <w:jc w:val="center"/>
            </w:pPr>
            <w:r w:rsidRPr="00154BCB">
              <w:t>да (нет)</w:t>
            </w:r>
          </w:p>
        </w:tc>
      </w:tr>
    </w:tbl>
    <w:p w:rsidR="00591311" w:rsidRDefault="00591311" w:rsidP="00591311">
      <w:pPr>
        <w:spacing w:before="240"/>
        <w:ind w:right="5954"/>
        <w:jc w:val="center"/>
        <w:rPr>
          <w:szCs w:val="24"/>
        </w:rPr>
      </w:pPr>
    </w:p>
    <w:p w:rsidR="00591311" w:rsidRDefault="00591311" w:rsidP="00591311">
      <w:pPr>
        <w:pBdr>
          <w:top w:val="single" w:sz="4" w:space="1" w:color="auto"/>
        </w:pBdr>
        <w:ind w:right="5952"/>
        <w:jc w:val="center"/>
      </w:pPr>
      <w:r>
        <w:t>(подпись)</w:t>
      </w:r>
    </w:p>
    <w:p w:rsidR="00591311" w:rsidRDefault="00591311" w:rsidP="00591311">
      <w:pPr>
        <w:spacing w:after="240"/>
        <w:ind w:left="851"/>
        <w:rPr>
          <w:szCs w:val="24"/>
        </w:rPr>
      </w:pPr>
      <w:r>
        <w:rPr>
          <w:szCs w:val="24"/>
        </w:rPr>
        <w:t>М.П.</w:t>
      </w:r>
    </w:p>
    <w:p w:rsidR="00591311" w:rsidRDefault="00591311" w:rsidP="00591311">
      <w:pPr>
        <w:rPr>
          <w:szCs w:val="24"/>
        </w:rPr>
      </w:pPr>
    </w:p>
    <w:p w:rsidR="00591311" w:rsidRDefault="00591311" w:rsidP="00591311">
      <w:pPr>
        <w:pBdr>
          <w:top w:val="single" w:sz="4" w:space="1" w:color="auto"/>
        </w:pBdr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591311" w:rsidRDefault="00591311" w:rsidP="00591311">
      <w:pPr>
        <w:rPr>
          <w:szCs w:val="24"/>
        </w:rPr>
      </w:pPr>
    </w:p>
    <w:p w:rsidR="00591311" w:rsidRPr="00D37ACE" w:rsidRDefault="00591311" w:rsidP="00591311">
      <w:pPr>
        <w:jc w:val="right"/>
        <w:outlineLvl w:val="0"/>
      </w:pPr>
    </w:p>
    <w:p w:rsidR="00591311" w:rsidRDefault="00591311" w:rsidP="00591311">
      <w:pPr>
        <w:pStyle w:val="afffffff7"/>
        <w:jc w:val="both"/>
      </w:pPr>
      <w:bookmarkStart w:id="876" w:name="_Toc439170690"/>
      <w:bookmarkStart w:id="877" w:name="_Toc439172792"/>
      <w:bookmarkStart w:id="878" w:name="_Toc439173236"/>
      <w:bookmarkStart w:id="879" w:name="_Toc439238232"/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591311" w:rsidRDefault="00591311" w:rsidP="00591311">
      <w:pPr>
        <w:pStyle w:val="afffffff7"/>
        <w:jc w:val="both"/>
      </w:pPr>
    </w:p>
    <w:p w:rsidR="00591311" w:rsidRDefault="00591311" w:rsidP="00591311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591311" w:rsidRDefault="00591311" w:rsidP="00591311">
      <w:pPr>
        <w:pStyle w:val="afffffff7"/>
      </w:pPr>
    </w:p>
    <w:p w:rsidR="00591311" w:rsidRPr="00D37ACE" w:rsidRDefault="00591311" w:rsidP="00591311">
      <w:pPr>
        <w:ind w:firstLine="0"/>
        <w:jc w:val="left"/>
        <w:rPr>
          <w:szCs w:val="24"/>
        </w:rPr>
      </w:pPr>
      <w:r>
        <w:rPr>
          <w:rStyle w:val="afffffff9"/>
        </w:rPr>
        <w:t>3</w:t>
      </w:r>
      <w:r>
        <w:t xml:space="preserve"> </w:t>
      </w:r>
      <w:proofErr w:type="gramStart"/>
      <w: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</w:t>
      </w:r>
      <w:r>
        <w:lastRenderedPageBreak/>
        <w:t xml:space="preserve">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47" w:history="1">
        <w:r w:rsidRPr="0049465E">
          <w:t>подпунктах "в"</w:t>
        </w:r>
      </w:hyperlink>
      <w:r>
        <w:t xml:space="preserve"> - </w:t>
      </w:r>
      <w:hyperlink r:id="rId48" w:history="1">
        <w:r w:rsidRPr="0049465E">
          <w:t>"д" пункта 1 части 1.1 статьи 4</w:t>
        </w:r>
      </w:hyperlink>
      <w: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876"/>
    <w:bookmarkEnd w:id="877"/>
    <w:bookmarkEnd w:id="878"/>
    <w:bookmarkEnd w:id="879"/>
    <w:p w:rsidR="00591311" w:rsidRDefault="00591311" w:rsidP="00591311">
      <w:pPr>
        <w:ind w:right="5527"/>
        <w:jc w:val="center"/>
        <w:rPr>
          <w:color w:val="000000"/>
          <w:vertAlign w:val="superscript"/>
        </w:rPr>
      </w:pPr>
    </w:p>
    <w:p w:rsidR="00591311" w:rsidRPr="007417E6" w:rsidRDefault="00591311" w:rsidP="00591311">
      <w:pPr>
        <w:ind w:right="5527"/>
        <w:jc w:val="center"/>
        <w:rPr>
          <w:color w:val="000000"/>
          <w:vertAlign w:val="superscript"/>
        </w:rPr>
      </w:pPr>
    </w:p>
    <w:p w:rsidR="00591311" w:rsidRPr="007417E6" w:rsidRDefault="00591311" w:rsidP="0059131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591311" w:rsidRDefault="00591311" w:rsidP="00591311">
      <w:pPr>
        <w:ind w:firstLine="0"/>
        <w:jc w:val="left"/>
        <w:rPr>
          <w:b/>
        </w:rPr>
      </w:pPr>
      <w:r>
        <w:br w:type="page"/>
      </w:r>
    </w:p>
    <w:p w:rsidR="004F4D80" w:rsidRPr="007417E6" w:rsidRDefault="004F4D80" w:rsidP="004F4D80">
      <w:pPr>
        <w:pStyle w:val="3"/>
        <w:rPr>
          <w:sz w:val="22"/>
        </w:rPr>
      </w:pPr>
      <w:r>
        <w:rPr>
          <w:szCs w:val="24"/>
        </w:rPr>
        <w:lastRenderedPageBreak/>
        <w:t>Инструкции по заполнению</w:t>
      </w:r>
      <w:bookmarkEnd w:id="861"/>
      <w:r>
        <w:rPr>
          <w:szCs w:val="24"/>
        </w:rPr>
        <w:t xml:space="preserve"> Анкеты </w:t>
      </w:r>
      <w:r w:rsidR="00C236C0">
        <w:rPr>
          <w:szCs w:val="24"/>
        </w:rPr>
        <w:t>Участник</w:t>
      </w:r>
      <w:r>
        <w:rPr>
          <w:szCs w:val="24"/>
        </w:rPr>
        <w:t>а</w:t>
      </w:r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соответствии с письмом о подаче оферты (подраздел </w:t>
      </w:r>
      <w:r w:rsidR="00E430B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E430BE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>и должны заполнить приведенную выше таблицу по всем позициям. В случае отсутствия каких-либо данных указать слово «нет».</w:t>
      </w:r>
    </w:p>
    <w:p w:rsidR="004F4D80" w:rsidRPr="00A55F5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2</w:t>
      </w:r>
      <w:r w:rsidRPr="00A55F54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3539D4" w:rsidRPr="001174C4" w:rsidRDefault="003539D4" w:rsidP="003539D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880" w:name="_Ref55336378"/>
      <w:bookmarkStart w:id="881" w:name="_Toc57314676"/>
      <w:bookmarkStart w:id="882" w:name="_Toc69728990"/>
      <w:bookmarkStart w:id="883" w:name="_Toc98253942"/>
      <w:bookmarkStart w:id="884" w:name="_Toc165173868"/>
      <w:bookmarkStart w:id="885" w:name="_Toc423423674"/>
      <w:r w:rsidRPr="001174C4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3539D4" w:rsidRPr="001174C4" w:rsidRDefault="003539D4" w:rsidP="003539D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1174C4">
        <w:rPr>
          <w:sz w:val="24"/>
          <w:szCs w:val="24"/>
        </w:rPr>
        <w:t>Декларация о соответствии Участника/члена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E430B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_Ref444164560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5.6.2</w:t>
      </w:r>
      <w:r w:rsidR="00E430BE">
        <w:rPr>
          <w:sz w:val="24"/>
          <w:szCs w:val="24"/>
        </w:rPr>
        <w:fldChar w:fldCharType="end"/>
      </w:r>
      <w:r w:rsidRPr="001174C4">
        <w:rPr>
          <w:sz w:val="24"/>
          <w:szCs w:val="24"/>
        </w:rPr>
        <w:t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</w:t>
      </w:r>
      <w:proofErr w:type="gramEnd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886" w:name="_Toc447292518"/>
      <w:bookmarkStart w:id="887" w:name="_Ref449017008"/>
      <w:r w:rsidRPr="00F647F7">
        <w:lastRenderedPageBreak/>
        <w:t>Справка о перечне и годовых объемах выполнения аналогичных договоров (форма 7)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</w:p>
    <w:p w:rsidR="004F4D80" w:rsidRPr="00D904EF" w:rsidRDefault="004F4D80" w:rsidP="004F4D80">
      <w:pPr>
        <w:pStyle w:val="3"/>
        <w:rPr>
          <w:szCs w:val="24"/>
        </w:rPr>
      </w:pPr>
      <w:bookmarkStart w:id="888" w:name="_Toc98253943"/>
      <w:bookmarkStart w:id="889" w:name="_Toc157248195"/>
      <w:bookmarkStart w:id="890" w:name="_Toc157496564"/>
      <w:bookmarkStart w:id="891" w:name="_Toc158206103"/>
      <w:bookmarkStart w:id="892" w:name="_Toc164057788"/>
      <w:bookmarkStart w:id="893" w:name="_Toc164137138"/>
      <w:bookmarkStart w:id="894" w:name="_Toc164161298"/>
      <w:bookmarkStart w:id="895" w:name="_Toc165173869"/>
      <w:bookmarkStart w:id="896" w:name="_Toc439170693"/>
      <w:bookmarkStart w:id="897" w:name="_Toc439172795"/>
      <w:bookmarkStart w:id="898" w:name="_Toc439173239"/>
      <w:bookmarkStart w:id="899" w:name="_Toc439238235"/>
      <w:bookmarkStart w:id="900" w:name="_Toc439252782"/>
      <w:bookmarkStart w:id="901" w:name="_Toc439323756"/>
      <w:bookmarkStart w:id="902" w:name="_Toc440357154"/>
      <w:bookmarkStart w:id="903" w:name="_Toc440359709"/>
      <w:bookmarkStart w:id="904" w:name="_Toc440632173"/>
      <w:bookmarkStart w:id="905" w:name="_Toc440875993"/>
      <w:bookmarkStart w:id="906" w:name="_Toc441131325"/>
      <w:bookmarkStart w:id="907" w:name="_Toc44729251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8" w:name="_Toc98253944"/>
      <w:bookmarkStart w:id="909" w:name="_Toc157248196"/>
      <w:bookmarkStart w:id="910" w:name="_Toc157496565"/>
      <w:bookmarkStart w:id="911" w:name="_Toc158206104"/>
      <w:bookmarkStart w:id="912" w:name="_Toc164057789"/>
      <w:bookmarkStart w:id="913" w:name="_Toc164137139"/>
      <w:bookmarkStart w:id="914" w:name="_Toc164161299"/>
      <w:bookmarkStart w:id="915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16" w:name="_Toc439170694"/>
      <w:bookmarkStart w:id="917" w:name="_Toc439172796"/>
      <w:bookmarkStart w:id="918" w:name="_Toc439173240"/>
      <w:bookmarkStart w:id="919" w:name="_Toc439238236"/>
      <w:bookmarkStart w:id="920" w:name="_Toc439252783"/>
      <w:bookmarkStart w:id="921" w:name="_Toc439323757"/>
      <w:bookmarkStart w:id="922" w:name="_Toc440357155"/>
      <w:bookmarkStart w:id="923" w:name="_Toc440359710"/>
      <w:bookmarkStart w:id="924" w:name="_Toc440632174"/>
      <w:bookmarkStart w:id="925" w:name="_Toc440875994"/>
      <w:bookmarkStart w:id="926" w:name="_Toc441131326"/>
      <w:bookmarkStart w:id="927" w:name="_Toc447292520"/>
      <w:r w:rsidRPr="00D904EF">
        <w:rPr>
          <w:szCs w:val="24"/>
        </w:rPr>
        <w:lastRenderedPageBreak/>
        <w:t>Инструкции по заполнению</w:t>
      </w:r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430B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E430B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E430B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4</w:t>
      </w:r>
      <w:r w:rsidR="00E430B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менее трех, но не более десяти аналогичных договоров.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28" w:name="_Ref55336398"/>
      <w:bookmarkStart w:id="929" w:name="_Toc57314678"/>
      <w:bookmarkStart w:id="930" w:name="_Toc69728992"/>
      <w:bookmarkStart w:id="931" w:name="_Toc98253948"/>
      <w:bookmarkStart w:id="932" w:name="_Toc165173874"/>
      <w:bookmarkStart w:id="933" w:name="_Toc423423676"/>
      <w:bookmarkStart w:id="934" w:name="_Toc447292521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D904EF" w:rsidRDefault="004F4D80" w:rsidP="004F4D80">
      <w:pPr>
        <w:pStyle w:val="3"/>
        <w:rPr>
          <w:szCs w:val="24"/>
        </w:rPr>
      </w:pPr>
      <w:bookmarkStart w:id="935" w:name="_Toc98253949"/>
      <w:bookmarkStart w:id="936" w:name="_Toc157248201"/>
      <w:bookmarkStart w:id="937" w:name="_Toc157496570"/>
      <w:bookmarkStart w:id="938" w:name="_Toc158206109"/>
      <w:bookmarkStart w:id="939" w:name="_Toc164057794"/>
      <w:bookmarkStart w:id="940" w:name="_Toc164137144"/>
      <w:bookmarkStart w:id="941" w:name="_Toc164161304"/>
      <w:bookmarkStart w:id="942" w:name="_Toc165173875"/>
      <w:bookmarkStart w:id="943" w:name="_Toc439170699"/>
      <w:bookmarkStart w:id="944" w:name="_Toc439172801"/>
      <w:bookmarkStart w:id="945" w:name="_Toc439173245"/>
      <w:bookmarkStart w:id="946" w:name="_Toc439238241"/>
      <w:bookmarkStart w:id="947" w:name="_Toc439252788"/>
      <w:bookmarkStart w:id="948" w:name="_Toc439323762"/>
      <w:bookmarkStart w:id="949" w:name="_Toc440357160"/>
      <w:bookmarkStart w:id="950" w:name="_Toc440359712"/>
      <w:bookmarkStart w:id="951" w:name="_Toc440632176"/>
      <w:bookmarkStart w:id="952" w:name="_Toc440875996"/>
      <w:bookmarkStart w:id="953" w:name="_Toc441131328"/>
      <w:bookmarkStart w:id="954" w:name="_Toc447292522"/>
      <w:r w:rsidRPr="00D904EF">
        <w:rPr>
          <w:szCs w:val="24"/>
        </w:rPr>
        <w:t>Форма Справки о кадровых ресурсах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55" w:name="_Toc98253950"/>
      <w:bookmarkStart w:id="956" w:name="_Toc157248202"/>
      <w:bookmarkStart w:id="957" w:name="_Toc157496571"/>
      <w:bookmarkStart w:id="958" w:name="_Toc158206110"/>
      <w:bookmarkStart w:id="959" w:name="_Toc164057795"/>
      <w:bookmarkStart w:id="960" w:name="_Toc164137145"/>
      <w:bookmarkStart w:id="961" w:name="_Toc164161305"/>
      <w:bookmarkStart w:id="96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63" w:name="_Toc439170700"/>
      <w:bookmarkStart w:id="964" w:name="_Toc439172802"/>
      <w:bookmarkStart w:id="965" w:name="_Toc439173246"/>
      <w:bookmarkStart w:id="966" w:name="_Toc439238242"/>
      <w:bookmarkStart w:id="967" w:name="_Toc439252789"/>
      <w:bookmarkStart w:id="968" w:name="_Toc439323763"/>
      <w:bookmarkStart w:id="969" w:name="_Toc440357161"/>
      <w:bookmarkStart w:id="970" w:name="_Toc440359713"/>
      <w:bookmarkStart w:id="971" w:name="_Toc440632177"/>
      <w:bookmarkStart w:id="972" w:name="_Toc440875997"/>
      <w:bookmarkStart w:id="973" w:name="_Toc441131329"/>
      <w:bookmarkStart w:id="974" w:name="_Toc447292523"/>
      <w:r w:rsidRPr="00D904EF">
        <w:rPr>
          <w:szCs w:val="24"/>
        </w:rPr>
        <w:lastRenderedPageBreak/>
        <w:t>Инструкции по заполнению</w:t>
      </w:r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430B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E430B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75" w:name="_Toc165173881"/>
      <w:bookmarkStart w:id="976" w:name="_Ref194749267"/>
      <w:bookmarkStart w:id="977" w:name="_Toc423423677"/>
      <w:bookmarkStart w:id="978" w:name="_Ref440271993"/>
      <w:bookmarkStart w:id="979" w:name="_Ref440274659"/>
      <w:bookmarkStart w:id="980" w:name="_Toc447292524"/>
      <w:bookmarkStart w:id="981" w:name="_Ref90381523"/>
      <w:bookmarkStart w:id="982" w:name="_Toc90385124"/>
      <w:bookmarkStart w:id="983" w:name="_Ref96861029"/>
      <w:bookmarkStart w:id="984" w:name="_Toc97651410"/>
      <w:bookmarkStart w:id="985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</w:p>
    <w:p w:rsidR="004F4D80" w:rsidRPr="00D904EF" w:rsidRDefault="004F4D80" w:rsidP="004F4D80">
      <w:pPr>
        <w:pStyle w:val="3"/>
        <w:rPr>
          <w:szCs w:val="24"/>
        </w:rPr>
      </w:pPr>
      <w:bookmarkStart w:id="986" w:name="_Toc97651411"/>
      <w:bookmarkStart w:id="987" w:name="_Toc98253956"/>
      <w:bookmarkStart w:id="988" w:name="_Toc157248208"/>
      <w:bookmarkStart w:id="989" w:name="_Toc157496577"/>
      <w:bookmarkStart w:id="990" w:name="_Toc158206116"/>
      <w:bookmarkStart w:id="991" w:name="_Toc164057801"/>
      <w:bookmarkStart w:id="992" w:name="_Toc164137151"/>
      <w:bookmarkStart w:id="993" w:name="_Toc164161311"/>
      <w:bookmarkStart w:id="994" w:name="_Toc165173882"/>
      <w:bookmarkStart w:id="995" w:name="_Toc439170702"/>
      <w:bookmarkStart w:id="996" w:name="_Toc439172804"/>
      <w:bookmarkStart w:id="997" w:name="_Toc439173248"/>
      <w:bookmarkStart w:id="998" w:name="_Toc439238244"/>
      <w:bookmarkStart w:id="999" w:name="_Toc439252791"/>
      <w:bookmarkStart w:id="1000" w:name="_Toc439323765"/>
      <w:bookmarkStart w:id="1001" w:name="_Toc440357163"/>
      <w:bookmarkStart w:id="1002" w:name="_Toc440359715"/>
      <w:bookmarkStart w:id="1003" w:name="_Toc440632179"/>
      <w:bookmarkStart w:id="1004" w:name="_Toc440875999"/>
      <w:bookmarkStart w:id="1005" w:name="_Toc441131331"/>
      <w:bookmarkStart w:id="1006" w:name="_Toc447292525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просим учесть следующие сведения о наличии у </w:t>
      </w:r>
      <w:r w:rsidRPr="00F647F7">
        <w:rPr>
          <w:b/>
          <w:i/>
          <w:sz w:val="24"/>
          <w:szCs w:val="24"/>
        </w:rPr>
        <w:t xml:space="preserve">{указывается наименование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а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с лицами, являющимися </w:t>
      </w:r>
      <w:r w:rsidRPr="00F647F7">
        <w:rPr>
          <w:b/>
          <w:i/>
          <w:sz w:val="24"/>
          <w:szCs w:val="24"/>
        </w:rPr>
        <w:t>{</w:t>
      </w:r>
      <w:proofErr w:type="gramStart"/>
      <w:r w:rsidRPr="00F647F7">
        <w:rPr>
          <w:b/>
          <w:i/>
          <w:sz w:val="24"/>
          <w:szCs w:val="24"/>
        </w:rPr>
        <w:t>указывается</w:t>
      </w:r>
      <w:proofErr w:type="gramEnd"/>
      <w:r w:rsidRPr="00F647F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Заказчика </w:t>
      </w:r>
      <w:r w:rsidRPr="00F647F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>
        <w:rPr>
          <w:b/>
          <w:i/>
          <w:sz w:val="24"/>
          <w:szCs w:val="24"/>
        </w:rPr>
        <w:t>запроса предложений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 а именно:</w:t>
      </w:r>
    </w:p>
    <w:p w:rsidR="004F4D80" w:rsidRPr="00F647F7" w:rsidRDefault="004F4D80" w:rsidP="00CB550A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CB550A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CB550A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07" w:name="_Toc97651412"/>
      <w:bookmarkStart w:id="1008" w:name="_Toc98253957"/>
      <w:bookmarkStart w:id="1009" w:name="_Toc157248209"/>
      <w:bookmarkStart w:id="1010" w:name="_Toc157496578"/>
      <w:bookmarkStart w:id="1011" w:name="_Toc158206117"/>
      <w:bookmarkStart w:id="1012" w:name="_Toc164057802"/>
      <w:bookmarkStart w:id="1013" w:name="_Toc164137152"/>
      <w:bookmarkStart w:id="1014" w:name="_Toc164161312"/>
      <w:bookmarkStart w:id="1015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16" w:name="_Toc439170703"/>
      <w:bookmarkStart w:id="1017" w:name="_Toc439172805"/>
      <w:bookmarkStart w:id="1018" w:name="_Toc439173249"/>
      <w:bookmarkStart w:id="1019" w:name="_Toc439238245"/>
      <w:bookmarkStart w:id="1020" w:name="_Toc439252792"/>
      <w:bookmarkStart w:id="1021" w:name="_Toc439323766"/>
      <w:bookmarkStart w:id="1022" w:name="_Toc440357164"/>
      <w:bookmarkStart w:id="1023" w:name="_Toc440359716"/>
      <w:bookmarkStart w:id="1024" w:name="_Toc440632180"/>
      <w:bookmarkStart w:id="1025" w:name="_Toc440876000"/>
      <w:bookmarkStart w:id="1026" w:name="_Toc441131332"/>
      <w:bookmarkStart w:id="1027" w:name="_Toc447292526"/>
      <w:r w:rsidRPr="00D904EF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430B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E430B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948-1)</w:t>
      </w:r>
      <w:r w:rsidR="004F4D80" w:rsidRPr="00F647F7">
        <w:rPr>
          <w:sz w:val="24"/>
          <w:szCs w:val="24"/>
        </w:rPr>
        <w:t xml:space="preserve">.  В случае если, по мнению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 xml:space="preserve"> таких </w:t>
      </w:r>
      <w:proofErr w:type="gramStart"/>
      <w:r w:rsidR="004F4D80" w:rsidRPr="00F647F7">
        <w:rPr>
          <w:sz w:val="24"/>
          <w:szCs w:val="24"/>
        </w:rPr>
        <w:t>лиц</w:t>
      </w:r>
      <w:proofErr w:type="gramEnd"/>
      <w:r w:rsidR="004F4D80" w:rsidRPr="00F647F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просим учесть, что у </w:t>
      </w:r>
      <w:r w:rsidR="004F4D80" w:rsidRPr="00F647F7">
        <w:rPr>
          <w:b/>
          <w:i/>
          <w:sz w:val="24"/>
          <w:szCs w:val="24"/>
        </w:rPr>
        <w:t xml:space="preserve">{указывается наименование </w:t>
      </w:r>
      <w:r>
        <w:rPr>
          <w:b/>
          <w:i/>
          <w:sz w:val="24"/>
          <w:szCs w:val="24"/>
        </w:rPr>
        <w:t>Участник</w:t>
      </w:r>
      <w:r w:rsidR="004F4D80">
        <w:rPr>
          <w:b/>
          <w:i/>
          <w:sz w:val="24"/>
          <w:szCs w:val="24"/>
        </w:rPr>
        <w:t>а</w:t>
      </w:r>
      <w:r w:rsidR="004F4D80" w:rsidRPr="00F647F7">
        <w:rPr>
          <w:b/>
          <w:i/>
          <w:sz w:val="24"/>
          <w:szCs w:val="24"/>
        </w:rPr>
        <w:t xml:space="preserve">} </w:t>
      </w:r>
      <w:r w:rsidR="004F4D80" w:rsidRPr="00F647F7">
        <w:rPr>
          <w:sz w:val="24"/>
          <w:szCs w:val="24"/>
        </w:rPr>
        <w:t>НЕТ</w:t>
      </w:r>
      <w:r w:rsidR="004F4D80" w:rsidRPr="00F647F7">
        <w:rPr>
          <w:i/>
          <w:sz w:val="24"/>
          <w:szCs w:val="24"/>
        </w:rPr>
        <w:t xml:space="preserve"> </w:t>
      </w:r>
      <w:r w:rsidR="004F4D80" w:rsidRPr="00F647F7">
        <w:rPr>
          <w:sz w:val="24"/>
          <w:szCs w:val="24"/>
        </w:rPr>
        <w:t xml:space="preserve">связей, которые могут быть признаны носящими характер </w:t>
      </w:r>
      <w:proofErr w:type="spellStart"/>
      <w:r w:rsidR="004F4D80" w:rsidRPr="00F647F7">
        <w:rPr>
          <w:sz w:val="24"/>
          <w:szCs w:val="24"/>
        </w:rPr>
        <w:t>аффилированности</w:t>
      </w:r>
      <w:proofErr w:type="spellEnd"/>
      <w:r w:rsidR="004F4D80" w:rsidRPr="00F647F7">
        <w:rPr>
          <w:sz w:val="24"/>
          <w:szCs w:val="24"/>
        </w:rPr>
        <w:t xml:space="preserve"> с лицами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="004F4D80"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="004F4D80"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 xml:space="preserve">При составлении данного письма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учесть, что сокрытие любой информации о наличии 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между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и повлечь отклонение</w:t>
      </w:r>
      <w:proofErr w:type="gramEnd"/>
      <w:r w:rsidRPr="00F647F7">
        <w:rPr>
          <w:sz w:val="24"/>
          <w:szCs w:val="24"/>
        </w:rPr>
        <w:t xml:space="preserve">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28" w:name="_Ref257131475"/>
      <w:bookmarkStart w:id="1029" w:name="_Toc351552284"/>
      <w:bookmarkStart w:id="1030" w:name="_Toc396983131"/>
      <w:bookmarkStart w:id="1031" w:name="_Toc423423679"/>
      <w:bookmarkStart w:id="1032" w:name="_Ref440270984"/>
      <w:bookmarkStart w:id="1033" w:name="_Ref440275030"/>
      <w:bookmarkStart w:id="1034" w:name="_Toc447292527"/>
      <w:bookmarkEnd w:id="981"/>
      <w:bookmarkEnd w:id="982"/>
      <w:bookmarkEnd w:id="983"/>
      <w:bookmarkEnd w:id="984"/>
      <w:bookmarkEnd w:id="985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28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29"/>
      <w:bookmarkEnd w:id="1030"/>
      <w:bookmarkEnd w:id="1031"/>
      <w:bookmarkEnd w:id="1032"/>
      <w:bookmarkEnd w:id="1033"/>
      <w:bookmarkEnd w:id="1034"/>
    </w:p>
    <w:p w:rsidR="004F4D80" w:rsidRPr="00F647F7" w:rsidRDefault="004F4D80" w:rsidP="004F4D80">
      <w:pPr>
        <w:pStyle w:val="3"/>
        <w:rPr>
          <w:szCs w:val="24"/>
        </w:rPr>
      </w:pPr>
      <w:bookmarkStart w:id="1035" w:name="_Toc439170708"/>
      <w:bookmarkStart w:id="1036" w:name="_Toc439172810"/>
      <w:bookmarkStart w:id="1037" w:name="_Toc439173251"/>
      <w:bookmarkStart w:id="1038" w:name="_Toc439252794"/>
      <w:bookmarkStart w:id="1039" w:name="_Toc439323768"/>
      <w:bookmarkStart w:id="1040" w:name="_Toc440357166"/>
      <w:bookmarkStart w:id="1041" w:name="_Toc440359718"/>
      <w:bookmarkStart w:id="1042" w:name="_Toc440632182"/>
      <w:bookmarkStart w:id="1043" w:name="_Toc440876002"/>
      <w:bookmarkStart w:id="1044" w:name="_Toc441131334"/>
      <w:bookmarkStart w:id="1045" w:name="_Toc447292528"/>
      <w:r w:rsidRPr="00F647F7">
        <w:rPr>
          <w:szCs w:val="24"/>
        </w:rPr>
        <w:t>Форма письма производителя продукции</w:t>
      </w:r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A9038A" w:rsidRPr="007417E6" w:rsidRDefault="00A9038A" w:rsidP="00A9038A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0C323D">
        <w:rPr>
          <w:vertAlign w:val="subscript"/>
        </w:rPr>
        <w:t xml:space="preserve">указывается предмет запроса предложений в соответствии с п. </w:t>
      </w:r>
      <w:fldSimple w:instr=" REF _Ref440275279 \r \h  \* MERGEFORMAT ">
        <w:r w:rsidR="00E2373E" w:rsidRPr="00E2373E">
          <w:rPr>
            <w:vertAlign w:val="subscript"/>
          </w:rPr>
          <w:t>1.1.4</w:t>
        </w:r>
      </w:fldSimple>
      <w:r w:rsidRPr="000C323D">
        <w:rPr>
          <w:vertAlign w:val="subscript"/>
        </w:rPr>
        <w:t xml:space="preserve"> 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46" w:name="_Toc318208007"/>
    </w:p>
    <w:p w:rsidR="004F4D80" w:rsidRPr="00E87023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047" w:name="_Toc423423680"/>
      <w:bookmarkStart w:id="1048" w:name="_Ref440272035"/>
      <w:bookmarkStart w:id="1049" w:name="_Ref440274733"/>
      <w:bookmarkStart w:id="1050" w:name="_Ref444180254"/>
      <w:bookmarkStart w:id="1051" w:name="_Toc447292529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0D67AD">
        <w:rPr>
          <w:sz w:val="22"/>
          <w:szCs w:val="22"/>
        </w:rPr>
        <w:t>1</w:t>
      </w:r>
      <w:r w:rsidRPr="00E87023">
        <w:rPr>
          <w:sz w:val="22"/>
          <w:szCs w:val="22"/>
        </w:rPr>
        <w:t>)</w:t>
      </w:r>
      <w:bookmarkEnd w:id="1046"/>
      <w:bookmarkEnd w:id="1047"/>
      <w:bookmarkEnd w:id="1048"/>
      <w:bookmarkEnd w:id="1049"/>
      <w:bookmarkEnd w:id="1050"/>
      <w:bookmarkEnd w:id="1051"/>
    </w:p>
    <w:p w:rsidR="004F4D80" w:rsidRPr="00E87023" w:rsidRDefault="004F4D80" w:rsidP="004F4D80">
      <w:pPr>
        <w:pStyle w:val="3"/>
        <w:rPr>
          <w:sz w:val="22"/>
        </w:rPr>
      </w:pPr>
      <w:bookmarkStart w:id="1052" w:name="_Toc343690584"/>
      <w:bookmarkStart w:id="1053" w:name="_Toc372294428"/>
      <w:bookmarkStart w:id="1054" w:name="_Toc379288896"/>
      <w:bookmarkStart w:id="1055" w:name="_Toc384734780"/>
      <w:bookmarkStart w:id="1056" w:name="_Toc396984078"/>
      <w:bookmarkStart w:id="1057" w:name="_Toc423423681"/>
      <w:bookmarkStart w:id="1058" w:name="_Toc439170710"/>
      <w:bookmarkStart w:id="1059" w:name="_Toc439172812"/>
      <w:bookmarkStart w:id="1060" w:name="_Toc439173253"/>
      <w:bookmarkStart w:id="1061" w:name="_Toc439238249"/>
      <w:bookmarkStart w:id="1062" w:name="_Toc439252796"/>
      <w:bookmarkStart w:id="1063" w:name="_Toc439323770"/>
      <w:bookmarkStart w:id="1064" w:name="_Toc440357168"/>
      <w:bookmarkStart w:id="1065" w:name="_Toc440359720"/>
      <w:bookmarkStart w:id="1066" w:name="_Toc440632184"/>
      <w:bookmarkStart w:id="1067" w:name="_Toc440876004"/>
      <w:bookmarkStart w:id="1068" w:name="_Toc441131336"/>
      <w:bookmarkStart w:id="1069" w:name="_Toc447292530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>Приложение 1</w:t>
      </w:r>
      <w:r w:rsidR="000D67AD">
        <w:t>1</w:t>
      </w:r>
      <w:r w:rsidRPr="00E87023">
        <w:t xml:space="preserve"> к письму о подаче оферты</w:t>
      </w:r>
      <w:r w:rsidRPr="00E87023">
        <w:br/>
        <w:t>от «____»_____________ </w:t>
      </w:r>
      <w:proofErr w:type="gramStart"/>
      <w:r w:rsidRPr="00E87023">
        <w:t>г</w:t>
      </w:r>
      <w:proofErr w:type="gramEnd"/>
      <w:r w:rsidRPr="00E87023"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070" w:name="_Toc343690585"/>
      <w:bookmarkStart w:id="1071" w:name="_Toc372294429"/>
      <w:bookmarkStart w:id="1072" w:name="_Toc379288897"/>
      <w:bookmarkStart w:id="1073" w:name="_Toc384734781"/>
      <w:bookmarkStart w:id="1074" w:name="_Toc396984079"/>
      <w:bookmarkStart w:id="1075" w:name="_Toc423423682"/>
      <w:bookmarkStart w:id="1076" w:name="_Toc439170711"/>
      <w:bookmarkStart w:id="1077" w:name="_Toc439172813"/>
      <w:bookmarkStart w:id="1078" w:name="_Toc439173254"/>
      <w:bookmarkStart w:id="1079" w:name="_Toc439238250"/>
      <w:bookmarkStart w:id="1080" w:name="_Toc439252797"/>
      <w:bookmarkStart w:id="1081" w:name="_Toc439323771"/>
      <w:bookmarkStart w:id="1082" w:name="_Toc440357169"/>
      <w:bookmarkStart w:id="1083" w:name="_Toc440359721"/>
      <w:bookmarkStart w:id="1084" w:name="_Toc440632185"/>
      <w:bookmarkStart w:id="1085" w:name="_Toc440876005"/>
      <w:bookmarkStart w:id="1086" w:name="_Toc441131337"/>
      <w:bookmarkStart w:id="1087" w:name="_Toc447292531"/>
      <w:r w:rsidRPr="00D27071">
        <w:rPr>
          <w:szCs w:val="24"/>
        </w:rPr>
        <w:lastRenderedPageBreak/>
        <w:t>Инструкции по заполнению</w:t>
      </w:r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430B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E430B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088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089" w:name="_Toc423423683"/>
      <w:bookmarkStart w:id="1090" w:name="_Ref440272051"/>
      <w:bookmarkStart w:id="1091" w:name="_Ref440274744"/>
      <w:bookmarkStart w:id="1092" w:name="_Toc447292532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088"/>
      <w:bookmarkEnd w:id="1089"/>
      <w:bookmarkEnd w:id="1090"/>
      <w:bookmarkEnd w:id="1091"/>
      <w:bookmarkEnd w:id="1092"/>
    </w:p>
    <w:p w:rsidR="004F4D80" w:rsidRPr="008C4223" w:rsidRDefault="004F4D80" w:rsidP="004F4D80">
      <w:pPr>
        <w:pStyle w:val="3"/>
        <w:rPr>
          <w:szCs w:val="24"/>
        </w:rPr>
      </w:pPr>
      <w:bookmarkStart w:id="1093" w:name="_Toc343690587"/>
      <w:bookmarkStart w:id="1094" w:name="_Toc372294431"/>
      <w:bookmarkStart w:id="1095" w:name="_Toc379288899"/>
      <w:bookmarkStart w:id="1096" w:name="_Toc384734783"/>
      <w:bookmarkStart w:id="1097" w:name="_Toc396984081"/>
      <w:bookmarkStart w:id="1098" w:name="_Toc423423684"/>
      <w:bookmarkStart w:id="1099" w:name="_Toc439170713"/>
      <w:bookmarkStart w:id="1100" w:name="_Toc439172815"/>
      <w:bookmarkStart w:id="1101" w:name="_Toc439173256"/>
      <w:bookmarkStart w:id="1102" w:name="_Toc439238252"/>
      <w:bookmarkStart w:id="1103" w:name="_Toc439252799"/>
      <w:bookmarkStart w:id="1104" w:name="_Toc439323773"/>
      <w:bookmarkStart w:id="1105" w:name="_Toc440357171"/>
      <w:bookmarkStart w:id="1106" w:name="_Toc440359723"/>
      <w:bookmarkStart w:id="1107" w:name="_Toc440632187"/>
      <w:bookmarkStart w:id="1108" w:name="_Toc440876007"/>
      <w:bookmarkStart w:id="1109" w:name="_Toc441131339"/>
      <w:bookmarkStart w:id="1110" w:name="_Toc447292533"/>
      <w:r w:rsidRPr="008C4223">
        <w:rPr>
          <w:szCs w:val="24"/>
        </w:rPr>
        <w:t xml:space="preserve">Форма 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r w:rsidR="000D70B6" w:rsidRPr="000D70B6">
        <w:rPr>
          <w:szCs w:val="24"/>
        </w:rPr>
        <w:t>Согласия на обработку персональных данных</w:t>
      </w:r>
      <w:bookmarkEnd w:id="1104"/>
      <w:bookmarkEnd w:id="1105"/>
      <w:bookmarkEnd w:id="1106"/>
      <w:bookmarkEnd w:id="1107"/>
      <w:bookmarkEnd w:id="1108"/>
      <w:bookmarkEnd w:id="1109"/>
      <w:bookmarkEnd w:id="1110"/>
    </w:p>
    <w:p w:rsidR="004F4D80" w:rsidRPr="00FB1D53" w:rsidRDefault="004F4D80" w:rsidP="004F4D80">
      <w:pPr>
        <w:tabs>
          <w:tab w:val="left" w:pos="4757"/>
        </w:tabs>
        <w:spacing w:line="240" w:lineRule="auto"/>
        <w:ind w:left="1134" w:firstLine="0"/>
        <w:jc w:val="left"/>
      </w:pPr>
      <w:r w:rsidRPr="00FB1D53">
        <w:t>Приложение 1</w:t>
      </w:r>
      <w:r w:rsidR="000D67AD">
        <w:t>2</w:t>
      </w:r>
      <w:r w:rsidRPr="00FB1D53">
        <w:t xml:space="preserve"> к письму о подаче оферты</w:t>
      </w:r>
      <w:r w:rsidRPr="00FB1D53">
        <w:br/>
        <w:t>от «____»_____________ </w:t>
      </w:r>
      <w:proofErr w:type="gramStart"/>
      <w:r w:rsidRPr="00FB1D53">
        <w:t>г</w:t>
      </w:r>
      <w:proofErr w:type="gramEnd"/>
      <w:r w:rsidRPr="00FB1D53">
        <w:t>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3311F3" w:rsidRPr="00263B47" w:rsidRDefault="003311F3" w:rsidP="003311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63B47">
        <w:rPr>
          <w:sz w:val="24"/>
          <w:szCs w:val="24"/>
        </w:rPr>
        <w:t xml:space="preserve">Настоящим </w:t>
      </w:r>
      <w:r w:rsidRPr="00263B4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63B47">
        <w:rPr>
          <w:sz w:val="24"/>
          <w:szCs w:val="24"/>
        </w:rPr>
        <w:t>,</w:t>
      </w:r>
      <w:r w:rsidRPr="00263B47">
        <w:rPr>
          <w:b/>
          <w:i/>
          <w:sz w:val="24"/>
          <w:szCs w:val="24"/>
        </w:rPr>
        <w:t xml:space="preserve"> действующего на основании _________</w:t>
      </w:r>
      <w:r w:rsidRPr="00263B47">
        <w:rPr>
          <w:i/>
          <w:sz w:val="24"/>
          <w:szCs w:val="24"/>
        </w:rPr>
        <w:t>_,</w:t>
      </w:r>
      <w:r w:rsidRPr="00263B47">
        <w:rPr>
          <w:b/>
          <w:i/>
          <w:sz w:val="24"/>
          <w:szCs w:val="24"/>
        </w:rPr>
        <w:t xml:space="preserve"> </w:t>
      </w:r>
      <w:r w:rsidRPr="00263B47">
        <w:rPr>
          <w:sz w:val="24"/>
          <w:szCs w:val="24"/>
        </w:rPr>
        <w:t xml:space="preserve">дает свое согласие на </w:t>
      </w:r>
      <w:r w:rsidRPr="00263B4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63B47">
        <w:rPr>
          <w:snapToGrid w:val="0"/>
          <w:sz w:val="24"/>
          <w:szCs w:val="24"/>
        </w:rPr>
        <w:t>Россети</w:t>
      </w:r>
      <w:proofErr w:type="spellEnd"/>
      <w:r w:rsidRPr="00263B4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63B4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63B47">
        <w:rPr>
          <w:sz w:val="24"/>
          <w:szCs w:val="24"/>
        </w:rPr>
        <w:t>субконтрагентов</w:t>
      </w:r>
      <w:proofErr w:type="spellEnd"/>
      <w:r w:rsidRPr="00263B47">
        <w:rPr>
          <w:sz w:val="24"/>
          <w:szCs w:val="24"/>
        </w:rPr>
        <w:t xml:space="preserve"> и</w:t>
      </w:r>
      <w:proofErr w:type="gramEnd"/>
      <w:r w:rsidRPr="00263B47">
        <w:rPr>
          <w:sz w:val="24"/>
          <w:szCs w:val="24"/>
        </w:rPr>
        <w:t xml:space="preserve"> </w:t>
      </w:r>
      <w:proofErr w:type="gramStart"/>
      <w:r w:rsidRPr="00263B4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63B4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63B47">
        <w:rPr>
          <w:snapToGrid w:val="0"/>
          <w:sz w:val="24"/>
          <w:szCs w:val="24"/>
        </w:rPr>
        <w:t xml:space="preserve"> ИНН </w:t>
      </w:r>
      <w:r w:rsidRPr="00263B4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63B47">
        <w:rPr>
          <w:sz w:val="24"/>
          <w:szCs w:val="24"/>
        </w:rPr>
        <w:t>Росфинмониторинг</w:t>
      </w:r>
      <w:proofErr w:type="spellEnd"/>
      <w:r w:rsidRPr="00263B4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63B4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r w:rsidRPr="00263B4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63B4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63B4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color w:val="000000"/>
          <w:sz w:val="26"/>
          <w:szCs w:val="26"/>
        </w:rPr>
      </w:pPr>
      <w:r w:rsidRPr="005A2CAE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sz w:val="20"/>
          <w:szCs w:val="20"/>
        </w:rPr>
      </w:pPr>
      <w:r w:rsidRPr="005A2CAE">
        <w:rPr>
          <w:sz w:val="20"/>
          <w:szCs w:val="20"/>
        </w:rPr>
        <w:t>(Подпись уполномоченного представителя</w:t>
      </w:r>
      <w:r w:rsidRPr="005A2CAE">
        <w:rPr>
          <w:sz w:val="26"/>
          <w:szCs w:val="26"/>
        </w:rPr>
        <w:t xml:space="preserve">)                                   </w:t>
      </w:r>
      <w:r w:rsidRPr="005A2CAE">
        <w:rPr>
          <w:sz w:val="20"/>
          <w:szCs w:val="20"/>
        </w:rPr>
        <w:t>(Ф.И.О. и должность подписавшего***)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b/>
          <w:bCs w:val="0"/>
        </w:rPr>
      </w:pPr>
      <w:r w:rsidRPr="005A2CAE">
        <w:rPr>
          <w:b/>
          <w:bCs w:val="0"/>
        </w:rPr>
        <w:t>М.П.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5A2CAE" w:rsidRDefault="003311F3" w:rsidP="003311F3">
      <w:pPr>
        <w:pStyle w:val="3"/>
        <w:rPr>
          <w:szCs w:val="24"/>
        </w:rPr>
      </w:pPr>
      <w:bookmarkStart w:id="1111" w:name="_Toc439252801"/>
      <w:bookmarkStart w:id="1112" w:name="_Toc439323774"/>
      <w:bookmarkStart w:id="1113" w:name="_Toc440357172"/>
      <w:bookmarkStart w:id="1114" w:name="_Toc440359724"/>
      <w:bookmarkStart w:id="1115" w:name="_Toc440632188"/>
      <w:bookmarkStart w:id="1116" w:name="_Toc440876008"/>
      <w:bookmarkStart w:id="1117" w:name="_Toc441131340"/>
      <w:bookmarkStart w:id="1118" w:name="_Toc447292534"/>
      <w:r w:rsidRPr="005A2CAE">
        <w:rPr>
          <w:szCs w:val="24"/>
        </w:rPr>
        <w:lastRenderedPageBreak/>
        <w:t>Инструкции по заполнению</w:t>
      </w:r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 При заключении договоров </w:t>
      </w:r>
      <w:r w:rsidRPr="005A2CAE">
        <w:rPr>
          <w:snapToGrid w:val="0"/>
          <w:sz w:val="26"/>
          <w:szCs w:val="26"/>
        </w:rPr>
        <w:t>ПАО «МРСК Центра»</w:t>
      </w:r>
      <w:r w:rsidRPr="005A2CAE">
        <w:rPr>
          <w:sz w:val="24"/>
          <w:szCs w:val="24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5A2CAE">
        <w:rPr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5A2CAE">
        <w:rPr>
          <w:sz w:val="24"/>
          <w:szCs w:val="24"/>
        </w:rPr>
        <w:t>(участников, учредителей, акционеров).</w:t>
      </w:r>
      <w:proofErr w:type="gramEnd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5A2CAE">
        <w:rPr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5A2CAE">
        <w:rPr>
          <w:sz w:val="24"/>
          <w:szCs w:val="24"/>
        </w:rPr>
        <w:t>субконтрагента</w:t>
      </w:r>
      <w:proofErr w:type="spellEnd"/>
      <w:r w:rsidRPr="005A2CAE">
        <w:rPr>
          <w:sz w:val="24"/>
          <w:szCs w:val="2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согласие на представление (обработку)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и в уполномоченные государственные органы указанных сведений</w:t>
      </w:r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5A2CAE">
        <w:rPr>
          <w:sz w:val="24"/>
          <w:szCs w:val="24"/>
        </w:rPr>
        <w:t xml:space="preserve"> 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9" w:name="_Ref440272256"/>
      <w:bookmarkStart w:id="1120" w:name="_Ref440272678"/>
      <w:bookmarkStart w:id="1121" w:name="_Ref440274944"/>
      <w:bookmarkStart w:id="1122" w:name="_Toc447292535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19"/>
      <w:bookmarkEnd w:id="1120"/>
      <w:bookmarkEnd w:id="1121"/>
      <w:bookmarkEnd w:id="1122"/>
    </w:p>
    <w:p w:rsidR="007A6A39" w:rsidRPr="007A6A39" w:rsidRDefault="007A6A39" w:rsidP="007A6A39">
      <w:pPr>
        <w:pStyle w:val="3"/>
        <w:rPr>
          <w:szCs w:val="24"/>
        </w:rPr>
      </w:pPr>
      <w:bookmarkStart w:id="1123" w:name="_Toc439170715"/>
      <w:bookmarkStart w:id="1124" w:name="_Toc439172817"/>
      <w:bookmarkStart w:id="1125" w:name="_Toc439173259"/>
      <w:bookmarkStart w:id="1126" w:name="_Toc439238255"/>
      <w:bookmarkStart w:id="1127" w:name="_Toc439252803"/>
      <w:bookmarkStart w:id="1128" w:name="_Toc439323776"/>
      <w:bookmarkStart w:id="1129" w:name="_Toc440357174"/>
      <w:bookmarkStart w:id="1130" w:name="_Toc440359726"/>
      <w:bookmarkStart w:id="1131" w:name="_Toc440632190"/>
      <w:bookmarkStart w:id="1132" w:name="_Toc440876010"/>
      <w:bookmarkStart w:id="1133" w:name="_Toc441131342"/>
      <w:bookmarkStart w:id="1134" w:name="_Toc447292536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793B92" w:rsidRPr="007A6A39" w:rsidRDefault="00793B92" w:rsidP="00793B92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93B92" w:rsidRPr="007A6A39" w:rsidRDefault="00793B92" w:rsidP="00793B92">
      <w:pPr>
        <w:pStyle w:val="afd"/>
        <w:ind w:firstLine="709"/>
        <w:rPr>
          <w:sz w:val="24"/>
          <w:szCs w:val="24"/>
        </w:rPr>
      </w:pPr>
    </w:p>
    <w:p w:rsidR="00793B92" w:rsidRDefault="00793B92" w:rsidP="00793B92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793B92" w:rsidRDefault="00793B92" w:rsidP="00793B92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E430B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E430BE">
        <w:rPr>
          <w:vertAlign w:val="subscript"/>
        </w:rPr>
      </w:r>
      <w:r w:rsidR="00E430BE">
        <w:rPr>
          <w:vertAlign w:val="subscript"/>
        </w:rPr>
        <w:fldChar w:fldCharType="separate"/>
      </w:r>
      <w:r w:rsidR="00E2373E">
        <w:rPr>
          <w:vertAlign w:val="subscript"/>
        </w:rPr>
        <w:t>1.1.4</w:t>
      </w:r>
      <w:r w:rsidR="00E430B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793B92" w:rsidRDefault="00793B92" w:rsidP="00793B92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93B92" w:rsidRPr="007A6A39" w:rsidRDefault="00793B92" w:rsidP="00793B92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и/или не отзывать свою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 предоставлять достоверные и неискаженные документы, сведения и/или информацию, приведенные в составе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; </w:t>
      </w:r>
      <w:r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заключить договор в установленном документацией по запросу предложений порядке, в случае признания Участника победителем </w:t>
      </w:r>
      <w:r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>; 5)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</w:t>
      </w:r>
    </w:p>
    <w:p w:rsidR="00793B92" w:rsidRDefault="00793B92" w:rsidP="00793B92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793B92" w:rsidP="00793B92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E430B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E430BE">
        <w:rPr>
          <w:vertAlign w:val="subscript"/>
        </w:rPr>
      </w:r>
      <w:r w:rsidR="00E430BE">
        <w:rPr>
          <w:vertAlign w:val="subscript"/>
        </w:rPr>
        <w:fldChar w:fldCharType="separate"/>
      </w:r>
      <w:r w:rsidR="00E2373E">
        <w:rPr>
          <w:vertAlign w:val="subscript"/>
        </w:rPr>
        <w:t>1.1.4</w:t>
      </w:r>
      <w:r w:rsidR="00E430B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CB550A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CB550A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CB550A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CB550A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CB550A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CB550A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CB550A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135" w:name="_Toc439170716"/>
      <w:bookmarkStart w:id="1136" w:name="_Toc439172818"/>
      <w:bookmarkStart w:id="1137" w:name="_Toc439173260"/>
      <w:bookmarkStart w:id="1138" w:name="_Toc439238256"/>
      <w:bookmarkStart w:id="1139" w:name="_Toc439252804"/>
      <w:bookmarkStart w:id="1140" w:name="_Toc439323777"/>
      <w:bookmarkStart w:id="1141" w:name="_Toc440357175"/>
      <w:bookmarkStart w:id="1142" w:name="_Toc440359727"/>
      <w:bookmarkStart w:id="1143" w:name="_Toc440632191"/>
      <w:bookmarkStart w:id="1144" w:name="_Toc440876011"/>
      <w:bookmarkStart w:id="1145" w:name="_Toc441131343"/>
      <w:bookmarkStart w:id="1146" w:name="_Toc447292537"/>
      <w:r w:rsidRPr="007857E5">
        <w:rPr>
          <w:szCs w:val="24"/>
        </w:rPr>
        <w:lastRenderedPageBreak/>
        <w:t>Инструкции по заполнению</w:t>
      </w:r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430B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E430B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793B92" w:rsidRPr="00793B92" w:rsidRDefault="00793B92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93B92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47" w:name="_Ref440272274"/>
      <w:bookmarkStart w:id="1148" w:name="_Ref440274756"/>
      <w:bookmarkStart w:id="1149" w:name="_Toc44729253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0D67AD">
        <w:t>4</w:t>
      </w:r>
      <w:r w:rsidR="007857E5" w:rsidRPr="007A6A39">
        <w:t>)</w:t>
      </w:r>
      <w:bookmarkEnd w:id="1147"/>
      <w:bookmarkEnd w:id="1148"/>
      <w:bookmarkEnd w:id="1149"/>
    </w:p>
    <w:p w:rsidR="007857E5" w:rsidRPr="00E47073" w:rsidRDefault="007857E5" w:rsidP="007857E5">
      <w:pPr>
        <w:pStyle w:val="3"/>
        <w:rPr>
          <w:szCs w:val="24"/>
        </w:rPr>
      </w:pPr>
      <w:bookmarkStart w:id="1150" w:name="_Toc439170718"/>
      <w:bookmarkStart w:id="1151" w:name="_Toc439172820"/>
      <w:bookmarkStart w:id="1152" w:name="_Toc439173262"/>
      <w:bookmarkStart w:id="1153" w:name="_Toc439238258"/>
      <w:bookmarkStart w:id="1154" w:name="_Toc439252806"/>
      <w:bookmarkStart w:id="1155" w:name="_Toc439323779"/>
      <w:bookmarkStart w:id="1156" w:name="_Toc440357177"/>
      <w:bookmarkStart w:id="1157" w:name="_Toc440359729"/>
      <w:bookmarkStart w:id="1158" w:name="_Toc440632193"/>
      <w:bookmarkStart w:id="1159" w:name="_Toc440876013"/>
      <w:bookmarkStart w:id="1160" w:name="_Toc441131345"/>
      <w:bookmarkStart w:id="1161" w:name="_Toc447292539"/>
      <w:r w:rsidRPr="00E47073">
        <w:rPr>
          <w:szCs w:val="24"/>
        </w:rPr>
        <w:t xml:space="preserve">Форма </w:t>
      </w:r>
      <w:bookmarkEnd w:id="1150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162" w:name="_Toc300142269"/>
      <w:bookmarkStart w:id="1163" w:name="_Toc309735391"/>
      <w:bookmarkStart w:id="1164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162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163"/>
      <w:bookmarkEnd w:id="1164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в адрес ____________________ (ИНН __________, ОГРН ___________________).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165" w:name="_Toc439170719"/>
      <w:bookmarkStart w:id="1166" w:name="_Toc439172821"/>
      <w:bookmarkStart w:id="1167" w:name="_Toc439173263"/>
      <w:bookmarkStart w:id="1168" w:name="_Toc439238259"/>
      <w:bookmarkStart w:id="1169" w:name="_Toc439252807"/>
      <w:bookmarkStart w:id="1170" w:name="_Toc439323780"/>
      <w:bookmarkStart w:id="1171" w:name="_Toc440357178"/>
      <w:bookmarkStart w:id="1172" w:name="_Toc440359730"/>
      <w:bookmarkStart w:id="1173" w:name="_Toc440632194"/>
      <w:bookmarkStart w:id="1174" w:name="_Toc440876014"/>
      <w:bookmarkStart w:id="1175" w:name="_Toc441131346"/>
      <w:bookmarkStart w:id="1176" w:name="_Toc447292540"/>
      <w:r w:rsidRPr="007857E5">
        <w:rPr>
          <w:szCs w:val="24"/>
        </w:rPr>
        <w:lastRenderedPageBreak/>
        <w:t>Инструкции по заполнению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430B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E430B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7" w:name="_Ref93268095"/>
      <w:bookmarkStart w:id="1178" w:name="_Ref93268099"/>
      <w:bookmarkStart w:id="1179" w:name="_Toc98253958"/>
      <w:bookmarkStart w:id="1180" w:name="_Toc165173884"/>
      <w:bookmarkStart w:id="1181" w:name="_Toc423423678"/>
      <w:bookmarkStart w:id="1182" w:name="_Ref440272510"/>
      <w:bookmarkStart w:id="1183" w:name="_Ref440274961"/>
      <w:bookmarkStart w:id="1184" w:name="_Toc44729254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DA7E38">
        <w:rPr>
          <w:color w:val="000000"/>
        </w:rPr>
        <w:t>5</w:t>
      </w:r>
      <w:r w:rsidRPr="00F647F7">
        <w:rPr>
          <w:color w:val="000000"/>
        </w:rPr>
        <w:t>)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185" w:name="_Toc90385125"/>
      <w:bookmarkStart w:id="1186" w:name="_Toc439170705"/>
      <w:bookmarkStart w:id="1187" w:name="_Toc439172807"/>
      <w:bookmarkStart w:id="1188" w:name="_Toc439173268"/>
      <w:bookmarkStart w:id="1189" w:name="_Toc439238264"/>
      <w:bookmarkStart w:id="1190" w:name="_Toc439252812"/>
      <w:bookmarkStart w:id="1191" w:name="_Toc439323785"/>
      <w:bookmarkStart w:id="1192" w:name="_Toc440357183"/>
      <w:bookmarkStart w:id="1193" w:name="_Toc440359735"/>
      <w:bookmarkStart w:id="1194" w:name="_Toc440632199"/>
      <w:bookmarkStart w:id="1195" w:name="_Toc440876016"/>
      <w:bookmarkStart w:id="1196" w:name="_Toc441131348"/>
      <w:bookmarkStart w:id="1197" w:name="_Toc44729254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CB550A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CB550A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CB550A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198" w:name="_Toc90385126"/>
      <w:bookmarkStart w:id="1199" w:name="_Toc98253959"/>
      <w:bookmarkStart w:id="1200" w:name="_Toc157248211"/>
      <w:bookmarkStart w:id="1201" w:name="_Toc157496580"/>
      <w:bookmarkStart w:id="1202" w:name="_Toc158206119"/>
      <w:bookmarkStart w:id="1203" w:name="_Toc164057804"/>
      <w:bookmarkStart w:id="1204" w:name="_Toc164137154"/>
      <w:bookmarkStart w:id="1205" w:name="_Toc164161314"/>
      <w:bookmarkStart w:id="1206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207" w:name="_Toc439170706"/>
      <w:bookmarkStart w:id="1208" w:name="_Toc439172808"/>
      <w:bookmarkStart w:id="1209" w:name="_Toc439173269"/>
      <w:bookmarkStart w:id="1210" w:name="_Toc439238265"/>
      <w:bookmarkStart w:id="1211" w:name="_Toc439252813"/>
      <w:bookmarkStart w:id="1212" w:name="_Toc439323786"/>
      <w:bookmarkStart w:id="1213" w:name="_Toc440357184"/>
      <w:bookmarkStart w:id="1214" w:name="_Toc440359736"/>
      <w:bookmarkStart w:id="1215" w:name="_Toc440632200"/>
      <w:bookmarkStart w:id="1216" w:name="_Toc440876017"/>
      <w:bookmarkStart w:id="1217" w:name="_Toc441131349"/>
      <w:bookmarkStart w:id="1218" w:name="_Toc447292543"/>
      <w:r w:rsidRPr="00D904EF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E430B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3.3.10</w:t>
      </w:r>
      <w:r w:rsidR="00E430B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430B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E430B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BA0806" w:rsidRPr="00BA0806">
        <w:rPr>
          <w:bCs w:val="0"/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841A6F" w:rsidRPr="00F647F7">
        <w:rPr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430B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5.2</w:t>
      </w:r>
      <w:r w:rsidR="00E430B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E430B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E430BE">
        <w:rPr>
          <w:sz w:val="24"/>
          <w:szCs w:val="24"/>
        </w:rPr>
      </w:r>
      <w:r w:rsidR="00E430BE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5.4</w:t>
      </w:r>
      <w:r w:rsidR="00E430B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2B5044" w:rsidRPr="002B5044" w:rsidRDefault="002B5044" w:rsidP="002B5044">
      <w:pPr>
        <w:rPr>
          <w:lang w:eastAsia="ru-RU"/>
        </w:rPr>
      </w:pPr>
    </w:p>
    <w:sectPr w:rsidR="002B5044" w:rsidRPr="002B5044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48C" w:rsidRDefault="0095148C">
      <w:pPr>
        <w:spacing w:line="240" w:lineRule="auto"/>
      </w:pPr>
      <w:r>
        <w:separator/>
      </w:r>
    </w:p>
  </w:endnote>
  <w:endnote w:type="continuationSeparator" w:id="0">
    <w:p w:rsidR="0095148C" w:rsidRDefault="0095148C">
      <w:pPr>
        <w:spacing w:line="240" w:lineRule="auto"/>
      </w:pPr>
      <w:r>
        <w:continuationSeparator/>
      </w:r>
    </w:p>
  </w:endnote>
  <w:endnote w:id="1">
    <w:p w:rsidR="00770801" w:rsidRDefault="00770801" w:rsidP="00591311">
      <w:pPr>
        <w:pStyle w:val="afffffff7"/>
        <w:jc w:val="both"/>
      </w:pPr>
      <w:r>
        <w:rPr>
          <w:rStyle w:val="afffffff9"/>
        </w:rPr>
        <w:end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801" w:rsidRDefault="00770801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801" w:rsidRDefault="00E430B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7080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70801" w:rsidRDefault="00770801">
    <w:pPr>
      <w:pStyle w:val="aff2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801" w:rsidRDefault="00770801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801" w:rsidRDefault="00770801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801" w:rsidRPr="00FA0376" w:rsidRDefault="0077080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E430BE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E430BE" w:rsidRPr="00FA0376">
      <w:rPr>
        <w:sz w:val="16"/>
        <w:szCs w:val="16"/>
        <w:lang w:eastAsia="ru-RU"/>
      </w:rPr>
      <w:fldChar w:fldCharType="separate"/>
    </w:r>
    <w:r w:rsidR="000626C9">
      <w:rPr>
        <w:noProof/>
        <w:sz w:val="16"/>
        <w:szCs w:val="16"/>
        <w:lang w:eastAsia="ru-RU"/>
      </w:rPr>
      <w:t>26</w:t>
    </w:r>
    <w:r w:rsidR="00E430BE" w:rsidRPr="00FA0376">
      <w:rPr>
        <w:sz w:val="16"/>
        <w:szCs w:val="16"/>
        <w:lang w:eastAsia="ru-RU"/>
      </w:rPr>
      <w:fldChar w:fldCharType="end"/>
    </w:r>
  </w:p>
  <w:p w:rsidR="00770801" w:rsidRPr="00EE0539" w:rsidRDefault="00770801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0E319F" w:rsidRPr="000E319F">
      <w:rPr>
        <w:sz w:val="18"/>
        <w:szCs w:val="18"/>
      </w:rPr>
      <w:t>Договора  на поставку детских новогодних подарков для нужд ПАО «МРСК Центра» (филиала «Белгородэнерго»)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801" w:rsidRDefault="00770801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801" w:rsidRDefault="00770801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801" w:rsidRDefault="00770801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801" w:rsidRDefault="00770801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801" w:rsidRDefault="00770801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801" w:rsidRDefault="00770801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801" w:rsidRDefault="0077080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48C" w:rsidRDefault="0095148C">
      <w:pPr>
        <w:spacing w:line="240" w:lineRule="auto"/>
      </w:pPr>
      <w:r>
        <w:separator/>
      </w:r>
    </w:p>
  </w:footnote>
  <w:footnote w:type="continuationSeparator" w:id="0">
    <w:p w:rsidR="0095148C" w:rsidRDefault="0095148C">
      <w:pPr>
        <w:spacing w:line="240" w:lineRule="auto"/>
      </w:pPr>
      <w:r>
        <w:continuationSeparator/>
      </w:r>
    </w:p>
  </w:footnote>
  <w:footnote w:id="1">
    <w:p w:rsidR="00770801" w:rsidRDefault="00770801" w:rsidP="00591311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801" w:rsidRDefault="00770801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801" w:rsidRDefault="00770801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801" w:rsidRDefault="00770801">
    <w:pPr>
      <w:pStyle w:val="aff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801" w:rsidRDefault="00770801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801" w:rsidRDefault="00770801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801" w:rsidRPr="00930031" w:rsidRDefault="00770801" w:rsidP="00930031">
    <w:pPr>
      <w:pStyle w:val="aff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801" w:rsidRDefault="0077080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801" w:rsidRDefault="00770801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801" w:rsidRDefault="00770801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801" w:rsidRDefault="00770801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801" w:rsidRDefault="00770801">
    <w:pPr>
      <w:pStyle w:val="af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801" w:rsidRDefault="00770801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801" w:rsidRDefault="00770801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801" w:rsidRDefault="00770801">
    <w:pPr>
      <w:pStyle w:val="aff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801" w:rsidRDefault="0077080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3F67120"/>
    <w:multiLevelType w:val="hybridMultilevel"/>
    <w:tmpl w:val="54BE56D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9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1">
    <w:nsid w:val="21F31C35"/>
    <w:multiLevelType w:val="hybridMultilevel"/>
    <w:tmpl w:val="886ACC0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9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8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09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0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1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2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4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5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7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8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1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2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9">
    <w:nsid w:val="66384C04"/>
    <w:multiLevelType w:val="hybridMultilevel"/>
    <w:tmpl w:val="D8DC09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6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5"/>
  </w:num>
  <w:num w:numId="18">
    <w:abstractNumId w:val="93"/>
  </w:num>
  <w:num w:numId="19">
    <w:abstractNumId w:val="74"/>
  </w:num>
  <w:num w:numId="2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7"/>
  </w:num>
  <w:num w:numId="22">
    <w:abstractNumId w:val="124"/>
  </w:num>
  <w:num w:numId="23">
    <w:abstractNumId w:val="100"/>
  </w:num>
  <w:num w:numId="24">
    <w:abstractNumId w:val="126"/>
  </w:num>
  <w:num w:numId="25">
    <w:abstractNumId w:val="114"/>
  </w:num>
  <w:num w:numId="26">
    <w:abstractNumId w:val="107"/>
  </w:num>
  <w:num w:numId="27">
    <w:abstractNumId w:val="75"/>
  </w:num>
  <w:num w:numId="28">
    <w:abstractNumId w:val="99"/>
  </w:num>
  <w:num w:numId="29">
    <w:abstractNumId w:val="127"/>
  </w:num>
  <w:num w:numId="30">
    <w:abstractNumId w:val="94"/>
  </w:num>
  <w:num w:numId="31">
    <w:abstractNumId w:val="95"/>
  </w:num>
  <w:num w:numId="32">
    <w:abstractNumId w:val="113"/>
  </w:num>
  <w:num w:numId="33">
    <w:abstractNumId w:val="132"/>
  </w:num>
  <w:num w:numId="34">
    <w:abstractNumId w:val="116"/>
  </w:num>
  <w:num w:numId="35">
    <w:abstractNumId w:val="106"/>
  </w:num>
  <w:num w:numId="36">
    <w:abstractNumId w:val="78"/>
  </w:num>
  <w:num w:numId="37">
    <w:abstractNumId w:val="80"/>
  </w:num>
  <w:num w:numId="38">
    <w:abstractNumId w:val="88"/>
  </w:num>
  <w:num w:numId="39">
    <w:abstractNumId w:val="96"/>
  </w:num>
  <w:num w:numId="40">
    <w:abstractNumId w:val="105"/>
  </w:num>
  <w:num w:numId="41">
    <w:abstractNumId w:val="82"/>
  </w:num>
  <w:num w:numId="42">
    <w:abstractNumId w:val="77"/>
  </w:num>
  <w:num w:numId="43">
    <w:abstractNumId w:val="130"/>
  </w:num>
  <w:num w:numId="44">
    <w:abstractNumId w:val="102"/>
  </w:num>
  <w:num w:numId="45">
    <w:abstractNumId w:val="122"/>
  </w:num>
  <w:num w:numId="46">
    <w:abstractNumId w:val="0"/>
  </w:num>
  <w:num w:numId="47">
    <w:abstractNumId w:val="108"/>
  </w:num>
  <w:num w:numId="48">
    <w:abstractNumId w:val="119"/>
  </w:num>
  <w:num w:numId="49">
    <w:abstractNumId w:val="123"/>
  </w:num>
  <w:num w:numId="50">
    <w:abstractNumId w:val="115"/>
  </w:num>
  <w:num w:numId="51">
    <w:abstractNumId w:val="137"/>
  </w:num>
  <w:num w:numId="52">
    <w:abstractNumId w:val="118"/>
  </w:num>
  <w:num w:numId="53">
    <w:abstractNumId w:val="92"/>
  </w:num>
  <w:num w:numId="54">
    <w:abstractNumId w:val="79"/>
  </w:num>
  <w:num w:numId="55">
    <w:abstractNumId w:val="125"/>
  </w:num>
  <w:num w:numId="56">
    <w:abstractNumId w:val="101"/>
  </w:num>
  <w:num w:numId="57">
    <w:abstractNumId w:val="81"/>
  </w:num>
  <w:num w:numId="58">
    <w:abstractNumId w:val="84"/>
  </w:num>
  <w:num w:numId="59">
    <w:abstractNumId w:val="71"/>
  </w:num>
  <w:num w:numId="60">
    <w:abstractNumId w:val="104"/>
  </w:num>
  <w:num w:numId="61">
    <w:abstractNumId w:val="112"/>
  </w:num>
  <w:num w:numId="62">
    <w:abstractNumId w:val="72"/>
  </w:num>
  <w:num w:numId="63">
    <w:abstractNumId w:val="90"/>
  </w:num>
  <w:num w:numId="64">
    <w:abstractNumId w:val="73"/>
  </w:num>
  <w:num w:numId="65">
    <w:abstractNumId w:val="133"/>
  </w:num>
  <w:num w:numId="66">
    <w:abstractNumId w:val="98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1"/>
  </w:num>
  <w:num w:numId="69">
    <w:abstractNumId w:val="128"/>
    <w:lvlOverride w:ilvl="0">
      <w:startOverride w:val="1"/>
    </w:lvlOverride>
  </w:num>
  <w:num w:numId="70">
    <w:abstractNumId w:val="76"/>
  </w:num>
  <w:num w:numId="71">
    <w:abstractNumId w:val="135"/>
  </w:num>
  <w:num w:numId="72">
    <w:abstractNumId w:val="86"/>
  </w:num>
  <w:num w:numId="73">
    <w:abstractNumId w:val="109"/>
  </w:num>
  <w:num w:numId="74">
    <w:abstractNumId w:val="97"/>
  </w:num>
  <w:num w:numId="75">
    <w:abstractNumId w:val="111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0"/>
  </w:num>
  <w:num w:numId="78">
    <w:abstractNumId w:val="134"/>
  </w:num>
  <w:num w:numId="79">
    <w:abstractNumId w:val="89"/>
  </w:num>
  <w:num w:numId="80">
    <w:abstractNumId w:val="110"/>
  </w:num>
  <w:num w:numId="81">
    <w:abstractNumId w:val="136"/>
  </w:num>
  <w:num w:numId="82">
    <w:abstractNumId w:val="91"/>
  </w:num>
  <w:num w:numId="83">
    <w:abstractNumId w:val="1"/>
  </w:num>
  <w:num w:numId="84">
    <w:abstractNumId w:val="131"/>
  </w:num>
  <w:num w:numId="85">
    <w:abstractNumId w:val="129"/>
  </w:num>
  <w:num w:numId="86">
    <w:abstractNumId w:val="83"/>
  </w:num>
  <w:num w:numId="87">
    <w:abstractNumId w:val="1"/>
  </w:num>
  <w:numIdMacAtCleanup w:val="8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178178"/>
  </w:hdrShapeDefaults>
  <w:footnotePr>
    <w:footnote w:id="-1"/>
    <w:footnote w:id="0"/>
  </w:footnotePr>
  <w:endnotePr>
    <w:endnote w:id="-1"/>
    <w:endnote w:id="0"/>
  </w:endnotePr>
  <w:compat/>
  <w:rsids>
    <w:rsidRoot w:val="004753D3"/>
    <w:rsid w:val="0000573D"/>
    <w:rsid w:val="00006EAA"/>
    <w:rsid w:val="00016C74"/>
    <w:rsid w:val="000172FE"/>
    <w:rsid w:val="000225D4"/>
    <w:rsid w:val="00022797"/>
    <w:rsid w:val="00027446"/>
    <w:rsid w:val="00027C2B"/>
    <w:rsid w:val="00032368"/>
    <w:rsid w:val="000326CF"/>
    <w:rsid w:val="000333D4"/>
    <w:rsid w:val="00033D13"/>
    <w:rsid w:val="00035287"/>
    <w:rsid w:val="00036006"/>
    <w:rsid w:val="000364DC"/>
    <w:rsid w:val="00037B8B"/>
    <w:rsid w:val="000408C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26C9"/>
    <w:rsid w:val="00065ED6"/>
    <w:rsid w:val="0007043F"/>
    <w:rsid w:val="00075E3F"/>
    <w:rsid w:val="00076D8B"/>
    <w:rsid w:val="00077FB6"/>
    <w:rsid w:val="000819F3"/>
    <w:rsid w:val="0009087F"/>
    <w:rsid w:val="00090CBD"/>
    <w:rsid w:val="00092967"/>
    <w:rsid w:val="00093734"/>
    <w:rsid w:val="00096E9D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19F"/>
    <w:rsid w:val="000E37A8"/>
    <w:rsid w:val="000E41FA"/>
    <w:rsid w:val="000E5AC7"/>
    <w:rsid w:val="000E746F"/>
    <w:rsid w:val="000F0CD3"/>
    <w:rsid w:val="000F1F86"/>
    <w:rsid w:val="000F4365"/>
    <w:rsid w:val="00104B1E"/>
    <w:rsid w:val="00111C79"/>
    <w:rsid w:val="001124F8"/>
    <w:rsid w:val="0011547D"/>
    <w:rsid w:val="00122376"/>
    <w:rsid w:val="00123C70"/>
    <w:rsid w:val="0012412F"/>
    <w:rsid w:val="0012590A"/>
    <w:rsid w:val="0012598D"/>
    <w:rsid w:val="00131995"/>
    <w:rsid w:val="001324A1"/>
    <w:rsid w:val="0013328C"/>
    <w:rsid w:val="00134962"/>
    <w:rsid w:val="00136C0D"/>
    <w:rsid w:val="001519E9"/>
    <w:rsid w:val="00155DAF"/>
    <w:rsid w:val="00157A6B"/>
    <w:rsid w:val="0016075D"/>
    <w:rsid w:val="0016246B"/>
    <w:rsid w:val="00162A8F"/>
    <w:rsid w:val="00166CFA"/>
    <w:rsid w:val="00167982"/>
    <w:rsid w:val="00170C72"/>
    <w:rsid w:val="001716DB"/>
    <w:rsid w:val="0018103F"/>
    <w:rsid w:val="00185F8B"/>
    <w:rsid w:val="00192F71"/>
    <w:rsid w:val="00193067"/>
    <w:rsid w:val="00195450"/>
    <w:rsid w:val="0019725C"/>
    <w:rsid w:val="00197815"/>
    <w:rsid w:val="001A1D23"/>
    <w:rsid w:val="001A3C31"/>
    <w:rsid w:val="001A6511"/>
    <w:rsid w:val="001C01F9"/>
    <w:rsid w:val="001C325A"/>
    <w:rsid w:val="001C3F34"/>
    <w:rsid w:val="001C53D9"/>
    <w:rsid w:val="001D6802"/>
    <w:rsid w:val="001E0693"/>
    <w:rsid w:val="001E200B"/>
    <w:rsid w:val="001E3577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60B"/>
    <w:rsid w:val="0022466A"/>
    <w:rsid w:val="0023118A"/>
    <w:rsid w:val="00232E7C"/>
    <w:rsid w:val="00232FD8"/>
    <w:rsid w:val="002350E5"/>
    <w:rsid w:val="0023626C"/>
    <w:rsid w:val="00236A91"/>
    <w:rsid w:val="0023759A"/>
    <w:rsid w:val="0023778A"/>
    <w:rsid w:val="00240F02"/>
    <w:rsid w:val="00242D62"/>
    <w:rsid w:val="00243008"/>
    <w:rsid w:val="00243AE6"/>
    <w:rsid w:val="00243D8F"/>
    <w:rsid w:val="00246801"/>
    <w:rsid w:val="00251220"/>
    <w:rsid w:val="002514DE"/>
    <w:rsid w:val="00251B75"/>
    <w:rsid w:val="0025203C"/>
    <w:rsid w:val="00260F79"/>
    <w:rsid w:val="00263B47"/>
    <w:rsid w:val="002652D9"/>
    <w:rsid w:val="00273EB7"/>
    <w:rsid w:val="00274F25"/>
    <w:rsid w:val="002762F8"/>
    <w:rsid w:val="00280464"/>
    <w:rsid w:val="002848CF"/>
    <w:rsid w:val="0029211F"/>
    <w:rsid w:val="002946EF"/>
    <w:rsid w:val="00297FA1"/>
    <w:rsid w:val="002A08A6"/>
    <w:rsid w:val="002A0DBC"/>
    <w:rsid w:val="002A1876"/>
    <w:rsid w:val="002A47D1"/>
    <w:rsid w:val="002A5B42"/>
    <w:rsid w:val="002B0606"/>
    <w:rsid w:val="002B456C"/>
    <w:rsid w:val="002B5044"/>
    <w:rsid w:val="002B5717"/>
    <w:rsid w:val="002B76A5"/>
    <w:rsid w:val="002C589F"/>
    <w:rsid w:val="002C5E6A"/>
    <w:rsid w:val="002D102A"/>
    <w:rsid w:val="002D41BC"/>
    <w:rsid w:val="002D4BC6"/>
    <w:rsid w:val="002E6387"/>
    <w:rsid w:val="002F3EB0"/>
    <w:rsid w:val="003032B6"/>
    <w:rsid w:val="00304CD0"/>
    <w:rsid w:val="0031026C"/>
    <w:rsid w:val="00311F48"/>
    <w:rsid w:val="003129D4"/>
    <w:rsid w:val="00312D09"/>
    <w:rsid w:val="003138BB"/>
    <w:rsid w:val="00313930"/>
    <w:rsid w:val="00314F66"/>
    <w:rsid w:val="00317667"/>
    <w:rsid w:val="0031766B"/>
    <w:rsid w:val="00321E72"/>
    <w:rsid w:val="00322BB8"/>
    <w:rsid w:val="003260D1"/>
    <w:rsid w:val="003303E9"/>
    <w:rsid w:val="00330669"/>
    <w:rsid w:val="00330FD1"/>
    <w:rsid w:val="003311F3"/>
    <w:rsid w:val="00332B6A"/>
    <w:rsid w:val="00334224"/>
    <w:rsid w:val="00334232"/>
    <w:rsid w:val="003345FE"/>
    <w:rsid w:val="003404ED"/>
    <w:rsid w:val="003417F7"/>
    <w:rsid w:val="0034341A"/>
    <w:rsid w:val="00343AE8"/>
    <w:rsid w:val="00344FCF"/>
    <w:rsid w:val="00345CCA"/>
    <w:rsid w:val="003539D4"/>
    <w:rsid w:val="00355099"/>
    <w:rsid w:val="0035708A"/>
    <w:rsid w:val="00357BE8"/>
    <w:rsid w:val="0036334A"/>
    <w:rsid w:val="00365234"/>
    <w:rsid w:val="0037230F"/>
    <w:rsid w:val="00372ED5"/>
    <w:rsid w:val="00375A91"/>
    <w:rsid w:val="003776BB"/>
    <w:rsid w:val="003803A7"/>
    <w:rsid w:val="003832F6"/>
    <w:rsid w:val="0039141F"/>
    <w:rsid w:val="00395BC1"/>
    <w:rsid w:val="003A31F0"/>
    <w:rsid w:val="003A3E35"/>
    <w:rsid w:val="003A7B62"/>
    <w:rsid w:val="003B0905"/>
    <w:rsid w:val="003B23E0"/>
    <w:rsid w:val="003B2BFB"/>
    <w:rsid w:val="003B3362"/>
    <w:rsid w:val="003B7ACF"/>
    <w:rsid w:val="003C090C"/>
    <w:rsid w:val="003C164F"/>
    <w:rsid w:val="003C2207"/>
    <w:rsid w:val="003C3CB6"/>
    <w:rsid w:val="003C4CB7"/>
    <w:rsid w:val="003D1F5A"/>
    <w:rsid w:val="003D3D44"/>
    <w:rsid w:val="003D4D5E"/>
    <w:rsid w:val="003D726B"/>
    <w:rsid w:val="003D7C16"/>
    <w:rsid w:val="003E170D"/>
    <w:rsid w:val="003E63F6"/>
    <w:rsid w:val="003E6627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632C"/>
    <w:rsid w:val="00426B53"/>
    <w:rsid w:val="00433EB1"/>
    <w:rsid w:val="004360F5"/>
    <w:rsid w:val="004406A6"/>
    <w:rsid w:val="00440928"/>
    <w:rsid w:val="00443E0B"/>
    <w:rsid w:val="004472DB"/>
    <w:rsid w:val="00461F58"/>
    <w:rsid w:val="00462A31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2B0F"/>
    <w:rsid w:val="00513062"/>
    <w:rsid w:val="0051704E"/>
    <w:rsid w:val="00517550"/>
    <w:rsid w:val="00517D87"/>
    <w:rsid w:val="0052048F"/>
    <w:rsid w:val="00520586"/>
    <w:rsid w:val="00520E03"/>
    <w:rsid w:val="0052231C"/>
    <w:rsid w:val="00523C23"/>
    <w:rsid w:val="00524812"/>
    <w:rsid w:val="00524B92"/>
    <w:rsid w:val="00532231"/>
    <w:rsid w:val="005335FE"/>
    <w:rsid w:val="00534967"/>
    <w:rsid w:val="00534CB8"/>
    <w:rsid w:val="00534DFA"/>
    <w:rsid w:val="00535237"/>
    <w:rsid w:val="00546106"/>
    <w:rsid w:val="00546518"/>
    <w:rsid w:val="00546583"/>
    <w:rsid w:val="00553A57"/>
    <w:rsid w:val="00553B6E"/>
    <w:rsid w:val="00556C74"/>
    <w:rsid w:val="00561A9D"/>
    <w:rsid w:val="005631D9"/>
    <w:rsid w:val="00570124"/>
    <w:rsid w:val="00572EA1"/>
    <w:rsid w:val="00581341"/>
    <w:rsid w:val="005818B2"/>
    <w:rsid w:val="00584DFA"/>
    <w:rsid w:val="00587751"/>
    <w:rsid w:val="005878D5"/>
    <w:rsid w:val="00590263"/>
    <w:rsid w:val="00591311"/>
    <w:rsid w:val="00595528"/>
    <w:rsid w:val="00596921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4A00"/>
    <w:rsid w:val="005D7AA7"/>
    <w:rsid w:val="005D7E4C"/>
    <w:rsid w:val="005E12FD"/>
    <w:rsid w:val="005E3DD2"/>
    <w:rsid w:val="005E75E2"/>
    <w:rsid w:val="005E7B4E"/>
    <w:rsid w:val="005F1376"/>
    <w:rsid w:val="005F2732"/>
    <w:rsid w:val="005F2CCE"/>
    <w:rsid w:val="005F3722"/>
    <w:rsid w:val="005F514D"/>
    <w:rsid w:val="005F566D"/>
    <w:rsid w:val="005F7167"/>
    <w:rsid w:val="00600785"/>
    <w:rsid w:val="006008A2"/>
    <w:rsid w:val="00603444"/>
    <w:rsid w:val="0060721D"/>
    <w:rsid w:val="00620D7C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41C20"/>
    <w:rsid w:val="00643C66"/>
    <w:rsid w:val="0064580D"/>
    <w:rsid w:val="0064770F"/>
    <w:rsid w:val="00650437"/>
    <w:rsid w:val="00651B7D"/>
    <w:rsid w:val="00652223"/>
    <w:rsid w:val="006561C2"/>
    <w:rsid w:val="00661C17"/>
    <w:rsid w:val="006625DF"/>
    <w:rsid w:val="0066755B"/>
    <w:rsid w:val="00667DA0"/>
    <w:rsid w:val="00667F31"/>
    <w:rsid w:val="0067090F"/>
    <w:rsid w:val="006732CC"/>
    <w:rsid w:val="00673731"/>
    <w:rsid w:val="00673C22"/>
    <w:rsid w:val="0067458D"/>
    <w:rsid w:val="00680B79"/>
    <w:rsid w:val="00684527"/>
    <w:rsid w:val="00685336"/>
    <w:rsid w:val="00685381"/>
    <w:rsid w:val="00696966"/>
    <w:rsid w:val="006A6849"/>
    <w:rsid w:val="006B08E2"/>
    <w:rsid w:val="006B3CF3"/>
    <w:rsid w:val="006B43A1"/>
    <w:rsid w:val="006B4939"/>
    <w:rsid w:val="006B7986"/>
    <w:rsid w:val="006C3B66"/>
    <w:rsid w:val="006C6116"/>
    <w:rsid w:val="006C6F82"/>
    <w:rsid w:val="006D1343"/>
    <w:rsid w:val="006D58F3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F9C"/>
    <w:rsid w:val="00726465"/>
    <w:rsid w:val="00726DAC"/>
    <w:rsid w:val="007321D4"/>
    <w:rsid w:val="00741487"/>
    <w:rsid w:val="00751AF7"/>
    <w:rsid w:val="00752B37"/>
    <w:rsid w:val="007556FF"/>
    <w:rsid w:val="007560EC"/>
    <w:rsid w:val="0075787E"/>
    <w:rsid w:val="00761011"/>
    <w:rsid w:val="007628EE"/>
    <w:rsid w:val="00766900"/>
    <w:rsid w:val="007705A5"/>
    <w:rsid w:val="00770801"/>
    <w:rsid w:val="00771E29"/>
    <w:rsid w:val="007738A8"/>
    <w:rsid w:val="00773DD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93B92"/>
    <w:rsid w:val="007A0938"/>
    <w:rsid w:val="007A1D59"/>
    <w:rsid w:val="007A439E"/>
    <w:rsid w:val="007A5BD1"/>
    <w:rsid w:val="007A681C"/>
    <w:rsid w:val="007A6A39"/>
    <w:rsid w:val="007A6BF1"/>
    <w:rsid w:val="007A7CFF"/>
    <w:rsid w:val="007B29BE"/>
    <w:rsid w:val="007B5153"/>
    <w:rsid w:val="007B6A8B"/>
    <w:rsid w:val="007C18F1"/>
    <w:rsid w:val="007D07A7"/>
    <w:rsid w:val="007D0EA7"/>
    <w:rsid w:val="007D7C50"/>
    <w:rsid w:val="007E216D"/>
    <w:rsid w:val="007E4290"/>
    <w:rsid w:val="007E756B"/>
    <w:rsid w:val="007F3FB7"/>
    <w:rsid w:val="007F7125"/>
    <w:rsid w:val="0080108A"/>
    <w:rsid w:val="00804801"/>
    <w:rsid w:val="00810668"/>
    <w:rsid w:val="00813F81"/>
    <w:rsid w:val="00817246"/>
    <w:rsid w:val="00820936"/>
    <w:rsid w:val="00821577"/>
    <w:rsid w:val="00822D3A"/>
    <w:rsid w:val="00832D0A"/>
    <w:rsid w:val="008335EA"/>
    <w:rsid w:val="0084077D"/>
    <w:rsid w:val="00841506"/>
    <w:rsid w:val="00841A6F"/>
    <w:rsid w:val="00845803"/>
    <w:rsid w:val="00847BAA"/>
    <w:rsid w:val="008515B6"/>
    <w:rsid w:val="00855B41"/>
    <w:rsid w:val="00857518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5B09"/>
    <w:rsid w:val="008C6979"/>
    <w:rsid w:val="008C7536"/>
    <w:rsid w:val="008C75C0"/>
    <w:rsid w:val="008D121B"/>
    <w:rsid w:val="008D2928"/>
    <w:rsid w:val="008D3021"/>
    <w:rsid w:val="008D6280"/>
    <w:rsid w:val="008E6130"/>
    <w:rsid w:val="008E6AA9"/>
    <w:rsid w:val="008E7D64"/>
    <w:rsid w:val="008F389C"/>
    <w:rsid w:val="008F3E51"/>
    <w:rsid w:val="008F7BD0"/>
    <w:rsid w:val="00900494"/>
    <w:rsid w:val="009027A3"/>
    <w:rsid w:val="0090331E"/>
    <w:rsid w:val="00905DFC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2C0A"/>
    <w:rsid w:val="00936252"/>
    <w:rsid w:val="009411D6"/>
    <w:rsid w:val="00945E91"/>
    <w:rsid w:val="0094713A"/>
    <w:rsid w:val="00950A66"/>
    <w:rsid w:val="0095148C"/>
    <w:rsid w:val="00953802"/>
    <w:rsid w:val="00953C23"/>
    <w:rsid w:val="00962A7A"/>
    <w:rsid w:val="00963295"/>
    <w:rsid w:val="00965713"/>
    <w:rsid w:val="00965F6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26A3"/>
    <w:rsid w:val="009B33B6"/>
    <w:rsid w:val="009B380E"/>
    <w:rsid w:val="009B48D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66C"/>
    <w:rsid w:val="009F4858"/>
    <w:rsid w:val="009F4DA0"/>
    <w:rsid w:val="009F593B"/>
    <w:rsid w:val="009F7119"/>
    <w:rsid w:val="009F7AA3"/>
    <w:rsid w:val="00A01EBE"/>
    <w:rsid w:val="00A10D5C"/>
    <w:rsid w:val="00A1227A"/>
    <w:rsid w:val="00A140F7"/>
    <w:rsid w:val="00A154B7"/>
    <w:rsid w:val="00A15A79"/>
    <w:rsid w:val="00A23E2D"/>
    <w:rsid w:val="00A2572E"/>
    <w:rsid w:val="00A33B7C"/>
    <w:rsid w:val="00A4059F"/>
    <w:rsid w:val="00A40714"/>
    <w:rsid w:val="00A40BDF"/>
    <w:rsid w:val="00A41B88"/>
    <w:rsid w:val="00A44B30"/>
    <w:rsid w:val="00A51D5D"/>
    <w:rsid w:val="00A5705A"/>
    <w:rsid w:val="00A600E3"/>
    <w:rsid w:val="00A6057B"/>
    <w:rsid w:val="00A639E3"/>
    <w:rsid w:val="00A72612"/>
    <w:rsid w:val="00A73BFA"/>
    <w:rsid w:val="00A773C9"/>
    <w:rsid w:val="00A77A16"/>
    <w:rsid w:val="00A805FF"/>
    <w:rsid w:val="00A8505C"/>
    <w:rsid w:val="00A900CC"/>
    <w:rsid w:val="00A9038A"/>
    <w:rsid w:val="00A92723"/>
    <w:rsid w:val="00A93A52"/>
    <w:rsid w:val="00A94355"/>
    <w:rsid w:val="00A9572E"/>
    <w:rsid w:val="00A95FEE"/>
    <w:rsid w:val="00A96E27"/>
    <w:rsid w:val="00AA02AB"/>
    <w:rsid w:val="00AB54F8"/>
    <w:rsid w:val="00AB67FF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2653"/>
    <w:rsid w:val="00B15C9A"/>
    <w:rsid w:val="00B20653"/>
    <w:rsid w:val="00B21EC0"/>
    <w:rsid w:val="00B22B2F"/>
    <w:rsid w:val="00B24E19"/>
    <w:rsid w:val="00B26A26"/>
    <w:rsid w:val="00B26C2C"/>
    <w:rsid w:val="00B27CCD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71B9D"/>
    <w:rsid w:val="00B724B8"/>
    <w:rsid w:val="00B86662"/>
    <w:rsid w:val="00B910E8"/>
    <w:rsid w:val="00B913F1"/>
    <w:rsid w:val="00B91F40"/>
    <w:rsid w:val="00B924FC"/>
    <w:rsid w:val="00B93617"/>
    <w:rsid w:val="00BA0806"/>
    <w:rsid w:val="00BA223C"/>
    <w:rsid w:val="00BA5DEA"/>
    <w:rsid w:val="00BA7D87"/>
    <w:rsid w:val="00BB0961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07093"/>
    <w:rsid w:val="00C12145"/>
    <w:rsid w:val="00C12384"/>
    <w:rsid w:val="00C12B9A"/>
    <w:rsid w:val="00C12FA4"/>
    <w:rsid w:val="00C21FA7"/>
    <w:rsid w:val="00C236C0"/>
    <w:rsid w:val="00C23A45"/>
    <w:rsid w:val="00C2467E"/>
    <w:rsid w:val="00C2544E"/>
    <w:rsid w:val="00C30AF4"/>
    <w:rsid w:val="00C33106"/>
    <w:rsid w:val="00C33F99"/>
    <w:rsid w:val="00C41228"/>
    <w:rsid w:val="00C41746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8E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395A"/>
    <w:rsid w:val="00CB550A"/>
    <w:rsid w:val="00CB6141"/>
    <w:rsid w:val="00CC13BC"/>
    <w:rsid w:val="00CC3810"/>
    <w:rsid w:val="00CC4C3A"/>
    <w:rsid w:val="00CC6D7C"/>
    <w:rsid w:val="00CD0A76"/>
    <w:rsid w:val="00CD4105"/>
    <w:rsid w:val="00CD50EF"/>
    <w:rsid w:val="00CE3C78"/>
    <w:rsid w:val="00CF3523"/>
    <w:rsid w:val="00CF39D0"/>
    <w:rsid w:val="00CF531D"/>
    <w:rsid w:val="00CF6A0E"/>
    <w:rsid w:val="00D0215E"/>
    <w:rsid w:val="00D033D2"/>
    <w:rsid w:val="00D05065"/>
    <w:rsid w:val="00D13911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5F9D"/>
    <w:rsid w:val="00D465EF"/>
    <w:rsid w:val="00D51A0B"/>
    <w:rsid w:val="00D52133"/>
    <w:rsid w:val="00D52640"/>
    <w:rsid w:val="00D535DC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5CA2"/>
    <w:rsid w:val="00D77DCB"/>
    <w:rsid w:val="00D803E8"/>
    <w:rsid w:val="00D80639"/>
    <w:rsid w:val="00D82D37"/>
    <w:rsid w:val="00D84AC7"/>
    <w:rsid w:val="00D90031"/>
    <w:rsid w:val="00D904EF"/>
    <w:rsid w:val="00D92448"/>
    <w:rsid w:val="00DA4ADE"/>
    <w:rsid w:val="00DA5A22"/>
    <w:rsid w:val="00DA5FAE"/>
    <w:rsid w:val="00DA7E38"/>
    <w:rsid w:val="00DB109A"/>
    <w:rsid w:val="00DB3F27"/>
    <w:rsid w:val="00DC0DB5"/>
    <w:rsid w:val="00DC141A"/>
    <w:rsid w:val="00DC15DC"/>
    <w:rsid w:val="00DC2470"/>
    <w:rsid w:val="00DC2B6A"/>
    <w:rsid w:val="00DD5546"/>
    <w:rsid w:val="00DE2870"/>
    <w:rsid w:val="00DE4CCA"/>
    <w:rsid w:val="00DE5F20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373E"/>
    <w:rsid w:val="00E250E3"/>
    <w:rsid w:val="00E26DA0"/>
    <w:rsid w:val="00E30916"/>
    <w:rsid w:val="00E30B66"/>
    <w:rsid w:val="00E328F2"/>
    <w:rsid w:val="00E335C6"/>
    <w:rsid w:val="00E33F4F"/>
    <w:rsid w:val="00E33FCD"/>
    <w:rsid w:val="00E35404"/>
    <w:rsid w:val="00E35BB7"/>
    <w:rsid w:val="00E35E44"/>
    <w:rsid w:val="00E420A2"/>
    <w:rsid w:val="00E430BE"/>
    <w:rsid w:val="00E44300"/>
    <w:rsid w:val="00E453B6"/>
    <w:rsid w:val="00E45FB8"/>
    <w:rsid w:val="00E47073"/>
    <w:rsid w:val="00E52245"/>
    <w:rsid w:val="00E523D9"/>
    <w:rsid w:val="00E539E3"/>
    <w:rsid w:val="00E553C1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5BD1"/>
    <w:rsid w:val="00EF675E"/>
    <w:rsid w:val="00F0047B"/>
    <w:rsid w:val="00F00D29"/>
    <w:rsid w:val="00F017EB"/>
    <w:rsid w:val="00F030B1"/>
    <w:rsid w:val="00F0659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AFC"/>
    <w:rsid w:val="00F35249"/>
    <w:rsid w:val="00F40058"/>
    <w:rsid w:val="00F42D9E"/>
    <w:rsid w:val="00F4488D"/>
    <w:rsid w:val="00F44B29"/>
    <w:rsid w:val="00F463E8"/>
    <w:rsid w:val="00F50823"/>
    <w:rsid w:val="00F5198B"/>
    <w:rsid w:val="00F53BA0"/>
    <w:rsid w:val="00F53D21"/>
    <w:rsid w:val="00F5748E"/>
    <w:rsid w:val="00F62C5C"/>
    <w:rsid w:val="00F76429"/>
    <w:rsid w:val="00F76FAB"/>
    <w:rsid w:val="00F80910"/>
    <w:rsid w:val="00F80C03"/>
    <w:rsid w:val="00F81A1F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B00C0"/>
    <w:rsid w:val="00FB1839"/>
    <w:rsid w:val="00FB34FA"/>
    <w:rsid w:val="00FB666F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9B26A3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591311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591311"/>
  </w:style>
  <w:style w:type="character" w:styleId="afffffff9">
    <w:name w:val="endnote reference"/>
    <w:basedOn w:val="a3"/>
    <w:uiPriority w:val="99"/>
    <w:rsid w:val="00591311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header" Target="header6.xml"/><Relationship Id="rId39" Type="http://schemas.openxmlformats.org/officeDocument/2006/relationships/hyperlink" Target="http://www.rosseti.ru/about/contacts/opinion/" TargetMode="External"/><Relationship Id="rId21" Type="http://schemas.openxmlformats.org/officeDocument/2006/relationships/hyperlink" Target="http://www.mrsk-1.ru" TargetMode="Externa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86C855FF9931DA9E8282C60C4DADA77D6E3EF003C42A67668DFC4D0EA15A09C79EF59205D5DDAFE5yEx2N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footer" Target="footer4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8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32" Type="http://schemas.openxmlformats.org/officeDocument/2006/relationships/footer" Target="footer7.xml"/><Relationship Id="rId37" Type="http://schemas.openxmlformats.org/officeDocument/2006/relationships/header" Target="header12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28" Type="http://schemas.openxmlformats.org/officeDocument/2006/relationships/header" Target="header7.xml"/><Relationship Id="rId36" Type="http://schemas.openxmlformats.org/officeDocument/2006/relationships/footer" Target="footer8.xml"/><Relationship Id="rId49" Type="http://schemas.openxmlformats.org/officeDocument/2006/relationships/header" Target="header13.xml"/><Relationship Id="rId10" Type="http://schemas.openxmlformats.org/officeDocument/2006/relationships/image" Target="media/image1.png"/><Relationship Id="rId19" Type="http://schemas.openxmlformats.org/officeDocument/2006/relationships/hyperlink" Target="mailto:Boykova.NAN@mrsk-1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header" Target="header15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footer" Target="footer6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86C855FF9931DA9E8282C60C4DADA77D6E3EF003C42A67668DFC4D0EA15A09C79EF59205D5DDAFE5yExCN" TargetMode="External"/><Relationship Id="rId56" Type="http://schemas.microsoft.com/office/2007/relationships/stylesWithEffects" Target="stylesWithEffects.xml"/><Relationship Id="rId8" Type="http://schemas.openxmlformats.org/officeDocument/2006/relationships/hyperlink" Target="mailto:posta@mrsk-1.ru" TargetMode="Externa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E2755-64C8-499F-B175-832D2FB4F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78</Pages>
  <Words>24434</Words>
  <Characters>139277</Characters>
  <Application>Microsoft Office Word</Application>
  <DocSecurity>0</DocSecurity>
  <Lines>1160</Lines>
  <Paragraphs>326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163385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mihaylichenko.tv</cp:lastModifiedBy>
  <cp:revision>61</cp:revision>
  <cp:lastPrinted>2015-12-29T14:27:00Z</cp:lastPrinted>
  <dcterms:created xsi:type="dcterms:W3CDTF">2016-01-18T07:59:00Z</dcterms:created>
  <dcterms:modified xsi:type="dcterms:W3CDTF">2016-08-17T11:28:00Z</dcterms:modified>
</cp:coreProperties>
</file>