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D56C0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96181" w:rsidRPr="000D67AD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96181" w:rsidRPr="00696181" w:rsidRDefault="006961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961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961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9618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9618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9618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9618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9618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13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012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13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696181" w:rsidRPr="00696181">
        <w:rPr>
          <w:b/>
          <w:sz w:val="24"/>
          <w:szCs w:val="24"/>
        </w:rPr>
        <w:t>Договора  на оказание услуг по проведению медицинского осмотра сотрудников в г</w:t>
      </w:r>
      <w:proofErr w:type="gramStart"/>
      <w:r w:rsidR="00696181" w:rsidRPr="00696181">
        <w:rPr>
          <w:b/>
          <w:sz w:val="24"/>
          <w:szCs w:val="24"/>
        </w:rPr>
        <w:t>.Б</w:t>
      </w:r>
      <w:proofErr w:type="gramEnd"/>
      <w:r w:rsidR="00696181" w:rsidRPr="00696181">
        <w:rPr>
          <w:b/>
          <w:sz w:val="24"/>
          <w:szCs w:val="24"/>
        </w:rPr>
        <w:t>елгороде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D56C0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5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8</w:t>
      </w:r>
      <w:r w:rsidR="00D56C0F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10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10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10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11</w:t>
      </w:r>
      <w:r w:rsidR="00D56C0F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13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13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13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14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31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34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36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38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39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40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40</w:t>
      </w:r>
      <w:r w:rsidR="00D56C0F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42</w:t>
      </w:r>
      <w:r w:rsidR="00D56C0F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43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43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43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46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47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49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52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54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56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58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60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60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62</w:t>
      </w:r>
      <w:r w:rsidR="00D56C0F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66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69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71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73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75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78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82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85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87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89</w:t>
      </w:r>
      <w:r w:rsidR="00D56C0F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D56C0F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D56C0F">
        <w:rPr>
          <w:noProof/>
        </w:rPr>
      </w:r>
      <w:r w:rsidR="00D56C0F">
        <w:rPr>
          <w:noProof/>
        </w:rPr>
        <w:fldChar w:fldCharType="separate"/>
      </w:r>
      <w:r w:rsidR="00093638">
        <w:rPr>
          <w:noProof/>
        </w:rPr>
        <w:t>91</w:t>
      </w:r>
      <w:r w:rsidR="00D56C0F">
        <w:rPr>
          <w:noProof/>
        </w:rPr>
        <w:fldChar w:fldCharType="end"/>
      </w:r>
    </w:p>
    <w:p w:rsidR="00717F60" w:rsidRPr="00E71A48" w:rsidRDefault="00D56C0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696181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696181" w:rsidRPr="00081F61">
          <w:t>Могильниченко Михаил Сергеевич</w:t>
        </w:r>
      </w:hyperlink>
      <w:r w:rsidR="00696181" w:rsidRPr="00081F61">
        <w:t>,</w:t>
      </w:r>
      <w:r w:rsidR="00696181" w:rsidRPr="00A55103">
        <w:t xml:space="preserve"> </w:t>
      </w:r>
      <w:r w:rsidR="00696181">
        <w:t xml:space="preserve">телефон </w:t>
      </w:r>
      <w:r w:rsidR="00696181" w:rsidRPr="00F031B3">
        <w:t xml:space="preserve"> (4722) </w:t>
      </w:r>
      <w:r w:rsidR="00696181">
        <w:t>30-41-12</w:t>
      </w:r>
      <w:r w:rsidR="00696181" w:rsidRPr="00081F61">
        <w:t xml:space="preserve"> адрес электронной почты: </w:t>
      </w:r>
      <w:hyperlink r:id="rId20" w:history="1">
        <w:r w:rsidR="00696181" w:rsidRPr="00081F61">
          <w:rPr>
            <w:rStyle w:val="a7"/>
          </w:rPr>
          <w:t>Mogilnichenko.MS@mrsk-1.ru</w:t>
        </w:r>
      </w:hyperlink>
      <w:r w:rsidR="00696181" w:rsidRPr="00042E0A">
        <w:rPr>
          <w:iCs/>
          <w:sz w:val="24"/>
          <w:szCs w:val="24"/>
        </w:rPr>
        <w:t xml:space="preserve">  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862664" w:rsidRPr="00696181">
        <w:rPr>
          <w:b/>
          <w:sz w:val="24"/>
          <w:szCs w:val="24"/>
        </w:rPr>
        <w:t>1</w:t>
      </w:r>
      <w:r w:rsidR="00696181" w:rsidRPr="00696181">
        <w:rPr>
          <w:b/>
          <w:sz w:val="24"/>
          <w:szCs w:val="24"/>
        </w:rPr>
        <w:t>6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2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696181">
        <w:rPr>
          <w:iCs/>
          <w:sz w:val="24"/>
          <w:szCs w:val="24"/>
        </w:rPr>
        <w:t>приг</w:t>
      </w:r>
      <w:r w:rsidRPr="00696181">
        <w:rPr>
          <w:sz w:val="24"/>
          <w:szCs w:val="24"/>
        </w:rPr>
        <w:t>ласило юридических лиц</w:t>
      </w:r>
      <w:r w:rsidR="005B75A6" w:rsidRPr="00696181">
        <w:rPr>
          <w:sz w:val="24"/>
          <w:szCs w:val="24"/>
        </w:rPr>
        <w:t xml:space="preserve"> и физических лиц (в т.</w:t>
      </w:r>
      <w:r w:rsidR="003129D4" w:rsidRPr="00696181">
        <w:rPr>
          <w:sz w:val="24"/>
          <w:szCs w:val="24"/>
        </w:rPr>
        <w:t xml:space="preserve"> </w:t>
      </w:r>
      <w:r w:rsidR="005B75A6" w:rsidRPr="00696181">
        <w:rPr>
          <w:sz w:val="24"/>
          <w:szCs w:val="24"/>
        </w:rPr>
        <w:t>ч. индивидуальных предпринимателей)</w:t>
      </w:r>
      <w:r w:rsidR="00DC6125" w:rsidRPr="00696181">
        <w:rPr>
          <w:sz w:val="24"/>
          <w:szCs w:val="24"/>
        </w:rPr>
        <w:t xml:space="preserve"> (далее - Участники)</w:t>
      </w:r>
      <w:r w:rsidR="009D7F01" w:rsidRPr="00696181">
        <w:rPr>
          <w:sz w:val="24"/>
          <w:szCs w:val="24"/>
        </w:rPr>
        <w:t xml:space="preserve"> </w:t>
      </w:r>
      <w:r w:rsidR="004B5EB3" w:rsidRPr="00696181">
        <w:rPr>
          <w:sz w:val="24"/>
          <w:szCs w:val="24"/>
        </w:rPr>
        <w:t>к участию в процедуре О</w:t>
      </w:r>
      <w:r w:rsidRPr="0069618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696181" w:rsidRPr="00696181">
        <w:rPr>
          <w:sz w:val="24"/>
          <w:szCs w:val="24"/>
        </w:rPr>
        <w:t>Договора  на оказание услуг по проведению медицинского осмотра сотрудников в г.Белгороде для нужд ПАО «МРСК Центра» (филиала «Белгородэнерго»)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 xml:space="preserve">электронной торговой </w:t>
      </w:r>
      <w:r w:rsidR="00702B2C" w:rsidRPr="00696181">
        <w:rPr>
          <w:sz w:val="24"/>
          <w:szCs w:val="24"/>
        </w:rPr>
        <w:t>площадк</w:t>
      </w:r>
      <w:r w:rsidR="00414AB1" w:rsidRPr="00696181">
        <w:rPr>
          <w:sz w:val="24"/>
          <w:szCs w:val="24"/>
        </w:rPr>
        <w:t>и</w:t>
      </w:r>
      <w:r w:rsidR="00702B2C" w:rsidRPr="00696181">
        <w:rPr>
          <w:sz w:val="24"/>
          <w:szCs w:val="24"/>
        </w:rPr>
        <w:t xml:space="preserve"> </w:t>
      </w:r>
      <w:r w:rsidR="000D70B6" w:rsidRPr="00696181">
        <w:rPr>
          <w:sz w:val="24"/>
          <w:szCs w:val="24"/>
        </w:rPr>
        <w:t>П</w:t>
      </w:r>
      <w:r w:rsidR="00702B2C" w:rsidRPr="00696181">
        <w:rPr>
          <w:sz w:val="24"/>
          <w:szCs w:val="24"/>
        </w:rPr>
        <w:t>АО «</w:t>
      </w:r>
      <w:proofErr w:type="spellStart"/>
      <w:r w:rsidR="00702B2C" w:rsidRPr="00696181">
        <w:rPr>
          <w:sz w:val="24"/>
          <w:szCs w:val="24"/>
        </w:rPr>
        <w:t>Россети</w:t>
      </w:r>
      <w:proofErr w:type="spellEnd"/>
      <w:r w:rsidR="00702B2C" w:rsidRPr="00696181">
        <w:rPr>
          <w:sz w:val="24"/>
          <w:szCs w:val="24"/>
        </w:rPr>
        <w:t xml:space="preserve">» </w:t>
      </w:r>
      <w:hyperlink r:id="rId23" w:history="1">
        <w:r w:rsidR="00702B2C" w:rsidRPr="00696181">
          <w:rPr>
            <w:rStyle w:val="a7"/>
            <w:sz w:val="24"/>
            <w:szCs w:val="24"/>
          </w:rPr>
          <w:t>www.b2b-mrsk.ru</w:t>
        </w:r>
      </w:hyperlink>
      <w:r w:rsidR="00702B2C" w:rsidRPr="00696181">
        <w:rPr>
          <w:sz w:val="24"/>
          <w:szCs w:val="24"/>
        </w:rPr>
        <w:t xml:space="preserve"> (далее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696181" w:rsidRPr="00696181">
        <w:rPr>
          <w:sz w:val="24"/>
          <w:szCs w:val="24"/>
        </w:rPr>
        <w:t>Договора  на оказание услуг по проведению медицинского осмотра сотрудников в г</w:t>
      </w:r>
      <w:proofErr w:type="gramStart"/>
      <w:r w:rsidR="00696181" w:rsidRPr="00696181">
        <w:rPr>
          <w:sz w:val="24"/>
          <w:szCs w:val="24"/>
        </w:rPr>
        <w:t>.Б</w:t>
      </w:r>
      <w:proofErr w:type="gramEnd"/>
      <w:r w:rsidR="00696181" w:rsidRPr="00696181">
        <w:rPr>
          <w:sz w:val="24"/>
          <w:szCs w:val="24"/>
        </w:rPr>
        <w:t>елгороде для нужд ПАО «МРСК Центра» (филиала «Белгородэнерго»)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8D2928" w:rsidRPr="0069618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End w:id="21"/>
    </w:p>
    <w:p w:rsidR="00565E9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96181">
        <w:rPr>
          <w:iCs/>
          <w:sz w:val="24"/>
          <w:szCs w:val="24"/>
        </w:rPr>
        <w:t>Форма и порядок оплаты:</w:t>
      </w:r>
      <w:r w:rsidR="00565E96">
        <w:rPr>
          <w:iCs/>
          <w:sz w:val="24"/>
          <w:szCs w:val="24"/>
        </w:rPr>
        <w:t xml:space="preserve">  </w:t>
      </w:r>
    </w:p>
    <w:p w:rsidR="00565E96" w:rsidRDefault="00565E96" w:rsidP="00565E96">
      <w:pPr>
        <w:keepNext/>
        <w:widowControl w:val="0"/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авансовый платеж  в размере 30% </w:t>
      </w:r>
      <w:r w:rsidR="00366652" w:rsidRPr="00696181">
        <w:rPr>
          <w:iCs/>
          <w:sz w:val="24"/>
          <w:szCs w:val="24"/>
        </w:rPr>
        <w:t>безналичны</w:t>
      </w:r>
      <w:r>
        <w:rPr>
          <w:iCs/>
          <w:sz w:val="24"/>
          <w:szCs w:val="24"/>
        </w:rPr>
        <w:t>м</w:t>
      </w:r>
      <w:r w:rsidR="00366652" w:rsidRPr="00696181">
        <w:rPr>
          <w:iCs/>
          <w:sz w:val="24"/>
          <w:szCs w:val="24"/>
        </w:rPr>
        <w:t xml:space="preserve"> расчет</w:t>
      </w:r>
      <w:r>
        <w:rPr>
          <w:iCs/>
          <w:sz w:val="24"/>
          <w:szCs w:val="24"/>
        </w:rPr>
        <w:t>ом</w:t>
      </w:r>
      <w:r w:rsidR="00366652" w:rsidRPr="00696181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в течение 1</w:t>
      </w:r>
      <w:r w:rsidR="00366652" w:rsidRPr="00696181">
        <w:rPr>
          <w:iCs/>
          <w:sz w:val="24"/>
          <w:szCs w:val="24"/>
        </w:rPr>
        <w:t>0 (</w:t>
      </w:r>
      <w:r>
        <w:rPr>
          <w:iCs/>
          <w:sz w:val="24"/>
          <w:szCs w:val="24"/>
        </w:rPr>
        <w:t>десяти</w:t>
      </w:r>
      <w:r w:rsidR="00366652" w:rsidRPr="00696181">
        <w:rPr>
          <w:iCs/>
          <w:sz w:val="24"/>
          <w:szCs w:val="24"/>
        </w:rPr>
        <w:t>) рабочих дней с момента</w:t>
      </w:r>
      <w:r>
        <w:rPr>
          <w:iCs/>
          <w:sz w:val="24"/>
          <w:szCs w:val="24"/>
        </w:rPr>
        <w:t xml:space="preserve"> подписания договора; </w:t>
      </w:r>
    </w:p>
    <w:p w:rsidR="00565E96" w:rsidRDefault="00565E96" w:rsidP="00565E9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оставшуюся часть в размере 70% в течение </w:t>
      </w:r>
      <w:r w:rsidRPr="00345B6E">
        <w:t xml:space="preserve">30 (тридцати) рабочих дней с момента подписания </w:t>
      </w:r>
      <w:r w:rsidRPr="00345B6E"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торонами Акта об оказании услуг.</w:t>
      </w:r>
    </w:p>
    <w:p w:rsidR="00717F60" w:rsidRPr="0022360B" w:rsidRDefault="00366652" w:rsidP="00565E9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Cs/>
          <w:sz w:val="24"/>
          <w:szCs w:val="24"/>
        </w:rPr>
      </w:pPr>
      <w:r w:rsidRPr="00696181">
        <w:rPr>
          <w:iCs/>
          <w:sz w:val="24"/>
          <w:szCs w:val="24"/>
        </w:rPr>
        <w:t xml:space="preserve"> подписания</w:t>
      </w:r>
      <w:r w:rsidRPr="00366652">
        <w:rPr>
          <w:iCs/>
          <w:sz w:val="24"/>
          <w:szCs w:val="24"/>
        </w:rPr>
        <w:t xml:space="preserve"> Сторонами Акта об оказании услуг и предоставления счет – фактуры</w:t>
      </w:r>
      <w:r w:rsidR="0022360B"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D56C0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D56C0F">
        <w:rPr>
          <w:iCs/>
          <w:sz w:val="24"/>
          <w:szCs w:val="24"/>
        </w:rPr>
      </w:r>
      <w:r w:rsidR="00D56C0F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D56C0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D56C0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56C0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D56C0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D56C0F">
        <w:rPr>
          <w:iCs/>
          <w:sz w:val="24"/>
          <w:szCs w:val="24"/>
        </w:rPr>
      </w:r>
      <w:r w:rsidR="00D56C0F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D56C0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D56C0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56C0F">
        <w:rPr>
          <w:b w:val="0"/>
        </w:rPr>
      </w:r>
      <w:r w:rsidR="00D56C0F">
        <w:rPr>
          <w:b w:val="0"/>
        </w:rPr>
        <w:fldChar w:fldCharType="separate"/>
      </w:r>
      <w:r w:rsidR="00093638">
        <w:rPr>
          <w:b w:val="0"/>
        </w:rPr>
        <w:t>1.1.4</w:t>
      </w:r>
      <w:r w:rsidR="00D56C0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D56C0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D56C0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56C0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D56C0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D56C0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D56C0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D56C0F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D56C0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56C0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D56C0F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D56C0F">
        <w:rPr>
          <w:b w:val="0"/>
          <w:szCs w:val="24"/>
        </w:rPr>
        <w:fldChar w:fldCharType="end"/>
      </w:r>
      <w:r w:rsidR="00D56C0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D56C0F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D56C0F">
        <w:rPr>
          <w:b w:val="0"/>
        </w:rPr>
      </w:r>
      <w:r w:rsidR="00D56C0F">
        <w:rPr>
          <w:b w:val="0"/>
        </w:rPr>
        <w:fldChar w:fldCharType="separate"/>
      </w:r>
      <w:r w:rsidR="00093638">
        <w:rPr>
          <w:b w:val="0"/>
        </w:rPr>
        <w:t>5.6</w:t>
      </w:r>
      <w:r w:rsidR="00D56C0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56C0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56C0F">
        <w:rPr>
          <w:b w:val="0"/>
        </w:rPr>
      </w:r>
      <w:r w:rsidR="00D56C0F">
        <w:rPr>
          <w:b w:val="0"/>
        </w:rPr>
        <w:fldChar w:fldCharType="separate"/>
      </w:r>
      <w:r w:rsidR="00093638">
        <w:rPr>
          <w:b w:val="0"/>
        </w:rPr>
        <w:t>2.2.3</w:t>
      </w:r>
      <w:r w:rsidR="00D56C0F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56C0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56C0F">
        <w:rPr>
          <w:b w:val="0"/>
        </w:rPr>
      </w:r>
      <w:r w:rsidR="00D56C0F">
        <w:rPr>
          <w:b w:val="0"/>
        </w:rPr>
        <w:fldChar w:fldCharType="separate"/>
      </w:r>
      <w:r w:rsidR="00093638">
        <w:rPr>
          <w:b w:val="0"/>
        </w:rPr>
        <w:t>2.3.3</w:t>
      </w:r>
      <w:r w:rsidR="00D56C0F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D56C0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6C0F" w:rsidRPr="00E71A48">
        <w:rPr>
          <w:bCs w:val="0"/>
          <w:sz w:val="24"/>
          <w:szCs w:val="24"/>
        </w:rPr>
      </w:r>
      <w:r w:rsidR="00D56C0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56C0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6C0F" w:rsidRPr="00E71A48">
        <w:rPr>
          <w:bCs w:val="0"/>
          <w:sz w:val="24"/>
          <w:szCs w:val="24"/>
        </w:rPr>
      </w:r>
      <w:r w:rsidR="00D56C0F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56C0F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D56C0F">
        <w:fldChar w:fldCharType="separate"/>
      </w:r>
      <w:r w:rsidR="00093638">
        <w:rPr>
          <w:bCs w:val="0"/>
          <w:sz w:val="24"/>
          <w:szCs w:val="24"/>
        </w:rPr>
        <w:t>3.6</w:t>
      </w:r>
      <w:r w:rsidR="00D56C0F">
        <w:fldChar w:fldCharType="end"/>
      </w:r>
      <w:r w:rsidR="00D56C0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6C0F" w:rsidRPr="00E71A48">
        <w:rPr>
          <w:bCs w:val="0"/>
          <w:sz w:val="24"/>
          <w:szCs w:val="24"/>
        </w:rPr>
      </w:r>
      <w:r w:rsidR="00D56C0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D56C0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6C0F" w:rsidRPr="00E71A48">
        <w:rPr>
          <w:bCs w:val="0"/>
          <w:sz w:val="24"/>
          <w:szCs w:val="24"/>
        </w:rPr>
      </w:r>
      <w:r w:rsidR="00D56C0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56C0F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D56C0F">
        <w:rPr>
          <w:bCs w:val="0"/>
          <w:sz w:val="24"/>
          <w:szCs w:val="24"/>
        </w:rPr>
        <w:fldChar w:fldCharType="end"/>
      </w:r>
      <w:r w:rsidR="00D56C0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6C0F" w:rsidRPr="00E71A48">
        <w:rPr>
          <w:bCs w:val="0"/>
          <w:sz w:val="24"/>
          <w:szCs w:val="24"/>
        </w:rPr>
      </w:r>
      <w:r w:rsidR="00D56C0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D56C0F">
        <w:fldChar w:fldCharType="begin"/>
      </w:r>
      <w:r w:rsidR="00E54225">
        <w:instrText xml:space="preserve"> REF _Ref468875001 \r \h </w:instrText>
      </w:r>
      <w:r w:rsidR="00D56C0F">
        <w:fldChar w:fldCharType="separate"/>
      </w:r>
      <w:r w:rsidR="00E54225">
        <w:t>3.12</w:t>
      </w:r>
      <w:r w:rsidR="00D56C0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56C0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D56C0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56C0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D56C0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56C0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56C0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D56C0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D56C0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56C0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56C0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56C0F">
        <w:fldChar w:fldCharType="begin"/>
      </w:r>
      <w:r w:rsidR="00A5754C">
        <w:instrText xml:space="preserve"> REF _Ref440372326 \r \h  \* MERGEFORMAT </w:instrText>
      </w:r>
      <w:r w:rsidR="00D56C0F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D56C0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D56C0F">
        <w:fldChar w:fldCharType="begin"/>
      </w:r>
      <w:r w:rsidR="00A5754C">
        <w:instrText xml:space="preserve"> REF _Ref440371822 \r \h  \* MERGEFORMAT </w:instrText>
      </w:r>
      <w:r w:rsidR="00D56C0F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D56C0F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696181" w:rsidRPr="00696181">
        <w:rPr>
          <w:b/>
          <w:color w:val="000000"/>
        </w:rPr>
        <w:t>2 836 670,00</w:t>
      </w:r>
      <w:r w:rsidR="00696181" w:rsidRPr="00696181">
        <w:rPr>
          <w:color w:val="000000"/>
        </w:rPr>
        <w:t xml:space="preserve"> </w:t>
      </w:r>
      <w:r w:rsidR="00696181" w:rsidRPr="00696181">
        <w:t xml:space="preserve">(два миллиона восемьсот тридцать шесть тысяч шестьсот семьдесят) рублей  00 копеек РФ, без учета НДС; НДС составляет </w:t>
      </w:r>
      <w:r w:rsidR="00696181" w:rsidRPr="00696181">
        <w:rPr>
          <w:b/>
          <w:color w:val="000000"/>
        </w:rPr>
        <w:t>510 600,60</w:t>
      </w:r>
      <w:r w:rsidR="00696181" w:rsidRPr="00696181">
        <w:rPr>
          <w:color w:val="000000"/>
        </w:rPr>
        <w:t xml:space="preserve"> </w:t>
      </w:r>
      <w:r w:rsidR="00696181" w:rsidRPr="00696181">
        <w:t xml:space="preserve">(пятьсот десять тысяч шестьсот) рублей  РФ; </w:t>
      </w:r>
      <w:r w:rsidR="00696181" w:rsidRPr="00696181">
        <w:rPr>
          <w:b/>
          <w:color w:val="000000"/>
        </w:rPr>
        <w:t>3 347 270,60</w:t>
      </w:r>
      <w:r w:rsidR="00696181" w:rsidRPr="00696181">
        <w:rPr>
          <w:color w:val="000000"/>
        </w:rPr>
        <w:t xml:space="preserve"> </w:t>
      </w:r>
      <w:r w:rsidR="00696181" w:rsidRPr="00696181">
        <w:t>(три миллиона триста сорок семь тысяч двести семьдесят) рублей  60 копеек РФ, с учетом НДС</w:t>
      </w:r>
      <w:r w:rsidR="00696181" w:rsidRPr="00A55103">
        <w:t>,</w:t>
      </w:r>
      <w:r w:rsidR="00696181" w:rsidRPr="00A55103">
        <w:rPr>
          <w:rFonts w:eastAsia="Calibri"/>
          <w:lang w:eastAsia="en-US"/>
        </w:rPr>
        <w:t xml:space="preserve"> в том числе по филиалам ПАО «МРСК Центра»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56C0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56C0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D56C0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D56C0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D56C0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56C0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D56C0F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D56C0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D56C0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56C0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D56C0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D56C0F">
        <w:rPr>
          <w:bCs w:val="0"/>
          <w:iCs/>
          <w:sz w:val="24"/>
          <w:szCs w:val="24"/>
        </w:rPr>
      </w:r>
      <w:r w:rsidR="00D56C0F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D56C0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D56C0F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D56C0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D56C0F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D56C0F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56C0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56C0F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D56C0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6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7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AE1D21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1134FC" w:rsidRPr="001134FC">
        <w:rPr>
          <w:b/>
          <w:bCs w:val="0"/>
          <w:sz w:val="24"/>
          <w:szCs w:val="24"/>
        </w:rPr>
        <w:t>26</w:t>
      </w:r>
      <w:r w:rsidR="002B5044" w:rsidRPr="001134FC">
        <w:rPr>
          <w:b/>
          <w:bCs w:val="0"/>
          <w:sz w:val="24"/>
          <w:szCs w:val="24"/>
        </w:rPr>
        <w:t xml:space="preserve"> января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EB7BE2">
        <w:rPr>
          <w:sz w:val="24"/>
          <w:szCs w:val="24"/>
        </w:rPr>
        <w:lastRenderedPageBreak/>
        <w:t>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D56C0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D56C0F">
        <w:rPr>
          <w:b w:val="0"/>
          <w:szCs w:val="24"/>
        </w:rPr>
      </w:r>
      <w:r w:rsidR="00D56C0F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D56C0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56C0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D56C0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D56C0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D56C0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56C0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D56C0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56C0F">
        <w:rPr>
          <w:i/>
          <w:color w:val="000000"/>
        </w:rPr>
      </w:r>
      <w:r w:rsidR="00D56C0F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56C0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D56C0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56C0F">
        <w:rPr>
          <w:i/>
          <w:color w:val="000000"/>
        </w:rPr>
      </w:r>
      <w:r w:rsidR="00D56C0F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56C0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6C0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D56C0F">
        <w:rPr>
          <w:bCs w:val="0"/>
          <w:sz w:val="24"/>
          <w:szCs w:val="24"/>
        </w:rPr>
      </w:r>
      <w:r w:rsidR="00D56C0F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56C0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56C0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56C0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D56C0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56C0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56C0F">
              <w:fldChar w:fldCharType="begin"/>
            </w:r>
            <w:r w:rsidR="003C1FE1">
              <w:instrText xml:space="preserve"> REF _Ref440272931 \r \h </w:instrText>
            </w:r>
            <w:r w:rsidR="00D56C0F">
              <w:fldChar w:fldCharType="separate"/>
            </w:r>
            <w:r w:rsidR="00093638">
              <w:t>2</w:t>
            </w:r>
            <w:r w:rsidR="00D56C0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56C0F">
              <w:fldChar w:fldCharType="begin"/>
            </w:r>
            <w:r w:rsidR="003C1FE1">
              <w:instrText xml:space="preserve"> REF _Ref440272931 \r \h </w:instrText>
            </w:r>
            <w:r w:rsidR="00D56C0F">
              <w:fldChar w:fldCharType="separate"/>
            </w:r>
            <w:r w:rsidR="00093638">
              <w:t>2</w:t>
            </w:r>
            <w:r w:rsidR="00D56C0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56C0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D56C0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D56C0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D56C0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56C0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D56C0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D56C0F">
        <w:rPr>
          <w:vertAlign w:val="subscript"/>
        </w:rPr>
      </w:r>
      <w:r w:rsidR="00D56C0F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D56C0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D56C0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56C0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56C0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56C0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D56C0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56C0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D56C0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56C0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56C0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56C0F">
        <w:rPr>
          <w:sz w:val="24"/>
          <w:szCs w:val="24"/>
        </w:rPr>
      </w:r>
      <w:r w:rsidR="00D56C0F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56C0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3B" w:rsidRDefault="0002753B">
      <w:pPr>
        <w:spacing w:line="240" w:lineRule="auto"/>
      </w:pPr>
      <w:r>
        <w:separator/>
      </w:r>
    </w:p>
  </w:endnote>
  <w:endnote w:type="continuationSeparator" w:id="0">
    <w:p w:rsidR="0002753B" w:rsidRDefault="000275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D56C0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9618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181" w:rsidRDefault="00696181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Pr="00FA0376" w:rsidRDefault="006961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56C0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56C0F" w:rsidRPr="00FA0376">
      <w:rPr>
        <w:sz w:val="16"/>
        <w:szCs w:val="16"/>
        <w:lang w:eastAsia="ru-RU"/>
      </w:rPr>
      <w:fldChar w:fldCharType="separate"/>
    </w:r>
    <w:r w:rsidR="00565E96">
      <w:rPr>
        <w:noProof/>
        <w:sz w:val="16"/>
        <w:szCs w:val="16"/>
        <w:lang w:eastAsia="ru-RU"/>
      </w:rPr>
      <w:t>5</w:t>
    </w:r>
    <w:r w:rsidR="00D56C0F" w:rsidRPr="00FA0376">
      <w:rPr>
        <w:sz w:val="16"/>
        <w:szCs w:val="16"/>
        <w:lang w:eastAsia="ru-RU"/>
      </w:rPr>
      <w:fldChar w:fldCharType="end"/>
    </w:r>
  </w:p>
  <w:p w:rsidR="00696181" w:rsidRPr="00EE0539" w:rsidRDefault="0069618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96181">
      <w:rPr>
        <w:sz w:val="18"/>
        <w:szCs w:val="18"/>
      </w:rPr>
      <w:t>Договора  на оказание услуг по проведению медицинского осмотра сотрудников в г</w:t>
    </w:r>
    <w:proofErr w:type="gramStart"/>
    <w:r w:rsidRPr="00696181">
      <w:rPr>
        <w:sz w:val="18"/>
        <w:szCs w:val="18"/>
      </w:rPr>
      <w:t>.Б</w:t>
    </w:r>
    <w:proofErr w:type="gramEnd"/>
    <w:r w:rsidRPr="00696181">
      <w:rPr>
        <w:sz w:val="18"/>
        <w:szCs w:val="18"/>
      </w:rPr>
      <w:t>елгороде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3B" w:rsidRDefault="0002753B">
      <w:pPr>
        <w:spacing w:line="240" w:lineRule="auto"/>
      </w:pPr>
      <w:r>
        <w:separator/>
      </w:r>
    </w:p>
  </w:footnote>
  <w:footnote w:type="continuationSeparator" w:id="0">
    <w:p w:rsidR="0002753B" w:rsidRDefault="0002753B">
      <w:pPr>
        <w:spacing w:line="240" w:lineRule="auto"/>
      </w:pPr>
      <w:r>
        <w:continuationSeparator/>
      </w:r>
    </w:p>
  </w:footnote>
  <w:footnote w:id="1">
    <w:p w:rsidR="00696181" w:rsidRPr="00B36685" w:rsidRDefault="0069618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96181" w:rsidRDefault="0069618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96181" w:rsidRDefault="00696181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96181" w:rsidRDefault="00696181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Pr="00930031" w:rsidRDefault="00696181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81" w:rsidRDefault="0069618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5E2"/>
    <w:rsid w:val="00676A76"/>
    <w:rsid w:val="00680B79"/>
    <w:rsid w:val="00684527"/>
    <w:rsid w:val="00685336"/>
    <w:rsid w:val="00685381"/>
    <w:rsid w:val="006961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Mogilnichenko.MS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D8833AF0-98EF-4DF9-820D-683D6E1A26A9%7d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92-2685-4A4A-9AB5-F6CD228A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90</Pages>
  <Words>27221</Words>
  <Characters>155164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182021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119</cp:revision>
  <cp:lastPrinted>2015-12-29T14:27:00Z</cp:lastPrinted>
  <dcterms:created xsi:type="dcterms:W3CDTF">2016-01-13T12:36:00Z</dcterms:created>
  <dcterms:modified xsi:type="dcterms:W3CDTF">2017-01-16T11:25:00Z</dcterms:modified>
</cp:coreProperties>
</file>