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5BC" w:rsidRPr="009B75BC" w:rsidRDefault="009B75BC" w:rsidP="009B75B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9B75BC">
        <w:t>Приложение №1</w:t>
      </w:r>
    </w:p>
    <w:p w:rsidR="009B75BC" w:rsidRPr="009B75BC" w:rsidRDefault="009B75BC" w:rsidP="009B75B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9B75BC">
        <w:t xml:space="preserve">                                                                                                         к Договору на оказание услуг </w:t>
      </w:r>
    </w:p>
    <w:p w:rsidR="009B75BC" w:rsidRPr="009B75BC" w:rsidRDefault="009B75BC" w:rsidP="009B75B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9B75BC">
        <w:t>№_________________  от «___»______ 20__г.</w:t>
      </w:r>
    </w:p>
    <w:p w:rsidR="009B75BC" w:rsidRPr="009B75BC" w:rsidRDefault="009B75BC" w:rsidP="009B75BC">
      <w:pPr>
        <w:pStyle w:val="a3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C31D87" w:rsidRPr="009B75BC" w:rsidRDefault="00C31D87" w:rsidP="009B75BC">
      <w:pPr>
        <w:spacing w:after="0" w:line="240" w:lineRule="auto"/>
        <w:rPr>
          <w:rFonts w:ascii="Times New Roman" w:hAnsi="Times New Roman" w:cs="Times New Roman"/>
        </w:rPr>
      </w:pPr>
    </w:p>
    <w:p w:rsidR="009B75BC" w:rsidRPr="00724846" w:rsidRDefault="009B75BC" w:rsidP="009B75BC">
      <w:pPr>
        <w:spacing w:after="0" w:line="240" w:lineRule="auto"/>
        <w:rPr>
          <w:rFonts w:ascii="Times New Roman" w:hAnsi="Times New Roman" w:cs="Times New Roman"/>
          <w:b/>
        </w:rPr>
      </w:pPr>
    </w:p>
    <w:p w:rsidR="009B75BC" w:rsidRPr="00724846" w:rsidRDefault="008F4C45" w:rsidP="009B75B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УСЛУГ</w:t>
      </w:r>
    </w:p>
    <w:p w:rsidR="009B75BC" w:rsidRDefault="009B75BC" w:rsidP="009B75B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0"/>
        <w:gridCol w:w="4775"/>
        <w:gridCol w:w="1828"/>
        <w:gridCol w:w="1847"/>
      </w:tblGrid>
      <w:tr w:rsidR="008F4C45" w:rsidTr="008F4C45">
        <w:tc>
          <w:tcPr>
            <w:tcW w:w="720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этапа</w:t>
            </w:r>
          </w:p>
        </w:tc>
        <w:tc>
          <w:tcPr>
            <w:tcW w:w="4775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828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оказания услуг</w:t>
            </w:r>
          </w:p>
        </w:tc>
        <w:tc>
          <w:tcPr>
            <w:tcW w:w="1847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 услуг без НДС, руб.</w:t>
            </w:r>
          </w:p>
        </w:tc>
      </w:tr>
      <w:tr w:rsidR="008F4C45" w:rsidTr="008F4C45">
        <w:tc>
          <w:tcPr>
            <w:tcW w:w="720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75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периодического медицинского осмотра и обязательного психиатрического освидетельствования сотрудников Рыбинского участка филиала ПАО «МРСК Центра» - «Ярэнерго»</w:t>
            </w:r>
          </w:p>
        </w:tc>
        <w:tc>
          <w:tcPr>
            <w:tcW w:w="1828" w:type="dxa"/>
            <w:vAlign w:val="center"/>
          </w:tcPr>
          <w:p w:rsidR="008F4C45" w:rsidRPr="001D3D01" w:rsidRDefault="008F4C45" w:rsidP="00A71B3E">
            <w:pPr>
              <w:jc w:val="center"/>
              <w:rPr>
                <w:rFonts w:ascii="Times New Roman" w:hAnsi="Times New Roman" w:cs="Times New Roman"/>
              </w:rPr>
            </w:pPr>
            <w:r w:rsidRPr="001D3D01">
              <w:rPr>
                <w:rFonts w:ascii="Times New Roman" w:hAnsi="Times New Roman" w:cs="Times New Roman"/>
              </w:rPr>
              <w:t>Март-апрель 201</w:t>
            </w:r>
            <w:r w:rsidR="00A71B3E" w:rsidRPr="001D3D01">
              <w:rPr>
                <w:rFonts w:ascii="Times New Roman" w:hAnsi="Times New Roman" w:cs="Times New Roman"/>
              </w:rPr>
              <w:t>8</w:t>
            </w:r>
            <w:r w:rsidRPr="001D3D0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47" w:type="dxa"/>
            <w:vAlign w:val="center"/>
          </w:tcPr>
          <w:p w:rsidR="008F4C45" w:rsidRPr="00A71B3E" w:rsidRDefault="008F4C45" w:rsidP="00B4156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F4C45" w:rsidTr="008F4C45">
        <w:tc>
          <w:tcPr>
            <w:tcW w:w="720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75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периодического медицинского осмотра и обязательного психиатрического освидетельствования сотрудников Ростовского участка филиала ПАО «МРСК Центра» - «Ярэнерго»</w:t>
            </w:r>
          </w:p>
        </w:tc>
        <w:tc>
          <w:tcPr>
            <w:tcW w:w="1828" w:type="dxa"/>
            <w:vAlign w:val="center"/>
          </w:tcPr>
          <w:p w:rsidR="008F4C45" w:rsidRPr="001D3D01" w:rsidRDefault="008F4C45" w:rsidP="00A71B3E">
            <w:pPr>
              <w:jc w:val="center"/>
              <w:rPr>
                <w:rFonts w:ascii="Times New Roman" w:hAnsi="Times New Roman" w:cs="Times New Roman"/>
              </w:rPr>
            </w:pPr>
            <w:r w:rsidRPr="001D3D01">
              <w:rPr>
                <w:rFonts w:ascii="Times New Roman" w:hAnsi="Times New Roman" w:cs="Times New Roman"/>
              </w:rPr>
              <w:t>Апрель 201</w:t>
            </w:r>
            <w:r w:rsidR="00A71B3E" w:rsidRPr="001D3D01">
              <w:rPr>
                <w:rFonts w:ascii="Times New Roman" w:hAnsi="Times New Roman" w:cs="Times New Roman"/>
              </w:rPr>
              <w:t>8</w:t>
            </w:r>
            <w:r w:rsidRPr="001D3D0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47" w:type="dxa"/>
            <w:vAlign w:val="center"/>
          </w:tcPr>
          <w:p w:rsidR="008F4C45" w:rsidRPr="00A71B3E" w:rsidRDefault="008F4C45" w:rsidP="009B75BC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8F4C45" w:rsidTr="008F4C45">
        <w:tc>
          <w:tcPr>
            <w:tcW w:w="720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75" w:type="dxa"/>
          </w:tcPr>
          <w:p w:rsidR="008F4C45" w:rsidRDefault="008F4C45" w:rsidP="009B7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периодического медицинского осмотра и обязательного психиатрического освидетельствования сотрудников Ярославского участка филиала ПАО «МРСК Центра» - «Ярэнерго»</w:t>
            </w:r>
          </w:p>
        </w:tc>
        <w:tc>
          <w:tcPr>
            <w:tcW w:w="1828" w:type="dxa"/>
            <w:vAlign w:val="center"/>
          </w:tcPr>
          <w:p w:rsidR="008F4C45" w:rsidRPr="001D3D01" w:rsidRDefault="00A71B3E" w:rsidP="009B75BC">
            <w:pPr>
              <w:jc w:val="center"/>
              <w:rPr>
                <w:rFonts w:ascii="Times New Roman" w:hAnsi="Times New Roman" w:cs="Times New Roman"/>
              </w:rPr>
            </w:pPr>
            <w:r w:rsidRPr="001D3D01">
              <w:rPr>
                <w:rFonts w:ascii="Times New Roman" w:hAnsi="Times New Roman" w:cs="Times New Roman"/>
              </w:rPr>
              <w:t>Ноябрь-декабрь 2018</w:t>
            </w:r>
            <w:r w:rsidR="008F4C45" w:rsidRPr="001D3D0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47" w:type="dxa"/>
            <w:vAlign w:val="center"/>
          </w:tcPr>
          <w:p w:rsidR="008F4C45" w:rsidRPr="00A71B3E" w:rsidRDefault="008F4C45" w:rsidP="00B4156F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</w:tbl>
    <w:p w:rsidR="009B75BC" w:rsidRDefault="009B75BC" w:rsidP="009B75BC">
      <w:pPr>
        <w:spacing w:after="0" w:line="240" w:lineRule="auto"/>
        <w:rPr>
          <w:rFonts w:ascii="Times New Roman" w:hAnsi="Times New Roman" w:cs="Times New Roman"/>
        </w:rPr>
      </w:pPr>
    </w:p>
    <w:p w:rsidR="009B75BC" w:rsidRDefault="009B75BC" w:rsidP="009B75B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571" w:type="dxa"/>
        <w:tblLook w:val="01E0" w:firstRow="1" w:lastRow="1" w:firstColumn="1" w:lastColumn="1" w:noHBand="0" w:noVBand="0"/>
      </w:tblPr>
      <w:tblGrid>
        <w:gridCol w:w="4786"/>
        <w:gridCol w:w="4551"/>
        <w:gridCol w:w="234"/>
      </w:tblGrid>
      <w:tr w:rsidR="009B75BC" w:rsidRPr="00492E10" w:rsidTr="006033B3">
        <w:tc>
          <w:tcPr>
            <w:tcW w:w="9337" w:type="dxa"/>
            <w:gridSpan w:val="2"/>
          </w:tcPr>
          <w:p w:rsidR="009B75BC" w:rsidRPr="00492E10" w:rsidRDefault="009B75BC" w:rsidP="006033B3">
            <w:pPr>
              <w:pStyle w:val="a3"/>
              <w:ind w:left="0" w:firstLine="0"/>
              <w:jc w:val="left"/>
              <w:rPr>
                <w:b/>
              </w:rPr>
            </w:pPr>
            <w:r w:rsidRPr="00492E10">
              <w:rPr>
                <w:b/>
              </w:rPr>
              <w:t xml:space="preserve">Итого без НДС: </w:t>
            </w:r>
            <w:r w:rsidR="007F5650" w:rsidRPr="00492E10">
              <w:rPr>
                <w:b/>
              </w:rPr>
              <w:t>_______________________________</w:t>
            </w:r>
            <w:r w:rsidRPr="00492E10">
              <w:rPr>
                <w:b/>
              </w:rPr>
              <w:t xml:space="preserve"> рубл</w:t>
            </w:r>
            <w:r w:rsidR="007B24DC" w:rsidRPr="00492E10">
              <w:rPr>
                <w:b/>
              </w:rPr>
              <w:t>я</w:t>
            </w:r>
            <w:r w:rsidRPr="00492E10">
              <w:rPr>
                <w:b/>
              </w:rPr>
              <w:t xml:space="preserve"> 00 коп.</w:t>
            </w:r>
          </w:p>
          <w:p w:rsidR="009B75BC" w:rsidRPr="00492E10" w:rsidRDefault="009B75BC" w:rsidP="006033B3">
            <w:pPr>
              <w:pStyle w:val="a3"/>
              <w:ind w:left="0" w:firstLine="0"/>
              <w:jc w:val="left"/>
              <w:rPr>
                <w:b/>
              </w:rPr>
            </w:pPr>
            <w:r w:rsidRPr="00492E10">
              <w:rPr>
                <w:b/>
              </w:rPr>
              <w:t xml:space="preserve">НДС 18 %, руб.: </w:t>
            </w:r>
            <w:r w:rsidR="007F5650" w:rsidRPr="00492E10">
              <w:rPr>
                <w:b/>
              </w:rPr>
              <w:t>_______________________________</w:t>
            </w:r>
            <w:r w:rsidRPr="00492E10">
              <w:rPr>
                <w:b/>
              </w:rPr>
              <w:t xml:space="preserve"> рублей 00 коп.</w:t>
            </w:r>
          </w:p>
          <w:p w:rsidR="007B24DC" w:rsidRPr="00492E10" w:rsidRDefault="009B75BC" w:rsidP="007B24DC">
            <w:pPr>
              <w:pStyle w:val="a3"/>
              <w:ind w:left="0" w:firstLine="0"/>
              <w:jc w:val="left"/>
              <w:rPr>
                <w:b/>
              </w:rPr>
            </w:pPr>
            <w:r w:rsidRPr="00492E10">
              <w:rPr>
                <w:b/>
              </w:rPr>
              <w:t xml:space="preserve">Итого с НДС 18 %, </w:t>
            </w:r>
            <w:r w:rsidR="007F5650" w:rsidRPr="00492E10">
              <w:rPr>
                <w:b/>
              </w:rPr>
              <w:t>_______________________________ рубля 00 коп.</w:t>
            </w:r>
          </w:p>
          <w:p w:rsidR="009B75BC" w:rsidRPr="00492E10" w:rsidRDefault="009B75BC" w:rsidP="006033B3">
            <w:pPr>
              <w:pStyle w:val="a3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9B75BC" w:rsidRPr="00492E10" w:rsidRDefault="009B75BC" w:rsidP="006033B3">
            <w:pPr>
              <w:pStyle w:val="a3"/>
              <w:ind w:firstLine="0"/>
              <w:jc w:val="right"/>
              <w:rPr>
                <w:b/>
              </w:rPr>
            </w:pPr>
          </w:p>
        </w:tc>
      </w:tr>
      <w:tr w:rsidR="009B75BC" w:rsidRPr="00FB00F1" w:rsidTr="006033B3">
        <w:tc>
          <w:tcPr>
            <w:tcW w:w="4786" w:type="dxa"/>
          </w:tcPr>
          <w:p w:rsidR="009B75BC" w:rsidRPr="00492E10" w:rsidRDefault="009B75BC" w:rsidP="008A51D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492E10">
              <w:rPr>
                <w:rFonts w:ascii="Times New Roman" w:hAnsi="Times New Roman" w:cs="Times New Roman"/>
                <w:b/>
              </w:rPr>
              <w:t>От ИСПОЛНИТЕЛЯ:</w:t>
            </w:r>
          </w:p>
          <w:p w:rsidR="009B75BC" w:rsidRPr="00492E10" w:rsidRDefault="009B75BC" w:rsidP="008A51DE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  <w:p w:rsidR="009B75BC" w:rsidRPr="00492E10" w:rsidRDefault="009B75BC" w:rsidP="008A51DE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  <w:p w:rsidR="001D3D01" w:rsidRPr="00492E10" w:rsidRDefault="001D3D01" w:rsidP="008A51DE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  <w:p w:rsidR="001D3D01" w:rsidRPr="00492E10" w:rsidRDefault="001D3D01" w:rsidP="008A51DE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</w:p>
          <w:p w:rsidR="009B75BC" w:rsidRPr="00492E10" w:rsidRDefault="009B75BC" w:rsidP="008A51DE">
            <w:pPr>
              <w:spacing w:after="0" w:line="240" w:lineRule="auto"/>
              <w:ind w:firstLine="6"/>
              <w:rPr>
                <w:rFonts w:ascii="Times New Roman" w:hAnsi="Times New Roman" w:cs="Times New Roman"/>
                <w:i/>
              </w:rPr>
            </w:pPr>
          </w:p>
          <w:p w:rsidR="009B75BC" w:rsidRPr="00492E10" w:rsidRDefault="009B75BC" w:rsidP="008A51DE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  <w:r w:rsidRPr="00492E10">
              <w:rPr>
                <w:rFonts w:ascii="Times New Roman" w:hAnsi="Times New Roman" w:cs="Times New Roman"/>
              </w:rPr>
              <w:t>______________________</w:t>
            </w:r>
          </w:p>
          <w:p w:rsidR="009B75BC" w:rsidRPr="00492E10" w:rsidRDefault="009B75BC" w:rsidP="008A51DE">
            <w:pPr>
              <w:spacing w:after="0" w:line="240" w:lineRule="auto"/>
              <w:ind w:firstLine="6"/>
              <w:rPr>
                <w:rFonts w:ascii="Times New Roman" w:hAnsi="Times New Roman" w:cs="Times New Roman"/>
                <w:i/>
              </w:rPr>
            </w:pPr>
            <w:r w:rsidRPr="00492E10">
              <w:rPr>
                <w:rFonts w:ascii="Times New Roman" w:hAnsi="Times New Roman" w:cs="Times New Roman"/>
                <w:i/>
              </w:rPr>
              <w:t xml:space="preserve">          </w:t>
            </w:r>
          </w:p>
          <w:p w:rsidR="009B75BC" w:rsidRPr="00492E10" w:rsidRDefault="009B75BC" w:rsidP="008A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2E10">
              <w:rPr>
                <w:rFonts w:ascii="Times New Roman" w:hAnsi="Times New Roman" w:cs="Times New Roman"/>
              </w:rPr>
              <w:t xml:space="preserve">М.П.   «_____» _____________20___г.                     </w:t>
            </w:r>
          </w:p>
        </w:tc>
        <w:tc>
          <w:tcPr>
            <w:tcW w:w="4785" w:type="dxa"/>
            <w:gridSpan w:val="2"/>
          </w:tcPr>
          <w:p w:rsidR="009B75BC" w:rsidRPr="00492E10" w:rsidRDefault="009B75BC" w:rsidP="008A51D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  <w:r w:rsidRPr="00492E10">
              <w:rPr>
                <w:rFonts w:ascii="Times New Roman" w:hAnsi="Times New Roman" w:cs="Times New Roman"/>
                <w:b/>
              </w:rPr>
              <w:t>От ЗАКАЗЧИКА:</w:t>
            </w:r>
          </w:p>
          <w:p w:rsidR="009B75BC" w:rsidRPr="00492E10" w:rsidRDefault="009B75BC" w:rsidP="008A51D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/>
              </w:rPr>
            </w:pPr>
          </w:p>
          <w:p w:rsidR="009B75BC" w:rsidRPr="00492E10" w:rsidRDefault="009B75BC" w:rsidP="008A5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E10">
              <w:rPr>
                <w:rFonts w:ascii="Times New Roman" w:hAnsi="Times New Roman" w:cs="Times New Roman"/>
              </w:rPr>
              <w:t>Первый заместитель директора</w:t>
            </w:r>
          </w:p>
          <w:p w:rsidR="009B75BC" w:rsidRPr="00492E10" w:rsidRDefault="009B75BC" w:rsidP="008A51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2E10">
              <w:rPr>
                <w:rFonts w:ascii="Times New Roman" w:hAnsi="Times New Roman" w:cs="Times New Roman"/>
              </w:rPr>
              <w:t>― главный инженер филиала ПАО «МРСК  Центра» - «Ярэнерго»</w:t>
            </w:r>
          </w:p>
          <w:p w:rsidR="009B75BC" w:rsidRPr="00492E10" w:rsidRDefault="009B75BC" w:rsidP="008A51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75BC" w:rsidRPr="00492E10" w:rsidRDefault="009B75BC" w:rsidP="008A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2E10">
              <w:rPr>
                <w:rFonts w:ascii="Times New Roman" w:hAnsi="Times New Roman" w:cs="Times New Roman"/>
              </w:rPr>
              <w:t xml:space="preserve">_______________________ </w:t>
            </w:r>
            <w:r w:rsidR="006825D6" w:rsidRPr="00492E10">
              <w:rPr>
                <w:rFonts w:ascii="Times New Roman" w:hAnsi="Times New Roman" w:cs="Times New Roman"/>
              </w:rPr>
              <w:t>А.Н. Павлов</w:t>
            </w:r>
          </w:p>
          <w:p w:rsidR="009B75BC" w:rsidRPr="00492E10" w:rsidRDefault="009B75BC" w:rsidP="008A51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75BC" w:rsidRPr="009B75BC" w:rsidRDefault="009B75BC" w:rsidP="008A51D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92E10">
              <w:rPr>
                <w:rFonts w:ascii="Times New Roman" w:hAnsi="Times New Roman" w:cs="Times New Roman"/>
              </w:rPr>
              <w:t>М.П.   «_____» _____________20___г.</w:t>
            </w:r>
            <w:bookmarkStart w:id="0" w:name="_GoBack"/>
            <w:bookmarkEnd w:id="0"/>
            <w:r w:rsidRPr="009B75BC">
              <w:rPr>
                <w:rFonts w:ascii="Times New Roman" w:hAnsi="Times New Roman" w:cs="Times New Roman"/>
              </w:rPr>
              <w:t xml:space="preserve">                                       </w:t>
            </w:r>
          </w:p>
        </w:tc>
      </w:tr>
    </w:tbl>
    <w:p w:rsidR="009B75BC" w:rsidRPr="009B75BC" w:rsidRDefault="009B75BC" w:rsidP="009B75BC">
      <w:pPr>
        <w:spacing w:after="0" w:line="240" w:lineRule="auto"/>
        <w:rPr>
          <w:rFonts w:ascii="Times New Roman" w:hAnsi="Times New Roman" w:cs="Times New Roman"/>
        </w:rPr>
      </w:pPr>
    </w:p>
    <w:sectPr w:rsidR="009B75BC" w:rsidRPr="009B7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5BC"/>
    <w:rsid w:val="001D3D01"/>
    <w:rsid w:val="00492E10"/>
    <w:rsid w:val="006825D6"/>
    <w:rsid w:val="00724846"/>
    <w:rsid w:val="007B24DC"/>
    <w:rsid w:val="007F5650"/>
    <w:rsid w:val="008A51DE"/>
    <w:rsid w:val="008F1EC5"/>
    <w:rsid w:val="008F4C45"/>
    <w:rsid w:val="009B75BC"/>
    <w:rsid w:val="00A71B3E"/>
    <w:rsid w:val="00B4156F"/>
    <w:rsid w:val="00C31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B75BC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B75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B7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B75BC"/>
    <w:pPr>
      <w:spacing w:after="0" w:line="240" w:lineRule="auto"/>
      <w:ind w:left="708" w:hanging="708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B75B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B7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nosova.ia</dc:creator>
  <cp:keywords/>
  <dc:description/>
  <cp:lastModifiedBy>Носова Ирина Александровна</cp:lastModifiedBy>
  <cp:revision>10</cp:revision>
  <dcterms:created xsi:type="dcterms:W3CDTF">2017-03-03T07:44:00Z</dcterms:created>
  <dcterms:modified xsi:type="dcterms:W3CDTF">2018-01-29T07:39:00Z</dcterms:modified>
</cp:coreProperties>
</file>