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147323"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D2D34" w:rsidRPr="000D67AD" w:rsidRDefault="001D2D34"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D2D34" w:rsidRPr="000D67AD" w:rsidRDefault="001D2D34"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D2D34" w:rsidRPr="000D67AD" w:rsidRDefault="001D2D34"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D2D34" w:rsidRPr="000D67AD" w:rsidRDefault="001D2D34"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D2D34" w:rsidRPr="000D67AD" w:rsidRDefault="001D2D34" w:rsidP="00A13E63">
                  <w:pPr>
                    <w:spacing w:line="240" w:lineRule="auto"/>
                    <w:ind w:right="-23"/>
                    <w:rPr>
                      <w:rFonts w:ascii="Helios" w:hAnsi="Helios"/>
                      <w:sz w:val="12"/>
                      <w:szCs w:val="12"/>
                    </w:rPr>
                  </w:pPr>
                  <w:r w:rsidRPr="000D67AD">
                    <w:rPr>
                      <w:rFonts w:ascii="Helios" w:hAnsi="Helios"/>
                      <w:sz w:val="12"/>
                      <w:szCs w:val="12"/>
                    </w:rPr>
                    <w:t>тел.: +7 (495) 747-92-92,</w:t>
                  </w:r>
                </w:p>
                <w:p w:rsidR="001D2D34" w:rsidRPr="000D67AD" w:rsidRDefault="001D2D34"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D2D34" w:rsidRPr="000D67AD" w:rsidRDefault="001D2D34"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D2D34" w:rsidRPr="000D67AD" w:rsidRDefault="001D2D34"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D2D34" w:rsidRPr="000D67AD" w:rsidRDefault="001D2D34"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D2D34" w:rsidRPr="00D7350A" w:rsidRDefault="001D2D34"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D7350A">
                    <w:rPr>
                      <w:rFonts w:ascii="Helios" w:hAnsi="Helios"/>
                      <w:sz w:val="12"/>
                      <w:szCs w:val="12"/>
                      <w:lang w:val="en-US"/>
                    </w:rPr>
                    <w:t>-</w:t>
                  </w:r>
                  <w:r w:rsidRPr="000D67AD">
                    <w:rPr>
                      <w:rFonts w:ascii="Helios" w:hAnsi="Helios"/>
                      <w:sz w:val="12"/>
                      <w:szCs w:val="12"/>
                      <w:lang w:val="en-US"/>
                    </w:rPr>
                    <w:t>mail</w:t>
                  </w:r>
                  <w:r w:rsidRPr="00D7350A">
                    <w:rPr>
                      <w:rFonts w:ascii="Helios" w:hAnsi="Helios"/>
                      <w:sz w:val="12"/>
                      <w:szCs w:val="12"/>
                      <w:lang w:val="en-US"/>
                    </w:rPr>
                    <w:t xml:space="preserve">: </w:t>
                  </w:r>
                  <w:hyperlink r:id="rId9" w:history="1">
                    <w:r w:rsidRPr="000D67AD">
                      <w:rPr>
                        <w:rFonts w:ascii="Helios" w:hAnsi="Helios"/>
                        <w:sz w:val="12"/>
                        <w:szCs w:val="12"/>
                        <w:lang w:val="en-US"/>
                      </w:rPr>
                      <w:t>posta</w:t>
                    </w:r>
                    <w:r w:rsidRPr="00D7350A">
                      <w:rPr>
                        <w:rFonts w:ascii="Helios" w:hAnsi="Helios"/>
                        <w:sz w:val="12"/>
                        <w:szCs w:val="12"/>
                        <w:lang w:val="en-US"/>
                      </w:rPr>
                      <w:t>@</w:t>
                    </w:r>
                    <w:r w:rsidRPr="000D67AD">
                      <w:rPr>
                        <w:rFonts w:ascii="Helios" w:hAnsi="Helios"/>
                        <w:sz w:val="12"/>
                        <w:szCs w:val="12"/>
                        <w:lang w:val="en-US"/>
                      </w:rPr>
                      <w:t>mrsk</w:t>
                    </w:r>
                    <w:r w:rsidRPr="00D7350A">
                      <w:rPr>
                        <w:rFonts w:ascii="Helios" w:hAnsi="Helios"/>
                        <w:sz w:val="12"/>
                        <w:szCs w:val="12"/>
                        <w:lang w:val="en-US"/>
                      </w:rPr>
                      <w:t>-1.</w:t>
                    </w:r>
                    <w:r w:rsidRPr="000D67AD">
                      <w:rPr>
                        <w:rFonts w:ascii="Helios" w:hAnsi="Helios"/>
                        <w:sz w:val="12"/>
                        <w:szCs w:val="12"/>
                        <w:lang w:val="en-US"/>
                      </w:rPr>
                      <w:t>ru</w:t>
                    </w:r>
                  </w:hyperlink>
                  <w:r w:rsidRPr="00D7350A">
                    <w:rPr>
                      <w:rFonts w:ascii="Helios" w:hAnsi="Helios"/>
                      <w:sz w:val="12"/>
                      <w:szCs w:val="12"/>
                      <w:lang w:val="en-US"/>
                    </w:rPr>
                    <w:t xml:space="preserve">, </w:t>
                  </w:r>
                  <w:hyperlink r:id="rId10" w:history="1">
                    <w:r w:rsidRPr="000D67AD">
                      <w:rPr>
                        <w:rFonts w:ascii="Helios" w:hAnsi="Helios"/>
                        <w:sz w:val="12"/>
                        <w:szCs w:val="12"/>
                        <w:lang w:val="en-US"/>
                      </w:rPr>
                      <w:t>www</w:t>
                    </w:r>
                    <w:r w:rsidRPr="00D7350A">
                      <w:rPr>
                        <w:rFonts w:ascii="Helios" w:hAnsi="Helios"/>
                        <w:sz w:val="12"/>
                        <w:szCs w:val="12"/>
                        <w:lang w:val="en-US"/>
                      </w:rPr>
                      <w:t>.</w:t>
                    </w:r>
                    <w:r w:rsidRPr="000D67AD">
                      <w:rPr>
                        <w:rFonts w:ascii="Helios" w:hAnsi="Helios"/>
                        <w:sz w:val="12"/>
                        <w:szCs w:val="12"/>
                        <w:lang w:val="en-US"/>
                      </w:rPr>
                      <w:t>mrsk</w:t>
                    </w:r>
                    <w:r w:rsidRPr="00D7350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1D2D34" w:rsidRPr="00830CA3" w:rsidRDefault="001D2D34" w:rsidP="001D2D34">
      <w:pPr>
        <w:spacing w:line="240" w:lineRule="auto"/>
        <w:ind w:left="7088"/>
        <w:jc w:val="center"/>
        <w:rPr>
          <w:sz w:val="24"/>
          <w:szCs w:val="24"/>
        </w:rPr>
      </w:pPr>
      <w:r w:rsidRPr="00830CA3">
        <w:rPr>
          <w:sz w:val="24"/>
          <w:szCs w:val="24"/>
        </w:rPr>
        <w:t>УТВЕРЖДАЮ:</w:t>
      </w:r>
    </w:p>
    <w:p w:rsidR="001D2D34" w:rsidRDefault="001D2D34" w:rsidP="001D2D34">
      <w:pPr>
        <w:spacing w:line="240" w:lineRule="auto"/>
        <w:jc w:val="right"/>
        <w:rPr>
          <w:sz w:val="24"/>
          <w:szCs w:val="24"/>
        </w:rPr>
      </w:pPr>
      <w:r>
        <w:rPr>
          <w:sz w:val="24"/>
          <w:szCs w:val="24"/>
        </w:rPr>
        <w:t>Председатель закупочной комиссии -</w:t>
      </w:r>
    </w:p>
    <w:p w:rsidR="001D2D34" w:rsidRDefault="001D2D34" w:rsidP="001D2D34">
      <w:pPr>
        <w:spacing w:line="240" w:lineRule="auto"/>
        <w:jc w:val="right"/>
        <w:rPr>
          <w:sz w:val="24"/>
          <w:szCs w:val="24"/>
        </w:rPr>
      </w:pPr>
      <w:r>
        <w:rPr>
          <w:sz w:val="24"/>
          <w:szCs w:val="24"/>
        </w:rPr>
        <w:t>З</w:t>
      </w:r>
      <w:r w:rsidRPr="000B39C3">
        <w:rPr>
          <w:sz w:val="24"/>
          <w:szCs w:val="24"/>
        </w:rPr>
        <w:t>аместител</w:t>
      </w:r>
      <w:r>
        <w:rPr>
          <w:sz w:val="24"/>
          <w:szCs w:val="24"/>
        </w:rPr>
        <w:t>ь</w:t>
      </w:r>
      <w:r w:rsidRPr="000B39C3">
        <w:rPr>
          <w:sz w:val="24"/>
          <w:szCs w:val="24"/>
        </w:rPr>
        <w:t xml:space="preserve"> генерального директора</w:t>
      </w:r>
      <w:r>
        <w:rPr>
          <w:sz w:val="24"/>
          <w:szCs w:val="24"/>
        </w:rPr>
        <w:t xml:space="preserve"> –</w:t>
      </w:r>
    </w:p>
    <w:p w:rsidR="001D2D34" w:rsidRDefault="001D2D34" w:rsidP="001D2D34">
      <w:pPr>
        <w:spacing w:line="240" w:lineRule="auto"/>
        <w:jc w:val="right"/>
        <w:rPr>
          <w:sz w:val="24"/>
          <w:szCs w:val="24"/>
        </w:rPr>
      </w:pPr>
      <w:r>
        <w:rPr>
          <w:sz w:val="24"/>
          <w:szCs w:val="24"/>
        </w:rPr>
        <w:t xml:space="preserve"> </w:t>
      </w:r>
      <w:r w:rsidRPr="000B39C3">
        <w:rPr>
          <w:sz w:val="24"/>
          <w:szCs w:val="24"/>
        </w:rPr>
        <w:t xml:space="preserve">директор филиала ПАО «МРСК Центра» - </w:t>
      </w:r>
    </w:p>
    <w:p w:rsidR="001D2D34" w:rsidRDefault="001D2D34" w:rsidP="001D2D34">
      <w:pPr>
        <w:spacing w:line="240" w:lineRule="auto"/>
        <w:jc w:val="right"/>
        <w:rPr>
          <w:sz w:val="24"/>
          <w:szCs w:val="24"/>
        </w:rPr>
      </w:pPr>
      <w:r w:rsidRPr="000B39C3">
        <w:rPr>
          <w:sz w:val="24"/>
          <w:szCs w:val="24"/>
        </w:rPr>
        <w:t>«Липецкэнерго»</w:t>
      </w:r>
    </w:p>
    <w:p w:rsidR="001D2D34" w:rsidRDefault="001D2D34" w:rsidP="001D2D34">
      <w:pPr>
        <w:spacing w:line="240" w:lineRule="auto"/>
        <w:jc w:val="right"/>
        <w:rPr>
          <w:sz w:val="24"/>
          <w:szCs w:val="24"/>
        </w:rPr>
      </w:pPr>
    </w:p>
    <w:p w:rsidR="001D2D34" w:rsidRDefault="001D2D34" w:rsidP="001D2D34">
      <w:pPr>
        <w:spacing w:line="240" w:lineRule="auto"/>
        <w:jc w:val="right"/>
        <w:rPr>
          <w:snapToGrid w:val="0"/>
          <w:sz w:val="24"/>
          <w:szCs w:val="24"/>
        </w:rPr>
      </w:pPr>
      <w:r>
        <w:rPr>
          <w:sz w:val="24"/>
          <w:szCs w:val="24"/>
        </w:rPr>
        <w:t xml:space="preserve">____________ </w:t>
      </w:r>
      <w:r>
        <w:rPr>
          <w:snapToGrid w:val="0"/>
          <w:sz w:val="24"/>
          <w:szCs w:val="24"/>
        </w:rPr>
        <w:t>С.А. Коваль</w:t>
      </w:r>
    </w:p>
    <w:p w:rsidR="001D2D34" w:rsidRDefault="001D2D34" w:rsidP="001D2D34">
      <w:pPr>
        <w:spacing w:line="240" w:lineRule="auto"/>
        <w:jc w:val="right"/>
        <w:rPr>
          <w:sz w:val="24"/>
          <w:szCs w:val="24"/>
        </w:rPr>
      </w:pPr>
      <w:r>
        <w:rPr>
          <w:snapToGrid w:val="0"/>
          <w:sz w:val="24"/>
          <w:szCs w:val="24"/>
        </w:rPr>
        <w:t xml:space="preserve"> </w:t>
      </w:r>
    </w:p>
    <w:p w:rsidR="001D2D34" w:rsidRPr="008B4CDD" w:rsidRDefault="001D2D34" w:rsidP="001D2D34">
      <w:pPr>
        <w:spacing w:line="240" w:lineRule="auto"/>
        <w:jc w:val="right"/>
        <w:rPr>
          <w:sz w:val="24"/>
          <w:szCs w:val="24"/>
        </w:rPr>
      </w:pPr>
      <w:r w:rsidRPr="008B4CDD">
        <w:rPr>
          <w:sz w:val="24"/>
          <w:szCs w:val="24"/>
        </w:rPr>
        <w:t xml:space="preserve"> «</w:t>
      </w:r>
      <w:r w:rsidR="00D7350A">
        <w:rPr>
          <w:sz w:val="24"/>
          <w:szCs w:val="24"/>
        </w:rPr>
        <w:t>09</w:t>
      </w:r>
      <w:r w:rsidRPr="008B4CDD">
        <w:rPr>
          <w:sz w:val="24"/>
          <w:szCs w:val="24"/>
        </w:rPr>
        <w:t xml:space="preserve">» </w:t>
      </w:r>
      <w:r>
        <w:rPr>
          <w:sz w:val="24"/>
          <w:szCs w:val="24"/>
        </w:rPr>
        <w:t>июня</w:t>
      </w:r>
      <w:r w:rsidRPr="008B4CDD">
        <w:rPr>
          <w:sz w:val="24"/>
          <w:szCs w:val="24"/>
        </w:rPr>
        <w:t xml:space="preserve"> </w:t>
      </w:r>
      <w:r>
        <w:rPr>
          <w:sz w:val="24"/>
          <w:szCs w:val="24"/>
        </w:rPr>
        <w:t>2018</w:t>
      </w:r>
      <w:r w:rsidRPr="008B4CDD">
        <w:rPr>
          <w:sz w:val="24"/>
          <w:szCs w:val="24"/>
        </w:rPr>
        <w:t xml:space="preserve"> года</w:t>
      </w:r>
    </w:p>
    <w:p w:rsidR="001D2D34" w:rsidRPr="00C12FA4" w:rsidRDefault="001D2D34" w:rsidP="001D2D34">
      <w:pPr>
        <w:ind w:firstLine="0"/>
        <w:jc w:val="left"/>
        <w:rPr>
          <w:sz w:val="24"/>
          <w:szCs w:val="24"/>
        </w:rPr>
      </w:pPr>
    </w:p>
    <w:p w:rsidR="001D2D34" w:rsidRPr="00382A07" w:rsidRDefault="001D2D34" w:rsidP="001D2D34">
      <w:pPr>
        <w:spacing w:line="240" w:lineRule="auto"/>
        <w:ind w:left="6804" w:firstLine="0"/>
        <w:rPr>
          <w:b/>
          <w:kern w:val="36"/>
          <w:sz w:val="24"/>
          <w:szCs w:val="24"/>
        </w:rPr>
      </w:pPr>
      <w:r w:rsidRPr="00382A07">
        <w:rPr>
          <w:b/>
          <w:kern w:val="36"/>
          <w:sz w:val="24"/>
          <w:szCs w:val="24"/>
        </w:rPr>
        <w:t>Согласовано на заседании</w:t>
      </w:r>
    </w:p>
    <w:p w:rsidR="001D2D34" w:rsidRPr="00382A07" w:rsidRDefault="001D2D34" w:rsidP="001D2D34">
      <w:pPr>
        <w:spacing w:line="240" w:lineRule="auto"/>
        <w:ind w:left="6804" w:firstLine="0"/>
        <w:rPr>
          <w:b/>
          <w:kern w:val="36"/>
          <w:sz w:val="24"/>
          <w:szCs w:val="24"/>
        </w:rPr>
      </w:pPr>
      <w:r w:rsidRPr="00382A07">
        <w:rPr>
          <w:b/>
          <w:kern w:val="36"/>
          <w:sz w:val="24"/>
          <w:szCs w:val="24"/>
        </w:rPr>
        <w:t>закупочной комиссии</w:t>
      </w:r>
    </w:p>
    <w:p w:rsidR="001D2D34" w:rsidRPr="00382A07" w:rsidRDefault="001D2D34" w:rsidP="001D2D34">
      <w:pPr>
        <w:spacing w:line="240" w:lineRule="auto"/>
        <w:ind w:left="6804" w:firstLine="0"/>
        <w:rPr>
          <w:b/>
          <w:kern w:val="36"/>
          <w:sz w:val="24"/>
          <w:szCs w:val="24"/>
        </w:rPr>
      </w:pPr>
      <w:r w:rsidRPr="00382A07">
        <w:rPr>
          <w:b/>
          <w:kern w:val="36"/>
          <w:sz w:val="24"/>
          <w:szCs w:val="24"/>
        </w:rPr>
        <w:t xml:space="preserve">Протокол № </w:t>
      </w:r>
      <w:r w:rsidR="00D7350A">
        <w:rPr>
          <w:b/>
          <w:kern w:val="36"/>
          <w:sz w:val="24"/>
          <w:szCs w:val="24"/>
        </w:rPr>
        <w:t>0224</w:t>
      </w:r>
      <w:r>
        <w:rPr>
          <w:b/>
          <w:kern w:val="36"/>
          <w:sz w:val="24"/>
          <w:szCs w:val="24"/>
        </w:rPr>
        <w:t>-ЛП-18</w:t>
      </w:r>
    </w:p>
    <w:p w:rsidR="001D2D34" w:rsidRPr="00382A07" w:rsidRDefault="001D2D34" w:rsidP="001D2D34">
      <w:pPr>
        <w:spacing w:line="240" w:lineRule="auto"/>
        <w:ind w:left="6804" w:firstLine="0"/>
        <w:rPr>
          <w:b/>
          <w:kern w:val="36"/>
          <w:sz w:val="24"/>
          <w:szCs w:val="24"/>
        </w:rPr>
      </w:pPr>
      <w:r w:rsidRPr="00382A07">
        <w:rPr>
          <w:b/>
          <w:kern w:val="36"/>
          <w:sz w:val="24"/>
          <w:szCs w:val="24"/>
        </w:rPr>
        <w:t>от «</w:t>
      </w:r>
      <w:r>
        <w:rPr>
          <w:b/>
          <w:kern w:val="36"/>
          <w:sz w:val="24"/>
          <w:szCs w:val="24"/>
        </w:rPr>
        <w:t>07</w:t>
      </w:r>
      <w:r w:rsidRPr="00382A07">
        <w:rPr>
          <w:b/>
          <w:kern w:val="36"/>
          <w:sz w:val="24"/>
          <w:szCs w:val="24"/>
        </w:rPr>
        <w:t xml:space="preserve">» </w:t>
      </w:r>
      <w:r>
        <w:rPr>
          <w:b/>
          <w:kern w:val="36"/>
          <w:sz w:val="24"/>
          <w:szCs w:val="24"/>
        </w:rPr>
        <w:t>июня</w:t>
      </w:r>
      <w:r w:rsidRPr="00382A07">
        <w:rPr>
          <w:b/>
          <w:kern w:val="36"/>
          <w:sz w:val="24"/>
          <w:szCs w:val="24"/>
        </w:rPr>
        <w:t xml:space="preserve"> </w:t>
      </w:r>
      <w:r>
        <w:rPr>
          <w:b/>
          <w:kern w:val="36"/>
          <w:sz w:val="24"/>
          <w:szCs w:val="24"/>
        </w:rPr>
        <w:t>2018</w:t>
      </w:r>
      <w:r w:rsidRPr="00382A07">
        <w:rPr>
          <w:b/>
          <w:kern w:val="36"/>
          <w:sz w:val="24"/>
          <w:szCs w:val="24"/>
        </w:rPr>
        <w:t xml:space="preserve"> года</w:t>
      </w:r>
    </w:p>
    <w:p w:rsidR="001D2D34" w:rsidRPr="00C12FA4" w:rsidRDefault="001D2D34" w:rsidP="001D2D34">
      <w:pPr>
        <w:spacing w:line="264" w:lineRule="auto"/>
        <w:jc w:val="center"/>
        <w:rPr>
          <w:sz w:val="24"/>
          <w:szCs w:val="24"/>
        </w:rPr>
      </w:pPr>
    </w:p>
    <w:p w:rsidR="001D2D34" w:rsidRPr="00C12FA4" w:rsidRDefault="001D2D34" w:rsidP="001D2D34">
      <w:pPr>
        <w:spacing w:line="264" w:lineRule="auto"/>
        <w:jc w:val="center"/>
        <w:rPr>
          <w:sz w:val="24"/>
          <w:szCs w:val="24"/>
        </w:rPr>
      </w:pPr>
    </w:p>
    <w:p w:rsidR="001D2D34" w:rsidRPr="00C12FA4" w:rsidRDefault="001D2D34" w:rsidP="001D2D34">
      <w:pPr>
        <w:spacing w:line="264" w:lineRule="auto"/>
        <w:jc w:val="center"/>
        <w:rPr>
          <w:sz w:val="24"/>
          <w:szCs w:val="24"/>
        </w:rPr>
      </w:pPr>
    </w:p>
    <w:p w:rsidR="001D2D34" w:rsidRPr="00C12FA4" w:rsidRDefault="001D2D34" w:rsidP="001D2D34">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1D2D34" w:rsidRPr="00C12FA4" w:rsidRDefault="001D2D34" w:rsidP="001D2D34">
      <w:pPr>
        <w:pStyle w:val="1f5"/>
        <w:spacing w:line="264" w:lineRule="auto"/>
        <w:ind w:left="0" w:right="0"/>
        <w:jc w:val="center"/>
        <w:rPr>
          <w:rFonts w:ascii="Times New Roman" w:hAnsi="Times New Roman"/>
          <w:sz w:val="24"/>
          <w:szCs w:val="24"/>
        </w:rPr>
      </w:pPr>
    </w:p>
    <w:p w:rsidR="001D2D34" w:rsidRPr="00C12FA4" w:rsidRDefault="001D2D34" w:rsidP="001D2D34">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1D2D34" w:rsidRPr="00D053CF" w:rsidRDefault="001D2D34" w:rsidP="001D2D34">
      <w:pPr>
        <w:spacing w:line="264" w:lineRule="auto"/>
        <w:ind w:firstLine="0"/>
        <w:jc w:val="center"/>
        <w:rPr>
          <w:b/>
          <w:sz w:val="24"/>
          <w:szCs w:val="24"/>
        </w:rPr>
      </w:pPr>
      <w:r w:rsidRPr="00D053CF">
        <w:rPr>
          <w:b/>
          <w:sz w:val="24"/>
          <w:szCs w:val="24"/>
        </w:rPr>
        <w:t xml:space="preserve">на право заключения </w:t>
      </w:r>
      <w:r w:rsidRPr="006035E4">
        <w:rPr>
          <w:b/>
          <w:sz w:val="24"/>
          <w:szCs w:val="24"/>
        </w:rPr>
        <w:t xml:space="preserve">Договора на </w:t>
      </w:r>
      <w:r w:rsidRPr="00620369">
        <w:rPr>
          <w:b/>
          <w:sz w:val="24"/>
          <w:szCs w:val="24"/>
        </w:rPr>
        <w:t>выполнение работ по комплексному обследованию зданий и сооружений сроком службы свыше 25 лет</w:t>
      </w:r>
      <w:r w:rsidRPr="006035E4">
        <w:rPr>
          <w:b/>
          <w:sz w:val="24"/>
          <w:szCs w:val="24"/>
        </w:rPr>
        <w:t xml:space="preserve"> для нужд ПАО «МРСК Центра» (филиала «Липецкэнерго)</w:t>
      </w:r>
    </w:p>
    <w:p w:rsidR="001D2D34" w:rsidRPr="00C12FA4" w:rsidRDefault="001D2D34" w:rsidP="001D2D34">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1D2D34" w:rsidRPr="00C12FA4" w:rsidRDefault="001D2D34" w:rsidP="001D2D34">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D2D34">
        <w:rPr>
          <w:sz w:val="24"/>
          <w:szCs w:val="24"/>
        </w:rPr>
        <w:t>Липецк</w:t>
      </w:r>
      <w:r w:rsidRPr="00C12FA4">
        <w:rPr>
          <w:sz w:val="24"/>
          <w:szCs w:val="24"/>
        </w:rPr>
        <w:br/>
      </w:r>
      <w:r w:rsidR="00972B83">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D7350A">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sidR="00D7350A">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sidR="00D7350A">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66BB">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sidR="00D7350A">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sidR="00D7350A">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sidR="00D7350A">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C55095">
        <w:rPr>
          <w:noProof/>
        </w:rPr>
        <w:fldChar w:fldCharType="begin"/>
      </w:r>
      <w:r>
        <w:rPr>
          <w:noProof/>
        </w:rPr>
        <w:instrText xml:space="preserve"> PAGEREF _Toc498589574 \h </w:instrText>
      </w:r>
      <w:r w:rsidR="00C55095">
        <w:rPr>
          <w:noProof/>
        </w:rPr>
      </w:r>
      <w:r w:rsidR="00C55095">
        <w:rPr>
          <w:noProof/>
        </w:rPr>
        <w:fldChar w:fldCharType="separate"/>
      </w:r>
      <w:r w:rsidR="00D7350A">
        <w:rPr>
          <w:noProof/>
        </w:rPr>
        <w:t>8</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sidR="00D7350A">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sidR="00D7350A">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sidR="00D7350A">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sidR="00D7350A">
        <w:rPr>
          <w:noProof/>
        </w:rPr>
        <w:t>11</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sidR="00D7350A">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sidR="00D7350A">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sidR="00D7350A">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sidR="00D7350A">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sidR="00D7350A">
        <w:rPr>
          <w:noProof/>
        </w:rPr>
        <w:t>31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sidR="00D7350A">
        <w:rPr>
          <w:noProof/>
        </w:rPr>
        <w:t>31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sidR="00D7350A">
        <w:rPr>
          <w:noProof/>
        </w:rPr>
        <w:t>31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sidR="00D7350A">
        <w:rPr>
          <w:noProof/>
        </w:rPr>
        <w:t>34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sidR="00D7350A">
        <w:rPr>
          <w:noProof/>
        </w:rPr>
        <w:t>35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sidR="00D7350A">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sidR="00D7350A">
        <w:rPr>
          <w:noProof/>
        </w:rPr>
        <w:t>37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sidR="00D7350A">
        <w:rPr>
          <w:noProof/>
        </w:rPr>
        <w:t>37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sidR="00D7350A">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sidR="00D7350A">
        <w:rPr>
          <w:noProof/>
        </w:rPr>
        <w:t>40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sidR="00D7350A">
        <w:rPr>
          <w:noProof/>
        </w:rPr>
        <w:t>41</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sidR="00D7350A">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sidR="00D7350A">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sidR="00D7350A">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sidR="00D7350A">
        <w:rPr>
          <w:noProof/>
        </w:rPr>
        <w:t>42</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sidR="00D7350A">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sidR="00D7350A">
        <w:rPr>
          <w:noProof/>
        </w:rPr>
        <w:t>43</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sidR="00D7350A">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sidR="00D7350A">
        <w:rPr>
          <w:noProof/>
        </w:rPr>
        <w:t>49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sidR="00D7350A">
        <w:rPr>
          <w:noProof/>
        </w:rPr>
        <w:t>53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sidR="00D7350A">
        <w:rPr>
          <w:noProof/>
        </w:rPr>
        <w:t>55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sidR="00D7350A">
        <w:rPr>
          <w:noProof/>
        </w:rPr>
        <w:t>57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sidR="00D7350A">
        <w:rPr>
          <w:noProof/>
        </w:rPr>
        <w:t>59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sidR="00D7350A">
        <w:rPr>
          <w:noProof/>
        </w:rPr>
        <w:t>61</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Pr>
          <w:noProof/>
        </w:rPr>
        <w:fldChar w:fldCharType="begin"/>
      </w:r>
      <w:r>
        <w:rPr>
          <w:noProof/>
        </w:rPr>
        <w:instrText xml:space="preserve"> PAGEREF _Toc498589673 \h </w:instrText>
      </w:r>
      <w:r w:rsidR="00C55095">
        <w:rPr>
          <w:noProof/>
        </w:rPr>
      </w:r>
      <w:r w:rsidR="00C55095">
        <w:rPr>
          <w:noProof/>
        </w:rPr>
        <w:fldChar w:fldCharType="separate"/>
      </w:r>
      <w:r w:rsidR="00D7350A">
        <w:rPr>
          <w:noProof/>
        </w:rPr>
        <w:t>63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sidR="00D7350A">
        <w:rPr>
          <w:noProof/>
        </w:rPr>
        <w:t>70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sidR="00D7350A">
        <w:rPr>
          <w:noProof/>
        </w:rPr>
        <w:t>72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sidR="00D7350A">
        <w:rPr>
          <w:noProof/>
        </w:rPr>
        <w:t>74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sidR="00D7350A">
        <w:rPr>
          <w:noProof/>
        </w:rPr>
        <w:t>77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sidR="00D7350A">
        <w:rPr>
          <w:noProof/>
        </w:rPr>
        <w:t>79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sidR="00D7350A">
        <w:rPr>
          <w:noProof/>
        </w:rPr>
        <w:t>84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sidR="00D7350A">
        <w:rPr>
          <w:noProof/>
        </w:rPr>
        <w:t>88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sidR="00D7350A">
        <w:rPr>
          <w:noProof/>
        </w:rPr>
        <w:t>91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sidR="00D7350A">
        <w:rPr>
          <w:noProof/>
        </w:rPr>
        <w:t>93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sidR="00D7350A">
        <w:rPr>
          <w:noProof/>
        </w:rPr>
        <w:t>95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sidR="00D7350A">
        <w:rPr>
          <w:noProof/>
        </w:rPr>
        <w:t>97</w:t>
      </w:r>
      <w:r w:rsidR="00C55095">
        <w:rPr>
          <w:noProof/>
        </w:rPr>
        <w:fldChar w:fldCharType="end"/>
      </w:r>
    </w:p>
    <w:p w:rsidR="00717F60" w:rsidRPr="00E71A48" w:rsidRDefault="00C55095"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89568"/>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89569"/>
      <w:bookmarkEnd w:id="8"/>
      <w:r w:rsidRPr="00E71A48">
        <w:t>Общие сведения о процедуре запроса предложений</w:t>
      </w:r>
      <w:bookmarkEnd w:id="9"/>
    </w:p>
    <w:p w:rsidR="001D2D34" w:rsidRPr="00862664" w:rsidRDefault="001D2D34" w:rsidP="001D2D34">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6983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 РФ, 127018, г. Москва, ул. 2-я Ямская, 4</w:t>
      </w:r>
      <w:r>
        <w:rPr>
          <w:iCs/>
          <w:sz w:val="24"/>
          <w:szCs w:val="24"/>
        </w:rPr>
        <w:t xml:space="preserve">, </w:t>
      </w:r>
      <w:r w:rsidRPr="00382A07">
        <w:rPr>
          <w:iCs/>
          <w:sz w:val="24"/>
          <w:szCs w:val="24"/>
        </w:rPr>
        <w:t xml:space="preserve">секретарь Закупочной комиссии </w:t>
      </w:r>
      <w:r>
        <w:rPr>
          <w:iCs/>
          <w:sz w:val="24"/>
          <w:szCs w:val="24"/>
        </w:rPr>
        <w:t>- Начальник</w:t>
      </w:r>
      <w:r w:rsidRPr="00E53277">
        <w:rPr>
          <w:iCs/>
          <w:sz w:val="24"/>
          <w:szCs w:val="24"/>
        </w:rPr>
        <w:t xml:space="preserve"> отдела закупочной деятельности Управления логистики и МТО филиала ПАО «МРСК Центра» - Липецкэнерго» </w:t>
      </w:r>
      <w:r>
        <w:rPr>
          <w:iCs/>
          <w:sz w:val="24"/>
          <w:szCs w:val="24"/>
        </w:rPr>
        <w:t>Бронников Н.Ю.</w:t>
      </w:r>
      <w:r w:rsidRPr="00E53277">
        <w:rPr>
          <w:iCs/>
          <w:sz w:val="24"/>
          <w:szCs w:val="24"/>
        </w:rPr>
        <w:t>, контактны</w:t>
      </w:r>
      <w:r>
        <w:rPr>
          <w:iCs/>
          <w:sz w:val="24"/>
          <w:szCs w:val="24"/>
        </w:rPr>
        <w:t>й</w:t>
      </w:r>
      <w:r w:rsidRPr="00E53277">
        <w:rPr>
          <w:iCs/>
          <w:sz w:val="24"/>
          <w:szCs w:val="24"/>
        </w:rPr>
        <w:t xml:space="preserve"> телефон: (4742) 22-83-</w:t>
      </w:r>
      <w:r>
        <w:rPr>
          <w:iCs/>
          <w:sz w:val="24"/>
          <w:szCs w:val="24"/>
        </w:rPr>
        <w:t>03</w:t>
      </w:r>
      <w:r w:rsidRPr="00E53277">
        <w:rPr>
          <w:iCs/>
          <w:sz w:val="24"/>
          <w:szCs w:val="24"/>
        </w:rPr>
        <w:t xml:space="preserve">, адрес электронной почты: </w:t>
      </w:r>
      <w:hyperlink r:id="rId18" w:history="1">
        <w:r w:rsidRPr="00906C30">
          <w:rPr>
            <w:rStyle w:val="a7"/>
            <w:sz w:val="24"/>
            <w:szCs w:val="24"/>
            <w:lang w:val="en-US"/>
          </w:rPr>
          <w:t>bronnikov</w:t>
        </w:r>
        <w:r w:rsidRPr="00906C30">
          <w:rPr>
            <w:rStyle w:val="a7"/>
            <w:sz w:val="24"/>
            <w:szCs w:val="24"/>
          </w:rPr>
          <w:t>.</w:t>
        </w:r>
        <w:r w:rsidRPr="00906C30">
          <w:rPr>
            <w:rStyle w:val="a7"/>
            <w:sz w:val="24"/>
            <w:szCs w:val="24"/>
            <w:lang w:val="en-US"/>
          </w:rPr>
          <w:t>nu</w:t>
        </w:r>
        <w:r w:rsidRPr="00906C30">
          <w:rPr>
            <w:rStyle w:val="a7"/>
            <w:sz w:val="24"/>
            <w:szCs w:val="24"/>
          </w:rPr>
          <w:t>@</w:t>
        </w:r>
        <w:r w:rsidRPr="00906C30">
          <w:rPr>
            <w:rStyle w:val="a7"/>
            <w:sz w:val="24"/>
            <w:szCs w:val="24"/>
            <w:lang w:val="en-US"/>
          </w:rPr>
          <w:t>mrsk</w:t>
        </w:r>
        <w:r w:rsidRPr="00906C30">
          <w:rPr>
            <w:rStyle w:val="a7"/>
            <w:sz w:val="24"/>
            <w:szCs w:val="24"/>
          </w:rPr>
          <w:t>-1.</w:t>
        </w:r>
        <w:r w:rsidRPr="00906C30">
          <w:rPr>
            <w:rStyle w:val="a7"/>
            <w:sz w:val="24"/>
            <w:szCs w:val="24"/>
            <w:lang w:val="en-US"/>
          </w:rPr>
          <w:t>ru</w:t>
        </w:r>
      </w:hyperlink>
      <w:r>
        <w:rPr>
          <w:sz w:val="24"/>
          <w:szCs w:val="24"/>
        </w:rPr>
        <w:t xml:space="preserve">, ответственное лицо - </w:t>
      </w:r>
      <w:r w:rsidRPr="00E53277">
        <w:rPr>
          <w:iCs/>
          <w:sz w:val="24"/>
          <w:szCs w:val="24"/>
        </w:rPr>
        <w:t xml:space="preserve">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hyperlink r:id="rId19" w:history="1">
        <w:r w:rsidRPr="00906C30">
          <w:rPr>
            <w:rStyle w:val="a7"/>
            <w:sz w:val="24"/>
            <w:szCs w:val="24"/>
            <w:lang w:val="en-US"/>
          </w:rPr>
          <w:t>nazimov</w:t>
        </w:r>
        <w:r w:rsidRPr="00906C30">
          <w:rPr>
            <w:rStyle w:val="a7"/>
            <w:sz w:val="24"/>
            <w:szCs w:val="24"/>
          </w:rPr>
          <w:t>.</w:t>
        </w:r>
        <w:r w:rsidRPr="00906C30">
          <w:rPr>
            <w:rStyle w:val="a7"/>
            <w:sz w:val="24"/>
            <w:szCs w:val="24"/>
            <w:lang w:val="en-US"/>
          </w:rPr>
          <w:t>da</w:t>
        </w:r>
        <w:r w:rsidRPr="00906C30">
          <w:rPr>
            <w:rStyle w:val="a7"/>
            <w:sz w:val="24"/>
            <w:szCs w:val="24"/>
          </w:rPr>
          <w:t>@</w:t>
        </w:r>
        <w:r w:rsidRPr="00906C30">
          <w:rPr>
            <w:rStyle w:val="a7"/>
            <w:sz w:val="24"/>
            <w:szCs w:val="24"/>
            <w:lang w:val="en-US"/>
          </w:rPr>
          <w:t>mrsk</w:t>
        </w:r>
        <w:r w:rsidRPr="00906C30">
          <w:rPr>
            <w:rStyle w:val="a7"/>
            <w:sz w:val="24"/>
            <w:szCs w:val="24"/>
          </w:rPr>
          <w:t>-1.</w:t>
        </w:r>
        <w:r w:rsidRPr="00906C30">
          <w:rPr>
            <w:rStyle w:val="a7"/>
            <w:sz w:val="24"/>
            <w:szCs w:val="24"/>
            <w:lang w:val="en-US"/>
          </w:rPr>
          <w:t>ru</w:t>
        </w:r>
      </w:hyperlink>
      <w:r w:rsidRPr="00D053CF">
        <w:rPr>
          <w:sz w:val="24"/>
          <w:szCs w:val="24"/>
        </w:rPr>
        <w:t>.</w:t>
      </w:r>
      <w:r w:rsidRPr="00862664">
        <w:rPr>
          <w:sz w:val="24"/>
          <w:szCs w:val="24"/>
        </w:rPr>
        <w:t xml:space="preserve"> </w:t>
      </w:r>
      <w:r w:rsidRPr="00BC44D7">
        <w:rPr>
          <w:iCs/>
          <w:sz w:val="24"/>
          <w:szCs w:val="24"/>
        </w:rPr>
        <w:t>Извещением</w:t>
      </w:r>
      <w:r w:rsidRPr="00BC44D7">
        <w:rPr>
          <w:sz w:val="24"/>
          <w:szCs w:val="24"/>
        </w:rPr>
        <w:t xml:space="preserve"> о проведении открытого </w:t>
      </w:r>
      <w:r w:rsidRPr="00BC44D7">
        <w:rPr>
          <w:iCs/>
          <w:sz w:val="24"/>
          <w:szCs w:val="24"/>
        </w:rPr>
        <w:t>запроса предложений</w:t>
      </w:r>
      <w:r w:rsidRPr="00BC44D7">
        <w:rPr>
          <w:sz w:val="24"/>
          <w:szCs w:val="24"/>
        </w:rPr>
        <w:t xml:space="preserve">, опубликованным </w:t>
      </w:r>
      <w:r w:rsidRPr="00BC44D7">
        <w:rPr>
          <w:b/>
          <w:sz w:val="24"/>
          <w:szCs w:val="24"/>
        </w:rPr>
        <w:t>«</w:t>
      </w:r>
      <w:r w:rsidR="00D7350A">
        <w:rPr>
          <w:b/>
          <w:sz w:val="24"/>
          <w:szCs w:val="24"/>
        </w:rPr>
        <w:t>09</w:t>
      </w:r>
      <w:r w:rsidRPr="00BC44D7">
        <w:rPr>
          <w:b/>
          <w:sz w:val="24"/>
          <w:szCs w:val="24"/>
        </w:rPr>
        <w:t xml:space="preserve">» </w:t>
      </w:r>
      <w:r>
        <w:rPr>
          <w:b/>
          <w:sz w:val="24"/>
          <w:szCs w:val="24"/>
        </w:rPr>
        <w:t>июня</w:t>
      </w:r>
      <w:r w:rsidRPr="00BC44D7">
        <w:rPr>
          <w:b/>
          <w:sz w:val="24"/>
          <w:szCs w:val="24"/>
        </w:rPr>
        <w:t xml:space="preserve"> 2018 г.</w:t>
      </w:r>
      <w:r w:rsidRPr="00BC44D7">
        <w:rPr>
          <w:sz w:val="24"/>
          <w:szCs w:val="24"/>
        </w:rPr>
        <w:t xml:space="preserve"> на</w:t>
      </w:r>
      <w:r w:rsidRPr="00862664">
        <w:rPr>
          <w:sz w:val="24"/>
          <w:szCs w:val="24"/>
        </w:rPr>
        <w:t xml:space="preserve"> официальном сайте (</w:t>
      </w:r>
      <w:hyperlink r:id="rId20"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сайте </w:t>
      </w:r>
      <w:r w:rsidRPr="00862664">
        <w:rPr>
          <w:iCs/>
          <w:sz w:val="24"/>
          <w:szCs w:val="24"/>
        </w:rPr>
        <w:t>ПАО «МРСК Центра»</w:t>
      </w:r>
      <w:r w:rsidRPr="00862664">
        <w:rPr>
          <w:sz w:val="24"/>
          <w:szCs w:val="24"/>
        </w:rPr>
        <w:t xml:space="preserve"> (</w:t>
      </w:r>
      <w:hyperlink r:id="rId21" w:history="1">
        <w:r w:rsidRPr="00862664">
          <w:rPr>
            <w:rStyle w:val="a7"/>
            <w:sz w:val="24"/>
            <w:szCs w:val="24"/>
          </w:rPr>
          <w:t>www.mrsk-1.ru</w:t>
        </w:r>
      </w:hyperlink>
      <w:r w:rsidRPr="00862664">
        <w:rPr>
          <w:sz w:val="24"/>
          <w:szCs w:val="24"/>
        </w:rPr>
        <w:t xml:space="preserve">), на сайте ЭТП, указанном в п. </w:t>
      </w:r>
      <w:r>
        <w:fldChar w:fldCharType="begin"/>
      </w:r>
      <w:r>
        <w:instrText xml:space="preserve"> REF _Ref440269836 \r \h  \* MERGEFORMAT </w:instrText>
      </w:r>
      <w:r>
        <w:fldChar w:fldCharType="separate"/>
      </w:r>
      <w:r w:rsidR="00D7350A" w:rsidRPr="00D7350A">
        <w:rPr>
          <w:sz w:val="24"/>
          <w:szCs w:val="24"/>
        </w:rPr>
        <w:t>1.1.1</w:t>
      </w:r>
      <w:r>
        <w:fldChar w:fldCharType="end"/>
      </w:r>
      <w:r w:rsidRPr="00862664">
        <w:rPr>
          <w:sz w:val="24"/>
          <w:szCs w:val="24"/>
        </w:rPr>
        <w:t xml:space="preserve"> настоящей Документации, </w:t>
      </w:r>
      <w:r w:rsidRPr="00862664">
        <w:rPr>
          <w:iCs/>
          <w:sz w:val="24"/>
          <w:szCs w:val="24"/>
        </w:rPr>
        <w:t xml:space="preserve"> приг</w:t>
      </w:r>
      <w:r w:rsidRPr="00862664">
        <w:rPr>
          <w:sz w:val="24"/>
          <w:szCs w:val="24"/>
        </w:rPr>
        <w:t>ласило юридических лиц и физических лиц (в т. ч. индивидуальных предпринимателей)</w:t>
      </w:r>
      <w:r>
        <w:rPr>
          <w:sz w:val="24"/>
          <w:szCs w:val="24"/>
        </w:rPr>
        <w:t xml:space="preserve"> (далее - Участники)</w:t>
      </w:r>
      <w:r w:rsidRPr="00862664">
        <w:rPr>
          <w:sz w:val="24"/>
          <w:szCs w:val="24"/>
        </w:rPr>
        <w:t xml:space="preserve"> к участию в процедуре Открытого запроса предложений (далее – запрос предложений) </w:t>
      </w:r>
      <w:bookmarkEnd w:id="10"/>
      <w:r w:rsidRPr="00862664">
        <w:rPr>
          <w:sz w:val="24"/>
          <w:szCs w:val="24"/>
        </w:rPr>
        <w:t xml:space="preserve">на право заключения </w:t>
      </w:r>
      <w:r w:rsidRPr="009C7AE5">
        <w:rPr>
          <w:sz w:val="24"/>
          <w:szCs w:val="24"/>
        </w:rPr>
        <w:t xml:space="preserve">Договора </w:t>
      </w:r>
      <w:r w:rsidRPr="009C7AE5">
        <w:rPr>
          <w:iCs/>
          <w:sz w:val="24"/>
          <w:szCs w:val="24"/>
        </w:rPr>
        <w:t>на</w:t>
      </w:r>
      <w:r w:rsidRPr="009C7AE5">
        <w:rPr>
          <w:iCs/>
          <w:sz w:val="24"/>
          <w:szCs w:val="24"/>
          <w:lang w:eastAsia="ru-RU"/>
        </w:rPr>
        <w:t xml:space="preserve"> выполнение работ по комплексному обследованию зданий и сооружений сроком службы свыше </w:t>
      </w:r>
      <w:r w:rsidRPr="001D2D34">
        <w:rPr>
          <w:iCs/>
          <w:sz w:val="24"/>
          <w:szCs w:val="24"/>
          <w:lang w:eastAsia="ru-RU"/>
        </w:rPr>
        <w:t>25 лет</w:t>
      </w:r>
      <w:r w:rsidRPr="001D2D34">
        <w:rPr>
          <w:sz w:val="24"/>
          <w:szCs w:val="24"/>
        </w:rPr>
        <w:t xml:space="preserve"> </w:t>
      </w:r>
      <w:bookmarkEnd w:id="11"/>
      <w:bookmarkEnd w:id="12"/>
      <w:bookmarkEnd w:id="13"/>
      <w:r w:rsidRPr="001D2D34">
        <w:rPr>
          <w:sz w:val="24"/>
          <w:szCs w:val="24"/>
        </w:rPr>
        <w:t>для</w:t>
      </w:r>
      <w:r w:rsidRPr="00377364">
        <w:rPr>
          <w:sz w:val="24"/>
          <w:szCs w:val="24"/>
        </w:rPr>
        <w:t xml:space="preserve"> нужд ПАО «МРСК Центра» (филиала «Липецкэнерго», расположенного по адресу: РФ, 398001, г. Липецк, ул. 50-лет НЛМК, 33).</w:t>
      </w:r>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1D2D34">
        <w:rPr>
          <w:sz w:val="24"/>
          <w:szCs w:val="24"/>
        </w:rPr>
        <w:t xml:space="preserve">использованием функционала </w:t>
      </w:r>
      <w:r w:rsidR="00702B2C" w:rsidRPr="001D2D34">
        <w:rPr>
          <w:sz w:val="24"/>
          <w:szCs w:val="24"/>
        </w:rPr>
        <w:t>электронной торговой площадк</w:t>
      </w:r>
      <w:r w:rsidR="00414AB1" w:rsidRPr="001D2D34">
        <w:rPr>
          <w:sz w:val="24"/>
          <w:szCs w:val="24"/>
        </w:rPr>
        <w:t>и</w:t>
      </w:r>
      <w:r w:rsidR="00702B2C" w:rsidRPr="001D2D34">
        <w:rPr>
          <w:sz w:val="24"/>
          <w:szCs w:val="24"/>
        </w:rPr>
        <w:t xml:space="preserve"> </w:t>
      </w:r>
      <w:r w:rsidR="000D70B6" w:rsidRPr="001D2D34">
        <w:rPr>
          <w:sz w:val="24"/>
          <w:szCs w:val="24"/>
        </w:rPr>
        <w:t>П</w:t>
      </w:r>
      <w:r w:rsidR="00702B2C" w:rsidRPr="001D2D34">
        <w:rPr>
          <w:sz w:val="24"/>
          <w:szCs w:val="24"/>
        </w:rPr>
        <w:t xml:space="preserve">АО «Россети» </w:t>
      </w:r>
      <w:hyperlink r:id="rId22" w:history="1">
        <w:r w:rsidR="00862664" w:rsidRPr="001D2D34">
          <w:rPr>
            <w:rStyle w:val="a7"/>
            <w:sz w:val="24"/>
            <w:szCs w:val="24"/>
          </w:rPr>
          <w:t>etp.rosseti.ru</w:t>
        </w:r>
      </w:hyperlink>
      <w:r w:rsidR="00862664" w:rsidRPr="001D2D34">
        <w:rPr>
          <w:sz w:val="24"/>
          <w:szCs w:val="24"/>
        </w:rPr>
        <w:t xml:space="preserve"> </w:t>
      </w:r>
      <w:r w:rsidR="00702B2C" w:rsidRPr="001D2D34">
        <w:rPr>
          <w:sz w:val="24"/>
          <w:szCs w:val="24"/>
        </w:rPr>
        <w:t>(далее</w:t>
      </w:r>
      <w:r w:rsidR="00702B2C" w:rsidRPr="00C12FA4">
        <w:rPr>
          <w:sz w:val="24"/>
          <w:szCs w:val="24"/>
        </w:rPr>
        <w:t xml:space="preserve">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1D2D3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1D2D34" w:rsidRPr="00C12FA4">
        <w:rPr>
          <w:sz w:val="24"/>
          <w:szCs w:val="24"/>
        </w:rPr>
        <w:t xml:space="preserve">право заключения </w:t>
      </w:r>
      <w:r w:rsidR="001D2D34" w:rsidRPr="00377364">
        <w:rPr>
          <w:sz w:val="24"/>
          <w:szCs w:val="24"/>
        </w:rPr>
        <w:t xml:space="preserve">Договора </w:t>
      </w:r>
      <w:r w:rsidR="001D2D34" w:rsidRPr="009C7AE5">
        <w:rPr>
          <w:iCs/>
          <w:sz w:val="24"/>
          <w:szCs w:val="24"/>
        </w:rPr>
        <w:t>на</w:t>
      </w:r>
      <w:r w:rsidR="001D2D34" w:rsidRPr="009C7AE5">
        <w:rPr>
          <w:iCs/>
          <w:sz w:val="24"/>
          <w:szCs w:val="24"/>
          <w:lang w:eastAsia="ru-RU"/>
        </w:rPr>
        <w:t xml:space="preserve"> выполнение работ по комплексному обследованию зданий и сооружений сроком службы свыше 25 лет</w:t>
      </w:r>
      <w:r w:rsidR="001D2D34" w:rsidRPr="00377364">
        <w:rPr>
          <w:iCs/>
          <w:sz w:val="24"/>
          <w:szCs w:val="24"/>
          <w:lang w:eastAsia="ru-RU"/>
        </w:rPr>
        <w:t xml:space="preserve"> для нужд ПАО «МРСК Центра» (филиала «</w:t>
      </w:r>
      <w:r w:rsidR="001D2D34" w:rsidRPr="001D2D34">
        <w:rPr>
          <w:iCs/>
          <w:sz w:val="24"/>
          <w:szCs w:val="24"/>
          <w:lang w:eastAsia="ru-RU"/>
        </w:rPr>
        <w:t>Липецкэнерго)</w:t>
      </w:r>
      <w:r w:rsidR="00702B2C" w:rsidRPr="001D2D3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1D2D34">
        <w:rPr>
          <w:sz w:val="24"/>
          <w:szCs w:val="24"/>
        </w:rPr>
        <w:t xml:space="preserve">Количество лотов: </w:t>
      </w:r>
      <w:r w:rsidRPr="001D2D34">
        <w:rPr>
          <w:b/>
          <w:sz w:val="24"/>
          <w:szCs w:val="24"/>
        </w:rPr>
        <w:t>1 (один)</w:t>
      </w:r>
      <w:r w:rsidRPr="001D2D34">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1D2D34" w:rsidRPr="009C7AE5">
        <w:rPr>
          <w:sz w:val="24"/>
          <w:szCs w:val="24"/>
        </w:rPr>
        <w:t>ию</w:t>
      </w:r>
      <w:r w:rsidR="001D2D34">
        <w:rPr>
          <w:sz w:val="24"/>
          <w:szCs w:val="24"/>
        </w:rPr>
        <w:t>л</w:t>
      </w:r>
      <w:r w:rsidR="001D2D34" w:rsidRPr="009C7AE5">
        <w:rPr>
          <w:sz w:val="24"/>
          <w:szCs w:val="24"/>
        </w:rPr>
        <w:t>ь-сентябрь 2018 года</w:t>
      </w:r>
      <w:r w:rsidR="00717F60" w:rsidRPr="00E71A48">
        <w:rPr>
          <w:sz w:val="24"/>
          <w:szCs w:val="24"/>
        </w:rPr>
        <w:t>.</w:t>
      </w:r>
      <w:bookmarkEnd w:id="19"/>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w:t>
      </w:r>
      <w:r w:rsidR="00366652" w:rsidRPr="001D2D34">
        <w:rPr>
          <w:sz w:val="24"/>
          <w:szCs w:val="24"/>
        </w:rPr>
        <w:t>Участником будет осуществляться на объектах</w:t>
      </w:r>
      <w:r w:rsidR="00D00D5E" w:rsidRPr="001D2D34">
        <w:rPr>
          <w:b/>
          <w:sz w:val="24"/>
          <w:szCs w:val="24"/>
        </w:rPr>
        <w:t xml:space="preserve"> </w:t>
      </w:r>
      <w:r w:rsidR="00D00D5E" w:rsidRPr="001D2D34">
        <w:rPr>
          <w:sz w:val="24"/>
          <w:szCs w:val="24"/>
        </w:rPr>
        <w:t>указанны</w:t>
      </w:r>
      <w:r w:rsidR="005B47BD" w:rsidRPr="001D2D34">
        <w:rPr>
          <w:sz w:val="24"/>
          <w:szCs w:val="24"/>
        </w:rPr>
        <w:t>х</w:t>
      </w:r>
      <w:r w:rsidR="00D00D5E" w:rsidRPr="001D2D34">
        <w:rPr>
          <w:sz w:val="24"/>
          <w:szCs w:val="24"/>
        </w:rPr>
        <w:t xml:space="preserve"> в Приложении №1 настоящей Документации</w:t>
      </w:r>
      <w:r w:rsidR="00366652" w:rsidRPr="001D2D34">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r w:rsidR="00CF674D" w:rsidRPr="00CF674D">
        <w:rPr>
          <w:iCs/>
          <w:sz w:val="24"/>
          <w:szCs w:val="24"/>
          <w:highlight w:val="lightGray"/>
        </w:rPr>
        <w:t xml:space="preserve"> </w:t>
      </w:r>
      <w:r w:rsidR="00CF674D" w:rsidRPr="00691FB1">
        <w:rPr>
          <w:iCs/>
          <w:sz w:val="24"/>
          <w:szCs w:val="24"/>
          <w:highlight w:val="lightGray"/>
        </w:rPr>
        <w:t>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55095">
        <w:rPr>
          <w:iCs/>
          <w:sz w:val="24"/>
          <w:szCs w:val="24"/>
        </w:rPr>
        <w:fldChar w:fldCharType="begin"/>
      </w:r>
      <w:r w:rsidR="00E71A48">
        <w:rPr>
          <w:iCs/>
          <w:sz w:val="24"/>
          <w:szCs w:val="24"/>
        </w:rPr>
        <w:instrText xml:space="preserve"> REF _Ref311232052 \r \h </w:instrText>
      </w:r>
      <w:r w:rsidR="00C55095">
        <w:rPr>
          <w:iCs/>
          <w:sz w:val="24"/>
          <w:szCs w:val="24"/>
        </w:rPr>
      </w:r>
      <w:r w:rsidR="00C55095">
        <w:rPr>
          <w:iCs/>
          <w:sz w:val="24"/>
          <w:szCs w:val="24"/>
        </w:rPr>
        <w:fldChar w:fldCharType="separate"/>
      </w:r>
      <w:r w:rsidR="00D7350A">
        <w:rPr>
          <w:iCs/>
          <w:sz w:val="24"/>
          <w:szCs w:val="24"/>
        </w:rPr>
        <w:t>3</w:t>
      </w:r>
      <w:r w:rsidR="00C5509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55095">
        <w:rPr>
          <w:sz w:val="24"/>
          <w:szCs w:val="24"/>
        </w:rPr>
        <w:fldChar w:fldCharType="begin"/>
      </w:r>
      <w:r w:rsidR="008D2928">
        <w:rPr>
          <w:sz w:val="24"/>
          <w:szCs w:val="24"/>
        </w:rPr>
        <w:instrText xml:space="preserve"> REF _Ref440270568 \r \h </w:instrText>
      </w:r>
      <w:r w:rsidR="00C55095">
        <w:rPr>
          <w:sz w:val="24"/>
          <w:szCs w:val="24"/>
        </w:rPr>
      </w:r>
      <w:r w:rsidR="00C55095">
        <w:rPr>
          <w:sz w:val="24"/>
          <w:szCs w:val="24"/>
        </w:rPr>
        <w:fldChar w:fldCharType="separate"/>
      </w:r>
      <w:r w:rsidR="00D7350A">
        <w:rPr>
          <w:sz w:val="24"/>
          <w:szCs w:val="24"/>
        </w:rPr>
        <w:t>4</w:t>
      </w:r>
      <w:r w:rsidR="00C5509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EE380A">
        <w:fldChar w:fldCharType="begin"/>
      </w:r>
      <w:r w:rsidR="00EE380A">
        <w:instrText xml:space="preserve"> REF _Ref305973574 \r \h  \* MERGEFORMAT </w:instrText>
      </w:r>
      <w:r w:rsidR="00EE380A">
        <w:fldChar w:fldCharType="separate"/>
      </w:r>
      <w:r w:rsidR="00D7350A">
        <w:t>2</w:t>
      </w:r>
      <w:r w:rsidR="00EE380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55095">
        <w:rPr>
          <w:iCs/>
          <w:sz w:val="24"/>
          <w:szCs w:val="24"/>
        </w:rPr>
        <w:fldChar w:fldCharType="begin"/>
      </w:r>
      <w:r w:rsidR="008D2928">
        <w:rPr>
          <w:iCs/>
          <w:sz w:val="24"/>
          <w:szCs w:val="24"/>
        </w:rPr>
        <w:instrText xml:space="preserve"> REF _Ref440270602 \r \h </w:instrText>
      </w:r>
      <w:r w:rsidR="00C55095">
        <w:rPr>
          <w:iCs/>
          <w:sz w:val="24"/>
          <w:szCs w:val="24"/>
        </w:rPr>
      </w:r>
      <w:r w:rsidR="00C55095">
        <w:rPr>
          <w:iCs/>
          <w:sz w:val="24"/>
          <w:szCs w:val="24"/>
        </w:rPr>
        <w:fldChar w:fldCharType="separate"/>
      </w:r>
      <w:r w:rsidR="00D7350A">
        <w:rPr>
          <w:iCs/>
          <w:sz w:val="24"/>
          <w:szCs w:val="24"/>
        </w:rPr>
        <w:t>5</w:t>
      </w:r>
      <w:r w:rsidR="00C55095">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EE380A">
        <w:fldChar w:fldCharType="begin"/>
      </w:r>
      <w:r w:rsidR="00EE380A">
        <w:instrText xml:space="preserve"> REF _Ref440270637 \r \h  \* MERGEFORMAT </w:instrText>
      </w:r>
      <w:r w:rsidR="00EE380A">
        <w:fldChar w:fldCharType="separate"/>
      </w:r>
      <w:r w:rsidR="00D7350A" w:rsidRPr="00D7350A">
        <w:rPr>
          <w:sz w:val="24"/>
          <w:szCs w:val="24"/>
        </w:rPr>
        <w:t>1.1.5</w:t>
      </w:r>
      <w:r w:rsidR="00EE380A">
        <w:fldChar w:fldCharType="end"/>
      </w:r>
      <w:r w:rsidRPr="00392410">
        <w:rPr>
          <w:sz w:val="24"/>
          <w:szCs w:val="24"/>
        </w:rPr>
        <w:t xml:space="preserve">, </w:t>
      </w:r>
      <w:r w:rsidR="00EE380A">
        <w:fldChar w:fldCharType="begin"/>
      </w:r>
      <w:r w:rsidR="00EE380A">
        <w:instrText xml:space="preserve"> REF _Ref440270663 \r \h  \* MERGEFORMAT </w:instrText>
      </w:r>
      <w:r w:rsidR="00EE380A">
        <w:fldChar w:fldCharType="separate"/>
      </w:r>
      <w:r w:rsidR="00D7350A" w:rsidRPr="00D7350A">
        <w:rPr>
          <w:sz w:val="24"/>
          <w:szCs w:val="24"/>
        </w:rPr>
        <w:t>1.1.7</w:t>
      </w:r>
      <w:r w:rsidR="00EE380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п.п. </w:t>
      </w:r>
      <w:r w:rsidR="00EE380A">
        <w:fldChar w:fldCharType="begin"/>
      </w:r>
      <w:r w:rsidR="00EE380A">
        <w:instrText xml:space="preserve"> REF _Ref440270637 \r \h  \* MERGEFORMAT </w:instrText>
      </w:r>
      <w:r w:rsidR="00EE380A">
        <w:fldChar w:fldCharType="separate"/>
      </w:r>
      <w:r w:rsidR="00D7350A" w:rsidRPr="00D7350A">
        <w:rPr>
          <w:sz w:val="24"/>
          <w:szCs w:val="24"/>
        </w:rPr>
        <w:t>1.1.5</w:t>
      </w:r>
      <w:r w:rsidR="00EE380A">
        <w:fldChar w:fldCharType="end"/>
      </w:r>
      <w:r w:rsidR="008D2928"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D7350A" w:rsidRPr="00D7350A">
        <w:rPr>
          <w:sz w:val="24"/>
          <w:szCs w:val="24"/>
        </w:rPr>
        <w:t>1.1.7</w:t>
      </w:r>
      <w:r w:rsidR="00EE380A">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EE380A">
        <w:fldChar w:fldCharType="begin"/>
      </w:r>
      <w:r w:rsidR="00EE380A">
        <w:instrText xml:space="preserve"> REF _Ref440270637 \r \h  \* MERGEFORMAT </w:instrText>
      </w:r>
      <w:r w:rsidR="00EE380A">
        <w:fldChar w:fldCharType="separate"/>
      </w:r>
      <w:r w:rsidR="00D7350A" w:rsidRPr="00D7350A">
        <w:rPr>
          <w:bCs w:val="0"/>
          <w:iCs/>
          <w:sz w:val="24"/>
          <w:szCs w:val="24"/>
        </w:rPr>
        <w:t>1.1.5</w:t>
      </w:r>
      <w:r w:rsidR="00EE380A">
        <w:fldChar w:fldCharType="end"/>
      </w:r>
      <w:r w:rsidR="00306DE6" w:rsidRPr="002D7FEE">
        <w:rPr>
          <w:bCs w:val="0"/>
          <w:iCs/>
          <w:sz w:val="24"/>
          <w:szCs w:val="24"/>
        </w:rPr>
        <w:t xml:space="preserve"> и</w:t>
      </w:r>
      <w:r w:rsidR="00306DE6"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D7350A" w:rsidRPr="00D7350A">
        <w:rPr>
          <w:sz w:val="24"/>
          <w:szCs w:val="24"/>
        </w:rPr>
        <w:t>1.1.7</w:t>
      </w:r>
      <w:r w:rsidR="00EE380A">
        <w:fldChar w:fldCharType="end"/>
      </w:r>
      <w:r w:rsidRPr="002D7FEE">
        <w:rPr>
          <w:sz w:val="24"/>
          <w:szCs w:val="24"/>
        </w:rPr>
        <w:t>.</w:t>
      </w:r>
      <w:bookmarkEnd w:id="22"/>
      <w:bookmarkEnd w:id="23"/>
      <w:bookmarkEnd w:id="24"/>
      <w:bookmarkEnd w:id="25"/>
    </w:p>
    <w:p w:rsidR="00717F60" w:rsidRPr="002D7FEE" w:rsidRDefault="00717F60" w:rsidP="00750D4A">
      <w:pPr>
        <w:keepNext/>
        <w:widowControl w:val="0"/>
        <w:autoSpaceDE w:val="0"/>
        <w:spacing w:before="60" w:line="264" w:lineRule="auto"/>
        <w:ind w:right="-122"/>
        <w:rPr>
          <w:iCs/>
          <w:sz w:val="24"/>
          <w:szCs w:val="24"/>
        </w:rPr>
      </w:pPr>
    </w:p>
    <w:p w:rsidR="00717F60" w:rsidRPr="002D7FEE"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98589570"/>
      <w:r w:rsidRPr="002D7FEE">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E380A">
        <w:fldChar w:fldCharType="begin"/>
      </w:r>
      <w:r w:rsidR="00EE380A">
        <w:instrText xml:space="preserve"> REF _Ref305973033 \r \h  \* MERGEFORMAT </w:instrText>
      </w:r>
      <w:r w:rsidR="00EE380A">
        <w:fldChar w:fldCharType="separate"/>
      </w:r>
      <w:r w:rsidR="00D7350A" w:rsidRPr="00D7350A">
        <w:rPr>
          <w:sz w:val="24"/>
          <w:szCs w:val="24"/>
        </w:rPr>
        <w:t>3.2</w:t>
      </w:r>
      <w:r w:rsidR="00EE380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98589571"/>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EE380A">
        <w:fldChar w:fldCharType="begin"/>
      </w:r>
      <w:r w:rsidR="00EE380A">
        <w:instrText xml:space="preserve"> REF _Ref191386109 \n \h  \* MERGEFORMAT </w:instrText>
      </w:r>
      <w:r w:rsidR="00EE380A">
        <w:fldChar w:fldCharType="separate"/>
      </w:r>
      <w:r w:rsidR="00D7350A" w:rsidRPr="00D7350A">
        <w:rPr>
          <w:color w:val="000000"/>
          <w:sz w:val="24"/>
          <w:szCs w:val="24"/>
        </w:rPr>
        <w:t>3.3.2</w:t>
      </w:r>
      <w:r w:rsidR="00EE380A">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D7350A" w:rsidRPr="00D7350A">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_Ref467752100 \r \h  \* MERGEFORMAT </w:instrText>
      </w:r>
      <w:r w:rsidR="00EE380A">
        <w:fldChar w:fldCharType="separate"/>
      </w:r>
      <w:r w:rsidR="00D7350A" w:rsidRPr="00D7350A">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98589572"/>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E380A">
        <w:fldChar w:fldCharType="begin"/>
      </w:r>
      <w:r w:rsidR="00EE380A">
        <w:instrText xml:space="preserve"> REF _Ref191386164 \r \h  \* MERGEFORMAT </w:instrText>
      </w:r>
      <w:r w:rsidR="00EE380A">
        <w:fldChar w:fldCharType="separate"/>
      </w:r>
      <w:r w:rsidR="00D7350A" w:rsidRPr="00D7350A">
        <w:rPr>
          <w:sz w:val="24"/>
          <w:szCs w:val="24"/>
        </w:rPr>
        <w:t xml:space="preserve"> 1.4.1 </w:t>
      </w:r>
      <w:r w:rsidR="00EE380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w:t>
      </w:r>
      <w:r w:rsidRPr="00E71A48">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E380A">
        <w:fldChar w:fldCharType="begin"/>
      </w:r>
      <w:r w:rsidR="00EE380A">
        <w:instrText xml:space="preserve"> REF _Ref306978606 \r \h  \* MERGEFORMAT </w:instrText>
      </w:r>
      <w:r w:rsidR="00EE380A">
        <w:fldChar w:fldCharType="separate"/>
      </w:r>
      <w:r w:rsidR="00D7350A" w:rsidRPr="00D7350A">
        <w:rPr>
          <w:sz w:val="24"/>
          <w:szCs w:val="24"/>
        </w:rPr>
        <w:t xml:space="preserve"> 1.4.2 </w:t>
      </w:r>
      <w:r w:rsidR="00EE380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98589573"/>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E380A">
        <w:fldChar w:fldCharType="begin"/>
      </w:r>
      <w:r w:rsidR="00EE380A">
        <w:instrText xml:space="preserve"> REF _Ref306114966 \r \h  \* MERGEFORMAT </w:instrText>
      </w:r>
      <w:r w:rsidR="00EE380A">
        <w:fldChar w:fldCharType="separate"/>
      </w:r>
      <w:r w:rsidR="00D7350A" w:rsidRPr="00D7350A">
        <w:rPr>
          <w:sz w:val="24"/>
          <w:szCs w:val="24"/>
        </w:rPr>
        <w:t>3.3.11</w:t>
      </w:r>
      <w:r w:rsidR="00EE380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89574"/>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5402"/>
      <w:bookmarkStart w:id="64" w:name="_Toc471830410"/>
      <w:bookmarkStart w:id="65" w:name="_Toc49858957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55095">
        <w:rPr>
          <w:b w:val="0"/>
        </w:rPr>
        <w:fldChar w:fldCharType="begin"/>
      </w:r>
      <w:r w:rsidR="002D4BC6">
        <w:rPr>
          <w:b w:val="0"/>
        </w:rPr>
        <w:instrText xml:space="preserve"> REF _Ref440275279 \r \h </w:instrText>
      </w:r>
      <w:r w:rsidR="00C55095">
        <w:rPr>
          <w:b w:val="0"/>
        </w:rPr>
      </w:r>
      <w:r w:rsidR="00C55095">
        <w:rPr>
          <w:b w:val="0"/>
        </w:rPr>
        <w:fldChar w:fldCharType="separate"/>
      </w:r>
      <w:r w:rsidR="00D7350A">
        <w:rPr>
          <w:b w:val="0"/>
        </w:rPr>
        <w:t>1.1.4</w:t>
      </w:r>
      <w:r w:rsidR="00C5509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5403"/>
      <w:bookmarkStart w:id="77" w:name="_Toc471830411"/>
      <w:bookmarkStart w:id="78" w:name="_Toc49858957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E380A">
        <w:fldChar w:fldCharType="begin"/>
      </w:r>
      <w:r w:rsidR="00EE380A">
        <w:instrText xml:space="preserve"> REF _Ref305973147 \r \h  \* MERGEFORMAT </w:instrText>
      </w:r>
      <w:r w:rsidR="00EE380A">
        <w:fldChar w:fldCharType="separate"/>
      </w:r>
      <w:r w:rsidR="00D7350A" w:rsidRPr="00D7350A">
        <w:rPr>
          <w:b w:val="0"/>
          <w:szCs w:val="24"/>
        </w:rPr>
        <w:t>3.3</w:t>
      </w:r>
      <w:r w:rsidR="00EE380A">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5404"/>
      <w:bookmarkStart w:id="90" w:name="_Toc471830412"/>
      <w:bookmarkStart w:id="91" w:name="_Toc498589577"/>
      <w:r w:rsidRPr="002D4BC6">
        <w:rPr>
          <w:b w:val="0"/>
          <w:szCs w:val="24"/>
        </w:rPr>
        <w:t xml:space="preserve">Письмо о подаче оферты (подраздел </w:t>
      </w:r>
      <w:r w:rsidR="00EE380A">
        <w:fldChar w:fldCharType="begin"/>
      </w:r>
      <w:r w:rsidR="00EE380A">
        <w:instrText xml:space="preserve"> REF _Ref55336310 \r \h  \* MERGEFORMAT </w:instrText>
      </w:r>
      <w:r w:rsidR="00EE380A">
        <w:fldChar w:fldCharType="separate"/>
      </w:r>
      <w:r w:rsidR="00D7350A" w:rsidRPr="00D7350A">
        <w:rPr>
          <w:b w:val="0"/>
          <w:szCs w:val="24"/>
        </w:rPr>
        <w:t>5.1</w:t>
      </w:r>
      <w:r w:rsidR="00EE380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5405"/>
      <w:bookmarkStart w:id="103" w:name="_Toc471830413"/>
      <w:bookmarkStart w:id="104" w:name="_Toc498589578"/>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EE380A">
        <w:fldChar w:fldCharType="begin"/>
      </w:r>
      <w:r w:rsidR="00EE380A">
        <w:instrText xml:space="preserve"> REF _Ref440284918 \r \h  \* MERGEFORMAT </w:instrText>
      </w:r>
      <w:r w:rsidR="00EE380A">
        <w:fldChar w:fldCharType="separate"/>
      </w:r>
      <w:r w:rsidR="00D7350A" w:rsidRPr="00D7350A">
        <w:rPr>
          <w:b w:val="0"/>
          <w:szCs w:val="24"/>
        </w:rPr>
        <w:t>5.2</w:t>
      </w:r>
      <w:r w:rsidR="00EE380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EE380A">
        <w:fldChar w:fldCharType="begin"/>
      </w:r>
      <w:r w:rsidR="00EE380A">
        <w:instrText xml:space="preserve"> REF _Ref440537086 \r \h  \* MERGEFORMAT </w:instrText>
      </w:r>
      <w:r w:rsidR="00EE380A">
        <w:fldChar w:fldCharType="separate"/>
      </w:r>
      <w:r w:rsidR="00D7350A" w:rsidRPr="00D7350A">
        <w:rPr>
          <w:b w:val="0"/>
          <w:bCs w:val="0"/>
          <w:szCs w:val="24"/>
        </w:rPr>
        <w:t>5.3</w:t>
      </w:r>
      <w:r w:rsidR="00EE380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EE380A">
        <w:fldChar w:fldCharType="begin"/>
      </w:r>
      <w:r w:rsidR="00EE380A">
        <w:instrText xml:space="preserve"> REF _Ref440284947 \r \h  \* MERGEFORMAT </w:instrText>
      </w:r>
      <w:r w:rsidR="00EE380A">
        <w:fldChar w:fldCharType="separate"/>
      </w:r>
      <w:r w:rsidR="00D7350A" w:rsidRPr="00D7350A">
        <w:rPr>
          <w:b w:val="0"/>
          <w:szCs w:val="24"/>
        </w:rPr>
        <w:t>5.4</w:t>
      </w:r>
      <w:r w:rsidR="00EE380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C55095">
        <w:rPr>
          <w:b w:val="0"/>
          <w:szCs w:val="24"/>
        </w:rPr>
        <w:fldChar w:fldCharType="begin"/>
      </w:r>
      <w:r w:rsidR="00B8118F">
        <w:rPr>
          <w:b w:val="0"/>
          <w:szCs w:val="24"/>
        </w:rPr>
        <w:instrText xml:space="preserve"> REF _Ref440361439 \r \h </w:instrText>
      </w:r>
      <w:r w:rsidR="00C55095">
        <w:rPr>
          <w:b w:val="0"/>
          <w:szCs w:val="24"/>
        </w:rPr>
      </w:r>
      <w:r w:rsidR="00C55095">
        <w:rPr>
          <w:b w:val="0"/>
          <w:szCs w:val="24"/>
        </w:rPr>
        <w:fldChar w:fldCharType="separate"/>
      </w:r>
      <w:r w:rsidR="00D7350A">
        <w:rPr>
          <w:b w:val="0"/>
          <w:szCs w:val="24"/>
        </w:rPr>
        <w:t>5.5</w:t>
      </w:r>
      <w:r w:rsidR="00C5509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55095">
        <w:rPr>
          <w:b w:val="0"/>
          <w:szCs w:val="24"/>
        </w:rPr>
        <w:fldChar w:fldCharType="begin"/>
      </w:r>
      <w:r w:rsidR="00B8118F">
        <w:rPr>
          <w:b w:val="0"/>
          <w:szCs w:val="24"/>
        </w:rPr>
        <w:instrText xml:space="preserve"> REF _Ref440361531 \r \h </w:instrText>
      </w:r>
      <w:r w:rsidR="00C55095">
        <w:rPr>
          <w:b w:val="0"/>
          <w:szCs w:val="24"/>
        </w:rPr>
      </w:r>
      <w:r w:rsidR="00C55095">
        <w:rPr>
          <w:b w:val="0"/>
          <w:szCs w:val="24"/>
        </w:rPr>
        <w:fldChar w:fldCharType="separate"/>
      </w:r>
      <w:r w:rsidR="00D7350A">
        <w:rPr>
          <w:b w:val="0"/>
          <w:szCs w:val="24"/>
        </w:rPr>
        <w:t>5.6</w:t>
      </w:r>
      <w:r w:rsidR="00C5509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5406"/>
      <w:bookmarkStart w:id="116" w:name="_Toc471830414"/>
      <w:bookmarkStart w:id="117" w:name="_Toc498589579"/>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55095">
        <w:rPr>
          <w:b w:val="0"/>
          <w:szCs w:val="24"/>
        </w:rPr>
        <w:fldChar w:fldCharType="begin"/>
      </w:r>
      <w:r>
        <w:rPr>
          <w:b w:val="0"/>
          <w:szCs w:val="24"/>
        </w:rPr>
        <w:instrText xml:space="preserve"> REF _Ref440285128 \r \h </w:instrText>
      </w:r>
      <w:r w:rsidR="00C55095">
        <w:rPr>
          <w:b w:val="0"/>
          <w:szCs w:val="24"/>
        </w:rPr>
      </w:r>
      <w:r w:rsidR="00C55095">
        <w:rPr>
          <w:b w:val="0"/>
          <w:szCs w:val="24"/>
        </w:rPr>
        <w:fldChar w:fldCharType="separate"/>
      </w:r>
      <w:r w:rsidR="00D7350A">
        <w:rPr>
          <w:b w:val="0"/>
          <w:szCs w:val="24"/>
        </w:rPr>
        <w:t>3.3.14</w:t>
      </w:r>
      <w:r w:rsidR="00C5509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lastRenderedPageBreak/>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5407"/>
      <w:bookmarkStart w:id="129" w:name="_Toc471830415"/>
      <w:bookmarkStart w:id="130" w:name="_Toc498589580"/>
      <w:r w:rsidRPr="002D4BC6">
        <w:rPr>
          <w:b w:val="0"/>
          <w:szCs w:val="24"/>
        </w:rPr>
        <w:t xml:space="preserve">Оценка заявок (подраздел </w:t>
      </w:r>
      <w:r w:rsidR="00C55095">
        <w:rPr>
          <w:b w:val="0"/>
          <w:szCs w:val="24"/>
        </w:rPr>
        <w:fldChar w:fldCharType="begin"/>
      </w:r>
      <w:r w:rsidR="001248B1">
        <w:rPr>
          <w:b w:val="0"/>
          <w:szCs w:val="24"/>
        </w:rPr>
        <w:instrText xml:space="preserve"> REF _Ref468195580 \r \h </w:instrText>
      </w:r>
      <w:r w:rsidR="00C55095">
        <w:rPr>
          <w:b w:val="0"/>
          <w:szCs w:val="24"/>
        </w:rPr>
      </w:r>
      <w:r w:rsidR="00C55095">
        <w:rPr>
          <w:b w:val="0"/>
          <w:szCs w:val="24"/>
        </w:rPr>
        <w:fldChar w:fldCharType="separate"/>
      </w:r>
      <w:r w:rsidR="00D7350A">
        <w:rPr>
          <w:b w:val="0"/>
          <w:szCs w:val="24"/>
        </w:rPr>
        <w:t>3.6</w:t>
      </w:r>
      <w:r w:rsidR="00C5509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55095">
        <w:rPr>
          <w:b w:val="0"/>
          <w:szCs w:val="24"/>
        </w:rPr>
        <w:fldChar w:fldCharType="begin"/>
      </w:r>
      <w:r>
        <w:rPr>
          <w:b w:val="0"/>
          <w:szCs w:val="24"/>
        </w:rPr>
        <w:instrText xml:space="preserve"> REF _Ref303681924 \r \h </w:instrText>
      </w:r>
      <w:r w:rsidR="00C55095">
        <w:rPr>
          <w:b w:val="0"/>
          <w:szCs w:val="24"/>
        </w:rPr>
      </w:r>
      <w:r w:rsidR="00C55095">
        <w:rPr>
          <w:b w:val="0"/>
          <w:szCs w:val="24"/>
        </w:rPr>
        <w:fldChar w:fldCharType="separate"/>
      </w:r>
      <w:r w:rsidR="00D7350A">
        <w:rPr>
          <w:b w:val="0"/>
          <w:szCs w:val="24"/>
        </w:rPr>
        <w:t>3.9</w:t>
      </w:r>
      <w:r w:rsidR="00C5509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98589581"/>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98589582"/>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5410"/>
      <w:bookmarkStart w:id="154" w:name="_Toc471830418"/>
      <w:bookmarkStart w:id="155" w:name="_Toc49858958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5411"/>
      <w:bookmarkStart w:id="172" w:name="_Toc471830419"/>
      <w:bookmarkStart w:id="173" w:name="_Toc49858958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55095">
        <w:rPr>
          <w:b w:val="0"/>
        </w:rPr>
        <w:fldChar w:fldCharType="begin"/>
      </w:r>
      <w:r w:rsidR="001248B1">
        <w:rPr>
          <w:b w:val="0"/>
        </w:rPr>
        <w:instrText xml:space="preserve"> REF _Ref440361531 \r \h </w:instrText>
      </w:r>
      <w:r w:rsidR="00C55095">
        <w:rPr>
          <w:b w:val="0"/>
        </w:rPr>
      </w:r>
      <w:r w:rsidR="00C55095">
        <w:rPr>
          <w:b w:val="0"/>
        </w:rPr>
        <w:fldChar w:fldCharType="separate"/>
      </w:r>
      <w:r w:rsidR="00D7350A">
        <w:rPr>
          <w:b w:val="0"/>
        </w:rPr>
        <w:t>5.6</w:t>
      </w:r>
      <w:r w:rsidR="00C55095">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5412"/>
      <w:bookmarkStart w:id="190" w:name="_Toc471830420"/>
      <w:bookmarkStart w:id="191" w:name="_Toc49858958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98589586"/>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5414"/>
      <w:bookmarkStart w:id="208" w:name="_Toc471830422"/>
      <w:bookmarkStart w:id="209" w:name="_Toc49858958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Pr>
          <w:b w:val="0"/>
        </w:rPr>
        <w:fldChar w:fldCharType="begin"/>
      </w:r>
      <w:r w:rsidR="008D2928">
        <w:rPr>
          <w:b w:val="0"/>
        </w:rPr>
        <w:instrText xml:space="preserve"> REF _Ref440270867 \r \h </w:instrText>
      </w:r>
      <w:r w:rsidR="00C55095">
        <w:rPr>
          <w:b w:val="0"/>
        </w:rPr>
      </w:r>
      <w:r w:rsidR="00C55095">
        <w:rPr>
          <w:b w:val="0"/>
        </w:rPr>
        <w:fldChar w:fldCharType="separate"/>
      </w:r>
      <w:r w:rsidR="00D7350A">
        <w:rPr>
          <w:b w:val="0"/>
        </w:rPr>
        <w:t>2.2.3</w:t>
      </w:r>
      <w:r w:rsidR="00C55095">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5415"/>
      <w:bookmarkStart w:id="225" w:name="_Toc471830423"/>
      <w:bookmarkStart w:id="226" w:name="_Toc49858958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5416"/>
      <w:bookmarkStart w:id="243" w:name="_Toc471830424"/>
      <w:bookmarkStart w:id="244" w:name="_Toc498589589"/>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393E49" w:rsidRPr="00F31976" w:rsidRDefault="00393E49" w:rsidP="00393E49">
      <w:pPr>
        <w:pStyle w:val="2"/>
        <w:tabs>
          <w:tab w:val="clear" w:pos="1700"/>
          <w:tab w:val="left" w:pos="567"/>
        </w:tabs>
        <w:spacing w:line="264" w:lineRule="auto"/>
        <w:rPr>
          <w:bCs w:val="0"/>
        </w:rPr>
      </w:pPr>
      <w:bookmarkStart w:id="249" w:name="_Toc469470557"/>
      <w:bookmarkStart w:id="250" w:name="_Toc471830425"/>
      <w:bookmarkStart w:id="251" w:name="_Toc498589590"/>
      <w:r w:rsidRPr="00F31976">
        <w:rPr>
          <w:bCs w:val="0"/>
        </w:rPr>
        <w:t>Дополнительные условия, включаемые в проект договора</w:t>
      </w:r>
      <w:bookmarkEnd w:id="249"/>
      <w:bookmarkEnd w:id="250"/>
      <w:bookmarkEnd w:id="251"/>
    </w:p>
    <w:p w:rsidR="00393E49" w:rsidRPr="00F31976" w:rsidRDefault="00393E49" w:rsidP="00393E49">
      <w:pPr>
        <w:pStyle w:val="3"/>
        <w:ind w:left="0" w:firstLine="709"/>
        <w:jc w:val="both"/>
        <w:rPr>
          <w:b w:val="0"/>
        </w:rPr>
      </w:pPr>
      <w:bookmarkStart w:id="252" w:name="_Toc469470558"/>
      <w:bookmarkStart w:id="253" w:name="_Toc471830426"/>
      <w:bookmarkStart w:id="254" w:name="_Toc49858959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55095">
        <w:rPr>
          <w:b w:val="0"/>
        </w:rPr>
        <w:fldChar w:fldCharType="begin"/>
      </w:r>
      <w:r>
        <w:rPr>
          <w:b w:val="0"/>
        </w:rPr>
        <w:instrText xml:space="preserve"> REF _Ref469470272 \r \h </w:instrText>
      </w:r>
      <w:r w:rsidR="00C55095">
        <w:rPr>
          <w:b w:val="0"/>
        </w:rPr>
      </w:r>
      <w:r w:rsidR="00C55095">
        <w:rPr>
          <w:b w:val="0"/>
        </w:rPr>
        <w:fldChar w:fldCharType="separate"/>
      </w:r>
      <w:r w:rsidR="00D7350A">
        <w:rPr>
          <w:b w:val="0"/>
        </w:rPr>
        <w:t>2.3.3</w:t>
      </w:r>
      <w:r w:rsidR="00C55095">
        <w:rPr>
          <w:b w:val="0"/>
        </w:rPr>
        <w:fldChar w:fldCharType="end"/>
      </w:r>
      <w:r w:rsidRPr="00F31976">
        <w:rPr>
          <w:b w:val="0"/>
        </w:rPr>
        <w:t>).</w:t>
      </w:r>
      <w:bookmarkEnd w:id="252"/>
      <w:bookmarkEnd w:id="253"/>
      <w:bookmarkEnd w:id="254"/>
    </w:p>
    <w:p w:rsidR="00393E49" w:rsidRPr="00F31976" w:rsidRDefault="00393E49" w:rsidP="00393E49">
      <w:pPr>
        <w:pStyle w:val="3"/>
        <w:ind w:left="0" w:firstLine="709"/>
        <w:jc w:val="both"/>
        <w:rPr>
          <w:b w:val="0"/>
          <w:szCs w:val="24"/>
        </w:rPr>
      </w:pPr>
      <w:bookmarkStart w:id="255" w:name="_Toc469470559"/>
      <w:bookmarkStart w:id="256" w:name="_Toc471830427"/>
      <w:bookmarkStart w:id="257" w:name="_Toc49858959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393E49" w:rsidRPr="00F31976" w:rsidRDefault="00393E49" w:rsidP="00393E49">
      <w:pPr>
        <w:pStyle w:val="3"/>
        <w:ind w:left="0" w:firstLine="709"/>
        <w:jc w:val="both"/>
        <w:rPr>
          <w:b w:val="0"/>
          <w:szCs w:val="24"/>
        </w:rPr>
      </w:pPr>
      <w:bookmarkStart w:id="258" w:name="_Ref469470272"/>
      <w:bookmarkStart w:id="259" w:name="_Toc469470560"/>
      <w:bookmarkStart w:id="260" w:name="_Toc471830428"/>
      <w:bookmarkStart w:id="261" w:name="_Toc498589593"/>
      <w:r w:rsidRPr="00F31976">
        <w:rPr>
          <w:b w:val="0"/>
        </w:rPr>
        <w:t>Дополнительные</w:t>
      </w:r>
      <w:r w:rsidRPr="00F31976">
        <w:rPr>
          <w:b w:val="0"/>
          <w:szCs w:val="24"/>
        </w:rPr>
        <w:t xml:space="preserve"> условия:</w:t>
      </w:r>
      <w:bookmarkEnd w:id="258"/>
      <w:bookmarkEnd w:id="259"/>
      <w:bookmarkEnd w:id="260"/>
      <w:bookmarkEnd w:id="261"/>
    </w:p>
    <w:p w:rsidR="00393E49" w:rsidRPr="00F31976" w:rsidRDefault="00393E49" w:rsidP="00393E49">
      <w:pPr>
        <w:pStyle w:val="3"/>
        <w:numPr>
          <w:ilvl w:val="0"/>
          <w:numId w:val="0"/>
        </w:numPr>
        <w:ind w:firstLine="709"/>
        <w:jc w:val="both"/>
        <w:rPr>
          <w:b w:val="0"/>
          <w:szCs w:val="24"/>
        </w:rPr>
      </w:pPr>
      <w:bookmarkStart w:id="262" w:name="_Toc469470561"/>
      <w:bookmarkStart w:id="263" w:name="_Toc471830429"/>
      <w:bookmarkStart w:id="264" w:name="_Toc49858959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2"/>
      <w:bookmarkEnd w:id="263"/>
      <w:bookmarkEnd w:id="264"/>
    </w:p>
    <w:p w:rsidR="00393E49" w:rsidRPr="00F31976" w:rsidRDefault="00393E49" w:rsidP="00393E49">
      <w:pPr>
        <w:pStyle w:val="3"/>
        <w:numPr>
          <w:ilvl w:val="0"/>
          <w:numId w:val="0"/>
        </w:numPr>
        <w:ind w:firstLine="709"/>
        <w:jc w:val="both"/>
        <w:rPr>
          <w:b w:val="0"/>
          <w:szCs w:val="24"/>
        </w:rPr>
      </w:pPr>
      <w:bookmarkStart w:id="265" w:name="_Toc469470562"/>
      <w:bookmarkStart w:id="266" w:name="_Toc471830430"/>
      <w:bookmarkStart w:id="267" w:name="_Toc49858959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5"/>
      <w:bookmarkEnd w:id="266"/>
      <w:bookmarkEnd w:id="267"/>
    </w:p>
    <w:p w:rsidR="00393E49" w:rsidRPr="00F31976" w:rsidRDefault="00393E49" w:rsidP="00393E49">
      <w:pPr>
        <w:pStyle w:val="3"/>
        <w:numPr>
          <w:ilvl w:val="0"/>
          <w:numId w:val="0"/>
        </w:numPr>
        <w:ind w:firstLine="709"/>
        <w:jc w:val="both"/>
        <w:rPr>
          <w:b w:val="0"/>
          <w:szCs w:val="24"/>
        </w:rPr>
      </w:pPr>
      <w:bookmarkStart w:id="268" w:name="_Toc469470563"/>
      <w:bookmarkStart w:id="269" w:name="_Toc471830431"/>
      <w:bookmarkStart w:id="270" w:name="_Toc49858959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393E49" w:rsidRPr="007E5B28" w:rsidRDefault="00393E49" w:rsidP="00393E49">
      <w:pPr>
        <w:pStyle w:val="3"/>
        <w:numPr>
          <w:ilvl w:val="0"/>
          <w:numId w:val="0"/>
        </w:numPr>
        <w:ind w:firstLine="709"/>
        <w:jc w:val="both"/>
        <w:rPr>
          <w:b w:val="0"/>
          <w:szCs w:val="24"/>
        </w:rPr>
      </w:pPr>
      <w:bookmarkStart w:id="271" w:name="_Toc469470564"/>
      <w:bookmarkStart w:id="272" w:name="_Toc471830432"/>
      <w:bookmarkStart w:id="273" w:name="_Toc49858959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9858959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4"/>
      <w:r w:rsidR="00D51A0B" w:rsidRPr="00E71A48">
        <w:rPr>
          <w:szCs w:val="24"/>
        </w:rPr>
        <w:t>Заявок</w:t>
      </w:r>
      <w:bookmarkEnd w:id="275"/>
      <w:bookmarkEnd w:id="276"/>
    </w:p>
    <w:p w:rsidR="00717F60" w:rsidRPr="00E71A48" w:rsidRDefault="00717F60" w:rsidP="00E71A48">
      <w:pPr>
        <w:pStyle w:val="2"/>
        <w:tabs>
          <w:tab w:val="clear" w:pos="1700"/>
          <w:tab w:val="left" w:pos="567"/>
        </w:tabs>
        <w:spacing w:line="264" w:lineRule="auto"/>
      </w:pPr>
      <w:bookmarkStart w:id="277" w:name="_Toc498589599"/>
      <w:r w:rsidRPr="00E71A48">
        <w:t xml:space="preserve">Общий порядок проведения </w:t>
      </w:r>
      <w:r w:rsidR="00440928" w:rsidRPr="00E71A48">
        <w:t>З</w:t>
      </w:r>
      <w:r w:rsidRPr="00E71A48">
        <w:t>апроса предложений</w:t>
      </w:r>
      <w:bookmarkEnd w:id="277"/>
    </w:p>
    <w:p w:rsidR="00717F60" w:rsidRPr="00E71A48"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20819"/>
      <w:bookmarkStart w:id="285" w:name="_Toc440631454"/>
      <w:bookmarkStart w:id="286" w:name="_Toc440875694"/>
      <w:bookmarkStart w:id="287" w:name="_Toc441131718"/>
      <w:bookmarkStart w:id="288" w:name="_Toc465865159"/>
      <w:bookmarkStart w:id="289" w:name="_Toc468975419"/>
      <w:bookmarkStart w:id="290" w:name="_Toc471830435"/>
      <w:bookmarkStart w:id="291" w:name="_Toc498589600"/>
      <w:r w:rsidRPr="00E71A48">
        <w:rPr>
          <w:szCs w:val="24"/>
        </w:rPr>
        <w:t>Запрос</w:t>
      </w:r>
      <w:r w:rsidRPr="00E71A48">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E380A">
        <w:fldChar w:fldCharType="begin"/>
      </w:r>
      <w:r w:rsidR="00EE380A">
        <w:instrText xml:space="preserve"> REF _Ref305973033 \r \h  \* MERGEFORMAT </w:instrText>
      </w:r>
      <w:r w:rsidR="00EE380A">
        <w:fldChar w:fldCharType="separate"/>
      </w:r>
      <w:r w:rsidR="00D7350A" w:rsidRPr="00D7350A">
        <w:rPr>
          <w:bCs w:val="0"/>
          <w:sz w:val="24"/>
          <w:szCs w:val="24"/>
        </w:rPr>
        <w:t>3.2</w:t>
      </w:r>
      <w:r w:rsidR="00EE380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E380A">
        <w:fldChar w:fldCharType="begin"/>
      </w:r>
      <w:r w:rsidR="00EE380A">
        <w:instrText xml:space="preserve"> REF _Ref305973147 \r \h  \* MERGEFORMAT </w:instrText>
      </w:r>
      <w:r w:rsidR="00EE380A">
        <w:fldChar w:fldCharType="separate"/>
      </w:r>
      <w:r w:rsidR="00D7350A" w:rsidRPr="00D7350A">
        <w:rPr>
          <w:bCs w:val="0"/>
          <w:sz w:val="24"/>
          <w:szCs w:val="24"/>
        </w:rPr>
        <w:t>3.3</w:t>
      </w:r>
      <w:r w:rsidR="00EE380A">
        <w:fldChar w:fldCharType="end"/>
      </w:r>
      <w:r w:rsidR="00C550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550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EE380A">
        <w:fldChar w:fldCharType="begin"/>
      </w:r>
      <w:r w:rsidR="00EE380A">
        <w:instrText xml:space="preserve"> REF _Ref305973214 \r \h  \* MERGEFORMAT </w:instrText>
      </w:r>
      <w:r w:rsidR="00EE380A">
        <w:fldChar w:fldCharType="separate"/>
      </w:r>
      <w:r w:rsidR="00D7350A" w:rsidRPr="00D7350A">
        <w:rPr>
          <w:bCs w:val="0"/>
          <w:sz w:val="24"/>
          <w:szCs w:val="24"/>
        </w:rPr>
        <w:t>3.4</w:t>
      </w:r>
      <w:r w:rsidR="00EE380A">
        <w:fldChar w:fldCharType="end"/>
      </w:r>
      <w:r w:rsidR="00096E9D" w:rsidRPr="00E71A48">
        <w:rPr>
          <w:bCs w:val="0"/>
          <w:sz w:val="24"/>
          <w:szCs w:val="24"/>
        </w:rPr>
        <w:t xml:space="preserve">, </w:t>
      </w:r>
      <w:r w:rsidR="00EE380A">
        <w:fldChar w:fldCharType="begin"/>
      </w:r>
      <w:r w:rsidR="00EE380A">
        <w:instrText xml:space="preserve"> REF _Ref303683883 \r \h  \* MERGEFORMAT </w:instrText>
      </w:r>
      <w:r w:rsidR="00EE380A">
        <w:fldChar w:fldCharType="separate"/>
      </w:r>
      <w:r w:rsidR="00D7350A" w:rsidRPr="00D7350A">
        <w:rPr>
          <w:bCs w:val="0"/>
          <w:sz w:val="24"/>
          <w:szCs w:val="24"/>
        </w:rPr>
        <w:t>3.5</w:t>
      </w:r>
      <w:r w:rsidR="00EE380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55095">
        <w:fldChar w:fldCharType="begin"/>
      </w:r>
      <w:r w:rsidR="001248B1">
        <w:rPr>
          <w:bCs w:val="0"/>
          <w:sz w:val="24"/>
          <w:szCs w:val="24"/>
        </w:rPr>
        <w:instrText xml:space="preserve"> REF _Ref468195629 \r \h </w:instrText>
      </w:r>
      <w:r w:rsidR="00C55095">
        <w:fldChar w:fldCharType="separate"/>
      </w:r>
      <w:r w:rsidR="00D7350A">
        <w:rPr>
          <w:bCs w:val="0"/>
          <w:sz w:val="24"/>
          <w:szCs w:val="24"/>
        </w:rPr>
        <w:t>3.6</w:t>
      </w:r>
      <w:r w:rsidR="00C55095">
        <w:fldChar w:fldCharType="end"/>
      </w:r>
      <w:r w:rsidR="00C550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E380A">
        <w:fldChar w:fldCharType="begin"/>
      </w:r>
      <w:r w:rsidR="00EE380A">
        <w:instrText xml:space="preserve"> REF _Ref303250967 \r \h  \* MERGEFORMAT </w:instrText>
      </w:r>
      <w:r w:rsidR="00EE380A">
        <w:fldChar w:fldCharType="separate"/>
      </w:r>
      <w:r w:rsidR="00D7350A" w:rsidRPr="00D7350A">
        <w:rPr>
          <w:bCs w:val="0"/>
          <w:sz w:val="24"/>
          <w:szCs w:val="24"/>
        </w:rPr>
        <w:t>3.7</w:t>
      </w:r>
      <w:r w:rsidR="00EE380A">
        <w:fldChar w:fldCharType="end"/>
      </w:r>
      <w:r w:rsidR="00C550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_Ref303681924 \r \h  \* MERGEFORMAT </w:instrText>
      </w:r>
      <w:r w:rsidR="00EE380A">
        <w:fldChar w:fldCharType="separate"/>
      </w:r>
      <w:r w:rsidR="00D7350A" w:rsidRPr="00D7350A">
        <w:rPr>
          <w:bCs w:val="0"/>
          <w:sz w:val="24"/>
          <w:szCs w:val="24"/>
        </w:rPr>
        <w:t>3.9</w:t>
      </w:r>
      <w:r w:rsidR="00EE380A">
        <w:fldChar w:fldCharType="end"/>
      </w:r>
      <w:r w:rsidR="00C550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55095">
        <w:fldChar w:fldCharType="begin"/>
      </w:r>
      <w:r w:rsidR="00741251">
        <w:rPr>
          <w:bCs w:val="0"/>
          <w:sz w:val="24"/>
          <w:szCs w:val="24"/>
        </w:rPr>
        <w:instrText xml:space="preserve"> REF _Ref468975287 \r \h </w:instrText>
      </w:r>
      <w:r w:rsidR="00C55095">
        <w:fldChar w:fldCharType="separate"/>
      </w:r>
      <w:r w:rsidR="00D7350A">
        <w:rPr>
          <w:bCs w:val="0"/>
          <w:sz w:val="24"/>
          <w:szCs w:val="24"/>
        </w:rPr>
        <w:t>3.12</w:t>
      </w:r>
      <w:r w:rsidR="00C55095">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E380A">
        <w:fldChar w:fldCharType="begin"/>
      </w:r>
      <w:r w:rsidR="00EE380A">
        <w:instrText xml:space="preserve"> REF _Ref306140410 \r \h  \* MERGEFORMAT </w:instrText>
      </w:r>
      <w:r w:rsidR="00EE380A">
        <w:fldChar w:fldCharType="separate"/>
      </w:r>
      <w:r w:rsidR="00D7350A" w:rsidRPr="00D7350A">
        <w:rPr>
          <w:bCs w:val="0"/>
          <w:sz w:val="24"/>
          <w:szCs w:val="24"/>
        </w:rPr>
        <w:t>3.13</w:t>
      </w:r>
      <w:r w:rsidR="00EE380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_Ref306140451 \r \h  \* MERGEFORMAT </w:instrText>
      </w:r>
      <w:r w:rsidR="00EE380A">
        <w:fldChar w:fldCharType="separate"/>
      </w:r>
      <w:r w:rsidR="00D7350A" w:rsidRPr="00D7350A">
        <w:rPr>
          <w:bCs w:val="0"/>
          <w:sz w:val="24"/>
          <w:szCs w:val="24"/>
        </w:rPr>
        <w:t>3.14</w:t>
      </w:r>
      <w:r w:rsidR="00EE380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20820"/>
      <w:bookmarkStart w:id="303" w:name="_Toc440631455"/>
      <w:bookmarkStart w:id="304" w:name="_Toc440875695"/>
      <w:bookmarkStart w:id="305" w:name="_Toc441131719"/>
      <w:bookmarkStart w:id="306" w:name="_Toc465865160"/>
      <w:bookmarkStart w:id="307" w:name="_Toc468975420"/>
      <w:bookmarkStart w:id="308" w:name="_Toc471830436"/>
      <w:bookmarkStart w:id="309" w:name="_Toc49858960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0" w:name="_Ref303250835"/>
      <w:bookmarkStart w:id="311" w:name="_Ref305973033"/>
      <w:bookmarkStart w:id="312" w:name="_Toc498589602"/>
      <w:bookmarkStart w:id="31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0"/>
      <w:r w:rsidRPr="00E71A48">
        <w:t xml:space="preserve"> по запросу предложений</w:t>
      </w:r>
      <w:bookmarkEnd w:id="311"/>
      <w:bookmarkEnd w:id="31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E380A">
        <w:fldChar w:fldCharType="begin"/>
      </w:r>
      <w:r w:rsidR="00EE380A">
        <w:instrText xml:space="preserve"> REF _Ref302563524 \n \h  \* MERGEFORMAT </w:instrText>
      </w:r>
      <w:r w:rsidR="00EE380A">
        <w:fldChar w:fldCharType="separate"/>
      </w:r>
      <w:r w:rsidR="00D7350A" w:rsidRPr="00D7350A">
        <w:rPr>
          <w:sz w:val="24"/>
          <w:szCs w:val="24"/>
        </w:rPr>
        <w:t>1.1.1</w:t>
      </w:r>
      <w:r w:rsidR="00EE380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98589603"/>
      <w:bookmarkEnd w:id="313"/>
      <w:bookmarkEnd w:id="314"/>
      <w:r w:rsidRPr="00E71A48">
        <w:lastRenderedPageBreak/>
        <w:t xml:space="preserve">Подготовка </w:t>
      </w:r>
      <w:bookmarkEnd w:id="315"/>
      <w:r w:rsidRPr="00E71A48">
        <w:t>Заявок</w:t>
      </w:r>
      <w:bookmarkEnd w:id="316"/>
      <w:bookmarkEnd w:id="317"/>
    </w:p>
    <w:p w:rsidR="00717F60" w:rsidRPr="00E71A48"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20823"/>
      <w:bookmarkStart w:id="325" w:name="_Toc440631458"/>
      <w:bookmarkStart w:id="326" w:name="_Toc440875698"/>
      <w:bookmarkStart w:id="327" w:name="_Toc441131722"/>
      <w:bookmarkStart w:id="328" w:name="_Toc465865163"/>
      <w:bookmarkStart w:id="329" w:name="_Toc468975423"/>
      <w:bookmarkStart w:id="330" w:name="_Toc471830439"/>
      <w:bookmarkStart w:id="331" w:name="_Toc498589604"/>
      <w:r w:rsidRPr="00E71A48">
        <w:rPr>
          <w:szCs w:val="24"/>
        </w:rPr>
        <w:t xml:space="preserve">Общие требования к </w:t>
      </w:r>
      <w:r w:rsidR="004B5EB3" w:rsidRPr="00E71A48">
        <w:rPr>
          <w:szCs w:val="24"/>
        </w:rPr>
        <w:t>Заявк</w:t>
      </w:r>
      <w:r w:rsidRPr="00E71A48">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8D2928">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D7350A">
        <w:rPr>
          <w:bCs w:val="0"/>
          <w:sz w:val="24"/>
          <w:szCs w:val="24"/>
        </w:rPr>
        <w:t>5.1</w:t>
      </w:r>
      <w:r w:rsidR="00C5509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_Ref440271072 \r \h </w:instrText>
      </w:r>
      <w:r w:rsidR="00C55095">
        <w:rPr>
          <w:bCs w:val="0"/>
          <w:sz w:val="24"/>
          <w:szCs w:val="24"/>
        </w:rPr>
      </w:r>
      <w:r w:rsidR="00C55095">
        <w:rPr>
          <w:bCs w:val="0"/>
          <w:sz w:val="24"/>
          <w:szCs w:val="24"/>
        </w:rPr>
        <w:fldChar w:fldCharType="separate"/>
      </w:r>
      <w:r w:rsidR="00D7350A">
        <w:rPr>
          <w:bCs w:val="0"/>
          <w:sz w:val="24"/>
          <w:szCs w:val="24"/>
        </w:rPr>
        <w:t>5.2</w:t>
      </w:r>
      <w:r w:rsidR="00C5509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D7350A">
        <w:rPr>
          <w:bCs w:val="0"/>
          <w:sz w:val="24"/>
          <w:szCs w:val="24"/>
        </w:rPr>
        <w:t>5.3</w:t>
      </w:r>
      <w:r w:rsidR="00C5509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55095">
        <w:rPr>
          <w:bCs w:val="0"/>
          <w:sz w:val="24"/>
          <w:szCs w:val="24"/>
        </w:rPr>
        <w:fldChar w:fldCharType="begin"/>
      </w:r>
      <w:r w:rsidR="00B71B9D">
        <w:rPr>
          <w:bCs w:val="0"/>
          <w:sz w:val="24"/>
          <w:szCs w:val="24"/>
        </w:rPr>
        <w:instrText xml:space="preserve"> REF _Ref440271036 \r \h </w:instrText>
      </w:r>
      <w:r w:rsidR="00C55095">
        <w:rPr>
          <w:bCs w:val="0"/>
          <w:sz w:val="24"/>
          <w:szCs w:val="24"/>
        </w:rPr>
      </w:r>
      <w:r w:rsidR="00C55095">
        <w:rPr>
          <w:bCs w:val="0"/>
          <w:sz w:val="24"/>
          <w:szCs w:val="24"/>
        </w:rPr>
        <w:fldChar w:fldCharType="separate"/>
      </w:r>
      <w:r w:rsidR="00D7350A">
        <w:rPr>
          <w:bCs w:val="0"/>
          <w:sz w:val="24"/>
          <w:szCs w:val="24"/>
        </w:rPr>
        <w:t>5.4</w:t>
      </w:r>
      <w:r w:rsidR="00C5509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_Ref440361914 \r \h </w:instrText>
      </w:r>
      <w:r w:rsidR="00C55095">
        <w:rPr>
          <w:bCs w:val="0"/>
          <w:sz w:val="24"/>
          <w:szCs w:val="24"/>
        </w:rPr>
      </w:r>
      <w:r w:rsidR="00C55095">
        <w:rPr>
          <w:bCs w:val="0"/>
          <w:sz w:val="24"/>
          <w:szCs w:val="24"/>
        </w:rPr>
        <w:fldChar w:fldCharType="separate"/>
      </w:r>
      <w:r w:rsidR="00D7350A">
        <w:rPr>
          <w:bCs w:val="0"/>
          <w:sz w:val="24"/>
          <w:szCs w:val="24"/>
        </w:rPr>
        <w:t>5.5</w:t>
      </w:r>
      <w:r w:rsidR="00C5509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E380A">
        <w:fldChar w:fldCharType="begin"/>
      </w:r>
      <w:r w:rsidR="00EE380A">
        <w:instrText xml:space="preserve"> REF _Ref191386407 \r \h  \* MERGEFORMAT </w:instrText>
      </w:r>
      <w:r w:rsidR="00EE380A">
        <w:fldChar w:fldCharType="separate"/>
      </w:r>
      <w:r w:rsidR="00D7350A" w:rsidRPr="00D7350A">
        <w:rPr>
          <w:bCs w:val="0"/>
          <w:sz w:val="24"/>
          <w:szCs w:val="24"/>
        </w:rPr>
        <w:t>3.3.8</w:t>
      </w:r>
      <w:r w:rsidR="00EE380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0A00E6">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D7350A">
        <w:rPr>
          <w:bCs w:val="0"/>
          <w:sz w:val="24"/>
          <w:szCs w:val="24"/>
        </w:rPr>
        <w:t>5.6</w:t>
      </w:r>
      <w:r w:rsidR="00C55095">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333"/>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EE380A">
        <w:fldChar w:fldCharType="begin"/>
      </w:r>
      <w:r w:rsidR="00EE380A">
        <w:instrText xml:space="preserve"> REF _Ref55336310 \r \h  \* MERGEFORMAT </w:instrText>
      </w:r>
      <w:r w:rsidR="00EE380A">
        <w:fldChar w:fldCharType="separate"/>
      </w:r>
      <w:r w:rsidR="00D7350A" w:rsidRPr="00D7350A">
        <w:rPr>
          <w:bCs w:val="0"/>
          <w:sz w:val="24"/>
          <w:szCs w:val="24"/>
          <w:lang w:eastAsia="ru-RU"/>
        </w:rPr>
        <w:t>5.1</w:t>
      </w:r>
      <w:r w:rsidR="00EE380A">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EE380A">
        <w:fldChar w:fldCharType="begin"/>
      </w:r>
      <w:r w:rsidR="00EE380A">
        <w:instrText xml:space="preserve"> REF _Ref440271964 \r \h  \* MERGEFORMAT </w:instrText>
      </w:r>
      <w:r w:rsidR="00EE380A">
        <w:fldChar w:fldCharType="separate"/>
      </w:r>
      <w:r w:rsidR="00D7350A" w:rsidRPr="00D7350A">
        <w:rPr>
          <w:sz w:val="24"/>
          <w:szCs w:val="24"/>
        </w:rPr>
        <w:t>5.1.3</w:t>
      </w:r>
      <w:r w:rsidR="00EE380A">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 xml:space="preserve">Документ(ы) в соответствии с пп. </w:t>
      </w:r>
      <w:r w:rsidR="00EE380A">
        <w:fldChar w:fldCharType="begin"/>
      </w:r>
      <w:r w:rsidR="00EE380A">
        <w:instrText xml:space="preserve"> REF _Ref440279062 \r \h  \* MERGEFORMAT </w:instrText>
      </w:r>
      <w:r w:rsidR="00EE380A">
        <w:fldChar w:fldCharType="separate"/>
      </w:r>
      <w:r w:rsidR="00D7350A" w:rsidRPr="00D7350A">
        <w:rPr>
          <w:sz w:val="24"/>
          <w:szCs w:val="24"/>
        </w:rPr>
        <w:t>б)</w:t>
      </w:r>
      <w:r w:rsidR="00EE380A">
        <w:fldChar w:fldCharType="end"/>
      </w:r>
      <w:r w:rsidR="00F463E8" w:rsidRPr="002D7FEE">
        <w:rPr>
          <w:sz w:val="24"/>
          <w:szCs w:val="24"/>
        </w:rPr>
        <w:t xml:space="preserve"> п. </w:t>
      </w:r>
      <w:r w:rsidR="00EE380A">
        <w:fldChar w:fldCharType="begin"/>
      </w:r>
      <w:r w:rsidR="00EE380A">
        <w:instrText xml:space="preserve"> REF _Ref306005578 \r \h  \* MERGEFORMAT </w:instrText>
      </w:r>
      <w:r w:rsidR="00EE380A">
        <w:fldChar w:fldCharType="separate"/>
      </w:r>
      <w:r w:rsidR="00D7350A" w:rsidRPr="00D7350A">
        <w:rPr>
          <w:sz w:val="24"/>
          <w:szCs w:val="24"/>
        </w:rPr>
        <w:t>3.3.8.3</w:t>
      </w:r>
      <w:r w:rsidR="00EE380A">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C55095">
        <w:rPr>
          <w:bCs w:val="0"/>
          <w:sz w:val="24"/>
          <w:szCs w:val="24"/>
        </w:rPr>
        <w:fldChar w:fldCharType="begin"/>
      </w:r>
      <w:r>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D7350A">
        <w:rPr>
          <w:bCs w:val="0"/>
          <w:sz w:val="24"/>
          <w:szCs w:val="24"/>
        </w:rPr>
        <w:t>5.3</w:t>
      </w:r>
      <w:r w:rsidR="00C55095">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_Ref440274913 \r \h </w:instrText>
      </w:r>
      <w:r w:rsidR="00C55095">
        <w:rPr>
          <w:bCs w:val="0"/>
          <w:sz w:val="24"/>
          <w:szCs w:val="24"/>
          <w:lang w:eastAsia="ru-RU"/>
        </w:rPr>
      </w:r>
      <w:r w:rsidR="00C55095">
        <w:rPr>
          <w:bCs w:val="0"/>
          <w:sz w:val="24"/>
          <w:szCs w:val="24"/>
          <w:lang w:eastAsia="ru-RU"/>
        </w:rPr>
        <w:fldChar w:fldCharType="separate"/>
      </w:r>
      <w:r w:rsidR="00D7350A">
        <w:rPr>
          <w:bCs w:val="0"/>
          <w:sz w:val="24"/>
          <w:szCs w:val="24"/>
          <w:lang w:eastAsia="ru-RU"/>
        </w:rPr>
        <w:t>5.2</w:t>
      </w:r>
      <w:r w:rsidR="00C55095">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_Ref440274902 \r \h </w:instrText>
      </w:r>
      <w:r w:rsidR="00C55095">
        <w:rPr>
          <w:bCs w:val="0"/>
          <w:sz w:val="24"/>
          <w:szCs w:val="24"/>
          <w:lang w:eastAsia="ru-RU"/>
        </w:rPr>
      </w:r>
      <w:r w:rsidR="00C55095">
        <w:rPr>
          <w:bCs w:val="0"/>
          <w:sz w:val="24"/>
          <w:szCs w:val="24"/>
          <w:lang w:eastAsia="ru-RU"/>
        </w:rPr>
        <w:fldChar w:fldCharType="separate"/>
      </w:r>
      <w:r w:rsidR="00D7350A">
        <w:rPr>
          <w:bCs w:val="0"/>
          <w:sz w:val="24"/>
          <w:szCs w:val="24"/>
          <w:lang w:eastAsia="ru-RU"/>
        </w:rPr>
        <w:t>5.4</w:t>
      </w:r>
      <w:r w:rsidR="00C5509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_Ref440361959 \r \h </w:instrText>
      </w:r>
      <w:r w:rsidR="00C55095">
        <w:rPr>
          <w:bCs w:val="0"/>
          <w:sz w:val="24"/>
          <w:szCs w:val="24"/>
        </w:rPr>
      </w:r>
      <w:r w:rsidR="00C55095">
        <w:rPr>
          <w:bCs w:val="0"/>
          <w:sz w:val="24"/>
          <w:szCs w:val="24"/>
        </w:rPr>
        <w:fldChar w:fldCharType="separate"/>
      </w:r>
      <w:r w:rsidR="00D7350A">
        <w:rPr>
          <w:bCs w:val="0"/>
          <w:sz w:val="24"/>
          <w:szCs w:val="24"/>
        </w:rPr>
        <w:t>5.5</w:t>
      </w:r>
      <w:r w:rsidR="00C5509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C55095">
        <w:rPr>
          <w:bCs w:val="0"/>
          <w:sz w:val="24"/>
          <w:szCs w:val="24"/>
        </w:rPr>
        <w:fldChar w:fldCharType="begin"/>
      </w:r>
      <w:r>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D7350A">
        <w:rPr>
          <w:bCs w:val="0"/>
          <w:sz w:val="24"/>
          <w:szCs w:val="24"/>
        </w:rPr>
        <w:t>5.6</w:t>
      </w:r>
      <w:r w:rsidR="00C5509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EE380A">
        <w:fldChar w:fldCharType="begin"/>
      </w:r>
      <w:r w:rsidR="00EE380A">
        <w:instrText xml:space="preserve"> REF _Ref444168907 \r \h  \* MERGEFORMAT </w:instrText>
      </w:r>
      <w:r w:rsidR="00EE380A">
        <w:fldChar w:fldCharType="separate"/>
      </w:r>
      <w:r w:rsidR="00D7350A" w:rsidRPr="00D7350A">
        <w:rPr>
          <w:bCs w:val="0"/>
          <w:sz w:val="24"/>
          <w:szCs w:val="24"/>
          <w:lang w:eastAsia="ru-RU"/>
        </w:rPr>
        <w:t>5.7.1</w:t>
      </w:r>
      <w:r w:rsidR="00EE380A">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D7350A">
        <w:rPr>
          <w:sz w:val="24"/>
          <w:szCs w:val="24"/>
        </w:rPr>
        <w:t>5.7.2</w:t>
      </w:r>
      <w:r w:rsidR="00C55095">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EE380A">
        <w:fldChar w:fldCharType="begin"/>
      </w:r>
      <w:r w:rsidR="00EE380A">
        <w:instrText xml:space="preserve"> REF _Ref306005578 \r \h  \* MERGEFORMAT </w:instrText>
      </w:r>
      <w:r w:rsidR="00EE380A">
        <w:fldChar w:fldCharType="separate"/>
      </w:r>
      <w:r w:rsidR="00D7350A" w:rsidRPr="00D7350A">
        <w:rPr>
          <w:bCs w:val="0"/>
          <w:sz w:val="24"/>
          <w:szCs w:val="24"/>
        </w:rPr>
        <w:t>3.3.8.3</w:t>
      </w:r>
      <w:r w:rsidR="00EE380A">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EE380A">
        <w:fldChar w:fldCharType="begin"/>
      </w:r>
      <w:r w:rsidR="00EE380A">
        <w:instrText xml:space="preserve"> REF _Ref440279062 \r \h  \* MERGEFORMAT </w:instrText>
      </w:r>
      <w:r w:rsidR="00EE380A">
        <w:fldChar w:fldCharType="separate"/>
      </w:r>
      <w:r w:rsidR="00D7350A" w:rsidRPr="00D7350A">
        <w:rPr>
          <w:sz w:val="24"/>
          <w:szCs w:val="24"/>
        </w:rPr>
        <w:t>б)</w:t>
      </w:r>
      <w:r w:rsidR="00EE380A">
        <w:fldChar w:fldCharType="end"/>
      </w:r>
      <w:r w:rsidR="00FA5339" w:rsidRPr="00AB2CB8">
        <w:rPr>
          <w:sz w:val="24"/>
          <w:szCs w:val="24"/>
        </w:rPr>
        <w:t>,</w:t>
      </w:r>
      <w:r w:rsidR="007638F4" w:rsidRPr="00AB2CB8">
        <w:rPr>
          <w:sz w:val="24"/>
          <w:szCs w:val="24"/>
        </w:rPr>
        <w:t xml:space="preserve"> </w:t>
      </w:r>
      <w:r w:rsidR="00EE380A">
        <w:fldChar w:fldCharType="begin"/>
      </w:r>
      <w:r w:rsidR="00EE380A">
        <w:instrText xml:space="preserve"> REF _Ref440552284 \r \h  \* MERGEFORMAT </w:instrText>
      </w:r>
      <w:r w:rsidR="00D7350A">
        <w:fldChar w:fldCharType="separate"/>
      </w:r>
      <w:r w:rsidR="00D7350A">
        <w:rPr>
          <w:b/>
          <w:bCs w:val="0"/>
        </w:rPr>
        <w:t>Ошибка! Источник ссылки не найден.</w:t>
      </w:r>
      <w:r w:rsidR="00EE380A">
        <w:fldChar w:fldCharType="end"/>
      </w:r>
      <w:r w:rsidR="00EE380A">
        <w:fldChar w:fldCharType="begin"/>
      </w:r>
      <w:r w:rsidR="00EE380A">
        <w:instrText xml:space="preserve"> REF _Ref440372326 \r \h  \* MERGEFORMAT </w:instrText>
      </w:r>
      <w:r w:rsidR="00EE380A">
        <w:fldChar w:fldCharType="separate"/>
      </w:r>
      <w:r w:rsidR="00D7350A" w:rsidRPr="00D7350A">
        <w:rPr>
          <w:sz w:val="24"/>
          <w:szCs w:val="24"/>
        </w:rPr>
        <w:t>д)</w:t>
      </w:r>
      <w:r w:rsidR="00EE380A">
        <w:fldChar w:fldCharType="end"/>
      </w:r>
      <w:r w:rsidR="007638F4" w:rsidRPr="00AB2CB8">
        <w:rPr>
          <w:sz w:val="24"/>
          <w:szCs w:val="24"/>
        </w:rPr>
        <w:t>,</w:t>
      </w:r>
      <w:r w:rsidR="00FA5339" w:rsidRPr="00AB2CB8">
        <w:rPr>
          <w:sz w:val="24"/>
          <w:szCs w:val="24"/>
        </w:rPr>
        <w:t xml:space="preserve"> </w:t>
      </w:r>
      <w:r w:rsidR="00C55095">
        <w:fldChar w:fldCharType="begin"/>
      </w:r>
      <w:r w:rsidR="00123DC1">
        <w:instrText xml:space="preserve"> REF _Ref440371812 \r \h  \* MERGEFORMAT </w:instrText>
      </w:r>
      <w:r w:rsidR="00C55095">
        <w:fldChar w:fldCharType="separate"/>
      </w:r>
      <w:r w:rsidR="00D7350A" w:rsidRPr="00D7350A">
        <w:rPr>
          <w:sz w:val="24"/>
          <w:szCs w:val="24"/>
        </w:rPr>
        <w:t>м)</w:t>
      </w:r>
      <w:r w:rsidR="00C55095">
        <w:fldChar w:fldCharType="end"/>
      </w:r>
      <w:r w:rsidR="00FA5339" w:rsidRPr="00AB2CB8">
        <w:rPr>
          <w:sz w:val="24"/>
          <w:szCs w:val="24"/>
        </w:rPr>
        <w:t xml:space="preserve">, </w:t>
      </w:r>
      <w:r w:rsidR="00EE380A">
        <w:fldChar w:fldCharType="begin"/>
      </w:r>
      <w:r w:rsidR="00EE380A">
        <w:instrText xml:space="preserve"> REF _Ref440371822 \r \h  \* MERGEFORMAT </w:instrText>
      </w:r>
      <w:r w:rsidR="00EE380A">
        <w:fldChar w:fldCharType="separate"/>
      </w:r>
      <w:r w:rsidR="00D7350A" w:rsidRPr="00D7350A">
        <w:rPr>
          <w:sz w:val="24"/>
          <w:szCs w:val="24"/>
        </w:rPr>
        <w:t>н)</w:t>
      </w:r>
      <w:r w:rsidR="00EE380A">
        <w:fldChar w:fldCharType="end"/>
      </w:r>
      <w:r w:rsidR="00F21407" w:rsidRPr="00F21407">
        <w:rPr>
          <w:sz w:val="24"/>
          <w:szCs w:val="24"/>
        </w:rPr>
        <w:t xml:space="preserve">, </w:t>
      </w:r>
      <w:r w:rsidR="00C55095">
        <w:fldChar w:fldCharType="begin"/>
      </w:r>
      <w:r w:rsidR="00123DC1">
        <w:instrText xml:space="preserve"> REF _Ref442189588 \r \h  \* MERGEFORMAT </w:instrText>
      </w:r>
      <w:r w:rsidR="00C55095">
        <w:fldChar w:fldCharType="separate"/>
      </w:r>
      <w:r w:rsidR="00D7350A" w:rsidRPr="00D7350A">
        <w:rPr>
          <w:sz w:val="24"/>
          <w:szCs w:val="24"/>
        </w:rPr>
        <w:t>ф)</w:t>
      </w:r>
      <w:r w:rsidR="00C55095">
        <w:fldChar w:fldCharType="end"/>
      </w:r>
      <w:r w:rsidR="00F463E8" w:rsidRPr="00F21407">
        <w:rPr>
          <w:sz w:val="24"/>
          <w:szCs w:val="24"/>
        </w:rPr>
        <w:t xml:space="preserve"> п.</w:t>
      </w:r>
      <w:r w:rsidR="00F463E8" w:rsidRPr="00AB2CB8">
        <w:rPr>
          <w:sz w:val="24"/>
          <w:szCs w:val="24"/>
        </w:rPr>
        <w:t xml:space="preserve"> </w:t>
      </w:r>
      <w:r w:rsidR="00EE380A">
        <w:fldChar w:fldCharType="begin"/>
      </w:r>
      <w:r w:rsidR="00EE380A">
        <w:instrText xml:space="preserve"> REF _Ref306005578 \r \h  \* MERGEFORMAT </w:instrText>
      </w:r>
      <w:r w:rsidR="00EE380A">
        <w:fldChar w:fldCharType="separate"/>
      </w:r>
      <w:r w:rsidR="00D7350A" w:rsidRPr="00D7350A">
        <w:rPr>
          <w:sz w:val="24"/>
          <w:szCs w:val="24"/>
        </w:rPr>
        <w:t>3.3.8.3</w:t>
      </w:r>
      <w:r w:rsidR="00EE380A">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EE380A">
        <w:fldChar w:fldCharType="begin"/>
      </w:r>
      <w:r w:rsidR="00EE380A">
        <w:instrText xml:space="preserve"> REF _Ref306143446 \r \h  \* MERGEFORMAT </w:instrText>
      </w:r>
      <w:r w:rsidR="00EE380A">
        <w:fldChar w:fldCharType="separate"/>
      </w:r>
      <w:r w:rsidR="00D7350A" w:rsidRPr="00D7350A">
        <w:rPr>
          <w:bCs w:val="0"/>
          <w:sz w:val="24"/>
          <w:szCs w:val="24"/>
        </w:rPr>
        <w:t>3.3.9.3</w:t>
      </w:r>
      <w:r w:rsidR="00EE380A">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EE380A">
        <w:fldChar w:fldCharType="begin"/>
      </w:r>
      <w:r w:rsidR="00EE380A">
        <w:instrText xml:space="preserve"> REF _Ref465863260 \r \h  \* MERGEFORMAT </w:instrText>
      </w:r>
      <w:r w:rsidR="00EE380A">
        <w:fldChar w:fldCharType="separate"/>
      </w:r>
      <w:r w:rsidR="00D7350A" w:rsidRPr="00D7350A">
        <w:rPr>
          <w:bCs w:val="0"/>
          <w:sz w:val="24"/>
          <w:szCs w:val="24"/>
        </w:rPr>
        <w:t>3.3.10.7</w:t>
      </w:r>
      <w:r w:rsidR="00EE380A">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fldChar w:fldCharType="begin"/>
      </w:r>
      <w:r w:rsidR="00EE380A">
        <w:instrText xml:space="preserve"> REF _Ref442263553 \r \h  \* MERGEFORMAT </w:instrText>
      </w:r>
      <w:r w:rsidR="00EE380A">
        <w:fldChar w:fldCharType="separate"/>
      </w:r>
      <w:r w:rsidR="00D7350A" w:rsidRPr="00D7350A">
        <w:rPr>
          <w:sz w:val="24"/>
          <w:szCs w:val="24"/>
        </w:rPr>
        <w:t>3.3.14.4</w:t>
      </w:r>
      <w:r w:rsidR="00EE380A">
        <w:fldChar w:fldCharType="end"/>
      </w:r>
      <w:r w:rsidRPr="002D7FEE">
        <w:rPr>
          <w:sz w:val="24"/>
          <w:szCs w:val="24"/>
        </w:rPr>
        <w:t>).</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34"/>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C55095">
        <w:rPr>
          <w:bCs w:val="0"/>
          <w:sz w:val="24"/>
          <w:szCs w:val="24"/>
        </w:rPr>
        <w:fldChar w:fldCharType="begin"/>
      </w:r>
      <w:r w:rsidR="00D24034">
        <w:rPr>
          <w:bCs w:val="0"/>
          <w:sz w:val="24"/>
          <w:szCs w:val="24"/>
        </w:rPr>
        <w:instrText xml:space="preserve"> REF _Ref440270602 \r \h </w:instrText>
      </w:r>
      <w:r w:rsidR="00C55095">
        <w:rPr>
          <w:bCs w:val="0"/>
          <w:sz w:val="24"/>
          <w:szCs w:val="24"/>
        </w:rPr>
      </w:r>
      <w:r w:rsidR="00C55095">
        <w:rPr>
          <w:bCs w:val="0"/>
          <w:sz w:val="24"/>
          <w:szCs w:val="24"/>
        </w:rPr>
        <w:fldChar w:fldCharType="separate"/>
      </w:r>
      <w:r w:rsidR="00D7350A">
        <w:rPr>
          <w:bCs w:val="0"/>
          <w:sz w:val="24"/>
          <w:szCs w:val="24"/>
        </w:rPr>
        <w:t>5</w:t>
      </w:r>
      <w:r w:rsidR="00C550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EE380A">
        <w:fldChar w:fldCharType="begin"/>
      </w:r>
      <w:r w:rsidR="00EE380A">
        <w:instrText xml:space="preserve"> REF _Ref191386419 \n \h  \* MERGEFORMAT </w:instrText>
      </w:r>
      <w:r w:rsidR="00EE380A">
        <w:fldChar w:fldCharType="separate"/>
      </w:r>
      <w:r w:rsidR="00D7350A" w:rsidRPr="00D7350A">
        <w:rPr>
          <w:bCs w:val="0"/>
          <w:sz w:val="24"/>
          <w:szCs w:val="24"/>
        </w:rPr>
        <w:t>3.3.2</w:t>
      </w:r>
      <w:r w:rsidR="00EE380A">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D7350A" w:rsidRPr="00D7350A">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D7350A" w:rsidRPr="00D7350A">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3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36"/>
      <w:bookmarkEnd w:id="337"/>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E380A">
        <w:fldChar w:fldCharType="begin"/>
      </w:r>
      <w:r w:rsidR="00EE380A">
        <w:instrText xml:space="preserve"> REF _Ref440361959 \r \h  \* MERGEFORMAT </w:instrText>
      </w:r>
      <w:r w:rsidR="00EE380A">
        <w:fldChar w:fldCharType="separate"/>
      </w:r>
      <w:r w:rsidR="00D7350A" w:rsidRPr="00D7350A">
        <w:rPr>
          <w:bCs w:val="0"/>
          <w:sz w:val="24"/>
          <w:szCs w:val="24"/>
        </w:rPr>
        <w:t>5.5</w:t>
      </w:r>
      <w:r w:rsidR="00EE380A">
        <w:fldChar w:fldCharType="end"/>
      </w:r>
      <w:r w:rsidR="000A00E6" w:rsidRPr="00C22199">
        <w:rPr>
          <w:bCs w:val="0"/>
          <w:sz w:val="24"/>
          <w:szCs w:val="24"/>
        </w:rPr>
        <w:t>)</w:t>
      </w:r>
      <w:r w:rsidRPr="00C22199">
        <w:rPr>
          <w:sz w:val="24"/>
          <w:szCs w:val="24"/>
        </w:rPr>
        <w:t xml:space="preserve"> должен </w:t>
      </w:r>
      <w:r w:rsidRPr="00C22199">
        <w:rPr>
          <w:sz w:val="24"/>
          <w:szCs w:val="24"/>
        </w:rPr>
        <w:lastRenderedPageBreak/>
        <w:t xml:space="preserve">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E380A">
        <w:fldChar w:fldCharType="begin"/>
      </w:r>
      <w:r w:rsidR="00EE380A">
        <w:instrText xml:space="preserve"> REF _Ref440271036 \r \h  \* MERGEFORMAT </w:instrText>
      </w:r>
      <w:r w:rsidR="00EE380A">
        <w:fldChar w:fldCharType="separate"/>
      </w:r>
      <w:r w:rsidR="00D7350A" w:rsidRPr="00D7350A">
        <w:rPr>
          <w:bCs w:val="0"/>
          <w:sz w:val="24"/>
          <w:szCs w:val="24"/>
        </w:rPr>
        <w:t>5.4</w:t>
      </w:r>
      <w:r w:rsidR="00EE380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E380A">
        <w:fldChar w:fldCharType="begin"/>
      </w:r>
      <w:r w:rsidR="00EE380A">
        <w:instrText xml:space="preserve"> REF _Ref55336310 \r \h  \* MERGEFORMAT </w:instrText>
      </w:r>
      <w:r w:rsidR="00EE380A">
        <w:fldChar w:fldCharType="separate"/>
      </w:r>
      <w:r w:rsidR="00D7350A" w:rsidRPr="00D7350A">
        <w:rPr>
          <w:bCs w:val="0"/>
          <w:sz w:val="24"/>
          <w:szCs w:val="24"/>
        </w:rPr>
        <w:t>5.1</w:t>
      </w:r>
      <w:r w:rsidR="00EE380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D7350A" w:rsidRPr="00D7350A">
        <w:rPr>
          <w:bCs w:val="0"/>
          <w:sz w:val="24"/>
          <w:szCs w:val="24"/>
        </w:rPr>
        <w:t>5.1</w:t>
      </w:r>
      <w:r w:rsidR="00EE380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20824"/>
      <w:bookmarkStart w:id="347" w:name="_Toc440631459"/>
      <w:bookmarkStart w:id="348" w:name="_Toc440875699"/>
      <w:bookmarkStart w:id="349" w:name="_Toc441131723"/>
      <w:bookmarkStart w:id="350" w:name="_Toc465865164"/>
      <w:bookmarkStart w:id="351" w:name="_Toc468975424"/>
      <w:bookmarkStart w:id="352" w:name="_Toc471830440"/>
      <w:bookmarkStart w:id="353" w:name="_Toc498589605"/>
      <w:r w:rsidRPr="00E71A48">
        <w:rPr>
          <w:szCs w:val="24"/>
        </w:rPr>
        <w:t xml:space="preserve">Порядок подготовки </w:t>
      </w:r>
      <w:r w:rsidR="004B5EB3" w:rsidRPr="00E71A48">
        <w:rPr>
          <w:szCs w:val="24"/>
        </w:rPr>
        <w:t>Заявк</w:t>
      </w:r>
      <w:r w:rsidRPr="00E71A48">
        <w:rPr>
          <w:szCs w:val="24"/>
        </w:rPr>
        <w:t>и через </w:t>
      </w:r>
      <w:bookmarkEnd w:id="338"/>
      <w:bookmarkEnd w:id="339"/>
      <w:bookmarkEnd w:id="340"/>
      <w:r w:rsidRPr="00E71A48">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20825"/>
      <w:bookmarkStart w:id="361" w:name="_Toc440631460"/>
      <w:bookmarkStart w:id="362" w:name="_Toc440875700"/>
      <w:bookmarkStart w:id="363" w:name="_Toc441131724"/>
      <w:bookmarkStart w:id="364" w:name="_Toc465865165"/>
      <w:bookmarkStart w:id="365" w:name="_Toc468975425"/>
      <w:bookmarkStart w:id="366" w:name="_Toc471830441"/>
      <w:bookmarkStart w:id="367" w:name="_Toc498589606"/>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D7350A" w:rsidRPr="00D7350A">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D7350A" w:rsidRPr="00D7350A">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68"/>
    </w:p>
    <w:p w:rsidR="00717F60" w:rsidRPr="002D7FEE"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20826"/>
      <w:bookmarkStart w:id="376" w:name="_Toc440631461"/>
      <w:bookmarkStart w:id="377" w:name="_Toc440875701"/>
      <w:bookmarkStart w:id="378" w:name="_Toc441131725"/>
      <w:bookmarkStart w:id="379" w:name="_Toc465865166"/>
      <w:bookmarkStart w:id="380" w:name="_Toc468975426"/>
      <w:bookmarkStart w:id="381" w:name="_Toc471830442"/>
      <w:bookmarkStart w:id="382" w:name="_Toc498589607"/>
      <w:r w:rsidRPr="002D7FEE">
        <w:rPr>
          <w:szCs w:val="24"/>
        </w:rPr>
        <w:t xml:space="preserve">Требования к сроку действия </w:t>
      </w:r>
      <w:r w:rsidR="004B5EB3" w:rsidRPr="002D7FEE">
        <w:rPr>
          <w:szCs w:val="24"/>
        </w:rPr>
        <w:t>Заявк</w:t>
      </w:r>
      <w:r w:rsidRPr="002D7FEE">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EE380A">
        <w:fldChar w:fldCharType="begin"/>
      </w:r>
      <w:r w:rsidR="00EE380A">
        <w:instrText xml:space="preserve"> REF _Ref440289953 \r \h  \* MERGEFORMAT </w:instrText>
      </w:r>
      <w:r w:rsidR="00EE380A">
        <w:fldChar w:fldCharType="separate"/>
      </w:r>
      <w:r w:rsidR="00D7350A" w:rsidRPr="00D7350A">
        <w:rPr>
          <w:bCs w:val="0"/>
          <w:sz w:val="24"/>
          <w:szCs w:val="24"/>
        </w:rPr>
        <w:t>3.4.1.3</w:t>
      </w:r>
      <w:r w:rsidR="00EE380A">
        <w:fldChar w:fldCharType="end"/>
      </w:r>
      <w:r w:rsidR="00D71E6D" w:rsidRPr="00D71E6D">
        <w:rPr>
          <w:bCs w:val="0"/>
          <w:sz w:val="24"/>
          <w:szCs w:val="24"/>
        </w:rPr>
        <w:t>)</w:t>
      </w:r>
      <w:r w:rsidR="00717F60" w:rsidRPr="00D71E6D">
        <w:rPr>
          <w:bCs w:val="0"/>
          <w:sz w:val="24"/>
          <w:szCs w:val="24"/>
        </w:rPr>
        <w:t>.</w:t>
      </w:r>
      <w:bookmarkEnd w:id="383"/>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20827"/>
      <w:bookmarkStart w:id="390" w:name="_Toc440631462"/>
      <w:bookmarkStart w:id="391" w:name="_Toc440875702"/>
      <w:bookmarkStart w:id="392" w:name="_Toc441131726"/>
      <w:bookmarkStart w:id="393" w:name="_Toc465865167"/>
      <w:bookmarkStart w:id="394" w:name="_Toc468975427"/>
      <w:bookmarkStart w:id="395" w:name="_Toc471830443"/>
      <w:bookmarkStart w:id="396" w:name="_Toc498589608"/>
      <w:r w:rsidRPr="00E71A48">
        <w:rPr>
          <w:szCs w:val="24"/>
        </w:rPr>
        <w:t xml:space="preserve">Требования к языку </w:t>
      </w:r>
      <w:r w:rsidR="004B5EB3" w:rsidRPr="00E71A48">
        <w:rPr>
          <w:szCs w:val="24"/>
        </w:rPr>
        <w:t>Заявк</w:t>
      </w:r>
      <w:r w:rsidRPr="00E71A48">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20828"/>
      <w:bookmarkStart w:id="403" w:name="_Toc440631463"/>
      <w:bookmarkStart w:id="404" w:name="_Toc440875703"/>
      <w:bookmarkStart w:id="405" w:name="_Toc441131727"/>
      <w:bookmarkStart w:id="406" w:name="_Toc465865168"/>
      <w:bookmarkStart w:id="407" w:name="_Toc468975428"/>
      <w:bookmarkStart w:id="408" w:name="_Toc471830444"/>
      <w:bookmarkStart w:id="409" w:name="_Toc498589609"/>
      <w:r w:rsidRPr="00E71A48">
        <w:rPr>
          <w:szCs w:val="24"/>
        </w:rPr>
        <w:t xml:space="preserve">Требования к валюте </w:t>
      </w:r>
      <w:r w:rsidR="004B5EB3" w:rsidRPr="00E71A48">
        <w:rPr>
          <w:szCs w:val="24"/>
        </w:rPr>
        <w:t>Заявк</w:t>
      </w:r>
      <w:r w:rsidRPr="00E71A48">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lastRenderedPageBreak/>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20829"/>
      <w:bookmarkStart w:id="416" w:name="_Toc440631464"/>
      <w:bookmarkStart w:id="417" w:name="_Toc440875704"/>
      <w:bookmarkStart w:id="418" w:name="_Toc441131728"/>
      <w:bookmarkStart w:id="419" w:name="_Toc465865169"/>
      <w:bookmarkStart w:id="420" w:name="_Ref468975235"/>
      <w:bookmarkStart w:id="421" w:name="_Toc468975429"/>
      <w:bookmarkStart w:id="422" w:name="_Toc471830445"/>
      <w:bookmarkStart w:id="423" w:name="_Toc498589610"/>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1D2D34">
        <w:rPr>
          <w:b/>
          <w:bCs w:val="0"/>
          <w:sz w:val="24"/>
          <w:szCs w:val="24"/>
          <w:u w:val="single"/>
        </w:rPr>
        <w:t>По Лоту №1:</w:t>
      </w:r>
      <w:r w:rsidR="00717F60" w:rsidRPr="001D2D34">
        <w:rPr>
          <w:bCs w:val="0"/>
          <w:sz w:val="24"/>
          <w:szCs w:val="24"/>
        </w:rPr>
        <w:t xml:space="preserve"> </w:t>
      </w:r>
      <w:r w:rsidR="001D2D34" w:rsidRPr="001D2D34">
        <w:rPr>
          <w:b/>
          <w:sz w:val="24"/>
          <w:szCs w:val="24"/>
        </w:rPr>
        <w:t>433 372,00</w:t>
      </w:r>
      <w:r w:rsidR="001D2D34" w:rsidRPr="001D2D34">
        <w:rPr>
          <w:sz w:val="24"/>
          <w:szCs w:val="24"/>
        </w:rPr>
        <w:t xml:space="preserve"> (Четыреста тридцать три тысячи триста семьдесят два) рубля 00 копеек РФ, без учета НДС; НДС составляет </w:t>
      </w:r>
      <w:r w:rsidR="001D2D34" w:rsidRPr="001D2D34">
        <w:rPr>
          <w:b/>
          <w:sz w:val="24"/>
          <w:szCs w:val="24"/>
        </w:rPr>
        <w:t>78 006,96</w:t>
      </w:r>
      <w:r w:rsidR="001D2D34" w:rsidRPr="001D2D34">
        <w:rPr>
          <w:sz w:val="24"/>
          <w:szCs w:val="24"/>
        </w:rPr>
        <w:t xml:space="preserve"> (Семьдесят восемь тысяч шесть) рублей 96 копеек РФ; </w:t>
      </w:r>
      <w:r w:rsidR="001D2D34" w:rsidRPr="001D2D34">
        <w:rPr>
          <w:b/>
          <w:sz w:val="24"/>
          <w:szCs w:val="24"/>
        </w:rPr>
        <w:t xml:space="preserve">511 378,96 </w:t>
      </w:r>
      <w:r w:rsidR="001D2D34" w:rsidRPr="001D2D34">
        <w:rPr>
          <w:sz w:val="24"/>
          <w:szCs w:val="24"/>
        </w:rPr>
        <w:t>(Пятьсот одиннадцать тысяч триста семьдесят восемь) рублей 96 копеек РФ, с учетом НДС.</w:t>
      </w:r>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D7350A" w:rsidRPr="00D7350A">
        <w:rPr>
          <w:bCs w:val="0"/>
          <w:sz w:val="24"/>
          <w:szCs w:val="24"/>
        </w:rPr>
        <w:t>5.1</w:t>
      </w:r>
      <w:r w:rsidR="00EE380A">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_Ref440271072 \r \h  \* MERGEFORMAT </w:instrText>
      </w:r>
      <w:r w:rsidR="00EE380A">
        <w:fldChar w:fldCharType="separate"/>
      </w:r>
      <w:r w:rsidR="00D7350A" w:rsidRPr="00D7350A">
        <w:rPr>
          <w:bCs w:val="0"/>
          <w:sz w:val="24"/>
          <w:szCs w:val="24"/>
        </w:rPr>
        <w:t>5.2</w:t>
      </w:r>
      <w:r w:rsidR="00EE380A">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EE380A">
        <w:fldChar w:fldCharType="begin"/>
      </w:r>
      <w:r w:rsidR="00EE380A">
        <w:instrText xml:space="preserve"> REF _Ref440361439 \r \h  \* MERGEFORMAT </w:instrText>
      </w:r>
      <w:r w:rsidR="00EE380A">
        <w:fldChar w:fldCharType="separate"/>
      </w:r>
      <w:r w:rsidR="00D7350A" w:rsidRPr="00D7350A">
        <w:rPr>
          <w:sz w:val="24"/>
          <w:szCs w:val="24"/>
        </w:rPr>
        <w:t>5.5</w:t>
      </w:r>
      <w:r w:rsidR="00EE380A">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55095">
        <w:rPr>
          <w:bCs w:val="0"/>
          <w:sz w:val="24"/>
          <w:szCs w:val="24"/>
        </w:rPr>
        <w:fldChar w:fldCharType="begin"/>
      </w:r>
      <w:r w:rsidR="003F3A69">
        <w:rPr>
          <w:bCs w:val="0"/>
          <w:sz w:val="24"/>
          <w:szCs w:val="24"/>
        </w:rPr>
        <w:instrText xml:space="preserve"> REF _Ref306138385 \r \h </w:instrText>
      </w:r>
      <w:r w:rsidR="00C55095">
        <w:rPr>
          <w:bCs w:val="0"/>
          <w:sz w:val="24"/>
          <w:szCs w:val="24"/>
        </w:rPr>
      </w:r>
      <w:r w:rsidR="00C55095">
        <w:rPr>
          <w:bCs w:val="0"/>
          <w:sz w:val="24"/>
          <w:szCs w:val="24"/>
        </w:rPr>
        <w:fldChar w:fldCharType="separate"/>
      </w:r>
      <w:r w:rsidR="00D7350A">
        <w:rPr>
          <w:bCs w:val="0"/>
          <w:sz w:val="24"/>
          <w:szCs w:val="24"/>
        </w:rPr>
        <w:t>3.6.4</w:t>
      </w:r>
      <w:r w:rsidR="00C5509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Pr="002D7FEE"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D7350A" w:rsidRPr="00D7350A">
        <w:rPr>
          <w:bCs w:val="0"/>
          <w:sz w:val="24"/>
          <w:szCs w:val="24"/>
        </w:rPr>
        <w:t>3.11</w:t>
      </w:r>
      <w:r w:rsidR="00EE380A">
        <w:fldChar w:fldCharType="end"/>
      </w:r>
      <w:r w:rsidRPr="002D7FEE">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5430"/>
      <w:bookmarkStart w:id="438" w:name="_Toc471830446"/>
      <w:bookmarkStart w:id="439" w:name="_Toc498589611"/>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E380A">
        <w:fldChar w:fldCharType="begin"/>
      </w:r>
      <w:r w:rsidR="00EE380A">
        <w:instrText xml:space="preserve"> REF _Ref191386451 \n \h  \* MERGEFORMAT </w:instrText>
      </w:r>
      <w:r w:rsidR="00EE380A">
        <w:fldChar w:fldCharType="separate"/>
      </w:r>
      <w:r w:rsidR="00D7350A" w:rsidRPr="00D7350A">
        <w:rPr>
          <w:bCs w:val="0"/>
          <w:sz w:val="24"/>
          <w:szCs w:val="24"/>
        </w:rPr>
        <w:t>3.3.9</w:t>
      </w:r>
      <w:r w:rsidR="00EE380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55095">
        <w:fldChar w:fldCharType="begin"/>
      </w:r>
      <w:r w:rsidR="001E2AA2">
        <w:rPr>
          <w:bCs w:val="0"/>
          <w:sz w:val="24"/>
          <w:szCs w:val="24"/>
        </w:rPr>
        <w:instrText xml:space="preserve"> REF _Ref440876618 \r \h </w:instrText>
      </w:r>
      <w:r w:rsidR="00C55095">
        <w:fldChar w:fldCharType="separate"/>
      </w:r>
      <w:r w:rsidR="00D7350A">
        <w:rPr>
          <w:bCs w:val="0"/>
          <w:sz w:val="24"/>
          <w:szCs w:val="24"/>
        </w:rPr>
        <w:t>3.3.10</w:t>
      </w:r>
      <w:r w:rsidR="00C5509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E920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 xml:space="preserve">05.04.2013 № 44-ФЗ «О контрактной системе в сфере закупок товаров, </w:t>
      </w:r>
      <w:r w:rsidR="001851F9" w:rsidRPr="00E920E3">
        <w:rPr>
          <w:rFonts w:eastAsia="Arial Unicode MS"/>
          <w:sz w:val="24"/>
          <w:szCs w:val="24"/>
        </w:rPr>
        <w:t>работ, услуг для обеспечения государственных и муниципальных нужд»</w:t>
      </w:r>
      <w:r w:rsidRPr="00E920E3">
        <w:rPr>
          <w:rFonts w:eastAsia="Arial Unicode MS"/>
          <w:sz w:val="24"/>
          <w:szCs w:val="24"/>
          <w:lang w:eastAsia="ru-RU"/>
        </w:rPr>
        <w:t>;</w:t>
      </w:r>
      <w:bookmarkEnd w:id="448"/>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920E3">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D7350A" w:rsidRPr="00D7350A">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D7350A">
        <w:t>4</w:t>
      </w:r>
      <w:r w:rsidR="00EE380A">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449" w:name="_Ref489516346"/>
      <w:r w:rsidRPr="00E920E3">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49"/>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5A3A93" w:rsidRPr="005A3A93" w:rsidRDefault="005A3A93" w:rsidP="00CF39D0">
      <w:pPr>
        <w:numPr>
          <w:ilvl w:val="0"/>
          <w:numId w:val="21"/>
        </w:numPr>
        <w:suppressAutoHyphens w:val="0"/>
        <w:spacing w:line="264" w:lineRule="auto"/>
        <w:rPr>
          <w:sz w:val="24"/>
          <w:szCs w:val="24"/>
          <w:lang w:eastAsia="ru-RU"/>
        </w:rPr>
      </w:pPr>
      <w:r w:rsidRPr="005A3A93">
        <w:rPr>
          <w:sz w:val="24"/>
          <w:szCs w:val="24"/>
          <w:lang w:eastAsia="ru-RU"/>
        </w:rPr>
        <w:t>обладать необходимыми профессиональными знаниями и репутацией, иметь ресурсные возможности:</w:t>
      </w:r>
    </w:p>
    <w:p w:rsidR="005A3A93" w:rsidRPr="005A3A93" w:rsidRDefault="005A3A93" w:rsidP="005A3A93">
      <w:pPr>
        <w:pStyle w:val="affffff0"/>
        <w:numPr>
          <w:ilvl w:val="0"/>
          <w:numId w:val="99"/>
        </w:numPr>
        <w:suppressAutoHyphens w:val="0"/>
        <w:spacing w:line="264" w:lineRule="auto"/>
        <w:rPr>
          <w:sz w:val="24"/>
          <w:szCs w:val="24"/>
          <w:lang w:eastAsia="ru-RU"/>
        </w:rPr>
      </w:pPr>
      <w:r w:rsidRPr="005A3A93">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xml:space="preserve">, </w:t>
      </w:r>
      <w:r w:rsidRPr="003803A7">
        <w:rPr>
          <w:sz w:val="24"/>
          <w:szCs w:val="24"/>
          <w:lang w:eastAsia="ru-RU"/>
        </w:rPr>
        <w:lastRenderedPageBreak/>
        <w:t>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ого(</w:t>
      </w:r>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EE380A">
        <w:fldChar w:fldCharType="begin"/>
      </w:r>
      <w:r w:rsidR="00EE380A">
        <w:instrText xml:space="preserve"> REF _Ref440291364 \r \h  \* MERGEFORMAT </w:instrText>
      </w:r>
      <w:r w:rsidR="00EE380A">
        <w:fldChar w:fldCharType="separate"/>
      </w:r>
      <w:r w:rsidR="00D7350A" w:rsidRPr="00D7350A">
        <w:rPr>
          <w:sz w:val="24"/>
          <w:szCs w:val="24"/>
        </w:rPr>
        <w:t>3.3.8.1</w:t>
      </w:r>
      <w:r w:rsidR="00EE380A">
        <w:fldChar w:fldCharType="end"/>
      </w:r>
      <w:r w:rsidRPr="002D7FEE">
        <w:rPr>
          <w:sz w:val="24"/>
          <w:szCs w:val="24"/>
        </w:rPr>
        <w:t>-</w:t>
      </w:r>
      <w:r w:rsidR="00EE380A">
        <w:fldChar w:fldCharType="begin"/>
      </w:r>
      <w:r w:rsidR="00EE380A">
        <w:instrText xml:space="preserve"> REF _Ref303669127 \r \h  \* MERGEFORMAT </w:instrText>
      </w:r>
      <w:r w:rsidR="00EE380A">
        <w:fldChar w:fldCharType="separate"/>
      </w:r>
      <w:r w:rsidR="00D7350A" w:rsidRPr="00D7350A">
        <w:rPr>
          <w:sz w:val="24"/>
          <w:szCs w:val="24"/>
        </w:rPr>
        <w:t>3.3.8.2</w:t>
      </w:r>
      <w:r w:rsidR="00EE380A">
        <w:fldChar w:fldCharType="end"/>
      </w:r>
      <w:r w:rsidR="00717F60" w:rsidRPr="002D7FEE">
        <w:rPr>
          <w:bCs w:val="0"/>
          <w:sz w:val="24"/>
          <w:szCs w:val="24"/>
        </w:rPr>
        <w:t>:</w:t>
      </w:r>
      <w:bookmarkEnd w:id="450"/>
      <w:bookmarkEnd w:id="451"/>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52" w:name="_Ref440279062"/>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52"/>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w:t>
      </w:r>
      <w:r w:rsidRPr="00F82225">
        <w:rPr>
          <w:sz w:val="24"/>
          <w:szCs w:val="24"/>
        </w:rPr>
        <w:lastRenderedPageBreak/>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_Ref440271993 \r \h  \* MERGEFORMAT </w:instrText>
      </w:r>
      <w:r w:rsidR="00EE380A">
        <w:fldChar w:fldCharType="separate"/>
      </w:r>
      <w:r w:rsidR="00D7350A" w:rsidRPr="00D7350A">
        <w:rPr>
          <w:sz w:val="24"/>
          <w:szCs w:val="24"/>
        </w:rPr>
        <w:t>5.11</w:t>
      </w:r>
      <w:r w:rsidR="00EE380A">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53"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_Ref440271964 \r \h  \* MERGEFORMAT </w:instrText>
      </w:r>
      <w:r w:rsidR="00EE380A">
        <w:fldChar w:fldCharType="separate"/>
      </w:r>
      <w:r w:rsidR="00D7350A" w:rsidRPr="00D7350A">
        <w:rPr>
          <w:sz w:val="24"/>
          <w:szCs w:val="24"/>
        </w:rPr>
        <w:t>5.1.3</w:t>
      </w:r>
      <w:r w:rsidR="00EE380A">
        <w:fldChar w:fldCharType="end"/>
      </w:r>
      <w:r w:rsidR="00A600E3" w:rsidRPr="002D7FEE">
        <w:rPr>
          <w:sz w:val="24"/>
          <w:szCs w:val="24"/>
        </w:rPr>
        <w:t>)</w:t>
      </w:r>
      <w:r w:rsidRPr="002D7FEE">
        <w:rPr>
          <w:sz w:val="24"/>
          <w:szCs w:val="24"/>
        </w:rPr>
        <w:t>;</w:t>
      </w:r>
      <w:bookmarkEnd w:id="453"/>
    </w:p>
    <w:p w:rsidR="009948B4" w:rsidRPr="002D7FEE" w:rsidRDefault="009C79CA" w:rsidP="001405FA">
      <w:pPr>
        <w:widowControl w:val="0"/>
        <w:numPr>
          <w:ilvl w:val="0"/>
          <w:numId w:val="46"/>
        </w:numPr>
        <w:tabs>
          <w:tab w:val="left" w:pos="1260"/>
        </w:tabs>
        <w:autoSpaceDE w:val="0"/>
        <w:spacing w:line="264" w:lineRule="auto"/>
        <w:ind w:left="1276"/>
        <w:rPr>
          <w:sz w:val="24"/>
          <w:szCs w:val="24"/>
        </w:rPr>
      </w:pPr>
      <w:r w:rsidRPr="009C79CA">
        <w:rPr>
          <w:sz w:val="24"/>
          <w:szCs w:val="24"/>
        </w:rPr>
        <w:t>Справку о цепочке собственников участника закупочной процедуры, включая бенефициаров (в том числе конечных)</w:t>
      </w:r>
      <w:r w:rsidR="009948B4" w:rsidRPr="009C79CA">
        <w:rPr>
          <w:sz w:val="24"/>
          <w:szCs w:val="24"/>
        </w:rPr>
        <w:t xml:space="preserve"> по форме и в соответствии</w:t>
      </w:r>
      <w:r w:rsidR="009948B4" w:rsidRPr="002D7FEE">
        <w:rPr>
          <w:sz w:val="24"/>
          <w:szCs w:val="24"/>
        </w:rPr>
        <w:t xml:space="preserve">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EE380A">
        <w:fldChar w:fldCharType="begin"/>
      </w:r>
      <w:r w:rsidR="00EE380A">
        <w:instrText xml:space="preserve"> REF _Ref440272035 \r \h  \* MERGEFORMAT </w:instrText>
      </w:r>
      <w:r w:rsidR="00EE380A">
        <w:fldChar w:fldCharType="separate"/>
      </w:r>
      <w:r w:rsidR="00D7350A" w:rsidRPr="00D7350A">
        <w:rPr>
          <w:sz w:val="24"/>
          <w:szCs w:val="24"/>
        </w:rPr>
        <w:t>5.12</w:t>
      </w:r>
      <w:r w:rsidR="00EE380A">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_Ref440272051 \r \h  \* MERGEFORMAT </w:instrText>
      </w:r>
      <w:r w:rsidR="00EE380A">
        <w:fldChar w:fldCharType="separate"/>
      </w:r>
      <w:r w:rsidR="00D7350A" w:rsidRPr="00D7350A">
        <w:rPr>
          <w:sz w:val="24"/>
          <w:szCs w:val="24"/>
        </w:rPr>
        <w:t>5.12</w:t>
      </w:r>
      <w:r w:rsidR="00D7350A">
        <w:t>.2.18</w:t>
      </w:r>
      <w:r w:rsidR="00EE380A">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2D7FEE">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54"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EE380A">
        <w:fldChar w:fldCharType="begin"/>
      </w:r>
      <w:r w:rsidR="00EE380A">
        <w:instrText xml:space="preserve"> REF _Ref440272119 \r \h  \* MERGEFORMAT </w:instrText>
      </w:r>
      <w:r w:rsidR="00EE380A">
        <w:fldChar w:fldCharType="separate"/>
      </w:r>
      <w:r w:rsidR="00D7350A" w:rsidRPr="00D7350A">
        <w:rPr>
          <w:sz w:val="24"/>
          <w:szCs w:val="24"/>
        </w:rPr>
        <w:t>5.7.1</w:t>
      </w:r>
      <w:r w:rsidR="00EE380A">
        <w:fldChar w:fldCharType="end"/>
      </w:r>
      <w:r w:rsidR="009948B4" w:rsidRPr="002D7FEE">
        <w:rPr>
          <w:sz w:val="24"/>
          <w:szCs w:val="24"/>
        </w:rPr>
        <w:t>)</w:t>
      </w:r>
      <w:r w:rsidR="00270DD6" w:rsidRPr="002D7FEE">
        <w:rPr>
          <w:sz w:val="24"/>
          <w:szCs w:val="24"/>
        </w:rPr>
        <w:t xml:space="preserve"> с приложением </w:t>
      </w:r>
      <w:r w:rsidR="00270DD6" w:rsidRPr="002D7FEE">
        <w:rPr>
          <w:bCs w:val="0"/>
          <w:sz w:val="24"/>
          <w:szCs w:val="24"/>
        </w:rPr>
        <w:t>файла копии Анкеты Участника запроса предложений, выполненного в формате MS Word</w:t>
      </w:r>
      <w:r w:rsidR="00F82225" w:rsidRPr="002D7FEE">
        <w:rPr>
          <w:sz w:val="24"/>
          <w:szCs w:val="24"/>
        </w:rPr>
        <w:t>;</w:t>
      </w:r>
      <w:bookmarkEnd w:id="454"/>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455" w:name="_Ref440371822"/>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D7350A">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7D7C50">
        <w:rPr>
          <w:sz w:val="24"/>
          <w:szCs w:val="24"/>
        </w:rPr>
        <w:t>;</w:t>
      </w:r>
      <w:bookmarkEnd w:id="455"/>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r w:rsidRPr="00E920E3">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w:t>
      </w:r>
      <w:r w:rsidRPr="00E920E3">
        <w:rPr>
          <w:sz w:val="24"/>
          <w:szCs w:val="24"/>
        </w:rPr>
        <w:lastRenderedPageBreak/>
        <w:t xml:space="preserve">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D7350A" w:rsidRPr="00D7350A">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D7350A">
        <w:t>4</w:t>
      </w:r>
      <w:r w:rsidR="00EE380A">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EE380A">
        <w:fldChar w:fldCharType="begin"/>
      </w:r>
      <w:r w:rsidR="00EE380A">
        <w:instrText xml:space="preserve"> REF _Ref303323780 \r \h  \* MERGEFORMAT </w:instrText>
      </w:r>
      <w:r w:rsidR="00EE380A">
        <w:fldChar w:fldCharType="separate"/>
      </w:r>
      <w:r w:rsidR="00D7350A" w:rsidRPr="00D7350A">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D7350A">
        <w:t>4</w:t>
      </w:r>
      <w:r w:rsidR="00EE380A">
        <w:fldChar w:fldCharType="end"/>
      </w:r>
      <w:r w:rsidRPr="00E920E3">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EE380A">
        <w:fldChar w:fldCharType="begin"/>
      </w:r>
      <w:r w:rsidR="00EE380A">
        <w:instrText xml:space="preserve"> REF _Ref449016908 \r \h  \* MERGEFORMAT </w:instrText>
      </w:r>
      <w:r w:rsidR="00EE380A">
        <w:fldChar w:fldCharType="separate"/>
      </w:r>
      <w:r w:rsidR="00D7350A" w:rsidRPr="00D7350A">
        <w:rPr>
          <w:sz w:val="24"/>
          <w:szCs w:val="24"/>
        </w:rPr>
        <w:t>5.8</w:t>
      </w:r>
      <w:r w:rsidR="00EE380A">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_Ref440881887 \r \h  \* MERGEFORMAT </w:instrText>
      </w:r>
      <w:r w:rsidR="00EE380A">
        <w:fldChar w:fldCharType="separate"/>
      </w:r>
      <w:r w:rsidR="00D7350A" w:rsidRPr="00D7350A">
        <w:rPr>
          <w:sz w:val="24"/>
          <w:szCs w:val="24"/>
        </w:rPr>
        <w:t>5.9</w:t>
      </w:r>
      <w:r w:rsidR="00EE380A">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_Ref440881894 \r \h  \* MERGEFORMAT </w:instrText>
      </w:r>
      <w:r w:rsidR="00EE380A">
        <w:fldChar w:fldCharType="separate"/>
      </w:r>
      <w:r w:rsidR="00D7350A" w:rsidRPr="00D7350A">
        <w:rPr>
          <w:sz w:val="24"/>
          <w:szCs w:val="24"/>
        </w:rPr>
        <w:t>5.10</w:t>
      </w:r>
      <w:r w:rsidR="00EE380A">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56"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EE380A">
        <w:fldChar w:fldCharType="begin"/>
      </w:r>
      <w:r w:rsidR="00EE380A">
        <w:instrText xml:space="preserve"> REF _Ref440272256 \r \h  \* MERGEFORMAT </w:instrText>
      </w:r>
      <w:r w:rsidR="00EE380A">
        <w:fldChar w:fldCharType="separate"/>
      </w:r>
      <w:r w:rsidR="00D7350A" w:rsidRPr="00D7350A">
        <w:rPr>
          <w:sz w:val="24"/>
          <w:szCs w:val="24"/>
        </w:rPr>
        <w:t>5.14</w:t>
      </w:r>
      <w:r w:rsidR="00EE380A">
        <w:fldChar w:fldCharType="end"/>
      </w:r>
      <w:r w:rsidRPr="005A3A93">
        <w:rPr>
          <w:sz w:val="24"/>
          <w:szCs w:val="24"/>
        </w:rPr>
        <w:t>)</w:t>
      </w:r>
      <w:r w:rsidR="006D05F2" w:rsidRPr="005A3A93">
        <w:rPr>
          <w:sz w:val="24"/>
          <w:szCs w:val="24"/>
        </w:rPr>
        <w:t>, либо документ, подтверждающий факт внесения Участником</w:t>
      </w:r>
      <w:r w:rsidR="006D05F2" w:rsidRPr="002D7FEE">
        <w:rPr>
          <w:sz w:val="24"/>
          <w:szCs w:val="24"/>
        </w:rPr>
        <w:t xml:space="preserve"> денежных средств в качестве обеспечения исполнения обязательств, связанных с участием в Запросе предложений и подачей Заявки</w:t>
      </w:r>
      <w:r w:rsidRPr="002D7FEE">
        <w:rPr>
          <w:sz w:val="24"/>
          <w:szCs w:val="24"/>
        </w:rPr>
        <w:t>;</w:t>
      </w:r>
      <w:bookmarkEnd w:id="456"/>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C55095">
        <w:fldChar w:fldCharType="begin"/>
      </w:r>
      <w:r w:rsidR="001248B1">
        <w:rPr>
          <w:sz w:val="24"/>
          <w:szCs w:val="24"/>
        </w:rPr>
        <w:instrText xml:space="preserve"> REF _Ref468195799 \r \h </w:instrText>
      </w:r>
      <w:r w:rsidR="00C55095">
        <w:fldChar w:fldCharType="separate"/>
      </w:r>
      <w:r w:rsidR="00D7350A">
        <w:rPr>
          <w:sz w:val="24"/>
          <w:szCs w:val="24"/>
        </w:rPr>
        <w:t>5.16</w:t>
      </w:r>
      <w:r w:rsidR="00C55095">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w:t>
      </w:r>
      <w:r w:rsidRPr="007D7C50">
        <w:rPr>
          <w:i/>
          <w:sz w:val="24"/>
          <w:szCs w:val="24"/>
        </w:rPr>
        <w:lastRenderedPageBreak/>
        <w:t xml:space="preserve">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(выписку </w:t>
      </w:r>
      <w:r w:rsidR="00BD40A3" w:rsidRPr="002D7FEE">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00BD40A3" w:rsidRPr="002D7FEE">
        <w:rPr>
          <w:sz w:val="24"/>
          <w:szCs w:val="24"/>
        </w:rPr>
        <w:lastRenderedPageBreak/>
        <w:t>документа;</w:t>
      </w:r>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EE380A">
        <w:fldChar w:fldCharType="begin"/>
      </w:r>
      <w:r w:rsidR="00EE380A">
        <w:instrText xml:space="preserve"> REF _Ref465675151 \r \h  \* MERGEFORMAT </w:instrText>
      </w:r>
      <w:r w:rsidR="00EE380A">
        <w:fldChar w:fldCharType="separate"/>
      </w:r>
      <w:r w:rsidR="00D7350A" w:rsidRPr="00D7350A">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w:t>
      </w:r>
      <w:r w:rsidR="00E437D6" w:rsidRPr="009F3986">
        <w:rPr>
          <w:sz w:val="24"/>
          <w:szCs w:val="24"/>
          <w:lang w:val="x-none"/>
        </w:rPr>
        <w:t>иные нарушения существенны</w:t>
      </w:r>
      <w:r w:rsidR="00E437D6" w:rsidRPr="009F3986">
        <w:rPr>
          <w:sz w:val="24"/>
          <w:szCs w:val="24"/>
        </w:rPr>
        <w:t xml:space="preserve">х </w:t>
      </w:r>
      <w:r w:rsidR="00E437D6" w:rsidRPr="009F3986">
        <w:rPr>
          <w:sz w:val="24"/>
          <w:szCs w:val="24"/>
          <w:lang w:val="x-none"/>
        </w:rPr>
        <w:t>условий заключенных договоров</w:t>
      </w:r>
      <w:r w:rsidR="00E437D6" w:rsidRPr="002D7FEE">
        <w:rPr>
          <w:sz w:val="24"/>
          <w:szCs w:val="24"/>
        </w:rPr>
        <w:t xml:space="preserve">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7" w:name="_Ref191386451"/>
      <w:bookmarkStart w:id="458" w:name="_Ref440271628"/>
      <w:bookmarkStart w:id="459" w:name="_Toc440361334"/>
      <w:bookmarkStart w:id="460" w:name="_Toc440376089"/>
      <w:bookmarkStart w:id="461" w:name="_Toc440376216"/>
      <w:bookmarkStart w:id="462" w:name="_Toc440382481"/>
      <w:bookmarkStart w:id="463" w:name="_Toc440447151"/>
      <w:bookmarkStart w:id="464" w:name="_Toc440620831"/>
      <w:bookmarkStart w:id="465" w:name="_Toc440631466"/>
      <w:bookmarkStart w:id="466" w:name="_Toc440875706"/>
      <w:bookmarkStart w:id="467" w:name="_Toc441131730"/>
      <w:bookmarkStart w:id="468" w:name="_Toc465865171"/>
      <w:bookmarkStart w:id="469" w:name="_Toc468975431"/>
      <w:bookmarkStart w:id="470" w:name="_Toc471830447"/>
      <w:bookmarkStart w:id="471" w:name="_Toc498589612"/>
      <w:r w:rsidRPr="00E71A48">
        <w:rPr>
          <w:szCs w:val="24"/>
        </w:rPr>
        <w:t xml:space="preserve">Привлечение </w:t>
      </w:r>
      <w:bookmarkEnd w:id="457"/>
      <w:bookmarkEnd w:id="458"/>
      <w:bookmarkEnd w:id="459"/>
      <w:bookmarkEnd w:id="460"/>
      <w:bookmarkEnd w:id="461"/>
      <w:bookmarkEnd w:id="462"/>
      <w:bookmarkEnd w:id="463"/>
      <w:r w:rsidR="00176B20">
        <w:rPr>
          <w:szCs w:val="24"/>
        </w:rPr>
        <w:t>субподрядчиков</w:t>
      </w:r>
      <w:bookmarkEnd w:id="464"/>
      <w:bookmarkEnd w:id="465"/>
      <w:bookmarkEnd w:id="466"/>
      <w:bookmarkEnd w:id="467"/>
      <w:bookmarkEnd w:id="468"/>
      <w:bookmarkEnd w:id="469"/>
      <w:bookmarkEnd w:id="470"/>
      <w:bookmarkEnd w:id="471"/>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2" w:name="_Ref191386461"/>
      <w:bookmarkStart w:id="473" w:name="_Toc440361335"/>
      <w:bookmarkStart w:id="474" w:name="_Toc440376090"/>
      <w:bookmarkStart w:id="475"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lastRenderedPageBreak/>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E380A">
        <w:fldChar w:fldCharType="begin"/>
      </w:r>
      <w:r w:rsidR="00EE380A">
        <w:instrText xml:space="preserve"> REF _Ref191386407 \r \h  \* MERGEFORMAT </w:instrText>
      </w:r>
      <w:r w:rsidR="00EE380A">
        <w:fldChar w:fldCharType="separate"/>
      </w:r>
      <w:r w:rsidR="00D7350A" w:rsidRPr="00D7350A">
        <w:rPr>
          <w:bCs w:val="0"/>
          <w:sz w:val="24"/>
          <w:szCs w:val="24"/>
        </w:rPr>
        <w:t>3.3.8</w:t>
      </w:r>
      <w:r w:rsidR="00EE380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6"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6"/>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C55095">
        <w:rPr>
          <w:bCs w:val="0"/>
          <w:sz w:val="24"/>
          <w:szCs w:val="24"/>
        </w:rPr>
        <w:fldChar w:fldCharType="begin"/>
      </w:r>
      <w:r w:rsidR="00D57D88">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D7350A">
        <w:rPr>
          <w:bCs w:val="0"/>
          <w:sz w:val="24"/>
          <w:szCs w:val="24"/>
        </w:rPr>
        <w:t>3.3.8.1</w:t>
      </w:r>
      <w:r w:rsidR="00C55095">
        <w:rPr>
          <w:bCs w:val="0"/>
          <w:sz w:val="24"/>
          <w:szCs w:val="24"/>
        </w:rPr>
        <w:fldChar w:fldCharType="end"/>
      </w:r>
      <w:r w:rsidRPr="00E71A48">
        <w:rPr>
          <w:bCs w:val="0"/>
          <w:sz w:val="24"/>
          <w:szCs w:val="24"/>
        </w:rPr>
        <w:t>;</w:t>
      </w:r>
    </w:p>
    <w:p w:rsidR="00D57D88" w:rsidRPr="00E71A48"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(п. </w:t>
      </w:r>
      <w:r w:rsidR="00EE380A">
        <w:fldChar w:fldCharType="begin"/>
      </w:r>
      <w:r w:rsidR="00EE380A">
        <w:instrText xml:space="preserve"> REF _Ref303669127 \r \h  \* MERGEFORMAT </w:instrText>
      </w:r>
      <w:r w:rsidR="00EE380A">
        <w:fldChar w:fldCharType="separate"/>
      </w:r>
      <w:r w:rsidR="00D7350A" w:rsidRPr="00D7350A">
        <w:rPr>
          <w:bCs w:val="0"/>
          <w:sz w:val="24"/>
          <w:szCs w:val="24"/>
        </w:rPr>
        <w:t>3.3.8.2</w:t>
      </w:r>
      <w:r w:rsidR="00EE380A">
        <w:fldChar w:fldCharType="end"/>
      </w:r>
      <w:r w:rsidRPr="002D7FEE">
        <w:rPr>
          <w:bCs w:val="0"/>
          <w:sz w:val="24"/>
          <w:szCs w:val="24"/>
        </w:rPr>
        <w:t>)</w:t>
      </w:r>
      <w:r w:rsidR="00306DE6" w:rsidRPr="002D7FEE">
        <w:rPr>
          <w:bCs w:val="0"/>
          <w:sz w:val="24"/>
          <w:szCs w:val="24"/>
        </w:rPr>
        <w:t xml:space="preserve">. </w:t>
      </w:r>
      <w:r w:rsidR="00306DE6" w:rsidRPr="001D2D34">
        <w:rPr>
          <w:bCs w:val="0"/>
          <w:sz w:val="24"/>
          <w:szCs w:val="24"/>
        </w:rPr>
        <w:t>Документы, указанные в</w:t>
      </w:r>
      <w:r w:rsidR="00306DE6" w:rsidRPr="002D7FEE">
        <w:rPr>
          <w:bCs w:val="0"/>
          <w:sz w:val="24"/>
          <w:szCs w:val="24"/>
        </w:rPr>
        <w:t xml:space="preserve"> п</w:t>
      </w:r>
      <w:r w:rsidR="001D2D34">
        <w:rPr>
          <w:bCs w:val="0"/>
          <w:sz w:val="24"/>
          <w:szCs w:val="24"/>
        </w:rPr>
        <w:t xml:space="preserve">. </w:t>
      </w:r>
      <w:r w:rsidR="00C55095">
        <w:fldChar w:fldCharType="begin"/>
      </w:r>
      <w:r w:rsidR="00123DC1">
        <w:instrText xml:space="preserve"> REF _Ref442189588 \r \h  \* MERGEFORMAT </w:instrText>
      </w:r>
      <w:r w:rsidR="00C55095">
        <w:fldChar w:fldCharType="separate"/>
      </w:r>
      <w:r w:rsidR="00D7350A" w:rsidRPr="00D7350A">
        <w:rPr>
          <w:sz w:val="24"/>
          <w:szCs w:val="24"/>
        </w:rPr>
        <w:t>ф)</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D7350A" w:rsidRPr="00D7350A">
        <w:rPr>
          <w:sz w:val="24"/>
          <w:szCs w:val="24"/>
        </w:rPr>
        <w:t>3.3.8.3</w:t>
      </w:r>
      <w:r w:rsidR="00EE380A">
        <w:fldChar w:fldCharType="end"/>
      </w:r>
      <w:r w:rsidR="00306DE6" w:rsidRPr="002D7FEE">
        <w:rPr>
          <w:sz w:val="24"/>
          <w:szCs w:val="24"/>
        </w:rPr>
        <w:t>, подаются основным Участником</w:t>
      </w:r>
      <w:r w:rsidR="002037C3" w:rsidRPr="002D7FEE">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55095">
        <w:rPr>
          <w:bCs w:val="0"/>
          <w:sz w:val="24"/>
          <w:szCs w:val="24"/>
        </w:rPr>
        <w:fldChar w:fldCharType="begin"/>
      </w:r>
      <w:r w:rsidR="00362EA4">
        <w:rPr>
          <w:bCs w:val="0"/>
          <w:sz w:val="24"/>
          <w:szCs w:val="24"/>
        </w:rPr>
        <w:instrText xml:space="preserve"> REF _Ref440272510 \r \h </w:instrText>
      </w:r>
      <w:r w:rsidR="00C55095">
        <w:rPr>
          <w:bCs w:val="0"/>
          <w:sz w:val="24"/>
          <w:szCs w:val="24"/>
        </w:rPr>
      </w:r>
      <w:r w:rsidR="00C55095">
        <w:rPr>
          <w:bCs w:val="0"/>
          <w:sz w:val="24"/>
          <w:szCs w:val="24"/>
        </w:rPr>
        <w:fldChar w:fldCharType="separate"/>
      </w:r>
      <w:r w:rsidR="00D7350A">
        <w:rPr>
          <w:bCs w:val="0"/>
          <w:sz w:val="24"/>
          <w:szCs w:val="24"/>
        </w:rPr>
        <w:t>5.17</w:t>
      </w:r>
      <w:r w:rsidR="00C5509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7" w:name="_Toc440382482"/>
      <w:bookmarkStart w:id="478" w:name="_Toc440447152"/>
      <w:bookmarkStart w:id="479" w:name="_Toc440620832"/>
      <w:bookmarkStart w:id="480" w:name="_Toc440631467"/>
      <w:bookmarkStart w:id="481" w:name="_Toc440875707"/>
      <w:bookmarkStart w:id="482" w:name="_Ref440876618"/>
      <w:bookmarkStart w:id="483" w:name="_Ref440876703"/>
      <w:bookmarkStart w:id="484" w:name="_Toc441131731"/>
      <w:bookmarkStart w:id="485" w:name="_Toc465865172"/>
      <w:bookmarkStart w:id="486" w:name="_Toc468975432"/>
      <w:bookmarkStart w:id="487" w:name="_Toc471830448"/>
      <w:bookmarkStart w:id="488" w:name="_Toc49858961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2"/>
      <w:bookmarkEnd w:id="473"/>
      <w:bookmarkEnd w:id="474"/>
      <w:bookmarkEnd w:id="475"/>
      <w:bookmarkEnd w:id="477"/>
      <w:bookmarkEnd w:id="478"/>
      <w:bookmarkEnd w:id="479"/>
      <w:bookmarkEnd w:id="480"/>
      <w:bookmarkEnd w:id="481"/>
      <w:bookmarkEnd w:id="482"/>
      <w:bookmarkEnd w:id="483"/>
      <w:bookmarkEnd w:id="484"/>
      <w:bookmarkEnd w:id="485"/>
      <w:bookmarkEnd w:id="486"/>
      <w:bookmarkEnd w:id="487"/>
      <w:bookmarkEnd w:id="488"/>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E380A">
        <w:fldChar w:fldCharType="begin"/>
      </w:r>
      <w:r w:rsidR="00EE380A">
        <w:instrText xml:space="preserve"> REF _Ref191386482 \r \h  \* MERGEFORMAT </w:instrText>
      </w:r>
      <w:r w:rsidR="00EE380A">
        <w:fldChar w:fldCharType="separate"/>
      </w:r>
      <w:r w:rsidR="00D7350A" w:rsidRPr="00D7350A">
        <w:rPr>
          <w:bCs w:val="0"/>
          <w:sz w:val="24"/>
          <w:szCs w:val="24"/>
        </w:rPr>
        <w:t>3.3.8.1</w:t>
      </w:r>
      <w:r w:rsidR="00EE380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lastRenderedPageBreak/>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E380A">
        <w:fldChar w:fldCharType="begin"/>
      </w:r>
      <w:r w:rsidR="00EE380A">
        <w:instrText xml:space="preserve"> REF _Ref191386407 \r \h  \* MERGEFORMAT </w:instrText>
      </w:r>
      <w:r w:rsidR="00EE380A">
        <w:fldChar w:fldCharType="separate"/>
      </w:r>
      <w:r w:rsidR="00D7350A" w:rsidRPr="00D7350A">
        <w:rPr>
          <w:bCs w:val="0"/>
          <w:sz w:val="24"/>
          <w:szCs w:val="24"/>
        </w:rPr>
        <w:t>3.3.8</w:t>
      </w:r>
      <w:r w:rsidR="00EE380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55095">
        <w:rPr>
          <w:bCs w:val="0"/>
          <w:sz w:val="24"/>
          <w:szCs w:val="24"/>
        </w:rPr>
        <w:fldChar w:fldCharType="begin"/>
      </w:r>
      <w:r w:rsidR="001248B1">
        <w:rPr>
          <w:bCs w:val="0"/>
          <w:sz w:val="24"/>
          <w:szCs w:val="24"/>
        </w:rPr>
        <w:instrText xml:space="preserve"> REF _Ref303669127 \r \h </w:instrText>
      </w:r>
      <w:r w:rsidR="00C55095">
        <w:rPr>
          <w:bCs w:val="0"/>
          <w:sz w:val="24"/>
          <w:szCs w:val="24"/>
        </w:rPr>
      </w:r>
      <w:r w:rsidR="00C55095">
        <w:rPr>
          <w:bCs w:val="0"/>
          <w:sz w:val="24"/>
          <w:szCs w:val="24"/>
        </w:rPr>
        <w:fldChar w:fldCharType="separate"/>
      </w:r>
      <w:r w:rsidR="00D7350A">
        <w:rPr>
          <w:bCs w:val="0"/>
          <w:sz w:val="24"/>
          <w:szCs w:val="24"/>
        </w:rPr>
        <w:t>3.3.8.2</w:t>
      </w:r>
      <w:r w:rsidR="00C5509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8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1"/>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fldChar w:fldCharType="begin"/>
      </w:r>
      <w:r w:rsidR="00EE380A">
        <w:instrText xml:space="preserve"> REF _Ref307563248 \r \h  \* MERGEFORMAT </w:instrText>
      </w:r>
      <w:r w:rsidR="00EE380A">
        <w:fldChar w:fldCharType="separate"/>
      </w:r>
      <w:r w:rsidR="00D7350A" w:rsidRPr="00D7350A">
        <w:rPr>
          <w:bCs w:val="0"/>
          <w:sz w:val="24"/>
          <w:szCs w:val="24"/>
          <w:lang w:val="en-US"/>
        </w:rPr>
        <w:t>a</w:t>
      </w:r>
      <w:r w:rsidR="00D7350A" w:rsidRPr="00D7350A">
        <w:rPr>
          <w:bCs w:val="0"/>
          <w:sz w:val="24"/>
          <w:szCs w:val="24"/>
        </w:rPr>
        <w:t>)</w:t>
      </w:r>
      <w:r w:rsidR="00EE380A">
        <w:fldChar w:fldCharType="end"/>
      </w:r>
      <w:r w:rsidRPr="00E71A48">
        <w:rPr>
          <w:bCs w:val="0"/>
          <w:sz w:val="24"/>
          <w:szCs w:val="24"/>
        </w:rPr>
        <w:t xml:space="preserve">- </w:t>
      </w:r>
      <w:r w:rsidR="00EE380A">
        <w:fldChar w:fldCharType="begin"/>
      </w:r>
      <w:r w:rsidR="00EE380A">
        <w:instrText xml:space="preserve"> REF _Ref307563262 \r \h  \* MERGEFORMAT </w:instrText>
      </w:r>
      <w:r w:rsidR="00EE380A">
        <w:fldChar w:fldCharType="separate"/>
      </w:r>
      <w:r w:rsidR="00D7350A" w:rsidRPr="00D7350A">
        <w:rPr>
          <w:bCs w:val="0"/>
          <w:sz w:val="24"/>
          <w:szCs w:val="24"/>
          <w:lang w:val="en-US"/>
        </w:rPr>
        <w:t>g</w:t>
      </w:r>
      <w:r w:rsidR="00D7350A" w:rsidRPr="00D7350A">
        <w:rPr>
          <w:bCs w:val="0"/>
          <w:sz w:val="24"/>
          <w:szCs w:val="24"/>
        </w:rPr>
        <w:t>)</w:t>
      </w:r>
      <w:r w:rsidR="00EE380A">
        <w:fldChar w:fldCharType="end"/>
      </w:r>
      <w:r w:rsidRPr="00E71A48">
        <w:rPr>
          <w:bCs w:val="0"/>
          <w:sz w:val="24"/>
          <w:szCs w:val="24"/>
        </w:rPr>
        <w:t xml:space="preserve">п. </w:t>
      </w:r>
      <w:r w:rsidR="00EE380A">
        <w:fldChar w:fldCharType="begin"/>
      </w:r>
      <w:r w:rsidR="00EE380A">
        <w:instrText xml:space="preserve"> REF _Ref306032591 \r \h  \* MERGEFORMAT </w:instrText>
      </w:r>
      <w:r w:rsidR="00EE380A">
        <w:fldChar w:fldCharType="separate"/>
      </w:r>
      <w:r w:rsidR="00D7350A" w:rsidRPr="00D7350A">
        <w:rPr>
          <w:bCs w:val="0"/>
          <w:sz w:val="24"/>
          <w:szCs w:val="24"/>
        </w:rPr>
        <w:t>3.3.10.4</w:t>
      </w:r>
      <w:r w:rsidR="00EE380A">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2"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2"/>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w:t>
      </w:r>
      <w:r w:rsidR="00717F60" w:rsidRPr="00D52133">
        <w:rPr>
          <w:bCs w:val="0"/>
          <w:sz w:val="24"/>
          <w:szCs w:val="24"/>
        </w:rPr>
        <w:lastRenderedPageBreak/>
        <w:t xml:space="preserve">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EE380A">
        <w:fldChar w:fldCharType="begin"/>
      </w:r>
      <w:r w:rsidR="00EE380A">
        <w:instrText xml:space="preserve"> REF _Ref303669127 \r \h  \* MERGEFORMAT </w:instrText>
      </w:r>
      <w:r w:rsidR="00EE380A">
        <w:fldChar w:fldCharType="separate"/>
      </w:r>
      <w:r w:rsidR="00D7350A" w:rsidRPr="00D7350A">
        <w:rPr>
          <w:bCs w:val="0"/>
          <w:sz w:val="24"/>
          <w:szCs w:val="24"/>
        </w:rPr>
        <w:t>3.3.8.2</w:t>
      </w:r>
      <w:r w:rsidR="00EE380A">
        <w:fldChar w:fldCharType="end"/>
      </w:r>
      <w:r w:rsidR="00717F60" w:rsidRPr="002D7FEE">
        <w:rPr>
          <w:bCs w:val="0"/>
          <w:sz w:val="24"/>
          <w:szCs w:val="24"/>
        </w:rPr>
        <w:t>)</w:t>
      </w:r>
      <w:r w:rsidR="00306DE6" w:rsidRPr="002D7FEE">
        <w:rPr>
          <w:bCs w:val="0"/>
          <w:sz w:val="24"/>
          <w:szCs w:val="24"/>
        </w:rPr>
        <w:t>. Документы, указанные в п</w:t>
      </w:r>
      <w:r w:rsidR="00306DE6"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D7350A" w:rsidRPr="00D7350A">
        <w:rPr>
          <w:sz w:val="24"/>
          <w:szCs w:val="24"/>
        </w:rPr>
        <w:t>ф)</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D7350A" w:rsidRPr="00D7350A">
        <w:rPr>
          <w:sz w:val="24"/>
          <w:szCs w:val="24"/>
        </w:rPr>
        <w:t>3.3.8.3</w:t>
      </w:r>
      <w:r w:rsidR="00EE380A">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55095">
        <w:rPr>
          <w:bCs w:val="0"/>
          <w:sz w:val="24"/>
          <w:szCs w:val="24"/>
        </w:rPr>
        <w:fldChar w:fldCharType="begin"/>
      </w:r>
      <w:r w:rsidR="00D50E8D">
        <w:rPr>
          <w:bCs w:val="0"/>
          <w:sz w:val="24"/>
          <w:szCs w:val="24"/>
        </w:rPr>
        <w:instrText xml:space="preserve"> REF _Ref440376324 \r \h </w:instrText>
      </w:r>
      <w:r w:rsidR="00C55095">
        <w:rPr>
          <w:bCs w:val="0"/>
          <w:sz w:val="24"/>
          <w:szCs w:val="24"/>
        </w:rPr>
      </w:r>
      <w:r w:rsidR="00C55095">
        <w:rPr>
          <w:bCs w:val="0"/>
          <w:sz w:val="24"/>
          <w:szCs w:val="24"/>
        </w:rPr>
        <w:fldChar w:fldCharType="separate"/>
      </w:r>
      <w:r w:rsidR="00D7350A">
        <w:rPr>
          <w:bCs w:val="0"/>
          <w:sz w:val="24"/>
          <w:szCs w:val="24"/>
        </w:rPr>
        <w:t>5.18</w:t>
      </w:r>
      <w:r w:rsidR="00C5509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C55095">
        <w:rPr>
          <w:bCs w:val="0"/>
          <w:sz w:val="24"/>
          <w:szCs w:val="24"/>
        </w:rPr>
        <w:fldChar w:fldCharType="begin"/>
      </w:r>
      <w:r w:rsidR="000F4365">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D7350A">
        <w:rPr>
          <w:bCs w:val="0"/>
          <w:sz w:val="24"/>
          <w:szCs w:val="24"/>
        </w:rPr>
        <w:t>3.3.8.1</w:t>
      </w:r>
      <w:r w:rsidR="00C5509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3" w:name="_Ref306114966"/>
      <w:bookmarkStart w:id="494" w:name="_Toc440361336"/>
      <w:bookmarkStart w:id="495" w:name="_Toc440376091"/>
      <w:bookmarkStart w:id="496" w:name="_Toc440376218"/>
      <w:bookmarkStart w:id="497" w:name="_Toc440382483"/>
      <w:bookmarkStart w:id="498" w:name="_Toc440447153"/>
      <w:bookmarkStart w:id="499" w:name="_Toc440620833"/>
      <w:bookmarkStart w:id="500" w:name="_Toc440631468"/>
      <w:bookmarkStart w:id="501" w:name="_Toc440875708"/>
      <w:bookmarkStart w:id="502" w:name="_Toc441131732"/>
      <w:bookmarkStart w:id="503" w:name="_Toc465865173"/>
      <w:bookmarkStart w:id="504" w:name="_Toc468975433"/>
      <w:bookmarkStart w:id="505" w:name="_Toc471830449"/>
      <w:bookmarkStart w:id="506" w:name="_Toc498589614"/>
      <w:r w:rsidRPr="00E71A48">
        <w:rPr>
          <w:szCs w:val="24"/>
        </w:rPr>
        <w:t>Разъяснение Документации по запросу предложений</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EE380A">
        <w:fldChar w:fldCharType="begin"/>
      </w:r>
      <w:r w:rsidR="00EE380A">
        <w:instrText xml:space="preserve"> REF _Ref440969856 \r \h  \* MERGEFORMAT </w:instrText>
      </w:r>
      <w:r w:rsidR="00EE380A">
        <w:fldChar w:fldCharType="separate"/>
      </w:r>
      <w:r w:rsidR="00D7350A" w:rsidRPr="00D7350A">
        <w:rPr>
          <w:bCs w:val="0"/>
          <w:iCs/>
          <w:sz w:val="24"/>
          <w:szCs w:val="24"/>
        </w:rPr>
        <w:t>3.3.12</w:t>
      </w:r>
      <w:r w:rsidR="00EE380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E380A">
        <w:fldChar w:fldCharType="begin"/>
      </w:r>
      <w:r w:rsidR="00EE380A">
        <w:instrText xml:space="preserve"> REF _Ref440289401 \r \h  \* MERGEFORMAT </w:instrText>
      </w:r>
      <w:r w:rsidR="00EE380A">
        <w:fldChar w:fldCharType="separate"/>
      </w:r>
      <w:r w:rsidR="00D7350A" w:rsidRPr="00D7350A">
        <w:rPr>
          <w:bCs w:val="0"/>
          <w:iCs/>
          <w:sz w:val="24"/>
          <w:szCs w:val="24"/>
        </w:rPr>
        <w:t>3.3.13</w:t>
      </w:r>
      <w:r w:rsidR="00EE380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7" w:name="_Toc440361337"/>
      <w:bookmarkStart w:id="508" w:name="_Toc440376092"/>
      <w:bookmarkStart w:id="509" w:name="_Toc440376219"/>
      <w:bookmarkStart w:id="510" w:name="_Toc440382484"/>
      <w:bookmarkStart w:id="511" w:name="_Toc440447154"/>
      <w:bookmarkStart w:id="512" w:name="_Toc440620834"/>
      <w:bookmarkStart w:id="513" w:name="_Toc440631469"/>
      <w:bookmarkStart w:id="514" w:name="_Toc440875709"/>
      <w:bookmarkStart w:id="515" w:name="_Ref440969856"/>
      <w:bookmarkStart w:id="516" w:name="_Toc441131733"/>
      <w:bookmarkStart w:id="517" w:name="_Toc465865174"/>
      <w:bookmarkStart w:id="518" w:name="_Toc468975434"/>
      <w:bookmarkStart w:id="519" w:name="_Toc471830450"/>
      <w:bookmarkStart w:id="520" w:name="_Toc498589615"/>
      <w:r w:rsidRPr="00E71A48">
        <w:rPr>
          <w:szCs w:val="24"/>
        </w:rPr>
        <w:t>Внесение изменений в Документацию по запросу предложений.</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lastRenderedPageBreak/>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1" w:name="_Ref440289401"/>
      <w:bookmarkStart w:id="522" w:name="_Toc440361338"/>
      <w:bookmarkStart w:id="523" w:name="_Toc440376093"/>
      <w:bookmarkStart w:id="524" w:name="_Toc440376220"/>
      <w:bookmarkStart w:id="525" w:name="_Toc440382485"/>
      <w:bookmarkStart w:id="526" w:name="_Toc440447155"/>
      <w:bookmarkStart w:id="527" w:name="_Toc440620835"/>
      <w:bookmarkStart w:id="528" w:name="_Toc440631470"/>
      <w:bookmarkStart w:id="529" w:name="_Toc440875710"/>
      <w:bookmarkStart w:id="530" w:name="_Toc441131734"/>
      <w:bookmarkStart w:id="531" w:name="_Toc465865175"/>
      <w:bookmarkStart w:id="532" w:name="_Toc468975435"/>
      <w:bookmarkStart w:id="533" w:name="_Toc471830451"/>
      <w:bookmarkStart w:id="534" w:name="_Toc498589616"/>
      <w:r w:rsidRPr="00E71A48">
        <w:rPr>
          <w:szCs w:val="24"/>
        </w:rPr>
        <w:t>Продление срока окончания приема Заявок</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5" w:name="_Ref191386249"/>
    </w:p>
    <w:p w:rsidR="00AC1995" w:rsidRPr="00E71A48" w:rsidRDefault="00AC1995" w:rsidP="00E71A48">
      <w:pPr>
        <w:pStyle w:val="3"/>
        <w:spacing w:line="264" w:lineRule="auto"/>
        <w:rPr>
          <w:szCs w:val="24"/>
          <w:lang w:eastAsia="ru-RU"/>
        </w:rPr>
      </w:pPr>
      <w:bookmarkStart w:id="536" w:name="_Toc299701566"/>
      <w:bookmarkStart w:id="537" w:name="_Ref306176386"/>
      <w:bookmarkStart w:id="538" w:name="_Ref440285128"/>
      <w:bookmarkStart w:id="539" w:name="_Toc440361339"/>
      <w:bookmarkStart w:id="540" w:name="_Toc440376094"/>
      <w:bookmarkStart w:id="541" w:name="_Toc440376221"/>
      <w:bookmarkStart w:id="542" w:name="_Toc440382486"/>
      <w:bookmarkStart w:id="543" w:name="_Toc440447156"/>
      <w:bookmarkStart w:id="544" w:name="_Toc440620836"/>
      <w:bookmarkStart w:id="545" w:name="_Toc440631471"/>
      <w:bookmarkStart w:id="546" w:name="_Toc440875711"/>
      <w:bookmarkStart w:id="547" w:name="_Toc441131735"/>
      <w:bookmarkStart w:id="548" w:name="_Toc465865176"/>
      <w:bookmarkStart w:id="549" w:name="_Toc468975436"/>
      <w:bookmarkStart w:id="550" w:name="_Toc471830452"/>
      <w:bookmarkStart w:id="551" w:name="_Toc498589617"/>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4816F5" w:rsidRPr="002D7FEE">
        <w:rPr>
          <w:bCs w:val="0"/>
          <w:sz w:val="24"/>
          <w:szCs w:val="24"/>
        </w:rPr>
        <w:t xml:space="preserve"> 3</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fldChar w:fldCharType="begin"/>
      </w:r>
      <w:r w:rsidR="00EE380A">
        <w:instrText xml:space="preserve"> REF _Ref467168844 \r \h  \* MERGEFORMAT </w:instrText>
      </w:r>
      <w:r w:rsidR="00EE380A">
        <w:fldChar w:fldCharType="separate"/>
      </w:r>
      <w:r w:rsidR="00D7350A" w:rsidRPr="00D7350A">
        <w:rPr>
          <w:sz w:val="24"/>
          <w:szCs w:val="24"/>
        </w:rPr>
        <w:t>3.3.14.3</w:t>
      </w:r>
      <w:r w:rsidR="00EE380A">
        <w:fldChar w:fldCharType="end"/>
      </w:r>
      <w:r w:rsidRPr="002D7FEE">
        <w:rPr>
          <w:sz w:val="24"/>
          <w:szCs w:val="24"/>
        </w:rPr>
        <w:t xml:space="preserve">) или путем внесения денежных средств на расчетный счет Заказчика (п. </w:t>
      </w:r>
      <w:r w:rsidR="00EE380A">
        <w:fldChar w:fldCharType="begin"/>
      </w:r>
      <w:r w:rsidR="00EE380A">
        <w:instrText xml:space="preserve"> REF _Ref442263553 \r \h  \* MERGEFORMAT </w:instrText>
      </w:r>
      <w:r w:rsidR="00EE380A">
        <w:fldChar w:fldCharType="separate"/>
      </w:r>
      <w:r w:rsidR="00D7350A" w:rsidRPr="00D7350A">
        <w:rPr>
          <w:sz w:val="24"/>
          <w:szCs w:val="24"/>
        </w:rPr>
        <w:t>3.3.14.4</w:t>
      </w:r>
      <w:r w:rsidR="00EE380A">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2" w:name="_Ref467168844"/>
      <w:r w:rsidRPr="002D7FEE">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2"/>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3"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53"/>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EE380A">
        <w:fldChar w:fldCharType="begin"/>
      </w:r>
      <w:r w:rsidR="00EE380A">
        <w:instrText xml:space="preserve"> REF _Ref440272678 \r \h  \* MERGEFORMAT </w:instrText>
      </w:r>
      <w:r w:rsidR="00EE380A">
        <w:fldChar w:fldCharType="separate"/>
      </w:r>
      <w:r w:rsidR="00D7350A" w:rsidRPr="00D7350A">
        <w:rPr>
          <w:sz w:val="24"/>
          <w:szCs w:val="24"/>
          <w:lang w:eastAsia="ru-RU"/>
        </w:rPr>
        <w:t>5.14</w:t>
      </w:r>
      <w:r w:rsidR="00EE380A">
        <w:fldChar w:fldCharType="end"/>
      </w:r>
      <w:r w:rsidR="003C2207" w:rsidRPr="002D7FEE">
        <w:rPr>
          <w:sz w:val="24"/>
          <w:szCs w:val="24"/>
        </w:rPr>
        <w:t>)</w:t>
      </w:r>
      <w:r w:rsidR="000A6857"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54" w:name="_Ref307586570"/>
      <w:r w:rsidRPr="002D7FEE">
        <w:rPr>
          <w:sz w:val="24"/>
          <w:szCs w:val="24"/>
        </w:rPr>
        <w:t>В соглашении о неустойке должно быть указано</w:t>
      </w:r>
      <w:bookmarkStart w:id="555" w:name="_Ref305753174"/>
      <w:r w:rsidRPr="002D7FEE">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D7FEE">
        <w:rPr>
          <w:sz w:val="24"/>
          <w:szCs w:val="24"/>
        </w:rPr>
        <w:t>запросе предложений</w:t>
      </w:r>
      <w:r w:rsidRPr="002D7FEE">
        <w:rPr>
          <w:sz w:val="24"/>
          <w:szCs w:val="24"/>
        </w:rPr>
        <w:t>:</w:t>
      </w:r>
      <w:bookmarkEnd w:id="554"/>
      <w:bookmarkEnd w:id="555"/>
    </w:p>
    <w:p w:rsidR="00932C0A" w:rsidRPr="002D7FEE"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изменения Заявки</w:t>
      </w:r>
      <w:r w:rsidR="00932C0A" w:rsidRPr="002D7FEE">
        <w:rPr>
          <w:bCs w:val="0"/>
          <w:sz w:val="24"/>
          <w:szCs w:val="24"/>
        </w:rPr>
        <w:t>, в том числе в процессе проведения переторжки, в течение срока ее действия (п.</w:t>
      </w:r>
      <w:r w:rsidR="00EE380A">
        <w:fldChar w:fldCharType="begin"/>
      </w:r>
      <w:r w:rsidR="00EE380A">
        <w:instrText xml:space="preserve"> REF _Ref306008743 \r \h  \* MERGEFORMAT </w:instrText>
      </w:r>
      <w:r w:rsidR="00EE380A">
        <w:fldChar w:fldCharType="separate"/>
      </w:r>
      <w:r w:rsidR="00D7350A" w:rsidRPr="00D7350A">
        <w:rPr>
          <w:bCs w:val="0"/>
          <w:sz w:val="24"/>
          <w:szCs w:val="24"/>
        </w:rPr>
        <w:t>3.3.4</w:t>
      </w:r>
      <w:r w:rsidR="00EE380A">
        <w:fldChar w:fldCharType="end"/>
      </w:r>
      <w:r w:rsidR="00932C0A" w:rsidRPr="002D7FEE">
        <w:rPr>
          <w:bCs w:val="0"/>
          <w:sz w:val="24"/>
          <w:szCs w:val="24"/>
        </w:rPr>
        <w:t xml:space="preserve">) после истечения срока окончания подачи заявок (п. </w:t>
      </w:r>
      <w:r w:rsidR="00EE380A">
        <w:fldChar w:fldCharType="begin"/>
      </w:r>
      <w:r w:rsidR="00EE380A">
        <w:instrText xml:space="preserve"> REF _Ref440289953 \r \h  \* MERGEFORMAT </w:instrText>
      </w:r>
      <w:r w:rsidR="00EE380A">
        <w:fldChar w:fldCharType="separate"/>
      </w:r>
      <w:r w:rsidR="00D7350A" w:rsidRPr="00D7350A">
        <w:rPr>
          <w:bCs w:val="0"/>
          <w:sz w:val="24"/>
          <w:szCs w:val="24"/>
        </w:rPr>
        <w:t>3.4.1.3</w:t>
      </w:r>
      <w:r w:rsidR="00EE380A">
        <w:fldChar w:fldCharType="end"/>
      </w:r>
      <w:r w:rsidR="00932C0A" w:rsidRPr="002D7FEE">
        <w:rPr>
          <w:bCs w:val="0"/>
          <w:sz w:val="24"/>
          <w:szCs w:val="24"/>
        </w:rPr>
        <w:t>);</w:t>
      </w:r>
    </w:p>
    <w:p w:rsidR="00932C0A" w:rsidRPr="002D7FE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предоставления недостоверных сведений или искажения информации</w:t>
      </w:r>
      <w:r w:rsidR="004B3E68" w:rsidRPr="002D7FEE">
        <w:rPr>
          <w:bCs w:val="0"/>
          <w:sz w:val="24"/>
          <w:szCs w:val="24"/>
        </w:rPr>
        <w:t>, предоставлени</w:t>
      </w:r>
      <w:r w:rsidR="00E63ECD" w:rsidRPr="002D7FEE">
        <w:rPr>
          <w:bCs w:val="0"/>
          <w:sz w:val="24"/>
          <w:szCs w:val="24"/>
        </w:rPr>
        <w:t>я</w:t>
      </w:r>
      <w:r w:rsidR="00F620A0" w:rsidRPr="002D7FEE">
        <w:rPr>
          <w:bCs w:val="0"/>
          <w:sz w:val="24"/>
          <w:szCs w:val="24"/>
        </w:rPr>
        <w:t xml:space="preserve"> </w:t>
      </w:r>
      <w:r w:rsidR="004B3E68" w:rsidRPr="002D7FEE">
        <w:rPr>
          <w:bCs w:val="0"/>
          <w:sz w:val="24"/>
          <w:szCs w:val="24"/>
        </w:rPr>
        <w:t xml:space="preserve">фальсифицированных </w:t>
      </w:r>
      <w:r w:rsidR="00F620A0" w:rsidRPr="002D7FEE">
        <w:rPr>
          <w:bCs w:val="0"/>
          <w:sz w:val="24"/>
          <w:szCs w:val="24"/>
        </w:rPr>
        <w:t xml:space="preserve">документов, </w:t>
      </w:r>
      <w:r w:rsidRPr="002D7FEE">
        <w:rPr>
          <w:bCs w:val="0"/>
          <w:sz w:val="24"/>
          <w:szCs w:val="24"/>
        </w:rPr>
        <w:t xml:space="preserve">приведенных в составе </w:t>
      </w:r>
      <w:r w:rsidR="004B5EB3" w:rsidRPr="002D7FEE">
        <w:rPr>
          <w:bCs w:val="0"/>
          <w:sz w:val="24"/>
          <w:szCs w:val="24"/>
        </w:rPr>
        <w:t>Заявк</w:t>
      </w:r>
      <w:r w:rsidRPr="002D7FEE">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 xml:space="preserve">отказа </w:t>
      </w:r>
      <w:r w:rsidR="009C744E" w:rsidRPr="002D7FEE">
        <w:rPr>
          <w:bCs w:val="0"/>
          <w:sz w:val="24"/>
          <w:szCs w:val="24"/>
        </w:rPr>
        <w:t>Участник</w:t>
      </w:r>
      <w:r w:rsidR="004C5164" w:rsidRPr="002D7FEE">
        <w:rPr>
          <w:bCs w:val="0"/>
          <w:sz w:val="24"/>
          <w:szCs w:val="24"/>
        </w:rPr>
        <w:t xml:space="preserve">а </w:t>
      </w:r>
      <w:r w:rsidR="007D07A7" w:rsidRPr="002D7FEE">
        <w:rPr>
          <w:bCs w:val="0"/>
          <w:sz w:val="24"/>
          <w:szCs w:val="24"/>
        </w:rPr>
        <w:t xml:space="preserve">запроса </w:t>
      </w:r>
      <w:r w:rsidR="00D536DC" w:rsidRPr="002D7FEE">
        <w:rPr>
          <w:bCs w:val="0"/>
          <w:sz w:val="24"/>
          <w:szCs w:val="24"/>
        </w:rPr>
        <w:t>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 лучшей,</w:t>
      </w:r>
      <w:r w:rsidR="00D536DC" w:rsidRPr="002D7FEE">
        <w:rPr>
          <w:bCs w:val="0"/>
          <w:sz w:val="24"/>
          <w:szCs w:val="24"/>
        </w:rPr>
        <w:t xml:space="preserve"> </w:t>
      </w:r>
      <w:r w:rsidRPr="002D7FEE">
        <w:rPr>
          <w:bCs w:val="0"/>
          <w:sz w:val="24"/>
          <w:szCs w:val="24"/>
        </w:rPr>
        <w:t xml:space="preserve">либо </w:t>
      </w:r>
      <w:r w:rsidR="009C744E" w:rsidRPr="002D7FEE">
        <w:rPr>
          <w:bCs w:val="0"/>
          <w:sz w:val="24"/>
          <w:szCs w:val="24"/>
        </w:rPr>
        <w:t>Участник</w:t>
      </w:r>
      <w:r w:rsidRPr="002D7FEE">
        <w:rPr>
          <w:bCs w:val="0"/>
          <w:sz w:val="24"/>
          <w:szCs w:val="24"/>
        </w:rPr>
        <w:t xml:space="preserve">а </w:t>
      </w:r>
      <w:r w:rsidR="00D536DC" w:rsidRPr="002D7FEE">
        <w:rPr>
          <w:bCs w:val="0"/>
          <w:sz w:val="24"/>
          <w:szCs w:val="24"/>
        </w:rPr>
        <w:t>запроса предложений</w:t>
      </w:r>
      <w:r w:rsidRPr="002D7FEE">
        <w:rPr>
          <w:bCs w:val="0"/>
          <w:sz w:val="24"/>
          <w:szCs w:val="24"/>
        </w:rPr>
        <w:t>, давшего предпоследн</w:t>
      </w:r>
      <w:r w:rsidR="00FE5731" w:rsidRPr="002D7FEE">
        <w:rPr>
          <w:bCs w:val="0"/>
          <w:sz w:val="24"/>
          <w:szCs w:val="24"/>
        </w:rPr>
        <w:t>юю</w:t>
      </w:r>
      <w:r w:rsidRPr="002D7FEE">
        <w:rPr>
          <w:bCs w:val="0"/>
          <w:sz w:val="24"/>
          <w:szCs w:val="24"/>
        </w:rPr>
        <w:t xml:space="preserve"> </w:t>
      </w:r>
      <w:r w:rsidR="004B5EB3" w:rsidRPr="002D7FEE">
        <w:rPr>
          <w:bCs w:val="0"/>
          <w:sz w:val="24"/>
          <w:szCs w:val="24"/>
        </w:rPr>
        <w:t>Заявк</w:t>
      </w:r>
      <w:r w:rsidR="00FE5731" w:rsidRPr="002D7FEE">
        <w:rPr>
          <w:bCs w:val="0"/>
          <w:sz w:val="24"/>
          <w:szCs w:val="24"/>
        </w:rPr>
        <w:t xml:space="preserve">у </w:t>
      </w:r>
      <w:r w:rsidRPr="002D7FEE">
        <w:rPr>
          <w:bCs w:val="0"/>
          <w:sz w:val="24"/>
          <w:szCs w:val="24"/>
        </w:rPr>
        <w:t xml:space="preserve">по цене при условии уклонения </w:t>
      </w:r>
      <w:r w:rsidR="009C744E" w:rsidRPr="002D7FEE">
        <w:rPr>
          <w:bCs w:val="0"/>
          <w:sz w:val="24"/>
          <w:szCs w:val="24"/>
        </w:rPr>
        <w:t>Участник</w:t>
      </w:r>
      <w:r w:rsidR="004C5164" w:rsidRPr="002D7FEE">
        <w:rPr>
          <w:bCs w:val="0"/>
          <w:sz w:val="24"/>
          <w:szCs w:val="24"/>
        </w:rPr>
        <w:t xml:space="preserve">а </w:t>
      </w:r>
      <w:r w:rsidR="00FE5731" w:rsidRPr="002D7FEE">
        <w:rPr>
          <w:bCs w:val="0"/>
          <w:sz w:val="24"/>
          <w:szCs w:val="24"/>
        </w:rPr>
        <w:t>запроса 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w:t>
      </w:r>
      <w:r w:rsidR="004C5164" w:rsidRPr="00E71A48">
        <w:rPr>
          <w:sz w:val="24"/>
          <w:szCs w:val="24"/>
        </w:rPr>
        <w:t xml:space="preserve">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55095">
        <w:rPr>
          <w:bCs w:val="0"/>
          <w:sz w:val="24"/>
          <w:szCs w:val="24"/>
        </w:rPr>
        <w:fldChar w:fldCharType="begin"/>
      </w:r>
      <w:r w:rsidR="00A12245">
        <w:rPr>
          <w:bCs w:val="0"/>
          <w:sz w:val="24"/>
          <w:szCs w:val="24"/>
        </w:rPr>
        <w:instrText xml:space="preserve"> REF _Ref468975287 \r \h </w:instrText>
      </w:r>
      <w:r w:rsidR="00C55095">
        <w:rPr>
          <w:bCs w:val="0"/>
          <w:sz w:val="24"/>
          <w:szCs w:val="24"/>
        </w:rPr>
      </w:r>
      <w:r w:rsidR="00C55095">
        <w:rPr>
          <w:bCs w:val="0"/>
          <w:sz w:val="24"/>
          <w:szCs w:val="24"/>
        </w:rPr>
        <w:fldChar w:fldCharType="separate"/>
      </w:r>
      <w:r w:rsidR="00D7350A">
        <w:rPr>
          <w:bCs w:val="0"/>
          <w:sz w:val="24"/>
          <w:szCs w:val="24"/>
        </w:rPr>
        <w:t>3.12</w:t>
      </w:r>
      <w:r w:rsidR="00C55095">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C55095">
        <w:rPr>
          <w:bCs w:val="0"/>
          <w:sz w:val="24"/>
          <w:szCs w:val="24"/>
        </w:rPr>
        <w:fldChar w:fldCharType="begin"/>
      </w:r>
      <w:r w:rsidR="001248B1">
        <w:rPr>
          <w:bCs w:val="0"/>
          <w:sz w:val="24"/>
          <w:szCs w:val="24"/>
        </w:rPr>
        <w:instrText xml:space="preserve"> REF _Ref468195951 \r \h </w:instrText>
      </w:r>
      <w:r w:rsidR="00C55095">
        <w:rPr>
          <w:bCs w:val="0"/>
          <w:sz w:val="24"/>
          <w:szCs w:val="24"/>
        </w:rPr>
      </w:r>
      <w:r w:rsidR="00C55095">
        <w:rPr>
          <w:bCs w:val="0"/>
          <w:sz w:val="24"/>
          <w:szCs w:val="24"/>
        </w:rPr>
        <w:fldChar w:fldCharType="separate"/>
      </w:r>
      <w:r w:rsidR="00D7350A">
        <w:rPr>
          <w:bCs w:val="0"/>
          <w:sz w:val="24"/>
          <w:szCs w:val="24"/>
        </w:rPr>
        <w:t>3.13</w:t>
      </w:r>
      <w:r w:rsidR="00C55095">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6" w:name="_Ref307563802"/>
      <w:r w:rsidRPr="00E71A48">
        <w:rPr>
          <w:sz w:val="24"/>
          <w:szCs w:val="24"/>
        </w:rPr>
        <w:t xml:space="preserve">В случаях, указанных в п. </w:t>
      </w:r>
      <w:r w:rsidR="00EE380A">
        <w:fldChar w:fldCharType="begin"/>
      </w:r>
      <w:r w:rsidR="00EE380A">
        <w:instrText xml:space="preserve"> REF _Ref305753174 \r \h  \* MERGEFORMAT </w:instrText>
      </w:r>
      <w:r w:rsidR="00EE380A">
        <w:fldChar w:fldCharType="separate"/>
      </w:r>
      <w:r w:rsidR="00D7350A" w:rsidRPr="00D7350A">
        <w:rPr>
          <w:sz w:val="24"/>
          <w:szCs w:val="24"/>
        </w:rPr>
        <w:t>3.3.14.3.2</w:t>
      </w:r>
      <w:r w:rsidR="00EE380A">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6"/>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7" w:name="_Ref299109207"/>
      <w:bookmarkStart w:id="558" w:name="_Ref307563826"/>
      <w:r w:rsidRPr="00E71A48">
        <w:rPr>
          <w:sz w:val="24"/>
          <w:szCs w:val="24"/>
        </w:rPr>
        <w:lastRenderedPageBreak/>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7"/>
      <w:bookmarkEnd w:id="558"/>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EE380A">
        <w:fldChar w:fldCharType="begin"/>
      </w:r>
      <w:r w:rsidR="00EE380A">
        <w:instrText xml:space="preserve"> REF _Ref440272256 \r \h  \* MERGEFORMAT </w:instrText>
      </w:r>
      <w:r w:rsidR="00EE380A">
        <w:fldChar w:fldCharType="separate"/>
      </w:r>
      <w:r w:rsidR="00D7350A" w:rsidRPr="00D7350A">
        <w:rPr>
          <w:sz w:val="24"/>
          <w:szCs w:val="24"/>
          <w:lang w:eastAsia="ru-RU"/>
        </w:rPr>
        <w:t>5.14</w:t>
      </w:r>
      <w:r w:rsidR="00EE380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C55095">
        <w:fldChar w:fldCharType="begin"/>
      </w:r>
      <w:r w:rsidR="006D05F2">
        <w:rPr>
          <w:sz w:val="24"/>
          <w:szCs w:val="24"/>
          <w:lang w:eastAsia="ru-RU"/>
        </w:rPr>
        <w:instrText xml:space="preserve"> REF _Ref467752316 \r \h </w:instrText>
      </w:r>
      <w:r w:rsidR="00C55095">
        <w:fldChar w:fldCharType="separate"/>
      </w:r>
      <w:r w:rsidR="00D7350A">
        <w:rPr>
          <w:sz w:val="24"/>
          <w:szCs w:val="24"/>
          <w:lang w:eastAsia="ru-RU"/>
        </w:rPr>
        <w:t>5.15</w:t>
      </w:r>
      <w:r w:rsidR="00C55095">
        <w:fldChar w:fldCharType="end"/>
      </w:r>
      <w:r w:rsidRPr="00F21407">
        <w:rPr>
          <w:sz w:val="24"/>
          <w:szCs w:val="24"/>
        </w:rPr>
        <w:t xml:space="preserve">), в срок не позднее даты и времени окончания приема заявок, указанных в пункте </w:t>
      </w:r>
      <w:r w:rsidR="00EE380A">
        <w:fldChar w:fldCharType="begin"/>
      </w:r>
      <w:r w:rsidR="00EE380A">
        <w:instrText xml:space="preserve"> REF _Ref440289953 \r \h  \* MERGEFORMAT </w:instrText>
      </w:r>
      <w:r w:rsidR="00EE380A">
        <w:fldChar w:fldCharType="separate"/>
      </w:r>
      <w:r w:rsidR="00D7350A" w:rsidRPr="00D7350A">
        <w:rPr>
          <w:sz w:val="24"/>
          <w:szCs w:val="24"/>
        </w:rPr>
        <w:t>3.4.1.3</w:t>
      </w:r>
      <w:r w:rsidR="00EE380A">
        <w:fldChar w:fldCharType="end"/>
      </w:r>
      <w:r w:rsidRPr="00F21407">
        <w:rPr>
          <w:sz w:val="24"/>
          <w:szCs w:val="24"/>
        </w:rPr>
        <w:t xml:space="preserve"> настоящей Документации, по адресу: </w:t>
      </w:r>
      <w:r w:rsidR="00C12E92">
        <w:rPr>
          <w:sz w:val="24"/>
          <w:szCs w:val="24"/>
        </w:rPr>
        <w:t xml:space="preserve">РФ, 398001, г. Липецк, ул. 50-лет </w:t>
      </w:r>
      <w:r w:rsidR="00C12E92" w:rsidRPr="00371765">
        <w:rPr>
          <w:sz w:val="24"/>
          <w:szCs w:val="24"/>
        </w:rPr>
        <w:t>НЛМК, 33, исполнительный сотрудник – Назимов Дмитрий Александрович, контактный телефон (4742) 22-83</w:t>
      </w:r>
      <w:r w:rsidR="00C12E92">
        <w:rPr>
          <w:sz w:val="24"/>
          <w:szCs w:val="24"/>
        </w:rPr>
        <w:t>-67</w:t>
      </w:r>
      <w:r w:rsidRPr="00F21407">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E380A">
        <w:fldChar w:fldCharType="begin"/>
      </w:r>
      <w:r w:rsidR="00EE380A">
        <w:instrText xml:space="preserve"> REF _Ref191386085 \r \h  \* MERGEFORMAT </w:instrText>
      </w:r>
      <w:r w:rsidR="00EE380A">
        <w:fldChar w:fldCharType="separate"/>
      </w:r>
      <w:r w:rsidR="00D7350A" w:rsidRPr="00D7350A">
        <w:rPr>
          <w:sz w:val="24"/>
          <w:szCs w:val="24"/>
        </w:rPr>
        <w:t>1.1.1</w:t>
      </w:r>
      <w:r w:rsidR="00EE380A">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E380A">
        <w:fldChar w:fldCharType="begin"/>
      </w:r>
      <w:r w:rsidR="00EE380A">
        <w:instrText xml:space="preserve"> REF _Ref303323780 \r \h  \* MERGEFORMAT </w:instrText>
      </w:r>
      <w:r w:rsidR="00EE380A">
        <w:fldChar w:fldCharType="separate"/>
      </w:r>
      <w:r w:rsidR="00D7350A" w:rsidRPr="00D7350A">
        <w:rPr>
          <w:sz w:val="24"/>
          <w:szCs w:val="24"/>
        </w:rPr>
        <w:t>1.1.4</w:t>
      </w:r>
      <w:r w:rsidR="00EE380A">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EE380A">
        <w:fldChar w:fldCharType="begin"/>
      </w:r>
      <w:r w:rsidR="00EE380A">
        <w:instrText xml:space="preserve"> REF _Ref467752355 \r \h  \* MERGEFORMAT </w:instrText>
      </w:r>
      <w:r w:rsidR="00EE380A">
        <w:fldChar w:fldCharType="separate"/>
      </w:r>
      <w:r w:rsidR="00D7350A" w:rsidRPr="00D7350A">
        <w:rPr>
          <w:sz w:val="24"/>
          <w:szCs w:val="24"/>
        </w:rPr>
        <w:t>3.3.14.5</w:t>
      </w:r>
      <w:r w:rsidR="00EE380A">
        <w:fldChar w:fldCharType="end"/>
      </w:r>
      <w:r w:rsidRPr="002D7FEE">
        <w:rPr>
          <w:sz w:val="24"/>
          <w:szCs w:val="24"/>
        </w:rPr>
        <w:t xml:space="preserve"> 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59" w:name="_Ref442263553"/>
      <w:bookmarkStart w:id="560" w:name="_Ref442189545"/>
      <w:r w:rsidRPr="002D7FEE">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9"/>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D7350A" w:rsidRPr="00D7350A">
        <w:rPr>
          <w:szCs w:val="24"/>
        </w:rPr>
        <w:t>3.4.1.3</w:t>
      </w:r>
      <w:r w:rsidR="00EE380A">
        <w:fldChar w:fldCharType="end"/>
      </w:r>
      <w:r w:rsidRPr="002D7FEE">
        <w:rPr>
          <w:szCs w:val="24"/>
        </w:rPr>
        <w:t xml:space="preserve">). В случае, если на момент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D7350A" w:rsidRPr="00D7350A">
        <w:rPr>
          <w:szCs w:val="24"/>
        </w:rPr>
        <w:t>3.4.1.3</w:t>
      </w:r>
      <w:r w:rsidR="00EE380A">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w:t>
      </w:r>
      <w:r w:rsidRPr="002D7FEE">
        <w:rPr>
          <w:szCs w:val="24"/>
        </w:rPr>
        <w:lastRenderedPageBreak/>
        <w:t>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fldChar w:fldCharType="begin"/>
      </w:r>
      <w:r w:rsidR="00EE380A">
        <w:instrText xml:space="preserve"> REF _Ref55335823 \r \h  \* MERGEFORMAT </w:instrText>
      </w:r>
      <w:r w:rsidR="00EE380A">
        <w:fldChar w:fldCharType="separate"/>
      </w:r>
      <w:r w:rsidR="00D7350A" w:rsidRPr="00D7350A">
        <w:rPr>
          <w:rFonts w:eastAsia="Calibri"/>
          <w:szCs w:val="24"/>
          <w:lang w:eastAsia="en-US"/>
        </w:rPr>
        <w:t>5.7</w:t>
      </w:r>
      <w:r w:rsidR="00EE380A">
        <w:fldChar w:fldCharType="end"/>
      </w:r>
      <w:r w:rsidRPr="002D7FEE">
        <w:rPr>
          <w:rFonts w:eastAsia="Calibri"/>
          <w:szCs w:val="24"/>
          <w:lang w:eastAsia="en-US"/>
        </w:rPr>
        <w:t xml:space="preserve">) Участник обязан направить на электронную почту </w:t>
      </w:r>
      <w:r w:rsidR="00C12E92">
        <w:rPr>
          <w:iCs/>
          <w:szCs w:val="24"/>
        </w:rPr>
        <w:t>с</w:t>
      </w:r>
      <w:r w:rsidR="00C12E92" w:rsidRPr="00E53277">
        <w:rPr>
          <w:iCs/>
          <w:szCs w:val="24"/>
        </w:rPr>
        <w:t>пециалист</w:t>
      </w:r>
      <w:r w:rsidR="00C12E92">
        <w:rPr>
          <w:iCs/>
          <w:szCs w:val="24"/>
        </w:rPr>
        <w:t>у</w:t>
      </w:r>
      <w:r w:rsidR="00C12E92" w:rsidRPr="00E53277">
        <w:rPr>
          <w:iCs/>
          <w:szCs w:val="24"/>
        </w:rPr>
        <w:t xml:space="preserve"> I категории отдела закупочной деятельности Управления логистики и МТО филиала ПА</w:t>
      </w:r>
      <w:r w:rsidR="00C12E92">
        <w:rPr>
          <w:iCs/>
          <w:szCs w:val="24"/>
        </w:rPr>
        <w:t xml:space="preserve"> </w:t>
      </w:r>
      <w:r w:rsidR="00C12E92" w:rsidRPr="00E53277">
        <w:rPr>
          <w:iCs/>
          <w:szCs w:val="24"/>
        </w:rPr>
        <w:t>О «МРСК Центра» - Липецкэнерго» Назимов</w:t>
      </w:r>
      <w:r w:rsidR="00C12E92">
        <w:rPr>
          <w:iCs/>
          <w:szCs w:val="24"/>
        </w:rPr>
        <w:t>у</w:t>
      </w:r>
      <w:r w:rsidR="00C12E92" w:rsidRPr="00E53277">
        <w:rPr>
          <w:iCs/>
          <w:szCs w:val="24"/>
        </w:rPr>
        <w:t xml:space="preserve"> </w:t>
      </w:r>
      <w:r w:rsidR="00C12E92">
        <w:rPr>
          <w:iCs/>
          <w:szCs w:val="24"/>
        </w:rPr>
        <w:t>Дмитрию Александровичу</w:t>
      </w:r>
      <w:r w:rsidR="00C12E92" w:rsidRPr="00E53277">
        <w:rPr>
          <w:iCs/>
          <w:szCs w:val="24"/>
        </w:rPr>
        <w:t xml:space="preserve">, контактные телефоны: (4742) 22-83-67, адрес электронной почты: </w:t>
      </w:r>
      <w:r w:rsidR="00C12E92" w:rsidRPr="00E53277">
        <w:rPr>
          <w:rStyle w:val="a7"/>
          <w:szCs w:val="24"/>
          <w:lang w:val="en-US"/>
        </w:rPr>
        <w:t>nazimov</w:t>
      </w:r>
      <w:r w:rsidR="00C12E92" w:rsidRPr="00E53277">
        <w:rPr>
          <w:rStyle w:val="a7"/>
          <w:szCs w:val="24"/>
        </w:rPr>
        <w:t>.</w:t>
      </w:r>
      <w:r w:rsidR="00C12E92" w:rsidRPr="00E53277">
        <w:rPr>
          <w:rStyle w:val="a7"/>
          <w:szCs w:val="24"/>
          <w:lang w:val="en-US"/>
        </w:rPr>
        <w:t>da</w:t>
      </w:r>
      <w:r w:rsidR="00C12E92" w:rsidRPr="00E53277">
        <w:rPr>
          <w:rStyle w:val="a7"/>
          <w:szCs w:val="24"/>
        </w:rPr>
        <w:t>@</w:t>
      </w:r>
      <w:r w:rsidR="00C12E92" w:rsidRPr="00E53277">
        <w:rPr>
          <w:rStyle w:val="a7"/>
          <w:szCs w:val="24"/>
          <w:lang w:val="en-US"/>
        </w:rPr>
        <w:t>mrsk</w:t>
      </w:r>
      <w:r w:rsidR="00C12E92" w:rsidRPr="00E53277">
        <w:rPr>
          <w:rStyle w:val="a7"/>
          <w:szCs w:val="24"/>
        </w:rPr>
        <w:t>-1.</w:t>
      </w:r>
      <w:r w:rsidR="00C12E92" w:rsidRPr="00E53277">
        <w:rPr>
          <w:rStyle w:val="a7"/>
          <w:szCs w:val="24"/>
          <w:lang w:val="en-US"/>
        </w:rPr>
        <w:t>ru</w:t>
      </w:r>
      <w:r w:rsidRPr="002D7FEE">
        <w:rPr>
          <w:rFonts w:eastAsia="Calibri"/>
          <w:szCs w:val="24"/>
          <w:lang w:eastAsia="en-US"/>
        </w:rPr>
        <w:t xml:space="preserve">. Данные документы необходимо направить Заказчику </w:t>
      </w:r>
      <w:r w:rsidRPr="002D7FEE">
        <w:rPr>
          <w:szCs w:val="24"/>
        </w:rPr>
        <w:t xml:space="preserve">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D7350A" w:rsidRPr="00D7350A">
        <w:rPr>
          <w:szCs w:val="24"/>
        </w:rPr>
        <w:t>3.4.1.3</w:t>
      </w:r>
      <w:r w:rsidR="00EE380A">
        <w:fldChar w:fldCharType="end"/>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61" w:name="_Ref469321985"/>
      <w:r w:rsidRPr="002D7FEE">
        <w:rPr>
          <w:rFonts w:eastAsia="Calibri"/>
          <w:szCs w:val="24"/>
          <w:lang w:eastAsia="en-US"/>
        </w:rPr>
        <w:t>Реквизиты</w:t>
      </w:r>
      <w:r w:rsidRPr="002D7FEE">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1"/>
    </w:p>
    <w:p w:rsidR="00C12E92" w:rsidRPr="00994AF2" w:rsidRDefault="00C12E92" w:rsidP="00C12E92">
      <w:pPr>
        <w:pStyle w:val="aff6"/>
        <w:numPr>
          <w:ilvl w:val="0"/>
          <w:numId w:val="0"/>
        </w:numPr>
        <w:snapToGrid w:val="0"/>
        <w:spacing w:before="100" w:beforeAutospacing="1" w:line="240" w:lineRule="auto"/>
        <w:ind w:left="2160"/>
        <w:rPr>
          <w:sz w:val="24"/>
          <w:szCs w:val="24"/>
          <w:u w:val="single"/>
        </w:rPr>
      </w:pPr>
      <w:r w:rsidRPr="00994AF2">
        <w:rPr>
          <w:sz w:val="24"/>
          <w:szCs w:val="24"/>
          <w:u w:val="single"/>
        </w:rPr>
        <w:t>Получатель платежа: Филиал ПАО «МРСК Центра» - «Липецкэнерго»</w:t>
      </w:r>
    </w:p>
    <w:p w:rsidR="00C12E92" w:rsidRPr="00994AF2" w:rsidRDefault="00C12E92" w:rsidP="00C12E92">
      <w:pPr>
        <w:pStyle w:val="aff6"/>
        <w:numPr>
          <w:ilvl w:val="0"/>
          <w:numId w:val="87"/>
        </w:numPr>
        <w:tabs>
          <w:tab w:val="clear" w:pos="1134"/>
          <w:tab w:val="left" w:pos="2127"/>
        </w:tabs>
        <w:suppressAutoHyphens w:val="0"/>
        <w:spacing w:before="240" w:line="240" w:lineRule="auto"/>
        <w:rPr>
          <w:sz w:val="24"/>
          <w:szCs w:val="24"/>
        </w:rPr>
      </w:pPr>
      <w:r w:rsidRPr="00994AF2">
        <w:rPr>
          <w:sz w:val="24"/>
          <w:szCs w:val="24"/>
        </w:rPr>
        <w:t>ИНН 6901067107 КПП 482402001</w:t>
      </w:r>
    </w:p>
    <w:p w:rsidR="00C12E92" w:rsidRPr="00994AF2" w:rsidRDefault="00C12E92" w:rsidP="00C12E92">
      <w:pPr>
        <w:pStyle w:val="aff6"/>
        <w:numPr>
          <w:ilvl w:val="0"/>
          <w:numId w:val="0"/>
        </w:numPr>
        <w:tabs>
          <w:tab w:val="left" w:pos="2127"/>
        </w:tabs>
        <w:spacing w:line="240" w:lineRule="auto"/>
        <w:ind w:left="2847"/>
        <w:rPr>
          <w:sz w:val="24"/>
          <w:szCs w:val="24"/>
        </w:rPr>
      </w:pPr>
      <w:r w:rsidRPr="00994AF2">
        <w:rPr>
          <w:sz w:val="24"/>
          <w:szCs w:val="24"/>
        </w:rPr>
        <w:t>Банк: Липецкое отделение N8593 ПАО Сбербанк</w:t>
      </w:r>
    </w:p>
    <w:p w:rsidR="00C12E92" w:rsidRPr="00994AF2" w:rsidRDefault="00C12E92" w:rsidP="00C12E92">
      <w:pPr>
        <w:pStyle w:val="aff6"/>
        <w:numPr>
          <w:ilvl w:val="0"/>
          <w:numId w:val="0"/>
        </w:numPr>
        <w:tabs>
          <w:tab w:val="left" w:pos="2127"/>
        </w:tabs>
        <w:spacing w:line="240" w:lineRule="auto"/>
        <w:ind w:left="2847"/>
      </w:pPr>
      <w:r w:rsidRPr="00994AF2">
        <w:rPr>
          <w:sz w:val="24"/>
          <w:szCs w:val="24"/>
        </w:rPr>
        <w:t xml:space="preserve">БИК 044206604      </w:t>
      </w:r>
    </w:p>
    <w:p w:rsidR="00C12E92" w:rsidRPr="00994AF2" w:rsidRDefault="00C12E92" w:rsidP="00C12E92">
      <w:pPr>
        <w:pStyle w:val="aff6"/>
        <w:numPr>
          <w:ilvl w:val="0"/>
          <w:numId w:val="0"/>
        </w:numPr>
        <w:tabs>
          <w:tab w:val="left" w:pos="2127"/>
        </w:tabs>
        <w:spacing w:line="240" w:lineRule="auto"/>
        <w:ind w:left="2847"/>
      </w:pPr>
      <w:r w:rsidRPr="00994AF2">
        <w:rPr>
          <w:sz w:val="24"/>
          <w:szCs w:val="24"/>
        </w:rPr>
        <w:t>р/с   40702810235000010115</w:t>
      </w:r>
    </w:p>
    <w:p w:rsidR="00C12E92" w:rsidRPr="00994AF2" w:rsidRDefault="00C12E92" w:rsidP="00C12E92">
      <w:pPr>
        <w:pStyle w:val="aff6"/>
        <w:numPr>
          <w:ilvl w:val="0"/>
          <w:numId w:val="0"/>
        </w:numPr>
        <w:tabs>
          <w:tab w:val="left" w:pos="2127"/>
        </w:tabs>
        <w:spacing w:line="240" w:lineRule="auto"/>
        <w:ind w:left="2847"/>
      </w:pPr>
      <w:r w:rsidRPr="00994AF2">
        <w:rPr>
          <w:sz w:val="24"/>
          <w:szCs w:val="24"/>
        </w:rPr>
        <w:t>к/с  30101810800000000604</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EE380A">
        <w:fldChar w:fldCharType="begin"/>
      </w:r>
      <w:r w:rsidR="00EE380A">
        <w:instrText xml:space="preserve"> REF _Ref306140451 \r \h  \* MERGEFORMAT </w:instrText>
      </w:r>
      <w:r w:rsidR="00EE380A">
        <w:fldChar w:fldCharType="separate"/>
      </w:r>
      <w:r w:rsidR="00D7350A" w:rsidRPr="00D7350A">
        <w:rPr>
          <w:sz w:val="24"/>
          <w:szCs w:val="24"/>
        </w:rPr>
        <w:t>3.14</w:t>
      </w:r>
      <w:r w:rsidR="00EE380A">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67752355"/>
      <w:r w:rsidRPr="002D7FEE">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60"/>
      <w:bookmarkEnd w:id="562"/>
    </w:p>
    <w:p w:rsidR="00717F60" w:rsidRPr="00E71A48" w:rsidRDefault="00717F60" w:rsidP="00E71A48">
      <w:pPr>
        <w:pStyle w:val="2"/>
        <w:tabs>
          <w:tab w:val="clear" w:pos="1700"/>
          <w:tab w:val="num" w:pos="709"/>
        </w:tabs>
        <w:spacing w:line="264" w:lineRule="auto"/>
      </w:pPr>
      <w:bookmarkStart w:id="563" w:name="_Ref305973214"/>
      <w:bookmarkStart w:id="564" w:name="_Toc498589618"/>
      <w:r w:rsidRPr="00E71A48">
        <w:lastRenderedPageBreak/>
        <w:t>Подача Заявок и их прием</w:t>
      </w:r>
      <w:bookmarkStart w:id="565" w:name="_Ref56229451"/>
      <w:bookmarkEnd w:id="535"/>
      <w:bookmarkEnd w:id="563"/>
      <w:bookmarkEnd w:id="564"/>
    </w:p>
    <w:p w:rsidR="00717F60" w:rsidRPr="00E71A48" w:rsidRDefault="00717F60" w:rsidP="00E71A48">
      <w:pPr>
        <w:pStyle w:val="3"/>
        <w:spacing w:line="264" w:lineRule="auto"/>
        <w:rPr>
          <w:szCs w:val="24"/>
        </w:rPr>
      </w:pPr>
      <w:bookmarkStart w:id="566" w:name="_Toc439323707"/>
      <w:bookmarkStart w:id="567" w:name="_Toc440361341"/>
      <w:bookmarkStart w:id="568" w:name="_Toc440376096"/>
      <w:bookmarkStart w:id="569" w:name="_Toc440376223"/>
      <w:bookmarkStart w:id="570" w:name="_Toc440382488"/>
      <w:bookmarkStart w:id="571" w:name="_Toc440447158"/>
      <w:bookmarkStart w:id="572" w:name="_Toc440620838"/>
      <w:bookmarkStart w:id="573" w:name="_Toc440631473"/>
      <w:bookmarkStart w:id="574" w:name="_Toc440875713"/>
      <w:bookmarkStart w:id="575" w:name="_Toc441131737"/>
      <w:bookmarkStart w:id="576" w:name="_Toc465865178"/>
      <w:bookmarkStart w:id="577" w:name="_Toc468975438"/>
      <w:bookmarkStart w:id="578" w:name="_Toc471830454"/>
      <w:bookmarkStart w:id="579" w:name="_Toc498589619"/>
      <w:r w:rsidRPr="00E71A48">
        <w:rPr>
          <w:szCs w:val="24"/>
        </w:rPr>
        <w:t>Подача Заявок через ЭТП</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0"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D7350A">
        <w:rPr>
          <w:b/>
          <w:bCs w:val="0"/>
          <w:sz w:val="24"/>
          <w:szCs w:val="24"/>
        </w:rPr>
        <w:t xml:space="preserve">минут </w:t>
      </w:r>
      <w:r w:rsidR="00D7350A" w:rsidRPr="00D7350A">
        <w:rPr>
          <w:b/>
          <w:bCs w:val="0"/>
          <w:sz w:val="24"/>
          <w:szCs w:val="24"/>
        </w:rPr>
        <w:t>26</w:t>
      </w:r>
      <w:r w:rsidR="002B5044" w:rsidRPr="00D7350A">
        <w:rPr>
          <w:b/>
          <w:bCs w:val="0"/>
          <w:sz w:val="24"/>
          <w:szCs w:val="24"/>
        </w:rPr>
        <w:t xml:space="preserve"> </w:t>
      </w:r>
      <w:r w:rsidR="00C12E92" w:rsidRPr="00D7350A">
        <w:rPr>
          <w:b/>
          <w:bCs w:val="0"/>
          <w:sz w:val="24"/>
          <w:szCs w:val="24"/>
        </w:rPr>
        <w:t>июня</w:t>
      </w:r>
      <w:r w:rsidR="002B5044" w:rsidRPr="00D7350A">
        <w:rPr>
          <w:b/>
          <w:bCs w:val="0"/>
          <w:sz w:val="24"/>
          <w:szCs w:val="24"/>
        </w:rPr>
        <w:t xml:space="preserve"> </w:t>
      </w:r>
      <w:r w:rsidR="00972B83" w:rsidRPr="00D7350A">
        <w:rPr>
          <w:b/>
          <w:bCs w:val="0"/>
          <w:sz w:val="24"/>
          <w:szCs w:val="24"/>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C55095">
        <w:rPr>
          <w:bCs w:val="0"/>
          <w:sz w:val="24"/>
          <w:szCs w:val="24"/>
        </w:rPr>
        <w:fldChar w:fldCharType="begin"/>
      </w:r>
      <w:r w:rsidR="00BF60B6">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D7350A">
        <w:rPr>
          <w:bCs w:val="0"/>
          <w:sz w:val="24"/>
          <w:szCs w:val="24"/>
        </w:rPr>
        <w:t>5.1</w:t>
      </w:r>
      <w:r w:rsidR="00C55095">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0"/>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EE380A">
        <w:fldChar w:fldCharType="begin"/>
      </w:r>
      <w:r w:rsidR="00EE380A">
        <w:instrText xml:space="preserve"> REF _Ref440289953 \r \h  \* MERGEFORMAT </w:instrText>
      </w:r>
      <w:r w:rsidR="00EE380A">
        <w:fldChar w:fldCharType="separate"/>
      </w:r>
      <w:r w:rsidR="00D7350A" w:rsidRPr="00D7350A">
        <w:rPr>
          <w:bCs w:val="0"/>
          <w:sz w:val="24"/>
          <w:szCs w:val="24"/>
        </w:rPr>
        <w:t>3.4.1.3</w:t>
      </w:r>
      <w:r w:rsidR="00EE380A">
        <w:fldChar w:fldCharType="end"/>
      </w:r>
      <w:r w:rsidRPr="002D7FEE">
        <w:rPr>
          <w:bCs w:val="0"/>
          <w:sz w:val="24"/>
          <w:szCs w:val="24"/>
        </w:rPr>
        <w:t>) Организатор закупочной процедуры получа</w:t>
      </w:r>
      <w:bookmarkStart w:id="581" w:name="_GoBack"/>
      <w:bookmarkEnd w:id="581"/>
      <w:r w:rsidRPr="002D7FEE">
        <w:rPr>
          <w:bCs w:val="0"/>
          <w:sz w:val="24"/>
          <w:szCs w:val="24"/>
        </w:rPr>
        <w:t>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20839"/>
      <w:bookmarkStart w:id="590" w:name="_Toc440631474"/>
      <w:bookmarkStart w:id="591" w:name="_Toc440875714"/>
      <w:bookmarkStart w:id="592" w:name="_Toc441131738"/>
      <w:bookmarkStart w:id="593" w:name="_Toc465865179"/>
      <w:bookmarkStart w:id="594" w:name="_Toc468975439"/>
      <w:bookmarkStart w:id="595" w:name="_Toc471830455"/>
      <w:bookmarkStart w:id="596" w:name="_Toc498589620"/>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5"/>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D7350A" w:rsidRPr="00D7350A">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_Ref467752394 \r \h  \* MERGEFORMAT </w:instrText>
      </w:r>
      <w:r w:rsidR="00EE380A">
        <w:fldChar w:fldCharType="separate"/>
      </w:r>
      <w:r w:rsidR="00D7350A" w:rsidRPr="00D7350A">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97" w:name="_Ref303683883"/>
      <w:bookmarkStart w:id="598" w:name="_Toc498589621"/>
      <w:r w:rsidRPr="002D7FEE">
        <w:t xml:space="preserve">Изменение и отзыв </w:t>
      </w:r>
      <w:r w:rsidR="004B5EB3" w:rsidRPr="002D7FEE">
        <w:t>Заявк</w:t>
      </w:r>
      <w:r w:rsidRPr="002D7FEE">
        <w:t>и</w:t>
      </w:r>
      <w:bookmarkEnd w:id="597"/>
      <w:bookmarkEnd w:id="598"/>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599" w:name="_Ref305973250"/>
      <w:r w:rsidRPr="002D7FEE">
        <w:rPr>
          <w:bCs w:val="0"/>
          <w:sz w:val="24"/>
          <w:szCs w:val="24"/>
        </w:rPr>
        <w:t xml:space="preserve">До окончания срока подачи заявок (п. </w:t>
      </w:r>
      <w:r w:rsidR="00EE380A">
        <w:fldChar w:fldCharType="begin"/>
      </w:r>
      <w:r w:rsidR="00EE380A">
        <w:instrText xml:space="preserve"> REF _Ref440289953 \r \h  \* MERGEFORMAT </w:instrText>
      </w:r>
      <w:r w:rsidR="00EE380A">
        <w:fldChar w:fldCharType="separate"/>
      </w:r>
      <w:r w:rsidR="00D7350A" w:rsidRPr="00D7350A">
        <w:rPr>
          <w:bCs w:val="0"/>
          <w:sz w:val="24"/>
          <w:szCs w:val="24"/>
        </w:rPr>
        <w:t>3.4.1.3</w:t>
      </w:r>
      <w:r w:rsidR="00EE380A">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D7350A" w:rsidRPr="00D7350A">
        <w:rPr>
          <w:bCs w:val="0"/>
          <w:sz w:val="24"/>
          <w:szCs w:val="24"/>
        </w:rPr>
        <w:t>3.4.1.3</w:t>
      </w:r>
      <w:r w:rsidR="00EE380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D7350A" w:rsidRPr="00D7350A">
        <w:rPr>
          <w:bCs w:val="0"/>
          <w:sz w:val="24"/>
          <w:szCs w:val="24"/>
        </w:rPr>
        <w:t>3.4.1.3</w:t>
      </w:r>
      <w:r w:rsidR="00EE380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E380A">
        <w:fldChar w:fldCharType="begin"/>
      </w:r>
      <w:r w:rsidR="00EE380A">
        <w:instrText xml:space="preserve"> REF _Ref55279015 \r \h  \* MERGEFORMAT </w:instrText>
      </w:r>
      <w:r w:rsidR="00EE380A">
        <w:fldChar w:fldCharType="separate"/>
      </w:r>
      <w:r w:rsidR="00D7350A" w:rsidRPr="00D7350A">
        <w:rPr>
          <w:sz w:val="24"/>
          <w:szCs w:val="24"/>
        </w:rPr>
        <w:t>3.3.1.6</w:t>
      </w:r>
      <w:r w:rsidR="00EE380A">
        <w:fldChar w:fldCharType="end"/>
      </w:r>
      <w:r w:rsidRPr="00223D18">
        <w:rPr>
          <w:sz w:val="24"/>
          <w:szCs w:val="24"/>
        </w:rPr>
        <w:t xml:space="preserve">, </w:t>
      </w:r>
      <w:r w:rsidR="00EE380A">
        <w:fldChar w:fldCharType="begin"/>
      </w:r>
      <w:r w:rsidR="00EE380A">
        <w:instrText xml:space="preserve"> REF _Ref195087786 \r \h  \* MERGEFORMAT </w:instrText>
      </w:r>
      <w:r w:rsidR="00EE380A">
        <w:fldChar w:fldCharType="separate"/>
      </w:r>
      <w:r w:rsidR="00D7350A" w:rsidRPr="00D7350A">
        <w:rPr>
          <w:sz w:val="24"/>
          <w:szCs w:val="24"/>
        </w:rPr>
        <w:t>3.3.1.7</w:t>
      </w:r>
      <w:r w:rsidR="00EE380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0" w:name="_Ref468195580"/>
      <w:bookmarkStart w:id="601" w:name="_Ref468195629"/>
      <w:bookmarkStart w:id="602" w:name="_Toc498589622"/>
      <w:r w:rsidRPr="00E71A48">
        <w:t>Оценка Заявок и проведение переговоров</w:t>
      </w:r>
      <w:bookmarkEnd w:id="599"/>
      <w:bookmarkEnd w:id="600"/>
      <w:bookmarkEnd w:id="601"/>
      <w:bookmarkEnd w:id="602"/>
      <w:r w:rsidRPr="00E71A48">
        <w:t xml:space="preserve"> </w:t>
      </w:r>
    </w:p>
    <w:p w:rsidR="00717F60" w:rsidRPr="00E71A48"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20842"/>
      <w:bookmarkStart w:id="610" w:name="_Toc440631477"/>
      <w:bookmarkStart w:id="611" w:name="_Toc440875717"/>
      <w:bookmarkStart w:id="612" w:name="_Toc441131741"/>
      <w:bookmarkStart w:id="613" w:name="_Toc465865182"/>
      <w:bookmarkStart w:id="614" w:name="_Toc468975442"/>
      <w:bookmarkStart w:id="615" w:name="_Toc471830458"/>
      <w:bookmarkStart w:id="616" w:name="_Toc498589623"/>
      <w:r w:rsidRPr="00E71A48">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w:t>
      </w:r>
      <w:r w:rsidRPr="00E71A48">
        <w:rPr>
          <w:bCs w:val="0"/>
          <w:spacing w:val="-1"/>
          <w:sz w:val="24"/>
          <w:szCs w:val="24"/>
        </w:rPr>
        <w:lastRenderedPageBreak/>
        <w:t xml:space="preserve">(экспертами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E380A">
        <w:fldChar w:fldCharType="begin"/>
      </w:r>
      <w:r w:rsidR="00EE380A">
        <w:instrText xml:space="preserve"> REF _Ref93089454 \n \h  \* MERGEFORMAT </w:instrText>
      </w:r>
      <w:r w:rsidR="00EE380A">
        <w:fldChar w:fldCharType="separate"/>
      </w:r>
      <w:r w:rsidR="00D7350A" w:rsidRPr="00D7350A">
        <w:rPr>
          <w:bCs w:val="0"/>
          <w:sz w:val="24"/>
          <w:szCs w:val="24"/>
        </w:rPr>
        <w:t>3.6.2</w:t>
      </w:r>
      <w:r w:rsidR="00EE380A">
        <w:fldChar w:fldCharType="end"/>
      </w:r>
      <w:r w:rsidRPr="00E71A48">
        <w:rPr>
          <w:bCs w:val="0"/>
          <w:sz w:val="24"/>
          <w:szCs w:val="24"/>
        </w:rPr>
        <w:t xml:space="preserve">), проведение (при необходимости) переговоров (пункт </w:t>
      </w:r>
      <w:r w:rsidR="00EE380A">
        <w:fldChar w:fldCharType="begin"/>
      </w:r>
      <w:r w:rsidR="00EE380A">
        <w:instrText xml:space="preserve"> REF _Ref303670674 \n \h  \* MERGEFORMAT </w:instrText>
      </w:r>
      <w:r w:rsidR="00EE380A">
        <w:fldChar w:fldCharType="separate"/>
      </w:r>
      <w:r w:rsidR="00D7350A" w:rsidRPr="00D7350A">
        <w:rPr>
          <w:bCs w:val="0"/>
          <w:sz w:val="24"/>
          <w:szCs w:val="24"/>
        </w:rPr>
        <w:t>3.6.3</w:t>
      </w:r>
      <w:r w:rsidR="00EE380A">
        <w:fldChar w:fldCharType="end"/>
      </w:r>
      <w:r w:rsidRPr="00E71A48">
        <w:rPr>
          <w:bCs w:val="0"/>
          <w:sz w:val="24"/>
          <w:szCs w:val="24"/>
        </w:rPr>
        <w:t>) и оценочную стадию (пункт</w:t>
      </w:r>
      <w:r w:rsidR="007F3FB7" w:rsidRPr="00E71A48">
        <w:rPr>
          <w:bCs w:val="0"/>
          <w:sz w:val="24"/>
          <w:szCs w:val="24"/>
        </w:rPr>
        <w:t xml:space="preserve"> </w:t>
      </w:r>
      <w:r w:rsidR="00EE380A">
        <w:fldChar w:fldCharType="begin"/>
      </w:r>
      <w:r w:rsidR="00EE380A">
        <w:instrText xml:space="preserve"> REF _Ref306138385 \r \h  \* MERGEFORMAT </w:instrText>
      </w:r>
      <w:r w:rsidR="00EE380A">
        <w:fldChar w:fldCharType="separate"/>
      </w:r>
      <w:r w:rsidR="00D7350A" w:rsidRPr="00D7350A">
        <w:rPr>
          <w:bCs w:val="0"/>
          <w:sz w:val="24"/>
          <w:szCs w:val="24"/>
        </w:rPr>
        <w:t>3.6.4</w:t>
      </w:r>
      <w:r w:rsidR="00EE380A">
        <w:fldChar w:fldCharType="end"/>
      </w:r>
      <w:r w:rsidRPr="00E71A48">
        <w:rPr>
          <w:bCs w:val="0"/>
          <w:sz w:val="24"/>
          <w:szCs w:val="24"/>
        </w:rPr>
        <w:t>).</w:t>
      </w:r>
    </w:p>
    <w:p w:rsidR="00717F60" w:rsidRPr="00E71A48"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20843"/>
      <w:bookmarkStart w:id="625" w:name="_Toc440631478"/>
      <w:bookmarkStart w:id="626" w:name="_Toc440875718"/>
      <w:bookmarkStart w:id="627" w:name="_Toc441131742"/>
      <w:bookmarkStart w:id="628" w:name="_Toc465865183"/>
      <w:bookmarkStart w:id="629" w:name="_Toc468975443"/>
      <w:bookmarkStart w:id="630" w:name="_Toc471830459"/>
      <w:bookmarkStart w:id="631" w:name="_Toc498589624"/>
      <w:r w:rsidRPr="00E71A48">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w:t>
      </w:r>
      <w:r w:rsidRPr="008E312A">
        <w:rPr>
          <w:sz w:val="24"/>
          <w:szCs w:val="24"/>
        </w:rPr>
        <w:lastRenderedPageBreak/>
        <w:t xml:space="preserve">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2"/>
      <w:bookmarkEnd w:id="633"/>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w:t>
      </w:r>
      <w:r w:rsidRPr="009C79CA">
        <w:rPr>
          <w:sz w:val="24"/>
          <w:szCs w:val="24"/>
        </w:rPr>
        <w:t xml:space="preserve">привлекаемых Участником субподрядчиков) не предоставил </w:t>
      </w:r>
      <w:r w:rsidR="009C79CA" w:rsidRPr="009C79CA">
        <w:rPr>
          <w:sz w:val="24"/>
          <w:szCs w:val="24"/>
        </w:rPr>
        <w:t>Справку о цепочке собственников участника закупочной процедуры, включая бенефициаров (в том числе конечных)</w:t>
      </w:r>
      <w:r w:rsidRPr="009C79CA">
        <w:rPr>
          <w:sz w:val="24"/>
          <w:szCs w:val="24"/>
        </w:rPr>
        <w:t xml:space="preserve"> (подраздел</w:t>
      </w:r>
      <w:r w:rsidRPr="008E312A">
        <w:rPr>
          <w:sz w:val="24"/>
          <w:szCs w:val="24"/>
        </w:rPr>
        <w:t xml:space="preserve"> </w:t>
      </w:r>
      <w:r w:rsidR="00EE380A">
        <w:fldChar w:fldCharType="begin"/>
      </w:r>
      <w:r w:rsidR="00EE380A">
        <w:instrText xml:space="preserve"> REF _Ref444180906 \r \h  \* MERGEFORMAT </w:instrText>
      </w:r>
      <w:r w:rsidR="00EE380A">
        <w:fldChar w:fldCharType="separate"/>
      </w:r>
      <w:r w:rsidR="00D7350A" w:rsidRPr="00D7350A">
        <w:rPr>
          <w:sz w:val="24"/>
          <w:szCs w:val="24"/>
        </w:rPr>
        <w:t>5.12</w:t>
      </w:r>
      <w:r w:rsidR="00EE380A">
        <w:fldChar w:fldCharType="end"/>
      </w:r>
      <w:r w:rsidRPr="008E312A">
        <w:rPr>
          <w:sz w:val="24"/>
          <w:szCs w:val="24"/>
        </w:rPr>
        <w:t xml:space="preserve">); </w:t>
      </w:r>
    </w:p>
    <w:p w:rsidR="00F4128C" w:rsidRPr="002D7FEE"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w:t>
      </w:r>
      <w:r w:rsidRPr="002D7FEE">
        <w:rPr>
          <w:sz w:val="24"/>
          <w:szCs w:val="24"/>
        </w:rPr>
        <w:t xml:space="preserve">обязательств Участника в соответствии с п. </w:t>
      </w:r>
      <w:r w:rsidR="00EE380A">
        <w:fldChar w:fldCharType="begin"/>
      </w:r>
      <w:r w:rsidR="00EE380A">
        <w:instrText xml:space="preserve"> REF _Ref306176386 \r \h  \* MERGEFORMAT </w:instrText>
      </w:r>
      <w:r w:rsidR="00EE380A">
        <w:fldChar w:fldCharType="separate"/>
      </w:r>
      <w:r w:rsidR="00D7350A" w:rsidRPr="00D7350A">
        <w:rPr>
          <w:sz w:val="24"/>
          <w:szCs w:val="24"/>
        </w:rPr>
        <w:t>3.3.14</w:t>
      </w:r>
      <w:r w:rsidR="00EE380A">
        <w:fldChar w:fldCharType="end"/>
      </w:r>
      <w:r w:rsidRPr="002D7FEE">
        <w:rPr>
          <w:sz w:val="24"/>
          <w:szCs w:val="24"/>
        </w:rPr>
        <w:t>;</w:t>
      </w:r>
    </w:p>
    <w:p w:rsidR="00F4128C" w:rsidRPr="002D7FEE" w:rsidRDefault="00F620A0"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не содержат всех необходимых документов, требуемых настоящей Документацией</w:t>
      </w:r>
      <w:r w:rsidR="00F4128C" w:rsidRPr="002D7FEE">
        <w:rPr>
          <w:sz w:val="24"/>
          <w:szCs w:val="24"/>
        </w:rPr>
        <w:t>;</w:t>
      </w:r>
    </w:p>
    <w:p w:rsidR="00F4128C" w:rsidRPr="002D7FEE" w:rsidRDefault="00F4128C"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2D7FEE" w:rsidRDefault="00F4128C"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очевидные арифметические или грамматические ошибки, с исправлением</w:t>
      </w:r>
      <w:r w:rsidR="00F620A0" w:rsidRPr="002D7FEE">
        <w:rPr>
          <w:sz w:val="24"/>
          <w:szCs w:val="24"/>
        </w:rPr>
        <w:t xml:space="preserve"> которых не согласился Участник;</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с нарушением порядка подачи Заявок, установленного в настоящей документации;</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EE380A">
        <w:fldChar w:fldCharType="begin"/>
      </w:r>
      <w:r w:rsidR="00EE380A">
        <w:instrText xml:space="preserve"> REF _Ref306176386 \r \h  \* MERGEFORMAT </w:instrText>
      </w:r>
      <w:r w:rsidR="00EE380A">
        <w:fldChar w:fldCharType="separate"/>
      </w:r>
      <w:r w:rsidR="00D7350A" w:rsidRPr="00D7350A">
        <w:rPr>
          <w:sz w:val="24"/>
          <w:szCs w:val="24"/>
        </w:rPr>
        <w:t>3.3.14</w:t>
      </w:r>
      <w:r w:rsidR="00EE380A">
        <w:fldChar w:fldCharType="end"/>
      </w:r>
      <w:r w:rsidR="007F3FB7" w:rsidRPr="002D7FEE">
        <w:rPr>
          <w:sz w:val="24"/>
          <w:szCs w:val="24"/>
        </w:rPr>
        <w:t>).</w:t>
      </w:r>
      <w:bookmarkEnd w:id="634"/>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20844"/>
      <w:bookmarkStart w:id="643" w:name="_Toc440631479"/>
      <w:bookmarkStart w:id="644" w:name="_Toc440875719"/>
      <w:bookmarkStart w:id="645" w:name="_Toc441131743"/>
      <w:bookmarkStart w:id="646" w:name="_Toc465865184"/>
      <w:bookmarkStart w:id="647" w:name="_Toc468975444"/>
      <w:bookmarkStart w:id="648" w:name="_Toc471830460"/>
      <w:bookmarkStart w:id="649" w:name="_Toc498589625"/>
      <w:r w:rsidRPr="00E71A48">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20845"/>
      <w:bookmarkStart w:id="658" w:name="_Toc440631480"/>
      <w:bookmarkStart w:id="659" w:name="_Toc440875720"/>
      <w:bookmarkStart w:id="660" w:name="_Toc441131744"/>
      <w:bookmarkStart w:id="661" w:name="_Toc465865185"/>
      <w:bookmarkStart w:id="662" w:name="_Toc468975445"/>
      <w:bookmarkStart w:id="663" w:name="_Toc471830461"/>
      <w:bookmarkStart w:id="664" w:name="_Toc498589626"/>
      <w:r w:rsidRPr="00E71A48">
        <w:rPr>
          <w:szCs w:val="24"/>
        </w:rPr>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lastRenderedPageBreak/>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fldChar w:fldCharType="begin"/>
      </w:r>
      <w:r w:rsidR="00EE380A">
        <w:instrText xml:space="preserve"> REF _Ref471830158 \r \h  \* MERGEFORMAT </w:instrText>
      </w:r>
      <w:r w:rsidR="00EE380A">
        <w:fldChar w:fldCharType="separate"/>
      </w:r>
      <w:r w:rsidR="00D7350A" w:rsidRPr="00D7350A">
        <w:rPr>
          <w:sz w:val="24"/>
          <w:szCs w:val="24"/>
        </w:rPr>
        <w:t>3.8</w:t>
      </w:r>
      <w:r w:rsidR="00EE380A">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65" w:name="_Ref303250967"/>
      <w:bookmarkStart w:id="666" w:name="_Toc305697378"/>
      <w:bookmarkStart w:id="667" w:name="_Toc498589627"/>
      <w:bookmarkStart w:id="668" w:name="_Toc255985696"/>
      <w:r w:rsidRPr="00E71A48">
        <w:t>Аукционная процедура понижени</w:t>
      </w:r>
      <w:r w:rsidR="00E60F8E" w:rsidRPr="00E71A48">
        <w:t>я</w:t>
      </w:r>
      <w:r w:rsidRPr="00E71A48">
        <w:t xml:space="preserve"> цены (переторжка)</w:t>
      </w:r>
      <w:bookmarkEnd w:id="665"/>
      <w:bookmarkEnd w:id="666"/>
      <w:bookmarkEnd w:id="667"/>
      <w:r w:rsidRPr="00E71A48">
        <w:t xml:space="preserve"> </w:t>
      </w:r>
    </w:p>
    <w:bookmarkEnd w:id="668"/>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69"/>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0"/>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fldChar w:fldCharType="begin"/>
      </w:r>
      <w:r w:rsidR="00EE380A">
        <w:instrText xml:space="preserve"> REF _Ref465864060 \r \h  \* MERGEFORMAT </w:instrText>
      </w:r>
      <w:r w:rsidR="00EE380A">
        <w:fldChar w:fldCharType="separate"/>
      </w:r>
      <w:r w:rsidR="00D7350A" w:rsidRPr="00D7350A">
        <w:rPr>
          <w:iCs/>
          <w:sz w:val="24"/>
          <w:szCs w:val="24"/>
          <w:lang w:eastAsia="ru-RU"/>
        </w:rPr>
        <w:t>3.7.9</w:t>
      </w:r>
      <w:r w:rsidR="00EE380A">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EE380A">
        <w:fldChar w:fldCharType="begin"/>
      </w:r>
      <w:r w:rsidR="00EE380A">
        <w:instrText xml:space="preserve"> REF _Ref306352987 \r \h  \* MERGEFORMAT </w:instrText>
      </w:r>
      <w:r w:rsidR="00EE380A">
        <w:fldChar w:fldCharType="separate"/>
      </w:r>
      <w:r w:rsidR="00D7350A" w:rsidRPr="00D7350A">
        <w:rPr>
          <w:iCs/>
          <w:sz w:val="24"/>
          <w:szCs w:val="24"/>
          <w:lang w:eastAsia="ru-RU"/>
        </w:rPr>
        <w:t>3.7.3</w:t>
      </w:r>
      <w:r w:rsidR="00EE380A">
        <w:fldChar w:fldCharType="end"/>
      </w:r>
      <w:r w:rsidRPr="002D7FEE">
        <w:rPr>
          <w:iCs/>
          <w:sz w:val="24"/>
          <w:szCs w:val="24"/>
          <w:lang w:eastAsia="ru-RU"/>
        </w:rPr>
        <w:t xml:space="preserve"> - </w:t>
      </w:r>
      <w:r w:rsidR="00EE380A">
        <w:fldChar w:fldCharType="begin"/>
      </w:r>
      <w:r w:rsidR="00EE380A">
        <w:instrText xml:space="preserve"> REF _Ref306353005 \r \h  \* MERGEFORMAT </w:instrText>
      </w:r>
      <w:r w:rsidR="00EE380A">
        <w:fldChar w:fldCharType="separate"/>
      </w:r>
      <w:r w:rsidR="00D7350A" w:rsidRPr="00D7350A">
        <w:rPr>
          <w:iCs/>
          <w:sz w:val="24"/>
          <w:szCs w:val="24"/>
          <w:lang w:eastAsia="ru-RU"/>
        </w:rPr>
        <w:t>3.7.5</w:t>
      </w:r>
      <w:r w:rsidR="00EE380A">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 xml:space="preserve">(все документы, входящие в Заявку, которые </w:t>
      </w:r>
      <w:r w:rsidR="00C97A76" w:rsidRPr="002D7FEE">
        <w:rPr>
          <w:sz w:val="24"/>
          <w:szCs w:val="24"/>
        </w:rPr>
        <w:lastRenderedPageBreak/>
        <w:t>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71"/>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bookmarkStart w:id="673"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73"/>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D7350A" w:rsidRPr="00D7350A">
        <w:rPr>
          <w:rFonts w:eastAsia="Times New Roman,Italic"/>
          <w:bCs w:val="0"/>
          <w:iCs/>
          <w:sz w:val="24"/>
          <w:szCs w:val="24"/>
        </w:rPr>
        <w:t>3.11</w:t>
      </w:r>
      <w:r w:rsidR="00EE380A">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EE380A">
        <w:fldChar w:fldCharType="begin"/>
      </w:r>
      <w:r w:rsidR="00EE380A">
        <w:instrText xml:space="preserve"> REF _Ref468975207 \r \h  \* MERGEFORMAT </w:instrText>
      </w:r>
      <w:r w:rsidR="00EE380A">
        <w:fldChar w:fldCharType="separate"/>
      </w:r>
      <w:r w:rsidR="00D7350A" w:rsidRPr="00D7350A">
        <w:rPr>
          <w:rFonts w:eastAsia="Times New Roman,Italic"/>
          <w:bCs w:val="0"/>
          <w:iCs/>
          <w:sz w:val="24"/>
          <w:szCs w:val="24"/>
        </w:rPr>
        <w:t>3.7.8</w:t>
      </w:r>
      <w:r w:rsidR="00EE380A">
        <w:fldChar w:fldCharType="end"/>
      </w:r>
      <w:r w:rsidRPr="002D7FEE">
        <w:rPr>
          <w:rFonts w:eastAsia="Times New Roman,Italic"/>
          <w:bCs w:val="0"/>
          <w:iCs/>
          <w:sz w:val="24"/>
          <w:szCs w:val="24"/>
        </w:rPr>
        <w:t xml:space="preserve">, предоставляет 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D7350A" w:rsidRPr="00D7350A">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2D7FEE">
        <w:rPr>
          <w:rFonts w:eastAsia="Times New Roman,Italic"/>
          <w:bCs w:val="0"/>
          <w:iCs/>
          <w:sz w:val="24"/>
          <w:szCs w:val="24"/>
        </w:rPr>
        <w:t xml:space="preserve">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D7350A" w:rsidRPr="00D7350A">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предоставляются повторно.</w:t>
      </w:r>
    </w:p>
    <w:p w:rsidR="00286404" w:rsidRPr="002D7FEE" w:rsidRDefault="00286404" w:rsidP="00A16C95">
      <w:pPr>
        <w:pStyle w:val="2"/>
        <w:tabs>
          <w:tab w:val="clear" w:pos="1700"/>
          <w:tab w:val="left" w:pos="709"/>
        </w:tabs>
        <w:spacing w:line="264" w:lineRule="auto"/>
        <w:jc w:val="both"/>
      </w:pPr>
      <w:bookmarkStart w:id="674" w:name="_Toc471823191"/>
      <w:bookmarkStart w:id="675" w:name="_Ref471823363"/>
      <w:bookmarkStart w:id="676" w:name="_Ref471830158"/>
      <w:bookmarkStart w:id="677" w:name="_Toc498589628"/>
      <w:r w:rsidRPr="002D7FEE">
        <w:t>О приоритете закупки работ, выполняемых российскими лицами, по отношению к работам, выполняемым иностранными лицами</w:t>
      </w:r>
      <w:bookmarkEnd w:id="674"/>
      <w:bookmarkEnd w:id="675"/>
      <w:bookmarkEnd w:id="676"/>
      <w:bookmarkEnd w:id="677"/>
    </w:p>
    <w:p w:rsidR="00286404" w:rsidRPr="002D7FEE" w:rsidRDefault="00286404" w:rsidP="00824534">
      <w:pPr>
        <w:pStyle w:val="3"/>
        <w:ind w:left="0" w:firstLine="567"/>
        <w:jc w:val="both"/>
        <w:rPr>
          <w:b w:val="0"/>
        </w:rPr>
      </w:pPr>
      <w:bookmarkStart w:id="678" w:name="_Toc471830464"/>
      <w:bookmarkStart w:id="679" w:name="_Toc498589629"/>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78"/>
      <w:bookmarkEnd w:id="679"/>
    </w:p>
    <w:p w:rsidR="00286404" w:rsidRPr="002D7FEE" w:rsidRDefault="00286404" w:rsidP="00824534">
      <w:pPr>
        <w:pStyle w:val="3"/>
        <w:ind w:left="0" w:firstLine="567"/>
        <w:jc w:val="both"/>
        <w:rPr>
          <w:b w:val="0"/>
        </w:rPr>
      </w:pPr>
      <w:bookmarkStart w:id="680" w:name="_Toc471830465"/>
      <w:bookmarkStart w:id="681" w:name="_Toc498589630"/>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80"/>
      <w:bookmarkEnd w:id="681"/>
    </w:p>
    <w:p w:rsidR="00286404" w:rsidRPr="002D7FEE" w:rsidRDefault="00286404" w:rsidP="00824534">
      <w:pPr>
        <w:pStyle w:val="3"/>
        <w:ind w:left="0" w:firstLine="567"/>
        <w:jc w:val="both"/>
        <w:rPr>
          <w:b w:val="0"/>
        </w:rPr>
      </w:pPr>
      <w:bookmarkStart w:id="682" w:name="_Toc471830466"/>
      <w:bookmarkStart w:id="683" w:name="_Toc498589631"/>
      <w:r w:rsidRPr="002D7FEE">
        <w:rPr>
          <w:b w:val="0"/>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w:t>
      </w:r>
      <w:r w:rsidRPr="002D7FEE">
        <w:rPr>
          <w:b w:val="0"/>
        </w:rPr>
        <w:lastRenderedPageBreak/>
        <w:t>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82"/>
      <w:bookmarkEnd w:id="683"/>
    </w:p>
    <w:p w:rsidR="00286404" w:rsidRPr="00C12E92" w:rsidRDefault="00286404" w:rsidP="00824534">
      <w:pPr>
        <w:pStyle w:val="3"/>
        <w:ind w:left="0" w:firstLine="567"/>
        <w:jc w:val="both"/>
        <w:rPr>
          <w:b w:val="0"/>
        </w:rPr>
      </w:pPr>
      <w:bookmarkStart w:id="684" w:name="_Toc471830467"/>
      <w:bookmarkStart w:id="685" w:name="_Toc498589632"/>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kПРИОР=0,85, иначе kПРИОР=1,0), при этом Договор заключается по цене Договора, предложенной Участником в Заявке (методика оценки изложена </w:t>
      </w:r>
      <w:r w:rsidRPr="00C12E92">
        <w:rPr>
          <w:b w:val="0"/>
        </w:rPr>
        <w:t>в Приложении №3 к настоящей Документации).</w:t>
      </w:r>
      <w:bookmarkEnd w:id="684"/>
      <w:bookmarkEnd w:id="685"/>
    </w:p>
    <w:p w:rsidR="00286404" w:rsidRPr="002D7FEE" w:rsidRDefault="00286404" w:rsidP="00824534">
      <w:pPr>
        <w:pStyle w:val="3"/>
        <w:ind w:hanging="153"/>
        <w:jc w:val="both"/>
        <w:rPr>
          <w:b w:val="0"/>
          <w:szCs w:val="24"/>
        </w:rPr>
      </w:pPr>
      <w:bookmarkStart w:id="686" w:name="_Toc471830468"/>
      <w:bookmarkStart w:id="687" w:name="_Toc498589633"/>
      <w:r w:rsidRPr="002D7FEE">
        <w:rPr>
          <w:b w:val="0"/>
          <w:szCs w:val="24"/>
        </w:rPr>
        <w:t>Приоритет не предоставляется в случаях, если:</w:t>
      </w:r>
      <w:bookmarkEnd w:id="686"/>
      <w:bookmarkEnd w:id="687"/>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EE380A">
        <w:fldChar w:fldCharType="begin"/>
      </w:r>
      <w:r w:rsidR="00EE380A">
        <w:instrText xml:space="preserve"> REF _Ref303251044 \r \h  \* MERGEFORMAT </w:instrText>
      </w:r>
      <w:r w:rsidR="00EE380A">
        <w:fldChar w:fldCharType="separate"/>
      </w:r>
      <w:r w:rsidR="00D7350A" w:rsidRPr="00D7350A">
        <w:rPr>
          <w:rFonts w:ascii="Times New Roman" w:hAnsi="Times New Roman" w:cs="Times New Roman"/>
          <w:sz w:val="24"/>
          <w:szCs w:val="24"/>
        </w:rPr>
        <w:t>3.10</w:t>
      </w:r>
      <w:r w:rsidR="00EE380A">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286404" w:rsidRPr="002D7FEE" w:rsidRDefault="00286404" w:rsidP="00824534">
      <w:pPr>
        <w:pStyle w:val="3"/>
        <w:ind w:left="0" w:firstLine="567"/>
        <w:jc w:val="both"/>
        <w:rPr>
          <w:b w:val="0"/>
        </w:rPr>
      </w:pPr>
      <w:bookmarkStart w:id="688" w:name="_Toc471830469"/>
      <w:bookmarkStart w:id="689" w:name="_Toc498589634"/>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88"/>
      <w:bookmarkEnd w:id="689"/>
    </w:p>
    <w:p w:rsidR="00717F60" w:rsidRPr="002D7FEE" w:rsidRDefault="00717F60" w:rsidP="00A16C95">
      <w:pPr>
        <w:pStyle w:val="2"/>
        <w:tabs>
          <w:tab w:val="clear" w:pos="1700"/>
          <w:tab w:val="left" w:pos="709"/>
        </w:tabs>
        <w:spacing w:line="264" w:lineRule="auto"/>
      </w:pPr>
      <w:bookmarkStart w:id="690" w:name="_Ref303681924"/>
      <w:bookmarkStart w:id="691" w:name="_Ref303683914"/>
      <w:bookmarkStart w:id="692" w:name="_Toc498589635"/>
      <w:r w:rsidRPr="002D7FEE">
        <w:t xml:space="preserve">Подведение итогов </w:t>
      </w:r>
      <w:r w:rsidR="00DF639D" w:rsidRPr="002D7FEE">
        <w:t>З</w:t>
      </w:r>
      <w:r w:rsidRPr="002D7FEE">
        <w:t>апроса предложений</w:t>
      </w:r>
      <w:bookmarkEnd w:id="690"/>
      <w:bookmarkEnd w:id="691"/>
      <w:bookmarkEnd w:id="692"/>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93"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93"/>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наилучшей</w:t>
      </w:r>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lastRenderedPageBreak/>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94" w:name="_Ref303251044"/>
      <w:bookmarkStart w:id="695" w:name="_Toc498589636"/>
      <w:bookmarkStart w:id="696" w:name="_Ref191386295"/>
      <w:r w:rsidRPr="00E71A48">
        <w:t>Признание запроса предложений несостоявшимся</w:t>
      </w:r>
      <w:bookmarkEnd w:id="694"/>
      <w:bookmarkEnd w:id="695"/>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9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9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9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9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9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99"/>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700" w:name="_Toc468355877"/>
      <w:bookmarkStart w:id="701" w:name="_Ref465670219"/>
      <w:bookmarkStart w:id="702" w:name="_Toc498589637"/>
      <w:bookmarkStart w:id="703" w:name="_Ref303683929"/>
      <w:r w:rsidRPr="002D7FEE">
        <w:rPr>
          <w:bCs w:val="0"/>
        </w:rPr>
        <w:t>Антидемпинговые меры</w:t>
      </w:r>
      <w:bookmarkEnd w:id="700"/>
      <w:bookmarkEnd w:id="701"/>
      <w:bookmarkEnd w:id="702"/>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EE380A">
        <w:fldChar w:fldCharType="begin"/>
      </w:r>
      <w:r w:rsidR="00EE380A">
        <w:instrText xml:space="preserve"> REF _Ref468975235 \r \h  \* MERGEFORMAT </w:instrText>
      </w:r>
      <w:r w:rsidR="00EE380A">
        <w:fldChar w:fldCharType="separate"/>
      </w:r>
      <w:r w:rsidR="00D7350A" w:rsidRPr="00D7350A">
        <w:rPr>
          <w:rFonts w:eastAsia="Times New Roman,Italic"/>
          <w:bCs w:val="0"/>
          <w:iCs/>
          <w:sz w:val="24"/>
          <w:szCs w:val="24"/>
        </w:rPr>
        <w:t>3.3.7</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704"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04"/>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lastRenderedPageBreak/>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EE380A">
        <w:fldChar w:fldCharType="begin"/>
      </w:r>
      <w:r w:rsidR="00EE380A">
        <w:instrText xml:space="preserve"> REF _Ref465675151 \r \h  \* MERGEFORMAT </w:instrText>
      </w:r>
      <w:r w:rsidR="00EE380A">
        <w:fldChar w:fldCharType="separate"/>
      </w:r>
      <w:r w:rsidR="00D7350A" w:rsidRPr="00D7350A">
        <w:rPr>
          <w:bCs w:val="0"/>
          <w:sz w:val="24"/>
          <w:szCs w:val="24"/>
        </w:rPr>
        <w:t>3.11.2</w:t>
      </w:r>
      <w:r w:rsidR="00EE380A">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EE380A">
        <w:fldChar w:fldCharType="begin"/>
      </w:r>
      <w:r w:rsidR="00EE380A">
        <w:instrText xml:space="preserve"> REF _Ref468975267 \r \h  \* MERGEFORMAT </w:instrText>
      </w:r>
      <w:r w:rsidR="00EE380A">
        <w:fldChar w:fldCharType="separate"/>
      </w:r>
      <w:r w:rsidR="00D7350A" w:rsidRPr="00D7350A">
        <w:rPr>
          <w:rFonts w:eastAsia="Times New Roman,Italic"/>
          <w:bCs w:val="0"/>
          <w:iCs/>
          <w:sz w:val="24"/>
          <w:szCs w:val="24"/>
        </w:rPr>
        <w:t>3.6.2.5</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пп. </w:t>
      </w:r>
      <w:r w:rsidR="00EE380A">
        <w:fldChar w:fldCharType="begin"/>
      </w:r>
      <w:r w:rsidR="00EE380A">
        <w:instrText xml:space="preserve"> REF _Ref465437572 \r \h  \* MERGEFORMAT </w:instrText>
      </w:r>
      <w:r w:rsidR="00EE380A">
        <w:fldChar w:fldCharType="separate"/>
      </w:r>
      <w:r w:rsidR="00D7350A" w:rsidRPr="00D7350A">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D7350A" w:rsidRPr="00D7350A">
        <w:rPr>
          <w:sz w:val="24"/>
          <w:szCs w:val="24"/>
        </w:rPr>
        <w:t>3.13.4</w:t>
      </w:r>
      <w:r w:rsidR="00EE380A">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В случае,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EE380A">
        <w:fldChar w:fldCharType="begin"/>
      </w:r>
      <w:r w:rsidR="00EE380A">
        <w:instrText xml:space="preserve"> REF _Ref465437572 \r \h  \* MERGEFORMAT </w:instrText>
      </w:r>
      <w:r w:rsidR="00EE380A">
        <w:fldChar w:fldCharType="separate"/>
      </w:r>
      <w:r w:rsidR="00D7350A" w:rsidRPr="00D7350A">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D7350A" w:rsidRPr="00D7350A">
        <w:rPr>
          <w:sz w:val="24"/>
          <w:szCs w:val="24"/>
        </w:rPr>
        <w:t>3.13.4</w:t>
      </w:r>
      <w:r w:rsidR="00EE380A">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705" w:name="_Ref468975287"/>
      <w:bookmarkStart w:id="706" w:name="_Toc498589638"/>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96"/>
      <w:bookmarkEnd w:id="703"/>
      <w:bookmarkEnd w:id="705"/>
      <w:bookmarkEnd w:id="706"/>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646563">
        <w:rPr>
          <w:bCs w:val="0"/>
          <w:sz w:val="24"/>
          <w:szCs w:val="24"/>
        </w:rPr>
        <w:t xml:space="preserve">Заявке Победителя, стороны имеют </w:t>
      </w:r>
      <w:r w:rsidRPr="00646563">
        <w:rPr>
          <w:bCs w:val="0"/>
          <w:sz w:val="24"/>
          <w:szCs w:val="24"/>
        </w:rPr>
        <w:lastRenderedPageBreak/>
        <w:t>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646563">
        <w:rPr>
          <w:bCs w:val="0"/>
          <w:sz w:val="24"/>
          <w:szCs w:val="24"/>
        </w:rPr>
        <w:t>.</w:t>
      </w:r>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646563">
        <w:rPr>
          <w:color w:val="000000"/>
          <w:sz w:val="24"/>
          <w:szCs w:val="24"/>
          <w:lang w:val="x-none" w:eastAsia="x-none"/>
        </w:rPr>
        <w:t xml:space="preserve">В частности, в процессе преддоговорных переговоров </w:t>
      </w:r>
      <w:r w:rsidRPr="00646563">
        <w:rPr>
          <w:color w:val="000000"/>
          <w:sz w:val="24"/>
          <w:szCs w:val="24"/>
          <w:lang w:eastAsia="x-none"/>
        </w:rPr>
        <w:t xml:space="preserve">(Протоколе) </w:t>
      </w:r>
      <w:r w:rsidRPr="00646563">
        <w:rPr>
          <w:color w:val="000000"/>
          <w:sz w:val="24"/>
          <w:szCs w:val="24"/>
          <w:lang w:val="x-none" w:eastAsia="x-none"/>
        </w:rPr>
        <w:t>по взаимному согласию сторон:</w:t>
      </w:r>
    </w:p>
    <w:p w:rsidR="00646563" w:rsidRPr="00646563" w:rsidRDefault="00646563" w:rsidP="00646563">
      <w:pPr>
        <w:widowControl w:val="0"/>
        <w:numPr>
          <w:ilvl w:val="0"/>
          <w:numId w:val="100"/>
        </w:numPr>
        <w:tabs>
          <w:tab w:val="left" w:pos="900"/>
          <w:tab w:val="left" w:pos="1620"/>
        </w:tabs>
        <w:suppressAutoHyphens w:val="0"/>
        <w:spacing w:after="120" w:line="240" w:lineRule="auto"/>
        <w:ind w:left="1620" w:hanging="540"/>
        <w:rPr>
          <w:color w:val="000000"/>
          <w:sz w:val="24"/>
          <w:szCs w:val="24"/>
          <w:lang w:eastAsia="ru-RU"/>
        </w:rPr>
      </w:pPr>
      <w:r w:rsidRPr="00646563">
        <w:rPr>
          <w:color w:val="000000"/>
          <w:sz w:val="24"/>
          <w:szCs w:val="24"/>
          <w:lang w:eastAsia="ru-RU"/>
        </w:rPr>
        <w:t xml:space="preserve">в текст проекта Договора могут быть внесены уточнения, не влияющие на цену Заявки </w:t>
      </w:r>
      <w:r w:rsidRPr="00646563">
        <w:rPr>
          <w:bCs w:val="0"/>
          <w:sz w:val="24"/>
          <w:szCs w:val="24"/>
        </w:rPr>
        <w:t xml:space="preserve">Победителя </w:t>
      </w:r>
      <w:r w:rsidRPr="00646563">
        <w:rPr>
          <w:color w:val="000000"/>
          <w:sz w:val="24"/>
          <w:szCs w:val="24"/>
          <w:lang w:eastAsia="ru-RU"/>
        </w:rPr>
        <w:t xml:space="preserve">(например: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646563">
        <w:rPr>
          <w:bCs w:val="0"/>
          <w:sz w:val="24"/>
          <w:szCs w:val="24"/>
        </w:rPr>
        <w:t>Победителя</w:t>
      </w:r>
      <w:r w:rsidRPr="00646563">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646563">
        <w:rPr>
          <w:bCs w:val="0"/>
          <w:sz w:val="24"/>
          <w:szCs w:val="24"/>
        </w:rPr>
        <w:t>Победителя</w:t>
      </w:r>
      <w:r w:rsidRPr="00646563">
        <w:rPr>
          <w:color w:val="000000"/>
          <w:sz w:val="24"/>
          <w:szCs w:val="24"/>
          <w:lang w:eastAsia="ru-RU"/>
        </w:rPr>
        <w:t xml:space="preserve"> (например, технических характеристик оборудования и т.д.), при условии, что это не изменяет существенные условия договора);</w:t>
      </w:r>
    </w:p>
    <w:p w:rsidR="00646563" w:rsidRPr="00646563" w:rsidRDefault="00646563" w:rsidP="00646563">
      <w:pPr>
        <w:widowControl w:val="0"/>
        <w:numPr>
          <w:ilvl w:val="0"/>
          <w:numId w:val="100"/>
        </w:numPr>
        <w:tabs>
          <w:tab w:val="left" w:pos="900"/>
          <w:tab w:val="left" w:pos="1620"/>
        </w:tabs>
        <w:suppressAutoHyphens w:val="0"/>
        <w:spacing w:after="120" w:line="240" w:lineRule="auto"/>
        <w:ind w:left="1620" w:hanging="540"/>
        <w:rPr>
          <w:color w:val="000000"/>
          <w:sz w:val="24"/>
          <w:szCs w:val="24"/>
          <w:lang w:eastAsia="ru-RU"/>
        </w:rPr>
      </w:pPr>
      <w:r w:rsidRPr="00646563">
        <w:rPr>
          <w:color w:val="000000"/>
          <w:sz w:val="24"/>
          <w:szCs w:val="24"/>
          <w:lang w:eastAsia="ru-RU"/>
        </w:rPr>
        <w:t xml:space="preserve">на основе Технических требований Документации по запросу предложений и Заявки </w:t>
      </w:r>
      <w:r w:rsidRPr="00646563">
        <w:rPr>
          <w:bCs w:val="0"/>
          <w:sz w:val="24"/>
          <w:szCs w:val="24"/>
        </w:rPr>
        <w:t>Победителя</w:t>
      </w:r>
      <w:r w:rsidRPr="00646563">
        <w:rPr>
          <w:color w:val="000000"/>
          <w:sz w:val="24"/>
          <w:szCs w:val="24"/>
          <w:lang w:eastAsia="ru-RU"/>
        </w:rPr>
        <w:t xml:space="preserve"> согласовываются тексты Приложений к Договору.</w:t>
      </w:r>
    </w:p>
    <w:p w:rsidR="00646563" w:rsidRPr="00646563" w:rsidRDefault="00646563" w:rsidP="00646563">
      <w:pPr>
        <w:widowControl w:val="0"/>
        <w:suppressAutoHyphens w:val="0"/>
        <w:spacing w:line="240" w:lineRule="auto"/>
        <w:ind w:firstLine="403"/>
        <w:rPr>
          <w:bCs w:val="0"/>
          <w:sz w:val="24"/>
          <w:szCs w:val="24"/>
          <w:lang w:eastAsia="ru-RU"/>
        </w:rPr>
      </w:pPr>
      <w:r w:rsidRPr="00646563">
        <w:rPr>
          <w:bCs w:val="0"/>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646563">
        <w:rPr>
          <w:bCs w:val="0"/>
          <w:sz w:val="24"/>
          <w:szCs w:val="24"/>
        </w:rPr>
        <w:t>Победителя</w:t>
      </w:r>
      <w:r w:rsidRPr="00646563">
        <w:rPr>
          <w:bCs w:val="0"/>
          <w:sz w:val="24"/>
          <w:szCs w:val="24"/>
          <w:lang w:eastAsia="ru-RU"/>
        </w:rPr>
        <w:t>.</w:t>
      </w:r>
    </w:p>
    <w:p w:rsidR="00717F60" w:rsidRPr="00646563" w:rsidRDefault="00AD3EBC" w:rsidP="001405FA">
      <w:pPr>
        <w:pStyle w:val="affffff0"/>
        <w:numPr>
          <w:ilvl w:val="2"/>
          <w:numId w:val="94"/>
        </w:numPr>
        <w:spacing w:line="264" w:lineRule="auto"/>
        <w:ind w:left="0" w:firstLine="709"/>
        <w:rPr>
          <w:rStyle w:val="adskobk"/>
          <w:i/>
          <w:sz w:val="24"/>
          <w:szCs w:val="24"/>
        </w:rPr>
      </w:pPr>
      <w:r w:rsidRPr="00646563">
        <w:rPr>
          <w:rStyle w:val="adskobk"/>
          <w:sz w:val="24"/>
          <w:szCs w:val="24"/>
        </w:rPr>
        <w:t>Ход переговоров и достигнутые результаты фиксируются в Протоколе пред</w:t>
      </w:r>
      <w:r w:rsidR="006353B1" w:rsidRPr="00646563">
        <w:rPr>
          <w:rStyle w:val="adskobk"/>
          <w:sz w:val="24"/>
          <w:szCs w:val="24"/>
        </w:rPr>
        <w:t>д</w:t>
      </w:r>
      <w:r w:rsidR="00123C70" w:rsidRPr="00646563">
        <w:rPr>
          <w:rStyle w:val="adskobk"/>
          <w:sz w:val="24"/>
          <w:szCs w:val="24"/>
        </w:rPr>
        <w:t>оговор</w:t>
      </w:r>
      <w:r w:rsidRPr="00646563">
        <w:rPr>
          <w:rStyle w:val="adskobk"/>
          <w:sz w:val="24"/>
          <w:szCs w:val="24"/>
        </w:rPr>
        <w:t>ных переговоров</w:t>
      </w:r>
      <w:r w:rsidR="00E60F8E" w:rsidRPr="00646563">
        <w:rPr>
          <w:rStyle w:val="adskobk"/>
          <w:sz w:val="24"/>
          <w:szCs w:val="24"/>
        </w:rPr>
        <w:t>,</w:t>
      </w:r>
      <w:r w:rsidR="00E60F8E" w:rsidRPr="00646563">
        <w:rPr>
          <w:bCs/>
          <w:sz w:val="24"/>
          <w:szCs w:val="24"/>
        </w:rPr>
        <w:t xml:space="preserve"> который подписывается уполномоченными представителями Заказчика/Организатора</w:t>
      </w:r>
      <w:r w:rsidRPr="00646563">
        <w:rPr>
          <w:rStyle w:val="adskobk"/>
          <w:i/>
          <w:sz w:val="24"/>
          <w:szCs w:val="24"/>
        </w:rPr>
        <w:t>.</w:t>
      </w:r>
    </w:p>
    <w:p w:rsidR="00717F60" w:rsidRPr="00646563" w:rsidRDefault="00123C70" w:rsidP="001405FA">
      <w:pPr>
        <w:widowControl w:val="0"/>
        <w:numPr>
          <w:ilvl w:val="2"/>
          <w:numId w:val="94"/>
        </w:numPr>
        <w:overflowPunct w:val="0"/>
        <w:autoSpaceDE w:val="0"/>
        <w:spacing w:line="264" w:lineRule="auto"/>
        <w:ind w:left="0" w:firstLine="726"/>
        <w:rPr>
          <w:bCs w:val="0"/>
          <w:color w:val="000000"/>
          <w:sz w:val="24"/>
          <w:szCs w:val="24"/>
        </w:rPr>
      </w:pPr>
      <w:bookmarkStart w:id="707" w:name="_Ref294695403"/>
      <w:bookmarkStart w:id="708" w:name="_Ref306320315"/>
      <w:r w:rsidRPr="00646563">
        <w:rPr>
          <w:bCs w:val="0"/>
          <w:sz w:val="24"/>
          <w:szCs w:val="24"/>
        </w:rPr>
        <w:t>Договор</w:t>
      </w:r>
      <w:r w:rsidR="00717F60" w:rsidRPr="00646563">
        <w:rPr>
          <w:bCs w:val="0"/>
          <w:sz w:val="24"/>
          <w:szCs w:val="24"/>
        </w:rPr>
        <w:t xml:space="preserve"> между Заказчиком и </w:t>
      </w:r>
      <w:r w:rsidR="009C744E" w:rsidRPr="00646563">
        <w:rPr>
          <w:bCs w:val="0"/>
          <w:sz w:val="24"/>
          <w:szCs w:val="24"/>
        </w:rPr>
        <w:t>Участник</w:t>
      </w:r>
      <w:r w:rsidR="0087407B" w:rsidRPr="00646563">
        <w:rPr>
          <w:bCs w:val="0"/>
          <w:sz w:val="24"/>
          <w:szCs w:val="24"/>
        </w:rPr>
        <w:t xml:space="preserve">ом, чья </w:t>
      </w:r>
      <w:r w:rsidR="004B5EB3" w:rsidRPr="00646563">
        <w:rPr>
          <w:bCs w:val="0"/>
          <w:sz w:val="24"/>
          <w:szCs w:val="24"/>
        </w:rPr>
        <w:t>Заявк</w:t>
      </w:r>
      <w:r w:rsidR="0087407B" w:rsidRPr="00646563">
        <w:rPr>
          <w:bCs w:val="0"/>
          <w:sz w:val="24"/>
          <w:szCs w:val="24"/>
        </w:rPr>
        <w:t xml:space="preserve">а признана лучшей, </w:t>
      </w:r>
      <w:r w:rsidR="00717F60" w:rsidRPr="00646563">
        <w:rPr>
          <w:bCs w:val="0"/>
          <w:sz w:val="24"/>
          <w:szCs w:val="24"/>
        </w:rPr>
        <w:t xml:space="preserve">подписывается </w:t>
      </w:r>
      <w:r w:rsidR="00761148" w:rsidRPr="00646563">
        <w:rPr>
          <w:sz w:val="24"/>
          <w:szCs w:val="24"/>
        </w:rPr>
        <w:t>не ранее чем через 10 (десять) дней</w:t>
      </w:r>
      <w:r w:rsidR="00761148" w:rsidRPr="00646563">
        <w:rPr>
          <w:bCs w:val="0"/>
          <w:sz w:val="24"/>
          <w:szCs w:val="24"/>
        </w:rPr>
        <w:t xml:space="preserve"> и не позднее чем через </w:t>
      </w:r>
      <w:r w:rsidR="00761148" w:rsidRPr="00646563">
        <w:rPr>
          <w:sz w:val="24"/>
          <w:szCs w:val="24"/>
        </w:rPr>
        <w:t>20 (двадцать) рабочих дней</w:t>
      </w:r>
      <w:r w:rsidR="00761148" w:rsidRPr="00646563">
        <w:rPr>
          <w:bCs w:val="0"/>
          <w:sz w:val="24"/>
          <w:szCs w:val="24"/>
        </w:rPr>
        <w:t xml:space="preserve"> </w:t>
      </w:r>
      <w:r w:rsidR="00717F60" w:rsidRPr="00646563">
        <w:rPr>
          <w:bCs w:val="0"/>
          <w:sz w:val="24"/>
          <w:szCs w:val="24"/>
        </w:rPr>
        <w:t xml:space="preserve">с момента определения </w:t>
      </w:r>
      <w:r w:rsidR="0087407B" w:rsidRPr="00646563">
        <w:rPr>
          <w:bCs w:val="0"/>
          <w:sz w:val="24"/>
          <w:szCs w:val="24"/>
        </w:rPr>
        <w:t xml:space="preserve">лучшей </w:t>
      </w:r>
      <w:r w:rsidR="004B5EB3" w:rsidRPr="00646563">
        <w:rPr>
          <w:bCs w:val="0"/>
          <w:sz w:val="24"/>
          <w:szCs w:val="24"/>
        </w:rPr>
        <w:t>Заявк</w:t>
      </w:r>
      <w:r w:rsidR="0087407B" w:rsidRPr="00646563">
        <w:rPr>
          <w:bCs w:val="0"/>
          <w:sz w:val="24"/>
          <w:szCs w:val="24"/>
        </w:rPr>
        <w:t>и</w:t>
      </w:r>
      <w:r w:rsidR="00717F60" w:rsidRPr="00646563">
        <w:rPr>
          <w:bCs w:val="0"/>
          <w:sz w:val="24"/>
          <w:szCs w:val="24"/>
        </w:rPr>
        <w:t>.</w:t>
      </w:r>
      <w:r w:rsidR="00717F60" w:rsidRPr="00646563">
        <w:rPr>
          <w:bCs w:val="0"/>
          <w:color w:val="000000"/>
          <w:sz w:val="24"/>
          <w:szCs w:val="24"/>
        </w:rPr>
        <w:t xml:space="preserve"> Для </w:t>
      </w:r>
      <w:r w:rsidR="009C744E" w:rsidRPr="00646563">
        <w:rPr>
          <w:bCs w:val="0"/>
          <w:color w:val="000000"/>
          <w:sz w:val="24"/>
          <w:szCs w:val="24"/>
        </w:rPr>
        <w:t>Участник</w:t>
      </w:r>
      <w:r w:rsidR="0087407B" w:rsidRPr="00646563">
        <w:rPr>
          <w:bCs w:val="0"/>
          <w:color w:val="000000"/>
          <w:sz w:val="24"/>
          <w:szCs w:val="24"/>
        </w:rPr>
        <w:t xml:space="preserve">а, </w:t>
      </w:r>
      <w:r w:rsidR="0087407B" w:rsidRPr="00646563">
        <w:rPr>
          <w:sz w:val="24"/>
          <w:szCs w:val="24"/>
        </w:rPr>
        <w:t xml:space="preserve">чья </w:t>
      </w:r>
      <w:r w:rsidR="004B5EB3" w:rsidRPr="00646563">
        <w:rPr>
          <w:sz w:val="24"/>
          <w:szCs w:val="24"/>
        </w:rPr>
        <w:t>Заявк</w:t>
      </w:r>
      <w:r w:rsidR="0087407B" w:rsidRPr="00646563">
        <w:rPr>
          <w:sz w:val="24"/>
          <w:szCs w:val="24"/>
        </w:rPr>
        <w:t>а признана лучшей,</w:t>
      </w:r>
      <w:r w:rsidR="0087407B" w:rsidRPr="00646563">
        <w:rPr>
          <w:bCs w:val="0"/>
          <w:color w:val="000000"/>
          <w:sz w:val="24"/>
          <w:szCs w:val="24"/>
        </w:rPr>
        <w:t xml:space="preserve"> </w:t>
      </w:r>
      <w:r w:rsidR="00717F60" w:rsidRPr="00646563">
        <w:rPr>
          <w:bCs w:val="0"/>
          <w:color w:val="000000"/>
          <w:sz w:val="24"/>
          <w:szCs w:val="24"/>
        </w:rPr>
        <w:t xml:space="preserve">срок для подписания </w:t>
      </w:r>
      <w:r w:rsidRPr="00646563">
        <w:rPr>
          <w:bCs w:val="0"/>
          <w:color w:val="000000"/>
          <w:sz w:val="24"/>
          <w:szCs w:val="24"/>
        </w:rPr>
        <w:t>Договор</w:t>
      </w:r>
      <w:r w:rsidR="00717F60" w:rsidRPr="00646563">
        <w:rPr>
          <w:bCs w:val="0"/>
          <w:color w:val="000000"/>
          <w:sz w:val="24"/>
          <w:szCs w:val="24"/>
        </w:rPr>
        <w:t xml:space="preserve">а – не позднее 5 рабочих дней с момента получения от Заказчика конечной редакции </w:t>
      </w:r>
      <w:r w:rsidRPr="00646563">
        <w:rPr>
          <w:bCs w:val="0"/>
          <w:color w:val="000000"/>
          <w:sz w:val="24"/>
          <w:szCs w:val="24"/>
        </w:rPr>
        <w:t>Договор</w:t>
      </w:r>
      <w:r w:rsidR="00717F60" w:rsidRPr="00646563">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646563">
        <w:rPr>
          <w:bCs w:val="0"/>
          <w:color w:val="000000"/>
          <w:sz w:val="24"/>
          <w:szCs w:val="24"/>
        </w:rPr>
        <w:t>Договор</w:t>
      </w:r>
      <w:r w:rsidR="00717F60" w:rsidRPr="00646563">
        <w:rPr>
          <w:bCs w:val="0"/>
          <w:color w:val="000000"/>
          <w:sz w:val="24"/>
          <w:szCs w:val="24"/>
        </w:rPr>
        <w:t xml:space="preserve">а, соответствующие требованиям </w:t>
      </w:r>
      <w:r w:rsidR="007D07A7" w:rsidRPr="00646563">
        <w:rPr>
          <w:bCs w:val="0"/>
          <w:color w:val="000000"/>
          <w:sz w:val="24"/>
          <w:szCs w:val="24"/>
        </w:rPr>
        <w:t>Д</w:t>
      </w:r>
      <w:r w:rsidR="00717F60" w:rsidRPr="00646563">
        <w:rPr>
          <w:bCs w:val="0"/>
          <w:color w:val="000000"/>
          <w:sz w:val="24"/>
          <w:szCs w:val="24"/>
        </w:rPr>
        <w:t>окументации</w:t>
      </w:r>
      <w:r w:rsidR="00DF639D" w:rsidRPr="00646563">
        <w:rPr>
          <w:bCs w:val="0"/>
          <w:color w:val="000000"/>
          <w:sz w:val="24"/>
          <w:szCs w:val="24"/>
        </w:rPr>
        <w:t>.</w:t>
      </w:r>
      <w:bookmarkEnd w:id="707"/>
      <w:bookmarkEnd w:id="708"/>
      <w:r w:rsidR="00717F60" w:rsidRPr="00646563">
        <w:rPr>
          <w:bCs w:val="0"/>
          <w:color w:val="000000"/>
          <w:sz w:val="24"/>
          <w:szCs w:val="24"/>
        </w:rPr>
        <w:t xml:space="preserve"> </w:t>
      </w:r>
    </w:p>
    <w:p w:rsidR="00717F60" w:rsidRPr="00646563" w:rsidRDefault="009C744E" w:rsidP="001405FA">
      <w:pPr>
        <w:widowControl w:val="0"/>
        <w:numPr>
          <w:ilvl w:val="2"/>
          <w:numId w:val="94"/>
        </w:numPr>
        <w:overflowPunct w:val="0"/>
        <w:autoSpaceDE w:val="0"/>
        <w:spacing w:line="264" w:lineRule="auto"/>
        <w:ind w:left="0" w:firstLine="700"/>
        <w:rPr>
          <w:sz w:val="24"/>
          <w:szCs w:val="24"/>
        </w:rPr>
      </w:pPr>
      <w:bookmarkStart w:id="709" w:name="_Ref305979053"/>
      <w:r w:rsidRPr="00646563">
        <w:rPr>
          <w:sz w:val="24"/>
          <w:szCs w:val="24"/>
        </w:rPr>
        <w:t>Участник</w:t>
      </w:r>
      <w:r w:rsidR="00717F60" w:rsidRPr="00646563">
        <w:rPr>
          <w:sz w:val="24"/>
          <w:szCs w:val="24"/>
        </w:rPr>
        <w:t xml:space="preserve"> запроса предложений</w:t>
      </w:r>
      <w:r w:rsidR="0087407B" w:rsidRPr="00646563">
        <w:rPr>
          <w:sz w:val="24"/>
          <w:szCs w:val="24"/>
        </w:rPr>
        <w:t xml:space="preserve">, чья </w:t>
      </w:r>
      <w:r w:rsidR="004B5EB3" w:rsidRPr="00646563">
        <w:rPr>
          <w:sz w:val="24"/>
          <w:szCs w:val="24"/>
        </w:rPr>
        <w:t>Заявк</w:t>
      </w:r>
      <w:r w:rsidR="0087407B" w:rsidRPr="00646563">
        <w:rPr>
          <w:sz w:val="24"/>
          <w:szCs w:val="24"/>
        </w:rPr>
        <w:t xml:space="preserve">а </w:t>
      </w:r>
      <w:r w:rsidR="00717F60" w:rsidRPr="00646563">
        <w:rPr>
          <w:sz w:val="24"/>
          <w:szCs w:val="24"/>
        </w:rPr>
        <w:t xml:space="preserve">утрачивает статус </w:t>
      </w:r>
      <w:r w:rsidR="00696966" w:rsidRPr="00646563">
        <w:rPr>
          <w:sz w:val="24"/>
          <w:szCs w:val="24"/>
        </w:rPr>
        <w:t>наилучшей</w:t>
      </w:r>
      <w:r w:rsidR="00717F60" w:rsidRPr="00646563">
        <w:rPr>
          <w:sz w:val="24"/>
          <w:szCs w:val="24"/>
        </w:rPr>
        <w:t xml:space="preserve">, и его действия (бездействия) означают отказ от заключения </w:t>
      </w:r>
      <w:r w:rsidR="00123C70" w:rsidRPr="00646563">
        <w:rPr>
          <w:sz w:val="24"/>
          <w:szCs w:val="24"/>
        </w:rPr>
        <w:t>Договор</w:t>
      </w:r>
      <w:r w:rsidR="00717F60" w:rsidRPr="00646563">
        <w:rPr>
          <w:sz w:val="24"/>
          <w:szCs w:val="24"/>
        </w:rPr>
        <w:t>а в следующих случаях:</w:t>
      </w:r>
      <w:bookmarkEnd w:id="70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646563">
        <w:rPr>
          <w:bCs w:val="0"/>
          <w:sz w:val="24"/>
          <w:szCs w:val="24"/>
        </w:rPr>
        <w:t>не подписал по итогам проведения запроса</w:t>
      </w:r>
      <w:r w:rsidRPr="00E71A48">
        <w:rPr>
          <w:bCs w:val="0"/>
          <w:sz w:val="24"/>
          <w:szCs w:val="24"/>
        </w:rPr>
        <w:t xml:space="preserve">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E380A">
        <w:fldChar w:fldCharType="begin"/>
      </w:r>
      <w:r w:rsidR="00EE380A">
        <w:instrText xml:space="preserve"> REF _Ref294695546 \r \h  \* MERGEFORMAT </w:instrText>
      </w:r>
      <w:r w:rsidR="00EE380A">
        <w:fldChar w:fldCharType="separate"/>
      </w:r>
      <w:r w:rsidR="00D7350A" w:rsidRPr="00D7350A">
        <w:rPr>
          <w:bCs w:val="0"/>
          <w:sz w:val="24"/>
          <w:szCs w:val="24"/>
        </w:rPr>
        <w:t xml:space="preserve"> 1.2.6 </w:t>
      </w:r>
      <w:r w:rsidR="00EE380A">
        <w:fldChar w:fldCharType="end"/>
      </w:r>
      <w:r w:rsidRPr="00E71A48">
        <w:rPr>
          <w:bCs w:val="0"/>
          <w:sz w:val="24"/>
          <w:szCs w:val="24"/>
        </w:rPr>
        <w:t>и/или в срок, определенный в п.</w:t>
      </w:r>
      <w:r w:rsidR="001716DB" w:rsidRPr="00E71A48">
        <w:rPr>
          <w:bCs w:val="0"/>
          <w:sz w:val="24"/>
          <w:szCs w:val="24"/>
        </w:rPr>
        <w:t xml:space="preserve"> </w:t>
      </w:r>
      <w:r w:rsidR="00EE380A">
        <w:fldChar w:fldCharType="begin"/>
      </w:r>
      <w:r w:rsidR="00EE380A">
        <w:instrText xml:space="preserve"> REF _Ref294695403 \n \h  \* MERGEFORMAT </w:instrText>
      </w:r>
      <w:r w:rsidR="00EE380A">
        <w:fldChar w:fldCharType="separate"/>
      </w:r>
      <w:r w:rsidR="00D7350A" w:rsidRPr="00D7350A">
        <w:rPr>
          <w:bCs w:val="0"/>
          <w:sz w:val="24"/>
          <w:szCs w:val="24"/>
        </w:rPr>
        <w:t>3.12.4</w:t>
      </w:r>
      <w:r w:rsidR="00EE380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C55095">
        <w:rPr>
          <w:bCs w:val="0"/>
          <w:sz w:val="24"/>
          <w:szCs w:val="24"/>
        </w:rPr>
        <w:fldChar w:fldCharType="begin"/>
      </w:r>
      <w:r w:rsidR="001248B1">
        <w:rPr>
          <w:bCs w:val="0"/>
          <w:sz w:val="24"/>
          <w:szCs w:val="24"/>
        </w:rPr>
        <w:instrText xml:space="preserve"> REF _Ref468196034 \r \h </w:instrText>
      </w:r>
      <w:r w:rsidR="00C55095">
        <w:rPr>
          <w:bCs w:val="0"/>
          <w:sz w:val="24"/>
          <w:szCs w:val="24"/>
        </w:rPr>
      </w:r>
      <w:r w:rsidR="00C55095">
        <w:rPr>
          <w:bCs w:val="0"/>
          <w:sz w:val="24"/>
          <w:szCs w:val="24"/>
        </w:rPr>
        <w:fldChar w:fldCharType="separate"/>
      </w:r>
      <w:r w:rsidR="00D7350A">
        <w:rPr>
          <w:bCs w:val="0"/>
          <w:sz w:val="24"/>
          <w:szCs w:val="24"/>
        </w:rPr>
        <w:t>3.13</w:t>
      </w:r>
      <w:r w:rsidR="00C55095">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710"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E380A">
        <w:fldChar w:fldCharType="begin"/>
      </w:r>
      <w:r w:rsidR="00EE380A">
        <w:instrText xml:space="preserve"> REF _Ref305979053 \r \h  \* MERGEFORMAT </w:instrText>
      </w:r>
      <w:r w:rsidR="00EE380A">
        <w:fldChar w:fldCharType="separate"/>
      </w:r>
      <w:r w:rsidR="00D7350A" w:rsidRPr="00D7350A">
        <w:rPr>
          <w:bCs w:val="0"/>
          <w:sz w:val="24"/>
          <w:szCs w:val="24"/>
        </w:rPr>
        <w:t>3.12.5</w:t>
      </w:r>
      <w:r w:rsidR="00EE380A">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710"/>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предоставления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связанных с выполнением антидемпинговых мер, изложенных в подпункте </w:t>
      </w:r>
      <w:r w:rsidR="00EE380A">
        <w:fldChar w:fldCharType="begin"/>
      </w:r>
      <w:r w:rsidR="00EE380A">
        <w:instrText xml:space="preserve"> REF _Ref465670219 \r \h  \* MERGEFORMAT </w:instrText>
      </w:r>
      <w:r w:rsidR="00EE380A">
        <w:fldChar w:fldCharType="separate"/>
      </w:r>
      <w:r w:rsidR="00D7350A" w:rsidRPr="00D7350A">
        <w:rPr>
          <w:sz w:val="24"/>
          <w:szCs w:val="24"/>
        </w:rPr>
        <w:t>3.11</w:t>
      </w:r>
      <w:r w:rsidR="00EE380A">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EE380A">
        <w:fldChar w:fldCharType="begin"/>
      </w:r>
      <w:r w:rsidR="00EE380A">
        <w:instrText xml:space="preserve"> REF _Ref465437572 \r \h  \* MERGEFORMAT </w:instrText>
      </w:r>
      <w:r w:rsidR="00EE380A">
        <w:fldChar w:fldCharType="separate"/>
      </w:r>
      <w:r w:rsidR="00D7350A" w:rsidRPr="00D7350A">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D7350A" w:rsidRPr="00D7350A">
        <w:rPr>
          <w:sz w:val="24"/>
          <w:szCs w:val="24"/>
        </w:rPr>
        <w:t>3.13.4</w:t>
      </w:r>
      <w:r w:rsidR="00EE380A">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711"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712" w:name="_Toc181693189"/>
      <w:bookmarkStart w:id="713" w:name="_Ref190680463"/>
      <w:bookmarkStart w:id="714" w:name="_Ref306140410"/>
      <w:bookmarkStart w:id="715" w:name="_Ref306142159"/>
      <w:bookmarkStart w:id="716" w:name="_Ref468195951"/>
      <w:bookmarkStart w:id="717" w:name="_Ref468195965"/>
      <w:bookmarkStart w:id="718" w:name="_Ref468196034"/>
      <w:bookmarkStart w:id="719" w:name="_Toc498589639"/>
      <w:bookmarkStart w:id="720" w:name="_Ref303102866"/>
      <w:bookmarkStart w:id="721" w:name="_Toc305835589"/>
      <w:bookmarkStart w:id="722" w:name="_Ref303683952"/>
      <w:bookmarkStart w:id="723" w:name="__RefNumPara__840_922829174"/>
      <w:bookmarkEnd w:id="711"/>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712"/>
      <w:bookmarkEnd w:id="713"/>
      <w:bookmarkEnd w:id="714"/>
      <w:bookmarkEnd w:id="715"/>
      <w:bookmarkEnd w:id="716"/>
      <w:bookmarkEnd w:id="717"/>
      <w:bookmarkEnd w:id="718"/>
      <w:bookmarkEnd w:id="719"/>
      <w:r w:rsidRPr="002D7FEE">
        <w:t xml:space="preserve"> </w:t>
      </w:r>
      <w:bookmarkEnd w:id="720"/>
      <w:bookmarkEnd w:id="721"/>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EE380A">
        <w:fldChar w:fldCharType="begin"/>
      </w:r>
      <w:r w:rsidR="00EE380A">
        <w:instrText xml:space="preserve"> REF _Ref440272931 \r \h  \* MERGEFORMAT </w:instrText>
      </w:r>
      <w:r w:rsidR="00EE380A">
        <w:fldChar w:fldCharType="separate"/>
      </w:r>
      <w:r w:rsidR="00D7350A">
        <w:t>2</w:t>
      </w:r>
      <w:r w:rsidR="00EE380A">
        <w:fldChar w:fldCharType="end"/>
      </w:r>
      <w:r w:rsidRPr="002D7FEE">
        <w:rPr>
          <w:sz w:val="24"/>
          <w:szCs w:val="24"/>
        </w:rPr>
        <w:t xml:space="preserve">) и подпункте </w:t>
      </w:r>
      <w:r w:rsidR="00EE380A">
        <w:fldChar w:fldCharType="begin"/>
      </w:r>
      <w:r w:rsidR="00EE380A">
        <w:instrText xml:space="preserve"> REF _Ref465437572 \r \h  \* MERGEFORMAT </w:instrText>
      </w:r>
      <w:r w:rsidR="00EE380A">
        <w:fldChar w:fldCharType="separate"/>
      </w:r>
      <w:r w:rsidR="00D7350A" w:rsidRPr="00D7350A">
        <w:rPr>
          <w:sz w:val="24"/>
          <w:szCs w:val="24"/>
        </w:rPr>
        <w:t>3.13.2</w:t>
      </w:r>
      <w:r w:rsidR="00EE380A">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4"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24"/>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EE380A">
        <w:fldChar w:fldCharType="begin"/>
      </w:r>
      <w:r w:rsidR="00EE380A">
        <w:instrText xml:space="preserve"> REF _Ref469321985 \r \h  \* MERGEFORMAT </w:instrText>
      </w:r>
      <w:r w:rsidR="00EE380A">
        <w:fldChar w:fldCharType="separate"/>
      </w:r>
      <w:r w:rsidR="00D7350A" w:rsidRPr="00D7350A">
        <w:rPr>
          <w:sz w:val="24"/>
          <w:szCs w:val="24"/>
          <w:lang w:eastAsia="ru-RU"/>
        </w:rPr>
        <w:t>3.3.14.4.4</w:t>
      </w:r>
      <w:r w:rsidR="00EE380A">
        <w:fldChar w:fldCharType="end"/>
      </w:r>
      <w:r w:rsidR="006A582B" w:rsidRPr="002D7FEE">
        <w:rPr>
          <w:sz w:val="24"/>
          <w:szCs w:val="24"/>
          <w:lang w:eastAsia="ru-RU"/>
        </w:rPr>
        <w:t>)</w:t>
      </w:r>
      <w:r w:rsidRPr="002D7FEE">
        <w:rPr>
          <w:sz w:val="24"/>
          <w:szCs w:val="24"/>
        </w:rPr>
        <w:t xml:space="preserve">. Выбор способа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EE380A">
        <w:fldChar w:fldCharType="begin"/>
      </w:r>
      <w:r w:rsidR="00EE380A">
        <w:instrText xml:space="preserve"> REF _Ref440272931 \r \h  \* MERGEFORMAT </w:instrText>
      </w:r>
      <w:r w:rsidR="00EE380A">
        <w:fldChar w:fldCharType="separate"/>
      </w:r>
      <w:r w:rsidR="00D7350A">
        <w:t>2</w:t>
      </w:r>
      <w:r w:rsidR="00EE380A">
        <w:fldChar w:fldCharType="end"/>
      </w:r>
      <w:r w:rsidRPr="002D7FEE">
        <w:rPr>
          <w:sz w:val="24"/>
          <w:szCs w:val="24"/>
        </w:rPr>
        <w:t xml:space="preserve">) с учетом требований, изложенных в подпункте </w:t>
      </w:r>
      <w:r w:rsidR="00EE380A">
        <w:fldChar w:fldCharType="begin"/>
      </w:r>
      <w:r w:rsidR="00EE380A">
        <w:instrText xml:space="preserve"> REF _Ref465437572 \r \h  \* MERGEFORMAT </w:instrText>
      </w:r>
      <w:r w:rsidR="00EE380A">
        <w:fldChar w:fldCharType="separate"/>
      </w:r>
      <w:r w:rsidR="00D7350A" w:rsidRPr="00D7350A">
        <w:rPr>
          <w:sz w:val="24"/>
          <w:szCs w:val="24"/>
        </w:rPr>
        <w:t>3.13.2</w:t>
      </w:r>
      <w:r w:rsidR="00EE380A">
        <w:fldChar w:fldCharType="end"/>
      </w:r>
      <w:r w:rsidRPr="002D7FEE">
        <w:rPr>
          <w:sz w:val="24"/>
          <w:szCs w:val="24"/>
        </w:rPr>
        <w:t>, а также на этапе преддговорных переговоров (п.</w:t>
      </w:r>
      <w:r w:rsidR="00F01513" w:rsidRPr="002D7FEE">
        <w:rPr>
          <w:sz w:val="24"/>
          <w:szCs w:val="24"/>
        </w:rPr>
        <w:t xml:space="preserve"> </w:t>
      </w:r>
      <w:r w:rsidR="00EE380A">
        <w:fldChar w:fldCharType="begin"/>
      </w:r>
      <w:r w:rsidR="00EE380A">
        <w:instrText xml:space="preserve"> REF _Ref468975287 \r \h  \* MERGEFORMAT </w:instrText>
      </w:r>
      <w:r w:rsidR="00EE380A">
        <w:fldChar w:fldCharType="separate"/>
      </w:r>
      <w:r w:rsidR="00D7350A" w:rsidRPr="00D7350A">
        <w:rPr>
          <w:sz w:val="24"/>
          <w:szCs w:val="24"/>
        </w:rPr>
        <w:t>3.12</w:t>
      </w:r>
      <w:r w:rsidR="00EE380A">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5"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w:t>
      </w:r>
      <w:r w:rsidRPr="002D7FEE">
        <w:rPr>
          <w:sz w:val="24"/>
          <w:szCs w:val="24"/>
        </w:rPr>
        <w:lastRenderedPageBreak/>
        <w:t>подпункте</w:t>
      </w:r>
      <w:r w:rsidR="00F01513" w:rsidRPr="002D7FEE">
        <w:rPr>
          <w:sz w:val="24"/>
          <w:szCs w:val="24"/>
        </w:rPr>
        <w:t xml:space="preserve"> </w:t>
      </w:r>
      <w:r w:rsidR="00EE380A">
        <w:fldChar w:fldCharType="begin"/>
      </w:r>
      <w:r w:rsidR="00EE380A">
        <w:instrText xml:space="preserve"> REF _Ref468975339 \r \h  \* MERGEFORMAT </w:instrText>
      </w:r>
      <w:r w:rsidR="00EE380A">
        <w:fldChar w:fldCharType="separate"/>
      </w:r>
      <w:r w:rsidR="00D7350A" w:rsidRPr="00D7350A">
        <w:rPr>
          <w:sz w:val="24"/>
          <w:szCs w:val="24"/>
        </w:rPr>
        <w:t>3.12.6</w:t>
      </w:r>
      <w:r w:rsidR="00EE380A">
        <w:fldChar w:fldCharType="end"/>
      </w:r>
      <w:r w:rsidRPr="002D7FEE">
        <w:rPr>
          <w:sz w:val="24"/>
          <w:szCs w:val="24"/>
        </w:rPr>
        <w:t>.</w:t>
      </w:r>
      <w:bookmarkEnd w:id="725"/>
    </w:p>
    <w:p w:rsidR="00932C0A" w:rsidRPr="002D7FEE" w:rsidRDefault="00932C0A" w:rsidP="00824534">
      <w:pPr>
        <w:pStyle w:val="2"/>
        <w:tabs>
          <w:tab w:val="clear" w:pos="1700"/>
          <w:tab w:val="left" w:pos="709"/>
        </w:tabs>
        <w:spacing w:line="264" w:lineRule="auto"/>
      </w:pPr>
      <w:bookmarkStart w:id="726" w:name="_Ref303694483"/>
      <w:bookmarkStart w:id="727" w:name="_Toc305835590"/>
      <w:bookmarkStart w:id="728" w:name="_Ref306140451"/>
      <w:bookmarkStart w:id="729" w:name="_Toc498589640"/>
      <w:r w:rsidRPr="002D7FEE">
        <w:t xml:space="preserve">Уведомление о результатах </w:t>
      </w:r>
      <w:bookmarkEnd w:id="726"/>
      <w:bookmarkEnd w:id="727"/>
      <w:r w:rsidRPr="002D7FEE">
        <w:t>запроса предложений</w:t>
      </w:r>
      <w:bookmarkEnd w:id="728"/>
      <w:bookmarkEnd w:id="729"/>
    </w:p>
    <w:p w:rsidR="004D1DCF" w:rsidRPr="002D7FEE" w:rsidRDefault="00ED5C7C" w:rsidP="004D1DCF">
      <w:pPr>
        <w:pStyle w:val="3"/>
        <w:ind w:left="0" w:firstLine="567"/>
        <w:jc w:val="both"/>
        <w:rPr>
          <w:b w:val="0"/>
          <w:szCs w:val="24"/>
          <w:lang w:eastAsia="ru-RU"/>
        </w:rPr>
      </w:pPr>
      <w:bookmarkStart w:id="730" w:name="_Toc471830476"/>
      <w:bookmarkStart w:id="731" w:name="_Toc498589641"/>
      <w:bookmarkEnd w:id="722"/>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EE380A">
        <w:fldChar w:fldCharType="begin"/>
      </w:r>
      <w:r w:rsidR="00EE380A">
        <w:instrText xml:space="preserve"> REF _Ref191386085 \r \h  \* MERGEFORMAT </w:instrText>
      </w:r>
      <w:r w:rsidR="00EE380A">
        <w:fldChar w:fldCharType="separate"/>
      </w:r>
      <w:r w:rsidR="00D7350A" w:rsidRPr="00D7350A">
        <w:rPr>
          <w:b w:val="0"/>
          <w:iCs/>
          <w:szCs w:val="24"/>
        </w:rPr>
        <w:t>1.1.1</w:t>
      </w:r>
      <w:r w:rsidR="00EE380A">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730"/>
      <w:bookmarkEnd w:id="731"/>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732" w:name="_Toc471830477"/>
      <w:bookmarkStart w:id="733" w:name="_Toc498589642"/>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732"/>
      <w:bookmarkEnd w:id="733"/>
    </w:p>
    <w:p w:rsidR="00C12FA4" w:rsidRPr="004D1DCF" w:rsidRDefault="00C12FA4" w:rsidP="004D1DCF">
      <w:pPr>
        <w:pStyle w:val="3"/>
        <w:ind w:left="0" w:firstLine="567"/>
        <w:jc w:val="both"/>
        <w:rPr>
          <w:b w:val="0"/>
          <w:lang w:eastAsia="ru-RU"/>
        </w:rPr>
        <w:sectPr w:rsidR="00C12FA4" w:rsidRPr="004D1DCF"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34" w:name="_Ref440270568"/>
      <w:bookmarkStart w:id="735" w:name="_Ref440274159"/>
      <w:bookmarkStart w:id="736" w:name="_Ref440292555"/>
      <w:bookmarkStart w:id="737" w:name="_Ref440292779"/>
      <w:bookmarkStart w:id="738" w:name="_Toc498589643"/>
      <w:r>
        <w:rPr>
          <w:szCs w:val="24"/>
        </w:rPr>
        <w:lastRenderedPageBreak/>
        <w:t>Техническая часть</w:t>
      </w:r>
      <w:bookmarkEnd w:id="734"/>
      <w:bookmarkEnd w:id="735"/>
      <w:bookmarkEnd w:id="736"/>
      <w:bookmarkEnd w:id="737"/>
      <w:bookmarkEnd w:id="738"/>
      <w:r w:rsidRPr="00E71A48">
        <w:rPr>
          <w:szCs w:val="24"/>
        </w:rPr>
        <w:t xml:space="preserve"> </w:t>
      </w:r>
    </w:p>
    <w:p w:rsidR="002B5044" w:rsidRPr="00C12FA4" w:rsidRDefault="002B5044" w:rsidP="0021751A">
      <w:pPr>
        <w:pStyle w:val="2"/>
        <w:ind w:left="1701" w:hanging="1134"/>
      </w:pPr>
      <w:bookmarkStart w:id="739" w:name="_Toc176064097"/>
      <w:bookmarkStart w:id="740" w:name="_Toc176338525"/>
      <w:bookmarkStart w:id="741" w:name="_Toc180399753"/>
      <w:bookmarkStart w:id="742" w:name="_Toc189457101"/>
      <w:bookmarkStart w:id="743" w:name="_Toc189461737"/>
      <w:bookmarkStart w:id="744" w:name="_Toc189462011"/>
      <w:bookmarkStart w:id="745" w:name="_Toc191273610"/>
      <w:bookmarkStart w:id="746" w:name="_Toc423421726"/>
      <w:bookmarkStart w:id="747" w:name="_Toc498589644"/>
      <w:bookmarkStart w:id="748" w:name="_Toc167189319"/>
      <w:bookmarkStart w:id="749" w:name="_Toc168725254"/>
      <w:r w:rsidRPr="00C12FA4">
        <w:t xml:space="preserve">Перечень, объемы и характеристики </w:t>
      </w:r>
      <w:bookmarkEnd w:id="739"/>
      <w:bookmarkEnd w:id="740"/>
      <w:bookmarkEnd w:id="741"/>
      <w:bookmarkEnd w:id="742"/>
      <w:bookmarkEnd w:id="743"/>
      <w:bookmarkEnd w:id="744"/>
      <w:bookmarkEnd w:id="745"/>
      <w:bookmarkEnd w:id="746"/>
      <w:r w:rsidR="00C3704B">
        <w:t xml:space="preserve">закупаемых </w:t>
      </w:r>
      <w:r w:rsidR="00CD1816">
        <w:t>работ</w:t>
      </w:r>
      <w:bookmarkEnd w:id="747"/>
    </w:p>
    <w:p w:rsidR="002B5044" w:rsidRPr="003803A7" w:rsidRDefault="002B5044" w:rsidP="002B5044">
      <w:pPr>
        <w:pStyle w:val="3"/>
        <w:ind w:left="0" w:firstLine="851"/>
        <w:jc w:val="both"/>
        <w:rPr>
          <w:b w:val="0"/>
          <w:szCs w:val="24"/>
        </w:rPr>
      </w:pPr>
      <w:bookmarkStart w:id="750" w:name="_Toc439166311"/>
      <w:bookmarkStart w:id="751" w:name="_Toc439170659"/>
      <w:bookmarkStart w:id="752" w:name="_Toc439172761"/>
      <w:bookmarkStart w:id="753" w:name="_Toc439173205"/>
      <w:bookmarkStart w:id="754" w:name="_Toc439238199"/>
      <w:bookmarkStart w:id="755" w:name="_Toc439252751"/>
      <w:bookmarkStart w:id="756" w:name="_Toc439323609"/>
      <w:bookmarkStart w:id="757" w:name="_Toc439323725"/>
      <w:bookmarkStart w:id="758" w:name="_Toc440361359"/>
      <w:bookmarkStart w:id="759" w:name="_Toc440376114"/>
      <w:bookmarkStart w:id="760" w:name="_Toc440376241"/>
      <w:bookmarkStart w:id="761" w:name="_Toc440382503"/>
      <w:bookmarkStart w:id="762" w:name="_Toc440447173"/>
      <w:bookmarkStart w:id="763" w:name="_Toc440620853"/>
      <w:bookmarkStart w:id="764" w:name="_Toc440631488"/>
      <w:bookmarkStart w:id="765" w:name="_Toc440875728"/>
      <w:bookmarkStart w:id="766" w:name="_Toc441131752"/>
      <w:bookmarkStart w:id="767" w:name="_Toc465865193"/>
      <w:bookmarkStart w:id="768" w:name="_Toc468975454"/>
      <w:bookmarkStart w:id="769" w:name="_Toc471830480"/>
      <w:bookmarkStart w:id="770" w:name="_Toc498589645"/>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C12E92">
        <w:rPr>
          <w:b w:val="0"/>
          <w:szCs w:val="24"/>
        </w:rPr>
        <w:t>Лоту №1</w:t>
      </w:r>
      <w:r w:rsidR="00A154B7">
        <w:rPr>
          <w:b w:val="0"/>
          <w:szCs w:val="24"/>
        </w:rPr>
        <w:t xml:space="preserve"> (подраздел </w:t>
      </w:r>
      <w:r w:rsidR="00C55095">
        <w:rPr>
          <w:b w:val="0"/>
          <w:szCs w:val="24"/>
        </w:rPr>
        <w:fldChar w:fldCharType="begin"/>
      </w:r>
      <w:r w:rsidR="00A154B7">
        <w:rPr>
          <w:b w:val="0"/>
          <w:szCs w:val="24"/>
        </w:rPr>
        <w:instrText xml:space="preserve"> REF _Ref440275279 \r \h </w:instrText>
      </w:r>
      <w:r w:rsidR="00C55095">
        <w:rPr>
          <w:b w:val="0"/>
          <w:szCs w:val="24"/>
        </w:rPr>
      </w:r>
      <w:r w:rsidR="00C55095">
        <w:rPr>
          <w:b w:val="0"/>
          <w:szCs w:val="24"/>
        </w:rPr>
        <w:fldChar w:fldCharType="separate"/>
      </w:r>
      <w:r w:rsidR="00D7350A">
        <w:rPr>
          <w:b w:val="0"/>
          <w:szCs w:val="24"/>
        </w:rPr>
        <w:t>1.1.4</w:t>
      </w:r>
      <w:r w:rsidR="00C55095">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2B5044" w:rsidRPr="003803A7" w:rsidRDefault="002B5044" w:rsidP="0021751A">
      <w:pPr>
        <w:pStyle w:val="2"/>
        <w:ind w:left="1701" w:hanging="1134"/>
      </w:pPr>
      <w:bookmarkStart w:id="771" w:name="_Ref194832984"/>
      <w:bookmarkStart w:id="772" w:name="_Ref197686508"/>
      <w:bookmarkStart w:id="773" w:name="_Toc423421727"/>
      <w:bookmarkStart w:id="774" w:name="_Toc498589646"/>
      <w:r w:rsidRPr="003803A7">
        <w:t xml:space="preserve">Требование к </w:t>
      </w:r>
      <w:bookmarkEnd w:id="771"/>
      <w:bookmarkEnd w:id="772"/>
      <w:bookmarkEnd w:id="773"/>
      <w:r w:rsidR="00C3704B">
        <w:t xml:space="preserve">закупаемым </w:t>
      </w:r>
      <w:r w:rsidR="00CD1816">
        <w:t>работам</w:t>
      </w:r>
      <w:bookmarkEnd w:id="774"/>
    </w:p>
    <w:p w:rsidR="002B5044" w:rsidRPr="003776BB" w:rsidRDefault="002B5044" w:rsidP="002B5044">
      <w:pPr>
        <w:pStyle w:val="3"/>
        <w:ind w:left="0" w:firstLine="851"/>
        <w:jc w:val="both"/>
        <w:rPr>
          <w:b w:val="0"/>
          <w:szCs w:val="24"/>
        </w:rPr>
      </w:pPr>
      <w:bookmarkStart w:id="775" w:name="_Toc439166314"/>
      <w:bookmarkStart w:id="776" w:name="_Toc439170662"/>
      <w:bookmarkStart w:id="777" w:name="_Toc439172764"/>
      <w:bookmarkStart w:id="778" w:name="_Toc439173208"/>
      <w:bookmarkStart w:id="779" w:name="_Toc439238202"/>
      <w:bookmarkStart w:id="780" w:name="_Toc439252754"/>
      <w:bookmarkStart w:id="781" w:name="_Toc439323612"/>
      <w:bookmarkStart w:id="782" w:name="_Toc439323728"/>
      <w:bookmarkStart w:id="783" w:name="_Toc440361362"/>
      <w:bookmarkStart w:id="784" w:name="_Toc440376117"/>
      <w:bookmarkStart w:id="785" w:name="_Toc440376244"/>
      <w:bookmarkStart w:id="786" w:name="_Toc440382505"/>
      <w:bookmarkStart w:id="787" w:name="_Toc440447175"/>
      <w:bookmarkStart w:id="788" w:name="_Toc440620855"/>
      <w:bookmarkStart w:id="789" w:name="_Toc440631490"/>
      <w:bookmarkStart w:id="790" w:name="_Toc440875730"/>
      <w:bookmarkStart w:id="791" w:name="_Toc441131754"/>
      <w:bookmarkStart w:id="792" w:name="_Toc465865195"/>
      <w:bookmarkStart w:id="793" w:name="_Toc468975456"/>
      <w:bookmarkStart w:id="794" w:name="_Toc471830482"/>
      <w:bookmarkStart w:id="795" w:name="_Toc498589647"/>
      <w:bookmarkStart w:id="796" w:name="_Ref194833053"/>
      <w:bookmarkStart w:id="797" w:name="_Ref223496951"/>
      <w:bookmarkStart w:id="798"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910732" w:rsidRPr="0010618F" w:rsidRDefault="00910732" w:rsidP="00910732">
      <w:pPr>
        <w:pStyle w:val="2"/>
        <w:ind w:left="1701" w:hanging="1134"/>
        <w:rPr>
          <w:b w:val="0"/>
        </w:rPr>
      </w:pPr>
      <w:bookmarkStart w:id="799" w:name="_Toc461808930"/>
      <w:bookmarkStart w:id="800" w:name="_Toc464120639"/>
      <w:bookmarkStart w:id="801" w:name="_Toc465774618"/>
      <w:bookmarkStart w:id="802" w:name="_Toc498589648"/>
      <w:bookmarkEnd w:id="748"/>
      <w:bookmarkEnd w:id="749"/>
      <w:bookmarkEnd w:id="796"/>
      <w:bookmarkEnd w:id="797"/>
      <w:bookmarkEnd w:id="798"/>
      <w:r w:rsidRPr="0010618F">
        <w:t>Альтернативные предложения</w:t>
      </w:r>
      <w:bookmarkStart w:id="803" w:name="_Ref56252639"/>
      <w:bookmarkEnd w:id="799"/>
      <w:bookmarkEnd w:id="800"/>
      <w:bookmarkEnd w:id="801"/>
      <w:bookmarkEnd w:id="802"/>
    </w:p>
    <w:p w:rsidR="00910732" w:rsidRPr="002D7FEE" w:rsidRDefault="00910732" w:rsidP="00910732">
      <w:pPr>
        <w:pStyle w:val="3"/>
        <w:ind w:left="0" w:firstLine="851"/>
        <w:jc w:val="both"/>
        <w:rPr>
          <w:b w:val="0"/>
          <w:szCs w:val="24"/>
        </w:rPr>
      </w:pPr>
      <w:bookmarkStart w:id="804" w:name="_Toc461808802"/>
      <w:bookmarkStart w:id="805" w:name="_Toc461808931"/>
      <w:bookmarkStart w:id="806" w:name="_Toc464120640"/>
      <w:bookmarkStart w:id="807" w:name="_Toc465774619"/>
      <w:bookmarkStart w:id="808" w:name="_Toc465865197"/>
      <w:bookmarkStart w:id="809" w:name="_Toc468975458"/>
      <w:bookmarkStart w:id="810" w:name="_Toc471830484"/>
      <w:bookmarkStart w:id="811" w:name="_Toc498589649"/>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03"/>
      <w:bookmarkEnd w:id="804"/>
      <w:bookmarkEnd w:id="805"/>
      <w:bookmarkEnd w:id="806"/>
      <w:bookmarkEnd w:id="807"/>
      <w:bookmarkEnd w:id="808"/>
      <w:bookmarkEnd w:id="809"/>
      <w:bookmarkEnd w:id="810"/>
      <w:bookmarkEnd w:id="811"/>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23"/>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12" w:name="_Ref440270602"/>
      <w:bookmarkStart w:id="813" w:name="_Toc498589650"/>
      <w:r w:rsidRPr="00E71A48">
        <w:rPr>
          <w:szCs w:val="24"/>
        </w:rPr>
        <w:lastRenderedPageBreak/>
        <w:t>Образцы основных форм документов, включаемых в Заявку</w:t>
      </w:r>
      <w:bookmarkEnd w:id="812"/>
      <w:bookmarkEnd w:id="813"/>
      <w:r w:rsidRPr="00E71A48">
        <w:rPr>
          <w:szCs w:val="24"/>
        </w:rPr>
        <w:t xml:space="preserve"> </w:t>
      </w:r>
    </w:p>
    <w:p w:rsidR="004F4D80" w:rsidRPr="00F647F7" w:rsidRDefault="004F4D80" w:rsidP="004F4D80">
      <w:pPr>
        <w:pStyle w:val="2"/>
      </w:pPr>
      <w:bookmarkStart w:id="814" w:name="_Ref55336310"/>
      <w:bookmarkStart w:id="815" w:name="_Toc57314672"/>
      <w:bookmarkStart w:id="816" w:name="_Toc69728986"/>
      <w:bookmarkStart w:id="817" w:name="_Toc98253919"/>
      <w:bookmarkStart w:id="818" w:name="_Toc165173847"/>
      <w:bookmarkStart w:id="819" w:name="_Toc423423667"/>
      <w:bookmarkStart w:id="820" w:name="_Toc498589651"/>
      <w:r w:rsidRPr="00F647F7">
        <w:t xml:space="preserve">Письмо о подаче оферты </w:t>
      </w:r>
      <w:bookmarkStart w:id="821" w:name="_Ref22846535"/>
      <w:r w:rsidRPr="00F647F7">
        <w:t>(</w:t>
      </w:r>
      <w:bookmarkEnd w:id="821"/>
      <w:r w:rsidRPr="00F647F7">
        <w:t xml:space="preserve">форма </w:t>
      </w:r>
      <w:r w:rsidRPr="00F647F7">
        <w:rPr>
          <w:noProof/>
        </w:rPr>
        <w:t>1</w:t>
      </w:r>
      <w:r w:rsidRPr="00F647F7">
        <w:t>)</w:t>
      </w:r>
      <w:bookmarkEnd w:id="814"/>
      <w:bookmarkEnd w:id="815"/>
      <w:bookmarkEnd w:id="816"/>
      <w:bookmarkEnd w:id="817"/>
      <w:bookmarkEnd w:id="818"/>
      <w:bookmarkEnd w:id="819"/>
      <w:bookmarkEnd w:id="820"/>
    </w:p>
    <w:p w:rsidR="004F4D80" w:rsidRPr="00C236C0" w:rsidRDefault="004F4D80" w:rsidP="004F4D80">
      <w:pPr>
        <w:pStyle w:val="3"/>
        <w:rPr>
          <w:szCs w:val="24"/>
        </w:rPr>
      </w:pPr>
      <w:bookmarkStart w:id="822" w:name="_Toc98253920"/>
      <w:bookmarkStart w:id="823" w:name="_Toc157248174"/>
      <w:bookmarkStart w:id="824" w:name="_Toc157496543"/>
      <w:bookmarkStart w:id="825" w:name="_Toc158206082"/>
      <w:bookmarkStart w:id="826" w:name="_Toc164057767"/>
      <w:bookmarkStart w:id="827" w:name="_Toc164137117"/>
      <w:bookmarkStart w:id="828" w:name="_Toc164161277"/>
      <w:bookmarkStart w:id="829" w:name="_Toc165173848"/>
      <w:bookmarkStart w:id="830" w:name="_Toc439170673"/>
      <w:bookmarkStart w:id="831" w:name="_Toc439172775"/>
      <w:bookmarkStart w:id="832" w:name="_Toc439173219"/>
      <w:bookmarkStart w:id="833" w:name="_Toc439238213"/>
      <w:bookmarkStart w:id="834" w:name="_Toc440361369"/>
      <w:bookmarkStart w:id="835" w:name="_Toc440376124"/>
      <w:bookmarkStart w:id="836" w:name="_Toc465865200"/>
      <w:bookmarkStart w:id="837" w:name="_Toc471830487"/>
      <w:bookmarkStart w:id="838" w:name="_Toc498589652"/>
      <w:r w:rsidRPr="00C236C0">
        <w:rPr>
          <w:szCs w:val="24"/>
        </w:rPr>
        <w:t>Форма письма о подаче оферты</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40" w:name="_Toc98253921"/>
      <w:bookmarkStart w:id="841" w:name="_Toc157248175"/>
      <w:bookmarkStart w:id="842" w:name="_Toc157496544"/>
      <w:bookmarkStart w:id="843" w:name="_Toc158206083"/>
      <w:bookmarkStart w:id="844" w:name="_Toc164057768"/>
      <w:bookmarkStart w:id="845" w:name="_Toc164137118"/>
      <w:bookmarkStart w:id="846" w:name="_Toc164161278"/>
      <w:bookmarkStart w:id="847" w:name="_Toc165173849"/>
      <w:r>
        <w:rPr>
          <w:b/>
          <w:szCs w:val="24"/>
        </w:rPr>
        <w:br w:type="page"/>
      </w:r>
    </w:p>
    <w:p w:rsidR="004F4D80" w:rsidRPr="00C236C0" w:rsidRDefault="004F4D80" w:rsidP="004F4D80">
      <w:pPr>
        <w:pStyle w:val="3"/>
        <w:rPr>
          <w:szCs w:val="24"/>
        </w:rPr>
      </w:pPr>
      <w:bookmarkStart w:id="848" w:name="_Toc439170674"/>
      <w:bookmarkStart w:id="849" w:name="_Toc439172776"/>
      <w:bookmarkStart w:id="850" w:name="_Toc439173220"/>
      <w:bookmarkStart w:id="851" w:name="_Toc439238214"/>
      <w:bookmarkStart w:id="852" w:name="_Toc439252762"/>
      <w:bookmarkStart w:id="853" w:name="_Toc439323736"/>
      <w:bookmarkStart w:id="854" w:name="_Toc440361370"/>
      <w:bookmarkStart w:id="855" w:name="_Toc440376125"/>
      <w:bookmarkStart w:id="856" w:name="_Toc440376252"/>
      <w:bookmarkStart w:id="857" w:name="_Toc440382510"/>
      <w:bookmarkStart w:id="858" w:name="_Toc440447180"/>
      <w:bookmarkStart w:id="859" w:name="_Toc440620860"/>
      <w:bookmarkStart w:id="860" w:name="_Toc440631495"/>
      <w:bookmarkStart w:id="861" w:name="_Toc440875734"/>
      <w:bookmarkStart w:id="862" w:name="_Toc441131758"/>
      <w:bookmarkStart w:id="863" w:name="_Toc465865201"/>
      <w:bookmarkStart w:id="864" w:name="_Toc471830488"/>
      <w:bookmarkStart w:id="865" w:name="_Toc498589653"/>
      <w:r w:rsidRPr="00C236C0">
        <w:rPr>
          <w:szCs w:val="24"/>
        </w:rPr>
        <w:lastRenderedPageBreak/>
        <w:t>Инструкции по заполнению</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D7350A">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D7350A">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D7350A">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66" w:name="_Ref55335821"/>
      <w:bookmarkStart w:id="867" w:name="_Ref55336345"/>
      <w:bookmarkStart w:id="868" w:name="_Toc57314674"/>
      <w:bookmarkStart w:id="869" w:name="_Toc69728988"/>
      <w:bookmarkStart w:id="870" w:name="_Toc98253922"/>
      <w:bookmarkStart w:id="871" w:name="_Toc165173850"/>
      <w:r>
        <w:br w:type="page"/>
      </w:r>
    </w:p>
    <w:p w:rsidR="00920CB0" w:rsidRDefault="00920CB0" w:rsidP="00920CB0">
      <w:pPr>
        <w:pStyle w:val="3"/>
        <w:rPr>
          <w:szCs w:val="24"/>
        </w:rPr>
      </w:pPr>
      <w:bookmarkStart w:id="872" w:name="_Ref440271964"/>
      <w:bookmarkStart w:id="873" w:name="_Toc440361371"/>
      <w:bookmarkStart w:id="874" w:name="_Toc440376126"/>
      <w:bookmarkStart w:id="875" w:name="_Toc498589654"/>
      <w:r>
        <w:rPr>
          <w:szCs w:val="24"/>
        </w:rPr>
        <w:lastRenderedPageBreak/>
        <w:t>Антикоррупционные обязательства (Форма 1.1).</w:t>
      </w:r>
      <w:bookmarkEnd w:id="872"/>
      <w:bookmarkEnd w:id="873"/>
      <w:bookmarkEnd w:id="874"/>
      <w:bookmarkEnd w:id="875"/>
    </w:p>
    <w:p w:rsidR="00920CB0" w:rsidRPr="00920CB0" w:rsidRDefault="00920CB0" w:rsidP="001405FA">
      <w:pPr>
        <w:pStyle w:val="3"/>
        <w:numPr>
          <w:ilvl w:val="3"/>
          <w:numId w:val="70"/>
        </w:numPr>
        <w:rPr>
          <w:b w:val="0"/>
          <w:szCs w:val="24"/>
        </w:rPr>
      </w:pPr>
      <w:bookmarkStart w:id="876" w:name="_Toc439238216"/>
      <w:bookmarkStart w:id="877" w:name="_Toc439252764"/>
      <w:bookmarkStart w:id="878" w:name="_Toc439323738"/>
      <w:bookmarkStart w:id="879" w:name="_Toc440361372"/>
      <w:bookmarkStart w:id="880" w:name="_Toc440376127"/>
      <w:bookmarkStart w:id="881" w:name="_Toc440376254"/>
      <w:bookmarkStart w:id="882" w:name="_Toc440382512"/>
      <w:bookmarkStart w:id="883" w:name="_Toc440447182"/>
      <w:bookmarkStart w:id="884" w:name="_Toc440620862"/>
      <w:bookmarkStart w:id="885" w:name="_Toc440631497"/>
      <w:bookmarkStart w:id="886" w:name="_Toc440875736"/>
      <w:bookmarkStart w:id="887" w:name="_Toc441131760"/>
      <w:bookmarkStart w:id="888" w:name="_Toc465865203"/>
      <w:bookmarkStart w:id="889" w:name="_Toc471830490"/>
      <w:bookmarkStart w:id="890" w:name="_Toc498589655"/>
      <w:r w:rsidRPr="00920CB0">
        <w:rPr>
          <w:b w:val="0"/>
          <w:szCs w:val="24"/>
        </w:rPr>
        <w:t xml:space="preserve">Форма </w:t>
      </w:r>
      <w:r>
        <w:rPr>
          <w:b w:val="0"/>
          <w:szCs w:val="24"/>
        </w:rPr>
        <w:t>Антикоррупционных обязательств</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2"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3"/>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91" w:name="_Toc423423668"/>
      <w:bookmarkStart w:id="892" w:name="_Ref440271072"/>
      <w:bookmarkStart w:id="893" w:name="_Ref440273986"/>
      <w:bookmarkStart w:id="894" w:name="_Ref440274337"/>
      <w:bookmarkStart w:id="895" w:name="_Ref440274913"/>
      <w:bookmarkStart w:id="896" w:name="_Ref440284918"/>
      <w:bookmarkStart w:id="897" w:name="_Toc498589656"/>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66"/>
      <w:bookmarkEnd w:id="867"/>
      <w:bookmarkEnd w:id="868"/>
      <w:bookmarkEnd w:id="869"/>
      <w:bookmarkEnd w:id="870"/>
      <w:bookmarkEnd w:id="871"/>
      <w:bookmarkEnd w:id="891"/>
      <w:bookmarkEnd w:id="892"/>
      <w:bookmarkEnd w:id="893"/>
      <w:bookmarkEnd w:id="894"/>
      <w:bookmarkEnd w:id="895"/>
      <w:bookmarkEnd w:id="896"/>
      <w:bookmarkEnd w:id="89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98" w:name="_Toc98253923"/>
      <w:bookmarkStart w:id="899" w:name="_Toc157248177"/>
      <w:bookmarkStart w:id="900" w:name="_Toc157496546"/>
      <w:bookmarkStart w:id="901" w:name="_Toc158206085"/>
      <w:bookmarkStart w:id="902" w:name="_Toc164057770"/>
      <w:bookmarkStart w:id="903" w:name="_Toc164137120"/>
      <w:bookmarkStart w:id="904" w:name="_Toc164161280"/>
      <w:bookmarkStart w:id="905" w:name="_Toc165173851"/>
      <w:bookmarkStart w:id="906" w:name="_Ref264038986"/>
      <w:bookmarkStart w:id="907" w:name="_Ref264359294"/>
      <w:bookmarkStart w:id="908" w:name="_Toc439170676"/>
      <w:bookmarkStart w:id="909" w:name="_Toc439172778"/>
      <w:bookmarkStart w:id="910" w:name="_Toc439173222"/>
      <w:bookmarkStart w:id="911" w:name="_Toc439238218"/>
      <w:bookmarkStart w:id="912" w:name="_Toc439252766"/>
      <w:bookmarkStart w:id="913" w:name="_Toc439323740"/>
      <w:bookmarkStart w:id="914" w:name="_Toc440361374"/>
      <w:bookmarkStart w:id="915" w:name="_Toc440376129"/>
      <w:bookmarkStart w:id="916" w:name="_Toc440376256"/>
      <w:bookmarkStart w:id="917" w:name="_Toc440382514"/>
      <w:bookmarkStart w:id="918" w:name="_Toc440447184"/>
      <w:bookmarkStart w:id="919" w:name="_Toc440620864"/>
      <w:bookmarkStart w:id="920" w:name="_Toc440631499"/>
      <w:bookmarkStart w:id="921" w:name="_Toc440875738"/>
      <w:bookmarkStart w:id="922" w:name="_Toc441131762"/>
      <w:bookmarkStart w:id="923" w:name="_Toc465865205"/>
      <w:bookmarkStart w:id="924" w:name="_Toc468975466"/>
      <w:bookmarkStart w:id="925" w:name="_Toc471830492"/>
      <w:bookmarkStart w:id="926" w:name="_Toc498589657"/>
      <w:r w:rsidRPr="00C236C0">
        <w:rPr>
          <w:szCs w:val="24"/>
        </w:rPr>
        <w:t xml:space="preserve">Форма </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r w:rsidR="00492C8B">
        <w:rPr>
          <w:szCs w:val="24"/>
        </w:rPr>
        <w:t>Сводной таблицы стоимости</w:t>
      </w:r>
      <w:bookmarkEnd w:id="912"/>
      <w:bookmarkEnd w:id="913"/>
      <w:bookmarkEnd w:id="914"/>
      <w:bookmarkEnd w:id="915"/>
      <w:bookmarkEnd w:id="916"/>
      <w:bookmarkEnd w:id="917"/>
      <w:bookmarkEnd w:id="918"/>
      <w:bookmarkEnd w:id="919"/>
      <w:bookmarkEnd w:id="920"/>
      <w:bookmarkEnd w:id="921"/>
      <w:r w:rsidR="001C4BB0" w:rsidRPr="001C4BB0">
        <w:rPr>
          <w:bCs w:val="0"/>
          <w:szCs w:val="24"/>
        </w:rPr>
        <w:t xml:space="preserve"> </w:t>
      </w:r>
      <w:r w:rsidR="001C4BB0" w:rsidRPr="005D252F">
        <w:rPr>
          <w:bCs w:val="0"/>
          <w:szCs w:val="24"/>
        </w:rPr>
        <w:t>работ</w:t>
      </w:r>
      <w:bookmarkEnd w:id="922"/>
      <w:bookmarkEnd w:id="923"/>
      <w:bookmarkEnd w:id="924"/>
      <w:bookmarkEnd w:id="925"/>
      <w:bookmarkEnd w:id="92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п/п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27" w:name="_Toc176765534"/>
      <w:bookmarkStart w:id="928" w:name="_Toc198979983"/>
      <w:bookmarkStart w:id="929" w:name="_Toc217466315"/>
      <w:bookmarkStart w:id="930" w:name="_Toc217702856"/>
      <w:bookmarkStart w:id="931" w:name="_Toc233601974"/>
      <w:bookmarkStart w:id="932" w:name="_Toc263343460"/>
      <w:r w:rsidRPr="00F647F7">
        <w:rPr>
          <w:b w:val="0"/>
          <w:szCs w:val="24"/>
        </w:rPr>
        <w:br w:type="page"/>
      </w:r>
      <w:bookmarkStart w:id="933" w:name="_Toc439170677"/>
      <w:bookmarkStart w:id="934" w:name="_Toc439172779"/>
      <w:bookmarkStart w:id="935" w:name="_Toc439173223"/>
      <w:bookmarkStart w:id="936" w:name="_Toc439238219"/>
      <w:bookmarkStart w:id="937" w:name="_Toc439252767"/>
      <w:bookmarkStart w:id="938" w:name="_Toc439323741"/>
      <w:bookmarkStart w:id="939" w:name="_Toc440361375"/>
      <w:bookmarkStart w:id="940" w:name="_Toc440376130"/>
      <w:bookmarkStart w:id="941" w:name="_Toc440376257"/>
      <w:bookmarkStart w:id="942" w:name="_Toc440382515"/>
      <w:bookmarkStart w:id="943" w:name="_Toc440447185"/>
      <w:bookmarkStart w:id="944" w:name="_Toc440620865"/>
      <w:bookmarkStart w:id="945" w:name="_Toc440631500"/>
      <w:bookmarkStart w:id="946" w:name="_Toc440875739"/>
      <w:bookmarkStart w:id="947" w:name="_Toc441131763"/>
      <w:bookmarkStart w:id="948" w:name="_Toc465865206"/>
      <w:bookmarkStart w:id="949" w:name="_Toc468975467"/>
      <w:bookmarkStart w:id="950" w:name="_Toc471830493"/>
      <w:bookmarkStart w:id="951" w:name="_Toc498589658"/>
      <w:r w:rsidRPr="00C236C0">
        <w:rPr>
          <w:szCs w:val="24"/>
        </w:rPr>
        <w:lastRenderedPageBreak/>
        <w:t>Инструкции по заполнению</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D7350A">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52" w:name="_Ref86826666"/>
      <w:bookmarkStart w:id="953" w:name="_Toc90385112"/>
      <w:bookmarkStart w:id="954" w:name="_Toc98253925"/>
      <w:bookmarkStart w:id="955" w:name="_Toc165173853"/>
      <w:bookmarkStart w:id="956"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57" w:name="_Ref440537086"/>
      <w:bookmarkStart w:id="958" w:name="_Toc49858965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52"/>
      <w:bookmarkEnd w:id="953"/>
      <w:bookmarkEnd w:id="954"/>
      <w:bookmarkEnd w:id="955"/>
      <w:bookmarkEnd w:id="956"/>
      <w:bookmarkEnd w:id="957"/>
      <w:bookmarkEnd w:id="95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59" w:name="_Toc90385113"/>
      <w:bookmarkStart w:id="960" w:name="_Toc98253926"/>
      <w:bookmarkStart w:id="961" w:name="_Toc157248180"/>
      <w:bookmarkStart w:id="962" w:name="_Toc157496549"/>
      <w:bookmarkStart w:id="963" w:name="_Toc158206088"/>
      <w:bookmarkStart w:id="964" w:name="_Toc164057773"/>
      <w:bookmarkStart w:id="965" w:name="_Toc164137123"/>
      <w:bookmarkStart w:id="966" w:name="_Toc164161283"/>
      <w:bookmarkStart w:id="967" w:name="_Toc165173854"/>
      <w:bookmarkStart w:id="968" w:name="_Ref193690005"/>
      <w:bookmarkStart w:id="969" w:name="_Toc439170679"/>
      <w:bookmarkStart w:id="970" w:name="_Toc439172781"/>
      <w:bookmarkStart w:id="971" w:name="_Toc439173225"/>
      <w:bookmarkStart w:id="972" w:name="_Toc439238221"/>
      <w:bookmarkStart w:id="973" w:name="_Toc439252769"/>
      <w:bookmarkStart w:id="974" w:name="_Toc439323743"/>
      <w:bookmarkStart w:id="975" w:name="_Toc440361377"/>
      <w:bookmarkStart w:id="976" w:name="_Toc440376132"/>
      <w:bookmarkStart w:id="977" w:name="_Toc440376259"/>
      <w:bookmarkStart w:id="978" w:name="_Toc440382517"/>
      <w:bookmarkStart w:id="979" w:name="_Toc440447187"/>
      <w:bookmarkStart w:id="980" w:name="_Toc440620867"/>
      <w:bookmarkStart w:id="981" w:name="_Toc440631502"/>
      <w:bookmarkStart w:id="982" w:name="_Toc440875741"/>
      <w:bookmarkStart w:id="983" w:name="_Toc441131765"/>
      <w:bookmarkStart w:id="984" w:name="_Toc465865208"/>
      <w:bookmarkStart w:id="985" w:name="_Toc468975469"/>
      <w:bookmarkStart w:id="986" w:name="_Toc471830495"/>
      <w:bookmarkStart w:id="987" w:name="_Toc498589660"/>
      <w:r w:rsidRPr="00C236C0">
        <w:rPr>
          <w:szCs w:val="24"/>
        </w:rPr>
        <w:t xml:space="preserve">Форма </w:t>
      </w:r>
      <w:bookmarkEnd w:id="959"/>
      <w:bookmarkEnd w:id="960"/>
      <w:bookmarkEnd w:id="961"/>
      <w:bookmarkEnd w:id="962"/>
      <w:bookmarkEnd w:id="963"/>
      <w:bookmarkEnd w:id="964"/>
      <w:bookmarkEnd w:id="965"/>
      <w:bookmarkEnd w:id="966"/>
      <w:bookmarkEnd w:id="967"/>
      <w:bookmarkEnd w:id="968"/>
      <w:r w:rsidRPr="00C236C0">
        <w:rPr>
          <w:szCs w:val="24"/>
        </w:rPr>
        <w:t>технического предложения</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88" w:name="_Ref55335818"/>
      <w:bookmarkStart w:id="989" w:name="_Ref55336334"/>
      <w:bookmarkStart w:id="990" w:name="_Toc57314673"/>
      <w:bookmarkStart w:id="991" w:name="_Toc69728987"/>
      <w:bookmarkStart w:id="992" w:name="_Toc98253928"/>
      <w:bookmarkStart w:id="993" w:name="_Toc165173856"/>
      <w:bookmarkStart w:id="994" w:name="_Ref194749150"/>
      <w:bookmarkStart w:id="995" w:name="_Ref194750368"/>
      <w:bookmarkStart w:id="996" w:name="_Ref89649494"/>
      <w:bookmarkStart w:id="99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D7350A">
        <w:rPr>
          <w:i/>
          <w:color w:val="000000"/>
        </w:rPr>
        <w:t>4</w:t>
      </w:r>
      <w:r w:rsidR="00C55095">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D7350A">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98" w:name="_Toc176765537"/>
      <w:bookmarkStart w:id="999" w:name="_Toc198979986"/>
      <w:bookmarkStart w:id="1000" w:name="_Toc217466321"/>
      <w:bookmarkStart w:id="1001" w:name="_Toc217702859"/>
      <w:bookmarkStart w:id="1002" w:name="_Toc233601977"/>
      <w:bookmarkStart w:id="1003" w:name="_Toc263343463"/>
      <w:bookmarkStart w:id="1004" w:name="_Toc439170680"/>
      <w:bookmarkStart w:id="1005" w:name="_Toc439172782"/>
      <w:bookmarkStart w:id="1006" w:name="_Toc439173226"/>
      <w:bookmarkStart w:id="1007" w:name="_Toc439238222"/>
      <w:bookmarkStart w:id="1008" w:name="_Toc439252770"/>
      <w:bookmarkStart w:id="1009" w:name="_Toc439323744"/>
      <w:bookmarkStart w:id="1010" w:name="_Toc440361378"/>
      <w:bookmarkStart w:id="1011" w:name="_Toc440376133"/>
      <w:bookmarkStart w:id="1012" w:name="_Toc440376260"/>
      <w:bookmarkStart w:id="1013" w:name="_Toc440382518"/>
      <w:bookmarkStart w:id="1014" w:name="_Toc440447188"/>
      <w:bookmarkStart w:id="1015" w:name="_Toc440620868"/>
      <w:bookmarkStart w:id="1016" w:name="_Toc440631503"/>
      <w:bookmarkStart w:id="1017" w:name="_Toc440875742"/>
      <w:bookmarkStart w:id="1018" w:name="_Toc441131766"/>
      <w:bookmarkStart w:id="1019" w:name="_Toc465865209"/>
      <w:bookmarkStart w:id="1020" w:name="_Toc468975470"/>
      <w:bookmarkStart w:id="1021" w:name="_Toc471830496"/>
      <w:bookmarkStart w:id="1022" w:name="_Toc498589661"/>
      <w:r w:rsidRPr="00C236C0">
        <w:rPr>
          <w:szCs w:val="24"/>
        </w:rPr>
        <w:lastRenderedPageBreak/>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D7350A">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23"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4" w:name="_Toc423423670"/>
      <w:bookmarkStart w:id="1025" w:name="_Ref440271036"/>
      <w:bookmarkStart w:id="1026" w:name="_Ref440274366"/>
      <w:bookmarkStart w:id="1027" w:name="_Ref440274902"/>
      <w:bookmarkStart w:id="1028" w:name="_Ref440284947"/>
      <w:bookmarkStart w:id="1029" w:name="_Ref440361140"/>
      <w:bookmarkStart w:id="1030" w:name="_Toc498589662"/>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88"/>
      <w:bookmarkEnd w:id="989"/>
      <w:bookmarkEnd w:id="990"/>
      <w:bookmarkEnd w:id="991"/>
      <w:bookmarkEnd w:id="992"/>
      <w:bookmarkEnd w:id="993"/>
      <w:bookmarkEnd w:id="994"/>
      <w:bookmarkEnd w:id="995"/>
      <w:bookmarkEnd w:id="1023"/>
      <w:bookmarkEnd w:id="1024"/>
      <w:bookmarkEnd w:id="1025"/>
      <w:bookmarkEnd w:id="1026"/>
      <w:bookmarkEnd w:id="1027"/>
      <w:bookmarkEnd w:id="1028"/>
      <w:bookmarkEnd w:id="1029"/>
      <w:bookmarkEnd w:id="103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31" w:name="_Toc98253929"/>
      <w:bookmarkStart w:id="1032" w:name="_Toc157248183"/>
      <w:bookmarkStart w:id="1033" w:name="_Toc157496552"/>
      <w:bookmarkStart w:id="1034" w:name="_Toc158206091"/>
      <w:bookmarkStart w:id="1035" w:name="_Toc164057776"/>
      <w:bookmarkStart w:id="1036" w:name="_Toc164137126"/>
      <w:bookmarkStart w:id="1037" w:name="_Toc164161286"/>
      <w:bookmarkStart w:id="1038" w:name="_Toc165173857"/>
      <w:bookmarkStart w:id="1039" w:name="_Toc439170682"/>
      <w:bookmarkStart w:id="1040" w:name="_Toc439172784"/>
      <w:bookmarkStart w:id="1041" w:name="_Toc439173228"/>
      <w:bookmarkStart w:id="1042" w:name="_Toc439238224"/>
      <w:bookmarkStart w:id="1043" w:name="_Toc439252772"/>
      <w:bookmarkStart w:id="1044" w:name="_Toc439323746"/>
      <w:bookmarkStart w:id="1045" w:name="_Toc440361380"/>
      <w:bookmarkStart w:id="1046" w:name="_Toc440376135"/>
      <w:bookmarkStart w:id="1047" w:name="_Toc440376262"/>
      <w:bookmarkStart w:id="1048" w:name="_Toc440382520"/>
      <w:bookmarkStart w:id="1049" w:name="_Toc440447190"/>
      <w:bookmarkStart w:id="1050" w:name="_Toc440620870"/>
      <w:bookmarkStart w:id="1051" w:name="_Toc440631505"/>
      <w:bookmarkStart w:id="1052" w:name="_Toc440875744"/>
      <w:bookmarkStart w:id="1053" w:name="_Toc441131768"/>
      <w:bookmarkStart w:id="1054" w:name="_Toc465865211"/>
      <w:bookmarkStart w:id="1055" w:name="_Toc468975472"/>
      <w:bookmarkStart w:id="1056" w:name="_Toc471830498"/>
      <w:bookmarkStart w:id="1057" w:name="_Toc498589663"/>
      <w:r w:rsidRPr="00F647F7">
        <w:rPr>
          <w:b w:val="0"/>
          <w:szCs w:val="24"/>
        </w:rPr>
        <w:t xml:space="preserve">Форма </w:t>
      </w:r>
      <w:bookmarkEnd w:id="1031"/>
      <w:r w:rsidRPr="00F647F7">
        <w:rPr>
          <w:b w:val="0"/>
          <w:szCs w:val="24"/>
        </w:rPr>
        <w:t xml:space="preserve">графика </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r w:rsidR="00C22199">
        <w:rPr>
          <w:b w:val="0"/>
          <w:szCs w:val="24"/>
        </w:rPr>
        <w:t>выполнения работ</w:t>
      </w:r>
      <w:bookmarkEnd w:id="1050"/>
      <w:bookmarkEnd w:id="1051"/>
      <w:bookmarkEnd w:id="1052"/>
      <w:bookmarkEnd w:id="1053"/>
      <w:bookmarkEnd w:id="1054"/>
      <w:bookmarkEnd w:id="1055"/>
      <w:bookmarkEnd w:id="1056"/>
      <w:bookmarkEnd w:id="105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58" w:name="_Toc171070556"/>
      <w:bookmarkStart w:id="1059" w:name="_Toc98253927"/>
      <w:bookmarkStart w:id="1060" w:name="_Toc176605808"/>
      <w:bookmarkStart w:id="1061" w:name="_Toc176611017"/>
      <w:bookmarkStart w:id="1062" w:name="_Toc176611073"/>
      <w:bookmarkStart w:id="1063" w:name="_Toc176668676"/>
      <w:bookmarkStart w:id="1064" w:name="_Toc176684336"/>
      <w:bookmarkStart w:id="1065" w:name="_Toc176746279"/>
      <w:bookmarkStart w:id="1066" w:name="_Toc176747346"/>
      <w:bookmarkStart w:id="1067" w:name="_Toc198979988"/>
      <w:bookmarkStart w:id="1068" w:name="_Toc217466324"/>
      <w:bookmarkStart w:id="1069" w:name="_Toc217702862"/>
      <w:bookmarkStart w:id="1070" w:name="_Toc233601980"/>
      <w:bookmarkStart w:id="1071" w:name="_Toc263343466"/>
      <w:r w:rsidRPr="00F647F7">
        <w:rPr>
          <w:b w:val="0"/>
          <w:szCs w:val="24"/>
        </w:rPr>
        <w:br w:type="page"/>
      </w:r>
      <w:bookmarkStart w:id="1072" w:name="_Toc439170683"/>
      <w:bookmarkStart w:id="1073" w:name="_Toc439172785"/>
      <w:bookmarkStart w:id="1074" w:name="_Toc439173229"/>
      <w:bookmarkStart w:id="1075" w:name="_Toc439238225"/>
      <w:bookmarkStart w:id="1076" w:name="_Toc439252773"/>
      <w:bookmarkStart w:id="1077" w:name="_Toc439323747"/>
      <w:bookmarkStart w:id="1078" w:name="_Toc440361381"/>
      <w:bookmarkStart w:id="1079" w:name="_Toc440376136"/>
      <w:bookmarkStart w:id="1080" w:name="_Toc440376263"/>
      <w:bookmarkStart w:id="1081" w:name="_Toc440382521"/>
      <w:bookmarkStart w:id="1082" w:name="_Toc440447191"/>
      <w:bookmarkStart w:id="1083" w:name="_Toc440620871"/>
      <w:bookmarkStart w:id="1084" w:name="_Toc440631506"/>
      <w:bookmarkStart w:id="1085" w:name="_Toc440875745"/>
      <w:bookmarkStart w:id="1086" w:name="_Toc441131769"/>
      <w:bookmarkStart w:id="1087" w:name="_Toc465865212"/>
      <w:bookmarkStart w:id="1088" w:name="_Toc468975473"/>
      <w:bookmarkStart w:id="1089" w:name="_Toc471830499"/>
      <w:bookmarkStart w:id="1090" w:name="_Toc498589664"/>
      <w:r w:rsidRPr="00F647F7">
        <w:rPr>
          <w:b w:val="0"/>
          <w:szCs w:val="24"/>
        </w:rPr>
        <w:lastRenderedPageBreak/>
        <w:t>Инструкции по заполнению</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D7350A">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D7350A">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91" w:name="_Hlt22846931"/>
      <w:bookmarkStart w:id="1092" w:name="_Ref440361439"/>
      <w:bookmarkStart w:id="1093" w:name="_Ref440361914"/>
      <w:bookmarkStart w:id="1094" w:name="_Ref440361959"/>
      <w:bookmarkStart w:id="1095" w:name="_Toc498589665"/>
      <w:bookmarkStart w:id="1096" w:name="_Ref93264992"/>
      <w:bookmarkStart w:id="1097" w:name="_Ref93265116"/>
      <w:bookmarkStart w:id="1098" w:name="_Toc98253933"/>
      <w:bookmarkStart w:id="1099" w:name="_Toc165173859"/>
      <w:bookmarkStart w:id="1100" w:name="_Toc423423671"/>
      <w:bookmarkEnd w:id="1091"/>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92"/>
      <w:bookmarkEnd w:id="1093"/>
      <w:bookmarkEnd w:id="1094"/>
      <w:bookmarkEnd w:id="109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101" w:name="_Toc440361383"/>
      <w:bookmarkStart w:id="1102" w:name="_Toc440376138"/>
      <w:bookmarkStart w:id="1103" w:name="_Toc440376265"/>
      <w:bookmarkStart w:id="1104" w:name="_Toc440382523"/>
      <w:bookmarkStart w:id="1105" w:name="_Toc440447193"/>
      <w:bookmarkStart w:id="1106" w:name="_Toc440620873"/>
      <w:bookmarkStart w:id="1107" w:name="_Toc440631508"/>
      <w:bookmarkStart w:id="1108" w:name="_Toc440875747"/>
      <w:bookmarkStart w:id="1109" w:name="_Toc441131771"/>
      <w:bookmarkStart w:id="1110" w:name="_Toc465865214"/>
      <w:bookmarkStart w:id="1111" w:name="_Toc468975475"/>
      <w:bookmarkStart w:id="1112" w:name="_Toc471830501"/>
      <w:bookmarkStart w:id="1113" w:name="_Toc498589666"/>
      <w:r w:rsidRPr="00F647F7">
        <w:rPr>
          <w:b w:val="0"/>
          <w:szCs w:val="24"/>
        </w:rPr>
        <w:t xml:space="preserve">Форма графика </w:t>
      </w:r>
      <w:r>
        <w:rPr>
          <w:b w:val="0"/>
          <w:szCs w:val="24"/>
        </w:rPr>
        <w:t xml:space="preserve">оплаты </w:t>
      </w:r>
      <w:bookmarkEnd w:id="1101"/>
      <w:bookmarkEnd w:id="1102"/>
      <w:bookmarkEnd w:id="1103"/>
      <w:bookmarkEnd w:id="1104"/>
      <w:bookmarkEnd w:id="1105"/>
      <w:r w:rsidR="00FB7116">
        <w:rPr>
          <w:b w:val="0"/>
          <w:szCs w:val="24"/>
        </w:rPr>
        <w:t>выполнения работ</w:t>
      </w:r>
      <w:bookmarkEnd w:id="1106"/>
      <w:bookmarkEnd w:id="1107"/>
      <w:bookmarkEnd w:id="1108"/>
      <w:bookmarkEnd w:id="1109"/>
      <w:bookmarkEnd w:id="1110"/>
      <w:bookmarkEnd w:id="1111"/>
      <w:bookmarkEnd w:id="1112"/>
      <w:bookmarkEnd w:id="11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14" w:name="_Toc440361384"/>
      <w:bookmarkStart w:id="1115" w:name="_Toc440376139"/>
      <w:bookmarkStart w:id="1116" w:name="_Toc440376266"/>
      <w:bookmarkStart w:id="1117" w:name="_Toc440382524"/>
      <w:bookmarkStart w:id="1118" w:name="_Toc440447194"/>
      <w:bookmarkStart w:id="1119" w:name="_Toc440620874"/>
      <w:bookmarkStart w:id="1120" w:name="_Toc440631509"/>
      <w:bookmarkStart w:id="1121" w:name="_Toc440875748"/>
      <w:bookmarkStart w:id="1122" w:name="_Toc441131772"/>
      <w:bookmarkStart w:id="1123" w:name="_Toc465865215"/>
      <w:bookmarkStart w:id="1124" w:name="_Toc468975476"/>
      <w:bookmarkStart w:id="1125" w:name="_Toc471830502"/>
      <w:bookmarkStart w:id="1126" w:name="_Toc498589667"/>
      <w:r w:rsidRPr="00F647F7">
        <w:rPr>
          <w:b w:val="0"/>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D7350A">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D7350A">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127" w:name="_Ref440361531"/>
      <w:bookmarkStart w:id="1128" w:name="_Ref440361610"/>
      <w:bookmarkStart w:id="1129" w:name="_Toc49858966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96"/>
      <w:bookmarkEnd w:id="997"/>
      <w:bookmarkEnd w:id="1096"/>
      <w:bookmarkEnd w:id="1097"/>
      <w:bookmarkEnd w:id="1098"/>
      <w:bookmarkEnd w:id="1099"/>
      <w:bookmarkEnd w:id="1100"/>
      <w:bookmarkEnd w:id="1127"/>
      <w:bookmarkEnd w:id="1128"/>
      <w:bookmarkEnd w:id="112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30" w:name="_Toc439170685"/>
      <w:bookmarkStart w:id="1131" w:name="_Toc439172787"/>
      <w:bookmarkStart w:id="1132" w:name="_Toc439173231"/>
      <w:bookmarkStart w:id="1133" w:name="_Toc439238227"/>
      <w:bookmarkStart w:id="1134" w:name="_Toc439252775"/>
      <w:bookmarkStart w:id="1135" w:name="_Toc439323749"/>
      <w:bookmarkStart w:id="1136" w:name="_Toc440361386"/>
      <w:bookmarkStart w:id="1137" w:name="_Toc440376141"/>
      <w:bookmarkStart w:id="1138" w:name="_Toc440376268"/>
      <w:bookmarkStart w:id="1139" w:name="_Toc440382526"/>
      <w:bookmarkStart w:id="1140" w:name="_Toc440447196"/>
      <w:bookmarkStart w:id="1141" w:name="_Toc440620876"/>
      <w:bookmarkStart w:id="1142" w:name="_Toc440631511"/>
      <w:bookmarkStart w:id="1143" w:name="_Toc440875750"/>
      <w:bookmarkStart w:id="1144" w:name="_Toc441131774"/>
      <w:bookmarkStart w:id="1145" w:name="_Toc465865217"/>
      <w:bookmarkStart w:id="1146" w:name="_Toc468975478"/>
      <w:bookmarkStart w:id="1147" w:name="_Toc471830504"/>
      <w:bookmarkStart w:id="1148" w:name="_Toc498589669"/>
      <w:bookmarkStart w:id="1149" w:name="_Toc157248186"/>
      <w:bookmarkStart w:id="1150" w:name="_Toc157496555"/>
      <w:bookmarkStart w:id="1151" w:name="_Toc158206094"/>
      <w:bookmarkStart w:id="1152" w:name="_Toc164057779"/>
      <w:bookmarkStart w:id="1153" w:name="_Toc164137129"/>
      <w:bookmarkStart w:id="1154" w:name="_Toc164161289"/>
      <w:bookmarkStart w:id="115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r w:rsidRPr="00F647F7">
        <w:rPr>
          <w:b w:val="0"/>
          <w:szCs w:val="24"/>
        </w:rPr>
        <w:t xml:space="preserve"> </w:t>
      </w:r>
      <w:bookmarkEnd w:id="1149"/>
      <w:bookmarkEnd w:id="1150"/>
      <w:bookmarkEnd w:id="1151"/>
      <w:bookmarkEnd w:id="1152"/>
      <w:bookmarkEnd w:id="1153"/>
      <w:bookmarkEnd w:id="1154"/>
      <w:bookmarkEnd w:id="11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D7350A">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D7350A">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56" w:name="_Toc439170686"/>
      <w:bookmarkStart w:id="1157" w:name="_Toc439172788"/>
      <w:bookmarkStart w:id="1158" w:name="_Toc439173232"/>
      <w:bookmarkStart w:id="1159" w:name="_Toc439238228"/>
      <w:bookmarkStart w:id="1160" w:name="_Toc439252776"/>
      <w:bookmarkStart w:id="1161" w:name="_Toc439323750"/>
      <w:bookmarkStart w:id="1162" w:name="_Toc440361387"/>
      <w:bookmarkStart w:id="1163" w:name="_Toc440376142"/>
      <w:bookmarkStart w:id="1164" w:name="_Toc440376269"/>
      <w:bookmarkStart w:id="1165" w:name="_Toc440382527"/>
      <w:bookmarkStart w:id="1166" w:name="_Toc440447197"/>
      <w:bookmarkStart w:id="1167" w:name="_Toc440620877"/>
      <w:bookmarkStart w:id="1168" w:name="_Toc440631512"/>
      <w:bookmarkStart w:id="1169" w:name="_Toc440875751"/>
      <w:bookmarkStart w:id="1170" w:name="_Toc441131775"/>
      <w:bookmarkStart w:id="1171" w:name="_Toc465865218"/>
      <w:bookmarkStart w:id="1172" w:name="_Toc468975479"/>
      <w:bookmarkStart w:id="1173" w:name="_Toc471830505"/>
      <w:bookmarkStart w:id="1174"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D7350A">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D7350A">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D7350A">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75" w:name="_Ref55335823"/>
      <w:bookmarkStart w:id="1176" w:name="_Ref55336359"/>
      <w:bookmarkStart w:id="1177" w:name="_Toc57314675"/>
      <w:bookmarkStart w:id="1178" w:name="_Toc69728989"/>
      <w:bookmarkStart w:id="1179" w:name="_Toc98253939"/>
      <w:bookmarkStart w:id="1180" w:name="_Toc165173865"/>
      <w:bookmarkStart w:id="1181" w:name="_Toc423423672"/>
      <w:bookmarkStart w:id="1182" w:name="_Toc498589671"/>
      <w:bookmarkEnd w:id="839"/>
      <w:r w:rsidRPr="00F647F7">
        <w:lastRenderedPageBreak/>
        <w:t xml:space="preserve">Анкета (форма </w:t>
      </w:r>
      <w:r w:rsidR="00B8118F">
        <w:t>7</w:t>
      </w:r>
      <w:r w:rsidRPr="00F647F7">
        <w:t>)</w:t>
      </w:r>
      <w:bookmarkEnd w:id="1175"/>
      <w:bookmarkEnd w:id="1176"/>
      <w:bookmarkEnd w:id="1177"/>
      <w:bookmarkEnd w:id="1178"/>
      <w:bookmarkEnd w:id="1179"/>
      <w:bookmarkEnd w:id="1180"/>
      <w:bookmarkEnd w:id="1181"/>
      <w:bookmarkEnd w:id="1182"/>
    </w:p>
    <w:p w:rsidR="004F4D80" w:rsidRPr="00F647F7" w:rsidRDefault="004F4D80" w:rsidP="004F4D80">
      <w:pPr>
        <w:pStyle w:val="3"/>
        <w:rPr>
          <w:b w:val="0"/>
          <w:szCs w:val="24"/>
        </w:rPr>
      </w:pPr>
      <w:bookmarkStart w:id="1183" w:name="_Toc98253940"/>
      <w:bookmarkStart w:id="1184" w:name="_Toc157248192"/>
      <w:bookmarkStart w:id="1185" w:name="_Toc157496561"/>
      <w:bookmarkStart w:id="1186" w:name="_Toc158206100"/>
      <w:bookmarkStart w:id="1187" w:name="_Toc164057785"/>
      <w:bookmarkStart w:id="1188" w:name="_Toc164137135"/>
      <w:bookmarkStart w:id="1189" w:name="_Toc164161295"/>
      <w:bookmarkStart w:id="1190" w:name="_Toc165173866"/>
      <w:bookmarkStart w:id="1191" w:name="_Toc439170688"/>
      <w:bookmarkStart w:id="1192" w:name="_Toc439172790"/>
      <w:bookmarkStart w:id="1193" w:name="_Toc439173234"/>
      <w:bookmarkStart w:id="1194" w:name="_Toc439238230"/>
      <w:bookmarkStart w:id="1195" w:name="_Toc439252778"/>
      <w:bookmarkStart w:id="1196" w:name="_Ref440272119"/>
      <w:bookmarkStart w:id="1197" w:name="_Toc440361389"/>
      <w:bookmarkStart w:id="1198" w:name="_Ref444168907"/>
      <w:bookmarkStart w:id="1199" w:name="_Toc465865220"/>
      <w:bookmarkStart w:id="1200" w:name="_Toc471830507"/>
      <w:bookmarkStart w:id="1201" w:name="_Toc498589672"/>
      <w:r w:rsidRPr="00F647F7">
        <w:rPr>
          <w:b w:val="0"/>
          <w:szCs w:val="24"/>
        </w:rPr>
        <w:t xml:space="preserve">Форма Анкеты </w:t>
      </w:r>
      <w:r w:rsidR="00C236C0">
        <w:rPr>
          <w:b w:val="0"/>
          <w:szCs w:val="24"/>
        </w:rPr>
        <w:t>Участник</w:t>
      </w:r>
      <w:r>
        <w:rPr>
          <w:b w:val="0"/>
          <w:szCs w:val="24"/>
        </w:rPr>
        <w:t>а</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1D2D34">
            <w:pPr>
              <w:pStyle w:val="aff1"/>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1D2D34">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1D2D34">
            <w:pPr>
              <w:pStyle w:val="aff1"/>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1D2D34">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1D2D34">
            <w:pPr>
              <w:pStyle w:val="aff1"/>
              <w:spacing w:before="0" w:after="0"/>
              <w:ind w:left="0" w:right="0"/>
              <w:rPr>
                <w:szCs w:val="24"/>
              </w:rPr>
            </w:pPr>
            <w:r w:rsidRPr="003640C7">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1D2D34">
            <w:pPr>
              <w:pStyle w:val="aff1"/>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1D2D34">
            <w:pPr>
              <w:pStyle w:val="aff1"/>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1D2D34">
            <w:pPr>
              <w:pStyle w:val="aff1"/>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1D2D34">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1D2D34">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1D2D34">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1D2D34">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1D2D34">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202" w:name="_Toc439170689"/>
            <w:bookmarkStart w:id="1203" w:name="_Toc439172791"/>
            <w:bookmarkStart w:id="1204" w:name="_Toc439173235"/>
            <w:bookmarkStart w:id="1205" w:name="_Toc439238231"/>
            <w:bookmarkStart w:id="1206" w:name="_Toc439252779"/>
            <w:bookmarkStart w:id="1207" w:name="_Ref440272147"/>
            <w:bookmarkStart w:id="1208" w:name="_Toc440361390"/>
            <w:bookmarkStart w:id="1209" w:name="_Ref444168874"/>
            <w:bookmarkStart w:id="1210"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1D2D34">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1D2D34">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211" w:name="_Ref491178428"/>
      <w:bookmarkStart w:id="1212" w:name="_Toc498589673"/>
      <w:r w:rsidRPr="00910732">
        <w:rPr>
          <w:szCs w:val="24"/>
        </w:rPr>
        <w:lastRenderedPageBreak/>
        <w:t xml:space="preserve">Форма </w:t>
      </w:r>
      <w:bookmarkEnd w:id="1202"/>
      <w:bookmarkEnd w:id="1203"/>
      <w:bookmarkEnd w:id="1204"/>
      <w:bookmarkEnd w:id="1205"/>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206"/>
      <w:bookmarkEnd w:id="1207"/>
      <w:bookmarkEnd w:id="1208"/>
      <w:bookmarkEnd w:id="1209"/>
      <w:bookmarkEnd w:id="1210"/>
      <w:bookmarkEnd w:id="1211"/>
      <w:bookmarkEnd w:id="1212"/>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213" w:name="_Toc125426243"/>
      <w:bookmarkStart w:id="1214" w:name="_Toc396984070"/>
      <w:bookmarkStart w:id="1215" w:name="_Toc423423673"/>
      <w:bookmarkStart w:id="1216" w:name="_Toc439170691"/>
      <w:bookmarkStart w:id="1217" w:name="_Toc439172793"/>
      <w:bookmarkStart w:id="1218" w:name="_Toc439173237"/>
      <w:bookmarkStart w:id="1219" w:name="_Toc439238233"/>
      <w:bookmarkStart w:id="1220" w:name="_Toc439252780"/>
      <w:bookmarkStart w:id="1221" w:name="_Toc439323754"/>
      <w:bookmarkStart w:id="1222" w:name="_Toc440361391"/>
      <w:bookmarkStart w:id="1223" w:name="_Toc440376146"/>
      <w:bookmarkStart w:id="1224" w:name="_Toc440376273"/>
      <w:bookmarkStart w:id="1225" w:name="_Toc440382531"/>
      <w:bookmarkStart w:id="1226" w:name="_Toc440447201"/>
      <w:bookmarkStart w:id="1227" w:name="_Toc440620881"/>
      <w:bookmarkStart w:id="1228" w:name="_Toc440631516"/>
      <w:bookmarkStart w:id="1229" w:name="_Toc440875755"/>
      <w:bookmarkStart w:id="1230"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п/п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154BCB">
                <w:t>О закупках товаров</w:t>
              </w:r>
            </w:hyperlink>
            <w:r w:rsidRPr="00154BCB">
              <w:t>, работ, услуг отдельными видами юридических лиц" и "</w:t>
            </w:r>
            <w:hyperlink r:id="rId49"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31" w:name="_Toc439170690"/>
      <w:bookmarkStart w:id="1232" w:name="_Toc439172792"/>
      <w:bookmarkStart w:id="1233" w:name="_Toc439173236"/>
      <w:bookmarkStart w:id="123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31"/>
    <w:bookmarkEnd w:id="1232"/>
    <w:bookmarkEnd w:id="1233"/>
    <w:bookmarkEnd w:id="1234"/>
    <w:p w:rsidR="00910732" w:rsidRPr="002D7FEE" w:rsidRDefault="00910732" w:rsidP="00910732">
      <w:pPr>
        <w:spacing w:line="240" w:lineRule="auto"/>
        <w:ind w:firstLine="0"/>
      </w:pPr>
      <w:r w:rsidRPr="007C47E3">
        <w:rPr>
          <w:rStyle w:val="afffffff9"/>
        </w:rPr>
        <w:t>3</w:t>
      </w:r>
      <w:r w:rsidRPr="007C47E3">
        <w:t xml:space="preserve"> 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235" w:name="_Toc465865222"/>
      <w:bookmarkStart w:id="1236" w:name="_Toc468975483"/>
      <w:bookmarkStart w:id="1237" w:name="_Toc471830509"/>
      <w:bookmarkStart w:id="1238" w:name="_Toc498589674"/>
      <w:r w:rsidRPr="002D7FEE">
        <w:rPr>
          <w:szCs w:val="24"/>
        </w:rPr>
        <w:lastRenderedPageBreak/>
        <w:t>Инструкции по заполнению</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5"/>
      <w:bookmarkEnd w:id="1236"/>
      <w:bookmarkEnd w:id="1237"/>
      <w:bookmarkEnd w:id="1238"/>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D7350A" w:rsidRPr="00D7350A">
        <w:rPr>
          <w:sz w:val="24"/>
          <w:szCs w:val="24"/>
        </w:rPr>
        <w:t>5.1</w:t>
      </w:r>
      <w:r w:rsidR="00EE380A">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6"/>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0"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51"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52"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1. 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w:t>
      </w:r>
      <w:r w:rsidRPr="003640C7">
        <w:rPr>
          <w:sz w:val="24"/>
          <w:szCs w:val="24"/>
        </w:rPr>
        <w:lastRenderedPageBreak/>
        <w:t xml:space="preserve">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3. 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lastRenderedPageBreak/>
        <w:t>5. 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0C7" w:rsidRPr="003640C7" w:rsidRDefault="003640C7" w:rsidP="003640C7">
      <w:pPr>
        <w:pStyle w:val="aff6"/>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2D7FEE" w:rsidRDefault="004F4D80" w:rsidP="003640C7">
      <w:pPr>
        <w:pStyle w:val="aff6"/>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39" w:name="_Ref55336378"/>
      <w:bookmarkStart w:id="1240" w:name="_Toc57314676"/>
      <w:bookmarkStart w:id="1241" w:name="_Toc69728990"/>
      <w:bookmarkStart w:id="1242" w:name="_Toc98253942"/>
      <w:bookmarkStart w:id="1243" w:name="_Toc165173868"/>
      <w:bookmarkStart w:id="1244"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D7350A">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45" w:name="_Ref449016908"/>
      <w:bookmarkStart w:id="1246" w:name="_Toc49858967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39"/>
      <w:bookmarkEnd w:id="1240"/>
      <w:bookmarkEnd w:id="1241"/>
      <w:bookmarkEnd w:id="1242"/>
      <w:bookmarkEnd w:id="1243"/>
      <w:bookmarkEnd w:id="1244"/>
      <w:bookmarkEnd w:id="1245"/>
      <w:bookmarkEnd w:id="1246"/>
    </w:p>
    <w:p w:rsidR="004F4D80" w:rsidRPr="00D904EF" w:rsidRDefault="004F4D80" w:rsidP="004F4D80">
      <w:pPr>
        <w:pStyle w:val="3"/>
        <w:rPr>
          <w:szCs w:val="24"/>
        </w:rPr>
      </w:pPr>
      <w:bookmarkStart w:id="1247" w:name="_Toc98253943"/>
      <w:bookmarkStart w:id="1248" w:name="_Toc157248195"/>
      <w:bookmarkStart w:id="1249" w:name="_Toc157496564"/>
      <w:bookmarkStart w:id="1250" w:name="_Toc158206103"/>
      <w:bookmarkStart w:id="1251" w:name="_Toc164057788"/>
      <w:bookmarkStart w:id="1252" w:name="_Toc164137138"/>
      <w:bookmarkStart w:id="1253" w:name="_Toc164161298"/>
      <w:bookmarkStart w:id="1254" w:name="_Toc165173869"/>
      <w:bookmarkStart w:id="1255" w:name="_Toc439170693"/>
      <w:bookmarkStart w:id="1256" w:name="_Toc439172795"/>
      <w:bookmarkStart w:id="1257" w:name="_Toc439173239"/>
      <w:bookmarkStart w:id="1258" w:name="_Toc439238235"/>
      <w:bookmarkStart w:id="1259" w:name="_Toc439252782"/>
      <w:bookmarkStart w:id="1260" w:name="_Toc439323756"/>
      <w:bookmarkStart w:id="1261" w:name="_Toc440361393"/>
      <w:bookmarkStart w:id="1262" w:name="_Toc440376275"/>
      <w:bookmarkStart w:id="1263" w:name="_Toc440382533"/>
      <w:bookmarkStart w:id="1264" w:name="_Toc440447203"/>
      <w:bookmarkStart w:id="1265" w:name="_Toc440620883"/>
      <w:bookmarkStart w:id="1266" w:name="_Toc440631518"/>
      <w:bookmarkStart w:id="1267" w:name="_Toc440875757"/>
      <w:bookmarkStart w:id="1268" w:name="_Toc441131781"/>
      <w:bookmarkStart w:id="1269" w:name="_Toc465865224"/>
      <w:bookmarkStart w:id="1270" w:name="_Toc468975485"/>
      <w:bookmarkStart w:id="1271" w:name="_Toc471830511"/>
      <w:bookmarkStart w:id="1272" w:name="_Toc498589676"/>
      <w:r w:rsidRPr="00D904EF">
        <w:rPr>
          <w:szCs w:val="24"/>
        </w:rPr>
        <w:t>Форма Справки о перечне и годовых объемах выполнения аналогичных договоров</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72B8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72B83">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72B83">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72B83">
              <w:rPr>
                <w:rStyle w:val="aa"/>
                <w:sz w:val="22"/>
              </w:rPr>
              <w:t>7</w:t>
            </w:r>
            <w:r w:rsidRPr="00F647F7">
              <w:rPr>
                <w:rStyle w:val="aa"/>
                <w:sz w:val="22"/>
              </w:rPr>
              <w:t xml:space="preserve"> года», «20</w:t>
            </w:r>
            <w:r>
              <w:rPr>
                <w:rStyle w:val="aa"/>
                <w:sz w:val="22"/>
              </w:rPr>
              <w:t>1</w:t>
            </w:r>
            <w:r w:rsidR="00972B83">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73" w:name="_Toc98253944"/>
      <w:bookmarkStart w:id="1274" w:name="_Toc157248196"/>
      <w:bookmarkStart w:id="1275" w:name="_Toc157496565"/>
      <w:bookmarkStart w:id="1276" w:name="_Toc158206104"/>
      <w:bookmarkStart w:id="1277" w:name="_Toc164057789"/>
      <w:bookmarkStart w:id="1278" w:name="_Toc164137139"/>
      <w:bookmarkStart w:id="1279" w:name="_Toc164161299"/>
      <w:bookmarkStart w:id="1280" w:name="_Toc165173870"/>
      <w:r>
        <w:rPr>
          <w:szCs w:val="24"/>
        </w:rPr>
        <w:br w:type="page"/>
      </w:r>
    </w:p>
    <w:p w:rsidR="004F4D80" w:rsidRPr="00D904EF" w:rsidRDefault="004F4D80" w:rsidP="004F4D80">
      <w:pPr>
        <w:pStyle w:val="3"/>
        <w:rPr>
          <w:szCs w:val="24"/>
        </w:rPr>
      </w:pPr>
      <w:bookmarkStart w:id="1281" w:name="_Toc439170694"/>
      <w:bookmarkStart w:id="1282" w:name="_Toc439172796"/>
      <w:bookmarkStart w:id="1283" w:name="_Toc439173240"/>
      <w:bookmarkStart w:id="1284" w:name="_Toc439238236"/>
      <w:bookmarkStart w:id="1285" w:name="_Toc439252783"/>
      <w:bookmarkStart w:id="1286" w:name="_Toc439323757"/>
      <w:bookmarkStart w:id="1287" w:name="_Toc440361394"/>
      <w:bookmarkStart w:id="1288" w:name="_Toc440376276"/>
      <w:bookmarkStart w:id="1289" w:name="_Toc440382534"/>
      <w:bookmarkStart w:id="1290" w:name="_Toc440447204"/>
      <w:bookmarkStart w:id="1291" w:name="_Toc440620884"/>
      <w:bookmarkStart w:id="1292" w:name="_Toc440631519"/>
      <w:bookmarkStart w:id="1293" w:name="_Toc440875758"/>
      <w:bookmarkStart w:id="1294" w:name="_Toc441131782"/>
      <w:bookmarkStart w:id="1295" w:name="_Toc465865225"/>
      <w:bookmarkStart w:id="1296" w:name="_Toc468975486"/>
      <w:bookmarkStart w:id="1297" w:name="_Toc471830512"/>
      <w:bookmarkStart w:id="1298" w:name="_Toc498589677"/>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D7350A">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D7350A">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99" w:name="_Ref55336389"/>
      <w:bookmarkStart w:id="1300" w:name="_Toc57314677"/>
      <w:bookmarkStart w:id="1301" w:name="_Toc69728991"/>
      <w:bookmarkStart w:id="1302" w:name="_Toc98253945"/>
      <w:bookmarkStart w:id="1303" w:name="_Toc165173871"/>
      <w:bookmarkStart w:id="1304"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305" w:name="_Ref440881887"/>
      <w:bookmarkStart w:id="1306" w:name="_Toc498589678"/>
      <w:r w:rsidRPr="00F647F7">
        <w:lastRenderedPageBreak/>
        <w:t xml:space="preserve">Справка о материально-технических ресурсах (форма </w:t>
      </w:r>
      <w:r w:rsidR="00B8118F">
        <w:t>9</w:t>
      </w:r>
      <w:r w:rsidRPr="00F647F7">
        <w:t>)</w:t>
      </w:r>
      <w:bookmarkEnd w:id="1299"/>
      <w:bookmarkEnd w:id="1300"/>
      <w:bookmarkEnd w:id="1301"/>
      <w:bookmarkEnd w:id="1302"/>
      <w:bookmarkEnd w:id="1303"/>
      <w:bookmarkEnd w:id="1304"/>
      <w:bookmarkEnd w:id="1305"/>
      <w:bookmarkEnd w:id="1306"/>
    </w:p>
    <w:p w:rsidR="004F4D80" w:rsidRPr="00D904EF" w:rsidRDefault="004F4D80" w:rsidP="004F4D80">
      <w:pPr>
        <w:pStyle w:val="3"/>
        <w:rPr>
          <w:szCs w:val="24"/>
        </w:rPr>
      </w:pPr>
      <w:bookmarkStart w:id="1307" w:name="_Toc98253946"/>
      <w:bookmarkStart w:id="1308" w:name="_Toc157248198"/>
      <w:bookmarkStart w:id="1309" w:name="_Toc157496567"/>
      <w:bookmarkStart w:id="1310" w:name="_Toc158206106"/>
      <w:bookmarkStart w:id="1311" w:name="_Toc164057791"/>
      <w:bookmarkStart w:id="1312" w:name="_Toc164137141"/>
      <w:bookmarkStart w:id="1313" w:name="_Toc164161301"/>
      <w:bookmarkStart w:id="1314" w:name="_Toc165173872"/>
      <w:bookmarkStart w:id="1315" w:name="_Toc439170696"/>
      <w:bookmarkStart w:id="1316" w:name="_Toc439172798"/>
      <w:bookmarkStart w:id="1317" w:name="_Toc439173242"/>
      <w:bookmarkStart w:id="1318" w:name="_Toc439238238"/>
      <w:bookmarkStart w:id="1319" w:name="_Toc439252785"/>
      <w:bookmarkStart w:id="1320" w:name="_Toc439323759"/>
      <w:bookmarkStart w:id="1321" w:name="_Toc440361396"/>
      <w:bookmarkStart w:id="1322" w:name="_Toc440376278"/>
      <w:bookmarkStart w:id="1323" w:name="_Toc440382536"/>
      <w:bookmarkStart w:id="1324" w:name="_Toc440447206"/>
      <w:bookmarkStart w:id="1325" w:name="_Toc440620886"/>
      <w:bookmarkStart w:id="1326" w:name="_Toc440631521"/>
      <w:bookmarkStart w:id="1327" w:name="_Toc440875760"/>
      <w:bookmarkStart w:id="1328" w:name="_Toc441131784"/>
      <w:bookmarkStart w:id="1329" w:name="_Toc465865227"/>
      <w:bookmarkStart w:id="1330" w:name="_Toc468975488"/>
      <w:bookmarkStart w:id="1331" w:name="_Toc471830514"/>
      <w:bookmarkStart w:id="1332" w:name="_Toc498589679"/>
      <w:r w:rsidRPr="00D904EF">
        <w:rPr>
          <w:szCs w:val="24"/>
        </w:rPr>
        <w:t>Форма Справки о материально-технических ресурсах</w:t>
      </w:r>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33" w:name="_Toc98253947"/>
      <w:bookmarkStart w:id="1334" w:name="_Toc157248199"/>
      <w:bookmarkStart w:id="1335" w:name="_Toc157496568"/>
      <w:bookmarkStart w:id="1336" w:name="_Toc158206107"/>
      <w:bookmarkStart w:id="1337" w:name="_Toc164057792"/>
      <w:bookmarkStart w:id="1338" w:name="_Toc164137142"/>
      <w:bookmarkStart w:id="1339" w:name="_Toc164161302"/>
      <w:bookmarkStart w:id="1340" w:name="_Toc165173873"/>
    </w:p>
    <w:p w:rsidR="004F4D80" w:rsidRPr="00D904EF" w:rsidRDefault="004F4D80" w:rsidP="004F4D80">
      <w:pPr>
        <w:pStyle w:val="3"/>
        <w:rPr>
          <w:szCs w:val="24"/>
        </w:rPr>
      </w:pPr>
      <w:bookmarkStart w:id="1341" w:name="_Toc439170697"/>
      <w:bookmarkStart w:id="1342" w:name="_Toc439172799"/>
      <w:bookmarkStart w:id="1343" w:name="_Toc439173243"/>
      <w:bookmarkStart w:id="1344" w:name="_Toc439238239"/>
      <w:bookmarkStart w:id="1345" w:name="_Toc439252786"/>
      <w:bookmarkStart w:id="1346" w:name="_Toc439323760"/>
      <w:bookmarkStart w:id="1347" w:name="_Toc440361397"/>
      <w:bookmarkStart w:id="1348" w:name="_Toc440376279"/>
      <w:bookmarkStart w:id="1349" w:name="_Toc440382537"/>
      <w:bookmarkStart w:id="1350" w:name="_Toc440447207"/>
      <w:bookmarkStart w:id="1351" w:name="_Toc440620887"/>
      <w:bookmarkStart w:id="1352" w:name="_Toc440631522"/>
      <w:bookmarkStart w:id="1353" w:name="_Toc440875761"/>
      <w:bookmarkStart w:id="1354" w:name="_Toc441131785"/>
      <w:bookmarkStart w:id="1355" w:name="_Toc465865228"/>
      <w:bookmarkStart w:id="1356" w:name="_Toc468975489"/>
      <w:bookmarkStart w:id="1357" w:name="_Toc471830515"/>
      <w:bookmarkStart w:id="1358" w:name="_Toc498589680"/>
      <w:r w:rsidRPr="00D904EF">
        <w:rPr>
          <w:szCs w:val="24"/>
        </w:rPr>
        <w:lastRenderedPageBreak/>
        <w:t>Инструкции по заполнению</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D7350A">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59" w:name="_Ref55336398"/>
      <w:bookmarkStart w:id="1360" w:name="_Toc57314678"/>
      <w:bookmarkStart w:id="1361" w:name="_Toc69728992"/>
      <w:bookmarkStart w:id="1362" w:name="_Toc98253948"/>
      <w:bookmarkStart w:id="1363" w:name="_Toc165173874"/>
      <w:bookmarkStart w:id="1364"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365" w:name="_Ref440881894"/>
      <w:bookmarkStart w:id="1366" w:name="_Toc498589681"/>
      <w:r w:rsidRPr="00F647F7">
        <w:lastRenderedPageBreak/>
        <w:t xml:space="preserve">Справка о кадровых ресурсах (форма </w:t>
      </w:r>
      <w:r w:rsidR="00B8118F">
        <w:t>10</w:t>
      </w:r>
      <w:r w:rsidRPr="00F647F7">
        <w:t>)</w:t>
      </w:r>
      <w:bookmarkEnd w:id="1359"/>
      <w:bookmarkEnd w:id="1360"/>
      <w:bookmarkEnd w:id="1361"/>
      <w:bookmarkEnd w:id="1362"/>
      <w:bookmarkEnd w:id="1363"/>
      <w:bookmarkEnd w:id="1364"/>
      <w:bookmarkEnd w:id="1365"/>
      <w:bookmarkEnd w:id="1366"/>
    </w:p>
    <w:p w:rsidR="004F4D80" w:rsidRPr="00D904EF" w:rsidRDefault="004F4D80" w:rsidP="004F4D80">
      <w:pPr>
        <w:pStyle w:val="3"/>
        <w:rPr>
          <w:szCs w:val="24"/>
        </w:rPr>
      </w:pPr>
      <w:bookmarkStart w:id="1367" w:name="_Toc98253949"/>
      <w:bookmarkStart w:id="1368" w:name="_Toc157248201"/>
      <w:bookmarkStart w:id="1369" w:name="_Toc157496570"/>
      <w:bookmarkStart w:id="1370" w:name="_Toc158206109"/>
      <w:bookmarkStart w:id="1371" w:name="_Toc164057794"/>
      <w:bookmarkStart w:id="1372" w:name="_Toc164137144"/>
      <w:bookmarkStart w:id="1373" w:name="_Toc164161304"/>
      <w:bookmarkStart w:id="1374" w:name="_Toc165173875"/>
      <w:bookmarkStart w:id="1375" w:name="_Toc439170699"/>
      <w:bookmarkStart w:id="1376" w:name="_Toc439172801"/>
      <w:bookmarkStart w:id="1377" w:name="_Toc439173245"/>
      <w:bookmarkStart w:id="1378" w:name="_Toc439238241"/>
      <w:bookmarkStart w:id="1379" w:name="_Toc439252788"/>
      <w:bookmarkStart w:id="1380" w:name="_Toc439323762"/>
      <w:bookmarkStart w:id="1381" w:name="_Toc440361399"/>
      <w:bookmarkStart w:id="1382" w:name="_Toc440376281"/>
      <w:bookmarkStart w:id="1383" w:name="_Toc440382539"/>
      <w:bookmarkStart w:id="1384" w:name="_Toc440447209"/>
      <w:bookmarkStart w:id="1385" w:name="_Toc440620889"/>
      <w:bookmarkStart w:id="1386" w:name="_Toc440631524"/>
      <w:bookmarkStart w:id="1387" w:name="_Toc440875763"/>
      <w:bookmarkStart w:id="1388" w:name="_Toc441131787"/>
      <w:bookmarkStart w:id="1389" w:name="_Toc465865230"/>
      <w:bookmarkStart w:id="1390" w:name="_Toc468975491"/>
      <w:bookmarkStart w:id="1391" w:name="_Toc471830517"/>
      <w:bookmarkStart w:id="1392" w:name="_Toc498589682"/>
      <w:r w:rsidRPr="00D904EF">
        <w:rPr>
          <w:szCs w:val="24"/>
        </w:rPr>
        <w:t>Форма Справки о кадровых ресурсах</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93" w:name="_Toc98253950"/>
      <w:bookmarkStart w:id="1394" w:name="_Toc157248202"/>
      <w:bookmarkStart w:id="1395" w:name="_Toc157496571"/>
      <w:bookmarkStart w:id="1396" w:name="_Toc158206110"/>
      <w:bookmarkStart w:id="1397" w:name="_Toc164057795"/>
      <w:bookmarkStart w:id="1398" w:name="_Toc164137145"/>
      <w:bookmarkStart w:id="1399" w:name="_Toc164161305"/>
      <w:bookmarkStart w:id="1400" w:name="_Toc165173876"/>
      <w:r>
        <w:rPr>
          <w:b/>
          <w:szCs w:val="24"/>
        </w:rPr>
        <w:br w:type="page"/>
      </w:r>
    </w:p>
    <w:p w:rsidR="004F4D80" w:rsidRPr="00D904EF" w:rsidRDefault="004F4D80" w:rsidP="004F4D80">
      <w:pPr>
        <w:pStyle w:val="3"/>
        <w:rPr>
          <w:szCs w:val="24"/>
        </w:rPr>
      </w:pPr>
      <w:bookmarkStart w:id="1401" w:name="_Toc439170700"/>
      <w:bookmarkStart w:id="1402" w:name="_Toc439172802"/>
      <w:bookmarkStart w:id="1403" w:name="_Toc439173246"/>
      <w:bookmarkStart w:id="1404" w:name="_Toc439238242"/>
      <w:bookmarkStart w:id="1405" w:name="_Toc439252789"/>
      <w:bookmarkStart w:id="1406" w:name="_Toc439323763"/>
      <w:bookmarkStart w:id="1407" w:name="_Toc440361400"/>
      <w:bookmarkStart w:id="1408" w:name="_Toc440376282"/>
      <w:bookmarkStart w:id="1409" w:name="_Toc440382540"/>
      <w:bookmarkStart w:id="1410" w:name="_Toc440447210"/>
      <w:bookmarkStart w:id="1411" w:name="_Toc440620890"/>
      <w:bookmarkStart w:id="1412" w:name="_Toc440631525"/>
      <w:bookmarkStart w:id="1413" w:name="_Toc440875764"/>
      <w:bookmarkStart w:id="1414" w:name="_Toc441131788"/>
      <w:bookmarkStart w:id="1415" w:name="_Toc465865231"/>
      <w:bookmarkStart w:id="1416" w:name="_Toc468975492"/>
      <w:bookmarkStart w:id="1417" w:name="_Toc471830518"/>
      <w:bookmarkStart w:id="1418" w:name="_Toc498589683"/>
      <w:r w:rsidRPr="00D904EF">
        <w:rPr>
          <w:szCs w:val="24"/>
        </w:rPr>
        <w:lastRenderedPageBreak/>
        <w:t>Инструкции по заполнению</w:t>
      </w:r>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D7350A">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419" w:name="_Toc165173881"/>
      <w:bookmarkStart w:id="1420" w:name="_Ref194749267"/>
      <w:bookmarkStart w:id="1421" w:name="_Toc423423677"/>
      <w:bookmarkStart w:id="1422" w:name="_Ref440271993"/>
      <w:bookmarkStart w:id="1423" w:name="_Ref440274659"/>
      <w:bookmarkStart w:id="1424" w:name="_Toc498589684"/>
      <w:bookmarkStart w:id="1425" w:name="_Ref90381523"/>
      <w:bookmarkStart w:id="1426" w:name="_Toc90385124"/>
      <w:bookmarkStart w:id="1427" w:name="_Ref96861029"/>
      <w:bookmarkStart w:id="1428" w:name="_Toc97651410"/>
      <w:bookmarkStart w:id="142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19"/>
      <w:bookmarkEnd w:id="1420"/>
      <w:bookmarkEnd w:id="1421"/>
      <w:bookmarkEnd w:id="1422"/>
      <w:bookmarkEnd w:id="1423"/>
      <w:bookmarkEnd w:id="1424"/>
    </w:p>
    <w:p w:rsidR="004F4D80" w:rsidRPr="00D904EF" w:rsidRDefault="004F4D80" w:rsidP="004F4D80">
      <w:pPr>
        <w:pStyle w:val="3"/>
        <w:rPr>
          <w:szCs w:val="24"/>
        </w:rPr>
      </w:pPr>
      <w:bookmarkStart w:id="1430" w:name="_Toc97651411"/>
      <w:bookmarkStart w:id="1431" w:name="_Toc98253956"/>
      <w:bookmarkStart w:id="1432" w:name="_Toc157248208"/>
      <w:bookmarkStart w:id="1433" w:name="_Toc157496577"/>
      <w:bookmarkStart w:id="1434" w:name="_Toc158206116"/>
      <w:bookmarkStart w:id="1435" w:name="_Toc164057801"/>
      <w:bookmarkStart w:id="1436" w:name="_Toc164137151"/>
      <w:bookmarkStart w:id="1437" w:name="_Toc164161311"/>
      <w:bookmarkStart w:id="1438" w:name="_Toc165173882"/>
      <w:bookmarkStart w:id="1439" w:name="_Toc439170702"/>
      <w:bookmarkStart w:id="1440" w:name="_Toc439172804"/>
      <w:bookmarkStart w:id="1441" w:name="_Toc439173248"/>
      <w:bookmarkStart w:id="1442" w:name="_Toc439238244"/>
      <w:bookmarkStart w:id="1443" w:name="_Toc439252791"/>
      <w:bookmarkStart w:id="1444" w:name="_Toc439323765"/>
      <w:bookmarkStart w:id="1445" w:name="_Toc440361402"/>
      <w:bookmarkStart w:id="1446" w:name="_Toc440376284"/>
      <w:bookmarkStart w:id="1447" w:name="_Toc440382542"/>
      <w:bookmarkStart w:id="1448" w:name="_Toc440447212"/>
      <w:bookmarkStart w:id="1449" w:name="_Toc440620892"/>
      <w:bookmarkStart w:id="1450" w:name="_Toc440631527"/>
      <w:bookmarkStart w:id="1451" w:name="_Toc440875766"/>
      <w:bookmarkStart w:id="1452" w:name="_Toc441131790"/>
      <w:bookmarkStart w:id="1453" w:name="_Toc465865233"/>
      <w:bookmarkStart w:id="1454" w:name="_Toc468975494"/>
      <w:bookmarkStart w:id="1455" w:name="_Toc471830520"/>
      <w:bookmarkStart w:id="1456" w:name="_Toc498589685"/>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аффилированности с лицами, являющимися </w:t>
      </w:r>
      <w:r w:rsidRPr="002D7FEE">
        <w:rPr>
          <w:b/>
          <w:i/>
          <w:sz w:val="24"/>
          <w:szCs w:val="24"/>
        </w:rPr>
        <w:t>{указывается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r w:rsidRPr="002D7FEE">
        <w:rPr>
          <w:b/>
          <w:i/>
          <w:sz w:val="24"/>
          <w:szCs w:val="24"/>
        </w:rPr>
        <w:t>аффилированность };</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r w:rsidRPr="002D7FEE">
        <w:rPr>
          <w:b/>
          <w:i/>
          <w:sz w:val="24"/>
          <w:szCs w:val="24"/>
        </w:rPr>
        <w:t>аффилированность</w:t>
      </w:r>
      <w:r w:rsidRPr="00F647F7">
        <w:rPr>
          <w:b/>
          <w:i/>
          <w:sz w:val="24"/>
          <w:szCs w:val="24"/>
        </w:rPr>
        <w:t xml:space="preserve"> };</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57" w:name="_Toc97651412"/>
      <w:bookmarkStart w:id="1458" w:name="_Toc98253957"/>
      <w:bookmarkStart w:id="1459" w:name="_Toc157248209"/>
      <w:bookmarkStart w:id="1460" w:name="_Toc157496578"/>
      <w:bookmarkStart w:id="1461" w:name="_Toc158206117"/>
      <w:bookmarkStart w:id="1462" w:name="_Toc164057802"/>
      <w:bookmarkStart w:id="1463" w:name="_Toc164137152"/>
      <w:bookmarkStart w:id="1464" w:name="_Toc164161312"/>
      <w:bookmarkStart w:id="1465" w:name="_Toc165173883"/>
      <w:r>
        <w:rPr>
          <w:b/>
          <w:szCs w:val="24"/>
        </w:rPr>
        <w:br w:type="page"/>
      </w:r>
    </w:p>
    <w:p w:rsidR="004F4D80" w:rsidRPr="00D904EF" w:rsidRDefault="004F4D80" w:rsidP="004F4D80">
      <w:pPr>
        <w:pStyle w:val="3"/>
        <w:rPr>
          <w:szCs w:val="24"/>
        </w:rPr>
      </w:pPr>
      <w:bookmarkStart w:id="1466" w:name="_Toc439170703"/>
      <w:bookmarkStart w:id="1467" w:name="_Toc439172805"/>
      <w:bookmarkStart w:id="1468" w:name="_Toc439173249"/>
      <w:bookmarkStart w:id="1469" w:name="_Toc439238245"/>
      <w:bookmarkStart w:id="1470" w:name="_Toc439252792"/>
      <w:bookmarkStart w:id="1471" w:name="_Toc439323766"/>
      <w:bookmarkStart w:id="1472" w:name="_Toc440361403"/>
      <w:bookmarkStart w:id="1473" w:name="_Toc440376285"/>
      <w:bookmarkStart w:id="1474" w:name="_Toc440382543"/>
      <w:bookmarkStart w:id="1475" w:name="_Toc440447213"/>
      <w:bookmarkStart w:id="1476" w:name="_Toc440620893"/>
      <w:bookmarkStart w:id="1477" w:name="_Toc440631528"/>
      <w:bookmarkStart w:id="1478" w:name="_Toc440875767"/>
      <w:bookmarkStart w:id="1479" w:name="_Toc441131791"/>
      <w:bookmarkStart w:id="1480" w:name="_Toc465865234"/>
      <w:bookmarkStart w:id="1481" w:name="_Toc468975495"/>
      <w:bookmarkStart w:id="1482" w:name="_Toc471830521"/>
      <w:bookmarkStart w:id="1483" w:name="_Toc498589686"/>
      <w:r w:rsidRPr="00D904EF">
        <w:rPr>
          <w:szCs w:val="24"/>
        </w:rPr>
        <w:lastRenderedPageBreak/>
        <w:t>Инструкции по заполнению</w:t>
      </w:r>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D7350A">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т.ч.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лиц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аффилированности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25"/>
    <w:bookmarkEnd w:id="1426"/>
    <w:bookmarkEnd w:id="1427"/>
    <w:bookmarkEnd w:id="1428"/>
    <w:bookmarkEnd w:id="142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84"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485" w:name="_Toc423423680"/>
      <w:bookmarkStart w:id="1486" w:name="_Ref440272035"/>
      <w:bookmarkStart w:id="1487" w:name="_Ref440274733"/>
      <w:bookmarkStart w:id="1488" w:name="_Ref444180906"/>
      <w:bookmarkStart w:id="1489" w:name="_Toc498589687"/>
      <w:r w:rsidRPr="003E5788">
        <w:lastRenderedPageBreak/>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484"/>
      <w:bookmarkEnd w:id="1485"/>
      <w:bookmarkEnd w:id="1486"/>
      <w:bookmarkEnd w:id="1487"/>
      <w:bookmarkEnd w:id="1488"/>
      <w:bookmarkEnd w:id="1489"/>
    </w:p>
    <w:p w:rsidR="004F4D80" w:rsidRPr="003E5788" w:rsidRDefault="003E5788" w:rsidP="004F4D80">
      <w:pPr>
        <w:pStyle w:val="3"/>
        <w:rPr>
          <w:szCs w:val="24"/>
        </w:rPr>
      </w:pPr>
      <w:bookmarkStart w:id="1490" w:name="_Toc343690584"/>
      <w:bookmarkStart w:id="1491" w:name="_Toc372294428"/>
      <w:bookmarkStart w:id="1492" w:name="_Toc379288896"/>
      <w:bookmarkStart w:id="1493" w:name="_Toc384734780"/>
      <w:bookmarkStart w:id="1494" w:name="_Toc396984078"/>
      <w:bookmarkStart w:id="1495" w:name="_Toc423423681"/>
      <w:bookmarkStart w:id="1496" w:name="_Toc439170710"/>
      <w:bookmarkStart w:id="1497" w:name="_Toc439172812"/>
      <w:bookmarkStart w:id="1498" w:name="_Toc439173253"/>
      <w:bookmarkStart w:id="1499" w:name="_Toc439238249"/>
      <w:bookmarkStart w:id="1500" w:name="_Toc439252796"/>
      <w:bookmarkStart w:id="1501" w:name="_Toc439323770"/>
      <w:bookmarkStart w:id="1502" w:name="_Toc440361405"/>
      <w:bookmarkStart w:id="1503" w:name="_Toc440376287"/>
      <w:bookmarkStart w:id="1504" w:name="_Toc440382545"/>
      <w:bookmarkStart w:id="1505" w:name="_Toc440447215"/>
      <w:bookmarkStart w:id="1506" w:name="_Toc440632376"/>
      <w:bookmarkStart w:id="1507" w:name="_Toc440875148"/>
      <w:bookmarkStart w:id="1508" w:name="_Toc441131135"/>
      <w:bookmarkStart w:id="1509" w:name="_Toc441572140"/>
      <w:bookmarkStart w:id="1510" w:name="_Toc441575232"/>
      <w:bookmarkStart w:id="1511" w:name="_Toc442195898"/>
      <w:bookmarkStart w:id="1512" w:name="_Toc442251940"/>
      <w:bookmarkStart w:id="1513" w:name="_Toc442258889"/>
      <w:bookmarkStart w:id="1514" w:name="_Toc442259129"/>
      <w:bookmarkStart w:id="1515" w:name="_Toc447292892"/>
      <w:bookmarkStart w:id="1516" w:name="_Toc461808964"/>
      <w:bookmarkStart w:id="1517" w:name="_Toc463514796"/>
      <w:bookmarkStart w:id="1518" w:name="_Toc466967523"/>
      <w:bookmarkStart w:id="1519" w:name="_Toc467574715"/>
      <w:bookmarkStart w:id="1520" w:name="_Toc468441758"/>
      <w:bookmarkStart w:id="1521" w:name="_Toc469480233"/>
      <w:bookmarkStart w:id="1522" w:name="_Toc472409262"/>
      <w:bookmarkStart w:id="1523" w:name="_Toc498417409"/>
      <w:bookmarkStart w:id="1524" w:name="_Toc498589688"/>
      <w:r w:rsidRPr="003E5788">
        <w:rPr>
          <w:szCs w:val="24"/>
        </w:rPr>
        <w:t xml:space="preserve">Форма </w:t>
      </w:r>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r w:rsidRPr="003E5788">
        <w:rPr>
          <w:szCs w:val="24"/>
        </w:rPr>
        <w:t>справки о цепочке собственников участника закупочной процедуры, включая бенефициаров (в том числе конечных)</w:t>
      </w:r>
      <w:bookmarkEnd w:id="1523"/>
      <w:bookmarkEnd w:id="1524"/>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г.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3E5788" w:rsidRPr="003E5788" w:rsidRDefault="003E5788" w:rsidP="003E5788">
      <w:pPr>
        <w:spacing w:line="240" w:lineRule="auto"/>
        <w:ind w:firstLine="0"/>
        <w:rPr>
          <w:color w:val="000000"/>
          <w:sz w:val="24"/>
          <w:szCs w:val="24"/>
        </w:rPr>
      </w:pPr>
      <w:r w:rsidRPr="003E5788">
        <w:rPr>
          <w:color w:val="000000"/>
          <w:sz w:val="24"/>
          <w:szCs w:val="24"/>
        </w:rPr>
        <w:t>Наименование и адрес Участника: __________________________________________</w:t>
      </w:r>
    </w:p>
    <w:p w:rsidR="003E5788" w:rsidRPr="003E5788" w:rsidRDefault="003E5788" w:rsidP="003E5788">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E5788" w:rsidRPr="003E5788" w:rsidTr="001D2D34">
        <w:trPr>
          <w:trHeight w:val="331"/>
        </w:trPr>
        <w:tc>
          <w:tcPr>
            <w:tcW w:w="453" w:type="dxa"/>
            <w:vMerge w:val="restart"/>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 п./п.</w:t>
            </w:r>
          </w:p>
        </w:tc>
        <w:tc>
          <w:tcPr>
            <w:tcW w:w="5952" w:type="dxa"/>
            <w:gridSpan w:val="6"/>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Информация об организации</w:t>
            </w:r>
          </w:p>
        </w:tc>
        <w:tc>
          <w:tcPr>
            <w:tcW w:w="570" w:type="dxa"/>
            <w:vMerge w:val="restart"/>
            <w:shd w:val="clear" w:color="auto" w:fill="auto"/>
            <w:vAlign w:val="center"/>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w:t>
            </w:r>
          </w:p>
        </w:tc>
        <w:tc>
          <w:tcPr>
            <w:tcW w:w="8647" w:type="dxa"/>
            <w:gridSpan w:val="7"/>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Информация о цепочке собственников организации (включая конечных бенефициаров)</w:t>
            </w:r>
          </w:p>
        </w:tc>
      </w:tr>
      <w:tr w:rsidR="003E5788" w:rsidRPr="003E5788" w:rsidTr="001D2D34">
        <w:trPr>
          <w:trHeight w:val="847"/>
        </w:trPr>
        <w:tc>
          <w:tcPr>
            <w:tcW w:w="453" w:type="dxa"/>
            <w:vMerge/>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ИНН</w:t>
            </w:r>
          </w:p>
        </w:tc>
        <w:tc>
          <w:tcPr>
            <w:tcW w:w="567"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ОГРН</w:t>
            </w:r>
          </w:p>
        </w:tc>
        <w:tc>
          <w:tcPr>
            <w:tcW w:w="1135"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Наименование краткое</w:t>
            </w:r>
          </w:p>
        </w:tc>
        <w:tc>
          <w:tcPr>
            <w:tcW w:w="879"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Код ОКВЭД</w:t>
            </w:r>
          </w:p>
        </w:tc>
        <w:tc>
          <w:tcPr>
            <w:tcW w:w="1247"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Ф.И.О. руководителя</w:t>
            </w:r>
          </w:p>
        </w:tc>
        <w:tc>
          <w:tcPr>
            <w:tcW w:w="1556"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p>
        </w:tc>
        <w:tc>
          <w:tcPr>
            <w:tcW w:w="554"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ИНН</w:t>
            </w:r>
          </w:p>
        </w:tc>
        <w:tc>
          <w:tcPr>
            <w:tcW w:w="709"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ОГРН</w:t>
            </w:r>
          </w:p>
        </w:tc>
        <w:tc>
          <w:tcPr>
            <w:tcW w:w="1134"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Наименование/ФИО</w:t>
            </w:r>
          </w:p>
        </w:tc>
        <w:tc>
          <w:tcPr>
            <w:tcW w:w="1275"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Адрес регистрации</w:t>
            </w:r>
          </w:p>
        </w:tc>
        <w:tc>
          <w:tcPr>
            <w:tcW w:w="1701"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Руководитель/ участник/ акционер/ бенефициар</w:t>
            </w:r>
          </w:p>
        </w:tc>
        <w:tc>
          <w:tcPr>
            <w:tcW w:w="1572" w:type="dxa"/>
            <w:shd w:val="clear" w:color="auto" w:fill="auto"/>
            <w:vAlign w:val="center"/>
            <w:hideMark/>
          </w:tcPr>
          <w:p w:rsidR="003E5788" w:rsidRPr="003E5788" w:rsidRDefault="003E5788" w:rsidP="009C79CA">
            <w:pPr>
              <w:spacing w:line="240" w:lineRule="auto"/>
              <w:ind w:right="-108" w:firstLine="0"/>
              <w:jc w:val="center"/>
              <w:rPr>
                <w:b/>
                <w:bCs w:val="0"/>
                <w:color w:val="000000"/>
                <w:sz w:val="16"/>
                <w:szCs w:val="16"/>
              </w:rPr>
            </w:pPr>
            <w:r w:rsidRPr="003E5788">
              <w:rPr>
                <w:b/>
                <w:bCs w:val="0"/>
                <w:color w:val="000000"/>
                <w:sz w:val="16"/>
                <w:szCs w:val="16"/>
              </w:rPr>
              <w:t>Информация о подтверждающих документах (наименование, реквизиты и т.д.)</w:t>
            </w:r>
          </w:p>
        </w:tc>
      </w:tr>
      <w:tr w:rsidR="003E5788" w:rsidRPr="003E5788" w:rsidTr="001D2D34">
        <w:trPr>
          <w:trHeight w:val="225"/>
        </w:trPr>
        <w:tc>
          <w:tcPr>
            <w:tcW w:w="453"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w:t>
            </w:r>
          </w:p>
        </w:tc>
        <w:tc>
          <w:tcPr>
            <w:tcW w:w="568"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2</w:t>
            </w:r>
          </w:p>
        </w:tc>
        <w:tc>
          <w:tcPr>
            <w:tcW w:w="567"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3</w:t>
            </w:r>
          </w:p>
        </w:tc>
        <w:tc>
          <w:tcPr>
            <w:tcW w:w="1135"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4</w:t>
            </w:r>
          </w:p>
        </w:tc>
        <w:tc>
          <w:tcPr>
            <w:tcW w:w="879"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5</w:t>
            </w:r>
          </w:p>
        </w:tc>
        <w:tc>
          <w:tcPr>
            <w:tcW w:w="1247"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6</w:t>
            </w:r>
          </w:p>
        </w:tc>
        <w:tc>
          <w:tcPr>
            <w:tcW w:w="1556"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7</w:t>
            </w:r>
          </w:p>
        </w:tc>
        <w:tc>
          <w:tcPr>
            <w:tcW w:w="570"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8</w:t>
            </w:r>
          </w:p>
        </w:tc>
        <w:tc>
          <w:tcPr>
            <w:tcW w:w="554"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9</w:t>
            </w:r>
          </w:p>
        </w:tc>
        <w:tc>
          <w:tcPr>
            <w:tcW w:w="709"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10</w:t>
            </w:r>
          </w:p>
        </w:tc>
        <w:tc>
          <w:tcPr>
            <w:tcW w:w="1134"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w:t>
            </w:r>
          </w:p>
        </w:tc>
        <w:tc>
          <w:tcPr>
            <w:tcW w:w="1275"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w:t>
            </w:r>
          </w:p>
        </w:tc>
        <w:tc>
          <w:tcPr>
            <w:tcW w:w="1701" w:type="dxa"/>
            <w:shd w:val="clear" w:color="auto" w:fill="auto"/>
            <w:vAlign w:val="bottom"/>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13</w:t>
            </w:r>
          </w:p>
        </w:tc>
        <w:tc>
          <w:tcPr>
            <w:tcW w:w="1702"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14</w:t>
            </w:r>
          </w:p>
        </w:tc>
        <w:tc>
          <w:tcPr>
            <w:tcW w:w="1572" w:type="dxa"/>
            <w:shd w:val="clear" w:color="auto" w:fill="auto"/>
            <w:vAlign w:val="bottom"/>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15</w:t>
            </w:r>
          </w:p>
        </w:tc>
      </w:tr>
      <w:tr w:rsidR="003E5788" w:rsidRPr="003E5788" w:rsidTr="001D2D34">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D2D34">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w:t>
            </w: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D2D34">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D2D34">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D2D34">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D2D34">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D2D34">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D2D34">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D2D34">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D2D34">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D2D34">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D2D34">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D2D34">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D2D34">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4D0F20" w:rsidTr="001D2D34">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r>
      <w:tr w:rsidR="003E5788" w:rsidRPr="004D0F20" w:rsidTr="001D2D34">
        <w:trPr>
          <w:trHeight w:val="225"/>
        </w:trPr>
        <w:tc>
          <w:tcPr>
            <w:tcW w:w="453"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Default="003E5788" w:rsidP="003E5788">
            <w:pPr>
              <w:spacing w:line="240" w:lineRule="auto"/>
              <w:ind w:firstLine="0"/>
              <w:jc w:val="center"/>
              <w:rPr>
                <w:b/>
                <w:bCs w:val="0"/>
                <w:color w:val="000000"/>
                <w:sz w:val="16"/>
                <w:szCs w:val="16"/>
              </w:rPr>
            </w:pPr>
          </w:p>
        </w:tc>
        <w:tc>
          <w:tcPr>
            <w:tcW w:w="55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525" w:name="_Toc343690585"/>
      <w:bookmarkStart w:id="1526" w:name="_Toc372294429"/>
      <w:bookmarkStart w:id="1527" w:name="_Toc379288897"/>
      <w:bookmarkStart w:id="1528" w:name="_Toc384734781"/>
      <w:bookmarkStart w:id="1529" w:name="_Toc396984079"/>
      <w:bookmarkStart w:id="1530" w:name="_Toc423423682"/>
      <w:bookmarkStart w:id="1531" w:name="_Toc439170711"/>
      <w:bookmarkStart w:id="1532" w:name="_Toc439172813"/>
      <w:bookmarkStart w:id="1533" w:name="_Toc439173254"/>
      <w:bookmarkStart w:id="1534" w:name="_Toc439238250"/>
      <w:bookmarkStart w:id="1535" w:name="_Toc439252797"/>
      <w:bookmarkStart w:id="1536" w:name="_Toc439323771"/>
      <w:bookmarkStart w:id="1537" w:name="_Toc440361406"/>
      <w:bookmarkStart w:id="1538" w:name="_Toc440376288"/>
      <w:bookmarkStart w:id="1539" w:name="_Toc440382546"/>
      <w:bookmarkStart w:id="1540" w:name="_Toc440447216"/>
      <w:bookmarkStart w:id="1541" w:name="_Toc440620896"/>
      <w:bookmarkStart w:id="1542" w:name="_Toc440631531"/>
      <w:bookmarkStart w:id="1543" w:name="_Toc440875770"/>
      <w:bookmarkStart w:id="1544" w:name="_Toc441131794"/>
      <w:bookmarkStart w:id="1545" w:name="_Toc465865237"/>
      <w:bookmarkStart w:id="1546" w:name="_Toc468975498"/>
      <w:bookmarkStart w:id="1547" w:name="_Toc471830524"/>
      <w:bookmarkStart w:id="1548" w:name="_Toc498589689"/>
      <w:r w:rsidRPr="00D27071">
        <w:rPr>
          <w:szCs w:val="24"/>
        </w:rPr>
        <w:lastRenderedPageBreak/>
        <w:t xml:space="preserve">Инструкции по </w:t>
      </w:r>
      <w:r w:rsidRPr="003E5788">
        <w:rPr>
          <w:szCs w:val="24"/>
        </w:rPr>
        <w:t>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4F4D80" w:rsidRPr="003E5788" w:rsidRDefault="00C236C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D7350A" w:rsidRPr="00D7350A">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6"/>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E5788" w:rsidRPr="003E5788" w:rsidRDefault="003E5788" w:rsidP="003E5788">
      <w:pPr>
        <w:pStyle w:val="aff6"/>
        <w:numPr>
          <w:ilvl w:val="3"/>
          <w:numId w:val="1"/>
        </w:numPr>
        <w:suppressAutoHyphens w:val="0"/>
        <w:spacing w:before="100" w:beforeAutospacing="1" w:line="240" w:lineRule="auto"/>
        <w:rPr>
          <w:sz w:val="24"/>
          <w:szCs w:val="24"/>
        </w:rPr>
      </w:pPr>
      <w:bookmarkStart w:id="1549" w:name="_Toc329588495"/>
      <w:bookmarkStart w:id="1550" w:name="_Toc423423683"/>
      <w:bookmarkStart w:id="1551" w:name="_Ref440272051"/>
      <w:bookmarkStart w:id="1552" w:name="_Ref440274744"/>
      <w:r w:rsidRPr="003E5788">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6"/>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lastRenderedPageBreak/>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E5788" w:rsidRPr="003E5788" w:rsidTr="001D2D34">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E5788" w:rsidRPr="003E5788" w:rsidRDefault="003E5788" w:rsidP="003E5788">
            <w:pPr>
              <w:spacing w:line="240" w:lineRule="auto"/>
              <w:jc w:val="left"/>
              <w:rPr>
                <w:rFonts w:ascii="Calibri" w:hAnsi="Calibri" w:cs="Calibri"/>
                <w:color w:val="000000"/>
                <w:sz w:val="24"/>
                <w:szCs w:val="24"/>
              </w:rPr>
            </w:pPr>
            <w:r w:rsidRPr="003E5788">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E5788" w:rsidRPr="003E5788" w:rsidRDefault="003E5788" w:rsidP="003E5788">
            <w:pPr>
              <w:spacing w:after="240" w:line="240" w:lineRule="auto"/>
              <w:jc w:val="center"/>
              <w:rPr>
                <w:b/>
                <w:color w:val="000000"/>
                <w:sz w:val="24"/>
                <w:szCs w:val="24"/>
              </w:rPr>
            </w:pPr>
            <w:r w:rsidRPr="003E5788">
              <w:rPr>
                <w:b/>
                <w:bCs w:val="0"/>
                <w:sz w:val="24"/>
                <w:szCs w:val="24"/>
              </w:rPr>
              <w:t>Справка о цепочке собственников участника закупочной процедуры, включая бенефициаров (в том числе конечных)</w:t>
            </w:r>
          </w:p>
          <w:p w:rsidR="003E5788" w:rsidRPr="003E5788" w:rsidRDefault="003E5788" w:rsidP="003E5788">
            <w:pPr>
              <w:spacing w:line="240" w:lineRule="auto"/>
              <w:jc w:val="center"/>
              <w:rPr>
                <w:b/>
                <w:color w:val="000000"/>
                <w:sz w:val="24"/>
                <w:szCs w:val="24"/>
                <w:u w:val="single"/>
              </w:rPr>
            </w:pPr>
          </w:p>
          <w:p w:rsidR="003E5788" w:rsidRPr="003E5788" w:rsidRDefault="003E5788" w:rsidP="003E5788">
            <w:pPr>
              <w:spacing w:line="240" w:lineRule="auto"/>
              <w:ind w:firstLine="0"/>
              <w:rPr>
                <w:i/>
                <w:color w:val="000000"/>
                <w:sz w:val="24"/>
                <w:szCs w:val="24"/>
              </w:rPr>
            </w:pPr>
            <w:r w:rsidRPr="003E5788">
              <w:rPr>
                <w:color w:val="000000"/>
                <w:sz w:val="24"/>
                <w:szCs w:val="24"/>
              </w:rPr>
              <w:t xml:space="preserve">Наименование и адрес Участника: </w:t>
            </w:r>
            <w:r w:rsidRPr="003E5788">
              <w:rPr>
                <w:b/>
                <w:color w:val="000000"/>
                <w:sz w:val="24"/>
                <w:szCs w:val="24"/>
                <w:u w:val="single"/>
              </w:rPr>
              <w:t>ООО «Организация-пример», г. Москва, ул. Гоголя, 1</w:t>
            </w:r>
          </w:p>
        </w:tc>
      </w:tr>
      <w:tr w:rsidR="003E5788" w:rsidRPr="003E5788" w:rsidTr="001D2D34">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Информация о цепочке собственников организации (включая конечных бенефициаров)</w:t>
            </w:r>
          </w:p>
        </w:tc>
      </w:tr>
      <w:tr w:rsidR="003E5788" w:rsidRPr="003E5788" w:rsidTr="001D2D34">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9C79CA">
            <w:pPr>
              <w:spacing w:line="240" w:lineRule="auto"/>
              <w:ind w:left="-108" w:right="-108" w:firstLine="108"/>
              <w:jc w:val="center"/>
              <w:rPr>
                <w:b/>
                <w:bCs w:val="0"/>
                <w:color w:val="000000"/>
                <w:sz w:val="16"/>
                <w:szCs w:val="16"/>
              </w:rPr>
            </w:pPr>
            <w:r w:rsidRPr="003E5788">
              <w:rPr>
                <w:b/>
                <w:bCs w:val="0"/>
                <w:color w:val="000000"/>
                <w:sz w:val="16"/>
                <w:szCs w:val="16"/>
              </w:rPr>
              <w:t>Информация о подтверждающих документах (наименование, реквизиты и т.д.)</w:t>
            </w:r>
          </w:p>
        </w:tc>
      </w:tr>
      <w:tr w:rsidR="003E5788" w:rsidRPr="003E5788" w:rsidTr="001D2D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right="-250" w:firstLine="3"/>
              <w:jc w:val="center"/>
              <w:rPr>
                <w:b/>
                <w:bCs w:val="0"/>
                <w:color w:val="000000"/>
                <w:sz w:val="14"/>
                <w:szCs w:val="16"/>
              </w:rPr>
            </w:pPr>
            <w:r w:rsidRPr="003E5788">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15</w:t>
            </w:r>
          </w:p>
        </w:tc>
      </w:tr>
      <w:tr w:rsidR="003E5788" w:rsidRPr="003E5788" w:rsidTr="001D2D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
                <w:bCs w:val="0"/>
                <w:color w:val="000000"/>
                <w:sz w:val="14"/>
                <w:szCs w:val="16"/>
              </w:rPr>
            </w:pPr>
          </w:p>
        </w:tc>
      </w:tr>
      <w:tr w:rsidR="003E5788" w:rsidRPr="003E5788" w:rsidTr="001D2D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r w:rsidRPr="003E5788">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1D2D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1D2D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Урюпинск, Свободный </w:t>
            </w:r>
            <w:r w:rsidRPr="003E5788">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Список лиц, зарегистрированных в реестре владельцев ценных бумаг ОТ 01.01.</w:t>
            </w:r>
            <w:r w:rsidR="00972B83">
              <w:rPr>
                <w:bCs w:val="0"/>
                <w:color w:val="000000"/>
                <w:sz w:val="14"/>
                <w:szCs w:val="16"/>
              </w:rPr>
              <w:t>2018</w:t>
            </w:r>
          </w:p>
        </w:tc>
      </w:tr>
      <w:tr w:rsidR="003E5788" w:rsidRPr="003E5788" w:rsidTr="001D2D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r w:rsidRPr="003E5788" w:rsidDel="006B67A3">
              <w:rPr>
                <w:b/>
                <w:bCs w:val="0"/>
                <w:color w:val="000000"/>
                <w:sz w:val="14"/>
                <w:szCs w:val="16"/>
              </w:rPr>
              <w:t xml:space="preserve"> </w:t>
            </w:r>
            <w:r w:rsidRPr="003E5788">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Список лиц, зарегистрированных в реестре владельцев ценных бумаг ОТ 01.01.</w:t>
            </w:r>
            <w:r w:rsidR="00972B83">
              <w:rPr>
                <w:bCs w:val="0"/>
                <w:color w:val="000000"/>
                <w:sz w:val="14"/>
                <w:szCs w:val="16"/>
              </w:rPr>
              <w:t>2018</w:t>
            </w:r>
          </w:p>
        </w:tc>
      </w:tr>
      <w:tr w:rsidR="003E5788" w:rsidRPr="003E5788" w:rsidTr="001D2D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1D2D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1D2D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r w:rsidR="003E5788" w:rsidRPr="003E5788" w:rsidTr="001D2D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154568484</w:t>
            </w:r>
            <w:r w:rsidRPr="003E5788">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1D2D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1D2D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1D2D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r w:rsidR="003E5788" w:rsidRPr="003E5788" w:rsidTr="001D2D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Учредительный договор № 25 от 03.03.03</w:t>
            </w:r>
          </w:p>
        </w:tc>
      </w:tr>
      <w:tr w:rsidR="003E5788" w:rsidRPr="003E5788" w:rsidTr="001D2D34">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bl>
    <w:p w:rsidR="003E5788" w:rsidRPr="003E5788" w:rsidRDefault="003E5788" w:rsidP="003E5788">
      <w:pPr>
        <w:spacing w:line="240" w:lineRule="auto"/>
        <w:rPr>
          <w:szCs w:val="24"/>
        </w:rPr>
      </w:pPr>
      <w:r w:rsidRPr="003E5788">
        <w:lastRenderedPageBreak/>
        <w:t>Приведённые в форме сведения о физических и юридических лицах являются условными и указаны в качестве примера.</w:t>
      </w:r>
    </w:p>
    <w:p w:rsidR="003E5788" w:rsidRPr="003E5788" w:rsidRDefault="003E5788" w:rsidP="003E5788">
      <w:pPr>
        <w:pStyle w:val="2"/>
        <w:spacing w:line="240" w:lineRule="auto"/>
        <w:sectPr w:rsidR="003E5788" w:rsidRPr="003E5788" w:rsidSect="001D2D34">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553" w:name="_Toc49858969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49"/>
      <w:bookmarkEnd w:id="1550"/>
      <w:bookmarkEnd w:id="1551"/>
      <w:bookmarkEnd w:id="1552"/>
      <w:bookmarkEnd w:id="1553"/>
    </w:p>
    <w:p w:rsidR="004F4D80" w:rsidRPr="008C4223" w:rsidRDefault="004F4D80" w:rsidP="004F4D80">
      <w:pPr>
        <w:pStyle w:val="3"/>
        <w:rPr>
          <w:szCs w:val="24"/>
        </w:rPr>
      </w:pPr>
      <w:bookmarkStart w:id="1554" w:name="_Toc343690587"/>
      <w:bookmarkStart w:id="1555" w:name="_Toc372294431"/>
      <w:bookmarkStart w:id="1556" w:name="_Toc379288899"/>
      <w:bookmarkStart w:id="1557" w:name="_Toc384734783"/>
      <w:bookmarkStart w:id="1558" w:name="_Toc396984081"/>
      <w:bookmarkStart w:id="1559" w:name="_Toc423423684"/>
      <w:bookmarkStart w:id="1560" w:name="_Toc439170713"/>
      <w:bookmarkStart w:id="1561" w:name="_Toc439172815"/>
      <w:bookmarkStart w:id="1562" w:name="_Toc439173256"/>
      <w:bookmarkStart w:id="1563" w:name="_Toc439238252"/>
      <w:bookmarkStart w:id="1564" w:name="_Toc439252799"/>
      <w:bookmarkStart w:id="1565" w:name="_Toc439323773"/>
      <w:bookmarkStart w:id="1566" w:name="_Toc440361408"/>
      <w:bookmarkStart w:id="1567" w:name="_Toc440376290"/>
      <w:bookmarkStart w:id="1568" w:name="_Toc440382548"/>
      <w:bookmarkStart w:id="1569" w:name="_Toc440447218"/>
      <w:bookmarkStart w:id="1570" w:name="_Toc440620898"/>
      <w:bookmarkStart w:id="1571" w:name="_Toc440631533"/>
      <w:bookmarkStart w:id="1572" w:name="_Toc440875772"/>
      <w:bookmarkStart w:id="1573" w:name="_Toc441131796"/>
      <w:bookmarkStart w:id="1574" w:name="_Toc465865239"/>
      <w:bookmarkStart w:id="1575" w:name="_Toc468975500"/>
      <w:bookmarkStart w:id="1576" w:name="_Toc471830526"/>
      <w:bookmarkStart w:id="1577" w:name="_Toc498589691"/>
      <w:r w:rsidRPr="008C4223">
        <w:rPr>
          <w:szCs w:val="24"/>
        </w:rPr>
        <w:t xml:space="preserve">Форма </w:t>
      </w:r>
      <w:bookmarkEnd w:id="1554"/>
      <w:bookmarkEnd w:id="1555"/>
      <w:bookmarkEnd w:id="1556"/>
      <w:bookmarkEnd w:id="1557"/>
      <w:bookmarkEnd w:id="1558"/>
      <w:bookmarkEnd w:id="1559"/>
      <w:bookmarkEnd w:id="1560"/>
      <w:bookmarkEnd w:id="1561"/>
      <w:bookmarkEnd w:id="1562"/>
      <w:bookmarkEnd w:id="1563"/>
      <w:bookmarkEnd w:id="1564"/>
      <w:r w:rsidR="000D70B6" w:rsidRPr="000D70B6">
        <w:rPr>
          <w:szCs w:val="24"/>
        </w:rPr>
        <w:t>Согласия на обработку персональных данных</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910732" w:rsidRPr="002D7FEE">
        <w:rPr>
          <w:sz w:val="24"/>
          <w:szCs w:val="24"/>
        </w:rPr>
        <w:t>.1</w:t>
      </w:r>
      <w:r w:rsidRPr="002D7FEE">
        <w:rPr>
          <w:sz w:val="24"/>
          <w:szCs w:val="24"/>
        </w:rPr>
        <w:t xml:space="preserve"> к письму о подаче оферты</w:t>
      </w:r>
      <w:r w:rsidRPr="002D7FEE">
        <w:rPr>
          <w:sz w:val="24"/>
          <w:szCs w:val="24"/>
        </w:rPr>
        <w:br/>
        <w:t>от «____»_____________ г.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3311F3" w:rsidRPr="002D7FEE" w:rsidRDefault="003311F3" w:rsidP="003311F3">
      <w:pPr>
        <w:widowControl w:val="0"/>
        <w:tabs>
          <w:tab w:val="left" w:pos="0"/>
          <w:tab w:val="num" w:pos="1134"/>
        </w:tabs>
        <w:spacing w:line="240" w:lineRule="auto"/>
        <w:jc w:val="center"/>
        <w:outlineLvl w:val="1"/>
        <w:rPr>
          <w:b/>
          <w:sz w:val="26"/>
          <w:szCs w:val="26"/>
        </w:rPr>
      </w:pPr>
      <w:r w:rsidRPr="002D7FEE">
        <w:rPr>
          <w:b/>
          <w:sz w:val="26"/>
          <w:szCs w:val="26"/>
        </w:rPr>
        <w:t xml:space="preserve">Согласие на обработку персональных данных </w:t>
      </w:r>
    </w:p>
    <w:p w:rsidR="003311F3" w:rsidRPr="002D7FEE" w:rsidRDefault="003311F3" w:rsidP="003311F3">
      <w:pPr>
        <w:widowControl w:val="0"/>
        <w:tabs>
          <w:tab w:val="left" w:pos="0"/>
        </w:tabs>
        <w:spacing w:line="240" w:lineRule="auto"/>
        <w:jc w:val="center"/>
        <w:rPr>
          <w:b/>
          <w:snapToGrid w:val="0"/>
          <w:sz w:val="26"/>
          <w:szCs w:val="26"/>
        </w:rPr>
      </w:pPr>
      <w:r w:rsidRPr="002D7FEE">
        <w:rPr>
          <w:b/>
          <w:snapToGrid w:val="0"/>
          <w:sz w:val="26"/>
          <w:szCs w:val="26"/>
        </w:rPr>
        <w:t xml:space="preserve">от «_____» ____________ 201____ г. </w:t>
      </w:r>
    </w:p>
    <w:p w:rsidR="003311F3" w:rsidRPr="002D7FEE" w:rsidRDefault="003311F3" w:rsidP="003311F3">
      <w:pPr>
        <w:widowControl w:val="0"/>
        <w:spacing w:line="240" w:lineRule="auto"/>
        <w:jc w:val="center"/>
        <w:rPr>
          <w:sz w:val="26"/>
          <w:szCs w:val="26"/>
        </w:rPr>
      </w:pPr>
    </w:p>
    <w:p w:rsidR="00910732" w:rsidRPr="002D7FEE" w:rsidRDefault="00910732" w:rsidP="00910732">
      <w:pPr>
        <w:autoSpaceDE w:val="0"/>
        <w:autoSpaceDN w:val="0"/>
        <w:adjustRightInd w:val="0"/>
        <w:spacing w:line="240" w:lineRule="auto"/>
        <w:ind w:firstLine="709"/>
        <w:rPr>
          <w:sz w:val="24"/>
          <w:szCs w:val="24"/>
        </w:rPr>
      </w:pPr>
      <w:r w:rsidRPr="002D7FEE">
        <w:rPr>
          <w:sz w:val="24"/>
          <w:szCs w:val="24"/>
        </w:rPr>
        <w:t xml:space="preserve">Настоящим </w:t>
      </w:r>
      <w:r w:rsidRPr="002D7FEE">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D7FEE">
        <w:rPr>
          <w:sz w:val="24"/>
          <w:szCs w:val="24"/>
        </w:rPr>
        <w:t>,</w:t>
      </w:r>
      <w:r w:rsidRPr="002D7FEE">
        <w:rPr>
          <w:b/>
          <w:i/>
          <w:sz w:val="24"/>
          <w:szCs w:val="24"/>
        </w:rPr>
        <w:t xml:space="preserve"> действующего на основании _________</w:t>
      </w:r>
      <w:r w:rsidRPr="002D7FEE">
        <w:rPr>
          <w:i/>
          <w:sz w:val="24"/>
          <w:szCs w:val="24"/>
        </w:rPr>
        <w:t>_,</w:t>
      </w:r>
      <w:r w:rsidRPr="002D7FEE">
        <w:rPr>
          <w:b/>
          <w:i/>
          <w:sz w:val="24"/>
          <w:szCs w:val="24"/>
        </w:rPr>
        <w:t xml:space="preserve"> </w:t>
      </w:r>
      <w:r w:rsidRPr="002D7FEE">
        <w:rPr>
          <w:sz w:val="24"/>
          <w:szCs w:val="24"/>
        </w:rPr>
        <w:t xml:space="preserve">дает свое согласие на </w:t>
      </w:r>
      <w:r w:rsidRPr="002D7FEE">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D7FEE">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D7FEE">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D7FEE">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EE380A" w:rsidRDefault="00910732" w:rsidP="00910732">
      <w:pPr>
        <w:spacing w:line="240" w:lineRule="auto"/>
        <w:ind w:firstLine="709"/>
        <w:rPr>
          <w:snapToGrid w:val="0"/>
          <w:sz w:val="24"/>
          <w:szCs w:val="24"/>
        </w:rPr>
      </w:pPr>
      <w:r w:rsidRPr="002D7FEE">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w:t>
      </w:r>
      <w:r w:rsidRPr="00EE380A">
        <w:rPr>
          <w:snapToGrid w:val="0"/>
          <w:sz w:val="24"/>
          <w:szCs w:val="24"/>
        </w:rPr>
        <w:t>экологической безопасности.</w:t>
      </w:r>
    </w:p>
    <w:p w:rsidR="00910732" w:rsidRPr="00EE380A" w:rsidRDefault="00EE380A" w:rsidP="00910732">
      <w:pPr>
        <w:spacing w:line="240" w:lineRule="auto"/>
        <w:ind w:firstLine="709"/>
        <w:rPr>
          <w:snapToGrid w:val="0"/>
          <w:sz w:val="24"/>
          <w:szCs w:val="24"/>
        </w:rPr>
      </w:pPr>
      <w:r w:rsidRPr="00EE380A">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EE380A">
        <w:rPr>
          <w:snapToGrid w:val="0"/>
          <w:sz w:val="24"/>
          <w:szCs w:val="24"/>
        </w:rPr>
        <w:t>.</w:t>
      </w:r>
    </w:p>
    <w:p w:rsidR="00910732" w:rsidRPr="002D7FEE" w:rsidRDefault="00910732" w:rsidP="00910732">
      <w:pPr>
        <w:spacing w:line="240" w:lineRule="auto"/>
        <w:ind w:firstLine="709"/>
        <w:rPr>
          <w:snapToGrid w:val="0"/>
          <w:sz w:val="24"/>
          <w:szCs w:val="24"/>
        </w:rPr>
      </w:pPr>
    </w:p>
    <w:p w:rsidR="00910732" w:rsidRPr="002D7FEE" w:rsidRDefault="00910732" w:rsidP="00910732">
      <w:pPr>
        <w:spacing w:line="240" w:lineRule="auto"/>
        <w:ind w:firstLine="0"/>
        <w:jc w:val="left"/>
        <w:rPr>
          <w:color w:val="000000"/>
          <w:sz w:val="24"/>
          <w:szCs w:val="24"/>
        </w:rPr>
      </w:pPr>
      <w:r w:rsidRPr="002D7FEE">
        <w:rPr>
          <w:color w:val="000000"/>
          <w:sz w:val="24"/>
          <w:szCs w:val="24"/>
        </w:rPr>
        <w:t>_______________________                                                   ______________________</w:t>
      </w:r>
    </w:p>
    <w:p w:rsidR="00910732" w:rsidRPr="002D7FEE" w:rsidRDefault="00910732" w:rsidP="00910732">
      <w:pPr>
        <w:spacing w:line="240" w:lineRule="auto"/>
        <w:ind w:firstLine="0"/>
        <w:jc w:val="left"/>
        <w:rPr>
          <w:sz w:val="24"/>
          <w:szCs w:val="24"/>
        </w:rPr>
      </w:pPr>
      <w:r w:rsidRPr="002D7FEE">
        <w:rPr>
          <w:sz w:val="24"/>
          <w:szCs w:val="24"/>
        </w:rPr>
        <w:t>(Подпись уполномоченного представителя)                                      (Ф.И.О. и должность подписавшего)</w:t>
      </w:r>
    </w:p>
    <w:p w:rsidR="00910732" w:rsidRPr="002D7FEE" w:rsidRDefault="00910732" w:rsidP="00910732">
      <w:pPr>
        <w:spacing w:line="240" w:lineRule="auto"/>
        <w:jc w:val="left"/>
        <w:rPr>
          <w:b/>
          <w:bCs w:val="0"/>
          <w:sz w:val="24"/>
          <w:szCs w:val="24"/>
        </w:rPr>
      </w:pPr>
      <w:r w:rsidRPr="002D7FEE">
        <w:rPr>
          <w:b/>
          <w:bCs w:val="0"/>
          <w:sz w:val="24"/>
          <w:szCs w:val="24"/>
        </w:rPr>
        <w:t>М.П.</w:t>
      </w:r>
    </w:p>
    <w:p w:rsidR="00910732" w:rsidRPr="002D7FEE" w:rsidRDefault="00910732" w:rsidP="00910732">
      <w:pPr>
        <w:spacing w:line="240" w:lineRule="auto"/>
        <w:jc w:val="left"/>
        <w:rPr>
          <w:b/>
          <w:bCs w:val="0"/>
          <w:sz w:val="24"/>
          <w:szCs w:val="24"/>
        </w:rPr>
      </w:pPr>
    </w:p>
    <w:p w:rsidR="00910732" w:rsidRPr="002D7FEE" w:rsidRDefault="00910732" w:rsidP="00910732">
      <w:pPr>
        <w:spacing w:line="240" w:lineRule="auto"/>
        <w:ind w:firstLine="0"/>
        <w:jc w:val="left"/>
        <w:rPr>
          <w:bCs w:val="0"/>
          <w:sz w:val="24"/>
          <w:szCs w:val="24"/>
        </w:rPr>
      </w:pPr>
      <w:r w:rsidRPr="002D7FEE">
        <w:rPr>
          <w:bCs w:val="0"/>
          <w:sz w:val="24"/>
          <w:szCs w:val="24"/>
        </w:rPr>
        <w:t>По поручению:</w:t>
      </w:r>
    </w:p>
    <w:p w:rsidR="00910732" w:rsidRPr="002D7FEE" w:rsidRDefault="00910732" w:rsidP="00910732">
      <w:pPr>
        <w:spacing w:line="240" w:lineRule="auto"/>
        <w:ind w:firstLine="0"/>
        <w:jc w:val="left"/>
        <w:rPr>
          <w:bCs w:val="0"/>
          <w:sz w:val="24"/>
          <w:szCs w:val="24"/>
        </w:rPr>
      </w:pPr>
    </w:p>
    <w:p w:rsidR="00910732" w:rsidRPr="002D7FEE" w:rsidRDefault="00910732" w:rsidP="00910732">
      <w:pPr>
        <w:spacing w:line="240" w:lineRule="auto"/>
        <w:jc w:val="left"/>
        <w:rPr>
          <w:b/>
          <w:bCs w:val="0"/>
          <w:sz w:val="24"/>
          <w:szCs w:val="24"/>
        </w:rPr>
      </w:pPr>
      <w:r w:rsidRPr="002D7FEE">
        <w:rPr>
          <w:bCs w:val="0"/>
          <w:sz w:val="24"/>
          <w:szCs w:val="24"/>
        </w:rPr>
        <w:t xml:space="preserve">__________________ </w:t>
      </w:r>
      <w:r w:rsidRPr="002D7FEE">
        <w:rPr>
          <w:b/>
          <w:i/>
          <w:sz w:val="24"/>
          <w:szCs w:val="24"/>
        </w:rPr>
        <w:t>{указывается</w:t>
      </w:r>
      <w:r w:rsidRPr="002D7FEE">
        <w:rPr>
          <w:sz w:val="24"/>
          <w:szCs w:val="24"/>
        </w:rPr>
        <w:t xml:space="preserve"> </w:t>
      </w:r>
      <w:r w:rsidRPr="002D7FEE">
        <w:rPr>
          <w:b/>
          <w:i/>
          <w:sz w:val="24"/>
          <w:szCs w:val="24"/>
        </w:rPr>
        <w:t>фамилия, имя, отчество субъекта персональных данных (собственника/бенефициара) и</w:t>
      </w:r>
      <w:r w:rsidRPr="002D7FEE">
        <w:rPr>
          <w:sz w:val="24"/>
          <w:szCs w:val="24"/>
        </w:rPr>
        <w:t xml:space="preserve"> </w:t>
      </w:r>
      <w:r w:rsidRPr="002D7FEE">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578" w:name="_Toc439252801"/>
      <w:bookmarkStart w:id="1579" w:name="_Toc439323774"/>
      <w:bookmarkStart w:id="1580" w:name="_Toc440361409"/>
      <w:bookmarkStart w:id="1581" w:name="_Toc440376291"/>
      <w:bookmarkStart w:id="1582" w:name="_Toc440382549"/>
      <w:bookmarkStart w:id="1583" w:name="_Toc440447219"/>
      <w:bookmarkStart w:id="1584" w:name="_Toc440632380"/>
      <w:bookmarkStart w:id="1585" w:name="_Toc440875152"/>
      <w:bookmarkStart w:id="1586" w:name="_Toc441131139"/>
      <w:bookmarkStart w:id="1587" w:name="_Toc465774662"/>
      <w:bookmarkStart w:id="1588" w:name="_Toc465865240"/>
      <w:bookmarkStart w:id="1589" w:name="_Toc468975501"/>
      <w:bookmarkStart w:id="1590" w:name="_Toc471830527"/>
      <w:bookmarkStart w:id="1591" w:name="_Toc498589692"/>
      <w:r w:rsidRPr="002D7FEE">
        <w:rPr>
          <w:szCs w:val="24"/>
        </w:rPr>
        <w:lastRenderedPageBreak/>
        <w:t>Инструкции по заполнению</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p>
    <w:p w:rsidR="00910732" w:rsidRPr="002D7FEE" w:rsidRDefault="00910732" w:rsidP="00910732">
      <w:pPr>
        <w:widowControl w:val="0"/>
        <w:numPr>
          <w:ilvl w:val="3"/>
          <w:numId w:val="1"/>
        </w:numPr>
        <w:spacing w:after="60" w:line="288" w:lineRule="auto"/>
        <w:rPr>
          <w:b/>
          <w:bCs w:val="0"/>
          <w:sz w:val="24"/>
          <w:szCs w:val="24"/>
        </w:rPr>
      </w:pPr>
      <w:r w:rsidRPr="002D7FEE">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2D7FEE">
        <w:rPr>
          <w:b/>
          <w:sz w:val="24"/>
          <w:szCs w:val="24"/>
        </w:rPr>
        <w:t xml:space="preserve">составляется </w:t>
      </w:r>
      <w:r w:rsidRPr="002D7FEE">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2D7FEE" w:rsidRDefault="00910732" w:rsidP="00910732">
      <w:pPr>
        <w:widowControl w:val="0"/>
        <w:numPr>
          <w:ilvl w:val="3"/>
          <w:numId w:val="1"/>
        </w:numPr>
        <w:spacing w:after="60" w:line="288" w:lineRule="auto"/>
        <w:rPr>
          <w:b/>
          <w:bCs w:val="0"/>
          <w:sz w:val="24"/>
          <w:szCs w:val="24"/>
        </w:rPr>
      </w:pPr>
      <w:r w:rsidRPr="002D7FEE">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2D7FEE" w:rsidRDefault="00910732" w:rsidP="00910732">
      <w:pPr>
        <w:widowControl w:val="0"/>
        <w:numPr>
          <w:ilvl w:val="3"/>
          <w:numId w:val="1"/>
        </w:numPr>
        <w:spacing w:after="60" w:line="288" w:lineRule="auto"/>
        <w:rPr>
          <w:b/>
          <w:bCs w:val="0"/>
          <w:sz w:val="24"/>
          <w:szCs w:val="24"/>
        </w:rPr>
      </w:pPr>
      <w:r w:rsidRPr="002D7FEE">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2D7FEE" w:rsidRDefault="0010618F" w:rsidP="0010618F">
      <w:pPr>
        <w:pStyle w:val="3"/>
        <w:tabs>
          <w:tab w:val="num" w:pos="1134"/>
        </w:tabs>
        <w:rPr>
          <w:szCs w:val="24"/>
        </w:rPr>
      </w:pPr>
      <w:bookmarkStart w:id="1592" w:name="_Toc461808970"/>
      <w:bookmarkStart w:id="1593" w:name="_Toc464120680"/>
      <w:bookmarkStart w:id="1594" w:name="_Toc465774663"/>
      <w:bookmarkStart w:id="1595" w:name="_Toc465865241"/>
      <w:bookmarkStart w:id="1596" w:name="_Toc468975502"/>
      <w:bookmarkStart w:id="1597" w:name="_Toc471830528"/>
      <w:bookmarkStart w:id="1598" w:name="_Toc498589693"/>
      <w:r w:rsidRPr="002D7FEE">
        <w:rPr>
          <w:szCs w:val="24"/>
        </w:rPr>
        <w:lastRenderedPageBreak/>
        <w:t>Форма Согласия на обработку персональных данных</w:t>
      </w:r>
      <w:bookmarkEnd w:id="1592"/>
      <w:bookmarkEnd w:id="1593"/>
      <w:bookmarkEnd w:id="1594"/>
      <w:bookmarkEnd w:id="1595"/>
      <w:bookmarkEnd w:id="1596"/>
      <w:bookmarkEnd w:id="1597"/>
      <w:bookmarkEnd w:id="1598"/>
    </w:p>
    <w:p w:rsidR="0010618F" w:rsidRPr="002D7FEE" w:rsidRDefault="0010618F" w:rsidP="0010618F">
      <w:pPr>
        <w:tabs>
          <w:tab w:val="left" w:pos="4757"/>
        </w:tabs>
        <w:ind w:left="1134" w:firstLine="0"/>
        <w:jc w:val="left"/>
        <w:rPr>
          <w:sz w:val="24"/>
          <w:szCs w:val="24"/>
        </w:rPr>
      </w:pPr>
      <w:r w:rsidRPr="002D7FEE">
        <w:rPr>
          <w:sz w:val="24"/>
          <w:szCs w:val="24"/>
        </w:rPr>
        <w:t>Приложение 13.2 к письму о подаче оферты</w:t>
      </w:r>
      <w:r w:rsidRPr="002D7FEE">
        <w:rPr>
          <w:sz w:val="24"/>
          <w:szCs w:val="24"/>
        </w:rPr>
        <w:br/>
        <w:t>от «____»_____________ г. №__________</w:t>
      </w:r>
    </w:p>
    <w:p w:rsidR="0010618F" w:rsidRPr="002D7FEE" w:rsidRDefault="0010618F" w:rsidP="0010618F">
      <w:pPr>
        <w:contextualSpacing/>
        <w:jc w:val="right"/>
        <w:rPr>
          <w:szCs w:val="24"/>
        </w:rPr>
      </w:pPr>
    </w:p>
    <w:p w:rsidR="0010618F" w:rsidRPr="002D7FEE" w:rsidRDefault="0010618F" w:rsidP="0010618F">
      <w:pPr>
        <w:rPr>
          <w:szCs w:val="24"/>
        </w:rPr>
      </w:pPr>
    </w:p>
    <w:p w:rsidR="0010618F" w:rsidRPr="002D7FEE" w:rsidRDefault="0010618F" w:rsidP="0010618F">
      <w:pPr>
        <w:tabs>
          <w:tab w:val="left" w:pos="0"/>
          <w:tab w:val="num" w:pos="1134"/>
        </w:tabs>
        <w:jc w:val="center"/>
        <w:outlineLvl w:val="1"/>
        <w:rPr>
          <w:b/>
          <w:sz w:val="24"/>
          <w:szCs w:val="24"/>
        </w:rPr>
      </w:pPr>
      <w:bookmarkStart w:id="1599" w:name="_Toc461808971"/>
      <w:r w:rsidRPr="002D7FEE">
        <w:rPr>
          <w:b/>
          <w:sz w:val="24"/>
          <w:szCs w:val="24"/>
        </w:rPr>
        <w:t>Согласие на обработку персональных данных</w:t>
      </w:r>
      <w:bookmarkEnd w:id="1599"/>
      <w:r w:rsidRPr="002D7FEE">
        <w:rPr>
          <w:b/>
          <w:sz w:val="24"/>
          <w:szCs w:val="24"/>
        </w:rPr>
        <w:t xml:space="preserve"> </w:t>
      </w:r>
    </w:p>
    <w:p w:rsidR="0010618F" w:rsidRPr="002D7FEE" w:rsidRDefault="0010618F" w:rsidP="0010618F">
      <w:pPr>
        <w:contextualSpacing/>
        <w:jc w:val="right"/>
        <w:rPr>
          <w:sz w:val="24"/>
          <w:szCs w:val="24"/>
        </w:rPr>
      </w:pPr>
      <w:r w:rsidRPr="002D7FEE">
        <w:rPr>
          <w:b/>
          <w:snapToGrid w:val="0"/>
          <w:sz w:val="24"/>
          <w:szCs w:val="24"/>
        </w:rPr>
        <w:t>от «_____» ____________ 201____ г.</w:t>
      </w:r>
    </w:p>
    <w:p w:rsidR="0010618F" w:rsidRPr="002D7FEE" w:rsidRDefault="0010618F" w:rsidP="0010618F">
      <w:pPr>
        <w:rPr>
          <w:sz w:val="24"/>
          <w:szCs w:val="24"/>
        </w:rPr>
      </w:pPr>
    </w:p>
    <w:p w:rsidR="0010618F" w:rsidRPr="002D7FEE" w:rsidRDefault="0010618F" w:rsidP="0010618F">
      <w:pPr>
        <w:tabs>
          <w:tab w:val="left" w:pos="1134"/>
        </w:tabs>
        <w:spacing w:line="276" w:lineRule="auto"/>
        <w:rPr>
          <w:sz w:val="24"/>
          <w:szCs w:val="24"/>
        </w:rPr>
      </w:pPr>
      <w:r w:rsidRPr="002D7FEE">
        <w:rPr>
          <w:sz w:val="24"/>
          <w:szCs w:val="24"/>
        </w:rPr>
        <w:t xml:space="preserve">     Я, ________________________________________________ </w:t>
      </w:r>
      <w:r w:rsidRPr="002D7FEE">
        <w:rPr>
          <w:i/>
          <w:sz w:val="24"/>
          <w:szCs w:val="24"/>
        </w:rPr>
        <w:t>(указать полностью ФИО собственника/бенефициара)</w:t>
      </w:r>
      <w:r w:rsidRPr="002D7FEE">
        <w:rPr>
          <w:sz w:val="24"/>
          <w:szCs w:val="24"/>
        </w:rPr>
        <w:t xml:space="preserve">, зарегистрирован (а) по адресу: ______________________________________ </w:t>
      </w:r>
      <w:r w:rsidRPr="002D7FEE">
        <w:rPr>
          <w:i/>
          <w:sz w:val="24"/>
          <w:szCs w:val="24"/>
        </w:rPr>
        <w:t>(указать полный адрес регистрации собственника/бенефициара)</w:t>
      </w:r>
      <w:r w:rsidRPr="002D7FEE">
        <w:rPr>
          <w:sz w:val="24"/>
          <w:szCs w:val="24"/>
        </w:rPr>
        <w:t xml:space="preserve">, основной документ, удостоверяющий личность _____________________________ </w:t>
      </w:r>
      <w:r w:rsidRPr="002D7FEE">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2D7FEE">
        <w:rPr>
          <w:sz w:val="24"/>
          <w:szCs w:val="24"/>
        </w:rPr>
        <w:t xml:space="preserve">, дата, год и место рождения ____________________________ </w:t>
      </w:r>
      <w:r w:rsidRPr="002D7FEE">
        <w:rPr>
          <w:i/>
          <w:sz w:val="24"/>
          <w:szCs w:val="24"/>
        </w:rPr>
        <w:t xml:space="preserve">(указать), </w:t>
      </w:r>
      <w:r w:rsidRPr="002D7FEE">
        <w:rPr>
          <w:sz w:val="24"/>
          <w:szCs w:val="24"/>
        </w:rPr>
        <w:t>должность и место работы (</w:t>
      </w:r>
      <w:r w:rsidRPr="002D7FEE">
        <w:rPr>
          <w:i/>
          <w:sz w:val="24"/>
          <w:szCs w:val="24"/>
        </w:rPr>
        <w:t>собственника/бенефициара</w:t>
      </w:r>
      <w:r w:rsidRPr="002D7FEE">
        <w:rPr>
          <w:sz w:val="24"/>
          <w:szCs w:val="24"/>
        </w:rPr>
        <w:t xml:space="preserve">) ___________________________ </w:t>
      </w:r>
      <w:r w:rsidRPr="002D7FEE">
        <w:rPr>
          <w:i/>
          <w:sz w:val="24"/>
          <w:szCs w:val="24"/>
        </w:rPr>
        <w:t>(указать полностью без сокращений)</w:t>
      </w:r>
      <w:r w:rsidRPr="002D7FEE">
        <w:rPr>
          <w:sz w:val="24"/>
          <w:szCs w:val="24"/>
        </w:rPr>
        <w:t xml:space="preserve">, </w:t>
      </w:r>
    </w:p>
    <w:p w:rsidR="0010618F" w:rsidRPr="002D7FEE" w:rsidRDefault="0010618F" w:rsidP="0010618F">
      <w:pPr>
        <w:tabs>
          <w:tab w:val="left" w:pos="1134"/>
        </w:tabs>
        <w:spacing w:line="276" w:lineRule="auto"/>
        <w:rPr>
          <w:sz w:val="24"/>
          <w:szCs w:val="24"/>
        </w:rPr>
      </w:pPr>
      <w:r w:rsidRPr="002D7FEE">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D7FEE">
        <w:rPr>
          <w:i/>
          <w:sz w:val="24"/>
          <w:szCs w:val="24"/>
        </w:rPr>
        <w:t>(указывается наименование Участника закупочной процедуры</w:t>
      </w:r>
      <w:r w:rsidRPr="002D7FEE">
        <w:rPr>
          <w:sz w:val="24"/>
          <w:szCs w:val="24"/>
        </w:rPr>
        <w:t>) (зарегистрировано по адресу: _____________________, ОГРН: ______________, ИНН: _________________, КПП: ________________) в лице _________________________(</w:t>
      </w:r>
      <w:r w:rsidRPr="002D7FEE">
        <w:rPr>
          <w:i/>
          <w:sz w:val="24"/>
          <w:szCs w:val="24"/>
        </w:rPr>
        <w:t>*)</w:t>
      </w:r>
      <w:r w:rsidRPr="002D7FEE">
        <w:rPr>
          <w:sz w:val="24"/>
          <w:szCs w:val="24"/>
        </w:rPr>
        <w:t xml:space="preserve"> </w:t>
      </w:r>
      <w:r w:rsidRPr="002D7FEE">
        <w:rPr>
          <w:i/>
          <w:sz w:val="24"/>
          <w:szCs w:val="24"/>
        </w:rPr>
        <w:t>(указать полностью должность и ФИО представителя Участника закупочной процедуры)</w:t>
      </w:r>
      <w:r w:rsidRPr="002D7FEE">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D7FEE">
        <w:rPr>
          <w:i/>
          <w:sz w:val="24"/>
          <w:szCs w:val="24"/>
        </w:rPr>
        <w:t xml:space="preserve">, </w:t>
      </w:r>
      <w:r w:rsidRPr="002D7FEE">
        <w:rPr>
          <w:sz w:val="24"/>
          <w:szCs w:val="24"/>
        </w:rPr>
        <w:t xml:space="preserve">Минэнерго России, Росфинмониторинг, ФНС России, иным третьим лицам при необходимости. </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ind w:firstLine="0"/>
        <w:rPr>
          <w:sz w:val="24"/>
          <w:szCs w:val="24"/>
        </w:rPr>
      </w:pPr>
      <w:r w:rsidRPr="002D7FEE">
        <w:rPr>
          <w:sz w:val="24"/>
          <w:szCs w:val="24"/>
        </w:rPr>
        <w:t>Настоящее согласие действует с момента его подписания.</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4757"/>
        </w:tabs>
        <w:ind w:firstLine="0"/>
        <w:jc w:val="left"/>
        <w:rPr>
          <w:i/>
          <w:sz w:val="24"/>
          <w:szCs w:val="24"/>
        </w:rPr>
      </w:pPr>
      <w:r w:rsidRPr="002D7FEE">
        <w:rPr>
          <w:sz w:val="24"/>
          <w:szCs w:val="24"/>
        </w:rPr>
        <w:t xml:space="preserve">_________________________ </w:t>
      </w:r>
      <w:r w:rsidRPr="002D7FEE">
        <w:rPr>
          <w:i/>
          <w:sz w:val="24"/>
          <w:szCs w:val="24"/>
        </w:rPr>
        <w:t>(подпись, расшифровка подписи собственника/бенефициара)</w:t>
      </w:r>
    </w:p>
    <w:p w:rsidR="0010618F" w:rsidRPr="002D7FEE" w:rsidRDefault="0010618F" w:rsidP="0010618F">
      <w:pPr>
        <w:pStyle w:val="3"/>
        <w:tabs>
          <w:tab w:val="num" w:pos="1134"/>
        </w:tabs>
        <w:rPr>
          <w:szCs w:val="24"/>
        </w:rPr>
      </w:pPr>
      <w:r w:rsidRPr="002D7FEE">
        <w:rPr>
          <w:b w:val="0"/>
          <w:szCs w:val="24"/>
        </w:rPr>
        <w:br w:type="page"/>
      </w:r>
      <w:bookmarkStart w:id="1600" w:name="_Toc461808972"/>
      <w:bookmarkStart w:id="1601" w:name="_Toc464120681"/>
      <w:bookmarkStart w:id="1602" w:name="_Toc465774664"/>
      <w:bookmarkStart w:id="1603" w:name="_Toc465865242"/>
      <w:bookmarkStart w:id="1604" w:name="_Toc468975503"/>
      <w:bookmarkStart w:id="1605" w:name="_Toc471830529"/>
      <w:bookmarkStart w:id="1606" w:name="_Toc498589694"/>
      <w:r w:rsidRPr="002D7FEE">
        <w:rPr>
          <w:szCs w:val="24"/>
        </w:rPr>
        <w:lastRenderedPageBreak/>
        <w:t>Инструкции по заполнению</w:t>
      </w:r>
      <w:bookmarkEnd w:id="1600"/>
      <w:bookmarkEnd w:id="1601"/>
      <w:bookmarkEnd w:id="1602"/>
      <w:bookmarkEnd w:id="1603"/>
      <w:bookmarkEnd w:id="1604"/>
      <w:bookmarkEnd w:id="1605"/>
      <w:bookmarkEnd w:id="1606"/>
    </w:p>
    <w:p w:rsidR="0010618F" w:rsidRPr="002D7FEE" w:rsidRDefault="0010618F" w:rsidP="0010618F">
      <w:pPr>
        <w:widowControl w:val="0"/>
        <w:numPr>
          <w:ilvl w:val="3"/>
          <w:numId w:val="1"/>
        </w:numPr>
        <w:spacing w:after="60" w:line="288" w:lineRule="auto"/>
        <w:rPr>
          <w:b/>
          <w:sz w:val="24"/>
          <w:szCs w:val="24"/>
        </w:rPr>
      </w:pPr>
      <w:r w:rsidRPr="002D7FEE">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2D7FEE">
        <w:rPr>
          <w:b/>
          <w:sz w:val="24"/>
          <w:szCs w:val="24"/>
        </w:rPr>
        <w:t>составляется собственниками/бенефициарами, являющимися физическими лицами.</w:t>
      </w:r>
    </w:p>
    <w:p w:rsidR="0010618F" w:rsidRPr="009C79CA" w:rsidRDefault="0010618F" w:rsidP="0010618F">
      <w:pPr>
        <w:widowControl w:val="0"/>
        <w:numPr>
          <w:ilvl w:val="3"/>
          <w:numId w:val="1"/>
        </w:numPr>
        <w:spacing w:after="60" w:line="288" w:lineRule="auto"/>
        <w:rPr>
          <w:b/>
          <w:sz w:val="24"/>
          <w:szCs w:val="24"/>
        </w:rPr>
      </w:pPr>
      <w:r w:rsidRPr="002D7FEE">
        <w:rPr>
          <w:sz w:val="24"/>
          <w:szCs w:val="24"/>
        </w:rPr>
        <w:t xml:space="preserve">Согласие </w:t>
      </w:r>
      <w:r w:rsidRPr="009C79CA">
        <w:rPr>
          <w:sz w:val="24"/>
          <w:szCs w:val="24"/>
        </w:rPr>
        <w:t>составляется всеми, без исключений, конечными собственниками/бенефициарами, отраженными в  Приложении 12 к письму о подаче оферты «</w:t>
      </w:r>
      <w:r w:rsidR="009C79CA" w:rsidRPr="009C79CA">
        <w:rPr>
          <w:sz w:val="24"/>
          <w:szCs w:val="24"/>
        </w:rPr>
        <w:t>Справка о цепочке собственников участника закупочной процедуры, включая бенефициаров (в том числе конечных)</w:t>
      </w:r>
      <w:r w:rsidRPr="009C79CA">
        <w:rPr>
          <w:sz w:val="24"/>
          <w:szCs w:val="24"/>
        </w:rPr>
        <w:t>».</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Согласие собственников/бенефициаров должно быть составлено с учетом всех, предусмотренных данной</w:t>
      </w:r>
      <w:r w:rsidRPr="002D7FEE">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607" w:name="_Ref440272256"/>
      <w:bookmarkStart w:id="1608" w:name="_Ref440272678"/>
      <w:bookmarkStart w:id="1609" w:name="_Ref440274944"/>
      <w:bookmarkStart w:id="1610" w:name="_Toc498589695"/>
      <w:r w:rsidRPr="007A6A39">
        <w:lastRenderedPageBreak/>
        <w:t>Соглашение о неустойке (форма 1</w:t>
      </w:r>
      <w:r w:rsidR="00635719">
        <w:t>4</w:t>
      </w:r>
      <w:r w:rsidRPr="007A6A39">
        <w:t>)</w:t>
      </w:r>
      <w:bookmarkEnd w:id="1607"/>
      <w:bookmarkEnd w:id="1608"/>
      <w:bookmarkEnd w:id="1609"/>
      <w:bookmarkEnd w:id="1610"/>
    </w:p>
    <w:p w:rsidR="007A6A39" w:rsidRPr="007A6A39" w:rsidRDefault="007A6A39" w:rsidP="007A6A39">
      <w:pPr>
        <w:pStyle w:val="3"/>
        <w:rPr>
          <w:szCs w:val="24"/>
        </w:rPr>
      </w:pPr>
      <w:bookmarkStart w:id="1611" w:name="_Toc439170715"/>
      <w:bookmarkStart w:id="1612" w:name="_Toc439172817"/>
      <w:bookmarkStart w:id="1613" w:name="_Toc439173259"/>
      <w:bookmarkStart w:id="1614" w:name="_Toc439238255"/>
      <w:bookmarkStart w:id="1615" w:name="_Toc439252803"/>
      <w:bookmarkStart w:id="1616" w:name="_Toc439323776"/>
      <w:bookmarkStart w:id="1617" w:name="_Toc440361411"/>
      <w:bookmarkStart w:id="1618" w:name="_Toc440376293"/>
      <w:bookmarkStart w:id="1619" w:name="_Toc440382551"/>
      <w:bookmarkStart w:id="1620" w:name="_Toc440447221"/>
      <w:bookmarkStart w:id="1621" w:name="_Toc440620901"/>
      <w:bookmarkStart w:id="1622" w:name="_Toc440631536"/>
      <w:bookmarkStart w:id="1623" w:name="_Toc440875775"/>
      <w:bookmarkStart w:id="1624" w:name="_Toc441131799"/>
      <w:bookmarkStart w:id="1625" w:name="_Toc465865244"/>
      <w:bookmarkStart w:id="1626" w:name="_Toc468975505"/>
      <w:bookmarkStart w:id="1627" w:name="_Toc471830531"/>
      <w:bookmarkStart w:id="1628" w:name="_Toc498589696"/>
      <w:r w:rsidRPr="007A6A39">
        <w:rPr>
          <w:szCs w:val="24"/>
        </w:rPr>
        <w:t>Форма соглашени</w:t>
      </w:r>
      <w:r w:rsidR="00E47073">
        <w:rPr>
          <w:szCs w:val="24"/>
        </w:rPr>
        <w:t>я</w:t>
      </w:r>
      <w:r w:rsidRPr="007A6A39">
        <w:rPr>
          <w:szCs w:val="24"/>
        </w:rPr>
        <w:t xml:space="preserve"> о неустойке</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D7350A">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2D7FEE" w:rsidRDefault="00317FCD" w:rsidP="00317FCD">
      <w:pPr>
        <w:pStyle w:val="afd"/>
        <w:tabs>
          <w:tab w:val="clear" w:pos="9360"/>
        </w:tabs>
        <w:suppressAutoHyphens w:val="0"/>
        <w:jc w:val="both"/>
        <w:rPr>
          <w:sz w:val="24"/>
          <w:szCs w:val="24"/>
        </w:rPr>
      </w:pPr>
      <w:r w:rsidRPr="002D7FEE">
        <w:rPr>
          <w:sz w:val="24"/>
          <w:szCs w:val="24"/>
        </w:rPr>
        <w:t xml:space="preserve">вне зависимости от формы и места проведения обязуется: 1) не изменять (не вносить изменения) </w:t>
      </w:r>
      <w:r w:rsidR="0010618F" w:rsidRPr="002D7FEE">
        <w:rPr>
          <w:sz w:val="24"/>
          <w:szCs w:val="24"/>
        </w:rPr>
        <w:t xml:space="preserve">в Заявку </w:t>
      </w:r>
      <w:r w:rsidRPr="002D7FEE">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2D7FEE">
        <w:rPr>
          <w:sz w:val="24"/>
          <w:szCs w:val="24"/>
        </w:rPr>
        <w:t xml:space="preserve">нефальсифицированные </w:t>
      </w:r>
      <w:r w:rsidRPr="002D7FEE">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0010618F" w:rsidRPr="002D7FEE">
        <w:rPr>
          <w:sz w:val="24"/>
          <w:szCs w:val="24"/>
        </w:rPr>
        <w:t>4</w:t>
      </w:r>
      <w:r w:rsidRPr="002D7FEE">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Pr="002D7FEE">
        <w:rPr>
          <w:i/>
          <w:sz w:val="24"/>
          <w:szCs w:val="24"/>
        </w:rPr>
        <w:t>Примечание: если такое обеспечение предусмотрено условиями запроса предложений</w:t>
      </w:r>
      <w:r w:rsidRPr="002D7FEE">
        <w:rPr>
          <w:sz w:val="24"/>
          <w:szCs w:val="24"/>
        </w:rPr>
        <w:t>)</w:t>
      </w:r>
    </w:p>
    <w:p w:rsidR="00317FCD" w:rsidRPr="002D7FEE" w:rsidRDefault="00317FCD" w:rsidP="001405FA">
      <w:pPr>
        <w:pStyle w:val="afd"/>
        <w:numPr>
          <w:ilvl w:val="0"/>
          <w:numId w:val="64"/>
        </w:numPr>
        <w:tabs>
          <w:tab w:val="clear" w:pos="9360"/>
        </w:tabs>
        <w:suppressAutoHyphens w:val="0"/>
        <w:ind w:left="0" w:firstLine="709"/>
        <w:jc w:val="both"/>
        <w:rPr>
          <w:sz w:val="24"/>
          <w:szCs w:val="24"/>
        </w:rPr>
      </w:pPr>
      <w:r w:rsidRPr="002D7FEE">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2D7FEE">
        <w:rPr>
          <w:vertAlign w:val="subscript"/>
        </w:rPr>
        <w:t xml:space="preserve">указывается предмет запроса предложений в соответствии с п. </w:t>
      </w:r>
      <w:r w:rsidR="00EE380A">
        <w:fldChar w:fldCharType="begin"/>
      </w:r>
      <w:r w:rsidR="00EE380A">
        <w:instrText xml:space="preserve"> REF _Ref440275279 \r \h  \* MERGEFORMAT </w:instrText>
      </w:r>
      <w:r w:rsidR="00EE380A">
        <w:fldChar w:fldCharType="separate"/>
      </w:r>
      <w:r w:rsidR="00D7350A" w:rsidRPr="00D7350A">
        <w:rPr>
          <w:vertAlign w:val="subscript"/>
        </w:rPr>
        <w:t>1.1.4</w:t>
      </w:r>
      <w:r w:rsidR="00EE380A">
        <w:fldChar w:fldCharType="end"/>
      </w:r>
      <w:r w:rsidRPr="002D7FEE">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 будет признан победителем </w:t>
      </w:r>
      <w:r w:rsidR="00311F48" w:rsidRPr="002D7FEE">
        <w:rPr>
          <w:sz w:val="24"/>
          <w:szCs w:val="24"/>
        </w:rPr>
        <w:t>запроса предложений</w:t>
      </w:r>
      <w:r w:rsidR="00D471C6" w:rsidRPr="002D7FEE">
        <w:rPr>
          <w:sz w:val="24"/>
          <w:szCs w:val="24"/>
        </w:rPr>
        <w:t xml:space="preserve">, предложившим наилучшую заявку, либо единственным Участником, соответствующим </w:t>
      </w:r>
      <w:r w:rsidR="00D471C6" w:rsidRPr="002D7FEE">
        <w:rPr>
          <w:sz w:val="24"/>
          <w:szCs w:val="24"/>
        </w:rPr>
        <w:lastRenderedPageBreak/>
        <w:t>требованиям документации о закупке,</w:t>
      </w:r>
      <w:r w:rsidRPr="002D7FEE">
        <w:rPr>
          <w:sz w:val="24"/>
          <w:szCs w:val="24"/>
        </w:rPr>
        <w:t xml:space="preserve"> и исполнит все принятые на себя обязательства, а именно: 1) не изменит и/или не отзовет свою </w:t>
      </w:r>
      <w:r w:rsidR="00311F48" w:rsidRPr="002D7FEE">
        <w:rPr>
          <w:sz w:val="24"/>
          <w:szCs w:val="24"/>
        </w:rPr>
        <w:t>Заявку</w:t>
      </w:r>
      <w:r w:rsidRPr="002D7FEE">
        <w:rPr>
          <w:sz w:val="24"/>
          <w:szCs w:val="24"/>
        </w:rPr>
        <w:t xml:space="preserve"> в течение срока ее действия после истечения срока окончания приема </w:t>
      </w:r>
      <w:r w:rsidR="00311F48" w:rsidRPr="002D7FEE">
        <w:rPr>
          <w:sz w:val="24"/>
          <w:szCs w:val="24"/>
        </w:rPr>
        <w:t>Заявок</w:t>
      </w:r>
      <w:r w:rsidRPr="002D7FEE">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D7FEE">
        <w:rPr>
          <w:sz w:val="24"/>
          <w:szCs w:val="24"/>
        </w:rPr>
        <w:t>Заявки</w:t>
      </w:r>
      <w:r w:rsidRPr="002D7FEE">
        <w:rPr>
          <w:sz w:val="24"/>
          <w:szCs w:val="24"/>
        </w:rPr>
        <w:t xml:space="preserve">; </w:t>
      </w:r>
      <w:r w:rsidR="00311F48" w:rsidRPr="002D7FEE">
        <w:rPr>
          <w:sz w:val="24"/>
          <w:szCs w:val="24"/>
        </w:rPr>
        <w:t>3</w:t>
      </w:r>
      <w:r w:rsidRPr="002D7FEE">
        <w:rPr>
          <w:sz w:val="24"/>
          <w:szCs w:val="24"/>
        </w:rPr>
        <w:t xml:space="preserve">) заключит договор в установленном документацией по запросу предложений порядке; </w:t>
      </w:r>
      <w:r w:rsidR="00311F48" w:rsidRPr="002D7FEE">
        <w:rPr>
          <w:sz w:val="24"/>
          <w:szCs w:val="24"/>
        </w:rPr>
        <w:t>4</w:t>
      </w:r>
      <w:r w:rsidRPr="002D7FEE">
        <w:rPr>
          <w:sz w:val="24"/>
          <w:szCs w:val="24"/>
        </w:rPr>
        <w:t>) предоставит финансовое обеспечение по договору (</w:t>
      </w:r>
      <w:r w:rsidRPr="002D7FEE">
        <w:rPr>
          <w:i/>
          <w:sz w:val="24"/>
          <w:szCs w:val="24"/>
        </w:rPr>
        <w:t>Примечание: если такое обеспечение предусмотрено условиями запроса предложений</w:t>
      </w:r>
      <w:r w:rsidRPr="002D7FEE">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29" w:name="_Toc439170716"/>
      <w:bookmarkStart w:id="1630" w:name="_Toc439172818"/>
      <w:bookmarkStart w:id="1631" w:name="_Toc439173260"/>
      <w:bookmarkStart w:id="1632" w:name="_Toc439238256"/>
      <w:bookmarkStart w:id="1633" w:name="_Toc439252804"/>
      <w:bookmarkStart w:id="1634" w:name="_Toc439323777"/>
      <w:bookmarkStart w:id="1635" w:name="_Toc440361412"/>
      <w:bookmarkStart w:id="1636" w:name="_Toc440376294"/>
      <w:bookmarkStart w:id="1637" w:name="_Toc440382552"/>
      <w:bookmarkStart w:id="1638" w:name="_Toc440447222"/>
      <w:bookmarkStart w:id="1639" w:name="_Toc440620902"/>
      <w:bookmarkStart w:id="1640" w:name="_Toc440631537"/>
      <w:bookmarkStart w:id="1641" w:name="_Toc440875776"/>
      <w:bookmarkStart w:id="1642" w:name="_Toc441131800"/>
      <w:bookmarkStart w:id="1643" w:name="_Toc465865245"/>
      <w:bookmarkStart w:id="1644" w:name="_Toc468975506"/>
      <w:bookmarkStart w:id="1645" w:name="_Toc471830532"/>
      <w:bookmarkStart w:id="1646" w:name="_Toc498589697"/>
      <w:r w:rsidRPr="007857E5">
        <w:rPr>
          <w:szCs w:val="24"/>
        </w:rPr>
        <w:lastRenderedPageBreak/>
        <w:t>Инструкции по заполнению</w:t>
      </w:r>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D7350A">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647" w:name="_Ref467752100"/>
      <w:bookmarkStart w:id="1648" w:name="_Ref467752165"/>
      <w:bookmarkStart w:id="1649" w:name="_Ref467752316"/>
      <w:bookmarkStart w:id="1650" w:name="_Ref467752394"/>
      <w:bookmarkStart w:id="1651" w:name="_Toc498589698"/>
      <w:r w:rsidRPr="00CC5A3A">
        <w:lastRenderedPageBreak/>
        <w:t>Расписка  сдачи-приемки соглашения о неустойке (форма 1</w:t>
      </w:r>
      <w:r>
        <w:t>5</w:t>
      </w:r>
      <w:r w:rsidRPr="00CC5A3A">
        <w:t>)</w:t>
      </w:r>
      <w:bookmarkEnd w:id="1647"/>
      <w:bookmarkEnd w:id="1648"/>
      <w:bookmarkEnd w:id="1649"/>
      <w:bookmarkEnd w:id="1650"/>
      <w:bookmarkEnd w:id="1651"/>
    </w:p>
    <w:p w:rsidR="0010618F" w:rsidRPr="00CC5A3A" w:rsidRDefault="0010618F" w:rsidP="0010618F">
      <w:pPr>
        <w:pStyle w:val="3"/>
        <w:rPr>
          <w:szCs w:val="24"/>
        </w:rPr>
      </w:pPr>
      <w:bookmarkStart w:id="1652" w:name="_Toc465865247"/>
      <w:bookmarkStart w:id="1653" w:name="_Toc468975508"/>
      <w:bookmarkStart w:id="1654" w:name="_Toc471830534"/>
      <w:bookmarkStart w:id="1655" w:name="_Toc498589699"/>
      <w:r w:rsidRPr="00CC5A3A">
        <w:rPr>
          <w:szCs w:val="24"/>
        </w:rPr>
        <w:t>Форма Расписки  сдачи-приемки соглашения о неустойке</w:t>
      </w:r>
      <w:bookmarkEnd w:id="1652"/>
      <w:bookmarkEnd w:id="1653"/>
      <w:bookmarkEnd w:id="1654"/>
      <w:bookmarkEnd w:id="1655"/>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56" w:name="_Toc465865248"/>
      <w:bookmarkStart w:id="1657" w:name="_Toc468975509"/>
      <w:bookmarkStart w:id="1658" w:name="_Toc471830535"/>
      <w:bookmarkStart w:id="1659" w:name="_Toc498589700"/>
      <w:r w:rsidRPr="00CC5A3A">
        <w:rPr>
          <w:szCs w:val="24"/>
        </w:rPr>
        <w:lastRenderedPageBreak/>
        <w:t>Инструкции по заполнению</w:t>
      </w:r>
      <w:bookmarkEnd w:id="1656"/>
      <w:bookmarkEnd w:id="1657"/>
      <w:bookmarkEnd w:id="1658"/>
      <w:bookmarkEnd w:id="1659"/>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660" w:name="_Ref468195799"/>
      <w:bookmarkStart w:id="1661" w:name="_Toc4985897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60"/>
      <w:bookmarkEnd w:id="1661"/>
    </w:p>
    <w:p w:rsidR="007857E5" w:rsidRPr="00E47073" w:rsidRDefault="007857E5" w:rsidP="007857E5">
      <w:pPr>
        <w:pStyle w:val="3"/>
        <w:rPr>
          <w:szCs w:val="24"/>
        </w:rPr>
      </w:pPr>
      <w:bookmarkStart w:id="1662" w:name="_Toc439170718"/>
      <w:bookmarkStart w:id="1663" w:name="_Toc439172820"/>
      <w:bookmarkStart w:id="1664" w:name="_Toc439173262"/>
      <w:bookmarkStart w:id="1665" w:name="_Toc439238258"/>
      <w:bookmarkStart w:id="1666" w:name="_Toc439252806"/>
      <w:bookmarkStart w:id="1667" w:name="_Toc439323779"/>
      <w:bookmarkStart w:id="1668" w:name="_Toc440361414"/>
      <w:bookmarkStart w:id="1669" w:name="_Toc440376296"/>
      <w:bookmarkStart w:id="1670" w:name="_Toc440382554"/>
      <w:bookmarkStart w:id="1671" w:name="_Toc440447224"/>
      <w:bookmarkStart w:id="1672" w:name="_Toc440620904"/>
      <w:bookmarkStart w:id="1673" w:name="_Toc440631539"/>
      <w:bookmarkStart w:id="1674" w:name="_Toc440875778"/>
      <w:bookmarkStart w:id="1675" w:name="_Toc441131802"/>
      <w:bookmarkStart w:id="1676" w:name="_Toc465865250"/>
      <w:bookmarkStart w:id="1677" w:name="_Toc468975511"/>
      <w:bookmarkStart w:id="1678" w:name="_Toc471830537"/>
      <w:bookmarkStart w:id="1679" w:name="_Toc498589702"/>
      <w:r w:rsidRPr="00E47073">
        <w:rPr>
          <w:szCs w:val="24"/>
        </w:rPr>
        <w:t xml:space="preserve">Форма </w:t>
      </w:r>
      <w:bookmarkEnd w:id="1662"/>
      <w:r w:rsidR="00E47073" w:rsidRPr="00E47073">
        <w:rPr>
          <w:szCs w:val="24"/>
        </w:rPr>
        <w:t>согласия Участника налоговым органам на разглашение сведений, составляющих налоговую тайну</w:t>
      </w:r>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80" w:name="_Toc300142269"/>
      <w:bookmarkStart w:id="1681" w:name="_Toc309735391"/>
      <w:bookmarkStart w:id="168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80"/>
      <w:r w:rsidRPr="007857E5">
        <w:rPr>
          <w:b/>
          <w:bCs w:val="0"/>
          <w:snapToGrid w:val="0"/>
          <w:sz w:val="24"/>
          <w:szCs w:val="24"/>
        </w:rPr>
        <w:t xml:space="preserve"> </w:t>
      </w:r>
      <w:bookmarkEnd w:id="1681"/>
      <w:bookmarkEnd w:id="168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83" w:name="_Toc439170719"/>
      <w:bookmarkStart w:id="1684" w:name="_Toc439172821"/>
      <w:bookmarkStart w:id="1685" w:name="_Toc439173263"/>
      <w:bookmarkStart w:id="1686" w:name="_Toc439238259"/>
      <w:bookmarkStart w:id="1687" w:name="_Toc439252807"/>
      <w:bookmarkStart w:id="1688" w:name="_Toc439323780"/>
      <w:bookmarkStart w:id="1689" w:name="_Toc440361415"/>
      <w:bookmarkStart w:id="1690" w:name="_Toc440376297"/>
      <w:bookmarkStart w:id="1691" w:name="_Toc440382555"/>
      <w:bookmarkStart w:id="1692" w:name="_Toc440447225"/>
      <w:bookmarkStart w:id="1693" w:name="_Toc440620905"/>
      <w:bookmarkStart w:id="1694" w:name="_Toc440631540"/>
      <w:bookmarkStart w:id="1695" w:name="_Toc440875779"/>
      <w:bookmarkStart w:id="1696" w:name="_Toc441131803"/>
      <w:bookmarkStart w:id="1697" w:name="_Toc465865251"/>
      <w:bookmarkStart w:id="1698" w:name="_Toc468975512"/>
      <w:bookmarkStart w:id="1699" w:name="_Toc471830538"/>
      <w:bookmarkStart w:id="1700" w:name="_Toc498589703"/>
      <w:r w:rsidRPr="007857E5">
        <w:rPr>
          <w:szCs w:val="24"/>
        </w:rPr>
        <w:lastRenderedPageBreak/>
        <w:t>Инструкции по заполнению</w:t>
      </w:r>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D7350A">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3"/>
          <w:headerReference w:type="default" r:id="rId54"/>
          <w:footerReference w:type="even" r:id="rId55"/>
          <w:headerReference w:type="first" r:id="rId56"/>
          <w:footerReference w:type="first" r:id="rId57"/>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701" w:name="_Ref93268095"/>
      <w:bookmarkStart w:id="1702" w:name="_Ref93268099"/>
      <w:bookmarkStart w:id="1703" w:name="_Toc98253958"/>
      <w:bookmarkStart w:id="1704" w:name="_Toc165173884"/>
      <w:bookmarkStart w:id="1705" w:name="_Toc423423678"/>
      <w:bookmarkStart w:id="1706" w:name="_Ref440272510"/>
      <w:bookmarkStart w:id="1707" w:name="_Ref440274961"/>
      <w:bookmarkStart w:id="1708" w:name="_Ref90381141"/>
      <w:bookmarkStart w:id="1709" w:name="_Toc90385121"/>
      <w:bookmarkStart w:id="1710" w:name="_Toc98253952"/>
      <w:bookmarkStart w:id="1711" w:name="_Toc165173878"/>
      <w:bookmarkStart w:id="1712" w:name="_Toc423427449"/>
      <w:bookmarkStart w:id="1713" w:name="_Toc4985897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714" w:name="_Toc90385125"/>
      <w:bookmarkStart w:id="1715" w:name="_Toc439170705"/>
      <w:bookmarkStart w:id="1716" w:name="_Toc439172807"/>
      <w:bookmarkStart w:id="1717" w:name="_Toc439173268"/>
      <w:bookmarkStart w:id="1718" w:name="_Toc439238264"/>
      <w:bookmarkStart w:id="1719" w:name="_Toc439252812"/>
      <w:bookmarkStart w:id="1720" w:name="_Toc439323785"/>
      <w:bookmarkStart w:id="1721" w:name="_Toc440361420"/>
      <w:bookmarkStart w:id="1722" w:name="_Toc440376302"/>
      <w:bookmarkStart w:id="1723" w:name="_Toc440382560"/>
      <w:bookmarkStart w:id="1724" w:name="_Toc440447230"/>
      <w:bookmarkStart w:id="1725" w:name="_Toc440620910"/>
      <w:bookmarkStart w:id="1726" w:name="_Toc440631545"/>
      <w:bookmarkStart w:id="1727" w:name="_Toc440875781"/>
      <w:bookmarkStart w:id="1728" w:name="_Toc441131805"/>
      <w:bookmarkStart w:id="1729" w:name="_Toc465865253"/>
      <w:bookmarkStart w:id="1730" w:name="_Toc468975514"/>
      <w:bookmarkStart w:id="1731" w:name="_Toc471830540"/>
      <w:bookmarkStart w:id="1732" w:name="_Toc498589705"/>
      <w:r w:rsidRPr="00D904EF">
        <w:rPr>
          <w:szCs w:val="24"/>
        </w:rPr>
        <w:t xml:space="preserve">Форма </w:t>
      </w:r>
      <w:bookmarkEnd w:id="1714"/>
      <w:bookmarkEnd w:id="1715"/>
      <w:bookmarkEnd w:id="1716"/>
      <w:bookmarkEnd w:id="1717"/>
      <w:bookmarkEnd w:id="1718"/>
      <w:bookmarkEnd w:id="1719"/>
      <w:bookmarkEnd w:id="1720"/>
      <w:bookmarkEnd w:id="1721"/>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722"/>
      <w:bookmarkEnd w:id="1723"/>
      <w:bookmarkEnd w:id="1724"/>
      <w:r w:rsidR="00D35266">
        <w:rPr>
          <w:szCs w:val="24"/>
        </w:rPr>
        <w:t>субподрядчиками</w:t>
      </w:r>
      <w:bookmarkEnd w:id="1725"/>
      <w:bookmarkEnd w:id="1726"/>
      <w:bookmarkEnd w:id="1727"/>
      <w:bookmarkEnd w:id="1728"/>
      <w:bookmarkEnd w:id="1729"/>
      <w:bookmarkEnd w:id="1730"/>
      <w:bookmarkEnd w:id="1731"/>
      <w:bookmarkEnd w:id="173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33" w:name="_Toc90385126"/>
      <w:bookmarkStart w:id="1734" w:name="_Toc98253959"/>
      <w:bookmarkStart w:id="1735" w:name="_Toc157248211"/>
      <w:bookmarkStart w:id="1736" w:name="_Toc157496580"/>
      <w:bookmarkStart w:id="1737" w:name="_Toc158206119"/>
      <w:bookmarkStart w:id="1738" w:name="_Toc164057804"/>
      <w:bookmarkStart w:id="1739" w:name="_Toc164137154"/>
      <w:bookmarkStart w:id="1740" w:name="_Toc164161314"/>
      <w:bookmarkStart w:id="1741" w:name="_Toc165173885"/>
      <w:r>
        <w:rPr>
          <w:b/>
          <w:szCs w:val="24"/>
        </w:rPr>
        <w:br w:type="page"/>
      </w:r>
    </w:p>
    <w:p w:rsidR="00635719" w:rsidRPr="00D904EF" w:rsidRDefault="00635719" w:rsidP="00635719">
      <w:pPr>
        <w:pStyle w:val="3"/>
        <w:rPr>
          <w:szCs w:val="24"/>
        </w:rPr>
      </w:pPr>
      <w:bookmarkStart w:id="1742" w:name="_Toc439170706"/>
      <w:bookmarkStart w:id="1743" w:name="_Toc439172808"/>
      <w:bookmarkStart w:id="1744" w:name="_Toc439173269"/>
      <w:bookmarkStart w:id="1745" w:name="_Toc439238265"/>
      <w:bookmarkStart w:id="1746" w:name="_Toc439252813"/>
      <w:bookmarkStart w:id="1747" w:name="_Toc439323786"/>
      <w:bookmarkStart w:id="1748" w:name="_Toc440361421"/>
      <w:bookmarkStart w:id="1749" w:name="_Toc440376303"/>
      <w:bookmarkStart w:id="1750" w:name="_Toc440382561"/>
      <w:bookmarkStart w:id="1751" w:name="_Toc440447231"/>
      <w:bookmarkStart w:id="1752" w:name="_Toc440620911"/>
      <w:bookmarkStart w:id="1753" w:name="_Toc440631546"/>
      <w:bookmarkStart w:id="1754" w:name="_Toc440875782"/>
      <w:bookmarkStart w:id="1755" w:name="_Toc441131806"/>
      <w:bookmarkStart w:id="1756" w:name="_Toc465865254"/>
      <w:bookmarkStart w:id="1757" w:name="_Toc468975515"/>
      <w:bookmarkStart w:id="1758" w:name="_Toc471830541"/>
      <w:bookmarkStart w:id="1759" w:name="_Toc498589706"/>
      <w:r w:rsidRPr="00D904EF">
        <w:rPr>
          <w:szCs w:val="24"/>
        </w:rPr>
        <w:lastRenderedPageBreak/>
        <w:t>Инструкции по заполнению</w:t>
      </w:r>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D7350A">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D7350A">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D7350A">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D7350A">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760" w:name="_Ref440376324"/>
      <w:bookmarkStart w:id="1761" w:name="_Ref440376401"/>
      <w:bookmarkStart w:id="1762" w:name="_Toc4985897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60"/>
      <w:bookmarkEnd w:id="1761"/>
      <w:bookmarkEnd w:id="176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63" w:name="_Toc440376305"/>
      <w:bookmarkStart w:id="1764" w:name="_Toc440382563"/>
      <w:bookmarkStart w:id="1765" w:name="_Toc440447233"/>
      <w:bookmarkStart w:id="1766" w:name="_Toc440620913"/>
      <w:bookmarkStart w:id="1767" w:name="_Toc440631548"/>
      <w:bookmarkStart w:id="1768" w:name="_Toc440875784"/>
      <w:bookmarkStart w:id="1769" w:name="_Toc441131808"/>
      <w:bookmarkStart w:id="1770" w:name="_Toc465865256"/>
      <w:bookmarkStart w:id="1771" w:name="_Toc468975517"/>
      <w:bookmarkStart w:id="1772" w:name="_Toc471830543"/>
      <w:bookmarkStart w:id="1773" w:name="_Toc498589708"/>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63"/>
      <w:bookmarkEnd w:id="1764"/>
      <w:bookmarkEnd w:id="1765"/>
      <w:bookmarkEnd w:id="1766"/>
      <w:bookmarkEnd w:id="1767"/>
      <w:bookmarkEnd w:id="1768"/>
      <w:bookmarkEnd w:id="1769"/>
      <w:bookmarkEnd w:id="1770"/>
      <w:bookmarkEnd w:id="1771"/>
      <w:bookmarkEnd w:id="1772"/>
      <w:bookmarkEnd w:id="177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74" w:name="_Toc440376306"/>
      <w:bookmarkStart w:id="1775" w:name="_Toc440382564"/>
      <w:bookmarkStart w:id="1776" w:name="_Toc440447234"/>
      <w:bookmarkStart w:id="1777" w:name="_Toc440620914"/>
      <w:bookmarkStart w:id="1778" w:name="_Toc440631549"/>
      <w:bookmarkStart w:id="1779" w:name="_Toc440875785"/>
      <w:bookmarkStart w:id="1780" w:name="_Toc441131809"/>
      <w:bookmarkStart w:id="1781" w:name="_Toc465865257"/>
      <w:bookmarkStart w:id="1782" w:name="_Toc468975518"/>
      <w:bookmarkStart w:id="1783" w:name="_Toc471830544"/>
      <w:bookmarkStart w:id="1784" w:name="_Toc498589709"/>
      <w:r w:rsidRPr="00D904EF">
        <w:rPr>
          <w:szCs w:val="24"/>
        </w:rPr>
        <w:lastRenderedPageBreak/>
        <w:t>Инструкции по заполнению</w:t>
      </w:r>
      <w:bookmarkEnd w:id="1774"/>
      <w:bookmarkEnd w:id="1775"/>
      <w:bookmarkEnd w:id="1776"/>
      <w:bookmarkEnd w:id="1777"/>
      <w:bookmarkEnd w:id="1778"/>
      <w:bookmarkEnd w:id="1779"/>
      <w:bookmarkEnd w:id="1780"/>
      <w:bookmarkEnd w:id="1781"/>
      <w:bookmarkEnd w:id="1782"/>
      <w:bookmarkEnd w:id="1783"/>
      <w:bookmarkEnd w:id="178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D7350A">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D7350A">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D7350A">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D7350A">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323" w:rsidRDefault="00147323">
      <w:pPr>
        <w:spacing w:line="240" w:lineRule="auto"/>
      </w:pPr>
      <w:r>
        <w:separator/>
      </w:r>
    </w:p>
  </w:endnote>
  <w:endnote w:type="continuationSeparator" w:id="0">
    <w:p w:rsidR="00147323" w:rsidRDefault="00147323">
      <w:pPr>
        <w:spacing w:line="240" w:lineRule="auto"/>
      </w:pPr>
      <w:r>
        <w:continuationSeparator/>
      </w:r>
    </w:p>
  </w:endnote>
  <w:endnote w:id="1">
    <w:p w:rsidR="001D2D34" w:rsidRPr="003E5788" w:rsidRDefault="001D2D34" w:rsidP="003E578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D2D34" w:rsidRDefault="001D2D3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Pr="00FA0376" w:rsidRDefault="001D2D3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7350A">
      <w:rPr>
        <w:noProof/>
        <w:sz w:val="16"/>
        <w:szCs w:val="16"/>
        <w:lang w:eastAsia="ru-RU"/>
      </w:rPr>
      <w:t>32</w:t>
    </w:r>
    <w:r w:rsidRPr="00FA0376">
      <w:rPr>
        <w:sz w:val="16"/>
        <w:szCs w:val="16"/>
        <w:lang w:eastAsia="ru-RU"/>
      </w:rPr>
      <w:fldChar w:fldCharType="end"/>
    </w:r>
  </w:p>
  <w:p w:rsidR="001D2D34" w:rsidRPr="00EE0539" w:rsidRDefault="001D2D34" w:rsidP="001D2D34">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20369">
      <w:rPr>
        <w:sz w:val="18"/>
        <w:szCs w:val="18"/>
      </w:rPr>
      <w:t>Договора на выполнение работ по комплексному обследованию зданий и сооружений сроком службы свыше 25 лет</w:t>
    </w:r>
    <w:r>
      <w:rPr>
        <w:sz w:val="18"/>
        <w:szCs w:val="18"/>
      </w:rPr>
      <w:t xml:space="preserve"> </w:t>
    </w:r>
    <w:r w:rsidRPr="00620369">
      <w:rPr>
        <w:sz w:val="18"/>
        <w:szCs w:val="18"/>
      </w:rPr>
      <w:t>для нужд ПАО «МРСК Центра» (филиала «Липецкэнерго»)</w:t>
    </w:r>
  </w:p>
  <w:p w:rsidR="001D2D34" w:rsidRPr="00EE0539" w:rsidRDefault="001D2D34" w:rsidP="001D2D34">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323" w:rsidRDefault="00147323">
      <w:pPr>
        <w:spacing w:line="240" w:lineRule="auto"/>
      </w:pPr>
      <w:r>
        <w:separator/>
      </w:r>
    </w:p>
  </w:footnote>
  <w:footnote w:type="continuationSeparator" w:id="0">
    <w:p w:rsidR="00147323" w:rsidRDefault="00147323">
      <w:pPr>
        <w:spacing w:line="240" w:lineRule="auto"/>
      </w:pPr>
      <w:r>
        <w:continuationSeparator/>
      </w:r>
    </w:p>
  </w:footnote>
  <w:footnote w:id="1">
    <w:p w:rsidR="001D2D34" w:rsidRPr="00B36685" w:rsidRDefault="001D2D34" w:rsidP="00393E49">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1D2D34" w:rsidRDefault="001D2D34" w:rsidP="00393E49">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1D2D34" w:rsidRDefault="001D2D34" w:rsidP="00393E49">
      <w:pPr>
        <w:pStyle w:val="1ff5"/>
        <w:rPr>
          <w:rFonts w:ascii="Times New Roman" w:eastAsia="Times New Roman" w:hAnsi="Times New Roman" w:cs="Times New Roman"/>
          <w:lang w:eastAsia="ru-RU"/>
        </w:rPr>
      </w:pPr>
    </w:p>
  </w:footnote>
  <w:footnote w:id="3">
    <w:p w:rsidR="001D2D34" w:rsidRPr="00F83889" w:rsidRDefault="001D2D34"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1D2D34" w:rsidRPr="00F83889" w:rsidRDefault="001D2D34"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1D2D34" w:rsidRPr="00F83889" w:rsidRDefault="001D2D34"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1D2D34" w:rsidRPr="00F83889" w:rsidRDefault="001D2D34" w:rsidP="003640C7">
      <w:pPr>
        <w:pStyle w:val="afff0"/>
      </w:pPr>
      <w:r w:rsidRPr="00F83889">
        <w:rPr>
          <w:rStyle w:val="afffffff"/>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1D2D34" w:rsidRDefault="001D2D34"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Pr="00930031" w:rsidRDefault="001D2D3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D34" w:rsidRDefault="001D2D3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6">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4">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8">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7"/>
  </w:num>
  <w:num w:numId="22">
    <w:abstractNumId w:val="131"/>
  </w:num>
  <w:num w:numId="23">
    <w:abstractNumId w:val="100"/>
  </w:num>
  <w:num w:numId="24">
    <w:abstractNumId w:val="134"/>
  </w:num>
  <w:num w:numId="25">
    <w:abstractNumId w:val="122"/>
  </w:num>
  <w:num w:numId="26">
    <w:abstractNumId w:val="113"/>
  </w:num>
  <w:num w:numId="27">
    <w:abstractNumId w:val="76"/>
  </w:num>
  <w:num w:numId="28">
    <w:abstractNumId w:val="99"/>
  </w:num>
  <w:num w:numId="29">
    <w:abstractNumId w:val="135"/>
  </w:num>
  <w:num w:numId="30">
    <w:abstractNumId w:val="94"/>
  </w:num>
  <w:num w:numId="31">
    <w:abstractNumId w:val="95"/>
  </w:num>
  <w:num w:numId="32">
    <w:abstractNumId w:val="120"/>
  </w:num>
  <w:num w:numId="33">
    <w:abstractNumId w:val="143"/>
  </w:num>
  <w:num w:numId="34">
    <w:abstractNumId w:val="125"/>
  </w:num>
  <w:num w:numId="35">
    <w:abstractNumId w:val="112"/>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40"/>
  </w:num>
  <w:num w:numId="44">
    <w:abstractNumId w:val="0"/>
  </w:num>
  <w:num w:numId="45">
    <w:abstractNumId w:val="114"/>
  </w:num>
  <w:num w:numId="46">
    <w:abstractNumId w:val="128"/>
  </w:num>
  <w:num w:numId="47">
    <w:abstractNumId w:val="130"/>
  </w:num>
  <w:num w:numId="48">
    <w:abstractNumId w:val="123"/>
  </w:num>
  <w:num w:numId="49">
    <w:abstractNumId w:val="149"/>
  </w:num>
  <w:num w:numId="50">
    <w:abstractNumId w:val="92"/>
  </w:num>
  <w:num w:numId="51">
    <w:abstractNumId w:val="80"/>
  </w:num>
  <w:num w:numId="52">
    <w:abstractNumId w:val="133"/>
  </w:num>
  <w:num w:numId="53">
    <w:abstractNumId w:val="101"/>
  </w:num>
  <w:num w:numId="54">
    <w:abstractNumId w:val="84"/>
  </w:num>
  <w:num w:numId="55">
    <w:abstractNumId w:val="72"/>
  </w:num>
  <w:num w:numId="56">
    <w:abstractNumId w:val="105"/>
  </w:num>
  <w:num w:numId="57">
    <w:abstractNumId w:val="119"/>
  </w:num>
  <w:num w:numId="58">
    <w:abstractNumId w:val="73"/>
  </w:num>
  <w:num w:numId="59">
    <w:abstractNumId w:val="91"/>
  </w:num>
  <w:num w:numId="60">
    <w:abstractNumId w:val="74"/>
  </w:num>
  <w:num w:numId="61">
    <w:abstractNumId w:val="145"/>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6"/>
    <w:lvlOverride w:ilvl="0">
      <w:startOverride w:val="1"/>
    </w:lvlOverride>
  </w:num>
  <w:num w:numId="64">
    <w:abstractNumId w:val="77"/>
  </w:num>
  <w:num w:numId="65">
    <w:abstractNumId w:val="147"/>
  </w:num>
  <w:num w:numId="66">
    <w:abstractNumId w:val="87"/>
  </w:num>
  <w:num w:numId="67">
    <w:abstractNumId w:val="115"/>
  </w:num>
  <w:num w:numId="68">
    <w:abstractNumId w:val="97"/>
  </w:num>
  <w:num w:numId="69">
    <w:abstractNumId w:val="118"/>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9"/>
  </w:num>
  <w:num w:numId="72">
    <w:abstractNumId w:val="146"/>
  </w:num>
  <w:num w:numId="73">
    <w:abstractNumId w:val="90"/>
  </w:num>
  <w:num w:numId="74">
    <w:abstractNumId w:val="117"/>
  </w:num>
  <w:num w:numId="75">
    <w:abstractNumId w:val="141"/>
  </w:num>
  <w:num w:numId="76">
    <w:abstractNumId w:val="13"/>
  </w:num>
  <w:num w:numId="77">
    <w:abstractNumId w:val="20"/>
  </w:num>
  <w:num w:numId="78">
    <w:abstractNumId w:val="148"/>
  </w:num>
  <w:num w:numId="79">
    <w:abstractNumId w:val="139"/>
  </w:num>
  <w:num w:numId="80">
    <w:abstractNumId w:val="137"/>
  </w:num>
  <w:num w:numId="81">
    <w:abstractNumId w:val="106"/>
  </w:num>
  <w:num w:numId="82">
    <w:abstractNumId w:val="150"/>
  </w:num>
  <w:num w:numId="83">
    <w:abstractNumId w:val="116"/>
  </w:num>
  <w:num w:numId="84">
    <w:abstractNumId w:val="132"/>
  </w:num>
  <w:num w:numId="85">
    <w:abstractNumId w:val="138"/>
  </w:num>
  <w:num w:numId="86">
    <w:abstractNumId w:val="110"/>
  </w:num>
  <w:num w:numId="87">
    <w:abstractNumId w:val="121"/>
  </w:num>
  <w:num w:numId="88">
    <w:abstractNumId w:val="98"/>
  </w:num>
  <w:num w:numId="89">
    <w:abstractNumId w:val="108"/>
  </w:num>
  <w:num w:numId="90">
    <w:abstractNumId w:val="126"/>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 w:numId="96">
    <w:abstractNumId w:val="144"/>
  </w:num>
  <w:num w:numId="97">
    <w:abstractNumId w:val="111"/>
  </w:num>
  <w:num w:numId="98">
    <w:abstractNumId w:val="104"/>
  </w:num>
  <w:num w:numId="99">
    <w:abstractNumId w:val="124"/>
  </w:num>
  <w:num w:numId="100">
    <w:abstractNumId w:val="142"/>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40353"/>
    <w:rsid w:val="001405FA"/>
    <w:rsid w:val="00144CE2"/>
    <w:rsid w:val="00147323"/>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D2D34"/>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0071"/>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40C7"/>
    <w:rsid w:val="00365234"/>
    <w:rsid w:val="00366652"/>
    <w:rsid w:val="00370D61"/>
    <w:rsid w:val="0037230F"/>
    <w:rsid w:val="00374F71"/>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5788"/>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6563"/>
    <w:rsid w:val="0064770F"/>
    <w:rsid w:val="00651B7D"/>
    <w:rsid w:val="00651EBA"/>
    <w:rsid w:val="00652223"/>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E92"/>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350A"/>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5">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C12E92"/>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bronnikov.nu@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3.xm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57" Type="http://schemas.openxmlformats.org/officeDocument/2006/relationships/footer" Target="footer12.xml"/><Relationship Id="rId10" Type="http://schemas.openxmlformats.org/officeDocument/2006/relationships/hyperlink" Target="http://www.mrsk-1.ru" TargetMode="External"/><Relationship Id="rId19" Type="http://schemas.openxmlformats.org/officeDocument/2006/relationships/hyperlink" Target="mailto:nazimov.da@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hyperlink" Target="consultantplus://offline/ref=B7E04B8F5BC345C22463EADCAE81D93CF4CA1215A36F6052F6BC85F6f9C8L" TargetMode="Externa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hyperlink" Target="consultantplus://offline/ref=B7E04B8F5BC345C22463EADCAE81D93CF0C11310A0643D58FEE589F49Ff2C9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621B3-F906-491A-80B6-E91FCAE94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98</Pages>
  <Words>30240</Words>
  <Characters>172374</Characters>
  <Application>Microsoft Office Word</Application>
  <DocSecurity>0</DocSecurity>
  <Lines>1436</Lines>
  <Paragraphs>404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202210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Назимов Дмитрий Александрович</cp:lastModifiedBy>
  <cp:revision>131</cp:revision>
  <cp:lastPrinted>2018-06-09T10:10:00Z</cp:lastPrinted>
  <dcterms:created xsi:type="dcterms:W3CDTF">2016-01-15T08:52:00Z</dcterms:created>
  <dcterms:modified xsi:type="dcterms:W3CDTF">2018-06-09T10:10:00Z</dcterms:modified>
</cp:coreProperties>
</file>