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076D4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C066E" w:rsidRPr="000D67AD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C066E" w:rsidRPr="00DC066E" w:rsidRDefault="00DC066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C066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C066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C066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066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C066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C066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066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DC066E"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53805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53805">
        <w:rPr>
          <w:b/>
          <w:kern w:val="36"/>
          <w:sz w:val="24"/>
          <w:szCs w:val="24"/>
        </w:rPr>
        <w:t>6</w:t>
      </w:r>
      <w:r w:rsidR="00DC066E">
        <w:rPr>
          <w:b/>
          <w:kern w:val="36"/>
          <w:sz w:val="24"/>
          <w:szCs w:val="24"/>
        </w:rPr>
        <w:t>86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402C7E"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 w:rsidR="00053805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402C7E" w:rsidRPr="00402C7E">
        <w:rPr>
          <w:b/>
          <w:iCs/>
          <w:sz w:val="24"/>
          <w:szCs w:val="24"/>
        </w:rPr>
        <w:t>Договора на оказание у</w:t>
      </w:r>
      <w:r w:rsidR="00402C7E" w:rsidRPr="00402C7E">
        <w:rPr>
          <w:b/>
          <w:sz w:val="24"/>
          <w:szCs w:val="24"/>
        </w:rPr>
        <w:t>слуг по подписке на 1-е полугодие 2019 года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402C7E" w:rsidRPr="00402C7E">
        <w:rPr>
          <w:sz w:val="24"/>
          <w:szCs w:val="24"/>
        </w:rPr>
        <w:t xml:space="preserve">Виноградова Елена Петровна. тел.: (4722) 58-15-89  </w:t>
      </w:r>
      <w:r w:rsidR="00402C7E" w:rsidRPr="00402C7E">
        <w:rPr>
          <w:sz w:val="24"/>
          <w:szCs w:val="24"/>
          <w:lang w:val="en-US"/>
        </w:rPr>
        <w:t>Email</w:t>
      </w:r>
      <w:r w:rsidR="00402C7E" w:rsidRPr="00402C7E">
        <w:rPr>
          <w:sz w:val="24"/>
          <w:szCs w:val="24"/>
        </w:rPr>
        <w:t xml:space="preserve">: </w:t>
      </w:r>
      <w:r w:rsidR="00402C7E" w:rsidRPr="00402C7E">
        <w:rPr>
          <w:rStyle w:val="a7"/>
          <w:iCs/>
        </w:rPr>
        <w:t>Vinogradova.EP@mrsk-1.ru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402C7E">
        <w:rPr>
          <w:b/>
          <w:sz w:val="24"/>
          <w:szCs w:val="24"/>
        </w:rPr>
        <w:t>2</w:t>
      </w:r>
      <w:r w:rsidR="00C81CC9">
        <w:rPr>
          <w:b/>
          <w:sz w:val="24"/>
          <w:szCs w:val="24"/>
        </w:rPr>
        <w:t>2</w:t>
      </w:r>
      <w:bookmarkStart w:id="14" w:name="_GoBack"/>
      <w:bookmarkEnd w:id="14"/>
      <w:r w:rsidRPr="00F83351">
        <w:rPr>
          <w:b/>
          <w:sz w:val="24"/>
          <w:szCs w:val="24"/>
        </w:rPr>
        <w:t xml:space="preserve">» </w:t>
      </w:r>
      <w:r w:rsidR="00053805">
        <w:rPr>
          <w:b/>
          <w:sz w:val="24"/>
          <w:szCs w:val="24"/>
        </w:rPr>
        <w:t>но</w:t>
      </w:r>
      <w:r w:rsidR="00D75B49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402C7E" w:rsidRPr="00402C7E">
        <w:rPr>
          <w:sz w:val="24"/>
          <w:szCs w:val="24"/>
        </w:rPr>
        <w:t xml:space="preserve">Договора на оказание услуг по </w:t>
      </w:r>
      <w:r w:rsidR="00402C7E" w:rsidRPr="003968E9">
        <w:rPr>
          <w:sz w:val="24"/>
          <w:szCs w:val="24"/>
        </w:rPr>
        <w:t xml:space="preserve">подписке на 1-е полугодие 2019 года для нужд ПАО МРСК </w:t>
      </w:r>
      <w:r w:rsidR="00402C7E">
        <w:rPr>
          <w:sz w:val="24"/>
          <w:szCs w:val="24"/>
        </w:rPr>
        <w:t>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5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6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7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8"/>
      <w:r w:rsidR="00402C7E" w:rsidRPr="00402C7E">
        <w:rPr>
          <w:sz w:val="24"/>
          <w:szCs w:val="24"/>
        </w:rPr>
        <w:t xml:space="preserve">Договора на оказание услуг по </w:t>
      </w:r>
      <w:r w:rsidR="00402C7E" w:rsidRPr="003968E9">
        <w:rPr>
          <w:sz w:val="24"/>
          <w:szCs w:val="24"/>
        </w:rPr>
        <w:t xml:space="preserve">подписке на 1-е полугодие 2019 года для нужд ПАО МРСК </w:t>
      </w:r>
      <w:r w:rsidR="00402C7E">
        <w:rPr>
          <w:sz w:val="24"/>
          <w:szCs w:val="24"/>
        </w:rPr>
        <w:t>Центра (филиал Белгородэнерго)</w:t>
      </w:r>
      <w:r w:rsidR="00402C7E" w:rsidRPr="00F83351">
        <w:rPr>
          <w:sz w:val="24"/>
          <w:szCs w:val="24"/>
        </w:rPr>
        <w:t>,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9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20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1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F83351">
        <w:rPr>
          <w:iCs/>
          <w:sz w:val="24"/>
          <w:szCs w:val="24"/>
        </w:rPr>
        <w:t xml:space="preserve">Форма и порядок оплаты: </w:t>
      </w:r>
      <w:bookmarkEnd w:id="22"/>
      <w:r w:rsidR="002C1270">
        <w:t>100% Авансовый платеж безналичным расчетом в течение 15 рабочих дней с момента подписания договора</w:t>
      </w:r>
      <w:r w:rsidR="00691FB1" w:rsidRPr="00F8335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2C1270" w:rsidRPr="00B66041">
        <w:rPr>
          <w:b/>
        </w:rPr>
        <w:t xml:space="preserve">145 000,00 </w:t>
      </w:r>
      <w:r w:rsidR="002C1270">
        <w:rPr>
          <w:b/>
        </w:rPr>
        <w:t xml:space="preserve">   </w:t>
      </w:r>
      <w:r w:rsidR="002C1270" w:rsidRPr="0067711D">
        <w:t>(</w:t>
      </w:r>
      <w:r w:rsidR="002C1270" w:rsidRPr="00B66041">
        <w:t>сто сорок пять тысяч</w:t>
      </w:r>
      <w:r w:rsidR="002C1270">
        <w:t>)</w:t>
      </w:r>
      <w:r w:rsidR="002C1270" w:rsidRPr="00B66041">
        <w:t xml:space="preserve"> рублей </w:t>
      </w:r>
      <w:r w:rsidR="002C1270" w:rsidRPr="00547B07">
        <w:t xml:space="preserve"> </w:t>
      </w:r>
      <w:r w:rsidR="002C1270" w:rsidRPr="0067711D">
        <w:t xml:space="preserve">   00 копеек РФ, без учета НДС; НДС составляет </w:t>
      </w:r>
      <w:r w:rsidR="002C1270" w:rsidRPr="00B66041">
        <w:rPr>
          <w:b/>
        </w:rPr>
        <w:t xml:space="preserve">29 000,00 </w:t>
      </w:r>
      <w:r w:rsidR="002C1270" w:rsidRPr="0067711D">
        <w:t>(</w:t>
      </w:r>
      <w:r w:rsidR="002C1270" w:rsidRPr="00B66041">
        <w:t>двадцать девять тысяч</w:t>
      </w:r>
      <w:r w:rsidR="002C1270">
        <w:t>)</w:t>
      </w:r>
      <w:r w:rsidR="002C1270" w:rsidRPr="00B66041">
        <w:t xml:space="preserve"> рублей </w:t>
      </w:r>
      <w:r w:rsidR="002C1270" w:rsidRPr="00547B07">
        <w:t xml:space="preserve"> </w:t>
      </w:r>
      <w:r w:rsidR="002C1270" w:rsidRPr="0067711D">
        <w:t xml:space="preserve">  </w:t>
      </w:r>
      <w:r w:rsidR="002C1270">
        <w:t>0</w:t>
      </w:r>
      <w:r w:rsidR="002C1270" w:rsidRPr="0067711D">
        <w:t xml:space="preserve">0 копеек РФ;    </w:t>
      </w:r>
      <w:r w:rsidR="002C1270" w:rsidRPr="00B66041">
        <w:rPr>
          <w:b/>
        </w:rPr>
        <w:t xml:space="preserve">174 000,00 </w:t>
      </w:r>
      <w:r w:rsidR="002C1270" w:rsidRPr="0067711D">
        <w:t>(</w:t>
      </w:r>
      <w:r w:rsidR="002C1270" w:rsidRPr="00B66041">
        <w:t xml:space="preserve">сто семьдесят четыре тысячи </w:t>
      </w:r>
      <w:r w:rsidR="002C1270">
        <w:t>)</w:t>
      </w:r>
      <w:r w:rsidR="002C1270" w:rsidRPr="00B66041">
        <w:t xml:space="preserve">рублей </w:t>
      </w:r>
      <w:r w:rsidR="002C1270" w:rsidRPr="00547B07">
        <w:t xml:space="preserve"> </w:t>
      </w:r>
      <w:r w:rsidR="002C1270" w:rsidRPr="000854B8">
        <w:t xml:space="preserve"> </w:t>
      </w:r>
      <w:r w:rsidR="002C1270">
        <w:t>0</w:t>
      </w:r>
      <w:r w:rsidR="002C1270" w:rsidRPr="0067711D">
        <w:t>0 копеек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CF6890">
        <w:rPr>
          <w:b/>
          <w:sz w:val="24"/>
          <w:szCs w:val="24"/>
        </w:rPr>
        <w:t>28</w:t>
      </w:r>
      <w:r w:rsidRPr="00F83351">
        <w:rPr>
          <w:b/>
          <w:sz w:val="24"/>
          <w:szCs w:val="24"/>
        </w:rPr>
        <w:t xml:space="preserve"> </w:t>
      </w:r>
      <w:r w:rsidR="009A2753">
        <w:rPr>
          <w:b/>
          <w:sz w:val="24"/>
          <w:szCs w:val="24"/>
        </w:rPr>
        <w:t>но</w:t>
      </w:r>
      <w:r w:rsidR="003F2F07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EB1E87">
        <w:rPr>
          <w:sz w:val="24"/>
          <w:szCs w:val="24"/>
        </w:rPr>
        <w:t>Аверьянова</w:t>
      </w:r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>МРСК Центра» - 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E6530F">
        <w:rPr>
          <w:b/>
          <w:bCs w:val="0"/>
          <w:sz w:val="24"/>
          <w:szCs w:val="24"/>
        </w:rPr>
        <w:t>03 декабря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D4C" w:rsidRDefault="00076D4C">
      <w:pPr>
        <w:spacing w:line="240" w:lineRule="auto"/>
      </w:pPr>
      <w:r>
        <w:separator/>
      </w:r>
    </w:p>
  </w:endnote>
  <w:endnote w:type="continuationSeparator" w:id="0">
    <w:p w:rsidR="00076D4C" w:rsidRDefault="00076D4C">
      <w:pPr>
        <w:spacing w:line="240" w:lineRule="auto"/>
      </w:pPr>
      <w:r>
        <w:continuationSeparator/>
      </w:r>
    </w:p>
  </w:endnote>
  <w:endnote w:id="1">
    <w:p w:rsidR="00DC066E" w:rsidRPr="004D25B8" w:rsidRDefault="00DC066E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066E" w:rsidRDefault="00DC066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Pr="00FA0376" w:rsidRDefault="00DC066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81CC9">
      <w:rPr>
        <w:noProof/>
        <w:sz w:val="16"/>
        <w:szCs w:val="16"/>
        <w:lang w:eastAsia="ru-RU"/>
      </w:rPr>
      <w:t>12</w:t>
    </w:r>
    <w:r w:rsidRPr="00FA0376">
      <w:rPr>
        <w:sz w:val="16"/>
        <w:szCs w:val="16"/>
        <w:lang w:eastAsia="ru-RU"/>
      </w:rPr>
      <w:fldChar w:fldCharType="end"/>
    </w:r>
  </w:p>
  <w:p w:rsidR="00DC066E" w:rsidRPr="00EE0539" w:rsidRDefault="00DC066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53805">
      <w:rPr>
        <w:sz w:val="18"/>
        <w:szCs w:val="18"/>
      </w:rPr>
      <w:t xml:space="preserve">Договора на оказание услуг </w:t>
    </w:r>
    <w:r w:rsidR="00402C7E" w:rsidRPr="00402C7E">
      <w:rPr>
        <w:iCs/>
        <w:sz w:val="18"/>
        <w:szCs w:val="18"/>
      </w:rPr>
      <w:t>Договора на оказание у</w:t>
    </w:r>
    <w:r w:rsidR="00402C7E" w:rsidRPr="00402C7E">
      <w:rPr>
        <w:sz w:val="18"/>
        <w:szCs w:val="18"/>
      </w:rPr>
      <w:t>слуг по подписке на 1-е полугодие 2019 года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D4C" w:rsidRDefault="00076D4C">
      <w:pPr>
        <w:spacing w:line="240" w:lineRule="auto"/>
      </w:pPr>
      <w:r>
        <w:separator/>
      </w:r>
    </w:p>
  </w:footnote>
  <w:footnote w:type="continuationSeparator" w:id="0">
    <w:p w:rsidR="00076D4C" w:rsidRDefault="00076D4C">
      <w:pPr>
        <w:spacing w:line="240" w:lineRule="auto"/>
      </w:pPr>
      <w:r>
        <w:continuationSeparator/>
      </w:r>
    </w:p>
  </w:footnote>
  <w:footnote w:id="1">
    <w:p w:rsidR="00DC066E" w:rsidRPr="00B36685" w:rsidRDefault="00DC066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C066E" w:rsidRDefault="00DC066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C066E" w:rsidRDefault="00DC066E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C066E" w:rsidRPr="00F83889" w:rsidRDefault="00DC066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C066E" w:rsidRPr="00F83889" w:rsidRDefault="00DC066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C066E" w:rsidRPr="00F83889" w:rsidRDefault="00DC066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C066E" w:rsidRPr="00F83889" w:rsidRDefault="00DC066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C066E" w:rsidRDefault="00DC066E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Pr="00930031" w:rsidRDefault="00DC066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6E" w:rsidRDefault="00DC06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4C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1270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2C7E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56941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6BCA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5E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5C4C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1CC9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5F98"/>
    <w:rsid w:val="00CF3523"/>
    <w:rsid w:val="00CF39D0"/>
    <w:rsid w:val="00CF531D"/>
    <w:rsid w:val="00CF6890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66E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530F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1E87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57F2BD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7A97-E8A3-46C0-9E61-F87E4D86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94</Pages>
  <Words>29500</Words>
  <Characters>168152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172</cp:revision>
  <cp:lastPrinted>2015-12-29T14:27:00Z</cp:lastPrinted>
  <dcterms:created xsi:type="dcterms:W3CDTF">2016-01-13T12:36:00Z</dcterms:created>
  <dcterms:modified xsi:type="dcterms:W3CDTF">2018-11-22T07:27:00Z</dcterms:modified>
</cp:coreProperties>
</file>