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531CF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A93AD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25CD5" w:rsidRDefault="007F1AF9" w:rsidP="007F1AF9">
      <w:pPr>
        <w:ind w:left="4962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</w:t>
      </w:r>
      <w:r w:rsidR="007556FF" w:rsidRPr="00E25CD5">
        <w:rPr>
          <w:sz w:val="24"/>
          <w:szCs w:val="24"/>
        </w:rPr>
        <w:t>УТВЕРЖДАЮ:</w:t>
      </w:r>
    </w:p>
    <w:p w:rsidR="00EF2B14" w:rsidRPr="00E25CD5" w:rsidRDefault="00EF2B14" w:rsidP="00684141">
      <w:pPr>
        <w:spacing w:line="240" w:lineRule="auto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25CD5" w:rsidRDefault="00EF2B14" w:rsidP="00684141">
      <w:pPr>
        <w:spacing w:line="240" w:lineRule="auto"/>
        <w:ind w:left="5103" w:firstLine="0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25CD5" w:rsidRDefault="00E25CD5" w:rsidP="00EF2B14">
      <w:pPr>
        <w:ind w:firstLine="0"/>
        <w:rPr>
          <w:sz w:val="24"/>
          <w:szCs w:val="24"/>
        </w:rPr>
      </w:pPr>
    </w:p>
    <w:p w:rsidR="00EF2B14" w:rsidRPr="00E25CD5" w:rsidRDefault="00EF2B14" w:rsidP="00EF2B14">
      <w:pPr>
        <w:ind w:firstLine="0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EF2B14" w:rsidRPr="00E25CD5" w:rsidRDefault="00EF2B14" w:rsidP="00EF2B14">
      <w:pPr>
        <w:spacing w:before="12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E25CD5" w:rsidRDefault="00E25CD5" w:rsidP="00E71A48">
      <w:pPr>
        <w:spacing w:line="264" w:lineRule="auto"/>
        <w:jc w:val="center"/>
        <w:rPr>
          <w:sz w:val="24"/>
          <w:szCs w:val="24"/>
        </w:rPr>
      </w:pPr>
    </w:p>
    <w:p w:rsidR="00E25CD5" w:rsidRPr="00382A07" w:rsidRDefault="00E25CD5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>Договор</w:t>
      </w:r>
      <w:r w:rsidR="00E25CD5">
        <w:rPr>
          <w:b/>
          <w:sz w:val="24"/>
          <w:szCs w:val="24"/>
        </w:rPr>
        <w:t>а</w:t>
      </w:r>
      <w:r w:rsidR="007556FF" w:rsidRPr="00EF2B14">
        <w:rPr>
          <w:b/>
          <w:sz w:val="24"/>
          <w:szCs w:val="24"/>
        </w:rPr>
        <w:t xml:space="preserve"> на </w:t>
      </w:r>
      <w:r w:rsidR="00EF2B14" w:rsidRPr="00EF2B14">
        <w:rPr>
          <w:b/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b/>
          <w:sz w:val="24"/>
          <w:szCs w:val="24"/>
        </w:rPr>
        <w:t>«Орёлэнерго»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Pr="00382A07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 w:rsidR="0028163C">
        <w:rPr>
          <w:iCs/>
          <w:sz w:val="24"/>
          <w:szCs w:val="24"/>
        </w:rPr>
        <w:t>й</w:t>
      </w:r>
      <w:r w:rsidR="00EF2B14" w:rsidRPr="00EF2B14">
        <w:rPr>
          <w:iCs/>
          <w:sz w:val="24"/>
          <w:szCs w:val="24"/>
        </w:rPr>
        <w:t xml:space="preserve"> телефон: (4862) 44-50-31</w:t>
      </w:r>
      <w:r w:rsidR="0028163C">
        <w:rPr>
          <w:iCs/>
          <w:sz w:val="24"/>
          <w:szCs w:val="24"/>
        </w:rPr>
        <w:t xml:space="preserve"> доб. 387</w:t>
      </w:r>
      <w:r w:rsidR="00EF2B14" w:rsidRPr="00EF2B1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28163C">
        <w:rPr>
          <w:sz w:val="24"/>
          <w:szCs w:val="24"/>
        </w:rPr>
        <w:t xml:space="preserve"> доб. 387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zabolotskaya.mv@mrsk-1.ru</w:t>
        </w:r>
      </w:hyperlink>
      <w:r w:rsidR="00EF2B14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28163C">
        <w:rPr>
          <w:sz w:val="24"/>
          <w:szCs w:val="24"/>
        </w:rPr>
        <w:t xml:space="preserve"> доб. 375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r w:rsidR="00862664" w:rsidRPr="00EF2B14">
        <w:rPr>
          <w:sz w:val="24"/>
          <w:szCs w:val="24"/>
        </w:rPr>
        <w:t xml:space="preserve"> </w:t>
      </w:r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28163C">
        <w:rPr>
          <w:b/>
          <w:sz w:val="24"/>
          <w:szCs w:val="24"/>
        </w:rPr>
        <w:t>05</w:t>
      </w:r>
      <w:r w:rsidRPr="00EF2B14">
        <w:rPr>
          <w:b/>
          <w:sz w:val="24"/>
          <w:szCs w:val="24"/>
        </w:rPr>
        <w:t xml:space="preserve">» </w:t>
      </w:r>
      <w:r w:rsidR="0028163C">
        <w:rPr>
          <w:b/>
          <w:sz w:val="24"/>
          <w:szCs w:val="24"/>
        </w:rPr>
        <w:t>июня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r w:rsidR="00EF2B14" w:rsidRPr="00EF2B14">
          <w:rPr>
            <w:rStyle w:val="a7"/>
            <w:sz w:val="24"/>
            <w:szCs w:val="24"/>
          </w:rPr>
          <w:t>www.mrsk-1.ru</w:t>
        </w:r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>Договор</w:t>
      </w:r>
      <w:r w:rsidR="00833156">
        <w:rPr>
          <w:sz w:val="24"/>
          <w:szCs w:val="24"/>
        </w:rPr>
        <w:t>а</w:t>
      </w:r>
      <w:r w:rsidR="00702B2C" w:rsidRPr="00EF2B14">
        <w:rPr>
          <w:sz w:val="24"/>
          <w:szCs w:val="24"/>
        </w:rPr>
        <w:t xml:space="preserve"> на </w:t>
      </w:r>
      <w:r w:rsidR="00EF2B14" w:rsidRPr="00EF2B14">
        <w:rPr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«Орёлэнерго»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>, расположенный по адресу: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 xml:space="preserve">АО «Россети» </w:t>
      </w:r>
      <w:hyperlink r:id="rId23" w:history="1">
        <w:r w:rsidR="00833156" w:rsidRPr="00833156">
          <w:rPr>
            <w:rStyle w:val="a7"/>
            <w:sz w:val="24"/>
            <w:szCs w:val="24"/>
          </w:rPr>
          <w:t>etp.rosseti.ru</w:t>
        </w:r>
      </w:hyperlink>
      <w:r w:rsidR="00833156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4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5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6"/>
    </w:p>
    <w:p w:rsidR="00A40714" w:rsidRPr="00EF2B1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833156">
        <w:rPr>
          <w:sz w:val="24"/>
          <w:szCs w:val="24"/>
        </w:rPr>
        <w:t>а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7"/>
      <w:r w:rsidR="00EF2B14" w:rsidRPr="00EF2B14">
        <w:rPr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«Орёлэнерго»</w:t>
      </w:r>
      <w:r w:rsidR="00EF2B14" w:rsidRPr="00EF2B14">
        <w:rPr>
          <w:snapToGrid w:val="0"/>
          <w:sz w:val="24"/>
          <w:szCs w:val="24"/>
        </w:rPr>
        <w:t>)</w:t>
      </w:r>
      <w:r w:rsidR="00702B2C" w:rsidRPr="00EF2B14">
        <w:rPr>
          <w:sz w:val="24"/>
          <w:szCs w:val="24"/>
        </w:rPr>
        <w:t>.</w:t>
      </w:r>
    </w:p>
    <w:p w:rsidR="008C4223" w:rsidRPr="00EF2B1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F2B14">
        <w:rPr>
          <w:sz w:val="24"/>
          <w:szCs w:val="24"/>
        </w:rPr>
        <w:t xml:space="preserve">Количество лотов: </w:t>
      </w:r>
      <w:r w:rsidRPr="00EF2B14">
        <w:rPr>
          <w:b/>
          <w:sz w:val="24"/>
          <w:szCs w:val="24"/>
        </w:rPr>
        <w:t>1 (один)</w:t>
      </w:r>
      <w:r w:rsidRPr="00EF2B14">
        <w:rPr>
          <w:sz w:val="24"/>
          <w:szCs w:val="24"/>
        </w:rPr>
        <w:t>.</w:t>
      </w:r>
    </w:p>
    <w:bookmarkEnd w:id="18"/>
    <w:p w:rsidR="00804801" w:rsidRPr="00EF2B14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F2B14">
        <w:rPr>
          <w:sz w:val="24"/>
          <w:szCs w:val="24"/>
        </w:rPr>
        <w:t xml:space="preserve">        </w:t>
      </w:r>
      <w:r w:rsidR="00B5344A" w:rsidRPr="00EF2B14">
        <w:rPr>
          <w:sz w:val="24"/>
          <w:szCs w:val="24"/>
        </w:rPr>
        <w:t>Частичное выполнение</w:t>
      </w:r>
      <w:r w:rsidR="002946EF" w:rsidRPr="00EF2B14">
        <w:rPr>
          <w:sz w:val="24"/>
          <w:szCs w:val="24"/>
        </w:rPr>
        <w:t xml:space="preserve"> </w:t>
      </w:r>
      <w:r w:rsidR="004D17BD" w:rsidRPr="00EF2B14">
        <w:rPr>
          <w:sz w:val="24"/>
          <w:szCs w:val="24"/>
        </w:rPr>
        <w:t>поставок</w:t>
      </w:r>
      <w:r w:rsidRPr="00EF2B14">
        <w:rPr>
          <w:sz w:val="24"/>
          <w:szCs w:val="24"/>
        </w:rPr>
        <w:t xml:space="preserve"> </w:t>
      </w:r>
      <w:r w:rsidR="00B5344A" w:rsidRPr="00EF2B14">
        <w:rPr>
          <w:sz w:val="24"/>
          <w:szCs w:val="24"/>
        </w:rPr>
        <w:t>не допускается.</w:t>
      </w:r>
    </w:p>
    <w:p w:rsidR="00717F60" w:rsidRPr="00EF2B14" w:rsidRDefault="00716E2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 поставки продукции</w:t>
      </w:r>
      <w:bookmarkStart w:id="20" w:name="_GoBack"/>
      <w:bookmarkEnd w:id="20"/>
      <w:r w:rsidR="00717F60" w:rsidRPr="00EF2B14">
        <w:rPr>
          <w:sz w:val="24"/>
          <w:szCs w:val="24"/>
        </w:rPr>
        <w:t xml:space="preserve">: </w:t>
      </w:r>
      <w:r w:rsidR="00EF2B14" w:rsidRPr="00EF2B14">
        <w:rPr>
          <w:sz w:val="24"/>
          <w:szCs w:val="24"/>
        </w:rPr>
        <w:t>30 календарных дней с момента заключения договора</w:t>
      </w:r>
      <w:r w:rsidR="00717F60" w:rsidRPr="00EF2B14">
        <w:rPr>
          <w:sz w:val="24"/>
          <w:szCs w:val="24"/>
        </w:rPr>
        <w:t>.</w:t>
      </w:r>
      <w:bookmarkEnd w:id="19"/>
    </w:p>
    <w:p w:rsidR="00833156" w:rsidRDefault="002A47D1" w:rsidP="00EF2B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EF2B14">
        <w:rPr>
          <w:sz w:val="24"/>
          <w:szCs w:val="24"/>
        </w:rPr>
        <w:t xml:space="preserve">Отгрузочные реквизиты/базис поставки: </w:t>
      </w:r>
      <w:r w:rsidR="008D2928" w:rsidRPr="00EF2B14">
        <w:rPr>
          <w:sz w:val="24"/>
          <w:szCs w:val="24"/>
        </w:rPr>
        <w:t xml:space="preserve">на условиях DDP (Согласно ИНКОТЕРМС </w:t>
      </w:r>
      <w:r w:rsidR="00DA1402" w:rsidRPr="00EF2B14">
        <w:rPr>
          <w:sz w:val="24"/>
          <w:szCs w:val="24"/>
        </w:rPr>
        <w:t>2010</w:t>
      </w:r>
      <w:r w:rsidR="008D2928" w:rsidRPr="00EF2B14">
        <w:rPr>
          <w:sz w:val="24"/>
          <w:szCs w:val="24"/>
        </w:rPr>
        <w:t>) по адрес</w:t>
      </w:r>
      <w:r w:rsidR="00833156">
        <w:rPr>
          <w:sz w:val="24"/>
          <w:szCs w:val="24"/>
        </w:rPr>
        <w:t>у</w:t>
      </w:r>
      <w:r w:rsidR="008D2928" w:rsidRPr="00EF2B14">
        <w:rPr>
          <w:sz w:val="24"/>
          <w:szCs w:val="24"/>
        </w:rPr>
        <w:t xml:space="preserve"> филиал</w:t>
      </w:r>
      <w:r w:rsidR="00833156">
        <w:rPr>
          <w:sz w:val="24"/>
          <w:szCs w:val="24"/>
        </w:rPr>
        <w:t>а</w:t>
      </w:r>
      <w:r w:rsidR="008D2928" w:rsidRPr="00EF2B14">
        <w:rPr>
          <w:sz w:val="24"/>
          <w:szCs w:val="24"/>
        </w:rPr>
        <w:t xml:space="preserve"> ПАО «МРСК Центра»:</w:t>
      </w:r>
      <w:bookmarkEnd w:id="21"/>
      <w:r w:rsidR="002556E6" w:rsidRPr="00EF2B14">
        <w:rPr>
          <w:sz w:val="24"/>
          <w:szCs w:val="24"/>
        </w:rPr>
        <w:t xml:space="preserve"> </w:t>
      </w:r>
    </w:p>
    <w:p w:rsidR="002A47D1" w:rsidRPr="00EF2B14" w:rsidRDefault="00833156" w:rsidP="00833156">
      <w:pPr>
        <w:keepNext/>
        <w:widowControl w:val="0"/>
        <w:tabs>
          <w:tab w:val="num" w:pos="1843"/>
        </w:tabs>
        <w:suppressAutoHyphens w:val="0"/>
        <w:autoSpaceDE w:val="0"/>
        <w:autoSpaceDN w:val="0"/>
        <w:adjustRightInd w:val="0"/>
        <w:spacing w:before="60" w:line="264" w:lineRule="auto"/>
        <w:ind w:left="1701" w:hanging="14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F2B14" w:rsidRPr="00EF2B14">
        <w:rPr>
          <w:sz w:val="24"/>
          <w:szCs w:val="24"/>
        </w:rPr>
        <w:t xml:space="preserve">Центральный склад филиала ОАО «МРСК Центра» - «Орелэнерго», </w:t>
      </w:r>
      <w:r>
        <w:rPr>
          <w:sz w:val="24"/>
          <w:szCs w:val="24"/>
        </w:rPr>
        <w:t xml:space="preserve">  </w:t>
      </w:r>
      <w:r w:rsidR="00EF2B14" w:rsidRPr="00EF2B14">
        <w:rPr>
          <w:sz w:val="24"/>
          <w:szCs w:val="24"/>
        </w:rPr>
        <w:t>302008, г. Орел, ул. Высоковольтная, 9</w:t>
      </w:r>
      <w:r w:rsidR="008D2928" w:rsidRPr="00EF2B14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F2B14">
        <w:rPr>
          <w:iCs/>
          <w:sz w:val="24"/>
          <w:szCs w:val="24"/>
        </w:rPr>
        <w:t xml:space="preserve">Форма и порядок оплаты: </w:t>
      </w:r>
      <w:bookmarkEnd w:id="22"/>
      <w:r w:rsidR="00EF2B14" w:rsidRPr="00EF2B1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</w:t>
      </w:r>
      <w:r w:rsidR="00EF2B14" w:rsidRPr="00313D4E">
        <w:rPr>
          <w:sz w:val="24"/>
          <w:szCs w:val="24"/>
        </w:rPr>
        <w:t xml:space="preserve"> документов,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EF2B14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</w:t>
      </w:r>
      <w:r w:rsidRPr="00382A07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382A07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280464" w:rsidRPr="00EF2B14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7" w:name="_Ref472411304"/>
      <w:r w:rsidRPr="00EF2B14">
        <w:rPr>
          <w:bCs w:val="0"/>
          <w:sz w:val="24"/>
          <w:szCs w:val="24"/>
        </w:rPr>
        <w:t xml:space="preserve">Начальная (максимальная) цена </w:t>
      </w:r>
      <w:r w:rsidR="00123C70" w:rsidRPr="00EF2B14">
        <w:rPr>
          <w:bCs w:val="0"/>
          <w:sz w:val="24"/>
          <w:szCs w:val="24"/>
        </w:rPr>
        <w:t>Договор</w:t>
      </w:r>
      <w:r w:rsidRPr="00EF2B14">
        <w:rPr>
          <w:bCs w:val="0"/>
          <w:sz w:val="24"/>
          <w:szCs w:val="24"/>
        </w:rPr>
        <w:t>а</w:t>
      </w:r>
      <w:r w:rsidR="00216641" w:rsidRPr="00EF2B14">
        <w:rPr>
          <w:bCs w:val="0"/>
          <w:sz w:val="24"/>
          <w:szCs w:val="24"/>
        </w:rPr>
        <w:t>:</w:t>
      </w:r>
      <w:bookmarkEnd w:id="327"/>
      <w:r w:rsidR="00EF2B14" w:rsidRPr="00EF2B14">
        <w:rPr>
          <w:b/>
          <w:iCs/>
          <w:color w:val="000000"/>
          <w:sz w:val="24"/>
          <w:szCs w:val="24"/>
        </w:rPr>
        <w:t xml:space="preserve"> 738 565</w:t>
      </w:r>
      <w:r w:rsidR="00833156">
        <w:rPr>
          <w:sz w:val="24"/>
          <w:szCs w:val="24"/>
        </w:rPr>
        <w:t xml:space="preserve"> (С</w:t>
      </w:r>
      <w:r w:rsidR="00EF2B14" w:rsidRPr="00EF2B14">
        <w:rPr>
          <w:sz w:val="24"/>
          <w:szCs w:val="24"/>
        </w:rPr>
        <w:t xml:space="preserve">емьсот тридцать восемь тысяч пятьсот шестьдесят пять) рублей 00 копеек РФ, без учета НДС; НДС составляет </w:t>
      </w:r>
      <w:r w:rsidR="00EF2B14" w:rsidRPr="00EF2B14">
        <w:rPr>
          <w:b/>
          <w:color w:val="000000"/>
          <w:sz w:val="24"/>
          <w:szCs w:val="24"/>
        </w:rPr>
        <w:t>132 941</w:t>
      </w:r>
      <w:r w:rsidR="00EF2B14" w:rsidRPr="00EF2B14">
        <w:rPr>
          <w:sz w:val="24"/>
          <w:szCs w:val="24"/>
        </w:rPr>
        <w:t xml:space="preserve"> (</w:t>
      </w:r>
      <w:r w:rsidR="00833156">
        <w:rPr>
          <w:sz w:val="24"/>
          <w:szCs w:val="24"/>
        </w:rPr>
        <w:t>С</w:t>
      </w:r>
      <w:r w:rsidR="00EF2B14" w:rsidRPr="00EF2B14">
        <w:rPr>
          <w:sz w:val="24"/>
          <w:szCs w:val="24"/>
        </w:rPr>
        <w:t xml:space="preserve">то тридцать две тысячи девятьсот сорок один) рубль 70 копеек РФ; </w:t>
      </w:r>
      <w:r w:rsidR="00EF2B14" w:rsidRPr="00EF2B14">
        <w:rPr>
          <w:b/>
          <w:color w:val="000000"/>
          <w:sz w:val="24"/>
          <w:szCs w:val="24"/>
        </w:rPr>
        <w:t>871 506</w:t>
      </w:r>
      <w:r w:rsidR="00833156">
        <w:rPr>
          <w:sz w:val="24"/>
          <w:szCs w:val="24"/>
        </w:rPr>
        <w:t xml:space="preserve"> (В</w:t>
      </w:r>
      <w:r w:rsidR="00EF2B14" w:rsidRPr="00EF2B14">
        <w:rPr>
          <w:sz w:val="24"/>
          <w:szCs w:val="24"/>
        </w:rPr>
        <w:t>осемьсот семьдесят одна тысяча пятьсот шесть) рублей 70 копеек РФ</w:t>
      </w:r>
      <w:r w:rsidR="00280464" w:rsidRPr="00EF2B14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833156">
        <w:rPr>
          <w:sz w:val="24"/>
          <w:szCs w:val="24"/>
        </w:rPr>
        <w:t>максимальная</w:t>
      </w:r>
      <w:r w:rsidRPr="00833156">
        <w:rPr>
          <w:bCs w:val="0"/>
          <w:sz w:val="24"/>
          <w:szCs w:val="24"/>
        </w:rPr>
        <w:t>) цена продукции</w:t>
      </w:r>
      <w:r w:rsidRPr="00382A07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8"/>
      <w:bookmarkEnd w:id="34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>РФ, 302030, г. Орел, ул. Московская, дом 155а, каб. №</w:t>
      </w:r>
      <w:r w:rsidR="00833156">
        <w:rPr>
          <w:sz w:val="24"/>
          <w:szCs w:val="24"/>
        </w:rPr>
        <w:t>20</w:t>
      </w:r>
      <w:r w:rsidR="00EF2B14" w:rsidRPr="00EF2B14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33156">
        <w:rPr>
          <w:szCs w:val="24"/>
        </w:rPr>
        <w:t>с</w:t>
      </w:r>
      <w:r w:rsidR="00EF2B14" w:rsidRPr="00A63D80">
        <w:rPr>
          <w:szCs w:val="24"/>
        </w:rPr>
        <w:t>пециалист</w:t>
      </w:r>
      <w:r w:rsidR="00833156">
        <w:rPr>
          <w:szCs w:val="24"/>
        </w:rPr>
        <w:t>у</w:t>
      </w:r>
      <w:r w:rsidR="00EF2B14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r w:rsidR="00EF2B14" w:rsidRPr="00D13E0E">
        <w:rPr>
          <w:rFonts w:eastAsia="Calibri"/>
          <w:szCs w:val="24"/>
          <w:lang w:eastAsia="en-US"/>
        </w:rPr>
        <w:t>За</w:t>
      </w:r>
      <w:r w:rsidR="00833156">
        <w:rPr>
          <w:rFonts w:eastAsia="Calibri"/>
          <w:szCs w:val="24"/>
          <w:lang w:eastAsia="en-US"/>
        </w:rPr>
        <w:t>болотской Маргарите Владимировне</w:t>
      </w:r>
      <w:r w:rsidR="00EF2B14" w:rsidRPr="00D13E0E">
        <w:rPr>
          <w:rFonts w:eastAsia="Calibri"/>
          <w:szCs w:val="24"/>
          <w:lang w:eastAsia="en-US"/>
        </w:rPr>
        <w:t xml:space="preserve"> - конт</w:t>
      </w:r>
      <w:r w:rsidR="00833156">
        <w:rPr>
          <w:rFonts w:eastAsia="Calibri"/>
          <w:szCs w:val="24"/>
          <w:lang w:eastAsia="en-US"/>
        </w:rPr>
        <w:t xml:space="preserve">актный телефон (4862) 44-50-31 доб. </w:t>
      </w:r>
      <w:r w:rsidR="00EF2B14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EF2B14" w:rsidRPr="00833156">
          <w:rPr>
            <w:rStyle w:val="a7"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455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р/с: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6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7" w:name="_Ref305973214"/>
      <w:bookmarkStart w:id="458" w:name="_Toc498588893"/>
      <w:r w:rsidRPr="00382A07">
        <w:t>Подача Заявок и их прием</w:t>
      </w:r>
      <w:bookmarkStart w:id="459" w:name="_Ref56229451"/>
      <w:bookmarkEnd w:id="430"/>
      <w:bookmarkEnd w:id="457"/>
      <w:bookmarkEnd w:id="4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0" w:name="_Toc439323707"/>
      <w:bookmarkStart w:id="461" w:name="_Toc440357105"/>
      <w:bookmarkStart w:id="462" w:name="_Toc440359660"/>
      <w:bookmarkStart w:id="463" w:name="_Toc440632123"/>
      <w:bookmarkStart w:id="464" w:name="_Toc440875944"/>
      <w:bookmarkStart w:id="465" w:name="_Toc441130972"/>
      <w:bookmarkStart w:id="466" w:name="_Toc447269787"/>
      <w:bookmarkStart w:id="467" w:name="_Toc464120609"/>
      <w:bookmarkStart w:id="468" w:name="_Toc466970529"/>
      <w:bookmarkStart w:id="469" w:name="_Toc468462442"/>
      <w:bookmarkStart w:id="470" w:name="_Toc469482035"/>
      <w:bookmarkStart w:id="471" w:name="_Toc472411809"/>
      <w:bookmarkStart w:id="472" w:name="_Toc498588894"/>
      <w:r w:rsidRPr="00382A07">
        <w:rPr>
          <w:szCs w:val="24"/>
        </w:rPr>
        <w:t>Подача Заявок через ЭТП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3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C52FD1">
        <w:rPr>
          <w:b/>
          <w:bCs w:val="0"/>
          <w:sz w:val="24"/>
          <w:szCs w:val="24"/>
        </w:rPr>
        <w:t>21</w:t>
      </w:r>
      <w:r w:rsidR="00EF2B14" w:rsidRPr="00EF2B14">
        <w:rPr>
          <w:b/>
          <w:bCs w:val="0"/>
          <w:sz w:val="24"/>
          <w:szCs w:val="24"/>
        </w:rPr>
        <w:t xml:space="preserve"> </w:t>
      </w:r>
      <w:r w:rsidR="00C52FD1">
        <w:rPr>
          <w:b/>
          <w:bCs w:val="0"/>
          <w:sz w:val="24"/>
          <w:szCs w:val="24"/>
        </w:rPr>
        <w:t>июня</w:t>
      </w:r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3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9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>Признание запроса предложений несостоявшимся</w:t>
      </w:r>
      <w:bookmarkEnd w:id="570"/>
      <w:bookmarkEnd w:id="571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производителя(ей)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1CF" w:rsidRDefault="007531CF">
      <w:pPr>
        <w:spacing w:line="240" w:lineRule="auto"/>
      </w:pPr>
      <w:r>
        <w:separator/>
      </w:r>
    </w:p>
  </w:endnote>
  <w:endnote w:type="continuationSeparator" w:id="0">
    <w:p w:rsidR="007531CF" w:rsidRDefault="007531CF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716E2B">
      <w:rPr>
        <w:noProof/>
        <w:sz w:val="16"/>
        <w:szCs w:val="16"/>
        <w:lang w:eastAsia="ru-RU"/>
      </w:rPr>
      <w:t>4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>Договор</w:t>
    </w:r>
    <w:r w:rsidR="0028163C">
      <w:rPr>
        <w:sz w:val="18"/>
        <w:szCs w:val="18"/>
      </w:rPr>
      <w:t>а</w:t>
    </w:r>
    <w:r w:rsidRPr="00EF2B14">
      <w:rPr>
        <w:sz w:val="18"/>
        <w:szCs w:val="18"/>
      </w:rPr>
      <w:t xml:space="preserve"> на </w:t>
    </w:r>
    <w:r w:rsidR="00EF2B14" w:rsidRPr="00EF2B14">
      <w:rPr>
        <w:sz w:val="18"/>
        <w:szCs w:val="18"/>
      </w:rPr>
      <w:t xml:space="preserve">поставку средств защиты для работы на высоте </w:t>
    </w:r>
    <w:r w:rsidR="00EF2B14" w:rsidRPr="00EF2B14">
      <w:rPr>
        <w:snapToGrid w:val="0"/>
        <w:sz w:val="18"/>
        <w:szCs w:val="18"/>
      </w:rPr>
      <w:t xml:space="preserve">для нужд ПАО «МРСК Центра» (филиала </w:t>
    </w:r>
    <w:r w:rsidR="00EF2B14" w:rsidRPr="00EF2B14">
      <w:rPr>
        <w:sz w:val="18"/>
        <w:szCs w:val="18"/>
      </w:rPr>
      <w:t>«Орёлэнерго»</w:t>
    </w:r>
    <w:r w:rsidR="00EF2B14"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1CF" w:rsidRDefault="007531CF">
      <w:pPr>
        <w:spacing w:line="240" w:lineRule="auto"/>
      </w:pPr>
      <w:r>
        <w:separator/>
      </w:r>
    </w:p>
  </w:footnote>
  <w:footnote w:type="continuationSeparator" w:id="0">
    <w:p w:rsidR="007531CF" w:rsidRDefault="007531CF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163C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09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141"/>
    <w:rsid w:val="00684527"/>
    <w:rsid w:val="00685336"/>
    <w:rsid w:val="00685381"/>
    <w:rsid w:val="00687401"/>
    <w:rsid w:val="006923B3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6E2B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31CF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3156"/>
    <w:rsid w:val="00841A6F"/>
    <w:rsid w:val="00842279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0D62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15052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2FD1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5CD5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3B5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4A95-59DB-41E7-B1A2-D83A9B01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88</Pages>
  <Words>29515</Words>
  <Characters>168240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68</cp:revision>
  <cp:lastPrinted>2015-12-29T14:27:00Z</cp:lastPrinted>
  <dcterms:created xsi:type="dcterms:W3CDTF">2016-12-02T12:44:00Z</dcterms:created>
  <dcterms:modified xsi:type="dcterms:W3CDTF">2018-06-05T07:50:00Z</dcterms:modified>
</cp:coreProperties>
</file>