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07079C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161AD" w:rsidRPr="000D67AD" w:rsidRDefault="00E161A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161AD" w:rsidRPr="000D67AD" w:rsidRDefault="00E161A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161AD" w:rsidRPr="000D67AD" w:rsidRDefault="00E161A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161AD" w:rsidRPr="000D67AD" w:rsidRDefault="00E161A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161AD" w:rsidRPr="000D67AD" w:rsidRDefault="00E161A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161AD" w:rsidRPr="000D67AD" w:rsidRDefault="00E161A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161AD" w:rsidRPr="000D67AD" w:rsidRDefault="00E161A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161AD" w:rsidRPr="000D67AD" w:rsidRDefault="00E161AD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161AD" w:rsidRPr="000D67AD" w:rsidRDefault="00E161A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161AD" w:rsidRPr="001A686F" w:rsidRDefault="00E161AD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A686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A686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A68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A68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A686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A68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A686F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1A686F" w:rsidRPr="007417E6" w:rsidRDefault="001A686F" w:rsidP="001A686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A686F" w:rsidRPr="00C67A86" w:rsidRDefault="001A686F" w:rsidP="001A686F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Председатель закупочной комиссии -</w:t>
      </w:r>
    </w:p>
    <w:p w:rsidR="001A686F" w:rsidRPr="00C67A86" w:rsidRDefault="001A686F" w:rsidP="001A686F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начальник Управления логистики и</w:t>
      </w:r>
    </w:p>
    <w:p w:rsidR="001A686F" w:rsidRPr="00C67A86" w:rsidRDefault="001A686F" w:rsidP="001A686F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материально-технического обеспечения</w:t>
      </w:r>
    </w:p>
    <w:p w:rsidR="001A686F" w:rsidRPr="00C67A86" w:rsidRDefault="001A686F" w:rsidP="001A686F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филиала ПАО «МРСК Центра» -</w:t>
      </w:r>
    </w:p>
    <w:p w:rsidR="001A686F" w:rsidRPr="00C67A86" w:rsidRDefault="001A686F" w:rsidP="001A686F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«Смоленскэнерго»</w:t>
      </w:r>
    </w:p>
    <w:p w:rsidR="001A686F" w:rsidRPr="00C67A86" w:rsidRDefault="001A686F" w:rsidP="001A686F">
      <w:pPr>
        <w:spacing w:line="240" w:lineRule="auto"/>
        <w:jc w:val="right"/>
        <w:rPr>
          <w:sz w:val="24"/>
          <w:szCs w:val="24"/>
        </w:rPr>
      </w:pPr>
    </w:p>
    <w:p w:rsidR="001A686F" w:rsidRDefault="001A686F" w:rsidP="001A686F">
      <w:pPr>
        <w:spacing w:line="240" w:lineRule="auto"/>
        <w:jc w:val="right"/>
        <w:rPr>
          <w:sz w:val="24"/>
          <w:szCs w:val="24"/>
        </w:rPr>
      </w:pPr>
      <w:r w:rsidRPr="00C67A86">
        <w:rPr>
          <w:sz w:val="24"/>
          <w:szCs w:val="24"/>
        </w:rPr>
        <w:t>___________________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Default="00717F60" w:rsidP="001A686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1A686F" w:rsidRPr="001A686F">
        <w:rPr>
          <w:b/>
          <w:sz w:val="24"/>
          <w:szCs w:val="24"/>
        </w:rPr>
        <w:t>Договора на поставку робота-тренажера  для нужд ПАО «МРСК Центра» (филиала «Смоленскэнерго»)</w:t>
      </w:r>
    </w:p>
    <w:p w:rsidR="001A686F" w:rsidRPr="00C12FA4" w:rsidRDefault="001A686F" w:rsidP="001A686F">
      <w:pPr>
        <w:spacing w:line="264" w:lineRule="auto"/>
        <w:ind w:firstLine="0"/>
        <w:jc w:val="center"/>
        <w:rPr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1A686F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472DB" w:rsidRDefault="00B724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472DB">
        <w:rPr>
          <w:noProof/>
        </w:rPr>
        <w:t>1</w:t>
      </w:r>
      <w:r w:rsidR="004472D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472DB">
        <w:rPr>
          <w:noProof/>
        </w:rPr>
        <w:t>Общие положения</w:t>
      </w:r>
      <w:r w:rsidR="004472DB">
        <w:rPr>
          <w:noProof/>
        </w:rPr>
        <w:tab/>
      </w:r>
      <w:r w:rsidR="004472DB">
        <w:rPr>
          <w:noProof/>
        </w:rPr>
        <w:fldChar w:fldCharType="begin"/>
      </w:r>
      <w:r w:rsidR="004472DB">
        <w:rPr>
          <w:noProof/>
        </w:rPr>
        <w:instrText xml:space="preserve"> PAGEREF _Toc447292424 \h </w:instrText>
      </w:r>
      <w:r w:rsidR="004472DB">
        <w:rPr>
          <w:noProof/>
        </w:rPr>
      </w:r>
      <w:r w:rsidR="004472DB">
        <w:rPr>
          <w:noProof/>
        </w:rPr>
        <w:fldChar w:fldCharType="separate"/>
      </w:r>
      <w:r w:rsidR="004472DB">
        <w:rPr>
          <w:noProof/>
        </w:rPr>
        <w:t>4</w:t>
      </w:r>
      <w:r w:rsidR="004472DB"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2060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2060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2060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4472DB" w:rsidRDefault="004472D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_Toc447292497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4472DB" w:rsidRDefault="004472D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20601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2060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2060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20601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20601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4472DB" w:rsidRDefault="004472D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520601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520601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4472DB" w:rsidRDefault="004472D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20601">
        <w:rPr>
          <w:noProof/>
          <w:color w:val="000000"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520601">
        <w:rPr>
          <w:noProof/>
          <w:color w:val="000000"/>
        </w:rPr>
        <w:t>(форма 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_Toc447292541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78</w:t>
      </w:r>
      <w:r>
        <w:rPr>
          <w:noProof/>
        </w:rPr>
        <w:fldChar w:fldCharType="end"/>
      </w:r>
    </w:p>
    <w:p w:rsidR="00717F60" w:rsidRPr="00E71A48" w:rsidRDefault="00B724B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729242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7292425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</w:t>
      </w:r>
      <w:r w:rsidR="001A686F" w:rsidRPr="00702B2C">
        <w:rPr>
          <w:iCs/>
          <w:sz w:val="24"/>
          <w:szCs w:val="24"/>
        </w:rPr>
        <w:t xml:space="preserve">– </w:t>
      </w:r>
      <w:r w:rsidR="001A686F" w:rsidRPr="00D4591D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1A686F" w:rsidRPr="00D4591D">
          <w:rPr>
            <w:rStyle w:val="a7"/>
            <w:iCs/>
            <w:sz w:val="24"/>
            <w:szCs w:val="24"/>
          </w:rPr>
          <w:t>L</w:t>
        </w:r>
        <w:r w:rsidR="001A686F" w:rsidRPr="00D4591D">
          <w:rPr>
            <w:rStyle w:val="a7"/>
            <w:iCs/>
            <w:sz w:val="24"/>
            <w:szCs w:val="24"/>
            <w:lang w:val="en-US"/>
          </w:rPr>
          <w:t>ebedev</w:t>
        </w:r>
        <w:r w:rsidR="001A686F" w:rsidRPr="00D4591D">
          <w:rPr>
            <w:rStyle w:val="a7"/>
            <w:iCs/>
            <w:sz w:val="24"/>
            <w:szCs w:val="24"/>
          </w:rPr>
          <w:t>.</w:t>
        </w:r>
        <w:r w:rsidR="001A686F" w:rsidRPr="00D4591D">
          <w:rPr>
            <w:rStyle w:val="a7"/>
            <w:iCs/>
            <w:sz w:val="24"/>
            <w:szCs w:val="24"/>
            <w:lang w:val="en-US"/>
          </w:rPr>
          <w:t>AAL</w:t>
        </w:r>
        <w:r w:rsidR="001A686F" w:rsidRPr="00D4591D">
          <w:rPr>
            <w:rStyle w:val="a7"/>
            <w:iCs/>
            <w:sz w:val="24"/>
            <w:szCs w:val="24"/>
          </w:rPr>
          <w:t>@mrsk-1.ru</w:t>
        </w:r>
      </w:hyperlink>
      <w:r w:rsidR="001A686F" w:rsidRPr="00D4591D">
        <w:rPr>
          <w:iCs/>
          <w:sz w:val="24"/>
          <w:szCs w:val="24"/>
        </w:rPr>
        <w:t>,, ответственное лицо –</w:t>
      </w:r>
      <w:r w:rsidR="001A686F" w:rsidRPr="00D4591D">
        <w:rPr>
          <w:sz w:val="24"/>
          <w:szCs w:val="24"/>
        </w:rPr>
        <w:t xml:space="preserve"> Лебедев Александр Александрович, контактный телефон - (4812) </w:t>
      </w:r>
      <w:r w:rsidR="001A686F" w:rsidRPr="0058229B">
        <w:rPr>
          <w:sz w:val="24"/>
          <w:szCs w:val="24"/>
        </w:rPr>
        <w:t>42-95-08</w:t>
      </w:r>
      <w:r w:rsidR="001A686F">
        <w:rPr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333736">
        <w:rPr>
          <w:sz w:val="24"/>
          <w:szCs w:val="24"/>
        </w:rPr>
        <w:t xml:space="preserve">опубликованным </w:t>
      </w:r>
      <w:r w:rsidRPr="00333736">
        <w:rPr>
          <w:b/>
          <w:sz w:val="24"/>
          <w:szCs w:val="24"/>
        </w:rPr>
        <w:t>«</w:t>
      </w:r>
      <w:r w:rsidR="001A686F" w:rsidRPr="00333736">
        <w:rPr>
          <w:b/>
          <w:sz w:val="24"/>
          <w:szCs w:val="24"/>
        </w:rPr>
        <w:t>18</w:t>
      </w:r>
      <w:r w:rsidRPr="00333736">
        <w:rPr>
          <w:b/>
          <w:sz w:val="24"/>
          <w:szCs w:val="24"/>
        </w:rPr>
        <w:t xml:space="preserve">» </w:t>
      </w:r>
      <w:r w:rsidR="001A686F" w:rsidRPr="00333736">
        <w:rPr>
          <w:b/>
          <w:sz w:val="24"/>
          <w:szCs w:val="24"/>
        </w:rPr>
        <w:t>апрел</w:t>
      </w:r>
      <w:r w:rsidR="00862664" w:rsidRPr="00333736">
        <w:rPr>
          <w:b/>
          <w:sz w:val="24"/>
          <w:szCs w:val="24"/>
        </w:rPr>
        <w:t>я</w:t>
      </w:r>
      <w:r w:rsidRPr="00333736">
        <w:rPr>
          <w:b/>
          <w:sz w:val="24"/>
          <w:szCs w:val="24"/>
        </w:rPr>
        <w:t xml:space="preserve"> 20</w:t>
      </w:r>
      <w:r w:rsidR="00C12FA4" w:rsidRPr="00333736">
        <w:rPr>
          <w:b/>
          <w:sz w:val="24"/>
          <w:szCs w:val="24"/>
        </w:rPr>
        <w:t>1</w:t>
      </w:r>
      <w:r w:rsidR="00862664" w:rsidRPr="00333736">
        <w:rPr>
          <w:b/>
          <w:sz w:val="24"/>
          <w:szCs w:val="24"/>
        </w:rPr>
        <w:t>6</w:t>
      </w:r>
      <w:r w:rsidRPr="00333736">
        <w:rPr>
          <w:b/>
          <w:sz w:val="24"/>
          <w:szCs w:val="24"/>
        </w:rPr>
        <w:t xml:space="preserve"> г.</w:t>
      </w:r>
      <w:r w:rsidRPr="00333736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</w:t>
      </w:r>
      <w:r w:rsidR="009D7F01" w:rsidRPr="00433EB1">
        <w:rPr>
          <w:sz w:val="24"/>
          <w:szCs w:val="24"/>
        </w:rPr>
        <w:t xml:space="preserve">сайте </w:t>
      </w:r>
      <w:r w:rsidR="007556FF" w:rsidRPr="00433EB1">
        <w:rPr>
          <w:iCs/>
          <w:sz w:val="24"/>
          <w:szCs w:val="24"/>
        </w:rPr>
        <w:t>ПАО «МРСК Центра»</w:t>
      </w:r>
      <w:r w:rsidR="009D7F01" w:rsidRPr="00433EB1">
        <w:rPr>
          <w:sz w:val="24"/>
          <w:szCs w:val="24"/>
        </w:rPr>
        <w:t xml:space="preserve"> (</w:t>
      </w:r>
      <w:hyperlink r:id="rId20" w:history="1">
        <w:r w:rsidR="007556FF" w:rsidRPr="00433EB1">
          <w:rPr>
            <w:rStyle w:val="a7"/>
            <w:sz w:val="24"/>
            <w:szCs w:val="24"/>
          </w:rPr>
          <w:t>www.mrsk-1.ru</w:t>
        </w:r>
      </w:hyperlink>
      <w:r w:rsidR="00862664" w:rsidRPr="00433EB1">
        <w:rPr>
          <w:sz w:val="24"/>
          <w:szCs w:val="24"/>
        </w:rPr>
        <w:t>)</w:t>
      </w:r>
      <w:r w:rsidR="00702B2C" w:rsidRPr="00433EB1">
        <w:rPr>
          <w:sz w:val="24"/>
          <w:szCs w:val="24"/>
        </w:rPr>
        <w:t xml:space="preserve">, </w:t>
      </w:r>
      <w:r w:rsidR="00433EB1" w:rsidRPr="001A686F">
        <w:rPr>
          <w:sz w:val="24"/>
          <w:szCs w:val="24"/>
        </w:rPr>
        <w:t>на сайте электронной торговой площадки ПАО «</w:t>
      </w:r>
      <w:proofErr w:type="spellStart"/>
      <w:r w:rsidR="00433EB1" w:rsidRPr="001A686F">
        <w:rPr>
          <w:sz w:val="24"/>
          <w:szCs w:val="24"/>
        </w:rPr>
        <w:t>Россети</w:t>
      </w:r>
      <w:proofErr w:type="spellEnd"/>
      <w:r w:rsidR="00433EB1" w:rsidRPr="001A686F">
        <w:rPr>
          <w:sz w:val="24"/>
          <w:szCs w:val="24"/>
        </w:rPr>
        <w:t xml:space="preserve">» </w:t>
      </w:r>
      <w:hyperlink r:id="rId21" w:history="1">
        <w:r w:rsidR="00433EB1" w:rsidRPr="001A686F">
          <w:rPr>
            <w:rStyle w:val="a7"/>
            <w:sz w:val="24"/>
            <w:szCs w:val="24"/>
          </w:rPr>
          <w:t>www.b2b-mrsk.ru</w:t>
        </w:r>
      </w:hyperlink>
      <w:r w:rsidR="00433EB1" w:rsidRPr="001A686F">
        <w:rPr>
          <w:sz w:val="24"/>
          <w:szCs w:val="24"/>
        </w:rPr>
        <w:t xml:space="preserve"> (далее — ЭТП)</w:t>
      </w:r>
      <w:r w:rsidR="00702B2C" w:rsidRPr="001A686F">
        <w:rPr>
          <w:sz w:val="24"/>
          <w:szCs w:val="24"/>
        </w:rPr>
        <w:t xml:space="preserve">, </w:t>
      </w:r>
      <w:r w:rsidR="009A7733" w:rsidRPr="001A686F">
        <w:rPr>
          <w:iCs/>
          <w:sz w:val="24"/>
          <w:szCs w:val="24"/>
        </w:rPr>
        <w:t xml:space="preserve"> </w:t>
      </w:r>
      <w:r w:rsidRPr="001A686F">
        <w:rPr>
          <w:iCs/>
          <w:sz w:val="24"/>
          <w:szCs w:val="24"/>
        </w:rPr>
        <w:t>приг</w:t>
      </w:r>
      <w:r w:rsidRPr="001A686F">
        <w:rPr>
          <w:sz w:val="24"/>
          <w:szCs w:val="24"/>
        </w:rPr>
        <w:t>ласило юридических лиц</w:t>
      </w:r>
      <w:r w:rsidR="005B75A6" w:rsidRPr="001A686F">
        <w:rPr>
          <w:sz w:val="24"/>
          <w:szCs w:val="24"/>
        </w:rPr>
        <w:t xml:space="preserve"> и физических лиц (в т.</w:t>
      </w:r>
      <w:r w:rsidR="003129D4" w:rsidRPr="001A686F">
        <w:rPr>
          <w:sz w:val="24"/>
          <w:szCs w:val="24"/>
        </w:rPr>
        <w:t xml:space="preserve"> </w:t>
      </w:r>
      <w:r w:rsidR="005B75A6" w:rsidRPr="001A686F">
        <w:rPr>
          <w:sz w:val="24"/>
          <w:szCs w:val="24"/>
        </w:rPr>
        <w:t>ч</w:t>
      </w:r>
      <w:proofErr w:type="gramEnd"/>
      <w:r w:rsidR="005B75A6" w:rsidRPr="001A686F">
        <w:rPr>
          <w:sz w:val="24"/>
          <w:szCs w:val="24"/>
        </w:rPr>
        <w:t xml:space="preserve">. </w:t>
      </w:r>
      <w:proofErr w:type="gramStart"/>
      <w:r w:rsidR="005B75A6" w:rsidRPr="001A686F">
        <w:rPr>
          <w:sz w:val="24"/>
          <w:szCs w:val="24"/>
        </w:rPr>
        <w:t>индивидуальных предпринимателей</w:t>
      </w:r>
      <w:r w:rsidR="005B75A6" w:rsidRPr="00333736">
        <w:rPr>
          <w:sz w:val="24"/>
          <w:szCs w:val="24"/>
        </w:rPr>
        <w:t>)</w:t>
      </w:r>
      <w:r w:rsidR="009D7F01" w:rsidRPr="00333736">
        <w:rPr>
          <w:sz w:val="24"/>
          <w:szCs w:val="24"/>
        </w:rPr>
        <w:t xml:space="preserve"> </w:t>
      </w:r>
      <w:r w:rsidR="00E161AD" w:rsidRPr="00333736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333736">
        <w:rPr>
          <w:sz w:val="24"/>
          <w:szCs w:val="24"/>
        </w:rPr>
        <w:t>(далее</w:t>
      </w:r>
      <w:r w:rsidR="00D15381" w:rsidRPr="001A686F">
        <w:rPr>
          <w:sz w:val="24"/>
          <w:szCs w:val="24"/>
        </w:rPr>
        <w:t xml:space="preserve"> – Участники) </w:t>
      </w:r>
      <w:r w:rsidR="004B5EB3" w:rsidRPr="001A686F">
        <w:rPr>
          <w:sz w:val="24"/>
          <w:szCs w:val="24"/>
        </w:rPr>
        <w:t>к участию в процедуре О</w:t>
      </w:r>
      <w:r w:rsidRPr="001A686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A686F">
        <w:rPr>
          <w:sz w:val="24"/>
          <w:szCs w:val="24"/>
        </w:rPr>
        <w:t xml:space="preserve">на право заключения </w:t>
      </w:r>
      <w:r w:rsidR="001A686F" w:rsidRPr="001A686F">
        <w:rPr>
          <w:sz w:val="24"/>
          <w:szCs w:val="24"/>
        </w:rPr>
        <w:t>Договора на поставку робота-тре</w:t>
      </w:r>
      <w:r w:rsidR="001A686F">
        <w:rPr>
          <w:sz w:val="24"/>
          <w:szCs w:val="24"/>
        </w:rPr>
        <w:t xml:space="preserve">нажера </w:t>
      </w:r>
      <w:r w:rsidR="001A686F" w:rsidRPr="001A686F">
        <w:rPr>
          <w:sz w:val="24"/>
          <w:szCs w:val="24"/>
        </w:rPr>
        <w:t>для</w:t>
      </w:r>
      <w:proofErr w:type="gramEnd"/>
      <w:r w:rsidR="001A686F" w:rsidRPr="001A686F">
        <w:rPr>
          <w:sz w:val="24"/>
          <w:szCs w:val="24"/>
        </w:rPr>
        <w:t xml:space="preserve"> нужд ПАО «МРСК Центра» (филиала «Смоленскэнерго»)</w:t>
      </w:r>
      <w:r w:rsidR="00862664" w:rsidRPr="001A686F">
        <w:rPr>
          <w:sz w:val="24"/>
          <w:szCs w:val="24"/>
        </w:rPr>
        <w:t xml:space="preserve">, расположенного по адресу: РФ, 214019, г. Смоленск, ул. </w:t>
      </w:r>
      <w:proofErr w:type="spellStart"/>
      <w:r w:rsidR="00862664" w:rsidRPr="001A686F">
        <w:rPr>
          <w:sz w:val="24"/>
          <w:szCs w:val="24"/>
        </w:rPr>
        <w:t>Тенишевой</w:t>
      </w:r>
      <w:proofErr w:type="spellEnd"/>
      <w:r w:rsidR="00862664" w:rsidRPr="001A686F">
        <w:rPr>
          <w:sz w:val="24"/>
          <w:szCs w:val="24"/>
        </w:rPr>
        <w:t>, д. 3</w:t>
      </w:r>
      <w:r w:rsidR="001A686F" w:rsidRPr="001A686F">
        <w:rPr>
          <w:sz w:val="24"/>
          <w:szCs w:val="24"/>
        </w:rPr>
        <w:t>3</w:t>
      </w:r>
      <w:r w:rsidRPr="001A686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33EB1" w:rsidRDefault="00433EB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33EB1">
        <w:rPr>
          <w:sz w:val="24"/>
          <w:szCs w:val="24"/>
        </w:rPr>
        <w:t>Настоящий Запрос предложений проводится без использования функционала ЭТП.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1A686F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A686F">
        <w:rPr>
          <w:sz w:val="24"/>
          <w:szCs w:val="24"/>
        </w:rPr>
        <w:t>Предмет З</w:t>
      </w:r>
      <w:r w:rsidR="00717F60" w:rsidRPr="001A686F">
        <w:rPr>
          <w:sz w:val="24"/>
          <w:szCs w:val="24"/>
        </w:rPr>
        <w:t>апроса предложений</w:t>
      </w:r>
      <w:r w:rsidR="00702B2C" w:rsidRPr="001A686F">
        <w:rPr>
          <w:sz w:val="24"/>
          <w:szCs w:val="24"/>
        </w:rPr>
        <w:t>:</w:t>
      </w:r>
      <w:bookmarkEnd w:id="16"/>
    </w:p>
    <w:p w:rsidR="00A40714" w:rsidRPr="001A686F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A686F">
        <w:rPr>
          <w:b/>
          <w:sz w:val="24"/>
          <w:szCs w:val="24"/>
          <w:u w:val="single"/>
        </w:rPr>
        <w:t>Лот №1:</w:t>
      </w:r>
      <w:r w:rsidR="00717F60" w:rsidRPr="001A686F">
        <w:rPr>
          <w:sz w:val="24"/>
          <w:szCs w:val="24"/>
        </w:rPr>
        <w:t xml:space="preserve"> право заключения </w:t>
      </w:r>
      <w:bookmarkEnd w:id="17"/>
      <w:r w:rsidR="001A686F" w:rsidRPr="001A686F">
        <w:rPr>
          <w:sz w:val="24"/>
          <w:szCs w:val="24"/>
        </w:rPr>
        <w:t>Договора на поставку робота-тренажера  для нужд ПАО «МРСК Центра» (филиала «Смоленскэнерго»).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A686F">
        <w:rPr>
          <w:sz w:val="24"/>
          <w:szCs w:val="24"/>
        </w:rPr>
        <w:t xml:space="preserve">Количество лотов: </w:t>
      </w:r>
      <w:r w:rsidRPr="001A686F">
        <w:rPr>
          <w:b/>
          <w:sz w:val="24"/>
          <w:szCs w:val="24"/>
        </w:rPr>
        <w:t>1 (один)</w:t>
      </w:r>
      <w:r w:rsidRPr="001A686F">
        <w:rPr>
          <w:sz w:val="24"/>
          <w:szCs w:val="24"/>
        </w:rPr>
        <w:t>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оборудования, закупаемого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333736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33736">
        <w:rPr>
          <w:sz w:val="24"/>
          <w:szCs w:val="24"/>
        </w:rPr>
        <w:t>Частичное выполнение</w:t>
      </w:r>
      <w:r w:rsidR="002946EF" w:rsidRPr="00333736">
        <w:rPr>
          <w:sz w:val="24"/>
          <w:szCs w:val="24"/>
        </w:rPr>
        <w:t xml:space="preserve"> </w:t>
      </w:r>
      <w:r w:rsidR="004D17BD" w:rsidRPr="00333736">
        <w:rPr>
          <w:sz w:val="24"/>
          <w:szCs w:val="24"/>
        </w:rPr>
        <w:t xml:space="preserve">поставок, </w:t>
      </w:r>
      <w:r w:rsidR="00AD3EBC" w:rsidRPr="00333736">
        <w:rPr>
          <w:sz w:val="24"/>
          <w:szCs w:val="24"/>
        </w:rPr>
        <w:t>работ (услуг)</w:t>
      </w:r>
      <w:r w:rsidRPr="00333736">
        <w:rPr>
          <w:sz w:val="24"/>
          <w:szCs w:val="24"/>
        </w:rPr>
        <w:t xml:space="preserve"> не допускается.</w:t>
      </w:r>
    </w:p>
    <w:p w:rsidR="00717F60" w:rsidRPr="00333736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33736">
        <w:rPr>
          <w:sz w:val="24"/>
          <w:szCs w:val="24"/>
        </w:rPr>
        <w:t>Сроки</w:t>
      </w:r>
      <w:r w:rsidR="00717F60" w:rsidRPr="00333736">
        <w:rPr>
          <w:sz w:val="24"/>
          <w:szCs w:val="24"/>
        </w:rPr>
        <w:t xml:space="preserve"> </w:t>
      </w:r>
      <w:r w:rsidR="002946EF" w:rsidRPr="00333736">
        <w:rPr>
          <w:sz w:val="24"/>
          <w:szCs w:val="24"/>
        </w:rPr>
        <w:t xml:space="preserve">выполнения </w:t>
      </w:r>
      <w:r w:rsidR="00702B2C" w:rsidRPr="00333736">
        <w:rPr>
          <w:sz w:val="24"/>
          <w:szCs w:val="24"/>
        </w:rPr>
        <w:t>поставок</w:t>
      </w:r>
      <w:r w:rsidR="00717F60" w:rsidRPr="00333736">
        <w:rPr>
          <w:sz w:val="24"/>
          <w:szCs w:val="24"/>
        </w:rPr>
        <w:t xml:space="preserve">: </w:t>
      </w:r>
      <w:r w:rsidR="001A686F" w:rsidRPr="00333736">
        <w:rPr>
          <w:b/>
          <w:sz w:val="24"/>
          <w:szCs w:val="24"/>
        </w:rPr>
        <w:t>от 30 до 60 календарных дней с момента заключения договора</w:t>
      </w:r>
      <w:r w:rsidR="00717F60" w:rsidRPr="00333736">
        <w:rPr>
          <w:sz w:val="24"/>
          <w:szCs w:val="24"/>
        </w:rPr>
        <w:t>.</w:t>
      </w:r>
      <w:bookmarkEnd w:id="19"/>
    </w:p>
    <w:p w:rsidR="008D2928" w:rsidRPr="00333736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33736">
        <w:rPr>
          <w:sz w:val="24"/>
          <w:szCs w:val="24"/>
        </w:rPr>
        <w:t xml:space="preserve">Отгрузочные реквизиты/базис поставки: </w:t>
      </w:r>
      <w:r w:rsidR="008D2928" w:rsidRPr="00333736">
        <w:rPr>
          <w:sz w:val="24"/>
          <w:szCs w:val="24"/>
        </w:rPr>
        <w:t>на условиях DDP (Согласно ИНКОТЕРМС 2000) по ад</w:t>
      </w:r>
      <w:r w:rsidR="001A686F" w:rsidRPr="00333736">
        <w:rPr>
          <w:sz w:val="24"/>
          <w:szCs w:val="24"/>
        </w:rPr>
        <w:t>ресу</w:t>
      </w:r>
      <w:r w:rsidR="008D2928" w:rsidRPr="00333736">
        <w:rPr>
          <w:sz w:val="24"/>
          <w:szCs w:val="24"/>
        </w:rPr>
        <w:t>:</w:t>
      </w:r>
      <w:bookmarkEnd w:id="20"/>
      <w:r w:rsidR="003B7ACF" w:rsidRPr="00333736">
        <w:rPr>
          <w:sz w:val="24"/>
          <w:szCs w:val="24"/>
        </w:rPr>
        <w:t xml:space="preserve"> </w:t>
      </w:r>
    </w:p>
    <w:p w:rsidR="008D2928" w:rsidRPr="00333736" w:rsidRDefault="001A686F" w:rsidP="00CB550A">
      <w:pPr>
        <w:pStyle w:val="afffffff2"/>
        <w:keepNext/>
        <w:numPr>
          <w:ilvl w:val="0"/>
          <w:numId w:val="81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333736">
        <w:rPr>
          <w:rFonts w:ascii="Times New Roman" w:hAnsi="Times New Roman" w:cs="Times New Roman"/>
          <w:snapToGrid/>
          <w:sz w:val="24"/>
          <w:szCs w:val="24"/>
        </w:rPr>
        <w:t xml:space="preserve"> </w:t>
      </w:r>
      <w:r w:rsidRPr="00333736">
        <w:rPr>
          <w:rFonts w:ascii="Times New Roman" w:hAnsi="Times New Roman"/>
          <w:bCs/>
          <w:sz w:val="24"/>
          <w:szCs w:val="24"/>
        </w:rPr>
        <w:t xml:space="preserve"> 214020, г. Смоленск, ул. Попова, д.7</w:t>
      </w:r>
    </w:p>
    <w:p w:rsidR="00717F60" w:rsidRPr="00333736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33736">
        <w:rPr>
          <w:iCs/>
          <w:sz w:val="24"/>
          <w:szCs w:val="24"/>
        </w:rPr>
        <w:t>Форма и порядок оплаты: безналичный расчет</w:t>
      </w:r>
      <w:r w:rsidR="00B93978" w:rsidRPr="00333736">
        <w:rPr>
          <w:iCs/>
          <w:sz w:val="24"/>
          <w:szCs w:val="24"/>
        </w:rPr>
        <w:t>, в течение 30 (тридцати) календарны</w:t>
      </w:r>
      <w:r w:rsidRPr="00333736">
        <w:rPr>
          <w:iCs/>
          <w:sz w:val="24"/>
          <w:szCs w:val="24"/>
        </w:rPr>
        <w:t>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24B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24B8">
        <w:rPr>
          <w:iCs/>
          <w:sz w:val="24"/>
          <w:szCs w:val="24"/>
        </w:rPr>
      </w:r>
      <w:r w:rsidR="00B724B8">
        <w:rPr>
          <w:iCs/>
          <w:sz w:val="24"/>
          <w:szCs w:val="24"/>
        </w:rPr>
        <w:fldChar w:fldCharType="separate"/>
      </w:r>
      <w:r w:rsidR="00E2373E">
        <w:rPr>
          <w:iCs/>
          <w:sz w:val="24"/>
          <w:szCs w:val="24"/>
        </w:rPr>
        <w:t>3</w:t>
      </w:r>
      <w:r w:rsidR="00B724B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B724B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A686F">
        <w:fldChar w:fldCharType="begin"/>
      </w:r>
      <w:r w:rsidR="001A686F">
        <w:instrText xml:space="preserve"> REF _Ref305973574 \r \h  \* MERGEFORMAT </w:instrText>
      </w:r>
      <w:r w:rsidR="001A686F">
        <w:fldChar w:fldCharType="separate"/>
      </w:r>
      <w:r w:rsidR="00E2373E">
        <w:t>2</w:t>
      </w:r>
      <w:r w:rsidR="001A686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24B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24B8">
        <w:rPr>
          <w:iCs/>
          <w:sz w:val="24"/>
          <w:szCs w:val="24"/>
        </w:rPr>
      </w:r>
      <w:r w:rsidR="00B724B8">
        <w:rPr>
          <w:iCs/>
          <w:sz w:val="24"/>
          <w:szCs w:val="24"/>
        </w:rPr>
        <w:fldChar w:fldCharType="separate"/>
      </w:r>
      <w:r w:rsidR="00E2373E">
        <w:rPr>
          <w:iCs/>
          <w:sz w:val="24"/>
          <w:szCs w:val="24"/>
        </w:rPr>
        <w:t>5</w:t>
      </w:r>
      <w:r w:rsidR="00B724B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случае, если сроки поставки продукции, отгрузочные реквизиты/базис поставки, форма и порядок оплаты</w:t>
      </w:r>
      <w:r w:rsidRPr="00F0047B">
        <w:rPr>
          <w:sz w:val="24"/>
          <w:szCs w:val="24"/>
        </w:rPr>
        <w:t xml:space="preserve">, указанные в п.п. </w:t>
      </w:r>
      <w:r w:rsidR="001A686F">
        <w:fldChar w:fldCharType="begin"/>
      </w:r>
      <w:r w:rsidR="001A686F">
        <w:instrText xml:space="preserve"> REF _Ref440270637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1.1.5</w:t>
      </w:r>
      <w:r w:rsidR="001A686F">
        <w:fldChar w:fldCharType="end"/>
      </w:r>
      <w:r w:rsidRPr="00F0047B">
        <w:rPr>
          <w:sz w:val="24"/>
          <w:szCs w:val="24"/>
        </w:rPr>
        <w:t xml:space="preserve">, </w:t>
      </w:r>
      <w:r w:rsidR="001A686F">
        <w:fldChar w:fldCharType="begin"/>
      </w:r>
      <w:r w:rsidR="001A686F">
        <w:instrText xml:space="preserve"> REF _Ref440270651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1.1.6</w:t>
      </w:r>
      <w:r w:rsidR="001A686F">
        <w:fldChar w:fldCharType="end"/>
      </w:r>
      <w:r w:rsidRPr="00F0047B">
        <w:rPr>
          <w:sz w:val="24"/>
          <w:szCs w:val="24"/>
        </w:rPr>
        <w:t xml:space="preserve">, </w:t>
      </w:r>
      <w:r w:rsidR="001A686F">
        <w:fldChar w:fldCharType="begin"/>
      </w:r>
      <w:r w:rsidR="001A686F">
        <w:instrText xml:space="preserve"> REF _Ref440270663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1.1.7</w:t>
      </w:r>
      <w:r w:rsidR="001A686F">
        <w:fldChar w:fldCharType="end"/>
      </w:r>
      <w:r w:rsidRPr="00F0047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F0047B">
        <w:rPr>
          <w:sz w:val="24"/>
          <w:szCs w:val="24"/>
        </w:rPr>
        <w:t>о</w:t>
      </w:r>
      <w:proofErr w:type="gramStart"/>
      <w:r w:rsidR="00A154B7" w:rsidRPr="00F0047B">
        <w:rPr>
          <w:sz w:val="24"/>
          <w:szCs w:val="24"/>
        </w:rPr>
        <w:t>м(</w:t>
      </w:r>
      <w:proofErr w:type="gramEnd"/>
      <w:r w:rsidRPr="00F0047B">
        <w:rPr>
          <w:sz w:val="24"/>
          <w:szCs w:val="24"/>
        </w:rPr>
        <w:t>их</w:t>
      </w:r>
      <w:r w:rsidR="00A154B7" w:rsidRPr="00F0047B">
        <w:rPr>
          <w:sz w:val="24"/>
          <w:szCs w:val="24"/>
        </w:rPr>
        <w:t>)</w:t>
      </w:r>
      <w:r w:rsidRPr="00F0047B">
        <w:rPr>
          <w:sz w:val="24"/>
          <w:szCs w:val="24"/>
        </w:rPr>
        <w:t xml:space="preserve"> задани</w:t>
      </w:r>
      <w:r w:rsidR="00A154B7" w:rsidRPr="00F0047B">
        <w:rPr>
          <w:sz w:val="24"/>
          <w:szCs w:val="24"/>
        </w:rPr>
        <w:t>и(</w:t>
      </w:r>
      <w:proofErr w:type="spellStart"/>
      <w:r w:rsidRPr="00F0047B">
        <w:rPr>
          <w:sz w:val="24"/>
          <w:szCs w:val="24"/>
        </w:rPr>
        <w:t>ях</w:t>
      </w:r>
      <w:proofErr w:type="spellEnd"/>
      <w:r w:rsidR="00A154B7" w:rsidRPr="00F0047B">
        <w:rPr>
          <w:sz w:val="24"/>
          <w:szCs w:val="24"/>
        </w:rPr>
        <w:t>)</w:t>
      </w:r>
      <w:r w:rsidRPr="00F0047B">
        <w:rPr>
          <w:sz w:val="24"/>
          <w:szCs w:val="24"/>
        </w:rPr>
        <w:t xml:space="preserve">) </w:t>
      </w:r>
      <w:r w:rsidR="00F0047B" w:rsidRPr="00F0047B">
        <w:rPr>
          <w:sz w:val="24"/>
          <w:szCs w:val="24"/>
        </w:rPr>
        <w:t>и/или в Приложении №2 (проекте Договора)</w:t>
      </w:r>
      <w:r w:rsidR="00F0047B" w:rsidRPr="00F0047B">
        <w:rPr>
          <w:bCs w:val="0"/>
          <w:iCs/>
          <w:szCs w:val="24"/>
        </w:rPr>
        <w:t xml:space="preserve"> </w:t>
      </w:r>
      <w:r w:rsidRPr="00F0047B">
        <w:rPr>
          <w:sz w:val="24"/>
          <w:szCs w:val="24"/>
        </w:rPr>
        <w:t>к настоящей</w:t>
      </w:r>
      <w:r w:rsidRPr="003803A7">
        <w:rPr>
          <w:sz w:val="24"/>
          <w:szCs w:val="24"/>
        </w:rPr>
        <w:t xml:space="preserve"> Документации, Участники при подготовке Заявок должны руководствоваться условиями, указанными</w:t>
      </w:r>
      <w:r w:rsidRPr="0022360B">
        <w:rPr>
          <w:sz w:val="24"/>
          <w:szCs w:val="24"/>
        </w:rPr>
        <w:t xml:space="preserve"> в п.п. </w:t>
      </w:r>
      <w:r w:rsidR="00B724B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1.1.5</w:t>
      </w:r>
      <w:r w:rsidR="00B724B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B724B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1.1.6</w:t>
      </w:r>
      <w:r w:rsidR="00B724B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B724B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1.1.7</w:t>
      </w:r>
      <w:r w:rsidR="00B724B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</w:t>
      </w:r>
      <w:proofErr w:type="gramStart"/>
      <w:r w:rsidRPr="0022360B">
        <w:rPr>
          <w:sz w:val="24"/>
          <w:szCs w:val="24"/>
        </w:rPr>
        <w:t>составе</w:t>
      </w:r>
      <w:proofErr w:type="gramEnd"/>
      <w:r w:rsidRPr="0022360B">
        <w:rPr>
          <w:sz w:val="24"/>
          <w:szCs w:val="24"/>
        </w:rPr>
        <w:t xml:space="preserve"> своей Заявки конкретные условия оплаты, не хуже условий указанных в п. </w:t>
      </w:r>
      <w:r w:rsidR="00B724B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1.1.7</w:t>
      </w:r>
      <w:r w:rsidR="00B724B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7292426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_Ref305973033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3.2</w:t>
      </w:r>
      <w:r w:rsidR="001A686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7292427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433EB1" w:rsidRDefault="00433EB1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>Настоящий Запрос предложений проводится без использования функционала ЭТП.</w:t>
      </w:r>
      <w:r w:rsidR="00717F60" w:rsidRPr="00433EB1">
        <w:rPr>
          <w:sz w:val="24"/>
          <w:szCs w:val="24"/>
        </w:rPr>
        <w:t xml:space="preserve"> 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7292428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A686F">
        <w:fldChar w:fldCharType="begin"/>
      </w:r>
      <w:r w:rsidR="001A686F">
        <w:instrText xml:space="preserve"> REF _Ref191386164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 xml:space="preserve"> 1.4.1 </w:t>
      </w:r>
      <w:r w:rsidR="001A686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A686F">
        <w:fldChar w:fldCharType="begin"/>
      </w:r>
      <w:r w:rsidR="001A686F">
        <w:instrText xml:space="preserve"> REF _Ref306978606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 xml:space="preserve"> 1.4.2 </w:t>
      </w:r>
      <w:r w:rsidR="001A686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7292429"/>
      <w:bookmarkEnd w:id="39"/>
      <w:r w:rsidRPr="00E71A48">
        <w:lastRenderedPageBreak/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650437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650437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_Ref306114966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3.3.11</w:t>
      </w:r>
      <w:r w:rsidR="001A686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433EB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соответствии с </w:t>
      </w:r>
      <w:r w:rsidR="004B5EB3" w:rsidRPr="00433EB1">
        <w:rPr>
          <w:sz w:val="24"/>
          <w:szCs w:val="24"/>
        </w:rPr>
        <w:t>Извещени</w:t>
      </w:r>
      <w:r w:rsidRPr="00433EB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433EB1">
        <w:rPr>
          <w:sz w:val="24"/>
          <w:szCs w:val="24"/>
        </w:rPr>
        <w:t>З</w:t>
      </w:r>
      <w:r w:rsidRPr="00433EB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433EB1">
        <w:rPr>
          <w:sz w:val="24"/>
          <w:szCs w:val="24"/>
        </w:rPr>
        <w:t>Участник</w:t>
      </w:r>
      <w:r w:rsidRPr="00433EB1">
        <w:rPr>
          <w:sz w:val="24"/>
          <w:szCs w:val="24"/>
        </w:rPr>
        <w:t xml:space="preserve">ами запроса предложений. </w:t>
      </w:r>
    </w:p>
    <w:p w:rsidR="00433EB1" w:rsidRPr="00433EB1" w:rsidRDefault="00433EB1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33EB1">
        <w:rPr>
          <w:sz w:val="24"/>
          <w:szCs w:val="24"/>
        </w:rPr>
        <w:t xml:space="preserve">В </w:t>
      </w:r>
      <w:proofErr w:type="gramStart"/>
      <w:r w:rsidRPr="00433EB1">
        <w:rPr>
          <w:sz w:val="24"/>
          <w:szCs w:val="24"/>
        </w:rPr>
        <w:t>случае</w:t>
      </w:r>
      <w:proofErr w:type="gramEnd"/>
      <w:r w:rsidRPr="00433EB1">
        <w:rPr>
          <w:sz w:val="24"/>
          <w:szCs w:val="24"/>
        </w:rPr>
        <w:t xml:space="preserve"> отказа от проведения  процедуры запроса предложений соответствующее уведомление размещается Организатором </w:t>
      </w:r>
      <w:r w:rsidRPr="00433EB1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433EB1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433EB1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433EB1">
        <w:rPr>
          <w:iCs/>
          <w:sz w:val="24"/>
          <w:szCs w:val="24"/>
        </w:rPr>
        <w:t>Извещение</w:t>
      </w:r>
      <w:r w:rsidRPr="00433EB1">
        <w:rPr>
          <w:sz w:val="24"/>
          <w:szCs w:val="24"/>
        </w:rPr>
        <w:t xml:space="preserve"> о проведении открытого </w:t>
      </w:r>
      <w:r w:rsidRPr="00433EB1">
        <w:rPr>
          <w:iCs/>
          <w:sz w:val="24"/>
          <w:szCs w:val="24"/>
        </w:rPr>
        <w:t xml:space="preserve">запроса предложений (подраздел </w:t>
      </w:r>
      <w:r w:rsidR="001A686F">
        <w:fldChar w:fldCharType="begin"/>
      </w:r>
      <w:r w:rsidR="001A686F">
        <w:instrText xml:space="preserve"> REF _Ref191386085 \r \h  \* MERGEFORMAT </w:instrText>
      </w:r>
      <w:r w:rsidR="001A686F">
        <w:fldChar w:fldCharType="separate"/>
      </w:r>
      <w:r w:rsidR="00E2373E" w:rsidRPr="00E2373E">
        <w:rPr>
          <w:iCs/>
          <w:sz w:val="24"/>
          <w:szCs w:val="24"/>
        </w:rPr>
        <w:t>1.1.1</w:t>
      </w:r>
      <w:r w:rsidR="001A686F">
        <w:fldChar w:fldCharType="end"/>
      </w:r>
      <w:r w:rsidRPr="00433EB1">
        <w:rPr>
          <w:iCs/>
          <w:sz w:val="24"/>
          <w:szCs w:val="24"/>
        </w:rPr>
        <w:t>)</w:t>
      </w:r>
      <w:r w:rsidRPr="00433EB1">
        <w:rPr>
          <w:sz w:val="24"/>
          <w:szCs w:val="24"/>
        </w:rPr>
        <w:t>.</w:t>
      </w:r>
    </w:p>
    <w:p w:rsidR="002D4BC6" w:rsidRPr="00433EB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7292430"/>
      <w:bookmarkStart w:id="52" w:name="_Ref306144164"/>
      <w:r w:rsidRPr="00433EB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1240"/>
      <w:bookmarkStart w:id="58" w:name="_Toc447292431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B724B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24B8">
        <w:rPr>
          <w:b w:val="0"/>
        </w:rPr>
      </w:r>
      <w:r w:rsidR="00B724B8">
        <w:rPr>
          <w:b w:val="0"/>
        </w:rPr>
        <w:fldChar w:fldCharType="separate"/>
      </w:r>
      <w:r w:rsidR="00E2373E">
        <w:rPr>
          <w:b w:val="0"/>
        </w:rPr>
        <w:t>1.1.4</w:t>
      </w:r>
      <w:r w:rsidR="00B724B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59" w:name="_Toc440357070"/>
      <w:bookmarkStart w:id="60" w:name="_Toc440359625"/>
      <w:bookmarkStart w:id="61" w:name="_Toc440632088"/>
      <w:bookmarkStart w:id="62" w:name="_Toc440875909"/>
      <w:bookmarkStart w:id="63" w:name="_Toc441131241"/>
      <w:bookmarkStart w:id="64" w:name="_Toc447292432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1A686F">
        <w:fldChar w:fldCharType="begin"/>
      </w:r>
      <w:r w:rsidR="001A686F">
        <w:instrText xml:space="preserve"> REF _Ref305973147 \r \h  \* MERGEFORMAT </w:instrText>
      </w:r>
      <w:r w:rsidR="001A686F">
        <w:fldChar w:fldCharType="separate"/>
      </w:r>
      <w:r w:rsidR="00E2373E" w:rsidRPr="00E2373E">
        <w:rPr>
          <w:b w:val="0"/>
          <w:szCs w:val="24"/>
        </w:rPr>
        <w:t>3.3</w:t>
      </w:r>
      <w:r w:rsidR="001A686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59"/>
      <w:bookmarkEnd w:id="60"/>
      <w:bookmarkEnd w:id="61"/>
      <w:bookmarkEnd w:id="62"/>
      <w:bookmarkEnd w:id="63"/>
      <w:bookmarkEnd w:id="64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5" w:name="_Toc440357071"/>
      <w:bookmarkStart w:id="66" w:name="_Toc440359626"/>
      <w:bookmarkStart w:id="67" w:name="_Toc440632089"/>
      <w:bookmarkStart w:id="68" w:name="_Toc440875910"/>
      <w:bookmarkStart w:id="69" w:name="_Toc441131242"/>
      <w:bookmarkStart w:id="70" w:name="_Toc447292433"/>
      <w:r w:rsidRPr="002D4BC6">
        <w:rPr>
          <w:b w:val="0"/>
          <w:szCs w:val="24"/>
        </w:rPr>
        <w:t xml:space="preserve">Письмо о подаче оферты (подраздел </w:t>
      </w:r>
      <w:r w:rsidR="001A686F">
        <w:fldChar w:fldCharType="begin"/>
      </w:r>
      <w:r w:rsidR="001A686F">
        <w:instrText xml:space="preserve"> REF _Ref55336310 \r \h  \* MERGEFORMAT </w:instrText>
      </w:r>
      <w:r w:rsidR="001A686F">
        <w:fldChar w:fldCharType="separate"/>
      </w:r>
      <w:r w:rsidR="00E2373E" w:rsidRPr="00E2373E">
        <w:rPr>
          <w:b w:val="0"/>
          <w:szCs w:val="24"/>
        </w:rPr>
        <w:t>5.1</w:t>
      </w:r>
      <w:r w:rsidR="001A686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5"/>
      <w:bookmarkEnd w:id="66"/>
      <w:bookmarkEnd w:id="67"/>
      <w:bookmarkEnd w:id="68"/>
      <w:bookmarkEnd w:id="69"/>
      <w:bookmarkEnd w:id="70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1" w:name="_Toc440357072"/>
      <w:bookmarkStart w:id="72" w:name="_Toc440359627"/>
      <w:bookmarkStart w:id="73" w:name="_Toc440632090"/>
      <w:bookmarkStart w:id="74" w:name="_Toc440875911"/>
      <w:bookmarkStart w:id="75" w:name="_Toc441131243"/>
      <w:bookmarkStart w:id="76" w:name="_Toc447292434"/>
      <w:r w:rsidRPr="002D4BC6">
        <w:rPr>
          <w:b w:val="0"/>
          <w:szCs w:val="24"/>
        </w:rPr>
        <w:t>Сводная таблица стоимости</w:t>
      </w:r>
      <w:r w:rsidR="00BA0806" w:rsidRPr="00BA0806">
        <w:rPr>
          <w:bCs w:val="0"/>
          <w:szCs w:val="24"/>
        </w:rPr>
        <w:t xml:space="preserve"> </w:t>
      </w:r>
      <w:r w:rsidR="00BA0806" w:rsidRPr="00BA0806">
        <w:rPr>
          <w:b w:val="0"/>
          <w:szCs w:val="24"/>
        </w:rPr>
        <w:t>поставок</w:t>
      </w:r>
      <w:r w:rsidRPr="002D4BC6">
        <w:rPr>
          <w:b w:val="0"/>
          <w:szCs w:val="24"/>
        </w:rPr>
        <w:t xml:space="preserve"> (подраздел </w:t>
      </w:r>
      <w:r w:rsidR="001A686F">
        <w:fldChar w:fldCharType="begin"/>
      </w:r>
      <w:r w:rsidR="001A686F">
        <w:instrText xml:space="preserve"> REF _Ref440284918 \r \h  \* MERGEFORMAT </w:instrText>
      </w:r>
      <w:r w:rsidR="001A686F">
        <w:fldChar w:fldCharType="separate"/>
      </w:r>
      <w:r w:rsidR="00E2373E" w:rsidRPr="00E2373E">
        <w:rPr>
          <w:b w:val="0"/>
          <w:szCs w:val="24"/>
        </w:rPr>
        <w:t>5.2</w:t>
      </w:r>
      <w:r w:rsidR="001A686F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1A686F">
        <w:fldChar w:fldCharType="begin"/>
      </w:r>
      <w:r w:rsidR="001A686F">
        <w:instrText xml:space="preserve"> REF _Ref86826666 \r \h  \* MERGEFORMAT </w:instrText>
      </w:r>
      <w:r w:rsidR="001A686F">
        <w:fldChar w:fldCharType="separate"/>
      </w:r>
      <w:r w:rsidR="00E2373E" w:rsidRPr="00E2373E">
        <w:rPr>
          <w:b w:val="0"/>
          <w:szCs w:val="24"/>
        </w:rPr>
        <w:t>5.3</w:t>
      </w:r>
      <w:r w:rsidR="001A686F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1A686F">
        <w:fldChar w:fldCharType="begin"/>
      </w:r>
      <w:r w:rsidR="001A686F">
        <w:instrText xml:space="preserve"> REF _Ref440284947 \r \h  \* MERGEFORMAT </w:instrText>
      </w:r>
      <w:r w:rsidR="001A686F">
        <w:fldChar w:fldCharType="separate"/>
      </w:r>
      <w:r w:rsidR="00E2373E" w:rsidRPr="00E2373E">
        <w:rPr>
          <w:b w:val="0"/>
          <w:szCs w:val="24"/>
        </w:rPr>
        <w:t>5.4</w:t>
      </w:r>
      <w:r w:rsidR="001A686F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1A686F">
        <w:fldChar w:fldCharType="begin"/>
      </w:r>
      <w:r w:rsidR="001A686F">
        <w:instrText xml:space="preserve"> REF _Ref93264992 \r \h  \* MERGEFORMAT </w:instrText>
      </w:r>
      <w:r w:rsidR="001A686F">
        <w:fldChar w:fldCharType="separate"/>
      </w:r>
      <w:r w:rsidR="00E2373E" w:rsidRPr="00E2373E">
        <w:rPr>
          <w:b w:val="0"/>
          <w:szCs w:val="24"/>
        </w:rPr>
        <w:t>5.5</w:t>
      </w:r>
      <w:r w:rsidR="001A686F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1"/>
      <w:bookmarkEnd w:id="72"/>
      <w:bookmarkEnd w:id="73"/>
      <w:bookmarkEnd w:id="74"/>
      <w:bookmarkEnd w:id="75"/>
      <w:bookmarkEnd w:id="76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77" w:name="_Toc440357073"/>
      <w:bookmarkStart w:id="78" w:name="_Toc440359628"/>
      <w:bookmarkStart w:id="79" w:name="_Toc440632091"/>
      <w:bookmarkStart w:id="80" w:name="_Toc440875912"/>
      <w:bookmarkStart w:id="81" w:name="_Toc441131244"/>
      <w:bookmarkStart w:id="82" w:name="_Toc447292435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B724B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24B8">
        <w:rPr>
          <w:b w:val="0"/>
          <w:szCs w:val="24"/>
        </w:rPr>
      </w:r>
      <w:r w:rsidR="00B724B8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3.3.14</w:t>
      </w:r>
      <w:r w:rsidR="00B724B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77"/>
      <w:bookmarkEnd w:id="78"/>
      <w:bookmarkEnd w:id="79"/>
      <w:bookmarkEnd w:id="80"/>
      <w:bookmarkEnd w:id="81"/>
      <w:bookmarkEnd w:id="82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3" w:name="_Toc440357074"/>
      <w:bookmarkStart w:id="84" w:name="_Toc440359629"/>
      <w:bookmarkStart w:id="85" w:name="_Toc440632092"/>
      <w:bookmarkStart w:id="86" w:name="_Toc440875913"/>
      <w:bookmarkStart w:id="87" w:name="_Toc441131245"/>
      <w:bookmarkStart w:id="88" w:name="_Toc447292436"/>
      <w:r w:rsidRPr="002D4BC6">
        <w:rPr>
          <w:b w:val="0"/>
          <w:szCs w:val="24"/>
        </w:rPr>
        <w:t xml:space="preserve">Оценка заявок (подраздел </w:t>
      </w:r>
      <w:r w:rsidR="00B724B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B724B8">
        <w:rPr>
          <w:b w:val="0"/>
          <w:szCs w:val="24"/>
        </w:rPr>
      </w:r>
      <w:r w:rsidR="00B724B8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3.5.1</w:t>
      </w:r>
      <w:r w:rsidR="00B724B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24B8">
        <w:rPr>
          <w:b w:val="0"/>
          <w:szCs w:val="24"/>
        </w:rPr>
        <w:fldChar w:fldCharType="begin"/>
      </w:r>
      <w:r w:rsidR="008F3E51">
        <w:rPr>
          <w:b w:val="0"/>
          <w:szCs w:val="24"/>
        </w:rPr>
        <w:instrText xml:space="preserve"> REF _Ref440880942 \r \h </w:instrText>
      </w:r>
      <w:r w:rsidR="00B724B8">
        <w:rPr>
          <w:b w:val="0"/>
          <w:szCs w:val="24"/>
        </w:rPr>
      </w:r>
      <w:r w:rsidR="00B724B8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3.8</w:t>
      </w:r>
      <w:r w:rsidR="00B724B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3"/>
      <w:bookmarkEnd w:id="84"/>
      <w:bookmarkEnd w:id="85"/>
      <w:bookmarkEnd w:id="86"/>
      <w:bookmarkEnd w:id="87"/>
      <w:bookmarkEnd w:id="88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89" w:name="_Проект_договора"/>
      <w:bookmarkStart w:id="90" w:name="_Ref305973574"/>
      <w:bookmarkStart w:id="91" w:name="_Ref440272931"/>
      <w:bookmarkStart w:id="92" w:name="_Ref440274025"/>
      <w:bookmarkStart w:id="93" w:name="_Ref440292752"/>
      <w:bookmarkStart w:id="94" w:name="_Toc447292437"/>
      <w:bookmarkEnd w:id="52"/>
      <w:bookmarkEnd w:id="89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0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1"/>
      <w:bookmarkEnd w:id="92"/>
      <w:bookmarkEnd w:id="93"/>
      <w:bookmarkEnd w:id="94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5" w:name="_Toc447292438"/>
      <w:r w:rsidRPr="006238AF">
        <w:t>Проект договора</w:t>
      </w:r>
      <w:bookmarkEnd w:id="95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96" w:name="_Toc439238031"/>
      <w:bookmarkStart w:id="97" w:name="_Toc439238153"/>
      <w:bookmarkStart w:id="98" w:name="_Toc439252705"/>
      <w:bookmarkStart w:id="99" w:name="_Toc439323563"/>
      <w:bookmarkStart w:id="100" w:name="_Toc439323679"/>
      <w:bookmarkStart w:id="101" w:name="_Toc440357077"/>
      <w:bookmarkStart w:id="102" w:name="_Toc440359632"/>
      <w:bookmarkStart w:id="103" w:name="_Toc440632095"/>
      <w:bookmarkStart w:id="104" w:name="_Toc440875916"/>
      <w:bookmarkStart w:id="105" w:name="_Toc441131248"/>
      <w:bookmarkStart w:id="106" w:name="_Toc447292439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07" w:name="_Toc439238032"/>
      <w:bookmarkStart w:id="108" w:name="_Toc439238154"/>
      <w:bookmarkStart w:id="109" w:name="_Toc439252706"/>
      <w:bookmarkStart w:id="110" w:name="_Toc439323564"/>
      <w:bookmarkStart w:id="111" w:name="_Toc439323680"/>
      <w:bookmarkStart w:id="112" w:name="_Toc440357078"/>
      <w:bookmarkStart w:id="113" w:name="_Toc440359633"/>
      <w:bookmarkStart w:id="114" w:name="_Toc440632096"/>
      <w:bookmarkStart w:id="115" w:name="_Toc440875917"/>
      <w:bookmarkStart w:id="116" w:name="_Toc441131249"/>
      <w:bookmarkStart w:id="117" w:name="_Toc447292440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B724B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B724B8">
        <w:rPr>
          <w:b w:val="0"/>
        </w:rPr>
      </w:r>
      <w:r w:rsidR="00B724B8">
        <w:rPr>
          <w:b w:val="0"/>
        </w:rPr>
        <w:fldChar w:fldCharType="separate"/>
      </w:r>
      <w:r w:rsidR="00E2373E">
        <w:rPr>
          <w:b w:val="0"/>
        </w:rPr>
        <w:t>5.5</w:t>
      </w:r>
      <w:r w:rsidR="00B724B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033"/>
      <w:bookmarkStart w:id="119" w:name="_Toc439238155"/>
      <w:bookmarkStart w:id="120" w:name="_Toc439252707"/>
      <w:bookmarkStart w:id="121" w:name="_Toc439323565"/>
      <w:bookmarkStart w:id="122" w:name="_Toc439323681"/>
      <w:bookmarkStart w:id="123" w:name="_Toc440357079"/>
      <w:bookmarkStart w:id="124" w:name="_Toc440359634"/>
      <w:bookmarkStart w:id="125" w:name="_Toc440632097"/>
      <w:bookmarkStart w:id="126" w:name="_Toc440875918"/>
      <w:bookmarkStart w:id="127" w:name="_Toc441131250"/>
      <w:bookmarkStart w:id="128" w:name="_Toc447292441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9" w:name="_Toc447292442"/>
      <w:r w:rsidRPr="003303E9">
        <w:rPr>
          <w:bCs w:val="0"/>
        </w:rPr>
        <w:t>Антикоррупционная оговорка, включаемая в проект договора</w:t>
      </w:r>
      <w:bookmarkEnd w:id="12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0" w:name="_Toc439238157"/>
      <w:bookmarkStart w:id="131" w:name="_Toc439252709"/>
      <w:bookmarkStart w:id="132" w:name="_Toc439323567"/>
      <w:bookmarkStart w:id="133" w:name="_Toc439323683"/>
      <w:bookmarkStart w:id="134" w:name="_Toc440357081"/>
      <w:bookmarkStart w:id="135" w:name="_Toc440359636"/>
      <w:bookmarkStart w:id="136" w:name="_Toc440632099"/>
      <w:bookmarkStart w:id="137" w:name="_Toc440875920"/>
      <w:bookmarkStart w:id="138" w:name="_Toc441131252"/>
      <w:bookmarkStart w:id="139" w:name="_Toc447292443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24B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24B8">
        <w:rPr>
          <w:b w:val="0"/>
        </w:rPr>
      </w:r>
      <w:r w:rsidR="00B724B8">
        <w:rPr>
          <w:b w:val="0"/>
        </w:rPr>
        <w:fldChar w:fldCharType="separate"/>
      </w:r>
      <w:r w:rsidR="00E2373E">
        <w:rPr>
          <w:b w:val="0"/>
        </w:rPr>
        <w:t>2.2.3</w:t>
      </w:r>
      <w:r w:rsidR="00B724B8">
        <w:rPr>
          <w:b w:val="0"/>
        </w:rPr>
        <w:fldChar w:fldCharType="end"/>
      </w:r>
      <w:r w:rsidRPr="003303E9">
        <w:rPr>
          <w:b w:val="0"/>
        </w:rPr>
        <w:t>).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8"/>
      <w:bookmarkStart w:id="141" w:name="_Toc439252710"/>
      <w:bookmarkStart w:id="142" w:name="_Toc439323568"/>
      <w:bookmarkStart w:id="143" w:name="_Toc439323684"/>
      <w:bookmarkStart w:id="144" w:name="_Toc440357082"/>
      <w:bookmarkStart w:id="145" w:name="_Toc440359637"/>
      <w:bookmarkStart w:id="146" w:name="_Toc440632100"/>
      <w:bookmarkStart w:id="147" w:name="_Toc440875921"/>
      <w:bookmarkStart w:id="148" w:name="_Toc441131253"/>
      <w:bookmarkStart w:id="149" w:name="_Toc447292444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9"/>
      <w:bookmarkStart w:id="151" w:name="_Toc439252711"/>
      <w:bookmarkStart w:id="152" w:name="_Toc439323569"/>
      <w:bookmarkStart w:id="153" w:name="_Toc439323685"/>
      <w:bookmarkStart w:id="154" w:name="_Ref440270867"/>
      <w:bookmarkStart w:id="155" w:name="_Toc440357083"/>
      <w:bookmarkStart w:id="156" w:name="_Toc440359638"/>
      <w:bookmarkStart w:id="157" w:name="_Toc440632101"/>
      <w:bookmarkStart w:id="158" w:name="_Toc440875922"/>
      <w:bookmarkStart w:id="159" w:name="_Toc441131254"/>
      <w:bookmarkStart w:id="160" w:name="_Toc447292445"/>
      <w:r w:rsidRPr="003303E9">
        <w:rPr>
          <w:b w:val="0"/>
        </w:rPr>
        <w:t>Текст Антикоррупционной оговорки: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CB550A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</w:t>
      </w:r>
      <w:proofErr w:type="gramStart"/>
      <w:r w:rsidRPr="00A052DC">
        <w:rPr>
          <w:rFonts w:ascii="Times New Roman" w:hAnsi="Times New Roman"/>
          <w:i/>
          <w:sz w:val="24"/>
        </w:rPr>
        <w:t>порядке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65" w:name="_Ref303711222"/>
      <w:bookmarkStart w:id="166" w:name="_Ref311232052"/>
      <w:bookmarkStart w:id="167" w:name="_Toc44729244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65"/>
      <w:r w:rsidR="00D51A0B" w:rsidRPr="00E71A48">
        <w:rPr>
          <w:szCs w:val="24"/>
        </w:rPr>
        <w:t>Заявок</w:t>
      </w:r>
      <w:bookmarkEnd w:id="166"/>
      <w:bookmarkEnd w:id="16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8" w:name="_Toc44729244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6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69" w:name="_Toc439323688"/>
      <w:bookmarkStart w:id="170" w:name="_Toc440357086"/>
      <w:bookmarkStart w:id="171" w:name="_Toc440359641"/>
      <w:bookmarkStart w:id="172" w:name="_Toc440632104"/>
      <w:bookmarkStart w:id="173" w:name="_Toc440875925"/>
      <w:bookmarkStart w:id="174" w:name="_Toc441131257"/>
      <w:bookmarkStart w:id="175" w:name="_Toc44729244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69"/>
      <w:bookmarkEnd w:id="170"/>
      <w:bookmarkEnd w:id="171"/>
      <w:bookmarkEnd w:id="172"/>
      <w:bookmarkEnd w:id="173"/>
      <w:bookmarkEnd w:id="174"/>
      <w:bookmarkEnd w:id="175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A686F">
        <w:fldChar w:fldCharType="begin"/>
      </w:r>
      <w:r w:rsidR="001A686F">
        <w:instrText xml:space="preserve"> REF _Ref305973033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3.2</w:t>
      </w:r>
      <w:r w:rsidR="001A686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A686F">
        <w:fldChar w:fldCharType="begin"/>
      </w:r>
      <w:r w:rsidR="001A686F">
        <w:instrText xml:space="preserve"> REF _Ref305973147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</w:t>
      </w:r>
      <w:r w:rsidR="001A686F">
        <w:fldChar w:fldCharType="end"/>
      </w:r>
      <w:r w:rsidR="00B724B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24B8" w:rsidRPr="00E71A48">
        <w:rPr>
          <w:bCs w:val="0"/>
          <w:sz w:val="24"/>
          <w:szCs w:val="24"/>
        </w:rPr>
      </w:r>
      <w:r w:rsidR="00B724B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6" w:name="__RefNumPara__828_922829174"/>
      <w:bookmarkEnd w:id="17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24B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24B8" w:rsidRPr="00E71A48">
        <w:rPr>
          <w:bCs w:val="0"/>
          <w:sz w:val="24"/>
          <w:szCs w:val="24"/>
        </w:rPr>
      </w:r>
      <w:r w:rsidR="00B724B8" w:rsidRPr="00E71A48">
        <w:rPr>
          <w:bCs w:val="0"/>
          <w:sz w:val="24"/>
          <w:szCs w:val="24"/>
        </w:rPr>
        <w:fldChar w:fldCharType="end"/>
      </w:r>
      <w:r w:rsidR="001A686F">
        <w:fldChar w:fldCharType="begin"/>
      </w:r>
      <w:r w:rsidR="001A686F">
        <w:instrText xml:space="preserve"> REF _Ref305973214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3.4</w:t>
      </w:r>
      <w:r w:rsidR="001A686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A686F">
        <w:fldChar w:fldCharType="begin"/>
      </w:r>
      <w:r w:rsidR="001A686F">
        <w:instrText xml:space="preserve"> REF _Ref303683883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3.5</w:t>
      </w:r>
      <w:r w:rsidR="001A686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7" w:name="__RefNumPara__832_922829174"/>
      <w:bookmarkEnd w:id="17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1A686F">
        <w:fldChar w:fldCharType="begin"/>
      </w:r>
      <w:r w:rsidR="001A686F">
        <w:instrText xml:space="preserve"> REF _Ref305973250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3.5</w:t>
      </w:r>
      <w:r w:rsidR="00E2373E">
        <w:t>.1</w:t>
      </w:r>
      <w:r w:rsidR="001A686F">
        <w:fldChar w:fldCharType="end"/>
      </w:r>
      <w:r w:rsidR="00B724B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24B8" w:rsidRPr="00E71A48">
        <w:rPr>
          <w:bCs w:val="0"/>
          <w:sz w:val="24"/>
          <w:szCs w:val="24"/>
        </w:rPr>
      </w:r>
      <w:r w:rsidR="00B724B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8" w:name="__RefNumPara__834_922829174"/>
      <w:bookmarkEnd w:id="17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A686F">
        <w:fldChar w:fldCharType="begin"/>
      </w:r>
      <w:r w:rsidR="001A686F">
        <w:instrText xml:space="preserve"> REF _Ref303250967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3.7</w:t>
      </w:r>
      <w:r w:rsidR="001A686F">
        <w:fldChar w:fldCharType="end"/>
      </w:r>
      <w:r w:rsidR="00B724B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24B8" w:rsidRPr="00E71A48">
        <w:rPr>
          <w:bCs w:val="0"/>
          <w:sz w:val="24"/>
          <w:szCs w:val="24"/>
        </w:rPr>
      </w:r>
      <w:r w:rsidR="00B724B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79" w:name="__RefNumPara__836_922829174"/>
      <w:bookmarkEnd w:id="17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24B8">
        <w:fldChar w:fldCharType="begin"/>
      </w:r>
      <w:r w:rsidR="00240F02">
        <w:rPr>
          <w:bCs w:val="0"/>
          <w:sz w:val="24"/>
          <w:szCs w:val="24"/>
        </w:rPr>
        <w:instrText xml:space="preserve"> REF _Ref440880942 \r \h </w:instrText>
      </w:r>
      <w:r w:rsidR="00B724B8">
        <w:fldChar w:fldCharType="separate"/>
      </w:r>
      <w:r w:rsidR="00E2373E">
        <w:rPr>
          <w:bCs w:val="0"/>
          <w:sz w:val="24"/>
          <w:szCs w:val="24"/>
        </w:rPr>
        <w:t>3.8</w:t>
      </w:r>
      <w:r w:rsidR="00B724B8">
        <w:fldChar w:fldCharType="end"/>
      </w:r>
      <w:r w:rsidR="00B724B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24B8" w:rsidRPr="00E71A48">
        <w:rPr>
          <w:bCs w:val="0"/>
          <w:sz w:val="24"/>
          <w:szCs w:val="24"/>
        </w:rPr>
      </w:r>
      <w:r w:rsidR="00B724B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_Ref303683929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3.10</w:t>
      </w:r>
      <w:r w:rsidR="001A686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A686F">
        <w:fldChar w:fldCharType="begin"/>
      </w:r>
      <w:r w:rsidR="001A686F">
        <w:instrText xml:space="preserve"> REF _Ref306140410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3.11</w:t>
      </w:r>
      <w:r w:rsidR="001A686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A686F">
        <w:fldChar w:fldCharType="begin"/>
      </w:r>
      <w:r w:rsidR="001A686F">
        <w:instrText xml:space="preserve"> REF _Ref306140451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3.12</w:t>
      </w:r>
      <w:r w:rsidR="001A686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80" w:name="_Toc439323689"/>
      <w:bookmarkStart w:id="181" w:name="_Toc440357087"/>
      <w:bookmarkStart w:id="182" w:name="_Toc440359642"/>
      <w:bookmarkStart w:id="183" w:name="_Toc440632105"/>
      <w:bookmarkStart w:id="184" w:name="_Toc440875926"/>
      <w:bookmarkStart w:id="185" w:name="_Toc441131258"/>
      <w:bookmarkStart w:id="186" w:name="_Toc44729244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80"/>
      <w:bookmarkEnd w:id="181"/>
      <w:bookmarkEnd w:id="182"/>
      <w:bookmarkEnd w:id="183"/>
      <w:bookmarkEnd w:id="184"/>
      <w:bookmarkEnd w:id="185"/>
      <w:bookmarkEnd w:id="18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7" w:name="_Ref303250835"/>
      <w:bookmarkStart w:id="188" w:name="_Ref305973033"/>
      <w:bookmarkStart w:id="189" w:name="_Toc447292450"/>
      <w:bookmarkStart w:id="19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87"/>
      <w:r w:rsidRPr="00E71A48">
        <w:t xml:space="preserve"> по запросу предложений</w:t>
      </w:r>
      <w:bookmarkEnd w:id="188"/>
      <w:bookmarkEnd w:id="18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A686F">
        <w:fldChar w:fldCharType="begin"/>
      </w:r>
      <w:r w:rsidR="001A686F">
        <w:instrText xml:space="preserve"> REF _Ref302563524 \n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1.1.1</w:t>
      </w:r>
      <w:r w:rsidR="001A686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1" w:name="__RefNumPara__444_922829174"/>
      <w:bookmarkStart w:id="192" w:name="_Ref191386216"/>
      <w:bookmarkStart w:id="193" w:name="_Ref305973147"/>
      <w:bookmarkStart w:id="194" w:name="_Toc447292451"/>
      <w:bookmarkEnd w:id="190"/>
      <w:bookmarkEnd w:id="191"/>
      <w:r w:rsidRPr="00E71A48">
        <w:lastRenderedPageBreak/>
        <w:t xml:space="preserve">Подготовка </w:t>
      </w:r>
      <w:bookmarkEnd w:id="192"/>
      <w:r w:rsidRPr="00E71A48">
        <w:t>Заявок</w:t>
      </w:r>
      <w:bookmarkEnd w:id="193"/>
      <w:bookmarkEnd w:id="19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5" w:name="_Ref306114638"/>
      <w:bookmarkStart w:id="196" w:name="_Toc440357090"/>
      <w:bookmarkStart w:id="197" w:name="_Toc440359645"/>
      <w:bookmarkStart w:id="198" w:name="_Toc440632108"/>
      <w:bookmarkStart w:id="199" w:name="_Toc440875929"/>
      <w:bookmarkStart w:id="200" w:name="_Toc441131261"/>
      <w:bookmarkStart w:id="201" w:name="_Toc44729245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E71A48" w:rsidRDefault="009C744E" w:rsidP="00CB550A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24B8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B724B8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24B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B724B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pacing w:val="-1"/>
          <w:sz w:val="24"/>
          <w:szCs w:val="24"/>
        </w:rPr>
        <w:t xml:space="preserve"> </w:t>
      </w:r>
      <w:r w:rsidR="00B724B8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B724B8">
        <w:rPr>
          <w:bCs w:val="0"/>
          <w:spacing w:val="-1"/>
          <w:sz w:val="24"/>
          <w:szCs w:val="24"/>
        </w:rPr>
      </w:r>
      <w:r w:rsidR="00B724B8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B724B8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E71A48">
        <w:rPr>
          <w:bCs w:val="0"/>
          <w:spacing w:val="-1"/>
          <w:sz w:val="24"/>
          <w:szCs w:val="24"/>
        </w:rPr>
        <w:t xml:space="preserve">, оригиналы или нотариально заверенные копии документов, подтверждающих наличие у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а </w:t>
      </w:r>
      <w:r w:rsidR="00FE1CA6" w:rsidRPr="003E170D">
        <w:rPr>
          <w:bCs w:val="0"/>
          <w:spacing w:val="-1"/>
          <w:sz w:val="24"/>
          <w:szCs w:val="24"/>
        </w:rPr>
        <w:t xml:space="preserve">запроса предложений </w:t>
      </w:r>
      <w:r w:rsidR="00E17CEB" w:rsidRPr="003E170D">
        <w:rPr>
          <w:bCs w:val="0"/>
          <w:spacing w:val="-1"/>
          <w:sz w:val="24"/>
          <w:szCs w:val="24"/>
        </w:rPr>
        <w:t xml:space="preserve">правомочий от </w:t>
      </w:r>
      <w:proofErr w:type="gramStart"/>
      <w:r w:rsidR="00E17CEB" w:rsidRPr="003E170D">
        <w:rPr>
          <w:bCs w:val="0"/>
          <w:spacing w:val="-1"/>
          <w:sz w:val="24"/>
          <w:szCs w:val="24"/>
        </w:rPr>
        <w:t>производителей</w:t>
      </w:r>
      <w:proofErr w:type="gramEnd"/>
      <w:r w:rsidR="00E17CEB" w:rsidRPr="003E170D">
        <w:rPr>
          <w:bCs w:val="0"/>
          <w:spacing w:val="-1"/>
          <w:sz w:val="24"/>
          <w:szCs w:val="24"/>
        </w:rPr>
        <w:t xml:space="preserve"> предлагаемого им оборудования на предложение в рамках настоящего </w:t>
      </w:r>
      <w:r w:rsidR="00027C2B" w:rsidRPr="003E170D">
        <w:rPr>
          <w:bCs w:val="0"/>
          <w:spacing w:val="-1"/>
          <w:sz w:val="24"/>
          <w:szCs w:val="24"/>
        </w:rPr>
        <w:t>З</w:t>
      </w:r>
      <w:r w:rsidR="00314F66" w:rsidRPr="003E170D">
        <w:rPr>
          <w:bCs w:val="0"/>
          <w:spacing w:val="-1"/>
          <w:sz w:val="24"/>
          <w:szCs w:val="24"/>
        </w:rPr>
        <w:t>апроса предложений</w:t>
      </w:r>
      <w:r w:rsidR="00E17CEB" w:rsidRPr="003E170D">
        <w:rPr>
          <w:bCs w:val="0"/>
          <w:spacing w:val="-1"/>
          <w:sz w:val="24"/>
          <w:szCs w:val="24"/>
        </w:rPr>
        <w:t xml:space="preserve"> этого оборудования по форме, установленной в настоящей </w:t>
      </w:r>
      <w:r w:rsidR="00314F66" w:rsidRPr="003E170D">
        <w:rPr>
          <w:bCs w:val="0"/>
          <w:spacing w:val="-1"/>
          <w:sz w:val="24"/>
          <w:szCs w:val="24"/>
        </w:rPr>
        <w:t>Д</w:t>
      </w:r>
      <w:r w:rsidR="00E17CEB" w:rsidRPr="003E170D">
        <w:rPr>
          <w:bCs w:val="0"/>
          <w:spacing w:val="-1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E17CEB" w:rsidRPr="003E170D">
        <w:rPr>
          <w:bCs w:val="0"/>
          <w:spacing w:val="-1"/>
          <w:sz w:val="24"/>
          <w:szCs w:val="24"/>
        </w:rPr>
        <w:t xml:space="preserve"> </w:t>
      </w:r>
      <w:r w:rsidR="00B724B8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_Ref440270984 \r \h </w:instrText>
      </w:r>
      <w:r w:rsidR="00B724B8">
        <w:rPr>
          <w:bCs w:val="0"/>
          <w:spacing w:val="-1"/>
          <w:sz w:val="24"/>
          <w:szCs w:val="24"/>
        </w:rPr>
      </w:r>
      <w:r w:rsidR="00B724B8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5.10</w:t>
      </w:r>
      <w:r w:rsidR="00B724B8">
        <w:rPr>
          <w:bCs w:val="0"/>
          <w:spacing w:val="-1"/>
          <w:sz w:val="24"/>
          <w:szCs w:val="24"/>
        </w:rPr>
        <w:fldChar w:fldCharType="end"/>
      </w:r>
      <w:r w:rsidR="00E17CEB" w:rsidRPr="003E170D">
        <w:rPr>
          <w:bCs w:val="0"/>
          <w:spacing w:val="-1"/>
          <w:sz w:val="24"/>
          <w:szCs w:val="24"/>
        </w:rPr>
        <w:t>),</w:t>
      </w:r>
      <w:r w:rsidR="00953802" w:rsidRPr="003E170D">
        <w:rPr>
          <w:bCs w:val="0"/>
          <w:spacing w:val="-1"/>
          <w:sz w:val="24"/>
          <w:szCs w:val="24"/>
        </w:rPr>
        <w:t xml:space="preserve"> либо копию дилерского договора,</w:t>
      </w:r>
      <w:r w:rsidR="00E17CEB" w:rsidRPr="003E170D">
        <w:rPr>
          <w:bCs w:val="0"/>
          <w:spacing w:val="-1"/>
          <w:sz w:val="24"/>
          <w:szCs w:val="24"/>
        </w:rPr>
        <w:t xml:space="preserve"> если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 не является производителем предлагаемого оборудования;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Pr="00B71B9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F030B1" w:rsidRPr="003E170D">
        <w:rPr>
          <w:bCs w:val="0"/>
          <w:sz w:val="24"/>
          <w:szCs w:val="24"/>
        </w:rPr>
        <w:t xml:space="preserve">выполнения </w:t>
      </w:r>
      <w:r w:rsidR="00512B0F">
        <w:rPr>
          <w:bCs w:val="0"/>
          <w:sz w:val="24"/>
          <w:szCs w:val="24"/>
        </w:rPr>
        <w:t>поставок</w:t>
      </w:r>
      <w:r w:rsidR="006561C2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24B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5.4</w:t>
      </w:r>
      <w:r w:rsidR="00B724B8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420F24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(подраздел</w:t>
      </w:r>
      <w:r w:rsidR="00420F24" w:rsidRPr="00F958E8">
        <w:rPr>
          <w:bCs w:val="0"/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_Ref191386407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3.3.8</w:t>
      </w:r>
      <w:r w:rsidR="001A686F">
        <w:fldChar w:fldCharType="end"/>
      </w:r>
      <w:r w:rsidR="00FF4BD0" w:rsidRPr="00F958E8">
        <w:rPr>
          <w:bCs w:val="0"/>
          <w:sz w:val="24"/>
          <w:szCs w:val="24"/>
        </w:rPr>
        <w:t>)</w:t>
      </w:r>
      <w:r w:rsidR="00B71B9D" w:rsidRPr="00F958E8">
        <w:rPr>
          <w:bCs w:val="0"/>
          <w:sz w:val="24"/>
          <w:szCs w:val="24"/>
        </w:rPr>
        <w:t>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F958E8">
        <w:rPr>
          <w:bCs w:val="0"/>
          <w:sz w:val="24"/>
          <w:szCs w:val="24"/>
        </w:rPr>
        <w:t>Договор</w:t>
      </w:r>
      <w:r w:rsidRPr="00F958E8">
        <w:rPr>
          <w:bCs w:val="0"/>
          <w:sz w:val="24"/>
          <w:szCs w:val="24"/>
        </w:rPr>
        <w:t xml:space="preserve">а по форме и в </w:t>
      </w:r>
      <w:proofErr w:type="gramStart"/>
      <w:r w:rsidRPr="00F958E8">
        <w:rPr>
          <w:bCs w:val="0"/>
          <w:sz w:val="24"/>
          <w:szCs w:val="24"/>
        </w:rPr>
        <w:t>соответствии</w:t>
      </w:r>
      <w:proofErr w:type="gramEnd"/>
      <w:r w:rsidRPr="00F958E8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</w:t>
      </w:r>
      <w:r w:rsidR="003F3A69" w:rsidRPr="00F958E8">
        <w:rPr>
          <w:bCs w:val="0"/>
          <w:spacing w:val="-2"/>
          <w:sz w:val="24"/>
          <w:szCs w:val="24"/>
        </w:rPr>
        <w:t>под</w:t>
      </w:r>
      <w:r w:rsidR="003F3A69"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_Ref93264992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5.5</w:t>
      </w:r>
      <w:r w:rsidR="001A686F">
        <w:fldChar w:fldCharType="end"/>
      </w:r>
      <w:r w:rsidR="00B71B9D" w:rsidRPr="00F958E8">
        <w:rPr>
          <w:bCs w:val="0"/>
          <w:sz w:val="24"/>
          <w:szCs w:val="24"/>
        </w:rPr>
        <w:t>);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F958E8" w:rsidRDefault="00717F60" w:rsidP="00CB550A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2" w:name="_Ref303683384"/>
      <w:r w:rsidRPr="00F958E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F958E8">
        <w:rPr>
          <w:bCs w:val="0"/>
          <w:sz w:val="24"/>
          <w:szCs w:val="24"/>
        </w:rPr>
        <w:t>Заявк</w:t>
      </w:r>
      <w:r w:rsidRPr="00F958E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02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Письмо о подаче оферты 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1A686F">
        <w:fldChar w:fldCharType="begin"/>
      </w:r>
      <w:r w:rsidR="001A686F">
        <w:instrText xml:space="preserve"> REF _Ref55336310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5.1</w:t>
      </w:r>
      <w:r w:rsidR="001A686F">
        <w:fldChar w:fldCharType="end"/>
      </w:r>
      <w:r w:rsidRPr="00F958E8">
        <w:rPr>
          <w:bCs w:val="0"/>
          <w:sz w:val="24"/>
          <w:szCs w:val="24"/>
        </w:rPr>
        <w:t>);</w:t>
      </w:r>
    </w:p>
    <w:p w:rsidR="00F463E8" w:rsidRPr="00F958E8" w:rsidRDefault="005D7E4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</w:t>
      </w:r>
      <w:r w:rsidR="00F463E8" w:rsidRPr="00F958E8">
        <w:rPr>
          <w:sz w:val="24"/>
          <w:szCs w:val="24"/>
        </w:rPr>
        <w:t>ыписк</w:t>
      </w:r>
      <w:r>
        <w:rPr>
          <w:sz w:val="24"/>
          <w:szCs w:val="24"/>
        </w:rPr>
        <w:t>а</w:t>
      </w:r>
      <w:r w:rsidR="00F463E8" w:rsidRPr="00F958E8">
        <w:rPr>
          <w:sz w:val="24"/>
          <w:szCs w:val="24"/>
        </w:rPr>
        <w:t xml:space="preserve"> из Единого государственного реестра юридических лиц (ЕГРЮЛ) (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r w:rsidR="001A686F">
        <w:fldChar w:fldCharType="begin"/>
      </w:r>
      <w:r w:rsidR="001A686F">
        <w:instrText xml:space="preserve"> REF _Ref440279062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б)</w:t>
      </w:r>
      <w:r w:rsidR="001A686F">
        <w:fldChar w:fldCharType="end"/>
      </w:r>
      <w:r w:rsidR="00F463E8" w:rsidRPr="00F958E8">
        <w:rPr>
          <w:sz w:val="24"/>
          <w:szCs w:val="24"/>
        </w:rPr>
        <w:t xml:space="preserve"> п. </w:t>
      </w:r>
      <w:r w:rsidR="001A686F">
        <w:fldChar w:fldCharType="begin"/>
      </w:r>
      <w:r w:rsidR="001A686F">
        <w:instrText xml:space="preserve"> REF _Ref306005578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3.3.8.3</w:t>
      </w:r>
      <w:r w:rsidR="001A686F">
        <w:fldChar w:fldCharType="end"/>
      </w:r>
      <w:r w:rsidR="00F463E8" w:rsidRPr="00F958E8">
        <w:rPr>
          <w:sz w:val="24"/>
          <w:szCs w:val="24"/>
        </w:rPr>
        <w:t>);</w:t>
      </w:r>
    </w:p>
    <w:p w:rsidR="003539D4" w:rsidRPr="00F958E8" w:rsidRDefault="003539D4" w:rsidP="003539D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Анкета Участника запроса предложений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B724B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_Ref444164616 \r \h </w:instrText>
      </w:r>
      <w:r w:rsidR="00B724B8">
        <w:fldChar w:fldCharType="separate"/>
      </w:r>
      <w:r w:rsidR="00E2373E">
        <w:rPr>
          <w:bCs w:val="0"/>
          <w:sz w:val="24"/>
          <w:szCs w:val="24"/>
          <w:lang w:eastAsia="ru-RU"/>
        </w:rPr>
        <w:t>5.6.1</w:t>
      </w:r>
      <w:r w:rsidR="00B724B8">
        <w:fldChar w:fldCharType="end"/>
      </w:r>
      <w:r w:rsidRPr="00F958E8">
        <w:rPr>
          <w:bCs w:val="0"/>
          <w:sz w:val="24"/>
          <w:szCs w:val="24"/>
        </w:rPr>
        <w:t>);</w:t>
      </w:r>
    </w:p>
    <w:p w:rsidR="003539D4" w:rsidRPr="001174C4" w:rsidRDefault="003539D4" w:rsidP="003539D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>Декларация о соответствии Участника/члена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_Ref444164624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5.6.2</w:t>
      </w:r>
      <w:r w:rsidR="00B724B8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1174C4">
        <w:rPr>
          <w:bCs w:val="0"/>
          <w:sz w:val="24"/>
          <w:szCs w:val="24"/>
        </w:rPr>
        <w:t>;</w:t>
      </w:r>
      <w:proofErr w:type="gramEnd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График выполнения </w:t>
      </w:r>
      <w:r w:rsidR="004F3DEE" w:rsidRPr="00F958E8">
        <w:rPr>
          <w:bCs w:val="0"/>
          <w:sz w:val="24"/>
          <w:szCs w:val="24"/>
        </w:rPr>
        <w:t xml:space="preserve">поставок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1A686F">
        <w:fldChar w:fldCharType="begin"/>
      </w:r>
      <w:r w:rsidR="001A686F">
        <w:instrText xml:space="preserve"> REF _Ref440274902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5.4</w:t>
      </w:r>
      <w:r w:rsidR="001A686F">
        <w:fldChar w:fldCharType="end"/>
      </w:r>
      <w:r w:rsidRPr="00F958E8">
        <w:rPr>
          <w:bCs w:val="0"/>
          <w:sz w:val="24"/>
          <w:szCs w:val="24"/>
        </w:rPr>
        <w:t xml:space="preserve">), Сводная таблица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1A686F">
        <w:fldChar w:fldCharType="begin"/>
      </w:r>
      <w:r w:rsidR="001A686F">
        <w:instrText xml:space="preserve"> REF _Ref440274913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5.2</w:t>
      </w:r>
      <w:r w:rsidR="001A686F">
        <w:fldChar w:fldCharType="end"/>
      </w:r>
      <w:r w:rsidR="00D80639" w:rsidRPr="00F958E8">
        <w:rPr>
          <w:bCs w:val="0"/>
          <w:sz w:val="24"/>
          <w:szCs w:val="24"/>
        </w:rPr>
        <w:t>)</w:t>
      </w:r>
      <w:r w:rsidR="00AD3EBC" w:rsidRPr="00F958E8">
        <w:rPr>
          <w:bCs w:val="0"/>
          <w:sz w:val="24"/>
          <w:szCs w:val="24"/>
        </w:rPr>
        <w:t>;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</w:t>
      </w:r>
      <w:r w:rsidR="00AE556B" w:rsidRPr="00F958E8">
        <w:rPr>
          <w:bCs w:val="0"/>
          <w:sz w:val="24"/>
          <w:szCs w:val="24"/>
        </w:rPr>
        <w:t xml:space="preserve">к проекту Договора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1A686F">
        <w:fldChar w:fldCharType="begin"/>
      </w:r>
      <w:r w:rsidR="001A686F">
        <w:instrText xml:space="preserve"> REF _Ref93264992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5.5</w:t>
      </w:r>
      <w:r w:rsidR="001A686F">
        <w:fldChar w:fldCharType="end"/>
      </w:r>
      <w:r w:rsidR="00953802" w:rsidRPr="00F958E8">
        <w:rPr>
          <w:bCs w:val="0"/>
          <w:sz w:val="24"/>
          <w:szCs w:val="24"/>
          <w:lang w:eastAsia="ru-RU"/>
        </w:rPr>
        <w:t>)</w:t>
      </w:r>
      <w:r w:rsidRPr="00F958E8">
        <w:rPr>
          <w:bCs w:val="0"/>
          <w:sz w:val="24"/>
          <w:szCs w:val="24"/>
        </w:rPr>
        <w:t>.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</w:t>
      </w:r>
      <w:r w:rsidR="00D90031" w:rsidRPr="00F958E8">
        <w:rPr>
          <w:bCs w:val="0"/>
          <w:sz w:val="24"/>
          <w:szCs w:val="24"/>
        </w:rPr>
        <w:t xml:space="preserve"> (подраздел </w:t>
      </w:r>
      <w:r w:rsidR="001A686F">
        <w:fldChar w:fldCharType="begin"/>
      </w:r>
      <w:r w:rsidR="001A686F">
        <w:instrText xml:space="preserve"> REF _Ref306005578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3.3.8.3</w:t>
      </w:r>
      <w:r w:rsidR="001A686F">
        <w:fldChar w:fldCharType="end"/>
      </w:r>
      <w:r w:rsidR="00F463E8" w:rsidRPr="00F958E8">
        <w:rPr>
          <w:bCs w:val="0"/>
          <w:sz w:val="24"/>
          <w:szCs w:val="24"/>
        </w:rPr>
        <w:t xml:space="preserve">, за исключением документа, указанного в 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r w:rsidR="001A686F">
        <w:fldChar w:fldCharType="begin"/>
      </w:r>
      <w:r w:rsidR="001A686F">
        <w:instrText xml:space="preserve"> REF _Ref440279062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б)</w:t>
      </w:r>
      <w:r w:rsidR="001A686F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B724B8">
        <w:fldChar w:fldCharType="begin"/>
      </w:r>
      <w:r w:rsidR="00D033D2">
        <w:instrText xml:space="preserve"> REF _Ref440372460 \r \h  \* MERGEFORMAT </w:instrText>
      </w:r>
      <w:r w:rsidR="00B724B8">
        <w:fldChar w:fldCharType="separate"/>
      </w:r>
      <w:r w:rsidR="00E2373E" w:rsidRPr="00E2373E">
        <w:rPr>
          <w:sz w:val="24"/>
          <w:szCs w:val="24"/>
        </w:rPr>
        <w:t>д)</w:t>
      </w:r>
      <w:r w:rsidR="00B724B8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1A686F">
        <w:fldChar w:fldCharType="begin"/>
      </w:r>
      <w:r w:rsidR="001A686F">
        <w:instrText xml:space="preserve"> REF _Ref440372474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м)</w:t>
      </w:r>
      <w:r w:rsidR="001A686F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B724B8">
        <w:fldChar w:fldCharType="begin"/>
      </w:r>
      <w:r w:rsidR="00D033D2">
        <w:instrText xml:space="preserve"> REF _Ref440372477 \r \h  \* MERGEFORMAT </w:instrText>
      </w:r>
      <w:r w:rsidR="00B724B8">
        <w:fldChar w:fldCharType="separate"/>
      </w:r>
      <w:r w:rsidR="00E2373E" w:rsidRPr="00E2373E">
        <w:rPr>
          <w:sz w:val="24"/>
          <w:szCs w:val="24"/>
        </w:rPr>
        <w:t>н)</w:t>
      </w:r>
      <w:r w:rsidR="00B724B8">
        <w:fldChar w:fldCharType="end"/>
      </w:r>
      <w:r w:rsidR="00F463E8" w:rsidRPr="00F958E8">
        <w:rPr>
          <w:sz w:val="24"/>
          <w:szCs w:val="24"/>
        </w:rPr>
        <w:t xml:space="preserve"> п. </w:t>
      </w:r>
      <w:r w:rsidR="001A686F">
        <w:fldChar w:fldCharType="begin"/>
      </w:r>
      <w:r w:rsidR="001A686F">
        <w:instrText xml:space="preserve"> REF _Ref306005578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3.3.8.3</w:t>
      </w:r>
      <w:r w:rsidR="001A686F">
        <w:fldChar w:fldCharType="end"/>
      </w:r>
      <w:r w:rsidR="00D90031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0E746F" w:rsidRPr="00F958E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F958E8">
        <w:rPr>
          <w:bCs w:val="0"/>
          <w:sz w:val="24"/>
          <w:szCs w:val="24"/>
        </w:rPr>
        <w:t xml:space="preserve"> - Форма </w:t>
      </w:r>
      <w:proofErr w:type="gramStart"/>
      <w:r w:rsidR="0039141F" w:rsidRPr="00F958E8">
        <w:rPr>
          <w:bCs w:val="0"/>
          <w:sz w:val="24"/>
          <w:szCs w:val="24"/>
        </w:rPr>
        <w:t xml:space="preserve">плана распределения </w:t>
      </w:r>
      <w:r w:rsidR="0039141F" w:rsidRPr="00F958E8">
        <w:rPr>
          <w:bCs w:val="0"/>
          <w:sz w:val="24"/>
          <w:szCs w:val="24"/>
        </w:rPr>
        <w:lastRenderedPageBreak/>
        <w:t>объемов выполнения поставок</w:t>
      </w:r>
      <w:proofErr w:type="gramEnd"/>
      <w:r w:rsidR="0039141F" w:rsidRPr="00F958E8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 xml:space="preserve">раздел </w:t>
      </w:r>
      <w:r w:rsidR="001A686F">
        <w:fldChar w:fldCharType="begin"/>
      </w:r>
      <w:r w:rsidR="001A686F">
        <w:instrText xml:space="preserve"> REF _Ref440274961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5.15</w:t>
      </w:r>
      <w:r w:rsidR="001A686F">
        <w:fldChar w:fldCharType="end"/>
      </w:r>
      <w:r w:rsidR="00A154B7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717F60" w:rsidRPr="00433EB1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433EB1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 xml:space="preserve">а (с оформлением </w:t>
      </w:r>
      <w:r w:rsidR="00433EB1" w:rsidRPr="00433EB1">
        <w:rPr>
          <w:bCs w:val="0"/>
          <w:sz w:val="24"/>
          <w:szCs w:val="24"/>
        </w:rPr>
        <w:t xml:space="preserve">отдельного конверта (папки) </w:t>
      </w:r>
      <w:r w:rsidR="00717F60" w:rsidRPr="00433EB1">
        <w:rPr>
          <w:bCs w:val="0"/>
          <w:sz w:val="24"/>
          <w:szCs w:val="24"/>
        </w:rPr>
        <w:t xml:space="preserve">«Документы члена коллективного </w:t>
      </w:r>
      <w:r w:rsidR="009C744E" w:rsidRPr="00433EB1">
        <w:rPr>
          <w:bCs w:val="0"/>
          <w:sz w:val="24"/>
          <w:szCs w:val="24"/>
        </w:rPr>
        <w:t>Участник</w:t>
      </w:r>
      <w:r w:rsidR="00717F60" w:rsidRPr="00433EB1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_Ref440274659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5.9</w:t>
      </w:r>
      <w:r w:rsidR="001A686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A686F">
        <w:fldChar w:fldCharType="begin"/>
      </w:r>
      <w:r w:rsidR="001A686F">
        <w:instrText xml:space="preserve"> REF _Ref440274733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5.11</w:t>
      </w:r>
      <w:r w:rsidR="001A686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A686F">
        <w:fldChar w:fldCharType="begin"/>
      </w:r>
      <w:r w:rsidR="001A686F">
        <w:instrText xml:space="preserve"> REF _Ref440274744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5.12</w:t>
      </w:r>
      <w:r w:rsidR="001A686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A686F">
        <w:fldChar w:fldCharType="begin"/>
      </w:r>
      <w:r w:rsidR="001A686F">
        <w:instrText xml:space="preserve"> REF _Ref440274756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5.14</w:t>
      </w:r>
      <w:r w:rsidR="001A686F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DA7E38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B724B8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3.3.8.3</w:t>
      </w:r>
      <w:r w:rsidR="00B724B8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433EB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>Техническое предложение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r w:rsidR="001A686F">
        <w:fldChar w:fldCharType="begin"/>
      </w:r>
      <w:r w:rsidR="001A686F">
        <w:instrText xml:space="preserve"> REF _Ref86826666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5.3</w:t>
      </w:r>
      <w:r w:rsidR="001A686F">
        <w:fldChar w:fldCharType="end"/>
      </w:r>
      <w:r w:rsidRPr="00433EB1">
        <w:rPr>
          <w:bCs w:val="0"/>
          <w:sz w:val="24"/>
          <w:szCs w:val="24"/>
        </w:rPr>
        <w:t>)</w:t>
      </w:r>
      <w:r w:rsidR="00BD2FD1" w:rsidRPr="00433EB1">
        <w:rPr>
          <w:bCs w:val="0"/>
          <w:sz w:val="24"/>
          <w:szCs w:val="24"/>
        </w:rPr>
        <w:t xml:space="preserve">, </w:t>
      </w:r>
      <w:r w:rsidR="00BD2FD1" w:rsidRPr="00433EB1">
        <w:rPr>
          <w:sz w:val="24"/>
          <w:szCs w:val="24"/>
        </w:rPr>
        <w:t>свидетельства производителей (</w:t>
      </w:r>
      <w:r w:rsidR="00A154B7" w:rsidRPr="00433EB1">
        <w:rPr>
          <w:bCs w:val="0"/>
          <w:sz w:val="24"/>
          <w:szCs w:val="24"/>
          <w:lang w:eastAsia="ru-RU"/>
        </w:rPr>
        <w:t>подраздел</w:t>
      </w:r>
      <w:r w:rsidR="00A40BDF" w:rsidRPr="00433EB1">
        <w:rPr>
          <w:bCs w:val="0"/>
          <w:sz w:val="24"/>
          <w:szCs w:val="24"/>
          <w:lang w:eastAsia="ru-RU"/>
        </w:rPr>
        <w:t xml:space="preserve"> </w:t>
      </w:r>
      <w:r w:rsidR="001A686F">
        <w:fldChar w:fldCharType="begin"/>
      </w:r>
      <w:r w:rsidR="001A686F">
        <w:instrText xml:space="preserve"> REF _Ref440275030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  <w:lang w:eastAsia="ru-RU"/>
        </w:rPr>
        <w:t>5.10</w:t>
      </w:r>
      <w:r w:rsidR="001A686F">
        <w:fldChar w:fldCharType="end"/>
      </w:r>
      <w:r w:rsidR="00BD2FD1" w:rsidRPr="00433EB1">
        <w:rPr>
          <w:sz w:val="24"/>
          <w:szCs w:val="24"/>
        </w:rPr>
        <w:t>)</w:t>
      </w:r>
      <w:r w:rsidR="004E26AE" w:rsidRPr="00433EB1">
        <w:rPr>
          <w:sz w:val="24"/>
          <w:szCs w:val="24"/>
        </w:rPr>
        <w:t xml:space="preserve"> </w:t>
      </w:r>
      <w:r w:rsidR="004E26AE" w:rsidRPr="00433EB1">
        <w:rPr>
          <w:bCs w:val="0"/>
          <w:spacing w:val="-1"/>
          <w:sz w:val="24"/>
          <w:szCs w:val="24"/>
        </w:rPr>
        <w:t>либо копии дилерских договоров</w:t>
      </w:r>
      <w:r w:rsidR="00BD2FD1" w:rsidRPr="00433EB1">
        <w:rPr>
          <w:sz w:val="24"/>
          <w:szCs w:val="24"/>
        </w:rPr>
        <w:t xml:space="preserve"> </w:t>
      </w:r>
      <w:r w:rsidRPr="00433EB1">
        <w:rPr>
          <w:bCs w:val="0"/>
          <w:sz w:val="24"/>
          <w:szCs w:val="24"/>
        </w:rPr>
        <w:t>оформля</w:t>
      </w:r>
      <w:r w:rsidR="004E26AE" w:rsidRPr="00433EB1">
        <w:rPr>
          <w:bCs w:val="0"/>
          <w:sz w:val="24"/>
          <w:szCs w:val="24"/>
        </w:rPr>
        <w:t>ю</w:t>
      </w:r>
      <w:r w:rsidRPr="00433EB1">
        <w:rPr>
          <w:bCs w:val="0"/>
          <w:sz w:val="24"/>
          <w:szCs w:val="24"/>
        </w:rPr>
        <w:t xml:space="preserve">тся отдельным </w:t>
      </w:r>
      <w:r w:rsidR="00433EB1">
        <w:rPr>
          <w:bCs w:val="0"/>
          <w:sz w:val="24"/>
          <w:szCs w:val="24"/>
        </w:rPr>
        <w:t>томом</w:t>
      </w:r>
      <w:r w:rsidRPr="00433EB1">
        <w:rPr>
          <w:bCs w:val="0"/>
          <w:sz w:val="24"/>
          <w:szCs w:val="24"/>
        </w:rPr>
        <w:t xml:space="preserve"> «Техническое предложение </w:t>
      </w:r>
      <w:r w:rsidR="009C744E" w:rsidRPr="00433EB1">
        <w:rPr>
          <w:bCs w:val="0"/>
          <w:sz w:val="24"/>
          <w:szCs w:val="24"/>
        </w:rPr>
        <w:t>Участник</w:t>
      </w:r>
      <w:r w:rsidRPr="00433EB1">
        <w:rPr>
          <w:bCs w:val="0"/>
          <w:sz w:val="24"/>
          <w:szCs w:val="24"/>
        </w:rPr>
        <w:t>а __________».</w:t>
      </w:r>
    </w:p>
    <w:p w:rsidR="00717F60" w:rsidRDefault="009C744E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3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03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B724B8">
        <w:rPr>
          <w:bCs w:val="0"/>
          <w:sz w:val="24"/>
          <w:szCs w:val="24"/>
        </w:rPr>
        <w:fldChar w:fldCharType="begin"/>
      </w:r>
      <w:r w:rsidR="00532231">
        <w:rPr>
          <w:bCs w:val="0"/>
          <w:sz w:val="24"/>
          <w:szCs w:val="24"/>
        </w:rPr>
        <w:instrText xml:space="preserve"> REF _Ref440270602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</w:t>
      </w:r>
      <w:r w:rsidR="00B724B8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33EB1" w:rsidRDefault="00433EB1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Заявка должна быть подготовлена в письменной (бумажной) форме (подраздел </w:t>
      </w:r>
      <w:r w:rsidR="001A686F">
        <w:fldChar w:fldCharType="begin"/>
      </w:r>
      <w:r w:rsidR="001A686F">
        <w:instrText xml:space="preserve"> REF _Ref115076807 \n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3.3.3</w:t>
      </w:r>
      <w:r w:rsidR="001A686F">
        <w:fldChar w:fldCharType="end"/>
      </w:r>
      <w:r w:rsidRPr="00433EB1">
        <w:rPr>
          <w:bCs w:val="0"/>
          <w:sz w:val="24"/>
          <w:szCs w:val="24"/>
        </w:rPr>
        <w:t>)</w:t>
      </w:r>
      <w:r w:rsidR="00717F60" w:rsidRPr="00433EB1">
        <w:rPr>
          <w:bCs w:val="0"/>
          <w:sz w:val="24"/>
          <w:szCs w:val="24"/>
        </w:rPr>
        <w:t>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4" w:name="_Ref55279015"/>
      <w:bookmarkStart w:id="20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1D6802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167982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1D6802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04"/>
    </w:p>
    <w:p w:rsidR="00BD40A3" w:rsidRPr="00433EB1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06" w:name="_Ref195087786"/>
      <w:r w:rsidRPr="00433EB1">
        <w:rPr>
          <w:bCs w:val="0"/>
          <w:sz w:val="24"/>
          <w:szCs w:val="24"/>
        </w:rPr>
        <w:t xml:space="preserve">Каждый документ, входящий в </w:t>
      </w:r>
      <w:r w:rsidR="001D6802" w:rsidRPr="00433EB1">
        <w:rPr>
          <w:bCs w:val="0"/>
          <w:sz w:val="24"/>
          <w:szCs w:val="24"/>
        </w:rPr>
        <w:t>Заявку</w:t>
      </w:r>
      <w:r w:rsidRPr="00433EB1">
        <w:rPr>
          <w:bCs w:val="0"/>
          <w:sz w:val="24"/>
          <w:szCs w:val="24"/>
        </w:rPr>
        <w:t>, должен быть скреплен печатью Участника</w:t>
      </w:r>
      <w:r w:rsidR="00433EB1" w:rsidRPr="00433EB1">
        <w:rPr>
          <w:bCs w:val="0"/>
          <w:sz w:val="24"/>
          <w:szCs w:val="24"/>
        </w:rPr>
        <w:t xml:space="preserve"> (а при участии в запросе предложений физического лица – нотариально заверена собственноручная подпись)</w:t>
      </w:r>
      <w:r w:rsidRPr="00433EB1">
        <w:rPr>
          <w:bCs w:val="0"/>
          <w:sz w:val="24"/>
          <w:szCs w:val="24"/>
        </w:rPr>
        <w:t>.</w:t>
      </w:r>
      <w:bookmarkEnd w:id="205"/>
      <w:bookmarkEnd w:id="206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07" w:name="_Ref440271182"/>
      <w:proofErr w:type="gramStart"/>
      <w:r w:rsidRPr="000E5AC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B724B8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B724B8">
        <w:rPr>
          <w:bCs w:val="0"/>
          <w:spacing w:val="-1"/>
          <w:sz w:val="24"/>
          <w:szCs w:val="24"/>
        </w:rPr>
      </w:r>
      <w:r w:rsidR="00B724B8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B724B8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E5AC7">
        <w:rPr>
          <w:sz w:val="24"/>
          <w:szCs w:val="24"/>
        </w:rPr>
        <w:t xml:space="preserve"> </w:t>
      </w:r>
      <w:r w:rsidR="006A684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будет отклонен</w:t>
      </w:r>
      <w:r w:rsidR="006A6849">
        <w:rPr>
          <w:sz w:val="24"/>
          <w:szCs w:val="24"/>
        </w:rPr>
        <w:t>а</w:t>
      </w:r>
      <w:r w:rsidRPr="000E5AC7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207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proofErr w:type="gramStart"/>
      <w:r w:rsidRPr="000E5AC7">
        <w:rPr>
          <w:sz w:val="24"/>
          <w:szCs w:val="24"/>
        </w:rPr>
        <w:t xml:space="preserve">Если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B724B8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B724B8">
        <w:rPr>
          <w:bCs w:val="0"/>
          <w:spacing w:val="-1"/>
          <w:sz w:val="24"/>
          <w:szCs w:val="24"/>
        </w:rPr>
      </w:r>
      <w:r w:rsidR="00B724B8">
        <w:rPr>
          <w:bCs w:val="0"/>
          <w:spacing w:val="-1"/>
          <w:sz w:val="24"/>
          <w:szCs w:val="24"/>
        </w:rPr>
        <w:fldChar w:fldCharType="separate"/>
      </w:r>
      <w:r w:rsidR="00E2373E">
        <w:rPr>
          <w:bCs w:val="0"/>
          <w:spacing w:val="-1"/>
          <w:sz w:val="24"/>
          <w:szCs w:val="24"/>
        </w:rPr>
        <w:t>5.3</w:t>
      </w:r>
      <w:r w:rsidR="00B724B8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вместо информации, изложенной в п. </w:t>
      </w:r>
      <w:r w:rsidR="00B724B8">
        <w:rPr>
          <w:sz w:val="24"/>
          <w:szCs w:val="24"/>
        </w:rPr>
        <w:fldChar w:fldCharType="begin"/>
      </w:r>
      <w:r w:rsidR="00B71B9D">
        <w:rPr>
          <w:sz w:val="24"/>
          <w:szCs w:val="24"/>
        </w:rPr>
        <w:instrText xml:space="preserve"> REF _Ref440271182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3.3.1.9</w:t>
      </w:r>
      <w:r w:rsidR="00B724B8">
        <w:rPr>
          <w:sz w:val="24"/>
          <w:szCs w:val="24"/>
        </w:rPr>
        <w:fldChar w:fldCharType="end"/>
      </w:r>
      <w:r w:rsidRPr="000E5AC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6A684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Участника будет отклонен</w:t>
      </w:r>
      <w:r w:rsidR="006A6849">
        <w:rPr>
          <w:sz w:val="24"/>
          <w:szCs w:val="24"/>
        </w:rPr>
        <w:t>а</w:t>
      </w:r>
      <w:r w:rsidRPr="000E5AC7">
        <w:rPr>
          <w:sz w:val="24"/>
          <w:szCs w:val="24"/>
        </w:rPr>
        <w:t xml:space="preserve"> без рассмотрения по существу.</w:t>
      </w:r>
      <w:proofErr w:type="gramEnd"/>
    </w:p>
    <w:p w:rsidR="00BD40A3" w:rsidRPr="000E5AC7" w:rsidRDefault="00BD40A3" w:rsidP="00CB550A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B724B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B724B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B724B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5.4</w:t>
      </w:r>
      <w:r w:rsidR="00B724B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</w:t>
      </w:r>
      <w:r w:rsidRPr="000E5AC7">
        <w:rPr>
          <w:sz w:val="24"/>
          <w:szCs w:val="24"/>
        </w:rPr>
        <w:lastRenderedPageBreak/>
        <w:t xml:space="preserve">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B724B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B724B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</w:t>
      </w:r>
      <w:proofErr w:type="gramStart"/>
      <w:r w:rsidRPr="000E5AC7">
        <w:rPr>
          <w:sz w:val="24"/>
          <w:szCs w:val="24"/>
        </w:rPr>
        <w:t>случае</w:t>
      </w:r>
      <w:proofErr w:type="gramEnd"/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B724B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B724B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208" w:name="_Ref115076752"/>
      <w:bookmarkStart w:id="209" w:name="_Ref191386109"/>
      <w:bookmarkStart w:id="210" w:name="_Ref191386419"/>
      <w:bookmarkStart w:id="211" w:name="_Toc440357091"/>
      <w:bookmarkStart w:id="212" w:name="_Toc440359646"/>
      <w:bookmarkStart w:id="213" w:name="_Toc440632109"/>
      <w:bookmarkStart w:id="214" w:name="_Toc440875930"/>
      <w:bookmarkStart w:id="215" w:name="_Toc441131262"/>
      <w:bookmarkStart w:id="216" w:name="_Toc447292453"/>
      <w:r w:rsidRPr="00433EB1">
        <w:rPr>
          <w:szCs w:val="24"/>
        </w:rPr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через </w:t>
      </w:r>
      <w:bookmarkEnd w:id="208"/>
      <w:bookmarkEnd w:id="209"/>
      <w:bookmarkEnd w:id="210"/>
      <w:r w:rsidRPr="00433EB1">
        <w:rPr>
          <w:szCs w:val="24"/>
        </w:rPr>
        <w:t>ЭТП</w:t>
      </w:r>
      <w:bookmarkEnd w:id="211"/>
      <w:bookmarkEnd w:id="212"/>
      <w:bookmarkEnd w:id="213"/>
      <w:bookmarkEnd w:id="214"/>
      <w:bookmarkEnd w:id="215"/>
      <w:bookmarkEnd w:id="216"/>
    </w:p>
    <w:p w:rsidR="00717F60" w:rsidRPr="00433EB1" w:rsidRDefault="00433EB1" w:rsidP="00CB550A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>Подготовка и предоставление Заявки через ЭТП не предусмотрены.</w:t>
      </w:r>
    </w:p>
    <w:p w:rsidR="00717F60" w:rsidRPr="00433EB1" w:rsidRDefault="00717F60" w:rsidP="00E71A48">
      <w:pPr>
        <w:pStyle w:val="3"/>
        <w:spacing w:line="264" w:lineRule="auto"/>
        <w:rPr>
          <w:szCs w:val="24"/>
        </w:rPr>
      </w:pPr>
      <w:bookmarkStart w:id="217" w:name="_Ref115076807"/>
      <w:bookmarkStart w:id="218" w:name="_Toc440357092"/>
      <w:bookmarkStart w:id="219" w:name="_Toc440359647"/>
      <w:bookmarkStart w:id="220" w:name="_Toc440632110"/>
      <w:bookmarkStart w:id="221" w:name="_Toc440875931"/>
      <w:bookmarkStart w:id="222" w:name="_Toc441131263"/>
      <w:bookmarkStart w:id="223" w:name="_Toc447292454"/>
      <w:r w:rsidRPr="00433EB1">
        <w:rPr>
          <w:szCs w:val="24"/>
        </w:rPr>
        <w:t xml:space="preserve">Порядок подготовки </w:t>
      </w:r>
      <w:r w:rsidR="004B5EB3" w:rsidRPr="00433EB1">
        <w:rPr>
          <w:szCs w:val="24"/>
        </w:rPr>
        <w:t>Заявк</w:t>
      </w:r>
      <w:r w:rsidRPr="00433EB1">
        <w:rPr>
          <w:szCs w:val="24"/>
        </w:rPr>
        <w:t>и в письменной форме</w:t>
      </w:r>
      <w:bookmarkEnd w:id="217"/>
      <w:bookmarkEnd w:id="218"/>
      <w:bookmarkEnd w:id="219"/>
      <w:bookmarkEnd w:id="220"/>
      <w:bookmarkEnd w:id="221"/>
      <w:bookmarkEnd w:id="222"/>
      <w:bookmarkEnd w:id="223"/>
    </w:p>
    <w:p w:rsidR="00433EB1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4" w:name="_Ref191386548"/>
      <w:r w:rsidRPr="00433EB1">
        <w:rPr>
          <w:bCs w:val="0"/>
          <w:sz w:val="24"/>
          <w:szCs w:val="24"/>
        </w:rPr>
        <w:t xml:space="preserve">Заявка в письменной форме должна быть подготовлена в строгом соответствии с требованиями, указанными в подразделе </w:t>
      </w:r>
      <w:r w:rsidR="001A686F">
        <w:fldChar w:fldCharType="begin"/>
      </w:r>
      <w:r w:rsidR="001A686F">
        <w:instrText xml:space="preserve"> REF _Ref306114638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3.3.1</w:t>
      </w:r>
      <w:r w:rsidR="001A686F">
        <w:fldChar w:fldCharType="end"/>
      </w:r>
      <w:r w:rsidRPr="00433EB1">
        <w:rPr>
          <w:bCs w:val="0"/>
          <w:sz w:val="24"/>
          <w:szCs w:val="24"/>
        </w:rPr>
        <w:t xml:space="preserve">. </w:t>
      </w:r>
      <w:bookmarkEnd w:id="224"/>
    </w:p>
    <w:p w:rsidR="00433EB1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33EB1">
        <w:rPr>
          <w:bCs w:val="0"/>
          <w:sz w:val="24"/>
          <w:szCs w:val="24"/>
        </w:rPr>
        <w:t xml:space="preserve">Требования п. </w:t>
      </w:r>
      <w:r w:rsidR="001A686F">
        <w:fldChar w:fldCharType="begin"/>
      </w:r>
      <w:r w:rsidR="001A686F">
        <w:instrText xml:space="preserve"> REF _Ref55279015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3.3.1.6</w:t>
      </w:r>
      <w:r w:rsidR="001A686F">
        <w:fldChar w:fldCharType="end"/>
      </w:r>
      <w:r w:rsidRPr="00433EB1">
        <w:rPr>
          <w:bCs w:val="0"/>
          <w:sz w:val="24"/>
          <w:szCs w:val="24"/>
        </w:rPr>
        <w:t xml:space="preserve"> и </w:t>
      </w:r>
      <w:r w:rsidR="001A686F">
        <w:fldChar w:fldCharType="begin"/>
      </w:r>
      <w:r w:rsidR="001A686F">
        <w:instrText xml:space="preserve"> REF _Ref195087786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3.3.1.7</w:t>
      </w:r>
      <w:r w:rsidR="001A686F">
        <w:fldChar w:fldCharType="end"/>
      </w:r>
      <w:r w:rsidRPr="00433EB1">
        <w:rPr>
          <w:bCs w:val="0"/>
          <w:sz w:val="24"/>
          <w:szCs w:val="24"/>
        </w:rPr>
        <w:t xml:space="preserve"> не распространяются на нотариально заверенные копии документов или документы, переплетенные типографским способом.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33EB1">
        <w:rPr>
          <w:bCs w:val="0"/>
          <w:sz w:val="24"/>
          <w:szCs w:val="24"/>
        </w:rPr>
        <w:t>Дополнительные носители информации (дискеты, CD-R, CD-RW,</w:t>
      </w:r>
      <w:r w:rsidRPr="00E71A48">
        <w:rPr>
          <w:bCs w:val="0"/>
          <w:sz w:val="24"/>
          <w:szCs w:val="24"/>
        </w:rPr>
        <w:t xml:space="preserve"> брошюры, книги) должны быть, если это возможно, соответствующим образом помечены (например, с помощью наклеек) и помещены в отдельные (т.н. «информационные») конверты.</w:t>
      </w:r>
      <w:proofErr w:type="gramEnd"/>
      <w:r w:rsidRPr="00E71A48">
        <w:rPr>
          <w:bCs w:val="0"/>
          <w:sz w:val="24"/>
          <w:szCs w:val="24"/>
        </w:rPr>
        <w:t xml:space="preserve"> Информационные конверты должны размещаться после последней страницы Заявки. Входящие в состав Заявки копии документов, подтверждающих юридический статус Участника запроса предложений, помещаются в информационные конверты, только если они отпечатаны и сброшюрованы промышленным (типографским) способом или прошиты у нотариуса.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После этого должна быть проведена нумерация всех без исключения страниц и информационных конвертов Заявки (как внутренняя нумерация листов отдельных приложений, так и сквозная нумерация всех страниц Заявки; информационные конверты нумеруются отдельно от страниц — «информационный конверт № 1», «информационный конверт № 2» и т.д.). Нумерация страниц книг, брошюр, журналов и т.д., помещенных в информационные конверты, не производится.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5" w:name="_Ref306033396"/>
      <w:r w:rsidRPr="00E71A48">
        <w:rPr>
          <w:bCs w:val="0"/>
          <w:sz w:val="24"/>
          <w:szCs w:val="24"/>
        </w:rPr>
        <w:t>Документы (листы и информационные конверты), входящие в Заявку, должны быть скреплены или упакованы таким образом, чтобы исключить случайное выпадение или перемещение страниц и информационных конвертов. Если Заявка состоит из нескольких томов, каждый том рекомендуется прошить с приложением описи включенных в него документов. Каждый такой том должен иметь сквозную нумерацию страниц.</w:t>
      </w:r>
      <w:bookmarkEnd w:id="225"/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запроса предложений должен подготовить </w:t>
      </w:r>
      <w:r w:rsidRPr="00E71A48">
        <w:rPr>
          <w:b/>
          <w:bCs w:val="0"/>
          <w:sz w:val="24"/>
          <w:szCs w:val="24"/>
        </w:rPr>
        <w:t>1 оригинал и</w:t>
      </w:r>
      <w:r w:rsidRPr="00E71A48">
        <w:rPr>
          <w:bCs w:val="0"/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1</w:t>
      </w:r>
      <w:r w:rsidRPr="00E71A48">
        <w:rPr>
          <w:b/>
          <w:bCs w:val="0"/>
          <w:sz w:val="24"/>
          <w:szCs w:val="24"/>
        </w:rPr>
        <w:t xml:space="preserve"> копи</w:t>
      </w:r>
      <w:r>
        <w:rPr>
          <w:b/>
          <w:bCs w:val="0"/>
          <w:sz w:val="24"/>
          <w:szCs w:val="24"/>
        </w:rPr>
        <w:t>ю Заявки</w:t>
      </w:r>
      <w:r w:rsidRPr="00E71A48">
        <w:rPr>
          <w:bCs w:val="0"/>
          <w:sz w:val="24"/>
          <w:szCs w:val="24"/>
        </w:rPr>
        <w:t>. Копи</w:t>
      </w:r>
      <w:r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Заявки подготавлива</w:t>
      </w:r>
      <w:r>
        <w:rPr>
          <w:bCs w:val="0"/>
          <w:sz w:val="24"/>
          <w:szCs w:val="24"/>
        </w:rPr>
        <w:t>е</w:t>
      </w:r>
      <w:r w:rsidRPr="00E71A48">
        <w:rPr>
          <w:bCs w:val="0"/>
          <w:sz w:val="24"/>
          <w:szCs w:val="24"/>
        </w:rPr>
        <w:t>тся путем ксерокопирования оригиналов каждого документа, входящего в Заявку после их подписания и заверения печатью, а также нанесения сквозной нумерации страниц, но перед сшиванием.</w:t>
      </w:r>
    </w:p>
    <w:p w:rsidR="00433EB1" w:rsidRPr="00E71A48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 конверты и помечаются «копия информационного конверта № 1» и т.д. При невозможности представить копии материалов, содержащихся в информационных конвертах, Участник помещает в информационный конверт ссылку с указанием: «см. информационный конверт №… Заявки».</w:t>
      </w:r>
    </w:p>
    <w:p w:rsidR="00717F60" w:rsidRPr="00433EB1" w:rsidRDefault="00433EB1" w:rsidP="00CB550A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Никакие исправления в тексте Заявки не имеют силу, за исключением тех случаев, когда эти исправления заверены рукописной надписью «</w:t>
      </w:r>
      <w:proofErr w:type="gramStart"/>
      <w:r w:rsidRPr="00E71A48">
        <w:rPr>
          <w:bCs w:val="0"/>
          <w:sz w:val="24"/>
          <w:szCs w:val="24"/>
        </w:rPr>
        <w:t>исправленному</w:t>
      </w:r>
      <w:proofErr w:type="gramEnd"/>
      <w:r w:rsidRPr="00E71A48">
        <w:rPr>
          <w:bCs w:val="0"/>
          <w:sz w:val="24"/>
          <w:szCs w:val="24"/>
        </w:rPr>
        <w:t xml:space="preserve"> верить» и </w:t>
      </w:r>
      <w:r w:rsidRPr="00E71A48">
        <w:rPr>
          <w:bCs w:val="0"/>
          <w:sz w:val="24"/>
          <w:szCs w:val="24"/>
        </w:rPr>
        <w:lastRenderedPageBreak/>
        <w:t>собственноручной подписью уполномоченного лица, расположенной рядом с каждым исправлением.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6" w:name="_Ref306008743"/>
      <w:bookmarkStart w:id="227" w:name="_Toc440357093"/>
      <w:bookmarkStart w:id="228" w:name="_Toc440359648"/>
      <w:bookmarkStart w:id="229" w:name="_Toc440632111"/>
      <w:bookmarkStart w:id="230" w:name="_Toc440875932"/>
      <w:bookmarkStart w:id="231" w:name="_Toc441131264"/>
      <w:bookmarkStart w:id="232" w:name="_Toc447292455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4B5EB3" w:rsidP="00CB550A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33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E71A48">
        <w:rPr>
          <w:bCs w:val="0"/>
          <w:sz w:val="24"/>
          <w:szCs w:val="24"/>
        </w:rPr>
        <w:t>любом</w:t>
      </w:r>
      <w:proofErr w:type="gramEnd"/>
      <w:r w:rsidR="00717F60" w:rsidRPr="00E71A48">
        <w:rPr>
          <w:bCs w:val="0"/>
          <w:sz w:val="24"/>
          <w:szCs w:val="24"/>
        </w:rPr>
        <w:t xml:space="preserve">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A686F">
        <w:fldChar w:fldCharType="begin"/>
      </w:r>
      <w:r w:rsidR="001A686F">
        <w:instrText xml:space="preserve"> REF _Ref306017842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3.4.2.4</w:t>
      </w:r>
      <w:r w:rsidR="001A686F"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33"/>
    </w:p>
    <w:p w:rsidR="00717F60" w:rsidRPr="00E71A48" w:rsidRDefault="00717F60" w:rsidP="00CB550A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Toc440357094"/>
      <w:bookmarkStart w:id="235" w:name="_Toc440359649"/>
      <w:bookmarkStart w:id="236" w:name="_Toc440632112"/>
      <w:bookmarkStart w:id="237" w:name="_Toc440875933"/>
      <w:bookmarkStart w:id="238" w:name="_Toc441131265"/>
      <w:bookmarkStart w:id="239" w:name="_Toc44729245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34"/>
      <w:bookmarkEnd w:id="235"/>
      <w:bookmarkEnd w:id="236"/>
      <w:bookmarkEnd w:id="237"/>
      <w:bookmarkEnd w:id="238"/>
      <w:bookmarkEnd w:id="23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CB550A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CB550A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0" w:name="_Toc440357095"/>
      <w:bookmarkStart w:id="241" w:name="_Toc440359650"/>
      <w:bookmarkStart w:id="242" w:name="_Toc440632113"/>
      <w:bookmarkStart w:id="243" w:name="_Toc440875934"/>
      <w:bookmarkStart w:id="244" w:name="_Toc441131266"/>
      <w:bookmarkStart w:id="245" w:name="_Toc44729245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0"/>
      <w:bookmarkEnd w:id="241"/>
      <w:bookmarkEnd w:id="242"/>
      <w:bookmarkEnd w:id="243"/>
      <w:bookmarkEnd w:id="244"/>
      <w:bookmarkEnd w:id="245"/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CB550A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="002B5717" w:rsidRPr="00E71A48">
        <w:rPr>
          <w:bCs w:val="0"/>
          <w:sz w:val="24"/>
          <w:szCs w:val="24"/>
        </w:rPr>
        <w:t>рублях</w:t>
      </w:r>
      <w:proofErr w:type="gramEnd"/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33736" w:rsidRDefault="00717F60" w:rsidP="00E71A48">
      <w:pPr>
        <w:pStyle w:val="3"/>
        <w:spacing w:line="264" w:lineRule="auto"/>
        <w:rPr>
          <w:szCs w:val="24"/>
        </w:rPr>
      </w:pPr>
      <w:bookmarkStart w:id="246" w:name="_Toc440357096"/>
      <w:bookmarkStart w:id="247" w:name="_Toc440359651"/>
      <w:bookmarkStart w:id="248" w:name="_Toc440632114"/>
      <w:bookmarkStart w:id="249" w:name="_Toc440875935"/>
      <w:bookmarkStart w:id="250" w:name="_Toc441131267"/>
      <w:bookmarkStart w:id="251" w:name="_Toc447292458"/>
      <w:r w:rsidRPr="00333736">
        <w:rPr>
          <w:szCs w:val="24"/>
        </w:rPr>
        <w:t xml:space="preserve">Начальная (максимальная) цена </w:t>
      </w:r>
      <w:r w:rsidR="00123C70" w:rsidRPr="00333736">
        <w:rPr>
          <w:szCs w:val="24"/>
        </w:rPr>
        <w:t>Договор</w:t>
      </w:r>
      <w:r w:rsidRPr="00333736">
        <w:rPr>
          <w:szCs w:val="24"/>
        </w:rPr>
        <w:t>а (цена лота)</w:t>
      </w:r>
      <w:bookmarkEnd w:id="246"/>
      <w:bookmarkEnd w:id="247"/>
      <w:bookmarkEnd w:id="248"/>
      <w:bookmarkEnd w:id="249"/>
      <w:bookmarkEnd w:id="250"/>
      <w:bookmarkEnd w:id="251"/>
    </w:p>
    <w:p w:rsidR="00216641" w:rsidRPr="00333736" w:rsidRDefault="00717F60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3736">
        <w:rPr>
          <w:bCs w:val="0"/>
          <w:sz w:val="24"/>
          <w:szCs w:val="24"/>
        </w:rPr>
        <w:t xml:space="preserve">Начальная (максимальная) цена </w:t>
      </w:r>
      <w:r w:rsidR="00123C70" w:rsidRPr="00333736">
        <w:rPr>
          <w:bCs w:val="0"/>
          <w:sz w:val="24"/>
          <w:szCs w:val="24"/>
        </w:rPr>
        <w:t>Договор</w:t>
      </w:r>
      <w:r w:rsidRPr="00333736">
        <w:rPr>
          <w:bCs w:val="0"/>
          <w:sz w:val="24"/>
          <w:szCs w:val="24"/>
        </w:rPr>
        <w:t>а</w:t>
      </w:r>
      <w:r w:rsidR="00216641" w:rsidRPr="00333736">
        <w:rPr>
          <w:bCs w:val="0"/>
          <w:sz w:val="24"/>
          <w:szCs w:val="24"/>
        </w:rPr>
        <w:t>:</w:t>
      </w:r>
    </w:p>
    <w:p w:rsidR="00717F60" w:rsidRPr="003C1D9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33736">
        <w:rPr>
          <w:b/>
          <w:bCs w:val="0"/>
          <w:sz w:val="24"/>
          <w:szCs w:val="24"/>
          <w:u w:val="single"/>
        </w:rPr>
        <w:t>По Лоту №1:</w:t>
      </w:r>
      <w:r w:rsidR="00717F60" w:rsidRPr="00333736">
        <w:rPr>
          <w:bCs w:val="0"/>
          <w:sz w:val="24"/>
          <w:szCs w:val="24"/>
        </w:rPr>
        <w:t xml:space="preserve"> </w:t>
      </w:r>
      <w:r w:rsidR="003C1D99" w:rsidRPr="00333736">
        <w:rPr>
          <w:b/>
          <w:sz w:val="24"/>
          <w:szCs w:val="24"/>
        </w:rPr>
        <w:t xml:space="preserve">341 380,00  </w:t>
      </w:r>
      <w:r w:rsidR="003C1D99" w:rsidRPr="00333736">
        <w:rPr>
          <w:sz w:val="24"/>
          <w:szCs w:val="24"/>
        </w:rPr>
        <w:t>(триста сорок одна тысяча триста восемьдесят) рублей 00 копеек РФ, без учета НДС; НДС составляет</w:t>
      </w:r>
      <w:r w:rsidR="003C1D99" w:rsidRPr="00333736">
        <w:rPr>
          <w:b/>
          <w:sz w:val="24"/>
          <w:szCs w:val="24"/>
        </w:rPr>
        <w:t xml:space="preserve"> 61 448,40 </w:t>
      </w:r>
      <w:r w:rsidR="003C1D99" w:rsidRPr="00333736">
        <w:rPr>
          <w:sz w:val="24"/>
          <w:szCs w:val="24"/>
        </w:rPr>
        <w:t>(шестьдесят одна тысяча четыреста сорок восемь) рублей 40 копеек РФ;</w:t>
      </w:r>
      <w:r w:rsidR="003C1D99" w:rsidRPr="00333736">
        <w:rPr>
          <w:b/>
          <w:sz w:val="24"/>
          <w:szCs w:val="24"/>
        </w:rPr>
        <w:t xml:space="preserve"> 402 828,40 </w:t>
      </w:r>
      <w:r w:rsidR="003C1D99" w:rsidRPr="00333736">
        <w:rPr>
          <w:sz w:val="24"/>
          <w:szCs w:val="24"/>
        </w:rPr>
        <w:t>(четыреста две тысячи восемьсот двадцать восемь) рублей 40 копеек РФ, с учетом НДС.</w:t>
      </w:r>
    </w:p>
    <w:p w:rsidR="004F657D" w:rsidRDefault="00CB395A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741487" w:rsidRDefault="00CB395A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 xml:space="preserve">Заявка Участника будет отклонена, в случае если стоимость Заявки по любому из филиалов превысит установленную начальную (максимальную) цену по </w:t>
      </w:r>
      <w:r w:rsidRPr="001365D6">
        <w:rPr>
          <w:sz w:val="24"/>
          <w:szCs w:val="24"/>
        </w:rPr>
        <w:lastRenderedPageBreak/>
        <w:t>данному филиалу</w:t>
      </w:r>
      <w:r w:rsidR="00546518" w:rsidRPr="00741487">
        <w:rPr>
          <w:sz w:val="24"/>
          <w:szCs w:val="24"/>
        </w:rPr>
        <w:t>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</w:t>
      </w:r>
      <w:proofErr w:type="gramStart"/>
      <w:r w:rsidRPr="00546518">
        <w:rPr>
          <w:bCs w:val="0"/>
          <w:sz w:val="24"/>
          <w:szCs w:val="24"/>
        </w:rPr>
        <w:t>письме</w:t>
      </w:r>
      <w:proofErr w:type="gramEnd"/>
      <w:r w:rsidRPr="00546518">
        <w:rPr>
          <w:bCs w:val="0"/>
          <w:sz w:val="24"/>
          <w:szCs w:val="24"/>
        </w:rPr>
        <w:t xml:space="preserve">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B724B8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</w:t>
      </w:r>
      <w:r w:rsidR="00B724B8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B724B8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5.2</w:t>
      </w:r>
      <w:r w:rsidR="00B724B8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B724B8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3.6.4</w:t>
      </w:r>
      <w:r w:rsidR="00B724B8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CB55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46518">
        <w:rPr>
          <w:bCs w:val="0"/>
          <w:sz w:val="24"/>
          <w:szCs w:val="24"/>
        </w:rPr>
        <w:t>Начальная (предельная)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Ref191386407"/>
      <w:bookmarkStart w:id="253" w:name="_Ref191386526"/>
      <w:bookmarkStart w:id="254" w:name="_Toc440357097"/>
      <w:bookmarkStart w:id="255" w:name="_Toc440359652"/>
      <w:bookmarkStart w:id="256" w:name="_Toc440632115"/>
      <w:bookmarkStart w:id="257" w:name="_Toc440875936"/>
      <w:bookmarkStart w:id="258" w:name="_Toc441131268"/>
      <w:bookmarkStart w:id="259" w:name="_Toc447292459"/>
      <w:bookmarkStart w:id="260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r w:rsidRPr="00E71A48">
        <w:rPr>
          <w:szCs w:val="24"/>
        </w:rPr>
        <w:t xml:space="preserve"> </w:t>
      </w:r>
    </w:p>
    <w:p w:rsidR="00E71628" w:rsidRPr="000F4365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93090116"/>
      <w:bookmarkStart w:id="262" w:name="_Ref191386482"/>
      <w:bookmarkStart w:id="263" w:name="_Ref440291364"/>
      <w:bookmarkEnd w:id="260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61"/>
      <w:r w:rsidRPr="00E71A48">
        <w:rPr>
          <w:bCs w:val="0"/>
          <w:sz w:val="24"/>
          <w:szCs w:val="24"/>
        </w:rPr>
        <w:t>:</w:t>
      </w:r>
      <w:bookmarkStart w:id="264" w:name="_Ref306004833"/>
      <w:bookmarkEnd w:id="262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</w:t>
      </w:r>
      <w:r w:rsidRPr="00E161AD">
        <w:rPr>
          <w:bCs w:val="0"/>
          <w:sz w:val="24"/>
          <w:szCs w:val="24"/>
        </w:rPr>
        <w:t xml:space="preserve">может любое юридическое, </w:t>
      </w:r>
      <w:r w:rsidRPr="00E161AD">
        <w:rPr>
          <w:bCs w:val="0"/>
          <w:color w:val="000000"/>
          <w:sz w:val="24"/>
          <w:szCs w:val="24"/>
        </w:rPr>
        <w:t>физическое</w:t>
      </w:r>
      <w:r w:rsidRPr="00E161AD">
        <w:rPr>
          <w:bCs w:val="0"/>
          <w:sz w:val="24"/>
          <w:szCs w:val="24"/>
        </w:rPr>
        <w:t xml:space="preserve"> лицо </w:t>
      </w:r>
      <w:r w:rsidR="00E71628" w:rsidRPr="00E161AD">
        <w:rPr>
          <w:bCs w:val="0"/>
          <w:sz w:val="24"/>
          <w:szCs w:val="24"/>
        </w:rPr>
        <w:t>(в т.</w:t>
      </w:r>
      <w:r w:rsidR="003129D4" w:rsidRPr="00E161AD">
        <w:rPr>
          <w:bCs w:val="0"/>
          <w:sz w:val="24"/>
          <w:szCs w:val="24"/>
        </w:rPr>
        <w:t xml:space="preserve"> </w:t>
      </w:r>
      <w:r w:rsidR="00E71628" w:rsidRPr="00E161AD">
        <w:rPr>
          <w:bCs w:val="0"/>
          <w:sz w:val="24"/>
          <w:szCs w:val="24"/>
        </w:rPr>
        <w:t xml:space="preserve">ч. </w:t>
      </w:r>
      <w:r w:rsidRPr="00E161AD">
        <w:rPr>
          <w:bCs w:val="0"/>
          <w:sz w:val="24"/>
          <w:szCs w:val="24"/>
        </w:rPr>
        <w:t>индивидуальный предприниматель</w:t>
      </w:r>
      <w:r w:rsidR="00E71628" w:rsidRPr="00E161AD">
        <w:rPr>
          <w:bCs w:val="0"/>
          <w:sz w:val="24"/>
          <w:szCs w:val="24"/>
        </w:rPr>
        <w:t>)</w:t>
      </w:r>
      <w:r w:rsidR="00E161AD" w:rsidRPr="00E161AD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E161AD">
        <w:rPr>
          <w:bCs w:val="0"/>
          <w:sz w:val="24"/>
          <w:szCs w:val="24"/>
        </w:rPr>
        <w:t xml:space="preserve">. </w:t>
      </w:r>
      <w:r w:rsidR="003F330D" w:rsidRPr="00E161AD">
        <w:rPr>
          <w:bCs w:val="0"/>
          <w:sz w:val="24"/>
          <w:szCs w:val="24"/>
        </w:rPr>
        <w:t>Привлечение</w:t>
      </w:r>
      <w:r w:rsidR="003F330D">
        <w:rPr>
          <w:bCs w:val="0"/>
          <w:sz w:val="24"/>
          <w:szCs w:val="24"/>
        </w:rPr>
        <w:t xml:space="preserve">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</w:t>
      </w:r>
      <w:proofErr w:type="gramStart"/>
      <w:r w:rsidR="00036006" w:rsidRPr="000F4365">
        <w:rPr>
          <w:bCs w:val="0"/>
          <w:sz w:val="24"/>
          <w:szCs w:val="24"/>
        </w:rPr>
        <w:t>соответствии</w:t>
      </w:r>
      <w:proofErr w:type="gramEnd"/>
      <w:r w:rsidR="00036006" w:rsidRPr="000F4365">
        <w:rPr>
          <w:bCs w:val="0"/>
          <w:sz w:val="24"/>
          <w:szCs w:val="24"/>
        </w:rPr>
        <w:t xml:space="preserve"> с пунктом </w:t>
      </w:r>
      <w:r w:rsidR="00B724B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B724B8" w:rsidRPr="000F4365">
        <w:rPr>
          <w:bCs w:val="0"/>
          <w:sz w:val="24"/>
          <w:szCs w:val="24"/>
        </w:rPr>
      </w:r>
      <w:r w:rsidR="00B724B8" w:rsidRPr="000F4365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3.3.9</w:t>
      </w:r>
      <w:r w:rsidR="00B724B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</w:t>
      </w:r>
      <w:proofErr w:type="gramStart"/>
      <w:r w:rsidRPr="000F4365">
        <w:rPr>
          <w:bCs w:val="0"/>
          <w:sz w:val="24"/>
          <w:szCs w:val="24"/>
        </w:rPr>
        <w:t>пункте</w:t>
      </w:r>
      <w:proofErr w:type="gramEnd"/>
      <w:r w:rsidRPr="000F4365">
        <w:rPr>
          <w:bCs w:val="0"/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_Ref191386461 \n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3.3.10</w:t>
      </w:r>
      <w:r w:rsidR="001A686F">
        <w:fldChar w:fldCharType="end"/>
      </w:r>
      <w:r w:rsidRPr="000F4365">
        <w:rPr>
          <w:bCs w:val="0"/>
          <w:sz w:val="24"/>
          <w:szCs w:val="24"/>
        </w:rPr>
        <w:t xml:space="preserve">. </w:t>
      </w:r>
      <w:bookmarkEnd w:id="263"/>
      <w:bookmarkEnd w:id="264"/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5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65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66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67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66"/>
      <w:bookmarkEnd w:id="26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7560E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6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7560EC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7560EC" w:rsidRPr="007560E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560EC">
        <w:rPr>
          <w:rFonts w:eastAsia="Arial Unicode MS"/>
          <w:sz w:val="24"/>
          <w:szCs w:val="24"/>
          <w:lang w:eastAsia="ru-RU"/>
        </w:rPr>
        <w:t>;</w:t>
      </w:r>
      <w:bookmarkEnd w:id="268"/>
      <w:proofErr w:type="gramEnd"/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560EC">
        <w:rPr>
          <w:color w:val="000000"/>
          <w:sz w:val="24"/>
          <w:szCs w:val="24"/>
          <w:lang w:eastAsia="ru-RU"/>
        </w:rPr>
        <w:t>обладать необходимыми профессиональными знаниями,</w:t>
      </w:r>
      <w:r w:rsidRPr="00E71A48">
        <w:rPr>
          <w:color w:val="000000"/>
          <w:sz w:val="24"/>
          <w:szCs w:val="24"/>
          <w:lang w:eastAsia="ru-RU"/>
        </w:rPr>
        <w:t xml:space="preserve">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6732CC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80B79" w:rsidRDefault="009D7F01" w:rsidP="00CB550A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lastRenderedPageBreak/>
        <w:t xml:space="preserve">должен обладать опытом аналогичных </w:t>
      </w:r>
      <w:r w:rsidR="009F4858" w:rsidRPr="00DA7E38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DA7E38">
        <w:rPr>
          <w:color w:val="000000"/>
          <w:sz w:val="24"/>
          <w:szCs w:val="24"/>
          <w:lang w:eastAsia="ru-RU"/>
        </w:rPr>
        <w:t>(желательно наличие</w:t>
      </w:r>
      <w:r w:rsidR="00DA7E38" w:rsidRPr="00680B79">
        <w:rPr>
          <w:color w:val="000000"/>
          <w:sz w:val="24"/>
          <w:szCs w:val="24"/>
          <w:lang w:eastAsia="ru-RU"/>
        </w:rPr>
        <w:t xml:space="preserve"> </w:t>
      </w:r>
      <w:r w:rsidR="00036006" w:rsidRPr="00680B79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036006" w:rsidRPr="00680B79">
        <w:rPr>
          <w:color w:val="000000"/>
          <w:sz w:val="24"/>
          <w:szCs w:val="24"/>
          <w:lang w:eastAsia="ru-RU"/>
        </w:rPr>
        <w:t xml:space="preserve">. </w:t>
      </w:r>
    </w:p>
    <w:p w:rsidR="009D7F01" w:rsidRPr="00E161AD" w:rsidRDefault="009D7F01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оборудования, предлагаемого в рамках настоящего запроса предложений. В </w:t>
      </w:r>
      <w:r w:rsidRPr="00E161AD">
        <w:rPr>
          <w:sz w:val="24"/>
          <w:szCs w:val="24"/>
          <w:lang w:eastAsia="ru-RU"/>
        </w:rPr>
        <w:t xml:space="preserve">частности, производитель должен гарантировать поставку в определенные сроки, проведение </w:t>
      </w:r>
      <w:proofErr w:type="gramStart"/>
      <w:r w:rsidRPr="00E161AD">
        <w:rPr>
          <w:sz w:val="24"/>
          <w:szCs w:val="24"/>
          <w:lang w:eastAsia="ru-RU"/>
        </w:rPr>
        <w:t>шеф-монтажа</w:t>
      </w:r>
      <w:proofErr w:type="gramEnd"/>
      <w:r w:rsidRPr="00E161AD">
        <w:rPr>
          <w:sz w:val="24"/>
          <w:szCs w:val="24"/>
          <w:lang w:eastAsia="ru-RU"/>
        </w:rPr>
        <w:t xml:space="preserve"> и/или шеф-наладки, распространение всех фирменных гарантий на оборудование в течение гарантийного срока, оговоренного в Документации по запросу предложений;</w:t>
      </w:r>
    </w:p>
    <w:p w:rsidR="00E161AD" w:rsidRPr="00E161AD" w:rsidRDefault="00E161AD" w:rsidP="00E161A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161AD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</w:t>
      </w:r>
      <w:proofErr w:type="gramStart"/>
      <w:r w:rsidRPr="00E161AD">
        <w:rPr>
          <w:sz w:val="24"/>
          <w:szCs w:val="24"/>
        </w:rPr>
        <w:t>соответствии</w:t>
      </w:r>
      <w:proofErr w:type="gramEnd"/>
      <w:r w:rsidRPr="00E161AD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</w:t>
      </w:r>
      <w:proofErr w:type="gramStart"/>
      <w:r w:rsidRPr="00CF39D0">
        <w:rPr>
          <w:color w:val="000000"/>
          <w:sz w:val="24"/>
          <w:szCs w:val="24"/>
        </w:rPr>
        <w:t>составе</w:t>
      </w:r>
      <w:proofErr w:type="gramEnd"/>
      <w:r w:rsidRPr="00CF39D0">
        <w:rPr>
          <w:color w:val="000000"/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9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70" w:name="_Ref303587815"/>
      <w:r w:rsidRPr="000F4365">
        <w:rPr>
          <w:bCs w:val="0"/>
          <w:sz w:val="24"/>
          <w:szCs w:val="24"/>
        </w:rPr>
        <w:t xml:space="preserve">Для юридических,  лиц/ индивидуальных предпринимателей, если в </w:t>
      </w:r>
      <w:proofErr w:type="gramStart"/>
      <w:r w:rsidRPr="000F4365">
        <w:rPr>
          <w:bCs w:val="0"/>
          <w:sz w:val="24"/>
          <w:szCs w:val="24"/>
        </w:rPr>
        <w:t>каждом</w:t>
      </w:r>
      <w:proofErr w:type="gramEnd"/>
      <w:r w:rsidRPr="000F4365">
        <w:rPr>
          <w:bCs w:val="0"/>
          <w:sz w:val="24"/>
          <w:szCs w:val="24"/>
        </w:rPr>
        <w:t xml:space="preserve"> из пунктов не установлено иное:</w:t>
      </w:r>
      <w:bookmarkEnd w:id="269"/>
      <w:bookmarkEnd w:id="270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F0659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1" w:name="_Ref440279062"/>
      <w:proofErr w:type="gramStart"/>
      <w:r>
        <w:rPr>
          <w:sz w:val="24"/>
          <w:szCs w:val="24"/>
        </w:rPr>
        <w:t>Копия</w:t>
      </w:r>
      <w:r w:rsidR="00F81A1F"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</w:t>
      </w:r>
      <w:proofErr w:type="gramEnd"/>
      <w:r w:rsidR="00553A57" w:rsidRPr="00B20653">
        <w:rPr>
          <w:sz w:val="24"/>
          <w:szCs w:val="24"/>
        </w:rPr>
        <w:t xml:space="preserve">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</w:t>
      </w:r>
      <w:r w:rsidR="00553A57" w:rsidRPr="00B20653">
        <w:rPr>
          <w:sz w:val="24"/>
          <w:szCs w:val="24"/>
        </w:rPr>
        <w:lastRenderedPageBreak/>
        <w:t xml:space="preserve">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71"/>
    </w:p>
    <w:p w:rsidR="00F82225" w:rsidRPr="00B910E8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</w:t>
      </w:r>
      <w:r w:rsidRPr="00B910E8">
        <w:rPr>
          <w:sz w:val="24"/>
          <w:szCs w:val="24"/>
        </w:rPr>
        <w:t>копия доверенности и вышеуказанные документы на лицо, выдавшее доверенность;</w:t>
      </w:r>
    </w:p>
    <w:p w:rsidR="00F82225" w:rsidRPr="00B910E8" w:rsidRDefault="00B910E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>Информационное письмо о налич</w:t>
      </w:r>
      <w:proofErr w:type="gramStart"/>
      <w:r w:rsidRPr="00B910E8">
        <w:rPr>
          <w:sz w:val="24"/>
          <w:szCs w:val="24"/>
        </w:rPr>
        <w:t>ии у У</w:t>
      </w:r>
      <w:proofErr w:type="gramEnd"/>
      <w:r w:rsidRPr="00B910E8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B910E8">
        <w:rPr>
          <w:sz w:val="24"/>
          <w:szCs w:val="24"/>
        </w:rPr>
        <w:t>аффилированности</w:t>
      </w:r>
      <w:proofErr w:type="spellEnd"/>
      <w:r w:rsidRPr="00B910E8">
        <w:rPr>
          <w:sz w:val="24"/>
          <w:szCs w:val="24"/>
        </w:rPr>
        <w:t xml:space="preserve"> с сотрудниками Заказчика или Организатора </w:t>
      </w:r>
      <w:r w:rsidR="00A600E3" w:rsidRPr="00B910E8">
        <w:rPr>
          <w:sz w:val="24"/>
          <w:szCs w:val="24"/>
        </w:rPr>
        <w:t>(</w:t>
      </w:r>
      <w:r w:rsidR="003F3A69" w:rsidRPr="00B910E8">
        <w:rPr>
          <w:sz w:val="24"/>
          <w:szCs w:val="24"/>
        </w:rPr>
        <w:t>подраздел</w:t>
      </w:r>
      <w:r w:rsidR="00A600E3" w:rsidRPr="00B910E8">
        <w:rPr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_Ref440271993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5.9</w:t>
      </w:r>
      <w:r w:rsidR="001A686F">
        <w:fldChar w:fldCharType="end"/>
      </w:r>
      <w:r w:rsidR="00A600E3" w:rsidRPr="00B910E8">
        <w:rPr>
          <w:sz w:val="24"/>
          <w:szCs w:val="24"/>
        </w:rPr>
        <w:t>)</w:t>
      </w:r>
      <w:r w:rsidR="00F82225" w:rsidRPr="00B910E8">
        <w:rPr>
          <w:sz w:val="24"/>
          <w:szCs w:val="24"/>
        </w:rPr>
        <w:t>;</w:t>
      </w:r>
    </w:p>
    <w:p w:rsidR="00F8222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2" w:name="_Ref440372460"/>
      <w:r w:rsidRPr="00B910E8">
        <w:rPr>
          <w:sz w:val="24"/>
          <w:szCs w:val="24"/>
        </w:rPr>
        <w:t>Антикоррупционные обязательства</w:t>
      </w:r>
      <w:r w:rsidR="00A154B7" w:rsidRPr="00B910E8">
        <w:rPr>
          <w:sz w:val="24"/>
          <w:szCs w:val="24"/>
        </w:rPr>
        <w:t xml:space="preserve"> </w:t>
      </w:r>
      <w:r w:rsidR="00A154B7" w:rsidRPr="00B910E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B910E8">
        <w:rPr>
          <w:bCs w:val="0"/>
          <w:sz w:val="24"/>
          <w:szCs w:val="24"/>
        </w:rPr>
        <w:t>соответствии</w:t>
      </w:r>
      <w:proofErr w:type="gramEnd"/>
      <w:r w:rsidR="00A154B7" w:rsidRPr="00B910E8">
        <w:rPr>
          <w:bCs w:val="0"/>
          <w:sz w:val="24"/>
          <w:szCs w:val="24"/>
        </w:rPr>
        <w:t xml:space="preserve"> с инструкциями, приведенными</w:t>
      </w:r>
      <w:r w:rsidR="00A154B7" w:rsidRPr="00E71A48">
        <w:rPr>
          <w:bCs w:val="0"/>
          <w:sz w:val="24"/>
          <w:szCs w:val="24"/>
        </w:rPr>
        <w:t xml:space="preserve">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5.1.3</w:t>
      </w:r>
      <w:r w:rsidR="00B724B8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72"/>
    </w:p>
    <w:p w:rsidR="009948B4" w:rsidRPr="007705A5" w:rsidRDefault="009948B4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5.11</w:t>
      </w:r>
      <w:r w:rsidR="00B724B8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5.12</w:t>
      </w:r>
      <w:r w:rsidR="00B724B8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2C5E6A">
        <w:rPr>
          <w:sz w:val="24"/>
          <w:szCs w:val="24"/>
        </w:rPr>
        <w:t xml:space="preserve"> </w:t>
      </w:r>
      <w:r w:rsidR="002C5E6A">
        <w:rPr>
          <w:szCs w:val="24"/>
        </w:rPr>
        <w:t>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2C5E6A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CC13BC">
        <w:rPr>
          <w:sz w:val="24"/>
          <w:szCs w:val="24"/>
        </w:rPr>
        <w:t>05</w:t>
      </w:r>
      <w:r w:rsidR="00CC13BC" w:rsidRPr="00F82225">
        <w:rPr>
          <w:sz w:val="24"/>
          <w:szCs w:val="24"/>
        </w:rPr>
        <w:t>.0</w:t>
      </w:r>
      <w:r w:rsidR="00CC13BC">
        <w:rPr>
          <w:sz w:val="24"/>
          <w:szCs w:val="24"/>
        </w:rPr>
        <w:t>6</w:t>
      </w:r>
      <w:r w:rsidR="00CC13BC" w:rsidRPr="00F82225">
        <w:rPr>
          <w:sz w:val="24"/>
          <w:szCs w:val="24"/>
        </w:rPr>
        <w:t>.201</w:t>
      </w:r>
      <w:r w:rsidR="00CC13BC">
        <w:rPr>
          <w:sz w:val="24"/>
          <w:szCs w:val="24"/>
        </w:rPr>
        <w:t>5</w:t>
      </w:r>
      <w:r w:rsidR="00CC13BC" w:rsidRPr="00F82225">
        <w:rPr>
          <w:sz w:val="24"/>
          <w:szCs w:val="24"/>
        </w:rPr>
        <w:t xml:space="preserve"> N ММВ-7-</w:t>
      </w:r>
      <w:r w:rsidR="00CC13BC">
        <w:rPr>
          <w:sz w:val="24"/>
          <w:szCs w:val="24"/>
        </w:rPr>
        <w:t>17</w:t>
      </w:r>
      <w:r w:rsidR="00CC13BC" w:rsidRPr="00F82225">
        <w:rPr>
          <w:sz w:val="24"/>
          <w:szCs w:val="24"/>
        </w:rPr>
        <w:t>/</w:t>
      </w:r>
      <w:r w:rsidR="00CC13BC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</w:t>
      </w:r>
      <w:r w:rsidR="00F82225" w:rsidRPr="00F06598">
        <w:rPr>
          <w:sz w:val="24"/>
          <w:szCs w:val="24"/>
        </w:rPr>
        <w:t>1160080)</w:t>
      </w:r>
      <w:r w:rsidR="002C5E6A" w:rsidRPr="00F06598">
        <w:rPr>
          <w:sz w:val="24"/>
          <w:szCs w:val="24"/>
        </w:rPr>
        <w:t xml:space="preserve"> (желательное условие)</w:t>
      </w:r>
      <w:r w:rsidR="00F82225" w:rsidRPr="00F06598">
        <w:rPr>
          <w:sz w:val="24"/>
          <w:szCs w:val="24"/>
        </w:rPr>
        <w:t>;</w:t>
      </w:r>
    </w:p>
    <w:p w:rsidR="00F82225" w:rsidRPr="00F8222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lastRenderedPageBreak/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CB550A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</w:t>
      </w:r>
      <w:r w:rsidRPr="00CB550A">
        <w:rPr>
          <w:sz w:val="24"/>
          <w:szCs w:val="24"/>
        </w:rPr>
        <w:t>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CB550A" w:rsidRPr="00CB550A">
        <w:rPr>
          <w:sz w:val="24"/>
          <w:szCs w:val="24"/>
        </w:rPr>
        <w:t xml:space="preserve"> (желательное требование)</w:t>
      </w:r>
      <w:r w:rsidRPr="00CB550A">
        <w:rPr>
          <w:sz w:val="24"/>
          <w:szCs w:val="24"/>
        </w:rPr>
        <w:t>;</w:t>
      </w:r>
    </w:p>
    <w:p w:rsidR="00F82225" w:rsidRPr="00CB550A" w:rsidRDefault="007D7C5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3" w:name="_Ref440372474"/>
      <w:r w:rsidRPr="00CB550A">
        <w:rPr>
          <w:sz w:val="24"/>
          <w:szCs w:val="24"/>
        </w:rPr>
        <w:t>Анкета Участника закупки</w:t>
      </w:r>
      <w:r w:rsidR="00A154B7" w:rsidRPr="00CB550A">
        <w:rPr>
          <w:sz w:val="24"/>
          <w:szCs w:val="24"/>
        </w:rPr>
        <w:t xml:space="preserve"> </w:t>
      </w:r>
      <w:r w:rsidR="00A154B7" w:rsidRPr="00CB550A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CB550A">
        <w:rPr>
          <w:bCs w:val="0"/>
          <w:sz w:val="24"/>
          <w:szCs w:val="24"/>
        </w:rPr>
        <w:t>соответствии</w:t>
      </w:r>
      <w:proofErr w:type="gramEnd"/>
      <w:r w:rsidR="00A154B7" w:rsidRPr="00CB550A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CB550A">
        <w:rPr>
          <w:sz w:val="24"/>
          <w:szCs w:val="24"/>
        </w:rPr>
        <w:t xml:space="preserve"> </w:t>
      </w:r>
      <w:r w:rsidR="009948B4" w:rsidRPr="00CB550A">
        <w:rPr>
          <w:sz w:val="24"/>
          <w:szCs w:val="24"/>
        </w:rPr>
        <w:t>(</w:t>
      </w:r>
      <w:r w:rsidR="003F3A69" w:rsidRPr="00CB550A">
        <w:rPr>
          <w:sz w:val="24"/>
          <w:szCs w:val="24"/>
        </w:rPr>
        <w:t>подраздел</w:t>
      </w:r>
      <w:r w:rsidR="009948B4" w:rsidRPr="00CB550A">
        <w:rPr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_Ref440272119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5.6.1</w:t>
      </w:r>
      <w:r w:rsidR="001A686F">
        <w:fldChar w:fldCharType="end"/>
      </w:r>
      <w:r w:rsidR="009948B4" w:rsidRPr="00CB550A">
        <w:rPr>
          <w:sz w:val="24"/>
          <w:szCs w:val="24"/>
        </w:rPr>
        <w:t>)</w:t>
      </w:r>
      <w:r w:rsidR="00F82225" w:rsidRPr="00CB550A">
        <w:rPr>
          <w:sz w:val="24"/>
          <w:szCs w:val="24"/>
        </w:rPr>
        <w:t>;</w:t>
      </w:r>
      <w:bookmarkEnd w:id="273"/>
    </w:p>
    <w:p w:rsidR="00F82225" w:rsidRPr="00131995" w:rsidRDefault="00F8222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74" w:name="_Ref440372477"/>
      <w:proofErr w:type="gramStart"/>
      <w:r w:rsidRPr="00CB550A">
        <w:rPr>
          <w:sz w:val="24"/>
          <w:szCs w:val="24"/>
        </w:rPr>
        <w:t xml:space="preserve">Декларация о соответствии </w:t>
      </w:r>
      <w:r w:rsidR="009948B4" w:rsidRPr="00CB550A">
        <w:rPr>
          <w:sz w:val="24"/>
          <w:szCs w:val="24"/>
        </w:rPr>
        <w:t>Участника</w:t>
      </w:r>
      <w:r w:rsidRPr="00CB550A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CB550A">
        <w:rPr>
          <w:sz w:val="24"/>
          <w:szCs w:val="24"/>
        </w:rPr>
        <w:t xml:space="preserve"> </w:t>
      </w:r>
      <w:r w:rsidR="00A154B7" w:rsidRPr="00CB550A">
        <w:rPr>
          <w:bCs w:val="0"/>
          <w:sz w:val="24"/>
          <w:szCs w:val="24"/>
        </w:rPr>
        <w:t xml:space="preserve">по форме и </w:t>
      </w:r>
      <w:r w:rsidR="00A154B7" w:rsidRPr="00131995">
        <w:rPr>
          <w:bCs w:val="0"/>
          <w:sz w:val="24"/>
          <w:szCs w:val="24"/>
        </w:rPr>
        <w:t>в соответствии с инструкциями, приведенными в настоящей Документации</w:t>
      </w:r>
      <w:r w:rsidR="003F3A69" w:rsidRPr="00131995">
        <w:rPr>
          <w:sz w:val="24"/>
          <w:szCs w:val="24"/>
        </w:rPr>
        <w:t xml:space="preserve"> (подраздел </w:t>
      </w:r>
      <w:r w:rsidR="001A686F">
        <w:fldChar w:fldCharType="begin"/>
      </w:r>
      <w:r w:rsidR="001A686F">
        <w:instrText xml:space="preserve"> REF _Ref440272147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5.6.2</w:t>
      </w:r>
      <w:r w:rsidR="001A686F">
        <w:fldChar w:fldCharType="end"/>
      </w:r>
      <w:r w:rsidR="003F3A69" w:rsidRPr="00131995">
        <w:rPr>
          <w:sz w:val="24"/>
          <w:szCs w:val="24"/>
        </w:rPr>
        <w:t>)</w:t>
      </w:r>
      <w:r w:rsidR="00131995" w:rsidRPr="00131995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</w:t>
      </w:r>
      <w:proofErr w:type="gramEnd"/>
      <w:r w:rsidR="00131995" w:rsidRPr="00131995">
        <w:rPr>
          <w:sz w:val="24"/>
          <w:szCs w:val="24"/>
        </w:rPr>
        <w:t xml:space="preserve"> в Российской Федерации»)</w:t>
      </w:r>
      <w:r w:rsidRPr="00131995">
        <w:rPr>
          <w:sz w:val="24"/>
          <w:szCs w:val="24"/>
        </w:rPr>
        <w:t>;</w:t>
      </w:r>
      <w:bookmarkEnd w:id="274"/>
    </w:p>
    <w:p w:rsidR="00F82225" w:rsidRPr="00B910E8" w:rsidRDefault="00330FD1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31995">
        <w:rPr>
          <w:sz w:val="24"/>
          <w:szCs w:val="24"/>
        </w:rPr>
        <w:t>Копии документов, подтверждающие наличие у Участника полномочий от</w:t>
      </w:r>
      <w:r w:rsidRPr="00920CB0">
        <w:rPr>
          <w:sz w:val="24"/>
          <w:szCs w:val="24"/>
        </w:rPr>
        <w:t xml:space="preserve"> производителей оборудования на предложение оборудования в рамках участия в </w:t>
      </w:r>
      <w:r>
        <w:rPr>
          <w:sz w:val="24"/>
          <w:szCs w:val="24"/>
        </w:rPr>
        <w:t>Запросе предложений</w:t>
      </w:r>
      <w:r w:rsidR="00920CB0" w:rsidRPr="00B910E8">
        <w:rPr>
          <w:sz w:val="24"/>
          <w:szCs w:val="24"/>
        </w:rPr>
        <w:t>;</w:t>
      </w:r>
    </w:p>
    <w:p w:rsidR="00920CB0" w:rsidRPr="00B910E8" w:rsidRDefault="00B910E8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B910E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B910E8">
        <w:rPr>
          <w:sz w:val="24"/>
          <w:szCs w:val="24"/>
        </w:rPr>
        <w:t xml:space="preserve"> (</w:t>
      </w:r>
      <w:r w:rsidR="003C2207" w:rsidRPr="00B910E8">
        <w:rPr>
          <w:sz w:val="24"/>
          <w:szCs w:val="24"/>
        </w:rPr>
        <w:t>подраздел</w:t>
      </w:r>
      <w:r w:rsidR="009948B4" w:rsidRPr="00B910E8">
        <w:rPr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_Ref55336378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5.6</w:t>
      </w:r>
      <w:r w:rsidR="00E2373E">
        <w:t>.3.5</w:t>
      </w:r>
      <w:r w:rsidR="001A686F">
        <w:fldChar w:fldCharType="end"/>
      </w:r>
      <w:r w:rsidR="009948B4" w:rsidRPr="00B910E8">
        <w:rPr>
          <w:sz w:val="24"/>
          <w:szCs w:val="24"/>
        </w:rPr>
        <w:t>)</w:t>
      </w:r>
      <w:r w:rsidR="00920CB0" w:rsidRPr="00B910E8">
        <w:rPr>
          <w:sz w:val="24"/>
          <w:szCs w:val="24"/>
        </w:rPr>
        <w:t>;</w:t>
      </w:r>
    </w:p>
    <w:p w:rsidR="007705A5" w:rsidRPr="007D7C50" w:rsidRDefault="008E7D64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910E8">
        <w:rPr>
          <w:sz w:val="24"/>
          <w:szCs w:val="24"/>
        </w:rPr>
        <w:t xml:space="preserve">Справка </w:t>
      </w:r>
      <w:r w:rsidR="007705A5" w:rsidRPr="00B910E8">
        <w:rPr>
          <w:sz w:val="24"/>
          <w:szCs w:val="24"/>
        </w:rPr>
        <w:t>о кадровых ресурсах, которые будут привлечены</w:t>
      </w:r>
      <w:r w:rsidR="007705A5" w:rsidRPr="007D7C50">
        <w:rPr>
          <w:sz w:val="24"/>
          <w:szCs w:val="24"/>
        </w:rPr>
        <w:t xml:space="preserve"> в ходе выполнения Договора,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5.8</w:t>
      </w:r>
      <w:r w:rsidR="00B724B8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5.13</w:t>
      </w:r>
      <w:r w:rsidR="00B724B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7705A5" w:rsidRPr="00DA7E38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_Ref440272274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5.14</w:t>
      </w:r>
      <w:r w:rsidR="001A686F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F06598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517550" w:rsidRDefault="0051755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517550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BD40A3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CB550A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920CB0" w:rsidRDefault="005B074F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CB550A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5" w:name="_Ref191386451"/>
      <w:bookmarkStart w:id="276" w:name="_Ref440271628"/>
      <w:bookmarkStart w:id="277" w:name="_Toc440357098"/>
      <w:bookmarkStart w:id="278" w:name="_Toc440359653"/>
      <w:bookmarkStart w:id="279" w:name="_Toc440632116"/>
      <w:bookmarkStart w:id="280" w:name="_Toc440875937"/>
      <w:bookmarkStart w:id="281" w:name="_Toc441131269"/>
      <w:bookmarkStart w:id="282" w:name="_Toc447292460"/>
      <w:r w:rsidRPr="00E71A48">
        <w:rPr>
          <w:szCs w:val="24"/>
        </w:rPr>
        <w:lastRenderedPageBreak/>
        <w:t xml:space="preserve">Привлечение </w:t>
      </w:r>
      <w:bookmarkEnd w:id="275"/>
      <w:proofErr w:type="spellStart"/>
      <w:r w:rsidR="005B074F" w:rsidRPr="00E71A48">
        <w:rPr>
          <w:szCs w:val="24"/>
        </w:rPr>
        <w:t>сопоставщиков</w:t>
      </w:r>
      <w:bookmarkEnd w:id="276"/>
      <w:bookmarkEnd w:id="277"/>
      <w:bookmarkEnd w:id="278"/>
      <w:bookmarkEnd w:id="279"/>
      <w:bookmarkEnd w:id="280"/>
      <w:bookmarkEnd w:id="281"/>
      <w:bookmarkEnd w:id="282"/>
      <w:proofErr w:type="spellEnd"/>
    </w:p>
    <w:p w:rsidR="005B074F" w:rsidRPr="00E71A48" w:rsidRDefault="00A44B30" w:rsidP="00CB550A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3" w:name="_Ref191386461"/>
      <w:bookmarkStart w:id="284" w:name="_Toc440357099"/>
      <w:bookmarkStart w:id="285" w:name="_Toc440359654"/>
      <w:bookmarkStart w:id="286" w:name="_Toc440632117"/>
      <w:bookmarkStart w:id="287" w:name="_Toc440875938"/>
      <w:bookmarkStart w:id="288" w:name="_Toc441131270"/>
      <w:bookmarkStart w:id="289" w:name="_Toc44729246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_Ref191386482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3.3.8.1</w:t>
      </w:r>
      <w:r w:rsidR="001A686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A686F">
        <w:fldChar w:fldCharType="begin"/>
      </w:r>
      <w:r w:rsidR="001A686F">
        <w:instrText xml:space="preserve"> REF _Ref191386407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3.3.8</w:t>
      </w:r>
      <w:r w:rsidR="001A686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B724B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3.3.8.1</w:t>
      </w:r>
      <w:r w:rsidR="00B724B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92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A93A52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A686F">
        <w:fldChar w:fldCharType="begin"/>
      </w:r>
      <w:r w:rsidR="001A686F">
        <w:instrText xml:space="preserve"> REF _Ref307563248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  <w:lang w:val="en-US"/>
        </w:rPr>
        <w:t>a</w:t>
      </w:r>
      <w:r w:rsidR="00E2373E" w:rsidRPr="001A686F">
        <w:rPr>
          <w:bCs w:val="0"/>
          <w:sz w:val="24"/>
          <w:szCs w:val="24"/>
        </w:rPr>
        <w:t>)</w:t>
      </w:r>
      <w:r w:rsidR="001A686F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1A686F">
        <w:fldChar w:fldCharType="begin"/>
      </w:r>
      <w:r w:rsidR="001A686F">
        <w:instrText xml:space="preserve"> REF _Ref307563262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  <w:lang w:val="en-US"/>
        </w:rPr>
        <w:t>g</w:t>
      </w:r>
      <w:r w:rsidR="00E2373E" w:rsidRPr="001A686F">
        <w:rPr>
          <w:bCs w:val="0"/>
          <w:sz w:val="24"/>
          <w:szCs w:val="24"/>
        </w:rPr>
        <w:t>)</w:t>
      </w:r>
      <w:r w:rsidR="001A686F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1A686F">
        <w:fldChar w:fldCharType="begin"/>
      </w:r>
      <w:r w:rsidR="001A686F">
        <w:instrText xml:space="preserve"> REF _Ref306032591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3.3.10.4</w:t>
      </w:r>
      <w:r w:rsidR="001A686F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A44B30">
        <w:rPr>
          <w:bCs w:val="0"/>
          <w:sz w:val="24"/>
          <w:szCs w:val="24"/>
        </w:rPr>
        <w:t>.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8C75C0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3.3.8.2</w:t>
      </w:r>
      <w:r w:rsidR="00B724B8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24B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5.15</w:t>
      </w:r>
      <w:r w:rsidR="00B724B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24B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3.3.8.1</w:t>
      </w:r>
      <w:r w:rsidR="00B724B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CB550A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306114966"/>
      <w:bookmarkStart w:id="294" w:name="_Toc440357100"/>
      <w:bookmarkStart w:id="295" w:name="_Toc440359655"/>
      <w:bookmarkStart w:id="296" w:name="_Toc440632118"/>
      <w:bookmarkStart w:id="297" w:name="_Toc440875939"/>
      <w:bookmarkStart w:id="298" w:name="_Toc441131271"/>
      <w:bookmarkStart w:id="299" w:name="_Toc447292462"/>
      <w:r w:rsidRPr="00E71A48">
        <w:rPr>
          <w:szCs w:val="24"/>
        </w:rPr>
        <w:t>Разъяснение Документации по запросу предложений</w:t>
      </w:r>
      <w:bookmarkEnd w:id="293"/>
      <w:bookmarkEnd w:id="294"/>
      <w:bookmarkEnd w:id="295"/>
      <w:bookmarkEnd w:id="296"/>
      <w:bookmarkEnd w:id="297"/>
      <w:bookmarkEnd w:id="298"/>
      <w:bookmarkEnd w:id="299"/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CB550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E71A48">
        <w:rPr>
          <w:bCs w:val="0"/>
          <w:iCs/>
          <w:sz w:val="24"/>
          <w:szCs w:val="24"/>
        </w:rPr>
        <w:t>случае</w:t>
      </w:r>
      <w:proofErr w:type="gramEnd"/>
      <w:r w:rsidRPr="00E71A48">
        <w:rPr>
          <w:bCs w:val="0"/>
          <w:iCs/>
          <w:sz w:val="24"/>
          <w:szCs w:val="24"/>
        </w:rPr>
        <w:t xml:space="preserve">, если разъяснения </w:t>
      </w:r>
      <w:r w:rsidRPr="003E6627">
        <w:rPr>
          <w:bCs w:val="0"/>
          <w:iCs/>
          <w:sz w:val="24"/>
          <w:szCs w:val="24"/>
        </w:rPr>
        <w:t xml:space="preserve">изменяют </w:t>
      </w:r>
      <w:r w:rsidR="007D07A7" w:rsidRPr="003E6627">
        <w:rPr>
          <w:bCs w:val="0"/>
          <w:iCs/>
          <w:sz w:val="24"/>
          <w:szCs w:val="24"/>
        </w:rPr>
        <w:t>Д</w:t>
      </w:r>
      <w:r w:rsidRPr="003E662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3E6627" w:rsidRPr="003E6627">
        <w:rPr>
          <w:bCs w:val="0"/>
          <w:iCs/>
          <w:sz w:val="24"/>
          <w:szCs w:val="24"/>
        </w:rPr>
        <w:t>внесение изменений в Д</w:t>
      </w:r>
      <w:r w:rsidR="003E6627" w:rsidRPr="003E6627">
        <w:rPr>
          <w:bCs w:val="0"/>
          <w:sz w:val="24"/>
          <w:szCs w:val="24"/>
        </w:rPr>
        <w:t>окументацию по запросу предложений</w:t>
      </w:r>
      <w:r w:rsidR="003E6627" w:rsidRPr="003E6627">
        <w:rPr>
          <w:bCs w:val="0"/>
          <w:iCs/>
          <w:sz w:val="24"/>
          <w:szCs w:val="24"/>
        </w:rPr>
        <w:t xml:space="preserve"> (п. </w:t>
      </w:r>
      <w:r w:rsidR="001A686F">
        <w:fldChar w:fldCharType="begin"/>
      </w:r>
      <w:r w:rsidR="001A686F">
        <w:instrText xml:space="preserve"> REF _Ref440969806 \r \h  \* MERGEFORMAT </w:instrText>
      </w:r>
      <w:r w:rsidR="001A686F">
        <w:fldChar w:fldCharType="separate"/>
      </w:r>
      <w:r w:rsidR="00E2373E" w:rsidRPr="00E2373E">
        <w:rPr>
          <w:bCs w:val="0"/>
          <w:iCs/>
          <w:sz w:val="24"/>
          <w:szCs w:val="24"/>
        </w:rPr>
        <w:t>3.3.12</w:t>
      </w:r>
      <w:r w:rsidR="001A686F">
        <w:fldChar w:fldCharType="end"/>
      </w:r>
      <w:r w:rsidR="003E6627" w:rsidRPr="003E6627">
        <w:rPr>
          <w:bCs w:val="0"/>
          <w:iCs/>
          <w:sz w:val="24"/>
          <w:szCs w:val="24"/>
        </w:rPr>
        <w:t xml:space="preserve">) и, при необходимости, </w:t>
      </w:r>
      <w:r w:rsidRPr="003E6627">
        <w:rPr>
          <w:bCs w:val="0"/>
          <w:iCs/>
          <w:sz w:val="24"/>
          <w:szCs w:val="24"/>
        </w:rPr>
        <w:t>продление подачи заявок в соответствии</w:t>
      </w:r>
      <w:r w:rsidRPr="00E71A48">
        <w:rPr>
          <w:bCs w:val="0"/>
          <w:iCs/>
          <w:sz w:val="24"/>
          <w:szCs w:val="24"/>
        </w:rPr>
        <w:t xml:space="preserve"> с п. </w:t>
      </w:r>
      <w:r w:rsidR="00B724B8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B724B8">
        <w:rPr>
          <w:bCs w:val="0"/>
          <w:iCs/>
          <w:sz w:val="24"/>
          <w:szCs w:val="24"/>
        </w:rPr>
      </w:r>
      <w:r w:rsidR="00B724B8">
        <w:rPr>
          <w:bCs w:val="0"/>
          <w:iCs/>
          <w:sz w:val="24"/>
          <w:szCs w:val="24"/>
        </w:rPr>
        <w:fldChar w:fldCharType="separate"/>
      </w:r>
      <w:r w:rsidR="00E2373E">
        <w:rPr>
          <w:bCs w:val="0"/>
          <w:iCs/>
          <w:sz w:val="24"/>
          <w:szCs w:val="24"/>
        </w:rPr>
        <w:t>3.3.13</w:t>
      </w:r>
      <w:r w:rsidR="00B724B8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</w:t>
      </w:r>
      <w:r w:rsidR="007D07A7" w:rsidRPr="00E71A48">
        <w:rPr>
          <w:bCs w:val="0"/>
          <w:iCs/>
          <w:sz w:val="24"/>
          <w:szCs w:val="24"/>
        </w:rPr>
        <w:lastRenderedPageBreak/>
        <w:t>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Toc440357101"/>
      <w:bookmarkStart w:id="301" w:name="_Toc440359656"/>
      <w:bookmarkStart w:id="302" w:name="_Toc440632119"/>
      <w:bookmarkStart w:id="303" w:name="_Toc440875940"/>
      <w:bookmarkStart w:id="304" w:name="_Ref440969806"/>
      <w:bookmarkStart w:id="305" w:name="_Toc441131272"/>
      <w:bookmarkStart w:id="306" w:name="_Toc447292463"/>
      <w:r w:rsidRPr="00E71A48">
        <w:rPr>
          <w:szCs w:val="24"/>
        </w:rPr>
        <w:t>Внесение изменений в Документацию по запросу предложений.</w:t>
      </w:r>
      <w:bookmarkEnd w:id="300"/>
      <w:bookmarkEnd w:id="301"/>
      <w:bookmarkEnd w:id="302"/>
      <w:bookmarkEnd w:id="303"/>
      <w:bookmarkEnd w:id="304"/>
      <w:bookmarkEnd w:id="305"/>
      <w:bookmarkEnd w:id="306"/>
    </w:p>
    <w:p w:rsidR="00DE2870" w:rsidRPr="00E71A48" w:rsidRDefault="00717F60" w:rsidP="00CB550A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12384" w:rsidRDefault="00C12384" w:rsidP="00CB550A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Соответствующие уведомления о внесении изменений в Документацию по запросу предложений будут размещены Организатором запроса предложений на официальном сайте, сайте Общества и на сайте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Ref440289401"/>
      <w:bookmarkStart w:id="308" w:name="_Toc440357102"/>
      <w:bookmarkStart w:id="309" w:name="_Toc440359657"/>
      <w:bookmarkStart w:id="310" w:name="_Toc440632120"/>
      <w:bookmarkStart w:id="311" w:name="_Toc440875941"/>
      <w:bookmarkStart w:id="312" w:name="_Toc441131273"/>
      <w:bookmarkStart w:id="313" w:name="_Toc447292464"/>
      <w:r w:rsidRPr="00E71A48">
        <w:rPr>
          <w:szCs w:val="24"/>
        </w:rPr>
        <w:t>Продление срока окончания приема Заявок</w:t>
      </w:r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E71A48" w:rsidRDefault="00717F60" w:rsidP="00CB550A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12384" w:rsidRDefault="00C12384" w:rsidP="00CB550A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Соответствующие уведомления о продлении срока окончания приема Заявок будут размещены </w:t>
      </w:r>
      <w:r w:rsidRPr="00C12384">
        <w:rPr>
          <w:bCs w:val="0"/>
          <w:iCs/>
          <w:sz w:val="24"/>
          <w:szCs w:val="24"/>
        </w:rPr>
        <w:t>Организатором запроса предложений на официальном сайте, сайте Общества и на сайте ЭТП</w:t>
      </w:r>
      <w:r w:rsidR="00717F60" w:rsidRPr="00C12384">
        <w:rPr>
          <w:bCs w:val="0"/>
          <w:sz w:val="24"/>
          <w:szCs w:val="24"/>
        </w:rPr>
        <w:t>.</w:t>
      </w:r>
      <w:bookmarkStart w:id="31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15" w:name="_Toc299701566"/>
      <w:bookmarkStart w:id="316" w:name="_Ref306176386"/>
      <w:bookmarkStart w:id="317" w:name="_Ref440285128"/>
      <w:bookmarkStart w:id="318" w:name="_Toc440357103"/>
      <w:bookmarkStart w:id="319" w:name="_Toc440359658"/>
      <w:bookmarkStart w:id="320" w:name="_Toc440632121"/>
      <w:bookmarkStart w:id="321" w:name="_Toc440875942"/>
      <w:bookmarkStart w:id="322" w:name="_Toc441131274"/>
      <w:bookmarkStart w:id="323" w:name="_Toc44729246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932C0A" w:rsidRPr="00E71A48" w:rsidRDefault="009C744E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E161AD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E161AD">
        <w:rPr>
          <w:bCs w:val="0"/>
          <w:sz w:val="24"/>
          <w:szCs w:val="24"/>
        </w:rPr>
        <w:t>запросе предложений</w:t>
      </w:r>
      <w:r w:rsidR="00932C0A" w:rsidRPr="00E161AD">
        <w:rPr>
          <w:bCs w:val="0"/>
          <w:sz w:val="24"/>
          <w:szCs w:val="24"/>
        </w:rPr>
        <w:t xml:space="preserve"> и подачей </w:t>
      </w:r>
      <w:r w:rsidR="004B5EB3" w:rsidRPr="00E161AD">
        <w:rPr>
          <w:bCs w:val="0"/>
          <w:sz w:val="24"/>
          <w:szCs w:val="24"/>
        </w:rPr>
        <w:t>Заявк</w:t>
      </w:r>
      <w:r w:rsidR="00E161AD" w:rsidRPr="00E161AD">
        <w:rPr>
          <w:bCs w:val="0"/>
          <w:sz w:val="24"/>
          <w:szCs w:val="24"/>
        </w:rPr>
        <w:t>и, на</w:t>
      </w:r>
      <w:r w:rsidR="00932C0A" w:rsidRPr="00E161AD">
        <w:rPr>
          <w:bCs w:val="0"/>
          <w:sz w:val="24"/>
          <w:szCs w:val="24"/>
        </w:rPr>
        <w:t xml:space="preserve"> </w:t>
      </w:r>
      <w:r w:rsidR="00E161AD" w:rsidRPr="00E161AD">
        <w:rPr>
          <w:bCs w:val="0"/>
          <w:sz w:val="24"/>
          <w:szCs w:val="24"/>
        </w:rPr>
        <w:t>сумму 2% от стоимости Заявки</w:t>
      </w:r>
      <w:r w:rsidR="00932C0A" w:rsidRPr="00E161AD">
        <w:rPr>
          <w:bCs w:val="0"/>
          <w:sz w:val="24"/>
          <w:szCs w:val="24"/>
        </w:rPr>
        <w:t>, с</w:t>
      </w:r>
      <w:r w:rsidR="00932C0A" w:rsidRPr="00E71A48">
        <w:rPr>
          <w:bCs w:val="0"/>
          <w:sz w:val="24"/>
          <w:szCs w:val="24"/>
        </w:rPr>
        <w:t xml:space="preserve"> учетом НДС. 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2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B724B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B724B8">
        <w:rPr>
          <w:bCs w:val="0"/>
          <w:sz w:val="24"/>
          <w:szCs w:val="24"/>
          <w:lang w:eastAsia="ru-RU"/>
        </w:rPr>
      </w:r>
      <w:r w:rsidR="00B724B8">
        <w:rPr>
          <w:bCs w:val="0"/>
          <w:sz w:val="24"/>
          <w:szCs w:val="24"/>
          <w:lang w:eastAsia="ru-RU"/>
        </w:rPr>
        <w:fldChar w:fldCharType="separate"/>
      </w:r>
      <w:r w:rsidR="00E2373E">
        <w:rPr>
          <w:bCs w:val="0"/>
          <w:sz w:val="24"/>
          <w:szCs w:val="24"/>
          <w:lang w:eastAsia="ru-RU"/>
        </w:rPr>
        <w:t>5.13</w:t>
      </w:r>
      <w:r w:rsidR="00B724B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25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2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25"/>
      <w:bookmarkEnd w:id="326"/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A686F">
        <w:fldChar w:fldCharType="begin"/>
      </w:r>
      <w:r w:rsidR="001A686F">
        <w:instrText xml:space="preserve"> REF _Ref306008743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3.3.4</w:t>
      </w:r>
      <w:r w:rsidR="001A686F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724B8">
        <w:rPr>
          <w:sz w:val="24"/>
          <w:szCs w:val="24"/>
        </w:rPr>
        <w:fldChar w:fldCharType="begin"/>
      </w:r>
      <w:r w:rsidR="00C12384">
        <w:rPr>
          <w:bCs w:val="0"/>
          <w:sz w:val="24"/>
          <w:szCs w:val="24"/>
        </w:rPr>
        <w:instrText xml:space="preserve"> REF _Ref306017842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3.4.2.4</w:t>
      </w:r>
      <w:r w:rsidR="00B724B8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24B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B724B8">
        <w:rPr>
          <w:bCs w:val="0"/>
          <w:sz w:val="24"/>
          <w:szCs w:val="24"/>
        </w:rPr>
      </w:r>
      <w:r w:rsidR="00B724B8">
        <w:rPr>
          <w:bCs w:val="0"/>
          <w:sz w:val="24"/>
          <w:szCs w:val="24"/>
        </w:rPr>
        <w:fldChar w:fldCharType="separate"/>
      </w:r>
      <w:r w:rsidR="00E2373E">
        <w:rPr>
          <w:bCs w:val="0"/>
          <w:sz w:val="24"/>
          <w:szCs w:val="24"/>
        </w:rPr>
        <w:t>3.10</w:t>
      </w:r>
      <w:r w:rsidR="00B724B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CB550A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27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1A686F">
        <w:fldChar w:fldCharType="begin"/>
      </w:r>
      <w:r w:rsidR="001A686F">
        <w:instrText xml:space="preserve"> REF _Ref305753174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3.3.14.4</w:t>
      </w:r>
      <w:r w:rsidR="001A686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27"/>
      <w:r w:rsidR="00E161AD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28" w:name="_Ref299109207"/>
      <w:bookmarkStart w:id="329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28"/>
      <w:bookmarkEnd w:id="329"/>
    </w:p>
    <w:p w:rsidR="00932C0A" w:rsidRPr="00E71A48" w:rsidRDefault="00932C0A" w:rsidP="00CB550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30" w:name="_Ref305973214"/>
      <w:bookmarkStart w:id="331" w:name="_Toc447292466"/>
      <w:r w:rsidRPr="00E71A48">
        <w:t>Подача Заявок и их прием</w:t>
      </w:r>
      <w:bookmarkStart w:id="332" w:name="_Ref56229451"/>
      <w:bookmarkEnd w:id="314"/>
      <w:bookmarkEnd w:id="330"/>
      <w:bookmarkEnd w:id="3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3" w:name="_Toc439323707"/>
      <w:bookmarkStart w:id="334" w:name="_Toc440357105"/>
      <w:bookmarkStart w:id="335" w:name="_Toc440359660"/>
      <w:bookmarkStart w:id="336" w:name="_Toc440632123"/>
      <w:bookmarkStart w:id="337" w:name="_Toc440875944"/>
      <w:bookmarkStart w:id="338" w:name="_Toc441131276"/>
      <w:bookmarkStart w:id="339" w:name="_Toc447292467"/>
      <w:r w:rsidRPr="00E71A48">
        <w:rPr>
          <w:szCs w:val="24"/>
        </w:rPr>
        <w:t>Подача Заявок через ЭТП</w:t>
      </w:r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C12384" w:rsidRDefault="00C12384" w:rsidP="00CB550A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Подача Заявки через ЭТП не предусмотрена.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115077798"/>
      <w:bookmarkStart w:id="341" w:name="_Toc439323708"/>
      <w:bookmarkStart w:id="342" w:name="_Toc440357106"/>
      <w:bookmarkStart w:id="343" w:name="_Toc440359661"/>
      <w:bookmarkStart w:id="344" w:name="_Toc440632124"/>
      <w:bookmarkStart w:id="345" w:name="_Toc440875945"/>
      <w:bookmarkStart w:id="346" w:name="_Toc441131277"/>
      <w:bookmarkStart w:id="347" w:name="_Toc447292468"/>
      <w:r w:rsidRPr="00E71A48">
        <w:rPr>
          <w:szCs w:val="24"/>
        </w:rPr>
        <w:t>Подача Заявок в письменной форме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bookmarkEnd w:id="332"/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Перед подачей Заявка и его копии должны быть надежно запечатаны в конверты (пакеты, ящики и т.п.). Заявка запечатывается в конверт, обозначаемый словами «Предложение». Копии Заявки запечатываются в конверты, обозначаемые словами «Копия-1» и т.д.</w:t>
      </w:r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48" w:name="_Ref93172396"/>
      <w:r w:rsidRPr="00C12384">
        <w:rPr>
          <w:bCs w:val="0"/>
          <w:sz w:val="24"/>
          <w:szCs w:val="24"/>
        </w:rPr>
        <w:t>На каждом из этих конвертов необходимо указать следующие сведения:</w:t>
      </w:r>
      <w:bookmarkEnd w:id="348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49" w:name="_Ref56226704"/>
      <w:r w:rsidRPr="00C12384">
        <w:rPr>
          <w:bCs w:val="0"/>
          <w:sz w:val="24"/>
          <w:szCs w:val="24"/>
        </w:rPr>
        <w:t xml:space="preserve">наименование и адрес Организатора в </w:t>
      </w:r>
      <w:proofErr w:type="gramStart"/>
      <w:r w:rsidRPr="00C12384">
        <w:rPr>
          <w:bCs w:val="0"/>
          <w:sz w:val="24"/>
          <w:szCs w:val="24"/>
        </w:rPr>
        <w:t>соответствии</w:t>
      </w:r>
      <w:proofErr w:type="gramEnd"/>
      <w:r w:rsidRPr="00C12384">
        <w:rPr>
          <w:bCs w:val="0"/>
          <w:sz w:val="24"/>
          <w:szCs w:val="24"/>
        </w:rPr>
        <w:t xml:space="preserve"> с п. </w:t>
      </w:r>
      <w:r w:rsidR="001A686F">
        <w:fldChar w:fldCharType="begin"/>
      </w:r>
      <w:r w:rsidR="001A686F">
        <w:instrText xml:space="preserve"> REF _Ref191386085 \n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1.1.1</w:t>
      </w:r>
      <w:r w:rsidR="001A686F">
        <w:fldChar w:fldCharType="end"/>
      </w:r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предмет запроса предложений в </w:t>
      </w:r>
      <w:proofErr w:type="gramStart"/>
      <w:r w:rsidRPr="00C12384">
        <w:rPr>
          <w:bCs w:val="0"/>
          <w:sz w:val="24"/>
          <w:szCs w:val="24"/>
        </w:rPr>
        <w:t>соответствии</w:t>
      </w:r>
      <w:proofErr w:type="gramEnd"/>
      <w:r w:rsidRPr="00C12384">
        <w:rPr>
          <w:bCs w:val="0"/>
          <w:sz w:val="24"/>
          <w:szCs w:val="24"/>
        </w:rPr>
        <w:t xml:space="preserve"> с п. </w:t>
      </w:r>
      <w:r w:rsidR="001A686F">
        <w:fldChar w:fldCharType="begin"/>
      </w:r>
      <w:r w:rsidR="001A686F">
        <w:instrText xml:space="preserve"> REF _Ref306980366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1.1.4</w:t>
      </w:r>
      <w:r w:rsidR="001A686F">
        <w:fldChar w:fldCharType="end"/>
      </w:r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Запечатанные конверты с Заявкой и его копиями помещаются в один внешний конверт, который также должен быть надежно запечатан. На внешнем конверте указывается следующая информация:</w:t>
      </w:r>
      <w:bookmarkEnd w:id="349"/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наименование и адрес Организатора в </w:t>
      </w:r>
      <w:proofErr w:type="gramStart"/>
      <w:r w:rsidRPr="00C12384">
        <w:rPr>
          <w:bCs w:val="0"/>
          <w:sz w:val="24"/>
          <w:szCs w:val="24"/>
        </w:rPr>
        <w:t>соответствии</w:t>
      </w:r>
      <w:proofErr w:type="gramEnd"/>
      <w:r w:rsidRPr="00C12384">
        <w:rPr>
          <w:bCs w:val="0"/>
          <w:sz w:val="24"/>
          <w:szCs w:val="24"/>
        </w:rPr>
        <w:t xml:space="preserve"> с п. </w:t>
      </w:r>
      <w:r w:rsidR="001A686F">
        <w:fldChar w:fldCharType="begin"/>
      </w:r>
      <w:r w:rsidR="001A686F">
        <w:instrText xml:space="preserve"> REF _Ref191386085 \n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1.1.1</w:t>
      </w:r>
      <w:r w:rsidR="001A686F">
        <w:fldChar w:fldCharType="end"/>
      </w:r>
      <w:r w:rsidRPr="00C12384">
        <w:rPr>
          <w:bCs w:val="0"/>
          <w:sz w:val="24"/>
          <w:szCs w:val="24"/>
        </w:rPr>
        <w:t>;</w:t>
      </w:r>
    </w:p>
    <w:p w:rsidR="00C12384" w:rsidRPr="00C12384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полное фирменное наименование Участника и его почтовый адрес;</w:t>
      </w:r>
    </w:p>
    <w:p w:rsidR="00C12384" w:rsidRPr="00333736" w:rsidRDefault="00C12384" w:rsidP="00C12384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50" w:name="_GoBack"/>
      <w:bookmarkEnd w:id="350"/>
      <w:r w:rsidRPr="00333736">
        <w:rPr>
          <w:bCs w:val="0"/>
          <w:sz w:val="24"/>
          <w:szCs w:val="24"/>
        </w:rPr>
        <w:t xml:space="preserve">предмет запроса предложений в </w:t>
      </w:r>
      <w:proofErr w:type="gramStart"/>
      <w:r w:rsidRPr="00333736">
        <w:rPr>
          <w:bCs w:val="0"/>
          <w:sz w:val="24"/>
          <w:szCs w:val="24"/>
        </w:rPr>
        <w:t>соответствии</w:t>
      </w:r>
      <w:proofErr w:type="gramEnd"/>
      <w:r w:rsidRPr="00333736">
        <w:rPr>
          <w:bCs w:val="0"/>
          <w:sz w:val="24"/>
          <w:szCs w:val="24"/>
        </w:rPr>
        <w:t xml:space="preserve"> с п. </w:t>
      </w:r>
      <w:r w:rsidR="001A686F" w:rsidRPr="00333736">
        <w:fldChar w:fldCharType="begin"/>
      </w:r>
      <w:r w:rsidR="001A686F" w:rsidRPr="00333736">
        <w:instrText xml:space="preserve"> REF _Ref306980366 \r \h  \* MERGEFORMAT </w:instrText>
      </w:r>
      <w:r w:rsidR="001A686F" w:rsidRPr="00333736">
        <w:fldChar w:fldCharType="separate"/>
      </w:r>
      <w:r w:rsidR="00E2373E" w:rsidRPr="00333736">
        <w:rPr>
          <w:bCs w:val="0"/>
          <w:sz w:val="24"/>
          <w:szCs w:val="24"/>
        </w:rPr>
        <w:t>1.1.4</w:t>
      </w:r>
      <w:r w:rsidR="001A686F" w:rsidRPr="00333736">
        <w:fldChar w:fldCharType="end"/>
      </w:r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51" w:name="_Ref306017842"/>
      <w:r w:rsidRPr="00333736">
        <w:rPr>
          <w:bCs w:val="0"/>
          <w:sz w:val="24"/>
          <w:szCs w:val="24"/>
        </w:rPr>
        <w:t xml:space="preserve">Участники должны обеспечить доставку своих Заявок в срок до </w:t>
      </w:r>
      <w:r w:rsidR="003C1D99" w:rsidRPr="00333736">
        <w:rPr>
          <w:b/>
          <w:bCs w:val="0"/>
          <w:sz w:val="24"/>
          <w:szCs w:val="24"/>
        </w:rPr>
        <w:t>12 часов 00 минут 05 ма</w:t>
      </w:r>
      <w:r w:rsidRPr="00333736">
        <w:rPr>
          <w:b/>
          <w:bCs w:val="0"/>
          <w:sz w:val="24"/>
          <w:szCs w:val="24"/>
        </w:rPr>
        <w:t xml:space="preserve">я 2016 года </w:t>
      </w:r>
      <w:r w:rsidRPr="00333736">
        <w:rPr>
          <w:bCs w:val="0"/>
          <w:sz w:val="24"/>
          <w:szCs w:val="24"/>
        </w:rPr>
        <w:t xml:space="preserve">по адресу: </w:t>
      </w:r>
      <w:r w:rsidR="003C1D99" w:rsidRPr="00333736">
        <w:rPr>
          <w:bCs w:val="0"/>
          <w:sz w:val="24"/>
          <w:szCs w:val="24"/>
        </w:rPr>
        <w:t xml:space="preserve">РФ, 214019, г. Смоленск, ул. </w:t>
      </w:r>
      <w:proofErr w:type="spellStart"/>
      <w:r w:rsidR="003C1D99" w:rsidRPr="00333736">
        <w:rPr>
          <w:bCs w:val="0"/>
          <w:sz w:val="24"/>
          <w:szCs w:val="24"/>
        </w:rPr>
        <w:t>Тенишевой</w:t>
      </w:r>
      <w:proofErr w:type="spellEnd"/>
      <w:r w:rsidR="003C1D99" w:rsidRPr="00333736">
        <w:rPr>
          <w:bCs w:val="0"/>
          <w:sz w:val="24"/>
          <w:szCs w:val="24"/>
        </w:rPr>
        <w:t xml:space="preserve">, дом 33, исполнительный сотрудник – Лебедев Александр Александрович, контактный телефон </w:t>
      </w:r>
      <w:r w:rsidR="003C1D99" w:rsidRPr="00333736">
        <w:rPr>
          <w:b/>
          <w:bCs w:val="0"/>
          <w:sz w:val="24"/>
          <w:szCs w:val="24"/>
        </w:rPr>
        <w:t>(4812) 42-95-08</w:t>
      </w:r>
      <w:r w:rsidRPr="00333736">
        <w:rPr>
          <w:sz w:val="24"/>
          <w:szCs w:val="24"/>
        </w:rPr>
        <w:t xml:space="preserve">. </w:t>
      </w:r>
      <w:r w:rsidRPr="00333736">
        <w:rPr>
          <w:bCs w:val="0"/>
          <w:sz w:val="24"/>
          <w:szCs w:val="24"/>
        </w:rPr>
        <w:t>При</w:t>
      </w:r>
      <w:r w:rsidRPr="00C12384">
        <w:rPr>
          <w:bCs w:val="0"/>
          <w:sz w:val="24"/>
          <w:szCs w:val="24"/>
        </w:rPr>
        <w:t xml:space="preserve"> этом Участникам рекомендуется предварительно позвонить по указанному выше телефону.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Заявки.</w:t>
      </w:r>
      <w:bookmarkEnd w:id="351"/>
    </w:p>
    <w:p w:rsidR="00C12384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 xml:space="preserve">Заявки в бумажной форме должны быть поданы до истечения срока, указанного в п. </w:t>
      </w:r>
      <w:r w:rsidR="001A686F">
        <w:fldChar w:fldCharType="begin"/>
      </w:r>
      <w:r w:rsidR="001A686F">
        <w:instrText xml:space="preserve"> REF _Ref306017842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3.4.2.4</w:t>
      </w:r>
      <w:r w:rsidR="001A686F">
        <w:fldChar w:fldCharType="end"/>
      </w:r>
      <w:r w:rsidRPr="00C12384">
        <w:rPr>
          <w:bCs w:val="0"/>
          <w:sz w:val="24"/>
          <w:szCs w:val="24"/>
        </w:rPr>
        <w:t xml:space="preserve">. </w:t>
      </w:r>
      <w:r w:rsidRPr="00C12384">
        <w:rPr>
          <w:sz w:val="24"/>
          <w:szCs w:val="24"/>
        </w:rPr>
        <w:t>Заявки,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717F60" w:rsidRPr="00C12384" w:rsidRDefault="00C12384" w:rsidP="00CB550A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Организатор выдает расписку о получении Заявки лицу, доставившему конверт, с указанием времени получения.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2" w:name="_Ref303683883"/>
      <w:bookmarkStart w:id="353" w:name="_Toc447292469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52"/>
      <w:bookmarkEnd w:id="353"/>
    </w:p>
    <w:p w:rsidR="00E2373E" w:rsidRPr="00C12384" w:rsidRDefault="00E2373E" w:rsidP="00E2373E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54" w:name="_Ref305973250"/>
      <w:r w:rsidRPr="00796A96">
        <w:rPr>
          <w:sz w:val="24"/>
          <w:szCs w:val="24"/>
        </w:rPr>
        <w:t>До окончания срока подачи Заявок</w:t>
      </w:r>
      <w:r>
        <w:rPr>
          <w:sz w:val="24"/>
          <w:szCs w:val="24"/>
        </w:rPr>
        <w:t xml:space="preserve"> </w:t>
      </w:r>
      <w:r w:rsidRPr="00597F9C">
        <w:rPr>
          <w:iCs/>
          <w:sz w:val="24"/>
          <w:szCs w:val="24"/>
        </w:rPr>
        <w:t xml:space="preserve">(п. </w:t>
      </w:r>
      <w:r w:rsidR="00B724B8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B724B8">
        <w:fldChar w:fldCharType="separate"/>
      </w:r>
      <w:r>
        <w:rPr>
          <w:sz w:val="24"/>
          <w:szCs w:val="24"/>
        </w:rPr>
        <w:t>3.4.2.4</w:t>
      </w:r>
      <w:r w:rsidR="00B724B8">
        <w:fldChar w:fldCharType="end"/>
      </w:r>
      <w:r w:rsidRPr="00597F9C">
        <w:rPr>
          <w:iCs/>
          <w:sz w:val="24"/>
          <w:szCs w:val="24"/>
        </w:rPr>
        <w:t>)</w:t>
      </w:r>
      <w:r w:rsidRPr="00796A96">
        <w:rPr>
          <w:sz w:val="24"/>
          <w:szCs w:val="24"/>
        </w:rPr>
        <w:t xml:space="preserve"> Участник вправе изменить или отозвать поданную </w:t>
      </w:r>
      <w:r>
        <w:rPr>
          <w:sz w:val="24"/>
          <w:szCs w:val="24"/>
        </w:rPr>
        <w:t>Заявку, после окончания срока подачи заявок Участник может только отозвать свою поданную Заявку</w:t>
      </w:r>
      <w:r w:rsidRPr="00C12384">
        <w:rPr>
          <w:bCs w:val="0"/>
          <w:sz w:val="24"/>
          <w:szCs w:val="24"/>
        </w:rPr>
        <w:t>.</w:t>
      </w:r>
    </w:p>
    <w:p w:rsidR="00E2373E" w:rsidRPr="00C12384" w:rsidRDefault="00E2373E" w:rsidP="00E2373E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55" w:name="_Ref115078477"/>
      <w:r w:rsidRPr="00C12384">
        <w:rPr>
          <w:bCs w:val="0"/>
          <w:sz w:val="24"/>
          <w:szCs w:val="24"/>
        </w:rPr>
        <w:t>В случае изменения Заявки Участники готовят следующие документы в письменной форме:</w:t>
      </w:r>
      <w:bookmarkEnd w:id="355"/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lastRenderedPageBreak/>
        <w:t xml:space="preserve">обращение к Организатору с просьбой об изменении Заявки на бланке Участника, подписанное и скрепленное печатью в порядке, указанном в пунктах </w:t>
      </w:r>
      <w:r w:rsidR="001A686F">
        <w:fldChar w:fldCharType="begin"/>
      </w:r>
      <w:r w:rsidR="001A686F">
        <w:instrText xml:space="preserve"> REF _Ref55279015 \r \h  \* MERGEFORMAT </w:instrText>
      </w:r>
      <w:r w:rsidR="001A686F">
        <w:fldChar w:fldCharType="separate"/>
      </w:r>
      <w:r w:rsidRPr="00E2373E">
        <w:rPr>
          <w:bCs w:val="0"/>
          <w:sz w:val="24"/>
          <w:szCs w:val="24"/>
        </w:rPr>
        <w:t>3.3.1.6</w:t>
      </w:r>
      <w:r w:rsidR="001A686F">
        <w:fldChar w:fldCharType="end"/>
      </w:r>
      <w:r w:rsidRPr="00C12384">
        <w:rPr>
          <w:bCs w:val="0"/>
          <w:sz w:val="24"/>
          <w:szCs w:val="24"/>
        </w:rPr>
        <w:t xml:space="preserve">, </w:t>
      </w:r>
      <w:r w:rsidR="001A686F">
        <w:fldChar w:fldCharType="begin"/>
      </w:r>
      <w:r w:rsidR="001A686F">
        <w:instrText xml:space="preserve"> REF _Ref195087786 \r \h  \* MERGEFORMAT </w:instrText>
      </w:r>
      <w:r w:rsidR="001A686F">
        <w:fldChar w:fldCharType="separate"/>
      </w:r>
      <w:r w:rsidRPr="00E2373E">
        <w:rPr>
          <w:bCs w:val="0"/>
          <w:sz w:val="24"/>
          <w:szCs w:val="24"/>
        </w:rPr>
        <w:t>3.3.1.7</w:t>
      </w:r>
      <w:r w:rsidR="001A686F">
        <w:fldChar w:fldCharType="end"/>
      </w:r>
      <w:r w:rsidRPr="00C12384">
        <w:rPr>
          <w:bCs w:val="0"/>
          <w:sz w:val="24"/>
          <w:szCs w:val="24"/>
        </w:rPr>
        <w:t>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перечень изменений в Заявку с указанием документов первоначальной Заявки, которых данные изменения касаются;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after="100" w:line="264" w:lineRule="auto"/>
        <w:ind w:left="0" w:firstLine="425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новые версии документов, которые изменяются.</w:t>
      </w:r>
    </w:p>
    <w:p w:rsidR="00E2373E" w:rsidRPr="001D2F34" w:rsidRDefault="00E2373E" w:rsidP="00E2373E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D2F34">
        <w:rPr>
          <w:sz w:val="24"/>
          <w:szCs w:val="24"/>
        </w:rPr>
        <w:t xml:space="preserve">В </w:t>
      </w:r>
      <w:proofErr w:type="gramStart"/>
      <w:r w:rsidRPr="001D2F34">
        <w:rPr>
          <w:sz w:val="24"/>
          <w:szCs w:val="24"/>
        </w:rPr>
        <w:t>случае</w:t>
      </w:r>
      <w:proofErr w:type="gramEnd"/>
      <w:r w:rsidRPr="001D2F34">
        <w:rPr>
          <w:sz w:val="24"/>
          <w:szCs w:val="24"/>
        </w:rPr>
        <w:t xml:space="preserve"> отзыва Заявки Участники готовят обращение к Организатору на бланке Участника, </w:t>
      </w:r>
      <w:r w:rsidRPr="001D2F34">
        <w:rPr>
          <w:bCs w:val="0"/>
          <w:sz w:val="24"/>
          <w:szCs w:val="24"/>
        </w:rPr>
        <w:t>подписанное</w:t>
      </w:r>
      <w:r w:rsidRPr="001D2F34">
        <w:rPr>
          <w:sz w:val="24"/>
          <w:szCs w:val="24"/>
        </w:rPr>
        <w:t xml:space="preserve"> и скрепленное печатью в порядке, указанном в пунктах </w:t>
      </w:r>
      <w:r w:rsidR="001A686F">
        <w:fldChar w:fldCharType="begin"/>
      </w:r>
      <w:r w:rsidR="001A686F">
        <w:instrText xml:space="preserve"> REF _Ref55279015 \r \h  \* MERGEFORMAT </w:instrText>
      </w:r>
      <w:r w:rsidR="001A686F">
        <w:fldChar w:fldCharType="separate"/>
      </w:r>
      <w:r>
        <w:rPr>
          <w:sz w:val="24"/>
          <w:szCs w:val="24"/>
        </w:rPr>
        <w:t>3.3.1.6</w:t>
      </w:r>
      <w:r w:rsidR="001A686F">
        <w:fldChar w:fldCharType="end"/>
      </w:r>
      <w:r w:rsidRPr="001D2F34">
        <w:rPr>
          <w:sz w:val="24"/>
          <w:szCs w:val="24"/>
        </w:rPr>
        <w:t xml:space="preserve">, </w:t>
      </w:r>
      <w:r w:rsidR="001A686F">
        <w:fldChar w:fldCharType="begin"/>
      </w:r>
      <w:r w:rsidR="001A686F">
        <w:instrText xml:space="preserve"> REF _Ref195087786 \r \h  \* MERGEFORMAT </w:instrText>
      </w:r>
      <w:r w:rsidR="001A686F">
        <w:fldChar w:fldCharType="separate"/>
      </w:r>
      <w:r>
        <w:rPr>
          <w:sz w:val="24"/>
          <w:szCs w:val="24"/>
        </w:rPr>
        <w:t>3.3.1.7</w:t>
      </w:r>
      <w:r w:rsidR="001A686F">
        <w:fldChar w:fldCharType="end"/>
      </w:r>
      <w:r>
        <w:rPr>
          <w:sz w:val="24"/>
          <w:szCs w:val="24"/>
        </w:rPr>
        <w:t>,</w:t>
      </w:r>
      <w:r w:rsidRPr="001D2F34">
        <w:rPr>
          <w:sz w:val="24"/>
          <w:szCs w:val="24"/>
        </w:rPr>
        <w:t xml:space="preserve"> в письменной форме</w:t>
      </w:r>
      <w:r>
        <w:rPr>
          <w:bCs w:val="0"/>
          <w:sz w:val="24"/>
          <w:szCs w:val="24"/>
        </w:rPr>
        <w:t>.</w:t>
      </w:r>
    </w:p>
    <w:p w:rsidR="00E2373E" w:rsidRDefault="00E2373E" w:rsidP="00E2373E">
      <w:pPr>
        <w:widowControl w:val="0"/>
        <w:numPr>
          <w:ilvl w:val="2"/>
          <w:numId w:val="29"/>
        </w:numPr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12384">
        <w:rPr>
          <w:bCs w:val="0"/>
          <w:sz w:val="24"/>
          <w:szCs w:val="24"/>
        </w:rPr>
        <w:t>Если Организатор не получит сведения</w:t>
      </w:r>
      <w:r>
        <w:rPr>
          <w:bCs w:val="0"/>
          <w:sz w:val="24"/>
          <w:szCs w:val="24"/>
        </w:rPr>
        <w:t>:</w:t>
      </w:r>
    </w:p>
    <w:p w:rsidR="00E2373E" w:rsidRPr="00321ACD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sz w:val="24"/>
          <w:szCs w:val="24"/>
        </w:rPr>
      </w:pPr>
      <w:r w:rsidRPr="00796A96">
        <w:rPr>
          <w:sz w:val="24"/>
          <w:szCs w:val="24"/>
        </w:rPr>
        <w:t xml:space="preserve">об </w:t>
      </w:r>
      <w:r w:rsidRPr="001D2F34">
        <w:rPr>
          <w:bCs w:val="0"/>
          <w:sz w:val="24"/>
          <w:szCs w:val="24"/>
        </w:rPr>
        <w:t>изменениях</w:t>
      </w:r>
      <w:r w:rsidRPr="00796A96">
        <w:rPr>
          <w:sz w:val="24"/>
          <w:szCs w:val="24"/>
        </w:rPr>
        <w:t xml:space="preserve"> или </w:t>
      </w:r>
      <w:r w:rsidRPr="001D2F34">
        <w:rPr>
          <w:bCs w:val="0"/>
          <w:sz w:val="24"/>
          <w:szCs w:val="24"/>
        </w:rPr>
        <w:t>отзыве</w:t>
      </w:r>
      <w:r w:rsidRPr="00796A96">
        <w:rPr>
          <w:sz w:val="24"/>
          <w:szCs w:val="24"/>
        </w:rPr>
        <w:t xml:space="preserve"> </w:t>
      </w:r>
      <w:r w:rsidRPr="006D28DA">
        <w:rPr>
          <w:sz w:val="24"/>
          <w:szCs w:val="24"/>
        </w:rPr>
        <w:t>Заявки в письменной (бумажной) форме в срок</w:t>
      </w:r>
      <w:r>
        <w:rPr>
          <w:sz w:val="24"/>
          <w:szCs w:val="24"/>
        </w:rPr>
        <w:t xml:space="preserve">, указанный в п. </w:t>
      </w:r>
      <w:r w:rsidR="00B724B8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B724B8">
        <w:fldChar w:fldCharType="separate"/>
      </w:r>
      <w:r>
        <w:rPr>
          <w:sz w:val="24"/>
          <w:szCs w:val="24"/>
        </w:rPr>
        <w:t>3.4.2.4</w:t>
      </w:r>
      <w:r w:rsidR="00B724B8">
        <w:fldChar w:fldCharType="end"/>
      </w:r>
      <w:r>
        <w:t xml:space="preserve">, </w:t>
      </w:r>
      <w:r w:rsidRPr="00796A96">
        <w:rPr>
          <w:sz w:val="24"/>
          <w:szCs w:val="24"/>
        </w:rPr>
        <w:t>то</w:t>
      </w:r>
      <w:r>
        <w:rPr>
          <w:sz w:val="24"/>
          <w:szCs w:val="24"/>
        </w:rPr>
        <w:t xml:space="preserve"> данные изменения или отзыв </w:t>
      </w:r>
      <w:proofErr w:type="gramStart"/>
      <w:r>
        <w:rPr>
          <w:sz w:val="24"/>
          <w:szCs w:val="24"/>
        </w:rPr>
        <w:t>буду</w:t>
      </w:r>
      <w:r w:rsidRPr="00796A96">
        <w:rPr>
          <w:sz w:val="24"/>
          <w:szCs w:val="24"/>
        </w:rPr>
        <w:t>т считаться неполученным</w:t>
      </w:r>
      <w:r>
        <w:rPr>
          <w:sz w:val="24"/>
          <w:szCs w:val="24"/>
        </w:rPr>
        <w:t>и вовремя и не</w:t>
      </w:r>
      <w:proofErr w:type="gramEnd"/>
      <w:r>
        <w:rPr>
          <w:sz w:val="24"/>
          <w:szCs w:val="24"/>
        </w:rPr>
        <w:t xml:space="preserve"> буду</w:t>
      </w:r>
      <w:r w:rsidRPr="00796A96">
        <w:rPr>
          <w:sz w:val="24"/>
          <w:szCs w:val="24"/>
        </w:rPr>
        <w:t>т учитываться</w:t>
      </w:r>
      <w:r>
        <w:rPr>
          <w:sz w:val="24"/>
          <w:szCs w:val="24"/>
        </w:rPr>
        <w:t>;</w:t>
      </w:r>
    </w:p>
    <w:p w:rsidR="00E2373E" w:rsidRPr="00C12384" w:rsidRDefault="00E2373E" w:rsidP="00E2373E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796A96">
        <w:rPr>
          <w:sz w:val="24"/>
          <w:szCs w:val="24"/>
        </w:rPr>
        <w:t xml:space="preserve">отзыве </w:t>
      </w:r>
      <w:r w:rsidRPr="006D28DA">
        <w:rPr>
          <w:sz w:val="24"/>
          <w:szCs w:val="24"/>
        </w:rPr>
        <w:t xml:space="preserve">Заявки в письменной (бумажной) форме </w:t>
      </w:r>
      <w:r>
        <w:rPr>
          <w:sz w:val="24"/>
          <w:szCs w:val="24"/>
        </w:rPr>
        <w:t xml:space="preserve">после окончания </w:t>
      </w:r>
      <w:r w:rsidRPr="006D28DA">
        <w:rPr>
          <w:sz w:val="24"/>
          <w:szCs w:val="24"/>
        </w:rPr>
        <w:t>срок</w:t>
      </w:r>
      <w:r>
        <w:rPr>
          <w:sz w:val="24"/>
          <w:szCs w:val="24"/>
        </w:rPr>
        <w:t xml:space="preserve">а, указанного в п. </w:t>
      </w:r>
      <w:r w:rsidR="00B724B8">
        <w:fldChar w:fldCharType="begin"/>
      </w:r>
      <w:r>
        <w:rPr>
          <w:sz w:val="24"/>
          <w:szCs w:val="24"/>
        </w:rPr>
        <w:instrText xml:space="preserve"> REF _Ref306017842 \r \h </w:instrText>
      </w:r>
      <w:r w:rsidR="00B724B8">
        <w:fldChar w:fldCharType="separate"/>
      </w:r>
      <w:r>
        <w:rPr>
          <w:sz w:val="24"/>
          <w:szCs w:val="24"/>
        </w:rPr>
        <w:t>3.4.2.4</w:t>
      </w:r>
      <w:r w:rsidR="00B724B8">
        <w:fldChar w:fldCharType="end"/>
      </w:r>
      <w:r>
        <w:t xml:space="preserve">, </w:t>
      </w:r>
      <w:r w:rsidRPr="00796A96">
        <w:rPr>
          <w:sz w:val="24"/>
          <w:szCs w:val="24"/>
        </w:rPr>
        <w:t xml:space="preserve">то  отзыв </w:t>
      </w:r>
      <w:proofErr w:type="gramStart"/>
      <w:r w:rsidRPr="00796A96">
        <w:rPr>
          <w:sz w:val="24"/>
          <w:szCs w:val="24"/>
        </w:rPr>
        <w:t>будет считаться неполученным и не</w:t>
      </w:r>
      <w:proofErr w:type="gramEnd"/>
      <w:r w:rsidRPr="00796A96">
        <w:rPr>
          <w:sz w:val="24"/>
          <w:szCs w:val="24"/>
        </w:rPr>
        <w:t xml:space="preserve"> будет учитываться</w:t>
      </w:r>
      <w:r>
        <w:rPr>
          <w:sz w:val="24"/>
          <w:szCs w:val="24"/>
        </w:rPr>
        <w:t xml:space="preserve"> при подведении итогов </w:t>
      </w:r>
      <w:r w:rsidRPr="001D2F34">
        <w:rPr>
          <w:bCs w:val="0"/>
          <w:sz w:val="24"/>
          <w:szCs w:val="24"/>
        </w:rPr>
        <w:t>закупочной</w:t>
      </w:r>
      <w:r>
        <w:rPr>
          <w:sz w:val="24"/>
          <w:szCs w:val="24"/>
        </w:rPr>
        <w:t xml:space="preserve"> процедуры</w:t>
      </w:r>
      <w:r w:rsidRPr="00C12384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6" w:name="_Toc447292470"/>
      <w:r w:rsidRPr="00E71A48">
        <w:t>Оценка Заявок и проведение переговоров</w:t>
      </w:r>
      <w:bookmarkEnd w:id="354"/>
      <w:bookmarkEnd w:id="35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7" w:name="_Toc439323711"/>
      <w:bookmarkStart w:id="358" w:name="_Toc440357109"/>
      <w:bookmarkStart w:id="359" w:name="_Toc440359664"/>
      <w:bookmarkStart w:id="360" w:name="_Toc440632127"/>
      <w:bookmarkStart w:id="361" w:name="_Toc440875948"/>
      <w:bookmarkStart w:id="362" w:name="_Toc441131280"/>
      <w:bookmarkStart w:id="363" w:name="_Toc447292471"/>
      <w:r w:rsidRPr="00E71A48">
        <w:rPr>
          <w:szCs w:val="24"/>
        </w:rPr>
        <w:t>Общие положения</w:t>
      </w:r>
      <w:bookmarkEnd w:id="357"/>
      <w:bookmarkEnd w:id="358"/>
      <w:bookmarkEnd w:id="359"/>
      <w:bookmarkEnd w:id="360"/>
      <w:bookmarkEnd w:id="361"/>
      <w:bookmarkEnd w:id="362"/>
      <w:bookmarkEnd w:id="363"/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1A3C31">
        <w:rPr>
          <w:sz w:val="24"/>
          <w:szCs w:val="24"/>
        </w:rPr>
        <w:t>.</w:t>
      </w:r>
    </w:p>
    <w:p w:rsidR="00717F60" w:rsidRPr="00E71A48" w:rsidRDefault="009C744E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CB550A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A686F">
        <w:fldChar w:fldCharType="begin"/>
      </w:r>
      <w:r w:rsidR="001A686F">
        <w:instrText xml:space="preserve"> REF _Ref93089454 \n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3.6.2</w:t>
      </w:r>
      <w:r w:rsidR="001A686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A686F">
        <w:fldChar w:fldCharType="begin"/>
      </w:r>
      <w:r w:rsidR="001A686F">
        <w:instrText xml:space="preserve"> REF _Ref303670674 \n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3.6.3</w:t>
      </w:r>
      <w:r w:rsidR="001A686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_Ref306138385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3.6.4</w:t>
      </w:r>
      <w:r w:rsidR="001A686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4" w:name="_Ref93089454"/>
      <w:bookmarkStart w:id="365" w:name="_Toc439323712"/>
      <w:bookmarkStart w:id="366" w:name="_Toc440357110"/>
      <w:bookmarkStart w:id="367" w:name="_Toc440359665"/>
      <w:bookmarkStart w:id="368" w:name="_Toc440632128"/>
      <w:bookmarkStart w:id="369" w:name="_Toc440875949"/>
      <w:bookmarkStart w:id="370" w:name="_Toc441131281"/>
      <w:bookmarkStart w:id="371" w:name="_Toc447292472"/>
      <w:r w:rsidRPr="00E71A48">
        <w:rPr>
          <w:szCs w:val="24"/>
        </w:rPr>
        <w:t>Отборочная стадия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D45F9D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13930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</w:t>
      </w:r>
      <w:r w:rsidRPr="007560EC">
        <w:rPr>
          <w:bCs w:val="0"/>
          <w:sz w:val="24"/>
          <w:szCs w:val="24"/>
        </w:rPr>
        <w:t xml:space="preserve">ведутся в соответствии с положениями Федерального закона от </w:t>
      </w:r>
      <w:r w:rsidR="007560EC" w:rsidRPr="007560EC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313930" w:rsidRDefault="0031393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13930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313930">
        <w:rPr>
          <w:b/>
          <w:bCs w:val="0"/>
          <w:i/>
          <w:sz w:val="24"/>
          <w:szCs w:val="24"/>
        </w:rPr>
        <w:t>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2" w:name="_Ref55304419"/>
      <w:r w:rsidRPr="00313930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13930">
        <w:rPr>
          <w:sz w:val="24"/>
          <w:szCs w:val="24"/>
        </w:rPr>
        <w:t>Участник</w:t>
      </w:r>
      <w:r w:rsidRPr="00313930">
        <w:rPr>
          <w:sz w:val="24"/>
          <w:szCs w:val="24"/>
        </w:rPr>
        <w:t>ов разъясн</w:t>
      </w:r>
      <w:r w:rsidR="00DA7E38" w:rsidRPr="00313930">
        <w:rPr>
          <w:sz w:val="24"/>
          <w:szCs w:val="24"/>
        </w:rPr>
        <w:t>ения или дополнения их Заявок</w:t>
      </w:r>
      <w:r w:rsidRPr="00313930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>и</w:t>
      </w:r>
      <w:r w:rsidR="00076D8B" w:rsidRPr="00313930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13930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13930">
        <w:rPr>
          <w:sz w:val="24"/>
          <w:szCs w:val="24"/>
        </w:rPr>
        <w:t>З</w:t>
      </w:r>
      <w:r w:rsidRPr="00313930">
        <w:rPr>
          <w:sz w:val="24"/>
          <w:szCs w:val="24"/>
        </w:rPr>
        <w:t>апроса предложений.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3930">
        <w:rPr>
          <w:sz w:val="24"/>
          <w:szCs w:val="24"/>
        </w:rPr>
        <w:t xml:space="preserve">При проверке правильности оформления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 xml:space="preserve">и. Закупочная комиссия с письменного согласия </w:t>
      </w:r>
      <w:r w:rsidR="009C744E" w:rsidRPr="00313930">
        <w:rPr>
          <w:sz w:val="24"/>
          <w:szCs w:val="24"/>
        </w:rPr>
        <w:t>Участник</w:t>
      </w:r>
      <w:r w:rsidRPr="00313930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13930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73" w:name="_Ref55307002"/>
      <w:r w:rsidRPr="00313930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13930">
        <w:rPr>
          <w:sz w:val="24"/>
          <w:szCs w:val="24"/>
        </w:rPr>
        <w:t>отклонит</w:t>
      </w:r>
      <w:r w:rsidRPr="00313930">
        <w:rPr>
          <w:sz w:val="24"/>
          <w:szCs w:val="24"/>
        </w:rPr>
        <w:t xml:space="preserve"> </w:t>
      </w:r>
      <w:r w:rsidR="004B5EB3" w:rsidRPr="00313930">
        <w:rPr>
          <w:sz w:val="24"/>
          <w:szCs w:val="24"/>
        </w:rPr>
        <w:t>Заявк</w:t>
      </w:r>
      <w:r w:rsidRPr="00313930">
        <w:rPr>
          <w:sz w:val="24"/>
          <w:szCs w:val="24"/>
        </w:rPr>
        <w:t>и, которые:</w:t>
      </w:r>
      <w:bookmarkEnd w:id="372"/>
      <w:bookmarkEnd w:id="373"/>
    </w:p>
    <w:p w:rsidR="00D033D2" w:rsidRPr="00313930" w:rsidRDefault="00313930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D033D2" w:rsidRPr="00313930">
        <w:rPr>
          <w:sz w:val="24"/>
          <w:szCs w:val="24"/>
        </w:rPr>
        <w:t>;</w:t>
      </w:r>
    </w:p>
    <w:p w:rsidR="00D033D2" w:rsidRPr="00D033D2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не отвечают установленным в настоящей документации требованиям</w:t>
      </w:r>
      <w:r w:rsidRPr="00D033D2">
        <w:rPr>
          <w:sz w:val="24"/>
          <w:szCs w:val="24"/>
        </w:rPr>
        <w:t xml:space="preserve"> к оформлению, составу документов и сведений, подаваемым в Заявке, в том </w:t>
      </w:r>
      <w:proofErr w:type="gramStart"/>
      <w:r w:rsidRPr="00D033D2">
        <w:rPr>
          <w:sz w:val="24"/>
          <w:szCs w:val="24"/>
        </w:rPr>
        <w:t>числе</w:t>
      </w:r>
      <w:proofErr w:type="gramEnd"/>
      <w:r w:rsidRPr="00D033D2">
        <w:rPr>
          <w:sz w:val="24"/>
          <w:szCs w:val="24"/>
        </w:rPr>
        <w:t xml:space="preserve"> если Участник (в т.ч. один или несколько членов К</w:t>
      </w:r>
      <w:r>
        <w:rPr>
          <w:sz w:val="24"/>
          <w:szCs w:val="24"/>
        </w:rPr>
        <w:t>оллективного участника</w:t>
      </w:r>
      <w:r w:rsidRPr="00D033D2">
        <w:rPr>
          <w:sz w:val="24"/>
          <w:szCs w:val="24"/>
        </w:rPr>
        <w:t xml:space="preserve">) не предоставил информацию о собственниках Участника (включая конечных бенефициаров) (подраздел </w:t>
      </w:r>
      <w:r w:rsidR="00B724B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_Ref444180254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>
        <w:rPr>
          <w:sz w:val="24"/>
          <w:szCs w:val="24"/>
        </w:rPr>
        <w:t>5.11</w:t>
      </w:r>
      <w:r w:rsidR="00B724B8">
        <w:rPr>
          <w:sz w:val="24"/>
          <w:szCs w:val="24"/>
        </w:rPr>
        <w:fldChar w:fldCharType="end"/>
      </w:r>
      <w:r w:rsidRPr="00D033D2">
        <w:rPr>
          <w:sz w:val="24"/>
          <w:szCs w:val="24"/>
        </w:rPr>
        <w:t xml:space="preserve">); </w:t>
      </w:r>
    </w:p>
    <w:p w:rsidR="00D033D2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313930">
        <w:rPr>
          <w:sz w:val="24"/>
          <w:szCs w:val="24"/>
        </w:rPr>
        <w:t>соответствии</w:t>
      </w:r>
      <w:proofErr w:type="gramEnd"/>
      <w:r w:rsidRPr="00313930">
        <w:rPr>
          <w:sz w:val="24"/>
          <w:szCs w:val="24"/>
        </w:rPr>
        <w:t xml:space="preserve"> с п. </w:t>
      </w:r>
      <w:r w:rsidR="001A686F">
        <w:fldChar w:fldCharType="begin"/>
      </w:r>
      <w:r w:rsidR="001A686F">
        <w:instrText xml:space="preserve"> REF _Ref306176386 \r \h  \* MERGEFORMAT </w:instrText>
      </w:r>
      <w:r w:rsidR="001A686F">
        <w:fldChar w:fldCharType="separate"/>
      </w:r>
      <w:r w:rsidRPr="00313930">
        <w:rPr>
          <w:sz w:val="24"/>
          <w:szCs w:val="24"/>
        </w:rPr>
        <w:t>3.3.14</w:t>
      </w:r>
      <w:r w:rsidR="001A686F">
        <w:fldChar w:fldCharType="end"/>
      </w:r>
      <w:r w:rsidRPr="00313930">
        <w:rPr>
          <w:sz w:val="24"/>
          <w:szCs w:val="24"/>
        </w:rPr>
        <w:t>;</w:t>
      </w:r>
    </w:p>
    <w:p w:rsidR="00D033D2" w:rsidRPr="00313930" w:rsidRDefault="00313930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313930">
        <w:rPr>
          <w:sz w:val="24"/>
          <w:szCs w:val="24"/>
        </w:rPr>
        <w:t>документов</w:t>
      </w:r>
      <w:proofErr w:type="gramEnd"/>
      <w:r w:rsidRPr="00313930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D033D2" w:rsidRPr="00313930">
        <w:rPr>
          <w:sz w:val="24"/>
          <w:szCs w:val="24"/>
        </w:rPr>
        <w:t>;</w:t>
      </w:r>
    </w:p>
    <w:p w:rsidR="00D033D2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B550A" w:rsidRPr="00313930" w:rsidRDefault="00D033D2" w:rsidP="00D033D2">
      <w:pPr>
        <w:pStyle w:val="affffff0"/>
        <w:widowControl w:val="0"/>
        <w:numPr>
          <w:ilvl w:val="0"/>
          <w:numId w:val="8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13930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CB550A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13930">
        <w:rPr>
          <w:sz w:val="24"/>
          <w:szCs w:val="24"/>
        </w:rPr>
        <w:t>При проведении отборочной стадии Организатор</w:t>
      </w:r>
      <w:r w:rsidRPr="00E71A48">
        <w:rPr>
          <w:sz w:val="24"/>
          <w:szCs w:val="24"/>
        </w:rPr>
        <w:t xml:space="preserve">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A686F">
        <w:fldChar w:fldCharType="begin"/>
      </w:r>
      <w:r w:rsidR="001A686F">
        <w:instrText xml:space="preserve"> REF _Ref306176386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3.3.14</w:t>
      </w:r>
      <w:r w:rsidR="001A686F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4" w:name="_Ref303670674"/>
      <w:bookmarkStart w:id="375" w:name="_Toc439323713"/>
      <w:bookmarkStart w:id="376" w:name="_Toc440357111"/>
      <w:bookmarkStart w:id="377" w:name="_Toc440359666"/>
      <w:bookmarkStart w:id="378" w:name="_Toc440632129"/>
      <w:bookmarkStart w:id="379" w:name="_Toc440875950"/>
      <w:bookmarkStart w:id="380" w:name="_Toc441131282"/>
      <w:bookmarkStart w:id="381" w:name="_Toc447292473"/>
      <w:r w:rsidRPr="00E71A48">
        <w:rPr>
          <w:szCs w:val="24"/>
        </w:rPr>
        <w:lastRenderedPageBreak/>
        <w:t>Проведение переговоров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CB550A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CB550A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2" w:name="_Ref306138385"/>
      <w:bookmarkStart w:id="383" w:name="_Toc439323714"/>
      <w:bookmarkStart w:id="384" w:name="_Toc440357112"/>
      <w:bookmarkStart w:id="385" w:name="_Toc440359667"/>
      <w:bookmarkStart w:id="386" w:name="_Toc440632130"/>
      <w:bookmarkStart w:id="387" w:name="_Toc440875951"/>
      <w:bookmarkStart w:id="388" w:name="_Toc441131283"/>
      <w:bookmarkStart w:id="389" w:name="_Toc447292474"/>
      <w:r w:rsidRPr="00E71A48">
        <w:rPr>
          <w:szCs w:val="24"/>
        </w:rPr>
        <w:t>Оценочная стадия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D0EA7" w:rsidRPr="00E71A48" w:rsidRDefault="007D0EA7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CB550A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90" w:name="_Ref303250967"/>
      <w:bookmarkStart w:id="391" w:name="_Toc305697378"/>
      <w:bookmarkStart w:id="392" w:name="_Toc447292475"/>
      <w:bookmarkStart w:id="39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90"/>
      <w:bookmarkEnd w:id="391"/>
      <w:bookmarkEnd w:id="392"/>
      <w:r w:rsidRPr="00E71A48">
        <w:t xml:space="preserve"> </w:t>
      </w:r>
    </w:p>
    <w:p w:rsidR="000408CB" w:rsidRPr="003138B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bookmarkStart w:id="394" w:name="_Ref303681924"/>
      <w:bookmarkStart w:id="395" w:name="_Ref303683914"/>
      <w:bookmarkEnd w:id="393"/>
      <w:r w:rsidRPr="000408CB">
        <w:rPr>
          <w:sz w:val="24"/>
          <w:szCs w:val="24"/>
          <w:lang w:eastAsia="ru-RU"/>
        </w:rPr>
        <w:t>Организатором запроса предложений предусмотрена возможность</w:t>
      </w:r>
      <w:r w:rsidRPr="000408CB">
        <w:rPr>
          <w:sz w:val="24"/>
          <w:szCs w:val="24"/>
        </w:rPr>
        <w:t xml:space="preserve"> предоставить Участникам возможность добровольно повысить предпочтительность их Заявок путем снижения первоначальной (указанной в Заявке) цены (далее – процедура переторжки, </w:t>
      </w:r>
      <w:r w:rsidRPr="003138BB">
        <w:rPr>
          <w:sz w:val="24"/>
          <w:szCs w:val="24"/>
        </w:rPr>
        <w:t>переторжка), при условии сохранения остальных положений Заявки</w:t>
      </w:r>
      <w:r w:rsidRPr="003138BB" w:rsidDel="009F10EB">
        <w:rPr>
          <w:sz w:val="24"/>
          <w:szCs w:val="24"/>
        </w:rPr>
        <w:t xml:space="preserve"> </w:t>
      </w:r>
      <w:r w:rsidRPr="003138BB">
        <w:rPr>
          <w:sz w:val="24"/>
          <w:szCs w:val="24"/>
        </w:rPr>
        <w:t>без изменений.</w:t>
      </w:r>
    </w:p>
    <w:p w:rsidR="000408CB" w:rsidRPr="003138BB" w:rsidRDefault="003138B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0408CB" w:rsidRPr="003138BB">
        <w:rPr>
          <w:sz w:val="24"/>
          <w:szCs w:val="24"/>
        </w:rPr>
        <w:t>.</w:t>
      </w:r>
    </w:p>
    <w:p w:rsidR="000408CB" w:rsidRPr="003138B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</w:rPr>
        <w:t xml:space="preserve">На переторжку в обязательном порядке приглашаются все Участники, прошедшие отборочный этап. 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3138BB">
        <w:rPr>
          <w:sz w:val="24"/>
          <w:szCs w:val="24"/>
        </w:rPr>
        <w:t>Переторжка может быть проведена только после</w:t>
      </w:r>
      <w:r w:rsidRPr="000408CB">
        <w:rPr>
          <w:sz w:val="24"/>
          <w:szCs w:val="24"/>
        </w:rPr>
        <w:t xml:space="preserve"> оценки, сравнения и предварительного ранжирования не отклоненных Заявок. При этом результаты оценки Заявок по неценовым критериям могут, как сообщаться, так и не сообщаться участникам переторжки; если результаты оценки Участникам по неценовым критериям сообщаются, они должны быть сообщены всем Участникам, приглашенным на переторжку, одновременно в единой форме и объеме.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В переторжке может участвовать любое количество Участников из числа приглашенных. Участник, приглашенный на переторжку, вправе не участвовать в ней, тогда его Заявка остается действующей с ранее объявленной ценой. Представители таких Участников на процедуру переторжки не допускаются.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Переторжка может иметь очную, заочную либо очно-заочную (смешанную) форму проведения.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На очную переторжку должны прибыть лично лица, подписавшие Заявку, либо лица, уполномоченные Участником от его имени участвовать в процедуре переторжки и заявлять обязательные для Участника цены. В любом случае такие лица должны перед началом переторжки представить в Закупочную комиссию документы, подтверждающие </w:t>
      </w:r>
      <w:r w:rsidRPr="000408CB">
        <w:rPr>
          <w:sz w:val="24"/>
          <w:szCs w:val="24"/>
        </w:rPr>
        <w:lastRenderedPageBreak/>
        <w:t>их полномочия (паспорт, а также оригинал доверенности либо приказ и выписку из протокола собрания учредителей о назначении руководителя, в случае прибытия его самого на процедуру переторжки).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Эти лица должны иметь с собой конверты, в которых содержится документ, в котором (в свободной форме) четко указана минимальная цена Заявки, включая налоги, ниже которой прибывший на переторжку представитель Участника торговаться не вправе.</w:t>
      </w:r>
      <w:proofErr w:type="gramEnd"/>
      <w:r w:rsidRPr="000408CB">
        <w:rPr>
          <w:sz w:val="24"/>
          <w:szCs w:val="24"/>
        </w:rPr>
        <w:t xml:space="preserve"> Эта цена заверяется двумя подписями — руководителя Участника и руководителя экономической службы Участника (при отсутствии — главным бухгалтером), а также скрепляется печатью организации.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Перед началом переторжки запечатанные конверты с документом с минимальной ценой под роспись сдаются в Закупочную комиссию. Участники, представители которых не сдали конверт с документом с минимальной ценой, в переторжке не участвуют, и их предложения остаются действующими с ранее объявленной ценой. При обнаружении существенных нарушений в заполнении и подписании документа с минимальной ценой, любая цена Участника, заявленная в ходе переторжки, не принимается, и он считается не участвовавшим в этой процедуре.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и, ознакомив с их содержимым только членов Комиссии (без оглашения Участникам), предлагает всем приглашенным Участникам публично объявлять новые цены. Переторжка проводится в присутствии не менее чем двух членов Закупочной комиссии. Закупочная комиссия имеет право назначить шаг переторжки до ее начала самостоятельно (в этом случае Организатор предупредит об этом Участников в момент приглашения их на переторжку) либо по согласованию с Участниками, приглашенными на процедуру переторжки, определить его в процессе проведения переторжки. Переторжка ведется последовательно со всеми Участниками, приглашенными на процедуру переторжки, с правом пропуска объявления очередной цены, до тех пор, пока все присутствующие не объявят о том, что заявили окончательную цену и далее уменьшать ее не будут. В </w:t>
      </w:r>
      <w:proofErr w:type="gramStart"/>
      <w:r w:rsidRPr="000408CB">
        <w:rPr>
          <w:sz w:val="24"/>
          <w:szCs w:val="24"/>
        </w:rPr>
        <w:t>случае</w:t>
      </w:r>
      <w:proofErr w:type="gramEnd"/>
      <w:r w:rsidRPr="000408CB">
        <w:rPr>
          <w:sz w:val="24"/>
          <w:szCs w:val="24"/>
        </w:rPr>
        <w:t>, если шаг переторжки был определен заранее, Закупочная комиссия по согласованию с участниками переторжки вправе его уменьшать по ходу переторжки, но не более чем до 1/10 от первоначального шага.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Если окончательная цена, заявленная Участником по результатам переторжки, окажется выше или равной указанной в конверте с документом с минимальной ценой у данного Участника, Закупочная комиссия принимает окончательную цену, заявленную им в ходе переторжки и делает соответствующее объявление.</w:t>
      </w:r>
      <w:proofErr w:type="gramEnd"/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>Если цена, заявленная Участником  в ходе переторжки, в какой-то момент окажется ниже, чем это указано в конверте в документе с минимальной ценой у данного Участника,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переторжки, а заявленную отвергнет;</w:t>
      </w:r>
      <w:proofErr w:type="gramEnd"/>
      <w:r w:rsidRPr="000408CB">
        <w:rPr>
          <w:sz w:val="24"/>
          <w:szCs w:val="24"/>
        </w:rPr>
        <w:t xml:space="preserve"> при этом данный Участник не вправе давать новые предложения по цене. 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По ходу проведения переторжки Организатор вправе вести аудио- или видеозапись, о чем заранее уведомляются все лица, участвующие в данной процедуре. В обязательном порядке результаты процедуры переторжки оформляются протоколом. Участники переторжки также имеют право вести ауди</w:t>
      </w:r>
      <w:proofErr w:type="gramStart"/>
      <w:r w:rsidRPr="000408CB">
        <w:rPr>
          <w:sz w:val="24"/>
          <w:szCs w:val="24"/>
        </w:rPr>
        <w:t>о-</w:t>
      </w:r>
      <w:proofErr w:type="gramEnd"/>
      <w:r w:rsidRPr="000408CB">
        <w:rPr>
          <w:sz w:val="24"/>
          <w:szCs w:val="24"/>
        </w:rPr>
        <w:t xml:space="preserve"> либо видеозапись данной процедуры.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заочной переторжке Участники, которые были приглашены Организатором на эту процедуру, вправе выслать в адрес Организатора до заранее установленного </w:t>
      </w:r>
      <w:proofErr w:type="gramStart"/>
      <w:r w:rsidRPr="000408CB">
        <w:rPr>
          <w:sz w:val="24"/>
          <w:szCs w:val="24"/>
        </w:rPr>
        <w:t>срока</w:t>
      </w:r>
      <w:proofErr w:type="gramEnd"/>
      <w:r w:rsidRPr="000408CB">
        <w:rPr>
          <w:sz w:val="24"/>
          <w:szCs w:val="24"/>
        </w:rPr>
        <w:t xml:space="preserve"> запечатанный конверт с документом с новой ценой, которая должна </w:t>
      </w:r>
      <w:r w:rsidRPr="000408CB">
        <w:rPr>
          <w:sz w:val="24"/>
          <w:szCs w:val="24"/>
        </w:rPr>
        <w:lastRenderedPageBreak/>
        <w:t xml:space="preserve">быть меньше указанной первоначально. В приглашении на заочную переторжку будет прописан порядок их маркировки и предоставления, в целях их не вскрытия ранее проведения переторжки. Участники, подавшие такие конверты, имеют право на их замену или отзыв в период между принятием решения организатором о проведении переторжки и ее проведением. Указанные конверты вскрываются одновременно, в </w:t>
      </w:r>
      <w:proofErr w:type="gramStart"/>
      <w:r w:rsidRPr="000408CB">
        <w:rPr>
          <w:sz w:val="24"/>
          <w:szCs w:val="24"/>
        </w:rPr>
        <w:t>присутствии</w:t>
      </w:r>
      <w:proofErr w:type="gramEnd"/>
      <w:r w:rsidRPr="000408CB">
        <w:rPr>
          <w:sz w:val="24"/>
          <w:szCs w:val="24"/>
        </w:rPr>
        <w:t xml:space="preserve"> не менее чем двух членов Закупочной комиссии, при этом окончательная цена Заявки каждого Участника объявляется и заносится в протокол.</w:t>
      </w:r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При очно-заочной (смешанной) переторжке Участники, которые были приглашены Организатором на эту процедуру, вправе либо прибыть лично (в лице своих уполномоченных представителей) либо выслать в адрес Организатора конверт с документом с минимальной ценой, являющейся окончательной ценой предложения данного Участника. </w:t>
      </w:r>
      <w:proofErr w:type="gramStart"/>
      <w:r w:rsidRPr="000408CB">
        <w:rPr>
          <w:sz w:val="24"/>
          <w:szCs w:val="24"/>
        </w:rPr>
        <w:t>Очно-заочная переторжка проводится по правилам очной переторжки, за исключением того, что после сдачи всех запечатанных конвертов с документом с минимальной ценой, до начала публичного объявления новых цен очно присутствующими Участниками, Закупочная комиссия вскрывает конверты с документом с минимальной ценой от Участников, не присутствующих на переторжке («заочное участие»), и объявляет указанные там цены.</w:t>
      </w:r>
      <w:proofErr w:type="gramEnd"/>
    </w:p>
    <w:p w:rsidR="000408CB" w:rsidRPr="000408CB" w:rsidRDefault="000408CB" w:rsidP="00CB550A">
      <w:pPr>
        <w:pStyle w:val="aff6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>Цены, полученные в ходе переторжки, оформляются протоколом, который подписывается членами комиссии, присутствовавшими на переторжке, и представителями Участников, присутствовавшими на переторжке, и считаются окончательными для каждого из участников этой процедуры. Организатор в течение 3 рабочих дней после проведения переторжки обязан направить всем Участникам информацию о новых, полученных в результате переторжки ценах.</w:t>
      </w:r>
    </w:p>
    <w:p w:rsidR="000408CB" w:rsidRPr="00C8658E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proofErr w:type="gramStart"/>
      <w:r w:rsidRPr="000408CB">
        <w:rPr>
          <w:sz w:val="24"/>
          <w:szCs w:val="24"/>
        </w:rPr>
        <w:t xml:space="preserve">В случае проведения переторжки, Участники, участвовавшие в переторжке и снизившие свою цену, обязаны представить Организатору откорректированные с учетом новой цены, полученной после переторжки, документы, определяющие их коммерческое </w:t>
      </w:r>
      <w:r w:rsidRPr="00C8658E">
        <w:rPr>
          <w:sz w:val="24"/>
          <w:szCs w:val="24"/>
        </w:rPr>
        <w:t>предложение (все документы, входящие в Заявку, которые содержат информацию о предложенной цене).</w:t>
      </w:r>
      <w:proofErr w:type="gramEnd"/>
      <w:r w:rsidRPr="00C8658E">
        <w:rPr>
          <w:sz w:val="24"/>
          <w:szCs w:val="24"/>
        </w:rPr>
        <w:t xml:space="preserve"> Изменение цены в сторону снижения не должно повлечь за собой изменение иных условий Заявки, </w:t>
      </w:r>
      <w:proofErr w:type="gramStart"/>
      <w:r w:rsidRPr="00C8658E">
        <w:rPr>
          <w:sz w:val="24"/>
          <w:szCs w:val="24"/>
        </w:rPr>
        <w:t>кроме</w:t>
      </w:r>
      <w:proofErr w:type="gramEnd"/>
      <w:r w:rsidRPr="00C8658E">
        <w:rPr>
          <w:sz w:val="24"/>
          <w:szCs w:val="24"/>
        </w:rPr>
        <w:t xml:space="preserve"> ценовых.</w:t>
      </w:r>
    </w:p>
    <w:p w:rsidR="000408CB" w:rsidRPr="00C8658E" w:rsidRDefault="00C8658E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C8658E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8658E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0408CB" w:rsidRPr="00C8658E">
        <w:rPr>
          <w:sz w:val="24"/>
          <w:szCs w:val="24"/>
        </w:rPr>
        <w:t>.</w:t>
      </w:r>
    </w:p>
    <w:p w:rsidR="000408CB" w:rsidRPr="000408CB" w:rsidRDefault="000408CB" w:rsidP="00CB550A">
      <w:pPr>
        <w:pStyle w:val="a1"/>
        <w:numPr>
          <w:ilvl w:val="2"/>
          <w:numId w:val="43"/>
        </w:numPr>
        <w:tabs>
          <w:tab w:val="clear" w:pos="1134"/>
          <w:tab w:val="num" w:pos="1276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C8658E">
        <w:rPr>
          <w:sz w:val="24"/>
          <w:szCs w:val="24"/>
        </w:rPr>
        <w:t xml:space="preserve">После проведения переторжки Закупочная комиссия производит необходимые подсчеты в </w:t>
      </w:r>
      <w:proofErr w:type="gramStart"/>
      <w:r w:rsidRPr="00C8658E">
        <w:rPr>
          <w:sz w:val="24"/>
          <w:szCs w:val="24"/>
        </w:rPr>
        <w:t>соответствии</w:t>
      </w:r>
      <w:proofErr w:type="gramEnd"/>
      <w:r w:rsidRPr="00C8658E">
        <w:rPr>
          <w:sz w:val="24"/>
          <w:szCs w:val="24"/>
        </w:rPr>
        <w:t xml:space="preserve"> с ранее объявленными критериями и учитывает цены, полученные в ходе переторжки, при оценке Заявок и построении итоговой </w:t>
      </w:r>
      <w:proofErr w:type="spellStart"/>
      <w:r w:rsidRPr="00C8658E">
        <w:rPr>
          <w:sz w:val="24"/>
          <w:szCs w:val="24"/>
        </w:rPr>
        <w:t>ранжировки</w:t>
      </w:r>
      <w:proofErr w:type="spellEnd"/>
      <w:r w:rsidRPr="00C8658E">
        <w:rPr>
          <w:sz w:val="24"/>
          <w:szCs w:val="24"/>
        </w:rPr>
        <w:t xml:space="preserve"> Заявок. </w:t>
      </w:r>
      <w:proofErr w:type="gramStart"/>
      <w:r w:rsidRPr="00C8658E">
        <w:rPr>
          <w:sz w:val="24"/>
          <w:szCs w:val="24"/>
        </w:rPr>
        <w:t>Предложения Участников, приглашенных на переторжку,</w:t>
      </w:r>
      <w:r w:rsidRPr="000408CB">
        <w:rPr>
          <w:sz w:val="24"/>
          <w:szCs w:val="24"/>
        </w:rPr>
        <w:t xml:space="preserve"> но в ней не участвовавших, учитываются при построении итоговой </w:t>
      </w:r>
      <w:proofErr w:type="spellStart"/>
      <w:r w:rsidRPr="000408CB">
        <w:rPr>
          <w:sz w:val="24"/>
          <w:szCs w:val="24"/>
        </w:rPr>
        <w:t>ранжировки</w:t>
      </w:r>
      <w:proofErr w:type="spellEnd"/>
      <w:r w:rsidRPr="000408CB">
        <w:rPr>
          <w:sz w:val="24"/>
          <w:szCs w:val="24"/>
        </w:rPr>
        <w:t xml:space="preserve"> предложений по первоначальной цене.</w:t>
      </w:r>
      <w:proofErr w:type="gramEnd"/>
    </w:p>
    <w:p w:rsidR="000408CB" w:rsidRPr="000408CB" w:rsidRDefault="000408CB" w:rsidP="00CB550A">
      <w:pPr>
        <w:pStyle w:val="a1"/>
        <w:numPr>
          <w:ilvl w:val="2"/>
          <w:numId w:val="43"/>
        </w:numPr>
        <w:tabs>
          <w:tab w:val="clear" w:pos="1134"/>
        </w:tabs>
        <w:suppressAutoHyphens w:val="0"/>
        <w:spacing w:after="60" w:line="240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Участие в переторжке не расценивается Организатором как нарушение требований пункта </w:t>
      </w:r>
      <w:r w:rsidR="001A686F">
        <w:fldChar w:fldCharType="begin"/>
      </w:r>
      <w:r w:rsidR="001A686F">
        <w:instrText xml:space="preserve"> REF _Ref306004660 \r \h  \* MERGEFORMAT </w:instrText>
      </w:r>
      <w:r w:rsidR="001A686F">
        <w:fldChar w:fldCharType="separate"/>
      </w:r>
      <w:r w:rsidR="00E2373E" w:rsidRPr="00E2373E">
        <w:rPr>
          <w:sz w:val="24"/>
          <w:szCs w:val="24"/>
        </w:rPr>
        <w:t>3.3.1.3</w:t>
      </w:r>
      <w:r w:rsidR="001A686F">
        <w:fldChar w:fldCharType="end"/>
      </w:r>
      <w:r w:rsidRPr="000408CB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96" w:name="_Ref440880942"/>
      <w:bookmarkStart w:id="397" w:name="_Toc447292476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394"/>
      <w:bookmarkEnd w:id="395"/>
      <w:bookmarkEnd w:id="396"/>
      <w:bookmarkEnd w:id="397"/>
    </w:p>
    <w:p w:rsidR="00717F60" w:rsidRPr="00E71A48" w:rsidRDefault="00717F60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98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98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0408CB" w:rsidRDefault="000408CB" w:rsidP="00CB550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408CB">
        <w:rPr>
          <w:sz w:val="24"/>
          <w:szCs w:val="24"/>
        </w:rPr>
        <w:t xml:space="preserve">В </w:t>
      </w:r>
      <w:proofErr w:type="gramStart"/>
      <w:r w:rsidRPr="000408CB">
        <w:rPr>
          <w:sz w:val="24"/>
          <w:szCs w:val="24"/>
        </w:rPr>
        <w:t>случае</w:t>
      </w:r>
      <w:proofErr w:type="gramEnd"/>
      <w:r w:rsidRPr="000408CB">
        <w:rPr>
          <w:sz w:val="24"/>
          <w:szCs w:val="24"/>
        </w:rPr>
        <w:t xml:space="preserve"> завершения или прекращения процедуры запроса предложений соответствующее уведомление размещается Организатором </w:t>
      </w:r>
      <w:r w:rsidRPr="000408CB">
        <w:rPr>
          <w:bCs w:val="0"/>
          <w:sz w:val="24"/>
          <w:szCs w:val="24"/>
          <w:lang w:eastAsia="ru-RU"/>
        </w:rPr>
        <w:t xml:space="preserve">на </w:t>
      </w:r>
      <w:proofErr w:type="spellStart"/>
      <w:r w:rsidRPr="000408CB">
        <w:rPr>
          <w:bCs w:val="0"/>
          <w:sz w:val="24"/>
          <w:szCs w:val="24"/>
          <w:lang w:eastAsia="ru-RU"/>
        </w:rPr>
        <w:t>интернет-ресурсах</w:t>
      </w:r>
      <w:proofErr w:type="spellEnd"/>
      <w:r w:rsidRPr="000408CB">
        <w:rPr>
          <w:bCs w:val="0"/>
          <w:sz w:val="24"/>
          <w:szCs w:val="24"/>
          <w:lang w:eastAsia="ru-RU"/>
        </w:rPr>
        <w:t xml:space="preserve">, на которых было опубликовано </w:t>
      </w:r>
      <w:r w:rsidRPr="000408CB">
        <w:rPr>
          <w:iCs/>
          <w:sz w:val="24"/>
          <w:szCs w:val="24"/>
        </w:rPr>
        <w:t>Извещение</w:t>
      </w:r>
      <w:r w:rsidRPr="000408CB">
        <w:rPr>
          <w:sz w:val="24"/>
          <w:szCs w:val="24"/>
        </w:rPr>
        <w:t xml:space="preserve"> о проведении открытого </w:t>
      </w:r>
      <w:r w:rsidRPr="000408CB">
        <w:rPr>
          <w:iCs/>
          <w:sz w:val="24"/>
          <w:szCs w:val="24"/>
        </w:rPr>
        <w:t xml:space="preserve">запроса предложений (подраздел </w:t>
      </w:r>
      <w:r w:rsidR="001A686F">
        <w:fldChar w:fldCharType="begin"/>
      </w:r>
      <w:r w:rsidR="001A686F">
        <w:instrText xml:space="preserve"> REF _Ref191386085 \r \h  \* MERGEFORMAT </w:instrText>
      </w:r>
      <w:r w:rsidR="001A686F">
        <w:fldChar w:fldCharType="separate"/>
      </w:r>
      <w:r w:rsidR="00E2373E" w:rsidRPr="00E2373E">
        <w:rPr>
          <w:iCs/>
          <w:sz w:val="24"/>
          <w:szCs w:val="24"/>
        </w:rPr>
        <w:t>1.1.1</w:t>
      </w:r>
      <w:r w:rsidR="001A686F">
        <w:fldChar w:fldCharType="end"/>
      </w:r>
      <w:r w:rsidRPr="000408CB">
        <w:rPr>
          <w:iCs/>
          <w:sz w:val="24"/>
          <w:szCs w:val="24"/>
        </w:rPr>
        <w:t>)</w:t>
      </w:r>
      <w:r w:rsidR="00717F60" w:rsidRPr="000408CB">
        <w:rPr>
          <w:sz w:val="24"/>
          <w:szCs w:val="24"/>
        </w:rPr>
        <w:t>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99" w:name="_Ref303251044"/>
      <w:bookmarkStart w:id="400" w:name="_Toc447292477"/>
      <w:bookmarkStart w:id="401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99"/>
      <w:bookmarkEnd w:id="400"/>
      <w:proofErr w:type="gramEnd"/>
    </w:p>
    <w:p w:rsidR="00717F60" w:rsidRPr="00E71A48" w:rsidRDefault="00717F60" w:rsidP="00CB550A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02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02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bookmarkStart w:id="403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03"/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0408CB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284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CB550A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04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404"/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CB550A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05" w:name="_Ref303683929"/>
      <w:bookmarkStart w:id="406" w:name="_Toc447292478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01"/>
      <w:bookmarkEnd w:id="405"/>
      <w:bookmarkEnd w:id="406"/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CB550A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07" w:name="_Ref294695403"/>
      <w:bookmarkStart w:id="40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07"/>
      <w:bookmarkEnd w:id="408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09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09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1A686F">
        <w:fldChar w:fldCharType="begin"/>
      </w:r>
      <w:r w:rsidR="001A686F">
        <w:instrText xml:space="preserve"> REF _Ref294695546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 xml:space="preserve"> 1.2.6 </w:t>
      </w:r>
      <w:r w:rsidR="001A686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_Ref294695403 \n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3.10.3</w:t>
      </w:r>
      <w:r w:rsidR="001A686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A686F">
        <w:fldChar w:fldCharType="begin"/>
      </w:r>
      <w:r w:rsidR="001A686F">
        <w:instrText xml:space="preserve"> REF _Ref305979053 \r \h  \* MERGEFORMAT </w:instrText>
      </w:r>
      <w:r w:rsidR="001A686F">
        <w:fldChar w:fldCharType="separate"/>
      </w:r>
      <w:r w:rsidR="00E2373E" w:rsidRPr="00E2373E">
        <w:rPr>
          <w:bCs w:val="0"/>
          <w:sz w:val="24"/>
          <w:szCs w:val="24"/>
        </w:rPr>
        <w:t>3.10.4</w:t>
      </w:r>
      <w:r w:rsidR="001A686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CB550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1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11" w:name="_Toc181693189"/>
      <w:bookmarkStart w:id="412" w:name="_Ref190680463"/>
      <w:bookmarkStart w:id="413" w:name="_Ref306140410"/>
      <w:bookmarkStart w:id="414" w:name="_Ref306142159"/>
      <w:bookmarkStart w:id="415" w:name="_Toc447292479"/>
      <w:bookmarkStart w:id="416" w:name="_Ref303102866"/>
      <w:bookmarkStart w:id="417" w:name="_Toc305835589"/>
      <w:bookmarkStart w:id="418" w:name="_Ref303683952"/>
      <w:bookmarkStart w:id="419" w:name="__RefNumPara__840_922829174"/>
      <w:bookmarkEnd w:id="410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11"/>
      <w:bookmarkEnd w:id="412"/>
      <w:bookmarkEnd w:id="413"/>
      <w:bookmarkEnd w:id="414"/>
      <w:bookmarkEnd w:id="415"/>
      <w:r w:rsidRPr="00414CAF">
        <w:t xml:space="preserve"> </w:t>
      </w:r>
      <w:bookmarkEnd w:id="416"/>
      <w:bookmarkEnd w:id="417"/>
    </w:p>
    <w:p w:rsidR="00932C0A" w:rsidRPr="00C12FA4" w:rsidRDefault="00414CAF" w:rsidP="00CB550A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B724B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B724B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20" w:name="_Ref303694483"/>
      <w:bookmarkStart w:id="421" w:name="_Toc305835590"/>
      <w:bookmarkStart w:id="422" w:name="_Ref306140451"/>
      <w:bookmarkStart w:id="423" w:name="_Toc447292480"/>
      <w:r w:rsidRPr="00B42AE0">
        <w:t xml:space="preserve">Уведомление о результатах </w:t>
      </w:r>
      <w:bookmarkEnd w:id="420"/>
      <w:bookmarkEnd w:id="421"/>
      <w:r w:rsidRPr="00B42AE0">
        <w:t>запроса предложений</w:t>
      </w:r>
      <w:bookmarkEnd w:id="422"/>
      <w:bookmarkEnd w:id="423"/>
    </w:p>
    <w:bookmarkEnd w:id="418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A686F">
        <w:fldChar w:fldCharType="begin"/>
      </w:r>
      <w:r w:rsidR="001A686F">
        <w:instrText xml:space="preserve"> REF _Ref191386085 \r \h  \* MERGEFORMAT </w:instrText>
      </w:r>
      <w:r w:rsidR="001A686F">
        <w:fldChar w:fldCharType="separate"/>
      </w:r>
      <w:r w:rsidR="00E2373E" w:rsidRPr="00E2373E">
        <w:rPr>
          <w:iCs/>
          <w:sz w:val="24"/>
          <w:szCs w:val="24"/>
        </w:rPr>
        <w:t>1.1.1</w:t>
      </w:r>
      <w:r w:rsidR="001A686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CB550A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CB550A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24" w:name="_Ref440270568"/>
      <w:bookmarkStart w:id="425" w:name="_Ref440274159"/>
      <w:bookmarkStart w:id="426" w:name="_Ref440292555"/>
      <w:bookmarkStart w:id="427" w:name="_Ref440292779"/>
      <w:bookmarkStart w:id="428" w:name="_Toc447292481"/>
      <w:r>
        <w:rPr>
          <w:szCs w:val="24"/>
        </w:rPr>
        <w:lastRenderedPageBreak/>
        <w:t>Техническая часть</w:t>
      </w:r>
      <w:bookmarkEnd w:id="424"/>
      <w:bookmarkEnd w:id="425"/>
      <w:bookmarkEnd w:id="426"/>
      <w:bookmarkEnd w:id="427"/>
      <w:bookmarkEnd w:id="428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29" w:name="_Toc176064096"/>
      <w:bookmarkStart w:id="430" w:name="_Toc176338524"/>
      <w:bookmarkStart w:id="431" w:name="_Toc180399752"/>
      <w:bookmarkStart w:id="432" w:name="_Toc191205941"/>
      <w:bookmarkStart w:id="433" w:name="_Toc194315544"/>
      <w:bookmarkStart w:id="434" w:name="_Toc423421725"/>
      <w:bookmarkStart w:id="435" w:name="_Toc447292482"/>
      <w:r w:rsidRPr="002B5044">
        <w:t>Общие требования к условиям поставки продукции</w:t>
      </w:r>
      <w:bookmarkStart w:id="436" w:name="_Toc176064097"/>
      <w:bookmarkStart w:id="437" w:name="_Toc176338525"/>
      <w:bookmarkStart w:id="438" w:name="_Toc180399753"/>
      <w:bookmarkStart w:id="439" w:name="_Toc189457101"/>
      <w:bookmarkStart w:id="440" w:name="_Toc189461737"/>
      <w:bookmarkStart w:id="441" w:name="_Toc189462011"/>
      <w:bookmarkStart w:id="442" w:name="_Toc191273610"/>
      <w:bookmarkStart w:id="443" w:name="_Toc167189319"/>
      <w:bookmarkStart w:id="444" w:name="_Toc168725254"/>
      <w:bookmarkEnd w:id="429"/>
      <w:bookmarkEnd w:id="430"/>
      <w:bookmarkEnd w:id="431"/>
      <w:bookmarkEnd w:id="432"/>
      <w:bookmarkEnd w:id="433"/>
      <w:bookmarkEnd w:id="434"/>
      <w:bookmarkEnd w:id="43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45" w:name="_Toc439166308"/>
      <w:bookmarkStart w:id="446" w:name="_Toc439170656"/>
      <w:bookmarkStart w:id="447" w:name="_Toc439172758"/>
      <w:bookmarkStart w:id="448" w:name="_Toc439173202"/>
      <w:bookmarkStart w:id="449" w:name="_Toc439238196"/>
      <w:bookmarkStart w:id="450" w:name="_Toc439252748"/>
      <w:bookmarkStart w:id="451" w:name="_Toc439323606"/>
      <w:bookmarkStart w:id="452" w:name="_Toc439323722"/>
      <w:bookmarkStart w:id="453" w:name="_Toc440357120"/>
      <w:bookmarkStart w:id="454" w:name="_Toc440359675"/>
      <w:bookmarkStart w:id="455" w:name="_Toc440632139"/>
      <w:bookmarkStart w:id="456" w:name="_Toc440875960"/>
      <w:bookmarkStart w:id="457" w:name="_Toc441131292"/>
      <w:bookmarkStart w:id="458" w:name="_Toc447292483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9" w:name="_Toc439166309"/>
      <w:bookmarkStart w:id="460" w:name="_Toc439170657"/>
      <w:bookmarkStart w:id="461" w:name="_Toc439172759"/>
      <w:bookmarkStart w:id="462" w:name="_Toc439173203"/>
      <w:bookmarkStart w:id="463" w:name="_Toc439238197"/>
      <w:bookmarkStart w:id="464" w:name="_Toc439252749"/>
      <w:bookmarkStart w:id="465" w:name="_Toc439323607"/>
      <w:bookmarkStart w:id="466" w:name="_Toc439323723"/>
      <w:bookmarkStart w:id="467" w:name="_Toc440357121"/>
      <w:bookmarkStart w:id="468" w:name="_Toc440359676"/>
      <w:bookmarkStart w:id="469" w:name="_Toc440632140"/>
      <w:bookmarkStart w:id="470" w:name="_Toc440875961"/>
      <w:bookmarkStart w:id="471" w:name="_Toc441131293"/>
      <w:bookmarkStart w:id="472" w:name="_Toc447292484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C12FA4" w:rsidRDefault="002B5044" w:rsidP="0021751A">
      <w:pPr>
        <w:pStyle w:val="2"/>
        <w:ind w:left="1701" w:hanging="1134"/>
      </w:pPr>
      <w:bookmarkStart w:id="473" w:name="_Toc423421726"/>
      <w:bookmarkStart w:id="474" w:name="_Toc447292485"/>
      <w:r w:rsidRPr="00C12FA4">
        <w:t>Перечень, объемы и характеристики закупаемой продукции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73"/>
      <w:bookmarkEnd w:id="4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75" w:name="_Toc439166311"/>
      <w:bookmarkStart w:id="476" w:name="_Toc439170659"/>
      <w:bookmarkStart w:id="477" w:name="_Toc439172761"/>
      <w:bookmarkStart w:id="478" w:name="_Toc439173205"/>
      <w:bookmarkStart w:id="479" w:name="_Toc439238199"/>
      <w:bookmarkStart w:id="480" w:name="_Toc439252751"/>
      <w:bookmarkStart w:id="481" w:name="_Toc439323609"/>
      <w:bookmarkStart w:id="482" w:name="_Toc439323725"/>
      <w:bookmarkStart w:id="483" w:name="_Toc440357123"/>
      <w:bookmarkStart w:id="484" w:name="_Toc440359678"/>
      <w:bookmarkStart w:id="485" w:name="_Toc440632142"/>
      <w:bookmarkStart w:id="486" w:name="_Toc440875963"/>
      <w:bookmarkStart w:id="487" w:name="_Toc441131295"/>
      <w:bookmarkStart w:id="488" w:name="_Toc447292486"/>
      <w:r w:rsidRPr="003776BB">
        <w:rPr>
          <w:b w:val="0"/>
          <w:szCs w:val="24"/>
        </w:rPr>
        <w:t>Техническ</w:t>
      </w:r>
      <w:r w:rsidR="00DD3479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DD3479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DD3479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B724B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B724B8">
        <w:rPr>
          <w:b w:val="0"/>
          <w:szCs w:val="24"/>
        </w:rPr>
      </w:r>
      <w:r w:rsidR="00B724B8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1.1.4</w:t>
      </w:r>
      <w:r w:rsidR="00B724B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DD3479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proofErr w:type="gramStart"/>
      <w:r w:rsidRPr="003803A7">
        <w:rPr>
          <w:b w:val="0"/>
          <w:szCs w:val="24"/>
        </w:rPr>
        <w:t>Приложении</w:t>
      </w:r>
      <w:proofErr w:type="gramEnd"/>
      <w:r w:rsidRPr="003803A7">
        <w:rPr>
          <w:b w:val="0"/>
          <w:szCs w:val="24"/>
        </w:rPr>
        <w:t xml:space="preserve">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2B5044" w:rsidRPr="003803A7" w:rsidRDefault="002B5044" w:rsidP="0021751A">
      <w:pPr>
        <w:pStyle w:val="2"/>
        <w:ind w:left="1701" w:hanging="1134"/>
      </w:pPr>
      <w:bookmarkStart w:id="489" w:name="_Ref194832984"/>
      <w:bookmarkStart w:id="490" w:name="_Ref197686508"/>
      <w:bookmarkStart w:id="491" w:name="_Toc423421727"/>
      <w:bookmarkStart w:id="492" w:name="_Toc447292487"/>
      <w:r w:rsidRPr="003803A7">
        <w:t>Требование к поставляемой продукции</w:t>
      </w:r>
      <w:bookmarkEnd w:id="489"/>
      <w:bookmarkEnd w:id="490"/>
      <w:bookmarkEnd w:id="491"/>
      <w:bookmarkEnd w:id="492"/>
    </w:p>
    <w:p w:rsidR="002B5044" w:rsidRPr="003803A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93" w:name="_Toc439166313"/>
      <w:bookmarkStart w:id="494" w:name="_Toc439170661"/>
      <w:bookmarkStart w:id="495" w:name="_Toc439172763"/>
      <w:bookmarkStart w:id="496" w:name="_Toc439173207"/>
      <w:bookmarkStart w:id="497" w:name="_Toc439238201"/>
      <w:bookmarkStart w:id="498" w:name="_Toc439252753"/>
      <w:bookmarkStart w:id="499" w:name="_Toc439323611"/>
      <w:bookmarkStart w:id="500" w:name="_Toc439323727"/>
      <w:bookmarkStart w:id="501" w:name="_Toc440357125"/>
      <w:bookmarkStart w:id="502" w:name="_Toc440359680"/>
      <w:bookmarkStart w:id="503" w:name="_Toc440632144"/>
      <w:bookmarkStart w:id="504" w:name="_Toc440875965"/>
      <w:bookmarkStart w:id="505" w:name="_Toc441131297"/>
      <w:bookmarkStart w:id="506" w:name="_Toc447292488"/>
      <w:bookmarkStart w:id="507" w:name="_Ref194833053"/>
      <w:bookmarkStart w:id="508" w:name="_Ref223496951"/>
      <w:bookmarkStart w:id="509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составе свое</w:t>
      </w:r>
      <w:r w:rsidR="00841A6F" w:rsidRPr="003803A7">
        <w:rPr>
          <w:b w:val="0"/>
          <w:szCs w:val="24"/>
        </w:rPr>
        <w:t>й</w:t>
      </w:r>
      <w:r w:rsidR="002B5044" w:rsidRPr="003803A7">
        <w:rPr>
          <w:b w:val="0"/>
          <w:szCs w:val="24"/>
        </w:rPr>
        <w:t xml:space="preserve"> </w:t>
      </w:r>
      <w:r w:rsidR="00841A6F" w:rsidRPr="003803A7">
        <w:rPr>
          <w:b w:val="0"/>
          <w:szCs w:val="24"/>
        </w:rPr>
        <w:t>Заявки</w:t>
      </w:r>
      <w:r w:rsidR="002B5044" w:rsidRPr="003803A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условие Заказчика).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0" w:name="_Toc439166314"/>
      <w:bookmarkStart w:id="511" w:name="_Toc439170662"/>
      <w:bookmarkStart w:id="512" w:name="_Toc439172764"/>
      <w:bookmarkStart w:id="513" w:name="_Toc439173208"/>
      <w:bookmarkStart w:id="514" w:name="_Toc439238202"/>
      <w:bookmarkStart w:id="515" w:name="_Toc439252754"/>
      <w:bookmarkStart w:id="516" w:name="_Toc439323612"/>
      <w:bookmarkStart w:id="517" w:name="_Toc439323728"/>
      <w:bookmarkStart w:id="518" w:name="_Toc440357126"/>
      <w:bookmarkStart w:id="519" w:name="_Toc440359681"/>
      <w:bookmarkStart w:id="520" w:name="_Toc440632145"/>
      <w:bookmarkStart w:id="521" w:name="_Toc440875966"/>
      <w:bookmarkStart w:id="522" w:name="_Toc441131298"/>
      <w:bookmarkStart w:id="523" w:name="_Toc447292489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DD3479">
        <w:rPr>
          <w:b w:val="0"/>
          <w:szCs w:val="24"/>
          <w:lang w:eastAsia="ru-RU"/>
        </w:rPr>
        <w:t>Технического задания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DD3479">
        <w:rPr>
          <w:b w:val="0"/>
          <w:szCs w:val="24"/>
          <w:lang w:eastAsia="ru-RU"/>
        </w:rPr>
        <w:t xml:space="preserve">в </w:t>
      </w:r>
      <w:proofErr w:type="gramStart"/>
      <w:r w:rsidR="00DD3479">
        <w:rPr>
          <w:b w:val="0"/>
          <w:szCs w:val="24"/>
          <w:lang w:eastAsia="ru-RU"/>
        </w:rPr>
        <w:t>Приложении</w:t>
      </w:r>
      <w:proofErr w:type="gramEnd"/>
      <w:r w:rsidR="00DD3479">
        <w:rPr>
          <w:b w:val="0"/>
          <w:szCs w:val="24"/>
          <w:lang w:eastAsia="ru-RU"/>
        </w:rPr>
        <w:t xml:space="preserve">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</w:t>
      </w:r>
      <w:r w:rsidR="00DD3479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</w:p>
    <w:p w:rsidR="002B5044" w:rsidRPr="002B5044" w:rsidRDefault="002B5044" w:rsidP="0021751A">
      <w:pPr>
        <w:pStyle w:val="2"/>
        <w:ind w:left="1701" w:hanging="1134"/>
      </w:pPr>
      <w:bookmarkStart w:id="524" w:name="_Ref247513861"/>
      <w:bookmarkStart w:id="525" w:name="_Toc423421728"/>
      <w:bookmarkStart w:id="526" w:name="_Toc447292490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07"/>
      <w:bookmarkEnd w:id="508"/>
      <w:bookmarkEnd w:id="509"/>
      <w:r w:rsidRPr="002B5044">
        <w:t>.</w:t>
      </w:r>
      <w:bookmarkEnd w:id="524"/>
      <w:bookmarkEnd w:id="525"/>
      <w:bookmarkEnd w:id="52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7" w:name="_Toc439166317"/>
      <w:bookmarkStart w:id="528" w:name="_Toc439170665"/>
      <w:bookmarkStart w:id="529" w:name="_Toc439172767"/>
      <w:bookmarkStart w:id="530" w:name="_Toc439173211"/>
      <w:bookmarkStart w:id="531" w:name="_Toc439238205"/>
      <w:bookmarkStart w:id="532" w:name="_Toc439252756"/>
      <w:bookmarkStart w:id="533" w:name="_Toc439323614"/>
      <w:bookmarkStart w:id="534" w:name="_Toc439323730"/>
      <w:bookmarkStart w:id="535" w:name="_Ref440292618"/>
      <w:bookmarkStart w:id="536" w:name="_Toc440357128"/>
      <w:bookmarkStart w:id="537" w:name="_Toc440359683"/>
      <w:bookmarkStart w:id="538" w:name="_Toc440632147"/>
      <w:bookmarkStart w:id="539" w:name="_Toc440875968"/>
      <w:bookmarkStart w:id="540" w:name="_Toc441131300"/>
      <w:bookmarkStart w:id="541" w:name="_Toc447292491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 xml:space="preserve">ехническом </w:t>
      </w:r>
      <w:proofErr w:type="gramStart"/>
      <w:r w:rsidRPr="002B5044">
        <w:rPr>
          <w:b w:val="0"/>
          <w:szCs w:val="24"/>
        </w:rPr>
        <w:t>предложении</w:t>
      </w:r>
      <w:proofErr w:type="gramEnd"/>
      <w:r w:rsidRPr="002B5044">
        <w:rPr>
          <w:b w:val="0"/>
          <w:szCs w:val="24"/>
        </w:rPr>
        <w:t xml:space="preserve">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B724B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B724B8">
        <w:rPr>
          <w:b w:val="0"/>
          <w:szCs w:val="24"/>
        </w:rPr>
      </w:r>
      <w:r w:rsidR="00B724B8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5.3</w:t>
      </w:r>
      <w:r w:rsidR="00B724B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2" w:name="_Toc439166318"/>
      <w:bookmarkStart w:id="543" w:name="_Toc439170666"/>
      <w:bookmarkStart w:id="544" w:name="_Toc439172768"/>
      <w:bookmarkStart w:id="545" w:name="_Toc439173212"/>
      <w:bookmarkStart w:id="546" w:name="_Toc439238206"/>
      <w:bookmarkStart w:id="547" w:name="_Toc439252757"/>
      <w:bookmarkStart w:id="548" w:name="_Toc439323615"/>
      <w:bookmarkStart w:id="549" w:name="_Toc439323731"/>
      <w:bookmarkStart w:id="550" w:name="_Toc440357129"/>
      <w:bookmarkStart w:id="551" w:name="_Toc440359684"/>
      <w:bookmarkStart w:id="552" w:name="_Toc440632148"/>
      <w:bookmarkStart w:id="553" w:name="_Toc440875969"/>
      <w:bookmarkStart w:id="554" w:name="_Toc441131301"/>
      <w:bookmarkStart w:id="555" w:name="_Toc447292492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ом технических параметров </w:t>
      </w:r>
      <w:proofErr w:type="gramStart"/>
      <w:r w:rsidRPr="002B5044">
        <w:rPr>
          <w:b w:val="0"/>
          <w:szCs w:val="24"/>
        </w:rPr>
        <w:t>на</w:t>
      </w:r>
      <w:proofErr w:type="gramEnd"/>
      <w:r w:rsidRPr="002B5044">
        <w:rPr>
          <w:b w:val="0"/>
          <w:szCs w:val="24"/>
        </w:rPr>
        <w:t xml:space="preserve"> </w:t>
      </w:r>
      <w:proofErr w:type="gramStart"/>
      <w:r w:rsidRPr="002B5044">
        <w:rPr>
          <w:b w:val="0"/>
          <w:szCs w:val="24"/>
        </w:rPr>
        <w:t>предлагаемую</w:t>
      </w:r>
      <w:proofErr w:type="gramEnd"/>
      <w:r w:rsidRPr="002B5044">
        <w:rPr>
          <w:b w:val="0"/>
          <w:szCs w:val="24"/>
        </w:rPr>
        <w:t xml:space="preserve">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B724B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B724B8">
        <w:rPr>
          <w:b w:val="0"/>
          <w:szCs w:val="24"/>
        </w:rPr>
      </w:r>
      <w:r w:rsidR="00B724B8">
        <w:rPr>
          <w:b w:val="0"/>
          <w:szCs w:val="24"/>
        </w:rPr>
        <w:fldChar w:fldCharType="separate"/>
      </w:r>
      <w:r w:rsidR="00E2373E">
        <w:rPr>
          <w:b w:val="0"/>
          <w:szCs w:val="24"/>
        </w:rPr>
        <w:t>5.3</w:t>
      </w:r>
      <w:r w:rsidR="00B724B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AB67FF" w:rsidRPr="00C33F99" w:rsidRDefault="00AB67FF" w:rsidP="00AB67FF">
      <w:pPr>
        <w:pStyle w:val="2"/>
        <w:ind w:left="1701" w:hanging="1134"/>
      </w:pPr>
      <w:bookmarkStart w:id="556" w:name="_Toc248219573"/>
      <w:bookmarkStart w:id="557" w:name="_Toc256099315"/>
      <w:bookmarkStart w:id="558" w:name="_Toc423421664"/>
      <w:bookmarkStart w:id="559" w:name="_Toc447269813"/>
      <w:bookmarkStart w:id="560" w:name="_Toc447292493"/>
      <w:bookmarkEnd w:id="443"/>
      <w:bookmarkEnd w:id="444"/>
      <w:r w:rsidRPr="00C33F99">
        <w:t>Иные требования</w:t>
      </w:r>
      <w:bookmarkEnd w:id="556"/>
      <w:bookmarkEnd w:id="557"/>
      <w:bookmarkEnd w:id="558"/>
      <w:bookmarkEnd w:id="559"/>
      <w:bookmarkEnd w:id="560"/>
    </w:p>
    <w:p w:rsidR="00C33F99" w:rsidRPr="00C33F99" w:rsidRDefault="00C33F99" w:rsidP="00C33F99">
      <w:pPr>
        <w:pStyle w:val="3"/>
        <w:ind w:left="0" w:firstLine="851"/>
        <w:jc w:val="both"/>
        <w:rPr>
          <w:b w:val="0"/>
          <w:szCs w:val="24"/>
        </w:rPr>
      </w:pPr>
      <w:bookmarkStart w:id="561" w:name="_Toc447292494"/>
      <w:bookmarkStart w:id="562" w:name="_Toc447269814"/>
      <w:r w:rsidRPr="00C33F99">
        <w:rPr>
          <w:b w:val="0"/>
          <w:szCs w:val="24"/>
        </w:rPr>
        <w:t xml:space="preserve">Участник должен принять во внимание, что ссылка на тип (марку) продукции, носит описательный, а не обязательный характер. В </w:t>
      </w:r>
      <w:proofErr w:type="gramStart"/>
      <w:r w:rsidRPr="00C33F99">
        <w:rPr>
          <w:b w:val="0"/>
          <w:szCs w:val="24"/>
        </w:rPr>
        <w:t>случае</w:t>
      </w:r>
      <w:proofErr w:type="gramEnd"/>
      <w:r w:rsidRPr="00C33F99">
        <w:rPr>
          <w:b w:val="0"/>
          <w:szCs w:val="24"/>
        </w:rPr>
        <w:t>,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составе предложения подробного технического описания аналогов продукции будет являться причиной отклонения Заявки Участника.</w:t>
      </w:r>
      <w:bookmarkEnd w:id="561"/>
    </w:p>
    <w:bookmarkEnd w:id="562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63" w:name="_Ref440270602"/>
      <w:bookmarkStart w:id="564" w:name="_Toc447292496"/>
      <w:bookmarkEnd w:id="5"/>
      <w:bookmarkEnd w:id="41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63"/>
      <w:bookmarkEnd w:id="56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65" w:name="_Ref55336310"/>
      <w:bookmarkStart w:id="566" w:name="_Toc57314672"/>
      <w:bookmarkStart w:id="567" w:name="_Toc69728986"/>
      <w:bookmarkStart w:id="568" w:name="_Toc98253919"/>
      <w:bookmarkStart w:id="569" w:name="_Toc165173847"/>
      <w:bookmarkStart w:id="570" w:name="_Toc423423667"/>
      <w:bookmarkStart w:id="571" w:name="_Toc447292497"/>
      <w:r w:rsidRPr="00F647F7">
        <w:t xml:space="preserve">Письмо о подаче оферты </w:t>
      </w:r>
      <w:bookmarkStart w:id="572" w:name="_Ref22846535"/>
      <w:r w:rsidRPr="00F647F7">
        <w:t>(</w:t>
      </w:r>
      <w:bookmarkEnd w:id="57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65"/>
      <w:bookmarkEnd w:id="566"/>
      <w:bookmarkEnd w:id="567"/>
      <w:bookmarkEnd w:id="568"/>
      <w:bookmarkEnd w:id="569"/>
      <w:bookmarkEnd w:id="570"/>
      <w:bookmarkEnd w:id="571"/>
    </w:p>
    <w:p w:rsidR="004F4D80" w:rsidRPr="00C236C0" w:rsidRDefault="004F4D80" w:rsidP="004F4D80">
      <w:pPr>
        <w:pStyle w:val="3"/>
        <w:rPr>
          <w:szCs w:val="24"/>
        </w:rPr>
      </w:pPr>
      <w:bookmarkStart w:id="573" w:name="_Toc98253920"/>
      <w:bookmarkStart w:id="574" w:name="_Toc157248174"/>
      <w:bookmarkStart w:id="575" w:name="_Toc157496543"/>
      <w:bookmarkStart w:id="576" w:name="_Toc158206082"/>
      <w:bookmarkStart w:id="577" w:name="_Toc164057767"/>
      <w:bookmarkStart w:id="578" w:name="_Toc164137117"/>
      <w:bookmarkStart w:id="579" w:name="_Toc164161277"/>
      <w:bookmarkStart w:id="580" w:name="_Toc165173848"/>
      <w:bookmarkStart w:id="581" w:name="_Toc439170673"/>
      <w:bookmarkStart w:id="582" w:name="_Toc439172775"/>
      <w:bookmarkStart w:id="583" w:name="_Toc439173219"/>
      <w:bookmarkStart w:id="584" w:name="_Toc439238213"/>
      <w:bookmarkStart w:id="585" w:name="_Toc440357133"/>
      <w:bookmarkStart w:id="586" w:name="_Toc440359688"/>
      <w:bookmarkStart w:id="587" w:name="_Toc447292498"/>
      <w:r w:rsidRPr="00C236C0">
        <w:rPr>
          <w:szCs w:val="24"/>
        </w:rPr>
        <w:t>Форма письма о подаче оферты</w:t>
      </w:r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8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DD3479" w:rsidRDefault="00DD3479" w:rsidP="004F4D80">
      <w:pPr>
        <w:spacing w:after="60"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414CAF">
        <w:rPr>
          <w:sz w:val="24"/>
          <w:szCs w:val="24"/>
        </w:rPr>
        <w:t>законодательстве</w:t>
      </w:r>
      <w:proofErr w:type="gramEnd"/>
      <w:r w:rsidRPr="00414CAF">
        <w:rPr>
          <w:sz w:val="24"/>
          <w:szCs w:val="24"/>
        </w:rPr>
        <w:t xml:space="preserve">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414CAF">
        <w:rPr>
          <w:sz w:val="24"/>
          <w:szCs w:val="24"/>
        </w:rPr>
        <w:lastRenderedPageBreak/>
        <w:t>договора (цену лота);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CB550A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CB550A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CB550A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89" w:name="_Toc98253921"/>
      <w:bookmarkStart w:id="590" w:name="_Toc157248175"/>
      <w:bookmarkStart w:id="591" w:name="_Toc157496544"/>
      <w:bookmarkStart w:id="592" w:name="_Toc158206083"/>
      <w:bookmarkStart w:id="593" w:name="_Toc164057768"/>
      <w:bookmarkStart w:id="594" w:name="_Toc164137118"/>
      <w:bookmarkStart w:id="595" w:name="_Toc164161278"/>
      <w:bookmarkStart w:id="59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97" w:name="_Toc439170674"/>
      <w:bookmarkStart w:id="598" w:name="_Toc439172776"/>
      <w:bookmarkStart w:id="599" w:name="_Toc439173220"/>
      <w:bookmarkStart w:id="600" w:name="_Toc439238214"/>
      <w:bookmarkStart w:id="601" w:name="_Toc439252762"/>
      <w:bookmarkStart w:id="602" w:name="_Toc439323736"/>
      <w:bookmarkStart w:id="603" w:name="_Toc440357134"/>
      <w:bookmarkStart w:id="604" w:name="_Toc440359689"/>
      <w:bookmarkStart w:id="605" w:name="_Toc440632153"/>
      <w:bookmarkStart w:id="606" w:name="_Toc440875973"/>
      <w:bookmarkStart w:id="607" w:name="_Toc441131305"/>
      <w:bookmarkStart w:id="608" w:name="_Toc447292499"/>
      <w:r w:rsidRPr="00C236C0">
        <w:rPr>
          <w:szCs w:val="24"/>
        </w:rPr>
        <w:lastRenderedPageBreak/>
        <w:t>Инструкции по заполнению</w:t>
      </w:r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24B8">
        <w:rPr>
          <w:sz w:val="24"/>
          <w:szCs w:val="24"/>
        </w:rPr>
        <w:fldChar w:fldCharType="begin"/>
      </w:r>
      <w:r w:rsidR="009C271D">
        <w:rPr>
          <w:sz w:val="24"/>
          <w:szCs w:val="24"/>
        </w:rPr>
        <w:instrText xml:space="preserve"> REF _Ref306008743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3.3.4</w:t>
      </w:r>
      <w:r w:rsidR="00B724B8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B724B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3.3.1.6</w:t>
      </w:r>
      <w:r w:rsidR="00B724B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24B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3.3.1.7</w:t>
      </w:r>
      <w:r w:rsidR="00B724B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09" w:name="_Ref55335821"/>
      <w:bookmarkStart w:id="610" w:name="_Ref55336345"/>
      <w:bookmarkStart w:id="611" w:name="_Toc57314674"/>
      <w:bookmarkStart w:id="612" w:name="_Toc69728988"/>
      <w:bookmarkStart w:id="613" w:name="_Toc98253922"/>
      <w:bookmarkStart w:id="61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15" w:name="_Ref440271964"/>
      <w:bookmarkStart w:id="616" w:name="_Toc440357135"/>
      <w:bookmarkStart w:id="617" w:name="_Toc440359690"/>
      <w:bookmarkStart w:id="618" w:name="_Toc447292500"/>
      <w:r>
        <w:rPr>
          <w:szCs w:val="24"/>
        </w:rPr>
        <w:lastRenderedPageBreak/>
        <w:t>Антикоррупционные обязательства (Форма 1.1).</w:t>
      </w:r>
      <w:bookmarkEnd w:id="615"/>
      <w:bookmarkEnd w:id="616"/>
      <w:bookmarkEnd w:id="617"/>
      <w:bookmarkEnd w:id="618"/>
    </w:p>
    <w:p w:rsidR="00920CB0" w:rsidRPr="00920CB0" w:rsidRDefault="00920CB0" w:rsidP="00CB550A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619" w:name="_Toc439238216"/>
      <w:bookmarkStart w:id="620" w:name="_Toc439252764"/>
      <w:bookmarkStart w:id="621" w:name="_Toc439323738"/>
      <w:bookmarkStart w:id="622" w:name="_Toc440357136"/>
      <w:bookmarkStart w:id="623" w:name="_Toc440359691"/>
      <w:bookmarkStart w:id="624" w:name="_Toc440632155"/>
      <w:bookmarkStart w:id="625" w:name="_Toc440875975"/>
      <w:bookmarkStart w:id="626" w:name="_Toc441131307"/>
      <w:bookmarkStart w:id="627" w:name="_Toc447292501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CB550A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CB550A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B910E8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CB550A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CB550A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CB550A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CB550A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CB550A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CB550A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CB550A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8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8" w:name="_Toc423423668"/>
      <w:bookmarkStart w:id="629" w:name="_Ref440271072"/>
      <w:bookmarkStart w:id="630" w:name="_Ref440273986"/>
      <w:bookmarkStart w:id="631" w:name="_Ref440274337"/>
      <w:bookmarkStart w:id="632" w:name="_Ref440274913"/>
      <w:bookmarkStart w:id="633" w:name="_Ref440284918"/>
      <w:bookmarkStart w:id="634" w:name="_Toc447292502"/>
      <w:r>
        <w:lastRenderedPageBreak/>
        <w:t>Сводная таблица стоимости</w:t>
      </w:r>
      <w:r w:rsidR="004F4D80" w:rsidRPr="00F647F7">
        <w:t xml:space="preserve"> </w:t>
      </w:r>
      <w:r w:rsidR="00BA0806" w:rsidRPr="009A70A4">
        <w:rPr>
          <w:bCs w:val="0"/>
        </w:rPr>
        <w:t>поставок</w:t>
      </w:r>
      <w:r w:rsidR="00BA0806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09"/>
      <w:bookmarkEnd w:id="610"/>
      <w:bookmarkEnd w:id="611"/>
      <w:bookmarkEnd w:id="612"/>
      <w:bookmarkEnd w:id="613"/>
      <w:bookmarkEnd w:id="614"/>
      <w:bookmarkEnd w:id="628"/>
      <w:bookmarkEnd w:id="629"/>
      <w:bookmarkEnd w:id="630"/>
      <w:bookmarkEnd w:id="631"/>
      <w:bookmarkEnd w:id="632"/>
      <w:bookmarkEnd w:id="633"/>
      <w:bookmarkEnd w:id="634"/>
    </w:p>
    <w:p w:rsidR="004F4D80" w:rsidRPr="00C236C0" w:rsidRDefault="004F4D80" w:rsidP="004F4D80">
      <w:pPr>
        <w:pStyle w:val="3"/>
        <w:rPr>
          <w:szCs w:val="24"/>
        </w:rPr>
      </w:pPr>
      <w:bookmarkStart w:id="635" w:name="_Toc98253923"/>
      <w:bookmarkStart w:id="636" w:name="_Toc157248177"/>
      <w:bookmarkStart w:id="637" w:name="_Toc157496546"/>
      <w:bookmarkStart w:id="638" w:name="_Toc158206085"/>
      <w:bookmarkStart w:id="639" w:name="_Toc164057770"/>
      <w:bookmarkStart w:id="640" w:name="_Toc164137120"/>
      <w:bookmarkStart w:id="641" w:name="_Toc164161280"/>
      <w:bookmarkStart w:id="642" w:name="_Toc165173851"/>
      <w:bookmarkStart w:id="643" w:name="_Ref264038986"/>
      <w:bookmarkStart w:id="644" w:name="_Ref264359294"/>
      <w:bookmarkStart w:id="645" w:name="_Toc439170676"/>
      <w:bookmarkStart w:id="646" w:name="_Toc439172778"/>
      <w:bookmarkStart w:id="647" w:name="_Toc439173222"/>
      <w:bookmarkStart w:id="648" w:name="_Toc439238218"/>
      <w:bookmarkStart w:id="649" w:name="_Toc439252766"/>
      <w:bookmarkStart w:id="650" w:name="_Toc439323740"/>
      <w:bookmarkStart w:id="651" w:name="_Toc440357138"/>
      <w:bookmarkStart w:id="652" w:name="_Toc440359693"/>
      <w:bookmarkStart w:id="653" w:name="_Toc440632157"/>
      <w:bookmarkStart w:id="654" w:name="_Toc440875977"/>
      <w:bookmarkStart w:id="655" w:name="_Toc441131309"/>
      <w:bookmarkStart w:id="656" w:name="_Toc447292503"/>
      <w:r w:rsidRPr="00C236C0">
        <w:rPr>
          <w:szCs w:val="24"/>
        </w:rPr>
        <w:t xml:space="preserve">Форма 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r w:rsidR="00492C8B">
        <w:rPr>
          <w:szCs w:val="24"/>
        </w:rPr>
        <w:t>Сводной таблицы стоимости</w:t>
      </w:r>
      <w:bookmarkEnd w:id="649"/>
      <w:bookmarkEnd w:id="650"/>
      <w:bookmarkEnd w:id="651"/>
      <w:bookmarkEnd w:id="652"/>
      <w:bookmarkEnd w:id="653"/>
      <w:bookmarkEnd w:id="654"/>
      <w:r w:rsidR="00BA0806" w:rsidRPr="00BA0806">
        <w:rPr>
          <w:bCs w:val="0"/>
          <w:szCs w:val="24"/>
        </w:rPr>
        <w:t xml:space="preserve"> </w:t>
      </w:r>
      <w:r w:rsidR="00BA0806" w:rsidRPr="009A70A4">
        <w:rPr>
          <w:bCs w:val="0"/>
          <w:szCs w:val="24"/>
        </w:rPr>
        <w:t>поставок</w:t>
      </w:r>
      <w:bookmarkEnd w:id="655"/>
      <w:bookmarkEnd w:id="6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BA0806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АНАЛОГ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ом в случае если предлагаемая продукция отличается от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заявленной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CB550A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CB550A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7" w:name="_Toc176765534"/>
      <w:bookmarkStart w:id="658" w:name="_Toc198979983"/>
      <w:bookmarkStart w:id="659" w:name="_Toc217466315"/>
      <w:bookmarkStart w:id="660" w:name="_Toc217702856"/>
      <w:bookmarkStart w:id="661" w:name="_Toc233601974"/>
      <w:bookmarkStart w:id="662" w:name="_Toc263343460"/>
      <w:r w:rsidRPr="00F647F7">
        <w:rPr>
          <w:b w:val="0"/>
          <w:szCs w:val="24"/>
        </w:rPr>
        <w:br w:type="page"/>
      </w:r>
      <w:bookmarkStart w:id="663" w:name="_Toc439170677"/>
      <w:bookmarkStart w:id="664" w:name="_Toc439172779"/>
      <w:bookmarkStart w:id="665" w:name="_Toc439173223"/>
      <w:bookmarkStart w:id="666" w:name="_Toc439238219"/>
      <w:bookmarkStart w:id="667" w:name="_Toc439252767"/>
      <w:bookmarkStart w:id="668" w:name="_Toc439323741"/>
      <w:bookmarkStart w:id="669" w:name="_Toc440357139"/>
      <w:bookmarkStart w:id="670" w:name="_Toc440359694"/>
      <w:bookmarkStart w:id="671" w:name="_Toc440632158"/>
      <w:bookmarkStart w:id="672" w:name="_Toc440875978"/>
      <w:bookmarkStart w:id="673" w:name="_Toc441131310"/>
      <w:bookmarkStart w:id="674" w:name="_Toc447292504"/>
      <w:r w:rsidRPr="00C236C0">
        <w:rPr>
          <w:szCs w:val="24"/>
        </w:rPr>
        <w:lastRenderedPageBreak/>
        <w:t>Инструкции по заполнению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(подраздел </w:t>
      </w:r>
      <w:r w:rsidR="00B724B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_Ref86826666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5.3</w:t>
      </w:r>
      <w:r w:rsidR="00B724B8">
        <w:rPr>
          <w:sz w:val="24"/>
          <w:szCs w:val="24"/>
        </w:rPr>
        <w:fldChar w:fldCharType="end"/>
      </w:r>
      <w:r w:rsidR="004F4D80" w:rsidRPr="00C83252">
        <w:rPr>
          <w:sz w:val="24"/>
          <w:szCs w:val="24"/>
        </w:rPr>
        <w:t>).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</w:t>
      </w:r>
      <w:r w:rsidR="00492C8B">
        <w:rPr>
          <w:sz w:val="24"/>
          <w:szCs w:val="24"/>
        </w:rPr>
        <w:t xml:space="preserve">предложении </w:t>
      </w:r>
      <w:r w:rsidRPr="00B86686">
        <w:rPr>
          <w:sz w:val="24"/>
          <w:szCs w:val="24"/>
        </w:rPr>
        <w:t xml:space="preserve">и </w:t>
      </w:r>
      <w:r w:rsidR="00492C8B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указана различная продукция (тип-марка предлагаемой к поставке, завод-изготовитель, иные параметры) – такая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отклонена.</w:t>
      </w:r>
    </w:p>
    <w:p w:rsidR="004F4D80" w:rsidRPr="00DD347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B86686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</w:t>
      </w:r>
      <w:r w:rsidRPr="00C6461A">
        <w:rPr>
          <w:sz w:val="24"/>
          <w:szCs w:val="24"/>
        </w:rPr>
        <w:t>погрузочных</w:t>
      </w:r>
      <w:r w:rsidRPr="005B7882">
        <w:t xml:space="preserve"> </w:t>
      </w:r>
      <w:r w:rsidRPr="00B86686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DD3479">
        <w:rPr>
          <w:sz w:val="24"/>
          <w:szCs w:val="24"/>
        </w:rPr>
        <w:t>включая расходы, связанные с шеф-монтажом и шеф-наладкой в объеме согласно требованиям разделов</w:t>
      </w:r>
      <w:proofErr w:type="gramEnd"/>
      <w:r w:rsidRPr="00DD3479">
        <w:rPr>
          <w:sz w:val="24"/>
          <w:szCs w:val="24"/>
        </w:rPr>
        <w:t xml:space="preserve"> </w:t>
      </w:r>
      <w:r w:rsidR="00B724B8" w:rsidRPr="00DD3479">
        <w:rPr>
          <w:sz w:val="24"/>
          <w:szCs w:val="24"/>
        </w:rPr>
        <w:fldChar w:fldCharType="begin"/>
      </w:r>
      <w:r w:rsidR="004E7FE3" w:rsidRPr="00DD3479">
        <w:rPr>
          <w:sz w:val="24"/>
          <w:szCs w:val="24"/>
        </w:rPr>
        <w:instrText xml:space="preserve"> REF _Ref440292752 \r \h </w:instrText>
      </w:r>
      <w:r w:rsidR="00DD3479">
        <w:rPr>
          <w:sz w:val="24"/>
          <w:szCs w:val="24"/>
        </w:rPr>
        <w:instrText xml:space="preserve"> \* MERGEFORMAT </w:instrText>
      </w:r>
      <w:r w:rsidR="00B724B8" w:rsidRPr="00DD3479">
        <w:rPr>
          <w:sz w:val="24"/>
          <w:szCs w:val="24"/>
        </w:rPr>
      </w:r>
      <w:r w:rsidR="00B724B8" w:rsidRPr="00DD3479">
        <w:rPr>
          <w:sz w:val="24"/>
          <w:szCs w:val="24"/>
        </w:rPr>
        <w:fldChar w:fldCharType="separate"/>
      </w:r>
      <w:proofErr w:type="gramStart"/>
      <w:r w:rsidR="00E2373E" w:rsidRPr="00DD3479">
        <w:rPr>
          <w:sz w:val="24"/>
          <w:szCs w:val="24"/>
        </w:rPr>
        <w:t>2</w:t>
      </w:r>
      <w:r w:rsidR="00B724B8" w:rsidRPr="00DD3479">
        <w:rPr>
          <w:sz w:val="24"/>
          <w:szCs w:val="24"/>
        </w:rPr>
        <w:fldChar w:fldCharType="end"/>
      </w:r>
      <w:r w:rsidRPr="00DD3479">
        <w:rPr>
          <w:sz w:val="24"/>
          <w:szCs w:val="24"/>
        </w:rPr>
        <w:t xml:space="preserve"> и </w:t>
      </w:r>
      <w:r w:rsidR="00B724B8" w:rsidRPr="00DD3479">
        <w:rPr>
          <w:sz w:val="24"/>
          <w:szCs w:val="24"/>
        </w:rPr>
        <w:fldChar w:fldCharType="begin"/>
      </w:r>
      <w:r w:rsidR="004E7FE3" w:rsidRPr="00DD3479">
        <w:rPr>
          <w:sz w:val="24"/>
          <w:szCs w:val="24"/>
        </w:rPr>
        <w:instrText xml:space="preserve"> REF _Ref440292779 \r \h </w:instrText>
      </w:r>
      <w:r w:rsidR="00DD3479">
        <w:rPr>
          <w:sz w:val="24"/>
          <w:szCs w:val="24"/>
        </w:rPr>
        <w:instrText xml:space="preserve"> \* MERGEFORMAT </w:instrText>
      </w:r>
      <w:r w:rsidR="00B724B8" w:rsidRPr="00DD3479">
        <w:rPr>
          <w:sz w:val="24"/>
          <w:szCs w:val="24"/>
        </w:rPr>
      </w:r>
      <w:r w:rsidR="00B724B8" w:rsidRPr="00DD3479">
        <w:rPr>
          <w:sz w:val="24"/>
          <w:szCs w:val="24"/>
        </w:rPr>
        <w:fldChar w:fldCharType="separate"/>
      </w:r>
      <w:r w:rsidR="00E2373E" w:rsidRPr="00DD3479">
        <w:rPr>
          <w:sz w:val="24"/>
          <w:szCs w:val="24"/>
        </w:rPr>
        <w:t>4</w:t>
      </w:r>
      <w:r w:rsidR="00B724B8" w:rsidRPr="00DD3479">
        <w:rPr>
          <w:sz w:val="24"/>
          <w:szCs w:val="24"/>
        </w:rPr>
        <w:fldChar w:fldCharType="end"/>
      </w:r>
      <w:r w:rsidRPr="00DD347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DD3479">
        <w:rPr>
          <w:sz w:val="24"/>
          <w:szCs w:val="24"/>
        </w:rPr>
        <w:t>Участник</w:t>
      </w:r>
      <w:r w:rsidRPr="00DD3479">
        <w:rPr>
          <w:sz w:val="24"/>
          <w:szCs w:val="24"/>
        </w:rPr>
        <w:t xml:space="preserve">ом продукции, указанной в поле «Наименование продукции, Тип, марка» либо «АНАЛОГ (заполняется </w:t>
      </w:r>
      <w:r w:rsidR="00C236C0" w:rsidRPr="00DD3479">
        <w:rPr>
          <w:sz w:val="24"/>
          <w:szCs w:val="24"/>
        </w:rPr>
        <w:t>Участник</w:t>
      </w:r>
      <w:r w:rsidRPr="00DD3479">
        <w:rPr>
          <w:sz w:val="24"/>
          <w:szCs w:val="24"/>
        </w:rPr>
        <w:t>ом в случае если предлагаемая продукция отличается от заявленной Заказчиком) Наименование, тип</w:t>
      </w:r>
      <w:proofErr w:type="gramEnd"/>
      <w:r w:rsidRPr="00DD3479">
        <w:rPr>
          <w:sz w:val="24"/>
          <w:szCs w:val="24"/>
        </w:rPr>
        <w:t xml:space="preserve">, марка, ГОСТ, ТУ и прочие сведения об эквиваленте». В противном случае Заявка </w:t>
      </w:r>
      <w:r w:rsidR="00C236C0" w:rsidRPr="00DD3479">
        <w:rPr>
          <w:sz w:val="24"/>
          <w:szCs w:val="24"/>
        </w:rPr>
        <w:t>Участник</w:t>
      </w:r>
      <w:r w:rsidRPr="00DD3479">
        <w:rPr>
          <w:sz w:val="24"/>
          <w:szCs w:val="24"/>
        </w:rPr>
        <w:t>а будет отклонена.</w:t>
      </w:r>
    </w:p>
    <w:p w:rsidR="00AB67FF" w:rsidRPr="00DD3479" w:rsidRDefault="00AB67FF" w:rsidP="00AB67F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D3479">
        <w:rPr>
          <w:sz w:val="24"/>
          <w:szCs w:val="24"/>
        </w:rPr>
        <w:t xml:space="preserve">В таблице-2 приводятся иные параметры коммерческих условий Участника. </w:t>
      </w:r>
      <w:proofErr w:type="gramStart"/>
      <w:r w:rsidRPr="00DD3479">
        <w:rPr>
          <w:sz w:val="24"/>
          <w:szCs w:val="24"/>
        </w:rPr>
        <w:t>В случае альтернативного (аналог требуемой продукции) предложения 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  <w:proofErr w:type="gramEnd"/>
    </w:p>
    <w:p w:rsidR="004F4D80" w:rsidRPr="00DD347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D3479">
        <w:rPr>
          <w:sz w:val="24"/>
          <w:szCs w:val="24"/>
        </w:rPr>
        <w:t>Сводная таблица стоимости</w:t>
      </w:r>
      <w:r w:rsidR="004F4D80" w:rsidRPr="00DD3479">
        <w:rPr>
          <w:sz w:val="24"/>
          <w:szCs w:val="24"/>
        </w:rPr>
        <w:t xml:space="preserve"> </w:t>
      </w:r>
      <w:r w:rsidR="00BA0806" w:rsidRPr="00DD3479">
        <w:rPr>
          <w:bCs w:val="0"/>
          <w:sz w:val="24"/>
          <w:szCs w:val="24"/>
        </w:rPr>
        <w:t xml:space="preserve">поставок </w:t>
      </w:r>
      <w:r w:rsidR="004F4D80" w:rsidRPr="00DD347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D3479">
        <w:rPr>
          <w:sz w:val="24"/>
          <w:szCs w:val="24"/>
        </w:rPr>
        <w:t>Участник</w:t>
      </w:r>
      <w:r w:rsidR="004F4D80" w:rsidRPr="00DD3479">
        <w:rPr>
          <w:sz w:val="24"/>
          <w:szCs w:val="24"/>
        </w:rPr>
        <w:t>а на подготовку Договора данн</w:t>
      </w:r>
      <w:r w:rsidRPr="00DD3479">
        <w:rPr>
          <w:sz w:val="24"/>
          <w:szCs w:val="24"/>
        </w:rPr>
        <w:t>ую</w:t>
      </w:r>
      <w:r w:rsidR="004F4D80" w:rsidRPr="00DD3479">
        <w:rPr>
          <w:sz w:val="24"/>
          <w:szCs w:val="24"/>
        </w:rPr>
        <w:t xml:space="preserve"> </w:t>
      </w:r>
      <w:r w:rsidRPr="00DD3479">
        <w:rPr>
          <w:sz w:val="24"/>
          <w:szCs w:val="24"/>
        </w:rPr>
        <w:t>Сводную таблицу стоимости</w:t>
      </w:r>
      <w:r w:rsidR="004F4D80" w:rsidRPr="00DD3479">
        <w:rPr>
          <w:sz w:val="24"/>
          <w:szCs w:val="24"/>
        </w:rPr>
        <w:t xml:space="preserve"> </w:t>
      </w:r>
      <w:r w:rsidR="00BA0806" w:rsidRPr="00DD3479">
        <w:rPr>
          <w:bCs w:val="0"/>
          <w:sz w:val="24"/>
          <w:szCs w:val="24"/>
        </w:rPr>
        <w:t xml:space="preserve">поставок </w:t>
      </w:r>
      <w:r w:rsidR="004F4D80" w:rsidRPr="00DD347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D347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D3479">
        <w:rPr>
          <w:sz w:val="24"/>
          <w:szCs w:val="24"/>
        </w:rPr>
        <w:t xml:space="preserve">Арифметические ошибки в </w:t>
      </w:r>
      <w:r w:rsidR="00492C8B" w:rsidRPr="00DD3479">
        <w:rPr>
          <w:sz w:val="24"/>
          <w:szCs w:val="24"/>
        </w:rPr>
        <w:t xml:space="preserve">Сводной таблице стоимости </w:t>
      </w:r>
      <w:r w:rsidR="00BA0806" w:rsidRPr="00DD3479">
        <w:rPr>
          <w:bCs w:val="0"/>
          <w:sz w:val="24"/>
          <w:szCs w:val="24"/>
        </w:rPr>
        <w:t xml:space="preserve">поставок </w:t>
      </w:r>
      <w:r w:rsidRPr="00DD3479">
        <w:rPr>
          <w:sz w:val="24"/>
          <w:szCs w:val="24"/>
        </w:rPr>
        <w:t xml:space="preserve">могут быть причиной отклонения </w:t>
      </w:r>
      <w:r w:rsidR="00C236C0" w:rsidRPr="00DD3479">
        <w:rPr>
          <w:sz w:val="24"/>
          <w:szCs w:val="24"/>
        </w:rPr>
        <w:t>Заявки</w:t>
      </w:r>
      <w:r w:rsidRPr="00DD3479">
        <w:rPr>
          <w:sz w:val="24"/>
          <w:szCs w:val="24"/>
        </w:rPr>
        <w:t xml:space="preserve"> </w:t>
      </w:r>
      <w:r w:rsidR="00C236C0" w:rsidRPr="00DD3479">
        <w:rPr>
          <w:sz w:val="24"/>
          <w:szCs w:val="24"/>
        </w:rPr>
        <w:t>Участник</w:t>
      </w:r>
      <w:r w:rsidRPr="00DD3479">
        <w:rPr>
          <w:sz w:val="24"/>
          <w:szCs w:val="24"/>
        </w:rPr>
        <w:t>а.</w:t>
      </w:r>
    </w:p>
    <w:p w:rsidR="004F4D80" w:rsidRPr="00DD347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D347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D3479">
        <w:rPr>
          <w:sz w:val="24"/>
          <w:szCs w:val="24"/>
        </w:rPr>
        <w:t xml:space="preserve">В </w:t>
      </w:r>
      <w:proofErr w:type="gramStart"/>
      <w:r w:rsidRPr="00DD3479">
        <w:rPr>
          <w:sz w:val="24"/>
          <w:szCs w:val="24"/>
        </w:rPr>
        <w:t>случае</w:t>
      </w:r>
      <w:proofErr w:type="gramEnd"/>
      <w:r w:rsidRPr="00DD3479">
        <w:rPr>
          <w:sz w:val="24"/>
          <w:szCs w:val="24"/>
        </w:rPr>
        <w:t xml:space="preserve">, если </w:t>
      </w:r>
      <w:r w:rsidR="00C236C0" w:rsidRPr="00DD3479">
        <w:rPr>
          <w:sz w:val="24"/>
          <w:szCs w:val="24"/>
        </w:rPr>
        <w:t>Участник</w:t>
      </w:r>
      <w:r w:rsidRPr="00DD347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</w:t>
      </w:r>
      <w:r w:rsidRPr="00B86686">
        <w:rPr>
          <w:sz w:val="24"/>
          <w:szCs w:val="24"/>
        </w:rPr>
        <w:t>, ТУ и прочие сведения об эквиваленте» не заполняется.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>В случае, если претендент предлагает к поставке эквивалентную замену продукции (аналог), требующейся в соответствии с техническим заданием, в свое</w:t>
      </w:r>
      <w:r w:rsidR="00841A6F">
        <w:rPr>
          <w:sz w:val="24"/>
          <w:szCs w:val="24"/>
        </w:rPr>
        <w:t>й</w:t>
      </w:r>
      <w:r w:rsidRPr="00B86686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B86686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аналога.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BA0806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5" w:name="_Ref86826666"/>
      <w:bookmarkStart w:id="676" w:name="_Toc90385112"/>
      <w:bookmarkStart w:id="677" w:name="_Toc98253925"/>
      <w:bookmarkStart w:id="678" w:name="_Toc165173853"/>
      <w:bookmarkStart w:id="679" w:name="_Toc423423669"/>
      <w:bookmarkStart w:id="680" w:name="_Toc44729250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5"/>
      <w:bookmarkEnd w:id="676"/>
      <w:bookmarkEnd w:id="677"/>
      <w:bookmarkEnd w:id="678"/>
      <w:bookmarkEnd w:id="679"/>
      <w:bookmarkEnd w:id="680"/>
    </w:p>
    <w:p w:rsidR="004F4D80" w:rsidRPr="00C236C0" w:rsidRDefault="004F4D80" w:rsidP="004F4D80">
      <w:pPr>
        <w:pStyle w:val="3"/>
        <w:rPr>
          <w:szCs w:val="24"/>
        </w:rPr>
      </w:pPr>
      <w:bookmarkStart w:id="681" w:name="_Toc90385113"/>
      <w:bookmarkStart w:id="682" w:name="_Toc98253926"/>
      <w:bookmarkStart w:id="683" w:name="_Toc157248180"/>
      <w:bookmarkStart w:id="684" w:name="_Toc157496549"/>
      <w:bookmarkStart w:id="685" w:name="_Toc158206088"/>
      <w:bookmarkStart w:id="686" w:name="_Toc164057773"/>
      <w:bookmarkStart w:id="687" w:name="_Toc164137123"/>
      <w:bookmarkStart w:id="688" w:name="_Toc164161283"/>
      <w:bookmarkStart w:id="689" w:name="_Toc165173854"/>
      <w:bookmarkStart w:id="690" w:name="_Ref193690005"/>
      <w:bookmarkStart w:id="691" w:name="_Toc439170679"/>
      <w:bookmarkStart w:id="692" w:name="_Toc439172781"/>
      <w:bookmarkStart w:id="693" w:name="_Toc439173225"/>
      <w:bookmarkStart w:id="694" w:name="_Toc439238221"/>
      <w:bookmarkStart w:id="695" w:name="_Toc439252769"/>
      <w:bookmarkStart w:id="696" w:name="_Toc439323743"/>
      <w:bookmarkStart w:id="697" w:name="_Toc440357141"/>
      <w:bookmarkStart w:id="698" w:name="_Toc440359696"/>
      <w:bookmarkStart w:id="699" w:name="_Toc440632160"/>
      <w:bookmarkStart w:id="700" w:name="_Toc440875980"/>
      <w:bookmarkStart w:id="701" w:name="_Toc441131312"/>
      <w:bookmarkStart w:id="702" w:name="_Toc447292506"/>
      <w:r w:rsidRPr="00C236C0">
        <w:rPr>
          <w:szCs w:val="24"/>
        </w:rPr>
        <w:t xml:space="preserve">Форма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r w:rsidRPr="00C236C0">
        <w:rPr>
          <w:szCs w:val="24"/>
        </w:rPr>
        <w:t>технического предложения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3" w:name="_Ref55335818"/>
      <w:bookmarkStart w:id="704" w:name="_Ref55336334"/>
      <w:bookmarkStart w:id="705" w:name="_Toc57314673"/>
      <w:bookmarkStart w:id="706" w:name="_Toc69728987"/>
      <w:bookmarkStart w:id="707" w:name="_Toc98253928"/>
      <w:bookmarkStart w:id="708" w:name="_Toc165173856"/>
      <w:bookmarkStart w:id="709" w:name="_Ref194749150"/>
      <w:bookmarkStart w:id="710" w:name="_Ref194750368"/>
      <w:bookmarkStart w:id="711" w:name="_Ref89649494"/>
      <w:bookmarkStart w:id="71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D3479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D3479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D3479">
              <w:t>Филиал ПАО «МРСК Центра» «</w:t>
            </w:r>
            <w:r w:rsidRPr="00DD3479">
              <w:rPr>
                <w:i/>
              </w:rPr>
              <w:t>____</w:t>
            </w:r>
            <w:r w:rsidRPr="00DD3479">
              <w:rPr>
                <w:b/>
                <w:i/>
              </w:rPr>
              <w:t xml:space="preserve"> </w:t>
            </w:r>
            <w:proofErr w:type="spellStart"/>
            <w:r w:rsidRPr="00DD3479">
              <w:t>энерго</w:t>
            </w:r>
            <w:proofErr w:type="spellEnd"/>
            <w:r w:rsidRPr="00DD3479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DD3479">
              <w:t>Филиал ПАО «МРСК Центра» «</w:t>
            </w:r>
            <w:r w:rsidRPr="00DD3479">
              <w:rPr>
                <w:i/>
              </w:rPr>
              <w:t>____</w:t>
            </w:r>
            <w:r w:rsidRPr="00DD3479">
              <w:rPr>
                <w:b/>
                <w:i/>
              </w:rPr>
              <w:t xml:space="preserve"> </w:t>
            </w:r>
            <w:proofErr w:type="spellStart"/>
            <w:r w:rsidRPr="00DD3479">
              <w:t>энерго</w:t>
            </w:r>
            <w:proofErr w:type="spellEnd"/>
            <w:r w:rsidRPr="00DD3479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DD3479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3" w:name="_Toc176765537"/>
      <w:bookmarkStart w:id="714" w:name="_Toc198979986"/>
      <w:bookmarkStart w:id="715" w:name="_Toc217466321"/>
      <w:bookmarkStart w:id="716" w:name="_Toc217702859"/>
      <w:bookmarkStart w:id="717" w:name="_Toc233601977"/>
      <w:bookmarkStart w:id="718" w:name="_Toc263343463"/>
      <w:bookmarkStart w:id="719" w:name="_Toc439170680"/>
      <w:bookmarkStart w:id="720" w:name="_Toc439172782"/>
      <w:bookmarkStart w:id="721" w:name="_Toc439173226"/>
      <w:bookmarkStart w:id="722" w:name="_Toc439238222"/>
      <w:bookmarkStart w:id="723" w:name="_Toc439252770"/>
      <w:bookmarkStart w:id="724" w:name="_Toc439323744"/>
      <w:bookmarkStart w:id="725" w:name="_Toc440357142"/>
      <w:bookmarkStart w:id="726" w:name="_Toc440359697"/>
      <w:bookmarkStart w:id="727" w:name="_Toc440632161"/>
      <w:bookmarkStart w:id="728" w:name="_Toc440875981"/>
      <w:bookmarkStart w:id="729" w:name="_Toc441131313"/>
      <w:bookmarkStart w:id="730" w:name="_Toc447292507"/>
      <w:r w:rsidRPr="00C236C0">
        <w:rPr>
          <w:szCs w:val="24"/>
        </w:rPr>
        <w:lastRenderedPageBreak/>
        <w:t>Инструкции по заполнению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техническом предложении описываются все позиции таблицы-1 </w:t>
      </w:r>
      <w:r w:rsidR="00841A6F">
        <w:rPr>
          <w:sz w:val="24"/>
          <w:szCs w:val="24"/>
        </w:rPr>
        <w:t>Сводной таблицы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Pr="00F647F7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колонке «Требования Заказчика» отдельно приводится каждое отдельное требование, указанное в </w:t>
      </w:r>
      <w:r w:rsidRPr="00C83252">
        <w:rPr>
          <w:sz w:val="24"/>
          <w:szCs w:val="24"/>
        </w:rPr>
        <w:t xml:space="preserve">разделе </w:t>
      </w:r>
      <w:r w:rsidR="00B724B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_Ref440292555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B724B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 колонке «Предложение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В техническом предложении обязательно должны быть указаны: тип и марка поставляемой к поставке 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</w:t>
      </w:r>
      <w:r w:rsidRPr="008E5EA3">
        <w:rPr>
          <w:sz w:val="24"/>
          <w:szCs w:val="24"/>
        </w:rPr>
        <w:t>гарантии на предлагаем</w:t>
      </w:r>
      <w:r w:rsidRPr="00B86686">
        <w:rPr>
          <w:sz w:val="24"/>
          <w:szCs w:val="24"/>
        </w:rPr>
        <w:t>ую</w:t>
      </w:r>
      <w:r w:rsidRPr="008E5EA3">
        <w:rPr>
          <w:sz w:val="24"/>
          <w:szCs w:val="24"/>
        </w:rPr>
        <w:t xml:space="preserve"> к поставке </w:t>
      </w:r>
      <w:r w:rsidRPr="00B86686">
        <w:rPr>
          <w:sz w:val="24"/>
          <w:szCs w:val="24"/>
        </w:rPr>
        <w:t>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B724B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_Ref440271182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3.3.1.9</w:t>
      </w:r>
      <w:r w:rsidR="00B724B8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</w:t>
      </w:r>
      <w:proofErr w:type="gramStart"/>
      <w:r w:rsidRPr="00C83252">
        <w:rPr>
          <w:sz w:val="24"/>
          <w:szCs w:val="24"/>
        </w:rPr>
        <w:t>предложении</w:t>
      </w:r>
      <w:proofErr w:type="gramEnd"/>
      <w:r w:rsidRPr="00C83252">
        <w:rPr>
          <w:sz w:val="24"/>
          <w:szCs w:val="24"/>
        </w:rPr>
        <w:t xml:space="preserve"> должны быть подтверждены документами, указанными в п. </w:t>
      </w:r>
      <w:r w:rsidR="00B724B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4.4.1</w:t>
      </w:r>
      <w:r w:rsidR="00B724B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2" w:name="_Toc423423670"/>
      <w:bookmarkStart w:id="733" w:name="_Ref440271036"/>
      <w:bookmarkStart w:id="734" w:name="_Ref440274366"/>
      <w:bookmarkStart w:id="735" w:name="_Ref440274902"/>
      <w:bookmarkStart w:id="736" w:name="_Ref440284947"/>
      <w:bookmarkStart w:id="737" w:name="_Toc447292508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31"/>
      <w:bookmarkEnd w:id="732"/>
      <w:bookmarkEnd w:id="733"/>
      <w:bookmarkEnd w:id="734"/>
      <w:bookmarkEnd w:id="735"/>
      <w:bookmarkEnd w:id="736"/>
      <w:bookmarkEnd w:id="73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8" w:name="_Toc98253929"/>
      <w:bookmarkStart w:id="739" w:name="_Toc157248183"/>
      <w:bookmarkStart w:id="740" w:name="_Toc157496552"/>
      <w:bookmarkStart w:id="741" w:name="_Toc158206091"/>
      <w:bookmarkStart w:id="742" w:name="_Toc164057776"/>
      <w:bookmarkStart w:id="743" w:name="_Toc164137126"/>
      <w:bookmarkStart w:id="744" w:name="_Toc164161286"/>
      <w:bookmarkStart w:id="745" w:name="_Toc165173857"/>
      <w:bookmarkStart w:id="746" w:name="_Toc439170682"/>
      <w:bookmarkStart w:id="747" w:name="_Toc439172784"/>
      <w:bookmarkStart w:id="748" w:name="_Toc439173228"/>
      <w:bookmarkStart w:id="749" w:name="_Toc439238224"/>
      <w:bookmarkStart w:id="750" w:name="_Toc439252772"/>
      <w:bookmarkStart w:id="751" w:name="_Toc439323746"/>
      <w:bookmarkStart w:id="752" w:name="_Toc440357144"/>
      <w:bookmarkStart w:id="753" w:name="_Toc440359699"/>
      <w:bookmarkStart w:id="754" w:name="_Toc440632163"/>
      <w:bookmarkStart w:id="755" w:name="_Toc440875983"/>
      <w:bookmarkStart w:id="756" w:name="_Toc441131315"/>
      <w:bookmarkStart w:id="757" w:name="_Toc447292509"/>
      <w:r w:rsidRPr="00F647F7">
        <w:rPr>
          <w:b w:val="0"/>
          <w:szCs w:val="24"/>
        </w:rPr>
        <w:t xml:space="preserve">Форма </w:t>
      </w:r>
      <w:bookmarkEnd w:id="738"/>
      <w:r w:rsidRPr="00F647F7">
        <w:rPr>
          <w:b w:val="0"/>
          <w:szCs w:val="24"/>
        </w:rPr>
        <w:t xml:space="preserve">графика 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r w:rsidR="00512B0F">
        <w:rPr>
          <w:b w:val="0"/>
          <w:szCs w:val="24"/>
        </w:rPr>
        <w:t>выполнения поставок</w:t>
      </w:r>
      <w:bookmarkEnd w:id="752"/>
      <w:bookmarkEnd w:id="753"/>
      <w:bookmarkEnd w:id="754"/>
      <w:bookmarkEnd w:id="755"/>
      <w:bookmarkEnd w:id="756"/>
      <w:bookmarkEnd w:id="7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CB550A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58" w:name="_Toc171070556"/>
      <w:bookmarkStart w:id="759" w:name="_Toc98253927"/>
      <w:bookmarkStart w:id="760" w:name="_Toc176605808"/>
      <w:bookmarkStart w:id="761" w:name="_Toc176611017"/>
      <w:bookmarkStart w:id="762" w:name="_Toc176611073"/>
      <w:bookmarkStart w:id="763" w:name="_Toc176668676"/>
      <w:bookmarkStart w:id="764" w:name="_Toc176684336"/>
      <w:bookmarkStart w:id="765" w:name="_Toc176746279"/>
      <w:bookmarkStart w:id="766" w:name="_Toc176747346"/>
      <w:bookmarkStart w:id="767" w:name="_Toc198979988"/>
      <w:bookmarkStart w:id="768" w:name="_Toc217466324"/>
      <w:bookmarkStart w:id="769" w:name="_Toc217702862"/>
      <w:bookmarkStart w:id="770" w:name="_Toc233601980"/>
      <w:bookmarkStart w:id="771" w:name="_Toc263343466"/>
      <w:r w:rsidRPr="00F647F7">
        <w:rPr>
          <w:b w:val="0"/>
          <w:szCs w:val="24"/>
        </w:rPr>
        <w:br w:type="page"/>
      </w:r>
      <w:bookmarkStart w:id="772" w:name="_Toc439170683"/>
      <w:bookmarkStart w:id="773" w:name="_Toc439172785"/>
      <w:bookmarkStart w:id="774" w:name="_Toc439173229"/>
      <w:bookmarkStart w:id="775" w:name="_Toc439238225"/>
      <w:bookmarkStart w:id="776" w:name="_Toc439252773"/>
      <w:bookmarkStart w:id="777" w:name="_Toc439323747"/>
      <w:bookmarkStart w:id="778" w:name="_Toc440357145"/>
      <w:bookmarkStart w:id="779" w:name="_Toc440359700"/>
      <w:bookmarkStart w:id="780" w:name="_Toc440632164"/>
      <w:bookmarkStart w:id="781" w:name="_Toc440875984"/>
      <w:bookmarkStart w:id="782" w:name="_Toc441131316"/>
      <w:bookmarkStart w:id="783" w:name="_Toc447292510"/>
      <w:r w:rsidRPr="00F647F7">
        <w:rPr>
          <w:b w:val="0"/>
          <w:szCs w:val="24"/>
        </w:rPr>
        <w:lastRenderedPageBreak/>
        <w:t>Инструкции по заполнению</w:t>
      </w:r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24B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5.2</w:t>
      </w:r>
      <w:r w:rsidR="00B724B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845"/>
        <w:gridCol w:w="840"/>
        <w:gridCol w:w="6"/>
        <w:gridCol w:w="849"/>
        <w:gridCol w:w="433"/>
        <w:gridCol w:w="407"/>
        <w:gridCol w:w="6"/>
        <w:gridCol w:w="849"/>
        <w:gridCol w:w="667"/>
        <w:gridCol w:w="478"/>
        <w:gridCol w:w="284"/>
        <w:gridCol w:w="283"/>
      </w:tblGrid>
      <w:tr w:rsidR="004F4D80" w:rsidRPr="00F647F7" w:rsidTr="004F4D80">
        <w:trPr>
          <w:cantSplit/>
          <w:trHeight w:val="36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647F7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0"/>
              <w:spacing w:before="0" w:after="0"/>
              <w:ind w:left="0" w:right="0"/>
              <w:jc w:val="center"/>
            </w:pPr>
          </w:p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A35E1B">
              <w:t>Наименование продукции, тип, марка</w:t>
            </w: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>Требования Заказчика</w:t>
            </w:r>
          </w:p>
        </w:tc>
        <w:tc>
          <w:tcPr>
            <w:tcW w:w="2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 xml:space="preserve">Предложение </w:t>
            </w:r>
            <w:r w:rsidR="00C236C0">
              <w:rPr>
                <w:color w:val="000000"/>
              </w:rPr>
              <w:t>Участник</w:t>
            </w:r>
            <w:r w:rsidRPr="00A35E1B">
              <w:rPr>
                <w:color w:val="000000"/>
              </w:rPr>
              <w:t>а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17246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График </w:t>
            </w:r>
            <w:r w:rsidR="00817246">
              <w:rPr>
                <w:color w:val="000000"/>
                <w:sz w:val="24"/>
                <w:szCs w:val="24"/>
              </w:rPr>
              <w:t>выполнения поставок</w:t>
            </w:r>
            <w:r w:rsidRPr="00F647F7">
              <w:rPr>
                <w:color w:val="000000"/>
                <w:sz w:val="24"/>
                <w:szCs w:val="24"/>
              </w:rPr>
              <w:t>, в неделях ________  (</w:t>
            </w:r>
            <w:r w:rsidRPr="00F647F7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F647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4D80" w:rsidRPr="00F647F7" w:rsidTr="004F4D80">
        <w:trPr>
          <w:cantSplit/>
          <w:trHeight w:val="3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4F4D80" w:rsidRPr="00F647F7" w:rsidTr="004F4D80">
        <w:trPr>
          <w:cantSplit/>
        </w:trPr>
        <w:tc>
          <w:tcPr>
            <w:tcW w:w="106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84" w:name="_Hlt22846931"/>
      <w:bookmarkStart w:id="785" w:name="_Ref93264992"/>
      <w:bookmarkStart w:id="786" w:name="_Ref93265116"/>
      <w:bookmarkStart w:id="787" w:name="_Toc98253933"/>
      <w:bookmarkStart w:id="788" w:name="_Toc165173859"/>
      <w:bookmarkStart w:id="789" w:name="_Toc423423671"/>
      <w:bookmarkStart w:id="790" w:name="_Toc447292511"/>
      <w:bookmarkEnd w:id="78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11"/>
      <w:bookmarkEnd w:id="712"/>
      <w:bookmarkEnd w:id="785"/>
      <w:bookmarkEnd w:id="786"/>
      <w:bookmarkEnd w:id="787"/>
      <w:bookmarkEnd w:id="788"/>
      <w:bookmarkEnd w:id="789"/>
      <w:bookmarkEnd w:id="79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91" w:name="_Toc439170685"/>
      <w:bookmarkStart w:id="792" w:name="_Toc439172787"/>
      <w:bookmarkStart w:id="793" w:name="_Toc439173231"/>
      <w:bookmarkStart w:id="794" w:name="_Toc439238227"/>
      <w:bookmarkStart w:id="795" w:name="_Toc439252775"/>
      <w:bookmarkStart w:id="796" w:name="_Toc439323749"/>
      <w:bookmarkStart w:id="797" w:name="_Toc440357147"/>
      <w:bookmarkStart w:id="798" w:name="_Toc440359702"/>
      <w:bookmarkStart w:id="799" w:name="_Toc440632166"/>
      <w:bookmarkStart w:id="800" w:name="_Toc440875986"/>
      <w:bookmarkStart w:id="801" w:name="_Toc441131318"/>
      <w:bookmarkStart w:id="802" w:name="_Toc447292512"/>
      <w:bookmarkStart w:id="803" w:name="_Toc157248186"/>
      <w:bookmarkStart w:id="804" w:name="_Toc157496555"/>
      <w:bookmarkStart w:id="805" w:name="_Toc158206094"/>
      <w:bookmarkStart w:id="806" w:name="_Toc164057779"/>
      <w:bookmarkStart w:id="807" w:name="_Toc164137129"/>
      <w:bookmarkStart w:id="808" w:name="_Toc164161289"/>
      <w:bookmarkStart w:id="809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r w:rsidRPr="00F647F7">
        <w:rPr>
          <w:b w:val="0"/>
          <w:szCs w:val="24"/>
        </w:rPr>
        <w:t xml:space="preserve"> </w:t>
      </w:r>
      <w:bookmarkEnd w:id="803"/>
      <w:bookmarkEnd w:id="804"/>
      <w:bookmarkEnd w:id="805"/>
      <w:bookmarkEnd w:id="806"/>
      <w:bookmarkEnd w:id="807"/>
      <w:bookmarkEnd w:id="808"/>
      <w:bookmarkEnd w:id="8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DD5546" w:rsidRPr="00F647F7">
              <w:t xml:space="preserve">раздел </w:t>
            </w:r>
            <w:r w:rsidR="00B724B8">
              <w:fldChar w:fldCharType="begin"/>
            </w:r>
            <w:r w:rsidR="00DD5546">
              <w:instrText xml:space="preserve"> REF _Ref440272931 \r \h </w:instrText>
            </w:r>
            <w:r w:rsidR="00B724B8">
              <w:fldChar w:fldCharType="separate"/>
            </w:r>
            <w:r w:rsidR="00E2373E">
              <w:t>2</w:t>
            </w:r>
            <w:r w:rsidR="00B724B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DD5546" w:rsidRPr="00F647F7">
              <w:t xml:space="preserve">раздел </w:t>
            </w:r>
            <w:r w:rsidR="00B724B8">
              <w:fldChar w:fldCharType="begin"/>
            </w:r>
            <w:r w:rsidR="00DD5546">
              <w:instrText xml:space="preserve"> REF _Ref440272931 \r \h </w:instrText>
            </w:r>
            <w:r w:rsidR="00B724B8">
              <w:fldChar w:fldCharType="separate"/>
            </w:r>
            <w:r w:rsidR="00E2373E">
              <w:t>2</w:t>
            </w:r>
            <w:r w:rsidR="00B724B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CB550A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0" w:name="_Toc439170686"/>
      <w:bookmarkStart w:id="811" w:name="_Toc439172788"/>
      <w:bookmarkStart w:id="812" w:name="_Toc439173232"/>
      <w:bookmarkStart w:id="813" w:name="_Toc439238228"/>
      <w:bookmarkStart w:id="814" w:name="_Toc439252776"/>
      <w:bookmarkStart w:id="815" w:name="_Toc439323750"/>
      <w:bookmarkStart w:id="816" w:name="_Toc440357148"/>
      <w:bookmarkStart w:id="817" w:name="_Toc440359703"/>
      <w:bookmarkStart w:id="818" w:name="_Toc440632167"/>
      <w:bookmarkStart w:id="819" w:name="_Toc440875987"/>
      <w:bookmarkStart w:id="820" w:name="_Toc441131319"/>
      <w:bookmarkStart w:id="821" w:name="_Toc447292513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24B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24B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2</w:t>
      </w:r>
      <w:r w:rsidR="00B724B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B724B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 xml:space="preserve"> 1.2.6 </w:t>
      </w:r>
      <w:r w:rsidR="00B724B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22" w:name="_Ref55335823"/>
      <w:bookmarkStart w:id="823" w:name="_Ref55336359"/>
      <w:bookmarkStart w:id="824" w:name="_Toc57314675"/>
      <w:bookmarkStart w:id="825" w:name="_Toc69728989"/>
      <w:bookmarkStart w:id="826" w:name="_Toc98253939"/>
      <w:bookmarkStart w:id="827" w:name="_Toc165173865"/>
      <w:bookmarkStart w:id="828" w:name="_Toc423423672"/>
      <w:bookmarkStart w:id="829" w:name="_Toc447292514"/>
      <w:bookmarkEnd w:id="588"/>
      <w:r w:rsidRPr="00F647F7">
        <w:lastRenderedPageBreak/>
        <w:t>Анкета (форма 6)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0" w:name="_Toc98253940"/>
      <w:bookmarkStart w:id="831" w:name="_Toc157248192"/>
      <w:bookmarkStart w:id="832" w:name="_Toc157496561"/>
      <w:bookmarkStart w:id="833" w:name="_Toc158206100"/>
      <w:bookmarkStart w:id="834" w:name="_Toc164057785"/>
      <w:bookmarkStart w:id="835" w:name="_Toc164137135"/>
      <w:bookmarkStart w:id="836" w:name="_Toc164161295"/>
      <w:bookmarkStart w:id="837" w:name="_Toc165173866"/>
      <w:bookmarkStart w:id="838" w:name="_Toc439170688"/>
      <w:bookmarkStart w:id="839" w:name="_Toc439172790"/>
      <w:bookmarkStart w:id="840" w:name="_Toc439173234"/>
      <w:bookmarkStart w:id="841" w:name="_Toc439238230"/>
      <w:bookmarkStart w:id="842" w:name="_Toc439252778"/>
      <w:bookmarkStart w:id="843" w:name="_Ref440272119"/>
      <w:bookmarkStart w:id="844" w:name="_Toc440357150"/>
      <w:bookmarkStart w:id="845" w:name="_Toc440359705"/>
      <w:bookmarkStart w:id="846" w:name="_Ref444164616"/>
      <w:bookmarkStart w:id="847" w:name="_Toc447292515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CB550A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48" w:name="_Toc439170689"/>
      <w:bookmarkStart w:id="849" w:name="_Toc439172791"/>
      <w:bookmarkStart w:id="850" w:name="_Toc439173235"/>
      <w:bookmarkStart w:id="851" w:name="_Toc439238231"/>
      <w:bookmarkStart w:id="852" w:name="_Toc439252779"/>
      <w:bookmarkStart w:id="853" w:name="_Ref440272147"/>
      <w:bookmarkStart w:id="854" w:name="_Toc440357151"/>
      <w:bookmarkStart w:id="855" w:name="_Toc440359706"/>
      <w:bookmarkStart w:id="856" w:name="_Ref444164560"/>
      <w:bookmarkStart w:id="857" w:name="_Ref444164624"/>
      <w:bookmarkStart w:id="858" w:name="_Toc447292516"/>
      <w:r w:rsidRPr="00D73790">
        <w:rPr>
          <w:b w:val="0"/>
          <w:szCs w:val="24"/>
        </w:rPr>
        <w:lastRenderedPageBreak/>
        <w:t xml:space="preserve">Форма </w:t>
      </w:r>
      <w:bookmarkEnd w:id="848"/>
      <w:bookmarkEnd w:id="849"/>
      <w:bookmarkEnd w:id="850"/>
      <w:bookmarkEnd w:id="851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859" w:name="_Toc439170690"/>
      <w:bookmarkStart w:id="860" w:name="_Toc439172792"/>
      <w:bookmarkStart w:id="861" w:name="_Toc439173236"/>
      <w:bookmarkStart w:id="862" w:name="_Toc439238232"/>
      <w:r w:rsidRPr="00197CB9">
        <w:rPr>
          <w:rFonts w:ascii="Times New Roman" w:hAnsi="Times New Roman" w:cs="Times New Roman"/>
          <w:sz w:val="22"/>
          <w:szCs w:val="22"/>
        </w:rPr>
        <w:t xml:space="preserve">Подтверждаем, что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наименование субъекта малого/ среднего предпринимательства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 </w:t>
      </w:r>
      <w:r w:rsidRPr="00197CB9">
        <w:rPr>
          <w:rFonts w:ascii="Times New Roman" w:hAnsi="Times New Roman" w:cs="Times New Roman"/>
          <w:sz w:val="22"/>
          <w:szCs w:val="22"/>
        </w:rPr>
        <w:t xml:space="preserve">в соответствии с законодательством Российской Федерации (статья 4 Федерального закона Российской Федерации «О развитии малого и среднего предпринимательства в Российской Федерации») удовлетворяет критериям отнесения организации к субъектам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субъект малого или среднего предпринимательства в зависимости от критериев отнесения</w:t>
      </w:r>
      <w:r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], </w:t>
      </w:r>
      <w:r w:rsidRPr="00197CB9">
        <w:rPr>
          <w:rFonts w:ascii="Times New Roman" w:hAnsi="Times New Roman" w:cs="Times New Roman"/>
          <w:sz w:val="22"/>
          <w:szCs w:val="22"/>
        </w:rPr>
        <w:t>и сообщаем следующую информацию: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1. Адрес местонахождения (юридический адрес): 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14F64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_______________________.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2. ИНН/КПП: 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_________.</w:t>
      </w: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14F64">
        <w:rPr>
          <w:rFonts w:ascii="Times New Roman" w:hAnsi="Times New Roman" w:cs="Times New Roman"/>
          <w:sz w:val="16"/>
          <w:szCs w:val="16"/>
        </w:rPr>
        <w:t xml:space="preserve">                (N, сведения о дате выдачи документа и выдавшем его органе)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3. ОГРН: _____________________________________________________________.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4.  Сведения  о  наличии  (об  отсутствии) сведений в реестре субъектов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малого  и  среднего  предпринимательства  субъекта  Российской Федерации (в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случае  ведения  такого  реестра  органом  государственной  власти субъекта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Российской Федерации)</w:t>
      </w:r>
      <w:r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________________________________________________.</w:t>
      </w:r>
    </w:p>
    <w:p w:rsidR="003539D4" w:rsidRPr="00B14F64" w:rsidRDefault="003539D4" w:rsidP="003539D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>(наименование уполномоченного органа, дата внесения в реестр и номер в реестре)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B14F6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5.  Сведения  о  соответствии  критериям отнесения к субъектам малого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среднего  предпринимательства,  а  также  сведения  о производимых товарах,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работах, услугах и видах деятельности:</w:t>
      </w:r>
    </w:p>
    <w:p w:rsidR="003539D4" w:rsidRPr="00B14F64" w:rsidRDefault="003539D4" w:rsidP="003539D4">
      <w:pPr>
        <w:sectPr w:rsidR="003539D4" w:rsidRPr="00B14F64" w:rsidSect="001A68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109"/>
        <w:gridCol w:w="1799"/>
        <w:gridCol w:w="1817"/>
        <w:gridCol w:w="1417"/>
      </w:tblGrid>
      <w:tr w:rsidR="003539D4" w:rsidRPr="00B14F6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</w:t>
            </w:r>
            <w:proofErr w:type="gramEnd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сведений</w:t>
            </w:r>
          </w:p>
        </w:tc>
        <w:tc>
          <w:tcPr>
            <w:tcW w:w="1799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Малые предприятия</w:t>
            </w:r>
          </w:p>
        </w:tc>
        <w:tc>
          <w:tcPr>
            <w:tcW w:w="181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Средние предприятия</w:t>
            </w:r>
          </w:p>
        </w:tc>
        <w:tc>
          <w:tcPr>
            <w:tcW w:w="141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</w:t>
            </w:r>
          </w:p>
        </w:tc>
      </w:tr>
      <w:tr w:rsidR="003539D4" w:rsidRPr="00B14F6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9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63" w:name="P230"/>
            <w:bookmarkEnd w:id="863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инвестиционных товариществ), процентов</w:t>
            </w:r>
          </w:p>
        </w:tc>
        <w:tc>
          <w:tcPr>
            <w:tcW w:w="3616" w:type="dxa"/>
            <w:gridSpan w:val="2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25</w:t>
            </w:r>
          </w:p>
        </w:tc>
        <w:tc>
          <w:tcPr>
            <w:tcW w:w="141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1A686F">
        <w:tc>
          <w:tcPr>
            <w:tcW w:w="557" w:type="dxa"/>
            <w:vMerge w:val="restart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64" w:name="P242"/>
            <w:bookmarkEnd w:id="864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109" w:type="dxa"/>
            <w:vMerge w:val="restart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указанных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до 100 включительно</w:t>
            </w:r>
          </w:p>
        </w:tc>
        <w:tc>
          <w:tcPr>
            <w:tcW w:w="1817" w:type="dxa"/>
            <w:vMerge w:val="restart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от 101 до 250 включительно</w:t>
            </w:r>
          </w:p>
        </w:tc>
        <w:tc>
          <w:tcPr>
            <w:tcW w:w="1417" w:type="dxa"/>
            <w:vMerge w:val="restart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количество человек (за каждый год)</w:t>
            </w:r>
          </w:p>
        </w:tc>
      </w:tr>
      <w:tr w:rsidR="003539D4" w:rsidTr="001A686F">
        <w:tc>
          <w:tcPr>
            <w:tcW w:w="557" w:type="dxa"/>
            <w:vMerge/>
          </w:tcPr>
          <w:p w:rsidR="003539D4" w:rsidRPr="00316742" w:rsidRDefault="003539D4" w:rsidP="001A686F"/>
        </w:tc>
        <w:tc>
          <w:tcPr>
            <w:tcW w:w="4109" w:type="dxa"/>
            <w:vMerge/>
          </w:tcPr>
          <w:p w:rsidR="003539D4" w:rsidRPr="00316742" w:rsidRDefault="003539D4" w:rsidP="001A686F"/>
        </w:tc>
        <w:tc>
          <w:tcPr>
            <w:tcW w:w="1799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до 15 -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3539D4" w:rsidRPr="00316742" w:rsidRDefault="003539D4" w:rsidP="001A686F">
            <w:pPr>
              <w:jc w:val="center"/>
            </w:pPr>
          </w:p>
        </w:tc>
        <w:tc>
          <w:tcPr>
            <w:tcW w:w="1417" w:type="dxa"/>
            <w:vMerge/>
          </w:tcPr>
          <w:p w:rsidR="003539D4" w:rsidRPr="00316742" w:rsidRDefault="003539D4" w:rsidP="001A686F">
            <w:pPr>
              <w:jc w:val="center"/>
            </w:pPr>
          </w:p>
        </w:tc>
      </w:tr>
      <w:tr w:rsidR="003539D4" w:rsidTr="001A686F">
        <w:tc>
          <w:tcPr>
            <w:tcW w:w="557" w:type="dxa"/>
            <w:vMerge w:val="restart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109" w:type="dxa"/>
            <w:vMerge w:val="restart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последние 3 года, млн. рублей</w:t>
            </w:r>
          </w:p>
        </w:tc>
        <w:tc>
          <w:tcPr>
            <w:tcW w:w="1799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7" w:type="dxa"/>
            <w:vMerge w:val="restart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в млн. рублей (за каждый год)</w:t>
            </w:r>
          </w:p>
        </w:tc>
      </w:tr>
      <w:tr w:rsidR="003539D4" w:rsidTr="001A686F">
        <w:tc>
          <w:tcPr>
            <w:tcW w:w="557" w:type="dxa"/>
            <w:vMerge/>
          </w:tcPr>
          <w:p w:rsidR="003539D4" w:rsidRPr="00316742" w:rsidRDefault="003539D4" w:rsidP="001A686F"/>
        </w:tc>
        <w:tc>
          <w:tcPr>
            <w:tcW w:w="4109" w:type="dxa"/>
            <w:vMerge/>
          </w:tcPr>
          <w:p w:rsidR="003539D4" w:rsidRPr="00316742" w:rsidRDefault="003539D4" w:rsidP="001A686F"/>
        </w:tc>
        <w:tc>
          <w:tcPr>
            <w:tcW w:w="1799" w:type="dxa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120 в год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3539D4" w:rsidRPr="00316742" w:rsidRDefault="003539D4" w:rsidP="001A686F">
            <w:pPr>
              <w:jc w:val="center"/>
            </w:pPr>
          </w:p>
        </w:tc>
        <w:tc>
          <w:tcPr>
            <w:tcW w:w="1417" w:type="dxa"/>
          </w:tcPr>
          <w:p w:rsidR="003539D4" w:rsidRPr="00316742" w:rsidRDefault="003539D4" w:rsidP="001A68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65" w:name="P258"/>
            <w:bookmarkEnd w:id="865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количество исполненных контрактов и общая сумма)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Сколково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")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деятельностью субъекта малого и среднего предпринимательства, и административное наказание в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виде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дисквалификации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 (нет)</w:t>
            </w:r>
          </w:p>
        </w:tc>
      </w:tr>
      <w:tr w:rsidR="003539D4" w:rsidTr="001A686F">
        <w:tc>
          <w:tcPr>
            <w:tcW w:w="557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109" w:type="dxa"/>
          </w:tcPr>
          <w:p w:rsidR="003539D4" w:rsidRPr="00316742" w:rsidRDefault="003539D4" w:rsidP="001A686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"О закупках товаров, работ, услуг отдельными видами юридических лиц" и Федеральным законом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</w:tcPr>
          <w:p w:rsidR="003539D4" w:rsidRPr="00316742" w:rsidRDefault="003539D4" w:rsidP="001A68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</w:tbl>
    <w:p w:rsidR="003539D4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197CB9" w:rsidRDefault="003539D4" w:rsidP="003539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539D4" w:rsidRPr="00DB6009" w:rsidRDefault="003539D4" w:rsidP="003539D4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p w:rsidR="003539D4" w:rsidRPr="00DB6009" w:rsidRDefault="003539D4" w:rsidP="003539D4">
      <w:pPr>
        <w:autoSpaceDE w:val="0"/>
        <w:autoSpaceDN w:val="0"/>
        <w:adjustRightInd w:val="0"/>
        <w:spacing w:line="240" w:lineRule="auto"/>
        <w:outlineLvl w:val="3"/>
      </w:pPr>
    </w:p>
    <w:p w:rsidR="003539D4" w:rsidRPr="00DB6009" w:rsidRDefault="003539D4" w:rsidP="003539D4">
      <w:pPr>
        <w:spacing w:line="240" w:lineRule="auto"/>
      </w:pPr>
    </w:p>
    <w:p w:rsidR="003539D4" w:rsidRPr="00DB6009" w:rsidRDefault="003539D4" w:rsidP="003539D4">
      <w:pPr>
        <w:spacing w:line="240" w:lineRule="auto"/>
      </w:pPr>
    </w:p>
    <w:p w:rsidR="003539D4" w:rsidRPr="00DB6009" w:rsidRDefault="003539D4" w:rsidP="003539D4">
      <w:pPr>
        <w:spacing w:line="240" w:lineRule="auto"/>
        <w:ind w:firstLine="708"/>
      </w:pPr>
    </w:p>
    <w:p w:rsidR="003539D4" w:rsidRPr="00DB6009" w:rsidRDefault="003539D4" w:rsidP="003539D4">
      <w:pPr>
        <w:spacing w:line="240" w:lineRule="auto"/>
      </w:pPr>
    </w:p>
    <w:p w:rsidR="003539D4" w:rsidRPr="00DB6009" w:rsidRDefault="003539D4" w:rsidP="003539D4">
      <w:pPr>
        <w:spacing w:line="240" w:lineRule="auto"/>
        <w:ind w:right="423"/>
        <w:rPr>
          <w:sz w:val="28"/>
        </w:rPr>
      </w:pPr>
    </w:p>
    <w:p w:rsidR="003539D4" w:rsidRPr="00DB6009" w:rsidRDefault="003539D4" w:rsidP="003539D4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3539D4" w:rsidRPr="00DB6009" w:rsidTr="001A686F">
        <w:tc>
          <w:tcPr>
            <w:tcW w:w="3960" w:type="dxa"/>
            <w:tcBorders>
              <w:top w:val="single" w:sz="4" w:space="0" w:color="auto"/>
            </w:tcBorders>
          </w:tcPr>
          <w:p w:rsidR="003539D4" w:rsidRPr="00DB6009" w:rsidRDefault="003539D4" w:rsidP="001A686F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3539D4" w:rsidRPr="00DB6009" w:rsidRDefault="003539D4" w:rsidP="001A686F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3539D4" w:rsidRPr="00DB6009" w:rsidRDefault="003539D4" w:rsidP="001A686F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3539D4" w:rsidRPr="00DB6009" w:rsidRDefault="003539D4" w:rsidP="003539D4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3539D4" w:rsidRDefault="003539D4" w:rsidP="003539D4">
      <w:pPr>
        <w:ind w:firstLine="0"/>
      </w:pPr>
    </w:p>
    <w:p w:rsidR="003539D4" w:rsidRDefault="003539D4" w:rsidP="003539D4">
      <w:pPr>
        <w:ind w:right="-1"/>
        <w:rPr>
          <w:color w:val="000000"/>
        </w:rPr>
      </w:pPr>
    </w:p>
    <w:p w:rsidR="003539D4" w:rsidRDefault="003539D4" w:rsidP="003539D4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3539D4" w:rsidRDefault="003539D4" w:rsidP="003539D4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3539D4" w:rsidRDefault="003539D4" w:rsidP="003539D4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3539D4" w:rsidRDefault="003539D4" w:rsidP="003539D4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59"/>
    <w:bookmarkEnd w:id="860"/>
    <w:bookmarkEnd w:id="861"/>
    <w:bookmarkEnd w:id="86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66" w:name="_Toc125426243"/>
      <w:bookmarkStart w:id="867" w:name="_Toc396984070"/>
      <w:bookmarkStart w:id="868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69" w:name="_Toc439170691"/>
      <w:bookmarkStart w:id="870" w:name="_Toc439172793"/>
      <w:bookmarkStart w:id="871" w:name="_Toc439173237"/>
      <w:bookmarkStart w:id="872" w:name="_Toc439238233"/>
      <w:bookmarkStart w:id="873" w:name="_Toc439252780"/>
      <w:bookmarkStart w:id="874" w:name="_Toc439323754"/>
      <w:bookmarkStart w:id="875" w:name="_Toc440357152"/>
      <w:bookmarkStart w:id="876" w:name="_Toc440359707"/>
      <w:bookmarkStart w:id="877" w:name="_Toc440632171"/>
      <w:bookmarkStart w:id="878" w:name="_Toc440875991"/>
      <w:bookmarkStart w:id="879" w:name="_Toc441131323"/>
      <w:bookmarkStart w:id="880" w:name="_Toc447292517"/>
      <w:r>
        <w:rPr>
          <w:szCs w:val="24"/>
        </w:rPr>
        <w:lastRenderedPageBreak/>
        <w:t>Инструкции по заполнению</w:t>
      </w:r>
      <w:bookmarkEnd w:id="866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</w:t>
      </w:r>
      <w:proofErr w:type="gramStart"/>
      <w:r w:rsidR="004F4D80" w:rsidRPr="00A55F54">
        <w:rPr>
          <w:sz w:val="24"/>
          <w:szCs w:val="24"/>
        </w:rPr>
        <w:t>соответствии</w:t>
      </w:r>
      <w:proofErr w:type="gramEnd"/>
      <w:r w:rsidR="004F4D80" w:rsidRPr="00A55F54">
        <w:rPr>
          <w:sz w:val="24"/>
          <w:szCs w:val="24"/>
        </w:rPr>
        <w:t xml:space="preserve"> с письмом о подаче оферты (подраздел </w:t>
      </w:r>
      <w:r w:rsidR="00B724B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539D4" w:rsidRPr="001174C4" w:rsidRDefault="003539D4" w:rsidP="003539D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1" w:name="_Ref55336378"/>
      <w:bookmarkStart w:id="882" w:name="_Toc57314676"/>
      <w:bookmarkStart w:id="883" w:name="_Toc69728990"/>
      <w:bookmarkStart w:id="884" w:name="_Toc98253942"/>
      <w:bookmarkStart w:id="885" w:name="_Toc165173868"/>
      <w:bookmarkStart w:id="886" w:name="_Toc423423674"/>
      <w:r w:rsidRPr="001174C4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3539D4" w:rsidRPr="001174C4" w:rsidRDefault="003539D4" w:rsidP="003539D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1174C4">
        <w:rPr>
          <w:sz w:val="24"/>
          <w:szCs w:val="24"/>
        </w:rPr>
        <w:t>Декларация о соответствии Участника/члена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_Ref444164560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5.6.2</w:t>
      </w:r>
      <w:r w:rsidR="00B724B8">
        <w:rPr>
          <w:sz w:val="24"/>
          <w:szCs w:val="24"/>
        </w:rPr>
        <w:fldChar w:fldCharType="end"/>
      </w:r>
      <w:r w:rsidRPr="001174C4">
        <w:rPr>
          <w:sz w:val="24"/>
          <w:szCs w:val="24"/>
        </w:rPr>
        <w:t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87" w:name="_Toc447292518"/>
      <w:r w:rsidRPr="00F647F7">
        <w:lastRenderedPageBreak/>
        <w:t>Справка о перечне и годовых объемах выполнения аналогичных договоров (форма 7)</w:t>
      </w:r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D904EF" w:rsidRDefault="004F4D80" w:rsidP="004F4D80">
      <w:pPr>
        <w:pStyle w:val="3"/>
        <w:rPr>
          <w:szCs w:val="24"/>
        </w:rPr>
      </w:pPr>
      <w:bookmarkStart w:id="888" w:name="_Toc98253943"/>
      <w:bookmarkStart w:id="889" w:name="_Toc157248195"/>
      <w:bookmarkStart w:id="890" w:name="_Toc157496564"/>
      <w:bookmarkStart w:id="891" w:name="_Toc158206103"/>
      <w:bookmarkStart w:id="892" w:name="_Toc164057788"/>
      <w:bookmarkStart w:id="893" w:name="_Toc164137138"/>
      <w:bookmarkStart w:id="894" w:name="_Toc164161298"/>
      <w:bookmarkStart w:id="895" w:name="_Toc165173869"/>
      <w:bookmarkStart w:id="896" w:name="_Toc439170693"/>
      <w:bookmarkStart w:id="897" w:name="_Toc439172795"/>
      <w:bookmarkStart w:id="898" w:name="_Toc439173239"/>
      <w:bookmarkStart w:id="899" w:name="_Toc439238235"/>
      <w:bookmarkStart w:id="900" w:name="_Toc439252782"/>
      <w:bookmarkStart w:id="901" w:name="_Toc439323756"/>
      <w:bookmarkStart w:id="902" w:name="_Toc440357154"/>
      <w:bookmarkStart w:id="903" w:name="_Toc440359709"/>
      <w:bookmarkStart w:id="904" w:name="_Toc440632173"/>
      <w:bookmarkStart w:id="905" w:name="_Toc440875993"/>
      <w:bookmarkStart w:id="906" w:name="_Toc441131325"/>
      <w:bookmarkStart w:id="907" w:name="_Toc44729251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CB550A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Toc98253944"/>
      <w:bookmarkStart w:id="909" w:name="_Toc157248196"/>
      <w:bookmarkStart w:id="910" w:name="_Toc157496565"/>
      <w:bookmarkStart w:id="911" w:name="_Toc158206104"/>
      <w:bookmarkStart w:id="912" w:name="_Toc164057789"/>
      <w:bookmarkStart w:id="913" w:name="_Toc164137139"/>
      <w:bookmarkStart w:id="914" w:name="_Toc164161299"/>
      <w:bookmarkStart w:id="91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16" w:name="_Toc439170694"/>
      <w:bookmarkStart w:id="917" w:name="_Toc439172796"/>
      <w:bookmarkStart w:id="918" w:name="_Toc439173240"/>
      <w:bookmarkStart w:id="919" w:name="_Toc439238236"/>
      <w:bookmarkStart w:id="920" w:name="_Toc439252783"/>
      <w:bookmarkStart w:id="921" w:name="_Toc439323757"/>
      <w:bookmarkStart w:id="922" w:name="_Toc440357155"/>
      <w:bookmarkStart w:id="923" w:name="_Toc440359710"/>
      <w:bookmarkStart w:id="924" w:name="_Toc440632174"/>
      <w:bookmarkStart w:id="925" w:name="_Toc440875994"/>
      <w:bookmarkStart w:id="926" w:name="_Toc441131326"/>
      <w:bookmarkStart w:id="927" w:name="_Toc447292520"/>
      <w:r w:rsidRPr="00D904EF">
        <w:rPr>
          <w:szCs w:val="24"/>
        </w:rPr>
        <w:lastRenderedPageBreak/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4</w:t>
      </w:r>
      <w:r w:rsidR="00B724B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28" w:name="_Ref55336398"/>
      <w:bookmarkStart w:id="929" w:name="_Toc57314678"/>
      <w:bookmarkStart w:id="930" w:name="_Toc69728992"/>
      <w:bookmarkStart w:id="931" w:name="_Toc98253948"/>
      <w:bookmarkStart w:id="932" w:name="_Toc165173874"/>
      <w:bookmarkStart w:id="933" w:name="_Toc423423676"/>
      <w:bookmarkStart w:id="934" w:name="_Toc447292521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D904EF" w:rsidRDefault="004F4D80" w:rsidP="004F4D80">
      <w:pPr>
        <w:pStyle w:val="3"/>
        <w:rPr>
          <w:szCs w:val="24"/>
        </w:rPr>
      </w:pPr>
      <w:bookmarkStart w:id="935" w:name="_Toc98253949"/>
      <w:bookmarkStart w:id="936" w:name="_Toc157248201"/>
      <w:bookmarkStart w:id="937" w:name="_Toc157496570"/>
      <w:bookmarkStart w:id="938" w:name="_Toc158206109"/>
      <w:bookmarkStart w:id="939" w:name="_Toc164057794"/>
      <w:bookmarkStart w:id="940" w:name="_Toc164137144"/>
      <w:bookmarkStart w:id="941" w:name="_Toc164161304"/>
      <w:bookmarkStart w:id="942" w:name="_Toc165173875"/>
      <w:bookmarkStart w:id="943" w:name="_Toc439170699"/>
      <w:bookmarkStart w:id="944" w:name="_Toc439172801"/>
      <w:bookmarkStart w:id="945" w:name="_Toc439173245"/>
      <w:bookmarkStart w:id="946" w:name="_Toc439238241"/>
      <w:bookmarkStart w:id="947" w:name="_Toc439252788"/>
      <w:bookmarkStart w:id="948" w:name="_Toc439323762"/>
      <w:bookmarkStart w:id="949" w:name="_Toc440357160"/>
      <w:bookmarkStart w:id="950" w:name="_Toc440359712"/>
      <w:bookmarkStart w:id="951" w:name="_Toc440632176"/>
      <w:bookmarkStart w:id="952" w:name="_Toc440875996"/>
      <w:bookmarkStart w:id="953" w:name="_Toc441131328"/>
      <w:bookmarkStart w:id="954" w:name="_Toc447292522"/>
      <w:r w:rsidRPr="00D904EF">
        <w:rPr>
          <w:szCs w:val="24"/>
        </w:rPr>
        <w:t>Форма Справки о кадровых ресурсах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CB550A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5" w:name="_Toc98253950"/>
      <w:bookmarkStart w:id="956" w:name="_Toc157248202"/>
      <w:bookmarkStart w:id="957" w:name="_Toc157496571"/>
      <w:bookmarkStart w:id="958" w:name="_Toc158206110"/>
      <w:bookmarkStart w:id="959" w:name="_Toc164057795"/>
      <w:bookmarkStart w:id="960" w:name="_Toc164137145"/>
      <w:bookmarkStart w:id="961" w:name="_Toc164161305"/>
      <w:bookmarkStart w:id="96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63" w:name="_Toc439170700"/>
      <w:bookmarkStart w:id="964" w:name="_Toc439172802"/>
      <w:bookmarkStart w:id="965" w:name="_Toc439173246"/>
      <w:bookmarkStart w:id="966" w:name="_Toc439238242"/>
      <w:bookmarkStart w:id="967" w:name="_Toc439252789"/>
      <w:bookmarkStart w:id="968" w:name="_Toc439323763"/>
      <w:bookmarkStart w:id="969" w:name="_Toc440357161"/>
      <w:bookmarkStart w:id="970" w:name="_Toc440359713"/>
      <w:bookmarkStart w:id="971" w:name="_Toc440632177"/>
      <w:bookmarkStart w:id="972" w:name="_Toc440875997"/>
      <w:bookmarkStart w:id="973" w:name="_Toc441131329"/>
      <w:bookmarkStart w:id="974" w:name="_Toc447292523"/>
      <w:r w:rsidRPr="00D904EF">
        <w:rPr>
          <w:szCs w:val="24"/>
        </w:rPr>
        <w:lastRenderedPageBreak/>
        <w:t>Инструкции по заполнению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75" w:name="_Toc165173881"/>
      <w:bookmarkStart w:id="976" w:name="_Ref194749267"/>
      <w:bookmarkStart w:id="977" w:name="_Toc423423677"/>
      <w:bookmarkStart w:id="978" w:name="_Ref440271993"/>
      <w:bookmarkStart w:id="979" w:name="_Ref440274659"/>
      <w:bookmarkStart w:id="980" w:name="_Toc447292524"/>
      <w:bookmarkStart w:id="981" w:name="_Ref90381523"/>
      <w:bookmarkStart w:id="982" w:name="_Toc90385124"/>
      <w:bookmarkStart w:id="983" w:name="_Ref96861029"/>
      <w:bookmarkStart w:id="984" w:name="_Toc97651410"/>
      <w:bookmarkStart w:id="985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</w:p>
    <w:p w:rsidR="004F4D80" w:rsidRPr="00D904EF" w:rsidRDefault="004F4D80" w:rsidP="004F4D80">
      <w:pPr>
        <w:pStyle w:val="3"/>
        <w:rPr>
          <w:szCs w:val="24"/>
        </w:rPr>
      </w:pPr>
      <w:bookmarkStart w:id="986" w:name="_Toc97651411"/>
      <w:bookmarkStart w:id="987" w:name="_Toc98253956"/>
      <w:bookmarkStart w:id="988" w:name="_Toc157248208"/>
      <w:bookmarkStart w:id="989" w:name="_Toc157496577"/>
      <w:bookmarkStart w:id="990" w:name="_Toc158206116"/>
      <w:bookmarkStart w:id="991" w:name="_Toc164057801"/>
      <w:bookmarkStart w:id="992" w:name="_Toc164137151"/>
      <w:bookmarkStart w:id="993" w:name="_Toc164161311"/>
      <w:bookmarkStart w:id="994" w:name="_Toc165173882"/>
      <w:bookmarkStart w:id="995" w:name="_Toc439170702"/>
      <w:bookmarkStart w:id="996" w:name="_Toc439172804"/>
      <w:bookmarkStart w:id="997" w:name="_Toc439173248"/>
      <w:bookmarkStart w:id="998" w:name="_Toc439238244"/>
      <w:bookmarkStart w:id="999" w:name="_Toc439252791"/>
      <w:bookmarkStart w:id="1000" w:name="_Toc439323765"/>
      <w:bookmarkStart w:id="1001" w:name="_Toc440357163"/>
      <w:bookmarkStart w:id="1002" w:name="_Toc440359715"/>
      <w:bookmarkStart w:id="1003" w:name="_Toc440632179"/>
      <w:bookmarkStart w:id="1004" w:name="_Toc440875999"/>
      <w:bookmarkStart w:id="1005" w:name="_Toc441131331"/>
      <w:bookmarkStart w:id="1006" w:name="_Toc447292525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CB550A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07" w:name="_Toc97651412"/>
      <w:bookmarkStart w:id="1008" w:name="_Toc98253957"/>
      <w:bookmarkStart w:id="1009" w:name="_Toc157248209"/>
      <w:bookmarkStart w:id="1010" w:name="_Toc157496578"/>
      <w:bookmarkStart w:id="1011" w:name="_Toc158206117"/>
      <w:bookmarkStart w:id="1012" w:name="_Toc164057802"/>
      <w:bookmarkStart w:id="1013" w:name="_Toc164137152"/>
      <w:bookmarkStart w:id="1014" w:name="_Toc164161312"/>
      <w:bookmarkStart w:id="101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16" w:name="_Toc439170703"/>
      <w:bookmarkStart w:id="1017" w:name="_Toc439172805"/>
      <w:bookmarkStart w:id="1018" w:name="_Toc439173249"/>
      <w:bookmarkStart w:id="1019" w:name="_Toc439238245"/>
      <w:bookmarkStart w:id="1020" w:name="_Toc439252792"/>
      <w:bookmarkStart w:id="1021" w:name="_Toc439323766"/>
      <w:bookmarkStart w:id="1022" w:name="_Toc440357164"/>
      <w:bookmarkStart w:id="1023" w:name="_Toc440359716"/>
      <w:bookmarkStart w:id="1024" w:name="_Toc440632180"/>
      <w:bookmarkStart w:id="1025" w:name="_Toc440876000"/>
      <w:bookmarkStart w:id="1026" w:name="_Toc441131332"/>
      <w:bookmarkStart w:id="1027" w:name="_Toc447292526"/>
      <w:r w:rsidRPr="00D904EF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8" w:name="_Ref257131475"/>
      <w:bookmarkStart w:id="1029" w:name="_Toc351552284"/>
      <w:bookmarkStart w:id="1030" w:name="_Toc396983131"/>
      <w:bookmarkStart w:id="1031" w:name="_Toc423423679"/>
      <w:bookmarkStart w:id="1032" w:name="_Ref440270984"/>
      <w:bookmarkStart w:id="1033" w:name="_Ref440275030"/>
      <w:bookmarkStart w:id="1034" w:name="_Toc447292527"/>
      <w:bookmarkEnd w:id="981"/>
      <w:bookmarkEnd w:id="982"/>
      <w:bookmarkEnd w:id="983"/>
      <w:bookmarkEnd w:id="984"/>
      <w:bookmarkEnd w:id="985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28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29"/>
      <w:bookmarkEnd w:id="1030"/>
      <w:bookmarkEnd w:id="1031"/>
      <w:bookmarkEnd w:id="1032"/>
      <w:bookmarkEnd w:id="1033"/>
      <w:bookmarkEnd w:id="1034"/>
    </w:p>
    <w:p w:rsidR="004F4D80" w:rsidRPr="00F647F7" w:rsidRDefault="004F4D80" w:rsidP="004F4D80">
      <w:pPr>
        <w:pStyle w:val="3"/>
        <w:rPr>
          <w:szCs w:val="24"/>
        </w:rPr>
      </w:pPr>
      <w:bookmarkStart w:id="1035" w:name="_Toc439170708"/>
      <w:bookmarkStart w:id="1036" w:name="_Toc439172810"/>
      <w:bookmarkStart w:id="1037" w:name="_Toc439173251"/>
      <w:bookmarkStart w:id="1038" w:name="_Toc439252794"/>
      <w:bookmarkStart w:id="1039" w:name="_Toc439323768"/>
      <w:bookmarkStart w:id="1040" w:name="_Toc440357166"/>
      <w:bookmarkStart w:id="1041" w:name="_Toc440359718"/>
      <w:bookmarkStart w:id="1042" w:name="_Toc440632182"/>
      <w:bookmarkStart w:id="1043" w:name="_Toc440876002"/>
      <w:bookmarkStart w:id="1044" w:name="_Toc441131334"/>
      <w:bookmarkStart w:id="1045" w:name="_Toc447292528"/>
      <w:r w:rsidRPr="00F647F7">
        <w:rPr>
          <w:szCs w:val="24"/>
        </w:rPr>
        <w:t>Форма письма производителя продукции</w:t>
      </w:r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A9038A" w:rsidRPr="007417E6" w:rsidRDefault="00A9038A" w:rsidP="00A9038A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0C323D">
        <w:rPr>
          <w:vertAlign w:val="subscript"/>
        </w:rPr>
        <w:t xml:space="preserve">указывается предмет запроса предложений в </w:t>
      </w:r>
      <w:proofErr w:type="gramStart"/>
      <w:r w:rsidRPr="000C323D">
        <w:rPr>
          <w:vertAlign w:val="subscript"/>
        </w:rPr>
        <w:t>соответствии</w:t>
      </w:r>
      <w:proofErr w:type="gramEnd"/>
      <w:r w:rsidRPr="000C323D">
        <w:rPr>
          <w:vertAlign w:val="subscript"/>
        </w:rPr>
        <w:t xml:space="preserve"> с п. </w:t>
      </w:r>
      <w:r w:rsidR="001A686F">
        <w:fldChar w:fldCharType="begin"/>
      </w:r>
      <w:r w:rsidR="001A686F">
        <w:instrText xml:space="preserve"> REF _Ref440275279 \r \h  \* MERGEFORMAT </w:instrText>
      </w:r>
      <w:r w:rsidR="001A686F">
        <w:fldChar w:fldCharType="separate"/>
      </w:r>
      <w:r w:rsidR="00E2373E" w:rsidRPr="00E2373E">
        <w:rPr>
          <w:vertAlign w:val="subscript"/>
        </w:rPr>
        <w:t>1.1.4</w:t>
      </w:r>
      <w:r w:rsidR="001A686F">
        <w:fldChar w:fldCharType="end"/>
      </w:r>
      <w:r w:rsidRPr="000C323D">
        <w:rPr>
          <w:vertAlign w:val="subscript"/>
        </w:rPr>
        <w:t xml:space="preserve"> 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6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47" w:name="_Toc423423680"/>
      <w:bookmarkStart w:id="1048" w:name="_Ref440272035"/>
      <w:bookmarkStart w:id="1049" w:name="_Ref440274733"/>
      <w:bookmarkStart w:id="1050" w:name="_Ref444180254"/>
      <w:bookmarkStart w:id="1051" w:name="_Toc44729252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0D67AD">
        <w:rPr>
          <w:sz w:val="22"/>
          <w:szCs w:val="22"/>
        </w:rPr>
        <w:t>1</w:t>
      </w:r>
      <w:r w:rsidRPr="00E87023">
        <w:rPr>
          <w:sz w:val="22"/>
          <w:szCs w:val="22"/>
        </w:rPr>
        <w:t>)</w:t>
      </w:r>
      <w:bookmarkEnd w:id="1046"/>
      <w:bookmarkEnd w:id="1047"/>
      <w:bookmarkEnd w:id="1048"/>
      <w:bookmarkEnd w:id="1049"/>
      <w:bookmarkEnd w:id="1050"/>
      <w:bookmarkEnd w:id="1051"/>
    </w:p>
    <w:p w:rsidR="004F4D80" w:rsidRPr="00E87023" w:rsidRDefault="004F4D80" w:rsidP="004F4D80">
      <w:pPr>
        <w:pStyle w:val="3"/>
        <w:rPr>
          <w:sz w:val="22"/>
        </w:rPr>
      </w:pPr>
      <w:bookmarkStart w:id="1052" w:name="_Toc343690584"/>
      <w:bookmarkStart w:id="1053" w:name="_Toc372294428"/>
      <w:bookmarkStart w:id="1054" w:name="_Toc379288896"/>
      <w:bookmarkStart w:id="1055" w:name="_Toc384734780"/>
      <w:bookmarkStart w:id="1056" w:name="_Toc396984078"/>
      <w:bookmarkStart w:id="1057" w:name="_Toc423423681"/>
      <w:bookmarkStart w:id="1058" w:name="_Toc439170710"/>
      <w:bookmarkStart w:id="1059" w:name="_Toc439172812"/>
      <w:bookmarkStart w:id="1060" w:name="_Toc439173253"/>
      <w:bookmarkStart w:id="1061" w:name="_Toc439238249"/>
      <w:bookmarkStart w:id="1062" w:name="_Toc439252796"/>
      <w:bookmarkStart w:id="1063" w:name="_Toc439323770"/>
      <w:bookmarkStart w:id="1064" w:name="_Toc440357168"/>
      <w:bookmarkStart w:id="1065" w:name="_Toc440359720"/>
      <w:bookmarkStart w:id="1066" w:name="_Toc440632184"/>
      <w:bookmarkStart w:id="1067" w:name="_Toc440876004"/>
      <w:bookmarkStart w:id="1068" w:name="_Toc441131336"/>
      <w:bookmarkStart w:id="1069" w:name="_Toc44729253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0D67AD">
        <w:t>1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70" w:name="_Toc343690585"/>
      <w:bookmarkStart w:id="1071" w:name="_Toc372294429"/>
      <w:bookmarkStart w:id="1072" w:name="_Toc379288897"/>
      <w:bookmarkStart w:id="1073" w:name="_Toc384734781"/>
      <w:bookmarkStart w:id="1074" w:name="_Toc396984079"/>
      <w:bookmarkStart w:id="1075" w:name="_Toc423423682"/>
      <w:bookmarkStart w:id="1076" w:name="_Toc439170711"/>
      <w:bookmarkStart w:id="1077" w:name="_Toc439172813"/>
      <w:bookmarkStart w:id="1078" w:name="_Toc439173254"/>
      <w:bookmarkStart w:id="1079" w:name="_Toc439238250"/>
      <w:bookmarkStart w:id="1080" w:name="_Toc439252797"/>
      <w:bookmarkStart w:id="1081" w:name="_Toc439323771"/>
      <w:bookmarkStart w:id="1082" w:name="_Toc440357169"/>
      <w:bookmarkStart w:id="1083" w:name="_Toc440359721"/>
      <w:bookmarkStart w:id="1084" w:name="_Toc440632185"/>
      <w:bookmarkStart w:id="1085" w:name="_Toc440876005"/>
      <w:bookmarkStart w:id="1086" w:name="_Toc441131337"/>
      <w:bookmarkStart w:id="1087" w:name="_Toc447292531"/>
      <w:r w:rsidRPr="00D27071">
        <w:rPr>
          <w:szCs w:val="24"/>
        </w:rPr>
        <w:lastRenderedPageBreak/>
        <w:t>Инструкции по заполнению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88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89" w:name="_Toc423423683"/>
      <w:bookmarkStart w:id="1090" w:name="_Ref440272051"/>
      <w:bookmarkStart w:id="1091" w:name="_Ref440274744"/>
      <w:bookmarkStart w:id="1092" w:name="_Toc4472925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088"/>
      <w:bookmarkEnd w:id="1089"/>
      <w:bookmarkEnd w:id="1090"/>
      <w:bookmarkEnd w:id="1091"/>
      <w:bookmarkEnd w:id="1092"/>
    </w:p>
    <w:p w:rsidR="004F4D80" w:rsidRPr="008C4223" w:rsidRDefault="004F4D80" w:rsidP="004F4D80">
      <w:pPr>
        <w:pStyle w:val="3"/>
        <w:rPr>
          <w:szCs w:val="24"/>
        </w:rPr>
      </w:pPr>
      <w:bookmarkStart w:id="1093" w:name="_Toc343690587"/>
      <w:bookmarkStart w:id="1094" w:name="_Toc372294431"/>
      <w:bookmarkStart w:id="1095" w:name="_Toc379288899"/>
      <w:bookmarkStart w:id="1096" w:name="_Toc384734783"/>
      <w:bookmarkStart w:id="1097" w:name="_Toc396984081"/>
      <w:bookmarkStart w:id="1098" w:name="_Toc423423684"/>
      <w:bookmarkStart w:id="1099" w:name="_Toc439170713"/>
      <w:bookmarkStart w:id="1100" w:name="_Toc439172815"/>
      <w:bookmarkStart w:id="1101" w:name="_Toc439173256"/>
      <w:bookmarkStart w:id="1102" w:name="_Toc439238252"/>
      <w:bookmarkStart w:id="1103" w:name="_Toc439252799"/>
      <w:bookmarkStart w:id="1104" w:name="_Toc439323773"/>
      <w:bookmarkStart w:id="1105" w:name="_Toc440357171"/>
      <w:bookmarkStart w:id="1106" w:name="_Toc440359723"/>
      <w:bookmarkStart w:id="1107" w:name="_Toc440632187"/>
      <w:bookmarkStart w:id="1108" w:name="_Toc440876007"/>
      <w:bookmarkStart w:id="1109" w:name="_Toc441131339"/>
      <w:bookmarkStart w:id="1110" w:name="_Toc447292533"/>
      <w:r w:rsidRPr="008C4223">
        <w:rPr>
          <w:szCs w:val="24"/>
        </w:rPr>
        <w:t xml:space="preserve">Форма 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="000D70B6" w:rsidRPr="000D70B6">
        <w:rPr>
          <w:szCs w:val="24"/>
        </w:rPr>
        <w:t>Согласия на обработку персональных данных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0D67AD">
        <w:t>2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11" w:name="_Toc439252801"/>
      <w:bookmarkStart w:id="1112" w:name="_Toc439323774"/>
      <w:bookmarkStart w:id="1113" w:name="_Toc440357172"/>
      <w:bookmarkStart w:id="1114" w:name="_Toc440359724"/>
      <w:bookmarkStart w:id="1115" w:name="_Toc440632188"/>
      <w:bookmarkStart w:id="1116" w:name="_Toc440876008"/>
      <w:bookmarkStart w:id="1117" w:name="_Toc441131340"/>
      <w:bookmarkStart w:id="1118" w:name="_Toc447292534"/>
      <w:r w:rsidRPr="005A2CAE">
        <w:rPr>
          <w:szCs w:val="24"/>
        </w:rPr>
        <w:lastRenderedPageBreak/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9" w:name="_Ref440272256"/>
      <w:bookmarkStart w:id="1120" w:name="_Ref440272678"/>
      <w:bookmarkStart w:id="1121" w:name="_Ref440274944"/>
      <w:bookmarkStart w:id="1122" w:name="_Toc447292535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19"/>
      <w:bookmarkEnd w:id="1120"/>
      <w:bookmarkEnd w:id="1121"/>
      <w:bookmarkEnd w:id="1122"/>
    </w:p>
    <w:p w:rsidR="007A6A39" w:rsidRPr="007A6A39" w:rsidRDefault="007A6A39" w:rsidP="007A6A39">
      <w:pPr>
        <w:pStyle w:val="3"/>
        <w:rPr>
          <w:szCs w:val="24"/>
        </w:rPr>
      </w:pPr>
      <w:bookmarkStart w:id="1123" w:name="_Toc439170715"/>
      <w:bookmarkStart w:id="1124" w:name="_Toc439172817"/>
      <w:bookmarkStart w:id="1125" w:name="_Toc439173259"/>
      <w:bookmarkStart w:id="1126" w:name="_Toc439238255"/>
      <w:bookmarkStart w:id="1127" w:name="_Toc439252803"/>
      <w:bookmarkStart w:id="1128" w:name="_Toc439323776"/>
      <w:bookmarkStart w:id="1129" w:name="_Toc440357174"/>
      <w:bookmarkStart w:id="1130" w:name="_Toc440359726"/>
      <w:bookmarkStart w:id="1131" w:name="_Toc440632190"/>
      <w:bookmarkStart w:id="1132" w:name="_Toc440876010"/>
      <w:bookmarkStart w:id="1133" w:name="_Toc441131342"/>
      <w:bookmarkStart w:id="1134" w:name="_Toc447292536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793B92" w:rsidRPr="007A6A39" w:rsidRDefault="00793B92" w:rsidP="00793B92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93B92" w:rsidRPr="007A6A39" w:rsidRDefault="00793B92" w:rsidP="00793B92">
      <w:pPr>
        <w:pStyle w:val="afd"/>
        <w:ind w:firstLine="709"/>
        <w:rPr>
          <w:sz w:val="24"/>
          <w:szCs w:val="24"/>
        </w:rPr>
      </w:pPr>
    </w:p>
    <w:p w:rsidR="00793B92" w:rsidRDefault="00793B92" w:rsidP="00793B92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793B92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B724B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24B8">
        <w:rPr>
          <w:vertAlign w:val="subscript"/>
        </w:rPr>
      </w:r>
      <w:r w:rsidR="00B724B8">
        <w:rPr>
          <w:vertAlign w:val="subscript"/>
        </w:rPr>
        <w:fldChar w:fldCharType="separate"/>
      </w:r>
      <w:r w:rsidR="00E2373E">
        <w:rPr>
          <w:vertAlign w:val="subscript"/>
        </w:rPr>
        <w:t>1.1.4</w:t>
      </w:r>
      <w:r w:rsidR="00B724B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793B92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93B92" w:rsidRPr="007A6A39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793B92" w:rsidRDefault="00793B92" w:rsidP="00793B92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proofErr w:type="gramStart"/>
      <w:r w:rsidRPr="007A6A39">
        <w:rPr>
          <w:sz w:val="24"/>
          <w:szCs w:val="24"/>
        </w:rPr>
        <w:t>случае</w:t>
      </w:r>
      <w:proofErr w:type="gramEnd"/>
      <w:r w:rsidRPr="007A6A39">
        <w:rPr>
          <w:sz w:val="24"/>
          <w:szCs w:val="24"/>
        </w:rPr>
        <w:t xml:space="preserve">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793B92" w:rsidP="00793B92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B724B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24B8">
        <w:rPr>
          <w:vertAlign w:val="subscript"/>
        </w:rPr>
      </w:r>
      <w:r w:rsidR="00B724B8">
        <w:rPr>
          <w:vertAlign w:val="subscript"/>
        </w:rPr>
        <w:fldChar w:fldCharType="separate"/>
      </w:r>
      <w:r w:rsidR="00E2373E">
        <w:rPr>
          <w:vertAlign w:val="subscript"/>
        </w:rPr>
        <w:t>1.1.4</w:t>
      </w:r>
      <w:r w:rsidR="00B724B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CB550A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35" w:name="_Toc439170716"/>
      <w:bookmarkStart w:id="1136" w:name="_Toc439172818"/>
      <w:bookmarkStart w:id="1137" w:name="_Toc439173260"/>
      <w:bookmarkStart w:id="1138" w:name="_Toc439238256"/>
      <w:bookmarkStart w:id="1139" w:name="_Toc439252804"/>
      <w:bookmarkStart w:id="1140" w:name="_Toc439323777"/>
      <w:bookmarkStart w:id="1141" w:name="_Toc440357175"/>
      <w:bookmarkStart w:id="1142" w:name="_Toc440359727"/>
      <w:bookmarkStart w:id="1143" w:name="_Toc440632191"/>
      <w:bookmarkStart w:id="1144" w:name="_Toc440876011"/>
      <w:bookmarkStart w:id="1145" w:name="_Toc441131343"/>
      <w:bookmarkStart w:id="1146" w:name="_Toc447292537"/>
      <w:r w:rsidRPr="007857E5">
        <w:rPr>
          <w:szCs w:val="24"/>
        </w:rPr>
        <w:lastRenderedPageBreak/>
        <w:t>Инструкции по заполнению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793B92" w:rsidRPr="00793B92" w:rsidRDefault="00793B92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93B92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47" w:name="_Ref440272274"/>
      <w:bookmarkStart w:id="1148" w:name="_Ref440274756"/>
      <w:bookmarkStart w:id="1149" w:name="_Toc44729253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0D67AD">
        <w:t>4</w:t>
      </w:r>
      <w:r w:rsidR="007857E5" w:rsidRPr="007A6A39">
        <w:t>)</w:t>
      </w:r>
      <w:bookmarkEnd w:id="1147"/>
      <w:bookmarkEnd w:id="1148"/>
      <w:bookmarkEnd w:id="1149"/>
    </w:p>
    <w:p w:rsidR="007857E5" w:rsidRPr="00E47073" w:rsidRDefault="007857E5" w:rsidP="007857E5">
      <w:pPr>
        <w:pStyle w:val="3"/>
        <w:rPr>
          <w:szCs w:val="24"/>
        </w:rPr>
      </w:pPr>
      <w:bookmarkStart w:id="1150" w:name="_Toc439170718"/>
      <w:bookmarkStart w:id="1151" w:name="_Toc439172820"/>
      <w:bookmarkStart w:id="1152" w:name="_Toc439173262"/>
      <w:bookmarkStart w:id="1153" w:name="_Toc439238258"/>
      <w:bookmarkStart w:id="1154" w:name="_Toc439252806"/>
      <w:bookmarkStart w:id="1155" w:name="_Toc439323779"/>
      <w:bookmarkStart w:id="1156" w:name="_Toc440357177"/>
      <w:bookmarkStart w:id="1157" w:name="_Toc440359729"/>
      <w:bookmarkStart w:id="1158" w:name="_Toc440632193"/>
      <w:bookmarkStart w:id="1159" w:name="_Toc440876013"/>
      <w:bookmarkStart w:id="1160" w:name="_Toc441131345"/>
      <w:bookmarkStart w:id="1161" w:name="_Toc447292539"/>
      <w:r w:rsidRPr="00E47073">
        <w:rPr>
          <w:szCs w:val="24"/>
        </w:rPr>
        <w:t xml:space="preserve">Форма </w:t>
      </w:r>
      <w:bookmarkEnd w:id="1150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62" w:name="_Toc300142269"/>
      <w:bookmarkStart w:id="1163" w:name="_Toc309735391"/>
      <w:bookmarkStart w:id="1164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62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63"/>
      <w:bookmarkEnd w:id="1164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65" w:name="_Toc439170719"/>
      <w:bookmarkStart w:id="1166" w:name="_Toc439172821"/>
      <w:bookmarkStart w:id="1167" w:name="_Toc439173263"/>
      <w:bookmarkStart w:id="1168" w:name="_Toc439238259"/>
      <w:bookmarkStart w:id="1169" w:name="_Toc439252807"/>
      <w:bookmarkStart w:id="1170" w:name="_Toc439323780"/>
      <w:bookmarkStart w:id="1171" w:name="_Toc440357178"/>
      <w:bookmarkStart w:id="1172" w:name="_Toc440359730"/>
      <w:bookmarkStart w:id="1173" w:name="_Toc440632194"/>
      <w:bookmarkStart w:id="1174" w:name="_Toc440876014"/>
      <w:bookmarkStart w:id="1175" w:name="_Toc441131346"/>
      <w:bookmarkStart w:id="1176" w:name="_Toc447292540"/>
      <w:r w:rsidRPr="007857E5">
        <w:rPr>
          <w:szCs w:val="24"/>
        </w:rPr>
        <w:lastRenderedPageBreak/>
        <w:t>Инструкции по заполнению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93268095"/>
      <w:bookmarkStart w:id="1178" w:name="_Ref93268099"/>
      <w:bookmarkStart w:id="1179" w:name="_Toc98253958"/>
      <w:bookmarkStart w:id="1180" w:name="_Toc165173884"/>
      <w:bookmarkStart w:id="1181" w:name="_Toc423423678"/>
      <w:bookmarkStart w:id="1182" w:name="_Ref440272510"/>
      <w:bookmarkStart w:id="1183" w:name="_Ref440274961"/>
      <w:bookmarkStart w:id="1184" w:name="_Toc44729254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7E38">
        <w:rPr>
          <w:color w:val="000000"/>
        </w:rPr>
        <w:t>5</w:t>
      </w:r>
      <w:r w:rsidRPr="00F647F7">
        <w:rPr>
          <w:color w:val="000000"/>
        </w:rPr>
        <w:t>)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635719" w:rsidRPr="00D904EF" w:rsidRDefault="00635719" w:rsidP="00635719">
      <w:pPr>
        <w:pStyle w:val="3"/>
        <w:rPr>
          <w:szCs w:val="24"/>
        </w:rPr>
      </w:pPr>
      <w:bookmarkStart w:id="1185" w:name="_Toc90385125"/>
      <w:bookmarkStart w:id="1186" w:name="_Toc439170705"/>
      <w:bookmarkStart w:id="1187" w:name="_Toc439172807"/>
      <w:bookmarkStart w:id="1188" w:name="_Toc439173268"/>
      <w:bookmarkStart w:id="1189" w:name="_Toc439238264"/>
      <w:bookmarkStart w:id="1190" w:name="_Toc439252812"/>
      <w:bookmarkStart w:id="1191" w:name="_Toc439323785"/>
      <w:bookmarkStart w:id="1192" w:name="_Toc440357183"/>
      <w:bookmarkStart w:id="1193" w:name="_Toc440359735"/>
      <w:bookmarkStart w:id="1194" w:name="_Toc440632199"/>
      <w:bookmarkStart w:id="1195" w:name="_Toc440876016"/>
      <w:bookmarkStart w:id="1196" w:name="_Toc441131348"/>
      <w:bookmarkStart w:id="1197" w:name="_Toc447292542"/>
      <w:r w:rsidRPr="00D904E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CB550A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98" w:name="_Toc90385126"/>
      <w:bookmarkStart w:id="1199" w:name="_Toc98253959"/>
      <w:bookmarkStart w:id="1200" w:name="_Toc157248211"/>
      <w:bookmarkStart w:id="1201" w:name="_Toc157496580"/>
      <w:bookmarkStart w:id="1202" w:name="_Toc158206119"/>
      <w:bookmarkStart w:id="1203" w:name="_Toc164057804"/>
      <w:bookmarkStart w:id="1204" w:name="_Toc164137154"/>
      <w:bookmarkStart w:id="1205" w:name="_Toc164161314"/>
      <w:bookmarkStart w:id="120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07" w:name="_Toc439170706"/>
      <w:bookmarkStart w:id="1208" w:name="_Toc439172808"/>
      <w:bookmarkStart w:id="1209" w:name="_Toc439173269"/>
      <w:bookmarkStart w:id="1210" w:name="_Toc439238265"/>
      <w:bookmarkStart w:id="1211" w:name="_Toc439252813"/>
      <w:bookmarkStart w:id="1212" w:name="_Toc439323786"/>
      <w:bookmarkStart w:id="1213" w:name="_Toc440357184"/>
      <w:bookmarkStart w:id="1214" w:name="_Toc440359736"/>
      <w:bookmarkStart w:id="1215" w:name="_Toc440632200"/>
      <w:bookmarkStart w:id="1216" w:name="_Toc440876017"/>
      <w:bookmarkStart w:id="1217" w:name="_Toc441131349"/>
      <w:bookmarkStart w:id="1218" w:name="_Toc447292543"/>
      <w:r w:rsidRPr="00D904EF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3.3.10</w:t>
      </w:r>
      <w:r w:rsidR="00B724B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5.1</w:t>
      </w:r>
      <w:r w:rsidR="00B724B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BA0806" w:rsidRPr="00BA0806">
        <w:rPr>
          <w:bCs w:val="0"/>
          <w:sz w:val="24"/>
          <w:szCs w:val="24"/>
        </w:rPr>
        <w:t xml:space="preserve"> </w:t>
      </w:r>
      <w:r w:rsidR="00BA0806" w:rsidRPr="009A70A4">
        <w:rPr>
          <w:bCs w:val="0"/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5.2</w:t>
      </w:r>
      <w:r w:rsidR="00B724B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B724B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24B8">
        <w:rPr>
          <w:sz w:val="24"/>
          <w:szCs w:val="24"/>
        </w:rPr>
      </w:r>
      <w:r w:rsidR="00B724B8">
        <w:rPr>
          <w:sz w:val="24"/>
          <w:szCs w:val="24"/>
        </w:rPr>
        <w:fldChar w:fldCharType="separate"/>
      </w:r>
      <w:r w:rsidR="00E2373E">
        <w:rPr>
          <w:sz w:val="24"/>
          <w:szCs w:val="24"/>
        </w:rPr>
        <w:t>5.4</w:t>
      </w:r>
      <w:r w:rsidR="00B724B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2B5044" w:rsidRPr="002B5044" w:rsidRDefault="002B5044" w:rsidP="002B5044">
      <w:pPr>
        <w:rPr>
          <w:lang w:eastAsia="ru-RU"/>
        </w:rPr>
      </w:pPr>
    </w:p>
    <w:sectPr w:rsidR="002B5044" w:rsidRPr="002B5044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79C" w:rsidRDefault="0007079C">
      <w:pPr>
        <w:spacing w:line="240" w:lineRule="auto"/>
      </w:pPr>
      <w:r>
        <w:separator/>
      </w:r>
    </w:p>
  </w:endnote>
  <w:endnote w:type="continuationSeparator" w:id="0">
    <w:p w:rsidR="0007079C" w:rsidRDefault="00070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61AD" w:rsidRDefault="00E161A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Pr="00FA0376" w:rsidRDefault="00E161A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33736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E161AD" w:rsidRPr="00EE0539" w:rsidRDefault="00E161A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A686F">
      <w:rPr>
        <w:sz w:val="18"/>
        <w:szCs w:val="18"/>
      </w:rPr>
      <w:t>Договора на поставку робота-тренажера 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79C" w:rsidRDefault="0007079C">
      <w:pPr>
        <w:spacing w:line="240" w:lineRule="auto"/>
      </w:pPr>
      <w:r>
        <w:separator/>
      </w:r>
    </w:p>
  </w:footnote>
  <w:footnote w:type="continuationSeparator" w:id="0">
    <w:p w:rsidR="0007079C" w:rsidRDefault="00070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Pr="00930031" w:rsidRDefault="00E161A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1AD" w:rsidRDefault="00E161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3F67120"/>
    <w:multiLevelType w:val="hybridMultilevel"/>
    <w:tmpl w:val="54BE56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21F31C35"/>
    <w:multiLevelType w:val="hybridMultilevel"/>
    <w:tmpl w:val="886ACC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8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9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0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1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5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1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2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9">
    <w:nsid w:val="66384C04"/>
    <w:multiLevelType w:val="hybridMultilevel"/>
    <w:tmpl w:val="D8DC0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6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7"/>
  </w:num>
  <w:num w:numId="22">
    <w:abstractNumId w:val="124"/>
  </w:num>
  <w:num w:numId="23">
    <w:abstractNumId w:val="100"/>
  </w:num>
  <w:num w:numId="24">
    <w:abstractNumId w:val="126"/>
  </w:num>
  <w:num w:numId="25">
    <w:abstractNumId w:val="114"/>
  </w:num>
  <w:num w:numId="26">
    <w:abstractNumId w:val="107"/>
  </w:num>
  <w:num w:numId="27">
    <w:abstractNumId w:val="75"/>
  </w:num>
  <w:num w:numId="28">
    <w:abstractNumId w:val="99"/>
  </w:num>
  <w:num w:numId="29">
    <w:abstractNumId w:val="127"/>
  </w:num>
  <w:num w:numId="30">
    <w:abstractNumId w:val="94"/>
  </w:num>
  <w:num w:numId="31">
    <w:abstractNumId w:val="95"/>
  </w:num>
  <w:num w:numId="32">
    <w:abstractNumId w:val="113"/>
  </w:num>
  <w:num w:numId="33">
    <w:abstractNumId w:val="132"/>
  </w:num>
  <w:num w:numId="34">
    <w:abstractNumId w:val="116"/>
  </w:num>
  <w:num w:numId="35">
    <w:abstractNumId w:val="106"/>
  </w:num>
  <w:num w:numId="36">
    <w:abstractNumId w:val="78"/>
  </w:num>
  <w:num w:numId="37">
    <w:abstractNumId w:val="80"/>
  </w:num>
  <w:num w:numId="38">
    <w:abstractNumId w:val="88"/>
  </w:num>
  <w:num w:numId="39">
    <w:abstractNumId w:val="96"/>
  </w:num>
  <w:num w:numId="40">
    <w:abstractNumId w:val="105"/>
  </w:num>
  <w:num w:numId="41">
    <w:abstractNumId w:val="82"/>
  </w:num>
  <w:num w:numId="42">
    <w:abstractNumId w:val="77"/>
  </w:num>
  <w:num w:numId="43">
    <w:abstractNumId w:val="130"/>
  </w:num>
  <w:num w:numId="44">
    <w:abstractNumId w:val="102"/>
  </w:num>
  <w:num w:numId="45">
    <w:abstractNumId w:val="122"/>
  </w:num>
  <w:num w:numId="46">
    <w:abstractNumId w:val="0"/>
  </w:num>
  <w:num w:numId="47">
    <w:abstractNumId w:val="108"/>
  </w:num>
  <w:num w:numId="48">
    <w:abstractNumId w:val="119"/>
  </w:num>
  <w:num w:numId="49">
    <w:abstractNumId w:val="123"/>
  </w:num>
  <w:num w:numId="50">
    <w:abstractNumId w:val="115"/>
  </w:num>
  <w:num w:numId="51">
    <w:abstractNumId w:val="137"/>
  </w:num>
  <w:num w:numId="52">
    <w:abstractNumId w:val="118"/>
  </w:num>
  <w:num w:numId="53">
    <w:abstractNumId w:val="92"/>
  </w:num>
  <w:num w:numId="54">
    <w:abstractNumId w:val="79"/>
  </w:num>
  <w:num w:numId="55">
    <w:abstractNumId w:val="125"/>
  </w:num>
  <w:num w:numId="56">
    <w:abstractNumId w:val="101"/>
  </w:num>
  <w:num w:numId="57">
    <w:abstractNumId w:val="81"/>
  </w:num>
  <w:num w:numId="58">
    <w:abstractNumId w:val="84"/>
  </w:num>
  <w:num w:numId="59">
    <w:abstractNumId w:val="71"/>
  </w:num>
  <w:num w:numId="60">
    <w:abstractNumId w:val="104"/>
  </w:num>
  <w:num w:numId="61">
    <w:abstractNumId w:val="112"/>
  </w:num>
  <w:num w:numId="62">
    <w:abstractNumId w:val="72"/>
  </w:num>
  <w:num w:numId="63">
    <w:abstractNumId w:val="90"/>
  </w:num>
  <w:num w:numId="64">
    <w:abstractNumId w:val="73"/>
  </w:num>
  <w:num w:numId="65">
    <w:abstractNumId w:val="133"/>
  </w:num>
  <w:num w:numId="66">
    <w:abstractNumId w:val="98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1"/>
  </w:num>
  <w:num w:numId="69">
    <w:abstractNumId w:val="128"/>
    <w:lvlOverride w:ilvl="0">
      <w:startOverride w:val="1"/>
    </w:lvlOverride>
  </w:num>
  <w:num w:numId="70">
    <w:abstractNumId w:val="76"/>
  </w:num>
  <w:num w:numId="71">
    <w:abstractNumId w:val="135"/>
  </w:num>
  <w:num w:numId="72">
    <w:abstractNumId w:val="86"/>
  </w:num>
  <w:num w:numId="73">
    <w:abstractNumId w:val="109"/>
  </w:num>
  <w:num w:numId="74">
    <w:abstractNumId w:val="97"/>
  </w:num>
  <w:num w:numId="75">
    <w:abstractNumId w:val="111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0"/>
  </w:num>
  <w:num w:numId="78">
    <w:abstractNumId w:val="134"/>
  </w:num>
  <w:num w:numId="79">
    <w:abstractNumId w:val="89"/>
  </w:num>
  <w:num w:numId="80">
    <w:abstractNumId w:val="110"/>
  </w:num>
  <w:num w:numId="81">
    <w:abstractNumId w:val="136"/>
  </w:num>
  <w:num w:numId="82">
    <w:abstractNumId w:val="91"/>
  </w:num>
  <w:num w:numId="83">
    <w:abstractNumId w:val="1"/>
  </w:num>
  <w:num w:numId="84">
    <w:abstractNumId w:val="131"/>
  </w:num>
  <w:num w:numId="85">
    <w:abstractNumId w:val="129"/>
  </w:num>
  <w:num w:numId="86">
    <w:abstractNumId w:val="83"/>
  </w:num>
  <w:num w:numId="87">
    <w:abstractNumId w:val="1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6C74"/>
    <w:rsid w:val="000172FE"/>
    <w:rsid w:val="000225D4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8CB"/>
    <w:rsid w:val="00040EC0"/>
    <w:rsid w:val="000417CE"/>
    <w:rsid w:val="00043768"/>
    <w:rsid w:val="000443F3"/>
    <w:rsid w:val="00046356"/>
    <w:rsid w:val="00046691"/>
    <w:rsid w:val="00047253"/>
    <w:rsid w:val="000506A1"/>
    <w:rsid w:val="000512D4"/>
    <w:rsid w:val="00055C84"/>
    <w:rsid w:val="00056D43"/>
    <w:rsid w:val="00065ED6"/>
    <w:rsid w:val="0007043F"/>
    <w:rsid w:val="0007079C"/>
    <w:rsid w:val="00076D8B"/>
    <w:rsid w:val="00077FB6"/>
    <w:rsid w:val="000819F3"/>
    <w:rsid w:val="0009087F"/>
    <w:rsid w:val="00090CBD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104B1E"/>
    <w:rsid w:val="00111C79"/>
    <w:rsid w:val="001124F8"/>
    <w:rsid w:val="0011547D"/>
    <w:rsid w:val="00122376"/>
    <w:rsid w:val="00123C70"/>
    <w:rsid w:val="0012412F"/>
    <w:rsid w:val="0012590A"/>
    <w:rsid w:val="0012598D"/>
    <w:rsid w:val="00131995"/>
    <w:rsid w:val="001324A1"/>
    <w:rsid w:val="0013328C"/>
    <w:rsid w:val="00134962"/>
    <w:rsid w:val="00136C0D"/>
    <w:rsid w:val="001519E9"/>
    <w:rsid w:val="00155DAF"/>
    <w:rsid w:val="00157A6B"/>
    <w:rsid w:val="0016075D"/>
    <w:rsid w:val="0016246B"/>
    <w:rsid w:val="00162A8F"/>
    <w:rsid w:val="00166CFA"/>
    <w:rsid w:val="00167982"/>
    <w:rsid w:val="00170C72"/>
    <w:rsid w:val="001716DB"/>
    <w:rsid w:val="0018103F"/>
    <w:rsid w:val="00185F8B"/>
    <w:rsid w:val="00192F71"/>
    <w:rsid w:val="00193067"/>
    <w:rsid w:val="00195450"/>
    <w:rsid w:val="0019725C"/>
    <w:rsid w:val="00197815"/>
    <w:rsid w:val="001A1D23"/>
    <w:rsid w:val="001A3C31"/>
    <w:rsid w:val="001A6511"/>
    <w:rsid w:val="001A686F"/>
    <w:rsid w:val="001C01F9"/>
    <w:rsid w:val="001C325A"/>
    <w:rsid w:val="001C3F34"/>
    <w:rsid w:val="001C53D9"/>
    <w:rsid w:val="001D6802"/>
    <w:rsid w:val="001E0693"/>
    <w:rsid w:val="001E200B"/>
    <w:rsid w:val="001E3577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2466A"/>
    <w:rsid w:val="0023118A"/>
    <w:rsid w:val="00232E7C"/>
    <w:rsid w:val="00232FD8"/>
    <w:rsid w:val="002350E5"/>
    <w:rsid w:val="0023626C"/>
    <w:rsid w:val="00236A91"/>
    <w:rsid w:val="0023759A"/>
    <w:rsid w:val="0023778A"/>
    <w:rsid w:val="00240F02"/>
    <w:rsid w:val="00242D62"/>
    <w:rsid w:val="00243AE6"/>
    <w:rsid w:val="00243D8F"/>
    <w:rsid w:val="00246801"/>
    <w:rsid w:val="00251220"/>
    <w:rsid w:val="002514DE"/>
    <w:rsid w:val="00251B75"/>
    <w:rsid w:val="0025203C"/>
    <w:rsid w:val="00260F79"/>
    <w:rsid w:val="00263B47"/>
    <w:rsid w:val="002652D9"/>
    <w:rsid w:val="00273EB7"/>
    <w:rsid w:val="00274F25"/>
    <w:rsid w:val="002762F8"/>
    <w:rsid w:val="00280464"/>
    <w:rsid w:val="002848CF"/>
    <w:rsid w:val="0029211F"/>
    <w:rsid w:val="002946EF"/>
    <w:rsid w:val="00297FA1"/>
    <w:rsid w:val="002A08A6"/>
    <w:rsid w:val="002A0DBC"/>
    <w:rsid w:val="002A47D1"/>
    <w:rsid w:val="002A5B42"/>
    <w:rsid w:val="002B0606"/>
    <w:rsid w:val="002B456C"/>
    <w:rsid w:val="002B5044"/>
    <w:rsid w:val="002B5717"/>
    <w:rsid w:val="002B76A5"/>
    <w:rsid w:val="002C589F"/>
    <w:rsid w:val="002C5E6A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38BB"/>
    <w:rsid w:val="00313930"/>
    <w:rsid w:val="00314F66"/>
    <w:rsid w:val="00317667"/>
    <w:rsid w:val="0031766B"/>
    <w:rsid w:val="00321E72"/>
    <w:rsid w:val="00322BB8"/>
    <w:rsid w:val="003260D1"/>
    <w:rsid w:val="003303E9"/>
    <w:rsid w:val="00330669"/>
    <w:rsid w:val="00330FD1"/>
    <w:rsid w:val="003311F3"/>
    <w:rsid w:val="00332B6A"/>
    <w:rsid w:val="00333736"/>
    <w:rsid w:val="00334224"/>
    <w:rsid w:val="00334232"/>
    <w:rsid w:val="003345FE"/>
    <w:rsid w:val="003404ED"/>
    <w:rsid w:val="003417F7"/>
    <w:rsid w:val="0034341A"/>
    <w:rsid w:val="00343AE8"/>
    <w:rsid w:val="00344FCF"/>
    <w:rsid w:val="00345CCA"/>
    <w:rsid w:val="003539D4"/>
    <w:rsid w:val="00355099"/>
    <w:rsid w:val="0035708A"/>
    <w:rsid w:val="00357BE8"/>
    <w:rsid w:val="0036334A"/>
    <w:rsid w:val="00365234"/>
    <w:rsid w:val="0037230F"/>
    <w:rsid w:val="00372ED5"/>
    <w:rsid w:val="00375A91"/>
    <w:rsid w:val="003776BB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B7ACF"/>
    <w:rsid w:val="003C090C"/>
    <w:rsid w:val="003C164F"/>
    <w:rsid w:val="003C1D99"/>
    <w:rsid w:val="003C2207"/>
    <w:rsid w:val="003C3CB6"/>
    <w:rsid w:val="003C4CB7"/>
    <w:rsid w:val="003D1F5A"/>
    <w:rsid w:val="003D3D44"/>
    <w:rsid w:val="003D4D5E"/>
    <w:rsid w:val="003D726B"/>
    <w:rsid w:val="003D7C16"/>
    <w:rsid w:val="003E170D"/>
    <w:rsid w:val="003E63F6"/>
    <w:rsid w:val="003E6627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BF4"/>
    <w:rsid w:val="00412590"/>
    <w:rsid w:val="00413BF9"/>
    <w:rsid w:val="00414AB1"/>
    <w:rsid w:val="00414CAF"/>
    <w:rsid w:val="00415D77"/>
    <w:rsid w:val="00416AEC"/>
    <w:rsid w:val="00416F2A"/>
    <w:rsid w:val="00420F24"/>
    <w:rsid w:val="00421F58"/>
    <w:rsid w:val="00425AFC"/>
    <w:rsid w:val="0042632C"/>
    <w:rsid w:val="00426B53"/>
    <w:rsid w:val="00433EB1"/>
    <w:rsid w:val="004360F5"/>
    <w:rsid w:val="004406A6"/>
    <w:rsid w:val="00440928"/>
    <w:rsid w:val="00443E0B"/>
    <w:rsid w:val="004472DB"/>
    <w:rsid w:val="00461F58"/>
    <w:rsid w:val="00462A31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2B0F"/>
    <w:rsid w:val="00513062"/>
    <w:rsid w:val="0051704E"/>
    <w:rsid w:val="00517550"/>
    <w:rsid w:val="00517D87"/>
    <w:rsid w:val="0052048F"/>
    <w:rsid w:val="00520586"/>
    <w:rsid w:val="00520E03"/>
    <w:rsid w:val="0052231C"/>
    <w:rsid w:val="00523C23"/>
    <w:rsid w:val="00524812"/>
    <w:rsid w:val="00524B92"/>
    <w:rsid w:val="00532231"/>
    <w:rsid w:val="005335FE"/>
    <w:rsid w:val="00534967"/>
    <w:rsid w:val="00534CB8"/>
    <w:rsid w:val="00534DFA"/>
    <w:rsid w:val="00535237"/>
    <w:rsid w:val="00546106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0263"/>
    <w:rsid w:val="00595528"/>
    <w:rsid w:val="00596921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4A00"/>
    <w:rsid w:val="005D7AA7"/>
    <w:rsid w:val="005D7E4C"/>
    <w:rsid w:val="005E12FD"/>
    <w:rsid w:val="005E3DD2"/>
    <w:rsid w:val="005E7B4E"/>
    <w:rsid w:val="005F137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0437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2CC"/>
    <w:rsid w:val="00673731"/>
    <w:rsid w:val="00673C22"/>
    <w:rsid w:val="0067458D"/>
    <w:rsid w:val="00680B79"/>
    <w:rsid w:val="00684527"/>
    <w:rsid w:val="00685336"/>
    <w:rsid w:val="00685381"/>
    <w:rsid w:val="00696966"/>
    <w:rsid w:val="006A6849"/>
    <w:rsid w:val="006B08E2"/>
    <w:rsid w:val="006B3CF3"/>
    <w:rsid w:val="006B43A1"/>
    <w:rsid w:val="006B4939"/>
    <w:rsid w:val="006B7986"/>
    <w:rsid w:val="006C6116"/>
    <w:rsid w:val="006C6F82"/>
    <w:rsid w:val="006D58F3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F9C"/>
    <w:rsid w:val="00726465"/>
    <w:rsid w:val="00726DAC"/>
    <w:rsid w:val="007321D4"/>
    <w:rsid w:val="00741487"/>
    <w:rsid w:val="00751AF7"/>
    <w:rsid w:val="00752B37"/>
    <w:rsid w:val="007556FF"/>
    <w:rsid w:val="007560EC"/>
    <w:rsid w:val="0075787E"/>
    <w:rsid w:val="00761011"/>
    <w:rsid w:val="007628EE"/>
    <w:rsid w:val="00766900"/>
    <w:rsid w:val="007705A5"/>
    <w:rsid w:val="00771E29"/>
    <w:rsid w:val="007738A8"/>
    <w:rsid w:val="00773DD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3B92"/>
    <w:rsid w:val="007A0938"/>
    <w:rsid w:val="007A1D59"/>
    <w:rsid w:val="007A439E"/>
    <w:rsid w:val="007A5BD1"/>
    <w:rsid w:val="007A681C"/>
    <w:rsid w:val="007A6A39"/>
    <w:rsid w:val="007A6BF1"/>
    <w:rsid w:val="007A7CFF"/>
    <w:rsid w:val="007B29BE"/>
    <w:rsid w:val="007B5153"/>
    <w:rsid w:val="007B6A8B"/>
    <w:rsid w:val="007C18F1"/>
    <w:rsid w:val="007D07A7"/>
    <w:rsid w:val="007D0EA7"/>
    <w:rsid w:val="007D7C50"/>
    <w:rsid w:val="007E216D"/>
    <w:rsid w:val="007E4290"/>
    <w:rsid w:val="007E756B"/>
    <w:rsid w:val="007F3FB7"/>
    <w:rsid w:val="007F7125"/>
    <w:rsid w:val="0080108A"/>
    <w:rsid w:val="00804801"/>
    <w:rsid w:val="00810668"/>
    <w:rsid w:val="00813F81"/>
    <w:rsid w:val="00817246"/>
    <w:rsid w:val="00820936"/>
    <w:rsid w:val="00821577"/>
    <w:rsid w:val="00822D3A"/>
    <w:rsid w:val="00832D0A"/>
    <w:rsid w:val="008335EA"/>
    <w:rsid w:val="0084077D"/>
    <w:rsid w:val="00841A6F"/>
    <w:rsid w:val="00845803"/>
    <w:rsid w:val="00847BAA"/>
    <w:rsid w:val="008515B6"/>
    <w:rsid w:val="00855B41"/>
    <w:rsid w:val="00857518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C75C0"/>
    <w:rsid w:val="008D121B"/>
    <w:rsid w:val="008D2928"/>
    <w:rsid w:val="008D3021"/>
    <w:rsid w:val="008D6280"/>
    <w:rsid w:val="008E6130"/>
    <w:rsid w:val="008E6AA9"/>
    <w:rsid w:val="008E7D64"/>
    <w:rsid w:val="008F389C"/>
    <w:rsid w:val="008F3E51"/>
    <w:rsid w:val="008F7BD0"/>
    <w:rsid w:val="00900494"/>
    <w:rsid w:val="009027A3"/>
    <w:rsid w:val="0090331E"/>
    <w:rsid w:val="00905DFC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3C23"/>
    <w:rsid w:val="00962A7A"/>
    <w:rsid w:val="00963295"/>
    <w:rsid w:val="00965713"/>
    <w:rsid w:val="00965F6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26A3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0D5C"/>
    <w:rsid w:val="00A1227A"/>
    <w:rsid w:val="00A140F7"/>
    <w:rsid w:val="00A154B7"/>
    <w:rsid w:val="00A15A79"/>
    <w:rsid w:val="00A23E2D"/>
    <w:rsid w:val="00A2572E"/>
    <w:rsid w:val="00A33B7C"/>
    <w:rsid w:val="00A4059F"/>
    <w:rsid w:val="00A40714"/>
    <w:rsid w:val="00A40BDF"/>
    <w:rsid w:val="00A41B88"/>
    <w:rsid w:val="00A44B30"/>
    <w:rsid w:val="00A51D5D"/>
    <w:rsid w:val="00A5705A"/>
    <w:rsid w:val="00A600E3"/>
    <w:rsid w:val="00A6057B"/>
    <w:rsid w:val="00A639E3"/>
    <w:rsid w:val="00A72612"/>
    <w:rsid w:val="00A73BFA"/>
    <w:rsid w:val="00A773C9"/>
    <w:rsid w:val="00A77A16"/>
    <w:rsid w:val="00A805FF"/>
    <w:rsid w:val="00A8505C"/>
    <w:rsid w:val="00A900CC"/>
    <w:rsid w:val="00A9038A"/>
    <w:rsid w:val="00A92723"/>
    <w:rsid w:val="00A93A52"/>
    <w:rsid w:val="00A94355"/>
    <w:rsid w:val="00A9572E"/>
    <w:rsid w:val="00A95FEE"/>
    <w:rsid w:val="00A96E27"/>
    <w:rsid w:val="00AA02AB"/>
    <w:rsid w:val="00AB54F8"/>
    <w:rsid w:val="00AB67FF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5E5"/>
    <w:rsid w:val="00B068E7"/>
    <w:rsid w:val="00B075DF"/>
    <w:rsid w:val="00B12653"/>
    <w:rsid w:val="00B20653"/>
    <w:rsid w:val="00B21EC0"/>
    <w:rsid w:val="00B22B2F"/>
    <w:rsid w:val="00B24E19"/>
    <w:rsid w:val="00B26A26"/>
    <w:rsid w:val="00B26C2C"/>
    <w:rsid w:val="00B27CCD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71B9D"/>
    <w:rsid w:val="00B724B8"/>
    <w:rsid w:val="00B86662"/>
    <w:rsid w:val="00B910E8"/>
    <w:rsid w:val="00B91F40"/>
    <w:rsid w:val="00B924FC"/>
    <w:rsid w:val="00B93617"/>
    <w:rsid w:val="00B93978"/>
    <w:rsid w:val="00BA0806"/>
    <w:rsid w:val="00BA223C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07093"/>
    <w:rsid w:val="00C12145"/>
    <w:rsid w:val="00C12384"/>
    <w:rsid w:val="00C12B9A"/>
    <w:rsid w:val="00C12FA4"/>
    <w:rsid w:val="00C21FA7"/>
    <w:rsid w:val="00C236C0"/>
    <w:rsid w:val="00C23A45"/>
    <w:rsid w:val="00C2467E"/>
    <w:rsid w:val="00C2544E"/>
    <w:rsid w:val="00C30AF4"/>
    <w:rsid w:val="00C33106"/>
    <w:rsid w:val="00C33F9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8E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395A"/>
    <w:rsid w:val="00CB550A"/>
    <w:rsid w:val="00CB6141"/>
    <w:rsid w:val="00CC13BC"/>
    <w:rsid w:val="00CC3810"/>
    <w:rsid w:val="00CC4C3A"/>
    <w:rsid w:val="00CC6D7C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33D2"/>
    <w:rsid w:val="00D05065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5F9D"/>
    <w:rsid w:val="00D51A0B"/>
    <w:rsid w:val="00D52133"/>
    <w:rsid w:val="00D52640"/>
    <w:rsid w:val="00D535DC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5CA2"/>
    <w:rsid w:val="00D77DCB"/>
    <w:rsid w:val="00D803E8"/>
    <w:rsid w:val="00D80639"/>
    <w:rsid w:val="00D82D37"/>
    <w:rsid w:val="00D84AC7"/>
    <w:rsid w:val="00D90031"/>
    <w:rsid w:val="00D904EF"/>
    <w:rsid w:val="00D92448"/>
    <w:rsid w:val="00DA4ADE"/>
    <w:rsid w:val="00DA5A22"/>
    <w:rsid w:val="00DA5FAE"/>
    <w:rsid w:val="00DA7E38"/>
    <w:rsid w:val="00DB109A"/>
    <w:rsid w:val="00DB3F27"/>
    <w:rsid w:val="00DC0DB5"/>
    <w:rsid w:val="00DC141A"/>
    <w:rsid w:val="00DC15DC"/>
    <w:rsid w:val="00DC2470"/>
    <w:rsid w:val="00DD3479"/>
    <w:rsid w:val="00DD5546"/>
    <w:rsid w:val="00DE2870"/>
    <w:rsid w:val="00DE4CCA"/>
    <w:rsid w:val="00DE5F20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61AD"/>
    <w:rsid w:val="00E17CEB"/>
    <w:rsid w:val="00E2373E"/>
    <w:rsid w:val="00E250E3"/>
    <w:rsid w:val="00E26DA0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3B6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5BD1"/>
    <w:rsid w:val="00EF675E"/>
    <w:rsid w:val="00F0047B"/>
    <w:rsid w:val="00F00D29"/>
    <w:rsid w:val="00F017EB"/>
    <w:rsid w:val="00F030B1"/>
    <w:rsid w:val="00F0659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AFC"/>
    <w:rsid w:val="00F35249"/>
    <w:rsid w:val="00F40058"/>
    <w:rsid w:val="00F42D9E"/>
    <w:rsid w:val="00F4488D"/>
    <w:rsid w:val="00F44B29"/>
    <w:rsid w:val="00F463E8"/>
    <w:rsid w:val="00F50823"/>
    <w:rsid w:val="00F5198B"/>
    <w:rsid w:val="00F53BA0"/>
    <w:rsid w:val="00F53D21"/>
    <w:rsid w:val="00F5748E"/>
    <w:rsid w:val="00F62C5C"/>
    <w:rsid w:val="00F76429"/>
    <w:rsid w:val="00F76FAB"/>
    <w:rsid w:val="00F80910"/>
    <w:rsid w:val="00F80C03"/>
    <w:rsid w:val="00F81A1F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9B26A3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yperlink" Target="http://www.b2b-mrsk.ru/" TargetMode="External"/><Relationship Id="rId34" Type="http://schemas.openxmlformats.org/officeDocument/2006/relationships/header" Target="header11.xml"/><Relationship Id="rId42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header" Target="header13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D1210-7DDC-4549-8540-3723C641C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75</Pages>
  <Words>23820</Words>
  <Characters>135777</Characters>
  <Application>Microsoft Office Word</Application>
  <DocSecurity>0</DocSecurity>
  <Lines>1131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159279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51</cp:revision>
  <cp:lastPrinted>2015-12-29T14:27:00Z</cp:lastPrinted>
  <dcterms:created xsi:type="dcterms:W3CDTF">2016-01-18T07:59:00Z</dcterms:created>
  <dcterms:modified xsi:type="dcterms:W3CDTF">2016-04-18T07:48:00Z</dcterms:modified>
</cp:coreProperties>
</file>