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9B0B9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97816" w:rsidRPr="000D67AD" w:rsidRDefault="00C978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97816" w:rsidRPr="000D67AD" w:rsidRDefault="00C978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97816" w:rsidRPr="000D67AD" w:rsidRDefault="00C978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97816" w:rsidRPr="000D67AD" w:rsidRDefault="00C978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97816" w:rsidRPr="000D67AD" w:rsidRDefault="00C978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97816" w:rsidRPr="000D67AD" w:rsidRDefault="00C978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97816" w:rsidRPr="000D67AD" w:rsidRDefault="00C9781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97816" w:rsidRPr="000D67AD" w:rsidRDefault="00C9781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97816" w:rsidRPr="000D67AD" w:rsidRDefault="00C978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97816" w:rsidRPr="00B97A5F" w:rsidRDefault="00C978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97A5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97A5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97A5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97A5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97A5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97A5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97A5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B97A5F" w:rsidRPr="007765E5" w:rsidRDefault="00B97A5F" w:rsidP="00B97A5F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B97A5F" w:rsidRPr="007765E5" w:rsidRDefault="00B97A5F" w:rsidP="00B9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B97A5F" w:rsidRPr="007765E5" w:rsidRDefault="00B97A5F" w:rsidP="00B97A5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B97A5F" w:rsidRPr="007765E5" w:rsidRDefault="00B97A5F" w:rsidP="00B9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B97A5F" w:rsidRPr="007765E5" w:rsidRDefault="00B97A5F" w:rsidP="00B9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B97A5F" w:rsidRPr="007765E5" w:rsidRDefault="00B97A5F" w:rsidP="00B9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B97A5F" w:rsidRPr="007765E5" w:rsidRDefault="00B97A5F" w:rsidP="00B97A5F">
      <w:pPr>
        <w:spacing w:line="240" w:lineRule="auto"/>
        <w:jc w:val="right"/>
        <w:rPr>
          <w:sz w:val="24"/>
          <w:szCs w:val="24"/>
        </w:rPr>
      </w:pPr>
    </w:p>
    <w:p w:rsidR="00B97A5F" w:rsidRPr="007765E5" w:rsidRDefault="00B97A5F" w:rsidP="00B97A5F">
      <w:pPr>
        <w:spacing w:line="240" w:lineRule="auto"/>
        <w:jc w:val="right"/>
        <w:rPr>
          <w:sz w:val="24"/>
          <w:szCs w:val="24"/>
        </w:rPr>
      </w:pPr>
    </w:p>
    <w:p w:rsidR="00B97A5F" w:rsidRPr="007765E5" w:rsidRDefault="00B97A5F" w:rsidP="00B97A5F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C97816">
        <w:rPr>
          <w:sz w:val="24"/>
          <w:szCs w:val="24"/>
        </w:rPr>
        <w:t>20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B97A5F" w:rsidRPr="007765E5" w:rsidRDefault="00B97A5F" w:rsidP="00B97A5F">
      <w:pPr>
        <w:ind w:firstLine="0"/>
        <w:jc w:val="left"/>
        <w:rPr>
          <w:sz w:val="24"/>
          <w:szCs w:val="24"/>
        </w:rPr>
      </w:pPr>
    </w:p>
    <w:p w:rsidR="00B97A5F" w:rsidRPr="0082692F" w:rsidRDefault="00B97A5F" w:rsidP="00B9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B97A5F" w:rsidRPr="0082692F" w:rsidRDefault="00B97A5F" w:rsidP="00B9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B97A5F" w:rsidRPr="0082692F" w:rsidRDefault="00B97A5F" w:rsidP="00B9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5</w:t>
      </w:r>
      <w:r w:rsidR="00C97816">
        <w:rPr>
          <w:b/>
          <w:kern w:val="36"/>
          <w:sz w:val="24"/>
          <w:szCs w:val="24"/>
        </w:rPr>
        <w:t>47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B97A5F" w:rsidRPr="007765E5" w:rsidRDefault="00B97A5F" w:rsidP="00B9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C97816">
        <w:rPr>
          <w:b/>
          <w:kern w:val="36"/>
          <w:sz w:val="24"/>
          <w:szCs w:val="24"/>
        </w:rPr>
        <w:t>20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B97A5F" w:rsidRPr="00C12FA4" w:rsidRDefault="00B97A5F" w:rsidP="00B97A5F">
      <w:pPr>
        <w:spacing w:line="264" w:lineRule="auto"/>
        <w:jc w:val="center"/>
        <w:rPr>
          <w:sz w:val="24"/>
          <w:szCs w:val="24"/>
        </w:rPr>
      </w:pPr>
    </w:p>
    <w:p w:rsidR="00B97A5F" w:rsidRPr="00C12FA4" w:rsidRDefault="00B97A5F" w:rsidP="00B97A5F">
      <w:pPr>
        <w:spacing w:line="264" w:lineRule="auto"/>
        <w:jc w:val="center"/>
        <w:rPr>
          <w:sz w:val="24"/>
          <w:szCs w:val="24"/>
        </w:rPr>
      </w:pPr>
    </w:p>
    <w:p w:rsidR="00B97A5F" w:rsidRPr="00C12FA4" w:rsidRDefault="00B97A5F" w:rsidP="00B97A5F">
      <w:pPr>
        <w:spacing w:line="264" w:lineRule="auto"/>
        <w:jc w:val="center"/>
        <w:rPr>
          <w:sz w:val="24"/>
          <w:szCs w:val="24"/>
        </w:rPr>
      </w:pPr>
    </w:p>
    <w:p w:rsidR="00B97A5F" w:rsidRPr="00C12FA4" w:rsidRDefault="00B97A5F" w:rsidP="00B97A5F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B97A5F" w:rsidRPr="00C12FA4" w:rsidRDefault="00B97A5F" w:rsidP="00B97A5F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B97A5F" w:rsidRPr="00C12FA4" w:rsidRDefault="00B97A5F" w:rsidP="00B97A5F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B97A5F" w:rsidRPr="00EE4B83" w:rsidRDefault="00B97A5F" w:rsidP="00B97A5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97816" w:rsidRPr="00C97816">
        <w:rPr>
          <w:b/>
          <w:sz w:val="24"/>
          <w:szCs w:val="24"/>
        </w:rPr>
        <w:t>Договора на выполнение работ по ремонту РИСЭ для нужд ПАО МРСК Центра (филиал Белгородэнерго)</w:t>
      </w:r>
    </w:p>
    <w:p w:rsidR="00B97A5F" w:rsidRPr="00C97816" w:rsidRDefault="00B97A5F" w:rsidP="00C9781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97A5F" w:rsidRPr="00C12FA4" w:rsidRDefault="00B97A5F" w:rsidP="00B97A5F">
      <w:pPr>
        <w:spacing w:line="264" w:lineRule="auto"/>
        <w:ind w:firstLine="0"/>
        <w:rPr>
          <w:sz w:val="24"/>
          <w:szCs w:val="24"/>
        </w:rPr>
      </w:pPr>
    </w:p>
    <w:p w:rsidR="00B97A5F" w:rsidRPr="00C12FA4" w:rsidRDefault="00B97A5F" w:rsidP="00B97A5F">
      <w:pPr>
        <w:spacing w:line="264" w:lineRule="auto"/>
        <w:ind w:firstLine="0"/>
        <w:rPr>
          <w:sz w:val="24"/>
          <w:szCs w:val="24"/>
        </w:rPr>
      </w:pPr>
    </w:p>
    <w:p w:rsidR="00B97A5F" w:rsidRPr="00C12FA4" w:rsidRDefault="00B97A5F" w:rsidP="00B97A5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>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B97A5F" w:rsidRPr="00C12FA4" w:rsidRDefault="00B97A5F" w:rsidP="00B97A5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97A5F" w:rsidRPr="00C12FA4" w:rsidRDefault="00B97A5F" w:rsidP="00B97A5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97A5F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72B83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3E5788" w:rsidRDefault="00C55095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3E5788">
        <w:rPr>
          <w:noProof/>
        </w:rPr>
        <w:t>1</w:t>
      </w:r>
      <w:r w:rsidR="003E578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3E5788">
        <w:rPr>
          <w:noProof/>
        </w:rPr>
        <w:t>Общие положения</w:t>
      </w:r>
      <w:r w:rsidR="003E5788">
        <w:rPr>
          <w:noProof/>
        </w:rPr>
        <w:tab/>
      </w:r>
      <w:r>
        <w:rPr>
          <w:noProof/>
        </w:rPr>
        <w:fldChar w:fldCharType="begin"/>
      </w:r>
      <w:r w:rsidR="003E5788">
        <w:rPr>
          <w:noProof/>
        </w:rPr>
        <w:instrText xml:space="preserve"> PAGEREF _Toc498589568 \h </w:instrText>
      </w:r>
      <w:r>
        <w:rPr>
          <w:noProof/>
        </w:rPr>
      </w:r>
      <w:r>
        <w:rPr>
          <w:noProof/>
        </w:rPr>
        <w:fldChar w:fldCharType="separate"/>
      </w:r>
      <w:r w:rsidR="00A27D60">
        <w:rPr>
          <w:noProof/>
        </w:rPr>
        <w:t>4</w:t>
      </w:r>
      <w:r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_Toc498589569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_Toc498589570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5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66BB"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_Toc498589571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6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_Toc498589572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7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_Toc498589573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7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работ с разбиением заказа на лоты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_Toc498589574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9</w:t>
      </w:r>
      <w:r w:rsidR="00C55095">
        <w:rPr>
          <w:noProof/>
        </w:rPr>
        <w:fldChar w:fldCharType="end"/>
      </w:r>
    </w:p>
    <w:p w:rsidR="003E5788" w:rsidRDefault="003E578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22538E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_Toc498589581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10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_Toc498589582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10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22538E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_Toc498589586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10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22538E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22538E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_Toc498589590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11</w:t>
      </w:r>
      <w:r w:rsidR="00C55095">
        <w:rPr>
          <w:noProof/>
        </w:rPr>
        <w:fldChar w:fldCharType="end"/>
      </w:r>
    </w:p>
    <w:p w:rsidR="003E5788" w:rsidRDefault="003E578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_Toc498589598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13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_Toc498589599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13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_Toc498589602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13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_Toc498589603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14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_Toc498589618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35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_Toc498589621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36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_Toc498589622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36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_Toc498589627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38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 приоритете закупки работ, выполняемых российскими лицами, по отношению к работам, выполняемым иностранными лицами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_Toc498589628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40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_Toc498589635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41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_Toc498589636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41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22538E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22538E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_Toc498589637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42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_Toc498589638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43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_Toc498589639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45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_Toc498589640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45</w:t>
      </w:r>
      <w:r w:rsidR="00C55095">
        <w:rPr>
          <w:noProof/>
        </w:rPr>
        <w:fldChar w:fldCharType="end"/>
      </w:r>
    </w:p>
    <w:p w:rsidR="003E5788" w:rsidRDefault="003E578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22538E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_Toc498589643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47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_Toc498589644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47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_Toc498589646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47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_Toc498589648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47</w:t>
      </w:r>
      <w:r w:rsidR="00C55095">
        <w:rPr>
          <w:noProof/>
        </w:rPr>
        <w:fldChar w:fldCharType="end"/>
      </w:r>
    </w:p>
    <w:p w:rsidR="003E5788" w:rsidRDefault="003E578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_Toc498589650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48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_Toc498589651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48</w:t>
      </w:r>
      <w:r w:rsidR="00C55095">
        <w:rPr>
          <w:noProof/>
        </w:rPr>
        <w:fldChar w:fldCharType="end"/>
      </w:r>
    </w:p>
    <w:p w:rsidR="003E5788" w:rsidRDefault="003E578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_Toc498589654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52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22538E">
        <w:rPr>
          <w:bCs w:val="0"/>
          <w:noProof/>
        </w:rPr>
        <w:t>работ</w:t>
      </w:r>
      <w:r w:rsidRPr="0022538E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_Toc498589656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54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22538E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22538E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_Toc498589659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58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_Toc498589662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60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_Toc498589665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62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22538E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22538E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_Toc498589668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64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_Toc498589671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66</w:t>
      </w:r>
      <w:r w:rsidR="00C55095">
        <w:rPr>
          <w:noProof/>
        </w:rPr>
        <w:fldChar w:fldCharType="end"/>
      </w:r>
    </w:p>
    <w:p w:rsidR="003E5788" w:rsidRDefault="003E578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_Toc498589673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68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_Toc498589675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75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_Toc498589678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77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_Toc498589681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79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_Toc498589684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82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_Toc498589687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84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_Toc498589690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89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_Toc498589695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92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_Toc498589698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95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_Toc498589701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97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22538E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22538E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22538E">
        <w:rPr>
          <w:noProof/>
          <w:color w:val="000000"/>
        </w:rPr>
        <w:t>(форма 17)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_Toc498589704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99</w:t>
      </w:r>
      <w:r w:rsidR="00C55095">
        <w:rPr>
          <w:noProof/>
        </w:rPr>
        <w:fldChar w:fldCharType="end"/>
      </w:r>
    </w:p>
    <w:p w:rsidR="003E5788" w:rsidRDefault="003E578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22538E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22538E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22538E">
        <w:rPr>
          <w:noProof/>
          <w:color w:val="000000"/>
        </w:rPr>
        <w:t>(форма 18)</w:t>
      </w:r>
      <w:r>
        <w:rPr>
          <w:noProof/>
        </w:rPr>
        <w:tab/>
      </w:r>
      <w:r w:rsidR="00C55095">
        <w:rPr>
          <w:noProof/>
        </w:rPr>
        <w:fldChar w:fldCharType="begin"/>
      </w:r>
      <w:r>
        <w:rPr>
          <w:noProof/>
        </w:rPr>
        <w:instrText xml:space="preserve"> PAGEREF _Toc498589707 \h </w:instrText>
      </w:r>
      <w:r w:rsidR="00C55095">
        <w:rPr>
          <w:noProof/>
        </w:rPr>
      </w:r>
      <w:r w:rsidR="00C55095">
        <w:rPr>
          <w:noProof/>
        </w:rPr>
        <w:fldChar w:fldCharType="separate"/>
      </w:r>
      <w:r w:rsidR="00A27D60">
        <w:rPr>
          <w:noProof/>
        </w:rPr>
        <w:t>101</w:t>
      </w:r>
      <w:r w:rsidR="00C55095">
        <w:rPr>
          <w:noProof/>
        </w:rPr>
        <w:fldChar w:fldCharType="end"/>
      </w:r>
    </w:p>
    <w:p w:rsidR="00717F60" w:rsidRPr="00E71A48" w:rsidRDefault="00C55095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956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956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bookmarkEnd w:id="10"/>
      <w:bookmarkEnd w:id="11"/>
      <w:bookmarkEnd w:id="12"/>
      <w:bookmarkEnd w:id="13"/>
      <w:r w:rsidR="00B97A5F">
        <w:t xml:space="preserve">филиал </w:t>
      </w:r>
      <w:r w:rsidR="00B97A5F" w:rsidRPr="000C6526">
        <w:t>ПАО «МРСК Центра»</w:t>
      </w:r>
      <w:r w:rsidR="00B97A5F">
        <w:t>-«Белгородэнерго»</w:t>
      </w:r>
      <w:r w:rsidR="00B97A5F" w:rsidRPr="000C6526">
        <w:t>, расположенный по адресу</w:t>
      </w:r>
      <w:r w:rsidR="00B97A5F" w:rsidRPr="00090F2D">
        <w:rPr>
          <w:iCs/>
          <w:sz w:val="24"/>
          <w:szCs w:val="24"/>
        </w:rPr>
        <w:t>: РФ, 308000, г. Белгород, ул. Преображенская, 42</w:t>
      </w:r>
      <w:r w:rsidR="00B97A5F" w:rsidRPr="00382A07">
        <w:rPr>
          <w:iCs/>
          <w:sz w:val="24"/>
          <w:szCs w:val="24"/>
        </w:rPr>
        <w:t xml:space="preserve">, секретарь Закупочной комиссии – </w:t>
      </w:r>
      <w:r w:rsidR="00B97A5F" w:rsidRPr="00090F2D">
        <w:rPr>
          <w:iCs/>
          <w:sz w:val="24"/>
          <w:szCs w:val="24"/>
        </w:rPr>
        <w:t>Горягина</w:t>
      </w:r>
      <w:r w:rsidR="00B97A5F" w:rsidRPr="00B7422A">
        <w:rPr>
          <w:bCs w:val="0"/>
          <w:sz w:val="24"/>
          <w:szCs w:val="24"/>
          <w:lang w:eastAsia="ru-RU"/>
        </w:rPr>
        <w:t xml:space="preserve"> Татьяна Николаевна, контактный </w:t>
      </w:r>
      <w:r w:rsidR="00B97A5F" w:rsidRPr="002E11F0">
        <w:rPr>
          <w:bCs w:val="0"/>
          <w:sz w:val="24"/>
          <w:szCs w:val="24"/>
          <w:lang w:eastAsia="ru-RU"/>
        </w:rPr>
        <w:t xml:space="preserve">телефон: (4722) 58-17-51 или по адресу электронной почты: </w:t>
      </w:r>
      <w:r w:rsidR="00B97A5F" w:rsidRPr="002E11F0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B97A5F" w:rsidRPr="002E11F0">
        <w:rPr>
          <w:bCs w:val="0"/>
          <w:sz w:val="24"/>
          <w:szCs w:val="24"/>
          <w:lang w:eastAsia="ru-RU"/>
        </w:rPr>
        <w:t xml:space="preserve">, ответственное лицо Ермолова Ирина Валерьевна – контактный телефон: (4722) 58-17-81, адрес электронной почты: </w:t>
      </w:r>
      <w:r w:rsidR="00B97A5F" w:rsidRPr="002E11F0">
        <w:rPr>
          <w:color w:val="0000FF"/>
          <w:sz w:val="24"/>
          <w:szCs w:val="24"/>
          <w:u w:val="single"/>
          <w:lang w:eastAsia="ru-RU"/>
        </w:rPr>
        <w:t>Ermolova.IV@mrsk-1.ru</w:t>
      </w:r>
      <w:r w:rsidR="00B97A5F" w:rsidRPr="002E11F0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B97A5F" w:rsidRPr="002E11F0">
        <w:rPr>
          <w:sz w:val="24"/>
          <w:szCs w:val="24"/>
        </w:rPr>
        <w:t xml:space="preserve">- </w:t>
      </w:r>
      <w:r w:rsidR="007007AA" w:rsidRPr="007007AA">
        <w:rPr>
          <w:bCs w:val="0"/>
          <w:sz w:val="24"/>
          <w:szCs w:val="24"/>
          <w:lang w:eastAsia="ru-RU"/>
        </w:rPr>
        <w:t xml:space="preserve">Романов Сергей Валентинович тел.: (4722) 58-80-32 Email: </w:t>
      </w:r>
      <w:r w:rsidR="007007AA" w:rsidRPr="007007AA">
        <w:rPr>
          <w:bCs w:val="0"/>
          <w:color w:val="0000FF"/>
          <w:sz w:val="24"/>
          <w:szCs w:val="24"/>
          <w:u w:val="single"/>
          <w:lang w:eastAsia="ru-RU"/>
        </w:rPr>
        <w:t>Romanov.SV@mrsk-1.ru</w:t>
      </w:r>
      <w:r w:rsidR="00B97A5F" w:rsidRPr="002E11F0">
        <w:rPr>
          <w:iCs/>
          <w:sz w:val="24"/>
          <w:szCs w:val="24"/>
        </w:rPr>
        <w:t xml:space="preserve"> Извещением</w:t>
      </w:r>
      <w:r w:rsidR="00B97A5F" w:rsidRPr="002E11F0">
        <w:rPr>
          <w:sz w:val="24"/>
          <w:szCs w:val="24"/>
        </w:rPr>
        <w:t xml:space="preserve"> о проведении открытого </w:t>
      </w:r>
      <w:r w:rsidR="00B97A5F" w:rsidRPr="002E11F0">
        <w:rPr>
          <w:iCs/>
          <w:sz w:val="24"/>
          <w:szCs w:val="24"/>
        </w:rPr>
        <w:t>запроса предложений</w:t>
      </w:r>
      <w:r w:rsidR="00B97A5F" w:rsidRPr="002E11F0">
        <w:rPr>
          <w:sz w:val="24"/>
          <w:szCs w:val="24"/>
        </w:rPr>
        <w:t>, опубликованным</w:t>
      </w:r>
      <w:r w:rsidR="00B97A5F" w:rsidRPr="002E11F0">
        <w:rPr>
          <w:b/>
          <w:sz w:val="24"/>
          <w:szCs w:val="24"/>
        </w:rPr>
        <w:t xml:space="preserve">  «</w:t>
      </w:r>
      <w:r w:rsidR="003742C7">
        <w:rPr>
          <w:b/>
          <w:sz w:val="24"/>
          <w:szCs w:val="24"/>
        </w:rPr>
        <w:t>04</w:t>
      </w:r>
      <w:r w:rsidR="00B97A5F" w:rsidRPr="002E11F0">
        <w:rPr>
          <w:b/>
          <w:sz w:val="24"/>
          <w:szCs w:val="24"/>
        </w:rPr>
        <w:t xml:space="preserve">» </w:t>
      </w:r>
      <w:r w:rsidR="003742C7">
        <w:rPr>
          <w:b/>
          <w:sz w:val="24"/>
          <w:szCs w:val="24"/>
        </w:rPr>
        <w:t>ок</w:t>
      </w:r>
      <w:r w:rsidR="00B97A5F" w:rsidRPr="002E11F0">
        <w:rPr>
          <w:b/>
          <w:sz w:val="24"/>
          <w:szCs w:val="24"/>
        </w:rPr>
        <w:t>тября 2018 г.</w:t>
      </w:r>
      <w:r w:rsidR="00B97A5F" w:rsidRPr="002E11F0">
        <w:rPr>
          <w:sz w:val="24"/>
          <w:szCs w:val="24"/>
        </w:rPr>
        <w:t xml:space="preserve"> на официальном сайте (</w:t>
      </w:r>
      <w:hyperlink r:id="rId17" w:history="1">
        <w:r w:rsidR="00B97A5F" w:rsidRPr="002E11F0">
          <w:rPr>
            <w:rStyle w:val="a7"/>
            <w:sz w:val="24"/>
            <w:szCs w:val="24"/>
          </w:rPr>
          <w:t>www.zakupki.</w:t>
        </w:r>
        <w:r w:rsidR="00B97A5F" w:rsidRPr="002E11F0">
          <w:rPr>
            <w:rStyle w:val="a7"/>
            <w:sz w:val="24"/>
            <w:szCs w:val="24"/>
            <w:lang w:val="en-US"/>
          </w:rPr>
          <w:t>gov</w:t>
        </w:r>
        <w:r w:rsidR="00B97A5F" w:rsidRPr="002E11F0">
          <w:rPr>
            <w:rStyle w:val="a7"/>
            <w:sz w:val="24"/>
            <w:szCs w:val="24"/>
          </w:rPr>
          <w:t>.ru</w:t>
        </w:r>
      </w:hyperlink>
      <w:r w:rsidR="00B97A5F" w:rsidRPr="002E11F0">
        <w:rPr>
          <w:sz w:val="24"/>
          <w:szCs w:val="24"/>
        </w:rPr>
        <w:t>),</w:t>
      </w:r>
      <w:r w:rsidR="00B97A5F" w:rsidRPr="002E11F0">
        <w:rPr>
          <w:iCs/>
          <w:sz w:val="24"/>
          <w:szCs w:val="24"/>
        </w:rPr>
        <w:t xml:space="preserve"> </w:t>
      </w:r>
      <w:r w:rsidR="00B97A5F" w:rsidRPr="002E11F0">
        <w:rPr>
          <w:sz w:val="24"/>
          <w:szCs w:val="24"/>
        </w:rPr>
        <w:t xml:space="preserve">на сайте </w:t>
      </w:r>
      <w:r w:rsidR="00B97A5F" w:rsidRPr="002E11F0">
        <w:rPr>
          <w:iCs/>
          <w:sz w:val="24"/>
          <w:szCs w:val="24"/>
        </w:rPr>
        <w:t>ПАО «МРСК Центра»</w:t>
      </w:r>
      <w:r w:rsidR="00B97A5F" w:rsidRPr="002E11F0">
        <w:rPr>
          <w:sz w:val="24"/>
          <w:szCs w:val="24"/>
        </w:rPr>
        <w:t xml:space="preserve"> (</w:t>
      </w:r>
      <w:hyperlink r:id="rId18" w:history="1">
        <w:r w:rsidR="00B97A5F" w:rsidRPr="002E11F0">
          <w:rPr>
            <w:rStyle w:val="a7"/>
            <w:sz w:val="24"/>
            <w:szCs w:val="24"/>
          </w:rPr>
          <w:t>www.mrsk-1.ru</w:t>
        </w:r>
      </w:hyperlink>
      <w:r w:rsidR="00B97A5F" w:rsidRPr="002E11F0">
        <w:rPr>
          <w:sz w:val="24"/>
          <w:szCs w:val="24"/>
        </w:rPr>
        <w:t xml:space="preserve">), на сайте ЭТП, указанном в п. </w:t>
      </w:r>
      <w:r w:rsidR="00B97A5F" w:rsidRPr="002E11F0">
        <w:fldChar w:fldCharType="begin"/>
      </w:r>
      <w:r w:rsidR="00B97A5F" w:rsidRPr="002E11F0">
        <w:instrText xml:space="preserve"> REF _Ref440269836 \r \h  \* MERGEFORMAT </w:instrText>
      </w:r>
      <w:r w:rsidR="00B97A5F" w:rsidRPr="002E11F0">
        <w:fldChar w:fldCharType="separate"/>
      </w:r>
      <w:r w:rsidR="00B97A5F" w:rsidRPr="002E11F0">
        <w:rPr>
          <w:sz w:val="24"/>
          <w:szCs w:val="24"/>
        </w:rPr>
        <w:t>1.1.2</w:t>
      </w:r>
      <w:r w:rsidR="00B97A5F" w:rsidRPr="002E11F0">
        <w:fldChar w:fldCharType="end"/>
      </w:r>
      <w:r w:rsidR="00B97A5F" w:rsidRPr="002E11F0">
        <w:rPr>
          <w:sz w:val="24"/>
          <w:szCs w:val="24"/>
        </w:rPr>
        <w:t xml:space="preserve"> настоящей Документации, </w:t>
      </w:r>
      <w:r w:rsidR="00B97A5F" w:rsidRPr="002E11F0">
        <w:rPr>
          <w:iCs/>
          <w:sz w:val="24"/>
          <w:szCs w:val="24"/>
        </w:rPr>
        <w:t xml:space="preserve"> приг</w:t>
      </w:r>
      <w:r w:rsidR="00B97A5F" w:rsidRPr="002E11F0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</w:t>
      </w:r>
      <w:r w:rsidR="00C97816">
        <w:rPr>
          <w:iCs/>
        </w:rPr>
        <w:t>Д</w:t>
      </w:r>
      <w:r w:rsidR="00C97816" w:rsidRPr="00751ADB">
        <w:rPr>
          <w:iCs/>
        </w:rPr>
        <w:t xml:space="preserve">оговора на </w:t>
      </w:r>
      <w:r w:rsidR="00C97816">
        <w:rPr>
          <w:iCs/>
        </w:rPr>
        <w:t xml:space="preserve">выполнение работ по </w:t>
      </w:r>
      <w:r w:rsidR="00C97816" w:rsidRPr="00751ADB">
        <w:rPr>
          <w:rFonts w:eastAsia="Calibri"/>
        </w:rPr>
        <w:t>ремонт</w:t>
      </w:r>
      <w:r w:rsidR="00C97816">
        <w:rPr>
          <w:rFonts w:eastAsia="Calibri"/>
        </w:rPr>
        <w:t>у</w:t>
      </w:r>
      <w:r w:rsidR="00C97816" w:rsidRPr="003968E9">
        <w:t xml:space="preserve"> РИСЭ</w:t>
      </w:r>
      <w:r w:rsidR="00C97816" w:rsidRPr="0004183B">
        <w:rPr>
          <w:rFonts w:eastAsia="Calibri"/>
        </w:rPr>
        <w:t xml:space="preserve"> для нужд ПАО МРСК Центра (филиал Белгородэнерго)</w:t>
      </w:r>
      <w:r w:rsidR="00B97A5F" w:rsidRPr="002E11F0">
        <w:rPr>
          <w:bCs w:val="0"/>
          <w:sz w:val="24"/>
          <w:szCs w:val="24"/>
          <w:lang w:eastAsia="ru-RU"/>
        </w:rPr>
        <w:t>, расположенного по адресу: РФ, 308000, г. Белгород, ул. Преображенская, д. 42</w:t>
      </w:r>
    </w:p>
    <w:p w:rsidR="00717F60" w:rsidRPr="007007A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7007AA">
        <w:rPr>
          <w:sz w:val="24"/>
          <w:szCs w:val="24"/>
        </w:rPr>
        <w:t>З</w:t>
      </w:r>
      <w:r w:rsidRPr="007007A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BF1E4B" w:rsidRPr="007007AA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="00B97A5F" w:rsidRPr="007007AA">
          <w:rPr>
            <w:rStyle w:val="a7"/>
            <w:sz w:val="24"/>
            <w:szCs w:val="24"/>
          </w:rPr>
          <w:t>etp.rosseti.ru</w:t>
        </w:r>
      </w:hyperlink>
      <w:r w:rsidR="00BF1E4B" w:rsidRPr="007007AA">
        <w:rPr>
          <w:sz w:val="24"/>
          <w:szCs w:val="24"/>
        </w:rPr>
        <w:t xml:space="preserve"> </w:t>
      </w:r>
      <w:r w:rsidR="00702B2C" w:rsidRPr="007007AA">
        <w:rPr>
          <w:sz w:val="24"/>
          <w:szCs w:val="24"/>
        </w:rPr>
        <w:t>(далее — ЭТП)</w:t>
      </w:r>
      <w:r w:rsidR="005B75A6" w:rsidRPr="007007AA">
        <w:rPr>
          <w:sz w:val="24"/>
          <w:szCs w:val="24"/>
        </w:rPr>
        <w:t>.</w:t>
      </w:r>
      <w:bookmarkEnd w:id="14"/>
    </w:p>
    <w:p w:rsidR="00717F60" w:rsidRPr="007007A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007AA">
        <w:rPr>
          <w:sz w:val="24"/>
          <w:szCs w:val="24"/>
        </w:rPr>
        <w:t>Заказчик</w:t>
      </w:r>
      <w:r w:rsidR="00702B2C" w:rsidRPr="007007AA">
        <w:rPr>
          <w:sz w:val="24"/>
          <w:szCs w:val="24"/>
        </w:rPr>
        <w:t xml:space="preserve">: </w:t>
      </w:r>
      <w:r w:rsidRPr="007007AA">
        <w:rPr>
          <w:sz w:val="24"/>
          <w:szCs w:val="24"/>
        </w:rPr>
        <w:t xml:space="preserve"> </w:t>
      </w:r>
      <w:r w:rsidR="00702B2C" w:rsidRPr="007007AA">
        <w:rPr>
          <w:iCs/>
          <w:sz w:val="24"/>
          <w:szCs w:val="24"/>
        </w:rPr>
        <w:t>ПАО «МРСК Центра».</w:t>
      </w:r>
      <w:r w:rsidRPr="007007AA">
        <w:rPr>
          <w:rStyle w:val="aa"/>
          <w:sz w:val="24"/>
          <w:szCs w:val="24"/>
        </w:rPr>
        <w:t xml:space="preserve"> </w:t>
      </w:r>
      <w:bookmarkEnd w:id="15"/>
    </w:p>
    <w:p w:rsidR="008C4223" w:rsidRPr="007007A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007AA">
        <w:rPr>
          <w:sz w:val="24"/>
          <w:szCs w:val="24"/>
        </w:rPr>
        <w:t>Предмет З</w:t>
      </w:r>
      <w:r w:rsidR="00717F60" w:rsidRPr="007007AA">
        <w:rPr>
          <w:sz w:val="24"/>
          <w:szCs w:val="24"/>
        </w:rPr>
        <w:t>апроса предложений</w:t>
      </w:r>
      <w:r w:rsidR="00702B2C" w:rsidRPr="007007AA">
        <w:rPr>
          <w:sz w:val="24"/>
          <w:szCs w:val="24"/>
        </w:rPr>
        <w:t>:</w:t>
      </w:r>
      <w:bookmarkEnd w:id="16"/>
    </w:p>
    <w:p w:rsidR="00A40714" w:rsidRPr="007007A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007AA">
        <w:rPr>
          <w:b/>
          <w:sz w:val="24"/>
          <w:szCs w:val="24"/>
          <w:u w:val="single"/>
        </w:rPr>
        <w:t>Лот №1:</w:t>
      </w:r>
      <w:r w:rsidR="00717F60" w:rsidRPr="007007AA">
        <w:rPr>
          <w:sz w:val="24"/>
          <w:szCs w:val="24"/>
        </w:rPr>
        <w:t xml:space="preserve"> право заключения </w:t>
      </w:r>
      <w:bookmarkEnd w:id="17"/>
      <w:r w:rsidR="00C97816">
        <w:rPr>
          <w:iCs/>
        </w:rPr>
        <w:t>Д</w:t>
      </w:r>
      <w:r w:rsidR="00C97816" w:rsidRPr="00751ADB">
        <w:rPr>
          <w:iCs/>
        </w:rPr>
        <w:t xml:space="preserve">оговора на </w:t>
      </w:r>
      <w:r w:rsidR="00C97816">
        <w:rPr>
          <w:iCs/>
        </w:rPr>
        <w:t xml:space="preserve">выполнение работ по </w:t>
      </w:r>
      <w:r w:rsidR="00C97816" w:rsidRPr="00751ADB">
        <w:rPr>
          <w:rFonts w:eastAsia="Calibri"/>
        </w:rPr>
        <w:t>ремонт</w:t>
      </w:r>
      <w:r w:rsidR="00C97816">
        <w:rPr>
          <w:rFonts w:eastAsia="Calibri"/>
        </w:rPr>
        <w:t>у</w:t>
      </w:r>
      <w:r w:rsidR="00C97816" w:rsidRPr="003968E9">
        <w:t xml:space="preserve"> РИСЭ</w:t>
      </w:r>
      <w:r w:rsidR="00C97816" w:rsidRPr="0004183B">
        <w:rPr>
          <w:rFonts w:eastAsia="Calibri"/>
        </w:rPr>
        <w:t xml:space="preserve"> для нужд ПАО МРСК Центра (филиал Белгородэнерго)</w:t>
      </w:r>
      <w:r w:rsidR="00702B2C" w:rsidRPr="007007AA">
        <w:rPr>
          <w:sz w:val="24"/>
          <w:szCs w:val="24"/>
        </w:rPr>
        <w:t>.</w:t>
      </w:r>
    </w:p>
    <w:p w:rsidR="008C4223" w:rsidRPr="007007A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007AA">
        <w:rPr>
          <w:sz w:val="24"/>
          <w:szCs w:val="24"/>
        </w:rPr>
        <w:t xml:space="preserve">Количество лотов: </w:t>
      </w:r>
      <w:r w:rsidRPr="007007AA">
        <w:rPr>
          <w:b/>
          <w:sz w:val="24"/>
          <w:szCs w:val="24"/>
        </w:rPr>
        <w:t>1 (один)</w:t>
      </w:r>
      <w:r w:rsidRPr="007007AA">
        <w:rPr>
          <w:sz w:val="24"/>
          <w:szCs w:val="24"/>
        </w:rPr>
        <w:t>.</w:t>
      </w:r>
    </w:p>
    <w:bookmarkEnd w:id="18"/>
    <w:p w:rsidR="00804801" w:rsidRPr="007007A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007AA">
        <w:rPr>
          <w:sz w:val="24"/>
          <w:szCs w:val="24"/>
        </w:rPr>
        <w:t xml:space="preserve">Частичное </w:t>
      </w:r>
      <w:r w:rsidR="00BE644E" w:rsidRPr="007007AA">
        <w:rPr>
          <w:sz w:val="24"/>
          <w:szCs w:val="24"/>
        </w:rPr>
        <w:t>выполнение работ</w:t>
      </w:r>
      <w:r w:rsidRPr="007007AA">
        <w:rPr>
          <w:sz w:val="24"/>
          <w:szCs w:val="24"/>
        </w:rPr>
        <w:t xml:space="preserve"> не допускается.</w:t>
      </w:r>
    </w:p>
    <w:p w:rsidR="00717F60" w:rsidRPr="007007AA" w:rsidRDefault="00B97A5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007AA">
        <w:rPr>
          <w:sz w:val="24"/>
          <w:szCs w:val="24"/>
        </w:rPr>
        <w:t>Сроки выполнения работ: в соответствии со сроками, указанными в Приложении №1 настоящей Документации</w:t>
      </w:r>
    </w:p>
    <w:p w:rsidR="008D2928" w:rsidRPr="00366652" w:rsidRDefault="00B97A5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361495"/>
      <w:r w:rsidRPr="002E11F0">
        <w:rPr>
          <w:sz w:val="24"/>
          <w:szCs w:val="24"/>
        </w:rPr>
        <w:t>Выполнение работ Участником будет осуществляться на объектах</w:t>
      </w:r>
      <w:r w:rsidRPr="00A479D2">
        <w:rPr>
          <w:sz w:val="24"/>
          <w:szCs w:val="24"/>
        </w:rPr>
        <w:t>, указанных в Приложении №1 настоящей Документации</w:t>
      </w:r>
      <w:r w:rsidR="00366652" w:rsidRPr="00366652">
        <w:rPr>
          <w:sz w:val="24"/>
          <w:szCs w:val="24"/>
        </w:rPr>
        <w:t>.</w:t>
      </w:r>
      <w:bookmarkEnd w:id="19"/>
    </w:p>
    <w:p w:rsidR="00717F60" w:rsidRPr="00B97A5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0" w:name="_Ref440270663"/>
      <w:r w:rsidRPr="00B97A5F">
        <w:rPr>
          <w:iCs/>
          <w:sz w:val="24"/>
          <w:szCs w:val="24"/>
        </w:rPr>
        <w:t xml:space="preserve">Форма и порядок оплаты: </w:t>
      </w:r>
      <w:r w:rsidR="00BE644E" w:rsidRPr="00B97A5F">
        <w:rPr>
          <w:sz w:val="24"/>
          <w:szCs w:val="24"/>
        </w:rPr>
        <w:t>безналичный расчет, в течение 30 (тридцати) рабочих дней с момента подписания сторонами Акта приемки выполненных работ и предоставления счета-фактуры.</w:t>
      </w:r>
      <w:bookmarkEnd w:id="20"/>
      <w:r w:rsidR="00CF674D" w:rsidRPr="00B97A5F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C5509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C55095">
        <w:rPr>
          <w:iCs/>
          <w:sz w:val="24"/>
          <w:szCs w:val="24"/>
        </w:rPr>
      </w:r>
      <w:r w:rsidR="00C55095">
        <w:rPr>
          <w:iCs/>
          <w:sz w:val="24"/>
          <w:szCs w:val="24"/>
        </w:rPr>
        <w:fldChar w:fldCharType="separate"/>
      </w:r>
      <w:r w:rsidR="005B69B5">
        <w:rPr>
          <w:iCs/>
          <w:sz w:val="24"/>
          <w:szCs w:val="24"/>
        </w:rPr>
        <w:t>3</w:t>
      </w:r>
      <w:r w:rsidR="00C5509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C5509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4</w:t>
      </w:r>
      <w:r w:rsidR="00C5509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E380A">
        <w:fldChar w:fldCharType="begin"/>
      </w:r>
      <w:r w:rsidR="00EE380A">
        <w:instrText xml:space="preserve"> REF _Ref305973574 \r \h  \* MERGEFORMAT </w:instrText>
      </w:r>
      <w:r w:rsidR="00EE380A">
        <w:fldChar w:fldCharType="separate"/>
      </w:r>
      <w:r w:rsidR="005B69B5">
        <w:t>2</w:t>
      </w:r>
      <w:r w:rsidR="00EE380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C5509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C55095">
        <w:rPr>
          <w:iCs/>
          <w:sz w:val="24"/>
          <w:szCs w:val="24"/>
        </w:rPr>
      </w:r>
      <w:r w:rsidR="00C55095">
        <w:rPr>
          <w:iCs/>
          <w:sz w:val="24"/>
          <w:szCs w:val="24"/>
        </w:rPr>
        <w:fldChar w:fldCharType="separate"/>
      </w:r>
      <w:r w:rsidR="005B69B5">
        <w:rPr>
          <w:iCs/>
          <w:sz w:val="24"/>
          <w:szCs w:val="24"/>
        </w:rPr>
        <w:t>5</w:t>
      </w:r>
      <w:r w:rsidR="00C5509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D7FE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92410">
        <w:rPr>
          <w:sz w:val="24"/>
          <w:szCs w:val="24"/>
        </w:rPr>
        <w:t xml:space="preserve">В случае,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указанные в п.п. </w:t>
      </w:r>
      <w:r w:rsidR="00EE380A">
        <w:fldChar w:fldCharType="begin"/>
      </w:r>
      <w:r w:rsidR="00EE380A">
        <w:instrText xml:space="preserve"> REF _Ref440270637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1.1.5</w:t>
      </w:r>
      <w:r w:rsidR="00EE380A">
        <w:fldChar w:fldCharType="end"/>
      </w:r>
      <w:r w:rsidRPr="00392410">
        <w:rPr>
          <w:sz w:val="24"/>
          <w:szCs w:val="24"/>
        </w:rPr>
        <w:t xml:space="preserve">, </w:t>
      </w:r>
      <w:r w:rsidR="00EE380A">
        <w:fldChar w:fldCharType="begin"/>
      </w:r>
      <w:r w:rsidR="00EE380A">
        <w:instrText xml:space="preserve"> REF _Ref440270663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1.1.7</w:t>
      </w:r>
      <w:r w:rsidR="00EE380A">
        <w:fldChar w:fldCharType="end"/>
      </w:r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AC6F87">
        <w:rPr>
          <w:sz w:val="24"/>
          <w:szCs w:val="24"/>
        </w:rPr>
        <w:t>форме и порядку оплаты</w:t>
      </w:r>
      <w:r w:rsidRPr="00AC6F87">
        <w:rPr>
          <w:sz w:val="24"/>
          <w:szCs w:val="24"/>
        </w:rPr>
        <w:t>, указанным в Приложении №1 (Техническ</w:t>
      </w:r>
      <w:r w:rsidR="00A154B7" w:rsidRPr="00AC6F87">
        <w:rPr>
          <w:sz w:val="24"/>
          <w:szCs w:val="24"/>
        </w:rPr>
        <w:t>ом(</w:t>
      </w:r>
      <w:r w:rsidRPr="00AC6F87">
        <w:rPr>
          <w:sz w:val="24"/>
          <w:szCs w:val="24"/>
        </w:rPr>
        <w:t>их</w:t>
      </w:r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 задани</w:t>
      </w:r>
      <w:r w:rsidR="00A154B7" w:rsidRPr="00AC6F87">
        <w:rPr>
          <w:sz w:val="24"/>
          <w:szCs w:val="24"/>
        </w:rPr>
        <w:t>и(</w:t>
      </w:r>
      <w:r w:rsidRPr="00AC6F87">
        <w:rPr>
          <w:sz w:val="24"/>
          <w:szCs w:val="24"/>
        </w:rPr>
        <w:t>ях</w:t>
      </w:r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) </w:t>
      </w:r>
      <w:r w:rsidR="00AC6F87" w:rsidRPr="00AC6F87">
        <w:rPr>
          <w:sz w:val="24"/>
          <w:szCs w:val="24"/>
        </w:rPr>
        <w:t>и/или в Приложении №2 (проекте Договора)</w:t>
      </w:r>
      <w:r w:rsidR="00AC6F87" w:rsidRPr="00AC6F87">
        <w:rPr>
          <w:bCs w:val="0"/>
          <w:iCs/>
          <w:szCs w:val="24"/>
        </w:rPr>
        <w:t xml:space="preserve"> </w:t>
      </w:r>
      <w:r w:rsidRPr="00AC6F87">
        <w:rPr>
          <w:sz w:val="24"/>
          <w:szCs w:val="24"/>
        </w:rPr>
        <w:t xml:space="preserve">к настоящей Документации, Участники при подготовке Заявок </w:t>
      </w:r>
      <w:r w:rsidRPr="002D7FEE">
        <w:rPr>
          <w:sz w:val="24"/>
          <w:szCs w:val="24"/>
        </w:rPr>
        <w:t xml:space="preserve">должны руководствоваться условиями, указанными в п.п. </w:t>
      </w:r>
      <w:r w:rsidR="00EE380A">
        <w:fldChar w:fldCharType="begin"/>
      </w:r>
      <w:r w:rsidR="00EE380A">
        <w:instrText xml:space="preserve"> REF _Ref440270637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1.1.5</w:t>
      </w:r>
      <w:r w:rsidR="00EE380A">
        <w:fldChar w:fldCharType="end"/>
      </w:r>
      <w:r w:rsidR="008D2928" w:rsidRPr="002D7FEE">
        <w:rPr>
          <w:sz w:val="24"/>
          <w:szCs w:val="24"/>
        </w:rPr>
        <w:t xml:space="preserve">, </w:t>
      </w:r>
      <w:r w:rsidR="00EE380A">
        <w:fldChar w:fldCharType="begin"/>
      </w:r>
      <w:r w:rsidR="00EE380A">
        <w:instrText xml:space="preserve"> REF _Ref440270663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1.1.7</w:t>
      </w:r>
      <w:r w:rsidR="00EE380A">
        <w:fldChar w:fldCharType="end"/>
      </w:r>
      <w:r w:rsidRPr="002D7FEE">
        <w:rPr>
          <w:sz w:val="24"/>
          <w:szCs w:val="24"/>
        </w:rPr>
        <w:t xml:space="preserve"> настоящей Документации.</w:t>
      </w:r>
    </w:p>
    <w:p w:rsidR="002A47D1" w:rsidRPr="002D7FE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2D7FEE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06DE6" w:rsidRPr="002D7FEE">
        <w:rPr>
          <w:sz w:val="24"/>
          <w:szCs w:val="24"/>
        </w:rPr>
        <w:t xml:space="preserve">выполнения работ и </w:t>
      </w:r>
      <w:r w:rsidRPr="002D7FEE">
        <w:rPr>
          <w:sz w:val="24"/>
          <w:szCs w:val="24"/>
        </w:rPr>
        <w:t xml:space="preserve">оплаты, не хуже условий указанных в </w:t>
      </w:r>
      <w:r w:rsidR="00306DE6" w:rsidRPr="002D7FEE">
        <w:rPr>
          <w:sz w:val="24"/>
          <w:szCs w:val="24"/>
        </w:rPr>
        <w:t xml:space="preserve">п. </w:t>
      </w:r>
      <w:r w:rsidR="00EE380A">
        <w:fldChar w:fldCharType="begin"/>
      </w:r>
      <w:r w:rsidR="00EE380A">
        <w:instrText xml:space="preserve"> REF _Ref440270637 \r \h  \* MERGEFORMAT </w:instrText>
      </w:r>
      <w:r w:rsidR="00EE380A">
        <w:fldChar w:fldCharType="separate"/>
      </w:r>
      <w:r w:rsidR="005B69B5" w:rsidRPr="005B69B5">
        <w:rPr>
          <w:bCs w:val="0"/>
          <w:iCs/>
          <w:sz w:val="24"/>
          <w:szCs w:val="24"/>
        </w:rPr>
        <w:t>1.1.5</w:t>
      </w:r>
      <w:r w:rsidR="00EE380A">
        <w:fldChar w:fldCharType="end"/>
      </w:r>
      <w:r w:rsidR="00306DE6" w:rsidRPr="002D7FEE">
        <w:rPr>
          <w:bCs w:val="0"/>
          <w:iCs/>
          <w:sz w:val="24"/>
          <w:szCs w:val="24"/>
        </w:rPr>
        <w:t xml:space="preserve"> и</w:t>
      </w:r>
      <w:r w:rsidR="00306DE6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_Ref440270663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1.1.7</w:t>
      </w:r>
      <w:r w:rsidR="00EE380A">
        <w:fldChar w:fldCharType="end"/>
      </w:r>
      <w:r w:rsidRPr="002D7FEE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2D7FEE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2D7FE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89570"/>
      <w:r w:rsidRPr="002D7FEE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_Ref305973033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3.2</w:t>
      </w:r>
      <w:r w:rsidR="00EE380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89571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2D7FEE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2D7FEE">
        <w:rPr>
          <w:color w:val="000000"/>
          <w:sz w:val="24"/>
          <w:szCs w:val="24"/>
        </w:rPr>
        <w:t>Участник</w:t>
      </w:r>
      <w:r w:rsidR="00717F60" w:rsidRPr="002D7FEE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2D7FEE">
        <w:rPr>
          <w:color w:val="000000"/>
          <w:sz w:val="24"/>
          <w:szCs w:val="24"/>
        </w:rPr>
        <w:t>Заявк</w:t>
      </w:r>
      <w:r w:rsidR="00717F60" w:rsidRPr="002D7FEE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E380A">
        <w:fldChar w:fldCharType="begin"/>
      </w:r>
      <w:r w:rsidR="00EE380A">
        <w:instrText xml:space="preserve"> REF _Ref191386109 \n \h  \* MERGEFORMAT </w:instrText>
      </w:r>
      <w:r w:rsidR="00EE380A">
        <w:fldChar w:fldCharType="separate"/>
      </w:r>
      <w:r w:rsidR="005B69B5" w:rsidRPr="005B69B5">
        <w:rPr>
          <w:color w:val="000000"/>
          <w:sz w:val="24"/>
          <w:szCs w:val="24"/>
        </w:rPr>
        <w:t>3.3.2</w:t>
      </w:r>
      <w:r w:rsidR="00EE380A">
        <w:fldChar w:fldCharType="end"/>
      </w:r>
      <w:r w:rsidR="00721B30" w:rsidRPr="002D7FEE">
        <w:rPr>
          <w:color w:val="000000"/>
          <w:sz w:val="24"/>
          <w:szCs w:val="24"/>
        </w:rPr>
        <w:t>)</w:t>
      </w:r>
      <w:r w:rsidR="00F21407" w:rsidRPr="002D7FEE">
        <w:rPr>
          <w:bCs w:val="0"/>
          <w:sz w:val="24"/>
          <w:szCs w:val="24"/>
        </w:rPr>
        <w:t xml:space="preserve">, </w:t>
      </w:r>
      <w:r w:rsidR="006D05F2" w:rsidRPr="002D7FEE">
        <w:rPr>
          <w:sz w:val="24"/>
          <w:szCs w:val="24"/>
        </w:rPr>
        <w:t xml:space="preserve">за исключением Соглашения о неустойке (подраздел </w:t>
      </w:r>
      <w:r w:rsidR="00EE380A">
        <w:fldChar w:fldCharType="begin"/>
      </w:r>
      <w:r w:rsidR="00EE380A">
        <w:instrText xml:space="preserve"> REF _Ref440272256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5.14</w:t>
      </w:r>
      <w:r w:rsidR="00EE380A">
        <w:fldChar w:fldCharType="end"/>
      </w:r>
      <w:r w:rsidR="006D05F2" w:rsidRPr="002D7FE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E380A">
        <w:fldChar w:fldCharType="begin"/>
      </w:r>
      <w:r w:rsidR="00EE380A">
        <w:instrText xml:space="preserve"> REF _Ref467752100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5.15</w:t>
      </w:r>
      <w:r w:rsidR="00EE380A">
        <w:fldChar w:fldCharType="end"/>
      </w:r>
      <w:r w:rsidR="006D05F2" w:rsidRPr="002D7FE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2D7FEE">
        <w:rPr>
          <w:color w:val="000000"/>
          <w:sz w:val="24"/>
          <w:szCs w:val="24"/>
        </w:rPr>
        <w:t xml:space="preserve">. При нарушении этого требования, </w:t>
      </w:r>
      <w:r w:rsidRPr="002D7FEE">
        <w:rPr>
          <w:color w:val="000000"/>
          <w:sz w:val="24"/>
          <w:szCs w:val="24"/>
        </w:rPr>
        <w:t>Участник</w:t>
      </w:r>
      <w:r w:rsidR="00717F60" w:rsidRPr="002D7FEE">
        <w:rPr>
          <w:color w:val="000000"/>
          <w:sz w:val="24"/>
          <w:szCs w:val="24"/>
        </w:rPr>
        <w:t xml:space="preserve"> </w:t>
      </w:r>
      <w:r w:rsidR="007C0F1C" w:rsidRPr="002D7FEE">
        <w:rPr>
          <w:color w:val="000000"/>
          <w:sz w:val="24"/>
          <w:szCs w:val="24"/>
        </w:rPr>
        <w:t>будет</w:t>
      </w:r>
      <w:r w:rsidR="00717F60" w:rsidRPr="002D7FEE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D7FEE">
        <w:rPr>
          <w:color w:val="000000"/>
          <w:sz w:val="24"/>
          <w:szCs w:val="24"/>
        </w:rPr>
        <w:t>Правила проведения</w:t>
      </w:r>
      <w:r w:rsidRPr="00E71A48">
        <w:rPr>
          <w:color w:val="000000"/>
          <w:sz w:val="24"/>
          <w:szCs w:val="24"/>
        </w:rPr>
        <w:t xml:space="preserve">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89572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E380A">
        <w:fldChar w:fldCharType="begin"/>
      </w:r>
      <w:r w:rsidR="00EE380A">
        <w:instrText xml:space="preserve"> REF _Ref191386164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 xml:space="preserve"> 1.4.1 </w:t>
      </w:r>
      <w:r w:rsidR="00EE380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E380A">
        <w:fldChar w:fldCharType="begin"/>
      </w:r>
      <w:r w:rsidR="00EE380A">
        <w:instrText xml:space="preserve"> REF _Ref306978606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 xml:space="preserve"> 1.4.2 </w:t>
      </w:r>
      <w:r w:rsidR="00EE380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89573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5B69B5" w:rsidRDefault="005B69B5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5B69B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5B69B5">
        <w:rPr>
          <w:color w:val="FF0000"/>
          <w:sz w:val="24"/>
          <w:szCs w:val="24"/>
        </w:rPr>
        <w:t xml:space="preserve"> </w:t>
      </w:r>
      <w:r w:rsidRPr="005B69B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5B69B5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5B69B5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_Ref306114966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3.3.11</w:t>
      </w:r>
      <w:r w:rsidR="00EE380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4F7AD3" w:rsidRDefault="004F7AD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F7AD3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4F7AD3">
        <w:rPr>
          <w:bCs w:val="0"/>
          <w:sz w:val="24"/>
          <w:szCs w:val="24"/>
        </w:rPr>
        <w:t xml:space="preserve">в любой момент </w:t>
      </w:r>
      <w:r w:rsidRPr="004F7AD3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4F7AD3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89574"/>
      <w:bookmarkStart w:id="51" w:name="_Ref306144164"/>
      <w:r w:rsidRPr="00F647F7">
        <w:t xml:space="preserve">Закупка </w:t>
      </w:r>
      <w:r w:rsidR="007F76D6">
        <w:t>работ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20802"/>
      <w:bookmarkStart w:id="58" w:name="_Toc440631437"/>
      <w:bookmarkStart w:id="59" w:name="_Toc440875677"/>
      <w:bookmarkStart w:id="60" w:name="_Toc441131701"/>
      <w:bookmarkStart w:id="61" w:name="_Toc465865142"/>
      <w:bookmarkStart w:id="62" w:name="_Toc468975402"/>
      <w:bookmarkStart w:id="63" w:name="_Toc471830410"/>
      <w:bookmarkStart w:id="64" w:name="_Toc49858957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C5509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C55095">
        <w:rPr>
          <w:b w:val="0"/>
        </w:rPr>
      </w:r>
      <w:r w:rsidR="00C55095">
        <w:rPr>
          <w:b w:val="0"/>
        </w:rPr>
        <w:fldChar w:fldCharType="separate"/>
      </w:r>
      <w:r w:rsidR="005B69B5">
        <w:rPr>
          <w:b w:val="0"/>
        </w:rPr>
        <w:t>1.1.4</w:t>
      </w:r>
      <w:r w:rsidR="00C5509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20803"/>
      <w:bookmarkStart w:id="71" w:name="_Toc440631438"/>
      <w:bookmarkStart w:id="72" w:name="_Toc440875678"/>
      <w:bookmarkStart w:id="73" w:name="_Toc441131702"/>
      <w:bookmarkStart w:id="74" w:name="_Toc465865143"/>
      <w:bookmarkStart w:id="75" w:name="_Toc468975403"/>
      <w:bookmarkStart w:id="76" w:name="_Toc471830411"/>
      <w:bookmarkStart w:id="77" w:name="_Toc49858957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EE380A">
        <w:fldChar w:fldCharType="begin"/>
      </w:r>
      <w:r w:rsidR="00EE380A">
        <w:instrText xml:space="preserve"> REF _Ref305973147 \r \h  \* MERGEFORMAT </w:instrText>
      </w:r>
      <w:r w:rsidR="00EE380A">
        <w:fldChar w:fldCharType="separate"/>
      </w:r>
      <w:r w:rsidR="005B69B5" w:rsidRPr="005B69B5">
        <w:rPr>
          <w:b w:val="0"/>
          <w:szCs w:val="24"/>
        </w:rPr>
        <w:t>3.3</w:t>
      </w:r>
      <w:r w:rsidR="00EE380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20804"/>
      <w:bookmarkStart w:id="84" w:name="_Toc440631439"/>
      <w:bookmarkStart w:id="85" w:name="_Toc440875679"/>
      <w:bookmarkStart w:id="86" w:name="_Toc441131703"/>
      <w:bookmarkStart w:id="87" w:name="_Toc465865144"/>
      <w:bookmarkStart w:id="88" w:name="_Toc468975404"/>
      <w:bookmarkStart w:id="89" w:name="_Toc471830412"/>
      <w:bookmarkStart w:id="90" w:name="_Toc498589577"/>
      <w:r w:rsidRPr="002D4BC6">
        <w:rPr>
          <w:b w:val="0"/>
          <w:szCs w:val="24"/>
        </w:rPr>
        <w:t xml:space="preserve">Письмо о подаче оферты (подраздел </w:t>
      </w:r>
      <w:r w:rsidR="00EE380A">
        <w:fldChar w:fldCharType="begin"/>
      </w:r>
      <w:r w:rsidR="00EE380A">
        <w:instrText xml:space="preserve"> REF _Ref55336310 \r \h  \* MERGEFORMAT </w:instrText>
      </w:r>
      <w:r w:rsidR="00EE380A">
        <w:fldChar w:fldCharType="separate"/>
      </w:r>
      <w:r w:rsidR="005B69B5" w:rsidRPr="005B69B5">
        <w:rPr>
          <w:b w:val="0"/>
          <w:szCs w:val="24"/>
        </w:rPr>
        <w:t>5.1</w:t>
      </w:r>
      <w:r w:rsidR="00EE380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1" w:name="_Toc440361308"/>
      <w:bookmarkStart w:id="92" w:name="_Toc440376063"/>
      <w:bookmarkStart w:id="93" w:name="_Toc440376190"/>
      <w:bookmarkStart w:id="94" w:name="_Toc440382455"/>
      <w:bookmarkStart w:id="95" w:name="_Toc440447125"/>
      <w:bookmarkStart w:id="96" w:name="_Toc440620805"/>
      <w:bookmarkStart w:id="97" w:name="_Toc440631440"/>
      <w:bookmarkStart w:id="98" w:name="_Toc440875680"/>
      <w:bookmarkStart w:id="99" w:name="_Toc441131704"/>
      <w:bookmarkStart w:id="100" w:name="_Toc465865145"/>
      <w:bookmarkStart w:id="101" w:name="_Toc468975405"/>
      <w:bookmarkStart w:id="102" w:name="_Toc471830413"/>
      <w:bookmarkStart w:id="103" w:name="_Toc498589578"/>
      <w:r w:rsidRPr="002D4BC6">
        <w:rPr>
          <w:b w:val="0"/>
          <w:szCs w:val="24"/>
        </w:rPr>
        <w:t>Сводная таблица стоимости</w:t>
      </w:r>
      <w:r w:rsidR="001C4BB0" w:rsidRPr="001C4BB0">
        <w:rPr>
          <w:bCs w:val="0"/>
          <w:szCs w:val="24"/>
        </w:rPr>
        <w:t xml:space="preserve"> </w:t>
      </w:r>
      <w:r w:rsidR="001C4BB0" w:rsidRPr="001C4BB0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(подраздел </w:t>
      </w:r>
      <w:r w:rsidR="00EE380A">
        <w:fldChar w:fldCharType="begin"/>
      </w:r>
      <w:r w:rsidR="00EE380A">
        <w:instrText xml:space="preserve"> REF _Ref440284918 \r \h  \* MERGEFORMAT </w:instrText>
      </w:r>
      <w:r w:rsidR="00EE380A">
        <w:fldChar w:fldCharType="separate"/>
      </w:r>
      <w:r w:rsidR="005B69B5" w:rsidRPr="005B69B5">
        <w:rPr>
          <w:b w:val="0"/>
          <w:szCs w:val="24"/>
        </w:rPr>
        <w:t>5.2</w:t>
      </w:r>
      <w:r w:rsidR="00EE380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EE380A">
        <w:fldChar w:fldCharType="begin"/>
      </w:r>
      <w:r w:rsidR="00EE380A">
        <w:instrText xml:space="preserve"> REF _Ref440537086 \r \h  \* MERGEFORMAT </w:instrText>
      </w:r>
      <w:r w:rsidR="00EE380A">
        <w:fldChar w:fldCharType="separate"/>
      </w:r>
      <w:r w:rsidR="005B69B5" w:rsidRPr="005B69B5">
        <w:rPr>
          <w:b w:val="0"/>
          <w:bCs w:val="0"/>
          <w:szCs w:val="24"/>
        </w:rPr>
        <w:t>5.3</w:t>
      </w:r>
      <w:r w:rsidR="00EE380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7F76D6">
        <w:rPr>
          <w:b w:val="0"/>
          <w:szCs w:val="24"/>
        </w:rPr>
        <w:t>выполнения работ</w:t>
      </w:r>
      <w:r w:rsidRPr="002D4BC6">
        <w:rPr>
          <w:b w:val="0"/>
          <w:szCs w:val="24"/>
        </w:rPr>
        <w:t xml:space="preserve"> (подраздел </w:t>
      </w:r>
      <w:r w:rsidR="00EE380A">
        <w:fldChar w:fldCharType="begin"/>
      </w:r>
      <w:r w:rsidR="00EE380A">
        <w:instrText xml:space="preserve"> REF _Ref440284947 \r \h  \* MERGEFORMAT </w:instrText>
      </w:r>
      <w:r w:rsidR="00EE380A">
        <w:fldChar w:fldCharType="separate"/>
      </w:r>
      <w:r w:rsidR="005B69B5" w:rsidRPr="005B69B5">
        <w:rPr>
          <w:b w:val="0"/>
          <w:szCs w:val="24"/>
        </w:rPr>
        <w:t>5.4</w:t>
      </w:r>
      <w:r w:rsidR="00EE380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 xml:space="preserve">оплаты </w:t>
      </w:r>
      <w:r w:rsidR="007F76D6">
        <w:rPr>
          <w:b w:val="0"/>
          <w:szCs w:val="24"/>
        </w:rPr>
        <w:lastRenderedPageBreak/>
        <w:t>выполнения работ</w:t>
      </w:r>
      <w:r w:rsidR="00B8118F" w:rsidRPr="002D4BC6">
        <w:rPr>
          <w:b w:val="0"/>
          <w:szCs w:val="24"/>
        </w:rPr>
        <w:t xml:space="preserve"> (подраздел </w:t>
      </w:r>
      <w:r w:rsidR="00C5509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C55095">
        <w:rPr>
          <w:b w:val="0"/>
          <w:szCs w:val="24"/>
        </w:rPr>
      </w:r>
      <w:r w:rsidR="00C55095">
        <w:rPr>
          <w:b w:val="0"/>
          <w:szCs w:val="24"/>
        </w:rPr>
        <w:fldChar w:fldCharType="separate"/>
      </w:r>
      <w:r w:rsidR="005B69B5">
        <w:rPr>
          <w:b w:val="0"/>
          <w:szCs w:val="24"/>
        </w:rPr>
        <w:t>5.5</w:t>
      </w:r>
      <w:r w:rsidR="00C5509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5509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C55095">
        <w:rPr>
          <w:b w:val="0"/>
          <w:szCs w:val="24"/>
        </w:rPr>
      </w:r>
      <w:r w:rsidR="00C55095">
        <w:rPr>
          <w:b w:val="0"/>
          <w:szCs w:val="24"/>
        </w:rPr>
        <w:fldChar w:fldCharType="separate"/>
      </w:r>
      <w:r w:rsidR="005B69B5">
        <w:rPr>
          <w:b w:val="0"/>
          <w:szCs w:val="24"/>
        </w:rPr>
        <w:t>5.6</w:t>
      </w:r>
      <w:r w:rsidR="00C5509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4" w:name="_Toc440361309"/>
      <w:bookmarkStart w:id="105" w:name="_Toc440376064"/>
      <w:bookmarkStart w:id="106" w:name="_Toc440376191"/>
      <w:bookmarkStart w:id="107" w:name="_Toc440382456"/>
      <w:bookmarkStart w:id="108" w:name="_Toc440447126"/>
      <w:bookmarkStart w:id="109" w:name="_Toc440620806"/>
      <w:bookmarkStart w:id="110" w:name="_Toc440631441"/>
      <w:bookmarkStart w:id="111" w:name="_Toc440875681"/>
      <w:bookmarkStart w:id="112" w:name="_Toc441131705"/>
      <w:bookmarkStart w:id="113" w:name="_Toc465865146"/>
      <w:bookmarkStart w:id="114" w:name="_Toc468975406"/>
      <w:bookmarkStart w:id="115" w:name="_Toc471830414"/>
      <w:bookmarkStart w:id="116" w:name="_Toc49858957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C5509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C55095">
        <w:rPr>
          <w:b w:val="0"/>
          <w:szCs w:val="24"/>
        </w:rPr>
      </w:r>
      <w:r w:rsidR="00C55095">
        <w:rPr>
          <w:b w:val="0"/>
          <w:szCs w:val="24"/>
        </w:rPr>
        <w:fldChar w:fldCharType="separate"/>
      </w:r>
      <w:r w:rsidR="005B69B5">
        <w:rPr>
          <w:b w:val="0"/>
          <w:szCs w:val="24"/>
        </w:rPr>
        <w:t>3.3.14</w:t>
      </w:r>
      <w:r w:rsidR="00C5509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 xml:space="preserve">объема </w:t>
      </w:r>
      <w:r w:rsidR="007F76D6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7" w:name="_Toc440361310"/>
      <w:bookmarkStart w:id="118" w:name="_Toc440376065"/>
      <w:bookmarkStart w:id="119" w:name="_Toc440376192"/>
      <w:bookmarkStart w:id="120" w:name="_Toc440382457"/>
      <w:bookmarkStart w:id="121" w:name="_Toc440447127"/>
      <w:bookmarkStart w:id="122" w:name="_Toc440620807"/>
      <w:bookmarkStart w:id="123" w:name="_Toc440631442"/>
      <w:bookmarkStart w:id="124" w:name="_Toc440875682"/>
      <w:bookmarkStart w:id="125" w:name="_Toc441131706"/>
      <w:bookmarkStart w:id="126" w:name="_Toc465865147"/>
      <w:bookmarkStart w:id="127" w:name="_Toc468975407"/>
      <w:bookmarkStart w:id="128" w:name="_Toc471830415"/>
      <w:bookmarkStart w:id="129" w:name="_Toc498589580"/>
      <w:r w:rsidRPr="002D4BC6">
        <w:rPr>
          <w:b w:val="0"/>
          <w:szCs w:val="24"/>
        </w:rPr>
        <w:t xml:space="preserve">Оценка заявок (подраздел </w:t>
      </w:r>
      <w:r w:rsidR="00C55095">
        <w:rPr>
          <w:b w:val="0"/>
          <w:szCs w:val="24"/>
        </w:rPr>
        <w:fldChar w:fldCharType="begin"/>
      </w:r>
      <w:r w:rsidR="001248B1">
        <w:rPr>
          <w:b w:val="0"/>
          <w:szCs w:val="24"/>
        </w:rPr>
        <w:instrText xml:space="preserve"> REF _Ref468195580 \r \h </w:instrText>
      </w:r>
      <w:r w:rsidR="00C55095">
        <w:rPr>
          <w:b w:val="0"/>
          <w:szCs w:val="24"/>
        </w:rPr>
      </w:r>
      <w:r w:rsidR="00C55095">
        <w:rPr>
          <w:b w:val="0"/>
          <w:szCs w:val="24"/>
        </w:rPr>
        <w:fldChar w:fldCharType="separate"/>
      </w:r>
      <w:r w:rsidR="005B69B5">
        <w:rPr>
          <w:b w:val="0"/>
          <w:szCs w:val="24"/>
        </w:rPr>
        <w:t>3.6</w:t>
      </w:r>
      <w:r w:rsidR="00C5509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C5509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C55095">
        <w:rPr>
          <w:b w:val="0"/>
          <w:szCs w:val="24"/>
        </w:rPr>
      </w:r>
      <w:r w:rsidR="00C55095">
        <w:rPr>
          <w:b w:val="0"/>
          <w:szCs w:val="24"/>
        </w:rPr>
        <w:fldChar w:fldCharType="separate"/>
      </w:r>
      <w:r w:rsidR="005B69B5">
        <w:rPr>
          <w:b w:val="0"/>
          <w:szCs w:val="24"/>
        </w:rPr>
        <w:t>3.9</w:t>
      </w:r>
      <w:r w:rsidR="00C5509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0" w:name="_Проект_договора"/>
      <w:bookmarkStart w:id="131" w:name="_Ref305973574"/>
      <w:bookmarkStart w:id="132" w:name="_Ref440272931"/>
      <w:bookmarkStart w:id="133" w:name="_Ref440274025"/>
      <w:bookmarkStart w:id="134" w:name="_Ref440292752"/>
      <w:bookmarkStart w:id="135" w:name="_Toc498589581"/>
      <w:bookmarkEnd w:id="51"/>
      <w:bookmarkEnd w:id="130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1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2"/>
      <w:bookmarkEnd w:id="133"/>
      <w:bookmarkEnd w:id="134"/>
      <w:bookmarkEnd w:id="135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6" w:name="_Toc498589582"/>
      <w:r w:rsidRPr="006238AF">
        <w:t>Проект договора</w:t>
      </w:r>
      <w:bookmarkEnd w:id="136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7" w:name="_Toc439238031"/>
      <w:bookmarkStart w:id="138" w:name="_Toc439238153"/>
      <w:bookmarkStart w:id="139" w:name="_Toc439252705"/>
      <w:bookmarkStart w:id="140" w:name="_Toc439323563"/>
      <w:bookmarkStart w:id="141" w:name="_Toc439323679"/>
      <w:bookmarkStart w:id="142" w:name="_Toc440361313"/>
      <w:bookmarkStart w:id="143" w:name="_Toc440376068"/>
      <w:bookmarkStart w:id="144" w:name="_Toc440376195"/>
      <w:bookmarkStart w:id="145" w:name="_Toc440382460"/>
      <w:bookmarkStart w:id="146" w:name="_Toc440447130"/>
      <w:bookmarkStart w:id="147" w:name="_Toc440620810"/>
      <w:bookmarkStart w:id="148" w:name="_Toc440631445"/>
      <w:bookmarkStart w:id="149" w:name="_Toc440875685"/>
      <w:bookmarkStart w:id="150" w:name="_Toc441131709"/>
      <w:bookmarkStart w:id="151" w:name="_Toc465865150"/>
      <w:bookmarkStart w:id="152" w:name="_Toc468975410"/>
      <w:bookmarkStart w:id="153" w:name="_Toc471830418"/>
      <w:bookmarkStart w:id="154" w:name="_Toc498589583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5" w:name="_Toc439238032"/>
      <w:bookmarkStart w:id="156" w:name="_Toc439238154"/>
      <w:bookmarkStart w:id="157" w:name="_Toc439252706"/>
      <w:bookmarkStart w:id="158" w:name="_Toc439323564"/>
      <w:bookmarkStart w:id="159" w:name="_Toc439323680"/>
      <w:bookmarkStart w:id="160" w:name="_Toc440361314"/>
      <w:bookmarkStart w:id="161" w:name="_Toc440376069"/>
      <w:bookmarkStart w:id="162" w:name="_Toc440376196"/>
      <w:bookmarkStart w:id="163" w:name="_Toc440382461"/>
      <w:bookmarkStart w:id="164" w:name="_Toc440447131"/>
      <w:bookmarkStart w:id="165" w:name="_Toc440620811"/>
      <w:bookmarkStart w:id="166" w:name="_Toc440631446"/>
      <w:bookmarkStart w:id="167" w:name="_Toc440875686"/>
      <w:bookmarkStart w:id="168" w:name="_Toc441131710"/>
      <w:bookmarkStart w:id="169" w:name="_Toc465865151"/>
      <w:bookmarkStart w:id="170" w:name="_Toc468975411"/>
      <w:bookmarkStart w:id="171" w:name="_Toc471830419"/>
      <w:bookmarkStart w:id="172" w:name="_Toc49858958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C55095">
        <w:rPr>
          <w:b w:val="0"/>
        </w:rPr>
        <w:fldChar w:fldCharType="begin"/>
      </w:r>
      <w:r w:rsidR="001248B1">
        <w:rPr>
          <w:b w:val="0"/>
        </w:rPr>
        <w:instrText xml:space="preserve"> REF _Ref440361531 \r \h </w:instrText>
      </w:r>
      <w:r w:rsidR="00C55095">
        <w:rPr>
          <w:b w:val="0"/>
        </w:rPr>
      </w:r>
      <w:r w:rsidR="00C55095">
        <w:rPr>
          <w:b w:val="0"/>
        </w:rPr>
        <w:fldChar w:fldCharType="separate"/>
      </w:r>
      <w:r w:rsidR="005B69B5">
        <w:rPr>
          <w:b w:val="0"/>
        </w:rPr>
        <w:t>5.6</w:t>
      </w:r>
      <w:r w:rsidR="00C5509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033"/>
      <w:bookmarkStart w:id="174" w:name="_Toc439238155"/>
      <w:bookmarkStart w:id="175" w:name="_Toc439252707"/>
      <w:bookmarkStart w:id="176" w:name="_Toc439323565"/>
      <w:bookmarkStart w:id="177" w:name="_Toc439323681"/>
      <w:bookmarkStart w:id="178" w:name="_Toc440361315"/>
      <w:bookmarkStart w:id="179" w:name="_Toc440376070"/>
      <w:bookmarkStart w:id="180" w:name="_Toc440376197"/>
      <w:bookmarkStart w:id="181" w:name="_Toc440382462"/>
      <w:bookmarkStart w:id="182" w:name="_Toc440447132"/>
      <w:bookmarkStart w:id="183" w:name="_Toc440620812"/>
      <w:bookmarkStart w:id="184" w:name="_Toc440631447"/>
      <w:bookmarkStart w:id="185" w:name="_Toc440875687"/>
      <w:bookmarkStart w:id="186" w:name="_Toc441131711"/>
      <w:bookmarkStart w:id="187" w:name="_Toc465865152"/>
      <w:bookmarkStart w:id="188" w:name="_Toc468975412"/>
      <w:bookmarkStart w:id="189" w:name="_Toc471830420"/>
      <w:bookmarkStart w:id="190" w:name="_Toc49858958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1" w:name="_Toc498589586"/>
      <w:r w:rsidRPr="003303E9">
        <w:rPr>
          <w:bCs w:val="0"/>
        </w:rPr>
        <w:t>Антикоррупционная оговорка, включаемая в проект договора</w:t>
      </w:r>
      <w:bookmarkEnd w:id="19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2" w:name="_Toc439238157"/>
      <w:bookmarkStart w:id="193" w:name="_Toc439252709"/>
      <w:bookmarkStart w:id="194" w:name="_Toc439323567"/>
      <w:bookmarkStart w:id="195" w:name="_Toc439323683"/>
      <w:bookmarkStart w:id="196" w:name="_Toc440361317"/>
      <w:bookmarkStart w:id="197" w:name="_Toc440376072"/>
      <w:bookmarkStart w:id="198" w:name="_Toc440376199"/>
      <w:bookmarkStart w:id="199" w:name="_Toc440382464"/>
      <w:bookmarkStart w:id="200" w:name="_Toc440447134"/>
      <w:bookmarkStart w:id="201" w:name="_Toc440620814"/>
      <w:bookmarkStart w:id="202" w:name="_Toc440631449"/>
      <w:bookmarkStart w:id="203" w:name="_Toc440875689"/>
      <w:bookmarkStart w:id="204" w:name="_Toc441131713"/>
      <w:bookmarkStart w:id="205" w:name="_Toc465865154"/>
      <w:bookmarkStart w:id="206" w:name="_Toc468975414"/>
      <w:bookmarkStart w:id="207" w:name="_Toc471830422"/>
      <w:bookmarkStart w:id="208" w:name="_Toc49858958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C5509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C55095">
        <w:rPr>
          <w:b w:val="0"/>
        </w:rPr>
      </w:r>
      <w:r w:rsidR="00C55095">
        <w:rPr>
          <w:b w:val="0"/>
        </w:rPr>
        <w:fldChar w:fldCharType="separate"/>
      </w:r>
      <w:r w:rsidR="005B69B5">
        <w:rPr>
          <w:b w:val="0"/>
        </w:rPr>
        <w:t>2.2.3</w:t>
      </w:r>
      <w:r w:rsidR="00C55095">
        <w:rPr>
          <w:b w:val="0"/>
        </w:rPr>
        <w:fldChar w:fldCharType="end"/>
      </w:r>
      <w:r w:rsidRPr="003303E9">
        <w:rPr>
          <w:b w:val="0"/>
        </w:rPr>
        <w:t>).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9" w:name="_Toc439238158"/>
      <w:bookmarkStart w:id="210" w:name="_Toc439252710"/>
      <w:bookmarkStart w:id="211" w:name="_Toc439323568"/>
      <w:bookmarkStart w:id="212" w:name="_Toc439323684"/>
      <w:bookmarkStart w:id="213" w:name="_Toc440361318"/>
      <w:bookmarkStart w:id="214" w:name="_Toc440376073"/>
      <w:bookmarkStart w:id="215" w:name="_Toc440376200"/>
      <w:bookmarkStart w:id="216" w:name="_Toc440382465"/>
      <w:bookmarkStart w:id="217" w:name="_Toc440447135"/>
      <w:bookmarkStart w:id="218" w:name="_Toc440620815"/>
      <w:bookmarkStart w:id="219" w:name="_Toc440631450"/>
      <w:bookmarkStart w:id="220" w:name="_Toc440875690"/>
      <w:bookmarkStart w:id="221" w:name="_Toc441131714"/>
      <w:bookmarkStart w:id="222" w:name="_Toc465865155"/>
      <w:bookmarkStart w:id="223" w:name="_Toc468975415"/>
      <w:bookmarkStart w:id="224" w:name="_Toc471830423"/>
      <w:bookmarkStart w:id="225" w:name="_Toc49858958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6" w:name="_Toc439238159"/>
      <w:bookmarkStart w:id="227" w:name="_Toc439252711"/>
      <w:bookmarkStart w:id="228" w:name="_Toc439323569"/>
      <w:bookmarkStart w:id="229" w:name="_Toc439323685"/>
      <w:bookmarkStart w:id="230" w:name="_Ref440270867"/>
      <w:bookmarkStart w:id="231" w:name="_Toc440361319"/>
      <w:bookmarkStart w:id="232" w:name="_Toc440376074"/>
      <w:bookmarkStart w:id="233" w:name="_Toc440376201"/>
      <w:bookmarkStart w:id="234" w:name="_Toc440382466"/>
      <w:bookmarkStart w:id="235" w:name="_Toc440447136"/>
      <w:bookmarkStart w:id="236" w:name="_Toc440620816"/>
      <w:bookmarkStart w:id="237" w:name="_Toc440631451"/>
      <w:bookmarkStart w:id="238" w:name="_Toc440875691"/>
      <w:bookmarkStart w:id="239" w:name="_Toc441131715"/>
      <w:bookmarkStart w:id="240" w:name="_Toc465865156"/>
      <w:bookmarkStart w:id="241" w:name="_Toc468975416"/>
      <w:bookmarkStart w:id="242" w:name="_Toc471830424"/>
      <w:bookmarkStart w:id="243" w:name="_Toc498589589"/>
      <w:r w:rsidRPr="003303E9">
        <w:rPr>
          <w:b w:val="0"/>
        </w:rPr>
        <w:t>Текст Антикоррупционной оговорки: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AF0648" w:rsidRPr="00796F09" w:rsidRDefault="00AF0648" w:rsidP="00AF0648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F0648" w:rsidRPr="00796F09" w:rsidRDefault="00AF0648" w:rsidP="00AF0648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AF0648" w:rsidRPr="00796F09" w:rsidRDefault="00AF0648" w:rsidP="00AF0648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F0648" w:rsidRPr="00796F09" w:rsidRDefault="00AF0648" w:rsidP="00AF0648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</w:p>
    <w:p w:rsidR="00AF0648" w:rsidRPr="00796F09" w:rsidRDefault="00AF0648" w:rsidP="00AF0648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F0648" w:rsidRPr="00796F09" w:rsidRDefault="00AF0648" w:rsidP="00AF0648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4" w:name="_Ref303622434"/>
      <w:bookmarkStart w:id="245" w:name="_Ref303624273"/>
      <w:bookmarkStart w:id="246" w:name="_Ref303682476"/>
      <w:bookmarkStart w:id="247" w:name="_Ref303683017"/>
      <w:bookmarkEnd w:id="244"/>
      <w:bookmarkEnd w:id="245"/>
      <w:bookmarkEnd w:id="246"/>
      <w:bookmarkEnd w:id="247"/>
    </w:p>
    <w:p w:rsidR="00393E49" w:rsidRPr="00F31976" w:rsidRDefault="00393E49" w:rsidP="00393E49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8" w:name="_Toc469470557"/>
      <w:bookmarkStart w:id="249" w:name="_Toc471830425"/>
      <w:bookmarkStart w:id="250" w:name="_Toc498589590"/>
      <w:r w:rsidRPr="00F31976">
        <w:rPr>
          <w:bCs w:val="0"/>
        </w:rPr>
        <w:t>Дополнительные условия, включаемые в проект договора</w:t>
      </w:r>
      <w:bookmarkEnd w:id="248"/>
      <w:bookmarkEnd w:id="249"/>
      <w:bookmarkEnd w:id="250"/>
    </w:p>
    <w:p w:rsidR="00393E49" w:rsidRPr="00F31976" w:rsidRDefault="00393E49" w:rsidP="00393E49">
      <w:pPr>
        <w:pStyle w:val="3"/>
        <w:ind w:left="0" w:firstLine="709"/>
        <w:jc w:val="both"/>
        <w:rPr>
          <w:b w:val="0"/>
        </w:rPr>
      </w:pPr>
      <w:bookmarkStart w:id="251" w:name="_Toc469470558"/>
      <w:bookmarkStart w:id="252" w:name="_Toc471830426"/>
      <w:bookmarkStart w:id="253" w:name="_Toc49858959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C5509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C55095">
        <w:rPr>
          <w:b w:val="0"/>
        </w:rPr>
      </w:r>
      <w:r w:rsidR="00C55095">
        <w:rPr>
          <w:b w:val="0"/>
        </w:rPr>
        <w:fldChar w:fldCharType="separate"/>
      </w:r>
      <w:r w:rsidR="005B69B5">
        <w:rPr>
          <w:b w:val="0"/>
        </w:rPr>
        <w:t>2.3.3</w:t>
      </w:r>
      <w:r w:rsidR="00C55095">
        <w:rPr>
          <w:b w:val="0"/>
        </w:rPr>
        <w:fldChar w:fldCharType="end"/>
      </w:r>
      <w:r w:rsidRPr="00F31976">
        <w:rPr>
          <w:b w:val="0"/>
        </w:rPr>
        <w:t>).</w:t>
      </w:r>
      <w:bookmarkEnd w:id="251"/>
      <w:bookmarkEnd w:id="252"/>
      <w:bookmarkEnd w:id="253"/>
    </w:p>
    <w:p w:rsidR="00393E49" w:rsidRPr="00F31976" w:rsidRDefault="00393E49" w:rsidP="00393E49">
      <w:pPr>
        <w:pStyle w:val="3"/>
        <w:ind w:left="0" w:firstLine="709"/>
        <w:jc w:val="both"/>
        <w:rPr>
          <w:b w:val="0"/>
          <w:szCs w:val="24"/>
        </w:rPr>
      </w:pPr>
      <w:bookmarkStart w:id="254" w:name="_Toc469470559"/>
      <w:bookmarkStart w:id="255" w:name="_Toc471830427"/>
      <w:bookmarkStart w:id="256" w:name="_Toc49858959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4"/>
      <w:bookmarkEnd w:id="255"/>
      <w:bookmarkEnd w:id="256"/>
    </w:p>
    <w:p w:rsidR="00393E49" w:rsidRPr="00F31976" w:rsidRDefault="00393E49" w:rsidP="00393E49">
      <w:pPr>
        <w:pStyle w:val="3"/>
        <w:ind w:left="0" w:firstLine="709"/>
        <w:jc w:val="both"/>
        <w:rPr>
          <w:b w:val="0"/>
          <w:szCs w:val="24"/>
        </w:rPr>
      </w:pPr>
      <w:bookmarkStart w:id="257" w:name="_Ref469470272"/>
      <w:bookmarkStart w:id="258" w:name="_Toc469470560"/>
      <w:bookmarkStart w:id="259" w:name="_Toc471830428"/>
      <w:bookmarkStart w:id="260" w:name="_Toc49858959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7"/>
      <w:bookmarkEnd w:id="258"/>
      <w:bookmarkEnd w:id="259"/>
      <w:bookmarkEnd w:id="260"/>
    </w:p>
    <w:p w:rsidR="00393E49" w:rsidRPr="00F31976" w:rsidRDefault="00393E49" w:rsidP="00393E49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1"/>
      <w:bookmarkStart w:id="262" w:name="_Toc471830429"/>
      <w:bookmarkStart w:id="263" w:name="_Toc49858959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1"/>
      <w:bookmarkEnd w:id="262"/>
      <w:bookmarkEnd w:id="263"/>
    </w:p>
    <w:p w:rsidR="00393E49" w:rsidRPr="00F31976" w:rsidRDefault="00393E49" w:rsidP="00393E49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2"/>
      <w:bookmarkStart w:id="265" w:name="_Toc471830430"/>
      <w:bookmarkStart w:id="266" w:name="_Toc49858959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4"/>
      <w:bookmarkEnd w:id="265"/>
      <w:bookmarkEnd w:id="266"/>
    </w:p>
    <w:p w:rsidR="00393E49" w:rsidRPr="00F31976" w:rsidRDefault="00393E49" w:rsidP="00393E49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7" w:name="_Toc469470563"/>
      <w:bookmarkStart w:id="268" w:name="_Toc471830431"/>
      <w:bookmarkStart w:id="269" w:name="_Toc49858959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7"/>
      <w:bookmarkEnd w:id="268"/>
      <w:bookmarkEnd w:id="269"/>
    </w:p>
    <w:p w:rsidR="00393E49" w:rsidRPr="007E5B28" w:rsidRDefault="00393E49" w:rsidP="00393E49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0" w:name="_Toc469470564"/>
      <w:bookmarkStart w:id="271" w:name="_Toc471830432"/>
      <w:bookmarkStart w:id="272" w:name="_Toc49858959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0"/>
      <w:bookmarkEnd w:id="271"/>
      <w:bookmarkEnd w:id="27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3" w:name="_Ref303711222"/>
      <w:bookmarkStart w:id="274" w:name="_Ref311232052"/>
      <w:bookmarkStart w:id="275" w:name="_Toc49858959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3"/>
      <w:r w:rsidR="00D51A0B" w:rsidRPr="00E71A48">
        <w:rPr>
          <w:szCs w:val="24"/>
        </w:rPr>
        <w:t>Заявок</w:t>
      </w:r>
      <w:bookmarkEnd w:id="274"/>
      <w:bookmarkEnd w:id="27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6" w:name="_Toc49858959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7" w:name="_Toc439323688"/>
      <w:bookmarkStart w:id="278" w:name="_Toc440361322"/>
      <w:bookmarkStart w:id="279" w:name="_Toc440376077"/>
      <w:bookmarkStart w:id="280" w:name="_Toc440376204"/>
      <w:bookmarkStart w:id="281" w:name="_Toc440382469"/>
      <w:bookmarkStart w:id="282" w:name="_Toc440447139"/>
      <w:bookmarkStart w:id="283" w:name="_Toc440620819"/>
      <w:bookmarkStart w:id="284" w:name="_Toc440631454"/>
      <w:bookmarkStart w:id="285" w:name="_Toc440875694"/>
      <w:bookmarkStart w:id="286" w:name="_Toc441131718"/>
      <w:bookmarkStart w:id="287" w:name="_Toc465865159"/>
      <w:bookmarkStart w:id="288" w:name="_Toc468975419"/>
      <w:bookmarkStart w:id="289" w:name="_Toc471830435"/>
      <w:bookmarkStart w:id="290" w:name="_Toc49858960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E380A">
        <w:fldChar w:fldCharType="begin"/>
      </w:r>
      <w:r w:rsidR="00EE380A">
        <w:instrText xml:space="preserve"> REF _Ref305973033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3.2</w:t>
      </w:r>
      <w:r w:rsidR="00EE380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E380A">
        <w:fldChar w:fldCharType="begin"/>
      </w:r>
      <w:r w:rsidR="00EE380A">
        <w:instrText xml:space="preserve"> REF _Ref305973147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</w:t>
      </w:r>
      <w:r w:rsidR="00EE380A">
        <w:fldChar w:fldCharType="end"/>
      </w:r>
      <w:r w:rsidR="00C5509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55095" w:rsidRPr="00E71A48">
        <w:rPr>
          <w:bCs w:val="0"/>
          <w:sz w:val="24"/>
          <w:szCs w:val="24"/>
        </w:rPr>
      </w:r>
      <w:r w:rsidR="00C5509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28_922829174"/>
      <w:bookmarkEnd w:id="29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C5509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55095" w:rsidRPr="00E71A48">
        <w:rPr>
          <w:bCs w:val="0"/>
          <w:sz w:val="24"/>
          <w:szCs w:val="24"/>
        </w:rPr>
      </w:r>
      <w:r w:rsidR="00C55095" w:rsidRPr="00E71A48">
        <w:rPr>
          <w:bCs w:val="0"/>
          <w:sz w:val="24"/>
          <w:szCs w:val="24"/>
        </w:rPr>
        <w:fldChar w:fldCharType="end"/>
      </w:r>
      <w:r w:rsidR="00EE380A">
        <w:fldChar w:fldCharType="begin"/>
      </w:r>
      <w:r w:rsidR="00EE380A">
        <w:instrText xml:space="preserve"> REF _Ref305973214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3.4</w:t>
      </w:r>
      <w:r w:rsidR="00EE380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E380A">
        <w:fldChar w:fldCharType="begin"/>
      </w:r>
      <w:r w:rsidR="00EE380A">
        <w:instrText xml:space="preserve"> REF _Ref303683883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3.5</w:t>
      </w:r>
      <w:r w:rsidR="00EE380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2_922829174"/>
      <w:bookmarkEnd w:id="29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55095">
        <w:fldChar w:fldCharType="begin"/>
      </w:r>
      <w:r w:rsidR="001248B1">
        <w:rPr>
          <w:bCs w:val="0"/>
          <w:sz w:val="24"/>
          <w:szCs w:val="24"/>
        </w:rPr>
        <w:instrText xml:space="preserve"> REF _Ref468195629 \r \h </w:instrText>
      </w:r>
      <w:r w:rsidR="00C55095">
        <w:fldChar w:fldCharType="separate"/>
      </w:r>
      <w:r w:rsidR="005B69B5">
        <w:rPr>
          <w:bCs w:val="0"/>
          <w:sz w:val="24"/>
          <w:szCs w:val="24"/>
        </w:rPr>
        <w:t>3.6</w:t>
      </w:r>
      <w:r w:rsidR="00C55095">
        <w:fldChar w:fldCharType="end"/>
      </w:r>
      <w:r w:rsidR="00C5509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55095" w:rsidRPr="00E71A48">
        <w:rPr>
          <w:bCs w:val="0"/>
          <w:sz w:val="24"/>
          <w:szCs w:val="24"/>
        </w:rPr>
      </w:r>
      <w:r w:rsidR="00C5509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4_922829174"/>
      <w:bookmarkEnd w:id="29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E380A">
        <w:fldChar w:fldCharType="begin"/>
      </w:r>
      <w:r w:rsidR="00EE380A">
        <w:instrText xml:space="preserve"> REF _Ref303250967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3.7</w:t>
      </w:r>
      <w:r w:rsidR="00EE380A">
        <w:fldChar w:fldCharType="end"/>
      </w:r>
      <w:r w:rsidR="00C5509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55095" w:rsidRPr="00E71A48">
        <w:rPr>
          <w:bCs w:val="0"/>
          <w:sz w:val="24"/>
          <w:szCs w:val="24"/>
        </w:rPr>
      </w:r>
      <w:r w:rsidR="00C5509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6_922829174"/>
      <w:bookmarkEnd w:id="29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E380A">
        <w:fldChar w:fldCharType="begin"/>
      </w:r>
      <w:r w:rsidR="00EE380A">
        <w:instrText xml:space="preserve"> REF _Ref303681924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3.9</w:t>
      </w:r>
      <w:r w:rsidR="00EE380A">
        <w:fldChar w:fldCharType="end"/>
      </w:r>
      <w:r w:rsidR="00C5509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55095" w:rsidRPr="00E71A48">
        <w:rPr>
          <w:bCs w:val="0"/>
          <w:sz w:val="24"/>
          <w:szCs w:val="24"/>
        </w:rPr>
      </w:r>
      <w:r w:rsidR="00C5509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55095">
        <w:fldChar w:fldCharType="begin"/>
      </w:r>
      <w:r w:rsidR="00741251">
        <w:rPr>
          <w:bCs w:val="0"/>
          <w:sz w:val="24"/>
          <w:szCs w:val="24"/>
        </w:rPr>
        <w:instrText xml:space="preserve"> REF _Ref468975287 \r \h </w:instrText>
      </w:r>
      <w:r w:rsidR="00C55095">
        <w:fldChar w:fldCharType="separate"/>
      </w:r>
      <w:r w:rsidR="005B69B5">
        <w:rPr>
          <w:bCs w:val="0"/>
          <w:sz w:val="24"/>
          <w:szCs w:val="24"/>
        </w:rPr>
        <w:t>3.12</w:t>
      </w:r>
      <w:r w:rsidR="00C55095">
        <w:fldChar w:fldCharType="end"/>
      </w:r>
      <w:r w:rsidR="00096E9D" w:rsidRPr="00E71A48">
        <w:rPr>
          <w:bCs w:val="0"/>
          <w:sz w:val="24"/>
          <w:szCs w:val="24"/>
        </w:rPr>
        <w:t>)</w:t>
      </w:r>
      <w:r w:rsidR="00A12245">
        <w:rPr>
          <w:bCs w:val="0"/>
          <w:sz w:val="24"/>
          <w:szCs w:val="24"/>
        </w:rPr>
        <w:t>;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E380A">
        <w:fldChar w:fldCharType="begin"/>
      </w:r>
      <w:r w:rsidR="00EE380A">
        <w:instrText xml:space="preserve"> REF _Ref306140410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3.13</w:t>
      </w:r>
      <w:r w:rsidR="00EE380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E380A">
        <w:fldChar w:fldCharType="begin"/>
      </w:r>
      <w:r w:rsidR="00EE380A">
        <w:instrText xml:space="preserve"> REF _Ref306140451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3.14</w:t>
      </w:r>
      <w:r w:rsidR="00EE380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5" w:name="_Toc439323689"/>
      <w:bookmarkStart w:id="296" w:name="_Toc440361323"/>
      <w:bookmarkStart w:id="297" w:name="_Toc440376078"/>
      <w:bookmarkStart w:id="298" w:name="_Toc440376205"/>
      <w:bookmarkStart w:id="299" w:name="_Toc440382470"/>
      <w:bookmarkStart w:id="300" w:name="_Toc440447140"/>
      <w:bookmarkStart w:id="301" w:name="_Toc440620820"/>
      <w:bookmarkStart w:id="302" w:name="_Toc440631455"/>
      <w:bookmarkStart w:id="303" w:name="_Toc440875695"/>
      <w:bookmarkStart w:id="304" w:name="_Toc441131719"/>
      <w:bookmarkStart w:id="305" w:name="_Toc465865160"/>
      <w:bookmarkStart w:id="306" w:name="_Toc468975420"/>
      <w:bookmarkStart w:id="307" w:name="_Toc471830436"/>
      <w:bookmarkStart w:id="308" w:name="_Toc49858960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4F7AD3" w:rsidRDefault="004F7AD3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F7AD3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4F7AD3">
        <w:rPr>
          <w:sz w:val="24"/>
          <w:szCs w:val="24"/>
        </w:rPr>
        <w:t>3 (трех) рабочих дней с даты поступления запроса</w:t>
      </w:r>
      <w:r w:rsidR="0099066F" w:rsidRPr="004F7AD3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2D7FE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</w:t>
      </w:r>
      <w:r w:rsidRPr="002D7FEE">
        <w:rPr>
          <w:sz w:val="24"/>
          <w:szCs w:val="24"/>
          <w:lang w:eastAsia="ru-RU"/>
        </w:rPr>
        <w:t>решения о таком продлении;</w:t>
      </w:r>
    </w:p>
    <w:p w:rsidR="0099066F" w:rsidRPr="002D7FE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2D7FEE">
        <w:rPr>
          <w:sz w:val="24"/>
          <w:szCs w:val="24"/>
          <w:lang w:eastAsia="ru-RU"/>
        </w:rPr>
        <w:t>П</w:t>
      </w:r>
      <w:r w:rsidR="0099066F" w:rsidRPr="002D7FE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2D7FEE">
        <w:rPr>
          <w:sz w:val="24"/>
          <w:szCs w:val="24"/>
          <w:lang w:eastAsia="ru-RU"/>
        </w:rPr>
        <w:t>З</w:t>
      </w:r>
      <w:r w:rsidR="0089163E" w:rsidRPr="002D7FEE">
        <w:rPr>
          <w:sz w:val="24"/>
          <w:szCs w:val="24"/>
          <w:lang w:eastAsia="ru-RU"/>
        </w:rPr>
        <w:t xml:space="preserve">апроса предложений </w:t>
      </w:r>
      <w:r w:rsidR="0099066F" w:rsidRPr="002D7FEE">
        <w:rPr>
          <w:sz w:val="24"/>
          <w:szCs w:val="24"/>
          <w:lang w:eastAsia="ru-RU"/>
        </w:rPr>
        <w:t xml:space="preserve">и </w:t>
      </w:r>
      <w:r w:rsidR="00306DE6" w:rsidRPr="002D7FEE">
        <w:rPr>
          <w:sz w:val="24"/>
          <w:szCs w:val="24"/>
        </w:rPr>
        <w:t xml:space="preserve">подписанные членами </w:t>
      </w:r>
      <w:r w:rsidR="002946EF" w:rsidRPr="002D7FEE">
        <w:rPr>
          <w:sz w:val="24"/>
          <w:szCs w:val="24"/>
          <w:lang w:eastAsia="ru-RU"/>
        </w:rPr>
        <w:t xml:space="preserve">Закупочной </w:t>
      </w:r>
      <w:r w:rsidR="0099066F" w:rsidRPr="002D7FE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2D7FEE">
        <w:rPr>
          <w:sz w:val="24"/>
          <w:szCs w:val="24"/>
          <w:lang w:eastAsia="ru-RU"/>
        </w:rPr>
        <w:t>П</w:t>
      </w:r>
      <w:r w:rsidR="0099066F" w:rsidRPr="002D7FEE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9" w:name="_Ref303250835"/>
      <w:bookmarkStart w:id="310" w:name="_Ref305973033"/>
      <w:bookmarkStart w:id="311" w:name="_Toc498589602"/>
      <w:bookmarkStart w:id="31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09"/>
      <w:r w:rsidRPr="00E71A48">
        <w:t xml:space="preserve"> по запросу предложений</w:t>
      </w:r>
      <w:bookmarkEnd w:id="310"/>
      <w:bookmarkEnd w:id="31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E380A">
        <w:fldChar w:fldCharType="begin"/>
      </w:r>
      <w:r w:rsidR="00EE380A">
        <w:instrText xml:space="preserve"> REF _Ref302563524 \n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1.1.1</w:t>
      </w:r>
      <w:r w:rsidR="00EE380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3" w:name="__RefNumPara__444_922829174"/>
      <w:bookmarkStart w:id="314" w:name="_Ref191386216"/>
      <w:bookmarkStart w:id="315" w:name="_Ref305973147"/>
      <w:bookmarkStart w:id="316" w:name="_Toc498589603"/>
      <w:bookmarkEnd w:id="312"/>
      <w:bookmarkEnd w:id="313"/>
      <w:r w:rsidRPr="00E71A48">
        <w:lastRenderedPageBreak/>
        <w:t xml:space="preserve">Подготовка </w:t>
      </w:r>
      <w:bookmarkEnd w:id="314"/>
      <w:r w:rsidRPr="00E71A48">
        <w:t>Заявок</w:t>
      </w:r>
      <w:bookmarkEnd w:id="315"/>
      <w:bookmarkEnd w:id="31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7" w:name="_Ref306114638"/>
      <w:bookmarkStart w:id="318" w:name="_Toc440361326"/>
      <w:bookmarkStart w:id="319" w:name="_Toc440376081"/>
      <w:bookmarkStart w:id="320" w:name="_Toc440376208"/>
      <w:bookmarkStart w:id="321" w:name="_Toc440382473"/>
      <w:bookmarkStart w:id="322" w:name="_Toc440447143"/>
      <w:bookmarkStart w:id="323" w:name="_Toc440620823"/>
      <w:bookmarkStart w:id="324" w:name="_Toc440631458"/>
      <w:bookmarkStart w:id="325" w:name="_Toc440875698"/>
      <w:bookmarkStart w:id="326" w:name="_Toc441131722"/>
      <w:bookmarkStart w:id="327" w:name="_Toc465865163"/>
      <w:bookmarkStart w:id="328" w:name="_Toc468975423"/>
      <w:bookmarkStart w:id="329" w:name="_Toc471830439"/>
      <w:bookmarkStart w:id="330" w:name="_Toc49858960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1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331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5.1</w:t>
      </w:r>
      <w:r w:rsidR="00C5509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5.2</w:t>
      </w:r>
      <w:r w:rsidR="00C5509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5.3</w:t>
      </w:r>
      <w:r w:rsidR="00C5509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5.4</w:t>
      </w:r>
      <w:r w:rsidR="00C5509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5.5</w:t>
      </w:r>
      <w:r w:rsidR="00C5509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_Ref191386407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3.3.8</w:t>
      </w:r>
      <w:r w:rsidR="00EE380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5.6</w:t>
      </w:r>
      <w:r w:rsidR="00C55095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2D7FE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подтверждают соответствие установленным требованиям, с соответствующими комментариями, разъясняющими цель </w:t>
      </w:r>
      <w:r w:rsidRPr="002D7FEE">
        <w:rPr>
          <w:bCs w:val="0"/>
          <w:sz w:val="24"/>
          <w:szCs w:val="24"/>
        </w:rPr>
        <w:t>предоставления этих документов.</w:t>
      </w:r>
    </w:p>
    <w:p w:rsidR="00717F60" w:rsidRPr="002D7FEE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2D7FEE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2D7FEE">
        <w:rPr>
          <w:bCs w:val="0"/>
          <w:sz w:val="24"/>
          <w:szCs w:val="24"/>
        </w:rPr>
        <w:t>Заявк</w:t>
      </w:r>
      <w:r w:rsidRPr="002D7FEE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2D7FE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>Письмо о подаче оферты (</w:t>
      </w:r>
      <w:r w:rsidR="00A154B7" w:rsidRPr="002D7FEE">
        <w:rPr>
          <w:bCs w:val="0"/>
          <w:spacing w:val="-2"/>
          <w:sz w:val="24"/>
          <w:szCs w:val="24"/>
        </w:rPr>
        <w:t>под</w:t>
      </w:r>
      <w:r w:rsidR="00A154B7" w:rsidRPr="002D7FEE">
        <w:rPr>
          <w:bCs w:val="0"/>
          <w:sz w:val="24"/>
          <w:szCs w:val="24"/>
        </w:rPr>
        <w:t>раздел</w:t>
      </w:r>
      <w:r w:rsidR="00F86B89" w:rsidRPr="002D7FEE">
        <w:rPr>
          <w:bCs w:val="0"/>
          <w:sz w:val="24"/>
          <w:szCs w:val="24"/>
          <w:lang w:eastAsia="ru-RU"/>
        </w:rPr>
        <w:t xml:space="preserve"> </w:t>
      </w:r>
      <w:r w:rsidR="00EE380A">
        <w:fldChar w:fldCharType="begin"/>
      </w:r>
      <w:r w:rsidR="00EE380A">
        <w:instrText xml:space="preserve"> REF _Ref55336310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  <w:lang w:eastAsia="ru-RU"/>
        </w:rPr>
        <w:t>5.1</w:t>
      </w:r>
      <w:r w:rsidR="00EE380A">
        <w:fldChar w:fldCharType="end"/>
      </w:r>
      <w:r w:rsidRPr="002D7FEE">
        <w:rPr>
          <w:bCs w:val="0"/>
          <w:sz w:val="24"/>
          <w:szCs w:val="24"/>
        </w:rPr>
        <w:t>);</w:t>
      </w:r>
    </w:p>
    <w:p w:rsidR="00306DE6" w:rsidRPr="002D7FEE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2D7FEE">
        <w:rPr>
          <w:sz w:val="24"/>
          <w:szCs w:val="24"/>
        </w:rPr>
        <w:t xml:space="preserve">Антикоррупционные обязательства (подраздел </w:t>
      </w:r>
      <w:r w:rsidR="00EE380A">
        <w:fldChar w:fldCharType="begin"/>
      </w:r>
      <w:r w:rsidR="00EE380A">
        <w:instrText xml:space="preserve"> REF _Ref440271964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5.1.3</w:t>
      </w:r>
      <w:r w:rsidR="00EE380A">
        <w:fldChar w:fldCharType="end"/>
      </w:r>
      <w:r w:rsidRPr="002D7FEE">
        <w:rPr>
          <w:sz w:val="24"/>
          <w:szCs w:val="24"/>
        </w:rPr>
        <w:t>);</w:t>
      </w:r>
    </w:p>
    <w:p w:rsidR="00F463E8" w:rsidRPr="002D7FEE" w:rsidRDefault="00306DE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D7FEE">
        <w:rPr>
          <w:sz w:val="24"/>
          <w:szCs w:val="24"/>
        </w:rPr>
        <w:t xml:space="preserve">Документ(ы) в соответствии с пп. </w:t>
      </w:r>
      <w:r w:rsidR="00EE380A">
        <w:fldChar w:fldCharType="begin"/>
      </w:r>
      <w:r w:rsidR="00EE380A">
        <w:instrText xml:space="preserve"> REF _Ref440279062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б)</w:t>
      </w:r>
      <w:r w:rsidR="00EE380A">
        <w:fldChar w:fldCharType="end"/>
      </w:r>
      <w:r w:rsidR="00F463E8" w:rsidRPr="002D7FEE">
        <w:rPr>
          <w:sz w:val="24"/>
          <w:szCs w:val="24"/>
        </w:rPr>
        <w:t xml:space="preserve"> п. </w:t>
      </w:r>
      <w:r w:rsidR="00EE380A">
        <w:fldChar w:fldCharType="begin"/>
      </w:r>
      <w:r w:rsidR="00EE380A">
        <w:instrText xml:space="preserve"> REF _Ref306005578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3.3.8.3</w:t>
      </w:r>
      <w:r w:rsidR="00EE380A">
        <w:fldChar w:fldCharType="end"/>
      </w:r>
      <w:r w:rsidR="00F463E8" w:rsidRPr="002D7FEE">
        <w:rPr>
          <w:sz w:val="24"/>
          <w:szCs w:val="24"/>
        </w:rPr>
        <w:t>;</w:t>
      </w:r>
    </w:p>
    <w:p w:rsidR="00306DE6" w:rsidRPr="003E170D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Pr="00E71A48">
        <w:rPr>
          <w:bCs w:val="0"/>
          <w:spacing w:val="-1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_Ref440537086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5.3</w:t>
      </w:r>
      <w:r w:rsidR="00C5509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>
        <w:rPr>
          <w:bCs w:val="0"/>
          <w:spacing w:val="-1"/>
          <w:sz w:val="24"/>
          <w:szCs w:val="24"/>
        </w:rPr>
        <w:t xml:space="preserve">, </w:t>
      </w:r>
      <w:r w:rsidRPr="003E170D">
        <w:rPr>
          <w:bCs w:val="0"/>
          <w:sz w:val="24"/>
          <w:szCs w:val="24"/>
        </w:rPr>
        <w:t>оформля</w:t>
      </w:r>
      <w:r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306DE6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Сводная таблица стоимости </w:t>
      </w:r>
      <w:r w:rsidRPr="005D252F">
        <w:rPr>
          <w:bCs w:val="0"/>
          <w:sz w:val="24"/>
          <w:szCs w:val="24"/>
        </w:rPr>
        <w:t>работ</w:t>
      </w:r>
      <w:r w:rsidRPr="002D4BC6">
        <w:rPr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  <w:lang w:eastAsia="ru-RU"/>
        </w:rPr>
        <w:t xml:space="preserve"> </w:t>
      </w:r>
      <w:r w:rsidR="00C55095">
        <w:rPr>
          <w:bCs w:val="0"/>
          <w:sz w:val="24"/>
          <w:szCs w:val="24"/>
          <w:lang w:eastAsia="ru-RU"/>
        </w:rPr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C55095">
        <w:rPr>
          <w:bCs w:val="0"/>
          <w:sz w:val="24"/>
          <w:szCs w:val="24"/>
          <w:lang w:eastAsia="ru-RU"/>
        </w:rPr>
      </w:r>
      <w:r w:rsidR="00C55095">
        <w:rPr>
          <w:bCs w:val="0"/>
          <w:sz w:val="24"/>
          <w:szCs w:val="24"/>
          <w:lang w:eastAsia="ru-RU"/>
        </w:rPr>
        <w:fldChar w:fldCharType="separate"/>
      </w:r>
      <w:r w:rsidR="005B69B5">
        <w:rPr>
          <w:bCs w:val="0"/>
          <w:sz w:val="24"/>
          <w:szCs w:val="24"/>
          <w:lang w:eastAsia="ru-RU"/>
        </w:rPr>
        <w:t>5.2</w:t>
      </w:r>
      <w:r w:rsidR="00C55095">
        <w:rPr>
          <w:bCs w:val="0"/>
          <w:sz w:val="24"/>
          <w:szCs w:val="24"/>
          <w:lang w:eastAsia="ru-RU"/>
        </w:rPr>
        <w:fldChar w:fldCharType="end"/>
      </w:r>
      <w:r>
        <w:rPr>
          <w:bCs w:val="0"/>
          <w:sz w:val="24"/>
          <w:szCs w:val="24"/>
        </w:rPr>
        <w:t>);</w:t>
      </w:r>
    </w:p>
    <w:p w:rsidR="00306DE6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  <w:lang w:eastAsia="ru-RU"/>
        </w:rPr>
        <w:t xml:space="preserve"> </w:t>
      </w:r>
      <w:r w:rsidR="00C55095">
        <w:rPr>
          <w:bCs w:val="0"/>
          <w:sz w:val="24"/>
          <w:szCs w:val="24"/>
          <w:lang w:eastAsia="ru-RU"/>
        </w:rPr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C55095">
        <w:rPr>
          <w:bCs w:val="0"/>
          <w:sz w:val="24"/>
          <w:szCs w:val="24"/>
          <w:lang w:eastAsia="ru-RU"/>
        </w:rPr>
      </w:r>
      <w:r w:rsidR="00C55095">
        <w:rPr>
          <w:bCs w:val="0"/>
          <w:sz w:val="24"/>
          <w:szCs w:val="24"/>
          <w:lang w:eastAsia="ru-RU"/>
        </w:rPr>
        <w:fldChar w:fldCharType="separate"/>
      </w:r>
      <w:r w:rsidR="005B69B5">
        <w:rPr>
          <w:bCs w:val="0"/>
          <w:sz w:val="24"/>
          <w:szCs w:val="24"/>
          <w:lang w:eastAsia="ru-RU"/>
        </w:rPr>
        <w:t>5.4</w:t>
      </w:r>
      <w:r w:rsidR="00C55095">
        <w:rPr>
          <w:bCs w:val="0"/>
          <w:sz w:val="24"/>
          <w:szCs w:val="24"/>
          <w:lang w:eastAsia="ru-RU"/>
        </w:rPr>
        <w:fldChar w:fldCharType="end"/>
      </w:r>
      <w:r>
        <w:rPr>
          <w:bCs w:val="0"/>
          <w:sz w:val="24"/>
          <w:szCs w:val="24"/>
        </w:rPr>
        <w:t>);</w:t>
      </w:r>
    </w:p>
    <w:p w:rsidR="00306DE6" w:rsidRPr="00E71A48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выполнения работ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5.5</w:t>
      </w:r>
      <w:r w:rsidR="00C5509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306DE6" w:rsidRPr="003E170D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5.6</w:t>
      </w:r>
      <w:r w:rsidR="00C5509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="00AF7745">
        <w:rPr>
          <w:bCs w:val="0"/>
          <w:sz w:val="24"/>
          <w:szCs w:val="24"/>
        </w:rPr>
        <w:t>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66565">
        <w:rPr>
          <w:bCs w:val="0"/>
          <w:sz w:val="24"/>
          <w:szCs w:val="24"/>
        </w:rPr>
        <w:t>Анкета Участника запроса предложений (</w:t>
      </w:r>
      <w:r w:rsidRPr="00B66565">
        <w:rPr>
          <w:bCs w:val="0"/>
          <w:spacing w:val="-2"/>
          <w:sz w:val="24"/>
          <w:szCs w:val="24"/>
        </w:rPr>
        <w:t>под</w:t>
      </w:r>
      <w:r w:rsidRPr="00B66565">
        <w:rPr>
          <w:bCs w:val="0"/>
          <w:sz w:val="24"/>
          <w:szCs w:val="24"/>
        </w:rPr>
        <w:t>раздел</w:t>
      </w:r>
      <w:r w:rsidRPr="00B66565">
        <w:rPr>
          <w:bCs w:val="0"/>
          <w:sz w:val="24"/>
          <w:szCs w:val="24"/>
          <w:lang w:eastAsia="ru-RU"/>
        </w:rPr>
        <w:t xml:space="preserve"> </w:t>
      </w:r>
      <w:r w:rsidR="00EE380A">
        <w:fldChar w:fldCharType="begin"/>
      </w:r>
      <w:r w:rsidR="00EE380A">
        <w:instrText xml:space="preserve"> REF _Ref444168907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  <w:lang w:eastAsia="ru-RU"/>
        </w:rPr>
        <w:t>5.7.1</w:t>
      </w:r>
      <w:r w:rsidR="00EE380A">
        <w:fldChar w:fldCharType="end"/>
      </w:r>
      <w:r w:rsidRPr="00B66565">
        <w:rPr>
          <w:bCs w:val="0"/>
          <w:sz w:val="24"/>
          <w:szCs w:val="24"/>
        </w:rPr>
        <w:t xml:space="preserve">) </w:t>
      </w:r>
      <w:r w:rsidRPr="00B66565">
        <w:rPr>
          <w:sz w:val="24"/>
          <w:szCs w:val="24"/>
        </w:rPr>
        <w:t xml:space="preserve">с приложением </w:t>
      </w:r>
      <w:r w:rsidRPr="00B66565">
        <w:rPr>
          <w:bCs w:val="0"/>
          <w:sz w:val="24"/>
          <w:szCs w:val="24"/>
        </w:rPr>
        <w:t>файла копии Анкеты Участника запроса предложений, выполненного в формате MS Word;</w:t>
      </w:r>
    </w:p>
    <w:p w:rsidR="00B66565" w:rsidRPr="002D7FEE" w:rsidRDefault="00B375BB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участника/субподрядчика/члена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участнике/субподрядчике/членах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C5509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_Ref491178428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5.7.2</w:t>
      </w:r>
      <w:r w:rsidR="00C55095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Участник/субподрядчик/член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B2CB8" w:rsidRDefault="00306DE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2D7FEE">
        <w:rPr>
          <w:bCs w:val="0"/>
          <w:sz w:val="24"/>
          <w:szCs w:val="24"/>
        </w:rPr>
        <w:t xml:space="preserve">(подраздел </w:t>
      </w:r>
      <w:r w:rsidR="00EE380A">
        <w:fldChar w:fldCharType="begin"/>
      </w:r>
      <w:r w:rsidR="00EE380A">
        <w:instrText xml:space="preserve"> REF _Ref306005578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3.3.8.3</w:t>
      </w:r>
      <w:r w:rsidR="00EE380A">
        <w:fldChar w:fldCharType="end"/>
      </w:r>
      <w:r w:rsidR="00F463E8" w:rsidRPr="002D7FEE">
        <w:rPr>
          <w:bCs w:val="0"/>
          <w:sz w:val="24"/>
          <w:szCs w:val="24"/>
        </w:rPr>
        <w:t>, за иск</w:t>
      </w:r>
      <w:r w:rsidR="00F463E8" w:rsidRPr="00AB2CB8">
        <w:rPr>
          <w:bCs w:val="0"/>
          <w:sz w:val="24"/>
          <w:szCs w:val="24"/>
        </w:rPr>
        <w:t>лючением документ</w:t>
      </w:r>
      <w:r w:rsidR="00FA5339" w:rsidRPr="00AB2CB8">
        <w:rPr>
          <w:bCs w:val="0"/>
          <w:sz w:val="24"/>
          <w:szCs w:val="24"/>
        </w:rPr>
        <w:t>ов</w:t>
      </w:r>
      <w:r w:rsidR="00F463E8" w:rsidRPr="00AB2CB8">
        <w:rPr>
          <w:bCs w:val="0"/>
          <w:sz w:val="24"/>
          <w:szCs w:val="24"/>
        </w:rPr>
        <w:t>, указанн</w:t>
      </w:r>
      <w:r w:rsidR="00FA5339" w:rsidRPr="00AB2CB8">
        <w:rPr>
          <w:bCs w:val="0"/>
          <w:sz w:val="24"/>
          <w:szCs w:val="24"/>
        </w:rPr>
        <w:t>ых</w:t>
      </w:r>
      <w:r w:rsidR="00F463E8" w:rsidRPr="00AB2CB8">
        <w:rPr>
          <w:bCs w:val="0"/>
          <w:sz w:val="24"/>
          <w:szCs w:val="24"/>
        </w:rPr>
        <w:t xml:space="preserve"> в </w:t>
      </w:r>
      <w:r w:rsidR="00F463E8" w:rsidRPr="00AB2CB8">
        <w:rPr>
          <w:sz w:val="24"/>
          <w:szCs w:val="24"/>
        </w:rPr>
        <w:t xml:space="preserve">пп. </w:t>
      </w:r>
      <w:r w:rsidR="00EE380A">
        <w:fldChar w:fldCharType="begin"/>
      </w:r>
      <w:r w:rsidR="00EE380A">
        <w:instrText xml:space="preserve"> REF _Ref440279062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б)</w:t>
      </w:r>
      <w:r w:rsidR="00EE380A">
        <w:fldChar w:fldCharType="end"/>
      </w:r>
      <w:r w:rsidR="00FA5339" w:rsidRPr="00AB2CB8">
        <w:rPr>
          <w:sz w:val="24"/>
          <w:szCs w:val="24"/>
        </w:rPr>
        <w:t>,</w:t>
      </w:r>
      <w:r w:rsidR="007638F4" w:rsidRPr="00AB2CB8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_Ref440372326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е)</w:t>
      </w:r>
      <w:r w:rsidR="00EE380A">
        <w:fldChar w:fldCharType="end"/>
      </w:r>
      <w:r w:rsidR="007638F4" w:rsidRPr="00AB2CB8">
        <w:rPr>
          <w:sz w:val="24"/>
          <w:szCs w:val="24"/>
        </w:rPr>
        <w:t>,</w:t>
      </w:r>
      <w:r w:rsidR="00FA5339" w:rsidRPr="00AB2CB8">
        <w:rPr>
          <w:sz w:val="24"/>
          <w:szCs w:val="24"/>
        </w:rPr>
        <w:t xml:space="preserve"> </w:t>
      </w:r>
      <w:r w:rsidR="00C55095">
        <w:fldChar w:fldCharType="begin"/>
      </w:r>
      <w:r w:rsidR="00123DC1">
        <w:instrText xml:space="preserve"> REF _Ref440371812 \r \h  \* MERGEFORMAT </w:instrText>
      </w:r>
      <w:r w:rsidR="00C55095">
        <w:fldChar w:fldCharType="separate"/>
      </w:r>
      <w:r w:rsidR="005B69B5" w:rsidRPr="005B69B5">
        <w:rPr>
          <w:sz w:val="24"/>
          <w:szCs w:val="24"/>
        </w:rPr>
        <w:t>н)</w:t>
      </w:r>
      <w:r w:rsidR="00C55095">
        <w:fldChar w:fldCharType="end"/>
      </w:r>
      <w:r w:rsidR="00FA5339" w:rsidRPr="00AB2CB8">
        <w:rPr>
          <w:sz w:val="24"/>
          <w:szCs w:val="24"/>
        </w:rPr>
        <w:t xml:space="preserve">, </w:t>
      </w:r>
      <w:r w:rsidR="00EE380A">
        <w:fldChar w:fldCharType="begin"/>
      </w:r>
      <w:r w:rsidR="00EE380A">
        <w:instrText xml:space="preserve"> REF _Ref440371822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о)</w:t>
      </w:r>
      <w:r w:rsidR="00EE380A">
        <w:fldChar w:fldCharType="end"/>
      </w:r>
      <w:r w:rsidR="00F21407" w:rsidRPr="00F21407">
        <w:rPr>
          <w:sz w:val="24"/>
          <w:szCs w:val="24"/>
        </w:rPr>
        <w:t xml:space="preserve">, </w:t>
      </w:r>
      <w:r w:rsidR="00C55095">
        <w:fldChar w:fldCharType="begin"/>
      </w:r>
      <w:r w:rsidR="00123DC1">
        <w:instrText xml:space="preserve"> REF _Ref442189588 \r \h  \* MERGEFORMAT </w:instrText>
      </w:r>
      <w:r w:rsidR="00C55095">
        <w:fldChar w:fldCharType="separate"/>
      </w:r>
      <w:r w:rsidR="005B69B5" w:rsidRPr="005B69B5">
        <w:rPr>
          <w:sz w:val="24"/>
          <w:szCs w:val="24"/>
        </w:rPr>
        <w:t>х)</w:t>
      </w:r>
      <w:r w:rsidR="00C55095">
        <w:fldChar w:fldCharType="end"/>
      </w:r>
      <w:r w:rsidR="00F463E8" w:rsidRPr="00F21407">
        <w:rPr>
          <w:sz w:val="24"/>
          <w:szCs w:val="24"/>
        </w:rPr>
        <w:t xml:space="preserve"> п.</w:t>
      </w:r>
      <w:r w:rsidR="00F463E8" w:rsidRPr="00AB2CB8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_Ref306005578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3.3.8.3</w:t>
      </w:r>
      <w:r w:rsidR="00EE380A">
        <w:fldChar w:fldCharType="end"/>
      </w:r>
      <w:r w:rsidR="00D90031" w:rsidRPr="00AB2CB8">
        <w:rPr>
          <w:bCs w:val="0"/>
          <w:sz w:val="24"/>
          <w:szCs w:val="24"/>
        </w:rPr>
        <w:t>)</w:t>
      </w:r>
      <w:r w:rsidR="00AD3EBC" w:rsidRPr="00AB2CB8">
        <w:rPr>
          <w:bCs w:val="0"/>
          <w:sz w:val="24"/>
          <w:szCs w:val="24"/>
        </w:rPr>
        <w:t>;</w:t>
      </w:r>
    </w:p>
    <w:p w:rsidR="00D57D88" w:rsidRPr="002D7FEE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</w:t>
      </w:r>
      <w:r w:rsidRPr="002D7FEE">
        <w:rPr>
          <w:bCs w:val="0"/>
          <w:sz w:val="24"/>
          <w:szCs w:val="24"/>
        </w:rPr>
        <w:t xml:space="preserve">Участником с привлечением </w:t>
      </w:r>
      <w:r w:rsidR="0046282D" w:rsidRPr="002D7FEE">
        <w:rPr>
          <w:bCs w:val="0"/>
          <w:sz w:val="24"/>
          <w:szCs w:val="24"/>
        </w:rPr>
        <w:t>субподрядчиков</w:t>
      </w:r>
      <w:r w:rsidR="00306DE6" w:rsidRPr="002D7FEE">
        <w:rPr>
          <w:bCs w:val="0"/>
          <w:sz w:val="24"/>
          <w:szCs w:val="24"/>
        </w:rPr>
        <w:t>,</w:t>
      </w:r>
      <w:r w:rsidRPr="002D7FEE">
        <w:rPr>
          <w:bCs w:val="0"/>
          <w:sz w:val="24"/>
          <w:szCs w:val="24"/>
        </w:rPr>
        <w:t xml:space="preserve"> </w:t>
      </w:r>
      <w:r w:rsidR="00306DE6" w:rsidRPr="002D7FEE">
        <w:rPr>
          <w:bCs w:val="0"/>
          <w:sz w:val="24"/>
          <w:szCs w:val="24"/>
        </w:rPr>
        <w:t xml:space="preserve">то дополнительно в состав Заявки включаются документы, указанные в подразделе </w:t>
      </w:r>
      <w:r w:rsidR="00EE380A">
        <w:fldChar w:fldCharType="begin"/>
      </w:r>
      <w:r w:rsidR="00EE380A">
        <w:instrText xml:space="preserve"> REF _Ref306143446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3.3.9.3</w:t>
      </w:r>
      <w:r w:rsidR="00EE380A">
        <w:fldChar w:fldCharType="end"/>
      </w:r>
      <w:r w:rsidR="00306DE6" w:rsidRPr="002D7FEE">
        <w:rPr>
          <w:sz w:val="24"/>
          <w:szCs w:val="24"/>
        </w:rPr>
        <w:t xml:space="preserve">. </w:t>
      </w:r>
      <w:r w:rsidR="00306DE6" w:rsidRPr="002D7FEE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2D7FEE">
        <w:rPr>
          <w:bCs w:val="0"/>
          <w:sz w:val="24"/>
          <w:szCs w:val="24"/>
        </w:rPr>
        <w:t>;</w:t>
      </w:r>
    </w:p>
    <w:p w:rsidR="000E746F" w:rsidRPr="002D7FEE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>Если Заявка подается коллективным Участником</w:t>
      </w:r>
      <w:r w:rsidR="00306DE6" w:rsidRPr="002D7FEE">
        <w:rPr>
          <w:bCs w:val="0"/>
          <w:sz w:val="24"/>
          <w:szCs w:val="24"/>
        </w:rPr>
        <w:t xml:space="preserve">, то дополнительно в состав Заявки включаются документы, указанные в подразделе </w:t>
      </w:r>
      <w:r w:rsidR="00EE380A">
        <w:fldChar w:fldCharType="begin"/>
      </w:r>
      <w:r w:rsidR="00EE380A">
        <w:instrText xml:space="preserve"> REF _Ref465863260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3.3.10.7</w:t>
      </w:r>
      <w:r w:rsidR="00EE380A">
        <w:fldChar w:fldCharType="end"/>
      </w:r>
      <w:r w:rsidR="00306DE6" w:rsidRPr="002D7FEE">
        <w:rPr>
          <w:sz w:val="24"/>
          <w:szCs w:val="24"/>
        </w:rPr>
        <w:t>.</w:t>
      </w:r>
      <w:r w:rsidR="00306DE6" w:rsidRPr="002D7FE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05F2" w:rsidRPr="002D7FEE">
        <w:rPr>
          <w:bCs w:val="0"/>
          <w:sz w:val="24"/>
          <w:szCs w:val="24"/>
        </w:rPr>
        <w:t>;</w:t>
      </w:r>
    </w:p>
    <w:p w:rsidR="006D05F2" w:rsidRPr="002D7FEE" w:rsidRDefault="006D05F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D7FEE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E380A">
        <w:fldChar w:fldCharType="begin"/>
      </w:r>
      <w:r w:rsidR="00EE380A">
        <w:instrText xml:space="preserve"> REF _Ref442263553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3.3.14.4</w:t>
      </w:r>
      <w:r w:rsidR="00EE380A">
        <w:fldChar w:fldCharType="end"/>
      </w:r>
      <w:r w:rsidRPr="002D7FEE">
        <w:rPr>
          <w:sz w:val="24"/>
          <w:szCs w:val="24"/>
        </w:rPr>
        <w:t>).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2D7FE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C55095">
        <w:rPr>
          <w:bCs w:val="0"/>
          <w:sz w:val="24"/>
          <w:szCs w:val="24"/>
        </w:rPr>
        <w:fldChar w:fldCharType="begin"/>
      </w:r>
      <w:r w:rsidR="00D24034">
        <w:rPr>
          <w:bCs w:val="0"/>
          <w:sz w:val="24"/>
          <w:szCs w:val="24"/>
        </w:rPr>
        <w:instrText xml:space="preserve"> REF _Ref440270602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</w:t>
      </w:r>
      <w:r w:rsidR="00C55095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</w:t>
      </w:r>
      <w:r w:rsidRPr="002D7FEE">
        <w:rPr>
          <w:bCs w:val="0"/>
          <w:sz w:val="24"/>
          <w:szCs w:val="24"/>
        </w:rPr>
        <w:t>противном случае Заявка Участника может быть отклонена.</w:t>
      </w:r>
    </w:p>
    <w:p w:rsidR="00717F60" w:rsidRPr="002D7FEE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>Заявк</w:t>
      </w:r>
      <w:r w:rsidR="00717F60" w:rsidRPr="002D7FE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E380A">
        <w:fldChar w:fldCharType="begin"/>
      </w:r>
      <w:r w:rsidR="00EE380A">
        <w:instrText xml:space="preserve"> REF _Ref191386419 \n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3.3.2</w:t>
      </w:r>
      <w:r w:rsidR="00EE380A">
        <w:fldChar w:fldCharType="end"/>
      </w:r>
      <w:r w:rsidR="00717F60" w:rsidRPr="002D7FEE">
        <w:rPr>
          <w:bCs w:val="0"/>
          <w:sz w:val="24"/>
          <w:szCs w:val="24"/>
        </w:rPr>
        <w:t>)</w:t>
      </w:r>
      <w:r w:rsidR="00F21407" w:rsidRPr="002D7FEE">
        <w:rPr>
          <w:bCs w:val="0"/>
          <w:sz w:val="24"/>
          <w:szCs w:val="24"/>
        </w:rPr>
        <w:t xml:space="preserve">, </w:t>
      </w:r>
      <w:r w:rsidR="006D05F2" w:rsidRPr="002D7FEE">
        <w:rPr>
          <w:sz w:val="24"/>
          <w:szCs w:val="24"/>
        </w:rPr>
        <w:t xml:space="preserve">за исключением Соглашения о неустойке (подраздел </w:t>
      </w:r>
      <w:r w:rsidR="00EE380A">
        <w:fldChar w:fldCharType="begin"/>
      </w:r>
      <w:r w:rsidR="00EE380A">
        <w:instrText xml:space="preserve"> REF _Ref440272256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5.14</w:t>
      </w:r>
      <w:r w:rsidR="00EE380A">
        <w:fldChar w:fldCharType="end"/>
      </w:r>
      <w:r w:rsidR="006D05F2" w:rsidRPr="002D7FE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E380A">
        <w:fldChar w:fldCharType="begin"/>
      </w:r>
      <w:r w:rsidR="00EE380A">
        <w:instrText xml:space="preserve"> REF _Ref467752165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5.15</w:t>
      </w:r>
      <w:r w:rsidR="00EE380A">
        <w:fldChar w:fldCharType="end"/>
      </w:r>
      <w:r w:rsidR="006D05F2" w:rsidRPr="002D7FE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2D7FEE">
        <w:rPr>
          <w:bCs w:val="0"/>
          <w:sz w:val="24"/>
          <w:szCs w:val="24"/>
        </w:rPr>
        <w:t>.</w:t>
      </w:r>
    </w:p>
    <w:p w:rsidR="00BD40A3" w:rsidRPr="002D7FE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2D7FEE">
        <w:rPr>
          <w:bCs w:val="0"/>
          <w:sz w:val="24"/>
          <w:szCs w:val="24"/>
        </w:rPr>
        <w:t xml:space="preserve">Каждый документ, входящий в </w:t>
      </w:r>
      <w:r w:rsidR="00BA1AEC" w:rsidRPr="002D7FEE">
        <w:rPr>
          <w:bCs w:val="0"/>
          <w:sz w:val="24"/>
          <w:szCs w:val="24"/>
        </w:rPr>
        <w:t>Заявку</w:t>
      </w:r>
      <w:r w:rsidRPr="002D7FE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7F7EB4" w:rsidRPr="002D7FEE">
        <w:rPr>
          <w:bCs w:val="0"/>
          <w:sz w:val="24"/>
          <w:szCs w:val="24"/>
        </w:rPr>
        <w:t>копия</w:t>
      </w:r>
      <w:r w:rsidRPr="002D7FEE">
        <w:rPr>
          <w:bCs w:val="0"/>
          <w:sz w:val="24"/>
          <w:szCs w:val="24"/>
        </w:rPr>
        <w:t xml:space="preserve"> </w:t>
      </w:r>
      <w:r w:rsidR="00306DE6" w:rsidRPr="002D7FEE">
        <w:rPr>
          <w:bCs w:val="0"/>
          <w:sz w:val="24"/>
          <w:szCs w:val="24"/>
        </w:rPr>
        <w:t xml:space="preserve">доверенности </w:t>
      </w:r>
      <w:r w:rsidRPr="002D7FEE">
        <w:rPr>
          <w:bCs w:val="0"/>
          <w:sz w:val="24"/>
          <w:szCs w:val="24"/>
        </w:rPr>
        <w:t xml:space="preserve">прикладывается к </w:t>
      </w:r>
      <w:r w:rsidR="00F056E4" w:rsidRPr="002D7FEE">
        <w:rPr>
          <w:bCs w:val="0"/>
          <w:sz w:val="24"/>
          <w:szCs w:val="24"/>
        </w:rPr>
        <w:t>Заявке</w:t>
      </w:r>
      <w:r w:rsidRPr="002D7FEE">
        <w:rPr>
          <w:bCs w:val="0"/>
          <w:sz w:val="24"/>
          <w:szCs w:val="24"/>
        </w:rPr>
        <w:t>.</w:t>
      </w:r>
      <w:bookmarkEnd w:id="334"/>
    </w:p>
    <w:p w:rsidR="00BD40A3" w:rsidRPr="002D7FE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2D7FEE">
        <w:rPr>
          <w:bCs w:val="0"/>
          <w:sz w:val="24"/>
          <w:szCs w:val="24"/>
        </w:rPr>
        <w:t xml:space="preserve">Каждый документ, входящий в </w:t>
      </w:r>
      <w:r w:rsidR="00BA1AEC" w:rsidRPr="002D7FEE">
        <w:rPr>
          <w:bCs w:val="0"/>
          <w:sz w:val="24"/>
          <w:szCs w:val="24"/>
        </w:rPr>
        <w:t>Заявку</w:t>
      </w:r>
      <w:r w:rsidRPr="002D7FEE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2D7FE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D7FE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1B69CE" w:rsidRPr="002D7FEE">
        <w:rPr>
          <w:sz w:val="24"/>
          <w:szCs w:val="24"/>
        </w:rPr>
        <w:t>Заявку</w:t>
      </w:r>
      <w:r w:rsidRPr="002D7FEE">
        <w:rPr>
          <w:sz w:val="24"/>
          <w:szCs w:val="24"/>
        </w:rPr>
        <w:t xml:space="preserve"> </w:t>
      </w:r>
      <w:r w:rsidR="000E5AC7" w:rsidRPr="002D7FEE">
        <w:rPr>
          <w:sz w:val="24"/>
          <w:szCs w:val="24"/>
        </w:rPr>
        <w:t>Участника</w:t>
      </w:r>
      <w:r w:rsidRPr="002D7FEE">
        <w:rPr>
          <w:sz w:val="24"/>
          <w:szCs w:val="24"/>
        </w:rPr>
        <w:t>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r w:rsidR="00EE380A">
        <w:fldChar w:fldCharType="begin"/>
      </w:r>
      <w:r w:rsidR="00EE380A">
        <w:instrText xml:space="preserve"> REF _Ref440361959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5.5</w:t>
      </w:r>
      <w:r w:rsidR="00EE380A">
        <w:fldChar w:fldCharType="end"/>
      </w:r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</w:t>
      </w:r>
      <w:r w:rsidRPr="00C22199">
        <w:rPr>
          <w:sz w:val="24"/>
          <w:szCs w:val="24"/>
        </w:rPr>
        <w:lastRenderedPageBreak/>
        <w:t xml:space="preserve">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r w:rsidR="00EE380A">
        <w:fldChar w:fldCharType="begin"/>
      </w:r>
      <w:r w:rsidR="00EE380A">
        <w:instrText xml:space="preserve"> REF _Ref440271036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5.4</w:t>
      </w:r>
      <w:r w:rsidR="00EE380A">
        <w:fldChar w:fldCharType="end"/>
      </w:r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_Ref55336310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5.1</w:t>
      </w:r>
      <w:r w:rsidR="00EE380A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r w:rsidR="00EE380A">
        <w:fldChar w:fldCharType="begin"/>
      </w:r>
      <w:r w:rsidR="00EE380A">
        <w:instrText xml:space="preserve"> REF _Ref55336310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5.1</w:t>
      </w:r>
      <w:r w:rsidR="00EE380A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20824"/>
      <w:bookmarkStart w:id="346" w:name="_Toc440631459"/>
      <w:bookmarkStart w:id="347" w:name="_Toc440875699"/>
      <w:bookmarkStart w:id="348" w:name="_Toc441131723"/>
      <w:bookmarkStart w:id="349" w:name="_Toc465865164"/>
      <w:bookmarkStart w:id="350" w:name="_Toc468975424"/>
      <w:bookmarkStart w:id="351" w:name="_Toc471830440"/>
      <w:bookmarkStart w:id="352" w:name="_Toc49858960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2D7FEE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20825"/>
      <w:bookmarkStart w:id="360" w:name="_Toc440631460"/>
      <w:bookmarkStart w:id="361" w:name="_Toc440875700"/>
      <w:bookmarkStart w:id="362" w:name="_Toc441131724"/>
      <w:bookmarkStart w:id="363" w:name="_Toc465865165"/>
      <w:bookmarkStart w:id="364" w:name="_Toc468975425"/>
      <w:bookmarkStart w:id="365" w:name="_Toc471830441"/>
      <w:bookmarkStart w:id="366" w:name="_Toc498589606"/>
      <w:r w:rsidRPr="002D7FEE">
        <w:rPr>
          <w:szCs w:val="24"/>
        </w:rPr>
        <w:t xml:space="preserve">Порядок подготовки </w:t>
      </w:r>
      <w:r w:rsidR="004B5EB3" w:rsidRPr="002D7FEE">
        <w:rPr>
          <w:szCs w:val="24"/>
        </w:rPr>
        <w:t>Заявк</w:t>
      </w:r>
      <w:r w:rsidRPr="002D7FEE">
        <w:rPr>
          <w:szCs w:val="24"/>
        </w:rPr>
        <w:t>и в письменной</w:t>
      </w:r>
      <w:r w:rsidR="009D0FB4" w:rsidRPr="002D7FEE">
        <w:rPr>
          <w:szCs w:val="24"/>
        </w:rPr>
        <w:t xml:space="preserve"> (бумажной)</w:t>
      </w:r>
      <w:r w:rsidRPr="002D7FEE">
        <w:rPr>
          <w:szCs w:val="24"/>
        </w:rPr>
        <w:t xml:space="preserve"> 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2D7FEE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2D7FE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9D0FB4" w:rsidRPr="002D7FEE">
        <w:rPr>
          <w:sz w:val="24"/>
          <w:szCs w:val="24"/>
        </w:rPr>
        <w:t xml:space="preserve">(бумажной) </w:t>
      </w:r>
      <w:r w:rsidRPr="002D7FEE">
        <w:rPr>
          <w:bCs w:val="0"/>
          <w:sz w:val="24"/>
          <w:szCs w:val="24"/>
        </w:rPr>
        <w:t>форме не предусмотрено</w:t>
      </w:r>
      <w:r w:rsidR="00F21407" w:rsidRPr="002D7FEE">
        <w:rPr>
          <w:bCs w:val="0"/>
          <w:sz w:val="24"/>
          <w:szCs w:val="24"/>
        </w:rPr>
        <w:t xml:space="preserve">, </w:t>
      </w:r>
      <w:r w:rsidR="006D05F2" w:rsidRPr="002D7FEE">
        <w:rPr>
          <w:sz w:val="24"/>
          <w:szCs w:val="24"/>
        </w:rPr>
        <w:t xml:space="preserve">за исключением Соглашения о неустойке (подраздел </w:t>
      </w:r>
      <w:r w:rsidR="00EE380A">
        <w:fldChar w:fldCharType="begin"/>
      </w:r>
      <w:r w:rsidR="00EE380A">
        <w:instrText xml:space="preserve"> REF _Ref440272256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5.14</w:t>
      </w:r>
      <w:r w:rsidR="00EE380A">
        <w:fldChar w:fldCharType="end"/>
      </w:r>
      <w:r w:rsidR="006D05F2" w:rsidRPr="002D7FE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E380A">
        <w:fldChar w:fldCharType="begin"/>
      </w:r>
      <w:r w:rsidR="00EE380A">
        <w:instrText xml:space="preserve"> REF _Ref467752165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5.15</w:t>
      </w:r>
      <w:r w:rsidR="00EE380A">
        <w:fldChar w:fldCharType="end"/>
      </w:r>
      <w:r w:rsidR="006D05F2" w:rsidRPr="002D7FE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2D7FEE">
        <w:rPr>
          <w:bCs w:val="0"/>
          <w:sz w:val="24"/>
          <w:szCs w:val="24"/>
        </w:rPr>
        <w:t>.</w:t>
      </w:r>
      <w:bookmarkEnd w:id="367"/>
    </w:p>
    <w:p w:rsidR="00717F60" w:rsidRPr="002D7FEE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20826"/>
      <w:bookmarkStart w:id="375" w:name="_Toc440631461"/>
      <w:bookmarkStart w:id="376" w:name="_Toc440875701"/>
      <w:bookmarkStart w:id="377" w:name="_Toc441131725"/>
      <w:bookmarkStart w:id="378" w:name="_Toc465865166"/>
      <w:bookmarkStart w:id="379" w:name="_Toc468975426"/>
      <w:bookmarkStart w:id="380" w:name="_Toc471830442"/>
      <w:bookmarkStart w:id="381" w:name="_Toc498589607"/>
      <w:r w:rsidRPr="002D7FEE">
        <w:rPr>
          <w:szCs w:val="24"/>
        </w:rPr>
        <w:t xml:space="preserve">Требования к сроку действия </w:t>
      </w:r>
      <w:r w:rsidR="004B5EB3" w:rsidRPr="002D7FEE">
        <w:rPr>
          <w:szCs w:val="24"/>
        </w:rPr>
        <w:t>Заявк</w:t>
      </w:r>
      <w:r w:rsidRPr="002D7FEE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2D7FEE">
        <w:rPr>
          <w:bCs w:val="0"/>
          <w:sz w:val="24"/>
          <w:szCs w:val="24"/>
        </w:rPr>
        <w:t>Заявк</w:t>
      </w:r>
      <w:r w:rsidR="00717F60" w:rsidRPr="002D7FE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2D7FEE">
        <w:rPr>
          <w:bCs w:val="0"/>
          <w:sz w:val="24"/>
          <w:szCs w:val="24"/>
        </w:rPr>
        <w:t>Участник</w:t>
      </w:r>
      <w:r w:rsidR="00717F60" w:rsidRPr="002D7FE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2D7FEE">
        <w:rPr>
          <w:bCs w:val="0"/>
          <w:sz w:val="24"/>
          <w:szCs w:val="24"/>
        </w:rPr>
        <w:t>90</w:t>
      </w:r>
      <w:r w:rsidR="00717F60" w:rsidRPr="002D7FE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2D7FEE">
        <w:rPr>
          <w:bCs w:val="0"/>
          <w:sz w:val="24"/>
          <w:szCs w:val="24"/>
        </w:rPr>
        <w:t xml:space="preserve">подачи </w:t>
      </w:r>
      <w:r w:rsidR="00717F60" w:rsidRPr="002D7FEE">
        <w:rPr>
          <w:bCs w:val="0"/>
          <w:sz w:val="24"/>
          <w:szCs w:val="24"/>
        </w:rPr>
        <w:t>Заявок</w:t>
      </w:r>
      <w:r w:rsidR="00D71E6D" w:rsidRPr="002D7FEE">
        <w:rPr>
          <w:bCs w:val="0"/>
          <w:sz w:val="24"/>
          <w:szCs w:val="24"/>
        </w:rPr>
        <w:t xml:space="preserve"> (п</w:t>
      </w:r>
      <w:r w:rsidR="00D71E6D" w:rsidRPr="00D71E6D">
        <w:rPr>
          <w:bCs w:val="0"/>
          <w:sz w:val="24"/>
          <w:szCs w:val="24"/>
        </w:rPr>
        <w:t xml:space="preserve">. </w:t>
      </w:r>
      <w:r w:rsidR="00EE380A">
        <w:fldChar w:fldCharType="begin"/>
      </w:r>
      <w:r w:rsidR="00EE380A">
        <w:instrText xml:space="preserve"> REF _Ref440289953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3.4.1.3</w:t>
      </w:r>
      <w:r w:rsidR="00EE380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20827"/>
      <w:bookmarkStart w:id="389" w:name="_Toc440631462"/>
      <w:bookmarkStart w:id="390" w:name="_Toc440875702"/>
      <w:bookmarkStart w:id="391" w:name="_Toc441131726"/>
      <w:bookmarkStart w:id="392" w:name="_Toc465865167"/>
      <w:bookmarkStart w:id="393" w:name="_Toc468975427"/>
      <w:bookmarkStart w:id="394" w:name="_Toc471830443"/>
      <w:bookmarkStart w:id="395" w:name="_Toc49858960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20828"/>
      <w:bookmarkStart w:id="402" w:name="_Toc440631463"/>
      <w:bookmarkStart w:id="403" w:name="_Toc440875703"/>
      <w:bookmarkStart w:id="404" w:name="_Toc441131727"/>
      <w:bookmarkStart w:id="405" w:name="_Toc465865168"/>
      <w:bookmarkStart w:id="406" w:name="_Toc468975428"/>
      <w:bookmarkStart w:id="407" w:name="_Toc471830444"/>
      <w:bookmarkStart w:id="408" w:name="_Toc49858960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168D3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D168D3">
        <w:rPr>
          <w:bCs w:val="0"/>
          <w:sz w:val="24"/>
          <w:szCs w:val="24"/>
        </w:rPr>
        <w:t xml:space="preserve">оригинала при условии, что к этим документам будут приложены комментарии с переводом этих сумм в </w:t>
      </w:r>
      <w:r w:rsidR="008E6B67" w:rsidRPr="00D168D3">
        <w:rPr>
          <w:bCs w:val="0"/>
          <w:sz w:val="24"/>
          <w:szCs w:val="24"/>
        </w:rPr>
        <w:t>рубли РФ</w:t>
      </w:r>
      <w:r w:rsidRPr="00D168D3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168D3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168D3">
        <w:rPr>
          <w:bCs w:val="0"/>
          <w:sz w:val="24"/>
          <w:szCs w:val="24"/>
        </w:rPr>
        <w:t xml:space="preserve">Цена </w:t>
      </w:r>
      <w:r w:rsidR="004B5EB3" w:rsidRPr="00D168D3">
        <w:rPr>
          <w:bCs w:val="0"/>
          <w:sz w:val="24"/>
          <w:szCs w:val="24"/>
        </w:rPr>
        <w:t>Заявк</w:t>
      </w:r>
      <w:r w:rsidRPr="00D168D3">
        <w:rPr>
          <w:bCs w:val="0"/>
          <w:sz w:val="24"/>
          <w:szCs w:val="24"/>
        </w:rPr>
        <w:t xml:space="preserve">и фиксируется в </w:t>
      </w:r>
      <w:r w:rsidR="008E6B67" w:rsidRPr="00D168D3">
        <w:rPr>
          <w:bCs w:val="0"/>
          <w:sz w:val="24"/>
          <w:szCs w:val="24"/>
        </w:rPr>
        <w:t>рублях РФ</w:t>
      </w:r>
      <w:r w:rsidRPr="00D168D3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D168D3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20829"/>
      <w:bookmarkStart w:id="415" w:name="_Toc440631464"/>
      <w:bookmarkStart w:id="416" w:name="_Toc440875704"/>
      <w:bookmarkStart w:id="417" w:name="_Toc441131728"/>
      <w:bookmarkStart w:id="418" w:name="_Toc465865169"/>
      <w:bookmarkStart w:id="419" w:name="_Ref468975235"/>
      <w:bookmarkStart w:id="420" w:name="_Toc468975429"/>
      <w:bookmarkStart w:id="421" w:name="_Toc471830445"/>
      <w:bookmarkStart w:id="422" w:name="_Toc498589610"/>
      <w:r w:rsidRPr="00D168D3">
        <w:rPr>
          <w:szCs w:val="24"/>
        </w:rPr>
        <w:t xml:space="preserve">Начальная (максимальная) цена </w:t>
      </w:r>
      <w:r w:rsidR="00123C70" w:rsidRPr="00D168D3">
        <w:rPr>
          <w:szCs w:val="24"/>
        </w:rPr>
        <w:t>Договор</w:t>
      </w:r>
      <w:r w:rsidRPr="00D168D3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D168D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40549152"/>
      <w:r w:rsidRPr="00D168D3">
        <w:rPr>
          <w:bCs w:val="0"/>
          <w:sz w:val="24"/>
          <w:szCs w:val="24"/>
        </w:rPr>
        <w:t xml:space="preserve">Начальная (максимальная) цена </w:t>
      </w:r>
      <w:r w:rsidR="00123C70" w:rsidRPr="00D168D3">
        <w:rPr>
          <w:bCs w:val="0"/>
          <w:sz w:val="24"/>
          <w:szCs w:val="24"/>
        </w:rPr>
        <w:t>Договор</w:t>
      </w:r>
      <w:r w:rsidRPr="00D168D3">
        <w:rPr>
          <w:bCs w:val="0"/>
          <w:sz w:val="24"/>
          <w:szCs w:val="24"/>
        </w:rPr>
        <w:t>а</w:t>
      </w:r>
      <w:r w:rsidR="00216641" w:rsidRPr="00D168D3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168D3">
        <w:rPr>
          <w:b/>
          <w:bCs w:val="0"/>
          <w:sz w:val="24"/>
          <w:szCs w:val="24"/>
          <w:u w:val="single"/>
        </w:rPr>
        <w:t>По Лоту №1:</w:t>
      </w:r>
      <w:r w:rsidR="00717F60" w:rsidRPr="00D168D3">
        <w:rPr>
          <w:bCs w:val="0"/>
          <w:sz w:val="24"/>
          <w:szCs w:val="24"/>
        </w:rPr>
        <w:t xml:space="preserve"> </w:t>
      </w:r>
      <w:r w:rsidR="00FD7C63">
        <w:rPr>
          <w:b/>
        </w:rPr>
        <w:t>1 3</w:t>
      </w:r>
      <w:r w:rsidR="00FD7C63" w:rsidRPr="006E76B8">
        <w:rPr>
          <w:b/>
        </w:rPr>
        <w:t xml:space="preserve">00 000,00 </w:t>
      </w:r>
      <w:r w:rsidR="00FD7C63" w:rsidRPr="00394B5D">
        <w:t>(</w:t>
      </w:r>
      <w:r w:rsidR="00FD7C63" w:rsidRPr="006E76B8">
        <w:t>один миллион</w:t>
      </w:r>
      <w:r w:rsidR="00FD7C63">
        <w:t xml:space="preserve"> триста тысяч)</w:t>
      </w:r>
      <w:r w:rsidR="00FD7C63" w:rsidRPr="006E76B8">
        <w:t xml:space="preserve"> рублей </w:t>
      </w:r>
      <w:r w:rsidR="00FD7C63" w:rsidRPr="00394B5D">
        <w:t xml:space="preserve">   00 копеек РФ, без учета НДС; НДС составляет </w:t>
      </w:r>
      <w:r w:rsidR="00FD7C63" w:rsidRPr="006E76B8">
        <w:rPr>
          <w:b/>
        </w:rPr>
        <w:t>2</w:t>
      </w:r>
      <w:r w:rsidR="00FD7C63">
        <w:rPr>
          <w:b/>
        </w:rPr>
        <w:t>60</w:t>
      </w:r>
      <w:r w:rsidR="00FD7C63" w:rsidRPr="006E76B8">
        <w:rPr>
          <w:b/>
        </w:rPr>
        <w:t xml:space="preserve"> 000,00 </w:t>
      </w:r>
      <w:r w:rsidR="00FD7C63" w:rsidRPr="00394B5D">
        <w:t>(</w:t>
      </w:r>
      <w:r w:rsidR="00FD7C63" w:rsidRPr="006E76B8">
        <w:t xml:space="preserve">двести </w:t>
      </w:r>
      <w:r w:rsidR="00FD7C63">
        <w:t xml:space="preserve">шестьдесят </w:t>
      </w:r>
      <w:r w:rsidR="00FD7C63" w:rsidRPr="006E76B8">
        <w:t>тысяч</w:t>
      </w:r>
      <w:r w:rsidR="00FD7C63">
        <w:t>)</w:t>
      </w:r>
      <w:r w:rsidR="00FD7C63" w:rsidRPr="006E76B8">
        <w:t xml:space="preserve"> рублей </w:t>
      </w:r>
      <w:r w:rsidR="00FD7C63" w:rsidRPr="00394B5D">
        <w:t xml:space="preserve">   00 копеек РФ;  </w:t>
      </w:r>
      <w:r w:rsidR="00FD7C63" w:rsidRPr="006E76B8">
        <w:rPr>
          <w:b/>
        </w:rPr>
        <w:t xml:space="preserve">1 </w:t>
      </w:r>
      <w:r w:rsidR="00FD7C63">
        <w:rPr>
          <w:b/>
        </w:rPr>
        <w:t>56</w:t>
      </w:r>
      <w:r w:rsidR="00FD7C63" w:rsidRPr="006E76B8">
        <w:rPr>
          <w:b/>
        </w:rPr>
        <w:t xml:space="preserve">0 000,00 </w:t>
      </w:r>
      <w:r w:rsidR="00FD7C63" w:rsidRPr="00394B5D">
        <w:t>(</w:t>
      </w:r>
      <w:r w:rsidR="00FD7C63" w:rsidRPr="006E76B8">
        <w:t xml:space="preserve">один миллион </w:t>
      </w:r>
      <w:r w:rsidR="00FD7C63">
        <w:t>пятьсот шестьдесят</w:t>
      </w:r>
      <w:r w:rsidR="00FD7C63" w:rsidRPr="006E76B8">
        <w:t xml:space="preserve"> тысяч</w:t>
      </w:r>
      <w:r w:rsidR="00FD7C63">
        <w:t>)</w:t>
      </w:r>
      <w:r w:rsidR="00FD7C63" w:rsidRPr="006E76B8">
        <w:t xml:space="preserve"> рублей </w:t>
      </w:r>
      <w:r w:rsidR="00FD7C63" w:rsidRPr="00394B5D">
        <w:t xml:space="preserve">   00 копеек РФ, с учетом НДС</w:t>
      </w:r>
      <w:r w:rsidR="00B97A5F" w:rsidRPr="00394B5D">
        <w:t>.</w:t>
      </w:r>
    </w:p>
    <w:p w:rsidR="004F657D" w:rsidRPr="002D7FEE" w:rsidRDefault="00541B61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предложенная Участником цена превышает установленную начальную (максимальную) </w:t>
      </w:r>
      <w:r w:rsidRPr="002D7FEE">
        <w:rPr>
          <w:sz w:val="24"/>
          <w:szCs w:val="24"/>
        </w:rPr>
        <w:t xml:space="preserve">цену </w:t>
      </w:r>
      <w:r w:rsidR="001248B1" w:rsidRPr="002D7FEE">
        <w:rPr>
          <w:sz w:val="24"/>
          <w:szCs w:val="24"/>
        </w:rPr>
        <w:t>Договора (</w:t>
      </w:r>
      <w:r w:rsidRPr="002D7FEE">
        <w:rPr>
          <w:sz w:val="24"/>
          <w:szCs w:val="24"/>
        </w:rPr>
        <w:t>Лота</w:t>
      </w:r>
      <w:r w:rsidR="001248B1" w:rsidRPr="002D7FEE">
        <w:rPr>
          <w:sz w:val="24"/>
          <w:szCs w:val="24"/>
        </w:rPr>
        <w:t>)</w:t>
      </w:r>
      <w:r w:rsidR="004F657D" w:rsidRPr="002D7FEE">
        <w:rPr>
          <w:bCs w:val="0"/>
          <w:sz w:val="24"/>
          <w:szCs w:val="24"/>
        </w:rPr>
        <w:t>.</w:t>
      </w:r>
    </w:p>
    <w:p w:rsidR="00546518" w:rsidRPr="002D7FEE" w:rsidRDefault="00306DE6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D7FE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8B1" w:rsidRPr="002D7FEE">
        <w:rPr>
          <w:sz w:val="24"/>
          <w:szCs w:val="24"/>
        </w:rPr>
        <w:t xml:space="preserve">Договора (Лота) </w:t>
      </w:r>
      <w:r w:rsidRPr="002D7FEE">
        <w:rPr>
          <w:sz w:val="24"/>
          <w:szCs w:val="24"/>
        </w:rPr>
        <w:t>по данному филиалу</w:t>
      </w:r>
      <w:r w:rsidR="00546518" w:rsidRPr="002D7FEE">
        <w:rPr>
          <w:sz w:val="24"/>
          <w:szCs w:val="24"/>
        </w:rPr>
        <w:t>.</w:t>
      </w:r>
    </w:p>
    <w:p w:rsidR="004F657D" w:rsidRPr="002D7FE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 xml:space="preserve">Цена в письме о подаче оферты </w:t>
      </w:r>
      <w:r w:rsidR="003F3A69" w:rsidRPr="002D7FEE">
        <w:rPr>
          <w:bCs w:val="0"/>
          <w:spacing w:val="-2"/>
          <w:sz w:val="24"/>
          <w:szCs w:val="24"/>
        </w:rPr>
        <w:t>(под</w:t>
      </w:r>
      <w:r w:rsidR="003F3A69" w:rsidRPr="002D7FEE">
        <w:rPr>
          <w:bCs w:val="0"/>
          <w:sz w:val="24"/>
          <w:szCs w:val="24"/>
        </w:rPr>
        <w:t xml:space="preserve">раздел </w:t>
      </w:r>
      <w:r w:rsidR="00EE380A">
        <w:fldChar w:fldCharType="begin"/>
      </w:r>
      <w:r w:rsidR="00EE380A">
        <w:instrText xml:space="preserve"> REF _Ref55336310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5.1</w:t>
      </w:r>
      <w:r w:rsidR="00EE380A">
        <w:fldChar w:fldCharType="end"/>
      </w:r>
      <w:r w:rsidR="003F3A69" w:rsidRPr="002D7FEE">
        <w:rPr>
          <w:bCs w:val="0"/>
          <w:sz w:val="24"/>
          <w:szCs w:val="24"/>
          <w:lang w:eastAsia="ru-RU"/>
        </w:rPr>
        <w:t>)</w:t>
      </w:r>
      <w:r w:rsidRPr="002D7FE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2D7FEE">
        <w:rPr>
          <w:bCs w:val="0"/>
          <w:sz w:val="24"/>
          <w:szCs w:val="24"/>
        </w:rPr>
        <w:t>Сводной таблице стоимости</w:t>
      </w:r>
      <w:r w:rsidRPr="002D7FEE">
        <w:rPr>
          <w:bCs w:val="0"/>
          <w:sz w:val="24"/>
          <w:szCs w:val="24"/>
        </w:rPr>
        <w:t xml:space="preserve"> </w:t>
      </w:r>
      <w:r w:rsidR="001C4BB0" w:rsidRPr="002D7FEE">
        <w:rPr>
          <w:bCs w:val="0"/>
          <w:sz w:val="24"/>
          <w:szCs w:val="24"/>
        </w:rPr>
        <w:t>работ</w:t>
      </w:r>
      <w:r w:rsidR="001C4BB0" w:rsidRPr="002D7FEE">
        <w:rPr>
          <w:szCs w:val="24"/>
        </w:rPr>
        <w:t xml:space="preserve"> </w:t>
      </w:r>
      <w:r w:rsidR="003F3A69" w:rsidRPr="002D7FEE">
        <w:rPr>
          <w:bCs w:val="0"/>
          <w:sz w:val="24"/>
          <w:szCs w:val="24"/>
        </w:rPr>
        <w:t>(</w:t>
      </w:r>
      <w:r w:rsidR="003F3A69" w:rsidRPr="002D7FEE">
        <w:rPr>
          <w:bCs w:val="0"/>
          <w:spacing w:val="-2"/>
          <w:sz w:val="24"/>
          <w:szCs w:val="24"/>
        </w:rPr>
        <w:t>под</w:t>
      </w:r>
      <w:r w:rsidR="003F3A69" w:rsidRPr="002D7FEE">
        <w:rPr>
          <w:bCs w:val="0"/>
          <w:sz w:val="24"/>
          <w:szCs w:val="24"/>
        </w:rPr>
        <w:t xml:space="preserve">раздел </w:t>
      </w:r>
      <w:r w:rsidR="00EE380A">
        <w:fldChar w:fldCharType="begin"/>
      </w:r>
      <w:r w:rsidR="00EE380A">
        <w:instrText xml:space="preserve"> REF _Ref440271072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5.2</w:t>
      </w:r>
      <w:r w:rsidR="00EE380A">
        <w:fldChar w:fldCharType="end"/>
      </w:r>
      <w:r w:rsidR="003F3A69" w:rsidRPr="002D7FEE">
        <w:rPr>
          <w:bCs w:val="0"/>
          <w:sz w:val="24"/>
          <w:szCs w:val="24"/>
        </w:rPr>
        <w:t>)</w:t>
      </w:r>
      <w:r w:rsidR="00306DE6" w:rsidRPr="002D7FEE">
        <w:rPr>
          <w:bCs w:val="0"/>
          <w:sz w:val="24"/>
          <w:szCs w:val="24"/>
        </w:rPr>
        <w:t>,</w:t>
      </w:r>
      <w:r w:rsidR="00EA1723" w:rsidRPr="002D7FEE">
        <w:rPr>
          <w:sz w:val="24"/>
          <w:szCs w:val="24"/>
        </w:rPr>
        <w:t xml:space="preserve"> Графике оплаты </w:t>
      </w:r>
      <w:r w:rsidR="007F76D6" w:rsidRPr="002D7FEE">
        <w:rPr>
          <w:sz w:val="24"/>
          <w:szCs w:val="24"/>
        </w:rPr>
        <w:t>выполнения работ</w:t>
      </w:r>
      <w:r w:rsidR="00EA1723" w:rsidRPr="002D7FEE">
        <w:rPr>
          <w:sz w:val="24"/>
          <w:szCs w:val="24"/>
        </w:rPr>
        <w:t xml:space="preserve"> (подраздел </w:t>
      </w:r>
      <w:r w:rsidR="00EE380A">
        <w:fldChar w:fldCharType="begin"/>
      </w:r>
      <w:r w:rsidR="00EE380A">
        <w:instrText xml:space="preserve"> REF _Ref440361439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5.5</w:t>
      </w:r>
      <w:r w:rsidR="00EE380A">
        <w:fldChar w:fldCharType="end"/>
      </w:r>
      <w:r w:rsidR="00EA1723" w:rsidRPr="002D7FEE">
        <w:rPr>
          <w:sz w:val="24"/>
          <w:szCs w:val="24"/>
        </w:rPr>
        <w:t>)</w:t>
      </w:r>
      <w:r w:rsidR="00306DE6" w:rsidRPr="002D7FEE">
        <w:rPr>
          <w:bCs w:val="0"/>
          <w:sz w:val="24"/>
          <w:szCs w:val="24"/>
        </w:rPr>
        <w:t xml:space="preserve"> и </w:t>
      </w:r>
      <w:r w:rsidR="00306DE6" w:rsidRPr="002D7FEE">
        <w:rPr>
          <w:sz w:val="24"/>
          <w:szCs w:val="24"/>
        </w:rPr>
        <w:t>на «котировочной доске» ЭТП</w:t>
      </w:r>
      <w:r w:rsidRPr="002D7FEE">
        <w:rPr>
          <w:bCs w:val="0"/>
          <w:sz w:val="24"/>
          <w:szCs w:val="24"/>
        </w:rPr>
        <w:t>. В противном случае Заявк</w:t>
      </w:r>
      <w:r w:rsidR="009F10B1" w:rsidRPr="002D7FEE">
        <w:rPr>
          <w:bCs w:val="0"/>
          <w:sz w:val="24"/>
          <w:szCs w:val="24"/>
        </w:rPr>
        <w:t>а</w:t>
      </w:r>
      <w:r w:rsidRPr="002D7FEE">
        <w:rPr>
          <w:bCs w:val="0"/>
          <w:sz w:val="24"/>
          <w:szCs w:val="24"/>
        </w:rPr>
        <w:t xml:space="preserve"> Участника будет отклонен</w:t>
      </w:r>
      <w:r w:rsidR="009F10B1" w:rsidRPr="002D7FEE">
        <w:rPr>
          <w:bCs w:val="0"/>
          <w:sz w:val="24"/>
          <w:szCs w:val="24"/>
        </w:rPr>
        <w:t>а</w:t>
      </w:r>
      <w:r w:rsidRPr="002D7FE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55095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3.6.4</w:t>
      </w:r>
      <w:r w:rsidR="00C55095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A33B62" w:rsidRPr="00B97A5F" w:rsidRDefault="00A33B62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97A5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E380A" w:rsidRPr="00B97A5F">
        <w:fldChar w:fldCharType="begin"/>
      </w:r>
      <w:r w:rsidR="00EE380A" w:rsidRPr="00B97A5F">
        <w:instrText xml:space="preserve"> REF _Ref465670219 \r \h  \* MERGEFORMAT </w:instrText>
      </w:r>
      <w:r w:rsidR="00EE380A" w:rsidRPr="00B97A5F">
        <w:fldChar w:fldCharType="separate"/>
      </w:r>
      <w:r w:rsidR="005B69B5" w:rsidRPr="00B97A5F">
        <w:rPr>
          <w:bCs w:val="0"/>
          <w:sz w:val="24"/>
          <w:szCs w:val="24"/>
        </w:rPr>
        <w:t>3.11</w:t>
      </w:r>
      <w:r w:rsidR="00EE380A" w:rsidRPr="00B97A5F">
        <w:fldChar w:fldCharType="end"/>
      </w:r>
      <w:r w:rsidRPr="00B97A5F">
        <w:rPr>
          <w:bCs w:val="0"/>
          <w:sz w:val="24"/>
          <w:szCs w:val="24"/>
        </w:rPr>
        <w:t xml:space="preserve"> данной документации.</w:t>
      </w:r>
    </w:p>
    <w:p w:rsidR="005B69B5" w:rsidRPr="00B97A5F" w:rsidRDefault="005B69B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97A5F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20830"/>
      <w:bookmarkStart w:id="432" w:name="_Toc440631465"/>
      <w:bookmarkStart w:id="433" w:name="_Toc440875705"/>
      <w:bookmarkStart w:id="434" w:name="_Toc441131729"/>
      <w:bookmarkStart w:id="435" w:name="_Toc465865170"/>
      <w:bookmarkStart w:id="436" w:name="_Toc468975430"/>
      <w:bookmarkStart w:id="437" w:name="_Toc471830446"/>
      <w:bookmarkStart w:id="438" w:name="_Toc498589611"/>
      <w:bookmarkStart w:id="439" w:name="_Ref303624481"/>
      <w:r w:rsidRPr="00B97A5F">
        <w:rPr>
          <w:szCs w:val="24"/>
        </w:rPr>
        <w:t xml:space="preserve">Требования к </w:t>
      </w:r>
      <w:r w:rsidR="009C744E" w:rsidRPr="00B97A5F">
        <w:rPr>
          <w:szCs w:val="24"/>
        </w:rPr>
        <w:t>Участник</w:t>
      </w:r>
      <w:r w:rsidRPr="00B97A5F">
        <w:rPr>
          <w:szCs w:val="24"/>
        </w:rPr>
        <w:t>у. Подтверждение</w:t>
      </w:r>
      <w:r w:rsidRPr="00E71A48">
        <w:rPr>
          <w:szCs w:val="24"/>
        </w:rPr>
        <w:t xml:space="preserve">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440"/>
      <w:r w:rsidRPr="00E71A48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0E5003">
        <w:rPr>
          <w:bCs w:val="0"/>
          <w:sz w:val="24"/>
          <w:szCs w:val="24"/>
        </w:rPr>
        <w:t>субподрядчикам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EE380A">
        <w:fldChar w:fldCharType="begin"/>
      </w:r>
      <w:r w:rsidR="00EE380A">
        <w:instrText xml:space="preserve"> REF _Ref191386451 \n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3.3.9</w:t>
      </w:r>
      <w:r w:rsidR="00EE380A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0F4365">
        <w:rPr>
          <w:bCs w:val="0"/>
          <w:sz w:val="24"/>
          <w:szCs w:val="24"/>
        </w:rPr>
        <w:lastRenderedPageBreak/>
        <w:t xml:space="preserve">требованиям приведены в пункте </w:t>
      </w:r>
      <w:r w:rsidR="00C55095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C55095">
        <w:fldChar w:fldCharType="separate"/>
      </w:r>
      <w:r w:rsidR="005B69B5">
        <w:rPr>
          <w:bCs w:val="0"/>
          <w:sz w:val="24"/>
          <w:szCs w:val="24"/>
        </w:rPr>
        <w:t>3.3.10</w:t>
      </w:r>
      <w:r w:rsidR="00C55095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2D7FE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</w:t>
      </w:r>
      <w:r w:rsidRPr="002D7FEE">
        <w:rPr>
          <w:bCs w:val="0"/>
          <w:sz w:val="24"/>
          <w:szCs w:val="24"/>
        </w:rPr>
        <w:t xml:space="preserve">в процессе ликвидации, должно отсутствовать решение арбитражного суда о признании </w:t>
      </w:r>
      <w:r w:rsidR="009C744E" w:rsidRPr="002D7FEE">
        <w:rPr>
          <w:bCs w:val="0"/>
          <w:sz w:val="24"/>
          <w:szCs w:val="24"/>
        </w:rPr>
        <w:t>Участник</w:t>
      </w:r>
      <w:r w:rsidRPr="002D7FE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306DE6" w:rsidRPr="002D7FEE">
        <w:rPr>
          <w:bCs w:val="0"/>
          <w:sz w:val="24"/>
          <w:szCs w:val="24"/>
        </w:rPr>
        <w:t>Участника не должен</w:t>
      </w:r>
      <w:r w:rsidRPr="002D7FEE">
        <w:rPr>
          <w:bCs w:val="0"/>
          <w:sz w:val="24"/>
          <w:szCs w:val="24"/>
        </w:rPr>
        <w:t xml:space="preserve"> быть наложен арест, </w:t>
      </w:r>
      <w:r w:rsidRPr="002D7FEE">
        <w:rPr>
          <w:sz w:val="24"/>
          <w:szCs w:val="24"/>
          <w:lang w:eastAsia="ru-RU"/>
        </w:rPr>
        <w:t>экономическая</w:t>
      </w:r>
      <w:r w:rsidRPr="002D7FEE">
        <w:rPr>
          <w:bCs w:val="0"/>
          <w:sz w:val="24"/>
          <w:szCs w:val="24"/>
        </w:rPr>
        <w:t xml:space="preserve"> деятельность </w:t>
      </w:r>
      <w:r w:rsidR="009C744E" w:rsidRPr="002D7FEE">
        <w:rPr>
          <w:bCs w:val="0"/>
          <w:sz w:val="24"/>
          <w:szCs w:val="24"/>
        </w:rPr>
        <w:t>Участник</w:t>
      </w:r>
      <w:r w:rsidRPr="002D7FE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920E3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2D7FEE">
        <w:rPr>
          <w:sz w:val="24"/>
          <w:szCs w:val="24"/>
          <w:lang w:eastAsia="ru-RU"/>
        </w:rPr>
        <w:t xml:space="preserve">не быть включенным в </w:t>
      </w:r>
      <w:r w:rsidRPr="002D7FEE">
        <w:rPr>
          <w:rFonts w:eastAsia="Arial Unicode MS"/>
          <w:sz w:val="24"/>
          <w:szCs w:val="24"/>
          <w:lang w:eastAsia="ru-RU"/>
        </w:rPr>
        <w:t>Реестр</w:t>
      </w:r>
      <w:r w:rsidRPr="002D7FEE">
        <w:rPr>
          <w:sz w:val="24"/>
          <w:szCs w:val="24"/>
          <w:lang w:eastAsia="ru-RU"/>
        </w:rPr>
        <w:t xml:space="preserve"> недобросовестных поставщиков</w:t>
      </w:r>
      <w:r w:rsidRPr="002D7FE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2D7FEE">
        <w:rPr>
          <w:sz w:val="24"/>
          <w:szCs w:val="24"/>
          <w:lang w:eastAsia="ru-RU"/>
        </w:rPr>
        <w:t xml:space="preserve"> либо в </w:t>
      </w:r>
      <w:r w:rsidRPr="002D7FE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1851F9" w:rsidRPr="002D7FEE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</w:t>
      </w:r>
      <w:r w:rsidR="001851F9" w:rsidRPr="00E920E3">
        <w:rPr>
          <w:rFonts w:eastAsia="Arial Unicode MS"/>
          <w:sz w:val="24"/>
          <w:szCs w:val="24"/>
        </w:rPr>
        <w:t>работ, услуг для обеспечения государственных и муниципальных нужд»</w:t>
      </w:r>
      <w:r w:rsidRPr="00E920E3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E920E3" w:rsidRDefault="00E920E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20E3">
        <w:rPr>
          <w:sz w:val="24"/>
          <w:szCs w:val="24"/>
        </w:rPr>
        <w:t xml:space="preserve">должен иметь соответствующие разрешающие документы, лицензии на выполнение видов деятельности в рамках Договора (в случае, если наличие данных разрешающих документов необходимо для выполнения работ, указанных в п. </w:t>
      </w:r>
      <w:r w:rsidR="00EE380A">
        <w:fldChar w:fldCharType="begin"/>
      </w:r>
      <w:r w:rsidR="00EE380A">
        <w:instrText xml:space="preserve"> REF _Ref303323780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1.1.4</w:t>
      </w:r>
      <w:r w:rsidR="00EE380A">
        <w:fldChar w:fldCharType="end"/>
      </w:r>
      <w:r w:rsidRPr="00E920E3">
        <w:rPr>
          <w:sz w:val="24"/>
          <w:szCs w:val="24"/>
        </w:rPr>
        <w:t xml:space="preserve"> и разделе </w:t>
      </w:r>
      <w:r w:rsidR="00EE380A">
        <w:fldChar w:fldCharType="begin"/>
      </w:r>
      <w:r w:rsidR="00EE380A">
        <w:instrText xml:space="preserve"> REF _Ref440270568 \r \h  \* MERGEFORMAT </w:instrText>
      </w:r>
      <w:r w:rsidR="00EE380A">
        <w:fldChar w:fldCharType="separate"/>
      </w:r>
      <w:r w:rsidR="005B69B5">
        <w:t>4</w:t>
      </w:r>
      <w:r w:rsidR="00EE380A">
        <w:fldChar w:fldCharType="end"/>
      </w:r>
      <w:r w:rsidRPr="00E920E3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B1DBF" w:rsidRPr="00E920E3">
        <w:rPr>
          <w:sz w:val="24"/>
          <w:szCs w:val="24"/>
        </w:rPr>
        <w:t>;</w:t>
      </w:r>
    </w:p>
    <w:p w:rsidR="00E920E3" w:rsidRPr="00E920E3" w:rsidRDefault="00E920E3" w:rsidP="00E920E3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8" w:name="_Ref489516346"/>
      <w:r w:rsidRPr="00E920E3">
        <w:rPr>
          <w:sz w:val="24"/>
          <w:szCs w:val="24"/>
        </w:rPr>
        <w:t>в случае если предметом Договора являются работы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  <w:bookmarkEnd w:id="448"/>
    </w:p>
    <w:p w:rsidR="00E920E3" w:rsidRPr="00E920E3" w:rsidRDefault="00E920E3" w:rsidP="00E920E3">
      <w:pPr>
        <w:pStyle w:val="affffff"/>
        <w:numPr>
          <w:ilvl w:val="0"/>
          <w:numId w:val="96"/>
        </w:numPr>
        <w:tabs>
          <w:tab w:val="left" w:pos="1260"/>
        </w:tabs>
        <w:autoSpaceDE w:val="0"/>
        <w:spacing w:line="240" w:lineRule="auto"/>
        <w:ind w:left="1281" w:hanging="147"/>
        <w:rPr>
          <w:sz w:val="24"/>
          <w:szCs w:val="24"/>
        </w:rPr>
      </w:pPr>
      <w:r w:rsidRPr="00E920E3">
        <w:rPr>
          <w:sz w:val="24"/>
          <w:szCs w:val="24"/>
        </w:rPr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920E3" w:rsidRPr="00E920E3" w:rsidRDefault="00E920E3" w:rsidP="00E920E3">
      <w:pPr>
        <w:pStyle w:val="affffff"/>
        <w:numPr>
          <w:ilvl w:val="0"/>
          <w:numId w:val="96"/>
        </w:numPr>
        <w:tabs>
          <w:tab w:val="left" w:pos="1260"/>
        </w:tabs>
        <w:autoSpaceDE w:val="0"/>
        <w:spacing w:line="240" w:lineRule="auto"/>
        <w:ind w:left="1281" w:hanging="147"/>
        <w:rPr>
          <w:sz w:val="24"/>
          <w:szCs w:val="24"/>
        </w:rPr>
      </w:pPr>
      <w:r w:rsidRPr="00E920E3">
        <w:rPr>
          <w:sz w:val="24"/>
          <w:szCs w:val="24"/>
        </w:rPr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920E3" w:rsidRPr="00E920E3" w:rsidRDefault="00E920E3" w:rsidP="00E920E3">
      <w:pPr>
        <w:pStyle w:val="affffff"/>
        <w:numPr>
          <w:ilvl w:val="0"/>
          <w:numId w:val="96"/>
        </w:numPr>
        <w:tabs>
          <w:tab w:val="left" w:pos="1260"/>
        </w:tabs>
        <w:autoSpaceDE w:val="0"/>
        <w:spacing w:line="240" w:lineRule="auto"/>
        <w:ind w:left="1281" w:hanging="147"/>
        <w:rPr>
          <w:sz w:val="24"/>
          <w:szCs w:val="24"/>
        </w:rPr>
      </w:pPr>
      <w:r w:rsidRPr="00E920E3">
        <w:rPr>
          <w:sz w:val="24"/>
          <w:szCs w:val="24"/>
        </w:rPr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</w:r>
    </w:p>
    <w:p w:rsidR="005A3A93" w:rsidRPr="005A3A93" w:rsidRDefault="005A3A9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A3A93">
        <w:rPr>
          <w:sz w:val="24"/>
          <w:szCs w:val="24"/>
          <w:lang w:eastAsia="ru-RU"/>
        </w:rPr>
        <w:t>обладать необходимыми профессиональными знаниями и репутацией, иметь ресурсные возможности:</w:t>
      </w:r>
    </w:p>
    <w:p w:rsidR="005A3A93" w:rsidRPr="005A3A93" w:rsidRDefault="005A3A93" w:rsidP="005A3A93">
      <w:pPr>
        <w:pStyle w:val="affffff"/>
        <w:numPr>
          <w:ilvl w:val="0"/>
          <w:numId w:val="99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A3A93">
        <w:rPr>
          <w:color w:val="000000"/>
          <w:sz w:val="24"/>
          <w:szCs w:val="24"/>
        </w:rPr>
        <w:t xml:space="preserve">должен обладать опытом оказания аналогичных услуг/работ (желательно наличие за последние 3 года не менее 1 завершенного аналогичного договора по оказываемым услугам/работам (в т.ч. объемам услуг/работ и общей сумме договора). Под термином аналогичного договора понимается </w:t>
      </w:r>
      <w:r w:rsidRPr="005A3A93">
        <w:rPr>
          <w:color w:val="000000"/>
          <w:sz w:val="24"/>
          <w:szCs w:val="24"/>
        </w:rPr>
        <w:lastRenderedPageBreak/>
        <w:t>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2D7FE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ого(</w:t>
      </w:r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r w:rsidRPr="003776BB">
        <w:rPr>
          <w:sz w:val="24"/>
          <w:szCs w:val="24"/>
          <w:lang w:eastAsia="ru-RU"/>
        </w:rPr>
        <w:t>ях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) к настоящей </w:t>
      </w:r>
      <w:r w:rsidRPr="002D7FEE">
        <w:rPr>
          <w:sz w:val="24"/>
          <w:szCs w:val="24"/>
          <w:lang w:eastAsia="ru-RU"/>
        </w:rPr>
        <w:t>Документации. При несоблюдении требований Техническ</w:t>
      </w:r>
      <w:r w:rsidR="003776BB" w:rsidRPr="002D7FEE">
        <w:rPr>
          <w:sz w:val="24"/>
          <w:szCs w:val="24"/>
          <w:lang w:eastAsia="ru-RU"/>
        </w:rPr>
        <w:t>ого(</w:t>
      </w:r>
      <w:r w:rsidRPr="002D7FEE">
        <w:rPr>
          <w:sz w:val="24"/>
          <w:szCs w:val="24"/>
          <w:lang w:eastAsia="ru-RU"/>
        </w:rPr>
        <w:t>их</w:t>
      </w:r>
      <w:r w:rsidR="003776BB" w:rsidRPr="002D7FEE">
        <w:rPr>
          <w:sz w:val="24"/>
          <w:szCs w:val="24"/>
          <w:lang w:eastAsia="ru-RU"/>
        </w:rPr>
        <w:t>)</w:t>
      </w:r>
      <w:r w:rsidRPr="002D7FEE">
        <w:rPr>
          <w:sz w:val="24"/>
          <w:szCs w:val="24"/>
          <w:lang w:eastAsia="ru-RU"/>
        </w:rPr>
        <w:t xml:space="preserve"> задани</w:t>
      </w:r>
      <w:r w:rsidR="003776BB" w:rsidRPr="002D7FEE">
        <w:rPr>
          <w:sz w:val="24"/>
          <w:szCs w:val="24"/>
          <w:lang w:eastAsia="ru-RU"/>
        </w:rPr>
        <w:t>я(</w:t>
      </w:r>
      <w:r w:rsidRPr="002D7FEE">
        <w:rPr>
          <w:sz w:val="24"/>
          <w:szCs w:val="24"/>
          <w:lang w:eastAsia="ru-RU"/>
        </w:rPr>
        <w:t>й</w:t>
      </w:r>
      <w:r w:rsidR="003776BB" w:rsidRPr="002D7FEE">
        <w:rPr>
          <w:sz w:val="24"/>
          <w:szCs w:val="24"/>
          <w:lang w:eastAsia="ru-RU"/>
        </w:rPr>
        <w:t>)</w:t>
      </w:r>
      <w:r w:rsidRPr="002D7FE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2D7FEE">
        <w:rPr>
          <w:sz w:val="24"/>
          <w:szCs w:val="24"/>
          <w:lang w:eastAsia="ru-RU"/>
        </w:rPr>
        <w:t>Заявку</w:t>
      </w:r>
      <w:r w:rsidRPr="002D7FEE">
        <w:rPr>
          <w:sz w:val="24"/>
          <w:szCs w:val="24"/>
          <w:lang w:eastAsia="ru-RU"/>
        </w:rPr>
        <w:t xml:space="preserve"> Участника.</w:t>
      </w:r>
    </w:p>
    <w:p w:rsidR="009D7F01" w:rsidRPr="002D7FEE" w:rsidRDefault="00306DE6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2D7FEE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2D7FEE">
        <w:rPr>
          <w:color w:val="000000"/>
          <w:sz w:val="24"/>
          <w:szCs w:val="24"/>
        </w:rPr>
        <w:t>.</w:t>
      </w:r>
    </w:p>
    <w:p w:rsidR="00717F60" w:rsidRPr="002D7FEE" w:rsidRDefault="00F620A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2D7FE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EE380A">
        <w:fldChar w:fldCharType="begin"/>
      </w:r>
      <w:r w:rsidR="00EE380A">
        <w:instrText xml:space="preserve"> REF _Ref440291364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3.3.8.1</w:t>
      </w:r>
      <w:r w:rsidR="00EE380A">
        <w:fldChar w:fldCharType="end"/>
      </w:r>
      <w:r w:rsidRPr="002D7FEE">
        <w:rPr>
          <w:sz w:val="24"/>
          <w:szCs w:val="24"/>
        </w:rPr>
        <w:t>-</w:t>
      </w:r>
      <w:r w:rsidR="00EE380A">
        <w:fldChar w:fldCharType="begin"/>
      </w:r>
      <w:r w:rsidR="00EE380A">
        <w:instrText xml:space="preserve"> REF _Ref303669127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3.3.8.2</w:t>
      </w:r>
      <w:r w:rsidR="00EE380A">
        <w:fldChar w:fldCharType="end"/>
      </w:r>
      <w:r w:rsidR="00717F60" w:rsidRPr="002D7FEE">
        <w:rPr>
          <w:bCs w:val="0"/>
          <w:sz w:val="24"/>
          <w:szCs w:val="24"/>
        </w:rPr>
        <w:t>:</w:t>
      </w:r>
      <w:bookmarkEnd w:id="449"/>
      <w:bookmarkEnd w:id="450"/>
      <w:r w:rsidR="005B074F" w:rsidRPr="002D7FEE">
        <w:rPr>
          <w:bCs w:val="0"/>
          <w:sz w:val="24"/>
          <w:szCs w:val="24"/>
        </w:rPr>
        <w:t xml:space="preserve"> </w:t>
      </w:r>
    </w:p>
    <w:p w:rsidR="00553A57" w:rsidRPr="002D7FEE" w:rsidRDefault="009146DD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>З</w:t>
      </w:r>
      <w:r w:rsidR="00553A57" w:rsidRPr="002D7FE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2D7FEE">
        <w:rPr>
          <w:sz w:val="24"/>
          <w:szCs w:val="24"/>
        </w:rPr>
        <w:t xml:space="preserve"> (для юридических лиц)</w:t>
      </w:r>
      <w:r w:rsidR="00553A57" w:rsidRPr="002D7FEE">
        <w:rPr>
          <w:sz w:val="24"/>
          <w:szCs w:val="24"/>
        </w:rPr>
        <w:t>;</w:t>
      </w:r>
    </w:p>
    <w:p w:rsidR="00553A57" w:rsidRPr="002D7FEE" w:rsidRDefault="00F620A0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2D7FEE">
        <w:rPr>
          <w:i/>
          <w:sz w:val="24"/>
          <w:szCs w:val="24"/>
        </w:rPr>
        <w:t>для Участников, зарегистрированных на территории РФ:</w:t>
      </w:r>
      <w:r w:rsidRPr="002D7FE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2D7FEE">
        <w:rPr>
          <w:i/>
          <w:sz w:val="24"/>
          <w:szCs w:val="24"/>
        </w:rPr>
        <w:t>Для Участников и их собственников – иностранных лиц:</w:t>
      </w:r>
      <w:r w:rsidRPr="002D7FE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2D7FEE">
        <w:rPr>
          <w:sz w:val="24"/>
          <w:szCs w:val="24"/>
        </w:rPr>
        <w:t>;</w:t>
      </w:r>
      <w:bookmarkEnd w:id="451"/>
    </w:p>
    <w:p w:rsidR="00F82225" w:rsidRPr="00F82225" w:rsidRDefault="00F82225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lastRenderedPageBreak/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</w:t>
      </w:r>
      <w:r w:rsidRPr="00F82225">
        <w:rPr>
          <w:sz w:val="24"/>
          <w:szCs w:val="24"/>
        </w:rPr>
        <w:t xml:space="preserve">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2D7FEE" w:rsidRDefault="00DB4CA4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DB4CA4">
        <w:rPr>
          <w:sz w:val="24"/>
          <w:szCs w:val="24"/>
        </w:rPr>
        <w:t>(</w:t>
      </w:r>
      <w:r w:rsidR="003F3A69" w:rsidRPr="002D7FEE">
        <w:rPr>
          <w:sz w:val="24"/>
          <w:szCs w:val="24"/>
        </w:rPr>
        <w:t>подраздел</w:t>
      </w:r>
      <w:r w:rsidR="00A600E3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_Ref440271993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5.11</w:t>
      </w:r>
      <w:r w:rsidR="00EE380A">
        <w:fldChar w:fldCharType="end"/>
      </w:r>
      <w:r w:rsidR="00A600E3" w:rsidRPr="002D7FEE">
        <w:rPr>
          <w:sz w:val="24"/>
          <w:szCs w:val="24"/>
        </w:rPr>
        <w:t>)</w:t>
      </w:r>
      <w:r w:rsidR="00F82225" w:rsidRPr="002D7FEE">
        <w:rPr>
          <w:sz w:val="24"/>
          <w:szCs w:val="24"/>
        </w:rPr>
        <w:t>;</w:t>
      </w:r>
    </w:p>
    <w:p w:rsidR="00F82225" w:rsidRPr="002D7FEE" w:rsidRDefault="00F82225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2D7FEE">
        <w:rPr>
          <w:sz w:val="24"/>
          <w:szCs w:val="24"/>
        </w:rPr>
        <w:t>Антикоррупционные обязательства</w:t>
      </w:r>
      <w:r w:rsidR="00A154B7" w:rsidRPr="002D7FEE">
        <w:rPr>
          <w:sz w:val="24"/>
          <w:szCs w:val="24"/>
        </w:rPr>
        <w:t xml:space="preserve"> </w:t>
      </w:r>
      <w:r w:rsidR="00F620A0" w:rsidRPr="002D7FEE">
        <w:rPr>
          <w:sz w:val="24"/>
          <w:szCs w:val="24"/>
        </w:rPr>
        <w:t xml:space="preserve">по </w:t>
      </w:r>
      <w:r w:rsidR="00F620A0" w:rsidRPr="002D7FEE">
        <w:rPr>
          <w:bCs w:val="0"/>
          <w:sz w:val="24"/>
          <w:szCs w:val="24"/>
        </w:rPr>
        <w:t>форме, приведенной</w:t>
      </w:r>
      <w:r w:rsidR="00A154B7" w:rsidRPr="002D7FEE">
        <w:rPr>
          <w:bCs w:val="0"/>
          <w:sz w:val="24"/>
          <w:szCs w:val="24"/>
        </w:rPr>
        <w:t xml:space="preserve"> в настоящей Документации</w:t>
      </w:r>
      <w:r w:rsidR="00A600E3" w:rsidRPr="002D7FEE">
        <w:rPr>
          <w:sz w:val="24"/>
          <w:szCs w:val="24"/>
        </w:rPr>
        <w:t xml:space="preserve"> (</w:t>
      </w:r>
      <w:r w:rsidR="003F3A69" w:rsidRPr="002D7FEE">
        <w:rPr>
          <w:sz w:val="24"/>
          <w:szCs w:val="24"/>
        </w:rPr>
        <w:t>подраздел</w:t>
      </w:r>
      <w:r w:rsidR="00A600E3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_Ref440271964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5.1.3</w:t>
      </w:r>
      <w:r w:rsidR="00EE380A">
        <w:fldChar w:fldCharType="end"/>
      </w:r>
      <w:r w:rsidR="00A600E3" w:rsidRPr="002D7FEE">
        <w:rPr>
          <w:sz w:val="24"/>
          <w:szCs w:val="24"/>
        </w:rPr>
        <w:t>)</w:t>
      </w:r>
      <w:r w:rsidRPr="002D7FEE">
        <w:rPr>
          <w:sz w:val="24"/>
          <w:szCs w:val="24"/>
        </w:rPr>
        <w:t>;</w:t>
      </w:r>
      <w:bookmarkEnd w:id="452"/>
    </w:p>
    <w:p w:rsidR="009948B4" w:rsidRPr="002D7FEE" w:rsidRDefault="009C79CA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C79CA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C79CA">
        <w:rPr>
          <w:sz w:val="24"/>
          <w:szCs w:val="24"/>
        </w:rPr>
        <w:t xml:space="preserve"> по форме и в соответствии</w:t>
      </w:r>
      <w:r w:rsidR="009948B4" w:rsidRPr="002D7FEE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2D7FEE">
        <w:rPr>
          <w:sz w:val="24"/>
          <w:szCs w:val="24"/>
        </w:rPr>
        <w:t>подраздел</w:t>
      </w:r>
      <w:r w:rsidR="007705A5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_Ref440272035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5.12</w:t>
      </w:r>
      <w:r w:rsidR="00EE380A">
        <w:fldChar w:fldCharType="end"/>
      </w:r>
      <w:r w:rsidR="009948B4" w:rsidRPr="002D7FEE">
        <w:rPr>
          <w:sz w:val="24"/>
          <w:szCs w:val="24"/>
        </w:rPr>
        <w:t>);</w:t>
      </w:r>
    </w:p>
    <w:p w:rsidR="00F82225" w:rsidRPr="002D7FEE" w:rsidRDefault="00F82225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>Согласие на обработку персональных данных</w:t>
      </w:r>
      <w:r w:rsidR="00A600E3" w:rsidRPr="002D7FEE">
        <w:rPr>
          <w:sz w:val="24"/>
          <w:szCs w:val="24"/>
        </w:rPr>
        <w:t xml:space="preserve"> </w:t>
      </w:r>
      <w:r w:rsidR="00A92723" w:rsidRPr="002D7FEE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2D7FEE">
        <w:rPr>
          <w:sz w:val="24"/>
          <w:szCs w:val="24"/>
        </w:rPr>
        <w:t>(</w:t>
      </w:r>
      <w:r w:rsidR="003F3A69" w:rsidRPr="002D7FEE">
        <w:rPr>
          <w:sz w:val="24"/>
          <w:szCs w:val="24"/>
        </w:rPr>
        <w:t>подраздел</w:t>
      </w:r>
      <w:r w:rsidR="00A600E3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_Ref440272051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5.12</w:t>
      </w:r>
      <w:r w:rsidR="005B69B5">
        <w:t>.2.18</w:t>
      </w:r>
      <w:r w:rsidR="00EE380A">
        <w:fldChar w:fldCharType="end"/>
      </w:r>
      <w:r w:rsidR="00A600E3" w:rsidRPr="002D7FEE">
        <w:rPr>
          <w:sz w:val="24"/>
          <w:szCs w:val="24"/>
        </w:rPr>
        <w:t>)</w:t>
      </w:r>
      <w:r w:rsidRPr="002D7FEE">
        <w:rPr>
          <w:sz w:val="24"/>
          <w:szCs w:val="24"/>
        </w:rPr>
        <w:t>;</w:t>
      </w:r>
    </w:p>
    <w:p w:rsidR="00F82225" w:rsidRPr="002D7FEE" w:rsidRDefault="00F620A0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 xml:space="preserve">Копию </w:t>
      </w:r>
      <w:r w:rsidR="00F82225" w:rsidRPr="002D7FEE">
        <w:rPr>
          <w:sz w:val="24"/>
          <w:szCs w:val="24"/>
        </w:rPr>
        <w:t xml:space="preserve">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2D7FEE">
        <w:rPr>
          <w:sz w:val="24"/>
          <w:szCs w:val="24"/>
        </w:rPr>
        <w:t>Заявок</w:t>
      </w:r>
      <w:r w:rsidR="00F82225" w:rsidRPr="002D7FEE">
        <w:rPr>
          <w:sz w:val="24"/>
          <w:szCs w:val="24"/>
        </w:rPr>
        <w:t xml:space="preserve"> (код по классификатору налоговой документации 1120101)</w:t>
      </w:r>
      <w:r w:rsidR="00586515" w:rsidRPr="002D7FEE">
        <w:rPr>
          <w:sz w:val="24"/>
          <w:szCs w:val="24"/>
        </w:rPr>
        <w:t xml:space="preserve"> (</w:t>
      </w:r>
      <w:r w:rsidR="004A0CCC" w:rsidRPr="002D7FEE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2D7FEE">
        <w:rPr>
          <w:sz w:val="24"/>
          <w:szCs w:val="24"/>
        </w:rPr>
        <w:t>)</w:t>
      </w:r>
      <w:r w:rsidR="00F82225" w:rsidRPr="002D7FEE">
        <w:rPr>
          <w:sz w:val="24"/>
          <w:szCs w:val="24"/>
        </w:rPr>
        <w:t>;</w:t>
      </w:r>
    </w:p>
    <w:p w:rsidR="00F82225" w:rsidRPr="002D7FEE" w:rsidRDefault="00F620A0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 xml:space="preserve">Копию </w:t>
      </w:r>
      <w:r w:rsidR="00F82225" w:rsidRPr="002D7FEE">
        <w:rPr>
          <w:sz w:val="24"/>
          <w:szCs w:val="24"/>
        </w:rPr>
        <w:t>справки</w:t>
      </w:r>
      <w:r w:rsidR="00B016D1" w:rsidRPr="002D7FE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2D7FEE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2D7FEE">
        <w:rPr>
          <w:sz w:val="24"/>
          <w:szCs w:val="24"/>
        </w:rPr>
        <w:t>Заявок</w:t>
      </w:r>
      <w:r w:rsidR="00F82225" w:rsidRPr="002D7FEE">
        <w:rPr>
          <w:sz w:val="24"/>
          <w:szCs w:val="24"/>
        </w:rPr>
        <w:t xml:space="preserve"> (код по классификатору налоговой документации 1160080)</w:t>
      </w:r>
      <w:r w:rsidR="00586515" w:rsidRPr="002D7FEE">
        <w:rPr>
          <w:sz w:val="24"/>
          <w:szCs w:val="24"/>
        </w:rPr>
        <w:t xml:space="preserve"> (</w:t>
      </w:r>
      <w:r w:rsidRPr="002D7FEE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2D7FEE">
        <w:rPr>
          <w:sz w:val="24"/>
          <w:szCs w:val="24"/>
        </w:rPr>
        <w:t>)</w:t>
      </w:r>
      <w:r w:rsidR="00F82225" w:rsidRPr="002D7FEE">
        <w:rPr>
          <w:sz w:val="24"/>
          <w:szCs w:val="24"/>
        </w:rPr>
        <w:t>;</w:t>
      </w:r>
    </w:p>
    <w:p w:rsidR="00F82225" w:rsidRPr="002D7FEE" w:rsidRDefault="00F82225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2D7FE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</w:t>
      </w:r>
      <w:r w:rsidRPr="00F82225">
        <w:rPr>
          <w:sz w:val="24"/>
          <w:szCs w:val="24"/>
        </w:rPr>
        <w:lastRenderedPageBreak/>
        <w:t>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2D7FEE" w:rsidRDefault="00F82225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</w:t>
      </w:r>
      <w:r w:rsidRPr="002D7FEE">
        <w:rPr>
          <w:sz w:val="24"/>
          <w:szCs w:val="24"/>
        </w:rPr>
        <w:t>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C97A76" w:rsidRPr="002D7FEE">
        <w:rPr>
          <w:sz w:val="24"/>
          <w:szCs w:val="24"/>
        </w:rPr>
        <w:t xml:space="preserve"> (</w:t>
      </w:r>
      <w:r w:rsidR="00F620A0" w:rsidRPr="002D7FEE">
        <w:rPr>
          <w:sz w:val="24"/>
          <w:szCs w:val="24"/>
        </w:rPr>
        <w:t>желательное требование, предоставляется Участником при наличии</w:t>
      </w:r>
      <w:r w:rsidR="00C97A76" w:rsidRPr="002D7FEE">
        <w:rPr>
          <w:sz w:val="24"/>
          <w:szCs w:val="24"/>
        </w:rPr>
        <w:t>)</w:t>
      </w:r>
      <w:r w:rsidRPr="002D7FEE">
        <w:rPr>
          <w:sz w:val="24"/>
          <w:szCs w:val="24"/>
        </w:rPr>
        <w:t>;</w:t>
      </w:r>
    </w:p>
    <w:p w:rsidR="00F82225" w:rsidRPr="002D7FEE" w:rsidRDefault="007D7C50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2D7FEE">
        <w:rPr>
          <w:sz w:val="24"/>
          <w:szCs w:val="24"/>
        </w:rPr>
        <w:t>Анкет</w:t>
      </w:r>
      <w:r w:rsidR="00F620A0" w:rsidRPr="002D7FEE">
        <w:rPr>
          <w:sz w:val="24"/>
          <w:szCs w:val="24"/>
        </w:rPr>
        <w:t>у</w:t>
      </w:r>
      <w:r w:rsidRPr="002D7FEE">
        <w:rPr>
          <w:sz w:val="24"/>
          <w:szCs w:val="24"/>
        </w:rPr>
        <w:t xml:space="preserve"> Участника закупки</w:t>
      </w:r>
      <w:r w:rsidR="00A154B7" w:rsidRPr="002D7FEE">
        <w:rPr>
          <w:sz w:val="24"/>
          <w:szCs w:val="24"/>
        </w:rPr>
        <w:t xml:space="preserve"> </w:t>
      </w:r>
      <w:r w:rsidR="00A154B7" w:rsidRPr="002D7FE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2D7FEE">
        <w:rPr>
          <w:sz w:val="24"/>
          <w:szCs w:val="24"/>
        </w:rPr>
        <w:t xml:space="preserve"> </w:t>
      </w:r>
      <w:r w:rsidR="009948B4" w:rsidRPr="002D7FEE">
        <w:rPr>
          <w:sz w:val="24"/>
          <w:szCs w:val="24"/>
        </w:rPr>
        <w:t>(</w:t>
      </w:r>
      <w:r w:rsidR="003F3A69" w:rsidRPr="002D7FEE">
        <w:rPr>
          <w:sz w:val="24"/>
          <w:szCs w:val="24"/>
        </w:rPr>
        <w:t>подраздел</w:t>
      </w:r>
      <w:r w:rsidR="009948B4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_Ref440272119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5.7.1</w:t>
      </w:r>
      <w:r w:rsidR="00EE380A">
        <w:fldChar w:fldCharType="end"/>
      </w:r>
      <w:r w:rsidR="009948B4" w:rsidRPr="002D7FEE">
        <w:rPr>
          <w:sz w:val="24"/>
          <w:szCs w:val="24"/>
        </w:rPr>
        <w:t>)</w:t>
      </w:r>
      <w:r w:rsidR="00270DD6" w:rsidRPr="002D7FEE">
        <w:rPr>
          <w:sz w:val="24"/>
          <w:szCs w:val="24"/>
        </w:rPr>
        <w:t xml:space="preserve"> с приложением </w:t>
      </w:r>
      <w:r w:rsidR="00270DD6" w:rsidRPr="002D7FEE">
        <w:rPr>
          <w:bCs w:val="0"/>
          <w:sz w:val="24"/>
          <w:szCs w:val="24"/>
        </w:rPr>
        <w:t>файла копии Анкеты Участника запроса предложений, выполненного в формате MS Word</w:t>
      </w:r>
      <w:r w:rsidR="00F82225" w:rsidRPr="002D7FEE">
        <w:rPr>
          <w:sz w:val="24"/>
          <w:szCs w:val="24"/>
        </w:rPr>
        <w:t>;</w:t>
      </w:r>
      <w:bookmarkEnd w:id="453"/>
    </w:p>
    <w:p w:rsidR="00F82225" w:rsidRPr="007D7C50" w:rsidRDefault="00B375BB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</w:t>
      </w:r>
      <w:r w:rsidRPr="00437B91">
        <w:rPr>
          <w:sz w:val="24"/>
          <w:szCs w:val="24"/>
        </w:rPr>
        <w:t xml:space="preserve">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437B91" w:rsidRPr="00437B91">
          <w:rPr>
            <w:rStyle w:val="a7"/>
            <w:sz w:val="24"/>
            <w:szCs w:val="24"/>
          </w:rPr>
          <w:t>https://rmsp.nalog.ru</w:t>
        </w:r>
      </w:hyperlink>
      <w:r w:rsidRPr="00437B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участника/субподрядчика/члена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участнике/субподрядчике/членах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C5509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_Ref491178428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5.7.2</w:t>
      </w:r>
      <w:r w:rsidR="00C55095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Участник/субподрядчик/член Коллективного участника не </w:t>
      </w:r>
      <w:r w:rsidRPr="00577EC9">
        <w:rPr>
          <w:sz w:val="24"/>
          <w:szCs w:val="24"/>
        </w:rPr>
        <w:lastRenderedPageBreak/>
        <w:t>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E920E3" w:rsidRDefault="00E920E3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20E3">
        <w:rPr>
          <w:sz w:val="24"/>
          <w:szCs w:val="24"/>
        </w:rPr>
        <w:t xml:space="preserve">Заверенные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 (в случае, если наличие данных разрешающих документов необходимо для выполнения работ, указанных в п. </w:t>
      </w:r>
      <w:r w:rsidR="00EE380A">
        <w:fldChar w:fldCharType="begin"/>
      </w:r>
      <w:r w:rsidR="00EE380A">
        <w:instrText xml:space="preserve"> REF _Ref303323780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1.1.4</w:t>
      </w:r>
      <w:r w:rsidR="00EE380A">
        <w:fldChar w:fldCharType="end"/>
      </w:r>
      <w:r w:rsidRPr="00E920E3">
        <w:rPr>
          <w:sz w:val="24"/>
          <w:szCs w:val="24"/>
        </w:rPr>
        <w:t xml:space="preserve"> и разделе </w:t>
      </w:r>
      <w:r w:rsidR="00EE380A">
        <w:fldChar w:fldCharType="begin"/>
      </w:r>
      <w:r w:rsidR="00EE380A">
        <w:instrText xml:space="preserve"> REF _Ref440270568 \r \h  \* MERGEFORMAT </w:instrText>
      </w:r>
      <w:r w:rsidR="00EE380A">
        <w:fldChar w:fldCharType="separate"/>
      </w:r>
      <w:r w:rsidR="005B69B5">
        <w:t>4</w:t>
      </w:r>
      <w:r w:rsidR="00EE380A">
        <w:fldChar w:fldCharType="end"/>
      </w:r>
      <w:r w:rsidRPr="00E920E3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E920E3">
        <w:rPr>
          <w:sz w:val="24"/>
          <w:szCs w:val="24"/>
        </w:rPr>
        <w:t>;</w:t>
      </w:r>
    </w:p>
    <w:p w:rsidR="00E920E3" w:rsidRPr="00E920E3" w:rsidRDefault="00E920E3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20E3">
        <w:rPr>
          <w:sz w:val="24"/>
          <w:szCs w:val="24"/>
        </w:rPr>
        <w:t xml:space="preserve">Заверенную Участником 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работ, указанных в п. </w:t>
      </w:r>
      <w:r w:rsidR="00EE380A">
        <w:fldChar w:fldCharType="begin"/>
      </w:r>
      <w:r w:rsidR="00EE380A">
        <w:instrText xml:space="preserve"> REF _Ref303323780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1.1.4</w:t>
      </w:r>
      <w:r w:rsidR="00EE380A">
        <w:fldChar w:fldCharType="end"/>
      </w:r>
      <w:r w:rsidRPr="00E920E3">
        <w:rPr>
          <w:sz w:val="24"/>
          <w:szCs w:val="24"/>
        </w:rPr>
        <w:t xml:space="preserve"> и разделе </w:t>
      </w:r>
      <w:r w:rsidR="00EE380A">
        <w:fldChar w:fldCharType="begin"/>
      </w:r>
      <w:r w:rsidR="00EE380A">
        <w:instrText xml:space="preserve"> REF _Ref440270568 \r \h  \* MERGEFORMAT </w:instrText>
      </w:r>
      <w:r w:rsidR="00EE380A">
        <w:fldChar w:fldCharType="separate"/>
      </w:r>
      <w:r w:rsidR="005B69B5">
        <w:t>4</w:t>
      </w:r>
      <w:r w:rsidR="00EE380A">
        <w:fldChar w:fldCharType="end"/>
      </w:r>
      <w:r w:rsidRPr="00E920E3">
        <w:rPr>
          <w:sz w:val="24"/>
          <w:szCs w:val="24"/>
        </w:rPr>
        <w:t>, участник должен быть членом саморегулируемой(ых) организации(ий) (СРО) в соответствии с требованиями законодательства Российской Федерации)</w:t>
      </w:r>
      <w:r w:rsidRPr="002D7FEE">
        <w:rPr>
          <w:sz w:val="24"/>
          <w:szCs w:val="24"/>
        </w:rPr>
        <w:t>;</w:t>
      </w:r>
    </w:p>
    <w:p w:rsidR="00920CB0" w:rsidRPr="002D7FEE" w:rsidRDefault="00DB4CA4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>Справк</w:t>
      </w:r>
      <w:r w:rsidR="00F620A0" w:rsidRPr="002D7FEE">
        <w:rPr>
          <w:sz w:val="24"/>
          <w:szCs w:val="24"/>
        </w:rPr>
        <w:t>у</w:t>
      </w:r>
      <w:r w:rsidRPr="002D7FE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2D7FE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2D7FEE">
        <w:rPr>
          <w:sz w:val="24"/>
          <w:szCs w:val="24"/>
        </w:rPr>
        <w:t xml:space="preserve"> (</w:t>
      </w:r>
      <w:r w:rsidR="003C2207" w:rsidRPr="002D7FEE">
        <w:rPr>
          <w:sz w:val="24"/>
          <w:szCs w:val="24"/>
        </w:rPr>
        <w:t>подраздел</w:t>
      </w:r>
      <w:r w:rsidR="00EF41BB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_Ref449016908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5.8</w:t>
      </w:r>
      <w:r w:rsidR="00EE380A">
        <w:fldChar w:fldCharType="end"/>
      </w:r>
      <w:r w:rsidR="009948B4" w:rsidRPr="002D7FEE">
        <w:rPr>
          <w:sz w:val="24"/>
          <w:szCs w:val="24"/>
        </w:rPr>
        <w:t>)</w:t>
      </w:r>
      <w:r w:rsidR="00920CB0" w:rsidRPr="002D7FEE">
        <w:rPr>
          <w:sz w:val="24"/>
          <w:szCs w:val="24"/>
        </w:rPr>
        <w:t>;</w:t>
      </w:r>
    </w:p>
    <w:p w:rsidR="007705A5" w:rsidRPr="002D7FEE" w:rsidRDefault="00DA1BA0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>Справк</w:t>
      </w:r>
      <w:r w:rsidR="00F620A0" w:rsidRPr="002D7FEE">
        <w:rPr>
          <w:sz w:val="24"/>
          <w:szCs w:val="24"/>
        </w:rPr>
        <w:t>у</w:t>
      </w:r>
      <w:r w:rsidR="007705A5" w:rsidRPr="002D7FEE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2D7FEE">
        <w:rPr>
          <w:sz w:val="24"/>
          <w:szCs w:val="24"/>
        </w:rPr>
        <w:t>подраздел</w:t>
      </w:r>
      <w:r w:rsidR="007705A5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_Ref440881887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5.9</w:t>
      </w:r>
      <w:r w:rsidR="00EE380A">
        <w:fldChar w:fldCharType="end"/>
      </w:r>
      <w:r w:rsidR="00FA5339" w:rsidRPr="002D7FEE">
        <w:rPr>
          <w:sz w:val="24"/>
          <w:szCs w:val="24"/>
        </w:rPr>
        <w:t>)</w:t>
      </w:r>
      <w:r w:rsidR="007705A5" w:rsidRPr="002D7FEE">
        <w:rPr>
          <w:sz w:val="24"/>
          <w:szCs w:val="24"/>
        </w:rPr>
        <w:t>;</w:t>
      </w:r>
    </w:p>
    <w:p w:rsidR="007705A5" w:rsidRPr="002D7FEE" w:rsidRDefault="00F620A0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>Справку о кадровых ресурсах, которые будут привлечены в ходе выполнения Договора, по установленной</w:t>
      </w:r>
      <w:r w:rsidR="007705A5" w:rsidRPr="002D7FEE">
        <w:rPr>
          <w:sz w:val="24"/>
          <w:szCs w:val="24"/>
        </w:rPr>
        <w:t xml:space="preserve"> в настоящей Документации по запросу предложений форме — Справка о кадровых ресурсах (</w:t>
      </w:r>
      <w:r w:rsidR="003C2207" w:rsidRPr="002D7FEE">
        <w:rPr>
          <w:sz w:val="24"/>
          <w:szCs w:val="24"/>
        </w:rPr>
        <w:t>подраздел</w:t>
      </w:r>
      <w:r w:rsidR="007705A5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_Ref440881894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5.10</w:t>
      </w:r>
      <w:r w:rsidR="00EE380A">
        <w:fldChar w:fldCharType="end"/>
      </w:r>
      <w:r w:rsidR="007705A5" w:rsidRPr="002D7FEE">
        <w:rPr>
          <w:sz w:val="24"/>
          <w:szCs w:val="24"/>
        </w:rPr>
        <w:t>);</w:t>
      </w:r>
    </w:p>
    <w:p w:rsidR="005A3A93" w:rsidRPr="005A3A93" w:rsidRDefault="005A3A93" w:rsidP="005A3A93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5A3A93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(желательное требование, предоставляется Участником при наличии).</w:t>
      </w:r>
      <w:r w:rsidRPr="005A3A93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работ/услуг договора по данной закупочной процедуре</w:t>
      </w:r>
      <w:r w:rsidRPr="005A3A93">
        <w:rPr>
          <w:sz w:val="24"/>
          <w:szCs w:val="24"/>
        </w:rPr>
        <w:t>;</w:t>
      </w:r>
    </w:p>
    <w:p w:rsidR="007705A5" w:rsidRPr="002D7FEE" w:rsidRDefault="007705A5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89588"/>
      <w:r w:rsidRPr="005A3A93">
        <w:rPr>
          <w:sz w:val="24"/>
          <w:szCs w:val="24"/>
        </w:rPr>
        <w:t xml:space="preserve">Соглашение о неустойке </w:t>
      </w:r>
      <w:r w:rsidR="00A154B7" w:rsidRPr="005A3A93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5A3A93">
        <w:rPr>
          <w:sz w:val="24"/>
          <w:szCs w:val="24"/>
        </w:rPr>
        <w:t xml:space="preserve"> </w:t>
      </w:r>
      <w:r w:rsidRPr="005A3A93">
        <w:rPr>
          <w:sz w:val="24"/>
          <w:szCs w:val="24"/>
        </w:rPr>
        <w:t>(</w:t>
      </w:r>
      <w:r w:rsidR="003C2207" w:rsidRPr="005A3A93">
        <w:rPr>
          <w:sz w:val="24"/>
          <w:szCs w:val="24"/>
        </w:rPr>
        <w:t>подраздел</w:t>
      </w:r>
      <w:r w:rsidRPr="005A3A93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_Ref440272256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5.14</w:t>
      </w:r>
      <w:r w:rsidR="00EE380A">
        <w:fldChar w:fldCharType="end"/>
      </w:r>
      <w:r w:rsidRPr="005A3A93">
        <w:rPr>
          <w:sz w:val="24"/>
          <w:szCs w:val="24"/>
        </w:rPr>
        <w:t>)</w:t>
      </w:r>
      <w:r w:rsidR="006D05F2" w:rsidRPr="005A3A93">
        <w:rPr>
          <w:sz w:val="24"/>
          <w:szCs w:val="24"/>
        </w:rPr>
        <w:t>, либо документ, подтверждающий факт внесения Участником</w:t>
      </w:r>
      <w:r w:rsidR="006D05F2" w:rsidRPr="002D7FEE">
        <w:rPr>
          <w:sz w:val="24"/>
          <w:szCs w:val="24"/>
        </w:rPr>
        <w:t xml:space="preserve"> денежных средств в качестве обеспечения исполнения обязательств, связанных с участием в Запросе предложений и подачей Заявки</w:t>
      </w:r>
      <w:r w:rsidRPr="002D7FEE">
        <w:rPr>
          <w:sz w:val="24"/>
          <w:szCs w:val="24"/>
        </w:rPr>
        <w:t>;</w:t>
      </w:r>
      <w:bookmarkEnd w:id="455"/>
    </w:p>
    <w:p w:rsidR="007705A5" w:rsidRPr="00DA1BA0" w:rsidRDefault="007705A5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</w:t>
      </w:r>
      <w:r w:rsidRPr="007705A5">
        <w:rPr>
          <w:sz w:val="24"/>
          <w:szCs w:val="24"/>
        </w:rPr>
        <w:t xml:space="preserve"> тайну</w:t>
      </w:r>
      <w:r w:rsidR="00A154B7">
        <w:rPr>
          <w:sz w:val="24"/>
          <w:szCs w:val="24"/>
        </w:rPr>
        <w:t xml:space="preserve">,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705A5">
        <w:rPr>
          <w:sz w:val="24"/>
          <w:szCs w:val="24"/>
        </w:rPr>
        <w:t xml:space="preserve"> (</w:t>
      </w:r>
      <w:r w:rsidR="003C2207" w:rsidRPr="00DA1BA0">
        <w:rPr>
          <w:sz w:val="24"/>
          <w:szCs w:val="24"/>
        </w:rPr>
        <w:t>подраздел</w:t>
      </w:r>
      <w:r w:rsidRPr="00DA1BA0">
        <w:rPr>
          <w:sz w:val="24"/>
          <w:szCs w:val="24"/>
        </w:rPr>
        <w:t xml:space="preserve"> </w:t>
      </w:r>
      <w:r w:rsidR="00C55095">
        <w:fldChar w:fldCharType="begin"/>
      </w:r>
      <w:r w:rsidR="001248B1">
        <w:rPr>
          <w:sz w:val="24"/>
          <w:szCs w:val="24"/>
        </w:rPr>
        <w:instrText xml:space="preserve"> REF _Ref468195799 \r \h </w:instrText>
      </w:r>
      <w:r w:rsidR="00C55095">
        <w:fldChar w:fldCharType="separate"/>
      </w:r>
      <w:r w:rsidR="005B69B5">
        <w:rPr>
          <w:sz w:val="24"/>
          <w:szCs w:val="24"/>
        </w:rPr>
        <w:t>5.16</w:t>
      </w:r>
      <w:r w:rsidR="00C55095">
        <w:fldChar w:fldCharType="end"/>
      </w:r>
      <w:r w:rsidRPr="00DA1BA0">
        <w:rPr>
          <w:sz w:val="24"/>
          <w:szCs w:val="24"/>
        </w:rPr>
        <w:t>)</w:t>
      </w:r>
      <w:r w:rsidR="00796BE6" w:rsidRPr="00DA1BA0">
        <w:rPr>
          <w:sz w:val="24"/>
          <w:szCs w:val="24"/>
        </w:rPr>
        <w:t xml:space="preserve">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796BE6" w:rsidRPr="00DA1BA0">
        <w:rPr>
          <w:sz w:val="24"/>
          <w:szCs w:val="24"/>
        </w:rPr>
        <w:t>)</w:t>
      </w:r>
      <w:r w:rsidRPr="00DA1BA0">
        <w:rPr>
          <w:sz w:val="24"/>
          <w:szCs w:val="24"/>
        </w:rPr>
        <w:t>;</w:t>
      </w:r>
    </w:p>
    <w:p w:rsidR="007705A5" w:rsidRPr="007D7C50" w:rsidRDefault="007705A5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</w:t>
      </w:r>
      <w:r w:rsidRPr="007D7C50">
        <w:rPr>
          <w:sz w:val="24"/>
          <w:szCs w:val="24"/>
        </w:rPr>
        <w:lastRenderedPageBreak/>
        <w:t xml:space="preserve">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2D7FEE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</w:t>
      </w:r>
      <w:r w:rsidRPr="002D7FEE">
        <w:rPr>
          <w:i/>
          <w:sz w:val="24"/>
          <w:szCs w:val="24"/>
        </w:rPr>
        <w:t>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2D7FEE" w:rsidRDefault="00F620A0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lastRenderedPageBreak/>
        <w:t xml:space="preserve">Копию (выписку </w:t>
      </w:r>
      <w:r w:rsidR="00BD40A3" w:rsidRPr="002D7FEE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A33B62" w:rsidRPr="002D7FEE" w:rsidRDefault="00A33B62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>Документы</w:t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, предусмотренные п. </w:t>
      </w:r>
      <w:r w:rsidR="00EE380A">
        <w:fldChar w:fldCharType="begin"/>
      </w:r>
      <w:r w:rsidR="00EE380A">
        <w:instrText xml:space="preserve"> REF _Ref465675151 \r \h  \* MERGEFORMAT </w:instrText>
      </w:r>
      <w:r w:rsidR="00EE380A">
        <w:fldChar w:fldCharType="separate"/>
      </w:r>
      <w:r w:rsidR="005B69B5" w:rsidRPr="005B69B5">
        <w:rPr>
          <w:rFonts w:eastAsia="Times New Roman,Italic"/>
          <w:bCs w:val="0"/>
          <w:iCs/>
          <w:sz w:val="24"/>
          <w:szCs w:val="24"/>
        </w:rPr>
        <w:t>3.11.2</w:t>
      </w:r>
      <w:r w:rsidR="00EE380A">
        <w:fldChar w:fldCharType="end"/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 документации, в случае если Участником </w:t>
      </w:r>
      <w:r w:rsidRPr="002D7FEE">
        <w:rPr>
          <w:sz w:val="24"/>
          <w:szCs w:val="24"/>
        </w:rPr>
        <w:t xml:space="preserve">была предложена </w:t>
      </w:r>
      <w:r w:rsidRPr="002D7FEE">
        <w:rPr>
          <w:rFonts w:eastAsia="Times New Roman,Italic"/>
          <w:bCs w:val="0"/>
          <w:iCs/>
          <w:sz w:val="24"/>
          <w:szCs w:val="24"/>
        </w:rPr>
        <w:t>демпинговая цена Договора (цена лота);</w:t>
      </w:r>
    </w:p>
    <w:p w:rsidR="00920CB0" w:rsidRPr="002D7FEE" w:rsidRDefault="00920CB0" w:rsidP="001405FA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D7FEE">
        <w:rPr>
          <w:sz w:val="24"/>
          <w:szCs w:val="24"/>
        </w:rPr>
        <w:t>Иные документы, которые</w:t>
      </w:r>
      <w:r w:rsidR="007705A5" w:rsidRPr="002D7FEE">
        <w:rPr>
          <w:sz w:val="24"/>
          <w:szCs w:val="24"/>
        </w:rPr>
        <w:t>,</w:t>
      </w:r>
      <w:r w:rsidRPr="002D7FEE">
        <w:rPr>
          <w:sz w:val="24"/>
          <w:szCs w:val="24"/>
        </w:rPr>
        <w:t xml:space="preserve"> по мнению Участника</w:t>
      </w:r>
      <w:r w:rsidR="007705A5" w:rsidRPr="002D7FEE">
        <w:rPr>
          <w:sz w:val="24"/>
          <w:szCs w:val="24"/>
        </w:rPr>
        <w:t>,</w:t>
      </w:r>
      <w:r w:rsidRPr="002D7FE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>Организатор Запроса предложений вправе отклонить</w:t>
      </w:r>
      <w:r w:rsidRPr="00B20653">
        <w:rPr>
          <w:bCs w:val="0"/>
          <w:sz w:val="24"/>
          <w:szCs w:val="24"/>
        </w:rPr>
        <w:t xml:space="preserve">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7F76D6">
        <w:rPr>
          <w:sz w:val="24"/>
          <w:szCs w:val="24"/>
        </w:rPr>
        <w:t>выполнения работ</w:t>
      </w:r>
      <w:r w:rsidR="007F76D6" w:rsidRPr="00B20653">
        <w:rPr>
          <w:sz w:val="24"/>
          <w:szCs w:val="24"/>
        </w:rPr>
        <w:t xml:space="preserve"> </w:t>
      </w:r>
      <w:r w:rsidRPr="00B20653">
        <w:rPr>
          <w:sz w:val="24"/>
          <w:szCs w:val="24"/>
        </w:rPr>
        <w:t>и/или  задержка возмещения расходов Заказчика на устранение указанных дефектов;</w:t>
      </w:r>
    </w:p>
    <w:p w:rsidR="00680B79" w:rsidRPr="002D7FEE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 xml:space="preserve">сроков окончания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и сдачи результатов </w:t>
      </w:r>
      <w:r w:rsidR="007F76D6">
        <w:rPr>
          <w:sz w:val="24"/>
          <w:szCs w:val="24"/>
        </w:rPr>
        <w:t xml:space="preserve">выполнения </w:t>
      </w:r>
      <w:r w:rsidR="007F76D6" w:rsidRPr="002D7FEE">
        <w:rPr>
          <w:sz w:val="24"/>
          <w:szCs w:val="24"/>
        </w:rPr>
        <w:t xml:space="preserve">работ </w:t>
      </w:r>
      <w:r w:rsidR="00DC7643" w:rsidRPr="002D7FEE">
        <w:rPr>
          <w:sz w:val="24"/>
          <w:szCs w:val="24"/>
        </w:rPr>
        <w:t xml:space="preserve">Заказчику, предусмотренных договором </w:t>
      </w:r>
      <w:r w:rsidR="007F76D6" w:rsidRPr="002D7FEE">
        <w:rPr>
          <w:sz w:val="24"/>
          <w:szCs w:val="24"/>
        </w:rPr>
        <w:t>выполнения работ</w:t>
      </w:r>
      <w:r w:rsidRPr="002D7FEE">
        <w:rPr>
          <w:sz w:val="24"/>
          <w:szCs w:val="24"/>
        </w:rPr>
        <w:t>;</w:t>
      </w:r>
    </w:p>
    <w:p w:rsidR="00680B79" w:rsidRPr="002D7FEE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2D7FEE">
        <w:rPr>
          <w:sz w:val="24"/>
          <w:szCs w:val="24"/>
        </w:rPr>
        <w:t xml:space="preserve">- </w:t>
      </w:r>
      <w:r w:rsidR="00E437D6" w:rsidRPr="009F3986">
        <w:rPr>
          <w:sz w:val="24"/>
          <w:szCs w:val="24"/>
          <w:lang w:val="x-none"/>
        </w:rPr>
        <w:t>иные нарушения существенны</w:t>
      </w:r>
      <w:r w:rsidR="00E437D6" w:rsidRPr="009F3986">
        <w:rPr>
          <w:sz w:val="24"/>
          <w:szCs w:val="24"/>
        </w:rPr>
        <w:t xml:space="preserve">х </w:t>
      </w:r>
      <w:r w:rsidR="00E437D6" w:rsidRPr="009F3986">
        <w:rPr>
          <w:sz w:val="24"/>
          <w:szCs w:val="24"/>
          <w:lang w:val="x-none"/>
        </w:rPr>
        <w:t>условий заключенных договоров</w:t>
      </w:r>
      <w:r w:rsidR="00E437D6" w:rsidRPr="002D7FEE">
        <w:rPr>
          <w:sz w:val="24"/>
          <w:szCs w:val="24"/>
        </w:rPr>
        <w:t xml:space="preserve"> </w:t>
      </w:r>
      <w:r w:rsidR="007F76D6" w:rsidRPr="002D7FEE">
        <w:rPr>
          <w:sz w:val="24"/>
          <w:szCs w:val="24"/>
        </w:rPr>
        <w:t>выполнения работ</w:t>
      </w:r>
      <w:r w:rsidRPr="002D7FEE">
        <w:rPr>
          <w:sz w:val="24"/>
          <w:szCs w:val="24"/>
        </w:rPr>
        <w:t>.</w:t>
      </w:r>
    </w:p>
    <w:p w:rsidR="005B074F" w:rsidRPr="002D7FEE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 xml:space="preserve">Если Участник запроса предложений подает заявки одновременно по нескольким лотам, то он может предоставить один комплект </w:t>
      </w:r>
      <w:r w:rsidR="00F620A0" w:rsidRPr="002D7FEE">
        <w:rPr>
          <w:bCs w:val="0"/>
          <w:sz w:val="24"/>
          <w:szCs w:val="24"/>
        </w:rPr>
        <w:t>правоустанавливающих документов</w:t>
      </w:r>
      <w:r w:rsidR="00A44B30" w:rsidRPr="002D7FEE">
        <w:rPr>
          <w:bCs w:val="0"/>
          <w:sz w:val="24"/>
          <w:szCs w:val="24"/>
        </w:rPr>
        <w:t>.</w:t>
      </w:r>
    </w:p>
    <w:p w:rsidR="00717F60" w:rsidRPr="002D7FE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2D7FEE">
        <w:rPr>
          <w:bCs w:val="0"/>
          <w:sz w:val="24"/>
          <w:szCs w:val="24"/>
        </w:rPr>
        <w:t>Участник</w:t>
      </w:r>
      <w:r w:rsidRPr="002D7FEE">
        <w:rPr>
          <w:bCs w:val="0"/>
          <w:sz w:val="24"/>
          <w:szCs w:val="24"/>
        </w:rPr>
        <w:t xml:space="preserve">ом к </w:t>
      </w:r>
      <w:r w:rsidR="004B5EB3" w:rsidRPr="002D7FEE">
        <w:rPr>
          <w:bCs w:val="0"/>
          <w:sz w:val="24"/>
          <w:szCs w:val="24"/>
        </w:rPr>
        <w:t>Заявк</w:t>
      </w:r>
      <w:r w:rsidRPr="002D7FEE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>В случае, если</w:t>
      </w:r>
      <w:r w:rsidRPr="00E71A48">
        <w:rPr>
          <w:bCs w:val="0"/>
          <w:sz w:val="24"/>
          <w:szCs w:val="24"/>
        </w:rPr>
        <w:t xml:space="preserve">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20831"/>
      <w:bookmarkStart w:id="464" w:name="_Toc440631466"/>
      <w:bookmarkStart w:id="465" w:name="_Toc440875706"/>
      <w:bookmarkStart w:id="466" w:name="_Toc441131730"/>
      <w:bookmarkStart w:id="467" w:name="_Toc465865171"/>
      <w:bookmarkStart w:id="468" w:name="_Toc468975431"/>
      <w:bookmarkStart w:id="469" w:name="_Toc471830447"/>
      <w:bookmarkStart w:id="470" w:name="_Toc49858961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bookmarkEnd w:id="461"/>
      <w:bookmarkEnd w:id="462"/>
      <w:r w:rsidR="00176B20">
        <w:rPr>
          <w:szCs w:val="24"/>
        </w:rPr>
        <w:t>субподрядчиков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1405FA">
      <w:pPr>
        <w:widowControl w:val="0"/>
        <w:numPr>
          <w:ilvl w:val="0"/>
          <w:numId w:val="76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c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1405FA">
      <w:pPr>
        <w:widowControl w:val="0"/>
        <w:numPr>
          <w:ilvl w:val="0"/>
          <w:numId w:val="76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c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1405FA">
      <w:pPr>
        <w:widowControl w:val="0"/>
        <w:numPr>
          <w:ilvl w:val="0"/>
          <w:numId w:val="76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lastRenderedPageBreak/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1405FA">
      <w:pPr>
        <w:widowControl w:val="0"/>
        <w:numPr>
          <w:ilvl w:val="0"/>
          <w:numId w:val="76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1405FA">
      <w:pPr>
        <w:widowControl w:val="0"/>
        <w:numPr>
          <w:ilvl w:val="0"/>
          <w:numId w:val="76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согласен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1405FA">
      <w:pPr>
        <w:widowControl w:val="0"/>
        <w:numPr>
          <w:ilvl w:val="0"/>
          <w:numId w:val="7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EE380A">
        <w:fldChar w:fldCharType="begin"/>
      </w:r>
      <w:r w:rsidR="00EE380A">
        <w:instrText xml:space="preserve"> REF _Ref191386407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3.3.8</w:t>
      </w:r>
      <w:r w:rsidR="00EE380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E71A48" w:rsidRDefault="00D50E8D" w:rsidP="001405FA">
      <w:pPr>
        <w:widowControl w:val="0"/>
        <w:numPr>
          <w:ilvl w:val="0"/>
          <w:numId w:val="77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Default="00D50E8D" w:rsidP="001405FA">
      <w:pPr>
        <w:widowControl w:val="0"/>
        <w:numPr>
          <w:ilvl w:val="0"/>
          <w:numId w:val="77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C5509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3.3.8.1</w:t>
      </w:r>
      <w:r w:rsidR="00C5509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B97A5F" w:rsidRDefault="00D57D88" w:rsidP="001405FA">
      <w:pPr>
        <w:widowControl w:val="0"/>
        <w:numPr>
          <w:ilvl w:val="0"/>
          <w:numId w:val="77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B97A5F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 w:rsidRPr="00B97A5F">
        <w:rPr>
          <w:bCs w:val="0"/>
          <w:sz w:val="24"/>
          <w:szCs w:val="24"/>
        </w:rPr>
        <w:t>субподрядчика</w:t>
      </w:r>
      <w:r w:rsidRPr="00B97A5F">
        <w:rPr>
          <w:bCs w:val="0"/>
          <w:sz w:val="24"/>
          <w:szCs w:val="24"/>
        </w:rPr>
        <w:t xml:space="preserve"> установленным требованиям (п. </w:t>
      </w:r>
      <w:r w:rsidR="00EE380A" w:rsidRPr="00B97A5F">
        <w:fldChar w:fldCharType="begin"/>
      </w:r>
      <w:r w:rsidR="00EE380A" w:rsidRPr="00B97A5F">
        <w:instrText xml:space="preserve"> REF _Ref303669127 \r \h  \* MERGEFORMAT </w:instrText>
      </w:r>
      <w:r w:rsidR="00EE380A" w:rsidRPr="00B97A5F">
        <w:fldChar w:fldCharType="separate"/>
      </w:r>
      <w:r w:rsidR="005B69B5" w:rsidRPr="00B97A5F">
        <w:rPr>
          <w:bCs w:val="0"/>
          <w:sz w:val="24"/>
          <w:szCs w:val="24"/>
        </w:rPr>
        <w:t>3.3.8.2</w:t>
      </w:r>
      <w:r w:rsidR="00EE380A" w:rsidRPr="00B97A5F">
        <w:fldChar w:fldCharType="end"/>
      </w:r>
      <w:r w:rsidRPr="00B97A5F">
        <w:rPr>
          <w:bCs w:val="0"/>
          <w:sz w:val="24"/>
          <w:szCs w:val="24"/>
        </w:rPr>
        <w:t>)</w:t>
      </w:r>
      <w:r w:rsidR="00306DE6" w:rsidRPr="00B97A5F">
        <w:rPr>
          <w:bCs w:val="0"/>
          <w:sz w:val="24"/>
          <w:szCs w:val="24"/>
        </w:rPr>
        <w:t>. Документы, указанные в пп</w:t>
      </w:r>
      <w:r w:rsidR="00306DE6" w:rsidRPr="00B97A5F">
        <w:rPr>
          <w:sz w:val="24"/>
          <w:szCs w:val="24"/>
        </w:rPr>
        <w:t>.</w:t>
      </w:r>
      <w:r w:rsidR="001248B1" w:rsidRPr="00B97A5F">
        <w:rPr>
          <w:sz w:val="24"/>
          <w:szCs w:val="24"/>
        </w:rPr>
        <w:t xml:space="preserve"> </w:t>
      </w:r>
      <w:r w:rsidR="00C55095" w:rsidRPr="00B97A5F">
        <w:fldChar w:fldCharType="begin"/>
      </w:r>
      <w:r w:rsidR="00123DC1" w:rsidRPr="00B97A5F">
        <w:instrText xml:space="preserve"> REF _Ref442189588 \r \h  \* MERGEFORMAT </w:instrText>
      </w:r>
      <w:r w:rsidR="00C55095" w:rsidRPr="00B97A5F">
        <w:fldChar w:fldCharType="separate"/>
      </w:r>
      <w:r w:rsidR="005B69B5" w:rsidRPr="00B97A5F">
        <w:rPr>
          <w:sz w:val="24"/>
          <w:szCs w:val="24"/>
        </w:rPr>
        <w:t>х)</w:t>
      </w:r>
      <w:r w:rsidR="00C55095" w:rsidRPr="00B97A5F">
        <w:fldChar w:fldCharType="end"/>
      </w:r>
      <w:r w:rsidR="00306DE6" w:rsidRPr="00B97A5F">
        <w:rPr>
          <w:sz w:val="24"/>
          <w:szCs w:val="24"/>
        </w:rPr>
        <w:t xml:space="preserve"> п. </w:t>
      </w:r>
      <w:r w:rsidR="00EE380A" w:rsidRPr="00B97A5F">
        <w:fldChar w:fldCharType="begin"/>
      </w:r>
      <w:r w:rsidR="00EE380A" w:rsidRPr="00B97A5F">
        <w:instrText xml:space="preserve"> REF _Ref303587815 \r \h  \* MERGEFORMAT </w:instrText>
      </w:r>
      <w:r w:rsidR="00EE380A" w:rsidRPr="00B97A5F">
        <w:fldChar w:fldCharType="separate"/>
      </w:r>
      <w:r w:rsidR="005B69B5" w:rsidRPr="00B97A5F">
        <w:rPr>
          <w:sz w:val="24"/>
          <w:szCs w:val="24"/>
        </w:rPr>
        <w:t>3.3.8.3</w:t>
      </w:r>
      <w:r w:rsidR="00EE380A" w:rsidRPr="00B97A5F">
        <w:fldChar w:fldCharType="end"/>
      </w:r>
      <w:r w:rsidR="00306DE6" w:rsidRPr="00B97A5F">
        <w:rPr>
          <w:sz w:val="24"/>
          <w:szCs w:val="24"/>
        </w:rPr>
        <w:t>, подаются основным Участником</w:t>
      </w:r>
      <w:r w:rsidR="002037C3" w:rsidRPr="00B97A5F">
        <w:rPr>
          <w:bCs w:val="0"/>
          <w:sz w:val="24"/>
          <w:szCs w:val="24"/>
        </w:rPr>
        <w:t>;</w:t>
      </w:r>
    </w:p>
    <w:p w:rsidR="00D50E8D" w:rsidRPr="00E71A48" w:rsidRDefault="00D50E8D" w:rsidP="001405FA">
      <w:pPr>
        <w:widowControl w:val="0"/>
        <w:numPr>
          <w:ilvl w:val="0"/>
          <w:numId w:val="77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B97A5F">
        <w:rPr>
          <w:bCs w:val="0"/>
          <w:sz w:val="24"/>
          <w:szCs w:val="24"/>
        </w:rPr>
        <w:t>Заявка дополнительно должна включать сведения о распределении</w:t>
      </w:r>
      <w:r w:rsidRPr="00E71A48">
        <w:rPr>
          <w:bCs w:val="0"/>
          <w:sz w:val="24"/>
          <w:szCs w:val="24"/>
        </w:rPr>
        <w:t xml:space="preserve"> объемов </w:t>
      </w:r>
      <w:r w:rsidR="007F76D6">
        <w:rPr>
          <w:bCs w:val="0"/>
          <w:sz w:val="24"/>
          <w:szCs w:val="24"/>
        </w:rPr>
        <w:t>выполняемых работ</w:t>
      </w:r>
      <w:r w:rsidRPr="00E71A48">
        <w:rPr>
          <w:bCs w:val="0"/>
          <w:sz w:val="24"/>
          <w:szCs w:val="24"/>
        </w:rPr>
        <w:t xml:space="preserve"> между Участником и </w:t>
      </w:r>
      <w:r w:rsidR="00176B20">
        <w:rPr>
          <w:bCs w:val="0"/>
          <w:sz w:val="24"/>
          <w:szCs w:val="24"/>
        </w:rPr>
        <w:t>субподрядчиками</w:t>
      </w:r>
      <w:r w:rsidRPr="00E71A48">
        <w:rPr>
          <w:bCs w:val="0"/>
          <w:sz w:val="24"/>
          <w:szCs w:val="24"/>
        </w:rPr>
        <w:t xml:space="preserve">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5.17</w:t>
      </w:r>
      <w:r w:rsidR="00C55095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20832"/>
      <w:bookmarkStart w:id="479" w:name="_Toc440631467"/>
      <w:bookmarkStart w:id="480" w:name="_Toc440875707"/>
      <w:bookmarkStart w:id="481" w:name="_Ref440876618"/>
      <w:bookmarkStart w:id="482" w:name="_Ref440876703"/>
      <w:bookmarkStart w:id="483" w:name="_Toc441131731"/>
      <w:bookmarkStart w:id="484" w:name="_Toc465865172"/>
      <w:bookmarkStart w:id="485" w:name="_Toc468975432"/>
      <w:bookmarkStart w:id="486" w:name="_Toc471830448"/>
      <w:bookmarkStart w:id="487" w:name="_Toc498589613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_Ref191386482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3.3.8.1</w:t>
      </w:r>
      <w:r w:rsidR="00EE380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E380A">
        <w:fldChar w:fldCharType="begin"/>
      </w:r>
      <w:r w:rsidR="00EE380A">
        <w:instrText xml:space="preserve"> REF _Ref191386407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3.3.8</w:t>
      </w:r>
      <w:r w:rsidR="00EE380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C55095">
        <w:rPr>
          <w:bCs w:val="0"/>
          <w:sz w:val="24"/>
          <w:szCs w:val="24"/>
        </w:rPr>
        <w:fldChar w:fldCharType="begin"/>
      </w:r>
      <w:r w:rsidR="001248B1">
        <w:rPr>
          <w:bCs w:val="0"/>
          <w:sz w:val="24"/>
          <w:szCs w:val="24"/>
        </w:rPr>
        <w:instrText xml:space="preserve"> REF _Ref303669127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3.3.8.2</w:t>
      </w:r>
      <w:r w:rsidR="00C5509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2D7FEE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B83510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E380A">
        <w:fldChar w:fldCharType="begin"/>
      </w:r>
      <w:r w:rsidR="00EE380A">
        <w:instrText xml:space="preserve"> REF _Ref307563248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  <w:lang w:val="en-US"/>
        </w:rPr>
        <w:t>a</w:t>
      </w:r>
      <w:r w:rsidR="005B69B5" w:rsidRPr="005B69B5">
        <w:rPr>
          <w:bCs w:val="0"/>
          <w:sz w:val="24"/>
          <w:szCs w:val="24"/>
        </w:rPr>
        <w:t>)</w:t>
      </w:r>
      <w:r w:rsidR="00EE380A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EE380A">
        <w:fldChar w:fldCharType="begin"/>
      </w:r>
      <w:r w:rsidR="00EE380A">
        <w:instrText xml:space="preserve"> REF _Ref307563262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  <w:lang w:val="en-US"/>
        </w:rPr>
        <w:t>g</w:t>
      </w:r>
      <w:r w:rsidR="005B69B5" w:rsidRPr="005B69B5">
        <w:rPr>
          <w:bCs w:val="0"/>
          <w:sz w:val="24"/>
          <w:szCs w:val="24"/>
        </w:rPr>
        <w:t>)</w:t>
      </w:r>
      <w:r w:rsidR="00EE380A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EE380A">
        <w:fldChar w:fldCharType="begin"/>
      </w:r>
      <w:r w:rsidR="00EE380A">
        <w:instrText xml:space="preserve"> REF _Ref306032591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3.3.10.4</w:t>
      </w:r>
      <w:r w:rsidR="00EE380A">
        <w:fldChar w:fldCharType="end"/>
      </w:r>
      <w:r w:rsidRPr="00E71A48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силу Главы 55 </w:t>
      </w:r>
      <w:r w:rsidRPr="002D7FEE">
        <w:rPr>
          <w:bCs w:val="0"/>
          <w:sz w:val="24"/>
          <w:szCs w:val="24"/>
        </w:rPr>
        <w:t>Гражданского кодекса Российской Федерации.</w:t>
      </w:r>
    </w:p>
    <w:p w:rsidR="00717F60" w:rsidRPr="002D7FEE" w:rsidRDefault="00F620A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2D7FEE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</w:t>
      </w:r>
      <w:r w:rsidRPr="002D7FEE">
        <w:rPr>
          <w:sz w:val="24"/>
          <w:szCs w:val="24"/>
        </w:rPr>
        <w:lastRenderedPageBreak/>
        <w:t>невыполнения этих требований Заявки с участием таких организаций/физических лиц будут отклонены</w:t>
      </w:r>
      <w:r w:rsidR="00D77DCB" w:rsidRPr="002D7FE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63260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 xml:space="preserve">а должна включать документы, подтверждающие соответствие каждого члена объединения установленным </w:t>
      </w:r>
      <w:r w:rsidR="00717F60" w:rsidRPr="002D7FEE">
        <w:rPr>
          <w:bCs w:val="0"/>
          <w:sz w:val="24"/>
          <w:szCs w:val="24"/>
        </w:rPr>
        <w:t>требованиям (п.</w:t>
      </w:r>
      <w:r w:rsidR="00EE2EFB" w:rsidRPr="002D7FEE">
        <w:rPr>
          <w:bCs w:val="0"/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_Ref303669127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3.3.8.2</w:t>
      </w:r>
      <w:r w:rsidR="00EE380A">
        <w:fldChar w:fldCharType="end"/>
      </w:r>
      <w:r w:rsidR="00717F60" w:rsidRPr="002D7FEE">
        <w:rPr>
          <w:bCs w:val="0"/>
          <w:sz w:val="24"/>
          <w:szCs w:val="24"/>
        </w:rPr>
        <w:t>)</w:t>
      </w:r>
      <w:r w:rsidR="00306DE6" w:rsidRPr="002D7FEE">
        <w:rPr>
          <w:bCs w:val="0"/>
          <w:sz w:val="24"/>
          <w:szCs w:val="24"/>
        </w:rPr>
        <w:t>. Документы, указанные в пп</w:t>
      </w:r>
      <w:r w:rsidR="00306DE6" w:rsidRPr="002D7FEE">
        <w:rPr>
          <w:sz w:val="24"/>
          <w:szCs w:val="24"/>
        </w:rPr>
        <w:t xml:space="preserve">. </w:t>
      </w:r>
      <w:r w:rsidR="00C55095">
        <w:fldChar w:fldCharType="begin"/>
      </w:r>
      <w:r w:rsidR="00123DC1">
        <w:instrText xml:space="preserve"> REF _Ref442189588 \r \h  \* MERGEFORMAT </w:instrText>
      </w:r>
      <w:r w:rsidR="00C55095">
        <w:fldChar w:fldCharType="separate"/>
      </w:r>
      <w:r w:rsidR="005B69B5" w:rsidRPr="005B69B5">
        <w:rPr>
          <w:sz w:val="24"/>
          <w:szCs w:val="24"/>
        </w:rPr>
        <w:t>х)</w:t>
      </w:r>
      <w:r w:rsidR="00C55095">
        <w:fldChar w:fldCharType="end"/>
      </w:r>
      <w:r w:rsidR="00306DE6" w:rsidRPr="002D7FEE">
        <w:rPr>
          <w:sz w:val="24"/>
          <w:szCs w:val="24"/>
        </w:rPr>
        <w:t xml:space="preserve"> п. </w:t>
      </w:r>
      <w:r w:rsidR="00EE380A">
        <w:fldChar w:fldCharType="begin"/>
      </w:r>
      <w:r w:rsidR="00EE380A">
        <w:instrText xml:space="preserve"> REF _Ref303587815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3.3.8.3</w:t>
      </w:r>
      <w:r w:rsidR="00EE380A">
        <w:fldChar w:fldCharType="end"/>
      </w:r>
      <w:r w:rsidR="00306DE6" w:rsidRPr="002D7FEE">
        <w:rPr>
          <w:sz w:val="24"/>
          <w:szCs w:val="24"/>
        </w:rPr>
        <w:t>, подаются Лидером коллективного участника</w:t>
      </w:r>
      <w:r w:rsidR="00717F60" w:rsidRPr="002D7FEE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5.18</w:t>
      </w:r>
      <w:r w:rsidR="00C5509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3.3.8.1</w:t>
      </w:r>
      <w:r w:rsidR="00C5509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20833"/>
      <w:bookmarkStart w:id="499" w:name="_Toc440631468"/>
      <w:bookmarkStart w:id="500" w:name="_Toc440875708"/>
      <w:bookmarkStart w:id="501" w:name="_Toc441131732"/>
      <w:bookmarkStart w:id="502" w:name="_Toc465865173"/>
      <w:bookmarkStart w:id="503" w:name="_Toc468975433"/>
      <w:bookmarkStart w:id="504" w:name="_Toc471830449"/>
      <w:bookmarkStart w:id="505" w:name="_Toc498589614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4F7AD3" w:rsidRDefault="004F7AD3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4F7AD3">
        <w:rPr>
          <w:bCs w:val="0"/>
          <w:iCs/>
          <w:sz w:val="24"/>
          <w:szCs w:val="24"/>
        </w:rPr>
        <w:t>ЭТП</w:t>
      </w:r>
      <w:r w:rsidR="00717F60" w:rsidRPr="004F7AD3">
        <w:rPr>
          <w:bCs w:val="0"/>
          <w:iCs/>
          <w:sz w:val="24"/>
          <w:szCs w:val="24"/>
        </w:rPr>
        <w:t>.</w:t>
      </w:r>
    </w:p>
    <w:p w:rsidR="004F7AD3" w:rsidRPr="00F130B8" w:rsidRDefault="004F7AD3" w:rsidP="004F7AD3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4F7AD3">
        <w:rPr>
          <w:sz w:val="24"/>
          <w:szCs w:val="24"/>
        </w:rPr>
        <w:t>Организатор обязуется ответить на любой запрос разъяснений в срок не позднее 3 (</w:t>
      </w:r>
      <w:r w:rsidRPr="00F130B8">
        <w:rPr>
          <w:sz w:val="24"/>
          <w:szCs w:val="24"/>
        </w:rPr>
        <w:t>трех) рабочих дней с даты поступления запроса.</w:t>
      </w:r>
    </w:p>
    <w:p w:rsidR="004F7AD3" w:rsidRPr="00F130B8" w:rsidRDefault="004F7AD3" w:rsidP="004F7AD3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30B8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4F7AD3" w:rsidRPr="00F130B8" w:rsidRDefault="004F7AD3" w:rsidP="004F7AD3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30B8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F130B8">
        <w:rPr>
          <w:sz w:val="24"/>
          <w:szCs w:val="24"/>
        </w:rPr>
        <w:fldChar w:fldCharType="begin"/>
      </w:r>
      <w:r w:rsidRPr="00F130B8">
        <w:rPr>
          <w:sz w:val="24"/>
          <w:szCs w:val="24"/>
        </w:rPr>
        <w:instrText xml:space="preserve"> REF _Ref191386085 \r \h  \* MERGEFORMAT </w:instrText>
      </w:r>
      <w:r w:rsidRPr="00F130B8">
        <w:rPr>
          <w:sz w:val="24"/>
          <w:szCs w:val="24"/>
        </w:rPr>
      </w:r>
      <w:r w:rsidRPr="00F130B8">
        <w:rPr>
          <w:sz w:val="24"/>
          <w:szCs w:val="24"/>
        </w:rPr>
        <w:fldChar w:fldCharType="separate"/>
      </w:r>
      <w:r w:rsidR="005B69B5" w:rsidRPr="00F130B8">
        <w:rPr>
          <w:sz w:val="24"/>
          <w:szCs w:val="24"/>
        </w:rPr>
        <w:t>1.1.1</w:t>
      </w:r>
      <w:r w:rsidRPr="00F130B8">
        <w:rPr>
          <w:sz w:val="24"/>
          <w:szCs w:val="24"/>
        </w:rPr>
        <w:fldChar w:fldCharType="end"/>
      </w:r>
      <w:r w:rsidRPr="00F130B8">
        <w:rPr>
          <w:sz w:val="24"/>
          <w:szCs w:val="24"/>
        </w:rPr>
        <w:t>).</w:t>
      </w:r>
    </w:p>
    <w:p w:rsidR="004F7AD3" w:rsidRPr="00F130B8" w:rsidRDefault="004F7AD3" w:rsidP="004F7AD3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30B8">
        <w:rPr>
          <w:sz w:val="24"/>
          <w:szCs w:val="24"/>
        </w:rPr>
        <w:t xml:space="preserve">Организатор </w:t>
      </w:r>
      <w:r w:rsidR="003742C7">
        <w:rPr>
          <w:sz w:val="24"/>
          <w:szCs w:val="24"/>
        </w:rPr>
        <w:t xml:space="preserve">начинает принимать </w:t>
      </w:r>
      <w:r w:rsidRPr="00F130B8">
        <w:rPr>
          <w:sz w:val="24"/>
          <w:szCs w:val="24"/>
        </w:rPr>
        <w:t xml:space="preserve">заканчивает предоставлять ответы на запросы разъяснений в </w:t>
      </w:r>
      <w:r w:rsidRPr="00F130B8">
        <w:rPr>
          <w:b/>
          <w:sz w:val="24"/>
          <w:szCs w:val="24"/>
        </w:rPr>
        <w:t xml:space="preserve">12:00 </w:t>
      </w:r>
      <w:r w:rsidR="003742C7">
        <w:rPr>
          <w:b/>
          <w:sz w:val="24"/>
          <w:szCs w:val="24"/>
        </w:rPr>
        <w:t>16</w:t>
      </w:r>
      <w:r w:rsidRPr="00F130B8">
        <w:rPr>
          <w:b/>
          <w:sz w:val="24"/>
          <w:szCs w:val="24"/>
        </w:rPr>
        <w:t xml:space="preserve"> </w:t>
      </w:r>
      <w:r w:rsidR="00F130B8" w:rsidRPr="00F130B8">
        <w:rPr>
          <w:b/>
          <w:sz w:val="24"/>
          <w:szCs w:val="24"/>
        </w:rPr>
        <w:t>октября</w:t>
      </w:r>
      <w:r w:rsidRPr="00F130B8">
        <w:rPr>
          <w:b/>
          <w:sz w:val="24"/>
          <w:szCs w:val="24"/>
        </w:rPr>
        <w:t xml:space="preserve"> 2018 года</w:t>
      </w:r>
      <w:r w:rsidRPr="00F130B8">
        <w:rPr>
          <w:sz w:val="24"/>
          <w:szCs w:val="24"/>
        </w:rPr>
        <w:t>.</w:t>
      </w:r>
    </w:p>
    <w:p w:rsidR="00717F60" w:rsidRPr="00E71A48" w:rsidRDefault="004F7AD3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130B8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lastRenderedPageBreak/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r w:rsidR="00EE380A">
        <w:fldChar w:fldCharType="begin"/>
      </w:r>
      <w:r w:rsidR="00EE380A">
        <w:instrText xml:space="preserve"> REF _Ref440969856 \r \h  \* MERGEFORMAT </w:instrText>
      </w:r>
      <w:r w:rsidR="00EE380A">
        <w:fldChar w:fldCharType="separate"/>
      </w:r>
      <w:r w:rsidR="005B69B5" w:rsidRPr="005B69B5">
        <w:rPr>
          <w:bCs w:val="0"/>
          <w:iCs/>
          <w:sz w:val="24"/>
          <w:szCs w:val="24"/>
        </w:rPr>
        <w:t>3.3.12</w:t>
      </w:r>
      <w:r w:rsidR="00EE380A">
        <w:fldChar w:fldCharType="end"/>
      </w:r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E380A">
        <w:fldChar w:fldCharType="begin"/>
      </w:r>
      <w:r w:rsidR="00EE380A">
        <w:instrText xml:space="preserve"> REF _Ref440289401 \r \h  \* MERGEFORMAT </w:instrText>
      </w:r>
      <w:r w:rsidR="00EE380A">
        <w:fldChar w:fldCharType="separate"/>
      </w:r>
      <w:r w:rsidR="005B69B5" w:rsidRPr="005B69B5">
        <w:rPr>
          <w:bCs w:val="0"/>
          <w:iCs/>
          <w:sz w:val="24"/>
          <w:szCs w:val="24"/>
        </w:rPr>
        <w:t>3.3.13</w:t>
      </w:r>
      <w:r w:rsidR="00EE380A">
        <w:fldChar w:fldCharType="end"/>
      </w:r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20834"/>
      <w:bookmarkStart w:id="512" w:name="_Toc440631469"/>
      <w:bookmarkStart w:id="513" w:name="_Toc440875709"/>
      <w:bookmarkStart w:id="514" w:name="_Ref440969856"/>
      <w:bookmarkStart w:id="515" w:name="_Toc441131733"/>
      <w:bookmarkStart w:id="516" w:name="_Toc465865174"/>
      <w:bookmarkStart w:id="517" w:name="_Toc468975434"/>
      <w:bookmarkStart w:id="518" w:name="_Toc471830450"/>
      <w:bookmarkStart w:id="519" w:name="_Toc498589615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361338"/>
      <w:bookmarkStart w:id="522" w:name="_Toc440376093"/>
      <w:bookmarkStart w:id="523" w:name="_Toc440376220"/>
      <w:bookmarkStart w:id="524" w:name="_Toc440382485"/>
      <w:bookmarkStart w:id="525" w:name="_Toc440447155"/>
      <w:bookmarkStart w:id="526" w:name="_Toc440620835"/>
      <w:bookmarkStart w:id="527" w:name="_Toc440631470"/>
      <w:bookmarkStart w:id="528" w:name="_Toc440875710"/>
      <w:bookmarkStart w:id="529" w:name="_Toc441131734"/>
      <w:bookmarkStart w:id="530" w:name="_Toc465865175"/>
      <w:bookmarkStart w:id="531" w:name="_Toc468975435"/>
      <w:bookmarkStart w:id="532" w:name="_Toc471830451"/>
      <w:bookmarkStart w:id="533" w:name="_Toc498589616"/>
      <w:r w:rsidRPr="00E71A48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61339"/>
      <w:bookmarkStart w:id="539" w:name="_Toc440376094"/>
      <w:bookmarkStart w:id="540" w:name="_Toc440376221"/>
      <w:bookmarkStart w:id="541" w:name="_Toc440382486"/>
      <w:bookmarkStart w:id="542" w:name="_Toc440447156"/>
      <w:bookmarkStart w:id="543" w:name="_Toc440620836"/>
      <w:bookmarkStart w:id="544" w:name="_Toc440631471"/>
      <w:bookmarkStart w:id="545" w:name="_Toc440875711"/>
      <w:bookmarkStart w:id="546" w:name="_Toc441131735"/>
      <w:bookmarkStart w:id="547" w:name="_Toc465865176"/>
      <w:bookmarkStart w:id="548" w:name="_Toc468975436"/>
      <w:bookmarkStart w:id="549" w:name="_Toc471830452"/>
      <w:bookmarkStart w:id="550" w:name="_Toc498589617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B423E9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</w:p>
    <w:p w:rsidR="00932C0A" w:rsidRPr="002D7FEE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>Участник</w:t>
      </w:r>
      <w:r w:rsidR="00932C0A" w:rsidRPr="002D7FEE">
        <w:rPr>
          <w:bCs w:val="0"/>
          <w:sz w:val="24"/>
          <w:szCs w:val="24"/>
        </w:rPr>
        <w:t xml:space="preserve"> </w:t>
      </w:r>
      <w:r w:rsidR="0089163E" w:rsidRPr="002D7FEE">
        <w:rPr>
          <w:bCs w:val="0"/>
          <w:sz w:val="24"/>
          <w:szCs w:val="24"/>
        </w:rPr>
        <w:t xml:space="preserve">запроса предложений </w:t>
      </w:r>
      <w:r w:rsidR="00932C0A" w:rsidRPr="002D7FEE">
        <w:rPr>
          <w:bCs w:val="0"/>
          <w:sz w:val="24"/>
          <w:szCs w:val="24"/>
        </w:rPr>
        <w:t xml:space="preserve">в составе своей </w:t>
      </w:r>
      <w:r w:rsidR="004B5EB3" w:rsidRPr="002D7FEE">
        <w:rPr>
          <w:bCs w:val="0"/>
          <w:sz w:val="24"/>
          <w:szCs w:val="24"/>
        </w:rPr>
        <w:t>Заявк</w:t>
      </w:r>
      <w:r w:rsidR="00932C0A" w:rsidRPr="002D7FE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2D7FEE">
        <w:rPr>
          <w:bCs w:val="0"/>
          <w:sz w:val="24"/>
          <w:szCs w:val="24"/>
        </w:rPr>
        <w:t>запросе предложений</w:t>
      </w:r>
      <w:r w:rsidR="00932C0A" w:rsidRPr="002D7FEE">
        <w:rPr>
          <w:bCs w:val="0"/>
          <w:sz w:val="24"/>
          <w:szCs w:val="24"/>
        </w:rPr>
        <w:t xml:space="preserve"> и подачей </w:t>
      </w:r>
      <w:r w:rsidR="004B5EB3" w:rsidRPr="002D7FEE">
        <w:rPr>
          <w:bCs w:val="0"/>
          <w:sz w:val="24"/>
          <w:szCs w:val="24"/>
        </w:rPr>
        <w:t>Заявк</w:t>
      </w:r>
      <w:r w:rsidR="00932C0A" w:rsidRPr="002D7FEE">
        <w:rPr>
          <w:bCs w:val="0"/>
          <w:sz w:val="24"/>
          <w:szCs w:val="24"/>
        </w:rPr>
        <w:t>и, на сумму не менее</w:t>
      </w:r>
      <w:r w:rsidR="004816F5" w:rsidRPr="002D7FEE">
        <w:rPr>
          <w:bCs w:val="0"/>
          <w:sz w:val="24"/>
          <w:szCs w:val="24"/>
        </w:rPr>
        <w:t xml:space="preserve"> 3</w:t>
      </w:r>
      <w:r w:rsidR="00932C0A" w:rsidRPr="002D7FEE">
        <w:rPr>
          <w:bCs w:val="0"/>
          <w:sz w:val="24"/>
          <w:szCs w:val="24"/>
        </w:rPr>
        <w:t xml:space="preserve">% от стоимости </w:t>
      </w:r>
      <w:r w:rsidR="004B5EB3" w:rsidRPr="002D7FEE">
        <w:rPr>
          <w:bCs w:val="0"/>
          <w:sz w:val="24"/>
          <w:szCs w:val="24"/>
        </w:rPr>
        <w:t>Заявк</w:t>
      </w:r>
      <w:r w:rsidR="00932C0A" w:rsidRPr="002D7FEE">
        <w:rPr>
          <w:bCs w:val="0"/>
          <w:sz w:val="24"/>
          <w:szCs w:val="24"/>
        </w:rPr>
        <w:t xml:space="preserve">и, с учетом НДС. </w:t>
      </w:r>
    </w:p>
    <w:p w:rsidR="00932C0A" w:rsidRPr="002D7FEE" w:rsidRDefault="006D05F2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2D7FE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EE380A">
        <w:fldChar w:fldCharType="begin"/>
      </w:r>
      <w:r w:rsidR="00EE380A">
        <w:instrText xml:space="preserve"> REF _Ref467168844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3.3.14.3</w:t>
      </w:r>
      <w:r w:rsidR="00EE380A">
        <w:fldChar w:fldCharType="end"/>
      </w:r>
      <w:r w:rsidRPr="002D7FE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E380A">
        <w:fldChar w:fldCharType="begin"/>
      </w:r>
      <w:r w:rsidR="00EE380A">
        <w:instrText xml:space="preserve"> REF _Ref442263553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3.3.14.4</w:t>
      </w:r>
      <w:r w:rsidR="00EE380A">
        <w:fldChar w:fldCharType="end"/>
      </w:r>
      <w:r w:rsidRPr="002D7FEE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2D7FEE">
        <w:rPr>
          <w:bCs w:val="0"/>
          <w:sz w:val="24"/>
          <w:szCs w:val="24"/>
        </w:rPr>
        <w:t>.</w:t>
      </w:r>
    </w:p>
    <w:p w:rsidR="006D05F2" w:rsidRPr="002D7FEE" w:rsidRDefault="006D05F2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51" w:name="_Ref467168844"/>
      <w:r w:rsidRPr="002D7FEE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51"/>
      <w:r w:rsidRPr="002D7FEE">
        <w:rPr>
          <w:sz w:val="24"/>
          <w:szCs w:val="24"/>
        </w:rPr>
        <w:t>:</w:t>
      </w:r>
    </w:p>
    <w:p w:rsidR="00932C0A" w:rsidRPr="002D7FEE" w:rsidRDefault="00932C0A" w:rsidP="001405FA">
      <w:pPr>
        <w:pStyle w:val="affffff"/>
        <w:widowControl w:val="0"/>
        <w:numPr>
          <w:ilvl w:val="0"/>
          <w:numId w:val="88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52" w:name="_Ref306390343"/>
      <w:r w:rsidRPr="002D7FEE">
        <w:rPr>
          <w:sz w:val="24"/>
          <w:szCs w:val="24"/>
        </w:rPr>
        <w:t>Форма соглашения о неустойке должна</w:t>
      </w:r>
      <w:r w:rsidR="00ED01BF" w:rsidRPr="002D7FEE">
        <w:rPr>
          <w:sz w:val="24"/>
          <w:szCs w:val="24"/>
        </w:rPr>
        <w:t xml:space="preserve"> соответствовать требованиям ст</w:t>
      </w:r>
      <w:r w:rsidRPr="002D7FEE">
        <w:rPr>
          <w:sz w:val="24"/>
          <w:szCs w:val="24"/>
        </w:rPr>
        <w:t>.330, 331 Гражданского кодекса Российской Федерации</w:t>
      </w:r>
      <w:bookmarkEnd w:id="552"/>
      <w:r w:rsidR="003C2207" w:rsidRPr="002D7FEE">
        <w:rPr>
          <w:sz w:val="24"/>
          <w:szCs w:val="24"/>
        </w:rPr>
        <w:t xml:space="preserve"> и быть подготовлена по </w:t>
      </w:r>
      <w:r w:rsidR="005818B2" w:rsidRPr="002D7FEE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2D7FEE">
        <w:rPr>
          <w:sz w:val="24"/>
          <w:szCs w:val="24"/>
        </w:rPr>
        <w:t xml:space="preserve"> (</w:t>
      </w:r>
      <w:r w:rsidR="003C2207" w:rsidRPr="002D7FEE">
        <w:rPr>
          <w:sz w:val="24"/>
          <w:szCs w:val="24"/>
          <w:lang w:eastAsia="ru-RU"/>
        </w:rPr>
        <w:t xml:space="preserve">подраздел </w:t>
      </w:r>
      <w:r w:rsidR="00EE380A">
        <w:fldChar w:fldCharType="begin"/>
      </w:r>
      <w:r w:rsidR="00EE380A">
        <w:instrText xml:space="preserve"> REF _Ref440272678 \r \h  \* MERGEFORMAT </w:instrText>
      </w:r>
      <w:r w:rsidR="00EE380A">
        <w:fldChar w:fldCharType="separate"/>
      </w:r>
      <w:r w:rsidR="005B69B5" w:rsidRPr="005B69B5">
        <w:rPr>
          <w:sz w:val="24"/>
          <w:szCs w:val="24"/>
          <w:lang w:eastAsia="ru-RU"/>
        </w:rPr>
        <w:t>5.14</w:t>
      </w:r>
      <w:r w:rsidR="00EE380A">
        <w:fldChar w:fldCharType="end"/>
      </w:r>
      <w:r w:rsidR="003C2207" w:rsidRPr="002D7FEE">
        <w:rPr>
          <w:sz w:val="24"/>
          <w:szCs w:val="24"/>
        </w:rPr>
        <w:t>)</w:t>
      </w:r>
      <w:r w:rsidR="000A6857" w:rsidRPr="002D7FEE">
        <w:rPr>
          <w:sz w:val="24"/>
          <w:szCs w:val="24"/>
        </w:rPr>
        <w:t>.</w:t>
      </w:r>
    </w:p>
    <w:p w:rsidR="00932C0A" w:rsidRPr="00A27D60" w:rsidRDefault="00932C0A" w:rsidP="001405FA">
      <w:pPr>
        <w:pStyle w:val="affffff"/>
        <w:widowControl w:val="0"/>
        <w:numPr>
          <w:ilvl w:val="0"/>
          <w:numId w:val="88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53" w:name="_Ref307586570"/>
      <w:r w:rsidRPr="002D7FEE">
        <w:rPr>
          <w:sz w:val="24"/>
          <w:szCs w:val="24"/>
        </w:rPr>
        <w:t>В соглашении о неустойке должно быть указано</w:t>
      </w:r>
      <w:bookmarkStart w:id="554" w:name="_Ref305753174"/>
      <w:r w:rsidRPr="002D7FEE">
        <w:rPr>
          <w:sz w:val="24"/>
          <w:szCs w:val="24"/>
        </w:rPr>
        <w:t xml:space="preserve"> право Заказчика/</w:t>
      </w:r>
      <w:r w:rsidRPr="00A27D60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A27D60">
        <w:rPr>
          <w:sz w:val="24"/>
          <w:szCs w:val="24"/>
        </w:rPr>
        <w:t>запросе предложений</w:t>
      </w:r>
      <w:r w:rsidRPr="00A27D60">
        <w:rPr>
          <w:sz w:val="24"/>
          <w:szCs w:val="24"/>
        </w:rPr>
        <w:t>:</w:t>
      </w:r>
      <w:bookmarkEnd w:id="553"/>
      <w:bookmarkEnd w:id="554"/>
    </w:p>
    <w:p w:rsidR="00932C0A" w:rsidRPr="00A27D60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27D6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4B3E68" w:rsidRPr="00A27D60">
        <w:rPr>
          <w:bCs w:val="0"/>
          <w:sz w:val="24"/>
          <w:szCs w:val="24"/>
        </w:rPr>
        <w:t>, предоставлени</w:t>
      </w:r>
      <w:r w:rsidR="00E63ECD" w:rsidRPr="00A27D60">
        <w:rPr>
          <w:bCs w:val="0"/>
          <w:sz w:val="24"/>
          <w:szCs w:val="24"/>
        </w:rPr>
        <w:t>я</w:t>
      </w:r>
      <w:r w:rsidR="00F620A0" w:rsidRPr="00A27D60">
        <w:rPr>
          <w:bCs w:val="0"/>
          <w:sz w:val="24"/>
          <w:szCs w:val="24"/>
        </w:rPr>
        <w:t xml:space="preserve"> </w:t>
      </w:r>
      <w:r w:rsidR="004B3E68" w:rsidRPr="00A27D60">
        <w:rPr>
          <w:bCs w:val="0"/>
          <w:sz w:val="24"/>
          <w:szCs w:val="24"/>
        </w:rPr>
        <w:t xml:space="preserve">фальсифицированных </w:t>
      </w:r>
      <w:r w:rsidR="00F620A0" w:rsidRPr="00A27D60">
        <w:rPr>
          <w:bCs w:val="0"/>
          <w:sz w:val="24"/>
          <w:szCs w:val="24"/>
        </w:rPr>
        <w:t xml:space="preserve">документов, </w:t>
      </w:r>
      <w:r w:rsidRPr="00A27D60">
        <w:rPr>
          <w:bCs w:val="0"/>
          <w:sz w:val="24"/>
          <w:szCs w:val="24"/>
        </w:rPr>
        <w:t xml:space="preserve">приведенных в составе </w:t>
      </w:r>
      <w:r w:rsidR="004B5EB3" w:rsidRPr="00A27D60">
        <w:rPr>
          <w:bCs w:val="0"/>
          <w:sz w:val="24"/>
          <w:szCs w:val="24"/>
        </w:rPr>
        <w:t>Заявк</w:t>
      </w:r>
      <w:r w:rsidRPr="00A27D60">
        <w:rPr>
          <w:bCs w:val="0"/>
          <w:sz w:val="24"/>
          <w:szCs w:val="24"/>
        </w:rPr>
        <w:t>и;</w:t>
      </w:r>
    </w:p>
    <w:p w:rsidR="00932C0A" w:rsidRPr="00A27D60" w:rsidRDefault="00A27D60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27D60">
        <w:rPr>
          <w:bCs w:val="0"/>
          <w:sz w:val="24"/>
          <w:szCs w:val="24"/>
        </w:rPr>
        <w:t xml:space="preserve">отказа </w:t>
      </w:r>
      <w:r w:rsidRPr="00A27D60">
        <w:rPr>
          <w:sz w:val="24"/>
          <w:szCs w:val="24"/>
          <w:lang w:val="x-none" w:eastAsia="x-none"/>
        </w:rPr>
        <w:t xml:space="preserve">Победителя или </w:t>
      </w:r>
      <w:r w:rsidRPr="00A27D60">
        <w:rPr>
          <w:sz w:val="24"/>
          <w:szCs w:val="24"/>
          <w:lang w:eastAsia="x-none"/>
        </w:rPr>
        <w:t>У</w:t>
      </w:r>
      <w:r w:rsidRPr="00A27D6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A27D60">
        <w:rPr>
          <w:sz w:val="24"/>
          <w:szCs w:val="24"/>
          <w:lang w:eastAsia="x-none"/>
        </w:rPr>
        <w:t>У</w:t>
      </w:r>
      <w:r w:rsidRPr="00A27D60">
        <w:rPr>
          <w:sz w:val="24"/>
          <w:szCs w:val="24"/>
          <w:lang w:val="x-none" w:eastAsia="x-none"/>
        </w:rPr>
        <w:t xml:space="preserve">частником </w:t>
      </w:r>
      <w:r w:rsidRPr="00A27D60">
        <w:rPr>
          <w:sz w:val="24"/>
          <w:szCs w:val="24"/>
          <w:lang w:val="x-none" w:eastAsia="x-none"/>
        </w:rPr>
        <w:lastRenderedPageBreak/>
        <w:t xml:space="preserve">при условии его соответствия требованиям </w:t>
      </w:r>
      <w:r w:rsidRPr="00A27D60">
        <w:rPr>
          <w:sz w:val="24"/>
          <w:szCs w:val="24"/>
          <w:lang w:eastAsia="x-none"/>
        </w:rPr>
        <w:t>Документации по запросу предложений</w:t>
      </w:r>
      <w:r w:rsidRPr="00A27D6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A27D60">
        <w:rPr>
          <w:sz w:val="24"/>
          <w:szCs w:val="24"/>
          <w:lang w:eastAsia="x-none"/>
        </w:rPr>
        <w:t>Документации по запросу предложений</w:t>
      </w:r>
      <w:r w:rsidRPr="00A27D60">
        <w:rPr>
          <w:sz w:val="24"/>
          <w:szCs w:val="24"/>
          <w:lang w:val="x-none" w:eastAsia="x-none"/>
        </w:rPr>
        <w:t xml:space="preserve"> порядке</w:t>
      </w:r>
      <w:r w:rsidRPr="00A27D60">
        <w:rPr>
          <w:bCs w:val="0"/>
          <w:sz w:val="24"/>
          <w:szCs w:val="24"/>
        </w:rPr>
        <w:t xml:space="preserve"> </w:t>
      </w:r>
      <w:r w:rsidR="00932C0A" w:rsidRPr="00A27D60">
        <w:rPr>
          <w:bCs w:val="0"/>
          <w:sz w:val="24"/>
          <w:szCs w:val="24"/>
        </w:rPr>
        <w:t>(п</w:t>
      </w:r>
      <w:r w:rsidR="00403042" w:rsidRPr="00A27D60">
        <w:rPr>
          <w:bCs w:val="0"/>
          <w:sz w:val="24"/>
          <w:szCs w:val="24"/>
        </w:rPr>
        <w:t>.</w:t>
      </w:r>
      <w:r w:rsidR="00C55095" w:rsidRPr="00A27D60">
        <w:rPr>
          <w:bCs w:val="0"/>
          <w:sz w:val="24"/>
          <w:szCs w:val="24"/>
        </w:rPr>
        <w:fldChar w:fldCharType="begin"/>
      </w:r>
      <w:r w:rsidR="00A12245" w:rsidRPr="00A27D60">
        <w:rPr>
          <w:bCs w:val="0"/>
          <w:sz w:val="24"/>
          <w:szCs w:val="24"/>
        </w:rPr>
        <w:instrText xml:space="preserve"> REF _Ref468975287 \r \h </w:instrText>
      </w:r>
      <w:r w:rsidRPr="00A27D60">
        <w:rPr>
          <w:bCs w:val="0"/>
          <w:sz w:val="24"/>
          <w:szCs w:val="24"/>
        </w:rPr>
        <w:instrText xml:space="preserve"> \* MERGEFORMAT </w:instrText>
      </w:r>
      <w:r w:rsidR="00C55095" w:rsidRPr="00A27D60">
        <w:rPr>
          <w:bCs w:val="0"/>
          <w:sz w:val="24"/>
          <w:szCs w:val="24"/>
        </w:rPr>
      </w:r>
      <w:r w:rsidR="00C55095" w:rsidRPr="00A27D60">
        <w:rPr>
          <w:bCs w:val="0"/>
          <w:sz w:val="24"/>
          <w:szCs w:val="24"/>
        </w:rPr>
        <w:fldChar w:fldCharType="separate"/>
      </w:r>
      <w:r w:rsidR="005B69B5" w:rsidRPr="00A27D60">
        <w:rPr>
          <w:bCs w:val="0"/>
          <w:sz w:val="24"/>
          <w:szCs w:val="24"/>
        </w:rPr>
        <w:t>3.12</w:t>
      </w:r>
      <w:r w:rsidR="00C55095" w:rsidRPr="00A27D60">
        <w:rPr>
          <w:bCs w:val="0"/>
          <w:sz w:val="24"/>
          <w:szCs w:val="24"/>
        </w:rPr>
        <w:fldChar w:fldCharType="end"/>
      </w:r>
      <w:r w:rsidR="00932C0A" w:rsidRPr="00A27D60">
        <w:rPr>
          <w:bCs w:val="0"/>
          <w:sz w:val="24"/>
          <w:szCs w:val="24"/>
        </w:rPr>
        <w:t>);</w:t>
      </w:r>
    </w:p>
    <w:p w:rsidR="00932C0A" w:rsidRPr="00A27D60" w:rsidRDefault="00A27D60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27D60">
        <w:rPr>
          <w:sz w:val="24"/>
          <w:szCs w:val="24"/>
          <w:lang w:eastAsia="ru-RU"/>
        </w:rPr>
        <w:t>непредставлени</w:t>
      </w:r>
      <w:r w:rsidRPr="00A27D60">
        <w:rPr>
          <w:sz w:val="24"/>
          <w:szCs w:val="24"/>
        </w:rPr>
        <w:t>я или предоставления</w:t>
      </w:r>
      <w:r w:rsidRPr="00A27D6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A27D60">
        <w:rPr>
          <w:bCs w:val="0"/>
          <w:sz w:val="24"/>
          <w:szCs w:val="24"/>
        </w:rPr>
        <w:t xml:space="preserve"> </w:t>
      </w:r>
      <w:r w:rsidR="001248B1" w:rsidRPr="00A27D60">
        <w:rPr>
          <w:bCs w:val="0"/>
          <w:sz w:val="24"/>
          <w:szCs w:val="24"/>
        </w:rPr>
        <w:t xml:space="preserve">(п. </w:t>
      </w:r>
      <w:r w:rsidR="00C55095" w:rsidRPr="00A27D60">
        <w:rPr>
          <w:bCs w:val="0"/>
          <w:sz w:val="24"/>
          <w:szCs w:val="24"/>
        </w:rPr>
        <w:fldChar w:fldCharType="begin"/>
      </w:r>
      <w:r w:rsidR="001248B1" w:rsidRPr="00A27D60">
        <w:rPr>
          <w:bCs w:val="0"/>
          <w:sz w:val="24"/>
          <w:szCs w:val="24"/>
        </w:rPr>
        <w:instrText xml:space="preserve"> REF _Ref468195951 \r \h </w:instrText>
      </w:r>
      <w:r w:rsidRPr="00A27D60">
        <w:rPr>
          <w:bCs w:val="0"/>
          <w:sz w:val="24"/>
          <w:szCs w:val="24"/>
        </w:rPr>
        <w:instrText xml:space="preserve"> \* MERGEFORMAT </w:instrText>
      </w:r>
      <w:r w:rsidR="00C55095" w:rsidRPr="00A27D60">
        <w:rPr>
          <w:bCs w:val="0"/>
          <w:sz w:val="24"/>
          <w:szCs w:val="24"/>
        </w:rPr>
      </w:r>
      <w:r w:rsidR="00C55095" w:rsidRPr="00A27D60">
        <w:rPr>
          <w:bCs w:val="0"/>
          <w:sz w:val="24"/>
          <w:szCs w:val="24"/>
        </w:rPr>
        <w:fldChar w:fldCharType="separate"/>
      </w:r>
      <w:r w:rsidR="005B69B5" w:rsidRPr="00A27D60">
        <w:rPr>
          <w:bCs w:val="0"/>
          <w:sz w:val="24"/>
          <w:szCs w:val="24"/>
        </w:rPr>
        <w:t>3.13</w:t>
      </w:r>
      <w:r w:rsidR="00C55095" w:rsidRPr="00A27D60">
        <w:rPr>
          <w:bCs w:val="0"/>
          <w:sz w:val="24"/>
          <w:szCs w:val="24"/>
        </w:rPr>
        <w:fldChar w:fldCharType="end"/>
      </w:r>
      <w:r w:rsidR="001248B1" w:rsidRPr="00A27D60">
        <w:rPr>
          <w:bCs w:val="0"/>
          <w:sz w:val="24"/>
          <w:szCs w:val="24"/>
        </w:rPr>
        <w:t>)</w:t>
      </w:r>
      <w:r w:rsidR="00311F48" w:rsidRPr="00A27D60">
        <w:rPr>
          <w:bCs w:val="0"/>
          <w:sz w:val="24"/>
          <w:szCs w:val="24"/>
        </w:rPr>
        <w:t>.</w:t>
      </w:r>
    </w:p>
    <w:p w:rsidR="00932C0A" w:rsidRPr="006D05F2" w:rsidRDefault="00932C0A" w:rsidP="001405FA">
      <w:pPr>
        <w:pStyle w:val="affffff"/>
        <w:widowControl w:val="0"/>
        <w:numPr>
          <w:ilvl w:val="0"/>
          <w:numId w:val="88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55" w:name="_Ref307563802"/>
      <w:r w:rsidRPr="00A27D60">
        <w:rPr>
          <w:sz w:val="24"/>
          <w:szCs w:val="24"/>
        </w:rPr>
        <w:t xml:space="preserve">В случаях, указанных в п. </w:t>
      </w:r>
      <w:r w:rsidR="00EE380A" w:rsidRPr="00A27D60">
        <w:rPr>
          <w:sz w:val="24"/>
          <w:szCs w:val="24"/>
        </w:rPr>
        <w:fldChar w:fldCharType="begin"/>
      </w:r>
      <w:r w:rsidR="00EE380A" w:rsidRPr="00A27D60">
        <w:rPr>
          <w:sz w:val="24"/>
          <w:szCs w:val="24"/>
        </w:rPr>
        <w:instrText xml:space="preserve"> REF _Ref305753174 \r \h  \* MERGEFORMAT </w:instrText>
      </w:r>
      <w:r w:rsidR="00EE380A" w:rsidRPr="00A27D60">
        <w:rPr>
          <w:sz w:val="24"/>
          <w:szCs w:val="24"/>
        </w:rPr>
      </w:r>
      <w:r w:rsidR="00EE380A" w:rsidRPr="00A27D60">
        <w:rPr>
          <w:sz w:val="24"/>
          <w:szCs w:val="24"/>
        </w:rPr>
        <w:fldChar w:fldCharType="separate"/>
      </w:r>
      <w:r w:rsidR="005B69B5" w:rsidRPr="00A27D60">
        <w:rPr>
          <w:sz w:val="24"/>
          <w:szCs w:val="24"/>
        </w:rPr>
        <w:t>3.3.14.3.2</w:t>
      </w:r>
      <w:r w:rsidR="00EE380A" w:rsidRPr="00A27D60">
        <w:rPr>
          <w:sz w:val="24"/>
          <w:szCs w:val="24"/>
        </w:rPr>
        <w:fldChar w:fldCharType="end"/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обязан выплатить Заказчику неустойку в размере </w:t>
      </w:r>
      <w:bookmarkEnd w:id="555"/>
      <w:r w:rsidR="000A7A8E">
        <w:rPr>
          <w:sz w:val="24"/>
          <w:szCs w:val="24"/>
        </w:rPr>
        <w:t>3</w:t>
      </w:r>
      <w:r w:rsidR="000A7A8E" w:rsidRPr="00E71A48">
        <w:rPr>
          <w:sz w:val="24"/>
          <w:szCs w:val="24"/>
        </w:rPr>
        <w:t>% от стоимости Заявки, с учетом НДС</w:t>
      </w:r>
      <w:r w:rsidR="000A7A8E">
        <w:rPr>
          <w:sz w:val="24"/>
          <w:szCs w:val="24"/>
        </w:rPr>
        <w:t>.</w:t>
      </w:r>
    </w:p>
    <w:p w:rsidR="00932C0A" w:rsidRPr="006D05F2" w:rsidRDefault="009C744E" w:rsidP="001405FA">
      <w:pPr>
        <w:pStyle w:val="affffff"/>
        <w:widowControl w:val="0"/>
        <w:numPr>
          <w:ilvl w:val="0"/>
          <w:numId w:val="88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56" w:name="_Ref299109207"/>
      <w:bookmarkStart w:id="557" w:name="_Ref307563826"/>
      <w:r w:rsidRPr="00E71A48">
        <w:rPr>
          <w:sz w:val="24"/>
          <w:szCs w:val="24"/>
        </w:rPr>
        <w:t>Участник</w:t>
      </w:r>
      <w:r w:rsidR="00932C0A" w:rsidRPr="00E71A48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6"/>
      <w:bookmarkEnd w:id="557"/>
    </w:p>
    <w:p w:rsidR="00F21407" w:rsidRPr="00F21407" w:rsidRDefault="00F21407" w:rsidP="001405FA">
      <w:pPr>
        <w:pStyle w:val="affffff"/>
        <w:widowControl w:val="0"/>
        <w:numPr>
          <w:ilvl w:val="0"/>
          <w:numId w:val="88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F21407">
        <w:rPr>
          <w:sz w:val="24"/>
          <w:szCs w:val="24"/>
        </w:rPr>
        <w:t>Участник должен предоставить оригинал соглашения о неустойке (</w:t>
      </w:r>
      <w:r w:rsidRPr="00F21407">
        <w:rPr>
          <w:sz w:val="24"/>
          <w:szCs w:val="24"/>
          <w:lang w:eastAsia="ru-RU"/>
        </w:rPr>
        <w:t xml:space="preserve">подраздел </w:t>
      </w:r>
      <w:r w:rsidR="00EE380A">
        <w:fldChar w:fldCharType="begin"/>
      </w:r>
      <w:r w:rsidR="00EE380A">
        <w:instrText xml:space="preserve"> REF _Ref440272256 \r \h  \* MERGEFORMAT </w:instrText>
      </w:r>
      <w:r w:rsidR="00EE380A">
        <w:fldChar w:fldCharType="separate"/>
      </w:r>
      <w:r w:rsidR="005B69B5" w:rsidRPr="005B69B5">
        <w:rPr>
          <w:sz w:val="24"/>
          <w:szCs w:val="24"/>
          <w:lang w:eastAsia="ru-RU"/>
        </w:rPr>
        <w:t>5.14</w:t>
      </w:r>
      <w:r w:rsidR="00EE380A">
        <w:fldChar w:fldCharType="end"/>
      </w:r>
      <w:r w:rsidRPr="00F214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214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21407">
        <w:rPr>
          <w:sz w:val="24"/>
          <w:szCs w:val="24"/>
        </w:rPr>
        <w:t>(</w:t>
      </w:r>
      <w:r w:rsidRPr="00F21407">
        <w:rPr>
          <w:sz w:val="24"/>
          <w:szCs w:val="24"/>
          <w:lang w:eastAsia="ru-RU"/>
        </w:rPr>
        <w:t xml:space="preserve">подраздел </w:t>
      </w:r>
      <w:r w:rsidR="00C55095">
        <w:fldChar w:fldCharType="begin"/>
      </w:r>
      <w:r w:rsidR="006D05F2">
        <w:rPr>
          <w:sz w:val="24"/>
          <w:szCs w:val="24"/>
          <w:lang w:eastAsia="ru-RU"/>
        </w:rPr>
        <w:instrText xml:space="preserve"> REF _Ref467752316 \r \h </w:instrText>
      </w:r>
      <w:r w:rsidR="00C55095">
        <w:fldChar w:fldCharType="separate"/>
      </w:r>
      <w:r w:rsidR="005B69B5">
        <w:rPr>
          <w:sz w:val="24"/>
          <w:szCs w:val="24"/>
          <w:lang w:eastAsia="ru-RU"/>
        </w:rPr>
        <w:t>5.15</w:t>
      </w:r>
      <w:r w:rsidR="00C55095">
        <w:fldChar w:fldCharType="end"/>
      </w:r>
      <w:r w:rsidRPr="00F214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E380A">
        <w:fldChar w:fldCharType="begin"/>
      </w:r>
      <w:r w:rsidR="00EE380A">
        <w:instrText xml:space="preserve"> REF _Ref440289953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3.4.1.3</w:t>
      </w:r>
      <w:r w:rsidR="00EE380A">
        <w:fldChar w:fldCharType="end"/>
      </w:r>
      <w:r w:rsidRPr="00F21407">
        <w:rPr>
          <w:sz w:val="24"/>
          <w:szCs w:val="24"/>
        </w:rPr>
        <w:t xml:space="preserve"> настоящей Документации, по адресу: </w:t>
      </w:r>
      <w:r w:rsidR="00F130B8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F130B8">
        <w:rPr>
          <w:sz w:val="24"/>
          <w:szCs w:val="24"/>
        </w:rPr>
        <w:t>ктный телефон : (4722) 58-17-81</w:t>
      </w:r>
      <w:r w:rsidR="00F130B8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Pr="00F21407">
        <w:rPr>
          <w:sz w:val="24"/>
          <w:szCs w:val="24"/>
        </w:rPr>
        <w:t>:</w:t>
      </w:r>
    </w:p>
    <w:p w:rsidR="00F21407" w:rsidRPr="00F21407" w:rsidRDefault="00F21407" w:rsidP="001405FA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Пометка «</w:t>
      </w:r>
      <w:r w:rsidRPr="00F21407">
        <w:rPr>
          <w:bCs w:val="0"/>
          <w:sz w:val="24"/>
          <w:szCs w:val="24"/>
        </w:rPr>
        <w:t xml:space="preserve"> Соглашение о неустойке</w:t>
      </w:r>
      <w:r w:rsidRPr="00F21407">
        <w:rPr>
          <w:sz w:val="24"/>
          <w:szCs w:val="24"/>
        </w:rPr>
        <w:t>»;</w:t>
      </w:r>
    </w:p>
    <w:p w:rsidR="00F21407" w:rsidRPr="00F21407" w:rsidRDefault="00F21407" w:rsidP="001405FA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E380A">
        <w:fldChar w:fldCharType="begin"/>
      </w:r>
      <w:r w:rsidR="00EE380A">
        <w:instrText xml:space="preserve"> REF _Ref191386085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1.1.1</w:t>
      </w:r>
      <w:r w:rsidR="00EE380A">
        <w:fldChar w:fldCharType="end"/>
      </w:r>
      <w:r w:rsidRPr="00F21407">
        <w:rPr>
          <w:sz w:val="24"/>
          <w:szCs w:val="24"/>
        </w:rPr>
        <w:t>;</w:t>
      </w:r>
    </w:p>
    <w:p w:rsidR="00F21407" w:rsidRPr="00F21407" w:rsidRDefault="00F21407" w:rsidP="001405FA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полное фирменное наименование Участника и его почтовый адрес;</w:t>
      </w:r>
    </w:p>
    <w:p w:rsidR="00F21407" w:rsidRPr="00F21407" w:rsidRDefault="00F21407" w:rsidP="001405FA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предмет Договора в соответствии с пунктом </w:t>
      </w:r>
      <w:r w:rsidR="00EE380A">
        <w:fldChar w:fldCharType="begin"/>
      </w:r>
      <w:r w:rsidR="00EE380A">
        <w:instrText xml:space="preserve"> REF _Ref303323780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1.1.4</w:t>
      </w:r>
      <w:r w:rsidR="00EE380A">
        <w:fldChar w:fldCharType="end"/>
      </w:r>
      <w:r w:rsidRPr="00F21407">
        <w:rPr>
          <w:sz w:val="24"/>
          <w:szCs w:val="24"/>
        </w:rPr>
        <w:t>.</w:t>
      </w:r>
    </w:p>
    <w:p w:rsidR="00F21407" w:rsidRPr="002D7FEE" w:rsidRDefault="00F21407" w:rsidP="001405FA">
      <w:pPr>
        <w:pStyle w:val="affffff"/>
        <w:widowControl w:val="0"/>
        <w:numPr>
          <w:ilvl w:val="0"/>
          <w:numId w:val="88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6D05F2">
        <w:rPr>
          <w:spacing w:val="-1"/>
          <w:sz w:val="24"/>
          <w:szCs w:val="24"/>
        </w:rPr>
        <w:t>Предоставление</w:t>
      </w:r>
      <w:r w:rsidRPr="00F21407">
        <w:rPr>
          <w:sz w:val="24"/>
          <w:szCs w:val="24"/>
        </w:rPr>
        <w:t xml:space="preserve">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2D7FEE">
        <w:rPr>
          <w:sz w:val="24"/>
          <w:szCs w:val="24"/>
        </w:rPr>
        <w:t xml:space="preserve">указанные в п. </w:t>
      </w:r>
      <w:r w:rsidR="004F7AD3">
        <w:fldChar w:fldCharType="begin"/>
      </w:r>
      <w:r w:rsidR="004F7AD3">
        <w:rPr>
          <w:sz w:val="24"/>
          <w:szCs w:val="24"/>
        </w:rPr>
        <w:instrText xml:space="preserve"> REF _Ref518916266 \r \h </w:instrText>
      </w:r>
      <w:r w:rsidR="004F7AD3">
        <w:fldChar w:fldCharType="separate"/>
      </w:r>
      <w:r w:rsidR="005B69B5">
        <w:rPr>
          <w:sz w:val="24"/>
          <w:szCs w:val="24"/>
        </w:rPr>
        <w:t>3.3.14.6</w:t>
      </w:r>
      <w:r w:rsidR="004F7AD3">
        <w:fldChar w:fldCharType="end"/>
      </w:r>
      <w:r w:rsidR="004F7AD3">
        <w:t xml:space="preserve"> </w:t>
      </w:r>
      <w:r w:rsidRPr="002D7FEE">
        <w:rPr>
          <w:sz w:val="24"/>
          <w:szCs w:val="24"/>
        </w:rPr>
        <w:t>настоящей Документации.</w:t>
      </w:r>
    </w:p>
    <w:p w:rsidR="006D05F2" w:rsidRPr="002D7FEE" w:rsidRDefault="006D05F2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58" w:name="_Ref442263553"/>
      <w:bookmarkStart w:id="559" w:name="_Ref442189545"/>
      <w:r w:rsidRPr="002D7FEE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8"/>
    </w:p>
    <w:p w:rsidR="006D05F2" w:rsidRPr="002D7FEE" w:rsidRDefault="006D05F2" w:rsidP="001405FA">
      <w:pPr>
        <w:pStyle w:val="Times120"/>
        <w:numPr>
          <w:ilvl w:val="5"/>
          <w:numId w:val="89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D7FE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E380A">
        <w:fldChar w:fldCharType="begin"/>
      </w:r>
      <w:r w:rsidR="00EE380A">
        <w:instrText xml:space="preserve"> REF _Ref440289953 \r \h  \* MERGEFORMAT </w:instrText>
      </w:r>
      <w:r w:rsidR="00EE380A">
        <w:fldChar w:fldCharType="separate"/>
      </w:r>
      <w:r w:rsidR="005B69B5" w:rsidRPr="005B69B5">
        <w:rPr>
          <w:szCs w:val="24"/>
        </w:rPr>
        <w:t>3.4.1.3</w:t>
      </w:r>
      <w:r w:rsidR="00EE380A">
        <w:fldChar w:fldCharType="end"/>
      </w:r>
      <w:r w:rsidRPr="002D7FEE">
        <w:rPr>
          <w:szCs w:val="24"/>
        </w:rPr>
        <w:t xml:space="preserve">). В случае, если на момент истечения срока окончания приема Заявок (п. </w:t>
      </w:r>
      <w:r w:rsidR="00EE380A">
        <w:fldChar w:fldCharType="begin"/>
      </w:r>
      <w:r w:rsidR="00EE380A">
        <w:instrText xml:space="preserve"> REF _Ref440289953 \r \h  \* MERGEFORMAT </w:instrText>
      </w:r>
      <w:r w:rsidR="00EE380A">
        <w:fldChar w:fldCharType="separate"/>
      </w:r>
      <w:r w:rsidR="005B69B5" w:rsidRPr="005B69B5">
        <w:rPr>
          <w:szCs w:val="24"/>
        </w:rPr>
        <w:t>3.4.1.3</w:t>
      </w:r>
      <w:r w:rsidR="00EE380A">
        <w:fldChar w:fldCharType="end"/>
      </w:r>
      <w:r w:rsidRPr="002D7FEE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05F2" w:rsidRPr="002D7FEE" w:rsidRDefault="006D05F2" w:rsidP="001405FA">
      <w:pPr>
        <w:pStyle w:val="Times120"/>
        <w:numPr>
          <w:ilvl w:val="5"/>
          <w:numId w:val="89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D7FEE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</w:t>
      </w:r>
      <w:r w:rsidRPr="002D7FEE">
        <w:rPr>
          <w:szCs w:val="24"/>
        </w:rPr>
        <w:lastRenderedPageBreak/>
        <w:t>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05F2" w:rsidRPr="002D7FEE" w:rsidRDefault="006D05F2" w:rsidP="001405FA">
      <w:pPr>
        <w:pStyle w:val="Times120"/>
        <w:numPr>
          <w:ilvl w:val="5"/>
          <w:numId w:val="89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D7FE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D7FEE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2D7FEE">
        <w:rPr>
          <w:rFonts w:eastAsia="Calibri"/>
          <w:szCs w:val="24"/>
          <w:lang w:eastAsia="en-US"/>
        </w:rPr>
        <w:t xml:space="preserve"> копию </w:t>
      </w:r>
      <w:r w:rsidRPr="002D7FEE">
        <w:rPr>
          <w:szCs w:val="24"/>
        </w:rPr>
        <w:t>платежного</w:t>
      </w:r>
      <w:r w:rsidRPr="002D7FE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E380A">
        <w:fldChar w:fldCharType="begin"/>
      </w:r>
      <w:r w:rsidR="00EE380A">
        <w:instrText xml:space="preserve"> REF _Ref55335823 \r \h  \* MERGEFORMAT </w:instrText>
      </w:r>
      <w:r w:rsidR="00EE380A">
        <w:fldChar w:fldCharType="separate"/>
      </w:r>
      <w:r w:rsidR="005B69B5" w:rsidRPr="005B69B5">
        <w:rPr>
          <w:rFonts w:eastAsia="Calibri"/>
          <w:szCs w:val="24"/>
          <w:lang w:eastAsia="en-US"/>
        </w:rPr>
        <w:t>5.7</w:t>
      </w:r>
      <w:r w:rsidR="00EE380A">
        <w:fldChar w:fldCharType="end"/>
      </w:r>
      <w:r w:rsidRPr="002D7FE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130B8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F130B8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F130B8" w:rsidRPr="007765E5">
        <w:rPr>
          <w:rFonts w:eastAsia="Calibri"/>
          <w:szCs w:val="24"/>
          <w:lang w:eastAsia="en-US"/>
        </w:rPr>
        <w:t xml:space="preserve"> </w:t>
      </w:r>
      <w:r w:rsidR="00F130B8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F130B8" w:rsidRPr="007765E5">
          <w:rPr>
            <w:rStyle w:val="a7"/>
            <w:szCs w:val="24"/>
            <w:lang w:val="en-US"/>
          </w:rPr>
          <w:t>Goryagina</w:t>
        </w:r>
        <w:r w:rsidR="00F130B8" w:rsidRPr="007765E5">
          <w:rPr>
            <w:rStyle w:val="a7"/>
            <w:szCs w:val="24"/>
          </w:rPr>
          <w:t>.</w:t>
        </w:r>
        <w:r w:rsidR="00F130B8" w:rsidRPr="007765E5">
          <w:rPr>
            <w:rStyle w:val="a7"/>
            <w:szCs w:val="24"/>
            <w:lang w:val="en-US"/>
          </w:rPr>
          <w:t>TN</w:t>
        </w:r>
        <w:r w:rsidR="00F130B8" w:rsidRPr="007765E5">
          <w:rPr>
            <w:rStyle w:val="a7"/>
            <w:szCs w:val="24"/>
          </w:rPr>
          <w:t>@</w:t>
        </w:r>
        <w:r w:rsidR="00F130B8" w:rsidRPr="007765E5">
          <w:rPr>
            <w:rStyle w:val="a7"/>
            <w:szCs w:val="24"/>
            <w:lang w:val="en-US"/>
          </w:rPr>
          <w:t>mrsk</w:t>
        </w:r>
        <w:r w:rsidR="00F130B8" w:rsidRPr="007765E5">
          <w:rPr>
            <w:rStyle w:val="a7"/>
            <w:szCs w:val="24"/>
          </w:rPr>
          <w:t>-1.</w:t>
        </w:r>
        <w:r w:rsidR="00F130B8" w:rsidRPr="007765E5">
          <w:rPr>
            <w:rStyle w:val="a7"/>
            <w:szCs w:val="24"/>
            <w:lang w:val="en-US"/>
          </w:rPr>
          <w:t>ru</w:t>
        </w:r>
      </w:hyperlink>
      <w:r w:rsidR="00F130B8" w:rsidRPr="007765E5">
        <w:rPr>
          <w:rFonts w:eastAsia="Calibri"/>
          <w:szCs w:val="24"/>
          <w:lang w:eastAsia="en-US"/>
        </w:rPr>
        <w:t>. и</w:t>
      </w:r>
      <w:r w:rsidR="00F130B8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F130B8" w:rsidRPr="007765E5">
          <w:rPr>
            <w:rStyle w:val="a7"/>
            <w:szCs w:val="24"/>
          </w:rPr>
          <w:t>Ermolova.IV@mrsk-1.ru</w:t>
        </w:r>
      </w:hyperlink>
      <w:r w:rsidR="00F130B8" w:rsidRPr="007765E5">
        <w:rPr>
          <w:bCs w:val="0"/>
          <w:szCs w:val="24"/>
        </w:rPr>
        <w:t>.</w:t>
      </w:r>
      <w:r w:rsidR="00F130B8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F130B8" w:rsidRPr="007765E5">
        <w:rPr>
          <w:szCs w:val="24"/>
        </w:rPr>
        <w:t xml:space="preserve">до момента истечения срока окончания приема заявок (п. </w:t>
      </w:r>
      <w:r w:rsidR="00F130B8">
        <w:fldChar w:fldCharType="begin"/>
      </w:r>
      <w:r w:rsidR="00F130B8">
        <w:instrText xml:space="preserve"> REF _Ref440289953 \r \h  \* MERGEFORMAT </w:instrText>
      </w:r>
      <w:r w:rsidR="00F130B8">
        <w:fldChar w:fldCharType="separate"/>
      </w:r>
      <w:r w:rsidR="00F130B8" w:rsidRPr="007765E5">
        <w:rPr>
          <w:szCs w:val="24"/>
        </w:rPr>
        <w:t>3.4.1.3</w:t>
      </w:r>
      <w:r w:rsidR="00F130B8">
        <w:fldChar w:fldCharType="end"/>
      </w:r>
      <w:r w:rsidR="00F130B8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Pr="002D7FEE">
        <w:rPr>
          <w:szCs w:val="24"/>
        </w:rPr>
        <w:t>.</w:t>
      </w:r>
    </w:p>
    <w:p w:rsidR="006D05F2" w:rsidRPr="002D7FEE" w:rsidRDefault="006D05F2" w:rsidP="001405FA">
      <w:pPr>
        <w:pStyle w:val="Times120"/>
        <w:numPr>
          <w:ilvl w:val="5"/>
          <w:numId w:val="89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0" w:name="_Ref469321985"/>
      <w:r w:rsidRPr="002D7FEE">
        <w:rPr>
          <w:rFonts w:eastAsia="Calibri"/>
          <w:szCs w:val="24"/>
          <w:lang w:eastAsia="en-US"/>
        </w:rPr>
        <w:t>Реквизиты</w:t>
      </w:r>
      <w:r w:rsidRPr="002D7FEE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60"/>
    </w:p>
    <w:p w:rsidR="00F130B8" w:rsidRPr="007765E5" w:rsidRDefault="00F130B8" w:rsidP="00F130B8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F130B8" w:rsidRPr="007765E5" w:rsidRDefault="00F130B8" w:rsidP="00F130B8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F130B8" w:rsidRPr="007765E5" w:rsidRDefault="00F130B8" w:rsidP="00F130B8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F130B8" w:rsidRPr="007765E5" w:rsidRDefault="00F130B8" w:rsidP="00F130B8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6D05F2" w:rsidRDefault="00F130B8" w:rsidP="00F130B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6D05F2" w:rsidRPr="002D7FEE" w:rsidRDefault="006D05F2" w:rsidP="001405FA">
      <w:pPr>
        <w:pStyle w:val="Times120"/>
        <w:numPr>
          <w:ilvl w:val="5"/>
          <w:numId w:val="89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D7FEE">
        <w:rPr>
          <w:rFonts w:eastAsia="Calibri"/>
          <w:szCs w:val="24"/>
          <w:lang w:eastAsia="en-US"/>
        </w:rPr>
        <w:t>Предоставленное</w:t>
      </w:r>
      <w:r w:rsidRPr="002D7FEE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05F2" w:rsidRPr="002D7FEE" w:rsidRDefault="006D05F2" w:rsidP="001405FA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2D7FEE">
        <w:rPr>
          <w:sz w:val="24"/>
          <w:szCs w:val="24"/>
        </w:rPr>
        <w:lastRenderedPageBreak/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05F2" w:rsidRPr="002D7FEE" w:rsidRDefault="006D05F2" w:rsidP="001405FA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2D7FE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05F2" w:rsidRPr="002D7FEE" w:rsidRDefault="006D05F2" w:rsidP="001405FA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2D7FEE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05F2" w:rsidRPr="002D7FEE" w:rsidRDefault="006D05F2" w:rsidP="001405FA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2D7FE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2D7FEE">
        <w:rPr>
          <w:color w:val="FF0000"/>
          <w:sz w:val="24"/>
          <w:szCs w:val="24"/>
        </w:rPr>
        <w:t xml:space="preserve"> </w:t>
      </w:r>
      <w:r w:rsidRPr="002D7FEE">
        <w:rPr>
          <w:sz w:val="24"/>
          <w:szCs w:val="24"/>
        </w:rPr>
        <w:t xml:space="preserve">(раздел </w:t>
      </w:r>
      <w:r w:rsidR="00EE380A">
        <w:fldChar w:fldCharType="begin"/>
      </w:r>
      <w:r w:rsidR="00EE380A">
        <w:instrText xml:space="preserve"> REF _Ref306140451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3.14</w:t>
      </w:r>
      <w:r w:rsidR="00EE380A">
        <w:fldChar w:fldCharType="end"/>
      </w:r>
      <w:r w:rsidRPr="002D7FEE">
        <w:rPr>
          <w:sz w:val="24"/>
          <w:szCs w:val="24"/>
        </w:rPr>
        <w:t>);</w:t>
      </w:r>
    </w:p>
    <w:p w:rsidR="006D05F2" w:rsidRPr="002D7FEE" w:rsidRDefault="006D05F2" w:rsidP="001405FA">
      <w:pPr>
        <w:pStyle w:val="a1"/>
        <w:numPr>
          <w:ilvl w:val="0"/>
          <w:numId w:val="90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2D7FEE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4F7AD3" w:rsidRPr="004F7AD3" w:rsidRDefault="004F7AD3" w:rsidP="004F7AD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61" w:name="_Ref467752355"/>
      <w:r w:rsidRPr="004F7AD3">
        <w:rPr>
          <w:sz w:val="24"/>
          <w:szCs w:val="24"/>
        </w:rPr>
        <w:t>Участник закупки утрачивает обеспечение в случаях:</w:t>
      </w:r>
    </w:p>
    <w:p w:rsidR="004F7AD3" w:rsidRPr="004F7AD3" w:rsidRDefault="004F7AD3" w:rsidP="004F7AD3">
      <w:pPr>
        <w:pStyle w:val="35"/>
        <w:widowControl w:val="0"/>
        <w:numPr>
          <w:ilvl w:val="4"/>
          <w:numId w:val="10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4F7AD3">
        <w:rPr>
          <w:sz w:val="24"/>
          <w:szCs w:val="24"/>
        </w:rPr>
        <w:t>уклонение или отказ участника закупки от заключения договора;</w:t>
      </w:r>
    </w:p>
    <w:p w:rsidR="004F7AD3" w:rsidRPr="004F7AD3" w:rsidRDefault="004F7AD3" w:rsidP="004F7AD3">
      <w:pPr>
        <w:pStyle w:val="35"/>
        <w:widowControl w:val="0"/>
        <w:numPr>
          <w:ilvl w:val="4"/>
          <w:numId w:val="10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4F7AD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2D7FEE" w:rsidRDefault="00F620A0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62" w:name="_Ref518916266"/>
      <w:r w:rsidRPr="004F7AD3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2D7FEE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2D7FEE">
        <w:rPr>
          <w:bCs w:val="0"/>
          <w:sz w:val="24"/>
          <w:szCs w:val="24"/>
        </w:rPr>
        <w:t>.</w:t>
      </w:r>
      <w:bookmarkEnd w:id="559"/>
      <w:bookmarkEnd w:id="561"/>
      <w:bookmarkEnd w:id="562"/>
    </w:p>
    <w:p w:rsidR="00717F60" w:rsidRPr="00E71A48" w:rsidRDefault="00717F60" w:rsidP="00E71A48">
      <w:pPr>
        <w:pStyle w:val="2"/>
        <w:tabs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98589618"/>
      <w:r w:rsidRPr="00E71A48">
        <w:t>Подача Заявок и их прием</w:t>
      </w:r>
      <w:bookmarkStart w:id="565" w:name="_Ref56229451"/>
      <w:bookmarkEnd w:id="534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20838"/>
      <w:bookmarkStart w:id="573" w:name="_Toc440631473"/>
      <w:bookmarkStart w:id="574" w:name="_Toc440875713"/>
      <w:bookmarkStart w:id="575" w:name="_Toc441131737"/>
      <w:bookmarkStart w:id="576" w:name="_Toc465865178"/>
      <w:bookmarkStart w:id="577" w:name="_Toc468975438"/>
      <w:bookmarkStart w:id="578" w:name="_Toc471830454"/>
      <w:bookmarkStart w:id="579" w:name="_Toc498589619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130B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70DD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70DD6">
        <w:rPr>
          <w:bCs w:val="0"/>
          <w:sz w:val="24"/>
          <w:szCs w:val="24"/>
        </w:rPr>
        <w:t>Участник</w:t>
      </w:r>
      <w:r w:rsidRPr="00270DD6">
        <w:rPr>
          <w:bCs w:val="0"/>
          <w:sz w:val="24"/>
          <w:szCs w:val="24"/>
        </w:rPr>
        <w:t>ом через ЭТП в отсканированном виде</w:t>
      </w:r>
      <w:r w:rsidR="00270DD6" w:rsidRPr="00270DD6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270DD6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70DD6">
        <w:rPr>
          <w:bCs w:val="0"/>
          <w:sz w:val="24"/>
          <w:szCs w:val="24"/>
        </w:rPr>
        <w:t xml:space="preserve">электронных </w:t>
      </w:r>
      <w:r w:rsidRPr="00270DD6">
        <w:rPr>
          <w:bCs w:val="0"/>
          <w:sz w:val="24"/>
          <w:szCs w:val="24"/>
        </w:rPr>
        <w:t xml:space="preserve">архивов, состоящих из нескольких </w:t>
      </w:r>
      <w:r w:rsidRPr="00F130B8">
        <w:rPr>
          <w:bCs w:val="0"/>
          <w:sz w:val="24"/>
          <w:szCs w:val="24"/>
        </w:rPr>
        <w:t>частей (томов) на ЭТП не допускается.</w:t>
      </w:r>
    </w:p>
    <w:p w:rsidR="00717F60" w:rsidRPr="00F130B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F130B8">
        <w:rPr>
          <w:bCs w:val="0"/>
          <w:sz w:val="24"/>
          <w:szCs w:val="24"/>
        </w:rPr>
        <w:t>Заявк</w:t>
      </w:r>
      <w:r w:rsidR="00717F60" w:rsidRPr="00F130B8">
        <w:rPr>
          <w:bCs w:val="0"/>
          <w:sz w:val="24"/>
          <w:szCs w:val="24"/>
        </w:rPr>
        <w:t xml:space="preserve">и на ЭТП могут быть поданы до </w:t>
      </w:r>
      <w:r w:rsidR="002B5044" w:rsidRPr="00F130B8">
        <w:rPr>
          <w:b/>
          <w:bCs w:val="0"/>
          <w:sz w:val="24"/>
          <w:szCs w:val="24"/>
        </w:rPr>
        <w:t xml:space="preserve">12 часов 00 минут </w:t>
      </w:r>
      <w:r w:rsidR="003742C7">
        <w:rPr>
          <w:b/>
          <w:bCs w:val="0"/>
          <w:sz w:val="24"/>
          <w:szCs w:val="24"/>
        </w:rPr>
        <w:t>1</w:t>
      </w:r>
      <w:bookmarkStart w:id="581" w:name="_GoBack"/>
      <w:bookmarkEnd w:id="581"/>
      <w:r w:rsidR="00FD7C63">
        <w:rPr>
          <w:b/>
          <w:bCs w:val="0"/>
          <w:sz w:val="24"/>
          <w:szCs w:val="24"/>
        </w:rPr>
        <w:t xml:space="preserve">9 </w:t>
      </w:r>
      <w:r w:rsidR="00F130B8" w:rsidRPr="00F130B8">
        <w:rPr>
          <w:b/>
          <w:bCs w:val="0"/>
          <w:sz w:val="24"/>
          <w:szCs w:val="24"/>
        </w:rPr>
        <w:t xml:space="preserve">октября </w:t>
      </w:r>
      <w:r w:rsidR="00972B83" w:rsidRPr="00F130B8">
        <w:rPr>
          <w:b/>
          <w:bCs w:val="0"/>
          <w:sz w:val="24"/>
          <w:szCs w:val="24"/>
        </w:rPr>
        <w:t>2018</w:t>
      </w:r>
      <w:r w:rsidR="002B5044" w:rsidRPr="00F130B8">
        <w:rPr>
          <w:b/>
          <w:bCs w:val="0"/>
          <w:sz w:val="24"/>
          <w:szCs w:val="24"/>
        </w:rPr>
        <w:t xml:space="preserve"> года</w:t>
      </w:r>
      <w:r w:rsidR="00BF60B6" w:rsidRPr="00F130B8">
        <w:rPr>
          <w:b/>
          <w:bCs w:val="0"/>
          <w:sz w:val="24"/>
          <w:szCs w:val="24"/>
        </w:rPr>
        <w:t xml:space="preserve">, </w:t>
      </w:r>
      <w:r w:rsidR="00BF60B6" w:rsidRPr="00F130B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F60B6" w:rsidRPr="00F130B8">
        <w:rPr>
          <w:bCs w:val="0"/>
          <w:spacing w:val="-2"/>
          <w:sz w:val="24"/>
          <w:szCs w:val="24"/>
        </w:rPr>
        <w:t>(под</w:t>
      </w:r>
      <w:r w:rsidR="00BF60B6" w:rsidRPr="00F130B8">
        <w:rPr>
          <w:bCs w:val="0"/>
          <w:sz w:val="24"/>
          <w:szCs w:val="24"/>
        </w:rPr>
        <w:t xml:space="preserve">раздел </w:t>
      </w:r>
      <w:r w:rsidR="00C55095" w:rsidRPr="00F130B8">
        <w:rPr>
          <w:bCs w:val="0"/>
          <w:sz w:val="24"/>
          <w:szCs w:val="24"/>
        </w:rPr>
        <w:fldChar w:fldCharType="begin"/>
      </w:r>
      <w:r w:rsidR="00BF60B6" w:rsidRPr="00F130B8">
        <w:rPr>
          <w:bCs w:val="0"/>
          <w:sz w:val="24"/>
          <w:szCs w:val="24"/>
        </w:rPr>
        <w:instrText xml:space="preserve"> REF _Ref55336310 \r \h </w:instrText>
      </w:r>
      <w:r w:rsidR="00F130B8" w:rsidRPr="00F130B8">
        <w:rPr>
          <w:bCs w:val="0"/>
          <w:sz w:val="24"/>
          <w:szCs w:val="24"/>
        </w:rPr>
        <w:instrText xml:space="preserve"> \* MERGEFORMAT </w:instrText>
      </w:r>
      <w:r w:rsidR="00C55095" w:rsidRPr="00F130B8">
        <w:rPr>
          <w:bCs w:val="0"/>
          <w:sz w:val="24"/>
          <w:szCs w:val="24"/>
        </w:rPr>
      </w:r>
      <w:r w:rsidR="00C55095" w:rsidRPr="00F130B8">
        <w:rPr>
          <w:bCs w:val="0"/>
          <w:sz w:val="24"/>
          <w:szCs w:val="24"/>
        </w:rPr>
        <w:fldChar w:fldCharType="separate"/>
      </w:r>
      <w:r w:rsidR="005B69B5" w:rsidRPr="00F130B8">
        <w:rPr>
          <w:bCs w:val="0"/>
          <w:sz w:val="24"/>
          <w:szCs w:val="24"/>
        </w:rPr>
        <w:t>5.1</w:t>
      </w:r>
      <w:r w:rsidR="00C55095" w:rsidRPr="00F130B8">
        <w:rPr>
          <w:bCs w:val="0"/>
          <w:sz w:val="24"/>
          <w:szCs w:val="24"/>
        </w:rPr>
        <w:fldChar w:fldCharType="end"/>
      </w:r>
      <w:r w:rsidR="00BF60B6" w:rsidRPr="00F130B8">
        <w:rPr>
          <w:bCs w:val="0"/>
          <w:sz w:val="24"/>
          <w:szCs w:val="24"/>
          <w:lang w:eastAsia="ru-RU"/>
        </w:rPr>
        <w:t>)</w:t>
      </w:r>
      <w:r w:rsidR="00BF60B6" w:rsidRPr="00F130B8">
        <w:rPr>
          <w:bCs w:val="0"/>
          <w:sz w:val="24"/>
          <w:szCs w:val="24"/>
        </w:rPr>
        <w:t xml:space="preserve"> цена должна соответствовать цене, указанной Участни</w:t>
      </w:r>
      <w:r w:rsidR="00EF1023" w:rsidRPr="00F130B8">
        <w:rPr>
          <w:bCs w:val="0"/>
          <w:sz w:val="24"/>
          <w:szCs w:val="24"/>
        </w:rPr>
        <w:t>ком на «котировочной доске» ЭТП</w:t>
      </w:r>
      <w:r w:rsidR="00717F60" w:rsidRPr="00F130B8">
        <w:rPr>
          <w:bCs w:val="0"/>
          <w:sz w:val="24"/>
          <w:szCs w:val="24"/>
        </w:rPr>
        <w:t>.</w:t>
      </w:r>
      <w:bookmarkEnd w:id="580"/>
    </w:p>
    <w:p w:rsidR="00F620A0" w:rsidRPr="002D7FEE" w:rsidRDefault="00F620A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130B8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2D7FEE">
        <w:rPr>
          <w:bCs w:val="0"/>
          <w:sz w:val="24"/>
          <w:szCs w:val="24"/>
        </w:rPr>
        <w:t xml:space="preserve"> Заявок Участниками (п. </w:t>
      </w:r>
      <w:r w:rsidR="00EE380A">
        <w:fldChar w:fldCharType="begin"/>
      </w:r>
      <w:r w:rsidR="00EE380A">
        <w:instrText xml:space="preserve"> REF _Ref440289953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3.4.1.3</w:t>
      </w:r>
      <w:r w:rsidR="00EE380A">
        <w:fldChar w:fldCharType="end"/>
      </w:r>
      <w:r w:rsidRPr="002D7FEE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</w:t>
      </w:r>
      <w:r w:rsidRPr="002D7FEE">
        <w:rPr>
          <w:bCs w:val="0"/>
          <w:sz w:val="24"/>
          <w:szCs w:val="24"/>
        </w:rPr>
        <w:lastRenderedPageBreak/>
        <w:t>данного архива либо файла, и такой архив либо файл будет считаться не полученным.</w:t>
      </w:r>
    </w:p>
    <w:p w:rsidR="00717F60" w:rsidRPr="002D7FEE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20839"/>
      <w:bookmarkStart w:id="590" w:name="_Toc440631474"/>
      <w:bookmarkStart w:id="591" w:name="_Toc440875714"/>
      <w:bookmarkStart w:id="592" w:name="_Toc441131738"/>
      <w:bookmarkStart w:id="593" w:name="_Toc465865179"/>
      <w:bookmarkStart w:id="594" w:name="_Toc468975439"/>
      <w:bookmarkStart w:id="595" w:name="_Toc471830455"/>
      <w:bookmarkStart w:id="596" w:name="_Toc498589620"/>
      <w:r w:rsidRPr="002D7FEE">
        <w:rPr>
          <w:szCs w:val="24"/>
        </w:rPr>
        <w:t xml:space="preserve">Подача Заявок в письменной </w:t>
      </w:r>
      <w:r w:rsidR="009D0FB4" w:rsidRPr="002D7FEE">
        <w:rPr>
          <w:szCs w:val="24"/>
        </w:rPr>
        <w:t xml:space="preserve">(бумажной) </w:t>
      </w:r>
      <w:r w:rsidRPr="002D7FEE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2D7FEE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>Подача Участником Заявки в письменной</w:t>
      </w:r>
      <w:r w:rsidR="009D0FB4" w:rsidRPr="002D7FEE">
        <w:rPr>
          <w:bCs w:val="0"/>
          <w:sz w:val="24"/>
          <w:szCs w:val="24"/>
        </w:rPr>
        <w:t xml:space="preserve"> </w:t>
      </w:r>
      <w:r w:rsidR="009D0FB4" w:rsidRPr="002D7FEE">
        <w:rPr>
          <w:sz w:val="24"/>
          <w:szCs w:val="24"/>
        </w:rPr>
        <w:t>(бумажной)</w:t>
      </w:r>
      <w:r w:rsidRPr="002D7FEE">
        <w:rPr>
          <w:bCs w:val="0"/>
          <w:sz w:val="24"/>
          <w:szCs w:val="24"/>
        </w:rPr>
        <w:t xml:space="preserve"> форме не предусмотрена</w:t>
      </w:r>
      <w:r w:rsidR="00F21407" w:rsidRPr="002D7FEE">
        <w:rPr>
          <w:bCs w:val="0"/>
          <w:sz w:val="24"/>
          <w:szCs w:val="24"/>
        </w:rPr>
        <w:t xml:space="preserve">, </w:t>
      </w:r>
      <w:r w:rsidR="006D05F2" w:rsidRPr="002D7FEE">
        <w:rPr>
          <w:sz w:val="24"/>
          <w:szCs w:val="24"/>
        </w:rPr>
        <w:t xml:space="preserve">за исключением Соглашения о неустойке (подраздел </w:t>
      </w:r>
      <w:r w:rsidR="00EE380A">
        <w:fldChar w:fldCharType="begin"/>
      </w:r>
      <w:r w:rsidR="00EE380A">
        <w:instrText xml:space="preserve"> REF _Ref440272256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5.14</w:t>
      </w:r>
      <w:r w:rsidR="00EE380A">
        <w:fldChar w:fldCharType="end"/>
      </w:r>
      <w:r w:rsidR="006D05F2" w:rsidRPr="002D7FE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E380A">
        <w:fldChar w:fldCharType="begin"/>
      </w:r>
      <w:r w:rsidR="00EE380A">
        <w:instrText xml:space="preserve"> REF _Ref467752394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5.15</w:t>
      </w:r>
      <w:r w:rsidR="00EE380A">
        <w:fldChar w:fldCharType="end"/>
      </w:r>
      <w:r w:rsidR="006D05F2" w:rsidRPr="002D7FE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2D7FEE">
        <w:rPr>
          <w:bCs w:val="0"/>
          <w:sz w:val="24"/>
          <w:szCs w:val="24"/>
        </w:rPr>
        <w:t>.</w:t>
      </w:r>
    </w:p>
    <w:p w:rsidR="00717F60" w:rsidRPr="002D7FE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98589621"/>
      <w:r w:rsidRPr="002D7FEE">
        <w:t xml:space="preserve">Изменение и отзыв </w:t>
      </w:r>
      <w:r w:rsidR="004B5EB3" w:rsidRPr="002D7FEE">
        <w:t>Заявк</w:t>
      </w:r>
      <w:r w:rsidRPr="002D7FEE">
        <w:t>и</w:t>
      </w:r>
      <w:bookmarkEnd w:id="597"/>
      <w:bookmarkEnd w:id="598"/>
    </w:p>
    <w:p w:rsidR="001A7C23" w:rsidRPr="002D7FEE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2D7FEE">
        <w:rPr>
          <w:bCs w:val="0"/>
          <w:sz w:val="24"/>
          <w:szCs w:val="24"/>
        </w:rPr>
        <w:t xml:space="preserve">До окончания срока подачи заявок (п. </w:t>
      </w:r>
      <w:r w:rsidR="00EE380A">
        <w:fldChar w:fldCharType="begin"/>
      </w:r>
      <w:r w:rsidR="00EE380A">
        <w:instrText xml:space="preserve"> REF _Ref440289953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3.4.1.3</w:t>
      </w:r>
      <w:r w:rsidR="00EE380A">
        <w:fldChar w:fldCharType="end"/>
      </w:r>
      <w:r w:rsidRPr="002D7FE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E380A">
        <w:fldChar w:fldCharType="begin"/>
      </w:r>
      <w:r w:rsidR="00EE380A">
        <w:instrText xml:space="preserve"> REF _Ref440289953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3.4.1.3</w:t>
      </w:r>
      <w:r w:rsidR="00EE380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1A7C23" w:rsidRPr="00223D1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E380A">
        <w:fldChar w:fldCharType="begin"/>
      </w:r>
      <w:r w:rsidR="00EE380A">
        <w:instrText xml:space="preserve"> REF _Ref440289953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3.4.1.3</w:t>
      </w:r>
      <w:r w:rsidR="00EE380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E380A">
        <w:fldChar w:fldCharType="begin"/>
      </w:r>
      <w:r w:rsidR="00EE380A">
        <w:instrText xml:space="preserve"> REF _Ref55279015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3.3.1.6</w:t>
      </w:r>
      <w:r w:rsidR="00EE380A">
        <w:fldChar w:fldCharType="end"/>
      </w:r>
      <w:r w:rsidRPr="00223D18">
        <w:rPr>
          <w:sz w:val="24"/>
          <w:szCs w:val="24"/>
        </w:rPr>
        <w:t xml:space="preserve">, </w:t>
      </w:r>
      <w:r w:rsidR="00EE380A">
        <w:fldChar w:fldCharType="begin"/>
      </w:r>
      <w:r w:rsidR="00EE380A">
        <w:instrText xml:space="preserve"> REF _Ref195087786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3.3.1.7</w:t>
      </w:r>
      <w:r w:rsidR="00EE380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195580"/>
      <w:bookmarkStart w:id="601" w:name="_Ref468195629"/>
      <w:bookmarkStart w:id="602" w:name="_Toc49858962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20842"/>
      <w:bookmarkStart w:id="610" w:name="_Toc440631477"/>
      <w:bookmarkStart w:id="611" w:name="_Toc440875717"/>
      <w:bookmarkStart w:id="612" w:name="_Toc441131741"/>
      <w:bookmarkStart w:id="613" w:name="_Toc465865182"/>
      <w:bookmarkStart w:id="614" w:name="_Toc468975442"/>
      <w:bookmarkStart w:id="615" w:name="_Toc471830458"/>
      <w:bookmarkStart w:id="616" w:name="_Toc49858962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E380A">
        <w:fldChar w:fldCharType="begin"/>
      </w:r>
      <w:r w:rsidR="00EE380A">
        <w:instrText xml:space="preserve"> REF _Ref93089454 \n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3.6.2</w:t>
      </w:r>
      <w:r w:rsidR="00EE380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E380A">
        <w:fldChar w:fldCharType="begin"/>
      </w:r>
      <w:r w:rsidR="00EE380A">
        <w:instrText xml:space="preserve"> REF _Ref303670674 \n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3.6.3</w:t>
      </w:r>
      <w:r w:rsidR="00EE380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_Ref306138385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3.6.4</w:t>
      </w:r>
      <w:r w:rsidR="00EE380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20843"/>
      <w:bookmarkStart w:id="625" w:name="_Toc440631478"/>
      <w:bookmarkStart w:id="626" w:name="_Toc440875718"/>
      <w:bookmarkStart w:id="627" w:name="_Toc441131742"/>
      <w:bookmarkStart w:id="628" w:name="_Toc465865183"/>
      <w:bookmarkStart w:id="629" w:name="_Toc468975443"/>
      <w:bookmarkStart w:id="630" w:name="_Toc471830459"/>
      <w:bookmarkStart w:id="631" w:name="_Toc49858962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D6E7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8E312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8E312A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</w:t>
      </w:r>
      <w:r w:rsidRPr="001851F9">
        <w:rPr>
          <w:bCs w:val="0"/>
          <w:sz w:val="24"/>
          <w:szCs w:val="24"/>
        </w:rPr>
        <w:t xml:space="preserve">которые ведутся в соответствии с положениями Федерального закона от </w:t>
      </w:r>
      <w:r w:rsidR="001851F9" w:rsidRPr="008E312A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E312A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8E312A">
        <w:rPr>
          <w:bCs w:val="0"/>
          <w:sz w:val="24"/>
          <w:szCs w:val="24"/>
        </w:rPr>
        <w:t>Участник</w:t>
      </w:r>
      <w:r w:rsidRPr="008E312A">
        <w:rPr>
          <w:bCs w:val="0"/>
          <w:sz w:val="24"/>
          <w:szCs w:val="24"/>
        </w:rPr>
        <w:t xml:space="preserve">а; </w:t>
      </w:r>
    </w:p>
    <w:p w:rsidR="00717F60" w:rsidRPr="008E312A" w:rsidRDefault="008E312A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E312A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8E312A">
        <w:rPr>
          <w:b/>
          <w:bCs w:val="0"/>
          <w:i/>
          <w:sz w:val="24"/>
          <w:szCs w:val="24"/>
        </w:rPr>
        <w:t>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8E312A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ов разъя</w:t>
      </w:r>
      <w:r w:rsidR="00796BE6" w:rsidRPr="008E312A">
        <w:rPr>
          <w:sz w:val="24"/>
          <w:szCs w:val="24"/>
        </w:rPr>
        <w:t>снения или дополнения их Заявок</w:t>
      </w:r>
      <w:r w:rsidRPr="008E312A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</w:t>
      </w:r>
      <w:r w:rsidR="00076D8B" w:rsidRPr="008E312A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8E312A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 (перечня предлагаем</w:t>
      </w:r>
      <w:r w:rsidR="00541FAB" w:rsidRPr="008E312A">
        <w:rPr>
          <w:sz w:val="24"/>
          <w:szCs w:val="24"/>
        </w:rPr>
        <w:t>ых</w:t>
      </w:r>
      <w:r w:rsidRPr="008E312A">
        <w:rPr>
          <w:sz w:val="24"/>
          <w:szCs w:val="24"/>
        </w:rPr>
        <w:t xml:space="preserve"> </w:t>
      </w:r>
      <w:r w:rsidR="007F76D6" w:rsidRPr="008E312A">
        <w:rPr>
          <w:sz w:val="24"/>
          <w:szCs w:val="24"/>
        </w:rPr>
        <w:t>работ</w:t>
      </w:r>
      <w:r w:rsidRPr="008E312A">
        <w:rPr>
          <w:sz w:val="24"/>
          <w:szCs w:val="24"/>
        </w:rPr>
        <w:t xml:space="preserve">, </w:t>
      </w:r>
      <w:r w:rsidR="00541FAB" w:rsidRPr="008E312A">
        <w:rPr>
          <w:sz w:val="24"/>
          <w:szCs w:val="24"/>
        </w:rPr>
        <w:t>их</w:t>
      </w:r>
      <w:r w:rsidRPr="008E312A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8E312A">
        <w:rPr>
          <w:sz w:val="24"/>
          <w:szCs w:val="24"/>
        </w:rPr>
        <w:t>З</w:t>
      </w:r>
      <w:r w:rsidRPr="008E312A">
        <w:rPr>
          <w:sz w:val="24"/>
          <w:szCs w:val="24"/>
        </w:rPr>
        <w:t>апроса предложений.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E312A">
        <w:rPr>
          <w:sz w:val="24"/>
          <w:szCs w:val="24"/>
        </w:rPr>
        <w:t xml:space="preserve">При проверке правильности оформления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и. Закупочная комиссия с письменного согласия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8E312A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и, которые:</w:t>
      </w:r>
      <w:bookmarkEnd w:id="632"/>
      <w:bookmarkEnd w:id="633"/>
    </w:p>
    <w:p w:rsidR="00F4128C" w:rsidRPr="008E312A" w:rsidRDefault="008E312A" w:rsidP="001405FA">
      <w:pPr>
        <w:pStyle w:val="affffff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F4128C" w:rsidRPr="008E312A">
        <w:rPr>
          <w:sz w:val="24"/>
          <w:szCs w:val="24"/>
        </w:rPr>
        <w:t>;</w:t>
      </w:r>
    </w:p>
    <w:p w:rsidR="00F4128C" w:rsidRPr="005B69B5" w:rsidRDefault="005B69B5" w:rsidP="001405FA">
      <w:pPr>
        <w:pStyle w:val="affffff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5B69B5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F4128C" w:rsidRPr="005B69B5" w:rsidRDefault="00F4128C" w:rsidP="001405FA">
      <w:pPr>
        <w:pStyle w:val="affffff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5B69B5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E380A" w:rsidRPr="005B69B5">
        <w:rPr>
          <w:sz w:val="24"/>
          <w:szCs w:val="24"/>
        </w:rPr>
        <w:fldChar w:fldCharType="begin"/>
      </w:r>
      <w:r w:rsidR="00EE380A" w:rsidRPr="005B69B5">
        <w:rPr>
          <w:sz w:val="24"/>
          <w:szCs w:val="24"/>
        </w:rPr>
        <w:instrText xml:space="preserve"> REF _Ref306176386 \r \h  \* MERGEFORMAT </w:instrText>
      </w:r>
      <w:r w:rsidR="00EE380A" w:rsidRPr="005B69B5">
        <w:rPr>
          <w:sz w:val="24"/>
          <w:szCs w:val="24"/>
        </w:rPr>
      </w:r>
      <w:r w:rsidR="00EE380A" w:rsidRPr="005B69B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3.3.14</w:t>
      </w:r>
      <w:r w:rsidR="00EE380A" w:rsidRPr="005B69B5">
        <w:rPr>
          <w:sz w:val="24"/>
          <w:szCs w:val="24"/>
        </w:rPr>
        <w:fldChar w:fldCharType="end"/>
      </w:r>
      <w:r w:rsidRPr="005B69B5">
        <w:rPr>
          <w:sz w:val="24"/>
          <w:szCs w:val="24"/>
        </w:rPr>
        <w:t>;</w:t>
      </w:r>
    </w:p>
    <w:p w:rsidR="00F4128C" w:rsidRPr="005B69B5" w:rsidRDefault="00F620A0" w:rsidP="001405FA">
      <w:pPr>
        <w:pStyle w:val="affffff"/>
        <w:widowControl w:val="0"/>
        <w:numPr>
          <w:ilvl w:val="0"/>
          <w:numId w:val="85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5B69B5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F4128C" w:rsidRPr="005B69B5">
        <w:rPr>
          <w:sz w:val="24"/>
          <w:szCs w:val="24"/>
        </w:rPr>
        <w:t>;</w:t>
      </w:r>
    </w:p>
    <w:p w:rsidR="00F4128C" w:rsidRPr="005B69B5" w:rsidRDefault="00F4128C" w:rsidP="001405FA">
      <w:pPr>
        <w:pStyle w:val="affffff"/>
        <w:widowControl w:val="0"/>
        <w:numPr>
          <w:ilvl w:val="0"/>
          <w:numId w:val="85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5B69B5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97A76" w:rsidRPr="005B69B5" w:rsidRDefault="005B69B5" w:rsidP="001405FA">
      <w:pPr>
        <w:pStyle w:val="affffff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5B69B5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F620A0" w:rsidRPr="002D7FEE" w:rsidRDefault="00F620A0" w:rsidP="001405FA">
      <w:pPr>
        <w:pStyle w:val="affffff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D7FEE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F620A0" w:rsidRPr="002D7FEE" w:rsidRDefault="00F620A0" w:rsidP="001405FA">
      <w:pPr>
        <w:pStyle w:val="affffff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D7FEE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F620A0" w:rsidRPr="002D7FEE" w:rsidRDefault="00F620A0" w:rsidP="001405FA">
      <w:pPr>
        <w:pStyle w:val="affffff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D7FEE">
        <w:rPr>
          <w:sz w:val="24"/>
          <w:szCs w:val="24"/>
        </w:rPr>
        <w:t>содержат недостоверные сведения.</w:t>
      </w:r>
    </w:p>
    <w:p w:rsidR="00717F60" w:rsidRPr="002D7FE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975267"/>
      <w:r w:rsidRPr="002D7FEE">
        <w:rPr>
          <w:sz w:val="24"/>
          <w:szCs w:val="24"/>
        </w:rPr>
        <w:t xml:space="preserve">При проведении отборочной стадии Организатор запроса предложений </w:t>
      </w:r>
      <w:r w:rsidRPr="002D7FEE">
        <w:rPr>
          <w:sz w:val="24"/>
          <w:szCs w:val="24"/>
        </w:rPr>
        <w:lastRenderedPageBreak/>
        <w:t xml:space="preserve">вправе проверять соответствие предоставленных </w:t>
      </w:r>
      <w:r w:rsidR="009C744E" w:rsidRPr="002D7FEE">
        <w:rPr>
          <w:sz w:val="24"/>
          <w:szCs w:val="24"/>
        </w:rPr>
        <w:t>Участник</w:t>
      </w:r>
      <w:r w:rsidRPr="002D7FE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2D7FEE">
        <w:rPr>
          <w:sz w:val="24"/>
          <w:szCs w:val="24"/>
        </w:rPr>
        <w:t>Заявк</w:t>
      </w:r>
      <w:r w:rsidRPr="002D7FE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F620A0" w:rsidRPr="002D7FEE">
        <w:rPr>
          <w:sz w:val="24"/>
          <w:szCs w:val="24"/>
        </w:rPr>
        <w:t xml:space="preserve">или документов (представлении </w:t>
      </w:r>
      <w:r w:rsidR="004B3E68" w:rsidRPr="002D7FEE">
        <w:rPr>
          <w:sz w:val="24"/>
          <w:szCs w:val="24"/>
        </w:rPr>
        <w:t xml:space="preserve">фальсифицированных </w:t>
      </w:r>
      <w:r w:rsidR="00F620A0" w:rsidRPr="002D7FEE">
        <w:rPr>
          <w:sz w:val="24"/>
          <w:szCs w:val="24"/>
        </w:rPr>
        <w:t xml:space="preserve">документов), </w:t>
      </w:r>
      <w:r w:rsidRPr="002D7FEE">
        <w:rPr>
          <w:sz w:val="24"/>
          <w:szCs w:val="24"/>
        </w:rPr>
        <w:t xml:space="preserve">приведенных в составе </w:t>
      </w:r>
      <w:r w:rsidR="004B5EB3" w:rsidRPr="002D7FEE">
        <w:rPr>
          <w:sz w:val="24"/>
          <w:szCs w:val="24"/>
        </w:rPr>
        <w:t>Заявк</w:t>
      </w:r>
      <w:r w:rsidRPr="002D7FEE">
        <w:rPr>
          <w:sz w:val="24"/>
          <w:szCs w:val="24"/>
        </w:rPr>
        <w:t xml:space="preserve">и, Заказчик имеет право удержать с </w:t>
      </w:r>
      <w:r w:rsidR="009C744E" w:rsidRPr="002D7FEE">
        <w:rPr>
          <w:sz w:val="24"/>
          <w:szCs w:val="24"/>
        </w:rPr>
        <w:t>Участник</w:t>
      </w:r>
      <w:r w:rsidRPr="002D7FEE">
        <w:rPr>
          <w:sz w:val="24"/>
          <w:szCs w:val="24"/>
        </w:rPr>
        <w:t xml:space="preserve">а финансовое обеспечение </w:t>
      </w:r>
      <w:r w:rsidR="004B5EB3" w:rsidRPr="002D7FEE">
        <w:rPr>
          <w:sz w:val="24"/>
          <w:szCs w:val="24"/>
        </w:rPr>
        <w:t>Заявк</w:t>
      </w:r>
      <w:r w:rsidRPr="002D7FEE">
        <w:rPr>
          <w:sz w:val="24"/>
          <w:szCs w:val="24"/>
        </w:rPr>
        <w:t xml:space="preserve">и </w:t>
      </w:r>
      <w:r w:rsidR="007F3FB7" w:rsidRPr="002D7FEE">
        <w:rPr>
          <w:sz w:val="24"/>
          <w:szCs w:val="24"/>
        </w:rPr>
        <w:t xml:space="preserve">(п. </w:t>
      </w:r>
      <w:r w:rsidR="00EE380A">
        <w:fldChar w:fldCharType="begin"/>
      </w:r>
      <w:r w:rsidR="00EE380A">
        <w:instrText xml:space="preserve"> REF _Ref306176386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3.3.14</w:t>
      </w:r>
      <w:r w:rsidR="00EE380A">
        <w:fldChar w:fldCharType="end"/>
      </w:r>
      <w:r w:rsidR="007F3FB7" w:rsidRPr="002D7FEE">
        <w:rPr>
          <w:sz w:val="24"/>
          <w:szCs w:val="24"/>
        </w:rPr>
        <w:t>).</w:t>
      </w:r>
      <w:bookmarkEnd w:id="634"/>
      <w:r w:rsidR="007F3FB7" w:rsidRPr="002D7FEE">
        <w:rPr>
          <w:sz w:val="24"/>
          <w:szCs w:val="24"/>
        </w:rPr>
        <w:t xml:space="preserve"> </w:t>
      </w:r>
      <w:r w:rsidRPr="002D7FEE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20844"/>
      <w:bookmarkStart w:id="643" w:name="_Toc440631479"/>
      <w:bookmarkStart w:id="644" w:name="_Toc440875719"/>
      <w:bookmarkStart w:id="645" w:name="_Toc441131743"/>
      <w:bookmarkStart w:id="646" w:name="_Toc465865184"/>
      <w:bookmarkStart w:id="647" w:name="_Toc468975444"/>
      <w:bookmarkStart w:id="648" w:name="_Toc471830460"/>
      <w:bookmarkStart w:id="649" w:name="_Toc49858962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DA3ADB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DA3ADB">
        <w:rPr>
          <w:sz w:val="24"/>
          <w:szCs w:val="24"/>
        </w:rPr>
        <w:t xml:space="preserve">любым из </w:t>
      </w:r>
      <w:r w:rsidR="009C744E" w:rsidRPr="00DA3ADB">
        <w:rPr>
          <w:sz w:val="24"/>
          <w:szCs w:val="24"/>
        </w:rPr>
        <w:t>Участник</w:t>
      </w:r>
      <w:r w:rsidRPr="00DA3ADB">
        <w:rPr>
          <w:sz w:val="24"/>
          <w:szCs w:val="24"/>
        </w:rPr>
        <w:t xml:space="preserve">ов, </w:t>
      </w:r>
      <w:r w:rsidR="004B5EB3" w:rsidRPr="00DA3ADB">
        <w:rPr>
          <w:sz w:val="24"/>
          <w:szCs w:val="24"/>
        </w:rPr>
        <w:t>Заявк</w:t>
      </w:r>
      <w:r w:rsidRPr="00DA3ADB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A3ADB">
        <w:rPr>
          <w:sz w:val="24"/>
          <w:szCs w:val="24"/>
        </w:rPr>
        <w:t>Заявк</w:t>
      </w:r>
      <w:r w:rsidRPr="00DA3ADB">
        <w:rPr>
          <w:sz w:val="24"/>
          <w:szCs w:val="24"/>
        </w:rPr>
        <w:t>и.</w:t>
      </w:r>
      <w:r w:rsidR="00DA3ADB" w:rsidRPr="00DA3ADB">
        <w:rPr>
          <w:sz w:val="24"/>
          <w:szCs w:val="24"/>
          <w:highlight w:val="cyan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20845"/>
      <w:bookmarkStart w:id="658" w:name="_Toc440631480"/>
      <w:bookmarkStart w:id="659" w:name="_Toc440875720"/>
      <w:bookmarkStart w:id="660" w:name="_Toc441131744"/>
      <w:bookmarkStart w:id="661" w:name="_Toc465865185"/>
      <w:bookmarkStart w:id="662" w:name="_Toc468975445"/>
      <w:bookmarkStart w:id="663" w:name="_Toc471830461"/>
      <w:bookmarkStart w:id="664" w:name="_Toc49858962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2D7FE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</w:t>
      </w:r>
      <w:r w:rsidR="00D275BB" w:rsidRPr="002D7FEE">
        <w:rPr>
          <w:sz w:val="24"/>
          <w:szCs w:val="24"/>
        </w:rPr>
        <w:t xml:space="preserve">оценочной стадии, </w:t>
      </w:r>
      <w:r w:rsidRPr="002D7FEE">
        <w:rPr>
          <w:sz w:val="24"/>
          <w:szCs w:val="24"/>
        </w:rPr>
        <w:t>критери</w:t>
      </w:r>
      <w:r w:rsidR="00D275BB" w:rsidRPr="002D7FEE">
        <w:rPr>
          <w:sz w:val="24"/>
          <w:szCs w:val="24"/>
        </w:rPr>
        <w:t>и</w:t>
      </w:r>
      <w:r w:rsidRPr="002D7FEE">
        <w:rPr>
          <w:sz w:val="24"/>
          <w:szCs w:val="24"/>
        </w:rPr>
        <w:t xml:space="preserve"> и их весов</w:t>
      </w:r>
      <w:r w:rsidR="00D275BB" w:rsidRPr="002D7FEE">
        <w:rPr>
          <w:sz w:val="24"/>
          <w:szCs w:val="24"/>
        </w:rPr>
        <w:t>ые</w:t>
      </w:r>
      <w:r w:rsidRPr="002D7FEE">
        <w:rPr>
          <w:sz w:val="24"/>
          <w:szCs w:val="24"/>
        </w:rPr>
        <w:t xml:space="preserve"> коэффициент</w:t>
      </w:r>
      <w:r w:rsidR="00D275BB" w:rsidRPr="002D7FE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D7FEE">
        <w:rPr>
          <w:sz w:val="24"/>
          <w:szCs w:val="24"/>
        </w:rPr>
        <w:t>Закупочная комиссия</w:t>
      </w:r>
      <w:r w:rsidRPr="00E71A48">
        <w:rPr>
          <w:sz w:val="24"/>
          <w:szCs w:val="24"/>
        </w:rPr>
        <w:t xml:space="preserve">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757618" w:rsidRPr="002D7FEE">
        <w:rPr>
          <w:sz w:val="24"/>
          <w:szCs w:val="24"/>
        </w:rPr>
        <w:t xml:space="preserve">Предоставление приоритета при закупке работ, выполняемых российскими лицами, осуществляется на условиях, указанных в разделе </w:t>
      </w:r>
      <w:r w:rsidR="00EE380A">
        <w:fldChar w:fldCharType="begin"/>
      </w:r>
      <w:r w:rsidR="00EE380A">
        <w:instrText xml:space="preserve"> REF _Ref471830158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3.8</w:t>
      </w:r>
      <w:r w:rsidR="00EE380A">
        <w:fldChar w:fldCharType="end"/>
      </w:r>
      <w:r w:rsidR="00757618">
        <w:rPr>
          <w:sz w:val="24"/>
          <w:szCs w:val="24"/>
        </w:rPr>
        <w:t xml:space="preserve"> </w:t>
      </w:r>
      <w:r w:rsidR="00757618" w:rsidRPr="002D7FEE">
        <w:rPr>
          <w:sz w:val="24"/>
          <w:szCs w:val="24"/>
        </w:rPr>
        <w:t>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9858962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1F404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1F4040">
        <w:rPr>
          <w:sz w:val="24"/>
          <w:szCs w:val="24"/>
          <w:lang w:eastAsia="ru-RU"/>
        </w:rPr>
        <w:t>процедуры</w:t>
      </w:r>
      <w:r w:rsidR="003417F7" w:rsidRPr="001F4040">
        <w:rPr>
          <w:sz w:val="24"/>
          <w:szCs w:val="24"/>
          <w:lang w:eastAsia="ru-RU"/>
        </w:rPr>
        <w:t xml:space="preserve"> понижения цены -</w:t>
      </w:r>
      <w:r w:rsidRPr="001F404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F4040">
        <w:rPr>
          <w:sz w:val="24"/>
          <w:szCs w:val="24"/>
          <w:lang w:eastAsia="ru-RU"/>
        </w:rPr>
        <w:t>Участник</w:t>
      </w:r>
      <w:r w:rsidRPr="001F4040">
        <w:rPr>
          <w:sz w:val="24"/>
          <w:szCs w:val="24"/>
          <w:lang w:eastAsia="ru-RU"/>
        </w:rPr>
        <w:t xml:space="preserve">ам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Pr="001F404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F4040">
        <w:rPr>
          <w:sz w:val="24"/>
          <w:szCs w:val="24"/>
          <w:lang w:eastAsia="ru-RU"/>
        </w:rPr>
        <w:t>Заявок</w:t>
      </w:r>
      <w:r w:rsidRPr="001F404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F4040">
        <w:rPr>
          <w:sz w:val="24"/>
          <w:szCs w:val="24"/>
          <w:lang w:eastAsia="ru-RU"/>
        </w:rPr>
        <w:t>Заявк</w:t>
      </w:r>
      <w:r w:rsidRPr="001F4040">
        <w:rPr>
          <w:sz w:val="24"/>
          <w:szCs w:val="24"/>
          <w:lang w:eastAsia="ru-RU"/>
        </w:rPr>
        <w:t>е, цены.</w:t>
      </w:r>
    </w:p>
    <w:p w:rsidR="00F15392" w:rsidRPr="001F4040" w:rsidRDefault="001F4040" w:rsidP="00612EA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F4040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F4040">
        <w:rPr>
          <w:sz w:val="24"/>
          <w:szCs w:val="24"/>
          <w:lang w:eastAsia="ru-RU"/>
        </w:rPr>
        <w:t>.</w:t>
      </w:r>
    </w:p>
    <w:p w:rsidR="00F15392" w:rsidRPr="00612EAB" w:rsidRDefault="009C744E" w:rsidP="00A16C95">
      <w:pPr>
        <w:keepNext/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1F4040">
        <w:rPr>
          <w:sz w:val="24"/>
          <w:szCs w:val="24"/>
          <w:lang w:eastAsia="ru-RU"/>
        </w:rPr>
        <w:t>Участник</w:t>
      </w:r>
      <w:r w:rsidR="00F15392" w:rsidRPr="001F4040">
        <w:rPr>
          <w:sz w:val="24"/>
          <w:szCs w:val="24"/>
          <w:lang w:eastAsia="ru-RU"/>
        </w:rPr>
        <w:t xml:space="preserve">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="00F15392" w:rsidRPr="001F404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F4040">
        <w:rPr>
          <w:sz w:val="24"/>
          <w:szCs w:val="24"/>
          <w:lang w:eastAsia="ru-RU"/>
        </w:rPr>
        <w:t>Заявк</w:t>
      </w:r>
      <w:r w:rsidR="00BD05FA" w:rsidRPr="001F4040">
        <w:rPr>
          <w:sz w:val="24"/>
          <w:szCs w:val="24"/>
          <w:lang w:eastAsia="ru-RU"/>
        </w:rPr>
        <w:t>а</w:t>
      </w:r>
      <w:r w:rsidR="00F15392" w:rsidRPr="001F4040">
        <w:rPr>
          <w:sz w:val="24"/>
          <w:szCs w:val="24"/>
          <w:lang w:eastAsia="ru-RU"/>
        </w:rPr>
        <w:t xml:space="preserve">, </w:t>
      </w:r>
      <w:r w:rsidR="00F15392" w:rsidRPr="001F4040">
        <w:rPr>
          <w:i/>
          <w:sz w:val="24"/>
          <w:szCs w:val="24"/>
          <w:lang w:eastAsia="ru-RU"/>
        </w:rPr>
        <w:t>по которо</w:t>
      </w:r>
      <w:r w:rsidR="00BD05FA" w:rsidRPr="001F4040">
        <w:rPr>
          <w:i/>
          <w:sz w:val="24"/>
          <w:szCs w:val="24"/>
          <w:lang w:eastAsia="ru-RU"/>
        </w:rPr>
        <w:t>й</w:t>
      </w:r>
      <w:r w:rsidR="00F15392" w:rsidRPr="001F404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F4040">
        <w:rPr>
          <w:sz w:val="24"/>
          <w:szCs w:val="24"/>
          <w:lang w:eastAsia="ru-RU"/>
        </w:rPr>
        <w:t xml:space="preserve">остается </w:t>
      </w:r>
      <w:r w:rsidR="000943E4" w:rsidRPr="00612EAB">
        <w:rPr>
          <w:sz w:val="24"/>
          <w:szCs w:val="24"/>
          <w:lang w:eastAsia="ru-RU"/>
        </w:rPr>
        <w:t xml:space="preserve">действующей </w:t>
      </w:r>
      <w:r w:rsidR="00F15392" w:rsidRPr="00612EAB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612EAB" w:rsidRDefault="00612EAB" w:rsidP="00A16C95">
      <w:pPr>
        <w:keepNext/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12EAB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612EAB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612EAB">
        <w:rPr>
          <w:sz w:val="24"/>
          <w:szCs w:val="24"/>
          <w:lang w:eastAsia="ru-RU"/>
        </w:rPr>
        <w:t>.</w:t>
      </w:r>
    </w:p>
    <w:p w:rsidR="00F15392" w:rsidRPr="00E71A48" w:rsidRDefault="00F15392" w:rsidP="00A16C95">
      <w:pPr>
        <w:keepNext/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0"/>
    </w:p>
    <w:p w:rsidR="00F15392" w:rsidRPr="002D7FEE" w:rsidRDefault="00F15392" w:rsidP="00A16C95">
      <w:pPr>
        <w:keepNext/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</w:t>
      </w:r>
      <w:r w:rsidRPr="002D7FEE">
        <w:rPr>
          <w:iCs/>
          <w:sz w:val="24"/>
          <w:szCs w:val="24"/>
          <w:lang w:eastAsia="ru-RU"/>
        </w:rPr>
        <w:t xml:space="preserve">повлечь за собой изменение иных условий </w:t>
      </w:r>
      <w:r w:rsidR="004B5EB3" w:rsidRPr="002D7FEE">
        <w:rPr>
          <w:iCs/>
          <w:sz w:val="24"/>
          <w:szCs w:val="24"/>
          <w:lang w:eastAsia="ru-RU"/>
        </w:rPr>
        <w:t>Заявк</w:t>
      </w:r>
      <w:r w:rsidRPr="002D7FEE">
        <w:rPr>
          <w:iCs/>
          <w:sz w:val="24"/>
          <w:szCs w:val="24"/>
          <w:lang w:eastAsia="ru-RU"/>
        </w:rPr>
        <w:t>и</w:t>
      </w:r>
      <w:r w:rsidR="00076D8B" w:rsidRPr="002D7FE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2D7FE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2D7FEE">
        <w:rPr>
          <w:sz w:val="24"/>
          <w:szCs w:val="24"/>
          <w:lang w:eastAsia="ru-RU"/>
        </w:rPr>
        <w:t xml:space="preserve"> в </w:t>
      </w:r>
      <w:r w:rsidRPr="002D7FE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2D7FEE" w:rsidRDefault="00F620A0" w:rsidP="00A16C95">
      <w:pPr>
        <w:keepNext/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2D7FEE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2D7FEE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предложений, участвующие в предыдущей переторжке с учетом положений пункта </w:t>
      </w:r>
      <w:r w:rsidR="00EE380A">
        <w:fldChar w:fldCharType="begin"/>
      </w:r>
      <w:r w:rsidR="00EE380A">
        <w:instrText xml:space="preserve"> REF _Ref465864060 \r \h  \* MERGEFORMAT </w:instrText>
      </w:r>
      <w:r w:rsidR="00EE380A">
        <w:fldChar w:fldCharType="separate"/>
      </w:r>
      <w:r w:rsidR="005B69B5" w:rsidRPr="005B69B5">
        <w:rPr>
          <w:iCs/>
          <w:sz w:val="24"/>
          <w:szCs w:val="24"/>
          <w:lang w:eastAsia="ru-RU"/>
        </w:rPr>
        <w:t>3.7.9</w:t>
      </w:r>
      <w:r w:rsidR="00EE380A">
        <w:fldChar w:fldCharType="end"/>
      </w:r>
      <w:r w:rsidRPr="002D7FEE">
        <w:rPr>
          <w:iCs/>
          <w:sz w:val="24"/>
          <w:szCs w:val="24"/>
          <w:lang w:eastAsia="ru-RU"/>
        </w:rPr>
        <w:t xml:space="preserve">. Решение </w:t>
      </w:r>
      <w:r w:rsidRPr="002D7FE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2D7FEE">
        <w:rPr>
          <w:iCs/>
          <w:sz w:val="24"/>
          <w:szCs w:val="24"/>
          <w:lang w:eastAsia="ru-RU"/>
        </w:rPr>
        <w:t xml:space="preserve">. </w:t>
      </w:r>
    </w:p>
    <w:p w:rsidR="00685336" w:rsidRPr="002D7FEE" w:rsidRDefault="00685336" w:rsidP="00A16C95">
      <w:pPr>
        <w:keepNext/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2D7FE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E380A">
        <w:fldChar w:fldCharType="begin"/>
      </w:r>
      <w:r w:rsidR="00EE380A">
        <w:instrText xml:space="preserve"> REF _Ref306352987 \r \h  \* MERGEFORMAT </w:instrText>
      </w:r>
      <w:r w:rsidR="00EE380A">
        <w:fldChar w:fldCharType="separate"/>
      </w:r>
      <w:r w:rsidR="005B69B5" w:rsidRPr="005B69B5">
        <w:rPr>
          <w:iCs/>
          <w:sz w:val="24"/>
          <w:szCs w:val="24"/>
          <w:lang w:eastAsia="ru-RU"/>
        </w:rPr>
        <w:t>3.7.3</w:t>
      </w:r>
      <w:r w:rsidR="00EE380A">
        <w:fldChar w:fldCharType="end"/>
      </w:r>
      <w:r w:rsidRPr="002D7FEE">
        <w:rPr>
          <w:iCs/>
          <w:sz w:val="24"/>
          <w:szCs w:val="24"/>
          <w:lang w:eastAsia="ru-RU"/>
        </w:rPr>
        <w:t xml:space="preserve"> - </w:t>
      </w:r>
      <w:r w:rsidR="00EE380A">
        <w:fldChar w:fldCharType="begin"/>
      </w:r>
      <w:r w:rsidR="00EE380A">
        <w:instrText xml:space="preserve"> REF _Ref306353005 \r \h  \* MERGEFORMAT </w:instrText>
      </w:r>
      <w:r w:rsidR="00EE380A">
        <w:fldChar w:fldCharType="separate"/>
      </w:r>
      <w:r w:rsidR="005B69B5" w:rsidRPr="005B69B5">
        <w:rPr>
          <w:iCs/>
          <w:sz w:val="24"/>
          <w:szCs w:val="24"/>
          <w:lang w:eastAsia="ru-RU"/>
        </w:rPr>
        <w:t>3.7.5</w:t>
      </w:r>
      <w:r w:rsidR="00EE380A">
        <w:fldChar w:fldCharType="end"/>
      </w:r>
      <w:r w:rsidRPr="002D7FEE">
        <w:rPr>
          <w:iCs/>
          <w:sz w:val="24"/>
          <w:szCs w:val="24"/>
          <w:lang w:eastAsia="ru-RU"/>
        </w:rPr>
        <w:t>.</w:t>
      </w:r>
    </w:p>
    <w:p w:rsidR="00F15392" w:rsidRPr="002D7FEE" w:rsidRDefault="009C744E" w:rsidP="00A16C95">
      <w:pPr>
        <w:keepNext/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975207"/>
      <w:r w:rsidRPr="002D7FEE">
        <w:rPr>
          <w:sz w:val="24"/>
          <w:szCs w:val="24"/>
          <w:lang w:eastAsia="ru-RU"/>
        </w:rPr>
        <w:t>Участник</w:t>
      </w:r>
      <w:r w:rsidR="00F15392" w:rsidRPr="002D7FEE">
        <w:rPr>
          <w:sz w:val="24"/>
          <w:szCs w:val="24"/>
          <w:lang w:eastAsia="ru-RU"/>
        </w:rPr>
        <w:t xml:space="preserve"> </w:t>
      </w:r>
      <w:r w:rsidR="00C86793" w:rsidRPr="002D7FEE">
        <w:rPr>
          <w:sz w:val="24"/>
          <w:szCs w:val="24"/>
          <w:lang w:eastAsia="ru-RU"/>
        </w:rPr>
        <w:t>запроса предложений</w:t>
      </w:r>
      <w:r w:rsidR="00F15392" w:rsidRPr="002D7FEE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C97A76" w:rsidRPr="002D7FEE">
        <w:rPr>
          <w:sz w:val="24"/>
          <w:szCs w:val="24"/>
          <w:lang w:eastAsia="ru-RU"/>
        </w:rPr>
        <w:t xml:space="preserve"> </w:t>
      </w:r>
      <w:r w:rsidR="00C97A76" w:rsidRPr="002D7FE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2D7FE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2D7FEE">
        <w:rPr>
          <w:sz w:val="24"/>
          <w:szCs w:val="24"/>
          <w:lang w:eastAsia="ru-RU"/>
        </w:rPr>
        <w:t>Заявк</w:t>
      </w:r>
      <w:r w:rsidR="00F15392" w:rsidRPr="002D7FEE">
        <w:rPr>
          <w:sz w:val="24"/>
          <w:szCs w:val="24"/>
          <w:lang w:eastAsia="ru-RU"/>
        </w:rPr>
        <w:t>и.</w:t>
      </w:r>
      <w:bookmarkEnd w:id="671"/>
    </w:p>
    <w:p w:rsidR="00F620A0" w:rsidRPr="002D7FEE" w:rsidRDefault="00F620A0" w:rsidP="00A16C95">
      <w:pPr>
        <w:keepNext/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bookmarkStart w:id="673" w:name="_Ref465864060"/>
      <w:r w:rsidRPr="002D7FEE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F620A0" w:rsidRPr="002D7FEE" w:rsidRDefault="00F620A0" w:rsidP="00A16C95">
      <w:pPr>
        <w:keepNext/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2D7FE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2D7FEE" w:rsidRDefault="00F15392" w:rsidP="00A16C95">
      <w:pPr>
        <w:keepNext/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D7FEE">
        <w:rPr>
          <w:sz w:val="24"/>
          <w:szCs w:val="24"/>
          <w:lang w:eastAsia="ru-RU"/>
        </w:rPr>
        <w:t xml:space="preserve">По решению </w:t>
      </w:r>
      <w:r w:rsidR="00685336" w:rsidRPr="002D7FEE">
        <w:rPr>
          <w:sz w:val="24"/>
          <w:szCs w:val="24"/>
          <w:lang w:eastAsia="ru-RU"/>
        </w:rPr>
        <w:t xml:space="preserve">Закупочной </w:t>
      </w:r>
      <w:r w:rsidRPr="002D7FEE">
        <w:rPr>
          <w:sz w:val="24"/>
          <w:szCs w:val="24"/>
          <w:lang w:eastAsia="ru-RU"/>
        </w:rPr>
        <w:t>комиссии порядок проведения переторжки может быть уточнен.</w:t>
      </w:r>
      <w:bookmarkEnd w:id="673"/>
      <w:r w:rsidRPr="002D7FEE">
        <w:rPr>
          <w:sz w:val="24"/>
          <w:szCs w:val="24"/>
          <w:lang w:eastAsia="ru-RU"/>
        </w:rPr>
        <w:t xml:space="preserve"> </w:t>
      </w:r>
    </w:p>
    <w:p w:rsidR="00A33B62" w:rsidRPr="002D7FEE" w:rsidRDefault="00A33B62" w:rsidP="00A16C95">
      <w:pPr>
        <w:keepNext/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D7FEE">
        <w:rPr>
          <w:sz w:val="24"/>
          <w:szCs w:val="24"/>
        </w:rPr>
        <w:t xml:space="preserve">Если при проведении любого из этапов </w:t>
      </w:r>
      <w:r w:rsidRPr="002D7FEE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</w:t>
      </w:r>
      <w:r w:rsidRPr="002D7FEE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D7FEE">
        <w:rPr>
          <w:sz w:val="24"/>
          <w:szCs w:val="24"/>
        </w:rPr>
        <w:t xml:space="preserve">, то к </w:t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Участнику будут применены антидемпинговые меры, предусмотренные п. </w:t>
      </w:r>
      <w:r w:rsidR="00EE380A">
        <w:fldChar w:fldCharType="begin"/>
      </w:r>
      <w:r w:rsidR="00EE380A">
        <w:instrText xml:space="preserve"> REF _Ref465670219 \r \h  \* MERGEFORMAT </w:instrText>
      </w:r>
      <w:r w:rsidR="00EE380A">
        <w:fldChar w:fldCharType="separate"/>
      </w:r>
      <w:r w:rsidR="005B69B5" w:rsidRPr="005B69B5">
        <w:rPr>
          <w:rFonts w:eastAsia="Times New Roman,Italic"/>
          <w:bCs w:val="0"/>
          <w:iCs/>
          <w:sz w:val="24"/>
          <w:szCs w:val="24"/>
        </w:rPr>
        <w:t>3.11</w:t>
      </w:r>
      <w:r w:rsidR="00EE380A">
        <w:fldChar w:fldCharType="end"/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01513" w:rsidRPr="002D7FEE">
        <w:rPr>
          <w:rFonts w:eastAsia="Times New Roman,Italic"/>
          <w:bCs w:val="0"/>
          <w:iCs/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_Ref468975207 \r \h  \* MERGEFORMAT </w:instrText>
      </w:r>
      <w:r w:rsidR="00EE380A">
        <w:fldChar w:fldCharType="separate"/>
      </w:r>
      <w:r w:rsidR="005B69B5" w:rsidRPr="005B69B5">
        <w:rPr>
          <w:rFonts w:eastAsia="Times New Roman,Italic"/>
          <w:bCs w:val="0"/>
          <w:iCs/>
          <w:sz w:val="24"/>
          <w:szCs w:val="24"/>
        </w:rPr>
        <w:t>3.7.8</w:t>
      </w:r>
      <w:r w:rsidR="00EE380A">
        <w:fldChar w:fldCharType="end"/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, предоставляет документы, предусмотренные подпунктом </w:t>
      </w:r>
      <w:r w:rsidR="00EE380A">
        <w:fldChar w:fldCharType="begin"/>
      </w:r>
      <w:r w:rsidR="00EE380A">
        <w:instrText xml:space="preserve"> REF _Ref465675151 \r \h  \* MERGEFORMAT </w:instrText>
      </w:r>
      <w:r w:rsidR="00EE380A">
        <w:fldChar w:fldCharType="separate"/>
      </w:r>
      <w:r w:rsidR="005B69B5" w:rsidRPr="005B69B5">
        <w:rPr>
          <w:rFonts w:eastAsia="Times New Roman,Italic"/>
          <w:bCs w:val="0"/>
          <w:iCs/>
          <w:sz w:val="24"/>
          <w:szCs w:val="24"/>
        </w:rPr>
        <w:t>3.11.2</w:t>
      </w:r>
      <w:r w:rsidR="00EE380A">
        <w:fldChar w:fldCharType="end"/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A33B62" w:rsidRPr="002D7FEE" w:rsidRDefault="00A33B62" w:rsidP="00A16C95">
      <w:pPr>
        <w:keepNext/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2D7FEE">
        <w:rPr>
          <w:sz w:val="24"/>
          <w:szCs w:val="24"/>
        </w:rPr>
        <w:t>Если по итогам вскрытия конвертов с заявками, либо завершения аукционной процедуры на понижение цены (переторжки) У</w:t>
      </w:r>
      <w:r w:rsidRPr="002D7FEE">
        <w:rPr>
          <w:bCs w:val="0"/>
          <w:sz w:val="24"/>
          <w:szCs w:val="24"/>
        </w:rPr>
        <w:t xml:space="preserve">частник предложил </w:t>
      </w:r>
      <w:r w:rsidRPr="002D7FEE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D7FEE">
        <w:rPr>
          <w:sz w:val="24"/>
          <w:szCs w:val="24"/>
        </w:rPr>
        <w:t xml:space="preserve">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документы, предусмотренные подпунктом </w:t>
      </w:r>
      <w:r w:rsidR="00EE380A">
        <w:fldChar w:fldCharType="begin"/>
      </w:r>
      <w:r w:rsidR="00EE380A">
        <w:instrText xml:space="preserve"> REF _Ref465675151 \r \h  \* MERGEFORMAT </w:instrText>
      </w:r>
      <w:r w:rsidR="00EE380A">
        <w:fldChar w:fldCharType="separate"/>
      </w:r>
      <w:r w:rsidR="005B69B5" w:rsidRPr="005B69B5">
        <w:rPr>
          <w:rFonts w:eastAsia="Times New Roman,Italic"/>
          <w:bCs w:val="0"/>
          <w:iCs/>
          <w:sz w:val="24"/>
          <w:szCs w:val="24"/>
        </w:rPr>
        <w:t>3.11.2</w:t>
      </w:r>
      <w:r w:rsidR="00EE380A">
        <w:fldChar w:fldCharType="end"/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 документации предоставляются повторно.</w:t>
      </w:r>
    </w:p>
    <w:p w:rsidR="00286404" w:rsidRPr="002D7FEE" w:rsidRDefault="00286404" w:rsidP="00A16C95">
      <w:pPr>
        <w:pStyle w:val="2"/>
        <w:tabs>
          <w:tab w:val="clear" w:pos="1700"/>
          <w:tab w:val="left" w:pos="709"/>
        </w:tabs>
        <w:spacing w:line="264" w:lineRule="auto"/>
        <w:jc w:val="both"/>
      </w:pPr>
      <w:bookmarkStart w:id="674" w:name="_Toc471823191"/>
      <w:bookmarkStart w:id="675" w:name="_Ref471823363"/>
      <w:bookmarkStart w:id="676" w:name="_Ref471830158"/>
      <w:bookmarkStart w:id="677" w:name="_Toc498589628"/>
      <w:r w:rsidRPr="002D7FEE">
        <w:t>О приоритете закупки работ, выполняемых российскими лицами, по отношению к работам, выполняемым иностранными лицами</w:t>
      </w:r>
      <w:bookmarkEnd w:id="674"/>
      <w:bookmarkEnd w:id="675"/>
      <w:bookmarkEnd w:id="676"/>
      <w:bookmarkEnd w:id="677"/>
    </w:p>
    <w:p w:rsidR="00286404" w:rsidRPr="00F130B8" w:rsidRDefault="00286404" w:rsidP="00824534">
      <w:pPr>
        <w:pStyle w:val="3"/>
        <w:ind w:left="0" w:firstLine="567"/>
        <w:jc w:val="both"/>
        <w:rPr>
          <w:b w:val="0"/>
        </w:rPr>
      </w:pPr>
      <w:bookmarkStart w:id="678" w:name="_Toc471830464"/>
      <w:bookmarkStart w:id="679" w:name="_Toc498589629"/>
      <w:r w:rsidRPr="002D7FEE">
        <w:rPr>
          <w:b w:val="0"/>
        </w:rPr>
        <w:lastRenderedPageBreak/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Единого </w:t>
      </w:r>
      <w:r w:rsidRPr="00F130B8">
        <w:rPr>
          <w:b w:val="0"/>
        </w:rPr>
        <w:t>стандарта закупок ПАО «Россети» (Положения о закупке) устанавливается приоритет закупки работ, выполняемых российскими лицами, по отношению к работам, выполняемым иностранными лицами (далее – приоритет).</w:t>
      </w:r>
      <w:bookmarkEnd w:id="678"/>
      <w:bookmarkEnd w:id="679"/>
    </w:p>
    <w:p w:rsidR="00286404" w:rsidRPr="00F130B8" w:rsidRDefault="00286404" w:rsidP="00824534">
      <w:pPr>
        <w:pStyle w:val="3"/>
        <w:ind w:left="0" w:firstLine="567"/>
        <w:jc w:val="both"/>
        <w:rPr>
          <w:b w:val="0"/>
        </w:rPr>
      </w:pPr>
      <w:bookmarkStart w:id="680" w:name="_Toc471830465"/>
      <w:bookmarkStart w:id="681" w:name="_Toc498589630"/>
      <w:r w:rsidRPr="00F130B8">
        <w:rPr>
          <w:b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</w:t>
      </w:r>
      <w:bookmarkEnd w:id="680"/>
      <w:bookmarkEnd w:id="681"/>
    </w:p>
    <w:p w:rsidR="00286404" w:rsidRPr="00F130B8" w:rsidRDefault="00286404" w:rsidP="00824534">
      <w:pPr>
        <w:pStyle w:val="3"/>
        <w:ind w:left="0" w:firstLine="567"/>
        <w:jc w:val="both"/>
        <w:rPr>
          <w:b w:val="0"/>
        </w:rPr>
      </w:pPr>
      <w:bookmarkStart w:id="682" w:name="_Toc471830466"/>
      <w:bookmarkStart w:id="683" w:name="_Toc498589631"/>
      <w:r w:rsidRPr="00F130B8">
        <w:rPr>
          <w:b w:val="0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  <w:bookmarkEnd w:id="682"/>
      <w:bookmarkEnd w:id="683"/>
    </w:p>
    <w:p w:rsidR="00286404" w:rsidRPr="00F130B8" w:rsidRDefault="00286404" w:rsidP="00824534">
      <w:pPr>
        <w:pStyle w:val="3"/>
        <w:ind w:left="0" w:firstLine="567"/>
        <w:jc w:val="both"/>
        <w:rPr>
          <w:b w:val="0"/>
        </w:rPr>
      </w:pPr>
      <w:bookmarkStart w:id="684" w:name="_Toc471830467"/>
      <w:bookmarkStart w:id="685" w:name="_Toc498589632"/>
      <w:r w:rsidRPr="00F130B8">
        <w:rPr>
          <w:b w:val="0"/>
        </w:rPr>
        <w:t>Предоставление приоритета при закупке работ, выполняемых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работ, выполняемых российскими лицами kПРИОР=0,85, иначе kПРИОР=1,0),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  <w:bookmarkEnd w:id="684"/>
      <w:bookmarkEnd w:id="685"/>
    </w:p>
    <w:p w:rsidR="00286404" w:rsidRPr="00F130B8" w:rsidRDefault="00286404" w:rsidP="00824534">
      <w:pPr>
        <w:pStyle w:val="3"/>
        <w:ind w:hanging="153"/>
        <w:jc w:val="both"/>
        <w:rPr>
          <w:b w:val="0"/>
          <w:szCs w:val="24"/>
        </w:rPr>
      </w:pPr>
      <w:bookmarkStart w:id="686" w:name="_Toc471830468"/>
      <w:bookmarkStart w:id="687" w:name="_Toc498589633"/>
      <w:r w:rsidRPr="00F130B8">
        <w:rPr>
          <w:b w:val="0"/>
          <w:szCs w:val="24"/>
        </w:rPr>
        <w:t>Приоритет не предоставляется в случаях, если:</w:t>
      </w:r>
      <w:bookmarkEnd w:id="686"/>
      <w:bookmarkEnd w:id="687"/>
    </w:p>
    <w:p w:rsidR="00286404" w:rsidRPr="00F130B8" w:rsidRDefault="00286404" w:rsidP="00A16C95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30B8">
        <w:rPr>
          <w:rFonts w:ascii="Times New Roman" w:hAnsi="Times New Roman" w:cs="Times New Roman"/>
          <w:sz w:val="24"/>
          <w:szCs w:val="24"/>
        </w:rPr>
        <w:t>а) закупка признана несостоявшейся (п.</w:t>
      </w:r>
      <w:r w:rsidR="00EE380A" w:rsidRPr="00F130B8">
        <w:fldChar w:fldCharType="begin"/>
      </w:r>
      <w:r w:rsidR="00EE380A" w:rsidRPr="00F130B8">
        <w:instrText xml:space="preserve"> REF _Ref303251044 \r \h  \* MERGEFORMAT </w:instrText>
      </w:r>
      <w:r w:rsidR="00EE380A" w:rsidRPr="00F130B8">
        <w:fldChar w:fldCharType="separate"/>
      </w:r>
      <w:r w:rsidR="005B69B5" w:rsidRPr="00F130B8">
        <w:rPr>
          <w:rFonts w:ascii="Times New Roman" w:hAnsi="Times New Roman" w:cs="Times New Roman"/>
          <w:sz w:val="24"/>
          <w:szCs w:val="24"/>
        </w:rPr>
        <w:t>3.10</w:t>
      </w:r>
      <w:r w:rsidR="00EE380A" w:rsidRPr="00F130B8">
        <w:fldChar w:fldCharType="end"/>
      </w:r>
      <w:r w:rsidRPr="00F130B8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42559C" w:rsidRPr="00F130B8">
        <w:rPr>
          <w:rFonts w:ascii="Times New Roman" w:hAnsi="Times New Roman" w:cs="Times New Roman"/>
          <w:sz w:val="24"/>
          <w:szCs w:val="24"/>
        </w:rPr>
        <w:t>закупочной</w:t>
      </w:r>
      <w:r w:rsidRPr="00F130B8">
        <w:rPr>
          <w:rFonts w:ascii="Times New Roman" w:hAnsi="Times New Roman" w:cs="Times New Roman"/>
          <w:sz w:val="24"/>
          <w:szCs w:val="24"/>
        </w:rPr>
        <w:t xml:space="preserve"> документации (в случае если была подана только одна заявка или в случ</w:t>
      </w:r>
      <w:r w:rsidR="0042559C" w:rsidRPr="00F130B8">
        <w:rPr>
          <w:rFonts w:ascii="Times New Roman" w:hAnsi="Times New Roman" w:cs="Times New Roman"/>
          <w:sz w:val="24"/>
          <w:szCs w:val="24"/>
        </w:rPr>
        <w:t>ае, если было подано несколько З</w:t>
      </w:r>
      <w:r w:rsidRPr="00F130B8">
        <w:rPr>
          <w:rFonts w:ascii="Times New Roman" w:hAnsi="Times New Roman" w:cs="Times New Roman"/>
          <w:sz w:val="24"/>
          <w:szCs w:val="24"/>
        </w:rPr>
        <w:t>аявок, но после проведения отборочн</w:t>
      </w:r>
      <w:r w:rsidR="0042559C" w:rsidRPr="00F130B8">
        <w:rPr>
          <w:rFonts w:ascii="Times New Roman" w:hAnsi="Times New Roman" w:cs="Times New Roman"/>
          <w:sz w:val="24"/>
          <w:szCs w:val="24"/>
        </w:rPr>
        <w:t>ой стадии осталась только одна З</w:t>
      </w:r>
      <w:r w:rsidRPr="00F130B8">
        <w:rPr>
          <w:rFonts w:ascii="Times New Roman" w:hAnsi="Times New Roman" w:cs="Times New Roman"/>
          <w:sz w:val="24"/>
          <w:szCs w:val="24"/>
        </w:rPr>
        <w:t xml:space="preserve">аявка, соответствующая требованиям </w:t>
      </w:r>
      <w:r w:rsidR="0042559C" w:rsidRPr="00F130B8">
        <w:rPr>
          <w:rFonts w:ascii="Times New Roman" w:hAnsi="Times New Roman" w:cs="Times New Roman"/>
          <w:sz w:val="24"/>
          <w:szCs w:val="24"/>
        </w:rPr>
        <w:t>закупочной</w:t>
      </w:r>
      <w:r w:rsidRPr="00F130B8">
        <w:rPr>
          <w:rFonts w:ascii="Times New Roman" w:hAnsi="Times New Roman" w:cs="Times New Roman"/>
          <w:sz w:val="24"/>
          <w:szCs w:val="24"/>
        </w:rPr>
        <w:t xml:space="preserve"> документации);</w:t>
      </w:r>
    </w:p>
    <w:p w:rsidR="00286404" w:rsidRPr="00F130B8" w:rsidRDefault="0042559C" w:rsidP="00A16C95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30B8">
        <w:rPr>
          <w:rFonts w:ascii="Times New Roman" w:hAnsi="Times New Roman" w:cs="Times New Roman"/>
          <w:sz w:val="24"/>
          <w:szCs w:val="24"/>
        </w:rPr>
        <w:t>б) в З</w:t>
      </w:r>
      <w:r w:rsidR="00286404" w:rsidRPr="00F130B8">
        <w:rPr>
          <w:rFonts w:ascii="Times New Roman" w:hAnsi="Times New Roman" w:cs="Times New Roman"/>
          <w:sz w:val="24"/>
          <w:szCs w:val="24"/>
        </w:rPr>
        <w:t>аявке на участие в закупке не содержится предложений о выполнении работ российскими лицами;</w:t>
      </w:r>
    </w:p>
    <w:p w:rsidR="00286404" w:rsidRPr="00F130B8" w:rsidRDefault="0042559C" w:rsidP="00A16C95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30B8">
        <w:rPr>
          <w:rFonts w:ascii="Times New Roman" w:hAnsi="Times New Roman" w:cs="Times New Roman"/>
          <w:sz w:val="24"/>
          <w:szCs w:val="24"/>
        </w:rPr>
        <w:t>в) в З</w:t>
      </w:r>
      <w:r w:rsidR="00286404" w:rsidRPr="00F130B8">
        <w:rPr>
          <w:rFonts w:ascii="Times New Roman" w:hAnsi="Times New Roman" w:cs="Times New Roman"/>
          <w:sz w:val="24"/>
          <w:szCs w:val="24"/>
        </w:rPr>
        <w:t xml:space="preserve">аявках на участие в закупке </w:t>
      </w:r>
      <w:r w:rsidR="00286404" w:rsidRPr="00F130B8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="00286404" w:rsidRPr="00F130B8">
        <w:rPr>
          <w:rFonts w:ascii="Times New Roman" w:hAnsi="Times New Roman" w:cs="Times New Roman"/>
          <w:sz w:val="24"/>
          <w:szCs w:val="24"/>
        </w:rPr>
        <w:t>не содержится предложений о выполнении работ иностранными лицами (с учетом положений нижеследующего пункта);</w:t>
      </w:r>
    </w:p>
    <w:p w:rsidR="00286404" w:rsidRPr="002D7FEE" w:rsidRDefault="00286404" w:rsidP="00A16C95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30B8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выполнении работ российскими лицами и иностранными лицами, при этом стоимость выполнения работ российскими лицами составляет менее 50 процентов стоимости всех выполняемых таким участником работ, при этом установление соотношения цены выполнения работ российскими лицами и иностранными лицами определяется исходя из данных, указанных Участником в</w:t>
      </w:r>
      <w:r w:rsidRPr="002D7FEE">
        <w:rPr>
          <w:rFonts w:ascii="Times New Roman" w:hAnsi="Times New Roman" w:cs="Times New Roman"/>
          <w:sz w:val="24"/>
          <w:szCs w:val="24"/>
        </w:rPr>
        <w:t xml:space="preserve"> «Плане распределения объемов выполнения работ внутри коллективного Участника».</w:t>
      </w:r>
    </w:p>
    <w:p w:rsidR="00286404" w:rsidRPr="002D7FEE" w:rsidRDefault="00286404" w:rsidP="00824534">
      <w:pPr>
        <w:pStyle w:val="3"/>
        <w:ind w:left="0" w:firstLine="567"/>
        <w:jc w:val="both"/>
        <w:rPr>
          <w:b w:val="0"/>
        </w:rPr>
      </w:pPr>
      <w:bookmarkStart w:id="688" w:name="_Toc471830469"/>
      <w:bookmarkStart w:id="689" w:name="_Toc498589634"/>
      <w:r w:rsidRPr="002D7FEE">
        <w:rPr>
          <w:b w:val="0"/>
        </w:rPr>
        <w:t xml:space="preserve">Заказчик имеет право на одностороннее расторжение Договора с Участником закупки, которому был предоставлен приоритет при выполнении работ российскими лицами, если выяснится, что один или несколько членов Коллективного участника </w:t>
      </w:r>
      <w:r w:rsidRPr="002D7FEE">
        <w:rPr>
          <w:b w:val="0"/>
        </w:rPr>
        <w:lastRenderedPageBreak/>
        <w:t>отказались от выполнения работ,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работ.</w:t>
      </w:r>
      <w:bookmarkEnd w:id="688"/>
      <w:bookmarkEnd w:id="689"/>
    </w:p>
    <w:p w:rsidR="00717F60" w:rsidRPr="002D7FEE" w:rsidRDefault="00717F60" w:rsidP="00A16C95">
      <w:pPr>
        <w:pStyle w:val="2"/>
        <w:tabs>
          <w:tab w:val="clear" w:pos="1700"/>
          <w:tab w:val="left" w:pos="709"/>
        </w:tabs>
        <w:spacing w:line="264" w:lineRule="auto"/>
      </w:pPr>
      <w:bookmarkStart w:id="690" w:name="_Ref303681924"/>
      <w:bookmarkStart w:id="691" w:name="_Ref303683914"/>
      <w:bookmarkStart w:id="692" w:name="_Toc498589635"/>
      <w:r w:rsidRPr="002D7FEE">
        <w:t xml:space="preserve">Подведение итогов </w:t>
      </w:r>
      <w:r w:rsidR="00DF639D" w:rsidRPr="002D7FEE">
        <w:t>З</w:t>
      </w:r>
      <w:r w:rsidRPr="002D7FEE">
        <w:t>апроса предложений</w:t>
      </w:r>
      <w:bookmarkEnd w:id="690"/>
      <w:bookmarkEnd w:id="691"/>
      <w:bookmarkEnd w:id="692"/>
    </w:p>
    <w:p w:rsidR="00717F60" w:rsidRPr="002D7FEE" w:rsidRDefault="00717F60" w:rsidP="001405FA">
      <w:pPr>
        <w:keepNext/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93" w:name="_Ref440290296"/>
      <w:r w:rsidRPr="002D7FE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2D7FEE">
        <w:rPr>
          <w:sz w:val="24"/>
          <w:szCs w:val="24"/>
          <w:lang w:eastAsia="ru-RU"/>
        </w:rPr>
        <w:t>определению</w:t>
      </w:r>
      <w:r w:rsidRPr="002D7FEE">
        <w:rPr>
          <w:sz w:val="24"/>
          <w:szCs w:val="24"/>
        </w:rPr>
        <w:t xml:space="preserve"> </w:t>
      </w:r>
      <w:r w:rsidR="004D431C" w:rsidRPr="002D7FEE">
        <w:rPr>
          <w:sz w:val="24"/>
          <w:szCs w:val="24"/>
        </w:rPr>
        <w:t xml:space="preserve">лучшей </w:t>
      </w:r>
      <w:r w:rsidR="004B5EB3" w:rsidRPr="002D7FEE">
        <w:rPr>
          <w:sz w:val="24"/>
          <w:szCs w:val="24"/>
        </w:rPr>
        <w:t>Заявк</w:t>
      </w:r>
      <w:r w:rsidR="004D431C" w:rsidRPr="002D7FEE">
        <w:rPr>
          <w:sz w:val="24"/>
          <w:szCs w:val="24"/>
        </w:rPr>
        <w:t>и запроса предложений</w:t>
      </w:r>
      <w:r w:rsidRPr="002D7FEE">
        <w:rPr>
          <w:sz w:val="24"/>
          <w:szCs w:val="24"/>
        </w:rPr>
        <w:t xml:space="preserve">, либо по завершению данной процедуры </w:t>
      </w:r>
      <w:r w:rsidR="00DF639D" w:rsidRPr="002D7FEE">
        <w:rPr>
          <w:sz w:val="24"/>
          <w:szCs w:val="24"/>
        </w:rPr>
        <w:t>З</w:t>
      </w:r>
      <w:r w:rsidRPr="002D7FEE">
        <w:rPr>
          <w:sz w:val="24"/>
          <w:szCs w:val="24"/>
        </w:rPr>
        <w:t xml:space="preserve">апроса предложений без определения </w:t>
      </w:r>
      <w:r w:rsidR="009C744E" w:rsidRPr="002D7FEE">
        <w:rPr>
          <w:sz w:val="24"/>
          <w:szCs w:val="24"/>
        </w:rPr>
        <w:t>Участник</w:t>
      </w:r>
      <w:r w:rsidR="004D431C" w:rsidRPr="002D7FEE">
        <w:rPr>
          <w:sz w:val="24"/>
          <w:szCs w:val="24"/>
        </w:rPr>
        <w:t xml:space="preserve">а, чья </w:t>
      </w:r>
      <w:r w:rsidR="004B5EB3" w:rsidRPr="002D7FEE">
        <w:rPr>
          <w:sz w:val="24"/>
          <w:szCs w:val="24"/>
        </w:rPr>
        <w:t>Заявк</w:t>
      </w:r>
      <w:r w:rsidR="004D431C" w:rsidRPr="002D7FEE">
        <w:rPr>
          <w:sz w:val="24"/>
          <w:szCs w:val="24"/>
        </w:rPr>
        <w:t xml:space="preserve">а признана лучшей, </w:t>
      </w:r>
      <w:r w:rsidRPr="002D7FEE">
        <w:rPr>
          <w:sz w:val="24"/>
          <w:szCs w:val="24"/>
        </w:rPr>
        <w:t xml:space="preserve">и заключения </w:t>
      </w:r>
      <w:r w:rsidR="00123C70" w:rsidRPr="002D7FEE">
        <w:rPr>
          <w:sz w:val="24"/>
          <w:szCs w:val="24"/>
        </w:rPr>
        <w:t>Договор</w:t>
      </w:r>
      <w:r w:rsidRPr="002D7FEE">
        <w:rPr>
          <w:sz w:val="24"/>
          <w:szCs w:val="24"/>
        </w:rPr>
        <w:t>а:</w:t>
      </w:r>
      <w:bookmarkEnd w:id="693"/>
    </w:p>
    <w:p w:rsidR="00717F60" w:rsidRPr="002D7FEE" w:rsidRDefault="00717F60" w:rsidP="00A16C95">
      <w:pPr>
        <w:keepNext/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 xml:space="preserve">в случае если </w:t>
      </w:r>
      <w:r w:rsidR="004B5EB3" w:rsidRPr="002D7FEE">
        <w:rPr>
          <w:bCs w:val="0"/>
          <w:sz w:val="24"/>
          <w:szCs w:val="24"/>
        </w:rPr>
        <w:t>Заявк</w:t>
      </w:r>
      <w:r w:rsidRPr="002D7FEE">
        <w:rPr>
          <w:bCs w:val="0"/>
          <w:sz w:val="24"/>
          <w:szCs w:val="24"/>
        </w:rPr>
        <w:t xml:space="preserve">а какого-либо из </w:t>
      </w:r>
      <w:r w:rsidR="009C744E" w:rsidRPr="002D7FEE">
        <w:rPr>
          <w:bCs w:val="0"/>
          <w:sz w:val="24"/>
          <w:szCs w:val="24"/>
        </w:rPr>
        <w:t>Участник</w:t>
      </w:r>
      <w:r w:rsidRPr="002D7FE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2D7FEE">
        <w:rPr>
          <w:bCs w:val="0"/>
          <w:sz w:val="24"/>
          <w:szCs w:val="24"/>
        </w:rPr>
        <w:t xml:space="preserve"> и признается наилучшей</w:t>
      </w:r>
      <w:r w:rsidRPr="002D7FEE">
        <w:rPr>
          <w:bCs w:val="0"/>
          <w:sz w:val="24"/>
          <w:szCs w:val="24"/>
        </w:rPr>
        <w:t xml:space="preserve">. </w:t>
      </w:r>
      <w:r w:rsidR="009C744E" w:rsidRPr="002D7FEE">
        <w:rPr>
          <w:bCs w:val="0"/>
          <w:sz w:val="24"/>
          <w:szCs w:val="24"/>
        </w:rPr>
        <w:t>Участник</w:t>
      </w:r>
      <w:r w:rsidRPr="002D7FE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2D7FEE">
        <w:rPr>
          <w:bCs w:val="0"/>
          <w:sz w:val="24"/>
          <w:szCs w:val="24"/>
        </w:rPr>
        <w:t>Заявк</w:t>
      </w:r>
      <w:r w:rsidR="0087407B" w:rsidRPr="002D7FEE">
        <w:rPr>
          <w:bCs w:val="0"/>
          <w:sz w:val="24"/>
          <w:szCs w:val="24"/>
        </w:rPr>
        <w:t>и лучшей</w:t>
      </w:r>
      <w:r w:rsidRPr="002D7FE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2D7FE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 xml:space="preserve">в случае если </w:t>
      </w:r>
      <w:r w:rsidR="001716DB" w:rsidRPr="002D7FEE">
        <w:rPr>
          <w:bCs w:val="0"/>
          <w:sz w:val="24"/>
          <w:szCs w:val="24"/>
        </w:rPr>
        <w:t xml:space="preserve">ни одна </w:t>
      </w:r>
      <w:r w:rsidR="004B5EB3" w:rsidRPr="002D7FEE">
        <w:rPr>
          <w:bCs w:val="0"/>
          <w:sz w:val="24"/>
          <w:szCs w:val="24"/>
        </w:rPr>
        <w:t>Заявк</w:t>
      </w:r>
      <w:r w:rsidRPr="002D7FE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2D7FEE" w:rsidRDefault="00717F60" w:rsidP="001405F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D7FE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2D7FEE">
        <w:rPr>
          <w:sz w:val="24"/>
          <w:szCs w:val="24"/>
        </w:rPr>
        <w:t xml:space="preserve">, который подписывается </w:t>
      </w:r>
      <w:r w:rsidR="00910732" w:rsidRPr="002D7FEE">
        <w:rPr>
          <w:sz w:val="24"/>
          <w:szCs w:val="24"/>
        </w:rPr>
        <w:t xml:space="preserve">членами </w:t>
      </w:r>
      <w:r w:rsidR="00E60F8E" w:rsidRPr="002D7FEE">
        <w:rPr>
          <w:sz w:val="24"/>
          <w:szCs w:val="24"/>
        </w:rPr>
        <w:t>Закупочной комиссии</w:t>
      </w:r>
      <w:r w:rsidRPr="002D7FEE">
        <w:rPr>
          <w:sz w:val="24"/>
          <w:szCs w:val="24"/>
        </w:rPr>
        <w:t>.</w:t>
      </w:r>
    </w:p>
    <w:p w:rsidR="00717F60" w:rsidRPr="002D7FEE" w:rsidRDefault="009C744E" w:rsidP="001405F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2D7FEE">
        <w:rPr>
          <w:sz w:val="24"/>
          <w:szCs w:val="24"/>
        </w:rPr>
        <w:t>Участник</w:t>
      </w:r>
      <w:r w:rsidR="00717F60" w:rsidRPr="002D7FEE">
        <w:rPr>
          <w:bCs w:val="0"/>
          <w:sz w:val="24"/>
          <w:szCs w:val="24"/>
        </w:rPr>
        <w:t xml:space="preserve"> </w:t>
      </w:r>
      <w:r w:rsidR="0087407B" w:rsidRPr="002D7FEE">
        <w:rPr>
          <w:bCs w:val="0"/>
          <w:sz w:val="24"/>
          <w:szCs w:val="24"/>
        </w:rPr>
        <w:t xml:space="preserve">запроса предложений </w:t>
      </w:r>
      <w:r w:rsidR="00717F60" w:rsidRPr="002D7FE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2D7FEE">
        <w:rPr>
          <w:sz w:val="24"/>
          <w:szCs w:val="24"/>
        </w:rPr>
        <w:t>Заявк</w:t>
      </w:r>
      <w:r w:rsidR="0087407B" w:rsidRPr="002D7FEE">
        <w:rPr>
          <w:sz w:val="24"/>
          <w:szCs w:val="24"/>
        </w:rPr>
        <w:t>и лучшей</w:t>
      </w:r>
      <w:r w:rsidR="0087407B" w:rsidRPr="002D7FEE">
        <w:rPr>
          <w:bCs w:val="0"/>
          <w:sz w:val="24"/>
          <w:szCs w:val="24"/>
        </w:rPr>
        <w:t xml:space="preserve"> </w:t>
      </w:r>
      <w:r w:rsidR="00717F60" w:rsidRPr="002D7FEE">
        <w:rPr>
          <w:bCs w:val="0"/>
          <w:sz w:val="24"/>
          <w:szCs w:val="24"/>
        </w:rPr>
        <w:t>функционалом ЭТП</w:t>
      </w:r>
      <w:r w:rsidR="00717F60" w:rsidRPr="002D7FEE">
        <w:rPr>
          <w:bCs w:val="0"/>
          <w:color w:val="000000"/>
          <w:sz w:val="24"/>
          <w:szCs w:val="24"/>
        </w:rPr>
        <w:t xml:space="preserve"> </w:t>
      </w:r>
      <w:r w:rsidR="00717F60" w:rsidRPr="002D7FEE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1405FA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D7FEE">
        <w:rPr>
          <w:sz w:val="24"/>
          <w:szCs w:val="24"/>
        </w:rPr>
        <w:t xml:space="preserve">В случае </w:t>
      </w:r>
      <w:r w:rsidR="001716DB" w:rsidRPr="002D7FEE">
        <w:rPr>
          <w:sz w:val="24"/>
          <w:szCs w:val="24"/>
        </w:rPr>
        <w:t xml:space="preserve">завершения или </w:t>
      </w:r>
      <w:r w:rsidRPr="002D7FEE">
        <w:rPr>
          <w:sz w:val="24"/>
          <w:szCs w:val="24"/>
        </w:rPr>
        <w:t>прекращени</w:t>
      </w:r>
      <w:r w:rsidR="001716DB" w:rsidRPr="002D7FEE">
        <w:rPr>
          <w:sz w:val="24"/>
          <w:szCs w:val="24"/>
        </w:rPr>
        <w:t>я</w:t>
      </w:r>
      <w:r w:rsidRPr="002D7FEE">
        <w:rPr>
          <w:sz w:val="24"/>
          <w:szCs w:val="24"/>
        </w:rPr>
        <w:t xml:space="preserve"> процедуры запроса предложений </w:t>
      </w:r>
      <w:r w:rsidR="009C744E" w:rsidRPr="002D7FEE">
        <w:rPr>
          <w:sz w:val="24"/>
          <w:szCs w:val="24"/>
        </w:rPr>
        <w:t>Участник</w:t>
      </w:r>
      <w:r w:rsidRPr="002D7FEE">
        <w:rPr>
          <w:sz w:val="24"/>
          <w:szCs w:val="24"/>
        </w:rPr>
        <w:t>ам направляются уведомления о результатах запроса предложений согласно</w:t>
      </w:r>
      <w:r w:rsidRPr="00E71A48">
        <w:rPr>
          <w:sz w:val="24"/>
          <w:szCs w:val="24"/>
        </w:rPr>
        <w:t xml:space="preserve"> правилам ЭТП.</w:t>
      </w:r>
    </w:p>
    <w:p w:rsidR="00ED3E8C" w:rsidRPr="00EB7A17" w:rsidRDefault="00ED3E8C" w:rsidP="00ED3E8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ED3E8C" w:rsidRPr="00EB7A17" w:rsidRDefault="00ED3E8C" w:rsidP="00ED3E8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303251044"/>
      <w:bookmarkStart w:id="695" w:name="_Toc498589636"/>
      <w:bookmarkStart w:id="696" w:name="_Ref191386295"/>
      <w:r w:rsidRPr="00E71A48">
        <w:t>Признание запроса предложений несостоявшимся</w:t>
      </w:r>
      <w:bookmarkEnd w:id="694"/>
      <w:bookmarkEnd w:id="695"/>
    </w:p>
    <w:p w:rsidR="00717F60" w:rsidRPr="00E71A48" w:rsidRDefault="00717F60" w:rsidP="001405F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9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9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9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1405F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9"/>
    </w:p>
    <w:p w:rsidR="00F20C7B" w:rsidRPr="00E71A48" w:rsidRDefault="00F20C7B" w:rsidP="001405FA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1405FA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295E59" w:rsidRDefault="00F20C7B" w:rsidP="001405FA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95E59">
        <w:rPr>
          <w:bCs w:val="0"/>
          <w:sz w:val="24"/>
          <w:szCs w:val="24"/>
          <w:lang w:eastAsia="ru-RU"/>
        </w:rPr>
        <w:t xml:space="preserve">признать </w:t>
      </w:r>
      <w:r w:rsidR="002514DE" w:rsidRPr="00295E59">
        <w:rPr>
          <w:bCs w:val="0"/>
          <w:sz w:val="24"/>
          <w:szCs w:val="24"/>
          <w:lang w:eastAsia="ru-RU"/>
        </w:rPr>
        <w:t>запрос предложений</w:t>
      </w:r>
      <w:r w:rsidR="00DA4ADE" w:rsidRPr="00295E59">
        <w:rPr>
          <w:bCs w:val="0"/>
          <w:sz w:val="24"/>
          <w:szCs w:val="24"/>
          <w:lang w:eastAsia="ru-RU"/>
        </w:rPr>
        <w:t xml:space="preserve"> несостоявшим</w:t>
      </w:r>
      <w:r w:rsidRPr="00295E59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95E59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95E59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A33B62" w:rsidRPr="002D7FEE" w:rsidRDefault="00A33B6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0" w:name="_Toc468355877"/>
      <w:bookmarkStart w:id="701" w:name="_Ref465670219"/>
      <w:bookmarkStart w:id="702" w:name="_Toc498589637"/>
      <w:bookmarkStart w:id="703" w:name="_Ref303683929"/>
      <w:r w:rsidRPr="002D7FEE">
        <w:rPr>
          <w:bCs w:val="0"/>
        </w:rPr>
        <w:lastRenderedPageBreak/>
        <w:t>Антидемпинговые меры</w:t>
      </w:r>
      <w:bookmarkEnd w:id="700"/>
      <w:bookmarkEnd w:id="701"/>
      <w:bookmarkEnd w:id="702"/>
    </w:p>
    <w:p w:rsidR="00A33B62" w:rsidRPr="002D7FEE" w:rsidRDefault="00A33B62" w:rsidP="001405FA">
      <w:pPr>
        <w:widowControl w:val="0"/>
        <w:numPr>
          <w:ilvl w:val="2"/>
          <w:numId w:val="91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2D7FEE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D7FEE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EE380A">
        <w:fldChar w:fldCharType="begin"/>
      </w:r>
      <w:r w:rsidR="00EE380A">
        <w:instrText xml:space="preserve"> REF _Ref468975235 \r \h  \* MERGEFORMAT </w:instrText>
      </w:r>
      <w:r w:rsidR="00EE380A">
        <w:fldChar w:fldCharType="separate"/>
      </w:r>
      <w:r w:rsidR="005B69B5" w:rsidRPr="005B69B5">
        <w:rPr>
          <w:rFonts w:eastAsia="Times New Roman,Italic"/>
          <w:bCs w:val="0"/>
          <w:iCs/>
          <w:sz w:val="24"/>
          <w:szCs w:val="24"/>
        </w:rPr>
        <w:t>3.3.7</w:t>
      </w:r>
      <w:r w:rsidR="00EE380A">
        <w:fldChar w:fldCharType="end"/>
      </w:r>
      <w:r w:rsidR="00F01513" w:rsidRPr="002D7FEE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2D7FEE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2D7FEE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D7FEE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A33B62" w:rsidRPr="002D7FEE" w:rsidRDefault="00A33B62" w:rsidP="001405FA">
      <w:pPr>
        <w:widowControl w:val="0"/>
        <w:numPr>
          <w:ilvl w:val="2"/>
          <w:numId w:val="91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bookmarkStart w:id="704" w:name="_Ref465675151"/>
      <w:r w:rsidRPr="002D7FE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04"/>
    </w:p>
    <w:p w:rsidR="00A33B62" w:rsidRPr="002D7FEE" w:rsidRDefault="00A33B62" w:rsidP="001405FA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2D7FEE">
        <w:rPr>
          <w:rFonts w:eastAsia="Times New Roman,Italic"/>
          <w:bCs w:val="0"/>
          <w:iCs/>
          <w:sz w:val="24"/>
          <w:szCs w:val="24"/>
        </w:rPr>
        <w:t>в случае если при выполнении работ в соответствии с законодательством Российской Федерации исполнителю, подрядчику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A33B62" w:rsidRPr="002D7FEE" w:rsidRDefault="00A33B62" w:rsidP="001405FA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2D7FEE">
        <w:rPr>
          <w:rFonts w:eastAsia="Times New Roman,Italic"/>
          <w:bCs w:val="0"/>
          <w:iCs/>
          <w:sz w:val="24"/>
          <w:szCs w:val="24"/>
        </w:rPr>
        <w:t>в случае если при выполнении работ в соответствии с законодательством Российской Федерации подрядчику свидетельство о допуске не требуется, предоставить сводный сметный расчет (с предоставлением объектных, локальных смет, смет на отдельные виды затрат и т.д.);</w:t>
      </w:r>
    </w:p>
    <w:p w:rsidR="00A33B62" w:rsidRPr="002D7FEE" w:rsidRDefault="00A33B62" w:rsidP="001405FA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2D7FEE">
        <w:rPr>
          <w:rFonts w:eastAsia="Times New Roman,Italic"/>
          <w:bCs w:val="0"/>
          <w:iCs/>
          <w:sz w:val="24"/>
          <w:szCs w:val="24"/>
        </w:rPr>
        <w:t xml:space="preserve">в случае если при выполнении работ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D7FEE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D7FEE">
        <w:rPr>
          <w:sz w:val="24"/>
          <w:szCs w:val="24"/>
        </w:rPr>
        <w:t>производителя</w:t>
      </w:r>
      <w:r w:rsidRPr="002D7FEE">
        <w:rPr>
          <w:rFonts w:eastAsia="Times New Roman,Italic"/>
          <w:bCs w:val="0"/>
          <w:iCs/>
          <w:sz w:val="24"/>
          <w:szCs w:val="24"/>
        </w:rPr>
        <w:t>)</w:t>
      </w:r>
      <w:r w:rsidRPr="002D7FEE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D7FEE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A33B62" w:rsidRPr="00A3196C" w:rsidRDefault="00A33B62" w:rsidP="001405FA">
      <w:pPr>
        <w:widowControl w:val="0"/>
        <w:numPr>
          <w:ilvl w:val="2"/>
          <w:numId w:val="91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2D7FEE">
        <w:rPr>
          <w:bCs w:val="0"/>
          <w:sz w:val="24"/>
          <w:szCs w:val="24"/>
        </w:rPr>
        <w:t xml:space="preserve">Непредставление </w:t>
      </w:r>
      <w:r w:rsidRPr="00A3196C">
        <w:rPr>
          <w:bCs w:val="0"/>
          <w:sz w:val="24"/>
          <w:szCs w:val="24"/>
        </w:rPr>
        <w:t>Участником</w:t>
      </w:r>
      <w:r w:rsidR="00A3196C" w:rsidRPr="00A3196C">
        <w:rPr>
          <w:sz w:val="24"/>
          <w:szCs w:val="24"/>
        </w:rPr>
        <w:t>, предложившим демпинговую цену,</w:t>
      </w:r>
      <w:r w:rsidR="00A3196C" w:rsidRPr="00A3196C">
        <w:rPr>
          <w:bCs w:val="0"/>
          <w:sz w:val="24"/>
          <w:szCs w:val="24"/>
        </w:rPr>
        <w:t xml:space="preserve"> </w:t>
      </w:r>
      <w:r w:rsidRPr="00A3196C">
        <w:rPr>
          <w:bCs w:val="0"/>
          <w:sz w:val="24"/>
          <w:szCs w:val="24"/>
        </w:rPr>
        <w:t xml:space="preserve">документов, изложенных в п. </w:t>
      </w:r>
      <w:r w:rsidR="00EE380A">
        <w:fldChar w:fldCharType="begin"/>
      </w:r>
      <w:r w:rsidR="00EE380A">
        <w:instrText xml:space="preserve"> REF _Ref465675151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3.11.2</w:t>
      </w:r>
      <w:r w:rsidR="00EE380A">
        <w:fldChar w:fldCharType="end"/>
      </w:r>
      <w:r w:rsidRPr="00A3196C">
        <w:rPr>
          <w:bCs w:val="0"/>
          <w:sz w:val="24"/>
          <w:szCs w:val="24"/>
        </w:rPr>
        <w:t>, будет являться причиной отклонения Участника.</w:t>
      </w:r>
    </w:p>
    <w:p w:rsidR="00A33B62" w:rsidRPr="002D7FEE" w:rsidRDefault="00A33B62" w:rsidP="001405FA">
      <w:pPr>
        <w:widowControl w:val="0"/>
        <w:numPr>
          <w:ilvl w:val="2"/>
          <w:numId w:val="91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A3196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A3196C" w:rsidRPr="00A3196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A3196C">
        <w:rPr>
          <w:rFonts w:eastAsia="Times New Roman,Italic"/>
          <w:bCs w:val="0"/>
          <w:iCs/>
          <w:sz w:val="24"/>
          <w:szCs w:val="24"/>
        </w:rPr>
        <w:t>цены</w:t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 Договора (лота) необоснованной, заявка на участие в закупке такого Участника отклоняется. Комиссия оставляет за собой право </w:t>
      </w:r>
      <w:r w:rsidRPr="002D7FEE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D7FEE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EE380A">
        <w:fldChar w:fldCharType="begin"/>
      </w:r>
      <w:r w:rsidR="00EE380A">
        <w:instrText xml:space="preserve"> REF _Ref468975267 \r \h  \* MERGEFORMAT </w:instrText>
      </w:r>
      <w:r w:rsidR="00EE380A">
        <w:fldChar w:fldCharType="separate"/>
      </w:r>
      <w:r w:rsidR="005B69B5" w:rsidRPr="005B69B5">
        <w:rPr>
          <w:rFonts w:eastAsia="Times New Roman,Italic"/>
          <w:bCs w:val="0"/>
          <w:iCs/>
          <w:sz w:val="24"/>
          <w:szCs w:val="24"/>
        </w:rPr>
        <w:t>3.6.2.5</w:t>
      </w:r>
      <w:r w:rsidR="00EE380A">
        <w:fldChar w:fldCharType="end"/>
      </w:r>
      <w:r w:rsidR="00F01513" w:rsidRPr="002D7FEE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2D7FEE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A33B62" w:rsidRPr="002D7FEE" w:rsidRDefault="00A33B62" w:rsidP="001405FA">
      <w:pPr>
        <w:widowControl w:val="0"/>
        <w:numPr>
          <w:ilvl w:val="2"/>
          <w:numId w:val="91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2D7FEE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A33B62" w:rsidRPr="002D7FEE" w:rsidRDefault="00A33B62" w:rsidP="001405FA">
      <w:pPr>
        <w:widowControl w:val="0"/>
        <w:numPr>
          <w:ilvl w:val="2"/>
          <w:numId w:val="91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2D7FEE">
        <w:rPr>
          <w:sz w:val="24"/>
          <w:szCs w:val="24"/>
        </w:rPr>
        <w:t xml:space="preserve">Участник, предложивший </w:t>
      </w:r>
      <w:r w:rsidRPr="002D7FEE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D7FEE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</w:t>
      </w:r>
      <w:r w:rsidRPr="002D7FEE">
        <w:rPr>
          <w:sz w:val="24"/>
          <w:szCs w:val="24"/>
        </w:rPr>
        <w:lastRenderedPageBreak/>
        <w:t xml:space="preserve">исполнения обязательств по Договору на условиях, изложенных в пп. </w:t>
      </w:r>
      <w:r w:rsidR="00EE380A">
        <w:fldChar w:fldCharType="begin"/>
      </w:r>
      <w:r w:rsidR="00EE380A">
        <w:instrText xml:space="preserve"> REF _Ref465437572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3.13.2</w:t>
      </w:r>
      <w:r w:rsidR="00EE380A">
        <w:fldChar w:fldCharType="end"/>
      </w:r>
      <w:r w:rsidRPr="002D7FEE">
        <w:rPr>
          <w:sz w:val="24"/>
          <w:szCs w:val="24"/>
        </w:rPr>
        <w:t>-</w:t>
      </w:r>
      <w:r w:rsidR="00EE380A">
        <w:fldChar w:fldCharType="begin"/>
      </w:r>
      <w:r w:rsidR="00EE380A">
        <w:instrText xml:space="preserve"> REF _Ref465440181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3.13.4</w:t>
      </w:r>
      <w:r w:rsidR="00EE380A">
        <w:fldChar w:fldCharType="end"/>
      </w:r>
      <w:r w:rsidRPr="002D7FEE">
        <w:rPr>
          <w:sz w:val="24"/>
          <w:szCs w:val="24"/>
        </w:rPr>
        <w:t>.</w:t>
      </w:r>
    </w:p>
    <w:p w:rsidR="00A33B62" w:rsidRPr="002D7FEE" w:rsidRDefault="00A33B62" w:rsidP="001405FA">
      <w:pPr>
        <w:widowControl w:val="0"/>
        <w:numPr>
          <w:ilvl w:val="2"/>
          <w:numId w:val="91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2D7FEE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2D7FEE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D7FEE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D7FEE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D7FEE">
        <w:rPr>
          <w:sz w:val="24"/>
          <w:szCs w:val="24"/>
        </w:rPr>
        <w:t>, закупочная комиссия вправе принять следующие решения:</w:t>
      </w:r>
    </w:p>
    <w:p w:rsidR="00A33B62" w:rsidRPr="002D7FEE" w:rsidRDefault="00A33B62" w:rsidP="001405F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D7FEE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A33B62" w:rsidRPr="002D7FEE" w:rsidRDefault="00A33B62" w:rsidP="001405F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D7FEE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EE380A">
        <w:fldChar w:fldCharType="begin"/>
      </w:r>
      <w:r w:rsidR="00EE380A">
        <w:instrText xml:space="preserve"> REF _Ref465437572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3.13.2</w:t>
      </w:r>
      <w:r w:rsidR="00EE380A">
        <w:fldChar w:fldCharType="end"/>
      </w:r>
      <w:r w:rsidRPr="002D7FEE">
        <w:rPr>
          <w:sz w:val="24"/>
          <w:szCs w:val="24"/>
        </w:rPr>
        <w:t>-</w:t>
      </w:r>
      <w:r w:rsidR="00EE380A">
        <w:fldChar w:fldCharType="begin"/>
      </w:r>
      <w:r w:rsidR="00EE380A">
        <w:instrText xml:space="preserve"> REF _Ref465440181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3.13.4</w:t>
      </w:r>
      <w:r w:rsidR="00EE380A">
        <w:fldChar w:fldCharType="end"/>
      </w:r>
      <w:r w:rsidR="00A3196C">
        <w:t>,</w:t>
      </w:r>
      <w:r w:rsidRPr="002D7FEE">
        <w:rPr>
          <w:sz w:val="24"/>
          <w:szCs w:val="24"/>
        </w:rPr>
        <w:t xml:space="preserve"> не применяются.</w:t>
      </w:r>
    </w:p>
    <w:p w:rsidR="00717F60" w:rsidRPr="002D7FE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468975287"/>
      <w:bookmarkStart w:id="706" w:name="_Toc498589638"/>
      <w:r w:rsidRPr="002D7FEE">
        <w:t>Проведение пред</w:t>
      </w:r>
      <w:r w:rsidR="006353B1" w:rsidRPr="002D7FEE">
        <w:t>д</w:t>
      </w:r>
      <w:r w:rsidR="00123C70" w:rsidRPr="002D7FEE">
        <w:t>оговор</w:t>
      </w:r>
      <w:r w:rsidRPr="002D7FEE">
        <w:t xml:space="preserve">ных переговоров (по необходимости) и подписание </w:t>
      </w:r>
      <w:r w:rsidR="00123C70" w:rsidRPr="002D7FEE">
        <w:t>Договор</w:t>
      </w:r>
      <w:r w:rsidRPr="002D7FEE">
        <w:t>а</w:t>
      </w:r>
      <w:bookmarkEnd w:id="696"/>
      <w:bookmarkEnd w:id="703"/>
      <w:bookmarkEnd w:id="705"/>
      <w:bookmarkEnd w:id="706"/>
    </w:p>
    <w:p w:rsidR="00646563" w:rsidRPr="00646563" w:rsidRDefault="00646563" w:rsidP="00646563">
      <w:pPr>
        <w:widowControl w:val="0"/>
        <w:numPr>
          <w:ilvl w:val="2"/>
          <w:numId w:val="9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646563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646563">
        <w:rPr>
          <w:bCs w:val="0"/>
          <w:sz w:val="24"/>
          <w:szCs w:val="24"/>
        </w:rPr>
        <w:t>.</w:t>
      </w:r>
    </w:p>
    <w:p w:rsidR="00646563" w:rsidRPr="00646563" w:rsidRDefault="00646563" w:rsidP="00646563">
      <w:pPr>
        <w:widowControl w:val="0"/>
        <w:numPr>
          <w:ilvl w:val="2"/>
          <w:numId w:val="9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46563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646563">
        <w:rPr>
          <w:color w:val="000000"/>
          <w:sz w:val="24"/>
          <w:szCs w:val="24"/>
          <w:lang w:eastAsia="x-none"/>
        </w:rPr>
        <w:t xml:space="preserve">(Протоколе) </w:t>
      </w:r>
      <w:r w:rsidRPr="00646563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B69B5" w:rsidRPr="005B69B5" w:rsidRDefault="005B69B5" w:rsidP="005B69B5">
      <w:pPr>
        <w:pStyle w:val="affffff"/>
        <w:numPr>
          <w:ilvl w:val="0"/>
          <w:numId w:val="103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5B69B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5B69B5" w:rsidRPr="005B69B5" w:rsidRDefault="005B69B5" w:rsidP="005B69B5">
      <w:pPr>
        <w:pStyle w:val="affffff"/>
        <w:numPr>
          <w:ilvl w:val="0"/>
          <w:numId w:val="103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5B69B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5B69B5" w:rsidRPr="005B69B5" w:rsidRDefault="005B69B5" w:rsidP="005B69B5">
      <w:pPr>
        <w:pStyle w:val="affffff"/>
        <w:numPr>
          <w:ilvl w:val="0"/>
          <w:numId w:val="103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5B69B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646563" w:rsidRPr="00646563" w:rsidRDefault="005B69B5" w:rsidP="005B69B5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B69B5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</w:t>
      </w:r>
      <w:r w:rsidRPr="005B69B5">
        <w:rPr>
          <w:sz w:val="24"/>
          <w:szCs w:val="24"/>
        </w:rPr>
        <w:lastRenderedPageBreak/>
        <w:t>Договора представить 2 или более Договоров на общую сумму, равную цене Заявки Победителя.</w:t>
      </w:r>
    </w:p>
    <w:p w:rsidR="00717F60" w:rsidRPr="00646563" w:rsidRDefault="00AD3EBC" w:rsidP="001405FA">
      <w:pPr>
        <w:pStyle w:val="affffff"/>
        <w:numPr>
          <w:ilvl w:val="2"/>
          <w:numId w:val="9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646563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646563">
        <w:rPr>
          <w:rStyle w:val="adskobk"/>
          <w:sz w:val="24"/>
          <w:szCs w:val="24"/>
        </w:rPr>
        <w:t>д</w:t>
      </w:r>
      <w:r w:rsidR="00123C70" w:rsidRPr="00646563">
        <w:rPr>
          <w:rStyle w:val="adskobk"/>
          <w:sz w:val="24"/>
          <w:szCs w:val="24"/>
        </w:rPr>
        <w:t>оговор</w:t>
      </w:r>
      <w:r w:rsidRPr="00646563">
        <w:rPr>
          <w:rStyle w:val="adskobk"/>
          <w:sz w:val="24"/>
          <w:szCs w:val="24"/>
        </w:rPr>
        <w:t>ных переговоров</w:t>
      </w:r>
      <w:r w:rsidR="00E60F8E" w:rsidRPr="00646563">
        <w:rPr>
          <w:rStyle w:val="adskobk"/>
          <w:sz w:val="24"/>
          <w:szCs w:val="24"/>
        </w:rPr>
        <w:t>,</w:t>
      </w:r>
      <w:r w:rsidR="00E60F8E" w:rsidRPr="00646563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646563">
        <w:rPr>
          <w:rStyle w:val="adskobk"/>
          <w:i/>
          <w:sz w:val="24"/>
          <w:szCs w:val="24"/>
        </w:rPr>
        <w:t>.</w:t>
      </w:r>
    </w:p>
    <w:p w:rsidR="00717F60" w:rsidRPr="00646563" w:rsidRDefault="004F7AD3" w:rsidP="001405FA">
      <w:pPr>
        <w:widowControl w:val="0"/>
        <w:numPr>
          <w:ilvl w:val="2"/>
          <w:numId w:val="9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07" w:name="_Ref294695403"/>
      <w:bookmarkStart w:id="708" w:name="_Ref306320315"/>
      <w:r w:rsidRPr="004F7AD3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4F7AD3">
        <w:rPr>
          <w:color w:val="000000"/>
          <w:sz w:val="24"/>
          <w:szCs w:val="24"/>
        </w:rPr>
        <w:t xml:space="preserve">. </w:t>
      </w:r>
      <w:r w:rsidRPr="004F7AD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F7AD3">
        <w:rPr>
          <w:bCs w:val="0"/>
          <w:sz w:val="24"/>
          <w:szCs w:val="24"/>
        </w:rPr>
        <w:t>.</w:t>
      </w:r>
      <w:r w:rsidR="00717F60" w:rsidRPr="004F7AD3">
        <w:rPr>
          <w:bCs w:val="0"/>
          <w:color w:val="000000"/>
          <w:sz w:val="24"/>
          <w:szCs w:val="24"/>
        </w:rPr>
        <w:t xml:space="preserve"> Для </w:t>
      </w:r>
      <w:r w:rsidR="009C744E" w:rsidRPr="004F7AD3">
        <w:rPr>
          <w:bCs w:val="0"/>
          <w:color w:val="000000"/>
          <w:sz w:val="24"/>
          <w:szCs w:val="24"/>
        </w:rPr>
        <w:t>Участник</w:t>
      </w:r>
      <w:r w:rsidR="0087407B" w:rsidRPr="004F7AD3">
        <w:rPr>
          <w:bCs w:val="0"/>
          <w:color w:val="000000"/>
          <w:sz w:val="24"/>
          <w:szCs w:val="24"/>
        </w:rPr>
        <w:t>а</w:t>
      </w:r>
      <w:r w:rsidR="0087407B" w:rsidRPr="00646563">
        <w:rPr>
          <w:bCs w:val="0"/>
          <w:color w:val="000000"/>
          <w:sz w:val="24"/>
          <w:szCs w:val="24"/>
        </w:rPr>
        <w:t xml:space="preserve">, </w:t>
      </w:r>
      <w:r w:rsidR="0087407B" w:rsidRPr="00646563">
        <w:rPr>
          <w:sz w:val="24"/>
          <w:szCs w:val="24"/>
        </w:rPr>
        <w:t xml:space="preserve">чья </w:t>
      </w:r>
      <w:r w:rsidR="004B5EB3" w:rsidRPr="00646563">
        <w:rPr>
          <w:sz w:val="24"/>
          <w:szCs w:val="24"/>
        </w:rPr>
        <w:t>Заявк</w:t>
      </w:r>
      <w:r w:rsidR="0087407B" w:rsidRPr="00646563">
        <w:rPr>
          <w:sz w:val="24"/>
          <w:szCs w:val="24"/>
        </w:rPr>
        <w:t>а признана лучшей,</w:t>
      </w:r>
      <w:r w:rsidR="0087407B" w:rsidRPr="00646563">
        <w:rPr>
          <w:bCs w:val="0"/>
          <w:color w:val="000000"/>
          <w:sz w:val="24"/>
          <w:szCs w:val="24"/>
        </w:rPr>
        <w:t xml:space="preserve"> </w:t>
      </w:r>
      <w:r w:rsidR="00717F60" w:rsidRPr="00646563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646563">
        <w:rPr>
          <w:bCs w:val="0"/>
          <w:color w:val="000000"/>
          <w:sz w:val="24"/>
          <w:szCs w:val="24"/>
        </w:rPr>
        <w:t>Договор</w:t>
      </w:r>
      <w:r w:rsidR="00717F60" w:rsidRPr="00646563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646563">
        <w:rPr>
          <w:bCs w:val="0"/>
          <w:color w:val="000000"/>
          <w:sz w:val="24"/>
          <w:szCs w:val="24"/>
        </w:rPr>
        <w:t>Договор</w:t>
      </w:r>
      <w:r w:rsidR="00717F60" w:rsidRPr="00646563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646563">
        <w:rPr>
          <w:bCs w:val="0"/>
          <w:color w:val="000000"/>
          <w:sz w:val="24"/>
          <w:szCs w:val="24"/>
        </w:rPr>
        <w:t>Договор</w:t>
      </w:r>
      <w:r w:rsidR="00717F60" w:rsidRPr="00646563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646563">
        <w:rPr>
          <w:bCs w:val="0"/>
          <w:color w:val="000000"/>
          <w:sz w:val="24"/>
          <w:szCs w:val="24"/>
        </w:rPr>
        <w:t>Д</w:t>
      </w:r>
      <w:r w:rsidR="00717F60" w:rsidRPr="00646563">
        <w:rPr>
          <w:bCs w:val="0"/>
          <w:color w:val="000000"/>
          <w:sz w:val="24"/>
          <w:szCs w:val="24"/>
        </w:rPr>
        <w:t>окументации</w:t>
      </w:r>
      <w:r w:rsidR="00DF639D" w:rsidRPr="00646563">
        <w:rPr>
          <w:bCs w:val="0"/>
          <w:color w:val="000000"/>
          <w:sz w:val="24"/>
          <w:szCs w:val="24"/>
        </w:rPr>
        <w:t>.</w:t>
      </w:r>
      <w:bookmarkEnd w:id="707"/>
      <w:bookmarkEnd w:id="708"/>
      <w:r w:rsidR="00717F60" w:rsidRPr="00646563">
        <w:rPr>
          <w:bCs w:val="0"/>
          <w:color w:val="000000"/>
          <w:sz w:val="24"/>
          <w:szCs w:val="24"/>
        </w:rPr>
        <w:t xml:space="preserve"> </w:t>
      </w:r>
    </w:p>
    <w:p w:rsidR="00717F60" w:rsidRPr="00646563" w:rsidRDefault="009C744E" w:rsidP="001405FA">
      <w:pPr>
        <w:widowControl w:val="0"/>
        <w:numPr>
          <w:ilvl w:val="2"/>
          <w:numId w:val="9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9" w:name="_Ref305979053"/>
      <w:r w:rsidRPr="00646563">
        <w:rPr>
          <w:sz w:val="24"/>
          <w:szCs w:val="24"/>
        </w:rPr>
        <w:t>Участник</w:t>
      </w:r>
      <w:r w:rsidR="00717F60" w:rsidRPr="00646563">
        <w:rPr>
          <w:sz w:val="24"/>
          <w:szCs w:val="24"/>
        </w:rPr>
        <w:t xml:space="preserve"> запроса предложений</w:t>
      </w:r>
      <w:r w:rsidR="0087407B" w:rsidRPr="00646563">
        <w:rPr>
          <w:sz w:val="24"/>
          <w:szCs w:val="24"/>
        </w:rPr>
        <w:t xml:space="preserve">, чья </w:t>
      </w:r>
      <w:r w:rsidR="004B5EB3" w:rsidRPr="00646563">
        <w:rPr>
          <w:sz w:val="24"/>
          <w:szCs w:val="24"/>
        </w:rPr>
        <w:t>Заявк</w:t>
      </w:r>
      <w:r w:rsidR="0087407B" w:rsidRPr="00646563">
        <w:rPr>
          <w:sz w:val="24"/>
          <w:szCs w:val="24"/>
        </w:rPr>
        <w:t xml:space="preserve">а </w:t>
      </w:r>
      <w:r w:rsidR="00717F60" w:rsidRPr="00646563">
        <w:rPr>
          <w:sz w:val="24"/>
          <w:szCs w:val="24"/>
        </w:rPr>
        <w:t xml:space="preserve">утрачивает статус </w:t>
      </w:r>
      <w:r w:rsidR="00696966" w:rsidRPr="00646563">
        <w:rPr>
          <w:sz w:val="24"/>
          <w:szCs w:val="24"/>
        </w:rPr>
        <w:t>наилучшей</w:t>
      </w:r>
      <w:r w:rsidR="00717F60" w:rsidRPr="0064656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646563">
        <w:rPr>
          <w:sz w:val="24"/>
          <w:szCs w:val="24"/>
        </w:rPr>
        <w:t>Договор</w:t>
      </w:r>
      <w:r w:rsidR="00717F60" w:rsidRPr="00646563">
        <w:rPr>
          <w:sz w:val="24"/>
          <w:szCs w:val="24"/>
        </w:rPr>
        <w:t>а в следующих случаях:</w:t>
      </w:r>
      <w:bookmarkEnd w:id="709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46563">
        <w:rPr>
          <w:bCs w:val="0"/>
          <w:sz w:val="24"/>
          <w:szCs w:val="24"/>
        </w:rPr>
        <w:t>не подписал по итогам проведения запроса</w:t>
      </w:r>
      <w:r w:rsidRPr="00E71A48">
        <w:rPr>
          <w:bCs w:val="0"/>
          <w:sz w:val="24"/>
          <w:szCs w:val="24"/>
        </w:rPr>
        <w:t xml:space="preserve">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EE380A">
        <w:fldChar w:fldCharType="begin"/>
      </w:r>
      <w:r w:rsidR="00EE380A">
        <w:instrText xml:space="preserve"> REF _Ref294695546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 xml:space="preserve"> 1.2.6 </w:t>
      </w:r>
      <w:r w:rsidR="00EE380A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_Ref294695403 \n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3.12.4</w:t>
      </w:r>
      <w:r w:rsidR="00EE380A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</w:t>
      </w:r>
      <w:r w:rsidR="001248B1">
        <w:rPr>
          <w:bCs w:val="0"/>
          <w:sz w:val="24"/>
          <w:szCs w:val="24"/>
        </w:rPr>
        <w:t xml:space="preserve">(п. </w:t>
      </w:r>
      <w:r w:rsidR="00C55095">
        <w:rPr>
          <w:bCs w:val="0"/>
          <w:sz w:val="24"/>
          <w:szCs w:val="24"/>
        </w:rPr>
        <w:fldChar w:fldCharType="begin"/>
      </w:r>
      <w:r w:rsidR="001248B1">
        <w:rPr>
          <w:bCs w:val="0"/>
          <w:sz w:val="24"/>
          <w:szCs w:val="24"/>
        </w:rPr>
        <w:instrText xml:space="preserve"> REF _Ref468196034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3.13</w:t>
      </w:r>
      <w:r w:rsidR="00C55095">
        <w:rPr>
          <w:bCs w:val="0"/>
          <w:sz w:val="24"/>
          <w:szCs w:val="24"/>
        </w:rPr>
        <w:fldChar w:fldCharType="end"/>
      </w:r>
      <w:r w:rsidR="001248B1">
        <w:rPr>
          <w:bCs w:val="0"/>
          <w:sz w:val="24"/>
          <w:szCs w:val="24"/>
        </w:rPr>
        <w:t xml:space="preserve">) </w:t>
      </w:r>
      <w:r w:rsidRPr="00E71A48">
        <w:rPr>
          <w:bCs w:val="0"/>
          <w:sz w:val="24"/>
          <w:szCs w:val="24"/>
        </w:rPr>
        <w:t xml:space="preserve">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5B69B5" w:rsidRDefault="005B69B5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5B69B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2D7FEE" w:rsidRDefault="00717F60" w:rsidP="001405FA">
      <w:pPr>
        <w:widowControl w:val="0"/>
        <w:numPr>
          <w:ilvl w:val="2"/>
          <w:numId w:val="9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10" w:name="_Ref468975339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_Ref305979053 \r \h  \* MERGEFORMAT </w:instrText>
      </w:r>
      <w:r w:rsidR="00EE380A">
        <w:fldChar w:fldCharType="separate"/>
      </w:r>
      <w:r w:rsidR="005B69B5" w:rsidRPr="005B69B5">
        <w:rPr>
          <w:bCs w:val="0"/>
          <w:sz w:val="24"/>
          <w:szCs w:val="24"/>
        </w:rPr>
        <w:t>3.12.5</w:t>
      </w:r>
      <w:r w:rsidR="00EE380A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2D7FEE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2D7FEE">
        <w:rPr>
          <w:bCs w:val="0"/>
          <w:sz w:val="24"/>
          <w:szCs w:val="24"/>
        </w:rPr>
        <w:t>Заявк</w:t>
      </w:r>
      <w:r w:rsidRPr="002D7FEE">
        <w:rPr>
          <w:bCs w:val="0"/>
          <w:sz w:val="24"/>
          <w:szCs w:val="24"/>
        </w:rPr>
        <w:t xml:space="preserve">у из числа остальных действующих </w:t>
      </w:r>
      <w:r w:rsidR="003F7B14" w:rsidRPr="002D7FEE">
        <w:rPr>
          <w:sz w:val="24"/>
          <w:szCs w:val="24"/>
        </w:rPr>
        <w:t>З</w:t>
      </w:r>
      <w:r w:rsidR="004D1DCF" w:rsidRPr="002D7FEE">
        <w:rPr>
          <w:sz w:val="24"/>
          <w:szCs w:val="24"/>
        </w:rPr>
        <w:t>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4D1DCF" w:rsidRPr="002D7FEE">
        <w:rPr>
          <w:bCs w:val="0"/>
          <w:sz w:val="24"/>
          <w:szCs w:val="24"/>
        </w:rPr>
        <w:t xml:space="preserve">, </w:t>
      </w:r>
      <w:r w:rsidRPr="002D7FEE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2D7FEE">
        <w:rPr>
          <w:bCs w:val="0"/>
          <w:sz w:val="24"/>
          <w:szCs w:val="24"/>
        </w:rPr>
        <w:t>Участник</w:t>
      </w:r>
      <w:r w:rsidRPr="002D7FEE">
        <w:rPr>
          <w:bCs w:val="0"/>
          <w:sz w:val="24"/>
          <w:szCs w:val="24"/>
        </w:rPr>
        <w:t xml:space="preserve">а, </w:t>
      </w:r>
      <w:r w:rsidR="00D663E3" w:rsidRPr="002D7FEE">
        <w:rPr>
          <w:bCs w:val="0"/>
          <w:sz w:val="24"/>
          <w:szCs w:val="24"/>
        </w:rPr>
        <w:t xml:space="preserve">чья </w:t>
      </w:r>
      <w:r w:rsidR="004B5EB3" w:rsidRPr="002D7FEE">
        <w:rPr>
          <w:bCs w:val="0"/>
          <w:sz w:val="24"/>
          <w:szCs w:val="24"/>
        </w:rPr>
        <w:t>Заявк</w:t>
      </w:r>
      <w:r w:rsidR="00D663E3" w:rsidRPr="002D7FEE">
        <w:rPr>
          <w:bCs w:val="0"/>
          <w:sz w:val="24"/>
          <w:szCs w:val="24"/>
        </w:rPr>
        <w:t xml:space="preserve">а утратила </w:t>
      </w:r>
      <w:r w:rsidRPr="002D7FEE">
        <w:rPr>
          <w:bCs w:val="0"/>
          <w:sz w:val="24"/>
          <w:szCs w:val="24"/>
        </w:rPr>
        <w:t xml:space="preserve">статус </w:t>
      </w:r>
      <w:r w:rsidR="00D663E3" w:rsidRPr="002D7FEE">
        <w:rPr>
          <w:bCs w:val="0"/>
          <w:sz w:val="24"/>
          <w:szCs w:val="24"/>
        </w:rPr>
        <w:t>лучшей</w:t>
      </w:r>
      <w:r w:rsidRPr="002D7FEE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2D7FEE">
        <w:rPr>
          <w:bCs w:val="0"/>
          <w:sz w:val="24"/>
          <w:szCs w:val="24"/>
        </w:rPr>
        <w:t>З</w:t>
      </w:r>
      <w:r w:rsidR="00C74146" w:rsidRPr="002D7FEE">
        <w:rPr>
          <w:bCs w:val="0"/>
          <w:sz w:val="24"/>
          <w:szCs w:val="24"/>
        </w:rPr>
        <w:t>О</w:t>
      </w:r>
      <w:r w:rsidRPr="002D7FEE">
        <w:rPr>
          <w:bCs w:val="0"/>
          <w:sz w:val="24"/>
          <w:szCs w:val="24"/>
        </w:rPr>
        <w:t xml:space="preserve"> </w:t>
      </w:r>
      <w:r w:rsidR="00E74632" w:rsidRPr="002D7FEE">
        <w:rPr>
          <w:bCs w:val="0"/>
          <w:sz w:val="24"/>
          <w:szCs w:val="24"/>
        </w:rPr>
        <w:t>ПАО</w:t>
      </w:r>
      <w:r w:rsidRPr="002D7FEE">
        <w:rPr>
          <w:bCs w:val="0"/>
          <w:sz w:val="24"/>
          <w:szCs w:val="24"/>
        </w:rPr>
        <w:t xml:space="preserve"> «</w:t>
      </w:r>
      <w:r w:rsidR="00C12FA4" w:rsidRPr="002D7FEE">
        <w:rPr>
          <w:bCs w:val="0"/>
          <w:sz w:val="24"/>
          <w:szCs w:val="24"/>
        </w:rPr>
        <w:t>МРСК Центра</w:t>
      </w:r>
      <w:r w:rsidRPr="002D7FEE">
        <w:rPr>
          <w:bCs w:val="0"/>
          <w:sz w:val="24"/>
          <w:szCs w:val="24"/>
        </w:rPr>
        <w:t>».</w:t>
      </w:r>
      <w:bookmarkEnd w:id="710"/>
      <w:r w:rsidRPr="002D7FEE">
        <w:rPr>
          <w:bCs w:val="0"/>
          <w:sz w:val="24"/>
          <w:szCs w:val="24"/>
        </w:rPr>
        <w:t xml:space="preserve"> </w:t>
      </w:r>
    </w:p>
    <w:p w:rsidR="00710759" w:rsidRPr="002D7FEE" w:rsidRDefault="00710759" w:rsidP="001405FA">
      <w:pPr>
        <w:widowControl w:val="0"/>
        <w:numPr>
          <w:ilvl w:val="2"/>
          <w:numId w:val="9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D7FEE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5E62F7" w:rsidRPr="002D7FEE">
        <w:rPr>
          <w:sz w:val="24"/>
          <w:szCs w:val="24"/>
        </w:rPr>
        <w:t xml:space="preserve">Подрядчика </w:t>
      </w:r>
      <w:r w:rsidRPr="002D7FEE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E380A">
        <w:fldChar w:fldCharType="begin"/>
      </w:r>
      <w:r w:rsidR="00EE380A">
        <w:instrText xml:space="preserve"> REF _Ref465670219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3.11</w:t>
      </w:r>
      <w:r w:rsidR="00EE380A">
        <w:fldChar w:fldCharType="end"/>
      </w:r>
      <w:r w:rsidRPr="002D7FE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E380A">
        <w:fldChar w:fldCharType="begin"/>
      </w:r>
      <w:r w:rsidR="00EE380A">
        <w:instrText xml:space="preserve"> REF _Ref465437572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3.13.2</w:t>
      </w:r>
      <w:r w:rsidR="00EE380A">
        <w:fldChar w:fldCharType="end"/>
      </w:r>
      <w:r w:rsidRPr="002D7FEE">
        <w:rPr>
          <w:sz w:val="24"/>
          <w:szCs w:val="24"/>
        </w:rPr>
        <w:t>-</w:t>
      </w:r>
      <w:r w:rsidR="00EE380A">
        <w:fldChar w:fldCharType="begin"/>
      </w:r>
      <w:r w:rsidR="00EE380A">
        <w:instrText xml:space="preserve"> REF _Ref465440181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3.13.4</w:t>
      </w:r>
      <w:r w:rsidR="00EE380A">
        <w:fldChar w:fldCharType="end"/>
      </w:r>
      <w:r w:rsidRPr="002D7FEE">
        <w:rPr>
          <w:sz w:val="24"/>
          <w:szCs w:val="24"/>
        </w:rPr>
        <w:t xml:space="preserve"> Документации по запросу предложений.</w:t>
      </w:r>
    </w:p>
    <w:p w:rsidR="00717F60" w:rsidRPr="002D7FEE" w:rsidRDefault="00717F60" w:rsidP="001405FA">
      <w:pPr>
        <w:widowControl w:val="0"/>
        <w:numPr>
          <w:ilvl w:val="2"/>
          <w:numId w:val="9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D7FEE">
        <w:rPr>
          <w:sz w:val="24"/>
          <w:szCs w:val="24"/>
        </w:rPr>
        <w:t xml:space="preserve">В случае признания </w:t>
      </w:r>
      <w:r w:rsidR="004B5EB3" w:rsidRPr="002D7FEE">
        <w:rPr>
          <w:sz w:val="24"/>
          <w:szCs w:val="24"/>
        </w:rPr>
        <w:t>Заявк</w:t>
      </w:r>
      <w:r w:rsidR="00EB1E5E" w:rsidRPr="002D7FEE">
        <w:rPr>
          <w:sz w:val="24"/>
          <w:szCs w:val="24"/>
        </w:rPr>
        <w:t xml:space="preserve">и </w:t>
      </w:r>
      <w:r w:rsidR="009C744E" w:rsidRPr="002D7FEE">
        <w:rPr>
          <w:sz w:val="24"/>
          <w:szCs w:val="24"/>
        </w:rPr>
        <w:t>Участник</w:t>
      </w:r>
      <w:r w:rsidR="00EB1E5E" w:rsidRPr="002D7FEE">
        <w:rPr>
          <w:sz w:val="24"/>
          <w:szCs w:val="24"/>
        </w:rPr>
        <w:t>а лучшей</w:t>
      </w:r>
      <w:r w:rsidRPr="002D7FEE">
        <w:rPr>
          <w:sz w:val="24"/>
          <w:szCs w:val="24"/>
        </w:rPr>
        <w:t xml:space="preserve">, заключение </w:t>
      </w:r>
      <w:r w:rsidR="00DF639D" w:rsidRPr="002D7FEE">
        <w:rPr>
          <w:sz w:val="24"/>
          <w:szCs w:val="24"/>
        </w:rPr>
        <w:t>Д</w:t>
      </w:r>
      <w:r w:rsidRPr="002D7FEE">
        <w:rPr>
          <w:sz w:val="24"/>
          <w:szCs w:val="24"/>
        </w:rPr>
        <w:t>оговора с</w:t>
      </w:r>
      <w:r w:rsidR="00EB1E5E" w:rsidRPr="002D7FEE">
        <w:rPr>
          <w:sz w:val="24"/>
          <w:szCs w:val="24"/>
        </w:rPr>
        <w:t xml:space="preserve"> данным </w:t>
      </w:r>
      <w:r w:rsidR="009C744E" w:rsidRPr="002D7FEE">
        <w:rPr>
          <w:sz w:val="24"/>
          <w:szCs w:val="24"/>
        </w:rPr>
        <w:t>Участник</w:t>
      </w:r>
      <w:r w:rsidR="00EB1E5E" w:rsidRPr="002D7FEE">
        <w:rPr>
          <w:sz w:val="24"/>
          <w:szCs w:val="24"/>
        </w:rPr>
        <w:t>ом</w:t>
      </w:r>
      <w:r w:rsidRPr="002D7FE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2D7FEE">
        <w:rPr>
          <w:sz w:val="24"/>
          <w:szCs w:val="24"/>
        </w:rPr>
        <w:t>ПАО «МРСК Центра»</w:t>
      </w:r>
      <w:r w:rsidRPr="002D7FE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2D7FEE">
        <w:rPr>
          <w:sz w:val="24"/>
          <w:szCs w:val="24"/>
        </w:rPr>
        <w:t>Договор</w:t>
      </w:r>
      <w:r w:rsidRPr="002D7FEE">
        <w:rPr>
          <w:sz w:val="24"/>
          <w:szCs w:val="24"/>
        </w:rPr>
        <w:t xml:space="preserve"> </w:t>
      </w:r>
      <w:r w:rsidRPr="002D7FEE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2D7FEE">
        <w:rPr>
          <w:sz w:val="24"/>
          <w:szCs w:val="24"/>
        </w:rPr>
        <w:t>ПАО</w:t>
      </w:r>
      <w:r w:rsidRPr="002D7FEE">
        <w:rPr>
          <w:sz w:val="24"/>
          <w:szCs w:val="24"/>
        </w:rPr>
        <w:t xml:space="preserve"> «</w:t>
      </w:r>
      <w:r w:rsidR="00C12FA4" w:rsidRPr="002D7FEE">
        <w:rPr>
          <w:sz w:val="24"/>
          <w:szCs w:val="24"/>
        </w:rPr>
        <w:t>МРСК Центра</w:t>
      </w:r>
      <w:r w:rsidRPr="002D7FEE">
        <w:rPr>
          <w:sz w:val="24"/>
          <w:szCs w:val="24"/>
        </w:rPr>
        <w:t>».</w:t>
      </w:r>
    </w:p>
    <w:p w:rsidR="00717F60" w:rsidRPr="002D7FEE" w:rsidRDefault="00717F60" w:rsidP="001405FA">
      <w:pPr>
        <w:widowControl w:val="0"/>
        <w:numPr>
          <w:ilvl w:val="2"/>
          <w:numId w:val="9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11" w:name="_Ref191386314"/>
      <w:r w:rsidRPr="002D7FEE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2D7FEE">
        <w:rPr>
          <w:bCs w:val="0"/>
          <w:sz w:val="24"/>
          <w:szCs w:val="24"/>
        </w:rPr>
        <w:t>Д</w:t>
      </w:r>
      <w:r w:rsidRPr="002D7FEE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2D7FEE">
        <w:rPr>
          <w:bCs w:val="0"/>
          <w:color w:val="000000"/>
          <w:sz w:val="24"/>
          <w:szCs w:val="24"/>
        </w:rPr>
        <w:t>закупаем</w:t>
      </w:r>
      <w:r w:rsidR="00541FAB" w:rsidRPr="002D7FEE">
        <w:rPr>
          <w:bCs w:val="0"/>
          <w:color w:val="000000"/>
          <w:sz w:val="24"/>
          <w:szCs w:val="24"/>
        </w:rPr>
        <w:t>ых</w:t>
      </w:r>
      <w:r w:rsidRPr="002D7FEE">
        <w:rPr>
          <w:bCs w:val="0"/>
          <w:color w:val="000000"/>
          <w:sz w:val="24"/>
          <w:szCs w:val="24"/>
        </w:rPr>
        <w:t xml:space="preserve"> </w:t>
      </w:r>
      <w:r w:rsidR="007F76D6" w:rsidRPr="002D7FEE">
        <w:rPr>
          <w:bCs w:val="0"/>
          <w:color w:val="000000"/>
          <w:sz w:val="24"/>
          <w:szCs w:val="24"/>
        </w:rPr>
        <w:t>работ</w:t>
      </w:r>
      <w:r w:rsidRPr="002D7FEE">
        <w:rPr>
          <w:bCs w:val="0"/>
          <w:color w:val="000000"/>
          <w:sz w:val="24"/>
          <w:szCs w:val="24"/>
        </w:rPr>
        <w:t xml:space="preserve"> в пределах</w:t>
      </w:r>
      <w:r w:rsidR="006F758C" w:rsidRPr="002D7FEE">
        <w:rPr>
          <w:bCs w:val="0"/>
          <w:color w:val="000000"/>
          <w:sz w:val="24"/>
          <w:szCs w:val="24"/>
        </w:rPr>
        <w:t xml:space="preserve"> 10%, </w:t>
      </w:r>
      <w:r w:rsidRPr="002D7FEE">
        <w:rPr>
          <w:bCs w:val="0"/>
          <w:sz w:val="24"/>
          <w:szCs w:val="24"/>
        </w:rPr>
        <w:t xml:space="preserve">не меняя при этом цену единицы </w:t>
      </w:r>
      <w:r w:rsidR="007F76D6" w:rsidRPr="002D7FEE">
        <w:rPr>
          <w:bCs w:val="0"/>
          <w:color w:val="000000"/>
          <w:sz w:val="24"/>
          <w:szCs w:val="24"/>
        </w:rPr>
        <w:t>выполняемых работ</w:t>
      </w:r>
      <w:r w:rsidRPr="002D7FEE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2D7FE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12" w:name="_Toc181693189"/>
      <w:bookmarkStart w:id="713" w:name="_Ref190680463"/>
      <w:bookmarkStart w:id="714" w:name="_Ref306140410"/>
      <w:bookmarkStart w:id="715" w:name="_Ref306142159"/>
      <w:bookmarkStart w:id="716" w:name="_Ref468195951"/>
      <w:bookmarkStart w:id="717" w:name="_Ref468195965"/>
      <w:bookmarkStart w:id="718" w:name="_Ref468196034"/>
      <w:bookmarkStart w:id="719" w:name="_Toc498589639"/>
      <w:bookmarkStart w:id="720" w:name="_Ref303102866"/>
      <w:bookmarkStart w:id="721" w:name="_Toc305835589"/>
      <w:bookmarkStart w:id="722" w:name="_Ref303683952"/>
      <w:bookmarkStart w:id="723" w:name="__RefNumPara__840_922829174"/>
      <w:bookmarkEnd w:id="711"/>
      <w:r w:rsidRPr="002D7FEE">
        <w:t xml:space="preserve">Обеспечение исполнения обязательств </w:t>
      </w:r>
      <w:r w:rsidR="000E5003" w:rsidRPr="002D7FEE">
        <w:t>Подрядчика</w:t>
      </w:r>
      <w:r w:rsidR="00972AAA" w:rsidRPr="002D7FEE">
        <w:t xml:space="preserve"> </w:t>
      </w:r>
      <w:r w:rsidRPr="002D7FEE">
        <w:t>по </w:t>
      </w:r>
      <w:r w:rsidR="00123C70" w:rsidRPr="002D7FEE">
        <w:t>Договор</w:t>
      </w:r>
      <w:r w:rsidRPr="002D7FEE">
        <w:t>у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r w:rsidRPr="002D7FEE">
        <w:t xml:space="preserve"> </w:t>
      </w:r>
      <w:bookmarkEnd w:id="720"/>
      <w:bookmarkEnd w:id="721"/>
    </w:p>
    <w:p w:rsidR="00932C0A" w:rsidRPr="002D7FEE" w:rsidRDefault="00710759" w:rsidP="001405FA">
      <w:pPr>
        <w:pStyle w:val="affffff"/>
        <w:widowControl w:val="0"/>
        <w:numPr>
          <w:ilvl w:val="0"/>
          <w:numId w:val="95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2D7FEE">
        <w:rPr>
          <w:sz w:val="24"/>
          <w:szCs w:val="24"/>
        </w:rPr>
        <w:t xml:space="preserve">Обеспечения исполнения обязательств </w:t>
      </w:r>
      <w:r w:rsidR="005E62F7" w:rsidRPr="002D7FEE">
        <w:rPr>
          <w:sz w:val="24"/>
          <w:szCs w:val="24"/>
        </w:rPr>
        <w:t xml:space="preserve">Подрядчика </w:t>
      </w:r>
      <w:r w:rsidRPr="002D7FEE">
        <w:rPr>
          <w:sz w:val="24"/>
          <w:szCs w:val="24"/>
        </w:rPr>
        <w:t xml:space="preserve">по Договору, помимо указанного в проекте Договора (раздел </w:t>
      </w:r>
      <w:r w:rsidR="00EE380A">
        <w:fldChar w:fldCharType="begin"/>
      </w:r>
      <w:r w:rsidR="00EE380A">
        <w:instrText xml:space="preserve"> REF _Ref440272931 \r \h  \* MERGEFORMAT </w:instrText>
      </w:r>
      <w:r w:rsidR="00EE380A">
        <w:fldChar w:fldCharType="separate"/>
      </w:r>
      <w:r w:rsidR="005B69B5">
        <w:t>2</w:t>
      </w:r>
      <w:r w:rsidR="00EE380A">
        <w:fldChar w:fldCharType="end"/>
      </w:r>
      <w:r w:rsidRPr="002D7FEE">
        <w:rPr>
          <w:sz w:val="24"/>
          <w:szCs w:val="24"/>
        </w:rPr>
        <w:t xml:space="preserve">) и подпункте </w:t>
      </w:r>
      <w:r w:rsidR="00EE380A">
        <w:fldChar w:fldCharType="begin"/>
      </w:r>
      <w:r w:rsidR="00EE380A">
        <w:instrText xml:space="preserve"> REF _Ref465437572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3.13.2</w:t>
      </w:r>
      <w:r w:rsidR="00EE380A">
        <w:fldChar w:fldCharType="end"/>
      </w:r>
      <w:r w:rsidRPr="002D7FEE">
        <w:rPr>
          <w:sz w:val="24"/>
          <w:szCs w:val="24"/>
        </w:rPr>
        <w:t>, не требуется.</w:t>
      </w:r>
    </w:p>
    <w:p w:rsidR="00710759" w:rsidRPr="002D7FEE" w:rsidRDefault="00710759" w:rsidP="001405FA">
      <w:pPr>
        <w:pStyle w:val="affffff"/>
        <w:widowControl w:val="0"/>
        <w:numPr>
          <w:ilvl w:val="0"/>
          <w:numId w:val="95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724" w:name="_Ref465437572"/>
      <w:r w:rsidRPr="002D7FEE">
        <w:rPr>
          <w:sz w:val="24"/>
          <w:szCs w:val="24"/>
        </w:rPr>
        <w:t xml:space="preserve">Участник, предложивший </w:t>
      </w:r>
      <w:r w:rsidRPr="002D7FEE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2D7FE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5E62F7" w:rsidRPr="002D7FEE">
        <w:rPr>
          <w:sz w:val="24"/>
          <w:szCs w:val="24"/>
        </w:rPr>
        <w:t xml:space="preserve">Подрядчика </w:t>
      </w:r>
      <w:r w:rsidRPr="002D7FEE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24"/>
    </w:p>
    <w:p w:rsidR="00710759" w:rsidRPr="002D7FEE" w:rsidRDefault="00710759" w:rsidP="001405FA">
      <w:pPr>
        <w:pStyle w:val="affffff"/>
        <w:widowControl w:val="0"/>
        <w:numPr>
          <w:ilvl w:val="0"/>
          <w:numId w:val="95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2D7FEE">
        <w:rPr>
          <w:sz w:val="24"/>
          <w:szCs w:val="24"/>
        </w:rPr>
        <w:t xml:space="preserve">Обеспечение исполнения обязательств </w:t>
      </w:r>
      <w:r w:rsidR="005E62F7" w:rsidRPr="002D7FEE">
        <w:rPr>
          <w:sz w:val="24"/>
          <w:szCs w:val="24"/>
        </w:rPr>
        <w:t xml:space="preserve">Подрядчика </w:t>
      </w:r>
      <w:r w:rsidRPr="002D7FEE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6A582B" w:rsidRPr="002D7FEE">
        <w:rPr>
          <w:sz w:val="24"/>
          <w:szCs w:val="24"/>
          <w:lang w:eastAsia="ru-RU"/>
        </w:rPr>
        <w:t xml:space="preserve"> (п. </w:t>
      </w:r>
      <w:r w:rsidR="00EE380A">
        <w:fldChar w:fldCharType="begin"/>
      </w:r>
      <w:r w:rsidR="00EE380A">
        <w:instrText xml:space="preserve"> REF _Ref469321985 \r \h  \* MERGEFORMAT </w:instrText>
      </w:r>
      <w:r w:rsidR="00EE380A">
        <w:fldChar w:fldCharType="separate"/>
      </w:r>
      <w:r w:rsidR="005B69B5" w:rsidRPr="005B69B5">
        <w:rPr>
          <w:sz w:val="24"/>
          <w:szCs w:val="24"/>
          <w:lang w:eastAsia="ru-RU"/>
        </w:rPr>
        <w:t>3.3.14.4.4</w:t>
      </w:r>
      <w:r w:rsidR="00EE380A">
        <w:fldChar w:fldCharType="end"/>
      </w:r>
      <w:r w:rsidR="006A582B" w:rsidRPr="002D7FEE">
        <w:rPr>
          <w:sz w:val="24"/>
          <w:szCs w:val="24"/>
          <w:lang w:eastAsia="ru-RU"/>
        </w:rPr>
        <w:t>)</w:t>
      </w:r>
      <w:r w:rsidRPr="002D7FEE">
        <w:rPr>
          <w:sz w:val="24"/>
          <w:szCs w:val="24"/>
        </w:rPr>
        <w:t xml:space="preserve">. Выбор способа обеспечения исполнения обязательств </w:t>
      </w:r>
      <w:r w:rsidR="005E62F7" w:rsidRPr="002D7FEE">
        <w:rPr>
          <w:sz w:val="24"/>
          <w:szCs w:val="24"/>
        </w:rPr>
        <w:t xml:space="preserve">Подрядчика </w:t>
      </w:r>
      <w:r w:rsidRPr="002D7FEE">
        <w:rPr>
          <w:sz w:val="24"/>
          <w:szCs w:val="24"/>
        </w:rPr>
        <w:t xml:space="preserve">по Договору, осуществляется </w:t>
      </w:r>
      <w:r w:rsidR="007F2071" w:rsidRPr="002D7FEE">
        <w:rPr>
          <w:bCs/>
          <w:sz w:val="24"/>
          <w:szCs w:val="24"/>
        </w:rPr>
        <w:t>Участником/Победителем</w:t>
      </w:r>
      <w:r w:rsidRPr="002D7FEE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5E62F7" w:rsidRPr="002D7FEE">
        <w:rPr>
          <w:sz w:val="24"/>
          <w:szCs w:val="24"/>
        </w:rPr>
        <w:t xml:space="preserve">Подрядчика </w:t>
      </w:r>
      <w:r w:rsidRPr="002D7FEE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EE380A">
        <w:fldChar w:fldCharType="begin"/>
      </w:r>
      <w:r w:rsidR="00EE380A">
        <w:instrText xml:space="preserve"> REF _Ref440272931 \r \h  \* MERGEFORMAT </w:instrText>
      </w:r>
      <w:r w:rsidR="00EE380A">
        <w:fldChar w:fldCharType="separate"/>
      </w:r>
      <w:r w:rsidR="005B69B5">
        <w:t>2</w:t>
      </w:r>
      <w:r w:rsidR="00EE380A">
        <w:fldChar w:fldCharType="end"/>
      </w:r>
      <w:r w:rsidRPr="002D7FEE">
        <w:rPr>
          <w:sz w:val="24"/>
          <w:szCs w:val="24"/>
        </w:rPr>
        <w:t xml:space="preserve">) с учетом требований, изложенных в подпункте </w:t>
      </w:r>
      <w:r w:rsidR="00EE380A">
        <w:fldChar w:fldCharType="begin"/>
      </w:r>
      <w:r w:rsidR="00EE380A">
        <w:instrText xml:space="preserve"> REF _Ref465437572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3.13.2</w:t>
      </w:r>
      <w:r w:rsidR="00EE380A">
        <w:fldChar w:fldCharType="end"/>
      </w:r>
      <w:r w:rsidRPr="002D7FEE">
        <w:rPr>
          <w:sz w:val="24"/>
          <w:szCs w:val="24"/>
        </w:rPr>
        <w:t>, а также на этапе преддговорных переговоров (п.</w:t>
      </w:r>
      <w:r w:rsidR="00F01513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_Ref468975287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3.12</w:t>
      </w:r>
      <w:r w:rsidR="00EE380A">
        <w:fldChar w:fldCharType="end"/>
      </w:r>
      <w:r w:rsidRPr="002D7FEE">
        <w:rPr>
          <w:sz w:val="24"/>
          <w:szCs w:val="24"/>
        </w:rPr>
        <w:t>).</w:t>
      </w:r>
    </w:p>
    <w:p w:rsidR="00710759" w:rsidRPr="002D7FEE" w:rsidRDefault="00710759" w:rsidP="001405FA">
      <w:pPr>
        <w:pStyle w:val="affffff"/>
        <w:widowControl w:val="0"/>
        <w:numPr>
          <w:ilvl w:val="0"/>
          <w:numId w:val="95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725" w:name="_Ref465440181"/>
      <w:r w:rsidRPr="002D7FEE">
        <w:rPr>
          <w:sz w:val="24"/>
          <w:szCs w:val="24"/>
        </w:rPr>
        <w:t xml:space="preserve">Непредставление обеспечения исполнения обязательств </w:t>
      </w:r>
      <w:r w:rsidR="005E62F7" w:rsidRPr="002D7FEE">
        <w:rPr>
          <w:sz w:val="24"/>
          <w:szCs w:val="24"/>
        </w:rPr>
        <w:t xml:space="preserve">Подрядчика </w:t>
      </w:r>
      <w:r w:rsidRPr="002D7FEE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F01513" w:rsidRPr="002D7FEE">
        <w:rPr>
          <w:sz w:val="24"/>
          <w:szCs w:val="24"/>
        </w:rPr>
        <w:t xml:space="preserve"> </w:t>
      </w:r>
      <w:r w:rsidR="00EE380A">
        <w:fldChar w:fldCharType="begin"/>
      </w:r>
      <w:r w:rsidR="00EE380A">
        <w:instrText xml:space="preserve"> REF _Ref468975339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3.12.6</w:t>
      </w:r>
      <w:r w:rsidR="00EE380A">
        <w:fldChar w:fldCharType="end"/>
      </w:r>
      <w:r w:rsidRPr="002D7FEE">
        <w:rPr>
          <w:sz w:val="24"/>
          <w:szCs w:val="24"/>
        </w:rPr>
        <w:t>.</w:t>
      </w:r>
      <w:bookmarkEnd w:id="725"/>
    </w:p>
    <w:p w:rsidR="00932C0A" w:rsidRPr="002D7FEE" w:rsidRDefault="00932C0A" w:rsidP="00824534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694483"/>
      <w:bookmarkStart w:id="727" w:name="_Toc305835590"/>
      <w:bookmarkStart w:id="728" w:name="_Ref306140451"/>
      <w:bookmarkStart w:id="729" w:name="_Toc498589640"/>
      <w:r w:rsidRPr="002D7FEE">
        <w:t xml:space="preserve">Уведомление о результатах </w:t>
      </w:r>
      <w:bookmarkEnd w:id="726"/>
      <w:bookmarkEnd w:id="727"/>
      <w:r w:rsidRPr="002D7FEE">
        <w:t>запроса предложений</w:t>
      </w:r>
      <w:bookmarkEnd w:id="728"/>
      <w:bookmarkEnd w:id="729"/>
    </w:p>
    <w:p w:rsidR="004D1DCF" w:rsidRPr="002D7FEE" w:rsidRDefault="00ED5C7C" w:rsidP="004D1DCF">
      <w:pPr>
        <w:pStyle w:val="3"/>
        <w:ind w:left="0" w:firstLine="567"/>
        <w:jc w:val="both"/>
        <w:rPr>
          <w:b w:val="0"/>
          <w:szCs w:val="24"/>
          <w:lang w:eastAsia="ru-RU"/>
        </w:rPr>
      </w:pPr>
      <w:bookmarkStart w:id="730" w:name="_Toc471830476"/>
      <w:bookmarkStart w:id="731" w:name="_Toc498589641"/>
      <w:bookmarkEnd w:id="722"/>
      <w:r w:rsidRPr="002D7FEE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2D7FEE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2D7FEE">
        <w:rPr>
          <w:b w:val="0"/>
          <w:iCs/>
          <w:szCs w:val="24"/>
        </w:rPr>
        <w:t>Извещение</w:t>
      </w:r>
      <w:r w:rsidR="00D56F8C" w:rsidRPr="002D7FEE">
        <w:rPr>
          <w:b w:val="0"/>
          <w:szCs w:val="24"/>
        </w:rPr>
        <w:t xml:space="preserve"> о проведении открытого </w:t>
      </w:r>
      <w:r w:rsidR="00D56F8C" w:rsidRPr="002D7FEE">
        <w:rPr>
          <w:b w:val="0"/>
          <w:iCs/>
          <w:szCs w:val="24"/>
        </w:rPr>
        <w:t xml:space="preserve">запроса предложений (подраздел </w:t>
      </w:r>
      <w:r w:rsidR="00EE380A">
        <w:fldChar w:fldCharType="begin"/>
      </w:r>
      <w:r w:rsidR="00EE380A">
        <w:instrText xml:space="preserve"> REF _Ref191386085 \r \h  \* MERGEFORMAT </w:instrText>
      </w:r>
      <w:r w:rsidR="00EE380A">
        <w:fldChar w:fldCharType="separate"/>
      </w:r>
      <w:r w:rsidR="005B69B5" w:rsidRPr="005B69B5">
        <w:rPr>
          <w:b w:val="0"/>
          <w:iCs/>
          <w:szCs w:val="24"/>
        </w:rPr>
        <w:t>1.1.1</w:t>
      </w:r>
      <w:r w:rsidR="00EE380A">
        <w:fldChar w:fldCharType="end"/>
      </w:r>
      <w:r w:rsidR="00D56F8C" w:rsidRPr="002D7FEE">
        <w:rPr>
          <w:b w:val="0"/>
          <w:iCs/>
          <w:szCs w:val="24"/>
        </w:rPr>
        <w:t>)</w:t>
      </w:r>
      <w:r w:rsidR="00D56F8C" w:rsidRPr="002D7FEE">
        <w:rPr>
          <w:b w:val="0"/>
          <w:szCs w:val="24"/>
        </w:rPr>
        <w:t>,</w:t>
      </w:r>
      <w:r w:rsidR="00D56F8C" w:rsidRPr="002D7FEE">
        <w:rPr>
          <w:b w:val="0"/>
          <w:szCs w:val="24"/>
          <w:lang w:eastAsia="ru-RU"/>
        </w:rPr>
        <w:t xml:space="preserve">  </w:t>
      </w:r>
      <w:r w:rsidRPr="002D7FEE">
        <w:rPr>
          <w:b w:val="0"/>
          <w:szCs w:val="24"/>
          <w:lang w:eastAsia="ru-RU"/>
        </w:rPr>
        <w:t xml:space="preserve">для всех </w:t>
      </w:r>
      <w:r w:rsidR="00DC6125" w:rsidRPr="002D7FEE">
        <w:rPr>
          <w:b w:val="0"/>
          <w:szCs w:val="24"/>
          <w:lang w:eastAsia="ru-RU"/>
        </w:rPr>
        <w:t>Участников</w:t>
      </w:r>
      <w:r w:rsidRPr="002D7FEE">
        <w:rPr>
          <w:b w:val="0"/>
          <w:szCs w:val="24"/>
          <w:lang w:eastAsia="ru-RU"/>
        </w:rPr>
        <w:t xml:space="preserve"> Протокол о выборе победителя открытого запроса п</w:t>
      </w:r>
      <w:r w:rsidR="004D1DCF" w:rsidRPr="002D7FEE">
        <w:rPr>
          <w:b w:val="0"/>
          <w:szCs w:val="24"/>
          <w:lang w:eastAsia="ru-RU"/>
        </w:rPr>
        <w:t>редложений, в котором указывает:</w:t>
      </w:r>
      <w:bookmarkEnd w:id="730"/>
      <w:bookmarkEnd w:id="731"/>
    </w:p>
    <w:p w:rsidR="004D1DCF" w:rsidRPr="002D7FEE" w:rsidRDefault="004D1DCF" w:rsidP="001405FA">
      <w:pPr>
        <w:pStyle w:val="a0"/>
        <w:numPr>
          <w:ilvl w:val="4"/>
          <w:numId w:val="74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2D7FE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4D1DCF" w:rsidRPr="002D7FEE" w:rsidRDefault="004D1DCF" w:rsidP="001405FA">
      <w:pPr>
        <w:pStyle w:val="a0"/>
        <w:numPr>
          <w:ilvl w:val="4"/>
          <w:numId w:val="74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2D7FEE">
        <w:rPr>
          <w:bCs w:val="0"/>
          <w:sz w:val="24"/>
          <w:szCs w:val="24"/>
          <w:lang w:eastAsia="ru-RU"/>
        </w:rPr>
        <w:t>Краткое изложение предмета и общей цены Заявки Победителя.</w:t>
      </w:r>
    </w:p>
    <w:p w:rsidR="00ED5C7C" w:rsidRPr="004D1DCF" w:rsidRDefault="00ED5C7C" w:rsidP="004D1DCF">
      <w:pPr>
        <w:pStyle w:val="3"/>
        <w:ind w:left="0" w:firstLine="567"/>
        <w:jc w:val="both"/>
        <w:rPr>
          <w:b w:val="0"/>
          <w:lang w:eastAsia="ru-RU"/>
        </w:rPr>
      </w:pPr>
      <w:bookmarkStart w:id="732" w:name="_Toc471830477"/>
      <w:bookmarkStart w:id="733" w:name="_Toc498589642"/>
      <w:r w:rsidRPr="002D7FEE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</w:t>
      </w:r>
      <w:r w:rsidRPr="004D1DCF">
        <w:rPr>
          <w:b w:val="0"/>
          <w:lang w:eastAsia="ru-RU"/>
        </w:rPr>
        <w:t xml:space="preserve"> предложений не состоялся.</w:t>
      </w:r>
      <w:bookmarkEnd w:id="732"/>
      <w:bookmarkEnd w:id="733"/>
    </w:p>
    <w:p w:rsidR="00C12FA4" w:rsidRPr="004D1DCF" w:rsidRDefault="00C12FA4" w:rsidP="004D1DCF">
      <w:pPr>
        <w:pStyle w:val="3"/>
        <w:ind w:left="0" w:firstLine="567"/>
        <w:jc w:val="both"/>
        <w:rPr>
          <w:b w:val="0"/>
          <w:lang w:eastAsia="ru-RU"/>
        </w:rPr>
        <w:sectPr w:rsidR="00C12FA4" w:rsidRPr="004D1D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34" w:name="_Ref440270568"/>
      <w:bookmarkStart w:id="735" w:name="_Ref440274159"/>
      <w:bookmarkStart w:id="736" w:name="_Ref440292555"/>
      <w:bookmarkStart w:id="737" w:name="_Ref440292779"/>
      <w:bookmarkStart w:id="738" w:name="_Toc498589643"/>
      <w:r>
        <w:rPr>
          <w:szCs w:val="24"/>
        </w:rPr>
        <w:lastRenderedPageBreak/>
        <w:t>Техническая часть</w:t>
      </w:r>
      <w:bookmarkEnd w:id="734"/>
      <w:bookmarkEnd w:id="735"/>
      <w:bookmarkEnd w:id="736"/>
      <w:bookmarkEnd w:id="737"/>
      <w:bookmarkEnd w:id="7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39" w:name="_Toc176064097"/>
      <w:bookmarkStart w:id="740" w:name="_Toc176338525"/>
      <w:bookmarkStart w:id="741" w:name="_Toc180399753"/>
      <w:bookmarkStart w:id="742" w:name="_Toc189457101"/>
      <w:bookmarkStart w:id="743" w:name="_Toc189461737"/>
      <w:bookmarkStart w:id="744" w:name="_Toc189462011"/>
      <w:bookmarkStart w:id="745" w:name="_Toc191273610"/>
      <w:bookmarkStart w:id="746" w:name="_Toc423421726"/>
      <w:bookmarkStart w:id="747" w:name="_Toc498589644"/>
      <w:bookmarkStart w:id="748" w:name="_Toc167189319"/>
      <w:bookmarkStart w:id="749" w:name="_Toc168725254"/>
      <w:r w:rsidRPr="00C12FA4">
        <w:t xml:space="preserve">Перечень, объемы и характеристики 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="00C3704B">
        <w:t xml:space="preserve">закупаемых </w:t>
      </w:r>
      <w:r w:rsidR="00CD1816">
        <w:t>работ</w:t>
      </w:r>
      <w:bookmarkEnd w:id="7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0" w:name="_Toc439166311"/>
      <w:bookmarkStart w:id="751" w:name="_Toc439170659"/>
      <w:bookmarkStart w:id="752" w:name="_Toc439172761"/>
      <w:bookmarkStart w:id="753" w:name="_Toc439173205"/>
      <w:bookmarkStart w:id="754" w:name="_Toc439238199"/>
      <w:bookmarkStart w:id="755" w:name="_Toc439252751"/>
      <w:bookmarkStart w:id="756" w:name="_Toc439323609"/>
      <w:bookmarkStart w:id="757" w:name="_Toc439323725"/>
      <w:bookmarkStart w:id="758" w:name="_Toc440361359"/>
      <w:bookmarkStart w:id="759" w:name="_Toc440376114"/>
      <w:bookmarkStart w:id="760" w:name="_Toc440376241"/>
      <w:bookmarkStart w:id="761" w:name="_Toc440382503"/>
      <w:bookmarkStart w:id="762" w:name="_Toc440447173"/>
      <w:bookmarkStart w:id="763" w:name="_Toc440620853"/>
      <w:bookmarkStart w:id="764" w:name="_Toc440631488"/>
      <w:bookmarkStart w:id="765" w:name="_Toc440875728"/>
      <w:bookmarkStart w:id="766" w:name="_Toc441131752"/>
      <w:bookmarkStart w:id="767" w:name="_Toc465865193"/>
      <w:bookmarkStart w:id="768" w:name="_Toc468975454"/>
      <w:bookmarkStart w:id="769" w:name="_Toc471830480"/>
      <w:bookmarkStart w:id="770" w:name="_Toc498589645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C5509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C55095">
        <w:rPr>
          <w:b w:val="0"/>
          <w:szCs w:val="24"/>
        </w:rPr>
      </w:r>
      <w:r w:rsidR="00C55095">
        <w:rPr>
          <w:b w:val="0"/>
          <w:szCs w:val="24"/>
        </w:rPr>
        <w:fldChar w:fldCharType="separate"/>
      </w:r>
      <w:r w:rsidR="005B69B5">
        <w:rPr>
          <w:b w:val="0"/>
          <w:szCs w:val="24"/>
        </w:rPr>
        <w:t>1.1.4</w:t>
      </w:r>
      <w:r w:rsidR="00C5509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:rsidR="002B5044" w:rsidRPr="003803A7" w:rsidRDefault="002B5044" w:rsidP="0021751A">
      <w:pPr>
        <w:pStyle w:val="2"/>
        <w:ind w:left="1701" w:hanging="1134"/>
      </w:pPr>
      <w:bookmarkStart w:id="771" w:name="_Ref194832984"/>
      <w:bookmarkStart w:id="772" w:name="_Ref197686508"/>
      <w:bookmarkStart w:id="773" w:name="_Toc423421727"/>
      <w:bookmarkStart w:id="774" w:name="_Toc498589646"/>
      <w:r w:rsidRPr="003803A7">
        <w:t xml:space="preserve">Требование к </w:t>
      </w:r>
      <w:bookmarkEnd w:id="771"/>
      <w:bookmarkEnd w:id="772"/>
      <w:bookmarkEnd w:id="773"/>
      <w:r w:rsidR="00C3704B">
        <w:t xml:space="preserve">закупаемым </w:t>
      </w:r>
      <w:r w:rsidR="00CD1816">
        <w:t>работам</w:t>
      </w:r>
      <w:bookmarkEnd w:id="774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4"/>
      <w:bookmarkStart w:id="776" w:name="_Toc439170662"/>
      <w:bookmarkStart w:id="777" w:name="_Toc439172764"/>
      <w:bookmarkStart w:id="778" w:name="_Toc439173208"/>
      <w:bookmarkStart w:id="779" w:name="_Toc439238202"/>
      <w:bookmarkStart w:id="780" w:name="_Toc439252754"/>
      <w:bookmarkStart w:id="781" w:name="_Toc439323612"/>
      <w:bookmarkStart w:id="782" w:name="_Toc439323728"/>
      <w:bookmarkStart w:id="783" w:name="_Toc440361362"/>
      <w:bookmarkStart w:id="784" w:name="_Toc440376117"/>
      <w:bookmarkStart w:id="785" w:name="_Toc440376244"/>
      <w:bookmarkStart w:id="786" w:name="_Toc440382505"/>
      <w:bookmarkStart w:id="787" w:name="_Toc440447175"/>
      <w:bookmarkStart w:id="788" w:name="_Toc440620855"/>
      <w:bookmarkStart w:id="789" w:name="_Toc440631490"/>
      <w:bookmarkStart w:id="790" w:name="_Toc440875730"/>
      <w:bookmarkStart w:id="791" w:name="_Toc441131754"/>
      <w:bookmarkStart w:id="792" w:name="_Toc465865195"/>
      <w:bookmarkStart w:id="793" w:name="_Toc468975456"/>
      <w:bookmarkStart w:id="794" w:name="_Toc471830482"/>
      <w:bookmarkStart w:id="795" w:name="_Toc498589647"/>
      <w:bookmarkStart w:id="796" w:name="_Ref194833053"/>
      <w:bookmarkStart w:id="797" w:name="_Ref223496951"/>
      <w:bookmarkStart w:id="7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7177AF">
        <w:rPr>
          <w:b w:val="0"/>
          <w:szCs w:val="24"/>
        </w:rPr>
        <w:t>закупаемым</w:t>
      </w:r>
      <w:r w:rsidR="00CD1816">
        <w:rPr>
          <w:b w:val="0"/>
          <w:szCs w:val="24"/>
        </w:rPr>
        <w:t xml:space="preserve">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910732" w:rsidRPr="0010618F" w:rsidRDefault="00910732" w:rsidP="00910732">
      <w:pPr>
        <w:pStyle w:val="2"/>
        <w:ind w:left="1701" w:hanging="1134"/>
        <w:rPr>
          <w:b w:val="0"/>
        </w:rPr>
      </w:pPr>
      <w:bookmarkStart w:id="799" w:name="_Toc461808930"/>
      <w:bookmarkStart w:id="800" w:name="_Toc464120639"/>
      <w:bookmarkStart w:id="801" w:name="_Toc465774618"/>
      <w:bookmarkStart w:id="802" w:name="_Toc498589648"/>
      <w:bookmarkEnd w:id="748"/>
      <w:bookmarkEnd w:id="749"/>
      <w:bookmarkEnd w:id="796"/>
      <w:bookmarkEnd w:id="797"/>
      <w:bookmarkEnd w:id="798"/>
      <w:r w:rsidRPr="0010618F">
        <w:t>Альтернативные предложения</w:t>
      </w:r>
      <w:bookmarkStart w:id="803" w:name="_Ref56252639"/>
      <w:bookmarkEnd w:id="799"/>
      <w:bookmarkEnd w:id="800"/>
      <w:bookmarkEnd w:id="801"/>
      <w:bookmarkEnd w:id="802"/>
    </w:p>
    <w:p w:rsidR="00910732" w:rsidRPr="002D7FEE" w:rsidRDefault="00910732" w:rsidP="00910732">
      <w:pPr>
        <w:pStyle w:val="3"/>
        <w:ind w:left="0" w:firstLine="851"/>
        <w:jc w:val="both"/>
        <w:rPr>
          <w:b w:val="0"/>
          <w:szCs w:val="24"/>
        </w:rPr>
      </w:pPr>
      <w:bookmarkStart w:id="804" w:name="_Toc461808802"/>
      <w:bookmarkStart w:id="805" w:name="_Toc461808931"/>
      <w:bookmarkStart w:id="806" w:name="_Toc464120640"/>
      <w:bookmarkStart w:id="807" w:name="_Toc465774619"/>
      <w:bookmarkStart w:id="808" w:name="_Toc465865197"/>
      <w:bookmarkStart w:id="809" w:name="_Toc468975458"/>
      <w:bookmarkStart w:id="810" w:name="_Toc471830484"/>
      <w:bookmarkStart w:id="811" w:name="_Toc498589649"/>
      <w:r w:rsidRPr="002D7FE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723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2" w:name="_Ref440270602"/>
      <w:bookmarkStart w:id="813" w:name="_Toc49858965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12"/>
      <w:bookmarkEnd w:id="81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14" w:name="_Ref55336310"/>
      <w:bookmarkStart w:id="815" w:name="_Toc57314672"/>
      <w:bookmarkStart w:id="816" w:name="_Toc69728986"/>
      <w:bookmarkStart w:id="817" w:name="_Toc98253919"/>
      <w:bookmarkStart w:id="818" w:name="_Toc165173847"/>
      <w:bookmarkStart w:id="819" w:name="_Toc423423667"/>
      <w:bookmarkStart w:id="820" w:name="_Toc498589651"/>
      <w:r w:rsidRPr="00F647F7">
        <w:t xml:space="preserve">Письмо о подаче оферты </w:t>
      </w:r>
      <w:bookmarkStart w:id="821" w:name="_Ref22846535"/>
      <w:r w:rsidRPr="00F647F7">
        <w:t>(</w:t>
      </w:r>
      <w:bookmarkEnd w:id="82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14"/>
      <w:bookmarkEnd w:id="815"/>
      <w:bookmarkEnd w:id="816"/>
      <w:bookmarkEnd w:id="817"/>
      <w:bookmarkEnd w:id="818"/>
      <w:bookmarkEnd w:id="819"/>
      <w:bookmarkEnd w:id="820"/>
    </w:p>
    <w:p w:rsidR="004F4D80" w:rsidRPr="00C236C0" w:rsidRDefault="004F4D80" w:rsidP="004F4D80">
      <w:pPr>
        <w:pStyle w:val="3"/>
        <w:rPr>
          <w:szCs w:val="24"/>
        </w:rPr>
      </w:pPr>
      <w:bookmarkStart w:id="822" w:name="_Toc98253920"/>
      <w:bookmarkStart w:id="823" w:name="_Toc157248174"/>
      <w:bookmarkStart w:id="824" w:name="_Toc157496543"/>
      <w:bookmarkStart w:id="825" w:name="_Toc158206082"/>
      <w:bookmarkStart w:id="826" w:name="_Toc164057767"/>
      <w:bookmarkStart w:id="827" w:name="_Toc164137117"/>
      <w:bookmarkStart w:id="828" w:name="_Toc164161277"/>
      <w:bookmarkStart w:id="829" w:name="_Toc165173848"/>
      <w:bookmarkStart w:id="830" w:name="_Toc439170673"/>
      <w:bookmarkStart w:id="831" w:name="_Toc439172775"/>
      <w:bookmarkStart w:id="832" w:name="_Toc439173219"/>
      <w:bookmarkStart w:id="833" w:name="_Toc439238213"/>
      <w:bookmarkStart w:id="834" w:name="_Toc440361369"/>
      <w:bookmarkStart w:id="835" w:name="_Toc440376124"/>
      <w:bookmarkStart w:id="836" w:name="_Toc465865200"/>
      <w:bookmarkStart w:id="837" w:name="_Toc471830487"/>
      <w:bookmarkStart w:id="838" w:name="_Toc498589652"/>
      <w:r w:rsidRPr="00C236C0">
        <w:rPr>
          <w:szCs w:val="24"/>
        </w:rPr>
        <w:t>Форма письма о подаче оферты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CD1816">
        <w:rPr>
          <w:sz w:val="24"/>
          <w:szCs w:val="24"/>
        </w:rPr>
        <w:t>выполнение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CD1816">
        <w:rPr>
          <w:sz w:val="24"/>
          <w:szCs w:val="24"/>
        </w:rPr>
        <w:t>работ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176B20">
        <w:rPr>
          <w:sz w:val="24"/>
          <w:szCs w:val="24"/>
          <w:vertAlign w:val="superscript"/>
        </w:rPr>
        <w:t>работ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2D7FEE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10732">
        <w:rPr>
          <w:sz w:val="24"/>
          <w:szCs w:val="24"/>
        </w:rPr>
        <w:t xml:space="preserve"> </w:t>
      </w:r>
      <w:r w:rsidR="00910732" w:rsidRPr="002D7FEE">
        <w:rPr>
          <w:sz w:val="24"/>
          <w:szCs w:val="24"/>
        </w:rPr>
        <w:t xml:space="preserve">201_ </w:t>
      </w:r>
      <w:r w:rsidRPr="002D7FEE">
        <w:rPr>
          <w:sz w:val="24"/>
          <w:szCs w:val="24"/>
        </w:rPr>
        <w:t>года.</w:t>
      </w:r>
    </w:p>
    <w:p w:rsidR="00975C64" w:rsidRPr="002D7FE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D7FEE">
        <w:rPr>
          <w:sz w:val="24"/>
          <w:szCs w:val="24"/>
        </w:rPr>
        <w:t>Данная Заявка подается с пониманием того, что:</w:t>
      </w:r>
    </w:p>
    <w:p w:rsidR="00975C64" w:rsidRPr="002D7FE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D7FEE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2D7FE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D7FEE">
        <w:rPr>
          <w:sz w:val="24"/>
          <w:szCs w:val="24"/>
        </w:rPr>
        <w:t>вы оставляете за собой право:</w:t>
      </w:r>
    </w:p>
    <w:p w:rsidR="00975C64" w:rsidRPr="002D7FEE" w:rsidRDefault="00975C64" w:rsidP="001405FA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2D7FEE" w:rsidRDefault="00975C64" w:rsidP="001405FA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2D7FEE" w:rsidRDefault="00975C64" w:rsidP="001405FA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отклонить все заявки.</w:t>
      </w:r>
    </w:p>
    <w:p w:rsidR="00975C64" w:rsidRPr="002D7FE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D7FEE">
        <w:rPr>
          <w:sz w:val="24"/>
          <w:szCs w:val="24"/>
        </w:rPr>
        <w:t>______________(</w:t>
      </w:r>
      <w:r w:rsidRPr="002D7FE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D7FEE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2D7FEE" w:rsidRDefault="00910732" w:rsidP="001405FA">
      <w:pPr>
        <w:widowControl w:val="0"/>
        <w:numPr>
          <w:ilvl w:val="0"/>
          <w:numId w:val="73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 xml:space="preserve">не изменять (не вносить изменения) в Заявку </w:t>
      </w:r>
      <w:r w:rsidR="00975C64" w:rsidRPr="002D7FEE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2D7FEE" w:rsidRDefault="00975C64" w:rsidP="001405FA">
      <w:pPr>
        <w:widowControl w:val="0"/>
        <w:numPr>
          <w:ilvl w:val="0"/>
          <w:numId w:val="73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предоставлять достоверные и не</w:t>
      </w:r>
      <w:r w:rsidR="004B3E68" w:rsidRPr="002D7FEE">
        <w:rPr>
          <w:sz w:val="24"/>
          <w:szCs w:val="24"/>
        </w:rPr>
        <w:t>фальсифицированны</w:t>
      </w:r>
      <w:r w:rsidRPr="002D7FEE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2D7FEE" w:rsidRDefault="00975C64" w:rsidP="001405FA">
      <w:pPr>
        <w:widowControl w:val="0"/>
        <w:numPr>
          <w:ilvl w:val="0"/>
          <w:numId w:val="73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2D7FE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D7FEE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2D7FEE" w:rsidRDefault="00975C64" w:rsidP="001405FA">
      <w:pPr>
        <w:widowControl w:val="0"/>
        <w:numPr>
          <w:ilvl w:val="0"/>
          <w:numId w:val="73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2D7FE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D7FEE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2D7FEE" w:rsidRDefault="00975C64" w:rsidP="001405FA">
      <w:pPr>
        <w:widowControl w:val="0"/>
        <w:numPr>
          <w:ilvl w:val="0"/>
          <w:numId w:val="73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Заявки Соглашение о неустойке </w:t>
      </w:r>
      <w:r w:rsidRPr="002D7FEE">
        <w:rPr>
          <w:bCs w:val="0"/>
          <w:sz w:val="24"/>
          <w:szCs w:val="24"/>
        </w:rPr>
        <w:t xml:space="preserve">по форме и в соответствии с инструкциями, </w:t>
      </w:r>
      <w:r w:rsidRPr="002D7FEE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2D7FEE">
        <w:rPr>
          <w:sz w:val="24"/>
          <w:szCs w:val="24"/>
        </w:rPr>
        <w:t xml:space="preserve"> </w:t>
      </w:r>
      <w:r w:rsidR="006D05F2" w:rsidRPr="002D7FEE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2D7FEE">
        <w:rPr>
          <w:sz w:val="24"/>
          <w:szCs w:val="24"/>
        </w:rPr>
        <w:t>в установленный в документации о закупке срок</w:t>
      </w:r>
      <w:r w:rsidRPr="002D7FEE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1405FA">
      <w:pPr>
        <w:widowControl w:val="0"/>
        <w:numPr>
          <w:ilvl w:val="0"/>
          <w:numId w:val="71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1405FA">
      <w:pPr>
        <w:widowControl w:val="0"/>
        <w:numPr>
          <w:ilvl w:val="0"/>
          <w:numId w:val="71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1405FA">
      <w:pPr>
        <w:widowControl w:val="0"/>
        <w:numPr>
          <w:ilvl w:val="0"/>
          <w:numId w:val="71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1405FA">
      <w:pPr>
        <w:widowControl w:val="0"/>
        <w:numPr>
          <w:ilvl w:val="0"/>
          <w:numId w:val="71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1405FA">
      <w:pPr>
        <w:widowControl w:val="0"/>
        <w:numPr>
          <w:ilvl w:val="0"/>
          <w:numId w:val="71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0" w:name="_Toc98253921"/>
      <w:bookmarkStart w:id="841" w:name="_Toc157248175"/>
      <w:bookmarkStart w:id="842" w:name="_Toc157496544"/>
      <w:bookmarkStart w:id="843" w:name="_Toc158206083"/>
      <w:bookmarkStart w:id="844" w:name="_Toc164057768"/>
      <w:bookmarkStart w:id="845" w:name="_Toc164137118"/>
      <w:bookmarkStart w:id="846" w:name="_Toc164161278"/>
      <w:bookmarkStart w:id="8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48" w:name="_Toc439170674"/>
      <w:bookmarkStart w:id="849" w:name="_Toc439172776"/>
      <w:bookmarkStart w:id="850" w:name="_Toc439173220"/>
      <w:bookmarkStart w:id="851" w:name="_Toc439238214"/>
      <w:bookmarkStart w:id="852" w:name="_Toc439252762"/>
      <w:bookmarkStart w:id="853" w:name="_Toc439323736"/>
      <w:bookmarkStart w:id="854" w:name="_Toc440361370"/>
      <w:bookmarkStart w:id="855" w:name="_Toc440376125"/>
      <w:bookmarkStart w:id="856" w:name="_Toc440376252"/>
      <w:bookmarkStart w:id="857" w:name="_Toc440382510"/>
      <w:bookmarkStart w:id="858" w:name="_Toc440447180"/>
      <w:bookmarkStart w:id="859" w:name="_Toc440620860"/>
      <w:bookmarkStart w:id="860" w:name="_Toc440631495"/>
      <w:bookmarkStart w:id="861" w:name="_Toc440875734"/>
      <w:bookmarkStart w:id="862" w:name="_Toc441131758"/>
      <w:bookmarkStart w:id="863" w:name="_Toc465865201"/>
      <w:bookmarkStart w:id="864" w:name="_Toc471830488"/>
      <w:bookmarkStart w:id="865" w:name="_Toc498589653"/>
      <w:r w:rsidRPr="00C236C0">
        <w:rPr>
          <w:szCs w:val="24"/>
        </w:rPr>
        <w:lastRenderedPageBreak/>
        <w:t>Инструкции по заполнению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5509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3.3.4</w:t>
      </w:r>
      <w:r w:rsidR="00C5509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C5509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3.3.1.6</w:t>
      </w:r>
      <w:r w:rsidR="00C5509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C5509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3.3.1.7</w:t>
      </w:r>
      <w:r w:rsidR="00C5509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6" w:name="_Ref55335821"/>
      <w:bookmarkStart w:id="867" w:name="_Ref55336345"/>
      <w:bookmarkStart w:id="868" w:name="_Toc57314674"/>
      <w:bookmarkStart w:id="869" w:name="_Toc69728988"/>
      <w:bookmarkStart w:id="870" w:name="_Toc98253922"/>
      <w:bookmarkStart w:id="87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72" w:name="_Ref440271964"/>
      <w:bookmarkStart w:id="873" w:name="_Toc440361371"/>
      <w:bookmarkStart w:id="874" w:name="_Toc440376126"/>
      <w:bookmarkStart w:id="875" w:name="_Toc498589654"/>
      <w:r>
        <w:rPr>
          <w:szCs w:val="24"/>
        </w:rPr>
        <w:lastRenderedPageBreak/>
        <w:t>Антикоррупционные обязательства (Форма 1.1).</w:t>
      </w:r>
      <w:bookmarkEnd w:id="872"/>
      <w:bookmarkEnd w:id="873"/>
      <w:bookmarkEnd w:id="874"/>
      <w:bookmarkEnd w:id="875"/>
    </w:p>
    <w:p w:rsidR="00920CB0" w:rsidRPr="00920CB0" w:rsidRDefault="00920CB0" w:rsidP="001405FA">
      <w:pPr>
        <w:pStyle w:val="3"/>
        <w:numPr>
          <w:ilvl w:val="3"/>
          <w:numId w:val="70"/>
        </w:numPr>
        <w:rPr>
          <w:b w:val="0"/>
          <w:szCs w:val="24"/>
        </w:rPr>
      </w:pPr>
      <w:bookmarkStart w:id="876" w:name="_Toc439238216"/>
      <w:bookmarkStart w:id="877" w:name="_Toc439252764"/>
      <w:bookmarkStart w:id="878" w:name="_Toc439323738"/>
      <w:bookmarkStart w:id="879" w:name="_Toc440361372"/>
      <w:bookmarkStart w:id="880" w:name="_Toc440376127"/>
      <w:bookmarkStart w:id="881" w:name="_Toc440376254"/>
      <w:bookmarkStart w:id="882" w:name="_Toc440382512"/>
      <w:bookmarkStart w:id="883" w:name="_Toc440447182"/>
      <w:bookmarkStart w:id="884" w:name="_Toc440620862"/>
      <w:bookmarkStart w:id="885" w:name="_Toc440631497"/>
      <w:bookmarkStart w:id="886" w:name="_Toc440875736"/>
      <w:bookmarkStart w:id="887" w:name="_Toc441131760"/>
      <w:bookmarkStart w:id="888" w:name="_Toc465865203"/>
      <w:bookmarkStart w:id="889" w:name="_Toc471830490"/>
      <w:bookmarkStart w:id="890" w:name="_Toc498589655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1405FA">
      <w:pPr>
        <w:numPr>
          <w:ilvl w:val="0"/>
          <w:numId w:val="65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1405FA">
      <w:pPr>
        <w:widowControl w:val="0"/>
        <w:numPr>
          <w:ilvl w:val="1"/>
          <w:numId w:val="69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DB4CA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1405FA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1405FA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1405FA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1405FA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1405FA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1405FA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1405FA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1405FA">
      <w:pPr>
        <w:numPr>
          <w:ilvl w:val="0"/>
          <w:numId w:val="66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1405FA">
      <w:pPr>
        <w:numPr>
          <w:ilvl w:val="1"/>
          <w:numId w:val="67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1405FA">
      <w:pPr>
        <w:numPr>
          <w:ilvl w:val="1"/>
          <w:numId w:val="67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1405FA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1405FA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1405FA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1405FA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1405FA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1405FA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1405FA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10732" w:rsidRPr="002D7FEE" w:rsidRDefault="00910732" w:rsidP="00910732">
      <w:pPr>
        <w:spacing w:line="240" w:lineRule="auto"/>
        <w:ind w:firstLine="709"/>
        <w:rPr>
          <w:b/>
          <w:i/>
          <w:sz w:val="24"/>
          <w:szCs w:val="24"/>
        </w:rPr>
      </w:pPr>
      <w:r w:rsidRPr="002D7FEE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10732" w:rsidRPr="007C47E3" w:rsidRDefault="00910732" w:rsidP="00910732">
      <w:pPr>
        <w:spacing w:line="240" w:lineRule="auto"/>
        <w:rPr>
          <w:sz w:val="24"/>
          <w:szCs w:val="24"/>
        </w:rPr>
      </w:pPr>
      <w:r w:rsidRPr="002D7FEE">
        <w:rPr>
          <w:i/>
          <w:sz w:val="24"/>
          <w:szCs w:val="24"/>
        </w:rPr>
        <w:t xml:space="preserve">В ПАО «МРСК Центра действует система </w:t>
      </w:r>
      <w:r w:rsidRPr="002D7FEE">
        <w:rPr>
          <w:i/>
          <w:iCs/>
          <w:sz w:val="24"/>
          <w:szCs w:val="24"/>
        </w:rPr>
        <w:t>предупреждения и профилактики коррупции.</w:t>
      </w:r>
      <w:r w:rsidRPr="002D7FEE">
        <w:rPr>
          <w:i/>
          <w:sz w:val="24"/>
          <w:szCs w:val="24"/>
        </w:rPr>
        <w:t xml:space="preserve"> </w:t>
      </w:r>
      <w:r w:rsidRPr="002D7FEE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2D7FEE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2D7FEE">
        <w:rPr>
          <w:i/>
          <w:sz w:val="24"/>
          <w:szCs w:val="24"/>
        </w:rPr>
        <w:t xml:space="preserve"> на корпоративном веб-сайте</w:t>
      </w:r>
      <w:r w:rsidRPr="002D7FEE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2D7FEE">
        <w:rPr>
          <w:i/>
          <w:sz w:val="24"/>
          <w:szCs w:val="24"/>
        </w:rPr>
        <w:t> </w:t>
      </w:r>
      <w:hyperlink r:id="rId41" w:tgtFrame="_blank" w:history="1">
        <w:r w:rsidRPr="002D7FEE">
          <w:rPr>
            <w:i/>
            <w:sz w:val="24"/>
            <w:szCs w:val="24"/>
          </w:rPr>
          <w:t>doverie@mrsk-1.ru</w:t>
        </w:r>
      </w:hyperlink>
      <w:r w:rsidRPr="002D7FEE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1" w:name="_Toc423423668"/>
      <w:bookmarkStart w:id="892" w:name="_Ref440271072"/>
      <w:bookmarkStart w:id="893" w:name="_Ref440273986"/>
      <w:bookmarkStart w:id="894" w:name="_Ref440274337"/>
      <w:bookmarkStart w:id="895" w:name="_Ref440274913"/>
      <w:bookmarkStart w:id="896" w:name="_Ref440284918"/>
      <w:bookmarkStart w:id="897" w:name="_Toc498589656"/>
      <w:r>
        <w:lastRenderedPageBreak/>
        <w:t>Сводная таблица стоимости</w:t>
      </w:r>
      <w:r w:rsidR="004F4D80" w:rsidRPr="00F647F7">
        <w:t xml:space="preserve"> </w:t>
      </w:r>
      <w:r w:rsidR="001C4BB0" w:rsidRPr="005D252F">
        <w:rPr>
          <w:bCs w:val="0"/>
        </w:rPr>
        <w:t>работ</w:t>
      </w:r>
      <w:r w:rsidR="001C4BB0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66"/>
      <w:bookmarkEnd w:id="867"/>
      <w:bookmarkEnd w:id="868"/>
      <w:bookmarkEnd w:id="869"/>
      <w:bookmarkEnd w:id="870"/>
      <w:bookmarkEnd w:id="871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98" w:name="_Toc98253923"/>
      <w:bookmarkStart w:id="899" w:name="_Toc157248177"/>
      <w:bookmarkStart w:id="900" w:name="_Toc157496546"/>
      <w:bookmarkStart w:id="901" w:name="_Toc158206085"/>
      <w:bookmarkStart w:id="902" w:name="_Toc164057770"/>
      <w:bookmarkStart w:id="903" w:name="_Toc164137120"/>
      <w:bookmarkStart w:id="904" w:name="_Toc164161280"/>
      <w:bookmarkStart w:id="905" w:name="_Toc165173851"/>
      <w:bookmarkStart w:id="906" w:name="_Ref264038986"/>
      <w:bookmarkStart w:id="907" w:name="_Ref264359294"/>
      <w:bookmarkStart w:id="908" w:name="_Toc439170676"/>
      <w:bookmarkStart w:id="909" w:name="_Toc439172778"/>
      <w:bookmarkStart w:id="910" w:name="_Toc439173222"/>
      <w:bookmarkStart w:id="911" w:name="_Toc439238218"/>
      <w:bookmarkStart w:id="912" w:name="_Toc439252766"/>
      <w:bookmarkStart w:id="913" w:name="_Toc439323740"/>
      <w:bookmarkStart w:id="914" w:name="_Toc440361374"/>
      <w:bookmarkStart w:id="915" w:name="_Toc440376129"/>
      <w:bookmarkStart w:id="916" w:name="_Toc440376256"/>
      <w:bookmarkStart w:id="917" w:name="_Toc440382514"/>
      <w:bookmarkStart w:id="918" w:name="_Toc440447184"/>
      <w:bookmarkStart w:id="919" w:name="_Toc440620864"/>
      <w:bookmarkStart w:id="920" w:name="_Toc440631499"/>
      <w:bookmarkStart w:id="921" w:name="_Toc440875738"/>
      <w:bookmarkStart w:id="922" w:name="_Toc441131762"/>
      <w:bookmarkStart w:id="923" w:name="_Toc465865205"/>
      <w:bookmarkStart w:id="924" w:name="_Toc468975466"/>
      <w:bookmarkStart w:id="925" w:name="_Toc471830492"/>
      <w:bookmarkStart w:id="926" w:name="_Toc498589657"/>
      <w:r w:rsidRPr="00C236C0">
        <w:rPr>
          <w:szCs w:val="24"/>
        </w:rPr>
        <w:t xml:space="preserve">Форма 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r w:rsidR="00492C8B">
        <w:rPr>
          <w:szCs w:val="24"/>
        </w:rPr>
        <w:t>Сводной таблицы стоимости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r w:rsidR="001C4BB0" w:rsidRPr="001C4BB0">
        <w:rPr>
          <w:bCs w:val="0"/>
          <w:szCs w:val="24"/>
        </w:rPr>
        <w:t xml:space="preserve"> </w:t>
      </w:r>
      <w:r w:rsidR="001C4BB0" w:rsidRPr="005D252F">
        <w:rPr>
          <w:bCs w:val="0"/>
          <w:szCs w:val="24"/>
        </w:rPr>
        <w:t>работ</w:t>
      </w:r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1C4BB0">
        <w:rPr>
          <w:b/>
          <w:sz w:val="24"/>
          <w:szCs w:val="24"/>
        </w:rPr>
        <w:t>работ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56188" w:rsidRDefault="00456188" w:rsidP="00456188">
      <w:pPr>
        <w:spacing w:before="120"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>Таблица 1. Сводная стоимость оборудования и материалов</w:t>
      </w:r>
    </w:p>
    <w:p w:rsidR="00456188" w:rsidRPr="00456188" w:rsidRDefault="00456188" w:rsidP="00456188">
      <w:pPr>
        <w:spacing w:before="120" w:line="240" w:lineRule="auto"/>
        <w:ind w:firstLine="0"/>
        <w:rPr>
          <w:b/>
          <w:color w:val="000000"/>
          <w:sz w:val="24"/>
          <w:szCs w:val="24"/>
          <w:u w:val="single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51"/>
        <w:gridCol w:w="4536"/>
        <w:gridCol w:w="5812"/>
        <w:gridCol w:w="3827"/>
      </w:tblGrid>
      <w:tr w:rsidR="00456188" w:rsidRPr="00336F2E" w:rsidTr="00456188">
        <w:trPr>
          <w:cantSplit/>
          <w:trHeight w:val="783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gridSpan w:val="2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№</w:t>
            </w:r>
          </w:p>
        </w:tc>
        <w:tc>
          <w:tcPr>
            <w:tcW w:w="4536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3827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Стоимость, руб. РФ без НДС</w:t>
            </w:r>
          </w:p>
        </w:tc>
      </w:tr>
      <w:tr w:rsidR="00456188" w:rsidRPr="00336F2E" w:rsidTr="00456188">
        <w:trPr>
          <w:trHeight w:val="20"/>
        </w:trPr>
        <w:tc>
          <w:tcPr>
            <w:tcW w:w="14742" w:type="dxa"/>
            <w:gridSpan w:val="5"/>
          </w:tcPr>
          <w:p w:rsidR="00456188" w:rsidRPr="00E1677F" w:rsidRDefault="00456188" w:rsidP="001405FA">
            <w:pPr>
              <w:numPr>
                <w:ilvl w:val="0"/>
                <w:numId w:val="83"/>
              </w:numPr>
              <w:suppressAutoHyphens w:val="0"/>
              <w:spacing w:line="240" w:lineRule="auto"/>
              <w:rPr>
                <w:i/>
                <w:sz w:val="24"/>
                <w:szCs w:val="24"/>
              </w:rPr>
            </w:pPr>
            <w:r w:rsidRPr="00E1677F">
              <w:rPr>
                <w:bCs w:val="0"/>
                <w:sz w:val="24"/>
                <w:szCs w:val="24"/>
              </w:rPr>
              <w:t>Филиал ПАО «МРСК Центра»</w:t>
            </w:r>
            <w:r w:rsidRPr="00E1677F">
              <w:rPr>
                <w:sz w:val="24"/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 w:val="24"/>
                <w:szCs w:val="24"/>
              </w:rPr>
              <w:t>____</w:t>
            </w:r>
            <w:r w:rsidRPr="00E1677F">
              <w:rPr>
                <w:rStyle w:val="aa"/>
                <w:sz w:val="24"/>
                <w:szCs w:val="24"/>
              </w:rPr>
              <w:t xml:space="preserve"> </w:t>
            </w:r>
            <w:r w:rsidRPr="00E1677F">
              <w:rPr>
                <w:sz w:val="24"/>
                <w:szCs w:val="24"/>
              </w:rPr>
              <w:t>энерго»</w:t>
            </w: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336F2E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14742" w:type="dxa"/>
            <w:gridSpan w:val="5"/>
          </w:tcPr>
          <w:p w:rsidR="00456188" w:rsidRPr="00E1677F" w:rsidRDefault="00456188" w:rsidP="001405FA">
            <w:pPr>
              <w:numPr>
                <w:ilvl w:val="0"/>
                <w:numId w:val="83"/>
              </w:numPr>
              <w:suppressAutoHyphens w:val="0"/>
              <w:spacing w:line="240" w:lineRule="auto"/>
              <w:rPr>
                <w:i/>
                <w:sz w:val="24"/>
                <w:szCs w:val="24"/>
              </w:rPr>
            </w:pPr>
            <w:r w:rsidRPr="00E1677F">
              <w:rPr>
                <w:bCs w:val="0"/>
                <w:sz w:val="24"/>
                <w:szCs w:val="24"/>
              </w:rPr>
              <w:t>Филиал ПАО «МРСК Центра»</w:t>
            </w:r>
            <w:r w:rsidRPr="00E1677F">
              <w:rPr>
                <w:sz w:val="24"/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 w:val="24"/>
                <w:szCs w:val="24"/>
              </w:rPr>
              <w:t>____</w:t>
            </w:r>
            <w:r w:rsidRPr="00E1677F">
              <w:rPr>
                <w:rStyle w:val="aa"/>
                <w:sz w:val="24"/>
                <w:szCs w:val="24"/>
              </w:rPr>
              <w:t xml:space="preserve"> </w:t>
            </w:r>
            <w:r w:rsidRPr="00E1677F">
              <w:rPr>
                <w:sz w:val="24"/>
                <w:szCs w:val="24"/>
              </w:rPr>
              <w:t>энерго»</w:t>
            </w: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Pr="00336F2E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</w:t>
            </w:r>
            <w:r w:rsidRPr="00336F2E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41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68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41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68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3"/>
          </w:tcPr>
          <w:p w:rsidR="00456188" w:rsidRPr="00E1677F" w:rsidRDefault="00456188" w:rsidP="00BC4601">
            <w:pPr>
              <w:pStyle w:val="aff0"/>
              <w:spacing w:before="0" w:after="0"/>
              <w:rPr>
                <w:b/>
                <w:bCs w:val="0"/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0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3"/>
          </w:tcPr>
          <w:p w:rsidR="00456188" w:rsidRPr="00E1677F" w:rsidRDefault="00456188" w:rsidP="00BC4601">
            <w:pPr>
              <w:pStyle w:val="aff0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0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5103" w:type="dxa"/>
            <w:gridSpan w:val="3"/>
          </w:tcPr>
          <w:p w:rsidR="00456188" w:rsidRPr="00E1677F" w:rsidRDefault="00456188" w:rsidP="00BC4601">
            <w:pPr>
              <w:pStyle w:val="aff0"/>
              <w:spacing w:before="0" w:after="0"/>
              <w:rPr>
                <w:b/>
                <w:bCs w:val="0"/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0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</w:tbl>
    <w:p w:rsidR="00456188" w:rsidRDefault="00456188" w:rsidP="00456188">
      <w:pPr>
        <w:spacing w:line="240" w:lineRule="auto"/>
        <w:ind w:firstLine="0"/>
        <w:rPr>
          <w:color w:val="000000"/>
          <w:sz w:val="24"/>
          <w:szCs w:val="24"/>
        </w:rPr>
      </w:pPr>
    </w:p>
    <w:p w:rsidR="00456188" w:rsidRPr="00456188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 xml:space="preserve">Таблица 2. Сводная стоимость работ, оборудования и материалов </w:t>
      </w:r>
    </w:p>
    <w:p w:rsidR="00456188" w:rsidRPr="00456188" w:rsidRDefault="00456188" w:rsidP="00456188">
      <w:pPr>
        <w:spacing w:line="240" w:lineRule="auto"/>
        <w:ind w:firstLine="0"/>
        <w:rPr>
          <w:rStyle w:val="aa"/>
          <w:b w:val="0"/>
          <w:sz w:val="24"/>
          <w:szCs w:val="24"/>
        </w:rPr>
      </w:pPr>
      <w:r w:rsidRPr="00456188">
        <w:rPr>
          <w:rStyle w:val="aa"/>
          <w:b w:val="0"/>
          <w:sz w:val="24"/>
          <w:szCs w:val="24"/>
        </w:rPr>
        <w:t>(Итоговые суммы по каждому из филиалов в отдельности Таблицы 1. должны быть включены отдельными пунктами в Таблицу 2)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958"/>
        <w:gridCol w:w="1134"/>
        <w:gridCol w:w="1134"/>
        <w:gridCol w:w="2410"/>
        <w:gridCol w:w="2552"/>
        <w:gridCol w:w="2976"/>
      </w:tblGrid>
      <w:tr w:rsidR="00456188" w:rsidRPr="00336F2E" w:rsidTr="00456188">
        <w:trPr>
          <w:cantSplit/>
          <w:trHeight w:val="522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944"/>
        </w:trPr>
        <w:tc>
          <w:tcPr>
            <w:tcW w:w="578" w:type="dxa"/>
          </w:tcPr>
          <w:p w:rsidR="00456188" w:rsidRPr="00336F2E" w:rsidRDefault="00456188" w:rsidP="00BC4601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№ п/п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Кол-во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Примечания</w:t>
            </w:r>
          </w:p>
        </w:tc>
      </w:tr>
      <w:tr w:rsidR="00456188" w:rsidRPr="00336F2E" w:rsidTr="00456188">
        <w:trPr>
          <w:trHeight w:val="284"/>
        </w:trPr>
        <w:tc>
          <w:tcPr>
            <w:tcW w:w="14742" w:type="dxa"/>
            <w:gridSpan w:val="7"/>
          </w:tcPr>
          <w:p w:rsidR="00456188" w:rsidRPr="00336F2E" w:rsidRDefault="00456188" w:rsidP="001405FA">
            <w:pPr>
              <w:pStyle w:val="aff0"/>
              <w:numPr>
                <w:ilvl w:val="0"/>
                <w:numId w:val="82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E1677F">
              <w:rPr>
                <w:bCs w:val="0"/>
                <w:szCs w:val="24"/>
              </w:rPr>
              <w:t>Филиал ПАО «МРСК Центра»</w:t>
            </w:r>
            <w:r w:rsidRPr="00E1677F">
              <w:rPr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szCs w:val="24"/>
              </w:rPr>
              <w:t>энерго»</w:t>
            </w: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50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8636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Оборудование и материалы</w:t>
            </w:r>
            <w:r>
              <w:rPr>
                <w:color w:val="000000"/>
                <w:szCs w:val="24"/>
              </w:rPr>
              <w:t xml:space="preserve"> </w:t>
            </w:r>
            <w:r w:rsidRPr="00E1677F">
              <w:rPr>
                <w:color w:val="000000"/>
                <w:szCs w:val="24"/>
              </w:rPr>
              <w:t>по филиалу 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color w:val="000000"/>
                <w:szCs w:val="24"/>
              </w:rPr>
              <w:t>энерго»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14742" w:type="dxa"/>
            <w:gridSpan w:val="7"/>
          </w:tcPr>
          <w:p w:rsidR="00456188" w:rsidRPr="00336F2E" w:rsidRDefault="00456188" w:rsidP="001405FA">
            <w:pPr>
              <w:pStyle w:val="aff0"/>
              <w:numPr>
                <w:ilvl w:val="0"/>
                <w:numId w:val="82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E1677F">
              <w:rPr>
                <w:bCs w:val="0"/>
                <w:szCs w:val="24"/>
              </w:rPr>
              <w:t>Филиал ПАО «МРСК Центра»</w:t>
            </w:r>
            <w:r w:rsidRPr="00E1677F">
              <w:rPr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szCs w:val="24"/>
              </w:rPr>
              <w:t>энерго»</w:t>
            </w: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2.2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50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8636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Оборудование и материалы</w:t>
            </w:r>
            <w:r>
              <w:rPr>
                <w:color w:val="000000"/>
                <w:szCs w:val="24"/>
              </w:rPr>
              <w:t xml:space="preserve"> </w:t>
            </w:r>
            <w:r w:rsidRPr="00E1677F">
              <w:rPr>
                <w:color w:val="000000"/>
                <w:szCs w:val="24"/>
              </w:rPr>
              <w:t>по филиалу 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color w:val="000000"/>
                <w:szCs w:val="24"/>
              </w:rPr>
              <w:t>энерго»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r w:rsidRPr="00E1677F">
              <w:rPr>
                <w:b/>
                <w:bCs w:val="0"/>
                <w:color w:val="000000"/>
                <w:szCs w:val="24"/>
              </w:rPr>
              <w:t>энерго»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176765534"/>
      <w:bookmarkStart w:id="928" w:name="_Toc198979983"/>
      <w:bookmarkStart w:id="929" w:name="_Toc217466315"/>
      <w:bookmarkStart w:id="930" w:name="_Toc217702856"/>
      <w:bookmarkStart w:id="931" w:name="_Toc233601974"/>
      <w:bookmarkStart w:id="932" w:name="_Toc263343460"/>
      <w:r w:rsidRPr="00F647F7">
        <w:rPr>
          <w:b w:val="0"/>
          <w:szCs w:val="24"/>
        </w:rPr>
        <w:br w:type="page"/>
      </w:r>
      <w:bookmarkStart w:id="933" w:name="_Toc439170677"/>
      <w:bookmarkStart w:id="934" w:name="_Toc439172779"/>
      <w:bookmarkStart w:id="935" w:name="_Toc439173223"/>
      <w:bookmarkStart w:id="936" w:name="_Toc439238219"/>
      <w:bookmarkStart w:id="937" w:name="_Toc439252767"/>
      <w:bookmarkStart w:id="938" w:name="_Toc439323741"/>
      <w:bookmarkStart w:id="939" w:name="_Toc440361375"/>
      <w:bookmarkStart w:id="940" w:name="_Toc440376130"/>
      <w:bookmarkStart w:id="941" w:name="_Toc440376257"/>
      <w:bookmarkStart w:id="942" w:name="_Toc440382515"/>
      <w:bookmarkStart w:id="943" w:name="_Toc440447185"/>
      <w:bookmarkStart w:id="944" w:name="_Toc440620865"/>
      <w:bookmarkStart w:id="945" w:name="_Toc440631500"/>
      <w:bookmarkStart w:id="946" w:name="_Toc440875739"/>
      <w:bookmarkStart w:id="947" w:name="_Toc441131763"/>
      <w:bookmarkStart w:id="948" w:name="_Toc465865206"/>
      <w:bookmarkStart w:id="949" w:name="_Toc468975467"/>
      <w:bookmarkStart w:id="950" w:name="_Toc471830493"/>
      <w:bookmarkStart w:id="951" w:name="_Toc498589658"/>
      <w:r w:rsidRPr="00C236C0">
        <w:rPr>
          <w:szCs w:val="24"/>
        </w:rPr>
        <w:lastRenderedPageBreak/>
        <w:t>Инструкции по заполнению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5509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55095">
        <w:rPr>
          <w:bCs w:val="0"/>
          <w:sz w:val="24"/>
          <w:szCs w:val="24"/>
        </w:rPr>
      </w:r>
      <w:r w:rsidR="00C55095">
        <w:rPr>
          <w:bCs w:val="0"/>
          <w:sz w:val="24"/>
          <w:szCs w:val="24"/>
        </w:rPr>
        <w:fldChar w:fldCharType="separate"/>
      </w:r>
      <w:r w:rsidR="005B69B5">
        <w:rPr>
          <w:bCs w:val="0"/>
          <w:sz w:val="24"/>
          <w:szCs w:val="24"/>
        </w:rPr>
        <w:t>5.3</w:t>
      </w:r>
      <w:r w:rsidR="00C5509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C22199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>должны быть представлены в формате  XXX XXX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5B69B5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52" w:name="_Ref86826666"/>
      <w:bookmarkStart w:id="953" w:name="_Toc90385112"/>
      <w:bookmarkStart w:id="954" w:name="_Toc98253925"/>
      <w:bookmarkStart w:id="955" w:name="_Toc165173853"/>
      <w:bookmarkStart w:id="956" w:name="_Toc423423669"/>
    </w:p>
    <w:p w:rsidR="004F4D80" w:rsidRPr="00F647F7" w:rsidRDefault="004F4D80" w:rsidP="00EA3F63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57" w:name="_Ref440537086"/>
      <w:bookmarkStart w:id="958" w:name="_Toc498589659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9" w:name="_Toc90385113"/>
      <w:bookmarkStart w:id="960" w:name="_Toc98253926"/>
      <w:bookmarkStart w:id="961" w:name="_Toc157248180"/>
      <w:bookmarkStart w:id="962" w:name="_Toc157496549"/>
      <w:bookmarkStart w:id="963" w:name="_Toc158206088"/>
      <w:bookmarkStart w:id="964" w:name="_Toc164057773"/>
      <w:bookmarkStart w:id="965" w:name="_Toc164137123"/>
      <w:bookmarkStart w:id="966" w:name="_Toc164161283"/>
      <w:bookmarkStart w:id="967" w:name="_Toc165173854"/>
      <w:bookmarkStart w:id="968" w:name="_Ref193690005"/>
      <w:bookmarkStart w:id="969" w:name="_Toc439170679"/>
      <w:bookmarkStart w:id="970" w:name="_Toc439172781"/>
      <w:bookmarkStart w:id="971" w:name="_Toc439173225"/>
      <w:bookmarkStart w:id="972" w:name="_Toc439238221"/>
      <w:bookmarkStart w:id="973" w:name="_Toc439252769"/>
      <w:bookmarkStart w:id="974" w:name="_Toc439323743"/>
      <w:bookmarkStart w:id="975" w:name="_Toc440361377"/>
      <w:bookmarkStart w:id="976" w:name="_Toc440376132"/>
      <w:bookmarkStart w:id="977" w:name="_Toc440376259"/>
      <w:bookmarkStart w:id="978" w:name="_Toc440382517"/>
      <w:bookmarkStart w:id="979" w:name="_Toc440447187"/>
      <w:bookmarkStart w:id="980" w:name="_Toc440620867"/>
      <w:bookmarkStart w:id="981" w:name="_Toc440631502"/>
      <w:bookmarkStart w:id="982" w:name="_Toc440875741"/>
      <w:bookmarkStart w:id="983" w:name="_Toc441131765"/>
      <w:bookmarkStart w:id="984" w:name="_Toc465865208"/>
      <w:bookmarkStart w:id="985" w:name="_Toc468975469"/>
      <w:bookmarkStart w:id="986" w:name="_Toc471830495"/>
      <w:bookmarkStart w:id="987" w:name="_Toc498589660"/>
      <w:r w:rsidRPr="00C236C0">
        <w:rPr>
          <w:szCs w:val="24"/>
        </w:rPr>
        <w:t xml:space="preserve">Форма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r w:rsidRPr="00C236C0">
        <w:rPr>
          <w:szCs w:val="24"/>
        </w:rPr>
        <w:t>технического предложения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8" w:name="_Ref55335818"/>
      <w:bookmarkStart w:id="989" w:name="_Ref55336334"/>
      <w:bookmarkStart w:id="990" w:name="_Toc57314673"/>
      <w:bookmarkStart w:id="991" w:name="_Toc69728987"/>
      <w:bookmarkStart w:id="992" w:name="_Toc98253928"/>
      <w:bookmarkStart w:id="993" w:name="_Toc165173856"/>
      <w:bookmarkStart w:id="994" w:name="_Ref194749150"/>
      <w:bookmarkStart w:id="995" w:name="_Ref194750368"/>
      <w:bookmarkStart w:id="996" w:name="_Ref89649494"/>
      <w:bookmarkStart w:id="99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>Работы будут выполнены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r w:rsidRPr="00336F2E">
        <w:rPr>
          <w:i/>
          <w:color w:val="000000"/>
        </w:rPr>
        <w:t>В случае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C55095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C55095">
        <w:rPr>
          <w:i/>
          <w:color w:val="000000"/>
        </w:rPr>
      </w:r>
      <w:r w:rsidR="00C55095">
        <w:rPr>
          <w:i/>
          <w:color w:val="000000"/>
        </w:rPr>
        <w:fldChar w:fldCharType="separate"/>
      </w:r>
      <w:r w:rsidR="005B69B5">
        <w:rPr>
          <w:i/>
          <w:color w:val="000000"/>
        </w:rPr>
        <w:t>4</w:t>
      </w:r>
      <w:r w:rsidR="00C55095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C5509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55095">
        <w:rPr>
          <w:i/>
          <w:color w:val="000000"/>
        </w:rPr>
      </w:r>
      <w:r w:rsidR="00C55095">
        <w:rPr>
          <w:i/>
          <w:color w:val="000000"/>
        </w:rPr>
        <w:fldChar w:fldCharType="separate"/>
      </w:r>
      <w:r w:rsidR="005B69B5">
        <w:rPr>
          <w:i/>
          <w:color w:val="000000"/>
        </w:rPr>
        <w:t>4</w:t>
      </w:r>
      <w:r w:rsidR="00C55095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B83510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98" w:name="_Toc176765537"/>
      <w:bookmarkStart w:id="999" w:name="_Toc198979986"/>
      <w:bookmarkStart w:id="1000" w:name="_Toc217466321"/>
      <w:bookmarkStart w:id="1001" w:name="_Toc217702859"/>
      <w:bookmarkStart w:id="1002" w:name="_Toc233601977"/>
      <w:bookmarkStart w:id="1003" w:name="_Toc263343463"/>
      <w:bookmarkStart w:id="1004" w:name="_Toc439170680"/>
      <w:bookmarkStart w:id="1005" w:name="_Toc439172782"/>
      <w:bookmarkStart w:id="1006" w:name="_Toc439173226"/>
      <w:bookmarkStart w:id="1007" w:name="_Toc439238222"/>
      <w:bookmarkStart w:id="1008" w:name="_Toc439252770"/>
      <w:bookmarkStart w:id="1009" w:name="_Toc439323744"/>
      <w:bookmarkStart w:id="1010" w:name="_Toc440361378"/>
      <w:bookmarkStart w:id="1011" w:name="_Toc440376133"/>
      <w:bookmarkStart w:id="1012" w:name="_Toc440376260"/>
      <w:bookmarkStart w:id="1013" w:name="_Toc440382518"/>
      <w:bookmarkStart w:id="1014" w:name="_Toc440447188"/>
      <w:bookmarkStart w:id="1015" w:name="_Toc440620868"/>
      <w:bookmarkStart w:id="1016" w:name="_Toc440631503"/>
      <w:bookmarkStart w:id="1017" w:name="_Toc440875742"/>
      <w:bookmarkStart w:id="1018" w:name="_Toc441131766"/>
      <w:bookmarkStart w:id="1019" w:name="_Toc465865209"/>
      <w:bookmarkStart w:id="1020" w:name="_Toc468975470"/>
      <w:bookmarkStart w:id="1021" w:name="_Toc471830496"/>
      <w:bookmarkStart w:id="1022" w:name="_Toc498589661"/>
      <w:r w:rsidRPr="00C236C0">
        <w:rPr>
          <w:szCs w:val="24"/>
        </w:rPr>
        <w:lastRenderedPageBreak/>
        <w:t>Инструкции по заполнению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55095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D7FEE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 xml:space="preserve">В Техническом предложении описываются все позиции </w:t>
      </w:r>
      <w:r w:rsidR="00910732" w:rsidRPr="002D7FEE">
        <w:rPr>
          <w:sz w:val="24"/>
          <w:szCs w:val="24"/>
        </w:rPr>
        <w:t>Технического задания</w:t>
      </w:r>
      <w:r w:rsidRPr="002D7FEE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2D7FEE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2D7FEE">
        <w:rPr>
          <w:sz w:val="24"/>
          <w:szCs w:val="24"/>
        </w:rPr>
        <w:t>Участник</w:t>
      </w:r>
      <w:r w:rsidRPr="002D7FEE">
        <w:rPr>
          <w:sz w:val="24"/>
          <w:szCs w:val="24"/>
        </w:rPr>
        <w:t>а на подготовку Договора данное предложение (правая колонка</w:t>
      </w:r>
      <w:r w:rsidRPr="00F647F7">
        <w:rPr>
          <w:sz w:val="24"/>
          <w:szCs w:val="24"/>
        </w:rPr>
        <w:t xml:space="preserve">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23" w:name="_Ref194807296"/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4" w:name="_Toc423423670"/>
      <w:bookmarkStart w:id="1025" w:name="_Ref440271036"/>
      <w:bookmarkStart w:id="1026" w:name="_Ref440274366"/>
      <w:bookmarkStart w:id="1027" w:name="_Ref440274902"/>
      <w:bookmarkStart w:id="1028" w:name="_Ref440284947"/>
      <w:bookmarkStart w:id="1029" w:name="_Ref440361140"/>
      <w:bookmarkStart w:id="1030" w:name="_Toc498589662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031" w:name="_Toc98253929"/>
      <w:bookmarkStart w:id="1032" w:name="_Toc157248183"/>
      <w:bookmarkStart w:id="1033" w:name="_Toc157496552"/>
      <w:bookmarkStart w:id="1034" w:name="_Toc158206091"/>
      <w:bookmarkStart w:id="1035" w:name="_Toc164057776"/>
      <w:bookmarkStart w:id="1036" w:name="_Toc164137126"/>
      <w:bookmarkStart w:id="1037" w:name="_Toc164161286"/>
      <w:bookmarkStart w:id="1038" w:name="_Toc165173857"/>
      <w:bookmarkStart w:id="1039" w:name="_Toc439170682"/>
      <w:bookmarkStart w:id="1040" w:name="_Toc439172784"/>
      <w:bookmarkStart w:id="1041" w:name="_Toc439173228"/>
      <w:bookmarkStart w:id="1042" w:name="_Toc439238224"/>
      <w:bookmarkStart w:id="1043" w:name="_Toc439252772"/>
      <w:bookmarkStart w:id="1044" w:name="_Toc439323746"/>
      <w:bookmarkStart w:id="1045" w:name="_Toc440361380"/>
      <w:bookmarkStart w:id="1046" w:name="_Toc440376135"/>
      <w:bookmarkStart w:id="1047" w:name="_Toc440376262"/>
      <w:bookmarkStart w:id="1048" w:name="_Toc440382520"/>
      <w:bookmarkStart w:id="1049" w:name="_Toc440447190"/>
      <w:bookmarkStart w:id="1050" w:name="_Toc440620870"/>
      <w:bookmarkStart w:id="1051" w:name="_Toc440631505"/>
      <w:bookmarkStart w:id="1052" w:name="_Toc440875744"/>
      <w:bookmarkStart w:id="1053" w:name="_Toc441131768"/>
      <w:bookmarkStart w:id="1054" w:name="_Toc465865211"/>
      <w:bookmarkStart w:id="1055" w:name="_Toc468975472"/>
      <w:bookmarkStart w:id="1056" w:name="_Toc471830498"/>
      <w:bookmarkStart w:id="1057" w:name="_Toc498589663"/>
      <w:r w:rsidRPr="00F647F7">
        <w:rPr>
          <w:b w:val="0"/>
          <w:szCs w:val="24"/>
        </w:rPr>
        <w:t xml:space="preserve">Форма </w:t>
      </w:r>
      <w:bookmarkEnd w:id="1031"/>
      <w:r w:rsidRPr="00F647F7">
        <w:rPr>
          <w:b w:val="0"/>
          <w:szCs w:val="24"/>
        </w:rPr>
        <w:t xml:space="preserve">графика 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r w:rsidR="00C22199">
        <w:rPr>
          <w:b w:val="0"/>
          <w:szCs w:val="24"/>
        </w:rPr>
        <w:t>выполнения работ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923"/>
        <w:gridCol w:w="924"/>
        <w:gridCol w:w="923"/>
        <w:gridCol w:w="922"/>
        <w:gridCol w:w="924"/>
        <w:gridCol w:w="925"/>
        <w:gridCol w:w="924"/>
        <w:gridCol w:w="925"/>
        <w:gridCol w:w="928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C2219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1405FA">
            <w:pPr>
              <w:pStyle w:val="aff0"/>
              <w:numPr>
                <w:ilvl w:val="0"/>
                <w:numId w:val="62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0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0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0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1405FA">
            <w:pPr>
              <w:pStyle w:val="aff0"/>
              <w:numPr>
                <w:ilvl w:val="0"/>
                <w:numId w:val="62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0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0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0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058" w:name="_Toc171070556"/>
      <w:bookmarkStart w:id="1059" w:name="_Toc98253927"/>
      <w:bookmarkStart w:id="1060" w:name="_Toc176605808"/>
      <w:bookmarkStart w:id="1061" w:name="_Toc176611017"/>
      <w:bookmarkStart w:id="1062" w:name="_Toc176611073"/>
      <w:bookmarkStart w:id="1063" w:name="_Toc176668676"/>
      <w:bookmarkStart w:id="1064" w:name="_Toc176684336"/>
      <w:bookmarkStart w:id="1065" w:name="_Toc176746279"/>
      <w:bookmarkStart w:id="1066" w:name="_Toc176747346"/>
      <w:bookmarkStart w:id="1067" w:name="_Toc198979988"/>
      <w:bookmarkStart w:id="1068" w:name="_Toc217466324"/>
      <w:bookmarkStart w:id="1069" w:name="_Toc217702862"/>
      <w:bookmarkStart w:id="1070" w:name="_Toc233601980"/>
      <w:bookmarkStart w:id="1071" w:name="_Toc263343466"/>
      <w:r w:rsidRPr="00F647F7">
        <w:rPr>
          <w:b w:val="0"/>
          <w:szCs w:val="24"/>
        </w:rPr>
        <w:br w:type="page"/>
      </w:r>
      <w:bookmarkStart w:id="1072" w:name="_Toc439170683"/>
      <w:bookmarkStart w:id="1073" w:name="_Toc439172785"/>
      <w:bookmarkStart w:id="1074" w:name="_Toc439173229"/>
      <w:bookmarkStart w:id="1075" w:name="_Toc439238225"/>
      <w:bookmarkStart w:id="1076" w:name="_Toc439252773"/>
      <w:bookmarkStart w:id="1077" w:name="_Toc439323747"/>
      <w:bookmarkStart w:id="1078" w:name="_Toc440361381"/>
      <w:bookmarkStart w:id="1079" w:name="_Toc440376136"/>
      <w:bookmarkStart w:id="1080" w:name="_Toc440376263"/>
      <w:bookmarkStart w:id="1081" w:name="_Toc440382521"/>
      <w:bookmarkStart w:id="1082" w:name="_Toc440447191"/>
      <w:bookmarkStart w:id="1083" w:name="_Toc440620871"/>
      <w:bookmarkStart w:id="1084" w:name="_Toc440631506"/>
      <w:bookmarkStart w:id="1085" w:name="_Toc440875745"/>
      <w:bookmarkStart w:id="1086" w:name="_Toc441131769"/>
      <w:bookmarkStart w:id="1087" w:name="_Toc465865212"/>
      <w:bookmarkStart w:id="1088" w:name="_Toc468975473"/>
      <w:bookmarkStart w:id="1089" w:name="_Toc471830499"/>
      <w:bookmarkStart w:id="1090" w:name="_Toc498589664"/>
      <w:r w:rsidRPr="00F647F7">
        <w:rPr>
          <w:b w:val="0"/>
          <w:szCs w:val="24"/>
        </w:rPr>
        <w:lastRenderedPageBreak/>
        <w:t>Инструкции по заполнению</w:t>
      </w:r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C5509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C22199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5509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5.2</w:t>
      </w:r>
      <w:r w:rsidR="00C5509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1405FA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1405FA">
            <w:pPr>
              <w:pStyle w:val="aff0"/>
              <w:numPr>
                <w:ilvl w:val="1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1405FA">
            <w:pPr>
              <w:pStyle w:val="aff0"/>
              <w:numPr>
                <w:ilvl w:val="1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1405FA">
            <w:pPr>
              <w:pStyle w:val="aff0"/>
              <w:numPr>
                <w:ilvl w:val="1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FB7116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1" w:name="_Hlt22846931"/>
      <w:bookmarkStart w:id="1092" w:name="_Ref440361439"/>
      <w:bookmarkStart w:id="1093" w:name="_Ref440361914"/>
      <w:bookmarkStart w:id="1094" w:name="_Ref440361959"/>
      <w:bookmarkStart w:id="1095" w:name="_Toc498589665"/>
      <w:bookmarkStart w:id="1096" w:name="_Ref93264992"/>
      <w:bookmarkStart w:id="1097" w:name="_Ref93265116"/>
      <w:bookmarkStart w:id="1098" w:name="_Toc98253933"/>
      <w:bookmarkStart w:id="1099" w:name="_Toc165173859"/>
      <w:bookmarkStart w:id="1100" w:name="_Toc423423671"/>
      <w:bookmarkEnd w:id="1091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1092"/>
      <w:bookmarkEnd w:id="1093"/>
      <w:bookmarkEnd w:id="1094"/>
      <w:bookmarkEnd w:id="1095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1101" w:name="_Toc440361383"/>
      <w:bookmarkStart w:id="1102" w:name="_Toc440376138"/>
      <w:bookmarkStart w:id="1103" w:name="_Toc440376265"/>
      <w:bookmarkStart w:id="1104" w:name="_Toc440382523"/>
      <w:bookmarkStart w:id="1105" w:name="_Toc440447193"/>
      <w:bookmarkStart w:id="1106" w:name="_Toc440620873"/>
      <w:bookmarkStart w:id="1107" w:name="_Toc440631508"/>
      <w:bookmarkStart w:id="1108" w:name="_Toc440875747"/>
      <w:bookmarkStart w:id="1109" w:name="_Toc441131771"/>
      <w:bookmarkStart w:id="1110" w:name="_Toc465865214"/>
      <w:bookmarkStart w:id="1111" w:name="_Toc468975475"/>
      <w:bookmarkStart w:id="1112" w:name="_Toc471830501"/>
      <w:bookmarkStart w:id="1113" w:name="_Toc498589666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 xml:space="preserve">оплаты </w:t>
      </w:r>
      <w:bookmarkEnd w:id="1101"/>
      <w:bookmarkEnd w:id="1102"/>
      <w:bookmarkEnd w:id="1103"/>
      <w:bookmarkEnd w:id="1104"/>
      <w:bookmarkEnd w:id="1105"/>
      <w:r w:rsidR="00FB7116">
        <w:rPr>
          <w:b w:val="0"/>
          <w:szCs w:val="24"/>
        </w:rPr>
        <w:t>выполнения работ</w:t>
      </w:r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676267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 xml:space="preserve">(Указывается наименование </w:t>
            </w:r>
            <w:r w:rsidR="00676267">
              <w:rPr>
                <w:rStyle w:val="aa"/>
                <w:b w:val="0"/>
                <w:sz w:val="20"/>
              </w:rPr>
              <w:t>работ</w:t>
            </w:r>
            <w:r w:rsidRPr="00843BBD">
              <w:rPr>
                <w:rStyle w:val="aa"/>
                <w:b w:val="0"/>
                <w:sz w:val="20"/>
              </w:rPr>
              <w:t>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C22199" w:rsidRPr="00843BBD" w:rsidTr="00BC4601">
        <w:tc>
          <w:tcPr>
            <w:tcW w:w="10299" w:type="dxa"/>
            <w:gridSpan w:val="5"/>
          </w:tcPr>
          <w:p w:rsidR="00C22199" w:rsidRPr="00843BBD" w:rsidRDefault="00C22199" w:rsidP="001405FA">
            <w:pPr>
              <w:pStyle w:val="aff0"/>
              <w:numPr>
                <w:ilvl w:val="0"/>
                <w:numId w:val="75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r w:rsidRPr="00AC681D">
              <w:rPr>
                <w:b/>
              </w:rPr>
              <w:t>энерго»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10299" w:type="dxa"/>
            <w:gridSpan w:val="5"/>
          </w:tcPr>
          <w:p w:rsidR="00AC681D" w:rsidRPr="00843BBD" w:rsidRDefault="00AC681D" w:rsidP="001405FA">
            <w:pPr>
              <w:pStyle w:val="aff0"/>
              <w:numPr>
                <w:ilvl w:val="0"/>
                <w:numId w:val="75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2.2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2.3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BC4601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r w:rsidRPr="00AC681D">
              <w:rPr>
                <w:b/>
              </w:rPr>
              <w:t>энерго»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0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0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ВСЕГО</w:t>
            </w:r>
            <w:r w:rsidRPr="00843BBD">
              <w:rPr>
                <w:b/>
                <w:color w:val="000000"/>
                <w:szCs w:val="24"/>
              </w:rPr>
              <w:t xml:space="preserve"> общая сумма, руб. с НДС</w:t>
            </w:r>
          </w:p>
        </w:tc>
        <w:tc>
          <w:tcPr>
            <w:tcW w:w="2054" w:type="dxa"/>
          </w:tcPr>
          <w:p w:rsidR="00AC681D" w:rsidRPr="00843BBD" w:rsidRDefault="00AC681D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1114" w:name="_Toc440361384"/>
      <w:bookmarkStart w:id="1115" w:name="_Toc440376139"/>
      <w:bookmarkStart w:id="1116" w:name="_Toc440376266"/>
      <w:bookmarkStart w:id="1117" w:name="_Toc440382524"/>
      <w:bookmarkStart w:id="1118" w:name="_Toc440447194"/>
      <w:bookmarkStart w:id="1119" w:name="_Toc440620874"/>
      <w:bookmarkStart w:id="1120" w:name="_Toc440631509"/>
      <w:bookmarkStart w:id="1121" w:name="_Toc440875748"/>
      <w:bookmarkStart w:id="1122" w:name="_Toc441131772"/>
      <w:bookmarkStart w:id="1123" w:name="_Toc465865215"/>
      <w:bookmarkStart w:id="1124" w:name="_Toc468975476"/>
      <w:bookmarkStart w:id="1125" w:name="_Toc471830502"/>
      <w:bookmarkStart w:id="1126" w:name="_Toc498589667"/>
      <w:r w:rsidRPr="00F647F7">
        <w:rPr>
          <w:b w:val="0"/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5509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C5509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5.4</w:t>
      </w:r>
      <w:r w:rsidR="00C5509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27" w:name="_Ref440361531"/>
      <w:bookmarkStart w:id="1128" w:name="_Ref440361610"/>
      <w:bookmarkStart w:id="1129" w:name="_Toc498589668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96"/>
      <w:bookmarkEnd w:id="997"/>
      <w:bookmarkEnd w:id="1096"/>
      <w:bookmarkEnd w:id="1097"/>
      <w:bookmarkEnd w:id="1098"/>
      <w:bookmarkEnd w:id="1099"/>
      <w:bookmarkEnd w:id="1100"/>
      <w:bookmarkEnd w:id="1127"/>
      <w:bookmarkEnd w:id="1128"/>
      <w:bookmarkEnd w:id="112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130" w:name="_Toc439170685"/>
      <w:bookmarkStart w:id="1131" w:name="_Toc439172787"/>
      <w:bookmarkStart w:id="1132" w:name="_Toc439173231"/>
      <w:bookmarkStart w:id="1133" w:name="_Toc439238227"/>
      <w:bookmarkStart w:id="1134" w:name="_Toc439252775"/>
      <w:bookmarkStart w:id="1135" w:name="_Toc439323749"/>
      <w:bookmarkStart w:id="1136" w:name="_Toc440361386"/>
      <w:bookmarkStart w:id="1137" w:name="_Toc440376141"/>
      <w:bookmarkStart w:id="1138" w:name="_Toc440376268"/>
      <w:bookmarkStart w:id="1139" w:name="_Toc440382526"/>
      <w:bookmarkStart w:id="1140" w:name="_Toc440447196"/>
      <w:bookmarkStart w:id="1141" w:name="_Toc440620876"/>
      <w:bookmarkStart w:id="1142" w:name="_Toc440631511"/>
      <w:bookmarkStart w:id="1143" w:name="_Toc440875750"/>
      <w:bookmarkStart w:id="1144" w:name="_Toc441131774"/>
      <w:bookmarkStart w:id="1145" w:name="_Toc465865217"/>
      <w:bookmarkStart w:id="1146" w:name="_Toc468975478"/>
      <w:bookmarkStart w:id="1147" w:name="_Toc471830504"/>
      <w:bookmarkStart w:id="1148" w:name="_Toc498589669"/>
      <w:bookmarkStart w:id="1149" w:name="_Toc157248186"/>
      <w:bookmarkStart w:id="1150" w:name="_Toc157496555"/>
      <w:bookmarkStart w:id="1151" w:name="_Toc158206094"/>
      <w:bookmarkStart w:id="1152" w:name="_Toc164057779"/>
      <w:bookmarkStart w:id="1153" w:name="_Toc164137129"/>
      <w:bookmarkStart w:id="1154" w:name="_Toc164161289"/>
      <w:bookmarkStart w:id="1155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r w:rsidRPr="00F647F7">
        <w:rPr>
          <w:b w:val="0"/>
          <w:szCs w:val="24"/>
        </w:rPr>
        <w:t xml:space="preserve"> </w:t>
      </w:r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C55095">
              <w:fldChar w:fldCharType="begin"/>
            </w:r>
            <w:r w:rsidR="008247F3">
              <w:instrText xml:space="preserve"> REF _Ref440272931 \r \h </w:instrText>
            </w:r>
            <w:r w:rsidR="00C55095">
              <w:fldChar w:fldCharType="separate"/>
            </w:r>
            <w:r w:rsidR="005B69B5">
              <w:t>2</w:t>
            </w:r>
            <w:r w:rsidR="00C5509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1405F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1405F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1405F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C55095">
              <w:fldChar w:fldCharType="begin"/>
            </w:r>
            <w:r w:rsidR="008247F3">
              <w:instrText xml:space="preserve"> REF _Ref440272931 \r \h </w:instrText>
            </w:r>
            <w:r w:rsidR="00C55095">
              <w:fldChar w:fldCharType="separate"/>
            </w:r>
            <w:r w:rsidR="005B69B5">
              <w:t>2</w:t>
            </w:r>
            <w:r w:rsidR="00C5509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1405F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1405F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1405F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156" w:name="_Toc439170686"/>
      <w:bookmarkStart w:id="1157" w:name="_Toc439172788"/>
      <w:bookmarkStart w:id="1158" w:name="_Toc439173232"/>
      <w:bookmarkStart w:id="1159" w:name="_Toc439238228"/>
      <w:bookmarkStart w:id="1160" w:name="_Toc439252776"/>
      <w:bookmarkStart w:id="1161" w:name="_Toc439323750"/>
      <w:bookmarkStart w:id="1162" w:name="_Toc440361387"/>
      <w:bookmarkStart w:id="1163" w:name="_Toc440376142"/>
      <w:bookmarkStart w:id="1164" w:name="_Toc440376269"/>
      <w:bookmarkStart w:id="1165" w:name="_Toc440382527"/>
      <w:bookmarkStart w:id="1166" w:name="_Toc440447197"/>
      <w:bookmarkStart w:id="1167" w:name="_Toc440620877"/>
      <w:bookmarkStart w:id="1168" w:name="_Toc440631512"/>
      <w:bookmarkStart w:id="1169" w:name="_Toc440875751"/>
      <w:bookmarkStart w:id="1170" w:name="_Toc441131775"/>
      <w:bookmarkStart w:id="1171" w:name="_Toc465865218"/>
      <w:bookmarkStart w:id="1172" w:name="_Toc468975479"/>
      <w:bookmarkStart w:id="1173" w:name="_Toc471830505"/>
      <w:bookmarkStart w:id="1174" w:name="_Toc498589670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4F4D80" w:rsidRPr="00F647F7" w:rsidRDefault="00764A0F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5509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C5509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2</w:t>
      </w:r>
      <w:r w:rsidR="00C5509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C5509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 xml:space="preserve"> 1.2.6 </w:t>
      </w:r>
      <w:r w:rsidR="00C5509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5" w:name="_Ref55335823"/>
      <w:bookmarkStart w:id="1176" w:name="_Ref55336359"/>
      <w:bookmarkStart w:id="1177" w:name="_Toc57314675"/>
      <w:bookmarkStart w:id="1178" w:name="_Toc69728989"/>
      <w:bookmarkStart w:id="1179" w:name="_Toc98253939"/>
      <w:bookmarkStart w:id="1180" w:name="_Toc165173865"/>
      <w:bookmarkStart w:id="1181" w:name="_Toc423423672"/>
      <w:bookmarkStart w:id="1182" w:name="_Toc498589671"/>
      <w:bookmarkEnd w:id="83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183" w:name="_Toc98253940"/>
      <w:bookmarkStart w:id="1184" w:name="_Toc157248192"/>
      <w:bookmarkStart w:id="1185" w:name="_Toc157496561"/>
      <w:bookmarkStart w:id="1186" w:name="_Toc158206100"/>
      <w:bookmarkStart w:id="1187" w:name="_Toc164057785"/>
      <w:bookmarkStart w:id="1188" w:name="_Toc164137135"/>
      <w:bookmarkStart w:id="1189" w:name="_Toc164161295"/>
      <w:bookmarkStart w:id="1190" w:name="_Toc165173866"/>
      <w:bookmarkStart w:id="1191" w:name="_Toc439170688"/>
      <w:bookmarkStart w:id="1192" w:name="_Toc439172790"/>
      <w:bookmarkStart w:id="1193" w:name="_Toc439173234"/>
      <w:bookmarkStart w:id="1194" w:name="_Toc439238230"/>
      <w:bookmarkStart w:id="1195" w:name="_Toc439252778"/>
      <w:bookmarkStart w:id="1196" w:name="_Ref440272119"/>
      <w:bookmarkStart w:id="1197" w:name="_Toc440361389"/>
      <w:bookmarkStart w:id="1198" w:name="_Ref444168907"/>
      <w:bookmarkStart w:id="1199" w:name="_Toc465865220"/>
      <w:bookmarkStart w:id="1200" w:name="_Toc471830507"/>
      <w:bookmarkStart w:id="1201" w:name="_Toc498589672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3640C7" w:rsidRDefault="003640C7" w:rsidP="003640C7">
      <w:pPr>
        <w:numPr>
          <w:ilvl w:val="0"/>
          <w:numId w:val="63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3640C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3640C7" w:rsidRPr="003640C7" w:rsidTr="003640C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0C7" w:rsidRPr="00A55F54" w:rsidRDefault="003640C7" w:rsidP="003640C7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40C7" w:rsidRPr="003640C7" w:rsidRDefault="003640C7" w:rsidP="00BF1E4B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3640C7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3640C7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C7" w:rsidRPr="003640C7" w:rsidRDefault="003640C7" w:rsidP="00BF1E4B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640C7" w:rsidRPr="003640C7" w:rsidTr="003640C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0C7" w:rsidRPr="003640C7" w:rsidRDefault="003640C7" w:rsidP="003640C7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40C7" w:rsidRPr="003640C7" w:rsidRDefault="003640C7" w:rsidP="00BF1E4B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640C7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3640C7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C7" w:rsidRPr="003640C7" w:rsidRDefault="003640C7" w:rsidP="00BF1E4B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640C7" w:rsidRPr="003640C7" w:rsidTr="003640C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0C7" w:rsidRPr="003640C7" w:rsidRDefault="003640C7" w:rsidP="003640C7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40C7" w:rsidRPr="003640C7" w:rsidRDefault="003640C7" w:rsidP="00BF1E4B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640C7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3640C7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C7" w:rsidRPr="003640C7" w:rsidRDefault="003640C7" w:rsidP="00BF1E4B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3640C7" w:rsidTr="003640C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0C7" w:rsidRPr="003640C7" w:rsidRDefault="003640C7" w:rsidP="003640C7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40C7" w:rsidRPr="003640C7" w:rsidRDefault="003640C7" w:rsidP="00BF1E4B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640C7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3640C7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0C7" w:rsidRPr="00A55F54" w:rsidRDefault="003640C7" w:rsidP="00BF1E4B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3640C7" w:rsidRDefault="003640C7" w:rsidP="001405FA">
      <w:pPr>
        <w:numPr>
          <w:ilvl w:val="0"/>
          <w:numId w:val="63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3640C7" w:rsidSect="003640C7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1405FA">
            <w:pPr>
              <w:numPr>
                <w:ilvl w:val="0"/>
                <w:numId w:val="63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1405FA">
            <w:pPr>
              <w:pStyle w:val="affffff"/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1405F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58219A" w:rsidTr="00BF1E4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19A" w:rsidRPr="00965713" w:rsidRDefault="0058219A" w:rsidP="00BF1E4B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19A" w:rsidRPr="005A2CAE" w:rsidRDefault="0058219A" w:rsidP="00BF1E4B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19A" w:rsidRPr="00A55F54" w:rsidRDefault="0058219A" w:rsidP="00BF1E4B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58219A" w:rsidRPr="00F51ECC" w:rsidTr="00BF1E4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19A" w:rsidRPr="00F51ECC" w:rsidRDefault="0058219A" w:rsidP="0058219A">
            <w:pPr>
              <w:numPr>
                <w:ilvl w:val="0"/>
                <w:numId w:val="63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02" w:name="_Toc439170689"/>
            <w:bookmarkStart w:id="1203" w:name="_Toc439172791"/>
            <w:bookmarkStart w:id="1204" w:name="_Toc439173235"/>
            <w:bookmarkStart w:id="1205" w:name="_Toc439238231"/>
            <w:bookmarkStart w:id="1206" w:name="_Toc439252779"/>
            <w:bookmarkStart w:id="1207" w:name="_Ref440272147"/>
            <w:bookmarkStart w:id="1208" w:name="_Toc440361390"/>
            <w:bookmarkStart w:id="1209" w:name="_Ref444168874"/>
            <w:bookmarkStart w:id="1210" w:name="_Ref44416891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19A" w:rsidRPr="00F51ECC" w:rsidRDefault="0058219A" w:rsidP="00BF1E4B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19A" w:rsidRPr="00F51ECC" w:rsidRDefault="0058219A" w:rsidP="00BF1E4B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58219A" w:rsidRPr="00F51ECC" w:rsidRDefault="0058219A" w:rsidP="0058219A">
      <w:pPr>
        <w:spacing w:line="240" w:lineRule="auto"/>
      </w:pPr>
    </w:p>
    <w:p w:rsidR="0058219A" w:rsidRPr="00F51ECC" w:rsidRDefault="0058219A" w:rsidP="0058219A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58219A" w:rsidRPr="00F51ECC" w:rsidRDefault="0058219A" w:rsidP="0058219A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58219A" w:rsidRPr="00F51ECC" w:rsidRDefault="0058219A" w:rsidP="0058219A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58219A" w:rsidRPr="00F51ECC" w:rsidRDefault="0058219A" w:rsidP="0058219A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58219A" w:rsidRDefault="0058219A" w:rsidP="0058219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58219A" w:rsidRDefault="0058219A" w:rsidP="0058219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58219A" w:rsidRDefault="0058219A" w:rsidP="0058219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58219A" w:rsidRDefault="0058219A" w:rsidP="0058219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58219A" w:rsidRPr="00F51ECC" w:rsidRDefault="0058219A" w:rsidP="0058219A">
      <w:pPr>
        <w:spacing w:line="240" w:lineRule="auto"/>
        <w:ind w:right="-1"/>
        <w:jc w:val="left"/>
        <w:rPr>
          <w:color w:val="000000"/>
          <w:vertAlign w:val="superscript"/>
        </w:rPr>
        <w:sectPr w:rsidR="0058219A" w:rsidRPr="00F51ECC" w:rsidSect="003640C7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910732" w:rsidRDefault="004F4D80" w:rsidP="004F4D80">
      <w:pPr>
        <w:pStyle w:val="3"/>
        <w:rPr>
          <w:szCs w:val="24"/>
        </w:rPr>
      </w:pPr>
      <w:bookmarkStart w:id="1211" w:name="_Ref491178428"/>
      <w:bookmarkStart w:id="1212" w:name="_Toc498589673"/>
      <w:r w:rsidRPr="00910732">
        <w:rPr>
          <w:szCs w:val="24"/>
        </w:rPr>
        <w:lastRenderedPageBreak/>
        <w:t xml:space="preserve">Форма </w:t>
      </w:r>
      <w:bookmarkEnd w:id="1202"/>
      <w:bookmarkEnd w:id="1203"/>
      <w:bookmarkEnd w:id="1204"/>
      <w:bookmarkEnd w:id="1205"/>
      <w:r w:rsidR="00FB00C0" w:rsidRPr="00910732">
        <w:rPr>
          <w:szCs w:val="24"/>
        </w:rPr>
        <w:t>Декларации о соответствии Участника/</w:t>
      </w:r>
      <w:r w:rsidR="000E5003" w:rsidRPr="00910732">
        <w:rPr>
          <w:szCs w:val="24"/>
        </w:rPr>
        <w:t>субподрядчика</w:t>
      </w:r>
      <w:r w:rsidR="00C3704B" w:rsidRPr="00910732">
        <w:rPr>
          <w:szCs w:val="24"/>
        </w:rPr>
        <w:t>/</w:t>
      </w:r>
      <w:r w:rsidR="00FB00C0" w:rsidRPr="00910732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10732">
        <w:rPr>
          <w:szCs w:val="24"/>
        </w:rPr>
        <w:t>7</w:t>
      </w:r>
      <w:r w:rsidR="00FB00C0" w:rsidRPr="00910732">
        <w:rPr>
          <w:szCs w:val="24"/>
        </w:rPr>
        <w:t>.1)</w:t>
      </w:r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Default="004F4D80" w:rsidP="00910732">
      <w:pPr>
        <w:spacing w:line="240" w:lineRule="auto"/>
        <w:ind w:left="540" w:firstLine="0"/>
        <w:jc w:val="left"/>
        <w:rPr>
          <w:sz w:val="24"/>
          <w:szCs w:val="24"/>
        </w:rPr>
      </w:pPr>
      <w:r w:rsidRPr="00910732">
        <w:rPr>
          <w:sz w:val="24"/>
          <w:szCs w:val="24"/>
        </w:rPr>
        <w:t>Приложение</w:t>
      </w:r>
      <w:r w:rsidR="00553A57" w:rsidRPr="00910732">
        <w:rPr>
          <w:sz w:val="24"/>
          <w:szCs w:val="24"/>
        </w:rPr>
        <w:t xml:space="preserve"> </w:t>
      </w:r>
      <w:r w:rsidR="00B8118F" w:rsidRPr="00910732">
        <w:rPr>
          <w:sz w:val="24"/>
          <w:szCs w:val="24"/>
        </w:rPr>
        <w:t>7</w:t>
      </w:r>
      <w:r w:rsidRPr="00910732">
        <w:rPr>
          <w:noProof/>
          <w:sz w:val="24"/>
          <w:szCs w:val="24"/>
        </w:rPr>
        <w:t>.1</w:t>
      </w:r>
      <w:r w:rsidRPr="00910732">
        <w:rPr>
          <w:sz w:val="24"/>
          <w:szCs w:val="24"/>
        </w:rPr>
        <w:t xml:space="preserve"> к письму о подаче оферты</w:t>
      </w:r>
      <w:r w:rsidRPr="00910732">
        <w:rPr>
          <w:sz w:val="24"/>
          <w:szCs w:val="24"/>
        </w:rPr>
        <w:br/>
        <w:t>от «____»_____________ г. №__________</w:t>
      </w:r>
    </w:p>
    <w:p w:rsidR="00910732" w:rsidRPr="00910732" w:rsidRDefault="00910732" w:rsidP="00910732">
      <w:pPr>
        <w:spacing w:line="240" w:lineRule="auto"/>
        <w:ind w:left="540" w:firstLine="0"/>
        <w:jc w:val="left"/>
        <w:rPr>
          <w:sz w:val="24"/>
          <w:szCs w:val="24"/>
        </w:rPr>
      </w:pPr>
    </w:p>
    <w:p w:rsidR="00FB00C0" w:rsidRPr="00910732" w:rsidRDefault="00FB00C0" w:rsidP="0091073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910732">
        <w:rPr>
          <w:b/>
          <w:sz w:val="26"/>
          <w:szCs w:val="26"/>
        </w:rPr>
        <w:t>Декларация о соответствии Участника</w:t>
      </w:r>
      <w:r w:rsidR="00B618BA" w:rsidRPr="00910732">
        <w:rPr>
          <w:b/>
          <w:sz w:val="26"/>
          <w:szCs w:val="26"/>
        </w:rPr>
        <w:t>/</w:t>
      </w:r>
      <w:r w:rsidR="00AC681D" w:rsidRPr="00910732">
        <w:rPr>
          <w:b/>
          <w:sz w:val="26"/>
          <w:szCs w:val="26"/>
        </w:rPr>
        <w:t>субподрядчика</w:t>
      </w:r>
      <w:r w:rsidR="00C3704B" w:rsidRPr="00910732">
        <w:rPr>
          <w:b/>
          <w:sz w:val="26"/>
          <w:szCs w:val="26"/>
        </w:rPr>
        <w:t>/</w:t>
      </w:r>
      <w:r w:rsidR="00B618BA" w:rsidRPr="00910732">
        <w:rPr>
          <w:b/>
          <w:sz w:val="26"/>
          <w:szCs w:val="26"/>
        </w:rPr>
        <w:t>члена Коллективного участника</w:t>
      </w:r>
      <w:r w:rsidRPr="00910732">
        <w:rPr>
          <w:b/>
          <w:sz w:val="26"/>
          <w:szCs w:val="26"/>
        </w:rPr>
        <w:t xml:space="preserve"> критериям отнесения к субъектам малого</w:t>
      </w:r>
      <w:r w:rsidR="00910732" w:rsidRPr="00910732">
        <w:rPr>
          <w:b/>
          <w:sz w:val="26"/>
          <w:szCs w:val="26"/>
        </w:rPr>
        <w:t xml:space="preserve"> и среднего предпринимательства</w:t>
      </w:r>
    </w:p>
    <w:p w:rsidR="00910732" w:rsidRDefault="00910732" w:rsidP="0091073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</w:p>
    <w:p w:rsidR="00910732" w:rsidRPr="00910732" w:rsidRDefault="00910732" w:rsidP="0091073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</w:p>
    <w:p w:rsidR="00663BF7" w:rsidRPr="00910732" w:rsidRDefault="00663BF7" w:rsidP="00910732">
      <w:pPr>
        <w:spacing w:line="240" w:lineRule="auto"/>
        <w:rPr>
          <w:sz w:val="24"/>
          <w:szCs w:val="24"/>
        </w:rPr>
      </w:pPr>
      <w:bookmarkStart w:id="1213" w:name="_Toc125426243"/>
      <w:bookmarkStart w:id="1214" w:name="_Toc396984070"/>
      <w:bookmarkStart w:id="1215" w:name="_Toc423423673"/>
      <w:bookmarkStart w:id="1216" w:name="_Toc439170691"/>
      <w:bookmarkStart w:id="1217" w:name="_Toc439172793"/>
      <w:bookmarkStart w:id="1218" w:name="_Toc439173237"/>
      <w:bookmarkStart w:id="1219" w:name="_Toc439238233"/>
      <w:bookmarkStart w:id="1220" w:name="_Toc439252780"/>
      <w:bookmarkStart w:id="1221" w:name="_Toc439323754"/>
      <w:bookmarkStart w:id="1222" w:name="_Toc440361391"/>
      <w:bookmarkStart w:id="1223" w:name="_Toc440376146"/>
      <w:bookmarkStart w:id="1224" w:name="_Toc440376273"/>
      <w:bookmarkStart w:id="1225" w:name="_Toc440382531"/>
      <w:bookmarkStart w:id="1226" w:name="_Toc440447201"/>
      <w:bookmarkStart w:id="1227" w:name="_Toc440620881"/>
      <w:bookmarkStart w:id="1228" w:name="_Toc440631516"/>
      <w:bookmarkStart w:id="1229" w:name="_Toc440875755"/>
      <w:bookmarkStart w:id="1230" w:name="_Toc441131779"/>
      <w:r w:rsidRPr="00910732">
        <w:rPr>
          <w:sz w:val="24"/>
          <w:szCs w:val="24"/>
        </w:rPr>
        <w:t xml:space="preserve">Подтверждаем, что  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910732">
        <w:rPr>
          <w:sz w:val="24"/>
          <w:szCs w:val="24"/>
        </w:rPr>
        <w:t>(указывается наименование участника закупки)</w:t>
      </w:r>
    </w:p>
    <w:p w:rsidR="00663BF7" w:rsidRPr="002D7FEE" w:rsidRDefault="00663BF7" w:rsidP="00910732">
      <w:pPr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 xml:space="preserve">в соответствии со статьей 4 Федерального </w:t>
      </w:r>
      <w:r w:rsidRPr="002D7FEE">
        <w:rPr>
          <w:sz w:val="24"/>
          <w:szCs w:val="24"/>
        </w:rPr>
        <w:t xml:space="preserve">закона </w:t>
      </w:r>
      <w:r w:rsidR="00910732" w:rsidRPr="002D7FEE">
        <w:rPr>
          <w:sz w:val="24"/>
          <w:szCs w:val="24"/>
        </w:rPr>
        <w:t xml:space="preserve">№209-ФЗ от 24.07.2007 с изменениями </w:t>
      </w:r>
      <w:r w:rsidRPr="002D7FEE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663BF7" w:rsidRPr="002D7FEE" w:rsidRDefault="00663BF7" w:rsidP="00910732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2D7FEE">
        <w:rPr>
          <w:sz w:val="24"/>
          <w:szCs w:val="24"/>
        </w:rPr>
        <w:t>(указывается субъект малого или среднего предпринимательства</w:t>
      </w:r>
      <w:r w:rsidRPr="002D7FEE">
        <w:rPr>
          <w:sz w:val="24"/>
          <w:szCs w:val="24"/>
        </w:rPr>
        <w:br/>
        <w:t>в зависимости от критериев отнесения)</w:t>
      </w:r>
    </w:p>
    <w:p w:rsidR="00663BF7" w:rsidRPr="002D7FEE" w:rsidRDefault="00663BF7" w:rsidP="00910732">
      <w:pPr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предпринимательства, и сообщаем следующую информацию:</w:t>
      </w:r>
    </w:p>
    <w:p w:rsidR="00663BF7" w:rsidRPr="002D7FEE" w:rsidRDefault="00663BF7" w:rsidP="00123DC1">
      <w:pPr>
        <w:spacing w:line="240" w:lineRule="auto"/>
        <w:ind w:left="567"/>
        <w:rPr>
          <w:sz w:val="24"/>
          <w:szCs w:val="24"/>
        </w:rPr>
      </w:pPr>
      <w:r w:rsidRPr="002D7FEE">
        <w:rPr>
          <w:sz w:val="24"/>
          <w:szCs w:val="24"/>
        </w:rPr>
        <w:t xml:space="preserve">1. Адрес местонахождения (юридический адрес):  </w:t>
      </w:r>
    </w:p>
    <w:p w:rsidR="00663BF7" w:rsidRPr="002D7FEE" w:rsidRDefault="00663BF7" w:rsidP="00123DC1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663BF7" w:rsidRPr="002D7FEE" w:rsidRDefault="00663BF7" w:rsidP="00123DC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D7FEE">
        <w:rPr>
          <w:sz w:val="24"/>
          <w:szCs w:val="24"/>
        </w:rPr>
        <w:tab/>
        <w:t>.</w:t>
      </w:r>
    </w:p>
    <w:p w:rsidR="00663BF7" w:rsidRPr="002D7FEE" w:rsidRDefault="00663BF7" w:rsidP="00123DC1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663BF7" w:rsidRPr="002D7FEE" w:rsidRDefault="00663BF7" w:rsidP="00123DC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D7FEE">
        <w:rPr>
          <w:sz w:val="24"/>
          <w:szCs w:val="24"/>
        </w:rPr>
        <w:t>2.</w:t>
      </w:r>
      <w:r w:rsidRPr="002D7FEE">
        <w:rPr>
          <w:sz w:val="24"/>
          <w:szCs w:val="24"/>
          <w:lang w:val="en-US"/>
        </w:rPr>
        <w:t> </w:t>
      </w:r>
      <w:r w:rsidRPr="002D7FEE">
        <w:rPr>
          <w:sz w:val="24"/>
          <w:szCs w:val="24"/>
        </w:rPr>
        <w:t xml:space="preserve">ИНН/КПП:  </w:t>
      </w:r>
      <w:r w:rsidRPr="002D7FEE">
        <w:rPr>
          <w:sz w:val="24"/>
          <w:szCs w:val="24"/>
        </w:rPr>
        <w:tab/>
        <w:t>.</w:t>
      </w:r>
    </w:p>
    <w:p w:rsidR="00663BF7" w:rsidRPr="002D7FEE" w:rsidRDefault="00663BF7" w:rsidP="00123DC1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2D7FEE">
        <w:rPr>
          <w:sz w:val="24"/>
          <w:szCs w:val="24"/>
        </w:rPr>
        <w:t>(№, сведения о дате выдачи документа и выдавшем его органе)</w:t>
      </w:r>
    </w:p>
    <w:p w:rsidR="00663BF7" w:rsidRPr="002D7FEE" w:rsidRDefault="00663BF7" w:rsidP="00123DC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D7FEE">
        <w:rPr>
          <w:sz w:val="24"/>
          <w:szCs w:val="24"/>
        </w:rPr>
        <w:t xml:space="preserve">3. ОГРН:  </w:t>
      </w:r>
      <w:r w:rsidRPr="002D7FEE">
        <w:rPr>
          <w:sz w:val="24"/>
          <w:szCs w:val="24"/>
        </w:rPr>
        <w:tab/>
        <w:t>.</w:t>
      </w:r>
    </w:p>
    <w:p w:rsidR="00663BF7" w:rsidRPr="002D7FEE" w:rsidRDefault="00663BF7" w:rsidP="00123DC1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663BF7" w:rsidRPr="002D7FEE" w:rsidRDefault="00123DC1" w:rsidP="00123DC1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663BF7" w:rsidRPr="002D7FEE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910732" w:rsidRPr="002D7FEE">
        <w:rPr>
          <w:szCs w:val="24"/>
        </w:rPr>
        <w:t>деятельности</w:t>
      </w:r>
      <w:r w:rsidR="00910732" w:rsidRPr="002D7FEE">
        <w:rPr>
          <w:rStyle w:val="afffffff8"/>
          <w:sz w:val="24"/>
          <w:szCs w:val="24"/>
        </w:rPr>
        <w:footnoteRef/>
      </w:r>
      <w:r w:rsidR="00663BF7" w:rsidRPr="002D7FEE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663BF7" w:rsidRPr="002D7FEE" w:rsidTr="00306DE6">
        <w:trPr>
          <w:cantSplit/>
          <w:tblHeader/>
        </w:trPr>
        <w:tc>
          <w:tcPr>
            <w:tcW w:w="567" w:type="dxa"/>
            <w:vAlign w:val="center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№ п/п</w:t>
            </w:r>
          </w:p>
        </w:tc>
        <w:tc>
          <w:tcPr>
            <w:tcW w:w="4649" w:type="dxa"/>
            <w:vAlign w:val="center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Наименование сведений</w:t>
            </w:r>
            <w:r w:rsidRPr="002D7FEE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Малые предприятия</w:t>
            </w:r>
          </w:p>
        </w:tc>
        <w:tc>
          <w:tcPr>
            <w:tcW w:w="1588" w:type="dxa"/>
            <w:vAlign w:val="center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Показатель</w:t>
            </w:r>
          </w:p>
        </w:tc>
      </w:tr>
      <w:tr w:rsidR="00663BF7" w:rsidRPr="002D7FEE" w:rsidTr="00306DE6">
        <w:trPr>
          <w:cantSplit/>
          <w:tblHeader/>
        </w:trPr>
        <w:tc>
          <w:tcPr>
            <w:tcW w:w="567" w:type="dxa"/>
          </w:tcPr>
          <w:p w:rsidR="00663BF7" w:rsidRPr="002D7FEE" w:rsidRDefault="00910732" w:rsidP="00910732">
            <w:pPr>
              <w:spacing w:line="240" w:lineRule="auto"/>
              <w:ind w:firstLine="0"/>
              <w:jc w:val="center"/>
            </w:pPr>
            <w:r w:rsidRPr="002D7FEE">
              <w:t>1</w:t>
            </w:r>
            <w:r w:rsidRPr="002D7FEE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2</w:t>
            </w:r>
          </w:p>
        </w:tc>
        <w:tc>
          <w:tcPr>
            <w:tcW w:w="1588" w:type="dxa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3</w:t>
            </w:r>
          </w:p>
        </w:tc>
        <w:tc>
          <w:tcPr>
            <w:tcW w:w="1588" w:type="dxa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4</w:t>
            </w:r>
          </w:p>
        </w:tc>
        <w:tc>
          <w:tcPr>
            <w:tcW w:w="1588" w:type="dxa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5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1</w:t>
            </w:r>
          </w:p>
        </w:tc>
        <w:tc>
          <w:tcPr>
            <w:tcW w:w="4649" w:type="dxa"/>
          </w:tcPr>
          <w:p w:rsidR="00663BF7" w:rsidRPr="002D7FEE" w:rsidRDefault="00663BF7" w:rsidP="00910732">
            <w:pPr>
              <w:spacing w:line="240" w:lineRule="auto"/>
              <w:ind w:left="57" w:firstLine="0"/>
            </w:pPr>
            <w:r w:rsidRPr="002D7FEE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663BF7" w:rsidRPr="002D7FEE" w:rsidRDefault="00663BF7" w:rsidP="00910732">
            <w:pPr>
              <w:spacing w:line="240" w:lineRule="auto"/>
              <w:ind w:firstLine="0"/>
              <w:jc w:val="center"/>
            </w:pPr>
            <w:r w:rsidRPr="002D7FEE">
              <w:t>не более 25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2D7FEE">
              <w:sym w:font="Symbol" w:char="F02D"/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663BF7" w:rsidRDefault="00663BF7" w:rsidP="00663BF7">
      <w:pPr>
        <w:spacing w:before="240"/>
        <w:ind w:right="5954"/>
        <w:jc w:val="center"/>
        <w:rPr>
          <w:szCs w:val="24"/>
        </w:rPr>
      </w:pPr>
    </w:p>
    <w:p w:rsidR="00663BF7" w:rsidRDefault="00663BF7" w:rsidP="00663BF7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663BF7" w:rsidRDefault="00663BF7" w:rsidP="00663BF7">
      <w:pPr>
        <w:spacing w:after="240"/>
        <w:ind w:left="851"/>
        <w:rPr>
          <w:szCs w:val="24"/>
        </w:rPr>
      </w:pPr>
      <w:r>
        <w:rPr>
          <w:szCs w:val="24"/>
        </w:rPr>
        <w:t>М.П.</w:t>
      </w:r>
    </w:p>
    <w:p w:rsidR="00663BF7" w:rsidRDefault="00663BF7" w:rsidP="00663BF7">
      <w:pPr>
        <w:rPr>
          <w:szCs w:val="24"/>
        </w:rPr>
      </w:pPr>
    </w:p>
    <w:p w:rsidR="00663BF7" w:rsidRDefault="00663BF7" w:rsidP="00663BF7">
      <w:pPr>
        <w:pBdr>
          <w:top w:val="single" w:sz="4" w:space="1" w:color="auto"/>
        </w:pBdr>
        <w:jc w:val="center"/>
      </w:pPr>
      <w:r>
        <w:t>(фамилия, имя, отчество (при наличии) подписавшего, должность)</w:t>
      </w:r>
    </w:p>
    <w:p w:rsidR="00663BF7" w:rsidRDefault="00663BF7" w:rsidP="00663BF7">
      <w:pPr>
        <w:rPr>
          <w:szCs w:val="24"/>
        </w:rPr>
      </w:pPr>
    </w:p>
    <w:p w:rsidR="00663BF7" w:rsidRPr="00D37ACE" w:rsidRDefault="00663BF7" w:rsidP="00663BF7">
      <w:pPr>
        <w:jc w:val="right"/>
        <w:outlineLvl w:val="0"/>
      </w:pPr>
    </w:p>
    <w:p w:rsidR="00663BF7" w:rsidRDefault="00663BF7" w:rsidP="00663BF7">
      <w:pPr>
        <w:pStyle w:val="afffffff6"/>
        <w:jc w:val="both"/>
      </w:pPr>
      <w:bookmarkStart w:id="1231" w:name="_Toc439170690"/>
      <w:bookmarkStart w:id="1232" w:name="_Toc439172792"/>
      <w:bookmarkStart w:id="1233" w:name="_Toc439173236"/>
      <w:bookmarkStart w:id="1234" w:name="_Toc439238232"/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663BF7" w:rsidRDefault="00663BF7" w:rsidP="00663BF7">
      <w:pPr>
        <w:pStyle w:val="afffffff6"/>
        <w:jc w:val="both"/>
      </w:pPr>
    </w:p>
    <w:p w:rsidR="00663BF7" w:rsidRDefault="00663BF7" w:rsidP="00663BF7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663BF7" w:rsidRDefault="00663BF7" w:rsidP="00663BF7">
      <w:pPr>
        <w:pStyle w:val="afffffff6"/>
      </w:pPr>
    </w:p>
    <w:bookmarkEnd w:id="1231"/>
    <w:bookmarkEnd w:id="1232"/>
    <w:bookmarkEnd w:id="1233"/>
    <w:bookmarkEnd w:id="1234"/>
    <w:p w:rsidR="00910732" w:rsidRPr="002D7FEE" w:rsidRDefault="00910732" w:rsidP="00910732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</w:t>
      </w:r>
      <w:r w:rsidRPr="002D7FEE">
        <w:t>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663BF7" w:rsidRPr="002D7FEE" w:rsidRDefault="00663BF7" w:rsidP="00663BF7">
      <w:pPr>
        <w:ind w:right="5527"/>
        <w:jc w:val="center"/>
        <w:rPr>
          <w:color w:val="000000"/>
          <w:vertAlign w:val="superscript"/>
        </w:rPr>
      </w:pPr>
    </w:p>
    <w:p w:rsidR="00663BF7" w:rsidRPr="002D7FEE" w:rsidRDefault="00663BF7" w:rsidP="00663BF7">
      <w:pPr>
        <w:ind w:right="5527"/>
        <w:jc w:val="center"/>
        <w:rPr>
          <w:color w:val="000000"/>
          <w:vertAlign w:val="superscript"/>
        </w:rPr>
      </w:pPr>
    </w:p>
    <w:p w:rsidR="00663BF7" w:rsidRPr="002D7FEE" w:rsidRDefault="00663BF7" w:rsidP="00663BF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2D7FEE">
        <w:rPr>
          <w:b/>
          <w:color w:val="000000"/>
          <w:spacing w:val="36"/>
        </w:rPr>
        <w:t>конец формы</w:t>
      </w:r>
    </w:p>
    <w:p w:rsidR="00663BF7" w:rsidRPr="002D7FEE" w:rsidRDefault="00663BF7" w:rsidP="00663BF7">
      <w:pPr>
        <w:ind w:firstLine="0"/>
        <w:jc w:val="left"/>
        <w:rPr>
          <w:b/>
        </w:rPr>
      </w:pPr>
      <w:r w:rsidRPr="002D7FEE">
        <w:br w:type="page"/>
      </w:r>
    </w:p>
    <w:p w:rsidR="004F4D80" w:rsidRPr="002D7FEE" w:rsidRDefault="004F4D80" w:rsidP="004F4D80">
      <w:pPr>
        <w:pStyle w:val="3"/>
        <w:rPr>
          <w:sz w:val="22"/>
        </w:rPr>
      </w:pPr>
      <w:bookmarkStart w:id="1235" w:name="_Toc465865222"/>
      <w:bookmarkStart w:id="1236" w:name="_Toc468975483"/>
      <w:bookmarkStart w:id="1237" w:name="_Toc471830509"/>
      <w:bookmarkStart w:id="1238" w:name="_Toc498589674"/>
      <w:r w:rsidRPr="002D7FEE">
        <w:rPr>
          <w:szCs w:val="24"/>
        </w:rPr>
        <w:lastRenderedPageBreak/>
        <w:t>Инструкции по заполнению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5"/>
      <w:bookmarkEnd w:id="1236"/>
      <w:bookmarkEnd w:id="1237"/>
      <w:bookmarkEnd w:id="1238"/>
    </w:p>
    <w:p w:rsidR="004F4D80" w:rsidRPr="002D7FEE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Участник</w:t>
      </w:r>
      <w:r w:rsidR="004F4D80" w:rsidRPr="002D7FEE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E380A">
        <w:fldChar w:fldCharType="begin"/>
      </w:r>
      <w:r w:rsidR="00EE380A">
        <w:instrText xml:space="preserve"> REF _Ref55336310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</w:t>
      </w:r>
      <w:r w:rsidR="00EE380A">
        <w:fldChar w:fldCharType="end"/>
      </w:r>
      <w:r w:rsidR="004F4D80" w:rsidRPr="002D7FEE">
        <w:rPr>
          <w:sz w:val="24"/>
          <w:szCs w:val="24"/>
        </w:rPr>
        <w:t>).</w:t>
      </w:r>
    </w:p>
    <w:p w:rsidR="004F4D80" w:rsidRPr="002D7FEE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Участник</w:t>
      </w:r>
      <w:r w:rsidR="004F4D80" w:rsidRPr="002D7FEE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Участник</w:t>
      </w:r>
      <w:r w:rsidR="004F4D80" w:rsidRPr="002D7FEE">
        <w:rPr>
          <w:sz w:val="24"/>
          <w:szCs w:val="24"/>
        </w:rPr>
        <w:t xml:space="preserve">и должны заполнить </w:t>
      </w:r>
      <w:r w:rsidR="00910732" w:rsidRPr="002D7FEE">
        <w:rPr>
          <w:sz w:val="24"/>
          <w:szCs w:val="24"/>
        </w:rPr>
        <w:t xml:space="preserve">приведенные выше таблицы </w:t>
      </w:r>
      <w:r w:rsidR="004F4D80" w:rsidRPr="002D7FEE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3640C7" w:rsidRPr="003640C7" w:rsidRDefault="003640C7" w:rsidP="003640C7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3640C7" w:rsidRDefault="003640C7" w:rsidP="003640C7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3640C7" w:rsidRPr="003640C7" w:rsidRDefault="003640C7" w:rsidP="003640C7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640C7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3640C7">
          <w:rPr>
            <w:sz w:val="24"/>
            <w:szCs w:val="24"/>
          </w:rPr>
          <w:t>Конвенцией</w:t>
        </w:r>
      </w:hyperlink>
      <w:r w:rsidRPr="003640C7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3640C7" w:rsidRPr="003640C7" w:rsidRDefault="003640C7" w:rsidP="003640C7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640C7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3640C7">
          <w:rPr>
            <w:sz w:val="24"/>
            <w:szCs w:val="24"/>
          </w:rPr>
          <w:t>Конвенцию</w:t>
        </w:r>
      </w:hyperlink>
      <w:r w:rsidRPr="003640C7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3640C7">
          <w:rPr>
            <w:sz w:val="24"/>
            <w:szCs w:val="24"/>
          </w:rPr>
          <w:t>закон</w:t>
        </w:r>
      </w:hyperlink>
      <w:r w:rsidRPr="003640C7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3640C7" w:rsidRPr="003640C7" w:rsidRDefault="003640C7" w:rsidP="003640C7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40C7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3640C7" w:rsidRPr="003640C7" w:rsidRDefault="003640C7" w:rsidP="003640C7">
      <w:pPr>
        <w:spacing w:line="240" w:lineRule="auto"/>
        <w:ind w:firstLine="0"/>
        <w:rPr>
          <w:sz w:val="24"/>
          <w:szCs w:val="24"/>
        </w:rPr>
      </w:pPr>
      <w:r w:rsidRPr="003640C7">
        <w:rPr>
          <w:b/>
          <w:sz w:val="24"/>
          <w:szCs w:val="24"/>
        </w:rPr>
        <w:t>1. ПУБЛИЧНОЕ ДОЛЖНОСТНОЕ ЛИЦО (ПДЛ)</w:t>
      </w:r>
      <w:r w:rsidRPr="003640C7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3640C7" w:rsidRPr="003640C7" w:rsidRDefault="003640C7" w:rsidP="003640C7">
      <w:pPr>
        <w:spacing w:line="240" w:lineRule="auto"/>
        <w:ind w:firstLine="0"/>
        <w:rPr>
          <w:sz w:val="24"/>
          <w:szCs w:val="24"/>
        </w:rPr>
      </w:pPr>
      <w:r w:rsidRPr="003640C7">
        <w:rPr>
          <w:b/>
          <w:sz w:val="24"/>
          <w:szCs w:val="24"/>
        </w:rPr>
        <w:t>2.</w:t>
      </w:r>
      <w:r w:rsidRPr="003640C7">
        <w:rPr>
          <w:sz w:val="24"/>
          <w:szCs w:val="24"/>
        </w:rPr>
        <w:t xml:space="preserve"> </w:t>
      </w:r>
      <w:r w:rsidRPr="003640C7">
        <w:rPr>
          <w:b/>
          <w:sz w:val="24"/>
          <w:szCs w:val="24"/>
        </w:rPr>
        <w:t>ИНОСТРАННОЕ ПУБЛИЧНОЕ ДОЛЖНОСТНОЕ ЛИЦО (ИПДЛ)</w:t>
      </w:r>
      <w:r w:rsidRPr="003640C7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3640C7" w:rsidRPr="003640C7" w:rsidRDefault="003640C7" w:rsidP="003640C7">
      <w:pPr>
        <w:spacing w:line="240" w:lineRule="auto"/>
        <w:ind w:firstLine="0"/>
        <w:rPr>
          <w:sz w:val="24"/>
          <w:szCs w:val="24"/>
        </w:rPr>
      </w:pPr>
      <w:r w:rsidRPr="003640C7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3640C7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3640C7" w:rsidRPr="003640C7" w:rsidRDefault="003640C7" w:rsidP="003640C7">
      <w:pPr>
        <w:spacing w:line="240" w:lineRule="auto"/>
        <w:ind w:firstLine="0"/>
        <w:rPr>
          <w:sz w:val="24"/>
          <w:szCs w:val="24"/>
        </w:rPr>
      </w:pPr>
      <w:r w:rsidRPr="003640C7">
        <w:rPr>
          <w:b/>
          <w:sz w:val="24"/>
          <w:szCs w:val="24"/>
        </w:rPr>
        <w:t>3. РОССИЙСКИЕ ПУБЛИЧНЫЕ ДОЛЖНОСТНЫЕ ЛИЦА (РПДЛ)</w:t>
      </w:r>
      <w:r w:rsidRPr="003640C7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3640C7" w:rsidRPr="003640C7" w:rsidRDefault="003640C7" w:rsidP="003640C7">
      <w:pPr>
        <w:spacing w:line="240" w:lineRule="auto"/>
        <w:ind w:firstLine="0"/>
        <w:rPr>
          <w:sz w:val="24"/>
          <w:szCs w:val="24"/>
        </w:rPr>
      </w:pPr>
      <w:r w:rsidRPr="003640C7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3640C7" w:rsidRPr="003640C7" w:rsidRDefault="003640C7" w:rsidP="003640C7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640C7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3640C7" w:rsidRPr="003640C7" w:rsidRDefault="003640C7" w:rsidP="003640C7">
      <w:pPr>
        <w:spacing w:line="240" w:lineRule="auto"/>
        <w:ind w:firstLine="0"/>
        <w:rPr>
          <w:sz w:val="24"/>
          <w:szCs w:val="24"/>
        </w:rPr>
      </w:pPr>
      <w:r w:rsidRPr="003640C7">
        <w:rPr>
          <w:b/>
          <w:sz w:val="24"/>
          <w:szCs w:val="24"/>
        </w:rPr>
        <w:t>4. МЕЖДУНАРОДНОЕ ПУБЛИЧНОЕ ДОЛЖНОСТНОЕ ЛИЦО (МПДЛ</w:t>
      </w:r>
      <w:r w:rsidRPr="003640C7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3640C7" w:rsidRPr="003640C7" w:rsidRDefault="003640C7" w:rsidP="003640C7">
      <w:pPr>
        <w:spacing w:line="240" w:lineRule="auto"/>
        <w:ind w:firstLine="0"/>
        <w:rPr>
          <w:sz w:val="24"/>
          <w:szCs w:val="24"/>
        </w:rPr>
      </w:pPr>
      <w:r w:rsidRPr="003640C7">
        <w:rPr>
          <w:b/>
          <w:sz w:val="24"/>
          <w:szCs w:val="24"/>
        </w:rPr>
        <w:lastRenderedPageBreak/>
        <w:t>5. ЛИЦО, СВЯЗАННОЕ С ПДЛ</w:t>
      </w:r>
      <w:r w:rsidRPr="003640C7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3640C7" w:rsidRPr="003640C7" w:rsidRDefault="003640C7" w:rsidP="003640C7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640C7">
        <w:rPr>
          <w:b/>
          <w:sz w:val="24"/>
          <w:szCs w:val="24"/>
        </w:rPr>
        <w:t>6. Международные организации</w:t>
      </w:r>
      <w:r w:rsidRPr="003640C7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2D7FEE" w:rsidRDefault="004F4D80" w:rsidP="003640C7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D7FEE">
        <w:rPr>
          <w:sz w:val="24"/>
          <w:szCs w:val="24"/>
        </w:rPr>
        <w:t>В графе 1</w:t>
      </w:r>
      <w:r w:rsidR="003640C7">
        <w:rPr>
          <w:sz w:val="24"/>
          <w:szCs w:val="24"/>
        </w:rPr>
        <w:t>6</w:t>
      </w:r>
      <w:r w:rsidRPr="002D7FEE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B66565" w:rsidRPr="002D7FEE" w:rsidRDefault="00B66565" w:rsidP="00B6656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39" w:name="_Ref55336378"/>
      <w:bookmarkStart w:id="1240" w:name="_Toc57314676"/>
      <w:bookmarkStart w:id="1241" w:name="_Toc69728990"/>
      <w:bookmarkStart w:id="1242" w:name="_Toc98253942"/>
      <w:bookmarkStart w:id="1243" w:name="_Toc165173868"/>
      <w:bookmarkStart w:id="1244" w:name="_Toc423423674"/>
      <w:r w:rsidRPr="002D7FEE">
        <w:rPr>
          <w:sz w:val="24"/>
          <w:szCs w:val="24"/>
        </w:rPr>
        <w:t>В графе 1</w:t>
      </w:r>
      <w:r w:rsidR="003640C7">
        <w:rPr>
          <w:sz w:val="24"/>
          <w:szCs w:val="24"/>
        </w:rPr>
        <w:t>7</w:t>
      </w:r>
      <w:r w:rsidRPr="002D7FEE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910732" w:rsidRPr="002D7FEE">
        <w:rPr>
          <w:sz w:val="24"/>
          <w:szCs w:val="24"/>
        </w:rPr>
        <w:t xml:space="preserve">№209-ФЗ от 24.07.2007 с изменениями </w:t>
      </w:r>
      <w:r w:rsidRPr="002D7FEE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B66565" w:rsidRPr="002D7FEE" w:rsidRDefault="00B375BB" w:rsidP="00B6656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C5509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_Ref491178428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5.7.2</w:t>
      </w:r>
      <w:r w:rsidR="00C55095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участнике/субподрядчике/членах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Участник/субподрядчик/член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97B82" w:rsidRPr="002D7FEE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45" w:name="_Ref449016908"/>
      <w:bookmarkStart w:id="1246" w:name="_Toc498589675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D904EF" w:rsidRDefault="004F4D80" w:rsidP="004F4D80">
      <w:pPr>
        <w:pStyle w:val="3"/>
        <w:rPr>
          <w:szCs w:val="24"/>
        </w:rPr>
      </w:pPr>
      <w:bookmarkStart w:id="1247" w:name="_Toc98253943"/>
      <w:bookmarkStart w:id="1248" w:name="_Toc157248195"/>
      <w:bookmarkStart w:id="1249" w:name="_Toc157496564"/>
      <w:bookmarkStart w:id="1250" w:name="_Toc158206103"/>
      <w:bookmarkStart w:id="1251" w:name="_Toc164057788"/>
      <w:bookmarkStart w:id="1252" w:name="_Toc164137138"/>
      <w:bookmarkStart w:id="1253" w:name="_Toc164161298"/>
      <w:bookmarkStart w:id="1254" w:name="_Toc165173869"/>
      <w:bookmarkStart w:id="1255" w:name="_Toc439170693"/>
      <w:bookmarkStart w:id="1256" w:name="_Toc439172795"/>
      <w:bookmarkStart w:id="1257" w:name="_Toc439173239"/>
      <w:bookmarkStart w:id="1258" w:name="_Toc439238235"/>
      <w:bookmarkStart w:id="1259" w:name="_Toc439252782"/>
      <w:bookmarkStart w:id="1260" w:name="_Toc439323756"/>
      <w:bookmarkStart w:id="1261" w:name="_Toc440361393"/>
      <w:bookmarkStart w:id="1262" w:name="_Toc440376275"/>
      <w:bookmarkStart w:id="1263" w:name="_Toc440382533"/>
      <w:bookmarkStart w:id="1264" w:name="_Toc440447203"/>
      <w:bookmarkStart w:id="1265" w:name="_Toc440620883"/>
      <w:bookmarkStart w:id="1266" w:name="_Toc440631518"/>
      <w:bookmarkStart w:id="1267" w:name="_Toc440875757"/>
      <w:bookmarkStart w:id="1268" w:name="_Toc441131781"/>
      <w:bookmarkStart w:id="1269" w:name="_Toc465865224"/>
      <w:bookmarkStart w:id="1270" w:name="_Toc468975485"/>
      <w:bookmarkStart w:id="1271" w:name="_Toc471830511"/>
      <w:bookmarkStart w:id="1272" w:name="_Toc498589676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1405FA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1405FA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1405FA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72B83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72B83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1405F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1405F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1405F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72B83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72B83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1405F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1405F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1405F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72B83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72B83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72B83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73" w:name="_Toc98253944"/>
      <w:bookmarkStart w:id="1274" w:name="_Toc157248196"/>
      <w:bookmarkStart w:id="1275" w:name="_Toc157496565"/>
      <w:bookmarkStart w:id="1276" w:name="_Toc158206104"/>
      <w:bookmarkStart w:id="1277" w:name="_Toc164057789"/>
      <w:bookmarkStart w:id="1278" w:name="_Toc164137139"/>
      <w:bookmarkStart w:id="1279" w:name="_Toc164161299"/>
      <w:bookmarkStart w:id="128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1" w:name="_Toc439170694"/>
      <w:bookmarkStart w:id="1282" w:name="_Toc439172796"/>
      <w:bookmarkStart w:id="1283" w:name="_Toc439173240"/>
      <w:bookmarkStart w:id="1284" w:name="_Toc439238236"/>
      <w:bookmarkStart w:id="1285" w:name="_Toc439252783"/>
      <w:bookmarkStart w:id="1286" w:name="_Toc439323757"/>
      <w:bookmarkStart w:id="1287" w:name="_Toc440361394"/>
      <w:bookmarkStart w:id="1288" w:name="_Toc440376276"/>
      <w:bookmarkStart w:id="1289" w:name="_Toc440382534"/>
      <w:bookmarkStart w:id="1290" w:name="_Toc440447204"/>
      <w:bookmarkStart w:id="1291" w:name="_Toc440620884"/>
      <w:bookmarkStart w:id="1292" w:name="_Toc440631519"/>
      <w:bookmarkStart w:id="1293" w:name="_Toc440875758"/>
      <w:bookmarkStart w:id="1294" w:name="_Toc441131782"/>
      <w:bookmarkStart w:id="1295" w:name="_Toc465865225"/>
      <w:bookmarkStart w:id="1296" w:name="_Toc468975486"/>
      <w:bookmarkStart w:id="1297" w:name="_Toc471830512"/>
      <w:bookmarkStart w:id="1298" w:name="_Toc498589677"/>
      <w:r w:rsidRPr="00D904EF">
        <w:rPr>
          <w:szCs w:val="24"/>
        </w:rPr>
        <w:lastRenderedPageBreak/>
        <w:t>Инструкции по заполнению</w:t>
      </w:r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4</w:t>
      </w:r>
      <w:r w:rsidR="00C5509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5A3A93" w:rsidRDefault="005A3A9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A3A93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5A3A93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работ/услуг договора по данной закупочной процедуре</w:t>
      </w:r>
      <w:r w:rsidRPr="005A3A93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5A3A93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A3A93">
        <w:rPr>
          <w:sz w:val="24"/>
          <w:szCs w:val="24"/>
        </w:rPr>
        <w:t>Участник</w:t>
      </w:r>
      <w:r w:rsidR="004F4D80" w:rsidRPr="005A3A93">
        <w:rPr>
          <w:sz w:val="24"/>
          <w:szCs w:val="24"/>
        </w:rPr>
        <w:t xml:space="preserve"> может включать и незавершенные договоры</w:t>
      </w:r>
      <w:r w:rsidR="004F4D80" w:rsidRPr="00F647F7">
        <w:rPr>
          <w:sz w:val="24"/>
          <w:szCs w:val="24"/>
        </w:rPr>
        <w:t>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299" w:name="_Ref55336389"/>
      <w:bookmarkStart w:id="1300" w:name="_Toc57314677"/>
      <w:bookmarkStart w:id="1301" w:name="_Toc69728991"/>
      <w:bookmarkStart w:id="1302" w:name="_Toc98253945"/>
      <w:bookmarkStart w:id="1303" w:name="_Toc165173871"/>
      <w:bookmarkStart w:id="1304" w:name="_Toc423423675"/>
    </w:p>
    <w:p w:rsidR="004F4D80" w:rsidRPr="00F647F7" w:rsidRDefault="004F4D80" w:rsidP="004D1E07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05" w:name="_Ref440881887"/>
      <w:bookmarkStart w:id="1306" w:name="_Toc498589678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D904EF" w:rsidRDefault="004F4D80" w:rsidP="004F4D80">
      <w:pPr>
        <w:pStyle w:val="3"/>
        <w:rPr>
          <w:szCs w:val="24"/>
        </w:rPr>
      </w:pPr>
      <w:bookmarkStart w:id="1307" w:name="_Toc98253946"/>
      <w:bookmarkStart w:id="1308" w:name="_Toc157248198"/>
      <w:bookmarkStart w:id="1309" w:name="_Toc157496567"/>
      <w:bookmarkStart w:id="1310" w:name="_Toc158206106"/>
      <w:bookmarkStart w:id="1311" w:name="_Toc164057791"/>
      <w:bookmarkStart w:id="1312" w:name="_Toc164137141"/>
      <w:bookmarkStart w:id="1313" w:name="_Toc164161301"/>
      <w:bookmarkStart w:id="1314" w:name="_Toc165173872"/>
      <w:bookmarkStart w:id="1315" w:name="_Toc439170696"/>
      <w:bookmarkStart w:id="1316" w:name="_Toc439172798"/>
      <w:bookmarkStart w:id="1317" w:name="_Toc439173242"/>
      <w:bookmarkStart w:id="1318" w:name="_Toc439238238"/>
      <w:bookmarkStart w:id="1319" w:name="_Toc439252785"/>
      <w:bookmarkStart w:id="1320" w:name="_Toc439323759"/>
      <w:bookmarkStart w:id="1321" w:name="_Toc440361396"/>
      <w:bookmarkStart w:id="1322" w:name="_Toc440376278"/>
      <w:bookmarkStart w:id="1323" w:name="_Toc440382536"/>
      <w:bookmarkStart w:id="1324" w:name="_Toc440447206"/>
      <w:bookmarkStart w:id="1325" w:name="_Toc440620886"/>
      <w:bookmarkStart w:id="1326" w:name="_Toc440631521"/>
      <w:bookmarkStart w:id="1327" w:name="_Toc440875760"/>
      <w:bookmarkStart w:id="1328" w:name="_Toc441131784"/>
      <w:bookmarkStart w:id="1329" w:name="_Toc465865227"/>
      <w:bookmarkStart w:id="1330" w:name="_Toc468975488"/>
      <w:bookmarkStart w:id="1331" w:name="_Toc471830514"/>
      <w:bookmarkStart w:id="1332" w:name="_Toc498589679"/>
      <w:r w:rsidRPr="00D904EF">
        <w:rPr>
          <w:szCs w:val="24"/>
        </w:rPr>
        <w:t>Форма Справки о материально-технических ресурсах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В наличии у Участника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п.п.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Бульдозер ДЗ-182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325 л.с.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Экскаватор ЭО-4225А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ковш 0,6 – 1,42 м</w:t>
            </w:r>
            <w:r w:rsidRPr="004D0F20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Автокран КС-65713-1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г/п 50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Трубоукладчик ТГ-62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г/п 6,3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33" w:name="_Toc98253947"/>
      <w:bookmarkStart w:id="1334" w:name="_Toc157248199"/>
      <w:bookmarkStart w:id="1335" w:name="_Toc157496568"/>
      <w:bookmarkStart w:id="1336" w:name="_Toc158206107"/>
      <w:bookmarkStart w:id="1337" w:name="_Toc164057792"/>
      <w:bookmarkStart w:id="1338" w:name="_Toc164137142"/>
      <w:bookmarkStart w:id="1339" w:name="_Toc164161302"/>
      <w:bookmarkStart w:id="1340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1341" w:name="_Toc439170697"/>
      <w:bookmarkStart w:id="1342" w:name="_Toc439172799"/>
      <w:bookmarkStart w:id="1343" w:name="_Toc439173243"/>
      <w:bookmarkStart w:id="1344" w:name="_Toc439238239"/>
      <w:bookmarkStart w:id="1345" w:name="_Toc439252786"/>
      <w:bookmarkStart w:id="1346" w:name="_Toc439323760"/>
      <w:bookmarkStart w:id="1347" w:name="_Toc440361397"/>
      <w:bookmarkStart w:id="1348" w:name="_Toc440376279"/>
      <w:bookmarkStart w:id="1349" w:name="_Toc440382537"/>
      <w:bookmarkStart w:id="1350" w:name="_Toc440447207"/>
      <w:bookmarkStart w:id="1351" w:name="_Toc440620887"/>
      <w:bookmarkStart w:id="1352" w:name="_Toc440631522"/>
      <w:bookmarkStart w:id="1353" w:name="_Toc440875761"/>
      <w:bookmarkStart w:id="1354" w:name="_Toc441131785"/>
      <w:bookmarkStart w:id="1355" w:name="_Toc465865228"/>
      <w:bookmarkStart w:id="1356" w:name="_Toc468975489"/>
      <w:bookmarkStart w:id="1357" w:name="_Toc471830515"/>
      <w:bookmarkStart w:id="1358" w:name="_Toc498589680"/>
      <w:r w:rsidRPr="00D904EF">
        <w:rPr>
          <w:szCs w:val="24"/>
        </w:rPr>
        <w:lastRenderedPageBreak/>
        <w:t>Инструкции по заполнению</w:t>
      </w:r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359" w:name="_Ref55336398"/>
      <w:bookmarkStart w:id="1360" w:name="_Toc57314678"/>
      <w:bookmarkStart w:id="1361" w:name="_Toc69728992"/>
      <w:bookmarkStart w:id="1362" w:name="_Toc98253948"/>
      <w:bookmarkStart w:id="1363" w:name="_Toc165173874"/>
      <w:bookmarkStart w:id="1364" w:name="_Toc423423676"/>
    </w:p>
    <w:p w:rsidR="004F4D80" w:rsidRPr="00F647F7" w:rsidRDefault="004F4D80" w:rsidP="00FB7116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65" w:name="_Ref440881894"/>
      <w:bookmarkStart w:id="1366" w:name="_Toc498589681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</w:p>
    <w:p w:rsidR="004F4D80" w:rsidRPr="00D904EF" w:rsidRDefault="004F4D80" w:rsidP="004F4D80">
      <w:pPr>
        <w:pStyle w:val="3"/>
        <w:rPr>
          <w:szCs w:val="24"/>
        </w:rPr>
      </w:pPr>
      <w:bookmarkStart w:id="1367" w:name="_Toc98253949"/>
      <w:bookmarkStart w:id="1368" w:name="_Toc157248201"/>
      <w:bookmarkStart w:id="1369" w:name="_Toc157496570"/>
      <w:bookmarkStart w:id="1370" w:name="_Toc158206109"/>
      <w:bookmarkStart w:id="1371" w:name="_Toc164057794"/>
      <w:bookmarkStart w:id="1372" w:name="_Toc164137144"/>
      <w:bookmarkStart w:id="1373" w:name="_Toc164161304"/>
      <w:bookmarkStart w:id="1374" w:name="_Toc165173875"/>
      <w:bookmarkStart w:id="1375" w:name="_Toc439170699"/>
      <w:bookmarkStart w:id="1376" w:name="_Toc439172801"/>
      <w:bookmarkStart w:id="1377" w:name="_Toc439173245"/>
      <w:bookmarkStart w:id="1378" w:name="_Toc439238241"/>
      <w:bookmarkStart w:id="1379" w:name="_Toc439252788"/>
      <w:bookmarkStart w:id="1380" w:name="_Toc439323762"/>
      <w:bookmarkStart w:id="1381" w:name="_Toc440361399"/>
      <w:bookmarkStart w:id="1382" w:name="_Toc440376281"/>
      <w:bookmarkStart w:id="1383" w:name="_Toc440382539"/>
      <w:bookmarkStart w:id="1384" w:name="_Toc440447209"/>
      <w:bookmarkStart w:id="1385" w:name="_Toc440620889"/>
      <w:bookmarkStart w:id="1386" w:name="_Toc440631524"/>
      <w:bookmarkStart w:id="1387" w:name="_Toc440875763"/>
      <w:bookmarkStart w:id="1388" w:name="_Toc441131787"/>
      <w:bookmarkStart w:id="1389" w:name="_Toc465865230"/>
      <w:bookmarkStart w:id="1390" w:name="_Toc468975491"/>
      <w:bookmarkStart w:id="1391" w:name="_Toc471830517"/>
      <w:bookmarkStart w:id="1392" w:name="_Toc498589682"/>
      <w:r w:rsidRPr="00D904EF">
        <w:rPr>
          <w:szCs w:val="24"/>
        </w:rPr>
        <w:t>Форма Справки о кадровых ресурсах</w:t>
      </w:r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1405FA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1405FA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1405FA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1405F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1405F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1405F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93" w:name="_Toc98253950"/>
      <w:bookmarkStart w:id="1394" w:name="_Toc157248202"/>
      <w:bookmarkStart w:id="1395" w:name="_Toc157496571"/>
      <w:bookmarkStart w:id="1396" w:name="_Toc158206110"/>
      <w:bookmarkStart w:id="1397" w:name="_Toc164057795"/>
      <w:bookmarkStart w:id="1398" w:name="_Toc164137145"/>
      <w:bookmarkStart w:id="1399" w:name="_Toc164161305"/>
      <w:bookmarkStart w:id="140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01" w:name="_Toc439170700"/>
      <w:bookmarkStart w:id="1402" w:name="_Toc439172802"/>
      <w:bookmarkStart w:id="1403" w:name="_Toc439173246"/>
      <w:bookmarkStart w:id="1404" w:name="_Toc439238242"/>
      <w:bookmarkStart w:id="1405" w:name="_Toc439252789"/>
      <w:bookmarkStart w:id="1406" w:name="_Toc439323763"/>
      <w:bookmarkStart w:id="1407" w:name="_Toc440361400"/>
      <w:bookmarkStart w:id="1408" w:name="_Toc440376282"/>
      <w:bookmarkStart w:id="1409" w:name="_Toc440382540"/>
      <w:bookmarkStart w:id="1410" w:name="_Toc440447210"/>
      <w:bookmarkStart w:id="1411" w:name="_Toc440620890"/>
      <w:bookmarkStart w:id="1412" w:name="_Toc440631525"/>
      <w:bookmarkStart w:id="1413" w:name="_Toc440875764"/>
      <w:bookmarkStart w:id="1414" w:name="_Toc441131788"/>
      <w:bookmarkStart w:id="1415" w:name="_Toc465865231"/>
      <w:bookmarkStart w:id="1416" w:name="_Toc468975492"/>
      <w:bookmarkStart w:id="1417" w:name="_Toc471830518"/>
      <w:bookmarkStart w:id="1418" w:name="_Toc498589683"/>
      <w:r w:rsidRPr="00D904EF">
        <w:rPr>
          <w:szCs w:val="24"/>
        </w:rPr>
        <w:lastRenderedPageBreak/>
        <w:t>Инструкции по заполнению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FF737D" w:rsidRDefault="00E9701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указывается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19" w:name="_Toc165173881"/>
      <w:bookmarkStart w:id="1420" w:name="_Ref194749267"/>
      <w:bookmarkStart w:id="1421" w:name="_Toc423423677"/>
      <w:bookmarkStart w:id="1422" w:name="_Ref440271993"/>
      <w:bookmarkStart w:id="1423" w:name="_Ref440274659"/>
      <w:bookmarkStart w:id="1424" w:name="_Toc498589684"/>
      <w:bookmarkStart w:id="1425" w:name="_Ref90381523"/>
      <w:bookmarkStart w:id="1426" w:name="_Toc90385124"/>
      <w:bookmarkStart w:id="1427" w:name="_Ref96861029"/>
      <w:bookmarkStart w:id="1428" w:name="_Toc97651410"/>
      <w:bookmarkStart w:id="1429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19"/>
      <w:bookmarkEnd w:id="1420"/>
      <w:bookmarkEnd w:id="1421"/>
      <w:bookmarkEnd w:id="1422"/>
      <w:bookmarkEnd w:id="1423"/>
      <w:bookmarkEnd w:id="1424"/>
    </w:p>
    <w:p w:rsidR="004F4D80" w:rsidRPr="00D904EF" w:rsidRDefault="004F4D80" w:rsidP="004F4D80">
      <w:pPr>
        <w:pStyle w:val="3"/>
        <w:rPr>
          <w:szCs w:val="24"/>
        </w:rPr>
      </w:pPr>
      <w:bookmarkStart w:id="1430" w:name="_Toc97651411"/>
      <w:bookmarkStart w:id="1431" w:name="_Toc98253956"/>
      <w:bookmarkStart w:id="1432" w:name="_Toc157248208"/>
      <w:bookmarkStart w:id="1433" w:name="_Toc157496577"/>
      <w:bookmarkStart w:id="1434" w:name="_Toc158206116"/>
      <w:bookmarkStart w:id="1435" w:name="_Toc164057801"/>
      <w:bookmarkStart w:id="1436" w:name="_Toc164137151"/>
      <w:bookmarkStart w:id="1437" w:name="_Toc164161311"/>
      <w:bookmarkStart w:id="1438" w:name="_Toc165173882"/>
      <w:bookmarkStart w:id="1439" w:name="_Toc439170702"/>
      <w:bookmarkStart w:id="1440" w:name="_Toc439172804"/>
      <w:bookmarkStart w:id="1441" w:name="_Toc439173248"/>
      <w:bookmarkStart w:id="1442" w:name="_Toc439238244"/>
      <w:bookmarkStart w:id="1443" w:name="_Toc439252791"/>
      <w:bookmarkStart w:id="1444" w:name="_Toc439323765"/>
      <w:bookmarkStart w:id="1445" w:name="_Toc440361402"/>
      <w:bookmarkStart w:id="1446" w:name="_Toc440376284"/>
      <w:bookmarkStart w:id="1447" w:name="_Toc440382542"/>
      <w:bookmarkStart w:id="1448" w:name="_Toc440447212"/>
      <w:bookmarkStart w:id="1449" w:name="_Toc440620892"/>
      <w:bookmarkStart w:id="1450" w:name="_Toc440631527"/>
      <w:bookmarkStart w:id="1451" w:name="_Toc440875766"/>
      <w:bookmarkStart w:id="1452" w:name="_Toc441131790"/>
      <w:bookmarkStart w:id="1453" w:name="_Toc465865233"/>
      <w:bookmarkStart w:id="1454" w:name="_Toc468975494"/>
      <w:bookmarkStart w:id="1455" w:name="_Toc471830520"/>
      <w:bookmarkStart w:id="1456" w:name="_Toc498589685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2D7FEE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2D7FEE">
        <w:rPr>
          <w:sz w:val="24"/>
          <w:szCs w:val="24"/>
        </w:rPr>
        <w:t xml:space="preserve">нашей </w:t>
      </w:r>
      <w:r w:rsidR="00D904EF" w:rsidRPr="002D7FEE">
        <w:rPr>
          <w:sz w:val="24"/>
          <w:szCs w:val="24"/>
        </w:rPr>
        <w:t>Заявки</w:t>
      </w:r>
      <w:r w:rsidRPr="002D7FEE">
        <w:rPr>
          <w:sz w:val="24"/>
          <w:szCs w:val="24"/>
        </w:rPr>
        <w:t xml:space="preserve"> просим учесть следующие сведения о наличии у </w:t>
      </w:r>
      <w:r w:rsidRPr="002D7FEE">
        <w:rPr>
          <w:b/>
          <w:i/>
          <w:sz w:val="24"/>
          <w:szCs w:val="24"/>
        </w:rPr>
        <w:t xml:space="preserve">{указывается наименование </w:t>
      </w:r>
      <w:r w:rsidR="00C236C0" w:rsidRPr="002D7FEE">
        <w:rPr>
          <w:b/>
          <w:i/>
          <w:sz w:val="24"/>
          <w:szCs w:val="24"/>
        </w:rPr>
        <w:t>Участник</w:t>
      </w:r>
      <w:r w:rsidRPr="002D7FEE">
        <w:rPr>
          <w:b/>
          <w:i/>
          <w:sz w:val="24"/>
          <w:szCs w:val="24"/>
        </w:rPr>
        <w:t>а}</w:t>
      </w:r>
      <w:r w:rsidRPr="002D7FEE">
        <w:rPr>
          <w:i/>
          <w:sz w:val="24"/>
          <w:szCs w:val="24"/>
        </w:rPr>
        <w:t xml:space="preserve"> </w:t>
      </w:r>
      <w:r w:rsidR="00910732" w:rsidRPr="002D7FEE">
        <w:rPr>
          <w:snapToGrid w:val="0"/>
          <w:sz w:val="24"/>
          <w:szCs w:val="24"/>
        </w:rPr>
        <w:t>конфликта интересов и/или связей</w:t>
      </w:r>
      <w:r w:rsidRPr="002D7FEE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2D7FEE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2D7FEE">
        <w:rPr>
          <w:i/>
          <w:sz w:val="24"/>
          <w:szCs w:val="24"/>
        </w:rPr>
        <w:t xml:space="preserve"> </w:t>
      </w:r>
      <w:r w:rsidRPr="002D7FEE">
        <w:rPr>
          <w:sz w:val="24"/>
          <w:szCs w:val="24"/>
        </w:rPr>
        <w:t xml:space="preserve">Заказчика </w:t>
      </w:r>
      <w:r w:rsidRPr="002D7FEE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2D7FEE">
        <w:rPr>
          <w:b/>
          <w:i/>
          <w:sz w:val="24"/>
          <w:szCs w:val="24"/>
        </w:rPr>
        <w:t>запроса предложений</w:t>
      </w:r>
      <w:r w:rsidRPr="002D7FEE">
        <w:rPr>
          <w:b/>
          <w:i/>
          <w:sz w:val="24"/>
          <w:szCs w:val="24"/>
        </w:rPr>
        <w:t>}</w:t>
      </w:r>
      <w:r w:rsidRPr="002D7FEE">
        <w:rPr>
          <w:i/>
          <w:sz w:val="24"/>
          <w:szCs w:val="24"/>
        </w:rPr>
        <w:t xml:space="preserve"> </w:t>
      </w:r>
      <w:r w:rsidRPr="002D7FEE">
        <w:rPr>
          <w:sz w:val="24"/>
          <w:szCs w:val="24"/>
        </w:rPr>
        <w:t xml:space="preserve"> а именно:</w:t>
      </w:r>
    </w:p>
    <w:p w:rsidR="004F4D80" w:rsidRPr="002D7FEE" w:rsidRDefault="004F4D80" w:rsidP="001405FA">
      <w:pPr>
        <w:numPr>
          <w:ilvl w:val="0"/>
          <w:numId w:val="59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D7FEE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2D7FEE">
        <w:rPr>
          <w:b/>
          <w:i/>
          <w:sz w:val="24"/>
          <w:szCs w:val="24"/>
        </w:rPr>
        <w:t>Участник</w:t>
      </w:r>
      <w:r w:rsidRPr="002D7FEE">
        <w:rPr>
          <w:b/>
          <w:i/>
          <w:sz w:val="24"/>
          <w:szCs w:val="24"/>
        </w:rPr>
        <w:t xml:space="preserve">ом могут быть расценены </w:t>
      </w:r>
      <w:r w:rsidR="00910732" w:rsidRPr="002D7FEE">
        <w:rPr>
          <w:b/>
          <w:i/>
          <w:sz w:val="24"/>
          <w:szCs w:val="24"/>
        </w:rPr>
        <w:t xml:space="preserve">как </w:t>
      </w:r>
      <w:r w:rsidR="00910732" w:rsidRPr="002D7FEE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2D7FEE">
        <w:rPr>
          <w:b/>
          <w:i/>
          <w:sz w:val="24"/>
          <w:szCs w:val="24"/>
        </w:rPr>
        <w:t>аффилированность };</w:t>
      </w:r>
    </w:p>
    <w:p w:rsidR="004F4D80" w:rsidRPr="00F647F7" w:rsidRDefault="004F4D80" w:rsidP="001405FA">
      <w:pPr>
        <w:numPr>
          <w:ilvl w:val="0"/>
          <w:numId w:val="59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D7FEE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2D7FEE">
        <w:rPr>
          <w:b/>
          <w:i/>
          <w:sz w:val="24"/>
          <w:szCs w:val="24"/>
        </w:rPr>
        <w:t>Участник</w:t>
      </w:r>
      <w:r w:rsidRPr="002D7FEE">
        <w:rPr>
          <w:b/>
          <w:i/>
          <w:sz w:val="24"/>
          <w:szCs w:val="24"/>
        </w:rPr>
        <w:t xml:space="preserve">ом могут быть расценены </w:t>
      </w:r>
      <w:r w:rsidR="00910732" w:rsidRPr="002D7FEE">
        <w:rPr>
          <w:b/>
          <w:i/>
          <w:sz w:val="24"/>
          <w:szCs w:val="24"/>
        </w:rPr>
        <w:t xml:space="preserve">как </w:t>
      </w:r>
      <w:r w:rsidR="00910732" w:rsidRPr="002D7FEE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2D7FEE">
        <w:rPr>
          <w:b/>
          <w:i/>
          <w:sz w:val="24"/>
          <w:szCs w:val="24"/>
        </w:rPr>
        <w:t>аффилированность</w:t>
      </w:r>
      <w:r w:rsidRPr="00F647F7">
        <w:rPr>
          <w:b/>
          <w:i/>
          <w:sz w:val="24"/>
          <w:szCs w:val="24"/>
        </w:rPr>
        <w:t xml:space="preserve"> };</w:t>
      </w:r>
    </w:p>
    <w:p w:rsidR="004F4D80" w:rsidRPr="00F647F7" w:rsidRDefault="004F4D80" w:rsidP="001405FA">
      <w:pPr>
        <w:numPr>
          <w:ilvl w:val="0"/>
          <w:numId w:val="59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57" w:name="_Toc97651412"/>
      <w:bookmarkStart w:id="1458" w:name="_Toc98253957"/>
      <w:bookmarkStart w:id="1459" w:name="_Toc157248209"/>
      <w:bookmarkStart w:id="1460" w:name="_Toc157496578"/>
      <w:bookmarkStart w:id="1461" w:name="_Toc158206117"/>
      <w:bookmarkStart w:id="1462" w:name="_Toc164057802"/>
      <w:bookmarkStart w:id="1463" w:name="_Toc164137152"/>
      <w:bookmarkStart w:id="1464" w:name="_Toc164161312"/>
      <w:bookmarkStart w:id="146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66" w:name="_Toc439170703"/>
      <w:bookmarkStart w:id="1467" w:name="_Toc439172805"/>
      <w:bookmarkStart w:id="1468" w:name="_Toc439173249"/>
      <w:bookmarkStart w:id="1469" w:name="_Toc439238245"/>
      <w:bookmarkStart w:id="1470" w:name="_Toc439252792"/>
      <w:bookmarkStart w:id="1471" w:name="_Toc439323766"/>
      <w:bookmarkStart w:id="1472" w:name="_Toc440361403"/>
      <w:bookmarkStart w:id="1473" w:name="_Toc440376285"/>
      <w:bookmarkStart w:id="1474" w:name="_Toc440382543"/>
      <w:bookmarkStart w:id="1475" w:name="_Toc440447213"/>
      <w:bookmarkStart w:id="1476" w:name="_Toc440620893"/>
      <w:bookmarkStart w:id="1477" w:name="_Toc440631528"/>
      <w:bookmarkStart w:id="1478" w:name="_Toc440875767"/>
      <w:bookmarkStart w:id="1479" w:name="_Toc441131791"/>
      <w:bookmarkStart w:id="1480" w:name="_Toc465865234"/>
      <w:bookmarkStart w:id="1481" w:name="_Toc468975495"/>
      <w:bookmarkStart w:id="1482" w:name="_Toc471830521"/>
      <w:bookmarkStart w:id="1483" w:name="_Toc498589686"/>
      <w:r w:rsidRPr="00D904EF">
        <w:rPr>
          <w:szCs w:val="24"/>
        </w:rPr>
        <w:lastRenderedPageBreak/>
        <w:t>Инструкции по заполнению</w:t>
      </w:r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2D7FEE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Участник</w:t>
      </w:r>
      <w:r w:rsidR="004F4D80" w:rsidRPr="002D7FEE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D7FEE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>Участник</w:t>
      </w:r>
      <w:r w:rsidR="004F4D80" w:rsidRPr="002D7FEE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(согласно ст. 4 закона РСФСР от 22.03.1991 № 948-1).  В случае если, по мнению </w:t>
      </w:r>
      <w:r w:rsidRPr="002D7FEE">
        <w:rPr>
          <w:sz w:val="24"/>
          <w:szCs w:val="24"/>
        </w:rPr>
        <w:t>Участник</w:t>
      </w:r>
      <w:r w:rsidR="004F4D80" w:rsidRPr="002D7FEE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2D7FEE">
        <w:rPr>
          <w:sz w:val="24"/>
          <w:szCs w:val="24"/>
        </w:rPr>
        <w:t>Заявки</w:t>
      </w:r>
      <w:r w:rsidR="004F4D80" w:rsidRPr="002D7FEE">
        <w:rPr>
          <w:sz w:val="24"/>
          <w:szCs w:val="24"/>
        </w:rPr>
        <w:t xml:space="preserve"> просим учесть, что у </w:t>
      </w:r>
      <w:r w:rsidR="004F4D80" w:rsidRPr="002D7FEE">
        <w:rPr>
          <w:b/>
          <w:i/>
          <w:sz w:val="24"/>
          <w:szCs w:val="24"/>
        </w:rPr>
        <w:t xml:space="preserve">{указывается наименование </w:t>
      </w:r>
      <w:r w:rsidRPr="002D7FEE">
        <w:rPr>
          <w:b/>
          <w:i/>
          <w:sz w:val="24"/>
          <w:szCs w:val="24"/>
        </w:rPr>
        <w:t>Участник</w:t>
      </w:r>
      <w:r w:rsidR="004F4D80" w:rsidRPr="002D7FEE">
        <w:rPr>
          <w:b/>
          <w:i/>
          <w:sz w:val="24"/>
          <w:szCs w:val="24"/>
        </w:rPr>
        <w:t xml:space="preserve">а} </w:t>
      </w:r>
      <w:r w:rsidR="00910732" w:rsidRPr="002D7FEE">
        <w:rPr>
          <w:sz w:val="24"/>
          <w:szCs w:val="24"/>
        </w:rPr>
        <w:t>НЕТ</w:t>
      </w:r>
      <w:r w:rsidR="00910732" w:rsidRPr="002D7FEE">
        <w:rPr>
          <w:i/>
          <w:sz w:val="24"/>
          <w:szCs w:val="24"/>
        </w:rPr>
        <w:t xml:space="preserve"> </w:t>
      </w:r>
      <w:r w:rsidR="00910732" w:rsidRPr="002D7FEE">
        <w:rPr>
          <w:sz w:val="24"/>
          <w:szCs w:val="24"/>
        </w:rPr>
        <w:t>лиц, в отношении которых</w:t>
      </w:r>
      <w:r w:rsidR="00910732" w:rsidRPr="002D7FEE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910732" w:rsidRPr="002D7FEE">
        <w:rPr>
          <w:sz w:val="24"/>
          <w:szCs w:val="24"/>
        </w:rPr>
        <w:t xml:space="preserve">с лицами, </w:t>
      </w:r>
      <w:r w:rsidR="004F4D80" w:rsidRPr="002D7FEE">
        <w:rPr>
          <w:sz w:val="24"/>
          <w:szCs w:val="24"/>
        </w:rPr>
        <w:t>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D7FEE">
        <w:rPr>
          <w:sz w:val="24"/>
          <w:szCs w:val="24"/>
        </w:rPr>
        <w:t>,</w:t>
      </w:r>
      <w:r w:rsidR="004F4D80" w:rsidRPr="002D7FEE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D7FEE">
        <w:rPr>
          <w:sz w:val="24"/>
          <w:szCs w:val="24"/>
        </w:rPr>
        <w:t>запроса предложений</w:t>
      </w:r>
      <w:r w:rsidR="004F4D80" w:rsidRPr="002D7FEE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D7FEE">
        <w:rPr>
          <w:sz w:val="24"/>
          <w:szCs w:val="24"/>
        </w:rPr>
        <w:t xml:space="preserve">При составлении данного письма </w:t>
      </w:r>
      <w:r w:rsidR="00C236C0" w:rsidRPr="002D7FEE">
        <w:rPr>
          <w:sz w:val="24"/>
          <w:szCs w:val="24"/>
        </w:rPr>
        <w:t>Участник</w:t>
      </w:r>
      <w:r w:rsidRPr="002D7FEE">
        <w:rPr>
          <w:sz w:val="24"/>
          <w:szCs w:val="24"/>
        </w:rPr>
        <w:t xml:space="preserve"> должен учесть, что сокрытие любой информации о наличии </w:t>
      </w:r>
      <w:r w:rsidR="00910732" w:rsidRPr="002D7FEE">
        <w:rPr>
          <w:rFonts w:eastAsia="Calibri"/>
          <w:sz w:val="24"/>
          <w:szCs w:val="24"/>
          <w:lang w:eastAsia="en-US"/>
        </w:rPr>
        <w:t>конфликта интересов и</w:t>
      </w:r>
      <w:r w:rsidR="001248B1" w:rsidRPr="002D7FEE">
        <w:rPr>
          <w:rFonts w:eastAsia="Calibri"/>
          <w:sz w:val="24"/>
          <w:szCs w:val="24"/>
          <w:lang w:eastAsia="en-US"/>
        </w:rPr>
        <w:t>/или связей</w:t>
      </w:r>
      <w:r w:rsidRPr="002D7FEE">
        <w:rPr>
          <w:sz w:val="24"/>
          <w:szCs w:val="24"/>
        </w:rPr>
        <w:t xml:space="preserve">, носящих характер аффилированности между </w:t>
      </w:r>
      <w:r w:rsidR="00C236C0" w:rsidRPr="002D7FEE">
        <w:rPr>
          <w:sz w:val="24"/>
          <w:szCs w:val="24"/>
        </w:rPr>
        <w:t>Участник</w:t>
      </w:r>
      <w:r w:rsidRPr="002D7FEE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25"/>
    <w:bookmarkEnd w:id="1426"/>
    <w:bookmarkEnd w:id="1427"/>
    <w:bookmarkEnd w:id="1428"/>
    <w:bookmarkEnd w:id="142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84" w:name="_Toc318208007"/>
    </w:p>
    <w:p w:rsidR="004F4D80" w:rsidRPr="003E5788" w:rsidRDefault="003E5788" w:rsidP="00FB7116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5" w:name="_Toc423423680"/>
      <w:bookmarkStart w:id="1486" w:name="_Ref440272035"/>
      <w:bookmarkStart w:id="1487" w:name="_Ref440274733"/>
      <w:bookmarkStart w:id="1488" w:name="_Ref444180906"/>
      <w:bookmarkStart w:id="1489" w:name="_Toc498589687"/>
      <w:r w:rsidRPr="003E578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3E5788">
        <w:t xml:space="preserve"> (форма 1</w:t>
      </w:r>
      <w:r w:rsidR="00635719" w:rsidRPr="003E5788">
        <w:t>2</w:t>
      </w:r>
      <w:r w:rsidR="004F4D80" w:rsidRPr="003E5788">
        <w:t>)</w:t>
      </w:r>
      <w:bookmarkEnd w:id="1484"/>
      <w:bookmarkEnd w:id="1485"/>
      <w:bookmarkEnd w:id="1486"/>
      <w:bookmarkEnd w:id="1487"/>
      <w:bookmarkEnd w:id="1488"/>
      <w:bookmarkEnd w:id="1489"/>
    </w:p>
    <w:p w:rsidR="004F4D80" w:rsidRPr="003E5788" w:rsidRDefault="003E5788" w:rsidP="004F4D80">
      <w:pPr>
        <w:pStyle w:val="3"/>
        <w:rPr>
          <w:szCs w:val="24"/>
        </w:rPr>
      </w:pPr>
      <w:bookmarkStart w:id="1490" w:name="_Toc343690584"/>
      <w:bookmarkStart w:id="1491" w:name="_Toc372294428"/>
      <w:bookmarkStart w:id="1492" w:name="_Toc379288896"/>
      <w:bookmarkStart w:id="1493" w:name="_Toc384734780"/>
      <w:bookmarkStart w:id="1494" w:name="_Toc396984078"/>
      <w:bookmarkStart w:id="1495" w:name="_Toc423423681"/>
      <w:bookmarkStart w:id="1496" w:name="_Toc439170710"/>
      <w:bookmarkStart w:id="1497" w:name="_Toc439172812"/>
      <w:bookmarkStart w:id="1498" w:name="_Toc439173253"/>
      <w:bookmarkStart w:id="1499" w:name="_Toc439238249"/>
      <w:bookmarkStart w:id="1500" w:name="_Toc439252796"/>
      <w:bookmarkStart w:id="1501" w:name="_Toc439323770"/>
      <w:bookmarkStart w:id="1502" w:name="_Toc440361405"/>
      <w:bookmarkStart w:id="1503" w:name="_Toc440376287"/>
      <w:bookmarkStart w:id="1504" w:name="_Toc440382545"/>
      <w:bookmarkStart w:id="1505" w:name="_Toc440447215"/>
      <w:bookmarkStart w:id="1506" w:name="_Toc440632376"/>
      <w:bookmarkStart w:id="1507" w:name="_Toc440875148"/>
      <w:bookmarkStart w:id="1508" w:name="_Toc441131135"/>
      <w:bookmarkStart w:id="1509" w:name="_Toc441572140"/>
      <w:bookmarkStart w:id="1510" w:name="_Toc441575232"/>
      <w:bookmarkStart w:id="1511" w:name="_Toc442195898"/>
      <w:bookmarkStart w:id="1512" w:name="_Toc442251940"/>
      <w:bookmarkStart w:id="1513" w:name="_Toc442258889"/>
      <w:bookmarkStart w:id="1514" w:name="_Toc442259129"/>
      <w:bookmarkStart w:id="1515" w:name="_Toc447292892"/>
      <w:bookmarkStart w:id="1516" w:name="_Toc461808964"/>
      <w:bookmarkStart w:id="1517" w:name="_Toc463514796"/>
      <w:bookmarkStart w:id="1518" w:name="_Toc466967523"/>
      <w:bookmarkStart w:id="1519" w:name="_Toc467574715"/>
      <w:bookmarkStart w:id="1520" w:name="_Toc468441758"/>
      <w:bookmarkStart w:id="1521" w:name="_Toc469480233"/>
      <w:bookmarkStart w:id="1522" w:name="_Toc472409262"/>
      <w:bookmarkStart w:id="1523" w:name="_Toc498417409"/>
      <w:bookmarkStart w:id="1524" w:name="_Toc498589688"/>
      <w:r w:rsidRPr="003E5788">
        <w:rPr>
          <w:szCs w:val="24"/>
        </w:rPr>
        <w:t xml:space="preserve">Форма </w:t>
      </w:r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r w:rsidRPr="003E578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23"/>
      <w:bookmarkEnd w:id="1524"/>
    </w:p>
    <w:p w:rsidR="004F4D80" w:rsidRPr="003E5788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3E5788">
        <w:rPr>
          <w:sz w:val="24"/>
          <w:szCs w:val="24"/>
        </w:rPr>
        <w:t>Приложение 1</w:t>
      </w:r>
      <w:r w:rsidR="00553A57" w:rsidRPr="003E5788">
        <w:rPr>
          <w:sz w:val="24"/>
          <w:szCs w:val="24"/>
        </w:rPr>
        <w:t>2</w:t>
      </w:r>
      <w:r w:rsidRPr="003E5788">
        <w:rPr>
          <w:sz w:val="24"/>
          <w:szCs w:val="24"/>
        </w:rPr>
        <w:t xml:space="preserve"> к письму о подаче оферты</w:t>
      </w:r>
      <w:r w:rsidRPr="003E5788">
        <w:rPr>
          <w:sz w:val="24"/>
          <w:szCs w:val="24"/>
        </w:rPr>
        <w:br/>
        <w:t>от «____»_____________ г. №__________</w:t>
      </w:r>
    </w:p>
    <w:p w:rsidR="004F4D80" w:rsidRPr="003E5788" w:rsidRDefault="004F4D80" w:rsidP="003E5788">
      <w:pPr>
        <w:spacing w:line="240" w:lineRule="auto"/>
        <w:ind w:firstLine="0"/>
        <w:rPr>
          <w:color w:val="000000"/>
          <w:sz w:val="24"/>
          <w:szCs w:val="24"/>
        </w:rPr>
      </w:pPr>
    </w:p>
    <w:p w:rsidR="003E5788" w:rsidRPr="003E5788" w:rsidRDefault="003E5788" w:rsidP="003E578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E578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E5788" w:rsidRPr="003E5788" w:rsidRDefault="003E5788" w:rsidP="003E5788">
      <w:pPr>
        <w:spacing w:line="240" w:lineRule="auto"/>
        <w:ind w:firstLine="0"/>
        <w:rPr>
          <w:color w:val="000000"/>
          <w:sz w:val="24"/>
          <w:szCs w:val="24"/>
        </w:rPr>
      </w:pPr>
    </w:p>
    <w:p w:rsidR="00625A5E" w:rsidRPr="008434B4" w:rsidRDefault="00625A5E" w:rsidP="00625A5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625A5E" w:rsidRPr="008434B4" w:rsidRDefault="00625A5E" w:rsidP="00625A5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625A5E" w:rsidRPr="008434B4" w:rsidTr="00BF1E4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625A5E" w:rsidRPr="008434B4" w:rsidTr="00BF1E4B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25A5E" w:rsidRPr="008434B4" w:rsidTr="00BF1E4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625A5E" w:rsidRPr="008434B4" w:rsidRDefault="00625A5E" w:rsidP="00BF1E4B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E5788" w:rsidRDefault="003E5788" w:rsidP="003E5788">
      <w:pPr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3E578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3E5788">
          <w:pgSz w:w="16838" w:h="11906" w:orient="landscape" w:code="9"/>
          <w:pgMar w:top="851" w:right="680" w:bottom="567" w:left="539" w:header="680" w:footer="278" w:gutter="0"/>
          <w:cols w:space="708"/>
          <w:titlePg/>
          <w:docGrid w:linePitch="360"/>
        </w:sectPr>
      </w:pPr>
    </w:p>
    <w:p w:rsidR="004F4D80" w:rsidRPr="003E5788" w:rsidRDefault="004F4D80" w:rsidP="004F4D80">
      <w:pPr>
        <w:pStyle w:val="3"/>
        <w:rPr>
          <w:szCs w:val="24"/>
        </w:rPr>
      </w:pPr>
      <w:bookmarkStart w:id="1525" w:name="_Toc343690585"/>
      <w:bookmarkStart w:id="1526" w:name="_Toc372294429"/>
      <w:bookmarkStart w:id="1527" w:name="_Toc379288897"/>
      <w:bookmarkStart w:id="1528" w:name="_Toc384734781"/>
      <w:bookmarkStart w:id="1529" w:name="_Toc396984079"/>
      <w:bookmarkStart w:id="1530" w:name="_Toc423423682"/>
      <w:bookmarkStart w:id="1531" w:name="_Toc439170711"/>
      <w:bookmarkStart w:id="1532" w:name="_Toc439172813"/>
      <w:bookmarkStart w:id="1533" w:name="_Toc439173254"/>
      <w:bookmarkStart w:id="1534" w:name="_Toc439238250"/>
      <w:bookmarkStart w:id="1535" w:name="_Toc439252797"/>
      <w:bookmarkStart w:id="1536" w:name="_Toc439323771"/>
      <w:bookmarkStart w:id="1537" w:name="_Toc440361406"/>
      <w:bookmarkStart w:id="1538" w:name="_Toc440376288"/>
      <w:bookmarkStart w:id="1539" w:name="_Toc440382546"/>
      <w:bookmarkStart w:id="1540" w:name="_Toc440447216"/>
      <w:bookmarkStart w:id="1541" w:name="_Toc440620896"/>
      <w:bookmarkStart w:id="1542" w:name="_Toc440631531"/>
      <w:bookmarkStart w:id="1543" w:name="_Toc440875770"/>
      <w:bookmarkStart w:id="1544" w:name="_Toc441131794"/>
      <w:bookmarkStart w:id="1545" w:name="_Toc465865237"/>
      <w:bookmarkStart w:id="1546" w:name="_Toc468975498"/>
      <w:bookmarkStart w:id="1547" w:name="_Toc471830524"/>
      <w:bookmarkStart w:id="1548" w:name="_Toc498589689"/>
      <w:r w:rsidRPr="00D27071">
        <w:rPr>
          <w:szCs w:val="24"/>
        </w:rPr>
        <w:lastRenderedPageBreak/>
        <w:t xml:space="preserve">Инструкции по </w:t>
      </w:r>
      <w:r w:rsidRPr="003E5788">
        <w:rPr>
          <w:szCs w:val="24"/>
        </w:rPr>
        <w:t>заполнению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3E578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E5788">
        <w:rPr>
          <w:sz w:val="24"/>
          <w:szCs w:val="24"/>
        </w:rPr>
        <w:t>Участник</w:t>
      </w:r>
      <w:r w:rsidR="004F4D80" w:rsidRPr="003E578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3E5788">
        <w:rPr>
          <w:sz w:val="24"/>
          <w:szCs w:val="24"/>
        </w:rPr>
        <w:t xml:space="preserve">(подраздел </w:t>
      </w:r>
      <w:r w:rsidR="00EE380A">
        <w:fldChar w:fldCharType="begin"/>
      </w:r>
      <w:r w:rsidR="00EE380A">
        <w:instrText xml:space="preserve"> REF _Ref55336310 \r \h  \* MERGEFORMAT </w:instrText>
      </w:r>
      <w:r w:rsidR="00EE380A">
        <w:fldChar w:fldCharType="separate"/>
      </w:r>
      <w:r w:rsidR="005B69B5" w:rsidRPr="005B69B5">
        <w:rPr>
          <w:sz w:val="24"/>
          <w:szCs w:val="24"/>
        </w:rPr>
        <w:t>5.1</w:t>
      </w:r>
      <w:r w:rsidR="00EE380A">
        <w:fldChar w:fldCharType="end"/>
      </w:r>
      <w:r w:rsidR="00D90031" w:rsidRPr="003E5788">
        <w:rPr>
          <w:sz w:val="24"/>
          <w:szCs w:val="24"/>
        </w:rPr>
        <w:t>)</w:t>
      </w:r>
      <w:r w:rsidR="004F4D80" w:rsidRPr="003E5788">
        <w:rPr>
          <w:sz w:val="24"/>
          <w:szCs w:val="24"/>
        </w:rPr>
        <w:t>.</w:t>
      </w:r>
    </w:p>
    <w:p w:rsidR="003E5788" w:rsidRPr="003E5788" w:rsidRDefault="003E5788" w:rsidP="003E578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E578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3E5788">
        <w:rPr>
          <w:sz w:val="24"/>
          <w:szCs w:val="24"/>
        </w:rPr>
        <w:t xml:space="preserve"> адрес Участника.</w:t>
      </w:r>
    </w:p>
    <w:p w:rsidR="003E5788" w:rsidRPr="003E5788" w:rsidRDefault="003E5788" w:rsidP="003E578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E5788">
        <w:rPr>
          <w:snapToGrid w:val="0"/>
          <w:sz w:val="24"/>
          <w:szCs w:val="24"/>
        </w:rPr>
        <w:t>Изменение формы справки недопустимо.</w:t>
      </w:r>
    </w:p>
    <w:p w:rsidR="003E5788" w:rsidRPr="003E5788" w:rsidRDefault="003E5788" w:rsidP="003E578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3E578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3E5788" w:rsidRPr="003E5788" w:rsidRDefault="003E5788" w:rsidP="003E578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E578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3E5788" w:rsidRPr="003E5788" w:rsidRDefault="003E5788" w:rsidP="003E578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E578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3E578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E578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3E5788">
        <w:rPr>
          <w:sz w:val="24"/>
          <w:szCs w:val="24"/>
        </w:rPr>
        <w:t>Участник</w:t>
      </w:r>
      <w:r w:rsidRPr="003E5788">
        <w:rPr>
          <w:sz w:val="24"/>
          <w:szCs w:val="24"/>
        </w:rPr>
        <w:t>а.</w:t>
      </w:r>
    </w:p>
    <w:p w:rsidR="004F4D80" w:rsidRPr="003E578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E578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3E5788">
        <w:rPr>
          <w:sz w:val="24"/>
          <w:szCs w:val="24"/>
        </w:rPr>
        <w:t>Участник</w:t>
      </w:r>
      <w:r w:rsidRPr="003E5788">
        <w:rPr>
          <w:sz w:val="24"/>
          <w:szCs w:val="24"/>
        </w:rPr>
        <w:t>а.</w:t>
      </w:r>
    </w:p>
    <w:p w:rsidR="004F4D80" w:rsidRPr="003E578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E578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3E5788">
        <w:rPr>
          <w:sz w:val="24"/>
          <w:szCs w:val="24"/>
        </w:rPr>
        <w:t>Участник</w:t>
      </w:r>
      <w:r w:rsidRPr="003E578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3E578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E5788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3E578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</w:t>
      </w:r>
      <w:r w:rsidRPr="003E5788">
        <w:rPr>
          <w:sz w:val="24"/>
          <w:szCs w:val="24"/>
        </w:rPr>
        <w:t>Наименование/ФИО» (№11) - руководителем; участником (для собственников ООО); акционером (для собственников ЗАО</w:t>
      </w:r>
      <w:r w:rsidR="000D70B6" w:rsidRPr="003E5788">
        <w:rPr>
          <w:sz w:val="24"/>
          <w:szCs w:val="24"/>
        </w:rPr>
        <w:t>, АО</w:t>
      </w:r>
      <w:r w:rsidRPr="003E5788">
        <w:rPr>
          <w:sz w:val="24"/>
          <w:szCs w:val="24"/>
        </w:rPr>
        <w:t xml:space="preserve"> и </w:t>
      </w:r>
      <w:r w:rsidR="000D70B6" w:rsidRPr="003E5788">
        <w:rPr>
          <w:sz w:val="24"/>
          <w:szCs w:val="24"/>
        </w:rPr>
        <w:t>П</w:t>
      </w:r>
      <w:r w:rsidRPr="003E5788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3E5788" w:rsidRPr="003E5788" w:rsidRDefault="003E5788" w:rsidP="003E578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49" w:name="_Toc329588495"/>
      <w:bookmarkStart w:id="1550" w:name="_Toc423423683"/>
      <w:bookmarkStart w:id="1551" w:name="_Ref440272051"/>
      <w:bookmarkStart w:id="1552" w:name="_Ref440274744"/>
      <w:r w:rsidRPr="003E578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6F5DDB">
        <w:rPr>
          <w:sz w:val="24"/>
          <w:szCs w:val="24"/>
        </w:rPr>
        <w:t>6</w:t>
      </w:r>
      <w:r w:rsidRPr="003E578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3E578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3E578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3E5788" w:rsidRPr="003E5788" w:rsidRDefault="003E5788" w:rsidP="003E578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3E578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3E578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6F5DDB" w:rsidRPr="009040FF" w:rsidTr="00BF1E4B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6F5DDB" w:rsidRPr="005734D7" w:rsidRDefault="006F5DDB" w:rsidP="00BF1E4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6F5DDB" w:rsidRPr="009040FF" w:rsidRDefault="006F5DDB" w:rsidP="00BF1E4B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6F5DDB" w:rsidRPr="009040FF" w:rsidRDefault="006F5DDB" w:rsidP="00BF1E4B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6F5DDB" w:rsidRPr="009040FF" w:rsidRDefault="006F5DDB" w:rsidP="00BF1E4B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6F5DDB" w:rsidRPr="009040FF" w:rsidTr="00BF1E4B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6F5DDB" w:rsidRPr="009040FF" w:rsidTr="00BF1E4B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6F5DDB" w:rsidRPr="009040FF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6F5DDB" w:rsidRPr="005734D7" w:rsidTr="00BF1E4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5DDB" w:rsidRPr="009040FF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5DDB" w:rsidRPr="009040FF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5DDB" w:rsidRPr="005734D7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5DDB" w:rsidRPr="008D3789" w:rsidRDefault="006F5DDB" w:rsidP="00BF1E4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6F5DDB" w:rsidRPr="005734D7" w:rsidRDefault="006F5DDB" w:rsidP="00BF1E4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3E5788" w:rsidRPr="003E5788" w:rsidRDefault="006F5DDB" w:rsidP="003E5788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3E5788" w:rsidRPr="003E5788">
        <w:t>.</w:t>
      </w:r>
    </w:p>
    <w:p w:rsidR="003E5788" w:rsidRPr="003E5788" w:rsidRDefault="003E5788" w:rsidP="003E5788">
      <w:pPr>
        <w:pStyle w:val="2"/>
        <w:spacing w:line="240" w:lineRule="auto"/>
        <w:sectPr w:rsidR="003E5788" w:rsidRPr="003E5788" w:rsidSect="00BF1E4B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3" w:name="_Toc498589690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49"/>
      <w:bookmarkEnd w:id="1550"/>
      <w:bookmarkEnd w:id="1551"/>
      <w:bookmarkEnd w:id="1552"/>
      <w:bookmarkEnd w:id="1553"/>
    </w:p>
    <w:p w:rsidR="004F4D80" w:rsidRPr="008C4223" w:rsidRDefault="004F4D80" w:rsidP="004F4D80">
      <w:pPr>
        <w:pStyle w:val="3"/>
        <w:rPr>
          <w:szCs w:val="24"/>
        </w:rPr>
      </w:pPr>
      <w:bookmarkStart w:id="1554" w:name="_Toc343690587"/>
      <w:bookmarkStart w:id="1555" w:name="_Toc372294431"/>
      <w:bookmarkStart w:id="1556" w:name="_Toc379288899"/>
      <w:bookmarkStart w:id="1557" w:name="_Toc384734783"/>
      <w:bookmarkStart w:id="1558" w:name="_Toc396984081"/>
      <w:bookmarkStart w:id="1559" w:name="_Toc423423684"/>
      <w:bookmarkStart w:id="1560" w:name="_Toc439170713"/>
      <w:bookmarkStart w:id="1561" w:name="_Toc439172815"/>
      <w:bookmarkStart w:id="1562" w:name="_Toc439173256"/>
      <w:bookmarkStart w:id="1563" w:name="_Toc439238252"/>
      <w:bookmarkStart w:id="1564" w:name="_Toc439252799"/>
      <w:bookmarkStart w:id="1565" w:name="_Toc439323773"/>
      <w:bookmarkStart w:id="1566" w:name="_Toc440361408"/>
      <w:bookmarkStart w:id="1567" w:name="_Toc440376290"/>
      <w:bookmarkStart w:id="1568" w:name="_Toc440382548"/>
      <w:bookmarkStart w:id="1569" w:name="_Toc440447218"/>
      <w:bookmarkStart w:id="1570" w:name="_Toc440620898"/>
      <w:bookmarkStart w:id="1571" w:name="_Toc440631533"/>
      <w:bookmarkStart w:id="1572" w:name="_Toc440875772"/>
      <w:bookmarkStart w:id="1573" w:name="_Toc441131796"/>
      <w:bookmarkStart w:id="1574" w:name="_Toc465865239"/>
      <w:bookmarkStart w:id="1575" w:name="_Toc468975500"/>
      <w:bookmarkStart w:id="1576" w:name="_Toc471830526"/>
      <w:bookmarkStart w:id="1577" w:name="_Toc498589691"/>
      <w:r w:rsidRPr="008C4223">
        <w:rPr>
          <w:szCs w:val="24"/>
        </w:rPr>
        <w:t xml:space="preserve">Форма </w:t>
      </w:r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r w:rsidR="000D70B6" w:rsidRPr="000D70B6">
        <w:rPr>
          <w:szCs w:val="24"/>
        </w:rPr>
        <w:t>Согласия на обработку персональных данных</w:t>
      </w:r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4F4D80" w:rsidRPr="002D7FEE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D7FEE">
        <w:rPr>
          <w:sz w:val="24"/>
          <w:szCs w:val="24"/>
        </w:rPr>
        <w:t>Приложение 1</w:t>
      </w:r>
      <w:r w:rsidR="00553A57" w:rsidRPr="002D7FEE">
        <w:rPr>
          <w:sz w:val="24"/>
          <w:szCs w:val="24"/>
        </w:rPr>
        <w:t>3</w:t>
      </w:r>
      <w:r w:rsidR="00DB1DA7">
        <w:rPr>
          <w:sz w:val="24"/>
          <w:szCs w:val="24"/>
        </w:rPr>
        <w:t xml:space="preserve"> </w:t>
      </w:r>
      <w:r w:rsidRPr="002D7FEE">
        <w:rPr>
          <w:sz w:val="24"/>
          <w:szCs w:val="24"/>
        </w:rPr>
        <w:t>к письму о подаче оферты</w:t>
      </w:r>
      <w:r w:rsidRPr="002D7FEE">
        <w:rPr>
          <w:sz w:val="24"/>
          <w:szCs w:val="24"/>
        </w:rPr>
        <w:br/>
        <w:t>от «____»_____________ г. №__________</w:t>
      </w:r>
    </w:p>
    <w:p w:rsidR="004F4D80" w:rsidRPr="002D7FEE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2D7FEE" w:rsidRDefault="002B5044" w:rsidP="002B5044">
      <w:pPr>
        <w:rPr>
          <w:lang w:eastAsia="ru-RU"/>
        </w:rPr>
      </w:pPr>
    </w:p>
    <w:p w:rsidR="00CA607B" w:rsidRPr="00CA607B" w:rsidRDefault="00CA607B" w:rsidP="00CA607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CA607B">
        <w:rPr>
          <w:b/>
          <w:sz w:val="24"/>
          <w:szCs w:val="24"/>
        </w:rPr>
        <w:t>Согласие на обработку персональных данных*</w:t>
      </w:r>
    </w:p>
    <w:p w:rsidR="00CA607B" w:rsidRPr="00CA607B" w:rsidRDefault="00CA607B" w:rsidP="00CA607B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CA607B">
        <w:rPr>
          <w:b/>
          <w:snapToGrid w:val="0"/>
          <w:sz w:val="24"/>
          <w:szCs w:val="24"/>
        </w:rPr>
        <w:t xml:space="preserve">от «_____» ____________ 201____ г. </w:t>
      </w:r>
    </w:p>
    <w:p w:rsidR="00CA607B" w:rsidRPr="00CA607B" w:rsidRDefault="00CA607B" w:rsidP="00CA607B">
      <w:pPr>
        <w:jc w:val="center"/>
        <w:rPr>
          <w:sz w:val="24"/>
          <w:szCs w:val="24"/>
        </w:rPr>
      </w:pPr>
    </w:p>
    <w:p w:rsidR="00CA607B" w:rsidRPr="00CA607B" w:rsidRDefault="00CA607B" w:rsidP="00CA607B">
      <w:pPr>
        <w:jc w:val="center"/>
        <w:rPr>
          <w:sz w:val="24"/>
          <w:szCs w:val="24"/>
        </w:rPr>
      </w:pPr>
    </w:p>
    <w:p w:rsidR="00CA607B" w:rsidRPr="00CA607B" w:rsidRDefault="00CA607B" w:rsidP="00CA607B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CA607B">
        <w:rPr>
          <w:snapToGrid w:val="0"/>
          <w:sz w:val="24"/>
          <w:szCs w:val="24"/>
        </w:rPr>
        <w:t>Настоящим, ________________________________________________________,</w:t>
      </w:r>
    </w:p>
    <w:p w:rsidR="00CA607B" w:rsidRPr="00CA607B" w:rsidRDefault="00CA607B" w:rsidP="00CA607B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CA607B">
        <w:rPr>
          <w:b/>
          <w:i/>
          <w:sz w:val="24"/>
          <w:szCs w:val="24"/>
        </w:rPr>
        <w:t>(указывается</w:t>
      </w:r>
      <w:r w:rsidRPr="00CA607B">
        <w:rPr>
          <w:sz w:val="24"/>
          <w:szCs w:val="24"/>
        </w:rPr>
        <w:t xml:space="preserve"> </w:t>
      </w:r>
      <w:r w:rsidRPr="00CA607B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CA607B" w:rsidRPr="00CA607B" w:rsidRDefault="00CA607B" w:rsidP="00CA607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A607B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CA607B" w:rsidRPr="00CA607B" w:rsidRDefault="00CA607B" w:rsidP="00CA607B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CA607B">
        <w:rPr>
          <w:sz w:val="24"/>
          <w:szCs w:val="24"/>
        </w:rPr>
        <w:t>Адрес регистрации: _______________________________________________________,</w:t>
      </w:r>
    </w:p>
    <w:p w:rsidR="00CA607B" w:rsidRPr="00CA607B" w:rsidRDefault="00CA607B" w:rsidP="00CA607B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CA607B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CA607B" w:rsidRPr="00CA607B" w:rsidRDefault="00CA607B" w:rsidP="00CA607B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CA607B">
        <w:rPr>
          <w:b/>
          <w:i/>
          <w:sz w:val="24"/>
          <w:szCs w:val="24"/>
        </w:rPr>
        <w:t>(указывается серия и номер свидетельства)</w:t>
      </w:r>
    </w:p>
    <w:p w:rsidR="00CA607B" w:rsidRPr="00CA607B" w:rsidRDefault="00CA607B" w:rsidP="00CA607B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CA607B">
        <w:rPr>
          <w:b/>
          <w:i/>
          <w:sz w:val="24"/>
          <w:szCs w:val="24"/>
        </w:rPr>
        <w:t>ИНН__________________________</w:t>
      </w:r>
    </w:p>
    <w:p w:rsidR="00CA607B" w:rsidRPr="00CA607B" w:rsidRDefault="00CA607B" w:rsidP="00CA607B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CA607B">
        <w:rPr>
          <w:b/>
          <w:i/>
          <w:sz w:val="24"/>
          <w:szCs w:val="24"/>
        </w:rPr>
        <w:t>КПП__________________________</w:t>
      </w:r>
    </w:p>
    <w:p w:rsidR="00CA607B" w:rsidRPr="00CA607B" w:rsidRDefault="00CA607B" w:rsidP="00CA607B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CA607B">
        <w:rPr>
          <w:b/>
          <w:i/>
          <w:sz w:val="24"/>
          <w:szCs w:val="24"/>
        </w:rPr>
        <w:t>ОГРН_________________________</w:t>
      </w:r>
      <w:r w:rsidRPr="00CA607B">
        <w:rPr>
          <w:sz w:val="24"/>
          <w:szCs w:val="24"/>
        </w:rPr>
        <w:t>,</w:t>
      </w:r>
    </w:p>
    <w:p w:rsidR="00CA607B" w:rsidRPr="00CA607B" w:rsidRDefault="00CA607B" w:rsidP="00CA607B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CA607B">
        <w:rPr>
          <w:sz w:val="24"/>
          <w:szCs w:val="24"/>
        </w:rPr>
        <w:t>в лице уполномоченного представителя субъекта персональных данных</w:t>
      </w:r>
      <w:r w:rsidRPr="00CA607B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CA607B" w:rsidRPr="00CA607B" w:rsidRDefault="00CA607B" w:rsidP="00CA607B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CA607B">
        <w:rPr>
          <w:b/>
          <w:i/>
          <w:sz w:val="24"/>
          <w:szCs w:val="24"/>
        </w:rPr>
        <w:t>(указывается Ф.И.О.,</w:t>
      </w:r>
      <w:r w:rsidRPr="00CA607B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CA607B" w:rsidRPr="00CA607B" w:rsidRDefault="00CA607B" w:rsidP="00CA607B">
      <w:pPr>
        <w:ind w:firstLine="0"/>
        <w:rPr>
          <w:sz w:val="24"/>
          <w:szCs w:val="24"/>
        </w:rPr>
      </w:pPr>
      <w:r w:rsidRPr="00CA607B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CA607B" w:rsidRPr="00CA607B" w:rsidRDefault="00CA607B" w:rsidP="00CA607B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CA607B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CA607B" w:rsidRPr="00CA607B" w:rsidRDefault="00CA607B" w:rsidP="00CA607B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CA607B">
        <w:rPr>
          <w:b/>
          <w:i/>
          <w:sz w:val="24"/>
          <w:szCs w:val="24"/>
        </w:rPr>
        <w:t>действующего на основании _____________________________</w:t>
      </w:r>
      <w:r w:rsidRPr="00CA607B">
        <w:rPr>
          <w:i/>
          <w:sz w:val="24"/>
          <w:szCs w:val="24"/>
        </w:rPr>
        <w:t>,</w:t>
      </w:r>
      <w:r w:rsidRPr="00CA607B">
        <w:rPr>
          <w:b/>
          <w:i/>
          <w:sz w:val="24"/>
          <w:szCs w:val="24"/>
        </w:rPr>
        <w:t xml:space="preserve"> </w:t>
      </w:r>
      <w:r w:rsidRPr="00CA607B">
        <w:rPr>
          <w:sz w:val="24"/>
          <w:szCs w:val="24"/>
        </w:rPr>
        <w:t xml:space="preserve">дает свое согласие </w:t>
      </w:r>
      <w:r w:rsidRPr="00CA607B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CA607B">
        <w:rPr>
          <w:snapToGrid w:val="0"/>
          <w:sz w:val="24"/>
          <w:szCs w:val="24"/>
        </w:rPr>
        <w:t xml:space="preserve">, зарегистрированному по адресу: </w:t>
      </w:r>
      <w:r w:rsidRPr="00CA607B">
        <w:rPr>
          <w:iCs/>
          <w:sz w:val="24"/>
          <w:szCs w:val="24"/>
        </w:rPr>
        <w:t xml:space="preserve">РФ, 127018, г. Москва, ул. 2-я Ямская, 4 </w:t>
      </w:r>
      <w:r w:rsidRPr="00CA607B">
        <w:rPr>
          <w:sz w:val="24"/>
          <w:szCs w:val="24"/>
        </w:rPr>
        <w:t>и</w:t>
      </w:r>
      <w:r w:rsidRPr="00CA607B">
        <w:rPr>
          <w:i/>
          <w:sz w:val="24"/>
          <w:szCs w:val="24"/>
        </w:rPr>
        <w:t xml:space="preserve"> </w:t>
      </w:r>
      <w:r w:rsidRPr="00CA607B">
        <w:rPr>
          <w:b/>
          <w:sz w:val="24"/>
          <w:szCs w:val="24"/>
        </w:rPr>
        <w:t>Публичному акционерному обществу «Российские сети»</w:t>
      </w:r>
      <w:r w:rsidRPr="00CA607B">
        <w:rPr>
          <w:sz w:val="24"/>
          <w:szCs w:val="24"/>
        </w:rPr>
        <w:t xml:space="preserve">, </w:t>
      </w:r>
      <w:r w:rsidRPr="00CA607B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CA607B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CA607B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CA607B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CA607B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CA607B" w:rsidRPr="00CA607B" w:rsidRDefault="00CA607B" w:rsidP="00CA607B">
      <w:pPr>
        <w:spacing w:line="240" w:lineRule="auto"/>
        <w:ind w:firstLine="709"/>
        <w:rPr>
          <w:snapToGrid w:val="0"/>
          <w:sz w:val="24"/>
          <w:szCs w:val="24"/>
        </w:rPr>
      </w:pPr>
      <w:r w:rsidRPr="00CA607B">
        <w:rPr>
          <w:snapToGrid w:val="0"/>
          <w:sz w:val="24"/>
          <w:szCs w:val="24"/>
        </w:rPr>
        <w:t xml:space="preserve">Цель обработки персональных данных: </w:t>
      </w:r>
      <w:r w:rsidRPr="00CA607B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CA607B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25A5E" w:rsidRPr="008434B4" w:rsidRDefault="00CA607B" w:rsidP="00CA607B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CA607B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CA607B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625A5E" w:rsidRPr="008434B4" w:rsidRDefault="00625A5E" w:rsidP="00625A5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625A5E" w:rsidRPr="008434B4" w:rsidRDefault="00625A5E" w:rsidP="00625A5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625A5E" w:rsidRPr="008434B4" w:rsidRDefault="00625A5E" w:rsidP="00625A5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625A5E" w:rsidRPr="008434B4" w:rsidRDefault="00625A5E" w:rsidP="00625A5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625A5E" w:rsidRPr="008434B4" w:rsidRDefault="00625A5E" w:rsidP="00625A5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625A5E" w:rsidRPr="008434B4" w:rsidRDefault="00625A5E" w:rsidP="00625A5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625A5E" w:rsidRPr="008434B4" w:rsidRDefault="00625A5E" w:rsidP="00625A5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910732" w:rsidRPr="002D7FEE" w:rsidRDefault="00910732" w:rsidP="00910732">
      <w:pPr>
        <w:pStyle w:val="3"/>
        <w:rPr>
          <w:szCs w:val="24"/>
        </w:rPr>
      </w:pPr>
      <w:bookmarkStart w:id="1578" w:name="_Toc439252801"/>
      <w:bookmarkStart w:id="1579" w:name="_Toc439323774"/>
      <w:bookmarkStart w:id="1580" w:name="_Toc440361409"/>
      <w:bookmarkStart w:id="1581" w:name="_Toc440376291"/>
      <w:bookmarkStart w:id="1582" w:name="_Toc440382549"/>
      <w:bookmarkStart w:id="1583" w:name="_Toc440447219"/>
      <w:bookmarkStart w:id="1584" w:name="_Toc440632380"/>
      <w:bookmarkStart w:id="1585" w:name="_Toc440875152"/>
      <w:bookmarkStart w:id="1586" w:name="_Toc441131139"/>
      <w:bookmarkStart w:id="1587" w:name="_Toc465774662"/>
      <w:bookmarkStart w:id="1588" w:name="_Toc465865240"/>
      <w:bookmarkStart w:id="1589" w:name="_Toc468975501"/>
      <w:bookmarkStart w:id="1590" w:name="_Toc471830527"/>
      <w:bookmarkStart w:id="1591" w:name="_Toc498589692"/>
      <w:r w:rsidRPr="002D7FEE">
        <w:rPr>
          <w:szCs w:val="24"/>
        </w:rPr>
        <w:lastRenderedPageBreak/>
        <w:t>Инструкции по 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</w:p>
    <w:p w:rsidR="00CA607B" w:rsidRPr="00CA607B" w:rsidRDefault="00CA607B" w:rsidP="00CA607B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CA607B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CA607B" w:rsidRPr="00CA607B" w:rsidRDefault="00CA607B" w:rsidP="00CA607B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CA607B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CA607B">
        <w:rPr>
          <w:b w:val="0"/>
          <w:szCs w:val="24"/>
        </w:rPr>
        <w:t xml:space="preserve">регистрации, место работы и занимаемая должность </w:t>
      </w:r>
      <w:r w:rsidRPr="00CA607B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CA607B" w:rsidRPr="00CA607B" w:rsidRDefault="00CA607B" w:rsidP="00CA607B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CA607B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CA607B">
        <w:rPr>
          <w:b w:val="0"/>
          <w:szCs w:val="24"/>
        </w:rPr>
        <w:t>– представитель субъектов персональных данных</w:t>
      </w:r>
      <w:r w:rsidRPr="00CA607B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CA607B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CA607B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10618F" w:rsidRDefault="0010618F" w:rsidP="00CA607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9695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92"/>
      <w:bookmarkEnd w:id="1593"/>
      <w:bookmarkEnd w:id="1594"/>
      <w:bookmarkEnd w:id="1595"/>
    </w:p>
    <w:p w:rsidR="007A6A39" w:rsidRPr="007A6A39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61411"/>
      <w:bookmarkStart w:id="1603" w:name="_Toc440376293"/>
      <w:bookmarkStart w:id="1604" w:name="_Toc440382551"/>
      <w:bookmarkStart w:id="1605" w:name="_Toc440447221"/>
      <w:bookmarkStart w:id="1606" w:name="_Toc440620901"/>
      <w:bookmarkStart w:id="1607" w:name="_Toc440631536"/>
      <w:bookmarkStart w:id="1608" w:name="_Toc440875775"/>
      <w:bookmarkStart w:id="1609" w:name="_Toc441131799"/>
      <w:bookmarkStart w:id="1610" w:name="_Toc465865244"/>
      <w:bookmarkStart w:id="1611" w:name="_Toc468975505"/>
      <w:bookmarkStart w:id="1612" w:name="_Toc471830531"/>
      <w:bookmarkStart w:id="1613" w:name="_Toc498589696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317FCD" w:rsidRPr="007A6A39" w:rsidRDefault="00317FCD" w:rsidP="00317FCD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317FCD" w:rsidRPr="007A6A39" w:rsidRDefault="00317FCD" w:rsidP="00317FCD">
      <w:pPr>
        <w:pStyle w:val="afc"/>
        <w:ind w:firstLine="709"/>
        <w:rPr>
          <w:sz w:val="24"/>
          <w:szCs w:val="24"/>
        </w:rPr>
      </w:pPr>
    </w:p>
    <w:p w:rsidR="00317FCD" w:rsidRDefault="00317FCD" w:rsidP="001405FA">
      <w:pPr>
        <w:pStyle w:val="afc"/>
        <w:numPr>
          <w:ilvl w:val="0"/>
          <w:numId w:val="64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7FCD" w:rsidRDefault="00317FCD" w:rsidP="00317FCD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C5509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55095">
        <w:rPr>
          <w:vertAlign w:val="subscript"/>
        </w:rPr>
      </w:r>
      <w:r w:rsidR="00C55095">
        <w:rPr>
          <w:vertAlign w:val="subscript"/>
        </w:rPr>
        <w:fldChar w:fldCharType="separate"/>
      </w:r>
      <w:r w:rsidR="005B69B5">
        <w:rPr>
          <w:vertAlign w:val="subscript"/>
        </w:rPr>
        <w:t>1.1.4</w:t>
      </w:r>
      <w:r w:rsidR="00C5509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7FCD" w:rsidRDefault="00317FCD" w:rsidP="00317FCD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317FCD" w:rsidRPr="00A27D60" w:rsidRDefault="00317FCD" w:rsidP="00317FCD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27D60">
        <w:rPr>
          <w:sz w:val="24"/>
          <w:szCs w:val="24"/>
        </w:rPr>
        <w:t xml:space="preserve">вне зависимости от формы и места проведения обязуется: </w:t>
      </w:r>
      <w:r w:rsidR="00A27D60" w:rsidRPr="00A27D6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A27D60" w:rsidRPr="00A27D60">
        <w:rPr>
          <w:iCs/>
          <w:sz w:val="24"/>
          <w:szCs w:val="24"/>
          <w:lang w:eastAsia="ru-RU"/>
        </w:rPr>
        <w:t>Документацией по запросу предложений</w:t>
      </w:r>
      <w:r w:rsidR="00A27D60" w:rsidRPr="00A27D6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A27D60" w:rsidRPr="00A27D60">
        <w:rPr>
          <w:iCs/>
          <w:sz w:val="24"/>
          <w:szCs w:val="24"/>
          <w:lang w:eastAsia="ru-RU"/>
        </w:rPr>
        <w:t>Документации по запросу предложений</w:t>
      </w:r>
      <w:r w:rsidR="00A27D60" w:rsidRPr="00A27D6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A27D60" w:rsidRPr="00A27D60">
        <w:rPr>
          <w:iCs/>
          <w:sz w:val="24"/>
          <w:szCs w:val="24"/>
          <w:lang w:eastAsia="ru-RU"/>
        </w:rPr>
        <w:t>Документации по запросу предложений</w:t>
      </w:r>
      <w:r w:rsidR="00A27D60" w:rsidRPr="00A27D60">
        <w:rPr>
          <w:sz w:val="24"/>
          <w:szCs w:val="24"/>
        </w:rPr>
        <w:t xml:space="preserve"> (</w:t>
      </w:r>
      <w:r w:rsidR="00A27D60" w:rsidRPr="00A27D6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A27D60" w:rsidRPr="00A27D60">
        <w:rPr>
          <w:sz w:val="24"/>
          <w:szCs w:val="24"/>
        </w:rPr>
        <w:t>).</w:t>
      </w:r>
    </w:p>
    <w:p w:rsidR="00317FCD" w:rsidRPr="00A27D60" w:rsidRDefault="00317FCD" w:rsidP="001405FA">
      <w:pPr>
        <w:pStyle w:val="afc"/>
        <w:numPr>
          <w:ilvl w:val="0"/>
          <w:numId w:val="64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A27D6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317FCD" w:rsidRPr="002D7FEE" w:rsidRDefault="00317FCD" w:rsidP="00317FCD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27D60">
        <w:rPr>
          <w:vertAlign w:val="subscript"/>
        </w:rPr>
        <w:t xml:space="preserve">указывается предмет запроса предложений в соответствии с п. </w:t>
      </w:r>
      <w:r w:rsidR="00EE380A" w:rsidRPr="00A27D60">
        <w:fldChar w:fldCharType="begin"/>
      </w:r>
      <w:r w:rsidR="00EE380A" w:rsidRPr="00A27D60">
        <w:instrText xml:space="preserve"> REF _Ref440275279 \r \h  \* MERGEFORMAT </w:instrText>
      </w:r>
      <w:r w:rsidR="00EE380A" w:rsidRPr="00A27D60">
        <w:fldChar w:fldCharType="separate"/>
      </w:r>
      <w:r w:rsidR="005B69B5" w:rsidRPr="00A27D60">
        <w:rPr>
          <w:vertAlign w:val="subscript"/>
        </w:rPr>
        <w:t>1.1.4</w:t>
      </w:r>
      <w:r w:rsidR="00EE380A" w:rsidRPr="00A27D60">
        <w:fldChar w:fldCharType="end"/>
      </w:r>
      <w:r w:rsidRPr="00A27D60">
        <w:rPr>
          <w:vertAlign w:val="subscript"/>
        </w:rPr>
        <w:t xml:space="preserve"> Документации по запросу предложений</w:t>
      </w:r>
    </w:p>
    <w:p w:rsidR="00311F48" w:rsidRPr="002D7FEE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2D7FEE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D7FE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D7FEE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2D7FEE" w:rsidRDefault="007A6A39" w:rsidP="001405FA">
      <w:pPr>
        <w:pStyle w:val="afc"/>
        <w:numPr>
          <w:ilvl w:val="0"/>
          <w:numId w:val="64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D7FE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2D7FEE">
        <w:rPr>
          <w:sz w:val="24"/>
          <w:szCs w:val="24"/>
        </w:rPr>
        <w:t xml:space="preserve">будет считаться дата </w:t>
      </w:r>
      <w:r w:rsidR="00EA1723" w:rsidRPr="002D7FEE">
        <w:rPr>
          <w:sz w:val="24"/>
          <w:szCs w:val="24"/>
        </w:rPr>
        <w:t>окончания приема</w:t>
      </w:r>
      <w:r w:rsidR="005A2CAE" w:rsidRPr="002D7FEE">
        <w:rPr>
          <w:sz w:val="24"/>
          <w:szCs w:val="24"/>
        </w:rPr>
        <w:t xml:space="preserve"> поступивших на открытый запрос предложений</w:t>
      </w:r>
      <w:r w:rsidR="00EA1723" w:rsidRPr="002D7FEE">
        <w:rPr>
          <w:sz w:val="24"/>
          <w:szCs w:val="24"/>
        </w:rPr>
        <w:t xml:space="preserve"> Заявок</w:t>
      </w:r>
      <w:r w:rsidR="005A2CAE" w:rsidRPr="002D7FEE">
        <w:rPr>
          <w:sz w:val="24"/>
          <w:szCs w:val="24"/>
        </w:rPr>
        <w:t xml:space="preserve">. </w:t>
      </w:r>
    </w:p>
    <w:p w:rsidR="007A6A39" w:rsidRPr="00A27D60" w:rsidRDefault="007A6A39" w:rsidP="001405FA">
      <w:pPr>
        <w:pStyle w:val="afc"/>
        <w:numPr>
          <w:ilvl w:val="0"/>
          <w:numId w:val="64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D7FEE">
        <w:rPr>
          <w:sz w:val="24"/>
          <w:szCs w:val="24"/>
        </w:rPr>
        <w:t xml:space="preserve">По общему </w:t>
      </w:r>
      <w:r w:rsidRPr="00A27D60">
        <w:rPr>
          <w:sz w:val="24"/>
          <w:szCs w:val="24"/>
        </w:rPr>
        <w:t>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A27D60" w:rsidRDefault="00A27D60" w:rsidP="001405FA">
      <w:pPr>
        <w:pStyle w:val="afc"/>
        <w:numPr>
          <w:ilvl w:val="0"/>
          <w:numId w:val="64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A27D6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A27D60">
        <w:rPr>
          <w:iCs/>
          <w:sz w:val="24"/>
          <w:szCs w:val="24"/>
          <w:lang w:eastAsia="ru-RU"/>
        </w:rPr>
        <w:t>Документации по запросу предложений</w:t>
      </w:r>
      <w:r w:rsidRPr="00A27D6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</w:t>
      </w:r>
      <w:r w:rsidRPr="00A27D60">
        <w:rPr>
          <w:sz w:val="24"/>
          <w:szCs w:val="24"/>
          <w:lang w:eastAsia="ru-RU"/>
        </w:rPr>
        <w:lastRenderedPageBreak/>
        <w:t xml:space="preserve">составе Заявки; 2) заключит Договор в установленном </w:t>
      </w:r>
      <w:r w:rsidRPr="00A27D6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A27D60">
        <w:rPr>
          <w:sz w:val="24"/>
          <w:szCs w:val="24"/>
          <w:lang w:eastAsia="ru-RU"/>
        </w:rPr>
        <w:t xml:space="preserve"> порядке; 3</w:t>
      </w:r>
      <w:r w:rsidRPr="00A27D60">
        <w:rPr>
          <w:sz w:val="24"/>
          <w:szCs w:val="20"/>
          <w:lang w:eastAsia="ru-RU"/>
        </w:rPr>
        <w:t xml:space="preserve">) </w:t>
      </w:r>
      <w:r w:rsidRPr="00A27D6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A27D6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A27D6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A27D60">
        <w:rPr>
          <w:iCs/>
          <w:sz w:val="24"/>
          <w:szCs w:val="24"/>
          <w:lang w:eastAsia="ru-RU"/>
        </w:rPr>
        <w:t>Документации по запросу предложений</w:t>
      </w:r>
      <w:r w:rsidRPr="00A27D6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A27D6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A27D60">
        <w:rPr>
          <w:sz w:val="24"/>
          <w:szCs w:val="24"/>
        </w:rPr>
        <w:t>.</w:t>
      </w:r>
    </w:p>
    <w:p w:rsidR="007A6A39" w:rsidRPr="002D7FEE" w:rsidRDefault="007A6A39" w:rsidP="001405FA">
      <w:pPr>
        <w:pStyle w:val="afc"/>
        <w:numPr>
          <w:ilvl w:val="0"/>
          <w:numId w:val="64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A27D60">
        <w:rPr>
          <w:sz w:val="24"/>
          <w:szCs w:val="24"/>
        </w:rPr>
        <w:t>Заключение настоящего соглашения не</w:t>
      </w:r>
      <w:r w:rsidRPr="002D7FEE">
        <w:rPr>
          <w:sz w:val="24"/>
          <w:szCs w:val="24"/>
        </w:rPr>
        <w:t xml:space="preserve">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1405FA">
      <w:pPr>
        <w:pStyle w:val="afc"/>
        <w:numPr>
          <w:ilvl w:val="0"/>
          <w:numId w:val="64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D7FEE">
        <w:rPr>
          <w:sz w:val="24"/>
          <w:szCs w:val="24"/>
        </w:rPr>
        <w:t>Настоящее соглашение является неотъемлемой частью письма о</w:t>
      </w:r>
      <w:r w:rsidRPr="007A6A39">
        <w:rPr>
          <w:sz w:val="24"/>
          <w:szCs w:val="24"/>
        </w:rPr>
        <w:t xml:space="preserve">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1405FA">
      <w:pPr>
        <w:pStyle w:val="afc"/>
        <w:numPr>
          <w:ilvl w:val="0"/>
          <w:numId w:val="64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1405FA">
      <w:pPr>
        <w:pStyle w:val="afc"/>
        <w:numPr>
          <w:ilvl w:val="0"/>
          <w:numId w:val="64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61412"/>
      <w:bookmarkStart w:id="1621" w:name="_Toc440376294"/>
      <w:bookmarkStart w:id="1622" w:name="_Toc440382552"/>
      <w:bookmarkStart w:id="1623" w:name="_Toc440447222"/>
      <w:bookmarkStart w:id="1624" w:name="_Toc440620902"/>
      <w:bookmarkStart w:id="1625" w:name="_Toc440631537"/>
      <w:bookmarkStart w:id="1626" w:name="_Toc440875776"/>
      <w:bookmarkStart w:id="1627" w:name="_Toc441131800"/>
      <w:bookmarkStart w:id="1628" w:name="_Toc465865245"/>
      <w:bookmarkStart w:id="1629" w:name="_Toc468975506"/>
      <w:bookmarkStart w:id="1630" w:name="_Toc471830532"/>
      <w:bookmarkStart w:id="1631" w:name="_Toc498589697"/>
      <w:r w:rsidRPr="007857E5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317FCD" w:rsidRPr="00317FCD" w:rsidRDefault="00317FCD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7FC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B6383B" w:rsidRDefault="00B6383B">
      <w:pPr>
        <w:suppressAutoHyphens w:val="0"/>
        <w:spacing w:line="240" w:lineRule="auto"/>
        <w:ind w:firstLine="0"/>
        <w:jc w:val="left"/>
        <w:rPr>
          <w:lang w:eastAsia="ru-RU"/>
        </w:rPr>
        <w:sectPr w:rsidR="00B6383B" w:rsidSect="001248B1">
          <w:pgSz w:w="11906" w:h="16838" w:code="9"/>
          <w:pgMar w:top="680" w:right="567" w:bottom="1134" w:left="1134" w:header="680" w:footer="278" w:gutter="0"/>
          <w:cols w:space="708"/>
          <w:titlePg/>
          <w:docGrid w:linePitch="360"/>
        </w:sectPr>
      </w:pPr>
    </w:p>
    <w:p w:rsidR="0010618F" w:rsidRPr="00CC5A3A" w:rsidRDefault="0010618F" w:rsidP="0010618F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Ref467752100"/>
      <w:bookmarkStart w:id="1633" w:name="_Ref467752165"/>
      <w:bookmarkStart w:id="1634" w:name="_Ref467752316"/>
      <w:bookmarkStart w:id="1635" w:name="_Ref467752394"/>
      <w:bookmarkStart w:id="1636" w:name="_Toc498589698"/>
      <w:r w:rsidRPr="00CC5A3A">
        <w:lastRenderedPageBreak/>
        <w:t>Расписка  сдачи-приемки соглашения о неустойке (форма 1</w:t>
      </w:r>
      <w:r>
        <w:t>5</w:t>
      </w:r>
      <w:r w:rsidRPr="00CC5A3A">
        <w:t>)</w:t>
      </w:r>
      <w:bookmarkEnd w:id="1632"/>
      <w:bookmarkEnd w:id="1633"/>
      <w:bookmarkEnd w:id="1634"/>
      <w:bookmarkEnd w:id="1635"/>
      <w:bookmarkEnd w:id="1636"/>
    </w:p>
    <w:p w:rsidR="0010618F" w:rsidRPr="00CC5A3A" w:rsidRDefault="0010618F" w:rsidP="0010618F">
      <w:pPr>
        <w:pStyle w:val="3"/>
        <w:rPr>
          <w:szCs w:val="24"/>
        </w:rPr>
      </w:pPr>
      <w:bookmarkStart w:id="1637" w:name="_Toc465865247"/>
      <w:bookmarkStart w:id="1638" w:name="_Toc468975508"/>
      <w:bookmarkStart w:id="1639" w:name="_Toc471830534"/>
      <w:bookmarkStart w:id="1640" w:name="_Toc498589699"/>
      <w:r w:rsidRPr="00CC5A3A">
        <w:rPr>
          <w:szCs w:val="24"/>
        </w:rPr>
        <w:t>Форма Расписки  сдачи-приемки соглашения о неустойке</w:t>
      </w:r>
      <w:bookmarkEnd w:id="1637"/>
      <w:bookmarkEnd w:id="1638"/>
      <w:bookmarkEnd w:id="1639"/>
      <w:bookmarkEnd w:id="1640"/>
    </w:p>
    <w:p w:rsidR="0010618F" w:rsidRPr="00CC5A3A" w:rsidRDefault="0010618F" w:rsidP="0010618F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10618F" w:rsidRPr="00CC5A3A" w:rsidRDefault="0010618F" w:rsidP="00106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10618F" w:rsidRPr="00047DE1" w:rsidRDefault="0010618F" w:rsidP="0010618F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10618F" w:rsidRPr="00047DE1" w:rsidRDefault="0010618F" w:rsidP="0010618F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10618F" w:rsidRPr="00047DE1" w:rsidTr="001248B1">
        <w:tc>
          <w:tcPr>
            <w:tcW w:w="14863" w:type="dxa"/>
            <w:gridSpan w:val="7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10618F" w:rsidRPr="00047DE1" w:rsidTr="001248B1"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10618F" w:rsidRPr="00047DE1" w:rsidRDefault="0010618F" w:rsidP="001248B1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10618F" w:rsidRPr="00047DE1" w:rsidRDefault="0010618F" w:rsidP="001248B1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10618F" w:rsidRPr="00047DE1" w:rsidRDefault="0010618F" w:rsidP="001248B1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10618F" w:rsidRPr="00047DE1" w:rsidRDefault="0010618F" w:rsidP="001248B1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10618F" w:rsidRPr="00047DE1" w:rsidRDefault="0010618F" w:rsidP="001248B1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10618F" w:rsidRPr="00047DE1" w:rsidRDefault="0010618F" w:rsidP="001248B1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10618F" w:rsidRPr="00047DE1" w:rsidRDefault="0010618F" w:rsidP="001248B1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10618F" w:rsidRPr="00047DE1" w:rsidTr="001248B1"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</w:p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10618F" w:rsidRPr="00047DE1" w:rsidRDefault="0010618F" w:rsidP="001248B1">
            <w:pPr>
              <w:pStyle w:val="afc"/>
              <w:rPr>
                <w:sz w:val="24"/>
                <w:szCs w:val="24"/>
              </w:rPr>
            </w:pPr>
          </w:p>
        </w:tc>
      </w:tr>
    </w:tbl>
    <w:p w:rsidR="0010618F" w:rsidRPr="00CC5A3A" w:rsidRDefault="0010618F" w:rsidP="0010618F">
      <w:pPr>
        <w:pStyle w:val="afc"/>
        <w:rPr>
          <w:szCs w:val="24"/>
        </w:rPr>
      </w:pPr>
    </w:p>
    <w:p w:rsidR="0010618F" w:rsidRDefault="0010618F" w:rsidP="0010618F">
      <w:pPr>
        <w:jc w:val="center"/>
        <w:rPr>
          <w:b/>
          <w:bCs w:val="0"/>
          <w:szCs w:val="24"/>
          <w:u w:val="single"/>
        </w:rPr>
      </w:pPr>
    </w:p>
    <w:p w:rsidR="0010618F" w:rsidRPr="00CC5A3A" w:rsidRDefault="0010618F" w:rsidP="0010618F">
      <w:pPr>
        <w:jc w:val="center"/>
        <w:rPr>
          <w:b/>
          <w:bCs w:val="0"/>
          <w:szCs w:val="24"/>
          <w:u w:val="single"/>
        </w:rPr>
      </w:pPr>
    </w:p>
    <w:p w:rsidR="0010618F" w:rsidRPr="00CC5A3A" w:rsidRDefault="0010618F" w:rsidP="0010618F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10618F" w:rsidRPr="00CC5A3A" w:rsidRDefault="0010618F" w:rsidP="001405FA">
      <w:pPr>
        <w:pStyle w:val="26"/>
        <w:pageBreakBefore/>
        <w:numPr>
          <w:ilvl w:val="2"/>
          <w:numId w:val="74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10618F" w:rsidRPr="00CC5A3A" w:rsidSect="00B6383B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10618F" w:rsidRPr="00CC5A3A" w:rsidRDefault="0010618F" w:rsidP="0010618F">
      <w:pPr>
        <w:pStyle w:val="3"/>
        <w:rPr>
          <w:szCs w:val="24"/>
        </w:rPr>
      </w:pPr>
      <w:bookmarkStart w:id="1641" w:name="_Toc465865248"/>
      <w:bookmarkStart w:id="1642" w:name="_Toc468975509"/>
      <w:bookmarkStart w:id="1643" w:name="_Toc471830535"/>
      <w:bookmarkStart w:id="1644" w:name="_Toc498589700"/>
      <w:r w:rsidRPr="00CC5A3A">
        <w:rPr>
          <w:szCs w:val="24"/>
        </w:rPr>
        <w:lastRenderedPageBreak/>
        <w:t>Инструкции по заполнению</w:t>
      </w:r>
      <w:bookmarkEnd w:id="1641"/>
      <w:bookmarkEnd w:id="1642"/>
      <w:bookmarkEnd w:id="1643"/>
      <w:bookmarkEnd w:id="1644"/>
    </w:p>
    <w:p w:rsidR="0010618F" w:rsidRPr="00CC5A3A" w:rsidRDefault="0010618F" w:rsidP="0010618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10618F" w:rsidRPr="00CC5A3A" w:rsidRDefault="0010618F" w:rsidP="001405FA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10618F" w:rsidRPr="00CC5A3A" w:rsidRDefault="0010618F" w:rsidP="001405FA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10618F" w:rsidRPr="00CC5A3A" w:rsidRDefault="0010618F" w:rsidP="001405FA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10618F" w:rsidRPr="00CC5A3A" w:rsidRDefault="0010618F" w:rsidP="0010618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10618F" w:rsidRPr="00CC5A3A" w:rsidRDefault="0010618F" w:rsidP="0010618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10618F" w:rsidRPr="00CC5A3A" w:rsidRDefault="0010618F" w:rsidP="0010618F">
      <w:pPr>
        <w:ind w:firstLine="0"/>
        <w:rPr>
          <w:bCs w:val="0"/>
          <w:szCs w:val="24"/>
        </w:rPr>
      </w:pPr>
    </w:p>
    <w:p w:rsidR="007857E5" w:rsidRPr="007A6A39" w:rsidRDefault="00E47073" w:rsidP="007857E5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5" w:name="_Ref468195799"/>
      <w:bookmarkStart w:id="1646" w:name="_Toc4985897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10618F">
        <w:t>6</w:t>
      </w:r>
      <w:r w:rsidR="007857E5" w:rsidRPr="007A6A39">
        <w:t>)</w:t>
      </w:r>
      <w:bookmarkEnd w:id="1645"/>
      <w:bookmarkEnd w:id="1646"/>
    </w:p>
    <w:p w:rsidR="007857E5" w:rsidRPr="00E47073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61414"/>
      <w:bookmarkStart w:id="1654" w:name="_Toc440376296"/>
      <w:bookmarkStart w:id="1655" w:name="_Toc440382554"/>
      <w:bookmarkStart w:id="1656" w:name="_Toc440447224"/>
      <w:bookmarkStart w:id="1657" w:name="_Toc440620904"/>
      <w:bookmarkStart w:id="1658" w:name="_Toc440631539"/>
      <w:bookmarkStart w:id="1659" w:name="_Toc440875778"/>
      <w:bookmarkStart w:id="1660" w:name="_Toc441131802"/>
      <w:bookmarkStart w:id="1661" w:name="_Toc465865250"/>
      <w:bookmarkStart w:id="1662" w:name="_Toc468975511"/>
      <w:bookmarkStart w:id="1663" w:name="_Toc471830537"/>
      <w:bookmarkStart w:id="1664" w:name="_Toc498589702"/>
      <w:r w:rsidRPr="00E47073">
        <w:rPr>
          <w:szCs w:val="24"/>
        </w:rPr>
        <w:t xml:space="preserve">Форма </w:t>
      </w:r>
      <w:bookmarkEnd w:id="1647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</w:t>
      </w:r>
      <w:r w:rsidR="0010618F" w:rsidRPr="002D7FEE">
        <w:rPr>
          <w:sz w:val="24"/>
          <w:szCs w:val="24"/>
        </w:rPr>
        <w:t>в адрес ПАО «МРСК Центра» (ИНН 6901067107, ОГРН 1046900099498)</w:t>
      </w:r>
      <w:r w:rsidRPr="002D7FEE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61415"/>
      <w:bookmarkStart w:id="1675" w:name="_Toc440376297"/>
      <w:bookmarkStart w:id="1676" w:name="_Toc440382555"/>
      <w:bookmarkStart w:id="1677" w:name="_Toc440447225"/>
      <w:bookmarkStart w:id="1678" w:name="_Toc440620905"/>
      <w:bookmarkStart w:id="1679" w:name="_Toc440631540"/>
      <w:bookmarkStart w:id="1680" w:name="_Toc440875779"/>
      <w:bookmarkStart w:id="1681" w:name="_Toc441131803"/>
      <w:bookmarkStart w:id="1682" w:name="_Toc465865251"/>
      <w:bookmarkStart w:id="1683" w:name="_Toc468975512"/>
      <w:bookmarkStart w:id="1684" w:name="_Toc471830538"/>
      <w:bookmarkStart w:id="1685" w:name="_Toc498589703"/>
      <w:r w:rsidRPr="007857E5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Ref90381141"/>
      <w:bookmarkStart w:id="1694" w:name="_Toc90385121"/>
      <w:bookmarkStart w:id="1695" w:name="_Toc98253952"/>
      <w:bookmarkStart w:id="1696" w:name="_Toc165173878"/>
      <w:bookmarkStart w:id="1697" w:name="_Toc423427449"/>
      <w:bookmarkStart w:id="1698" w:name="_Toc498589704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10618F">
        <w:rPr>
          <w:noProof/>
          <w:color w:val="000000"/>
        </w:rPr>
        <w:t>7</w:t>
      </w:r>
      <w:r w:rsidRPr="00843BBD">
        <w:rPr>
          <w:color w:val="000000"/>
        </w:rPr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99" w:name="_Toc90385125"/>
      <w:bookmarkStart w:id="1700" w:name="_Toc439170705"/>
      <w:bookmarkStart w:id="1701" w:name="_Toc439172807"/>
      <w:bookmarkStart w:id="1702" w:name="_Toc439173268"/>
      <w:bookmarkStart w:id="1703" w:name="_Toc439238264"/>
      <w:bookmarkStart w:id="1704" w:name="_Toc439252812"/>
      <w:bookmarkStart w:id="1705" w:name="_Toc439323785"/>
      <w:bookmarkStart w:id="1706" w:name="_Toc440361420"/>
      <w:bookmarkStart w:id="1707" w:name="_Toc440376302"/>
      <w:bookmarkStart w:id="1708" w:name="_Toc440382560"/>
      <w:bookmarkStart w:id="1709" w:name="_Toc440447230"/>
      <w:bookmarkStart w:id="1710" w:name="_Toc440620910"/>
      <w:bookmarkStart w:id="1711" w:name="_Toc440631545"/>
      <w:bookmarkStart w:id="1712" w:name="_Toc440875781"/>
      <w:bookmarkStart w:id="1713" w:name="_Toc441131805"/>
      <w:bookmarkStart w:id="1714" w:name="_Toc465865253"/>
      <w:bookmarkStart w:id="1715" w:name="_Toc468975514"/>
      <w:bookmarkStart w:id="1716" w:name="_Toc471830540"/>
      <w:bookmarkStart w:id="1717" w:name="_Toc498589705"/>
      <w:r w:rsidRPr="00D904EF">
        <w:rPr>
          <w:szCs w:val="24"/>
        </w:rPr>
        <w:t xml:space="preserve">Форма </w:t>
      </w:r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707"/>
      <w:bookmarkEnd w:id="1708"/>
      <w:bookmarkEnd w:id="1709"/>
      <w:r w:rsidR="00D35266">
        <w:rPr>
          <w:szCs w:val="24"/>
        </w:rPr>
        <w:t>субподрядчиками</w:t>
      </w:r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1405FA">
            <w:pPr>
              <w:pStyle w:val="aff0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1405FA">
            <w:pPr>
              <w:pStyle w:val="aff0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1405FA">
            <w:pPr>
              <w:pStyle w:val="aff0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8" w:name="_Toc90385126"/>
      <w:bookmarkStart w:id="1719" w:name="_Toc98253959"/>
      <w:bookmarkStart w:id="1720" w:name="_Toc157248211"/>
      <w:bookmarkStart w:id="1721" w:name="_Toc157496580"/>
      <w:bookmarkStart w:id="1722" w:name="_Toc158206119"/>
      <w:bookmarkStart w:id="1723" w:name="_Toc164057804"/>
      <w:bookmarkStart w:id="1724" w:name="_Toc164137154"/>
      <w:bookmarkStart w:id="1725" w:name="_Toc164161314"/>
      <w:bookmarkStart w:id="172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27" w:name="_Toc439170706"/>
      <w:bookmarkStart w:id="1728" w:name="_Toc439172808"/>
      <w:bookmarkStart w:id="1729" w:name="_Toc439173269"/>
      <w:bookmarkStart w:id="1730" w:name="_Toc439238265"/>
      <w:bookmarkStart w:id="1731" w:name="_Toc439252813"/>
      <w:bookmarkStart w:id="1732" w:name="_Toc439323786"/>
      <w:bookmarkStart w:id="1733" w:name="_Toc440361421"/>
      <w:bookmarkStart w:id="1734" w:name="_Toc440376303"/>
      <w:bookmarkStart w:id="1735" w:name="_Toc440382561"/>
      <w:bookmarkStart w:id="1736" w:name="_Toc440447231"/>
      <w:bookmarkStart w:id="1737" w:name="_Toc440620911"/>
      <w:bookmarkStart w:id="1738" w:name="_Toc440631546"/>
      <w:bookmarkStart w:id="1739" w:name="_Toc440875782"/>
      <w:bookmarkStart w:id="1740" w:name="_Toc441131806"/>
      <w:bookmarkStart w:id="1741" w:name="_Toc465865254"/>
      <w:bookmarkStart w:id="1742" w:name="_Toc468975515"/>
      <w:bookmarkStart w:id="1743" w:name="_Toc471830541"/>
      <w:bookmarkStart w:id="1744" w:name="_Toc498589706"/>
      <w:r w:rsidRPr="00D904EF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3.3.9</w:t>
      </w:r>
      <w:r w:rsidR="00C5509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5.2</w:t>
      </w:r>
      <w:r w:rsidR="00C5509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соответствии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5.4</w:t>
      </w:r>
      <w:r w:rsidR="00C5509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5" w:name="_Ref440376324"/>
      <w:bookmarkStart w:id="1746" w:name="_Ref440376401"/>
      <w:bookmarkStart w:id="1747" w:name="_Toc498589707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10618F">
        <w:rPr>
          <w:color w:val="000000"/>
        </w:rPr>
        <w:t>8</w:t>
      </w:r>
      <w:r w:rsidRPr="00F647F7">
        <w:rPr>
          <w:color w:val="000000"/>
        </w:rPr>
        <w:t>)</w:t>
      </w:r>
      <w:bookmarkEnd w:id="1745"/>
      <w:bookmarkEnd w:id="1746"/>
      <w:bookmarkEnd w:id="1747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48" w:name="_Toc440376305"/>
      <w:bookmarkStart w:id="1749" w:name="_Toc440382563"/>
      <w:bookmarkStart w:id="1750" w:name="_Toc440447233"/>
      <w:bookmarkStart w:id="1751" w:name="_Toc440620913"/>
      <w:bookmarkStart w:id="1752" w:name="_Toc440631548"/>
      <w:bookmarkStart w:id="1753" w:name="_Toc440875784"/>
      <w:bookmarkStart w:id="1754" w:name="_Toc441131808"/>
      <w:bookmarkStart w:id="1755" w:name="_Toc465865256"/>
      <w:bookmarkStart w:id="1756" w:name="_Toc468975517"/>
      <w:bookmarkStart w:id="1757" w:name="_Toc471830543"/>
      <w:bookmarkStart w:id="1758" w:name="_Toc498589708"/>
      <w:r w:rsidRPr="00D904EF">
        <w:rPr>
          <w:szCs w:val="24"/>
        </w:rPr>
        <w:t xml:space="preserve">Форма плана распределения объемов </w:t>
      </w:r>
      <w:r w:rsidR="009C7197">
        <w:rPr>
          <w:color w:val="000000"/>
          <w:szCs w:val="24"/>
        </w:rPr>
        <w:t>выполнения работ</w:t>
      </w:r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1405FA">
            <w:pPr>
              <w:pStyle w:val="aff0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1405FA">
            <w:pPr>
              <w:pStyle w:val="aff0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1405FA">
            <w:pPr>
              <w:pStyle w:val="aff0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59" w:name="_Toc440376306"/>
      <w:bookmarkStart w:id="1760" w:name="_Toc440382564"/>
      <w:bookmarkStart w:id="1761" w:name="_Toc440447234"/>
      <w:bookmarkStart w:id="1762" w:name="_Toc440620914"/>
      <w:bookmarkStart w:id="1763" w:name="_Toc440631549"/>
      <w:bookmarkStart w:id="1764" w:name="_Toc440875785"/>
      <w:bookmarkStart w:id="1765" w:name="_Toc441131809"/>
      <w:bookmarkStart w:id="1766" w:name="_Toc465865257"/>
      <w:bookmarkStart w:id="1767" w:name="_Toc468975518"/>
      <w:bookmarkStart w:id="1768" w:name="_Toc471830544"/>
      <w:bookmarkStart w:id="1769" w:name="_Toc498589709"/>
      <w:r w:rsidRPr="00D904EF">
        <w:rPr>
          <w:szCs w:val="24"/>
        </w:rPr>
        <w:lastRenderedPageBreak/>
        <w:t>Инструкции по заполнению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C55095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3.3.10</w:t>
      </w:r>
      <w:r w:rsidR="00C5509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5.1</w:t>
      </w:r>
      <w:r w:rsidR="00C5509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C5509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5.2</w:t>
      </w:r>
      <w:r w:rsidR="00C5509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C5509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C55095">
        <w:rPr>
          <w:sz w:val="24"/>
          <w:szCs w:val="24"/>
        </w:rPr>
      </w:r>
      <w:r w:rsidR="00C55095">
        <w:rPr>
          <w:sz w:val="24"/>
          <w:szCs w:val="24"/>
        </w:rPr>
        <w:fldChar w:fldCharType="separate"/>
      </w:r>
      <w:r w:rsidR="005B69B5">
        <w:rPr>
          <w:sz w:val="24"/>
          <w:szCs w:val="24"/>
        </w:rPr>
        <w:t>5.4</w:t>
      </w:r>
      <w:r w:rsidR="00C5509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CA1534" w:rsidRPr="00F21407" w:rsidRDefault="00CA1534" w:rsidP="00CA1534"/>
    <w:sectPr w:rsidR="00CA1534" w:rsidRPr="00F21407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B98" w:rsidRDefault="009B0B98">
      <w:pPr>
        <w:spacing w:line="240" w:lineRule="auto"/>
      </w:pPr>
      <w:r>
        <w:separator/>
      </w:r>
    </w:p>
  </w:endnote>
  <w:endnote w:type="continuationSeparator" w:id="0">
    <w:p w:rsidR="009B0B98" w:rsidRDefault="009B0B98">
      <w:pPr>
        <w:spacing w:line="240" w:lineRule="auto"/>
      </w:pPr>
      <w:r>
        <w:continuationSeparator/>
      </w:r>
    </w:p>
  </w:endnote>
  <w:endnote w:id="1">
    <w:p w:rsidR="00C97816" w:rsidRPr="003E5788" w:rsidRDefault="00C97816" w:rsidP="003E578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816" w:rsidRDefault="00C97816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Pr="00FA0376" w:rsidRDefault="00C9781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742C7">
      <w:rPr>
        <w:noProof/>
        <w:sz w:val="16"/>
        <w:szCs w:val="16"/>
        <w:lang w:eastAsia="ru-RU"/>
      </w:rPr>
      <w:t>41</w:t>
    </w:r>
    <w:r w:rsidRPr="00FA0376">
      <w:rPr>
        <w:sz w:val="16"/>
        <w:szCs w:val="16"/>
        <w:lang w:eastAsia="ru-RU"/>
      </w:rPr>
      <w:fldChar w:fldCharType="end"/>
    </w:r>
  </w:p>
  <w:p w:rsidR="00C97816" w:rsidRPr="00EE0539" w:rsidRDefault="00C97816" w:rsidP="00B97A5F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97816">
      <w:rPr>
        <w:sz w:val="18"/>
        <w:szCs w:val="18"/>
      </w:rPr>
      <w:t>Договора на выполнение работ по ремонту РИСЭ для нужд ПАО МРСК Центра (филиал Белгородэнерго)</w:t>
    </w:r>
  </w:p>
  <w:p w:rsidR="00C97816" w:rsidRPr="00EE0539" w:rsidRDefault="00C97816" w:rsidP="00B97A5F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B98" w:rsidRDefault="009B0B98">
      <w:pPr>
        <w:spacing w:line="240" w:lineRule="auto"/>
      </w:pPr>
      <w:r>
        <w:separator/>
      </w:r>
    </w:p>
  </w:footnote>
  <w:footnote w:type="continuationSeparator" w:id="0">
    <w:p w:rsidR="009B0B98" w:rsidRDefault="009B0B98">
      <w:pPr>
        <w:spacing w:line="240" w:lineRule="auto"/>
      </w:pPr>
      <w:r>
        <w:continuationSeparator/>
      </w:r>
    </w:p>
  </w:footnote>
  <w:footnote w:id="1">
    <w:p w:rsidR="00C97816" w:rsidRPr="00B36685" w:rsidRDefault="00C97816" w:rsidP="00393E49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97816" w:rsidRDefault="00C97816" w:rsidP="00393E49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97816" w:rsidRDefault="00C97816" w:rsidP="00393E49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97816" w:rsidRPr="00F83889" w:rsidRDefault="00C97816" w:rsidP="003640C7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97816" w:rsidRPr="00F83889" w:rsidRDefault="00C97816" w:rsidP="003640C7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97816" w:rsidRPr="00F83889" w:rsidRDefault="00C97816" w:rsidP="003640C7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97816" w:rsidRPr="00F83889" w:rsidRDefault="00C97816" w:rsidP="003640C7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97816" w:rsidRDefault="00C97816" w:rsidP="00663BF7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Pr="00930031" w:rsidRDefault="00C97816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816" w:rsidRDefault="00C9781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2A8EEFBE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142"/>
        </w:tabs>
        <w:ind w:left="718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1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4CF0CF2"/>
    <w:multiLevelType w:val="multilevel"/>
    <w:tmpl w:val="9D8EE63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6917A75"/>
    <w:multiLevelType w:val="multilevel"/>
    <w:tmpl w:val="595ECAEC"/>
    <w:lvl w:ilvl="0">
      <w:start w:val="1"/>
      <w:numFmt w:val="russianLower"/>
      <w:lvlText w:val="%1)"/>
      <w:lvlJc w:val="left"/>
      <w:pPr>
        <w:ind w:left="660" w:hanging="660"/>
      </w:pPr>
      <w:rPr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i/>
      </w:r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CDD53FB"/>
    <w:multiLevelType w:val="hybridMultilevel"/>
    <w:tmpl w:val="1B1ECE70"/>
    <w:lvl w:ilvl="0" w:tplc="48E630B8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88B4F26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31C7E2B"/>
    <w:multiLevelType w:val="hybridMultilevel"/>
    <w:tmpl w:val="23642F98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04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5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>
      <w:start w:val="1"/>
      <w:numFmt w:val="lowerLetter"/>
      <w:lvlText w:val="%2."/>
      <w:lvlJc w:val="left"/>
      <w:pPr>
        <w:ind w:left="1840" w:hanging="360"/>
      </w:pPr>
    </w:lvl>
    <w:lvl w:ilvl="2" w:tplc="0419001B">
      <w:start w:val="1"/>
      <w:numFmt w:val="lowerRoman"/>
      <w:lvlText w:val="%3."/>
      <w:lvlJc w:val="right"/>
      <w:pPr>
        <w:ind w:left="2560" w:hanging="180"/>
      </w:pPr>
    </w:lvl>
    <w:lvl w:ilvl="3" w:tplc="0419000F">
      <w:start w:val="1"/>
      <w:numFmt w:val="decimal"/>
      <w:lvlText w:val="%4."/>
      <w:lvlJc w:val="left"/>
      <w:pPr>
        <w:ind w:left="3280" w:hanging="360"/>
      </w:pPr>
    </w:lvl>
    <w:lvl w:ilvl="4" w:tplc="04190019">
      <w:start w:val="1"/>
      <w:numFmt w:val="lowerLetter"/>
      <w:lvlText w:val="%5."/>
      <w:lvlJc w:val="left"/>
      <w:pPr>
        <w:ind w:left="4000" w:hanging="360"/>
      </w:pPr>
    </w:lvl>
    <w:lvl w:ilvl="5" w:tplc="0419001B">
      <w:start w:val="1"/>
      <w:numFmt w:val="lowerRoman"/>
      <w:lvlText w:val="%6."/>
      <w:lvlJc w:val="right"/>
      <w:pPr>
        <w:ind w:left="4720" w:hanging="180"/>
      </w:pPr>
    </w:lvl>
    <w:lvl w:ilvl="6" w:tplc="0419000F">
      <w:start w:val="1"/>
      <w:numFmt w:val="decimal"/>
      <w:lvlText w:val="%7."/>
      <w:lvlJc w:val="left"/>
      <w:pPr>
        <w:ind w:left="5440" w:hanging="360"/>
      </w:pPr>
    </w:lvl>
    <w:lvl w:ilvl="7" w:tplc="04190019">
      <w:start w:val="1"/>
      <w:numFmt w:val="lowerLetter"/>
      <w:lvlText w:val="%8."/>
      <w:lvlJc w:val="left"/>
      <w:pPr>
        <w:ind w:left="6160" w:hanging="360"/>
      </w:pPr>
    </w:lvl>
    <w:lvl w:ilvl="8" w:tplc="0419001B">
      <w:start w:val="1"/>
      <w:numFmt w:val="lowerRoman"/>
      <w:lvlText w:val="%9."/>
      <w:lvlJc w:val="right"/>
      <w:pPr>
        <w:ind w:left="6880" w:hanging="180"/>
      </w:pPr>
    </w:lvl>
  </w:abstractNum>
  <w:abstractNum w:abstractNumId="10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8">
    <w:nsid w:val="36713D48"/>
    <w:multiLevelType w:val="multilevel"/>
    <w:tmpl w:val="C58E856C"/>
    <w:lvl w:ilvl="0">
      <w:start w:val="1"/>
      <w:numFmt w:val="decimal"/>
      <w:lvlText w:val="3.13.%1"/>
      <w:lvlJc w:val="left"/>
      <w:pPr>
        <w:ind w:left="128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09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2">
    <w:nsid w:val="3D176765"/>
    <w:multiLevelType w:val="hybridMultilevel"/>
    <w:tmpl w:val="A878827A"/>
    <w:lvl w:ilvl="0" w:tplc="245094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5E767FD"/>
    <w:multiLevelType w:val="hybridMultilevel"/>
    <w:tmpl w:val="373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7500F33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5EA2FAE"/>
    <w:multiLevelType w:val="hybridMultilevel"/>
    <w:tmpl w:val="EA3CB51C"/>
    <w:lvl w:ilvl="0" w:tplc="245094F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BB1411"/>
    <w:multiLevelType w:val="multilevel"/>
    <w:tmpl w:val="D7DE21D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9">
    <w:nsid w:val="66384C04"/>
    <w:multiLevelType w:val="hybridMultilevel"/>
    <w:tmpl w:val="0B76219C"/>
    <w:lvl w:ilvl="0" w:tplc="1B54DC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5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7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9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50">
    <w:nsid w:val="758A0504"/>
    <w:multiLevelType w:val="hybridMultilevel"/>
    <w:tmpl w:val="5582E670"/>
    <w:lvl w:ilvl="0" w:tplc="04190017">
      <w:start w:val="1"/>
      <w:numFmt w:val="lowerLetter"/>
      <w:lvlText w:val="%1)"/>
      <w:lvlJc w:val="left"/>
      <w:pPr>
        <w:ind w:left="1240" w:hanging="360"/>
      </w:p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51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3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5"/>
  </w:num>
  <w:num w:numId="18">
    <w:abstractNumId w:val="93"/>
  </w:num>
  <w:num w:numId="19">
    <w:abstractNumId w:val="75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2"/>
  </w:num>
  <w:num w:numId="23">
    <w:abstractNumId w:val="100"/>
  </w:num>
  <w:num w:numId="24">
    <w:abstractNumId w:val="135"/>
  </w:num>
  <w:num w:numId="25">
    <w:abstractNumId w:val="123"/>
  </w:num>
  <w:num w:numId="26">
    <w:abstractNumId w:val="114"/>
  </w:num>
  <w:num w:numId="27">
    <w:abstractNumId w:val="76"/>
  </w:num>
  <w:num w:numId="28">
    <w:abstractNumId w:val="99"/>
  </w:num>
  <w:num w:numId="29">
    <w:abstractNumId w:val="136"/>
  </w:num>
  <w:num w:numId="30">
    <w:abstractNumId w:val="94"/>
  </w:num>
  <w:num w:numId="31">
    <w:abstractNumId w:val="95"/>
  </w:num>
  <w:num w:numId="32">
    <w:abstractNumId w:val="121"/>
  </w:num>
  <w:num w:numId="33">
    <w:abstractNumId w:val="144"/>
  </w:num>
  <w:num w:numId="34">
    <w:abstractNumId w:val="126"/>
  </w:num>
  <w:num w:numId="35">
    <w:abstractNumId w:val="113"/>
  </w:num>
  <w:num w:numId="36">
    <w:abstractNumId w:val="79"/>
  </w:num>
  <w:num w:numId="37">
    <w:abstractNumId w:val="81"/>
  </w:num>
  <w:num w:numId="38">
    <w:abstractNumId w:val="89"/>
  </w:num>
  <w:num w:numId="39">
    <w:abstractNumId w:val="96"/>
  </w:num>
  <w:num w:numId="40">
    <w:abstractNumId w:val="110"/>
  </w:num>
  <w:num w:numId="41">
    <w:abstractNumId w:val="82"/>
  </w:num>
  <w:num w:numId="42">
    <w:abstractNumId w:val="78"/>
  </w:num>
  <w:num w:numId="43">
    <w:abstractNumId w:val="141"/>
  </w:num>
  <w:num w:numId="44">
    <w:abstractNumId w:val="0"/>
  </w:num>
  <w:num w:numId="45">
    <w:abstractNumId w:val="115"/>
  </w:num>
  <w:num w:numId="46">
    <w:abstractNumId w:val="129"/>
  </w:num>
  <w:num w:numId="47">
    <w:abstractNumId w:val="131"/>
  </w:num>
  <w:num w:numId="48">
    <w:abstractNumId w:val="124"/>
  </w:num>
  <w:num w:numId="49">
    <w:abstractNumId w:val="151"/>
  </w:num>
  <w:num w:numId="50">
    <w:abstractNumId w:val="92"/>
  </w:num>
  <w:num w:numId="51">
    <w:abstractNumId w:val="80"/>
  </w:num>
  <w:num w:numId="52">
    <w:abstractNumId w:val="134"/>
  </w:num>
  <w:num w:numId="53">
    <w:abstractNumId w:val="101"/>
  </w:num>
  <w:num w:numId="54">
    <w:abstractNumId w:val="84"/>
  </w:num>
  <w:num w:numId="55">
    <w:abstractNumId w:val="72"/>
  </w:num>
  <w:num w:numId="56">
    <w:abstractNumId w:val="106"/>
  </w:num>
  <w:num w:numId="57">
    <w:abstractNumId w:val="120"/>
  </w:num>
  <w:num w:numId="58">
    <w:abstractNumId w:val="73"/>
  </w:num>
  <w:num w:numId="59">
    <w:abstractNumId w:val="91"/>
  </w:num>
  <w:num w:numId="60">
    <w:abstractNumId w:val="74"/>
  </w:num>
  <w:num w:numId="61">
    <w:abstractNumId w:val="146"/>
  </w:num>
  <w:num w:numId="6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37"/>
    <w:lvlOverride w:ilvl="0">
      <w:startOverride w:val="1"/>
    </w:lvlOverride>
  </w:num>
  <w:num w:numId="64">
    <w:abstractNumId w:val="77"/>
  </w:num>
  <w:num w:numId="65">
    <w:abstractNumId w:val="148"/>
  </w:num>
  <w:num w:numId="66">
    <w:abstractNumId w:val="87"/>
  </w:num>
  <w:num w:numId="67">
    <w:abstractNumId w:val="116"/>
  </w:num>
  <w:num w:numId="68">
    <w:abstractNumId w:val="97"/>
  </w:num>
  <w:num w:numId="69">
    <w:abstractNumId w:val="119"/>
  </w:num>
  <w:num w:numId="70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1">
    <w:abstractNumId w:val="130"/>
  </w:num>
  <w:num w:numId="72">
    <w:abstractNumId w:val="147"/>
  </w:num>
  <w:num w:numId="73">
    <w:abstractNumId w:val="90"/>
  </w:num>
  <w:num w:numId="74">
    <w:abstractNumId w:val="118"/>
  </w:num>
  <w:num w:numId="75">
    <w:abstractNumId w:val="142"/>
  </w:num>
  <w:num w:numId="76">
    <w:abstractNumId w:val="13"/>
  </w:num>
  <w:num w:numId="77">
    <w:abstractNumId w:val="20"/>
  </w:num>
  <w:num w:numId="78">
    <w:abstractNumId w:val="150"/>
  </w:num>
  <w:num w:numId="79">
    <w:abstractNumId w:val="140"/>
  </w:num>
  <w:num w:numId="80">
    <w:abstractNumId w:val="138"/>
  </w:num>
  <w:num w:numId="81">
    <w:abstractNumId w:val="107"/>
  </w:num>
  <w:num w:numId="82">
    <w:abstractNumId w:val="153"/>
  </w:num>
  <w:num w:numId="83">
    <w:abstractNumId w:val="117"/>
  </w:num>
  <w:num w:numId="84">
    <w:abstractNumId w:val="133"/>
  </w:num>
  <w:num w:numId="85">
    <w:abstractNumId w:val="139"/>
  </w:num>
  <w:num w:numId="86">
    <w:abstractNumId w:val="111"/>
  </w:num>
  <w:num w:numId="87">
    <w:abstractNumId w:val="122"/>
  </w:num>
  <w:num w:numId="88">
    <w:abstractNumId w:val="98"/>
  </w:num>
  <w:num w:numId="89">
    <w:abstractNumId w:val="109"/>
  </w:num>
  <w:num w:numId="90">
    <w:abstractNumId w:val="127"/>
  </w:num>
  <w:num w:numId="91">
    <w:abstractNumId w:val="102"/>
  </w:num>
  <w:num w:numId="92">
    <w:abstractNumId w:val="86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83"/>
  </w:num>
  <w:num w:numId="95">
    <w:abstractNumId w:val="108"/>
  </w:num>
  <w:num w:numId="96">
    <w:abstractNumId w:val="145"/>
  </w:num>
  <w:num w:numId="97">
    <w:abstractNumId w:val="112"/>
  </w:num>
  <w:num w:numId="98">
    <w:abstractNumId w:val="105"/>
  </w:num>
  <w:num w:numId="99">
    <w:abstractNumId w:val="125"/>
  </w:num>
  <w:num w:numId="100">
    <w:abstractNumId w:val="143"/>
  </w:num>
  <w:num w:numId="101">
    <w:abstractNumId w:val="152"/>
  </w:num>
  <w:num w:numId="102">
    <w:abstractNumId w:val="149"/>
  </w:num>
  <w:num w:numId="103">
    <w:abstractNumId w:val="103"/>
  </w:num>
  <w:num w:numId="104">
    <w:abstractNumId w:val="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07542"/>
    <w:rsid w:val="00016C74"/>
    <w:rsid w:val="000172FE"/>
    <w:rsid w:val="000179D3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1152"/>
    <w:rsid w:val="00053791"/>
    <w:rsid w:val="00055C84"/>
    <w:rsid w:val="00056D43"/>
    <w:rsid w:val="00065ED6"/>
    <w:rsid w:val="0007043F"/>
    <w:rsid w:val="00076D8B"/>
    <w:rsid w:val="00077FB6"/>
    <w:rsid w:val="0009087F"/>
    <w:rsid w:val="00090CBD"/>
    <w:rsid w:val="00092967"/>
    <w:rsid w:val="00093734"/>
    <w:rsid w:val="000943E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0F66BB"/>
    <w:rsid w:val="00102081"/>
    <w:rsid w:val="00104B1E"/>
    <w:rsid w:val="0010618F"/>
    <w:rsid w:val="00111C79"/>
    <w:rsid w:val="001124F8"/>
    <w:rsid w:val="0011414A"/>
    <w:rsid w:val="00114C29"/>
    <w:rsid w:val="0011547D"/>
    <w:rsid w:val="00116E97"/>
    <w:rsid w:val="00123C70"/>
    <w:rsid w:val="00123DC1"/>
    <w:rsid w:val="001248B1"/>
    <w:rsid w:val="0012590A"/>
    <w:rsid w:val="001324A1"/>
    <w:rsid w:val="0013328C"/>
    <w:rsid w:val="00134962"/>
    <w:rsid w:val="00140353"/>
    <w:rsid w:val="001405FA"/>
    <w:rsid w:val="00144CE2"/>
    <w:rsid w:val="001519E9"/>
    <w:rsid w:val="0015391F"/>
    <w:rsid w:val="00155DAF"/>
    <w:rsid w:val="00157A6B"/>
    <w:rsid w:val="0016246B"/>
    <w:rsid w:val="00162A8F"/>
    <w:rsid w:val="00166CFA"/>
    <w:rsid w:val="001702EE"/>
    <w:rsid w:val="00170C72"/>
    <w:rsid w:val="001716DB"/>
    <w:rsid w:val="00172B9E"/>
    <w:rsid w:val="0017565A"/>
    <w:rsid w:val="0017646C"/>
    <w:rsid w:val="00176B20"/>
    <w:rsid w:val="0018103F"/>
    <w:rsid w:val="00183241"/>
    <w:rsid w:val="001851F9"/>
    <w:rsid w:val="00185F8B"/>
    <w:rsid w:val="00192F71"/>
    <w:rsid w:val="00193067"/>
    <w:rsid w:val="0019725C"/>
    <w:rsid w:val="00197BFB"/>
    <w:rsid w:val="001A1D23"/>
    <w:rsid w:val="001A3C31"/>
    <w:rsid w:val="001A6511"/>
    <w:rsid w:val="001A7C23"/>
    <w:rsid w:val="001B1DBF"/>
    <w:rsid w:val="001B69CE"/>
    <w:rsid w:val="001B7C25"/>
    <w:rsid w:val="001C01F9"/>
    <w:rsid w:val="001C325A"/>
    <w:rsid w:val="001C3F34"/>
    <w:rsid w:val="001C4BB0"/>
    <w:rsid w:val="001C53D9"/>
    <w:rsid w:val="001E0693"/>
    <w:rsid w:val="001E200B"/>
    <w:rsid w:val="001E2AA2"/>
    <w:rsid w:val="001E3577"/>
    <w:rsid w:val="001E4152"/>
    <w:rsid w:val="001E5FE8"/>
    <w:rsid w:val="001F0956"/>
    <w:rsid w:val="001F15DE"/>
    <w:rsid w:val="001F34BB"/>
    <w:rsid w:val="001F3569"/>
    <w:rsid w:val="001F4040"/>
    <w:rsid w:val="001F5A31"/>
    <w:rsid w:val="001F7317"/>
    <w:rsid w:val="002037C3"/>
    <w:rsid w:val="00203D2A"/>
    <w:rsid w:val="00205559"/>
    <w:rsid w:val="00206836"/>
    <w:rsid w:val="00210575"/>
    <w:rsid w:val="0021113E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70DD6"/>
    <w:rsid w:val="00270E02"/>
    <w:rsid w:val="00273EB7"/>
    <w:rsid w:val="00274F25"/>
    <w:rsid w:val="002762F8"/>
    <w:rsid w:val="0027636D"/>
    <w:rsid w:val="00280464"/>
    <w:rsid w:val="002848CF"/>
    <w:rsid w:val="002853B8"/>
    <w:rsid w:val="00286404"/>
    <w:rsid w:val="00286C5A"/>
    <w:rsid w:val="0029211F"/>
    <w:rsid w:val="002946EF"/>
    <w:rsid w:val="00295E59"/>
    <w:rsid w:val="00297081"/>
    <w:rsid w:val="00297FA1"/>
    <w:rsid w:val="002A08A6"/>
    <w:rsid w:val="002A0DBC"/>
    <w:rsid w:val="002A47D1"/>
    <w:rsid w:val="002A5B42"/>
    <w:rsid w:val="002B0590"/>
    <w:rsid w:val="002B0606"/>
    <w:rsid w:val="002B456C"/>
    <w:rsid w:val="002B5044"/>
    <w:rsid w:val="002B76A5"/>
    <w:rsid w:val="002C589F"/>
    <w:rsid w:val="002C59DA"/>
    <w:rsid w:val="002D41BC"/>
    <w:rsid w:val="002D4BC6"/>
    <w:rsid w:val="002D7FEE"/>
    <w:rsid w:val="002E04E2"/>
    <w:rsid w:val="002E19C6"/>
    <w:rsid w:val="002E6387"/>
    <w:rsid w:val="002F3EB0"/>
    <w:rsid w:val="002F5CC6"/>
    <w:rsid w:val="003032B6"/>
    <w:rsid w:val="00304CD0"/>
    <w:rsid w:val="00306DE6"/>
    <w:rsid w:val="0031026C"/>
    <w:rsid w:val="003107A7"/>
    <w:rsid w:val="00311F48"/>
    <w:rsid w:val="003129D4"/>
    <w:rsid w:val="00312D09"/>
    <w:rsid w:val="00314F66"/>
    <w:rsid w:val="00317643"/>
    <w:rsid w:val="00317667"/>
    <w:rsid w:val="00317FCD"/>
    <w:rsid w:val="00321E72"/>
    <w:rsid w:val="00322BB8"/>
    <w:rsid w:val="003260D1"/>
    <w:rsid w:val="003303E9"/>
    <w:rsid w:val="00330669"/>
    <w:rsid w:val="0033070F"/>
    <w:rsid w:val="003311F3"/>
    <w:rsid w:val="00332B6A"/>
    <w:rsid w:val="00334232"/>
    <w:rsid w:val="003345FE"/>
    <w:rsid w:val="003417F7"/>
    <w:rsid w:val="0034341A"/>
    <w:rsid w:val="0034381D"/>
    <w:rsid w:val="00344FCF"/>
    <w:rsid w:val="00345CCA"/>
    <w:rsid w:val="0035097E"/>
    <w:rsid w:val="00355099"/>
    <w:rsid w:val="0035708A"/>
    <w:rsid w:val="00357BE8"/>
    <w:rsid w:val="00362EA4"/>
    <w:rsid w:val="003640C7"/>
    <w:rsid w:val="00365234"/>
    <w:rsid w:val="00366652"/>
    <w:rsid w:val="00370D61"/>
    <w:rsid w:val="0037230F"/>
    <w:rsid w:val="003742C7"/>
    <w:rsid w:val="00374F71"/>
    <w:rsid w:val="00375A91"/>
    <w:rsid w:val="003776BB"/>
    <w:rsid w:val="00377EDB"/>
    <w:rsid w:val="003803A7"/>
    <w:rsid w:val="003820D7"/>
    <w:rsid w:val="003832F6"/>
    <w:rsid w:val="0039141F"/>
    <w:rsid w:val="00392410"/>
    <w:rsid w:val="00393E49"/>
    <w:rsid w:val="00395BC1"/>
    <w:rsid w:val="003A31F0"/>
    <w:rsid w:val="003A3E35"/>
    <w:rsid w:val="003A7B62"/>
    <w:rsid w:val="003B0905"/>
    <w:rsid w:val="003B23E0"/>
    <w:rsid w:val="003B2A9D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0D75"/>
    <w:rsid w:val="003E170D"/>
    <w:rsid w:val="003E5788"/>
    <w:rsid w:val="003E63F6"/>
    <w:rsid w:val="003E7774"/>
    <w:rsid w:val="003F1F5E"/>
    <w:rsid w:val="003F22D7"/>
    <w:rsid w:val="003F3A69"/>
    <w:rsid w:val="003F44A9"/>
    <w:rsid w:val="003F513C"/>
    <w:rsid w:val="003F6889"/>
    <w:rsid w:val="003F7B14"/>
    <w:rsid w:val="004008AD"/>
    <w:rsid w:val="00400C79"/>
    <w:rsid w:val="00400D7D"/>
    <w:rsid w:val="00403042"/>
    <w:rsid w:val="00404BF4"/>
    <w:rsid w:val="00412590"/>
    <w:rsid w:val="00414023"/>
    <w:rsid w:val="00414AB1"/>
    <w:rsid w:val="00414CAF"/>
    <w:rsid w:val="00415D77"/>
    <w:rsid w:val="00416F2A"/>
    <w:rsid w:val="00420F24"/>
    <w:rsid w:val="00421F58"/>
    <w:rsid w:val="0042559C"/>
    <w:rsid w:val="0042632C"/>
    <w:rsid w:val="00426B53"/>
    <w:rsid w:val="0043500C"/>
    <w:rsid w:val="004360F5"/>
    <w:rsid w:val="00437B91"/>
    <w:rsid w:val="004406A6"/>
    <w:rsid w:val="00440928"/>
    <w:rsid w:val="00440EAE"/>
    <w:rsid w:val="00443E0B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42CB"/>
    <w:rsid w:val="00496CB3"/>
    <w:rsid w:val="004A0CCC"/>
    <w:rsid w:val="004A3882"/>
    <w:rsid w:val="004A3A59"/>
    <w:rsid w:val="004B027C"/>
    <w:rsid w:val="004B3E68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1DCF"/>
    <w:rsid w:val="004D1E07"/>
    <w:rsid w:val="004D431C"/>
    <w:rsid w:val="004D49AB"/>
    <w:rsid w:val="004D551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4F7AD3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27DA0"/>
    <w:rsid w:val="005335FE"/>
    <w:rsid w:val="00534967"/>
    <w:rsid w:val="00534CB8"/>
    <w:rsid w:val="00534DFA"/>
    <w:rsid w:val="00535237"/>
    <w:rsid w:val="00536E2E"/>
    <w:rsid w:val="005405FC"/>
    <w:rsid w:val="00541B61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219A"/>
    <w:rsid w:val="00584DFA"/>
    <w:rsid w:val="00586515"/>
    <w:rsid w:val="005878D5"/>
    <w:rsid w:val="00595528"/>
    <w:rsid w:val="00596921"/>
    <w:rsid w:val="005A2CAE"/>
    <w:rsid w:val="005A3827"/>
    <w:rsid w:val="005A3A93"/>
    <w:rsid w:val="005A3F4B"/>
    <w:rsid w:val="005A708D"/>
    <w:rsid w:val="005B074F"/>
    <w:rsid w:val="005B47BD"/>
    <w:rsid w:val="005B69B5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1437"/>
    <w:rsid w:val="005E3DD2"/>
    <w:rsid w:val="005E62F7"/>
    <w:rsid w:val="005E7B4E"/>
    <w:rsid w:val="005F1EB7"/>
    <w:rsid w:val="005F2732"/>
    <w:rsid w:val="005F2CCE"/>
    <w:rsid w:val="005F3722"/>
    <w:rsid w:val="005F514D"/>
    <w:rsid w:val="005F566D"/>
    <w:rsid w:val="005F570B"/>
    <w:rsid w:val="005F7167"/>
    <w:rsid w:val="006008A2"/>
    <w:rsid w:val="00603444"/>
    <w:rsid w:val="0060721D"/>
    <w:rsid w:val="00612EAB"/>
    <w:rsid w:val="00620D7C"/>
    <w:rsid w:val="006228B4"/>
    <w:rsid w:val="00623429"/>
    <w:rsid w:val="006238AF"/>
    <w:rsid w:val="00625A5E"/>
    <w:rsid w:val="00630B39"/>
    <w:rsid w:val="006318E6"/>
    <w:rsid w:val="00631F54"/>
    <w:rsid w:val="00632F4B"/>
    <w:rsid w:val="00634B85"/>
    <w:rsid w:val="006353B1"/>
    <w:rsid w:val="00635719"/>
    <w:rsid w:val="00635ECB"/>
    <w:rsid w:val="00636BE4"/>
    <w:rsid w:val="00636D53"/>
    <w:rsid w:val="006373F6"/>
    <w:rsid w:val="00641C20"/>
    <w:rsid w:val="00642DB0"/>
    <w:rsid w:val="00643594"/>
    <w:rsid w:val="00643C66"/>
    <w:rsid w:val="0064580D"/>
    <w:rsid w:val="00646563"/>
    <w:rsid w:val="0064770F"/>
    <w:rsid w:val="00651B7D"/>
    <w:rsid w:val="00651EBA"/>
    <w:rsid w:val="00652223"/>
    <w:rsid w:val="006561C2"/>
    <w:rsid w:val="00661C17"/>
    <w:rsid w:val="006625DF"/>
    <w:rsid w:val="00663BF7"/>
    <w:rsid w:val="006657F9"/>
    <w:rsid w:val="0066755B"/>
    <w:rsid w:val="00667DA0"/>
    <w:rsid w:val="00667F31"/>
    <w:rsid w:val="0067090F"/>
    <w:rsid w:val="00673C22"/>
    <w:rsid w:val="00673C59"/>
    <w:rsid w:val="0067458D"/>
    <w:rsid w:val="00676267"/>
    <w:rsid w:val="00680B79"/>
    <w:rsid w:val="00684527"/>
    <w:rsid w:val="00685336"/>
    <w:rsid w:val="00685381"/>
    <w:rsid w:val="006905F2"/>
    <w:rsid w:val="00696966"/>
    <w:rsid w:val="006A582B"/>
    <w:rsid w:val="006A5980"/>
    <w:rsid w:val="006B08E2"/>
    <w:rsid w:val="006B3CF3"/>
    <w:rsid w:val="006B43A1"/>
    <w:rsid w:val="006B4939"/>
    <w:rsid w:val="006B7986"/>
    <w:rsid w:val="006C6116"/>
    <w:rsid w:val="006C6F82"/>
    <w:rsid w:val="006D05F2"/>
    <w:rsid w:val="006D58F3"/>
    <w:rsid w:val="006F457F"/>
    <w:rsid w:val="006F5DDB"/>
    <w:rsid w:val="006F5FD5"/>
    <w:rsid w:val="006F758C"/>
    <w:rsid w:val="0070025A"/>
    <w:rsid w:val="007007AA"/>
    <w:rsid w:val="007011E2"/>
    <w:rsid w:val="00702B2C"/>
    <w:rsid w:val="007044CB"/>
    <w:rsid w:val="00705286"/>
    <w:rsid w:val="0070668D"/>
    <w:rsid w:val="00710759"/>
    <w:rsid w:val="00711BC4"/>
    <w:rsid w:val="007177AF"/>
    <w:rsid w:val="00717F60"/>
    <w:rsid w:val="00721B30"/>
    <w:rsid w:val="00725F9C"/>
    <w:rsid w:val="00726465"/>
    <w:rsid w:val="00726DAC"/>
    <w:rsid w:val="007313F9"/>
    <w:rsid w:val="007321D4"/>
    <w:rsid w:val="007333B2"/>
    <w:rsid w:val="00741251"/>
    <w:rsid w:val="00742A83"/>
    <w:rsid w:val="007502E0"/>
    <w:rsid w:val="00750D4A"/>
    <w:rsid w:val="0075107E"/>
    <w:rsid w:val="00751AF7"/>
    <w:rsid w:val="00752B37"/>
    <w:rsid w:val="007556FF"/>
    <w:rsid w:val="0075717E"/>
    <w:rsid w:val="00757618"/>
    <w:rsid w:val="0075787E"/>
    <w:rsid w:val="00761011"/>
    <w:rsid w:val="00761148"/>
    <w:rsid w:val="007628EE"/>
    <w:rsid w:val="007638F4"/>
    <w:rsid w:val="00764A0F"/>
    <w:rsid w:val="00766900"/>
    <w:rsid w:val="007705A5"/>
    <w:rsid w:val="00771E29"/>
    <w:rsid w:val="007738A8"/>
    <w:rsid w:val="007767E1"/>
    <w:rsid w:val="007773F3"/>
    <w:rsid w:val="00777ABE"/>
    <w:rsid w:val="00777E5B"/>
    <w:rsid w:val="00780E8A"/>
    <w:rsid w:val="00781AF1"/>
    <w:rsid w:val="00783ABE"/>
    <w:rsid w:val="0078409D"/>
    <w:rsid w:val="00785555"/>
    <w:rsid w:val="007857E5"/>
    <w:rsid w:val="00786C63"/>
    <w:rsid w:val="00790920"/>
    <w:rsid w:val="0079270A"/>
    <w:rsid w:val="00792D51"/>
    <w:rsid w:val="00796BE6"/>
    <w:rsid w:val="007A0938"/>
    <w:rsid w:val="007A0E77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7F8"/>
    <w:rsid w:val="007D0EA7"/>
    <w:rsid w:val="007D7C50"/>
    <w:rsid w:val="007E216D"/>
    <w:rsid w:val="007E4290"/>
    <w:rsid w:val="007E756B"/>
    <w:rsid w:val="007E7A99"/>
    <w:rsid w:val="007F1742"/>
    <w:rsid w:val="007F2071"/>
    <w:rsid w:val="007F3FB7"/>
    <w:rsid w:val="007F7125"/>
    <w:rsid w:val="007F76D6"/>
    <w:rsid w:val="007F7EB4"/>
    <w:rsid w:val="0080108A"/>
    <w:rsid w:val="00804801"/>
    <w:rsid w:val="00804BE0"/>
    <w:rsid w:val="00813F81"/>
    <w:rsid w:val="00824534"/>
    <w:rsid w:val="008247F3"/>
    <w:rsid w:val="00832D0A"/>
    <w:rsid w:val="008371E6"/>
    <w:rsid w:val="00841A6F"/>
    <w:rsid w:val="00845803"/>
    <w:rsid w:val="00847BAA"/>
    <w:rsid w:val="008512EB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856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D121B"/>
    <w:rsid w:val="008D20D2"/>
    <w:rsid w:val="008D2928"/>
    <w:rsid w:val="008D3021"/>
    <w:rsid w:val="008D6280"/>
    <w:rsid w:val="008E312A"/>
    <w:rsid w:val="008E6130"/>
    <w:rsid w:val="008E6AA9"/>
    <w:rsid w:val="008E6B67"/>
    <w:rsid w:val="008F389C"/>
    <w:rsid w:val="008F7BD0"/>
    <w:rsid w:val="00900088"/>
    <w:rsid w:val="00900494"/>
    <w:rsid w:val="009027A3"/>
    <w:rsid w:val="0090331E"/>
    <w:rsid w:val="00905DFC"/>
    <w:rsid w:val="0090644B"/>
    <w:rsid w:val="0091017C"/>
    <w:rsid w:val="00910732"/>
    <w:rsid w:val="009108F5"/>
    <w:rsid w:val="00910A90"/>
    <w:rsid w:val="0091430E"/>
    <w:rsid w:val="009146DD"/>
    <w:rsid w:val="00920CB0"/>
    <w:rsid w:val="00920F45"/>
    <w:rsid w:val="00923BA0"/>
    <w:rsid w:val="009268AD"/>
    <w:rsid w:val="009270B7"/>
    <w:rsid w:val="00930031"/>
    <w:rsid w:val="00932BC5"/>
    <w:rsid w:val="00932C0A"/>
    <w:rsid w:val="0093458B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2B83"/>
    <w:rsid w:val="00973DA0"/>
    <w:rsid w:val="00975C64"/>
    <w:rsid w:val="009820FB"/>
    <w:rsid w:val="00983F8A"/>
    <w:rsid w:val="00984312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0B98"/>
    <w:rsid w:val="009B21B2"/>
    <w:rsid w:val="009B23DA"/>
    <w:rsid w:val="009B33B6"/>
    <w:rsid w:val="009B380E"/>
    <w:rsid w:val="009B5731"/>
    <w:rsid w:val="009B7767"/>
    <w:rsid w:val="009B77D1"/>
    <w:rsid w:val="009C08E6"/>
    <w:rsid w:val="009C7197"/>
    <w:rsid w:val="009C744E"/>
    <w:rsid w:val="009C7620"/>
    <w:rsid w:val="009C79CA"/>
    <w:rsid w:val="009D0FB4"/>
    <w:rsid w:val="009D22CA"/>
    <w:rsid w:val="009D4440"/>
    <w:rsid w:val="009D532D"/>
    <w:rsid w:val="009D59A4"/>
    <w:rsid w:val="009D6E76"/>
    <w:rsid w:val="009D7F01"/>
    <w:rsid w:val="009E049A"/>
    <w:rsid w:val="009E24FD"/>
    <w:rsid w:val="009E319E"/>
    <w:rsid w:val="009E3750"/>
    <w:rsid w:val="009E5AF9"/>
    <w:rsid w:val="009E7216"/>
    <w:rsid w:val="009E7BD7"/>
    <w:rsid w:val="009F03AB"/>
    <w:rsid w:val="009F10B1"/>
    <w:rsid w:val="009F11EF"/>
    <w:rsid w:val="009F2BF9"/>
    <w:rsid w:val="009F4858"/>
    <w:rsid w:val="009F4DA0"/>
    <w:rsid w:val="009F593B"/>
    <w:rsid w:val="009F7119"/>
    <w:rsid w:val="00A01EBE"/>
    <w:rsid w:val="00A057E4"/>
    <w:rsid w:val="00A07657"/>
    <w:rsid w:val="00A12245"/>
    <w:rsid w:val="00A1227A"/>
    <w:rsid w:val="00A13E63"/>
    <w:rsid w:val="00A140F7"/>
    <w:rsid w:val="00A154B7"/>
    <w:rsid w:val="00A15A79"/>
    <w:rsid w:val="00A16C95"/>
    <w:rsid w:val="00A24CD6"/>
    <w:rsid w:val="00A2572E"/>
    <w:rsid w:val="00A27D60"/>
    <w:rsid w:val="00A316B7"/>
    <w:rsid w:val="00A3196C"/>
    <w:rsid w:val="00A33B62"/>
    <w:rsid w:val="00A33B7C"/>
    <w:rsid w:val="00A4059F"/>
    <w:rsid w:val="00A40714"/>
    <w:rsid w:val="00A40BDF"/>
    <w:rsid w:val="00A41B88"/>
    <w:rsid w:val="00A44B30"/>
    <w:rsid w:val="00A5297C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C6F8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F20"/>
    <w:rsid w:val="00AF0648"/>
    <w:rsid w:val="00AF70A9"/>
    <w:rsid w:val="00AF719C"/>
    <w:rsid w:val="00AF7745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375BB"/>
    <w:rsid w:val="00B423E9"/>
    <w:rsid w:val="00B42DA0"/>
    <w:rsid w:val="00B47890"/>
    <w:rsid w:val="00B50A7E"/>
    <w:rsid w:val="00B51A18"/>
    <w:rsid w:val="00B5307E"/>
    <w:rsid w:val="00B5344A"/>
    <w:rsid w:val="00B56312"/>
    <w:rsid w:val="00B618BA"/>
    <w:rsid w:val="00B6383B"/>
    <w:rsid w:val="00B66565"/>
    <w:rsid w:val="00B70C6D"/>
    <w:rsid w:val="00B71B9D"/>
    <w:rsid w:val="00B72AA3"/>
    <w:rsid w:val="00B76768"/>
    <w:rsid w:val="00B8118F"/>
    <w:rsid w:val="00B83510"/>
    <w:rsid w:val="00B91F40"/>
    <w:rsid w:val="00B924FC"/>
    <w:rsid w:val="00B93617"/>
    <w:rsid w:val="00B97A5F"/>
    <w:rsid w:val="00BA1AEC"/>
    <w:rsid w:val="00BA41D1"/>
    <w:rsid w:val="00BA5DEA"/>
    <w:rsid w:val="00BA77BD"/>
    <w:rsid w:val="00BA7D87"/>
    <w:rsid w:val="00BB0961"/>
    <w:rsid w:val="00BB5BD7"/>
    <w:rsid w:val="00BB6F06"/>
    <w:rsid w:val="00BC11B7"/>
    <w:rsid w:val="00BC2E05"/>
    <w:rsid w:val="00BC3DAC"/>
    <w:rsid w:val="00BC460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44E"/>
    <w:rsid w:val="00BE6AD1"/>
    <w:rsid w:val="00BE7342"/>
    <w:rsid w:val="00BE7D79"/>
    <w:rsid w:val="00BF0EA6"/>
    <w:rsid w:val="00BF1E4B"/>
    <w:rsid w:val="00BF3486"/>
    <w:rsid w:val="00BF4CA0"/>
    <w:rsid w:val="00BF60B6"/>
    <w:rsid w:val="00C00B95"/>
    <w:rsid w:val="00C04FF9"/>
    <w:rsid w:val="00C05396"/>
    <w:rsid w:val="00C05EF6"/>
    <w:rsid w:val="00C12145"/>
    <w:rsid w:val="00C12B9A"/>
    <w:rsid w:val="00C12FA4"/>
    <w:rsid w:val="00C20EAC"/>
    <w:rsid w:val="00C21E3C"/>
    <w:rsid w:val="00C21FA7"/>
    <w:rsid w:val="00C22199"/>
    <w:rsid w:val="00C236C0"/>
    <w:rsid w:val="00C24296"/>
    <w:rsid w:val="00C2544E"/>
    <w:rsid w:val="00C30AF4"/>
    <w:rsid w:val="00C33106"/>
    <w:rsid w:val="00C33496"/>
    <w:rsid w:val="00C3704B"/>
    <w:rsid w:val="00C41228"/>
    <w:rsid w:val="00C421E1"/>
    <w:rsid w:val="00C47140"/>
    <w:rsid w:val="00C47845"/>
    <w:rsid w:val="00C521DF"/>
    <w:rsid w:val="00C55095"/>
    <w:rsid w:val="00C55B59"/>
    <w:rsid w:val="00C569BE"/>
    <w:rsid w:val="00C606DE"/>
    <w:rsid w:val="00C62BE9"/>
    <w:rsid w:val="00C6609A"/>
    <w:rsid w:val="00C67781"/>
    <w:rsid w:val="00C70F61"/>
    <w:rsid w:val="00C718E2"/>
    <w:rsid w:val="00C74146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816"/>
    <w:rsid w:val="00C97A76"/>
    <w:rsid w:val="00C97FDB"/>
    <w:rsid w:val="00CA1534"/>
    <w:rsid w:val="00CA2539"/>
    <w:rsid w:val="00CA607B"/>
    <w:rsid w:val="00CA64E5"/>
    <w:rsid w:val="00CA7861"/>
    <w:rsid w:val="00CB510C"/>
    <w:rsid w:val="00CB6141"/>
    <w:rsid w:val="00CC3810"/>
    <w:rsid w:val="00CC3DAD"/>
    <w:rsid w:val="00CC4C3A"/>
    <w:rsid w:val="00CC6D7C"/>
    <w:rsid w:val="00CD0A76"/>
    <w:rsid w:val="00CD1816"/>
    <w:rsid w:val="00CD4105"/>
    <w:rsid w:val="00CD50EF"/>
    <w:rsid w:val="00CE3C78"/>
    <w:rsid w:val="00CF093F"/>
    <w:rsid w:val="00CF0F46"/>
    <w:rsid w:val="00CF3523"/>
    <w:rsid w:val="00CF39D0"/>
    <w:rsid w:val="00CF531D"/>
    <w:rsid w:val="00CF674D"/>
    <w:rsid w:val="00CF6A0E"/>
    <w:rsid w:val="00CF7FAD"/>
    <w:rsid w:val="00D00D5E"/>
    <w:rsid w:val="00D0215E"/>
    <w:rsid w:val="00D05065"/>
    <w:rsid w:val="00D139C3"/>
    <w:rsid w:val="00D168A4"/>
    <w:rsid w:val="00D168D3"/>
    <w:rsid w:val="00D20928"/>
    <w:rsid w:val="00D20BA5"/>
    <w:rsid w:val="00D2154A"/>
    <w:rsid w:val="00D24034"/>
    <w:rsid w:val="00D273DE"/>
    <w:rsid w:val="00D275BB"/>
    <w:rsid w:val="00D34C63"/>
    <w:rsid w:val="00D35266"/>
    <w:rsid w:val="00D36977"/>
    <w:rsid w:val="00D421AA"/>
    <w:rsid w:val="00D44D24"/>
    <w:rsid w:val="00D471C6"/>
    <w:rsid w:val="00D50E8D"/>
    <w:rsid w:val="00D51A0B"/>
    <w:rsid w:val="00D52133"/>
    <w:rsid w:val="00D52835"/>
    <w:rsid w:val="00D536DC"/>
    <w:rsid w:val="00D5461D"/>
    <w:rsid w:val="00D560EA"/>
    <w:rsid w:val="00D562AE"/>
    <w:rsid w:val="00D56F8C"/>
    <w:rsid w:val="00D57D88"/>
    <w:rsid w:val="00D60982"/>
    <w:rsid w:val="00D63966"/>
    <w:rsid w:val="00D642DF"/>
    <w:rsid w:val="00D663E3"/>
    <w:rsid w:val="00D71BB9"/>
    <w:rsid w:val="00D71E6D"/>
    <w:rsid w:val="00D75CA2"/>
    <w:rsid w:val="00D77DCB"/>
    <w:rsid w:val="00D80639"/>
    <w:rsid w:val="00D80D09"/>
    <w:rsid w:val="00D82D37"/>
    <w:rsid w:val="00D84AC7"/>
    <w:rsid w:val="00D87E17"/>
    <w:rsid w:val="00D90031"/>
    <w:rsid w:val="00D904EF"/>
    <w:rsid w:val="00D92448"/>
    <w:rsid w:val="00D97B82"/>
    <w:rsid w:val="00DA1BA0"/>
    <w:rsid w:val="00DA3ADB"/>
    <w:rsid w:val="00DA4ADE"/>
    <w:rsid w:val="00DA5A22"/>
    <w:rsid w:val="00DA5FAE"/>
    <w:rsid w:val="00DB109A"/>
    <w:rsid w:val="00DB1BF4"/>
    <w:rsid w:val="00DB1DA7"/>
    <w:rsid w:val="00DB311F"/>
    <w:rsid w:val="00DB3F27"/>
    <w:rsid w:val="00DB4CA4"/>
    <w:rsid w:val="00DC0DB5"/>
    <w:rsid w:val="00DC1336"/>
    <w:rsid w:val="00DC141A"/>
    <w:rsid w:val="00DC15DC"/>
    <w:rsid w:val="00DC2470"/>
    <w:rsid w:val="00DC552A"/>
    <w:rsid w:val="00DC6125"/>
    <w:rsid w:val="00DC7643"/>
    <w:rsid w:val="00DD56CB"/>
    <w:rsid w:val="00DE2870"/>
    <w:rsid w:val="00DE4CCA"/>
    <w:rsid w:val="00DE5605"/>
    <w:rsid w:val="00DE5F20"/>
    <w:rsid w:val="00DE681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347D"/>
    <w:rsid w:val="00E250E3"/>
    <w:rsid w:val="00E26DA0"/>
    <w:rsid w:val="00E27E91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37D6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ECD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0D32"/>
    <w:rsid w:val="00E91F3E"/>
    <w:rsid w:val="00E920E3"/>
    <w:rsid w:val="00E922BA"/>
    <w:rsid w:val="00E92D1C"/>
    <w:rsid w:val="00E963D9"/>
    <w:rsid w:val="00E9701B"/>
    <w:rsid w:val="00EA1723"/>
    <w:rsid w:val="00EA17A9"/>
    <w:rsid w:val="00EA2729"/>
    <w:rsid w:val="00EA2DBD"/>
    <w:rsid w:val="00EA3F63"/>
    <w:rsid w:val="00EB1E5E"/>
    <w:rsid w:val="00EB5268"/>
    <w:rsid w:val="00EB627A"/>
    <w:rsid w:val="00EC1043"/>
    <w:rsid w:val="00EC15B0"/>
    <w:rsid w:val="00EC2E49"/>
    <w:rsid w:val="00EC73BD"/>
    <w:rsid w:val="00ED01BF"/>
    <w:rsid w:val="00ED2C26"/>
    <w:rsid w:val="00ED30BB"/>
    <w:rsid w:val="00ED3E8C"/>
    <w:rsid w:val="00ED5414"/>
    <w:rsid w:val="00ED5C7C"/>
    <w:rsid w:val="00ED6E97"/>
    <w:rsid w:val="00EE0539"/>
    <w:rsid w:val="00EE2EFB"/>
    <w:rsid w:val="00EE380A"/>
    <w:rsid w:val="00EE4204"/>
    <w:rsid w:val="00EF05C8"/>
    <w:rsid w:val="00EF1023"/>
    <w:rsid w:val="00EF1559"/>
    <w:rsid w:val="00EF41BB"/>
    <w:rsid w:val="00EF5BD1"/>
    <w:rsid w:val="00EF675E"/>
    <w:rsid w:val="00F00D29"/>
    <w:rsid w:val="00F01513"/>
    <w:rsid w:val="00F017EB"/>
    <w:rsid w:val="00F030B1"/>
    <w:rsid w:val="00F056E4"/>
    <w:rsid w:val="00F1041E"/>
    <w:rsid w:val="00F11F8A"/>
    <w:rsid w:val="00F12F62"/>
    <w:rsid w:val="00F130B8"/>
    <w:rsid w:val="00F15392"/>
    <w:rsid w:val="00F17AEF"/>
    <w:rsid w:val="00F17CD8"/>
    <w:rsid w:val="00F20C7B"/>
    <w:rsid w:val="00F20DBB"/>
    <w:rsid w:val="00F21407"/>
    <w:rsid w:val="00F25BEA"/>
    <w:rsid w:val="00F27064"/>
    <w:rsid w:val="00F279F9"/>
    <w:rsid w:val="00F27C42"/>
    <w:rsid w:val="00F27D39"/>
    <w:rsid w:val="00F3215A"/>
    <w:rsid w:val="00F34AFC"/>
    <w:rsid w:val="00F37B15"/>
    <w:rsid w:val="00F40058"/>
    <w:rsid w:val="00F4128C"/>
    <w:rsid w:val="00F42D9E"/>
    <w:rsid w:val="00F4488D"/>
    <w:rsid w:val="00F44B29"/>
    <w:rsid w:val="00F463E8"/>
    <w:rsid w:val="00F50823"/>
    <w:rsid w:val="00F5198B"/>
    <w:rsid w:val="00F542D3"/>
    <w:rsid w:val="00F620A0"/>
    <w:rsid w:val="00F62C5C"/>
    <w:rsid w:val="00F728E2"/>
    <w:rsid w:val="00F7642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B00C0"/>
    <w:rsid w:val="00FB1839"/>
    <w:rsid w:val="00FB34FA"/>
    <w:rsid w:val="00FB4E6F"/>
    <w:rsid w:val="00FB55B8"/>
    <w:rsid w:val="00FB666F"/>
    <w:rsid w:val="00FB7116"/>
    <w:rsid w:val="00FB7C04"/>
    <w:rsid w:val="00FC1D5F"/>
    <w:rsid w:val="00FC4C06"/>
    <w:rsid w:val="00FD0E28"/>
    <w:rsid w:val="00FD529A"/>
    <w:rsid w:val="00FD7C63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7D8B9DA-7F31-465F-A867-9430D0DC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0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1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CF0F46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34381D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34381D"/>
  </w:style>
  <w:style w:type="character" w:styleId="afffffff8">
    <w:name w:val="endnote reference"/>
    <w:basedOn w:val="a3"/>
    <w:uiPriority w:val="99"/>
    <w:rsid w:val="0034381D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393E49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74F52-BFC2-4806-9472-F24808F4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97</Pages>
  <Words>30168</Words>
  <Characters>171958</Characters>
  <Application>Microsoft Office Word</Application>
  <DocSecurity>0</DocSecurity>
  <Lines>1432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201723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148</cp:revision>
  <cp:lastPrinted>2015-12-29T14:27:00Z</cp:lastPrinted>
  <dcterms:created xsi:type="dcterms:W3CDTF">2016-01-15T08:52:00Z</dcterms:created>
  <dcterms:modified xsi:type="dcterms:W3CDTF">2018-10-04T10:12:00Z</dcterms:modified>
</cp:coreProperties>
</file>