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42730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61.2pt;z-index:251659264;visibility:visible;mso-wrap-style:square;mso-width-percent:0;mso-wrap-distance-left:9pt;mso-wrap-distance-top:3.6pt;mso-wrap-distance-right:9pt;mso-wrap-distance-bottom:3.6pt;mso-position-horizontal:absolute;mso-position-horizontal-relative:margin;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D37B9" w:rsidRPr="000D67AD" w:rsidRDefault="005F46AD" w:rsidP="005F46AD">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563B39C2" wp14:editId="3923A5F6">
                        <wp:extent cx="2162175" cy="771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D37B9" w:rsidRPr="007D37B9" w:rsidRDefault="007D37B9" w:rsidP="007D37B9">
      <w:pPr>
        <w:spacing w:line="240" w:lineRule="auto"/>
        <w:jc w:val="right"/>
        <w:rPr>
          <w:sz w:val="24"/>
          <w:szCs w:val="24"/>
        </w:rPr>
      </w:pPr>
      <w:r w:rsidRPr="007D37B9">
        <w:rPr>
          <w:sz w:val="24"/>
          <w:szCs w:val="24"/>
        </w:rPr>
        <w:t>Начальник управления логистики и МТО</w:t>
      </w:r>
    </w:p>
    <w:p w:rsidR="007D37B9" w:rsidRPr="007D37B9" w:rsidRDefault="007D37B9" w:rsidP="007D37B9">
      <w:pPr>
        <w:spacing w:line="240" w:lineRule="auto"/>
        <w:jc w:val="right"/>
        <w:rPr>
          <w:sz w:val="24"/>
          <w:szCs w:val="24"/>
        </w:rPr>
      </w:pPr>
      <w:r w:rsidRPr="007D37B9">
        <w:rPr>
          <w:sz w:val="24"/>
          <w:szCs w:val="24"/>
        </w:rPr>
        <w:t xml:space="preserve"> филиала ОАО «МРСК Центра» - «Тамбовэнерго»</w:t>
      </w:r>
    </w:p>
    <w:p w:rsidR="007D37B9" w:rsidRPr="007D37B9" w:rsidRDefault="007D37B9" w:rsidP="007D37B9">
      <w:pPr>
        <w:spacing w:line="240" w:lineRule="auto"/>
        <w:jc w:val="right"/>
        <w:rPr>
          <w:sz w:val="24"/>
          <w:szCs w:val="24"/>
        </w:rPr>
      </w:pPr>
    </w:p>
    <w:p w:rsidR="007556FF" w:rsidRPr="00C12FA4" w:rsidRDefault="007D37B9" w:rsidP="007D37B9">
      <w:pPr>
        <w:spacing w:line="240" w:lineRule="auto"/>
        <w:jc w:val="right"/>
        <w:rPr>
          <w:sz w:val="24"/>
          <w:szCs w:val="24"/>
        </w:rPr>
      </w:pPr>
      <w:r w:rsidRPr="007D37B9">
        <w:rPr>
          <w:sz w:val="24"/>
          <w:szCs w:val="24"/>
        </w:rPr>
        <w:t xml:space="preserve">          ____________ А.П.</w:t>
      </w:r>
      <w:r>
        <w:rPr>
          <w:sz w:val="24"/>
          <w:szCs w:val="24"/>
        </w:rPr>
        <w:t xml:space="preserve"> </w:t>
      </w:r>
      <w:r w:rsidRPr="007D37B9">
        <w:rPr>
          <w:sz w:val="24"/>
          <w:szCs w:val="24"/>
        </w:rPr>
        <w:t>Донских</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7D37B9">
        <w:rPr>
          <w:b/>
          <w:sz w:val="24"/>
          <w:szCs w:val="24"/>
        </w:rPr>
        <w:t xml:space="preserve">заключения </w:t>
      </w:r>
      <w:r w:rsidR="00366652" w:rsidRPr="007D37B9">
        <w:rPr>
          <w:b/>
          <w:sz w:val="24"/>
          <w:szCs w:val="24"/>
        </w:rPr>
        <w:t xml:space="preserve">Договоров на оказание услуг </w:t>
      </w:r>
      <w:r w:rsidR="005F46AD" w:rsidRPr="005F46AD">
        <w:rPr>
          <w:b/>
          <w:sz w:val="24"/>
          <w:szCs w:val="24"/>
        </w:rPr>
        <w:t>по  техническому обслуживанию кондиционеров</w:t>
      </w:r>
      <w:r w:rsidR="007D37B9" w:rsidRPr="007D37B9">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7D37B9">
        <w:rPr>
          <w:sz w:val="24"/>
          <w:szCs w:val="24"/>
        </w:rPr>
        <w:t xml:space="preserve">Тамбов </w:t>
      </w: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1178A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sidR="00235620">
        <w:rPr>
          <w:noProof/>
        </w:rPr>
        <w:fldChar w:fldCharType="begin"/>
      </w:r>
      <w:r w:rsidR="00235620">
        <w:rPr>
          <w:noProof/>
        </w:rPr>
        <w:instrText xml:space="preserve"> PAGEREF _Toc441130763 \h </w:instrText>
      </w:r>
      <w:r w:rsidR="00235620">
        <w:rPr>
          <w:noProof/>
        </w:rPr>
      </w:r>
      <w:r w:rsidR="00235620">
        <w:rPr>
          <w:noProof/>
        </w:rPr>
        <w:fldChar w:fldCharType="separate"/>
      </w:r>
      <w:r w:rsidR="00235620">
        <w:rPr>
          <w:noProof/>
        </w:rPr>
        <w:t>4</w:t>
      </w:r>
      <w:r w:rsidR="0023562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_Toc441130764 \h </w:instrText>
      </w:r>
      <w:r>
        <w:rPr>
          <w:noProof/>
        </w:rPr>
      </w:r>
      <w:r>
        <w:rPr>
          <w:noProof/>
        </w:rPr>
        <w:fldChar w:fldCharType="separate"/>
      </w:r>
      <w:r>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_Toc441130765 \h </w:instrText>
      </w:r>
      <w:r>
        <w:rPr>
          <w:noProof/>
        </w:rPr>
      </w:r>
      <w:r>
        <w:rPr>
          <w:noProof/>
        </w:rPr>
        <w:fldChar w:fldCharType="separate"/>
      </w:r>
      <w:r>
        <w:rPr>
          <w:noProof/>
        </w:rPr>
        <w:t>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_Toc441130766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_Toc441130767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_Toc441130768 \h </w:instrText>
      </w:r>
      <w:r>
        <w:rPr>
          <w:noProof/>
        </w:rPr>
      </w:r>
      <w:r>
        <w:rPr>
          <w:noProof/>
        </w:rPr>
        <w:fldChar w:fldCharType="separate"/>
      </w:r>
      <w:r>
        <w:rPr>
          <w:noProof/>
        </w:rPr>
        <w:t>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_Toc441130769 \h </w:instrText>
      </w:r>
      <w:r>
        <w:rPr>
          <w:noProof/>
        </w:rPr>
      </w:r>
      <w:r>
        <w:rPr>
          <w:noProof/>
        </w:rPr>
        <w:fldChar w:fldCharType="separate"/>
      </w:r>
      <w:r>
        <w:rPr>
          <w:noProof/>
        </w:rPr>
        <w:t>8</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_Toc441130776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_Toc441130777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_Toc441130781 \h </w:instrText>
      </w:r>
      <w:r>
        <w:rPr>
          <w:noProof/>
        </w:rPr>
      </w:r>
      <w:r>
        <w:rPr>
          <w:noProof/>
        </w:rPr>
        <w:fldChar w:fldCharType="separate"/>
      </w:r>
      <w:r>
        <w:rPr>
          <w:noProof/>
        </w:rPr>
        <w:t>10</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_Toc441130785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_Toc441130786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_Toc441130789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_Toc441130790 \h </w:instrText>
      </w:r>
      <w:r>
        <w:rPr>
          <w:noProof/>
        </w:rPr>
      </w:r>
      <w:r>
        <w:rPr>
          <w:noProof/>
        </w:rPr>
        <w:fldChar w:fldCharType="separate"/>
      </w:r>
      <w:r>
        <w:rPr>
          <w:noProof/>
        </w:rPr>
        <w:t>14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_Toc441130805 \h </w:instrText>
      </w:r>
      <w:r>
        <w:rPr>
          <w:noProof/>
        </w:rPr>
      </w:r>
      <w:r>
        <w:rPr>
          <w:noProof/>
        </w:rPr>
        <w:fldChar w:fldCharType="separate"/>
      </w:r>
      <w:r>
        <w:rPr>
          <w:noProof/>
        </w:rPr>
        <w:t>29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_Toc441130808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_Toc441130809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_Toc441130814 \h </w:instrText>
      </w:r>
      <w:r>
        <w:rPr>
          <w:noProof/>
        </w:rPr>
      </w:r>
      <w:r>
        <w:rPr>
          <w:noProof/>
        </w:rPr>
        <w:fldChar w:fldCharType="separate"/>
      </w:r>
      <w:r>
        <w:rPr>
          <w:noProof/>
        </w:rPr>
        <w:t>32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_Toc441130815 \h </w:instrText>
      </w:r>
      <w:r>
        <w:rPr>
          <w:noProof/>
        </w:rPr>
      </w:r>
      <w:r>
        <w:rPr>
          <w:noProof/>
        </w:rPr>
        <w:fldChar w:fldCharType="separate"/>
      </w:r>
      <w:r>
        <w:rPr>
          <w:noProof/>
        </w:rPr>
        <w:t>34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_Toc441130816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_Toc441130817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_Toc441130818 \h </w:instrText>
      </w:r>
      <w:r>
        <w:rPr>
          <w:noProof/>
        </w:rPr>
      </w:r>
      <w:r>
        <w:rPr>
          <w:noProof/>
        </w:rPr>
        <w:fldChar w:fldCharType="separate"/>
      </w:r>
      <w:r>
        <w:rPr>
          <w:noProof/>
        </w:rPr>
        <w:t>36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_Toc441130819 \h </w:instrText>
      </w:r>
      <w:r>
        <w:rPr>
          <w:noProof/>
        </w:rPr>
      </w:r>
      <w:r>
        <w:rPr>
          <w:noProof/>
        </w:rPr>
        <w:fldChar w:fldCharType="separate"/>
      </w:r>
      <w:r>
        <w:rPr>
          <w:noProof/>
        </w:rPr>
        <w:t>36</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_Toc441130820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_Toc441130821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_Toc441130823 \h </w:instrText>
      </w:r>
      <w:r>
        <w:rPr>
          <w:noProof/>
        </w:rPr>
      </w:r>
      <w:r>
        <w:rPr>
          <w:noProof/>
        </w:rPr>
        <w:fldChar w:fldCharType="separate"/>
      </w:r>
      <w:r>
        <w:rPr>
          <w:noProof/>
        </w:rPr>
        <w:t>37</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_Toc441130825 \h </w:instrText>
      </w:r>
      <w:r>
        <w:rPr>
          <w:noProof/>
        </w:rPr>
      </w:r>
      <w:r>
        <w:rPr>
          <w:noProof/>
        </w:rPr>
        <w:fldChar w:fldCharType="separate"/>
      </w:r>
      <w:r>
        <w:rPr>
          <w:noProof/>
        </w:rPr>
        <w:t>38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_Toc441130826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_Toc441130827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_Toc441130829 \h </w:instrText>
      </w:r>
      <w:r>
        <w:rPr>
          <w:noProof/>
        </w:rPr>
      </w:r>
      <w:r>
        <w:rPr>
          <w:noProof/>
        </w:rPr>
        <w:fldChar w:fldCharType="separate"/>
      </w:r>
      <w:r>
        <w:rPr>
          <w:noProof/>
        </w:rPr>
        <w:t>42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Pr>
          <w:noProof/>
        </w:rPr>
        <w:fldChar w:fldCharType="begin"/>
      </w:r>
      <w:r>
        <w:rPr>
          <w:noProof/>
        </w:rPr>
        <w:instrText xml:space="preserve"> PAGEREF _Toc441130831 \h </w:instrText>
      </w:r>
      <w:r>
        <w:rPr>
          <w:noProof/>
        </w:rPr>
      </w:r>
      <w:r>
        <w:rPr>
          <w:noProof/>
        </w:rPr>
        <w:fldChar w:fldCharType="separate"/>
      </w:r>
      <w:r>
        <w:rPr>
          <w:noProof/>
        </w:rPr>
        <w:t>44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Pr>
          <w:noProof/>
        </w:rPr>
        <w:fldChar w:fldCharType="begin"/>
      </w:r>
      <w:r>
        <w:rPr>
          <w:noProof/>
        </w:rPr>
        <w:instrText xml:space="preserve"> PAGEREF _Toc441130834 \h </w:instrText>
      </w:r>
      <w:r>
        <w:rPr>
          <w:noProof/>
        </w:rPr>
      </w:r>
      <w:r>
        <w:rPr>
          <w:noProof/>
        </w:rPr>
        <w:fldChar w:fldCharType="separate"/>
      </w:r>
      <w:r>
        <w:rPr>
          <w:noProof/>
        </w:rPr>
        <w:t>47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_Toc441130837 \h </w:instrText>
      </w:r>
      <w:r>
        <w:rPr>
          <w:noProof/>
        </w:rPr>
      </w:r>
      <w:r>
        <w:rPr>
          <w:noProof/>
        </w:rPr>
        <w:fldChar w:fldCharType="separate"/>
      </w:r>
      <w:r>
        <w:rPr>
          <w:noProof/>
        </w:rPr>
        <w:t>49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_Toc441130840 \h </w:instrText>
      </w:r>
      <w:r>
        <w:rPr>
          <w:noProof/>
        </w:rPr>
      </w:r>
      <w:r>
        <w:rPr>
          <w:noProof/>
        </w:rPr>
        <w:fldChar w:fldCharType="separate"/>
      </w:r>
      <w:r>
        <w:rPr>
          <w:noProof/>
        </w:rPr>
        <w:t>51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_Toc441130843 \h </w:instrText>
      </w:r>
      <w:r>
        <w:rPr>
          <w:noProof/>
        </w:rPr>
      </w:r>
      <w:r>
        <w:rPr>
          <w:noProof/>
        </w:rPr>
        <w:fldChar w:fldCharType="separate"/>
      </w:r>
      <w:r>
        <w:rPr>
          <w:noProof/>
        </w:rPr>
        <w:t>53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_Toc441130846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Pr>
          <w:noProof/>
        </w:rPr>
        <w:fldChar w:fldCharType="begin"/>
      </w:r>
      <w:r>
        <w:rPr>
          <w:noProof/>
        </w:rPr>
        <w:instrText xml:space="preserve"> PAGEREF _Toc441130847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_Toc441130848 \h </w:instrText>
      </w:r>
      <w:r>
        <w:rPr>
          <w:noProof/>
        </w:rPr>
      </w:r>
      <w:r>
        <w:rPr>
          <w:noProof/>
        </w:rPr>
        <w:fldChar w:fldCharType="separate"/>
      </w:r>
      <w:r>
        <w:rPr>
          <w:noProof/>
        </w:rPr>
        <w:t>57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_Toc441130850 \h </w:instrText>
      </w:r>
      <w:r>
        <w:rPr>
          <w:noProof/>
        </w:rPr>
      </w:r>
      <w:r>
        <w:rPr>
          <w:noProof/>
        </w:rPr>
        <w:fldChar w:fldCharType="separate"/>
      </w:r>
      <w:r>
        <w:rPr>
          <w:noProof/>
        </w:rPr>
        <w:t>60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_Toc441130853 \h </w:instrText>
      </w:r>
      <w:r>
        <w:rPr>
          <w:noProof/>
        </w:rPr>
      </w:r>
      <w:r>
        <w:rPr>
          <w:noProof/>
        </w:rPr>
        <w:fldChar w:fldCharType="separate"/>
      </w:r>
      <w:r>
        <w:rPr>
          <w:noProof/>
        </w:rPr>
        <w:t>62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_Toc441130856 \h </w:instrText>
      </w:r>
      <w:r>
        <w:rPr>
          <w:noProof/>
        </w:rPr>
      </w:r>
      <w:r>
        <w:rPr>
          <w:noProof/>
        </w:rPr>
        <w:fldChar w:fldCharType="separate"/>
      </w:r>
      <w:r>
        <w:rPr>
          <w:noProof/>
        </w:rPr>
        <w:t>64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_Toc441130859 \h </w:instrText>
      </w:r>
      <w:r>
        <w:rPr>
          <w:noProof/>
        </w:rPr>
      </w:r>
      <w:r>
        <w:rPr>
          <w:noProof/>
        </w:rPr>
        <w:fldChar w:fldCharType="separate"/>
      </w:r>
      <w:r>
        <w:rPr>
          <w:noProof/>
        </w:rPr>
        <w:t>66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_Toc441130862 \h </w:instrText>
      </w:r>
      <w:r>
        <w:rPr>
          <w:noProof/>
        </w:rPr>
      </w:r>
      <w:r>
        <w:rPr>
          <w:noProof/>
        </w:rPr>
        <w:fldChar w:fldCharType="separate"/>
      </w:r>
      <w:r>
        <w:rPr>
          <w:noProof/>
        </w:rPr>
        <w:t>68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_Toc441130865 \h </w:instrText>
      </w:r>
      <w:r>
        <w:rPr>
          <w:noProof/>
        </w:rPr>
      </w:r>
      <w:r>
        <w:rPr>
          <w:noProof/>
        </w:rPr>
        <w:fldChar w:fldCharType="separate"/>
      </w:r>
      <w:r>
        <w:rPr>
          <w:noProof/>
        </w:rPr>
        <w:t>71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_Toc441130868 \h </w:instrText>
      </w:r>
      <w:r>
        <w:rPr>
          <w:noProof/>
        </w:rPr>
      </w:r>
      <w:r>
        <w:rPr>
          <w:noProof/>
        </w:rPr>
        <w:fldChar w:fldCharType="separate"/>
      </w:r>
      <w:r>
        <w:rPr>
          <w:noProof/>
        </w:rPr>
        <w:t>73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_Toc441130871 \h </w:instrText>
      </w:r>
      <w:r>
        <w:rPr>
          <w:noProof/>
        </w:rPr>
      </w:r>
      <w:r>
        <w:rPr>
          <w:noProof/>
        </w:rPr>
        <w:fldChar w:fldCharType="separate"/>
      </w:r>
      <w:r>
        <w:rPr>
          <w:noProof/>
        </w:rPr>
        <w:t>76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Pr>
          <w:noProof/>
        </w:rPr>
        <w:fldChar w:fldCharType="begin"/>
      </w:r>
      <w:r>
        <w:rPr>
          <w:noProof/>
        </w:rPr>
        <w:instrText xml:space="preserve"> PAGEREF _Toc441130874 \h </w:instrText>
      </w:r>
      <w:r>
        <w:rPr>
          <w:noProof/>
        </w:rPr>
      </w:r>
      <w:r>
        <w:rPr>
          <w:noProof/>
        </w:rPr>
        <w:fldChar w:fldCharType="separate"/>
      </w:r>
      <w:r>
        <w:rPr>
          <w:noProof/>
        </w:rPr>
        <w:t>78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Pr>
          <w:noProof/>
        </w:rPr>
        <w:fldChar w:fldCharType="begin"/>
      </w:r>
      <w:r>
        <w:rPr>
          <w:noProof/>
        </w:rPr>
        <w:instrText xml:space="preserve"> PAGEREF _Toc441130877 \h </w:instrText>
      </w:r>
      <w:r>
        <w:rPr>
          <w:noProof/>
        </w:rPr>
      </w:r>
      <w:r>
        <w:rPr>
          <w:noProof/>
        </w:rPr>
        <w:fldChar w:fldCharType="separate"/>
      </w:r>
      <w:r>
        <w:rPr>
          <w:noProof/>
        </w:rPr>
        <w:t>80</w:t>
      </w:r>
      <w:r>
        <w:rPr>
          <w:noProof/>
        </w:rPr>
        <w:fldChar w:fldCharType="end"/>
      </w:r>
    </w:p>
    <w:p w:rsidR="00717F60" w:rsidRPr="00E71A48" w:rsidRDefault="001178A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7D37B9" w:rsidRPr="007D37B9" w:rsidRDefault="00717F60" w:rsidP="007D37B9">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sz w:val="24"/>
          <w:szCs w:val="24"/>
          <w:lang w:val="x-none"/>
        </w:rPr>
      </w:pPr>
      <w:bookmarkStart w:id="10" w:name="_Ref55193512"/>
      <w:bookmarkStart w:id="11" w:name="_Ref191386085"/>
      <w:bookmarkStart w:id="12" w:name="_Ref302563524"/>
      <w:bookmarkStart w:id="13" w:name="_Ref306033426"/>
      <w:r w:rsidRPr="007D37B9">
        <w:rPr>
          <w:iCs/>
          <w:sz w:val="24"/>
          <w:szCs w:val="24"/>
        </w:rPr>
        <w:t xml:space="preserve">Заказчик, являющийся Организатором запроса предложений </w:t>
      </w:r>
      <w:r w:rsidR="007556FF" w:rsidRPr="007D37B9">
        <w:rPr>
          <w:iCs/>
          <w:sz w:val="24"/>
          <w:szCs w:val="24"/>
        </w:rPr>
        <w:t>– ПАО «МРСК Центра» (далее – Заказчик или Организатор)</w:t>
      </w:r>
      <w:r w:rsidRPr="007D37B9">
        <w:rPr>
          <w:iCs/>
          <w:sz w:val="24"/>
          <w:szCs w:val="24"/>
        </w:rPr>
        <w:t xml:space="preserve"> (почтовый адрес:</w:t>
      </w:r>
      <w:r w:rsidR="007556FF" w:rsidRPr="007D37B9">
        <w:rPr>
          <w:iCs/>
          <w:sz w:val="24"/>
          <w:szCs w:val="24"/>
        </w:rPr>
        <w:t xml:space="preserve"> РФ, 127018, г. Москва, ул. 2-я Ямская, 4</w:t>
      </w:r>
      <w:r w:rsidR="00EC1043" w:rsidRPr="007D37B9">
        <w:rPr>
          <w:iCs/>
          <w:sz w:val="24"/>
          <w:szCs w:val="24"/>
        </w:rPr>
        <w:t>, с</w:t>
      </w:r>
      <w:r w:rsidRPr="007D37B9">
        <w:rPr>
          <w:iCs/>
          <w:sz w:val="24"/>
          <w:szCs w:val="24"/>
        </w:rPr>
        <w:t xml:space="preserve">екретарь Закупочной комиссии – </w:t>
      </w:r>
      <w:r w:rsidR="007556FF" w:rsidRPr="007D37B9">
        <w:rPr>
          <w:iCs/>
          <w:sz w:val="24"/>
          <w:szCs w:val="24"/>
        </w:rPr>
        <w:t xml:space="preserve">ведущий специалист </w:t>
      </w:r>
      <w:r w:rsidR="007D37B9" w:rsidRPr="007D37B9">
        <w:rPr>
          <w:iCs/>
          <w:sz w:val="24"/>
          <w:szCs w:val="24"/>
        </w:rPr>
        <w:t>отдела закупочной деятельности Управления логистики и материально-технического обеспечения филиала ПАО «МРСК Центра» - «Тамбовэнерго»</w:t>
      </w:r>
      <w:r w:rsidR="007556FF" w:rsidRPr="007D37B9">
        <w:rPr>
          <w:iCs/>
          <w:sz w:val="24"/>
          <w:szCs w:val="24"/>
        </w:rPr>
        <w:t xml:space="preserve"> </w:t>
      </w:r>
      <w:r w:rsidR="007D37B9">
        <w:rPr>
          <w:iCs/>
          <w:sz w:val="24"/>
          <w:szCs w:val="24"/>
        </w:rPr>
        <w:t>Кобелева Е.Ю</w:t>
      </w:r>
      <w:r w:rsidR="007D37B9" w:rsidRPr="007D37B9">
        <w:rPr>
          <w:iCs/>
          <w:sz w:val="24"/>
          <w:szCs w:val="24"/>
        </w:rPr>
        <w:t>., контактный телефон: (47</w:t>
      </w:r>
      <w:r w:rsidR="007556FF" w:rsidRPr="007D37B9">
        <w:rPr>
          <w:iCs/>
          <w:sz w:val="24"/>
          <w:szCs w:val="24"/>
        </w:rPr>
        <w:t>5</w:t>
      </w:r>
      <w:r w:rsidR="007D37B9" w:rsidRPr="007D37B9">
        <w:rPr>
          <w:iCs/>
          <w:sz w:val="24"/>
          <w:szCs w:val="24"/>
        </w:rPr>
        <w:t>2</w:t>
      </w:r>
      <w:r w:rsidR="007556FF" w:rsidRPr="007D37B9">
        <w:rPr>
          <w:iCs/>
          <w:sz w:val="24"/>
          <w:szCs w:val="24"/>
        </w:rPr>
        <w:t>)</w:t>
      </w:r>
      <w:r w:rsidR="007D37B9">
        <w:rPr>
          <w:iCs/>
          <w:sz w:val="24"/>
          <w:szCs w:val="24"/>
        </w:rPr>
        <w:t>56-95-</w:t>
      </w:r>
      <w:r w:rsidR="007D37B9" w:rsidRPr="007D37B9">
        <w:rPr>
          <w:iCs/>
          <w:sz w:val="24"/>
          <w:szCs w:val="24"/>
        </w:rPr>
        <w:t>67</w:t>
      </w:r>
      <w:r w:rsidR="007556FF" w:rsidRPr="007D37B9">
        <w:rPr>
          <w:iCs/>
          <w:sz w:val="24"/>
          <w:szCs w:val="24"/>
        </w:rPr>
        <w:t xml:space="preserve">, </w:t>
      </w:r>
      <w:r w:rsidR="007556FF" w:rsidRPr="007D37B9">
        <w:rPr>
          <w:sz w:val="24"/>
          <w:szCs w:val="24"/>
        </w:rPr>
        <w:t>адрес электронной почты</w:t>
      </w:r>
      <w:r w:rsidR="007D37B9" w:rsidRPr="007D37B9">
        <w:rPr>
          <w:bCs w:val="0"/>
          <w:color w:val="0000FF"/>
          <w:sz w:val="24"/>
          <w:szCs w:val="24"/>
          <w:u w:val="single"/>
          <w:lang w:eastAsia="ru-RU"/>
        </w:rPr>
        <w:t xml:space="preserve"> kobeleva.ey@mrsk-1.ru.</w:t>
      </w:r>
      <w:r w:rsidRPr="007D37B9">
        <w:rPr>
          <w:iCs/>
          <w:sz w:val="24"/>
          <w:szCs w:val="24"/>
        </w:rPr>
        <w:t>, ответственное лицо –</w:t>
      </w:r>
      <w:r w:rsidRPr="007D37B9">
        <w:rPr>
          <w:sz w:val="24"/>
          <w:szCs w:val="24"/>
        </w:rPr>
        <w:t xml:space="preserve"> </w:t>
      </w:r>
      <w:r w:rsidR="007D37B9">
        <w:rPr>
          <w:sz w:val="24"/>
          <w:szCs w:val="24"/>
        </w:rPr>
        <w:t xml:space="preserve">Кобелева Елена </w:t>
      </w:r>
      <w:r w:rsidR="007D37B9" w:rsidRPr="007D37B9">
        <w:rPr>
          <w:sz w:val="24"/>
          <w:szCs w:val="24"/>
        </w:rPr>
        <w:t>Юрьевна, контактный телефон</w:t>
      </w:r>
      <w:r w:rsidR="007556FF" w:rsidRPr="007D37B9">
        <w:rPr>
          <w:sz w:val="24"/>
          <w:szCs w:val="24"/>
        </w:rPr>
        <w:t xml:space="preserve"> - </w:t>
      </w:r>
      <w:r w:rsidR="007D37B9" w:rsidRPr="007D37B9">
        <w:rPr>
          <w:iCs/>
          <w:sz w:val="24"/>
          <w:szCs w:val="24"/>
        </w:rPr>
        <w:t>(4752)56-95-67</w:t>
      </w:r>
      <w:r w:rsidR="007556FF" w:rsidRPr="007D37B9">
        <w:rPr>
          <w:sz w:val="24"/>
          <w:szCs w:val="24"/>
        </w:rPr>
        <w:t xml:space="preserve">, адрес электронной почты: </w:t>
      </w:r>
      <w:r w:rsidR="007D37B9" w:rsidRPr="007D37B9">
        <w:rPr>
          <w:bCs w:val="0"/>
          <w:color w:val="0000FF"/>
          <w:sz w:val="24"/>
          <w:szCs w:val="24"/>
          <w:u w:val="single"/>
          <w:lang w:eastAsia="ru-RU"/>
        </w:rPr>
        <w:t>kobeleva.ey@mrsk-1.ru</w:t>
      </w:r>
      <w:r w:rsidR="007D37B9" w:rsidRPr="007D37B9">
        <w:rPr>
          <w:u w:val="single"/>
        </w:rPr>
        <w:t>.</w:t>
      </w:r>
      <w:r w:rsidR="00862664" w:rsidRPr="007D37B9">
        <w:rPr>
          <w:sz w:val="24"/>
          <w:szCs w:val="24"/>
        </w:rPr>
        <w:t xml:space="preserve"> </w:t>
      </w:r>
      <w:r w:rsidR="004B5EB3" w:rsidRPr="007D37B9">
        <w:rPr>
          <w:iCs/>
          <w:sz w:val="24"/>
          <w:szCs w:val="24"/>
        </w:rPr>
        <w:t>Извещени</w:t>
      </w:r>
      <w:r w:rsidRPr="007D37B9">
        <w:rPr>
          <w:iCs/>
          <w:sz w:val="24"/>
          <w:szCs w:val="24"/>
        </w:rPr>
        <w:t>ем</w:t>
      </w:r>
      <w:r w:rsidRPr="007D37B9">
        <w:rPr>
          <w:sz w:val="24"/>
          <w:szCs w:val="24"/>
        </w:rPr>
        <w:t xml:space="preserve"> о проведении открытого </w:t>
      </w:r>
      <w:r w:rsidRPr="007D37B9">
        <w:rPr>
          <w:iCs/>
          <w:sz w:val="24"/>
          <w:szCs w:val="24"/>
        </w:rPr>
        <w:t>запроса предложений</w:t>
      </w:r>
      <w:r w:rsidRPr="007D37B9">
        <w:rPr>
          <w:sz w:val="24"/>
          <w:szCs w:val="24"/>
        </w:rPr>
        <w:t xml:space="preserve">, опубликованным </w:t>
      </w:r>
      <w:r w:rsidRPr="007D37B9">
        <w:rPr>
          <w:b/>
          <w:sz w:val="24"/>
          <w:szCs w:val="24"/>
        </w:rPr>
        <w:t>«</w:t>
      </w:r>
      <w:r w:rsidR="00806ED0">
        <w:rPr>
          <w:b/>
          <w:sz w:val="24"/>
          <w:szCs w:val="24"/>
        </w:rPr>
        <w:t>02</w:t>
      </w:r>
      <w:r w:rsidRPr="007D37B9">
        <w:rPr>
          <w:b/>
          <w:sz w:val="24"/>
          <w:szCs w:val="24"/>
        </w:rPr>
        <w:t xml:space="preserve">» </w:t>
      </w:r>
      <w:r w:rsidR="00806ED0">
        <w:rPr>
          <w:b/>
          <w:sz w:val="24"/>
          <w:szCs w:val="24"/>
        </w:rPr>
        <w:t>февраля</w:t>
      </w:r>
      <w:r w:rsidRPr="007D37B9">
        <w:rPr>
          <w:b/>
          <w:sz w:val="24"/>
          <w:szCs w:val="24"/>
        </w:rPr>
        <w:t xml:space="preserve"> 20</w:t>
      </w:r>
      <w:r w:rsidR="00C12FA4" w:rsidRPr="007D37B9">
        <w:rPr>
          <w:b/>
          <w:sz w:val="24"/>
          <w:szCs w:val="24"/>
        </w:rPr>
        <w:t>1</w:t>
      </w:r>
      <w:r w:rsidR="00862664" w:rsidRPr="007D37B9">
        <w:rPr>
          <w:b/>
          <w:sz w:val="24"/>
          <w:szCs w:val="24"/>
        </w:rPr>
        <w:t>6</w:t>
      </w:r>
      <w:r w:rsidRPr="007D37B9">
        <w:rPr>
          <w:b/>
          <w:sz w:val="24"/>
          <w:szCs w:val="24"/>
        </w:rPr>
        <w:t xml:space="preserve"> г.</w:t>
      </w:r>
      <w:r w:rsidRPr="007D37B9">
        <w:rPr>
          <w:sz w:val="24"/>
          <w:szCs w:val="24"/>
        </w:rPr>
        <w:t xml:space="preserve"> на официальном сайте (</w:t>
      </w:r>
      <w:hyperlink r:id="rId17" w:history="1">
        <w:r w:rsidR="00345CCA" w:rsidRPr="007D37B9">
          <w:rPr>
            <w:rStyle w:val="a7"/>
            <w:sz w:val="24"/>
            <w:szCs w:val="24"/>
          </w:rPr>
          <w:t>www.zakupki.</w:t>
        </w:r>
        <w:r w:rsidR="00345CCA" w:rsidRPr="007D37B9">
          <w:rPr>
            <w:rStyle w:val="a7"/>
            <w:sz w:val="24"/>
            <w:szCs w:val="24"/>
            <w:lang w:val="en-US"/>
          </w:rPr>
          <w:t>gov</w:t>
        </w:r>
        <w:r w:rsidR="00345CCA" w:rsidRPr="007D37B9">
          <w:rPr>
            <w:rStyle w:val="a7"/>
            <w:sz w:val="24"/>
            <w:szCs w:val="24"/>
          </w:rPr>
          <w:t>.ru</w:t>
        </w:r>
      </w:hyperlink>
      <w:r w:rsidRPr="007D37B9">
        <w:rPr>
          <w:sz w:val="24"/>
          <w:szCs w:val="24"/>
        </w:rPr>
        <w:t>),</w:t>
      </w:r>
      <w:r w:rsidR="009D7F01" w:rsidRPr="007D37B9">
        <w:rPr>
          <w:iCs/>
          <w:sz w:val="24"/>
          <w:szCs w:val="24"/>
        </w:rPr>
        <w:t xml:space="preserve"> </w:t>
      </w:r>
      <w:r w:rsidR="009D7F01" w:rsidRPr="007D37B9">
        <w:rPr>
          <w:sz w:val="24"/>
          <w:szCs w:val="24"/>
        </w:rPr>
        <w:t xml:space="preserve">на сайте </w:t>
      </w:r>
      <w:r w:rsidR="007556FF" w:rsidRPr="007D37B9">
        <w:rPr>
          <w:iCs/>
          <w:sz w:val="24"/>
          <w:szCs w:val="24"/>
        </w:rPr>
        <w:t>ПАО «МРСК Центра»</w:t>
      </w:r>
      <w:r w:rsidR="009D7F01" w:rsidRPr="007D37B9">
        <w:rPr>
          <w:sz w:val="24"/>
          <w:szCs w:val="24"/>
        </w:rPr>
        <w:t xml:space="preserve"> (</w:t>
      </w:r>
      <w:hyperlink r:id="rId18" w:history="1">
        <w:r w:rsidR="007556FF" w:rsidRPr="007D37B9">
          <w:rPr>
            <w:rStyle w:val="a7"/>
            <w:sz w:val="24"/>
            <w:szCs w:val="24"/>
          </w:rPr>
          <w:t>www.mrsk-1.ru</w:t>
        </w:r>
      </w:hyperlink>
      <w:r w:rsidR="00862664" w:rsidRPr="007D37B9">
        <w:rPr>
          <w:sz w:val="24"/>
          <w:szCs w:val="24"/>
        </w:rPr>
        <w:t>)</w:t>
      </w:r>
      <w:r w:rsidR="00702B2C" w:rsidRPr="007D37B9">
        <w:rPr>
          <w:sz w:val="24"/>
          <w:szCs w:val="24"/>
        </w:rPr>
        <w:t xml:space="preserve">, на сайте </w:t>
      </w:r>
      <w:r w:rsidR="00F71B88" w:rsidRPr="007D37B9">
        <w:rPr>
          <w:sz w:val="24"/>
          <w:szCs w:val="24"/>
        </w:rPr>
        <w:t xml:space="preserve">электронной торговой площадки ПАО «Россети» </w:t>
      </w:r>
      <w:hyperlink r:id="rId19" w:history="1">
        <w:r w:rsidR="00F71B88" w:rsidRPr="007D37B9">
          <w:rPr>
            <w:rStyle w:val="a7"/>
            <w:sz w:val="24"/>
            <w:szCs w:val="24"/>
          </w:rPr>
          <w:t>www.b2b-mrsk.ru</w:t>
        </w:r>
      </w:hyperlink>
      <w:r w:rsidR="00F71B88" w:rsidRPr="007D37B9">
        <w:rPr>
          <w:sz w:val="24"/>
          <w:szCs w:val="24"/>
        </w:rPr>
        <w:t xml:space="preserve"> (далее — ЭТП)</w:t>
      </w:r>
      <w:r w:rsidR="00702B2C" w:rsidRPr="007D37B9">
        <w:rPr>
          <w:sz w:val="24"/>
          <w:szCs w:val="24"/>
        </w:rPr>
        <w:t xml:space="preserve">, </w:t>
      </w:r>
      <w:r w:rsidRPr="007D37B9">
        <w:rPr>
          <w:iCs/>
          <w:sz w:val="24"/>
          <w:szCs w:val="24"/>
        </w:rPr>
        <w:t>приг</w:t>
      </w:r>
      <w:r w:rsidRPr="007D37B9">
        <w:rPr>
          <w:sz w:val="24"/>
          <w:szCs w:val="24"/>
        </w:rPr>
        <w:t>ласило юридических лиц</w:t>
      </w:r>
      <w:r w:rsidR="005B75A6" w:rsidRPr="007D37B9">
        <w:rPr>
          <w:sz w:val="24"/>
          <w:szCs w:val="24"/>
        </w:rPr>
        <w:t xml:space="preserve"> и физических лиц (в т.</w:t>
      </w:r>
      <w:r w:rsidR="003129D4" w:rsidRPr="007D37B9">
        <w:rPr>
          <w:sz w:val="24"/>
          <w:szCs w:val="24"/>
        </w:rPr>
        <w:t xml:space="preserve"> </w:t>
      </w:r>
      <w:r w:rsidR="005B75A6" w:rsidRPr="007D37B9">
        <w:rPr>
          <w:sz w:val="24"/>
          <w:szCs w:val="24"/>
        </w:rPr>
        <w:t>ч. индивидуальных предпринимателей)</w:t>
      </w:r>
      <w:r w:rsidR="007D37B9">
        <w:rPr>
          <w:sz w:val="24"/>
          <w:szCs w:val="24"/>
        </w:rPr>
        <w:t>,</w:t>
      </w:r>
      <w:r w:rsidR="007D37B9" w:rsidRPr="007D37B9">
        <w:rPr>
          <w:sz w:val="26"/>
          <w:szCs w:val="26"/>
        </w:rPr>
        <w:t xml:space="preserve"> </w:t>
      </w:r>
      <w:r w:rsidR="007D37B9" w:rsidRPr="007D37B9">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7D37B9">
        <w:rPr>
          <w:sz w:val="24"/>
          <w:szCs w:val="24"/>
        </w:rPr>
        <w:t xml:space="preserve"> (далее - Участники)</w:t>
      </w:r>
      <w:r w:rsidR="009D7F01" w:rsidRPr="007D37B9">
        <w:rPr>
          <w:sz w:val="24"/>
          <w:szCs w:val="24"/>
        </w:rPr>
        <w:t xml:space="preserve"> </w:t>
      </w:r>
      <w:r w:rsidR="004B5EB3" w:rsidRPr="007D37B9">
        <w:rPr>
          <w:sz w:val="24"/>
          <w:szCs w:val="24"/>
        </w:rPr>
        <w:t>к участию в процедуре О</w:t>
      </w:r>
      <w:r w:rsidRPr="007D37B9">
        <w:rPr>
          <w:sz w:val="24"/>
          <w:szCs w:val="24"/>
        </w:rPr>
        <w:t xml:space="preserve">ткрытого запроса предложений (далее – запрос предложений) </w:t>
      </w:r>
      <w:bookmarkEnd w:id="10"/>
      <w:r w:rsidR="004B5EB3" w:rsidRPr="007D37B9">
        <w:rPr>
          <w:sz w:val="24"/>
          <w:szCs w:val="24"/>
        </w:rPr>
        <w:t xml:space="preserve">на право заключения </w:t>
      </w:r>
      <w:bookmarkStart w:id="14" w:name="_Ref440269836"/>
      <w:bookmarkEnd w:id="11"/>
      <w:bookmarkEnd w:id="12"/>
      <w:bookmarkEnd w:id="13"/>
      <w:r w:rsidR="007D37B9" w:rsidRPr="007D37B9">
        <w:rPr>
          <w:sz w:val="24"/>
          <w:szCs w:val="24"/>
          <w:lang w:val="x-none"/>
        </w:rPr>
        <w:t>Договор</w:t>
      </w:r>
      <w:r w:rsidR="007D37B9" w:rsidRPr="007D37B9">
        <w:rPr>
          <w:sz w:val="24"/>
          <w:szCs w:val="24"/>
        </w:rPr>
        <w:t>а</w:t>
      </w:r>
      <w:r w:rsidR="007D37B9" w:rsidRPr="007D37B9">
        <w:rPr>
          <w:sz w:val="24"/>
          <w:szCs w:val="24"/>
          <w:lang w:val="x-none"/>
        </w:rPr>
        <w:t xml:space="preserve"> на оказание услуг </w:t>
      </w:r>
      <w:r w:rsidR="005F46AD" w:rsidRPr="005F46AD">
        <w:rPr>
          <w:sz w:val="24"/>
          <w:szCs w:val="24"/>
        </w:rPr>
        <w:t>по  техническому обслуживанию кондиционеров</w:t>
      </w:r>
      <w:r w:rsidR="007D37B9" w:rsidRPr="007D37B9">
        <w:rPr>
          <w:sz w:val="24"/>
          <w:szCs w:val="24"/>
          <w:lang w:val="x-none"/>
        </w:rPr>
        <w:t xml:space="preserve"> для нужд ПАО «МРСК Центра» (филиала «Тамбовэнерго»).</w:t>
      </w:r>
    </w:p>
    <w:p w:rsidR="00717F60" w:rsidRPr="007D37B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D37B9">
        <w:rPr>
          <w:sz w:val="24"/>
          <w:szCs w:val="24"/>
        </w:rPr>
        <w:t xml:space="preserve">Настоящий </w:t>
      </w:r>
      <w:r w:rsidR="004B5EB3" w:rsidRPr="007D37B9">
        <w:rPr>
          <w:sz w:val="24"/>
          <w:szCs w:val="24"/>
        </w:rPr>
        <w:t>З</w:t>
      </w:r>
      <w:r w:rsidRPr="007D37B9">
        <w:rPr>
          <w:sz w:val="24"/>
          <w:szCs w:val="24"/>
        </w:rPr>
        <w:t xml:space="preserve">апрос предложений проводится </w:t>
      </w:r>
      <w:r w:rsidR="00F71B88" w:rsidRPr="007D37B9">
        <w:rPr>
          <w:sz w:val="24"/>
          <w:szCs w:val="24"/>
        </w:rPr>
        <w:t>без использования функционала ЭТП</w:t>
      </w:r>
      <w:r w:rsidR="005B75A6" w:rsidRPr="007D37B9">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A40714" w:rsidRPr="00476A0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0"/>
        <w:rPr>
          <w:sz w:val="24"/>
          <w:szCs w:val="24"/>
        </w:rPr>
      </w:pPr>
      <w:bookmarkStart w:id="16" w:name="_Ref440275279"/>
      <w:bookmarkStart w:id="17" w:name="_Ref306980366"/>
      <w:bookmarkStart w:id="18" w:name="_Ref303323780"/>
      <w:r w:rsidRPr="00476A03">
        <w:rPr>
          <w:sz w:val="24"/>
          <w:szCs w:val="24"/>
        </w:rPr>
        <w:t>Предмет З</w:t>
      </w:r>
      <w:r w:rsidR="00717F60" w:rsidRPr="00476A03">
        <w:rPr>
          <w:sz w:val="24"/>
          <w:szCs w:val="24"/>
        </w:rPr>
        <w:t>апроса предложений</w:t>
      </w:r>
      <w:r w:rsidR="00702B2C" w:rsidRPr="00476A03">
        <w:rPr>
          <w:sz w:val="24"/>
          <w:szCs w:val="24"/>
        </w:rPr>
        <w:t>:</w:t>
      </w:r>
      <w:bookmarkEnd w:id="16"/>
      <w:r w:rsidR="00717F60" w:rsidRPr="00476A03">
        <w:rPr>
          <w:sz w:val="24"/>
          <w:szCs w:val="24"/>
        </w:rPr>
        <w:t xml:space="preserve"> право заключения </w:t>
      </w:r>
      <w:bookmarkEnd w:id="17"/>
      <w:r w:rsidR="007D37B9" w:rsidRPr="00476A03">
        <w:rPr>
          <w:sz w:val="24"/>
          <w:szCs w:val="24"/>
        </w:rPr>
        <w:t xml:space="preserve">Договора на оказание услуг </w:t>
      </w:r>
      <w:r w:rsidR="005F46AD" w:rsidRPr="005F46AD">
        <w:rPr>
          <w:sz w:val="24"/>
          <w:szCs w:val="24"/>
        </w:rPr>
        <w:t>по  техническому обслуживанию кондиционеров</w:t>
      </w:r>
      <w:r w:rsidR="007D37B9" w:rsidRPr="00476A03">
        <w:rPr>
          <w:sz w:val="24"/>
          <w:szCs w:val="24"/>
        </w:rPr>
        <w:t xml:space="preserve"> для нужд ПАО «МРСК Центра» (филиала «Тамбовэнерго»).</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7D37B9">
        <w:rPr>
          <w:sz w:val="24"/>
          <w:szCs w:val="24"/>
        </w:rPr>
        <w:t xml:space="preserve">: </w:t>
      </w:r>
      <w:r w:rsidRPr="007D37B9">
        <w:rPr>
          <w:b/>
          <w:sz w:val="24"/>
          <w:szCs w:val="24"/>
        </w:rPr>
        <w:t>1 (один)</w:t>
      </w:r>
      <w:r w:rsidRPr="007D37B9">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7D37B9"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 xml:space="preserve">оказания </w:t>
      </w:r>
      <w:r w:rsidR="00366652" w:rsidRPr="007D37B9">
        <w:rPr>
          <w:sz w:val="24"/>
          <w:szCs w:val="24"/>
        </w:rPr>
        <w:t>услуг</w:t>
      </w:r>
      <w:r w:rsidR="00717F60" w:rsidRPr="007D37B9">
        <w:rPr>
          <w:sz w:val="24"/>
          <w:szCs w:val="24"/>
        </w:rPr>
        <w:t xml:space="preserve">: </w:t>
      </w:r>
      <w:r w:rsidR="008C0DE2" w:rsidRPr="007D37B9">
        <w:rPr>
          <w:b/>
          <w:sz w:val="24"/>
          <w:szCs w:val="24"/>
        </w:rPr>
        <w:t>в соответствии со сроками, указанными в Приложении №1 настоящей Документации</w:t>
      </w:r>
      <w:r w:rsidR="00717F60" w:rsidRPr="007D37B9">
        <w:rPr>
          <w:sz w:val="24"/>
          <w:szCs w:val="24"/>
        </w:rPr>
        <w:t>.</w:t>
      </w:r>
      <w:bookmarkEnd w:id="19"/>
    </w:p>
    <w:p w:rsidR="008D2928" w:rsidRPr="007D37B9"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D37B9">
        <w:rPr>
          <w:sz w:val="24"/>
          <w:szCs w:val="24"/>
        </w:rPr>
        <w:t xml:space="preserve">Оказание услуг Участником будет осуществляться на </w:t>
      </w:r>
      <w:r w:rsidR="008C0DE2" w:rsidRPr="007D37B9">
        <w:rPr>
          <w:sz w:val="24"/>
          <w:szCs w:val="24"/>
        </w:rPr>
        <w:t xml:space="preserve">территории </w:t>
      </w:r>
      <w:r w:rsidR="007D37B9" w:rsidRPr="007D37B9">
        <w:rPr>
          <w:sz w:val="24"/>
          <w:szCs w:val="24"/>
        </w:rPr>
        <w:t>Тамбовской области</w:t>
      </w:r>
      <w:r w:rsidRPr="007D37B9">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D37B9">
        <w:rPr>
          <w:iCs/>
          <w:sz w:val="24"/>
          <w:szCs w:val="24"/>
        </w:rPr>
        <w:t>Форма и</w:t>
      </w:r>
      <w:r w:rsidRPr="0022360B">
        <w:rPr>
          <w:iCs/>
          <w:sz w:val="24"/>
          <w:szCs w:val="24"/>
        </w:rPr>
        <w:t xml:space="preserve"> порядок оплаты: </w:t>
      </w:r>
      <w:r w:rsidR="00366652" w:rsidRPr="00366652">
        <w:rPr>
          <w:iCs/>
          <w:sz w:val="24"/>
          <w:szCs w:val="24"/>
        </w:rPr>
        <w:t xml:space="preserve">безналичный расчет, оплата производится в течение 30 (тридцати) </w:t>
      </w:r>
      <w:r w:rsidR="005F46AD">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178A9">
        <w:rPr>
          <w:iCs/>
          <w:sz w:val="24"/>
          <w:szCs w:val="24"/>
        </w:rPr>
        <w:fldChar w:fldCharType="begin"/>
      </w:r>
      <w:r w:rsidR="00E71A48">
        <w:rPr>
          <w:iCs/>
          <w:sz w:val="24"/>
          <w:szCs w:val="24"/>
        </w:rPr>
        <w:instrText xml:space="preserve"> REF _Ref311232052 \r \h </w:instrText>
      </w:r>
      <w:r w:rsidR="001178A9">
        <w:rPr>
          <w:iCs/>
          <w:sz w:val="24"/>
          <w:szCs w:val="24"/>
        </w:rPr>
      </w:r>
      <w:r w:rsidR="001178A9">
        <w:rPr>
          <w:iCs/>
          <w:sz w:val="24"/>
          <w:szCs w:val="24"/>
        </w:rPr>
        <w:fldChar w:fldCharType="separate"/>
      </w:r>
      <w:r w:rsidR="00A35E74">
        <w:rPr>
          <w:iCs/>
          <w:sz w:val="24"/>
          <w:szCs w:val="24"/>
        </w:rPr>
        <w:t>3</w:t>
      </w:r>
      <w:r w:rsidR="001178A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178A9">
        <w:rPr>
          <w:sz w:val="24"/>
          <w:szCs w:val="24"/>
        </w:rPr>
        <w:fldChar w:fldCharType="begin"/>
      </w:r>
      <w:r w:rsidR="008D2928">
        <w:rPr>
          <w:sz w:val="24"/>
          <w:szCs w:val="24"/>
        </w:rPr>
        <w:instrText xml:space="preserve"> REF _Ref440270568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B7819">
        <w:fldChar w:fldCharType="begin"/>
      </w:r>
      <w:r w:rsidR="00EB7819">
        <w:instrText xml:space="preserve"> REF _Ref305973574 \r \h  \* MERGEFORMAT </w:instrText>
      </w:r>
      <w:r w:rsidR="00EB7819">
        <w:fldChar w:fldCharType="separate"/>
      </w:r>
      <w:r w:rsidR="00A35E74" w:rsidRPr="00A35E74">
        <w:t>2</w:t>
      </w:r>
      <w:r w:rsidR="00EB781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178A9">
        <w:rPr>
          <w:iCs/>
          <w:sz w:val="24"/>
          <w:szCs w:val="24"/>
        </w:rPr>
        <w:fldChar w:fldCharType="begin"/>
      </w:r>
      <w:r w:rsidR="008D2928">
        <w:rPr>
          <w:iCs/>
          <w:sz w:val="24"/>
          <w:szCs w:val="24"/>
        </w:rPr>
        <w:instrText xml:space="preserve"> REF _Ref440270602 \r \h </w:instrText>
      </w:r>
      <w:r w:rsidR="001178A9">
        <w:rPr>
          <w:iCs/>
          <w:sz w:val="24"/>
          <w:szCs w:val="24"/>
        </w:rPr>
      </w:r>
      <w:r w:rsidR="001178A9">
        <w:rPr>
          <w:iCs/>
          <w:sz w:val="24"/>
          <w:szCs w:val="24"/>
        </w:rPr>
        <w:fldChar w:fldCharType="separate"/>
      </w:r>
      <w:r w:rsidR="00A35E74">
        <w:rPr>
          <w:iCs/>
          <w:sz w:val="24"/>
          <w:szCs w:val="24"/>
        </w:rPr>
        <w:t>5</w:t>
      </w:r>
      <w:r w:rsidR="001178A9">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008D2928"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178A9">
        <w:rPr>
          <w:sz w:val="24"/>
          <w:szCs w:val="24"/>
        </w:rPr>
        <w:fldChar w:fldCharType="begin"/>
      </w:r>
      <w:r w:rsidR="008D2928">
        <w:rPr>
          <w:sz w:val="24"/>
          <w:szCs w:val="24"/>
        </w:rPr>
        <w:instrText xml:space="preserve"> REF _Ref440270663 \r \h </w:instrText>
      </w:r>
      <w:r w:rsidR="001178A9">
        <w:rPr>
          <w:sz w:val="24"/>
          <w:szCs w:val="24"/>
        </w:rPr>
      </w:r>
      <w:r w:rsidR="001178A9">
        <w:rPr>
          <w:sz w:val="24"/>
          <w:szCs w:val="24"/>
        </w:rPr>
        <w:fldChar w:fldCharType="separate"/>
      </w:r>
      <w:r w:rsidR="00A35E74">
        <w:rPr>
          <w:sz w:val="24"/>
          <w:szCs w:val="24"/>
        </w:rPr>
        <w:t>1.1.7</w:t>
      </w:r>
      <w:r w:rsidR="001178A9">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B7819">
        <w:fldChar w:fldCharType="begin"/>
      </w:r>
      <w:r w:rsidR="00EB7819">
        <w:instrText xml:space="preserve"> REF _Ref305973033 \r \h  \* MERGEFORMAT </w:instrText>
      </w:r>
      <w:r w:rsidR="00EB7819">
        <w:fldChar w:fldCharType="separate"/>
      </w:r>
      <w:r w:rsidR="00A35E74" w:rsidRPr="00A35E74">
        <w:rPr>
          <w:sz w:val="24"/>
          <w:szCs w:val="24"/>
        </w:rPr>
        <w:t>3.2</w:t>
      </w:r>
      <w:r w:rsidR="00EB781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B7819">
        <w:fldChar w:fldCharType="begin"/>
      </w:r>
      <w:r w:rsidR="00EB7819">
        <w:instrText xml:space="preserve"> REF _Ref191386164 \r \h  \* MERGEFORMAT </w:instrText>
      </w:r>
      <w:r w:rsidR="00EB7819">
        <w:fldChar w:fldCharType="separate"/>
      </w:r>
      <w:r w:rsidR="00A35E74" w:rsidRPr="00A35E74">
        <w:rPr>
          <w:sz w:val="24"/>
          <w:szCs w:val="24"/>
        </w:rPr>
        <w:t xml:space="preserve"> 1.4.1 </w:t>
      </w:r>
      <w:r w:rsidR="00EB781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B7819">
        <w:fldChar w:fldCharType="begin"/>
      </w:r>
      <w:r w:rsidR="00EB7819">
        <w:instrText xml:space="preserve"> REF _Ref306978606 \r \h  \* MERGEFORMAT </w:instrText>
      </w:r>
      <w:r w:rsidR="00EB7819">
        <w:fldChar w:fldCharType="separate"/>
      </w:r>
      <w:r w:rsidR="00A35E74" w:rsidRPr="00A35E74">
        <w:rPr>
          <w:sz w:val="24"/>
          <w:szCs w:val="24"/>
        </w:rPr>
        <w:t xml:space="preserve"> 1.4.2 </w:t>
      </w:r>
      <w:r w:rsidR="00EB781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B7819">
        <w:fldChar w:fldCharType="begin"/>
      </w:r>
      <w:r w:rsidR="00EB7819">
        <w:instrText xml:space="preserve"> REF _Ref306114966 \r \h  \* MERGEFORMAT </w:instrText>
      </w:r>
      <w:r w:rsidR="00EB7819">
        <w:fldChar w:fldCharType="separate"/>
      </w:r>
      <w:r w:rsidR="00A35E74" w:rsidRPr="00A35E74">
        <w:rPr>
          <w:sz w:val="24"/>
          <w:szCs w:val="24"/>
        </w:rPr>
        <w:t>3.3.11</w:t>
      </w:r>
      <w:r w:rsidR="00EB7819">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178A9">
        <w:rPr>
          <w:b w:val="0"/>
        </w:rPr>
        <w:fldChar w:fldCharType="begin"/>
      </w:r>
      <w:r w:rsidR="002D4BC6">
        <w:rPr>
          <w:b w:val="0"/>
        </w:rPr>
        <w:instrText xml:space="preserve"> REF _Ref440275279 \r \h </w:instrText>
      </w:r>
      <w:r w:rsidR="001178A9">
        <w:rPr>
          <w:b w:val="0"/>
        </w:rPr>
      </w:r>
      <w:r w:rsidR="001178A9">
        <w:rPr>
          <w:b w:val="0"/>
        </w:rPr>
        <w:fldChar w:fldCharType="separate"/>
      </w:r>
      <w:r w:rsidR="00A35E74">
        <w:rPr>
          <w:b w:val="0"/>
        </w:rPr>
        <w:t>1.1.4</w:t>
      </w:r>
      <w:r w:rsidR="001178A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B7819">
        <w:fldChar w:fldCharType="begin"/>
      </w:r>
      <w:r w:rsidR="00EB7819">
        <w:instrText xml:space="preserve"> REF _Ref305973147 \r \h  \* MERGEFORMAT </w:instrText>
      </w:r>
      <w:r w:rsidR="00EB7819">
        <w:fldChar w:fldCharType="separate"/>
      </w:r>
      <w:r w:rsidR="00A35E74" w:rsidRPr="00A35E74">
        <w:rPr>
          <w:b w:val="0"/>
          <w:szCs w:val="24"/>
        </w:rPr>
        <w:t>3.3</w:t>
      </w:r>
      <w:r w:rsidR="00EB7819">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2D4BC6">
        <w:rPr>
          <w:b w:val="0"/>
          <w:szCs w:val="24"/>
        </w:rPr>
        <w:t xml:space="preserve">Письмо о подаче оферты (подраздел </w:t>
      </w:r>
      <w:r w:rsidR="00EB7819">
        <w:fldChar w:fldCharType="begin"/>
      </w:r>
      <w:r w:rsidR="00EB7819">
        <w:instrText xml:space="preserve"> REF _Ref55336310 \r \h  \* MERGEFORMAT </w:instrText>
      </w:r>
      <w:r w:rsidR="00EB7819">
        <w:fldChar w:fldCharType="separate"/>
      </w:r>
      <w:r w:rsidR="00A35E74" w:rsidRPr="00A35E74">
        <w:rPr>
          <w:b w:val="0"/>
          <w:szCs w:val="24"/>
        </w:rPr>
        <w:t>5.1</w:t>
      </w:r>
      <w:r w:rsidR="00EB781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r w:rsidR="00EB7819">
        <w:fldChar w:fldCharType="begin"/>
      </w:r>
      <w:r w:rsidR="00EB7819">
        <w:instrText xml:space="preserve"> REF _Ref440284918 \r \h  \* MERGEFORMAT </w:instrText>
      </w:r>
      <w:r w:rsidR="00EB7819">
        <w:fldChar w:fldCharType="separate"/>
      </w:r>
      <w:r w:rsidR="00A35E74" w:rsidRPr="00A35E74">
        <w:rPr>
          <w:b w:val="0"/>
          <w:szCs w:val="24"/>
        </w:rPr>
        <w:t>5.2</w:t>
      </w:r>
      <w:r w:rsidR="00EB7819">
        <w:fldChar w:fldCharType="end"/>
      </w:r>
      <w:r w:rsidRPr="002D4BC6">
        <w:rPr>
          <w:b w:val="0"/>
          <w:szCs w:val="24"/>
        </w:rPr>
        <w:t xml:space="preserve">), Техническое предложение (подраздел </w:t>
      </w:r>
      <w:r w:rsidR="001178A9">
        <w:rPr>
          <w:b w:val="0"/>
          <w:szCs w:val="24"/>
        </w:rPr>
        <w:fldChar w:fldCharType="begin"/>
      </w:r>
      <w:r w:rsidR="00E51A35">
        <w:rPr>
          <w:b w:val="0"/>
          <w:szCs w:val="24"/>
        </w:rPr>
        <w:instrText xml:space="preserve"> REF _Ref440537120 \r \h </w:instrText>
      </w:r>
      <w:r w:rsidR="001178A9">
        <w:rPr>
          <w:b w:val="0"/>
          <w:szCs w:val="24"/>
        </w:rPr>
      </w:r>
      <w:r w:rsidR="001178A9">
        <w:rPr>
          <w:b w:val="0"/>
          <w:szCs w:val="24"/>
        </w:rPr>
        <w:fldChar w:fldCharType="separate"/>
      </w:r>
      <w:r w:rsidR="00A35E74">
        <w:rPr>
          <w:b w:val="0"/>
          <w:szCs w:val="24"/>
        </w:rPr>
        <w:t>5.3</w:t>
      </w:r>
      <w:r w:rsidR="001178A9">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EB7819">
        <w:fldChar w:fldCharType="begin"/>
      </w:r>
      <w:r w:rsidR="00EB7819">
        <w:instrText xml:space="preserve"> REF _Ref440284947 \r \h  \* MERGEFORMAT </w:instrText>
      </w:r>
      <w:r w:rsidR="00EB7819">
        <w:fldChar w:fldCharType="separate"/>
      </w:r>
      <w:r w:rsidR="00A35E74" w:rsidRPr="00A35E74">
        <w:rPr>
          <w:b w:val="0"/>
          <w:szCs w:val="24"/>
        </w:rPr>
        <w:t>5.4</w:t>
      </w:r>
      <w:r w:rsidR="00EB7819">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178A9">
        <w:rPr>
          <w:b w:val="0"/>
          <w:szCs w:val="24"/>
        </w:rPr>
        <w:fldChar w:fldCharType="begin"/>
      </w:r>
      <w:r w:rsidR="00B8118F">
        <w:rPr>
          <w:b w:val="0"/>
          <w:szCs w:val="24"/>
        </w:rPr>
        <w:instrText xml:space="preserve"> REF _Ref440361439 \r \h </w:instrText>
      </w:r>
      <w:r w:rsidR="001178A9">
        <w:rPr>
          <w:b w:val="0"/>
          <w:szCs w:val="24"/>
        </w:rPr>
      </w:r>
      <w:r w:rsidR="001178A9">
        <w:rPr>
          <w:b w:val="0"/>
          <w:szCs w:val="24"/>
        </w:rPr>
        <w:fldChar w:fldCharType="separate"/>
      </w:r>
      <w:r w:rsidR="00A35E74">
        <w:rPr>
          <w:b w:val="0"/>
          <w:szCs w:val="24"/>
        </w:rPr>
        <w:t>5.5</w:t>
      </w:r>
      <w:r w:rsidR="001178A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178A9">
        <w:rPr>
          <w:b w:val="0"/>
          <w:szCs w:val="24"/>
        </w:rPr>
        <w:fldChar w:fldCharType="begin"/>
      </w:r>
      <w:r w:rsidR="00B8118F">
        <w:rPr>
          <w:b w:val="0"/>
          <w:szCs w:val="24"/>
        </w:rPr>
        <w:instrText xml:space="preserve"> REF _Ref440361531 \r \h </w:instrText>
      </w:r>
      <w:r w:rsidR="001178A9">
        <w:rPr>
          <w:b w:val="0"/>
          <w:szCs w:val="24"/>
        </w:rPr>
      </w:r>
      <w:r w:rsidR="001178A9">
        <w:rPr>
          <w:b w:val="0"/>
          <w:szCs w:val="24"/>
        </w:rPr>
        <w:fldChar w:fldCharType="separate"/>
      </w:r>
      <w:r w:rsidR="00A35E74">
        <w:rPr>
          <w:b w:val="0"/>
          <w:szCs w:val="24"/>
        </w:rPr>
        <w:t>5.6</w:t>
      </w:r>
      <w:r w:rsidR="001178A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178A9">
        <w:rPr>
          <w:b w:val="0"/>
          <w:szCs w:val="24"/>
        </w:rPr>
        <w:fldChar w:fldCharType="begin"/>
      </w:r>
      <w:r>
        <w:rPr>
          <w:b w:val="0"/>
          <w:szCs w:val="24"/>
        </w:rPr>
        <w:instrText xml:space="preserve"> REF _Ref440285128 \r \h </w:instrText>
      </w:r>
      <w:r w:rsidR="001178A9">
        <w:rPr>
          <w:b w:val="0"/>
          <w:szCs w:val="24"/>
        </w:rPr>
      </w:r>
      <w:r w:rsidR="001178A9">
        <w:rPr>
          <w:b w:val="0"/>
          <w:szCs w:val="24"/>
        </w:rPr>
        <w:fldChar w:fldCharType="separate"/>
      </w:r>
      <w:r w:rsidR="00A35E74">
        <w:rPr>
          <w:b w:val="0"/>
          <w:szCs w:val="24"/>
        </w:rPr>
        <w:t>3.3.14</w:t>
      </w:r>
      <w:r w:rsidR="001178A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1178A9">
        <w:rPr>
          <w:b w:val="0"/>
          <w:szCs w:val="24"/>
        </w:rPr>
        <w:fldChar w:fldCharType="begin"/>
      </w:r>
      <w:r>
        <w:rPr>
          <w:b w:val="0"/>
          <w:szCs w:val="24"/>
        </w:rPr>
        <w:instrText xml:space="preserve"> REF _Ref305973250 \r \h </w:instrText>
      </w:r>
      <w:r w:rsidR="001178A9">
        <w:rPr>
          <w:b w:val="0"/>
          <w:szCs w:val="24"/>
        </w:rPr>
      </w:r>
      <w:r w:rsidR="001178A9">
        <w:rPr>
          <w:b w:val="0"/>
          <w:szCs w:val="24"/>
        </w:rPr>
        <w:fldChar w:fldCharType="separate"/>
      </w:r>
      <w:r w:rsidR="00A35E74">
        <w:rPr>
          <w:b w:val="0"/>
          <w:szCs w:val="24"/>
        </w:rPr>
        <w:t>3.6</w:t>
      </w:r>
      <w:r w:rsidR="001178A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178A9">
        <w:rPr>
          <w:b w:val="0"/>
          <w:szCs w:val="24"/>
        </w:rPr>
        <w:fldChar w:fldCharType="begin"/>
      </w:r>
      <w:r>
        <w:rPr>
          <w:b w:val="0"/>
          <w:szCs w:val="24"/>
        </w:rPr>
        <w:instrText xml:space="preserve"> REF _Ref303681924 \r \h </w:instrText>
      </w:r>
      <w:r w:rsidR="001178A9">
        <w:rPr>
          <w:b w:val="0"/>
          <w:szCs w:val="24"/>
        </w:rPr>
      </w:r>
      <w:r w:rsidR="001178A9">
        <w:rPr>
          <w:b w:val="0"/>
          <w:szCs w:val="24"/>
        </w:rPr>
        <w:fldChar w:fldCharType="separate"/>
      </w:r>
      <w:r w:rsidR="00A35E74">
        <w:rPr>
          <w:b w:val="0"/>
          <w:szCs w:val="24"/>
        </w:rPr>
        <w:t>3.8</w:t>
      </w:r>
      <w:r w:rsidR="001178A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77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178A9">
        <w:rPr>
          <w:b w:val="0"/>
        </w:rPr>
        <w:fldChar w:fldCharType="begin"/>
      </w:r>
      <w:r w:rsidR="008D2928">
        <w:rPr>
          <w:b w:val="0"/>
        </w:rPr>
        <w:instrText xml:space="preserve"> REF _Ref93264992 \r \h </w:instrText>
      </w:r>
      <w:r w:rsidR="001178A9">
        <w:rPr>
          <w:b w:val="0"/>
        </w:rPr>
      </w:r>
      <w:r w:rsidR="001178A9">
        <w:rPr>
          <w:b w:val="0"/>
        </w:rPr>
        <w:fldChar w:fldCharType="separate"/>
      </w:r>
      <w:r w:rsidR="00A35E74">
        <w:rPr>
          <w:b w:val="0"/>
        </w:rPr>
        <w:t>5.5</w:t>
      </w:r>
      <w:r w:rsidR="001178A9">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781"/>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178A9">
        <w:rPr>
          <w:b w:val="0"/>
        </w:rPr>
        <w:fldChar w:fldCharType="begin"/>
      </w:r>
      <w:r w:rsidR="008D2928">
        <w:rPr>
          <w:b w:val="0"/>
        </w:rPr>
        <w:instrText xml:space="preserve"> REF _Ref440270867 \r \h </w:instrText>
      </w:r>
      <w:r w:rsidR="001178A9">
        <w:rPr>
          <w:b w:val="0"/>
        </w:rPr>
      </w:r>
      <w:r w:rsidR="001178A9">
        <w:rPr>
          <w:b w:val="0"/>
        </w:rPr>
        <w:fldChar w:fldCharType="separate"/>
      </w:r>
      <w:r w:rsidR="00A35E74">
        <w:rPr>
          <w:b w:val="0"/>
        </w:rPr>
        <w:t>2.2.3</w:t>
      </w:r>
      <w:r w:rsidR="001178A9">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786"/>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B7819">
        <w:fldChar w:fldCharType="begin"/>
      </w:r>
      <w:r w:rsidR="00EB7819">
        <w:instrText xml:space="preserve"> REF _Ref305973033 \r \h  \* MERGEFORMAT </w:instrText>
      </w:r>
      <w:r w:rsidR="00EB7819">
        <w:fldChar w:fldCharType="separate"/>
      </w:r>
      <w:r w:rsidR="00A35E74" w:rsidRPr="00A35E74">
        <w:rPr>
          <w:bCs w:val="0"/>
          <w:sz w:val="24"/>
          <w:szCs w:val="24"/>
        </w:rPr>
        <w:t>3.2</w:t>
      </w:r>
      <w:r w:rsidR="00EB781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B7819">
        <w:fldChar w:fldCharType="begin"/>
      </w:r>
      <w:r w:rsidR="00EB7819">
        <w:instrText xml:space="preserve"> REF _Ref305973147 \r \h  \* MERGEFORMAT </w:instrText>
      </w:r>
      <w:r w:rsidR="00EB7819">
        <w:fldChar w:fldCharType="separate"/>
      </w:r>
      <w:r w:rsidR="00A35E74" w:rsidRPr="00A35E74">
        <w:rPr>
          <w:bCs w:val="0"/>
          <w:sz w:val="24"/>
          <w:szCs w:val="24"/>
        </w:rPr>
        <w:t>3.3</w:t>
      </w:r>
      <w:r w:rsidR="00EB7819">
        <w:fldChar w:fldCharType="end"/>
      </w:r>
      <w:r w:rsidR="001178A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178A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EB7819">
        <w:fldChar w:fldCharType="begin"/>
      </w:r>
      <w:r w:rsidR="00EB7819">
        <w:instrText xml:space="preserve"> REF _Ref305973214 \r \h  \* MERGEFORMAT </w:instrText>
      </w:r>
      <w:r w:rsidR="00EB7819">
        <w:fldChar w:fldCharType="separate"/>
      </w:r>
      <w:r w:rsidR="00A35E74" w:rsidRPr="00A35E74">
        <w:rPr>
          <w:bCs w:val="0"/>
          <w:sz w:val="24"/>
          <w:szCs w:val="24"/>
        </w:rPr>
        <w:t>3.4</w:t>
      </w:r>
      <w:r w:rsidR="00EB7819">
        <w:fldChar w:fldCharType="end"/>
      </w:r>
      <w:r w:rsidR="00096E9D" w:rsidRPr="00E71A48">
        <w:rPr>
          <w:bCs w:val="0"/>
          <w:sz w:val="24"/>
          <w:szCs w:val="24"/>
        </w:rPr>
        <w:t xml:space="preserve">, </w:t>
      </w:r>
      <w:r w:rsidR="001178A9">
        <w:rPr>
          <w:bCs w:val="0"/>
          <w:sz w:val="24"/>
          <w:szCs w:val="24"/>
        </w:rPr>
        <w:fldChar w:fldCharType="begin"/>
      </w:r>
      <w:r w:rsidR="00AA426F">
        <w:rPr>
          <w:bCs w:val="0"/>
          <w:sz w:val="24"/>
          <w:szCs w:val="24"/>
        </w:rPr>
        <w:instrText xml:space="preserve"> REF _Ref440881267 \r \h </w:instrText>
      </w:r>
      <w:r w:rsidR="001178A9">
        <w:rPr>
          <w:bCs w:val="0"/>
          <w:sz w:val="24"/>
          <w:szCs w:val="24"/>
        </w:rPr>
      </w:r>
      <w:r w:rsidR="001178A9">
        <w:rPr>
          <w:bCs w:val="0"/>
          <w:sz w:val="24"/>
          <w:szCs w:val="24"/>
        </w:rPr>
        <w:fldChar w:fldCharType="separate"/>
      </w:r>
      <w:r w:rsidR="00A35E74">
        <w:rPr>
          <w:bCs w:val="0"/>
          <w:sz w:val="24"/>
          <w:szCs w:val="24"/>
        </w:rPr>
        <w:t>3.5</w:t>
      </w:r>
      <w:r w:rsidR="001178A9">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B7819">
        <w:fldChar w:fldCharType="begin"/>
      </w:r>
      <w:r w:rsidR="00EB7819">
        <w:instrText xml:space="preserve"> REF _Ref305973250 \r \h  \* MERGEFORMAT </w:instrText>
      </w:r>
      <w:r w:rsidR="00EB7819">
        <w:fldChar w:fldCharType="separate"/>
      </w:r>
      <w:r w:rsidR="00A35E74" w:rsidRPr="00A35E74">
        <w:rPr>
          <w:bCs w:val="0"/>
          <w:sz w:val="24"/>
          <w:szCs w:val="24"/>
        </w:rPr>
        <w:t>3.6</w:t>
      </w:r>
      <w:r w:rsidR="00EB7819">
        <w:fldChar w:fldCharType="end"/>
      </w:r>
      <w:r w:rsidR="001178A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B7819">
        <w:fldChar w:fldCharType="begin"/>
      </w:r>
      <w:r w:rsidR="00EB7819">
        <w:instrText xml:space="preserve"> REF _Ref303250967 \r \h  \* MERGEFORMAT </w:instrText>
      </w:r>
      <w:r w:rsidR="00EB7819">
        <w:fldChar w:fldCharType="separate"/>
      </w:r>
      <w:r w:rsidR="00A35E74" w:rsidRPr="00A35E74">
        <w:rPr>
          <w:bCs w:val="0"/>
          <w:sz w:val="24"/>
          <w:szCs w:val="24"/>
        </w:rPr>
        <w:t>3.7</w:t>
      </w:r>
      <w:r w:rsidR="00EB7819">
        <w:fldChar w:fldCharType="end"/>
      </w:r>
      <w:r w:rsidR="001178A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_Ref303681924 \r \h  \* MERGEFORMAT </w:instrText>
      </w:r>
      <w:r w:rsidR="00EB7819">
        <w:fldChar w:fldCharType="separate"/>
      </w:r>
      <w:r w:rsidR="00A35E74" w:rsidRPr="00A35E74">
        <w:rPr>
          <w:bCs w:val="0"/>
          <w:sz w:val="24"/>
          <w:szCs w:val="24"/>
        </w:rPr>
        <w:t>3.8</w:t>
      </w:r>
      <w:r w:rsidR="00EB7819">
        <w:fldChar w:fldCharType="end"/>
      </w:r>
      <w:r w:rsidR="001178A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B7819">
        <w:fldChar w:fldCharType="begin"/>
      </w:r>
      <w:r w:rsidR="00EB7819">
        <w:instrText xml:space="preserve"> REF _Ref303683929 \r \h  \* MERGEFORMAT </w:instrText>
      </w:r>
      <w:r w:rsidR="00EB7819">
        <w:fldChar w:fldCharType="separate"/>
      </w:r>
      <w:r w:rsidR="00A35E74" w:rsidRPr="00A35E74">
        <w:rPr>
          <w:bCs w:val="0"/>
          <w:sz w:val="24"/>
          <w:szCs w:val="24"/>
        </w:rPr>
        <w:t>3.10</w:t>
      </w:r>
      <w:r w:rsidR="00EB781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B7819">
        <w:fldChar w:fldCharType="begin"/>
      </w:r>
      <w:r w:rsidR="00EB7819">
        <w:instrText xml:space="preserve"> REF _Ref306140410 \r \h  \* MERGEFORMAT </w:instrText>
      </w:r>
      <w:r w:rsidR="00EB7819">
        <w:fldChar w:fldCharType="separate"/>
      </w:r>
      <w:r w:rsidR="00A35E74" w:rsidRPr="00A35E74">
        <w:rPr>
          <w:bCs w:val="0"/>
          <w:sz w:val="24"/>
          <w:szCs w:val="24"/>
        </w:rPr>
        <w:t>3.11</w:t>
      </w:r>
      <w:r w:rsidR="00EB781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_Ref306140451 \r \h  \* MERGEFORMAT </w:instrText>
      </w:r>
      <w:r w:rsidR="00EB7819">
        <w:fldChar w:fldCharType="separate"/>
      </w:r>
      <w:r w:rsidR="00A35E74" w:rsidRPr="00A35E74">
        <w:rPr>
          <w:bCs w:val="0"/>
          <w:sz w:val="24"/>
          <w:szCs w:val="24"/>
        </w:rPr>
        <w:t>3.12</w:t>
      </w:r>
      <w:r w:rsidR="00EB781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789"/>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B7819">
        <w:fldChar w:fldCharType="begin"/>
      </w:r>
      <w:r w:rsidR="00EB7819">
        <w:instrText xml:space="preserve"> REF _Ref302563524 \n \h  \* MERGEFORMAT </w:instrText>
      </w:r>
      <w:r w:rsidR="00EB7819">
        <w:fldChar w:fldCharType="separate"/>
      </w:r>
      <w:r w:rsidR="00A35E74" w:rsidRPr="00A35E74">
        <w:rPr>
          <w:sz w:val="24"/>
          <w:szCs w:val="24"/>
        </w:rPr>
        <w:t>1.1.1</w:t>
      </w:r>
      <w:r w:rsidR="00EB781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790"/>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8D2928">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sidR="00A35E74">
        <w:rPr>
          <w:bCs w:val="0"/>
          <w:sz w:val="24"/>
          <w:szCs w:val="24"/>
        </w:rPr>
        <w:t>5.2</w:t>
      </w:r>
      <w:r w:rsidR="001178A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178A9">
        <w:rPr>
          <w:bCs w:val="0"/>
          <w:spacing w:val="-1"/>
          <w:sz w:val="24"/>
          <w:szCs w:val="24"/>
        </w:rPr>
        <w:fldChar w:fldCharType="begin"/>
      </w:r>
      <w:r w:rsidR="00E51A35">
        <w:rPr>
          <w:bCs w:val="0"/>
          <w:spacing w:val="-1"/>
          <w:sz w:val="24"/>
          <w:szCs w:val="24"/>
        </w:rPr>
        <w:instrText xml:space="preserve"> REF _Ref440537056 \r \h </w:instrText>
      </w:r>
      <w:r w:rsidR="001178A9">
        <w:rPr>
          <w:bCs w:val="0"/>
          <w:spacing w:val="-1"/>
          <w:sz w:val="24"/>
          <w:szCs w:val="24"/>
        </w:rPr>
      </w:r>
      <w:r w:rsidR="001178A9">
        <w:rPr>
          <w:bCs w:val="0"/>
          <w:spacing w:val="-1"/>
          <w:sz w:val="24"/>
          <w:szCs w:val="24"/>
        </w:rPr>
        <w:fldChar w:fldCharType="separate"/>
      </w:r>
      <w:r w:rsidR="00A35E74">
        <w:rPr>
          <w:bCs w:val="0"/>
          <w:spacing w:val="-1"/>
          <w:sz w:val="24"/>
          <w:szCs w:val="24"/>
        </w:rPr>
        <w:t>5.3</w:t>
      </w:r>
      <w:r w:rsidR="001178A9">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178A9">
        <w:rPr>
          <w:bCs w:val="0"/>
          <w:sz w:val="24"/>
          <w:szCs w:val="24"/>
        </w:rPr>
        <w:fldChar w:fldCharType="begin"/>
      </w:r>
      <w:r w:rsidR="00B71B9D">
        <w:rPr>
          <w:bCs w:val="0"/>
          <w:sz w:val="24"/>
          <w:szCs w:val="24"/>
        </w:rPr>
        <w:instrText xml:space="preserve"> REF _Ref440271036 \r \h </w:instrText>
      </w:r>
      <w:r w:rsidR="001178A9">
        <w:rPr>
          <w:bCs w:val="0"/>
          <w:sz w:val="24"/>
          <w:szCs w:val="24"/>
        </w:rPr>
      </w:r>
      <w:r w:rsidR="001178A9">
        <w:rPr>
          <w:bCs w:val="0"/>
          <w:sz w:val="24"/>
          <w:szCs w:val="24"/>
        </w:rPr>
        <w:fldChar w:fldCharType="separate"/>
      </w:r>
      <w:r w:rsidR="00A35E74">
        <w:rPr>
          <w:bCs w:val="0"/>
          <w:sz w:val="24"/>
          <w:szCs w:val="24"/>
        </w:rPr>
        <w:t>5.4</w:t>
      </w:r>
      <w:r w:rsidR="001178A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_Ref440361914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_Ref55336310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w:t>
      </w:r>
      <w:r w:rsidR="001178A9">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_Ref55335823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5.7</w:t>
      </w:r>
      <w:r w:rsidR="001178A9">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_Ref440274902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5.4</w:t>
      </w:r>
      <w:r w:rsidR="001178A9">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_Ref440274913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5.2</w:t>
      </w:r>
      <w:r w:rsidR="001178A9">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178A9">
        <w:rPr>
          <w:bCs w:val="0"/>
          <w:sz w:val="24"/>
          <w:szCs w:val="24"/>
        </w:rPr>
        <w:fldChar w:fldCharType="begin"/>
      </w:r>
      <w:r w:rsidR="000A00E6">
        <w:rPr>
          <w:bCs w:val="0"/>
          <w:sz w:val="24"/>
          <w:szCs w:val="24"/>
        </w:rPr>
        <w:instrText xml:space="preserve"> REF _Ref440361959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178A9">
        <w:rPr>
          <w:bCs w:val="0"/>
          <w:sz w:val="24"/>
          <w:szCs w:val="24"/>
        </w:rPr>
        <w:fldChar w:fldCharType="begin"/>
      </w:r>
      <w:r w:rsidR="00D90031">
        <w:rPr>
          <w:bCs w:val="0"/>
          <w:sz w:val="24"/>
          <w:szCs w:val="24"/>
        </w:rPr>
        <w:instrText xml:space="preserve"> REF _Ref306005578 \r \h </w:instrText>
      </w:r>
      <w:r w:rsidR="001178A9">
        <w:rPr>
          <w:bCs w:val="0"/>
          <w:sz w:val="24"/>
          <w:szCs w:val="24"/>
        </w:rPr>
      </w:r>
      <w:r w:rsidR="001178A9">
        <w:rPr>
          <w:bCs w:val="0"/>
          <w:sz w:val="24"/>
          <w:szCs w:val="24"/>
        </w:rPr>
        <w:fldChar w:fldCharType="separate"/>
      </w:r>
      <w:r w:rsidR="00A35E74">
        <w:rPr>
          <w:bCs w:val="0"/>
          <w:sz w:val="24"/>
          <w:szCs w:val="24"/>
        </w:rPr>
        <w:t>3.3.8.3</w:t>
      </w:r>
      <w:r w:rsidR="001178A9">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A5339">
        <w:rPr>
          <w:sz w:val="24"/>
          <w:szCs w:val="24"/>
        </w:rPr>
        <w:t>,</w:t>
      </w:r>
      <w:r w:rsidR="007638F4">
        <w:rPr>
          <w:sz w:val="24"/>
          <w:szCs w:val="24"/>
        </w:rPr>
        <w:t xml:space="preserve"> </w:t>
      </w:r>
      <w:r w:rsidR="001178A9">
        <w:rPr>
          <w:sz w:val="24"/>
          <w:szCs w:val="24"/>
        </w:rPr>
        <w:fldChar w:fldCharType="begin"/>
      </w:r>
      <w:r w:rsidR="007638F4">
        <w:rPr>
          <w:sz w:val="24"/>
          <w:szCs w:val="24"/>
        </w:rPr>
        <w:instrText xml:space="preserve"> REF _Ref440372326 \r \h </w:instrText>
      </w:r>
      <w:r w:rsidR="001178A9">
        <w:rPr>
          <w:sz w:val="24"/>
          <w:szCs w:val="24"/>
        </w:rPr>
      </w:r>
      <w:r w:rsidR="001178A9">
        <w:rPr>
          <w:sz w:val="24"/>
          <w:szCs w:val="24"/>
        </w:rPr>
        <w:fldChar w:fldCharType="separate"/>
      </w:r>
      <w:r w:rsidR="00A35E74">
        <w:rPr>
          <w:sz w:val="24"/>
          <w:szCs w:val="24"/>
        </w:rPr>
        <w:t>д)</w:t>
      </w:r>
      <w:r w:rsidR="001178A9">
        <w:rPr>
          <w:sz w:val="24"/>
          <w:szCs w:val="24"/>
        </w:rPr>
        <w:fldChar w:fldCharType="end"/>
      </w:r>
      <w:r w:rsidR="007638F4">
        <w:rPr>
          <w:sz w:val="24"/>
          <w:szCs w:val="24"/>
        </w:rPr>
        <w:t>,</w:t>
      </w:r>
      <w:r w:rsidR="00FA5339">
        <w:rPr>
          <w:sz w:val="24"/>
          <w:szCs w:val="24"/>
        </w:rPr>
        <w:t xml:space="preserve"> </w:t>
      </w:r>
      <w:r w:rsidR="001178A9">
        <w:rPr>
          <w:sz w:val="24"/>
          <w:szCs w:val="24"/>
        </w:rPr>
        <w:fldChar w:fldCharType="begin"/>
      </w:r>
      <w:r w:rsidR="00FA5339">
        <w:rPr>
          <w:sz w:val="24"/>
          <w:szCs w:val="24"/>
        </w:rPr>
        <w:instrText xml:space="preserve"> REF _Ref440371812 \r \h </w:instrText>
      </w:r>
      <w:r w:rsidR="001178A9">
        <w:rPr>
          <w:sz w:val="24"/>
          <w:szCs w:val="24"/>
        </w:rPr>
      </w:r>
      <w:r w:rsidR="001178A9">
        <w:rPr>
          <w:sz w:val="24"/>
          <w:szCs w:val="24"/>
        </w:rPr>
        <w:fldChar w:fldCharType="separate"/>
      </w:r>
      <w:r w:rsidR="00A35E74">
        <w:rPr>
          <w:sz w:val="24"/>
          <w:szCs w:val="24"/>
        </w:rPr>
        <w:t>м)</w:t>
      </w:r>
      <w:r w:rsidR="001178A9">
        <w:rPr>
          <w:sz w:val="24"/>
          <w:szCs w:val="24"/>
        </w:rPr>
        <w:fldChar w:fldCharType="end"/>
      </w:r>
      <w:r w:rsidR="00FA5339">
        <w:rPr>
          <w:sz w:val="24"/>
          <w:szCs w:val="24"/>
        </w:rPr>
        <w:t xml:space="preserve">, </w:t>
      </w:r>
      <w:r w:rsidR="001178A9">
        <w:rPr>
          <w:sz w:val="24"/>
          <w:szCs w:val="24"/>
        </w:rPr>
        <w:fldChar w:fldCharType="begin"/>
      </w:r>
      <w:r w:rsidR="00FA5339">
        <w:rPr>
          <w:sz w:val="24"/>
          <w:szCs w:val="24"/>
        </w:rPr>
        <w:instrText xml:space="preserve"> REF _Ref440371822 \r \h </w:instrText>
      </w:r>
      <w:r w:rsidR="001178A9">
        <w:rPr>
          <w:sz w:val="24"/>
          <w:szCs w:val="24"/>
        </w:rPr>
      </w:r>
      <w:r w:rsidR="001178A9">
        <w:rPr>
          <w:sz w:val="24"/>
          <w:szCs w:val="24"/>
        </w:rPr>
        <w:fldChar w:fldCharType="separate"/>
      </w:r>
      <w:r w:rsidR="00A35E74">
        <w:rPr>
          <w:sz w:val="24"/>
          <w:szCs w:val="24"/>
        </w:rPr>
        <w:t>н)</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178A9">
        <w:rPr>
          <w:bCs w:val="0"/>
          <w:sz w:val="24"/>
          <w:szCs w:val="24"/>
        </w:rPr>
        <w:fldChar w:fldCharType="begin"/>
      </w:r>
      <w:r w:rsidR="00A154B7">
        <w:rPr>
          <w:bCs w:val="0"/>
          <w:sz w:val="24"/>
          <w:szCs w:val="24"/>
        </w:rPr>
        <w:instrText xml:space="preserve"> REF _Ref440274944 \r \h </w:instrText>
      </w:r>
      <w:r w:rsidR="001178A9">
        <w:rPr>
          <w:bCs w:val="0"/>
          <w:sz w:val="24"/>
          <w:szCs w:val="24"/>
        </w:rPr>
      </w:r>
      <w:r w:rsidR="001178A9">
        <w:rPr>
          <w:bCs w:val="0"/>
          <w:sz w:val="24"/>
          <w:szCs w:val="24"/>
        </w:rPr>
        <w:fldChar w:fldCharType="separate"/>
      </w:r>
      <w:r w:rsidR="00A35E74">
        <w:rPr>
          <w:bCs w:val="0"/>
          <w:sz w:val="24"/>
          <w:szCs w:val="24"/>
        </w:rPr>
        <w:t>5.14</w:t>
      </w:r>
      <w:r w:rsidR="001178A9">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EB7819">
        <w:fldChar w:fldCharType="begin"/>
      </w:r>
      <w:r w:rsidR="00EB7819">
        <w:instrText xml:space="preserve"> REF _Ref440272510 \r \h  \* MERGEFORMAT </w:instrText>
      </w:r>
      <w:r w:rsidR="00EB7819">
        <w:fldChar w:fldCharType="separate"/>
      </w:r>
      <w:r w:rsidR="00A35E74" w:rsidRPr="00A35E74">
        <w:rPr>
          <w:bCs w:val="0"/>
          <w:sz w:val="24"/>
          <w:szCs w:val="24"/>
        </w:rPr>
        <w:t>5.16</w:t>
      </w:r>
      <w:r w:rsidR="00EB7819">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плана распределения объемов </w:t>
      </w:r>
      <w:r w:rsidR="00B76768" w:rsidRPr="004D7428">
        <w:rPr>
          <w:bCs w:val="0"/>
          <w:sz w:val="24"/>
          <w:szCs w:val="24"/>
        </w:rPr>
        <w:t>оказания услуг</w:t>
      </w:r>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EB7819">
        <w:fldChar w:fldCharType="begin"/>
      </w:r>
      <w:r w:rsidR="00EB7819">
        <w:instrText xml:space="preserve"> REF _Ref440376401 \r \h  \* MERGEFORMAT </w:instrText>
      </w:r>
      <w:r w:rsidR="00EB7819">
        <w:fldChar w:fldCharType="separate"/>
      </w:r>
      <w:r w:rsidR="00A35E74" w:rsidRPr="00A35E74">
        <w:rPr>
          <w:bCs w:val="0"/>
          <w:sz w:val="24"/>
          <w:szCs w:val="24"/>
        </w:rPr>
        <w:t>5.17</w:t>
      </w:r>
      <w:r w:rsidR="00EB7819">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EB7819">
        <w:fldChar w:fldCharType="begin"/>
      </w:r>
      <w:r w:rsidR="00EB7819">
        <w:instrText xml:space="preserve"> REF _Ref440537079 \r \h  \* MERGEFORMAT </w:instrText>
      </w:r>
      <w:r w:rsidR="00EB7819">
        <w:fldChar w:fldCharType="separate"/>
      </w:r>
      <w:r w:rsidR="00A35E74" w:rsidRPr="00A35E74">
        <w:rPr>
          <w:bCs w:val="0"/>
          <w:sz w:val="24"/>
          <w:szCs w:val="24"/>
          <w:lang w:eastAsia="ru-RU"/>
        </w:rPr>
        <w:t>5.3</w:t>
      </w:r>
      <w:r w:rsidR="00EB7819">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Все формы, указанные в разделе </w:t>
      </w:r>
      <w:r w:rsidR="001178A9">
        <w:rPr>
          <w:bCs w:val="0"/>
          <w:sz w:val="24"/>
          <w:szCs w:val="24"/>
        </w:rPr>
        <w:fldChar w:fldCharType="begin"/>
      </w:r>
      <w:r w:rsidR="001A2440">
        <w:rPr>
          <w:bCs w:val="0"/>
          <w:sz w:val="24"/>
          <w:szCs w:val="24"/>
        </w:rPr>
        <w:instrText xml:space="preserve"> REF _Ref440270602 \r \h </w:instrText>
      </w:r>
      <w:r w:rsidR="001178A9">
        <w:rPr>
          <w:bCs w:val="0"/>
          <w:sz w:val="24"/>
          <w:szCs w:val="24"/>
        </w:rPr>
      </w:r>
      <w:r w:rsidR="001178A9">
        <w:rPr>
          <w:bCs w:val="0"/>
          <w:sz w:val="24"/>
          <w:szCs w:val="24"/>
        </w:rPr>
        <w:fldChar w:fldCharType="separate"/>
      </w:r>
      <w:r w:rsidR="00A35E74">
        <w:rPr>
          <w:bCs w:val="0"/>
          <w:sz w:val="24"/>
          <w:szCs w:val="24"/>
        </w:rPr>
        <w:t>5</w:t>
      </w:r>
      <w:r w:rsidR="001178A9">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EB7819">
        <w:fldChar w:fldCharType="begin"/>
      </w:r>
      <w:r w:rsidR="00EB7819">
        <w:instrText xml:space="preserve"> REF _Ref115076807 \n \h  \* MERGEFORMAT </w:instrText>
      </w:r>
      <w:r w:rsidR="00EB7819">
        <w:fldChar w:fldCharType="separate"/>
      </w:r>
      <w:r w:rsidR="00A35E74" w:rsidRPr="00A35E74">
        <w:rPr>
          <w:bCs w:val="0"/>
          <w:sz w:val="24"/>
          <w:szCs w:val="24"/>
        </w:rPr>
        <w:t>3.3.3</w:t>
      </w:r>
      <w:r w:rsidR="00EB7819">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EB7819">
        <w:fldChar w:fldCharType="begin"/>
      </w:r>
      <w:r w:rsidR="00EB7819">
        <w:instrText xml:space="preserve"> REF _Ref440361959 \r \h  \* MERGEFORMAT </w:instrText>
      </w:r>
      <w:r w:rsidR="00EB7819">
        <w:fldChar w:fldCharType="separate"/>
      </w:r>
      <w:r w:rsidR="00A35E74" w:rsidRPr="00A35E74">
        <w:rPr>
          <w:bCs w:val="0"/>
          <w:sz w:val="24"/>
          <w:szCs w:val="24"/>
        </w:rPr>
        <w:t>5.5</w:t>
      </w:r>
      <w:r w:rsidR="00EB7819">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EB7819">
        <w:fldChar w:fldCharType="begin"/>
      </w:r>
      <w:r w:rsidR="00EB7819">
        <w:instrText xml:space="preserve"> REF _Ref440271036 \r \h  \* MERGEFORMAT </w:instrText>
      </w:r>
      <w:r w:rsidR="00EB7819">
        <w:fldChar w:fldCharType="separate"/>
      </w:r>
      <w:r w:rsidR="00A35E74" w:rsidRPr="00A35E74">
        <w:rPr>
          <w:bCs w:val="0"/>
          <w:sz w:val="24"/>
          <w:szCs w:val="24"/>
        </w:rPr>
        <w:t>5.4</w:t>
      </w:r>
      <w:r w:rsidR="00EB7819">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EB7819">
        <w:fldChar w:fldCharType="begin"/>
      </w:r>
      <w:r w:rsidR="00EB7819">
        <w:instrText xml:space="preserve"> REF _Ref306114638 \r \h  \* MERGEFORMAT </w:instrText>
      </w:r>
      <w:r w:rsidR="00EB7819">
        <w:fldChar w:fldCharType="separate"/>
      </w:r>
      <w:r w:rsidR="00A35E74" w:rsidRPr="00A35E74">
        <w:rPr>
          <w:bCs w:val="0"/>
          <w:sz w:val="24"/>
          <w:szCs w:val="24"/>
        </w:rPr>
        <w:t>3.3.1</w:t>
      </w:r>
      <w:r w:rsidR="00EB7819">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4D7428">
        <w:rPr>
          <w:bCs w:val="0"/>
          <w:sz w:val="24"/>
          <w:szCs w:val="24"/>
        </w:rPr>
        <w:t xml:space="preserve"> и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1178A9">
        <w:rPr>
          <w:bCs w:val="0"/>
          <w:sz w:val="24"/>
          <w:szCs w:val="24"/>
        </w:rPr>
        <w:fldChar w:fldCharType="begin"/>
      </w:r>
      <w:r w:rsidR="00457AEB">
        <w:rPr>
          <w:bCs w:val="0"/>
          <w:sz w:val="24"/>
          <w:szCs w:val="24"/>
        </w:rPr>
        <w:instrText xml:space="preserve"> REF _Ref306017842 \r \h </w:instrText>
      </w:r>
      <w:r w:rsidR="001178A9">
        <w:rPr>
          <w:bCs w:val="0"/>
          <w:sz w:val="24"/>
          <w:szCs w:val="24"/>
        </w:rPr>
      </w:r>
      <w:r w:rsidR="001178A9">
        <w:rPr>
          <w:bCs w:val="0"/>
          <w:sz w:val="24"/>
          <w:szCs w:val="24"/>
        </w:rPr>
        <w:fldChar w:fldCharType="separate"/>
      </w:r>
      <w:r w:rsidR="00A35E74">
        <w:rPr>
          <w:bCs w:val="0"/>
          <w:sz w:val="24"/>
          <w:szCs w:val="24"/>
        </w:rPr>
        <w:t>3.4.2.4</w:t>
      </w:r>
      <w:r w:rsidR="001178A9">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311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4"/>
    </w:p>
    <w:p w:rsidR="00280464" w:rsidRPr="00476A03" w:rsidRDefault="00717F60" w:rsidP="00476A0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C12FA4">
        <w:rPr>
          <w:bCs w:val="0"/>
          <w:sz w:val="24"/>
          <w:szCs w:val="24"/>
        </w:rPr>
        <w:t xml:space="preserve"> </w:t>
      </w:r>
      <w:r w:rsidR="005F46AD">
        <w:rPr>
          <w:b/>
        </w:rPr>
        <w:t>665 000</w:t>
      </w:r>
      <w:r w:rsidR="005F46AD" w:rsidRPr="00347FA8">
        <w:rPr>
          <w:b/>
        </w:rPr>
        <w:t xml:space="preserve"> </w:t>
      </w:r>
      <w:r w:rsidR="005F46AD" w:rsidRPr="00347FA8">
        <w:t>(Шесть</w:t>
      </w:r>
      <w:r w:rsidR="005F46AD">
        <w:t>сот</w:t>
      </w:r>
      <w:r w:rsidR="005F46AD" w:rsidRPr="00347FA8">
        <w:t xml:space="preserve">  </w:t>
      </w:r>
      <w:r w:rsidR="005F46AD">
        <w:t>шестьдесят пять</w:t>
      </w:r>
      <w:r w:rsidR="005F46AD" w:rsidRPr="00347FA8">
        <w:t xml:space="preserve"> тысяч) рублей 00 копеек РФ, без учета НДС; НДС составляет </w:t>
      </w:r>
      <w:r w:rsidR="005F46AD">
        <w:rPr>
          <w:b/>
        </w:rPr>
        <w:t>119 700</w:t>
      </w:r>
      <w:r w:rsidR="005F46AD" w:rsidRPr="00347FA8">
        <w:rPr>
          <w:b/>
        </w:rPr>
        <w:t xml:space="preserve"> </w:t>
      </w:r>
      <w:r w:rsidR="005F46AD" w:rsidRPr="00347FA8">
        <w:t>(</w:t>
      </w:r>
      <w:r w:rsidR="005F46AD">
        <w:t>Сто девятнадцать</w:t>
      </w:r>
      <w:r w:rsidR="005F46AD" w:rsidRPr="00347FA8">
        <w:t xml:space="preserve"> тысяч </w:t>
      </w:r>
      <w:r w:rsidR="005F46AD">
        <w:t>семьсот</w:t>
      </w:r>
      <w:r w:rsidR="005F46AD" w:rsidRPr="00347FA8">
        <w:t>) рубл</w:t>
      </w:r>
      <w:r w:rsidR="005F46AD">
        <w:t>ей</w:t>
      </w:r>
      <w:r w:rsidR="005F46AD" w:rsidRPr="00347FA8">
        <w:t xml:space="preserve"> </w:t>
      </w:r>
      <w:r w:rsidR="005F46AD">
        <w:t>0</w:t>
      </w:r>
      <w:r w:rsidR="005F46AD" w:rsidRPr="00347FA8">
        <w:t xml:space="preserve">0 копеек РФ; </w:t>
      </w:r>
      <w:r w:rsidR="005F46AD">
        <w:rPr>
          <w:b/>
        </w:rPr>
        <w:t>784 700</w:t>
      </w:r>
      <w:r w:rsidR="005F46AD" w:rsidRPr="00347FA8">
        <w:rPr>
          <w:b/>
        </w:rPr>
        <w:t xml:space="preserve"> </w:t>
      </w:r>
      <w:r w:rsidR="005F46AD" w:rsidRPr="00347FA8">
        <w:t>(Семь</w:t>
      </w:r>
      <w:r w:rsidR="005F46AD">
        <w:t>сот</w:t>
      </w:r>
      <w:r w:rsidR="005F46AD" w:rsidRPr="00347FA8">
        <w:t xml:space="preserve"> восемьдесят </w:t>
      </w:r>
      <w:r w:rsidR="005F46AD">
        <w:t>четыре</w:t>
      </w:r>
      <w:r w:rsidR="005F46AD" w:rsidRPr="00347FA8">
        <w:t xml:space="preserve"> тысяч</w:t>
      </w:r>
      <w:r w:rsidR="005F46AD">
        <w:t>и</w:t>
      </w:r>
      <w:r w:rsidR="005F46AD" w:rsidRPr="00347FA8">
        <w:t xml:space="preserve"> </w:t>
      </w:r>
      <w:r w:rsidR="005F46AD">
        <w:t>семьсот</w:t>
      </w:r>
      <w:r w:rsidR="005F46AD" w:rsidRPr="00347FA8">
        <w:t>) рубл</w:t>
      </w:r>
      <w:r w:rsidR="005F46AD">
        <w:t>ей</w:t>
      </w:r>
      <w:r w:rsidR="005F46AD" w:rsidRPr="00347FA8">
        <w:t xml:space="preserve"> </w:t>
      </w:r>
      <w:r w:rsidR="005F46AD">
        <w:t>0</w:t>
      </w:r>
      <w:r w:rsidR="005F46AD" w:rsidRPr="00347FA8">
        <w:t>0 копеек РФ, с учетом НДС</w:t>
      </w:r>
      <w:r w:rsidR="00476A03" w:rsidRPr="00347FA8">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Pr>
          <w:bCs w:val="0"/>
          <w:sz w:val="24"/>
          <w:szCs w:val="24"/>
        </w:rPr>
        <w:t>5.2</w:t>
      </w:r>
      <w:r w:rsidR="001178A9">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178A9">
        <w:rPr>
          <w:sz w:val="24"/>
          <w:szCs w:val="24"/>
        </w:rPr>
        <w:fldChar w:fldCharType="begin"/>
      </w:r>
      <w:r>
        <w:rPr>
          <w:sz w:val="24"/>
          <w:szCs w:val="24"/>
        </w:rPr>
        <w:instrText xml:space="preserve"> REF _Ref306138385 \r \h </w:instrText>
      </w:r>
      <w:r w:rsidR="001178A9">
        <w:rPr>
          <w:sz w:val="24"/>
          <w:szCs w:val="24"/>
        </w:rPr>
      </w:r>
      <w:r w:rsidR="001178A9">
        <w:rPr>
          <w:sz w:val="24"/>
          <w:szCs w:val="24"/>
        </w:rPr>
        <w:fldChar w:fldCharType="separate"/>
      </w:r>
      <w:r>
        <w:rPr>
          <w:sz w:val="24"/>
          <w:szCs w:val="24"/>
        </w:rPr>
        <w:t>3.6.4</w:t>
      </w:r>
      <w:r w:rsidR="001178A9">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178A9">
        <w:rPr>
          <w:bCs w:val="0"/>
          <w:sz w:val="24"/>
          <w:szCs w:val="24"/>
        </w:rPr>
        <w:fldChar w:fldCharType="begin"/>
      </w:r>
      <w:r w:rsidR="003F3A69">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1178A9">
        <w:rPr>
          <w:sz w:val="24"/>
          <w:szCs w:val="24"/>
        </w:rPr>
        <w:fldChar w:fldCharType="begin"/>
      </w:r>
      <w:r w:rsidR="00A35E74">
        <w:rPr>
          <w:sz w:val="24"/>
          <w:szCs w:val="24"/>
        </w:rPr>
        <w:instrText xml:space="preserve"> REF _Ref441053110 \r \h </w:instrText>
      </w:r>
      <w:r w:rsidR="001178A9">
        <w:rPr>
          <w:sz w:val="24"/>
          <w:szCs w:val="24"/>
        </w:rPr>
      </w:r>
      <w:r w:rsidR="001178A9">
        <w:rPr>
          <w:sz w:val="24"/>
          <w:szCs w:val="24"/>
        </w:rPr>
        <w:fldChar w:fldCharType="separate"/>
      </w:r>
      <w:r w:rsidR="00A35E74">
        <w:rPr>
          <w:sz w:val="24"/>
          <w:szCs w:val="24"/>
        </w:rPr>
        <w:t>3.3.7.1</w:t>
      </w:r>
      <w:r w:rsidR="001178A9">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178A9">
        <w:rPr>
          <w:bCs w:val="0"/>
          <w:sz w:val="24"/>
          <w:szCs w:val="24"/>
        </w:rPr>
        <w:fldChar w:fldCharType="begin"/>
      </w:r>
      <w:r w:rsidR="003F3A69">
        <w:rPr>
          <w:bCs w:val="0"/>
          <w:sz w:val="24"/>
          <w:szCs w:val="24"/>
        </w:rPr>
        <w:instrText xml:space="preserve"> REF _Ref306138385 \r \h </w:instrText>
      </w:r>
      <w:r w:rsidR="001178A9">
        <w:rPr>
          <w:bCs w:val="0"/>
          <w:sz w:val="24"/>
          <w:szCs w:val="24"/>
        </w:rPr>
      </w:r>
      <w:r w:rsidR="001178A9">
        <w:rPr>
          <w:bCs w:val="0"/>
          <w:sz w:val="24"/>
          <w:szCs w:val="24"/>
        </w:rPr>
        <w:fldChar w:fldCharType="separate"/>
      </w:r>
      <w:r w:rsidR="00A35E74">
        <w:rPr>
          <w:bCs w:val="0"/>
          <w:sz w:val="24"/>
          <w:szCs w:val="24"/>
        </w:rPr>
        <w:t>3.6.4</w:t>
      </w:r>
      <w:r w:rsidR="001178A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0F4365">
        <w:rPr>
          <w:bCs w:val="0"/>
          <w:sz w:val="24"/>
          <w:szCs w:val="24"/>
        </w:rPr>
        <w:lastRenderedPageBreak/>
        <w:t xml:space="preserve">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56E98">
        <w:rPr>
          <w:bCs w:val="0"/>
          <w:sz w:val="24"/>
          <w:szCs w:val="24"/>
        </w:rPr>
        <w:t xml:space="preserve">, </w:t>
      </w:r>
      <w:r w:rsidR="00756E98" w:rsidRPr="00756E98">
        <w:rPr>
          <w:sz w:val="24"/>
          <w:szCs w:val="24"/>
        </w:rPr>
        <w:t>являющееся субъектом малого и среднего предпринимательства</w:t>
      </w:r>
      <w:r w:rsidRPr="00756E98">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B7819">
        <w:fldChar w:fldCharType="begin"/>
      </w:r>
      <w:r w:rsidR="00EB7819">
        <w:instrText xml:space="preserve"> REF _Ref191386451 \n \h  \* MERGEFORMAT </w:instrText>
      </w:r>
      <w:r w:rsidR="00EB7819">
        <w:fldChar w:fldCharType="separate"/>
      </w:r>
      <w:r w:rsidR="00A35E74" w:rsidRPr="00A35E74">
        <w:rPr>
          <w:bCs w:val="0"/>
          <w:sz w:val="24"/>
          <w:szCs w:val="24"/>
        </w:rPr>
        <w:t>3.3.9</w:t>
      </w:r>
      <w:r w:rsidR="00EB7819">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1178A9">
        <w:rPr>
          <w:bCs w:val="0"/>
          <w:sz w:val="24"/>
          <w:szCs w:val="24"/>
        </w:rPr>
        <w:fldChar w:fldCharType="begin"/>
      </w:r>
      <w:r w:rsidR="004D7428">
        <w:rPr>
          <w:bCs w:val="0"/>
          <w:sz w:val="24"/>
          <w:szCs w:val="24"/>
        </w:rPr>
        <w:instrText xml:space="preserve"> REF _Ref440876567 \r \h </w:instrText>
      </w:r>
      <w:r w:rsidR="001178A9">
        <w:rPr>
          <w:bCs w:val="0"/>
          <w:sz w:val="24"/>
          <w:szCs w:val="24"/>
        </w:rPr>
      </w:r>
      <w:r w:rsidR="001178A9">
        <w:rPr>
          <w:bCs w:val="0"/>
          <w:sz w:val="24"/>
          <w:szCs w:val="24"/>
        </w:rPr>
        <w:fldChar w:fldCharType="separate"/>
      </w:r>
      <w:r w:rsidR="00A35E74">
        <w:rPr>
          <w:bCs w:val="0"/>
          <w:sz w:val="24"/>
          <w:szCs w:val="24"/>
        </w:rPr>
        <w:t>3.3.10</w:t>
      </w:r>
      <w:r w:rsidR="001178A9">
        <w:rPr>
          <w:bCs w:val="0"/>
          <w:sz w:val="24"/>
          <w:szCs w:val="24"/>
        </w:rPr>
        <w:fldChar w:fldCharType="end"/>
      </w:r>
      <w:r w:rsidRPr="000F4365">
        <w:rPr>
          <w:bCs w:val="0"/>
          <w:sz w:val="24"/>
          <w:szCs w:val="24"/>
        </w:rPr>
        <w:t xml:space="preserve">. </w:t>
      </w:r>
      <w:bookmarkEnd w:id="308"/>
      <w:bookmarkEnd w:id="309"/>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
    <w:p w:rsidR="00DC7643" w:rsidRPr="00476A03"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B7819">
        <w:fldChar w:fldCharType="begin"/>
      </w:r>
      <w:r w:rsidR="00EB7819">
        <w:instrText xml:space="preserve"> REF _Ref440275279 \r \h  \* MERGEFORMAT </w:instrText>
      </w:r>
      <w:r w:rsidR="00EB7819">
        <w:fldChar w:fldCharType="separate"/>
      </w:r>
      <w:r w:rsidR="00A35E74" w:rsidRPr="00A35E74">
        <w:rPr>
          <w:sz w:val="24"/>
          <w:szCs w:val="24"/>
        </w:rPr>
        <w:t>1.1.4</w:t>
      </w:r>
      <w:r w:rsidR="00EB7819">
        <w:fldChar w:fldCharType="end"/>
      </w:r>
      <w:r w:rsidRPr="009F2BF9">
        <w:rPr>
          <w:sz w:val="24"/>
          <w:szCs w:val="24"/>
        </w:rPr>
        <w:t xml:space="preserve"> и разделе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9F2BF9">
        <w:rPr>
          <w:sz w:val="24"/>
          <w:szCs w:val="24"/>
        </w:rPr>
        <w:t xml:space="preserve">, в соответствии с требованиями законодательства Российской </w:t>
      </w:r>
      <w:r w:rsidRPr="00476A03">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756E98" w:rsidRPr="00756E98" w:rsidRDefault="00756E98" w:rsidP="00CF39D0">
      <w:pPr>
        <w:numPr>
          <w:ilvl w:val="0"/>
          <w:numId w:val="21"/>
        </w:numPr>
        <w:suppressAutoHyphens w:val="0"/>
        <w:spacing w:line="264" w:lineRule="auto"/>
        <w:rPr>
          <w:sz w:val="24"/>
          <w:szCs w:val="24"/>
          <w:lang w:eastAsia="ru-RU"/>
        </w:rPr>
      </w:pPr>
      <w:r w:rsidRPr="00756E98">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lastRenderedPageBreak/>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E064C4">
        <w:rPr>
          <w:sz w:val="24"/>
          <w:szCs w:val="24"/>
          <w:lang w:eastAsia="ru-RU"/>
        </w:rPr>
        <w:t>ого</w:t>
      </w:r>
      <w:r w:rsidRPr="003803A7">
        <w:rPr>
          <w:sz w:val="24"/>
          <w:szCs w:val="24"/>
          <w:lang w:eastAsia="ru-RU"/>
        </w:rPr>
        <w:t xml:space="preserve"> задани</w:t>
      </w:r>
      <w:r w:rsidR="00E064C4">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E064C4">
        <w:rPr>
          <w:sz w:val="24"/>
          <w:szCs w:val="24"/>
          <w:lang w:eastAsia="ru-RU"/>
        </w:rPr>
        <w:t>и</w:t>
      </w:r>
      <w:r w:rsidRPr="003776BB">
        <w:rPr>
          <w:sz w:val="24"/>
          <w:szCs w:val="24"/>
          <w:lang w:eastAsia="ru-RU"/>
        </w:rPr>
        <w:t>) к настоящей Документации. При несоблюдении требований Техническ</w:t>
      </w:r>
      <w:r w:rsidR="002C76AD">
        <w:rPr>
          <w:sz w:val="24"/>
          <w:szCs w:val="24"/>
          <w:lang w:eastAsia="ru-RU"/>
        </w:rPr>
        <w:t>ого</w:t>
      </w:r>
      <w:r w:rsidRPr="003776BB">
        <w:rPr>
          <w:sz w:val="24"/>
          <w:szCs w:val="24"/>
          <w:lang w:eastAsia="ru-RU"/>
        </w:rPr>
        <w:t xml:space="preserve"> задани</w:t>
      </w:r>
      <w:r w:rsidR="002C76AD">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Default="009D7F01" w:rsidP="00CF39D0">
      <w:pPr>
        <w:suppressAutoHyphens w:val="0"/>
        <w:spacing w:line="264" w:lineRule="auto"/>
        <w:ind w:left="927" w:firstLine="0"/>
        <w:rPr>
          <w:color w:val="000000"/>
          <w:sz w:val="24"/>
          <w:szCs w:val="24"/>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56E98" w:rsidRPr="00CF39D0" w:rsidRDefault="00756E98" w:rsidP="00CF39D0">
      <w:pPr>
        <w:suppressAutoHyphens w:val="0"/>
        <w:spacing w:line="264" w:lineRule="auto"/>
        <w:ind w:left="927" w:firstLine="0"/>
        <w:rPr>
          <w:sz w:val="24"/>
          <w:szCs w:val="24"/>
          <w:lang w:eastAsia="ru-RU"/>
        </w:rPr>
      </w:pP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w:t>
      </w:r>
      <w:r w:rsidRPr="00F82225">
        <w:rPr>
          <w:sz w:val="24"/>
          <w:szCs w:val="24"/>
        </w:rPr>
        <w:lastRenderedPageBreak/>
        <w:t>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_Ref440271993 \r \h </w:instrText>
      </w:r>
      <w:r w:rsidR="001178A9">
        <w:rPr>
          <w:sz w:val="24"/>
          <w:szCs w:val="24"/>
        </w:rPr>
      </w:r>
      <w:r w:rsidR="001178A9">
        <w:rPr>
          <w:sz w:val="24"/>
          <w:szCs w:val="24"/>
        </w:rPr>
        <w:fldChar w:fldCharType="separate"/>
      </w:r>
      <w:r w:rsidR="00A35E74">
        <w:rPr>
          <w:sz w:val="24"/>
          <w:szCs w:val="24"/>
        </w:rPr>
        <w:t>5.11</w:t>
      </w:r>
      <w:r w:rsidR="001178A9">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_Ref440271964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178A9">
        <w:rPr>
          <w:sz w:val="24"/>
          <w:szCs w:val="24"/>
        </w:rPr>
        <w:fldChar w:fldCharType="begin"/>
      </w:r>
      <w:r w:rsidR="003F3A69">
        <w:rPr>
          <w:sz w:val="24"/>
          <w:szCs w:val="24"/>
        </w:rPr>
        <w:instrText xml:space="preserve"> REF _Ref440272035 \r \h </w:instrText>
      </w:r>
      <w:r w:rsidR="001178A9">
        <w:rPr>
          <w:sz w:val="24"/>
          <w:szCs w:val="24"/>
        </w:rPr>
      </w:r>
      <w:r w:rsidR="001178A9">
        <w:rPr>
          <w:sz w:val="24"/>
          <w:szCs w:val="24"/>
        </w:rPr>
        <w:fldChar w:fldCharType="separate"/>
      </w:r>
      <w:r w:rsidR="00A35E74">
        <w:rPr>
          <w:sz w:val="24"/>
          <w:szCs w:val="24"/>
        </w:rPr>
        <w:t>5.12</w:t>
      </w:r>
      <w:r w:rsidR="001178A9">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178A9">
        <w:rPr>
          <w:sz w:val="24"/>
          <w:szCs w:val="24"/>
        </w:rPr>
        <w:fldChar w:fldCharType="begin"/>
      </w:r>
      <w:r w:rsidR="003F3A69">
        <w:rPr>
          <w:sz w:val="24"/>
          <w:szCs w:val="24"/>
        </w:rPr>
        <w:instrText xml:space="preserve"> REF _Ref440272051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1178A9">
        <w:rPr>
          <w:sz w:val="24"/>
          <w:szCs w:val="24"/>
        </w:rPr>
        <w:fldChar w:fldCharType="begin"/>
      </w:r>
      <w:r w:rsidR="003F3A69">
        <w:rPr>
          <w:sz w:val="24"/>
          <w:szCs w:val="24"/>
        </w:rPr>
        <w:instrText xml:space="preserve"> REF _Ref440272119 \r \h </w:instrText>
      </w:r>
      <w:r w:rsidR="001178A9">
        <w:rPr>
          <w:sz w:val="24"/>
          <w:szCs w:val="24"/>
        </w:rPr>
      </w:r>
      <w:r w:rsidR="001178A9">
        <w:rPr>
          <w:sz w:val="24"/>
          <w:szCs w:val="24"/>
        </w:rPr>
        <w:fldChar w:fldCharType="separate"/>
      </w:r>
      <w:r w:rsidR="00A35E74">
        <w:rPr>
          <w:sz w:val="24"/>
          <w:szCs w:val="24"/>
        </w:rPr>
        <w:t>5.7.1</w:t>
      </w:r>
      <w:r w:rsidR="001178A9">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178A9">
        <w:rPr>
          <w:sz w:val="24"/>
          <w:szCs w:val="24"/>
        </w:rPr>
        <w:fldChar w:fldCharType="begin"/>
      </w:r>
      <w:r w:rsidR="003F3A69">
        <w:rPr>
          <w:sz w:val="24"/>
          <w:szCs w:val="24"/>
        </w:rPr>
        <w:instrText xml:space="preserve"> REF _Ref440272147 \r \h </w:instrText>
      </w:r>
      <w:r w:rsidR="001178A9">
        <w:rPr>
          <w:sz w:val="24"/>
          <w:szCs w:val="24"/>
        </w:rPr>
      </w:r>
      <w:r w:rsidR="001178A9">
        <w:rPr>
          <w:sz w:val="24"/>
          <w:szCs w:val="24"/>
        </w:rPr>
        <w:fldChar w:fldCharType="separate"/>
      </w:r>
      <w:r w:rsidR="00A35E74">
        <w:rPr>
          <w:sz w:val="24"/>
          <w:szCs w:val="24"/>
        </w:rPr>
        <w:t>5.7.2</w:t>
      </w:r>
      <w:r w:rsidR="001178A9">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EB7819">
        <w:fldChar w:fldCharType="begin"/>
      </w:r>
      <w:r w:rsidR="00EB7819">
        <w:instrText xml:space="preserve"> REF _Ref440275279 \r \h  \* MERGEFORMAT </w:instrText>
      </w:r>
      <w:r w:rsidR="00EB7819">
        <w:fldChar w:fldCharType="separate"/>
      </w:r>
      <w:r w:rsidR="00A35E74" w:rsidRPr="00A35E74">
        <w:rPr>
          <w:sz w:val="24"/>
          <w:szCs w:val="24"/>
        </w:rPr>
        <w:t>1.1.4</w:t>
      </w:r>
      <w:r w:rsidR="00EB7819">
        <w:fldChar w:fldCharType="end"/>
      </w:r>
      <w:r w:rsidRPr="009F2BF9">
        <w:rPr>
          <w:sz w:val="24"/>
          <w:szCs w:val="24"/>
        </w:rPr>
        <w:t xml:space="preserve"> и разделе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9F2BF9">
        <w:rPr>
          <w:sz w:val="24"/>
          <w:szCs w:val="24"/>
        </w:rPr>
        <w:t>, в соответствии с требованиями законодательства Российской Федерации)</w:t>
      </w:r>
      <w:r w:rsidR="004861B5">
        <w:rPr>
          <w:sz w:val="24"/>
          <w:szCs w:val="24"/>
        </w:rPr>
        <w:t>;</w:t>
      </w:r>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178A9">
        <w:rPr>
          <w:sz w:val="24"/>
          <w:szCs w:val="24"/>
        </w:rPr>
        <w:fldChar w:fldCharType="begin"/>
      </w:r>
      <w:r w:rsidR="003C2207">
        <w:rPr>
          <w:sz w:val="24"/>
          <w:szCs w:val="24"/>
        </w:rPr>
        <w:instrText xml:space="preserve"> REF _Ref55336378 \r \h </w:instrText>
      </w:r>
      <w:r w:rsidR="001178A9">
        <w:rPr>
          <w:sz w:val="24"/>
          <w:szCs w:val="24"/>
        </w:rPr>
      </w:r>
      <w:r w:rsidR="001178A9">
        <w:rPr>
          <w:sz w:val="24"/>
          <w:szCs w:val="24"/>
        </w:rPr>
        <w:fldChar w:fldCharType="separate"/>
      </w:r>
      <w:r w:rsidR="00A35E74">
        <w:rPr>
          <w:sz w:val="24"/>
          <w:szCs w:val="24"/>
        </w:rPr>
        <w:t>5.8</w:t>
      </w:r>
      <w:r w:rsidR="001178A9">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_Ref55336389 \r \h </w:instrText>
      </w:r>
      <w:r w:rsidR="001178A9">
        <w:rPr>
          <w:sz w:val="24"/>
          <w:szCs w:val="24"/>
        </w:rPr>
      </w:r>
      <w:r w:rsidR="001178A9">
        <w:rPr>
          <w:sz w:val="24"/>
          <w:szCs w:val="24"/>
        </w:rPr>
        <w:fldChar w:fldCharType="separate"/>
      </w:r>
      <w:r w:rsidR="00A35E74">
        <w:rPr>
          <w:sz w:val="24"/>
          <w:szCs w:val="24"/>
        </w:rPr>
        <w:t>5.9</w:t>
      </w:r>
      <w:r w:rsidR="001178A9">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_Ref55336398 \r \h </w:instrText>
      </w:r>
      <w:r w:rsidR="001178A9">
        <w:rPr>
          <w:sz w:val="24"/>
          <w:szCs w:val="24"/>
        </w:rPr>
      </w:r>
      <w:r w:rsidR="001178A9">
        <w:rPr>
          <w:sz w:val="24"/>
          <w:szCs w:val="24"/>
        </w:rPr>
        <w:fldChar w:fldCharType="separate"/>
      </w:r>
      <w:r w:rsidR="00A35E74">
        <w:rPr>
          <w:sz w:val="24"/>
          <w:szCs w:val="24"/>
        </w:rPr>
        <w:t>5.10</w:t>
      </w:r>
      <w:r w:rsidR="001178A9">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178A9">
        <w:rPr>
          <w:sz w:val="24"/>
          <w:szCs w:val="24"/>
        </w:rPr>
        <w:fldChar w:fldCharType="begin"/>
      </w:r>
      <w:r w:rsidR="003C2207">
        <w:rPr>
          <w:sz w:val="24"/>
          <w:szCs w:val="24"/>
        </w:rPr>
        <w:instrText xml:space="preserve"> REF _Ref440272256 \r \h </w:instrText>
      </w:r>
      <w:r w:rsidR="001178A9">
        <w:rPr>
          <w:sz w:val="24"/>
          <w:szCs w:val="24"/>
        </w:rPr>
      </w:r>
      <w:r w:rsidR="001178A9">
        <w:rPr>
          <w:sz w:val="24"/>
          <w:szCs w:val="24"/>
        </w:rPr>
        <w:fldChar w:fldCharType="separate"/>
      </w:r>
      <w:r w:rsidR="00A35E74">
        <w:rPr>
          <w:sz w:val="24"/>
          <w:szCs w:val="24"/>
        </w:rPr>
        <w:t>5.14</w:t>
      </w:r>
      <w:r w:rsidR="001178A9">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EB7819">
        <w:fldChar w:fldCharType="begin"/>
      </w:r>
      <w:r w:rsidR="00EB7819">
        <w:instrText xml:space="preserve"> REF _Ref440272274 \r \h  \* MERGEFORMAT </w:instrText>
      </w:r>
      <w:r w:rsidR="00EB7819">
        <w:fldChar w:fldCharType="separate"/>
      </w:r>
      <w:r w:rsidR="00A35E74" w:rsidRPr="00A35E74">
        <w:rPr>
          <w:sz w:val="24"/>
          <w:szCs w:val="24"/>
        </w:rPr>
        <w:t>5.15</w:t>
      </w:r>
      <w:r w:rsidR="00EB7819">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7D7C50">
        <w:rPr>
          <w:sz w:val="24"/>
          <w:szCs w:val="24"/>
        </w:rPr>
        <w:lastRenderedPageBreak/>
        <w:t xml:space="preserve">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w:t>
      </w:r>
      <w:r w:rsidRPr="00E71A48">
        <w:rPr>
          <w:bCs w:val="0"/>
          <w:sz w:val="24"/>
          <w:szCs w:val="24"/>
        </w:rPr>
        <w:lastRenderedPageBreak/>
        <w:t xml:space="preserve">(подраздел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178A9">
        <w:rPr>
          <w:bCs w:val="0"/>
          <w:sz w:val="24"/>
          <w:szCs w:val="24"/>
        </w:rPr>
        <w:fldChar w:fldCharType="begin"/>
      </w:r>
      <w:r w:rsidR="00D57D88">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178A9">
        <w:rPr>
          <w:sz w:val="24"/>
          <w:szCs w:val="24"/>
        </w:rPr>
        <w:fldChar w:fldCharType="begin"/>
      </w:r>
      <w:r>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178A9">
        <w:rPr>
          <w:bCs w:val="0"/>
          <w:sz w:val="24"/>
          <w:szCs w:val="24"/>
        </w:rPr>
        <w:fldChar w:fldCharType="begin"/>
      </w:r>
      <w:r w:rsidR="00362EA4">
        <w:rPr>
          <w:bCs w:val="0"/>
          <w:sz w:val="24"/>
          <w:szCs w:val="24"/>
        </w:rPr>
        <w:instrText xml:space="preserve"> REF _Ref440272510 \r \h </w:instrText>
      </w:r>
      <w:r w:rsidR="001178A9">
        <w:rPr>
          <w:bCs w:val="0"/>
          <w:sz w:val="24"/>
          <w:szCs w:val="24"/>
        </w:rPr>
      </w:r>
      <w:r w:rsidR="001178A9">
        <w:rPr>
          <w:bCs w:val="0"/>
          <w:sz w:val="24"/>
          <w:szCs w:val="24"/>
        </w:rPr>
        <w:fldChar w:fldCharType="separate"/>
      </w:r>
      <w:r w:rsidR="00A35E74">
        <w:rPr>
          <w:bCs w:val="0"/>
          <w:sz w:val="24"/>
          <w:szCs w:val="24"/>
        </w:rPr>
        <w:t>5.16</w:t>
      </w:r>
      <w:r w:rsidR="001178A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B7819">
        <w:fldChar w:fldCharType="begin"/>
      </w:r>
      <w:r w:rsidR="00EB7819">
        <w:instrText xml:space="preserve"> REF _Ref191386482 \r \h  \* MERGEFORMAT </w:instrText>
      </w:r>
      <w:r w:rsidR="00EB7819">
        <w:fldChar w:fldCharType="separate"/>
      </w:r>
      <w:r w:rsidR="00A35E74" w:rsidRPr="00A35E74">
        <w:rPr>
          <w:bCs w:val="0"/>
          <w:sz w:val="24"/>
          <w:szCs w:val="24"/>
        </w:rPr>
        <w:t>3.3.8.1</w:t>
      </w:r>
      <w:r w:rsidR="00EB781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lastRenderedPageBreak/>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B7819">
        <w:fldChar w:fldCharType="begin"/>
      </w:r>
      <w:r w:rsidR="00EB7819">
        <w:instrText xml:space="preserve"> REF _Ref307563248 \r \h  \* MERGEFORMAT </w:instrText>
      </w:r>
      <w:r w:rsidR="00EB7819">
        <w:fldChar w:fldCharType="separate"/>
      </w:r>
      <w:r w:rsidR="00A35E74" w:rsidRPr="00A35E74">
        <w:rPr>
          <w:bCs w:val="0"/>
          <w:sz w:val="24"/>
          <w:szCs w:val="24"/>
          <w:lang w:val="en-US"/>
        </w:rPr>
        <w:t>a</w:t>
      </w:r>
      <w:r w:rsidR="00A35E74" w:rsidRPr="00EB7819">
        <w:rPr>
          <w:bCs w:val="0"/>
          <w:sz w:val="24"/>
          <w:szCs w:val="24"/>
        </w:rPr>
        <w:t>)</w:t>
      </w:r>
      <w:r w:rsidR="00EB7819">
        <w:fldChar w:fldCharType="end"/>
      </w:r>
      <w:r w:rsidRPr="00E71A48">
        <w:rPr>
          <w:bCs w:val="0"/>
          <w:sz w:val="24"/>
          <w:szCs w:val="24"/>
        </w:rPr>
        <w:t xml:space="preserve">- </w:t>
      </w:r>
      <w:r w:rsidR="00EB7819">
        <w:fldChar w:fldCharType="begin"/>
      </w:r>
      <w:r w:rsidR="00EB7819">
        <w:instrText xml:space="preserve"> REF _Ref307563262 \r \h  \* MERGEFORMAT </w:instrText>
      </w:r>
      <w:r w:rsidR="00EB7819">
        <w:fldChar w:fldCharType="separate"/>
      </w:r>
      <w:r w:rsidR="00A35E74" w:rsidRPr="00A35E74">
        <w:rPr>
          <w:bCs w:val="0"/>
          <w:sz w:val="24"/>
          <w:szCs w:val="24"/>
          <w:lang w:val="en-US"/>
        </w:rPr>
        <w:t>g</w:t>
      </w:r>
      <w:r w:rsidR="00A35E74" w:rsidRPr="00EB7819">
        <w:rPr>
          <w:bCs w:val="0"/>
          <w:sz w:val="24"/>
          <w:szCs w:val="24"/>
        </w:rPr>
        <w:t>)</w:t>
      </w:r>
      <w:r w:rsidR="00EB7819">
        <w:fldChar w:fldCharType="end"/>
      </w:r>
      <w:r w:rsidRPr="00E71A48">
        <w:rPr>
          <w:bCs w:val="0"/>
          <w:sz w:val="24"/>
          <w:szCs w:val="24"/>
        </w:rPr>
        <w:t xml:space="preserve">п. </w:t>
      </w:r>
      <w:r w:rsidR="00EB7819">
        <w:fldChar w:fldCharType="begin"/>
      </w:r>
      <w:r w:rsidR="00EB7819">
        <w:instrText xml:space="preserve"> REF _Ref306032591 \r \h  \* MERGEFORMAT </w:instrText>
      </w:r>
      <w:r w:rsidR="00EB7819">
        <w:fldChar w:fldCharType="separate"/>
      </w:r>
      <w:r w:rsidR="00A35E74" w:rsidRPr="00A35E74">
        <w:rPr>
          <w:bCs w:val="0"/>
          <w:sz w:val="24"/>
          <w:szCs w:val="24"/>
        </w:rPr>
        <w:t>3.3.10.4</w:t>
      </w:r>
      <w:r w:rsidR="00EB781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178A9">
        <w:rPr>
          <w:sz w:val="24"/>
          <w:szCs w:val="24"/>
        </w:rPr>
        <w:fldChar w:fldCharType="begin"/>
      </w:r>
      <w:r w:rsidR="000F4365">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178A9">
        <w:rPr>
          <w:bCs w:val="0"/>
          <w:sz w:val="24"/>
          <w:szCs w:val="24"/>
        </w:rPr>
        <w:fldChar w:fldCharType="begin"/>
      </w:r>
      <w:r w:rsidR="00D50E8D">
        <w:rPr>
          <w:bCs w:val="0"/>
          <w:sz w:val="24"/>
          <w:szCs w:val="24"/>
        </w:rPr>
        <w:instrText xml:space="preserve"> REF _Ref440376324 \r \h </w:instrText>
      </w:r>
      <w:r w:rsidR="001178A9">
        <w:rPr>
          <w:bCs w:val="0"/>
          <w:sz w:val="24"/>
          <w:szCs w:val="24"/>
        </w:rPr>
      </w:r>
      <w:r w:rsidR="001178A9">
        <w:rPr>
          <w:bCs w:val="0"/>
          <w:sz w:val="24"/>
          <w:szCs w:val="24"/>
        </w:rPr>
        <w:fldChar w:fldCharType="separate"/>
      </w:r>
      <w:r w:rsidR="00A35E74">
        <w:rPr>
          <w:bCs w:val="0"/>
          <w:sz w:val="24"/>
          <w:szCs w:val="24"/>
        </w:rPr>
        <w:t>5.17</w:t>
      </w:r>
      <w:r w:rsidR="001178A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случае,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EB7819">
        <w:fldChar w:fldCharType="begin"/>
      </w:r>
      <w:r w:rsidR="00EB7819">
        <w:instrText xml:space="preserve"> REF _Ref440969980 \r \h  \* MERGEFORMAT </w:instrText>
      </w:r>
      <w:r w:rsidR="00EB7819">
        <w:fldChar w:fldCharType="separate"/>
      </w:r>
      <w:r w:rsidR="00A35E74" w:rsidRPr="00A35E74">
        <w:rPr>
          <w:bCs w:val="0"/>
          <w:iCs/>
          <w:sz w:val="24"/>
          <w:szCs w:val="24"/>
        </w:rPr>
        <w:t>3.3.12</w:t>
      </w:r>
      <w:r w:rsidR="00EB7819">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EB7819">
        <w:fldChar w:fldCharType="begin"/>
      </w:r>
      <w:r w:rsidR="00EB7819">
        <w:instrText xml:space="preserve"> REF _Ref440289401 \r \h  \* MERGEFORMAT </w:instrText>
      </w:r>
      <w:r w:rsidR="00EB7819">
        <w:fldChar w:fldCharType="separate"/>
      </w:r>
      <w:r w:rsidR="00A35E74" w:rsidRPr="00A35E74">
        <w:rPr>
          <w:bCs w:val="0"/>
          <w:iCs/>
          <w:sz w:val="24"/>
          <w:szCs w:val="24"/>
        </w:rPr>
        <w:t>3.3.13</w:t>
      </w:r>
      <w:r w:rsidR="00EB7819">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 xml:space="preserve">ов запроса предложений, </w:t>
      </w:r>
      <w:r w:rsidRPr="00E71A48">
        <w:rPr>
          <w:bCs w:val="0"/>
          <w:sz w:val="24"/>
          <w:szCs w:val="24"/>
        </w:rPr>
        <w:lastRenderedPageBreak/>
        <w:t>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178A9">
        <w:rPr>
          <w:bCs w:val="0"/>
          <w:sz w:val="24"/>
          <w:szCs w:val="24"/>
          <w:lang w:eastAsia="ru-RU"/>
        </w:rPr>
        <w:fldChar w:fldCharType="begin"/>
      </w:r>
      <w:r w:rsidR="003C2207">
        <w:rPr>
          <w:bCs w:val="0"/>
          <w:sz w:val="24"/>
          <w:szCs w:val="24"/>
          <w:lang w:eastAsia="ru-RU"/>
        </w:rPr>
        <w:instrText xml:space="preserve"> REF _Ref440272678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5.14</w:t>
      </w:r>
      <w:r w:rsidR="001178A9">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B7819">
        <w:fldChar w:fldCharType="begin"/>
      </w:r>
      <w:r w:rsidR="00EB7819">
        <w:instrText xml:space="preserve"> REF _Ref306008743 \r \h  \* MERGEFORMAT </w:instrText>
      </w:r>
      <w:r w:rsidR="00EB7819">
        <w:fldChar w:fldCharType="separate"/>
      </w:r>
      <w:r w:rsidR="00A35E74" w:rsidRPr="00A35E74">
        <w:rPr>
          <w:bCs w:val="0"/>
          <w:sz w:val="24"/>
          <w:szCs w:val="24"/>
        </w:rPr>
        <w:t>3.3.3.1</w:t>
      </w:r>
      <w:r w:rsidR="00EB7819">
        <w:fldChar w:fldCharType="end"/>
      </w:r>
      <w:r w:rsidRPr="00E71A48">
        <w:rPr>
          <w:bCs w:val="0"/>
          <w:sz w:val="24"/>
          <w:szCs w:val="24"/>
        </w:rPr>
        <w:t xml:space="preserve">) после истечения срока окончания подачи заявок (п. </w:t>
      </w:r>
      <w:r w:rsidR="001178A9">
        <w:rPr>
          <w:sz w:val="24"/>
          <w:szCs w:val="24"/>
        </w:rPr>
        <w:fldChar w:fldCharType="begin"/>
      </w:r>
      <w:r w:rsidR="000D4A62">
        <w:rPr>
          <w:bCs w:val="0"/>
          <w:sz w:val="24"/>
          <w:szCs w:val="24"/>
        </w:rPr>
        <w:instrText xml:space="preserve"> REF _Ref306017842 \r \h </w:instrText>
      </w:r>
      <w:r w:rsidR="001178A9">
        <w:rPr>
          <w:sz w:val="24"/>
          <w:szCs w:val="24"/>
        </w:rPr>
      </w:r>
      <w:r w:rsidR="001178A9">
        <w:rPr>
          <w:sz w:val="24"/>
          <w:szCs w:val="24"/>
        </w:rPr>
        <w:fldChar w:fldCharType="separate"/>
      </w:r>
      <w:r w:rsidR="00A35E74">
        <w:rPr>
          <w:bCs w:val="0"/>
          <w:sz w:val="24"/>
          <w:szCs w:val="24"/>
        </w:rPr>
        <w:t>3.4.2.4</w:t>
      </w:r>
      <w:r w:rsidR="001178A9">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178A9">
        <w:rPr>
          <w:bCs w:val="0"/>
          <w:sz w:val="24"/>
          <w:szCs w:val="24"/>
        </w:rPr>
        <w:fldChar w:fldCharType="begin"/>
      </w:r>
      <w:r w:rsidR="00414CAF">
        <w:rPr>
          <w:bCs w:val="0"/>
          <w:sz w:val="24"/>
          <w:szCs w:val="24"/>
        </w:rPr>
        <w:instrText xml:space="preserve"> REF _Ref303683929 \r \h </w:instrText>
      </w:r>
      <w:r w:rsidR="001178A9">
        <w:rPr>
          <w:bCs w:val="0"/>
          <w:sz w:val="24"/>
          <w:szCs w:val="24"/>
        </w:rPr>
      </w:r>
      <w:r w:rsidR="001178A9">
        <w:rPr>
          <w:bCs w:val="0"/>
          <w:sz w:val="24"/>
          <w:szCs w:val="24"/>
        </w:rPr>
        <w:fldChar w:fldCharType="separate"/>
      </w:r>
      <w:r w:rsidR="00A35E74">
        <w:rPr>
          <w:bCs w:val="0"/>
          <w:sz w:val="24"/>
          <w:szCs w:val="24"/>
        </w:rPr>
        <w:t>3.10</w:t>
      </w:r>
      <w:r w:rsidR="001178A9">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EB7819">
        <w:fldChar w:fldCharType="begin"/>
      </w:r>
      <w:r w:rsidR="00EB7819">
        <w:instrText xml:space="preserve"> REF _Ref305753174 \r \h  \* MERGEFORMAT </w:instrText>
      </w:r>
      <w:r w:rsidR="00EB7819">
        <w:fldChar w:fldCharType="separate"/>
      </w:r>
      <w:r w:rsidR="00A35E74" w:rsidRPr="00A35E74">
        <w:rPr>
          <w:bCs w:val="0"/>
          <w:sz w:val="24"/>
          <w:szCs w:val="24"/>
        </w:rPr>
        <w:t>3.3.14.4</w:t>
      </w:r>
      <w:r w:rsidR="00EB781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80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 xml:space="preserve">Перед подачей Заявка и его копии должны быть надежно запечатаны в конверты (пакеты, ящики и т.п.). Заявка запечатывается в конверт, обозначаемый словами </w:t>
      </w:r>
      <w:r w:rsidRPr="006D28DA">
        <w:rPr>
          <w:bCs w:val="0"/>
          <w:sz w:val="24"/>
          <w:szCs w:val="24"/>
        </w:rPr>
        <w:lastRenderedPageBreak/>
        <w:t>«Предложение».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B7819">
        <w:fldChar w:fldCharType="begin"/>
      </w:r>
      <w:r w:rsidR="00EB7819">
        <w:instrText xml:space="preserve"> REF _Ref306980366 \r \h  \* MERGEFORMAT </w:instrText>
      </w:r>
      <w:r w:rsidR="00EB7819">
        <w:fldChar w:fldCharType="separate"/>
      </w:r>
      <w:r w:rsidR="00A35E74" w:rsidRPr="00A35E74">
        <w:rPr>
          <w:bCs w:val="0"/>
          <w:sz w:val="24"/>
          <w:szCs w:val="24"/>
        </w:rPr>
        <w:t>1.1.4</w:t>
      </w:r>
      <w:r w:rsidR="00EB7819">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B7819">
        <w:fldChar w:fldCharType="begin"/>
      </w:r>
      <w:r w:rsidR="00EB7819">
        <w:instrText xml:space="preserve"> REF _Ref306980366 \r \h  \* MERGEFORMAT </w:instrText>
      </w:r>
      <w:r w:rsidR="00EB7819">
        <w:fldChar w:fldCharType="separate"/>
      </w:r>
      <w:r w:rsidR="00A35E74" w:rsidRPr="00A35E74">
        <w:rPr>
          <w:bCs w:val="0"/>
          <w:sz w:val="24"/>
          <w:szCs w:val="24"/>
        </w:rPr>
        <w:t>1.1.4</w:t>
      </w:r>
      <w:r w:rsidR="00EB7819">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6D28DA">
        <w:rPr>
          <w:bCs w:val="0"/>
          <w:sz w:val="24"/>
          <w:szCs w:val="24"/>
        </w:rPr>
        <w:t xml:space="preserve">Участники должны обеспечить </w:t>
      </w:r>
      <w:r w:rsidRPr="004861B5">
        <w:rPr>
          <w:bCs w:val="0"/>
          <w:sz w:val="24"/>
          <w:szCs w:val="24"/>
        </w:rPr>
        <w:t xml:space="preserve">доставку своих Заявок </w:t>
      </w:r>
      <w:r w:rsidR="00246B57" w:rsidRPr="004861B5">
        <w:rPr>
          <w:bCs w:val="0"/>
          <w:sz w:val="24"/>
          <w:szCs w:val="24"/>
        </w:rPr>
        <w:t xml:space="preserve">в срок до </w:t>
      </w:r>
      <w:r w:rsidR="004861B5" w:rsidRPr="004861B5">
        <w:rPr>
          <w:b/>
          <w:bCs w:val="0"/>
          <w:sz w:val="24"/>
          <w:szCs w:val="24"/>
        </w:rPr>
        <w:t>1</w:t>
      </w:r>
      <w:r w:rsidR="007836F5">
        <w:rPr>
          <w:b/>
          <w:bCs w:val="0"/>
          <w:sz w:val="24"/>
          <w:szCs w:val="24"/>
        </w:rPr>
        <w:t>4</w:t>
      </w:r>
      <w:r w:rsidR="004861B5" w:rsidRPr="004861B5">
        <w:rPr>
          <w:b/>
          <w:bCs w:val="0"/>
          <w:sz w:val="24"/>
          <w:szCs w:val="24"/>
        </w:rPr>
        <w:t xml:space="preserve"> часов 00 минут </w:t>
      </w:r>
      <w:r w:rsidR="005F46AD">
        <w:rPr>
          <w:b/>
          <w:bCs w:val="0"/>
          <w:sz w:val="24"/>
          <w:szCs w:val="24"/>
        </w:rPr>
        <w:t>1</w:t>
      </w:r>
      <w:r w:rsidR="00806ED0">
        <w:rPr>
          <w:b/>
          <w:bCs w:val="0"/>
          <w:sz w:val="24"/>
          <w:szCs w:val="24"/>
        </w:rPr>
        <w:t>9</w:t>
      </w:r>
      <w:bookmarkStart w:id="416" w:name="_GoBack"/>
      <w:bookmarkEnd w:id="416"/>
      <w:r w:rsidR="00246B57" w:rsidRPr="004861B5">
        <w:rPr>
          <w:b/>
          <w:bCs w:val="0"/>
          <w:sz w:val="24"/>
          <w:szCs w:val="24"/>
        </w:rPr>
        <w:t xml:space="preserve"> </w:t>
      </w:r>
      <w:r w:rsidR="004861B5" w:rsidRPr="004861B5">
        <w:rPr>
          <w:b/>
          <w:bCs w:val="0"/>
          <w:sz w:val="24"/>
          <w:szCs w:val="24"/>
        </w:rPr>
        <w:t>февраля</w:t>
      </w:r>
      <w:r w:rsidR="00246B57" w:rsidRPr="004861B5">
        <w:rPr>
          <w:b/>
          <w:bCs w:val="0"/>
          <w:sz w:val="24"/>
          <w:szCs w:val="24"/>
        </w:rPr>
        <w:t xml:space="preserve"> 2016 года </w:t>
      </w:r>
      <w:r w:rsidRPr="004861B5">
        <w:rPr>
          <w:bCs w:val="0"/>
          <w:sz w:val="24"/>
          <w:szCs w:val="24"/>
        </w:rPr>
        <w:t xml:space="preserve">по адресу: </w:t>
      </w:r>
      <w:r w:rsidRPr="004861B5">
        <w:rPr>
          <w:sz w:val="24"/>
          <w:szCs w:val="24"/>
        </w:rPr>
        <w:t xml:space="preserve">РФ, </w:t>
      </w:r>
      <w:r w:rsidR="004861B5" w:rsidRPr="004861B5">
        <w:rPr>
          <w:sz w:val="24"/>
          <w:szCs w:val="24"/>
        </w:rPr>
        <w:t>392680</w:t>
      </w:r>
      <w:r w:rsidRPr="004861B5">
        <w:rPr>
          <w:sz w:val="24"/>
          <w:szCs w:val="24"/>
        </w:rPr>
        <w:t xml:space="preserve">, г. </w:t>
      </w:r>
      <w:r w:rsidR="004861B5" w:rsidRPr="004861B5">
        <w:rPr>
          <w:sz w:val="24"/>
          <w:szCs w:val="24"/>
        </w:rPr>
        <w:t>Тамбов</w:t>
      </w:r>
      <w:r w:rsidRPr="004861B5">
        <w:rPr>
          <w:sz w:val="24"/>
          <w:szCs w:val="24"/>
        </w:rPr>
        <w:t xml:space="preserve">, ул. </w:t>
      </w:r>
      <w:r w:rsidR="004861B5" w:rsidRPr="004861B5">
        <w:rPr>
          <w:sz w:val="24"/>
          <w:szCs w:val="24"/>
        </w:rPr>
        <w:t>Моршанское шоссе</w:t>
      </w:r>
      <w:r w:rsidRPr="004861B5">
        <w:rPr>
          <w:sz w:val="24"/>
          <w:szCs w:val="24"/>
        </w:rPr>
        <w:t xml:space="preserve">, </w:t>
      </w:r>
      <w:r w:rsidR="004861B5" w:rsidRPr="004861B5">
        <w:rPr>
          <w:sz w:val="24"/>
          <w:szCs w:val="24"/>
        </w:rPr>
        <w:t>23, каб. №205, исполнительный сотрудник</w:t>
      </w:r>
      <w:r w:rsidRPr="004861B5">
        <w:rPr>
          <w:sz w:val="24"/>
          <w:szCs w:val="24"/>
        </w:rPr>
        <w:t xml:space="preserve"> – </w:t>
      </w:r>
      <w:r w:rsidR="004861B5" w:rsidRPr="004861B5">
        <w:rPr>
          <w:sz w:val="24"/>
          <w:szCs w:val="24"/>
        </w:rPr>
        <w:t>Кобелева Елена</w:t>
      </w:r>
      <w:r w:rsidR="004861B5">
        <w:rPr>
          <w:sz w:val="24"/>
          <w:szCs w:val="24"/>
        </w:rPr>
        <w:t xml:space="preserve"> Юрьевна</w:t>
      </w:r>
      <w:r w:rsidRPr="006D28DA">
        <w:rPr>
          <w:sz w:val="24"/>
          <w:szCs w:val="24"/>
        </w:rPr>
        <w:t xml:space="preserve">, контактный телефон </w:t>
      </w:r>
      <w:r w:rsidR="004861B5">
        <w:rPr>
          <w:b/>
          <w:sz w:val="24"/>
          <w:szCs w:val="24"/>
        </w:rPr>
        <w:t xml:space="preserve">(4752) </w:t>
      </w:r>
      <w:r w:rsidR="004861B5" w:rsidRPr="004861B5">
        <w:rPr>
          <w:b/>
          <w:sz w:val="24"/>
          <w:szCs w:val="24"/>
        </w:rPr>
        <w:t>5</w:t>
      </w:r>
      <w:r w:rsidR="005F46AD">
        <w:rPr>
          <w:b/>
          <w:sz w:val="24"/>
          <w:szCs w:val="24"/>
        </w:rPr>
        <w:t>7</w:t>
      </w:r>
      <w:r w:rsidR="004861B5" w:rsidRPr="004861B5">
        <w:rPr>
          <w:b/>
          <w:sz w:val="24"/>
          <w:szCs w:val="24"/>
        </w:rPr>
        <w:t>-</w:t>
      </w:r>
      <w:r w:rsidR="005F46AD">
        <w:rPr>
          <w:b/>
          <w:sz w:val="24"/>
          <w:szCs w:val="24"/>
        </w:rPr>
        <w:t>82</w:t>
      </w:r>
      <w:r w:rsidR="004861B5" w:rsidRPr="004861B5">
        <w:rPr>
          <w:b/>
          <w:sz w:val="24"/>
          <w:szCs w:val="24"/>
        </w:rPr>
        <w:t>-</w:t>
      </w:r>
      <w:r w:rsidR="005F46AD">
        <w:rPr>
          <w:b/>
          <w:sz w:val="24"/>
          <w:szCs w:val="24"/>
        </w:rPr>
        <w:t>06</w:t>
      </w:r>
      <w:r w:rsidRPr="004861B5">
        <w:rPr>
          <w:sz w:val="24"/>
          <w:szCs w:val="24"/>
        </w:rPr>
        <w:t>.</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EB7819">
        <w:fldChar w:fldCharType="begin"/>
      </w:r>
      <w:r w:rsidR="00EB7819">
        <w:instrText xml:space="preserve"> REF _Ref306017842 \r \h  \* MERGEFORMAT </w:instrText>
      </w:r>
      <w:r w:rsidR="00EB7819">
        <w:fldChar w:fldCharType="separate"/>
      </w:r>
      <w:r w:rsidR="00A35E74" w:rsidRPr="00A35E74">
        <w:rPr>
          <w:bCs w:val="0"/>
          <w:sz w:val="24"/>
          <w:szCs w:val="24"/>
        </w:rPr>
        <w:t>3.4.2.4</w:t>
      </w:r>
      <w:r w:rsidR="00EB7819">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7" w:name="_Ref440881267"/>
      <w:bookmarkStart w:id="418" w:name="_Toc441130808"/>
      <w:r w:rsidRPr="006D28DA">
        <w:t xml:space="preserve">Изменение и отзыв </w:t>
      </w:r>
      <w:r w:rsidR="004B5EB3" w:rsidRPr="006D28DA">
        <w:t>Заявк</w:t>
      </w:r>
      <w:r w:rsidRPr="006D28DA">
        <w:t>и</w:t>
      </w:r>
      <w:bookmarkEnd w:id="412"/>
      <w:bookmarkEnd w:id="417"/>
      <w:bookmarkEnd w:id="41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9" w:name="_Ref115078477"/>
      <w:r w:rsidRPr="006D28DA">
        <w:rPr>
          <w:bCs w:val="0"/>
          <w:sz w:val="24"/>
          <w:szCs w:val="24"/>
        </w:rPr>
        <w:t>В случае изменения Заявки Участники готовят следующие документы в письменной форме:</w:t>
      </w:r>
      <w:bookmarkEnd w:id="41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20" w:name="_Ref305973250"/>
      <w:bookmarkStart w:id="421" w:name="_Toc441130809"/>
      <w:r w:rsidRPr="00E71A48">
        <w:lastRenderedPageBreak/>
        <w:t>Оценка Заявок и проведение переговоров</w:t>
      </w:r>
      <w:bookmarkEnd w:id="420"/>
      <w:bookmarkEnd w:id="421"/>
      <w:r w:rsidRPr="00E71A48">
        <w:t xml:space="preserve"> </w:t>
      </w:r>
    </w:p>
    <w:p w:rsidR="00717F60" w:rsidRPr="00E71A48" w:rsidRDefault="00717F60" w:rsidP="00E71A48">
      <w:pPr>
        <w:pStyle w:val="3"/>
        <w:spacing w:line="264" w:lineRule="auto"/>
        <w:rPr>
          <w:szCs w:val="24"/>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E71A48">
        <w:rPr>
          <w:szCs w:val="24"/>
        </w:rPr>
        <w:t>Общие положения</w:t>
      </w:r>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B7819">
        <w:fldChar w:fldCharType="begin"/>
      </w:r>
      <w:r w:rsidR="00EB7819">
        <w:instrText xml:space="preserve"> REF _Ref93089454 \n \h  \* MERGEFORMAT </w:instrText>
      </w:r>
      <w:r w:rsidR="00EB7819">
        <w:fldChar w:fldCharType="separate"/>
      </w:r>
      <w:r w:rsidR="00A35E74" w:rsidRPr="00A35E74">
        <w:rPr>
          <w:bCs w:val="0"/>
          <w:sz w:val="24"/>
          <w:szCs w:val="24"/>
        </w:rPr>
        <w:t>3.6.2</w:t>
      </w:r>
      <w:r w:rsidR="00EB7819">
        <w:fldChar w:fldCharType="end"/>
      </w:r>
      <w:r w:rsidRPr="00E71A48">
        <w:rPr>
          <w:bCs w:val="0"/>
          <w:sz w:val="24"/>
          <w:szCs w:val="24"/>
        </w:rPr>
        <w:t xml:space="preserve">), проведение (при необходимости) переговоров (пункт </w:t>
      </w:r>
      <w:r w:rsidR="00EB7819">
        <w:fldChar w:fldCharType="begin"/>
      </w:r>
      <w:r w:rsidR="00EB7819">
        <w:instrText xml:space="preserve"> REF _Ref303670674 \n \h  \* MERGEFORMAT </w:instrText>
      </w:r>
      <w:r w:rsidR="00EB7819">
        <w:fldChar w:fldCharType="separate"/>
      </w:r>
      <w:r w:rsidR="00A35E74" w:rsidRPr="00A35E74">
        <w:rPr>
          <w:bCs w:val="0"/>
          <w:sz w:val="24"/>
          <w:szCs w:val="24"/>
        </w:rPr>
        <w:t>3.6.3</w:t>
      </w:r>
      <w:r w:rsidR="00EB7819">
        <w:fldChar w:fldCharType="end"/>
      </w:r>
      <w:r w:rsidRPr="00E71A48">
        <w:rPr>
          <w:bCs w:val="0"/>
          <w:sz w:val="24"/>
          <w:szCs w:val="24"/>
        </w:rPr>
        <w:t>) и оценочную стадию (пункт</w:t>
      </w:r>
      <w:r w:rsidR="007F3FB7" w:rsidRPr="00E71A48">
        <w:rPr>
          <w:bCs w:val="0"/>
          <w:sz w:val="24"/>
          <w:szCs w:val="24"/>
        </w:rPr>
        <w:t xml:space="preserve"> </w:t>
      </w:r>
      <w:r w:rsidR="00EB7819">
        <w:fldChar w:fldCharType="begin"/>
      </w:r>
      <w:r w:rsidR="00EB7819">
        <w:instrText xml:space="preserve"> REF _Ref306138385 \r \h  \* MERGEFORMAT </w:instrText>
      </w:r>
      <w:r w:rsidR="00EB7819">
        <w:fldChar w:fldCharType="separate"/>
      </w:r>
      <w:r w:rsidR="00A35E74" w:rsidRPr="00A35E74">
        <w:rPr>
          <w:bCs w:val="0"/>
          <w:sz w:val="24"/>
          <w:szCs w:val="24"/>
        </w:rPr>
        <w:t>3.6.4</w:t>
      </w:r>
      <w:r w:rsidR="00EB7819">
        <w:fldChar w:fldCharType="end"/>
      </w:r>
      <w:r w:rsidRPr="00E71A48">
        <w:rPr>
          <w:bCs w:val="0"/>
          <w:sz w:val="24"/>
          <w:szCs w:val="24"/>
        </w:rPr>
        <w:t>).</w:t>
      </w:r>
    </w:p>
    <w:p w:rsidR="00717F60" w:rsidRPr="00E71A48" w:rsidRDefault="00717F60" w:rsidP="00E71A48">
      <w:pPr>
        <w:pStyle w:val="3"/>
        <w:spacing w:line="264" w:lineRule="auto"/>
        <w:rPr>
          <w:szCs w:val="24"/>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E71A48">
        <w:rPr>
          <w:szCs w:val="24"/>
        </w:rPr>
        <w:t>Отборочная стадия</w:t>
      </w:r>
      <w:bookmarkEnd w:id="431"/>
      <w:bookmarkEnd w:id="432"/>
      <w:bookmarkEnd w:id="433"/>
      <w:bookmarkEnd w:id="434"/>
      <w:bookmarkEnd w:id="435"/>
      <w:bookmarkEnd w:id="436"/>
      <w:bookmarkEnd w:id="437"/>
      <w:bookmarkEnd w:id="438"/>
      <w:bookmarkEnd w:id="439"/>
      <w:bookmarkEnd w:id="44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1"/>
      <w:bookmarkEnd w:id="442"/>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в существенной мере не отвечают требованиям к оформлению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 xml:space="preserve">поданы Участниками, которые не отвечают требованиям настоящей Документации по запросу предложений; </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after="100" w:line="264" w:lineRule="auto"/>
        <w:rPr>
          <w:sz w:val="24"/>
          <w:szCs w:val="24"/>
        </w:rPr>
      </w:pPr>
      <w:r w:rsidRPr="00EB781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B7819">
        <w:fldChar w:fldCharType="begin"/>
      </w:r>
      <w:r w:rsidR="00EB7819">
        <w:instrText xml:space="preserve"> REF _Ref306176386 \r \h  \* MERGEFORMAT </w:instrText>
      </w:r>
      <w:r w:rsidR="00EB7819">
        <w:fldChar w:fldCharType="separate"/>
      </w:r>
      <w:r w:rsidR="00A35E74" w:rsidRPr="00A35E74">
        <w:rPr>
          <w:sz w:val="24"/>
          <w:szCs w:val="24"/>
        </w:rPr>
        <w:t>3.3.14</w:t>
      </w:r>
      <w:r w:rsidR="00EB781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E71A48">
        <w:rPr>
          <w:szCs w:val="24"/>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E71A48">
        <w:rPr>
          <w:szCs w:val="24"/>
        </w:rPr>
        <w:t>Оценочная стадия</w:t>
      </w:r>
      <w:bookmarkEnd w:id="453"/>
      <w:bookmarkEnd w:id="454"/>
      <w:bookmarkEnd w:id="455"/>
      <w:bookmarkEnd w:id="456"/>
      <w:bookmarkEnd w:id="457"/>
      <w:bookmarkEnd w:id="458"/>
      <w:bookmarkEnd w:id="459"/>
      <w:bookmarkEnd w:id="460"/>
      <w:bookmarkEnd w:id="461"/>
      <w:bookmarkEnd w:id="46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3" w:name="_Ref303250967"/>
      <w:bookmarkStart w:id="464" w:name="_Toc305697378"/>
      <w:bookmarkStart w:id="465" w:name="_Toc441130814"/>
      <w:bookmarkStart w:id="466" w:name="_Toc255985696"/>
      <w:r w:rsidRPr="006D28DA">
        <w:t>Аукционная процедура понижени</w:t>
      </w:r>
      <w:r w:rsidR="00E60F8E" w:rsidRPr="006D28DA">
        <w:t>я</w:t>
      </w:r>
      <w:r w:rsidRPr="006D28DA">
        <w:t xml:space="preserve"> цены (переторжка)</w:t>
      </w:r>
      <w:bookmarkEnd w:id="463"/>
      <w:bookmarkEnd w:id="464"/>
      <w:bookmarkEnd w:id="465"/>
      <w:r w:rsidRPr="006D28DA">
        <w:t xml:space="preserve"> </w:t>
      </w:r>
    </w:p>
    <w:bookmarkEnd w:id="466"/>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 xml:space="preserve">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w:t>
      </w:r>
      <w:r w:rsidR="006D28DA" w:rsidRPr="006D28DA">
        <w:rPr>
          <w:sz w:val="24"/>
          <w:szCs w:val="24"/>
        </w:rPr>
        <w:lastRenderedPageBreak/>
        <w:t>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1178A9">
        <w:rPr>
          <w:sz w:val="24"/>
          <w:szCs w:val="24"/>
          <w:lang w:eastAsia="ru-RU"/>
        </w:rPr>
        <w:fldChar w:fldCharType="begin"/>
      </w:r>
      <w:r w:rsidR="00457AEB">
        <w:rPr>
          <w:sz w:val="24"/>
          <w:szCs w:val="24"/>
          <w:lang w:eastAsia="ru-RU"/>
        </w:rPr>
        <w:instrText xml:space="preserve"> REF _Ref306017842 \r \h </w:instrText>
      </w:r>
      <w:r w:rsidR="001178A9">
        <w:rPr>
          <w:sz w:val="24"/>
          <w:szCs w:val="24"/>
          <w:lang w:eastAsia="ru-RU"/>
        </w:rPr>
      </w:r>
      <w:r w:rsidR="001178A9">
        <w:rPr>
          <w:sz w:val="24"/>
          <w:szCs w:val="24"/>
          <w:lang w:eastAsia="ru-RU"/>
        </w:rPr>
        <w:fldChar w:fldCharType="separate"/>
      </w:r>
      <w:r w:rsidR="00A35E74">
        <w:rPr>
          <w:sz w:val="24"/>
          <w:szCs w:val="24"/>
          <w:lang w:eastAsia="ru-RU"/>
        </w:rPr>
        <w:t>3.4.2.4</w:t>
      </w:r>
      <w:r w:rsidR="001178A9">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EB7819">
        <w:fldChar w:fldCharType="begin"/>
      </w:r>
      <w:r w:rsidR="00EB7819">
        <w:instrText xml:space="preserve"> REF _Ref440290296 \r \h  \* MERGEFORMAT </w:instrText>
      </w:r>
      <w:r w:rsidR="00EB7819">
        <w:fldChar w:fldCharType="separate"/>
      </w:r>
      <w:r w:rsidR="00A35E74" w:rsidRPr="00A35E74">
        <w:rPr>
          <w:sz w:val="24"/>
          <w:szCs w:val="24"/>
          <w:lang w:eastAsia="ru-RU"/>
        </w:rPr>
        <w:t>3.8.1</w:t>
      </w:r>
      <w:r w:rsidR="00EB7819">
        <w:fldChar w:fldCharType="end"/>
      </w:r>
      <w:r w:rsidRPr="006D28DA">
        <w:rPr>
          <w:sz w:val="24"/>
          <w:szCs w:val="24"/>
          <w:lang w:eastAsia="ru-RU"/>
        </w:rPr>
        <w:t>), получит письменную просьбу о проведении переторжки от любого Участника запроса предложений.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w:t>
      </w:r>
      <w:r w:rsidRPr="006D28DA">
        <w:rPr>
          <w:sz w:val="24"/>
          <w:szCs w:val="24"/>
        </w:rPr>
        <w:lastRenderedPageBreak/>
        <w:t>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w:t>
      </w:r>
      <w:r w:rsidRPr="006D28DA">
        <w:rPr>
          <w:sz w:val="24"/>
          <w:szCs w:val="24"/>
        </w:rPr>
        <w:lastRenderedPageBreak/>
        <w:t>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EB7819">
        <w:fldChar w:fldCharType="begin"/>
      </w:r>
      <w:r w:rsidR="00EB7819">
        <w:instrText xml:space="preserve"> REF _Ref306004660 \r \h  \* MERGEFORMAT </w:instrText>
      </w:r>
      <w:r w:rsidR="00EB7819">
        <w:fldChar w:fldCharType="separate"/>
      </w:r>
      <w:r w:rsidR="00A35E74" w:rsidRPr="00A35E74">
        <w:rPr>
          <w:sz w:val="24"/>
          <w:szCs w:val="24"/>
        </w:rPr>
        <w:t>3.3.1.3</w:t>
      </w:r>
      <w:r w:rsidR="00EB7819">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081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1" w:name="_Ref303251044"/>
      <w:bookmarkStart w:id="472" w:name="_Toc441130816"/>
      <w:bookmarkStart w:id="473" w:name="_Ref191386295"/>
      <w:r w:rsidRPr="00E71A48">
        <w:t>Признание запроса предложений несостоявшимся</w:t>
      </w:r>
      <w:bookmarkEnd w:id="471"/>
      <w:bookmarkEnd w:id="472"/>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B7819">
        <w:fldChar w:fldCharType="begin"/>
      </w:r>
      <w:r w:rsidR="00EB7819">
        <w:instrText xml:space="preserve"> REF _Ref294695546 \r \h  \* MERGEFORMAT </w:instrText>
      </w:r>
      <w:r w:rsidR="00EB7819">
        <w:fldChar w:fldCharType="separate"/>
      </w:r>
      <w:r w:rsidR="00A35E74" w:rsidRPr="00A35E74">
        <w:rPr>
          <w:bCs w:val="0"/>
          <w:sz w:val="24"/>
          <w:szCs w:val="24"/>
        </w:rPr>
        <w:t xml:space="preserve"> 1.2.6 </w:t>
      </w:r>
      <w:r w:rsidR="00EB7819">
        <w:fldChar w:fldCharType="end"/>
      </w:r>
      <w:r w:rsidRPr="00E71A48">
        <w:rPr>
          <w:bCs w:val="0"/>
          <w:sz w:val="24"/>
          <w:szCs w:val="24"/>
        </w:rPr>
        <w:t>и/или в срок, определенный в п.</w:t>
      </w:r>
      <w:r w:rsidR="001716DB" w:rsidRPr="00E71A48">
        <w:rPr>
          <w:bCs w:val="0"/>
          <w:sz w:val="24"/>
          <w:szCs w:val="24"/>
        </w:rPr>
        <w:t xml:space="preserve"> </w:t>
      </w:r>
      <w:r w:rsidR="00EB7819">
        <w:fldChar w:fldCharType="begin"/>
      </w:r>
      <w:r w:rsidR="00EB7819">
        <w:instrText xml:space="preserve"> REF _Ref294695403 \n \h  \* MERGEFORMAT </w:instrText>
      </w:r>
      <w:r w:rsidR="00EB7819">
        <w:fldChar w:fldCharType="separate"/>
      </w:r>
      <w:r w:rsidR="00A35E74" w:rsidRPr="00A35E74">
        <w:rPr>
          <w:bCs w:val="0"/>
          <w:sz w:val="24"/>
          <w:szCs w:val="24"/>
        </w:rPr>
        <w:t>3.10.3</w:t>
      </w:r>
      <w:r w:rsidR="00EB781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B7819">
        <w:fldChar w:fldCharType="begin"/>
      </w:r>
      <w:r w:rsidR="00EB7819">
        <w:instrText xml:space="preserve"> REF _Ref305979053 \r \h  \* MERGEFORMAT </w:instrText>
      </w:r>
      <w:r w:rsidR="00EB7819">
        <w:fldChar w:fldCharType="separate"/>
      </w:r>
      <w:r w:rsidR="00A35E74" w:rsidRPr="00A35E74">
        <w:rPr>
          <w:bCs w:val="0"/>
          <w:sz w:val="24"/>
          <w:szCs w:val="24"/>
        </w:rPr>
        <w:t>3.10.4</w:t>
      </w:r>
      <w:r w:rsidR="00EB781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sidRPr="00E71A48">
        <w:rPr>
          <w:sz w:val="24"/>
          <w:szCs w:val="24"/>
        </w:rPr>
        <w:lastRenderedPageBreak/>
        <w:t>«</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178A9">
        <w:rPr>
          <w:sz w:val="24"/>
          <w:szCs w:val="24"/>
        </w:rPr>
        <w:fldChar w:fldCharType="begin"/>
      </w:r>
      <w:r w:rsidR="005818B2">
        <w:rPr>
          <w:sz w:val="24"/>
          <w:szCs w:val="24"/>
        </w:rPr>
        <w:instrText xml:space="preserve"> REF _Ref440272931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2" w:name="_Ref303694483"/>
      <w:bookmarkStart w:id="493" w:name="_Toc305835590"/>
      <w:bookmarkStart w:id="494" w:name="_Ref306140451"/>
      <w:bookmarkStart w:id="495" w:name="_Toc441130819"/>
      <w:r w:rsidRPr="00C72794">
        <w:t xml:space="preserve">Уведомление о результатах </w:t>
      </w:r>
      <w:bookmarkEnd w:id="492"/>
      <w:bookmarkEnd w:id="493"/>
      <w:r w:rsidRPr="00C72794">
        <w:t>запроса предложений</w:t>
      </w:r>
      <w:bookmarkEnd w:id="494"/>
      <w:bookmarkEnd w:id="495"/>
    </w:p>
    <w:bookmarkEnd w:id="49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082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3776BB">
        <w:rPr>
          <w:b w:val="0"/>
          <w:szCs w:val="24"/>
        </w:rPr>
        <w:t>Техническ</w:t>
      </w:r>
      <w:r w:rsidR="004861B5">
        <w:rPr>
          <w:b w:val="0"/>
          <w:szCs w:val="24"/>
        </w:rPr>
        <w:t>ое</w:t>
      </w:r>
      <w:r w:rsidRPr="003776BB">
        <w:rPr>
          <w:b w:val="0"/>
          <w:szCs w:val="24"/>
        </w:rPr>
        <w:t xml:space="preserve"> задани</w:t>
      </w:r>
      <w:r w:rsidR="004861B5">
        <w:rPr>
          <w:b w:val="0"/>
          <w:szCs w:val="24"/>
        </w:rPr>
        <w:t>е</w:t>
      </w:r>
      <w:r w:rsidRPr="003776BB">
        <w:rPr>
          <w:b w:val="0"/>
          <w:szCs w:val="24"/>
        </w:rPr>
        <w:t xml:space="preserve"> </w:t>
      </w:r>
      <w:r w:rsidR="00A154B7" w:rsidRPr="003776BB">
        <w:rPr>
          <w:b w:val="0"/>
          <w:szCs w:val="24"/>
        </w:rPr>
        <w:t xml:space="preserve">по </w:t>
      </w:r>
      <w:r w:rsidR="00A154B7" w:rsidRPr="004861B5">
        <w:rPr>
          <w:b w:val="0"/>
          <w:szCs w:val="24"/>
        </w:rPr>
        <w:t>Лоту №1</w:t>
      </w:r>
      <w:r w:rsidR="00A154B7">
        <w:rPr>
          <w:b w:val="0"/>
          <w:szCs w:val="24"/>
        </w:rPr>
        <w:t xml:space="preserve"> (подраздел </w:t>
      </w:r>
      <w:r w:rsidR="001178A9">
        <w:rPr>
          <w:b w:val="0"/>
          <w:szCs w:val="24"/>
        </w:rPr>
        <w:fldChar w:fldCharType="begin"/>
      </w:r>
      <w:r w:rsidR="00A154B7">
        <w:rPr>
          <w:b w:val="0"/>
          <w:szCs w:val="24"/>
        </w:rPr>
        <w:instrText xml:space="preserve"> REF _Ref440275279 \r \h </w:instrText>
      </w:r>
      <w:r w:rsidR="001178A9">
        <w:rPr>
          <w:b w:val="0"/>
          <w:szCs w:val="24"/>
        </w:rPr>
      </w:r>
      <w:r w:rsidR="001178A9">
        <w:rPr>
          <w:b w:val="0"/>
          <w:szCs w:val="24"/>
        </w:rPr>
        <w:fldChar w:fldCharType="separate"/>
      </w:r>
      <w:r w:rsidR="00A35E74">
        <w:rPr>
          <w:b w:val="0"/>
          <w:szCs w:val="24"/>
        </w:rPr>
        <w:t>1.1.4</w:t>
      </w:r>
      <w:r w:rsidR="001178A9">
        <w:rPr>
          <w:b w:val="0"/>
          <w:szCs w:val="24"/>
        </w:rPr>
        <w:fldChar w:fldCharType="end"/>
      </w:r>
      <w:r w:rsidR="00A154B7">
        <w:rPr>
          <w:b w:val="0"/>
          <w:szCs w:val="24"/>
        </w:rPr>
        <w:t>)</w:t>
      </w:r>
      <w:r w:rsidRPr="00C12FA4">
        <w:rPr>
          <w:b w:val="0"/>
          <w:szCs w:val="24"/>
        </w:rPr>
        <w:t xml:space="preserve"> изложен</w:t>
      </w:r>
      <w:r w:rsidR="004861B5">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082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4861B5">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4861B5">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082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178A9">
        <w:rPr>
          <w:sz w:val="24"/>
          <w:szCs w:val="24"/>
        </w:rPr>
        <w:fldChar w:fldCharType="begin"/>
      </w:r>
      <w:r w:rsidR="00673C59">
        <w:rPr>
          <w:sz w:val="24"/>
          <w:szCs w:val="24"/>
        </w:rPr>
        <w:instrText xml:space="preserve"> REF _Ref299109207 \r \h </w:instrText>
      </w:r>
      <w:r w:rsidR="001178A9">
        <w:rPr>
          <w:sz w:val="24"/>
          <w:szCs w:val="24"/>
        </w:rPr>
      </w:r>
      <w:r w:rsidR="001178A9">
        <w:rPr>
          <w:sz w:val="24"/>
          <w:szCs w:val="24"/>
        </w:rPr>
        <w:fldChar w:fldCharType="separate"/>
      </w:r>
      <w:r w:rsidR="00A35E74">
        <w:rPr>
          <w:sz w:val="24"/>
          <w:szCs w:val="24"/>
        </w:rPr>
        <w:t>3.3.14.6</w:t>
      </w:r>
      <w:r w:rsidR="001178A9">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Pr>
          <w:b/>
          <w:szCs w:val="24"/>
        </w:rPr>
        <w:br w:type="page"/>
      </w:r>
    </w:p>
    <w:p w:rsidR="004F4D80" w:rsidRPr="00C236C0" w:rsidRDefault="004F4D80" w:rsidP="004F4D80">
      <w:pPr>
        <w:pStyle w:val="3"/>
        <w:rPr>
          <w:szCs w:val="24"/>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0"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178A9">
        <w:rPr>
          <w:sz w:val="24"/>
          <w:szCs w:val="24"/>
        </w:rPr>
        <w:fldChar w:fldCharType="begin"/>
      </w:r>
      <w:r w:rsidR="00457AEB">
        <w:rPr>
          <w:sz w:val="24"/>
          <w:szCs w:val="24"/>
        </w:rPr>
        <w:instrText xml:space="preserve"> REF _Ref440879531 \r \h </w:instrText>
      </w:r>
      <w:r w:rsidR="001178A9">
        <w:rPr>
          <w:sz w:val="24"/>
          <w:szCs w:val="24"/>
        </w:rPr>
      </w:r>
      <w:r w:rsidR="001178A9">
        <w:rPr>
          <w:sz w:val="24"/>
          <w:szCs w:val="24"/>
        </w:rPr>
        <w:fldChar w:fldCharType="separate"/>
      </w:r>
      <w:r w:rsidR="00A35E74">
        <w:rPr>
          <w:sz w:val="24"/>
          <w:szCs w:val="24"/>
        </w:rPr>
        <w:t>3.3.4</w:t>
      </w:r>
      <w:r w:rsidR="001178A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178A9">
        <w:rPr>
          <w:sz w:val="24"/>
          <w:szCs w:val="24"/>
        </w:rPr>
        <w:fldChar w:fldCharType="begin"/>
      </w:r>
      <w:r w:rsidR="00D56F8C">
        <w:rPr>
          <w:sz w:val="24"/>
          <w:szCs w:val="24"/>
        </w:rPr>
        <w:instrText xml:space="preserve"> REF _Ref55279015 \r \h </w:instrText>
      </w:r>
      <w:r w:rsidR="001178A9">
        <w:rPr>
          <w:sz w:val="24"/>
          <w:szCs w:val="24"/>
        </w:rPr>
      </w:r>
      <w:r w:rsidR="001178A9">
        <w:rPr>
          <w:sz w:val="24"/>
          <w:szCs w:val="24"/>
        </w:rPr>
        <w:fldChar w:fldCharType="separate"/>
      </w:r>
      <w:r w:rsidR="00A35E74">
        <w:rPr>
          <w:sz w:val="24"/>
          <w:szCs w:val="24"/>
        </w:rPr>
        <w:t>3.3.1.6</w:t>
      </w:r>
      <w:r w:rsidR="001178A9">
        <w:rPr>
          <w:sz w:val="24"/>
          <w:szCs w:val="24"/>
        </w:rPr>
        <w:fldChar w:fldCharType="end"/>
      </w:r>
      <w:r w:rsidRPr="00492C8B">
        <w:rPr>
          <w:sz w:val="24"/>
          <w:szCs w:val="24"/>
        </w:rPr>
        <w:t xml:space="preserve"> и </w:t>
      </w:r>
      <w:r w:rsidR="001178A9">
        <w:rPr>
          <w:sz w:val="24"/>
          <w:szCs w:val="24"/>
        </w:rPr>
        <w:fldChar w:fldCharType="begin"/>
      </w:r>
      <w:r w:rsidR="00D56F8C">
        <w:rPr>
          <w:sz w:val="24"/>
          <w:szCs w:val="24"/>
        </w:rPr>
        <w:instrText xml:space="preserve"> REF _Ref195087786 \r \h </w:instrText>
      </w:r>
      <w:r w:rsidR="001178A9">
        <w:rPr>
          <w:sz w:val="24"/>
          <w:szCs w:val="24"/>
        </w:rPr>
      </w:r>
      <w:r w:rsidR="001178A9">
        <w:rPr>
          <w:sz w:val="24"/>
          <w:szCs w:val="24"/>
        </w:rPr>
        <w:fldChar w:fldCharType="separate"/>
      </w:r>
      <w:r w:rsidR="00A35E74">
        <w:rPr>
          <w:sz w:val="24"/>
          <w:szCs w:val="24"/>
        </w:rPr>
        <w:t>3.3.1.7</w:t>
      </w:r>
      <w:r w:rsidR="001178A9">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601" w:name="_Ref55335821"/>
      <w:bookmarkStart w:id="602" w:name="_Ref55336345"/>
      <w:bookmarkStart w:id="603" w:name="_Toc57314674"/>
      <w:bookmarkStart w:id="604" w:name="_Toc69728988"/>
      <w:bookmarkStart w:id="605" w:name="_Toc98253922"/>
      <w:bookmarkStart w:id="606"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1178A9">
        <w:fldChar w:fldCharType="begin"/>
      </w:r>
      <w:r>
        <w:rPr>
          <w:sz w:val="24"/>
          <w:szCs w:val="24"/>
        </w:rPr>
        <w:instrText xml:space="preserve"> REF _Ref441053211 \r \h </w:instrText>
      </w:r>
      <w:r w:rsidR="001178A9">
        <w:fldChar w:fldCharType="separate"/>
      </w:r>
      <w:r>
        <w:rPr>
          <w:sz w:val="24"/>
          <w:szCs w:val="24"/>
        </w:rPr>
        <w:t>5.1.2.3</w:t>
      </w:r>
      <w:r w:rsidR="001178A9">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7" w:name="_Ref440271964"/>
      <w:bookmarkStart w:id="608" w:name="_Toc440361371"/>
      <w:bookmarkStart w:id="609" w:name="_Toc440376126"/>
      <w:bookmarkStart w:id="610" w:name="_Toc440631724"/>
      <w:bookmarkStart w:id="611" w:name="_Toc441130829"/>
      <w:r>
        <w:rPr>
          <w:szCs w:val="24"/>
        </w:rPr>
        <w:lastRenderedPageBreak/>
        <w:t>Антикоррупционные обязательства (Форма 1.1).</w:t>
      </w:r>
      <w:bookmarkEnd w:id="607"/>
      <w:bookmarkEnd w:id="608"/>
      <w:bookmarkEnd w:id="609"/>
      <w:bookmarkEnd w:id="610"/>
      <w:bookmarkEnd w:id="611"/>
    </w:p>
    <w:p w:rsidR="00920CB0" w:rsidRPr="00920CB0" w:rsidRDefault="00920CB0" w:rsidP="00557C01">
      <w:pPr>
        <w:pStyle w:val="3"/>
        <w:numPr>
          <w:ilvl w:val="3"/>
          <w:numId w:val="78"/>
        </w:numPr>
        <w:rPr>
          <w:b w:val="0"/>
          <w:szCs w:val="24"/>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Pr>
          <w:szCs w:val="24"/>
        </w:rPr>
        <w:t>Сводной таблицы стоимости</w:t>
      </w:r>
      <w:bookmarkEnd w:id="644"/>
      <w:bookmarkEnd w:id="645"/>
      <w:bookmarkEnd w:id="646"/>
      <w:bookmarkEnd w:id="647"/>
      <w:bookmarkEnd w:id="648"/>
      <w:bookmarkEnd w:id="649"/>
      <w:bookmarkEnd w:id="650"/>
      <w:bookmarkEnd w:id="651"/>
      <w:bookmarkEnd w:id="652"/>
      <w:r w:rsidR="00235620">
        <w:rPr>
          <w:szCs w:val="24"/>
        </w:rPr>
        <w:t xml:space="preserve"> </w:t>
      </w:r>
      <w:r w:rsidR="00235620" w:rsidRPr="00536E26">
        <w:rPr>
          <w:bCs w:val="0"/>
          <w:szCs w:val="24"/>
        </w:rPr>
        <w:t>услуг</w:t>
      </w:r>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7D37B9">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7D37B9">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7D37B9">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7D37B9">
        <w:trPr>
          <w:trHeight w:val="944"/>
        </w:trPr>
        <w:tc>
          <w:tcPr>
            <w:tcW w:w="578" w:type="dxa"/>
          </w:tcPr>
          <w:p w:rsidR="00A35E74" w:rsidRPr="0098354B" w:rsidRDefault="00A35E74" w:rsidP="007D37B9">
            <w:pPr>
              <w:pStyle w:val="aff0"/>
              <w:spacing w:before="0" w:after="0"/>
              <w:rPr>
                <w:sz w:val="24"/>
                <w:szCs w:val="24"/>
                <w:highlight w:val="yellow"/>
              </w:rPr>
            </w:pPr>
            <w:r w:rsidRPr="0098354B">
              <w:rPr>
                <w:sz w:val="24"/>
                <w:szCs w:val="24"/>
                <w:highlight w:val="yellow"/>
              </w:rPr>
              <w:t>№ п/п</w:t>
            </w:r>
          </w:p>
        </w:tc>
        <w:tc>
          <w:tcPr>
            <w:tcW w:w="5943"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7D37B9">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7D37B9">
        <w:trPr>
          <w:trHeight w:val="284"/>
        </w:trPr>
        <w:tc>
          <w:tcPr>
            <w:tcW w:w="15451" w:type="dxa"/>
            <w:gridSpan w:val="6"/>
          </w:tcPr>
          <w:p w:rsidR="00A35E74" w:rsidRPr="0098354B" w:rsidRDefault="00A35E74" w:rsidP="007D37B9">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r w:rsidRPr="0098354B">
              <w:rPr>
                <w:highlight w:val="yellow"/>
              </w:rPr>
              <w:t>энерго»</w:t>
            </w: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7"/>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15451" w:type="dxa"/>
            <w:gridSpan w:val="6"/>
          </w:tcPr>
          <w:p w:rsidR="00A35E74" w:rsidRPr="0098354B" w:rsidRDefault="00A35E74" w:rsidP="007D37B9">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r w:rsidRPr="0098354B">
              <w:rPr>
                <w:highlight w:val="yellow"/>
              </w:rPr>
              <w:t>энерго»</w:t>
            </w: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284"/>
        </w:trPr>
        <w:tc>
          <w:tcPr>
            <w:tcW w:w="578" w:type="dxa"/>
          </w:tcPr>
          <w:p w:rsidR="00A35E74" w:rsidRPr="0098354B" w:rsidRDefault="00A35E74" w:rsidP="007D37B9">
            <w:pPr>
              <w:pStyle w:val="aff1"/>
              <w:numPr>
                <w:ilvl w:val="0"/>
                <w:numId w:val="88"/>
              </w:numPr>
              <w:suppressAutoHyphens w:val="0"/>
              <w:ind w:left="0"/>
              <w:rPr>
                <w:color w:val="000000"/>
                <w:szCs w:val="24"/>
                <w:highlight w:val="yellow"/>
              </w:rPr>
            </w:pP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98354B" w:rsidTr="007D37B9">
        <w:trPr>
          <w:trHeight w:val="504"/>
        </w:trPr>
        <w:tc>
          <w:tcPr>
            <w:tcW w:w="578" w:type="dxa"/>
          </w:tcPr>
          <w:p w:rsidR="00A35E74" w:rsidRPr="0098354B" w:rsidRDefault="00A35E74" w:rsidP="007D37B9">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7D37B9">
            <w:pPr>
              <w:pStyle w:val="aff1"/>
              <w:spacing w:before="0" w:after="0"/>
              <w:rPr>
                <w:color w:val="000000"/>
                <w:szCs w:val="24"/>
                <w:highlight w:val="yellow"/>
              </w:rPr>
            </w:pPr>
          </w:p>
        </w:tc>
        <w:tc>
          <w:tcPr>
            <w:tcW w:w="1559" w:type="dxa"/>
          </w:tcPr>
          <w:p w:rsidR="00A35E74" w:rsidRPr="0098354B" w:rsidRDefault="00A35E74" w:rsidP="007D37B9">
            <w:pPr>
              <w:pStyle w:val="aff1"/>
              <w:spacing w:before="0" w:after="0"/>
              <w:rPr>
                <w:color w:val="000000"/>
                <w:szCs w:val="24"/>
                <w:highlight w:val="yellow"/>
              </w:rPr>
            </w:pPr>
          </w:p>
        </w:tc>
        <w:tc>
          <w:tcPr>
            <w:tcW w:w="1701" w:type="dxa"/>
          </w:tcPr>
          <w:p w:rsidR="00A35E74" w:rsidRPr="0098354B" w:rsidRDefault="00A35E74" w:rsidP="007D37B9">
            <w:pPr>
              <w:pStyle w:val="aff1"/>
              <w:spacing w:before="0" w:after="0"/>
              <w:rPr>
                <w:color w:val="000000"/>
                <w:szCs w:val="24"/>
                <w:highlight w:val="yellow"/>
              </w:rPr>
            </w:pPr>
          </w:p>
        </w:tc>
        <w:tc>
          <w:tcPr>
            <w:tcW w:w="1843" w:type="dxa"/>
          </w:tcPr>
          <w:p w:rsidR="00A35E74" w:rsidRPr="0098354B" w:rsidRDefault="00A35E74" w:rsidP="007D37B9">
            <w:pPr>
              <w:pStyle w:val="aff1"/>
              <w:spacing w:before="0" w:after="0"/>
              <w:jc w:val="right"/>
              <w:rPr>
                <w:color w:val="000000"/>
                <w:szCs w:val="24"/>
                <w:highlight w:val="yellow"/>
              </w:rPr>
            </w:pPr>
          </w:p>
        </w:tc>
        <w:tc>
          <w:tcPr>
            <w:tcW w:w="3827" w:type="dxa"/>
          </w:tcPr>
          <w:p w:rsidR="00A35E74" w:rsidRPr="0098354B" w:rsidRDefault="00A35E74" w:rsidP="007D37B9">
            <w:pPr>
              <w:pStyle w:val="aff1"/>
              <w:spacing w:before="0" w:after="0"/>
              <w:rPr>
                <w:color w:val="000000"/>
                <w:szCs w:val="24"/>
                <w:highlight w:val="yellow"/>
              </w:rPr>
            </w:pPr>
          </w:p>
        </w:tc>
      </w:tr>
      <w:tr w:rsidR="00A35E74" w:rsidRPr="00843BBD" w:rsidTr="007D37B9">
        <w:trPr>
          <w:trHeight w:val="284"/>
        </w:trPr>
        <w:tc>
          <w:tcPr>
            <w:tcW w:w="578" w:type="dxa"/>
          </w:tcPr>
          <w:p w:rsidR="00A35E74" w:rsidRPr="00843BBD" w:rsidRDefault="00A35E74" w:rsidP="007D37B9">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7D37B9">
            <w:pPr>
              <w:pStyle w:val="aff1"/>
              <w:spacing w:before="0" w:after="0"/>
              <w:rPr>
                <w:color w:val="000000"/>
                <w:szCs w:val="24"/>
              </w:rPr>
            </w:pPr>
          </w:p>
        </w:tc>
        <w:tc>
          <w:tcPr>
            <w:tcW w:w="1559" w:type="dxa"/>
          </w:tcPr>
          <w:p w:rsidR="00A35E74" w:rsidRPr="00843BBD" w:rsidRDefault="00A35E74" w:rsidP="007D37B9">
            <w:pPr>
              <w:pStyle w:val="aff1"/>
              <w:spacing w:before="0" w:after="0"/>
              <w:rPr>
                <w:color w:val="000000"/>
                <w:szCs w:val="24"/>
              </w:rPr>
            </w:pPr>
          </w:p>
        </w:tc>
        <w:tc>
          <w:tcPr>
            <w:tcW w:w="1701" w:type="dxa"/>
          </w:tcPr>
          <w:p w:rsidR="00A35E74" w:rsidRPr="00843BBD" w:rsidRDefault="00A35E74" w:rsidP="007D37B9">
            <w:pPr>
              <w:pStyle w:val="aff1"/>
              <w:spacing w:before="0" w:after="0"/>
              <w:rPr>
                <w:color w:val="000000"/>
                <w:szCs w:val="24"/>
              </w:rPr>
            </w:pPr>
          </w:p>
        </w:tc>
        <w:tc>
          <w:tcPr>
            <w:tcW w:w="1843" w:type="dxa"/>
          </w:tcPr>
          <w:p w:rsidR="00A35E74" w:rsidRPr="00843BBD" w:rsidRDefault="00A35E74" w:rsidP="007D37B9">
            <w:pPr>
              <w:pStyle w:val="aff1"/>
              <w:spacing w:before="0" w:after="0"/>
              <w:jc w:val="right"/>
              <w:rPr>
                <w:color w:val="000000"/>
                <w:szCs w:val="24"/>
              </w:rPr>
            </w:pPr>
          </w:p>
        </w:tc>
        <w:tc>
          <w:tcPr>
            <w:tcW w:w="3827" w:type="dxa"/>
          </w:tcPr>
          <w:p w:rsidR="00A35E74" w:rsidRPr="00843BBD" w:rsidRDefault="00A35E74" w:rsidP="007D37B9">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1178A9">
        <w:rPr>
          <w:sz w:val="24"/>
          <w:szCs w:val="24"/>
        </w:rPr>
        <w:fldChar w:fldCharType="begin"/>
      </w:r>
      <w:r w:rsidR="00E51A35">
        <w:rPr>
          <w:sz w:val="24"/>
          <w:szCs w:val="24"/>
        </w:rPr>
        <w:instrText xml:space="preserve"> REF _Ref440537176 \r \h </w:instrText>
      </w:r>
      <w:r w:rsidR="001178A9">
        <w:rPr>
          <w:sz w:val="24"/>
          <w:szCs w:val="24"/>
        </w:rPr>
      </w:r>
      <w:r w:rsidR="001178A9">
        <w:rPr>
          <w:sz w:val="24"/>
          <w:szCs w:val="24"/>
        </w:rPr>
        <w:fldChar w:fldCharType="separate"/>
      </w:r>
      <w:r w:rsidR="00A35E74">
        <w:rPr>
          <w:sz w:val="24"/>
          <w:szCs w:val="24"/>
        </w:rPr>
        <w:t>5.3</w:t>
      </w:r>
      <w:r w:rsidR="001178A9">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9" w:name="_Ref440537056"/>
      <w:bookmarkStart w:id="680" w:name="_Ref440537079"/>
      <w:bookmarkStart w:id="681" w:name="_Ref440537120"/>
      <w:bookmarkStart w:id="682" w:name="_Ref440537176"/>
      <w:bookmarkStart w:id="683"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4"/>
      <w:bookmarkEnd w:id="675"/>
      <w:bookmarkEnd w:id="676"/>
      <w:bookmarkEnd w:id="677"/>
      <w:bookmarkEnd w:id="678"/>
      <w:bookmarkEnd w:id="679"/>
      <w:bookmarkEnd w:id="680"/>
      <w:bookmarkEnd w:id="681"/>
      <w:bookmarkEnd w:id="682"/>
      <w:bookmarkEnd w:id="6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C236C0">
        <w:rPr>
          <w:szCs w:val="24"/>
        </w:rPr>
        <w:t xml:space="preserve">Форма </w:t>
      </w:r>
      <w:bookmarkEnd w:id="684"/>
      <w:bookmarkEnd w:id="685"/>
      <w:bookmarkEnd w:id="686"/>
      <w:bookmarkEnd w:id="687"/>
      <w:bookmarkEnd w:id="688"/>
      <w:bookmarkEnd w:id="689"/>
      <w:bookmarkEnd w:id="690"/>
      <w:bookmarkEnd w:id="691"/>
      <w:bookmarkEnd w:id="692"/>
      <w:bookmarkEnd w:id="693"/>
      <w:r w:rsidRPr="00C236C0">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C236C0">
        <w:rPr>
          <w:szCs w:val="24"/>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1178A9">
        <w:rPr>
          <w:sz w:val="24"/>
          <w:szCs w:val="24"/>
        </w:rPr>
        <w:fldChar w:fldCharType="begin"/>
      </w:r>
      <w:r w:rsidR="00EA3F63">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EA3F63">
        <w:rPr>
          <w:sz w:val="24"/>
          <w:szCs w:val="24"/>
        </w:rPr>
        <w:t xml:space="preserve"> с учетом предлагаемых условий Договора (раздел </w:t>
      </w:r>
      <w:r w:rsidR="00EB7819">
        <w:fldChar w:fldCharType="begin"/>
      </w:r>
      <w:r w:rsidR="00EB7819">
        <w:instrText xml:space="preserve"> REF _Ref440272931 \r \h  \* MERGEFORMAT </w:instrText>
      </w:r>
      <w:r w:rsidR="00EB7819">
        <w:fldChar w:fldCharType="separate"/>
      </w:r>
      <w:r w:rsidR="00A35E74" w:rsidRPr="00A35E74">
        <w:t>2</w:t>
      </w:r>
      <w:r w:rsidR="00EB7819">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F647F7">
        <w:rPr>
          <w:b w:val="0"/>
          <w:szCs w:val="24"/>
        </w:rPr>
        <w:t xml:space="preserve">Форма </w:t>
      </w:r>
      <w:bookmarkEnd w:id="746"/>
      <w:r w:rsidRPr="00F647F7">
        <w:rPr>
          <w:b w:val="0"/>
          <w:szCs w:val="24"/>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Pr>
          <w:b w:val="0"/>
          <w:szCs w:val="24"/>
        </w:rPr>
        <w:t>оказания услуг</w:t>
      </w:r>
      <w:bookmarkEnd w:id="760"/>
      <w:bookmarkEnd w:id="761"/>
      <w:bookmarkEnd w:id="762"/>
      <w:bookmarkEnd w:id="763"/>
      <w:bookmarkEnd w:id="764"/>
      <w:bookmarkEnd w:id="765"/>
      <w:bookmarkEnd w:id="766"/>
      <w:bookmarkEnd w:id="7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F647F7">
        <w:rPr>
          <w:b w:val="0"/>
          <w:szCs w:val="24"/>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F647F7">
        <w:rPr>
          <w:b w:val="0"/>
          <w:szCs w:val="24"/>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178A9">
        <w:rPr>
          <w:sz w:val="24"/>
          <w:szCs w:val="24"/>
        </w:rPr>
        <w:fldChar w:fldCharType="begin"/>
      </w:r>
      <w:r w:rsidR="00D56F8C">
        <w:rPr>
          <w:sz w:val="24"/>
          <w:szCs w:val="24"/>
        </w:rPr>
        <w:instrText xml:space="preserve"> REF _Ref440273986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F647F7">
        <w:lastRenderedPageBreak/>
        <w:t xml:space="preserve">График </w:t>
      </w:r>
      <w:r>
        <w:t>оплаты оказания услуг</w:t>
      </w:r>
      <w:r w:rsidRPr="00F647F7">
        <w:t xml:space="preserve"> (форма </w:t>
      </w:r>
      <w:r>
        <w:t>5</w:t>
      </w:r>
      <w:r w:rsidRPr="00F647F7">
        <w:t>)</w:t>
      </w:r>
      <w:bookmarkEnd w:id="797"/>
      <w:bookmarkEnd w:id="798"/>
      <w:bookmarkEnd w:id="799"/>
      <w:bookmarkEnd w:id="80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F647F7">
        <w:rPr>
          <w:b w:val="0"/>
          <w:szCs w:val="24"/>
        </w:rPr>
        <w:t xml:space="preserve">Форма графика </w:t>
      </w:r>
      <w:r>
        <w:rPr>
          <w:b w:val="0"/>
          <w:szCs w:val="24"/>
        </w:rPr>
        <w:t>оплаты оказания услуг</w:t>
      </w:r>
      <w:bookmarkEnd w:id="806"/>
      <w:bookmarkEnd w:id="807"/>
      <w:bookmarkEnd w:id="808"/>
      <w:bookmarkEnd w:id="809"/>
      <w:bookmarkEnd w:id="810"/>
      <w:bookmarkEnd w:id="811"/>
      <w:bookmarkEnd w:id="812"/>
      <w:bookmarkEnd w:id="8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F647F7">
        <w:rPr>
          <w:b w:val="0"/>
          <w:szCs w:val="24"/>
        </w:rPr>
        <w:lastRenderedPageBreak/>
        <w:t>Инструкции по заполнению</w:t>
      </w:r>
      <w:bookmarkEnd w:id="814"/>
      <w:bookmarkEnd w:id="815"/>
      <w:bookmarkEnd w:id="816"/>
      <w:bookmarkEnd w:id="817"/>
      <w:bookmarkEnd w:id="818"/>
      <w:bookmarkEnd w:id="819"/>
      <w:bookmarkEnd w:id="820"/>
      <w:bookmarkEnd w:id="8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1178A9">
        <w:rPr>
          <w:sz w:val="24"/>
          <w:szCs w:val="24"/>
        </w:rPr>
        <w:fldChar w:fldCharType="begin"/>
      </w:r>
      <w:r>
        <w:rPr>
          <w:sz w:val="24"/>
          <w:szCs w:val="24"/>
        </w:rPr>
        <w:instrText xml:space="preserve"> REF _Ref440361140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Ref440361531"/>
      <w:bookmarkStart w:id="823" w:name="_Ref440361610"/>
      <w:bookmarkStart w:id="824"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6"/>
      <w:bookmarkEnd w:id="717"/>
      <w:bookmarkEnd w:id="801"/>
      <w:bookmarkEnd w:id="802"/>
      <w:bookmarkEnd w:id="803"/>
      <w:bookmarkEnd w:id="804"/>
      <w:bookmarkEnd w:id="805"/>
      <w:bookmarkEnd w:id="822"/>
      <w:bookmarkEnd w:id="823"/>
      <w:bookmarkEnd w:id="82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F647F7">
        <w:rPr>
          <w:b w:val="0"/>
          <w:szCs w:val="24"/>
        </w:rPr>
        <w:t xml:space="preserve"> </w:t>
      </w:r>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178A9">
        <w:rPr>
          <w:sz w:val="24"/>
          <w:szCs w:val="24"/>
        </w:rPr>
        <w:fldChar w:fldCharType="begin"/>
      </w:r>
      <w:r w:rsidR="00D56F8C">
        <w:rPr>
          <w:sz w:val="24"/>
          <w:szCs w:val="24"/>
        </w:rPr>
        <w:instrText xml:space="preserve"> REF _Ref440274025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1178A9">
        <w:rPr>
          <w:sz w:val="24"/>
          <w:szCs w:val="24"/>
        </w:rPr>
        <w:fldChar w:fldCharType="begin"/>
      </w:r>
      <w:r w:rsidR="00D56F8C">
        <w:rPr>
          <w:sz w:val="24"/>
          <w:szCs w:val="24"/>
        </w:rPr>
        <w:instrText xml:space="preserve"> REF _Ref294695546 \r \h </w:instrText>
      </w:r>
      <w:r w:rsidR="001178A9">
        <w:rPr>
          <w:sz w:val="24"/>
          <w:szCs w:val="24"/>
        </w:rPr>
      </w:r>
      <w:r w:rsidR="001178A9">
        <w:rPr>
          <w:sz w:val="24"/>
          <w:szCs w:val="24"/>
        </w:rPr>
        <w:fldChar w:fldCharType="separate"/>
      </w:r>
      <w:r w:rsidR="00A35E74">
        <w:rPr>
          <w:sz w:val="24"/>
          <w:szCs w:val="24"/>
        </w:rPr>
        <w:t xml:space="preserve"> 1.2.6 </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F647F7">
        <w:lastRenderedPageBreak/>
        <w:t xml:space="preserve">Анкета (форма </w:t>
      </w:r>
      <w:r w:rsidR="00B8118F">
        <w:t>7</w:t>
      </w:r>
      <w:r w:rsidRPr="00F647F7">
        <w:t>)</w:t>
      </w:r>
      <w:bookmarkEnd w:id="860"/>
      <w:bookmarkEnd w:id="861"/>
      <w:bookmarkEnd w:id="862"/>
      <w:bookmarkEnd w:id="863"/>
      <w:bookmarkEnd w:id="864"/>
      <w:bookmarkEnd w:id="865"/>
      <w:bookmarkEnd w:id="866"/>
      <w:bookmarkEnd w:id="867"/>
    </w:p>
    <w:p w:rsidR="004F4D80" w:rsidRPr="00F647F7" w:rsidRDefault="004F4D80" w:rsidP="004F4D80">
      <w:pPr>
        <w:pStyle w:val="3"/>
        <w:rPr>
          <w:b w:val="0"/>
          <w:szCs w:val="24"/>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F647F7">
        <w:rPr>
          <w:b w:val="0"/>
          <w:szCs w:val="24"/>
        </w:rPr>
        <w:t xml:space="preserve">Форма Анкеты </w:t>
      </w:r>
      <w:r w:rsidR="00C236C0">
        <w:rPr>
          <w:b w:val="0"/>
          <w:szCs w:val="24"/>
        </w:rPr>
        <w:t>Участник</w:t>
      </w:r>
      <w:r>
        <w:rPr>
          <w:b w:val="0"/>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D73790">
        <w:rPr>
          <w:b w:val="0"/>
          <w:szCs w:val="24"/>
        </w:rPr>
        <w:lastRenderedPageBreak/>
        <w:t xml:space="preserve">Форма </w:t>
      </w:r>
      <w:bookmarkEnd w:id="886"/>
      <w:bookmarkEnd w:id="887"/>
      <w:bookmarkEnd w:id="888"/>
      <w:bookmarkEnd w:id="8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90"/>
      <w:bookmarkEnd w:id="891"/>
      <w:bookmarkEnd w:id="892"/>
      <w:bookmarkEnd w:id="893"/>
      <w:bookmarkEnd w:id="894"/>
      <w:bookmarkEnd w:id="89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0" w:name="_Toc125426243"/>
      <w:bookmarkStart w:id="901" w:name="_Toc396984070"/>
      <w:bookmarkStart w:id="902" w:name="_Toc423423673"/>
      <w:r>
        <w:br w:type="page"/>
      </w:r>
    </w:p>
    <w:p w:rsidR="004F4D80" w:rsidRPr="007417E6" w:rsidRDefault="004F4D80" w:rsidP="004F4D80">
      <w:pPr>
        <w:pStyle w:val="3"/>
        <w:rPr>
          <w:sz w:val="22"/>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Pr>
          <w:szCs w:val="24"/>
        </w:rPr>
        <w:lastRenderedPageBreak/>
        <w:t>Инструкции по заполнению</w:t>
      </w:r>
      <w:bookmarkEnd w:id="900"/>
      <w:r>
        <w:rPr>
          <w:szCs w:val="24"/>
        </w:rPr>
        <w:t xml:space="preserve"> Анкеты </w:t>
      </w:r>
      <w:r w:rsidR="00C236C0">
        <w:rPr>
          <w:szCs w:val="24"/>
        </w:rPr>
        <w:t>Участник</w:t>
      </w:r>
      <w:r>
        <w:rPr>
          <w:szCs w:val="24"/>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7"/>
      <w:bookmarkEnd w:id="918"/>
      <w:bookmarkEnd w:id="919"/>
      <w:bookmarkEnd w:id="920"/>
      <w:bookmarkEnd w:id="921"/>
      <w:bookmarkEnd w:id="922"/>
      <w:bookmarkEnd w:id="923"/>
    </w:p>
    <w:p w:rsidR="004F4D80" w:rsidRPr="00D904EF" w:rsidRDefault="004F4D80" w:rsidP="004F4D80">
      <w:pPr>
        <w:pStyle w:val="3"/>
        <w:rPr>
          <w:szCs w:val="24"/>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D904EF">
        <w:rPr>
          <w:szCs w:val="24"/>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Pr>
          <w:szCs w:val="24"/>
        </w:rPr>
        <w:br w:type="page"/>
      </w:r>
    </w:p>
    <w:p w:rsidR="004F4D80" w:rsidRPr="00D904EF" w:rsidRDefault="004F4D80" w:rsidP="004F4D80">
      <w:pPr>
        <w:pStyle w:val="3"/>
        <w:rPr>
          <w:szCs w:val="24"/>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D904EF">
        <w:rPr>
          <w:szCs w:val="24"/>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178A9">
        <w:rPr>
          <w:sz w:val="24"/>
          <w:szCs w:val="24"/>
        </w:rPr>
        <w:fldChar w:fldCharType="begin"/>
      </w:r>
      <w:r w:rsidR="00D90031">
        <w:rPr>
          <w:sz w:val="24"/>
          <w:szCs w:val="24"/>
        </w:rPr>
        <w:instrText xml:space="preserve"> REF _Ref440274159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F647F7">
        <w:lastRenderedPageBreak/>
        <w:t xml:space="preserve">Справка о материально-технических ресурсах (форма </w:t>
      </w:r>
      <w:r w:rsidR="00B8118F">
        <w:t>9</w:t>
      </w:r>
      <w:r w:rsidRPr="00F647F7">
        <w:t>)</w:t>
      </w:r>
      <w:bookmarkEnd w:id="966"/>
      <w:bookmarkEnd w:id="967"/>
      <w:bookmarkEnd w:id="968"/>
      <w:bookmarkEnd w:id="969"/>
      <w:bookmarkEnd w:id="970"/>
      <w:bookmarkEnd w:id="971"/>
      <w:bookmarkEnd w:id="972"/>
    </w:p>
    <w:p w:rsidR="004F4D80" w:rsidRPr="00D904EF" w:rsidRDefault="004F4D80" w:rsidP="004F4D80">
      <w:pPr>
        <w:pStyle w:val="3"/>
        <w:rPr>
          <w:szCs w:val="24"/>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D904EF">
        <w:rPr>
          <w:szCs w:val="24"/>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D904EF">
        <w:rPr>
          <w:szCs w:val="24"/>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F647F7">
        <w:lastRenderedPageBreak/>
        <w:t xml:space="preserve">Справка о кадровых ресурсах (форма </w:t>
      </w:r>
      <w:r w:rsidR="00B8118F">
        <w:t>10</w:t>
      </w:r>
      <w:r w:rsidRPr="00F647F7">
        <w:t>)</w:t>
      </w:r>
      <w:bookmarkEnd w:id="1015"/>
      <w:bookmarkEnd w:id="1016"/>
      <w:bookmarkEnd w:id="1017"/>
      <w:bookmarkEnd w:id="1018"/>
      <w:bookmarkEnd w:id="1019"/>
      <w:bookmarkEnd w:id="1020"/>
      <w:bookmarkEnd w:id="1021"/>
    </w:p>
    <w:p w:rsidR="004F4D80" w:rsidRPr="00D904EF" w:rsidRDefault="004F4D80" w:rsidP="004F4D80">
      <w:pPr>
        <w:pStyle w:val="3"/>
        <w:rPr>
          <w:szCs w:val="24"/>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D904EF">
        <w:rPr>
          <w:szCs w:val="24"/>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Pr>
          <w:b/>
          <w:szCs w:val="24"/>
        </w:rPr>
        <w:br w:type="page"/>
      </w:r>
    </w:p>
    <w:p w:rsidR="004F4D80" w:rsidRPr="00D904EF" w:rsidRDefault="004F4D80" w:rsidP="004F4D80">
      <w:pPr>
        <w:pStyle w:val="3"/>
        <w:rPr>
          <w:szCs w:val="24"/>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D904EF">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64"/>
      <w:bookmarkEnd w:id="1065"/>
      <w:bookmarkEnd w:id="1066"/>
      <w:bookmarkEnd w:id="1067"/>
      <w:bookmarkEnd w:id="1068"/>
      <w:bookmarkEnd w:id="1069"/>
    </w:p>
    <w:p w:rsidR="004F4D80" w:rsidRPr="00D904EF" w:rsidRDefault="004F4D80" w:rsidP="004F4D80">
      <w:pPr>
        <w:pStyle w:val="3"/>
        <w:rPr>
          <w:szCs w:val="24"/>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Pr>
          <w:b/>
          <w:szCs w:val="24"/>
        </w:rPr>
        <w:br w:type="page"/>
      </w:r>
    </w:p>
    <w:p w:rsidR="004F4D80" w:rsidRPr="00D904EF" w:rsidRDefault="004F4D80" w:rsidP="004F4D80">
      <w:pPr>
        <w:pStyle w:val="3"/>
        <w:rPr>
          <w:szCs w:val="24"/>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0"/>
    <w:bookmarkEnd w:id="1071"/>
    <w:bookmarkEnd w:id="1072"/>
    <w:bookmarkEnd w:id="1073"/>
    <w:bookmarkEnd w:id="107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0" w:name="_Toc423423680"/>
      <w:bookmarkStart w:id="1121" w:name="_Ref440272035"/>
      <w:bookmarkStart w:id="1122" w:name="_Ref440274733"/>
      <w:bookmarkStart w:id="1123" w:name="_Toc44113086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9"/>
      <w:bookmarkEnd w:id="1120"/>
      <w:bookmarkEnd w:id="1121"/>
      <w:bookmarkEnd w:id="1122"/>
      <w:bookmarkEnd w:id="1123"/>
    </w:p>
    <w:p w:rsidR="004F4D80" w:rsidRPr="00E87023" w:rsidRDefault="004F4D80" w:rsidP="004F4D80">
      <w:pPr>
        <w:pStyle w:val="3"/>
        <w:rPr>
          <w:sz w:val="22"/>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D27071">
        <w:rPr>
          <w:szCs w:val="24"/>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3" w:name="_Toc423423683"/>
      <w:bookmarkStart w:id="1164" w:name="_Ref440272051"/>
      <w:bookmarkStart w:id="1165" w:name="_Ref440274744"/>
      <w:bookmarkStart w:id="1166"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2"/>
      <w:bookmarkEnd w:id="1163"/>
      <w:bookmarkEnd w:id="1164"/>
      <w:bookmarkEnd w:id="1165"/>
      <w:bookmarkEnd w:id="1166"/>
    </w:p>
    <w:p w:rsidR="004F4D80" w:rsidRPr="008C4223" w:rsidRDefault="004F4D80" w:rsidP="004F4D80">
      <w:pPr>
        <w:pStyle w:val="3"/>
        <w:rPr>
          <w:szCs w:val="24"/>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C4223">
        <w:rPr>
          <w:szCs w:val="24"/>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0D70B6">
        <w:rPr>
          <w:szCs w:val="24"/>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5A2CAE">
        <w:rPr>
          <w:szCs w:val="24"/>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5" w:name="_Ref440272256"/>
      <w:bookmarkStart w:id="1196" w:name="_Ref440272678"/>
      <w:bookmarkStart w:id="1197" w:name="_Ref440274944"/>
      <w:bookmarkStart w:id="1198" w:name="_Toc441130868"/>
      <w:r w:rsidRPr="007A6A39">
        <w:lastRenderedPageBreak/>
        <w:t>Соглашение о неустойке (форма 1</w:t>
      </w:r>
      <w:r w:rsidR="00635719">
        <w:t>4</w:t>
      </w:r>
      <w:r w:rsidRPr="007A6A39">
        <w:t>)</w:t>
      </w:r>
      <w:bookmarkEnd w:id="1195"/>
      <w:bookmarkEnd w:id="1196"/>
      <w:bookmarkEnd w:id="1197"/>
      <w:bookmarkEnd w:id="1198"/>
    </w:p>
    <w:p w:rsidR="007A6A39" w:rsidRPr="007A6A39" w:rsidRDefault="007A6A39" w:rsidP="007A6A39">
      <w:pPr>
        <w:pStyle w:val="3"/>
        <w:rPr>
          <w:szCs w:val="24"/>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7A6A39">
        <w:rPr>
          <w:szCs w:val="24"/>
        </w:rPr>
        <w:t>Форма соглашени</w:t>
      </w:r>
      <w:r w:rsidR="00E47073">
        <w:rPr>
          <w:szCs w:val="24"/>
        </w:rPr>
        <w:t>я</w:t>
      </w:r>
      <w:r w:rsidRPr="007A6A39">
        <w:rPr>
          <w:szCs w:val="24"/>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7857E5">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5" w:name="_Ref440272274"/>
      <w:bookmarkStart w:id="1226" w:name="_Ref440274756"/>
      <w:bookmarkStart w:id="1227"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5"/>
      <w:bookmarkEnd w:id="1226"/>
      <w:bookmarkEnd w:id="1227"/>
    </w:p>
    <w:p w:rsidR="007857E5" w:rsidRPr="00E47073" w:rsidRDefault="007857E5" w:rsidP="007857E5">
      <w:pPr>
        <w:pStyle w:val="3"/>
        <w:rPr>
          <w:szCs w:val="24"/>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E47073">
        <w:rPr>
          <w:szCs w:val="24"/>
        </w:rPr>
        <w:t xml:space="preserve">Форма </w:t>
      </w:r>
      <w:bookmarkEnd w:id="1228"/>
      <w:r w:rsidR="00E47073" w:rsidRPr="00E47073">
        <w:rPr>
          <w:szCs w:val="24"/>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1" w:name="_Toc300142269"/>
      <w:bookmarkStart w:id="1242" w:name="_Toc309735391"/>
      <w:bookmarkStart w:id="124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1"/>
      <w:r w:rsidRPr="007857E5">
        <w:rPr>
          <w:b/>
          <w:bCs w:val="0"/>
          <w:snapToGrid w:val="0"/>
          <w:sz w:val="24"/>
          <w:szCs w:val="24"/>
        </w:rPr>
        <w:t xml:space="preserve"> </w:t>
      </w:r>
      <w:bookmarkEnd w:id="1242"/>
      <w:bookmarkEnd w:id="124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7857E5">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D904EF">
        <w:rPr>
          <w:szCs w:val="24"/>
        </w:rPr>
        <w:t xml:space="preserve">Форма </w:t>
      </w:r>
      <w:bookmarkEnd w:id="1270"/>
      <w:bookmarkEnd w:id="1271"/>
      <w:bookmarkEnd w:id="1272"/>
      <w:bookmarkEnd w:id="1273"/>
      <w:bookmarkEnd w:id="1274"/>
      <w:bookmarkEnd w:id="1275"/>
      <w:bookmarkEnd w:id="1276"/>
      <w:bookmarkEnd w:id="1277"/>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8"/>
      <w:bookmarkEnd w:id="1279"/>
      <w:bookmarkEnd w:id="1280"/>
      <w:bookmarkEnd w:id="1281"/>
      <w:bookmarkEnd w:id="1282"/>
      <w:bookmarkEnd w:id="128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Pr>
          <w:b/>
          <w:szCs w:val="24"/>
        </w:rPr>
        <w:br w:type="page"/>
      </w:r>
    </w:p>
    <w:p w:rsidR="00635719" w:rsidRPr="00D904EF" w:rsidRDefault="00635719" w:rsidP="00635719">
      <w:pPr>
        <w:pStyle w:val="3"/>
        <w:rPr>
          <w:szCs w:val="24"/>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D904EF">
        <w:rPr>
          <w:szCs w:val="24"/>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178A9">
        <w:rPr>
          <w:sz w:val="24"/>
          <w:szCs w:val="24"/>
        </w:rPr>
        <w:fldChar w:fldCharType="begin"/>
      </w:r>
      <w:r w:rsidR="00C718E2">
        <w:rPr>
          <w:sz w:val="24"/>
          <w:szCs w:val="24"/>
        </w:rPr>
        <w:instrText xml:space="preserve"> REF _Ref440271628 \r \h </w:instrText>
      </w:r>
      <w:r w:rsidR="001178A9">
        <w:rPr>
          <w:sz w:val="24"/>
          <w:szCs w:val="24"/>
        </w:rPr>
      </w:r>
      <w:r w:rsidR="001178A9">
        <w:rPr>
          <w:sz w:val="24"/>
          <w:szCs w:val="24"/>
        </w:rPr>
        <w:fldChar w:fldCharType="separate"/>
      </w:r>
      <w:r w:rsidR="00A35E74">
        <w:rPr>
          <w:sz w:val="24"/>
          <w:szCs w:val="24"/>
        </w:rPr>
        <w:t>3.3.9</w:t>
      </w:r>
      <w:r w:rsidR="001178A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178A9">
        <w:rPr>
          <w:sz w:val="24"/>
          <w:szCs w:val="24"/>
        </w:rPr>
        <w:fldChar w:fldCharType="begin"/>
      </w:r>
      <w:r w:rsidR="00D90031">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178A9">
        <w:rPr>
          <w:sz w:val="24"/>
          <w:szCs w:val="24"/>
        </w:rPr>
        <w:fldChar w:fldCharType="begin"/>
      </w:r>
      <w:r w:rsidR="00D90031">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6" w:name="_Ref440376324"/>
      <w:bookmarkStart w:id="1307" w:name="_Ref440376401"/>
      <w:bookmarkStart w:id="1308"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6"/>
      <w:bookmarkEnd w:id="1307"/>
      <w:bookmarkEnd w:id="130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9" w:name="_Toc440376305"/>
      <w:bookmarkStart w:id="1310" w:name="_Toc440382563"/>
      <w:bookmarkStart w:id="1311" w:name="_Toc440447233"/>
      <w:bookmarkStart w:id="1312" w:name="_Toc440631776"/>
      <w:bookmarkStart w:id="1313" w:name="_Toc440877429"/>
      <w:bookmarkStart w:id="1314" w:name="_Toc44113087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9"/>
      <w:bookmarkEnd w:id="1310"/>
      <w:bookmarkEnd w:id="1311"/>
      <w:bookmarkEnd w:id="1312"/>
      <w:bookmarkEnd w:id="1313"/>
      <w:bookmarkEnd w:id="131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5" w:name="_Toc440376306"/>
      <w:bookmarkStart w:id="1316" w:name="_Toc440382564"/>
      <w:bookmarkStart w:id="1317" w:name="_Toc440447234"/>
      <w:bookmarkStart w:id="1318" w:name="_Toc440631777"/>
      <w:bookmarkStart w:id="1319" w:name="_Toc440877430"/>
      <w:bookmarkStart w:id="1320" w:name="_Toc441130879"/>
      <w:r w:rsidRPr="00D904EF">
        <w:rPr>
          <w:szCs w:val="24"/>
        </w:rPr>
        <w:lastRenderedPageBreak/>
        <w:t>Инструкции по заполнению</w:t>
      </w:r>
      <w:bookmarkEnd w:id="1315"/>
      <w:bookmarkEnd w:id="1316"/>
      <w:bookmarkEnd w:id="1317"/>
      <w:bookmarkEnd w:id="1318"/>
      <w:bookmarkEnd w:id="1319"/>
      <w:bookmarkEnd w:id="132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178A9">
        <w:rPr>
          <w:sz w:val="24"/>
          <w:szCs w:val="24"/>
        </w:rPr>
        <w:fldChar w:fldCharType="begin"/>
      </w:r>
      <w:r w:rsidR="000C6A4A">
        <w:rPr>
          <w:sz w:val="24"/>
          <w:szCs w:val="24"/>
        </w:rPr>
        <w:instrText xml:space="preserve"> REF _Ref440876668 \r \h </w:instrText>
      </w:r>
      <w:r w:rsidR="001178A9">
        <w:rPr>
          <w:sz w:val="24"/>
          <w:szCs w:val="24"/>
        </w:rPr>
      </w:r>
      <w:r w:rsidR="001178A9">
        <w:rPr>
          <w:sz w:val="24"/>
          <w:szCs w:val="24"/>
        </w:rPr>
        <w:fldChar w:fldCharType="separate"/>
      </w:r>
      <w:r w:rsidR="00A35E74">
        <w:rPr>
          <w:sz w:val="24"/>
          <w:szCs w:val="24"/>
        </w:rPr>
        <w:t>3.3.10</w:t>
      </w:r>
      <w:r w:rsidR="001178A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178A9">
        <w:rPr>
          <w:sz w:val="24"/>
          <w:szCs w:val="24"/>
        </w:rPr>
        <w:fldChar w:fldCharType="begin"/>
      </w:r>
      <w:r w:rsidR="00CA1534">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178A9">
        <w:rPr>
          <w:sz w:val="24"/>
          <w:szCs w:val="24"/>
        </w:rPr>
        <w:fldChar w:fldCharType="begin"/>
      </w:r>
      <w:r w:rsidR="00CA1534">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301" w:rsidRDefault="00427301">
      <w:pPr>
        <w:spacing w:line="240" w:lineRule="auto"/>
      </w:pPr>
      <w:r>
        <w:separator/>
      </w:r>
    </w:p>
  </w:endnote>
  <w:endnote w:type="continuationSeparator" w:id="0">
    <w:p w:rsidR="00427301" w:rsidRDefault="004273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D37B9" w:rsidRDefault="007D37B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Pr="00FA0376" w:rsidRDefault="007D37B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06ED0">
      <w:rPr>
        <w:noProof/>
        <w:sz w:val="16"/>
        <w:szCs w:val="16"/>
        <w:lang w:eastAsia="ru-RU"/>
      </w:rPr>
      <w:t>33</w:t>
    </w:r>
    <w:r w:rsidRPr="00FA0376">
      <w:rPr>
        <w:sz w:val="16"/>
        <w:szCs w:val="16"/>
        <w:lang w:eastAsia="ru-RU"/>
      </w:rPr>
      <w:fldChar w:fldCharType="end"/>
    </w:r>
  </w:p>
  <w:p w:rsidR="007D37B9" w:rsidRPr="00EE0539" w:rsidRDefault="007D37B9"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D37B9">
      <w:rPr>
        <w:sz w:val="18"/>
        <w:szCs w:val="18"/>
      </w:rPr>
      <w:t xml:space="preserve">заключения Договоров на оказание услуг </w:t>
    </w:r>
    <w:r w:rsidR="005F46AD" w:rsidRPr="005F46AD">
      <w:rPr>
        <w:sz w:val="18"/>
        <w:szCs w:val="18"/>
      </w:rPr>
      <w:t>по  техническому обслуживанию кондиционеров</w:t>
    </w:r>
    <w:r w:rsidRPr="007D37B9">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301" w:rsidRDefault="00427301">
      <w:pPr>
        <w:spacing w:line="240" w:lineRule="auto"/>
      </w:pPr>
      <w:r>
        <w:separator/>
      </w:r>
    </w:p>
  </w:footnote>
  <w:footnote w:type="continuationSeparator" w:id="0">
    <w:p w:rsidR="00427301" w:rsidRDefault="00427301">
      <w:pPr>
        <w:spacing w:line="240" w:lineRule="auto"/>
      </w:pPr>
      <w:r>
        <w:continuationSeparator/>
      </w:r>
    </w:p>
  </w:footnote>
  <w:footnote w:id="1">
    <w:p w:rsidR="007D37B9" w:rsidRDefault="007D37B9"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7D37B9" w:rsidRDefault="007D37B9"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Pr="00930031" w:rsidRDefault="007D37B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7B9" w:rsidRDefault="007D37B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993BDC"/>
    <w:multiLevelType w:val="multilevel"/>
    <w:tmpl w:val="DA9C25B8"/>
    <w:lvl w:ilvl="0">
      <w:start w:val="1"/>
      <w:numFmt w:val="decimal"/>
      <w:lvlText w:val="%1."/>
      <w:lvlJc w:val="left"/>
      <w:pPr>
        <w:tabs>
          <w:tab w:val="num" w:pos="1287"/>
        </w:tabs>
        <w:ind w:left="153" w:firstLine="567"/>
      </w:pPr>
      <w:rPr>
        <w:rFonts w:hint="default"/>
        <w:color w:val="000000"/>
      </w:rPr>
    </w:lvl>
    <w:lvl w:ilvl="1">
      <w:start w:val="1"/>
      <w:numFmt w:val="decimal"/>
      <w:lvlText w:val="%1.%2."/>
      <w:lvlJc w:val="left"/>
      <w:pPr>
        <w:tabs>
          <w:tab w:val="num" w:pos="981"/>
        </w:tabs>
        <w:ind w:left="2399" w:hanging="708"/>
      </w:pPr>
      <w:rPr>
        <w:rFonts w:hint="default"/>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8"/>
  </w:num>
  <w:num w:numId="26">
    <w:abstractNumId w:val="111"/>
  </w:num>
  <w:num w:numId="27">
    <w:abstractNumId w:val="77"/>
  </w:num>
  <w:num w:numId="28">
    <w:abstractNumId w:val="101"/>
  </w:num>
  <w:num w:numId="29">
    <w:abstractNumId w:val="134"/>
  </w:num>
  <w:num w:numId="30">
    <w:abstractNumId w:val="97"/>
  </w:num>
  <w:num w:numId="31">
    <w:abstractNumId w:val="98"/>
  </w:num>
  <w:num w:numId="32">
    <w:abstractNumId w:val="117"/>
  </w:num>
  <w:num w:numId="33">
    <w:abstractNumId w:val="138"/>
  </w:num>
  <w:num w:numId="34">
    <w:abstractNumId w:val="121"/>
  </w:num>
  <w:num w:numId="35">
    <w:abstractNumId w:val="110"/>
  </w:num>
  <w:num w:numId="36">
    <w:abstractNumId w:val="80"/>
  </w:num>
  <w:num w:numId="37">
    <w:abstractNumId w:val="82"/>
  </w:num>
  <w:num w:numId="38">
    <w:abstractNumId w:val="90"/>
  </w:num>
  <w:num w:numId="39">
    <w:abstractNumId w:val="99"/>
  </w:num>
  <w:num w:numId="40">
    <w:abstractNumId w:val="109"/>
  </w:num>
  <w:num w:numId="41">
    <w:abstractNumId w:val="84"/>
  </w:num>
  <w:num w:numId="42">
    <w:abstractNumId w:val="79"/>
  </w:num>
  <w:num w:numId="43">
    <w:abstractNumId w:val="136"/>
  </w:num>
  <w:num w:numId="44">
    <w:abstractNumId w:val="105"/>
  </w:num>
  <w:num w:numId="45">
    <w:abstractNumId w:val="129"/>
  </w:num>
  <w:num w:numId="46">
    <w:abstractNumId w:val="0"/>
  </w:num>
  <w:num w:numId="47">
    <w:abstractNumId w:val="112"/>
  </w:num>
  <w:num w:numId="48">
    <w:abstractNumId w:val="125"/>
  </w:num>
  <w:num w:numId="49">
    <w:abstractNumId w:val="130"/>
  </w:num>
  <w:num w:numId="50">
    <w:abstractNumId w:val="119"/>
  </w:num>
  <w:num w:numId="51">
    <w:abstractNumId w:val="143"/>
  </w:num>
  <w:num w:numId="52">
    <w:abstractNumId w:val="124"/>
  </w:num>
  <w:num w:numId="53">
    <w:abstractNumId w:val="95"/>
  </w:num>
  <w:num w:numId="54">
    <w:abstractNumId w:val="127"/>
  </w:num>
  <w:num w:numId="55">
    <w:abstractNumId w:val="81"/>
  </w:num>
  <w:num w:numId="56">
    <w:abstractNumId w:val="132"/>
  </w:num>
  <w:num w:numId="57">
    <w:abstractNumId w:val="106"/>
  </w:num>
  <w:num w:numId="58">
    <w:abstractNumId w:val="103"/>
  </w:num>
  <w:num w:numId="59">
    <w:abstractNumId w:val="83"/>
  </w:num>
  <w:num w:numId="60">
    <w:abstractNumId w:val="85"/>
  </w:num>
  <w:num w:numId="61">
    <w:abstractNumId w:val="73"/>
  </w:num>
  <w:num w:numId="62">
    <w:abstractNumId w:val="108"/>
  </w:num>
  <w:num w:numId="63">
    <w:abstractNumId w:val="116"/>
  </w:num>
  <w:num w:numId="64">
    <w:abstractNumId w:val="74"/>
  </w:num>
  <w:num w:numId="65">
    <w:abstractNumId w:val="94"/>
  </w:num>
  <w:num w:numId="66">
    <w:abstractNumId w:val="75"/>
  </w:num>
  <w:num w:numId="67">
    <w:abstractNumId w:val="139"/>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1"/>
  </w:num>
  <w:num w:numId="74">
    <w:abstractNumId w:val="87"/>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0"/>
  </w:num>
  <w:num w:numId="81">
    <w:abstractNumId w:val="91"/>
  </w:num>
  <w:num w:numId="82">
    <w:abstractNumId w:val="114"/>
  </w:num>
  <w:num w:numId="83">
    <w:abstractNumId w:val="89"/>
  </w:num>
  <w:num w:numId="84">
    <w:abstractNumId w:val="137"/>
  </w:num>
  <w:num w:numId="85">
    <w:abstractNumId w:val="13"/>
  </w:num>
  <w:num w:numId="86">
    <w:abstractNumId w:val="20"/>
  </w:num>
  <w:num w:numId="87">
    <w:abstractNumId w:val="70"/>
  </w:num>
  <w:num w:numId="88">
    <w:abstractNumId w:val="120"/>
  </w:num>
  <w:num w:numId="89">
    <w:abstractNumId w:val="93"/>
  </w:num>
  <w:num w:numId="90">
    <w:abstractNumId w:val="1"/>
  </w:num>
  <w:num w:numId="91">
    <w:abstractNumId w:val="142"/>
  </w:num>
  <w:num w:numId="92">
    <w:abstractNumId w:val="144"/>
  </w:num>
  <w:num w:numId="93">
    <w:abstractNumId w:val="104"/>
  </w:num>
  <w:num w:numId="94">
    <w:abstractNumId w:val="9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3C31"/>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C76AD"/>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364BB"/>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27301"/>
    <w:rsid w:val="004360F5"/>
    <w:rsid w:val="004406A6"/>
    <w:rsid w:val="00440928"/>
    <w:rsid w:val="00443E0B"/>
    <w:rsid w:val="00457AEB"/>
    <w:rsid w:val="00461F58"/>
    <w:rsid w:val="00471B1A"/>
    <w:rsid w:val="00473053"/>
    <w:rsid w:val="0047380C"/>
    <w:rsid w:val="00473DEB"/>
    <w:rsid w:val="00474F01"/>
    <w:rsid w:val="004753D3"/>
    <w:rsid w:val="00476A03"/>
    <w:rsid w:val="0048021C"/>
    <w:rsid w:val="004816F5"/>
    <w:rsid w:val="004834EF"/>
    <w:rsid w:val="00485506"/>
    <w:rsid w:val="004861B5"/>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46AD"/>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5F8D"/>
    <w:rsid w:val="00756E98"/>
    <w:rsid w:val="0075787E"/>
    <w:rsid w:val="00761011"/>
    <w:rsid w:val="007628EE"/>
    <w:rsid w:val="007638F4"/>
    <w:rsid w:val="00766900"/>
    <w:rsid w:val="007705A5"/>
    <w:rsid w:val="00771E29"/>
    <w:rsid w:val="007728BC"/>
    <w:rsid w:val="007738A8"/>
    <w:rsid w:val="007773F3"/>
    <w:rsid w:val="00777ABE"/>
    <w:rsid w:val="00777E5B"/>
    <w:rsid w:val="00781AF1"/>
    <w:rsid w:val="007836F5"/>
    <w:rsid w:val="00783ABE"/>
    <w:rsid w:val="0078409D"/>
    <w:rsid w:val="00785555"/>
    <w:rsid w:val="007857E5"/>
    <w:rsid w:val="00786C63"/>
    <w:rsid w:val="00790920"/>
    <w:rsid w:val="007A0938"/>
    <w:rsid w:val="007A160B"/>
    <w:rsid w:val="007A439E"/>
    <w:rsid w:val="007A5BD1"/>
    <w:rsid w:val="007A681C"/>
    <w:rsid w:val="007A6A39"/>
    <w:rsid w:val="007A6BF1"/>
    <w:rsid w:val="007A7CFF"/>
    <w:rsid w:val="007B29BE"/>
    <w:rsid w:val="007B7BF7"/>
    <w:rsid w:val="007C0F1C"/>
    <w:rsid w:val="007C18F1"/>
    <w:rsid w:val="007C4FDF"/>
    <w:rsid w:val="007D07A7"/>
    <w:rsid w:val="007D0EA7"/>
    <w:rsid w:val="007D37B9"/>
    <w:rsid w:val="007D7C50"/>
    <w:rsid w:val="007E216D"/>
    <w:rsid w:val="007E4290"/>
    <w:rsid w:val="007E756B"/>
    <w:rsid w:val="007F3FB7"/>
    <w:rsid w:val="007F7125"/>
    <w:rsid w:val="0080108A"/>
    <w:rsid w:val="00804801"/>
    <w:rsid w:val="00806ED0"/>
    <w:rsid w:val="00813F81"/>
    <w:rsid w:val="00832D0A"/>
    <w:rsid w:val="00841A6F"/>
    <w:rsid w:val="00844611"/>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4C4"/>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48C60-5AD6-446B-9D3E-DC6F8249B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79</Pages>
  <Words>23248</Words>
  <Characters>132514</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155452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30</cp:revision>
  <cp:lastPrinted>2015-12-29T14:27:00Z</cp:lastPrinted>
  <dcterms:created xsi:type="dcterms:W3CDTF">2016-01-15T11:45:00Z</dcterms:created>
  <dcterms:modified xsi:type="dcterms:W3CDTF">2016-02-02T08:12:00Z</dcterms:modified>
</cp:coreProperties>
</file>