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92462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тел.: +7 (495) 747-92-92,</w:t>
                  </w:r>
                </w:p>
                <w:p w:rsidR="005347FA" w:rsidRPr="000D67AD" w:rsidRDefault="005347FA"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347FA" w:rsidRPr="000D67AD" w:rsidRDefault="005347FA"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347FA" w:rsidRPr="000D67AD" w:rsidRDefault="005347FA"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347FA" w:rsidRPr="00F8138D" w:rsidRDefault="005347FA"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8138D">
                    <w:rPr>
                      <w:rFonts w:ascii="Helios" w:hAnsi="Helios"/>
                      <w:sz w:val="12"/>
                      <w:szCs w:val="12"/>
                      <w:lang w:val="en-US"/>
                    </w:rPr>
                    <w:t>-</w:t>
                  </w:r>
                  <w:r w:rsidRPr="000D67AD">
                    <w:rPr>
                      <w:rFonts w:ascii="Helios" w:hAnsi="Helios"/>
                      <w:sz w:val="12"/>
                      <w:szCs w:val="12"/>
                      <w:lang w:val="en-US"/>
                    </w:rPr>
                    <w:t>mail</w:t>
                  </w:r>
                  <w:proofErr w:type="gramEnd"/>
                  <w:r w:rsidRPr="00F8138D">
                    <w:rPr>
                      <w:rFonts w:ascii="Helios" w:hAnsi="Helios"/>
                      <w:sz w:val="12"/>
                      <w:szCs w:val="12"/>
                      <w:lang w:val="en-US"/>
                    </w:rPr>
                    <w:t xml:space="preserve">: </w:t>
                  </w:r>
                  <w:hyperlink r:id="rId9" w:history="1">
                    <w:r w:rsidRPr="000D67AD">
                      <w:rPr>
                        <w:rFonts w:ascii="Helios" w:hAnsi="Helios"/>
                        <w:sz w:val="12"/>
                        <w:szCs w:val="12"/>
                        <w:lang w:val="en-US"/>
                      </w:rPr>
                      <w:t>posta</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r w:rsidRPr="00F8138D">
                    <w:rPr>
                      <w:rFonts w:ascii="Helios" w:hAnsi="Helios"/>
                      <w:sz w:val="12"/>
                      <w:szCs w:val="12"/>
                      <w:lang w:val="en-US"/>
                    </w:rPr>
                    <w:t xml:space="preserve">, </w:t>
                  </w:r>
                  <w:hyperlink r:id="rId10" w:history="1">
                    <w:r w:rsidRPr="000D67AD">
                      <w:rPr>
                        <w:rFonts w:ascii="Helios" w:hAnsi="Helios"/>
                        <w:sz w:val="12"/>
                        <w:szCs w:val="12"/>
                        <w:lang w:val="en-US"/>
                      </w:rPr>
                      <w:t>www</w:t>
                    </w:r>
                    <w:r w:rsidRPr="00F8138D">
                      <w:rPr>
                        <w:rFonts w:ascii="Helios" w:hAnsi="Helios"/>
                        <w:sz w:val="12"/>
                        <w:szCs w:val="12"/>
                        <w:lang w:val="en-US"/>
                      </w:rPr>
                      <w:t>.</w:t>
                    </w:r>
                    <w:r w:rsidRPr="000D67AD">
                      <w:rPr>
                        <w:rFonts w:ascii="Helios" w:hAnsi="Helios"/>
                        <w:sz w:val="12"/>
                        <w:szCs w:val="12"/>
                        <w:lang w:val="en-US"/>
                      </w:rPr>
                      <w:t>mrsk</w:t>
                    </w:r>
                    <w:r w:rsidRPr="00F8138D">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5606AD" w:rsidRPr="007417E6" w:rsidRDefault="005606AD" w:rsidP="005606AD">
      <w:pPr>
        <w:ind w:left="5670" w:firstLine="0"/>
        <w:jc w:val="right"/>
        <w:rPr>
          <w:sz w:val="24"/>
          <w:szCs w:val="24"/>
        </w:rPr>
      </w:pPr>
      <w:r w:rsidRPr="007417E6">
        <w:rPr>
          <w:sz w:val="24"/>
          <w:szCs w:val="24"/>
        </w:rPr>
        <w:t>УТВЕРЖДАЮ:</w:t>
      </w:r>
    </w:p>
    <w:p w:rsidR="005606AD" w:rsidRDefault="005606AD" w:rsidP="005606AD">
      <w:pPr>
        <w:spacing w:line="240" w:lineRule="auto"/>
        <w:jc w:val="right"/>
        <w:rPr>
          <w:sz w:val="24"/>
          <w:szCs w:val="24"/>
        </w:rPr>
      </w:pPr>
      <w:r>
        <w:rPr>
          <w:sz w:val="24"/>
          <w:szCs w:val="24"/>
        </w:rPr>
        <w:t>Председатель закупочной комиссии -</w:t>
      </w:r>
    </w:p>
    <w:p w:rsidR="005606AD" w:rsidRDefault="005606AD" w:rsidP="005606AD">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5606AD" w:rsidRDefault="005606AD" w:rsidP="005606AD">
      <w:pPr>
        <w:spacing w:line="240" w:lineRule="auto"/>
        <w:jc w:val="right"/>
        <w:rPr>
          <w:sz w:val="24"/>
          <w:szCs w:val="24"/>
        </w:rPr>
      </w:pPr>
      <w:r>
        <w:rPr>
          <w:sz w:val="24"/>
          <w:szCs w:val="24"/>
        </w:rPr>
        <w:t>филиала ПАО «МРСК Центра» - «Воронежэнерго»</w:t>
      </w:r>
    </w:p>
    <w:p w:rsidR="005606AD" w:rsidRDefault="005606AD" w:rsidP="005606AD">
      <w:pPr>
        <w:spacing w:line="240" w:lineRule="auto"/>
        <w:jc w:val="right"/>
      </w:pPr>
    </w:p>
    <w:p w:rsidR="005606AD" w:rsidRDefault="005606AD" w:rsidP="005606AD">
      <w:pPr>
        <w:spacing w:line="240" w:lineRule="auto"/>
        <w:jc w:val="right"/>
        <w:rPr>
          <w:sz w:val="24"/>
          <w:szCs w:val="24"/>
        </w:rPr>
      </w:pPr>
      <w:r>
        <w:rPr>
          <w:sz w:val="24"/>
          <w:szCs w:val="24"/>
        </w:rPr>
        <w:t>____________________ В.В. Мороз</w:t>
      </w:r>
      <w:r w:rsidRPr="00E30B72">
        <w:rPr>
          <w:sz w:val="24"/>
          <w:szCs w:val="24"/>
        </w:rPr>
        <w:t xml:space="preserve"> </w:t>
      </w:r>
    </w:p>
    <w:p w:rsidR="005606AD" w:rsidRDefault="005606AD" w:rsidP="005606AD">
      <w:pPr>
        <w:spacing w:line="240" w:lineRule="auto"/>
        <w:jc w:val="right"/>
        <w:rPr>
          <w:sz w:val="24"/>
          <w:szCs w:val="24"/>
        </w:rPr>
      </w:pPr>
    </w:p>
    <w:p w:rsidR="005606AD" w:rsidRPr="007417E6" w:rsidRDefault="005606AD" w:rsidP="005606AD">
      <w:pPr>
        <w:ind w:left="5670" w:firstLine="0"/>
        <w:jc w:val="right"/>
        <w:rPr>
          <w:sz w:val="24"/>
          <w:szCs w:val="24"/>
        </w:rPr>
      </w:pPr>
      <w:r w:rsidRPr="007417E6">
        <w:rPr>
          <w:sz w:val="24"/>
          <w:szCs w:val="24"/>
        </w:rPr>
        <w:t xml:space="preserve"> «</w:t>
      </w:r>
      <w:r>
        <w:rPr>
          <w:sz w:val="24"/>
          <w:szCs w:val="24"/>
        </w:rPr>
        <w:t>21</w:t>
      </w:r>
      <w:r w:rsidRPr="007417E6">
        <w:rPr>
          <w:sz w:val="24"/>
          <w:szCs w:val="24"/>
        </w:rPr>
        <w:t xml:space="preserve">» </w:t>
      </w:r>
      <w:r>
        <w:rPr>
          <w:sz w:val="24"/>
          <w:szCs w:val="24"/>
        </w:rPr>
        <w:t>января 2016</w:t>
      </w:r>
      <w:r w:rsidRPr="007417E6">
        <w:rPr>
          <w:sz w:val="24"/>
          <w:szCs w:val="24"/>
        </w:rPr>
        <w:t xml:space="preserve"> г.</w:t>
      </w:r>
    </w:p>
    <w:p w:rsidR="005606AD" w:rsidRPr="00093D17" w:rsidRDefault="005606AD" w:rsidP="005606AD">
      <w:pPr>
        <w:ind w:left="5670" w:firstLine="0"/>
        <w:rPr>
          <w:sz w:val="24"/>
          <w:szCs w:val="24"/>
        </w:rPr>
      </w:pPr>
    </w:p>
    <w:p w:rsidR="005606AD" w:rsidRPr="00093D17" w:rsidRDefault="005606AD" w:rsidP="005606AD">
      <w:pPr>
        <w:spacing w:line="240" w:lineRule="auto"/>
        <w:ind w:left="6804" w:firstLine="0"/>
        <w:rPr>
          <w:b/>
          <w:kern w:val="36"/>
          <w:sz w:val="24"/>
          <w:szCs w:val="24"/>
        </w:rPr>
      </w:pPr>
      <w:r w:rsidRPr="00093D17">
        <w:rPr>
          <w:b/>
          <w:kern w:val="36"/>
          <w:sz w:val="24"/>
          <w:szCs w:val="24"/>
        </w:rPr>
        <w:t>Согласовано на заседании</w:t>
      </w:r>
    </w:p>
    <w:p w:rsidR="005606AD" w:rsidRPr="00093D17" w:rsidRDefault="005606AD" w:rsidP="005606AD">
      <w:pPr>
        <w:spacing w:line="240" w:lineRule="auto"/>
        <w:ind w:left="6804" w:firstLine="0"/>
        <w:rPr>
          <w:b/>
          <w:kern w:val="36"/>
          <w:sz w:val="24"/>
          <w:szCs w:val="24"/>
        </w:rPr>
      </w:pPr>
      <w:r w:rsidRPr="00093D17">
        <w:rPr>
          <w:b/>
          <w:kern w:val="36"/>
          <w:sz w:val="24"/>
          <w:szCs w:val="24"/>
        </w:rPr>
        <w:t>закупочной комиссии</w:t>
      </w:r>
    </w:p>
    <w:p w:rsidR="005606AD" w:rsidRPr="00093D17" w:rsidRDefault="005606AD" w:rsidP="005606AD">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0005-ВР-16</w:t>
      </w:r>
    </w:p>
    <w:p w:rsidR="005606AD" w:rsidRPr="00093D17" w:rsidRDefault="005606AD" w:rsidP="005606AD">
      <w:pPr>
        <w:spacing w:line="240" w:lineRule="auto"/>
        <w:ind w:left="6804" w:firstLine="0"/>
        <w:rPr>
          <w:b/>
          <w:kern w:val="36"/>
          <w:sz w:val="24"/>
          <w:szCs w:val="24"/>
        </w:rPr>
      </w:pPr>
      <w:r w:rsidRPr="00093D17">
        <w:rPr>
          <w:b/>
          <w:kern w:val="36"/>
          <w:sz w:val="24"/>
          <w:szCs w:val="24"/>
        </w:rPr>
        <w:t>от «</w:t>
      </w:r>
      <w:r>
        <w:rPr>
          <w:b/>
          <w:kern w:val="36"/>
          <w:sz w:val="24"/>
          <w:szCs w:val="24"/>
        </w:rPr>
        <w:t>21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5606AD" w:rsidRPr="00C12FA4" w:rsidRDefault="005606AD" w:rsidP="005606AD">
      <w:pPr>
        <w:spacing w:line="264" w:lineRule="auto"/>
        <w:jc w:val="center"/>
        <w:rPr>
          <w:sz w:val="24"/>
          <w:szCs w:val="24"/>
        </w:rPr>
      </w:pPr>
    </w:p>
    <w:p w:rsidR="005606AD" w:rsidRPr="00C12FA4" w:rsidRDefault="005606AD" w:rsidP="005606AD">
      <w:pPr>
        <w:spacing w:line="264" w:lineRule="auto"/>
        <w:jc w:val="center"/>
        <w:rPr>
          <w:sz w:val="24"/>
          <w:szCs w:val="24"/>
        </w:rPr>
      </w:pPr>
    </w:p>
    <w:p w:rsidR="005606AD" w:rsidRPr="00C12FA4" w:rsidRDefault="005606AD" w:rsidP="005606AD">
      <w:pPr>
        <w:spacing w:line="264" w:lineRule="auto"/>
        <w:jc w:val="center"/>
        <w:rPr>
          <w:sz w:val="24"/>
          <w:szCs w:val="24"/>
        </w:rPr>
      </w:pPr>
    </w:p>
    <w:p w:rsidR="005606AD" w:rsidRPr="001C70E8" w:rsidRDefault="005606AD" w:rsidP="005606AD">
      <w:pPr>
        <w:pStyle w:val="1f4"/>
        <w:spacing w:line="264" w:lineRule="auto"/>
        <w:ind w:left="0" w:right="0"/>
        <w:jc w:val="center"/>
        <w:rPr>
          <w:rFonts w:ascii="Times New Roman" w:hAnsi="Times New Roman"/>
          <w:b/>
          <w:bCs w:val="0"/>
          <w:sz w:val="24"/>
          <w:szCs w:val="24"/>
        </w:rPr>
      </w:pPr>
      <w:r w:rsidRPr="001C70E8">
        <w:rPr>
          <w:rFonts w:ascii="Times New Roman" w:hAnsi="Times New Roman"/>
          <w:b/>
          <w:bCs w:val="0"/>
          <w:sz w:val="24"/>
          <w:szCs w:val="24"/>
        </w:rPr>
        <w:t>Документация по запросу предложений</w:t>
      </w:r>
    </w:p>
    <w:p w:rsidR="005606AD" w:rsidRPr="001C70E8" w:rsidRDefault="005606AD" w:rsidP="005606AD">
      <w:pPr>
        <w:pStyle w:val="1f4"/>
        <w:spacing w:line="264" w:lineRule="auto"/>
        <w:ind w:left="0" w:right="0"/>
        <w:jc w:val="center"/>
        <w:rPr>
          <w:rFonts w:ascii="Times New Roman" w:hAnsi="Times New Roman"/>
          <w:sz w:val="24"/>
          <w:szCs w:val="24"/>
        </w:rPr>
      </w:pPr>
    </w:p>
    <w:p w:rsidR="005606AD" w:rsidRPr="001C70E8" w:rsidRDefault="005606AD" w:rsidP="005606AD">
      <w:pPr>
        <w:pStyle w:val="1f4"/>
        <w:spacing w:line="264" w:lineRule="auto"/>
        <w:ind w:left="0" w:right="0"/>
        <w:jc w:val="center"/>
        <w:rPr>
          <w:rFonts w:ascii="Times New Roman" w:hAnsi="Times New Roman"/>
          <w:b/>
          <w:sz w:val="24"/>
          <w:szCs w:val="24"/>
        </w:rPr>
      </w:pPr>
      <w:r w:rsidRPr="001C70E8">
        <w:rPr>
          <w:rFonts w:ascii="Times New Roman" w:hAnsi="Times New Roman"/>
          <w:b/>
          <w:sz w:val="24"/>
          <w:szCs w:val="24"/>
        </w:rPr>
        <w:t>ОТКРЫТЫЙ ЗАПРОС ПРЕДЛОЖЕНИЙ</w:t>
      </w:r>
    </w:p>
    <w:p w:rsidR="005606AD" w:rsidRPr="001C70E8" w:rsidRDefault="005606AD" w:rsidP="005606AD">
      <w:pPr>
        <w:spacing w:line="264" w:lineRule="auto"/>
        <w:ind w:firstLine="0"/>
        <w:jc w:val="center"/>
        <w:rPr>
          <w:b/>
          <w:sz w:val="24"/>
          <w:szCs w:val="24"/>
        </w:rPr>
      </w:pPr>
      <w:r w:rsidRPr="001C70E8">
        <w:rPr>
          <w:b/>
          <w:sz w:val="24"/>
          <w:szCs w:val="24"/>
        </w:rPr>
        <w:t xml:space="preserve">на право заключения </w:t>
      </w:r>
      <w:proofErr w:type="gramStart"/>
      <w:r w:rsidRPr="001C70E8">
        <w:rPr>
          <w:b/>
          <w:sz w:val="24"/>
          <w:szCs w:val="24"/>
        </w:rPr>
        <w:t>Договора</w:t>
      </w:r>
      <w:proofErr w:type="gramEnd"/>
      <w:r w:rsidRPr="001C70E8">
        <w:rPr>
          <w:b/>
          <w:sz w:val="24"/>
          <w:szCs w:val="24"/>
        </w:rPr>
        <w:t xml:space="preserve"> на оказание услуг по подписке периодических изданий для нужд ПАО «МРСК Центра» (филиала «Воронежэнерго»)</w:t>
      </w:r>
    </w:p>
    <w:p w:rsidR="005606AD" w:rsidRPr="001C70E8" w:rsidRDefault="005606AD" w:rsidP="005606A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5606AD" w:rsidRPr="00C12FA4" w:rsidRDefault="005606AD" w:rsidP="005606AD">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1C70E8">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5606AD" w:rsidRPr="00C12FA4" w:rsidRDefault="005606AD" w:rsidP="005606AD">
      <w:pPr>
        <w:spacing w:line="264" w:lineRule="auto"/>
        <w:ind w:firstLine="0"/>
        <w:rPr>
          <w:sz w:val="24"/>
          <w:szCs w:val="24"/>
        </w:rPr>
      </w:pPr>
    </w:p>
    <w:p w:rsidR="005606AD" w:rsidRPr="00C12FA4" w:rsidRDefault="005606AD" w:rsidP="005606AD">
      <w:pPr>
        <w:spacing w:line="264" w:lineRule="auto"/>
        <w:ind w:firstLine="0"/>
        <w:rPr>
          <w:sz w:val="24"/>
          <w:szCs w:val="24"/>
        </w:rPr>
      </w:pPr>
    </w:p>
    <w:p w:rsidR="005606AD" w:rsidRPr="00C12FA4"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Default="005606AD" w:rsidP="005606AD">
      <w:pPr>
        <w:spacing w:line="264" w:lineRule="auto"/>
        <w:ind w:firstLine="0"/>
        <w:jc w:val="center"/>
        <w:rPr>
          <w:b/>
          <w:sz w:val="24"/>
          <w:szCs w:val="24"/>
        </w:rPr>
      </w:pPr>
    </w:p>
    <w:p w:rsidR="005606AD"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Pr="00C12FA4" w:rsidRDefault="005606AD" w:rsidP="005606AD">
      <w:pPr>
        <w:spacing w:line="264" w:lineRule="auto"/>
        <w:ind w:firstLine="0"/>
        <w:jc w:val="center"/>
        <w:rPr>
          <w:b/>
          <w:sz w:val="24"/>
          <w:szCs w:val="24"/>
        </w:rPr>
      </w:pPr>
    </w:p>
    <w:p w:rsidR="005606AD" w:rsidRDefault="005606AD" w:rsidP="005606AD">
      <w:pPr>
        <w:spacing w:line="240" w:lineRule="auto"/>
        <w:ind w:firstLine="0"/>
        <w:jc w:val="center"/>
        <w:rPr>
          <w:sz w:val="24"/>
          <w:szCs w:val="24"/>
        </w:rPr>
      </w:pPr>
      <w:r w:rsidRPr="00C12FA4">
        <w:rPr>
          <w:sz w:val="24"/>
          <w:szCs w:val="24"/>
        </w:rPr>
        <w:t xml:space="preserve">г. </w:t>
      </w:r>
      <w:r>
        <w:rPr>
          <w:sz w:val="24"/>
          <w:szCs w:val="24"/>
        </w:rPr>
        <w:t>Воронеж</w:t>
      </w:r>
    </w:p>
    <w:p w:rsidR="005606AD" w:rsidRPr="00D77FC1" w:rsidRDefault="005606AD" w:rsidP="005606AD">
      <w:pPr>
        <w:spacing w:line="240" w:lineRule="auto"/>
        <w:ind w:firstLine="0"/>
        <w:jc w:val="center"/>
        <w:rPr>
          <w:sz w:val="24"/>
          <w:szCs w:val="24"/>
        </w:rPr>
      </w:pPr>
      <w:r w:rsidRPr="00C12FA4">
        <w:rPr>
          <w:sz w:val="24"/>
          <w:szCs w:val="24"/>
        </w:rPr>
        <w:t>201</w:t>
      </w:r>
      <w:r>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Pr>
          <w:noProof/>
        </w:rPr>
        <w:t>14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Pr>
          <w:noProof/>
        </w:rPr>
        <w:t>29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Pr>
          <w:noProof/>
        </w:rPr>
        <w:t>40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Pr>
          <w:noProof/>
        </w:rPr>
        <w:t>42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Pr>
          <w:noProof/>
        </w:rPr>
        <w:t>49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Pr>
          <w:noProof/>
        </w:rPr>
        <w:t>51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Pr>
          <w:noProof/>
        </w:rPr>
        <w:t>55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Pr>
          <w:noProof/>
        </w:rPr>
        <w:t>64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Pr>
          <w:noProof/>
        </w:rPr>
        <w:t>66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Pr>
          <w:noProof/>
        </w:rPr>
        <w:t>69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Pr>
          <w:noProof/>
        </w:rPr>
        <w:t>71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Pr>
          <w:noProof/>
        </w:rPr>
        <w:t>74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Pr>
          <w:noProof/>
        </w:rPr>
        <w:t>76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Pr>
          <w:noProof/>
        </w:rPr>
        <w:t>78</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A5771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bookmarkEnd w:id="10"/>
      <w:r w:rsidR="00A5771E" w:rsidRPr="00702B2C">
        <w:rPr>
          <w:iCs/>
          <w:sz w:val="24"/>
          <w:szCs w:val="24"/>
        </w:rPr>
        <w:t xml:space="preserve">ведущий специалист </w:t>
      </w:r>
      <w:r w:rsidR="00A5771E">
        <w:rPr>
          <w:iCs/>
          <w:sz w:val="24"/>
          <w:szCs w:val="24"/>
        </w:rPr>
        <w:t>отдела закупочной деятельности</w:t>
      </w:r>
      <w:r w:rsidR="00A5771E" w:rsidRPr="00702B2C">
        <w:rPr>
          <w:iCs/>
          <w:sz w:val="24"/>
          <w:szCs w:val="24"/>
        </w:rPr>
        <w:t xml:space="preserve"> ПАО «МРСК Центра»</w:t>
      </w:r>
      <w:r w:rsidR="00A5771E">
        <w:rPr>
          <w:iCs/>
          <w:sz w:val="24"/>
          <w:szCs w:val="24"/>
        </w:rPr>
        <w:t xml:space="preserve"> (филиала «Воронежэнерго)</w:t>
      </w:r>
      <w:r w:rsidR="00A5771E" w:rsidRPr="00702B2C">
        <w:rPr>
          <w:iCs/>
          <w:sz w:val="24"/>
          <w:szCs w:val="24"/>
        </w:rPr>
        <w:t xml:space="preserve"> </w:t>
      </w:r>
      <w:r w:rsidR="00A5771E">
        <w:rPr>
          <w:iCs/>
          <w:sz w:val="24"/>
          <w:szCs w:val="24"/>
        </w:rPr>
        <w:t>Зайцева А.А</w:t>
      </w:r>
      <w:r w:rsidR="00A5771E" w:rsidRPr="00702B2C">
        <w:rPr>
          <w:iCs/>
          <w:sz w:val="24"/>
          <w:szCs w:val="24"/>
        </w:rPr>
        <w:t>., контактны</w:t>
      </w:r>
      <w:r w:rsidR="00A5771E">
        <w:rPr>
          <w:iCs/>
          <w:sz w:val="24"/>
          <w:szCs w:val="24"/>
        </w:rPr>
        <w:t>й</w:t>
      </w:r>
      <w:r w:rsidR="00A5771E" w:rsidRPr="00702B2C">
        <w:rPr>
          <w:iCs/>
          <w:sz w:val="24"/>
          <w:szCs w:val="24"/>
        </w:rPr>
        <w:t xml:space="preserve"> телефон: (4</w:t>
      </w:r>
      <w:r w:rsidR="00A5771E">
        <w:rPr>
          <w:iCs/>
          <w:sz w:val="24"/>
          <w:szCs w:val="24"/>
        </w:rPr>
        <w:t>73</w:t>
      </w:r>
      <w:r w:rsidR="00A5771E" w:rsidRPr="00702B2C">
        <w:rPr>
          <w:iCs/>
          <w:sz w:val="24"/>
          <w:szCs w:val="24"/>
        </w:rPr>
        <w:t xml:space="preserve">) </w:t>
      </w:r>
      <w:r w:rsidR="00A5771E">
        <w:rPr>
          <w:iCs/>
          <w:sz w:val="24"/>
          <w:szCs w:val="24"/>
        </w:rPr>
        <w:t>249-57-66</w:t>
      </w:r>
      <w:r w:rsidR="00A5771E" w:rsidRPr="00702B2C">
        <w:rPr>
          <w:iCs/>
          <w:sz w:val="24"/>
          <w:szCs w:val="24"/>
        </w:rPr>
        <w:t xml:space="preserve">, </w:t>
      </w:r>
      <w:r w:rsidR="00A5771E" w:rsidRPr="00702B2C">
        <w:rPr>
          <w:sz w:val="24"/>
          <w:szCs w:val="24"/>
        </w:rPr>
        <w:t xml:space="preserve">адрес электронной почты: </w:t>
      </w:r>
      <w:hyperlink r:id="rId18" w:history="1">
        <w:r w:rsidR="00A5771E" w:rsidRPr="00D6374A">
          <w:rPr>
            <w:rStyle w:val="a7"/>
            <w:sz w:val="24"/>
            <w:szCs w:val="24"/>
            <w:lang w:val="en-US"/>
          </w:rPr>
          <w:t>Zaitseva</w:t>
        </w:r>
        <w:r w:rsidR="00A5771E" w:rsidRPr="00D6374A">
          <w:rPr>
            <w:rStyle w:val="a7"/>
            <w:sz w:val="24"/>
            <w:szCs w:val="24"/>
          </w:rPr>
          <w:t>.</w:t>
        </w:r>
        <w:r w:rsidR="00A5771E" w:rsidRPr="00D6374A">
          <w:rPr>
            <w:rStyle w:val="a7"/>
            <w:sz w:val="24"/>
            <w:szCs w:val="24"/>
            <w:lang w:val="en-US"/>
          </w:rPr>
          <w:t>AA</w:t>
        </w:r>
        <w:r w:rsidR="00A5771E" w:rsidRPr="00D6374A">
          <w:rPr>
            <w:rStyle w:val="a7"/>
            <w:sz w:val="24"/>
            <w:szCs w:val="24"/>
          </w:rPr>
          <w:t>@mrsk-1.ru</w:t>
        </w:r>
      </w:hyperlink>
      <w:r w:rsidR="00A5771E" w:rsidRPr="00702B2C">
        <w:rPr>
          <w:iCs/>
          <w:sz w:val="24"/>
          <w:szCs w:val="24"/>
        </w:rPr>
        <w:t xml:space="preserve">, </w:t>
      </w:r>
      <w:r w:rsidR="00A5771E" w:rsidRPr="00164C7D">
        <w:rPr>
          <w:iCs/>
          <w:sz w:val="24"/>
          <w:szCs w:val="24"/>
        </w:rPr>
        <w:t>ответственн</w:t>
      </w:r>
      <w:r w:rsidR="00A5771E">
        <w:rPr>
          <w:iCs/>
          <w:sz w:val="24"/>
          <w:szCs w:val="24"/>
        </w:rPr>
        <w:t>ый</w:t>
      </w:r>
      <w:r w:rsidR="00A5771E" w:rsidRPr="00164C7D">
        <w:rPr>
          <w:iCs/>
          <w:sz w:val="24"/>
          <w:szCs w:val="24"/>
        </w:rPr>
        <w:t xml:space="preserve"> </w:t>
      </w:r>
      <w:r w:rsidR="00A5771E">
        <w:rPr>
          <w:iCs/>
          <w:sz w:val="24"/>
          <w:szCs w:val="24"/>
        </w:rPr>
        <w:t xml:space="preserve">исполнитель за подготовку технического задания </w:t>
      </w:r>
      <w:r w:rsidR="00A5771E" w:rsidRPr="00164C7D">
        <w:rPr>
          <w:iCs/>
          <w:sz w:val="24"/>
          <w:szCs w:val="24"/>
        </w:rPr>
        <w:t>–</w:t>
      </w:r>
      <w:r w:rsidR="00A5771E" w:rsidRPr="00164C7D">
        <w:rPr>
          <w:sz w:val="24"/>
          <w:szCs w:val="24"/>
        </w:rPr>
        <w:t xml:space="preserve"> </w:t>
      </w:r>
      <w:r w:rsidR="00A5771E">
        <w:rPr>
          <w:sz w:val="24"/>
          <w:szCs w:val="24"/>
        </w:rPr>
        <w:t>Селиванова Ольга Алексеевна</w:t>
      </w:r>
      <w:r w:rsidR="00A5771E" w:rsidRPr="00164C7D">
        <w:rPr>
          <w:sz w:val="24"/>
          <w:szCs w:val="24"/>
        </w:rPr>
        <w:t xml:space="preserve">, контактный телефон - (473) </w:t>
      </w:r>
      <w:r w:rsidR="00A5771E" w:rsidRPr="00963594">
        <w:rPr>
          <w:sz w:val="24"/>
          <w:szCs w:val="24"/>
        </w:rPr>
        <w:t>254-86-63</w:t>
      </w:r>
      <w:r w:rsidR="00A5771E" w:rsidRPr="00164C7D">
        <w:rPr>
          <w:sz w:val="24"/>
          <w:szCs w:val="24"/>
        </w:rPr>
        <w:t xml:space="preserve">, адрес электронной почты: </w:t>
      </w:r>
      <w:r w:rsidR="00A5771E" w:rsidRPr="000207A2">
        <w:rPr>
          <w:rStyle w:val="a7"/>
          <w:sz w:val="24"/>
          <w:szCs w:val="24"/>
          <w:lang w:eastAsia="x-none"/>
        </w:rPr>
        <w:t>Selivanova.OA@mrsk-1.ru</w:t>
      </w:r>
      <w:r w:rsidR="00A5771E" w:rsidRPr="000207A2">
        <w:rPr>
          <w:sz w:val="24"/>
          <w:szCs w:val="24"/>
        </w:rPr>
        <w:t xml:space="preserve">, </w:t>
      </w:r>
      <w:r w:rsidR="00A5771E" w:rsidRPr="000207A2">
        <w:rPr>
          <w:iCs/>
          <w:sz w:val="24"/>
          <w:szCs w:val="24"/>
        </w:rPr>
        <w:t>Извещением</w:t>
      </w:r>
      <w:r w:rsidR="00A5771E" w:rsidRPr="000207A2">
        <w:rPr>
          <w:sz w:val="24"/>
          <w:szCs w:val="24"/>
        </w:rPr>
        <w:t xml:space="preserve"> о проведении открытого </w:t>
      </w:r>
      <w:r w:rsidR="00A5771E" w:rsidRPr="000207A2">
        <w:rPr>
          <w:iCs/>
          <w:sz w:val="24"/>
          <w:szCs w:val="24"/>
        </w:rPr>
        <w:t>запроса предложений</w:t>
      </w:r>
      <w:r w:rsidR="00A5771E" w:rsidRPr="000207A2">
        <w:rPr>
          <w:sz w:val="24"/>
          <w:szCs w:val="24"/>
        </w:rPr>
        <w:t xml:space="preserve">, опубликованным </w:t>
      </w:r>
      <w:r w:rsidR="00A5771E" w:rsidRPr="000207A2">
        <w:rPr>
          <w:b/>
          <w:sz w:val="24"/>
          <w:szCs w:val="24"/>
        </w:rPr>
        <w:t>«2</w:t>
      </w:r>
      <w:r w:rsidR="00A5771E">
        <w:rPr>
          <w:b/>
          <w:sz w:val="24"/>
          <w:szCs w:val="24"/>
        </w:rPr>
        <w:t>2</w:t>
      </w:r>
      <w:r w:rsidR="00A5771E" w:rsidRPr="000207A2">
        <w:rPr>
          <w:b/>
          <w:sz w:val="24"/>
          <w:szCs w:val="24"/>
        </w:rPr>
        <w:t>» января 2016 г.</w:t>
      </w:r>
      <w:r w:rsidR="00A5771E" w:rsidRPr="000207A2">
        <w:rPr>
          <w:sz w:val="24"/>
          <w:szCs w:val="24"/>
        </w:rPr>
        <w:t xml:space="preserve"> на официальном сайте (</w:t>
      </w:r>
      <w:hyperlink r:id="rId19" w:history="1">
        <w:r w:rsidR="00A5771E" w:rsidRPr="000207A2">
          <w:rPr>
            <w:rStyle w:val="a7"/>
            <w:sz w:val="24"/>
            <w:szCs w:val="24"/>
          </w:rPr>
          <w:t>www.zakupki.</w:t>
        </w:r>
        <w:r w:rsidR="00A5771E" w:rsidRPr="000207A2">
          <w:rPr>
            <w:rStyle w:val="a7"/>
            <w:sz w:val="24"/>
            <w:szCs w:val="24"/>
            <w:lang w:val="en-US"/>
          </w:rPr>
          <w:t>gov</w:t>
        </w:r>
        <w:r w:rsidR="00A5771E" w:rsidRPr="000207A2">
          <w:rPr>
            <w:rStyle w:val="a7"/>
            <w:sz w:val="24"/>
            <w:szCs w:val="24"/>
          </w:rPr>
          <w:t>.ru</w:t>
        </w:r>
      </w:hyperlink>
      <w:r w:rsidR="00A5771E" w:rsidRPr="000207A2">
        <w:rPr>
          <w:sz w:val="24"/>
          <w:szCs w:val="24"/>
        </w:rPr>
        <w:t>),</w:t>
      </w:r>
      <w:r w:rsidR="00A5771E" w:rsidRPr="000207A2">
        <w:rPr>
          <w:iCs/>
          <w:sz w:val="24"/>
          <w:szCs w:val="24"/>
        </w:rPr>
        <w:t xml:space="preserve"> </w:t>
      </w:r>
      <w:r w:rsidR="00A5771E" w:rsidRPr="000207A2">
        <w:rPr>
          <w:sz w:val="24"/>
          <w:szCs w:val="24"/>
        </w:rPr>
        <w:t xml:space="preserve">на сайте </w:t>
      </w:r>
      <w:r w:rsidR="00A5771E" w:rsidRPr="000207A2">
        <w:rPr>
          <w:iCs/>
          <w:sz w:val="24"/>
          <w:szCs w:val="24"/>
        </w:rPr>
        <w:t>ПАО «МРСК Центра»</w:t>
      </w:r>
      <w:r w:rsidR="00A5771E" w:rsidRPr="000207A2">
        <w:rPr>
          <w:sz w:val="24"/>
          <w:szCs w:val="24"/>
        </w:rPr>
        <w:t xml:space="preserve"> (</w:t>
      </w:r>
      <w:hyperlink r:id="rId20" w:history="1">
        <w:r w:rsidR="00A5771E" w:rsidRPr="000207A2">
          <w:rPr>
            <w:rStyle w:val="a7"/>
            <w:sz w:val="24"/>
            <w:szCs w:val="24"/>
          </w:rPr>
          <w:t>www.mrsk-1.ru</w:t>
        </w:r>
      </w:hyperlink>
      <w:r w:rsidR="00A5771E" w:rsidRPr="000207A2">
        <w:rPr>
          <w:sz w:val="24"/>
          <w:szCs w:val="24"/>
        </w:rPr>
        <w:t xml:space="preserve">), на сайте ЭТП, указанном в п. </w:t>
      </w:r>
      <w:r w:rsidR="00A5771E" w:rsidRPr="000207A2">
        <w:fldChar w:fldCharType="begin"/>
      </w:r>
      <w:r w:rsidR="00A5771E" w:rsidRPr="000207A2">
        <w:instrText xml:space="preserve"> REF _Ref440269836 \r \h  \* MERGEFORMAT </w:instrText>
      </w:r>
      <w:r w:rsidR="00A5771E" w:rsidRPr="000207A2">
        <w:fldChar w:fldCharType="separate"/>
      </w:r>
      <w:r w:rsidR="00A5771E" w:rsidRPr="005B210A">
        <w:rPr>
          <w:sz w:val="24"/>
          <w:szCs w:val="24"/>
        </w:rPr>
        <w:t>1.1.2</w:t>
      </w:r>
      <w:r w:rsidR="00A5771E" w:rsidRPr="000207A2">
        <w:fldChar w:fldCharType="end"/>
      </w:r>
      <w:r w:rsidR="00A5771E" w:rsidRPr="000207A2">
        <w:rPr>
          <w:sz w:val="24"/>
          <w:szCs w:val="24"/>
        </w:rPr>
        <w:t xml:space="preserve"> настоящей Документации,</w:t>
      </w:r>
      <w:r w:rsidR="00A5771E" w:rsidRPr="000207A2">
        <w:rPr>
          <w:iCs/>
          <w:sz w:val="24"/>
          <w:szCs w:val="24"/>
        </w:rPr>
        <w:t xml:space="preserve"> приг</w:t>
      </w:r>
      <w:r w:rsidR="00A5771E" w:rsidRPr="000207A2">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на право заключения Договора на оказание услуг по </w:t>
      </w:r>
      <w:r w:rsidR="00A5771E" w:rsidRPr="00A5771E">
        <w:rPr>
          <w:sz w:val="24"/>
          <w:szCs w:val="24"/>
        </w:rPr>
        <w:t xml:space="preserve">подписке периодических изданий для нужд ПАО «МРСК Центра» (филиала «Воронежэнерго»), расположенного по адресу: РФ, 394033, г. Воронеж, ул. </w:t>
      </w:r>
      <w:proofErr w:type="spellStart"/>
      <w:r w:rsidR="00A5771E" w:rsidRPr="00A5771E">
        <w:rPr>
          <w:sz w:val="24"/>
          <w:szCs w:val="24"/>
        </w:rPr>
        <w:t>Арзамасская</w:t>
      </w:r>
      <w:proofErr w:type="spellEnd"/>
      <w:r w:rsidR="00A5771E" w:rsidRPr="00A5771E">
        <w:rPr>
          <w:sz w:val="24"/>
          <w:szCs w:val="24"/>
        </w:rPr>
        <w:t>, 2</w:t>
      </w:r>
      <w:r w:rsidRPr="00A5771E">
        <w:rPr>
          <w:sz w:val="24"/>
          <w:szCs w:val="24"/>
        </w:rPr>
        <w:t>.</w:t>
      </w:r>
      <w:bookmarkEnd w:id="11"/>
      <w:bookmarkEnd w:id="12"/>
      <w:bookmarkEnd w:id="13"/>
    </w:p>
    <w:p w:rsidR="00717F60" w:rsidRPr="00A5771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A5771E">
        <w:rPr>
          <w:sz w:val="24"/>
          <w:szCs w:val="24"/>
        </w:rPr>
        <w:t xml:space="preserve">Настоящий </w:t>
      </w:r>
      <w:r w:rsidR="004B5EB3" w:rsidRPr="00A5771E">
        <w:rPr>
          <w:sz w:val="24"/>
          <w:szCs w:val="24"/>
        </w:rPr>
        <w:t>З</w:t>
      </w:r>
      <w:r w:rsidRPr="00A5771E">
        <w:rPr>
          <w:sz w:val="24"/>
          <w:szCs w:val="24"/>
        </w:rPr>
        <w:t xml:space="preserve">апрос предложений проводится в соответствии с правилами и с использованием функционала </w:t>
      </w:r>
      <w:r w:rsidR="00702B2C" w:rsidRPr="00A5771E">
        <w:rPr>
          <w:sz w:val="24"/>
          <w:szCs w:val="24"/>
        </w:rPr>
        <w:t>электронной торговой площадк</w:t>
      </w:r>
      <w:r w:rsidR="00414AB1" w:rsidRPr="00A5771E">
        <w:rPr>
          <w:sz w:val="24"/>
          <w:szCs w:val="24"/>
        </w:rPr>
        <w:t>и</w:t>
      </w:r>
      <w:r w:rsidR="00702B2C" w:rsidRPr="00A5771E">
        <w:rPr>
          <w:sz w:val="24"/>
          <w:szCs w:val="24"/>
        </w:rPr>
        <w:t xml:space="preserve"> </w:t>
      </w:r>
      <w:r w:rsidR="000D70B6" w:rsidRPr="00A5771E">
        <w:rPr>
          <w:sz w:val="24"/>
          <w:szCs w:val="24"/>
        </w:rPr>
        <w:t>П</w:t>
      </w:r>
      <w:r w:rsidR="00702B2C" w:rsidRPr="00A5771E">
        <w:rPr>
          <w:sz w:val="24"/>
          <w:szCs w:val="24"/>
        </w:rPr>
        <w:t>АО «</w:t>
      </w:r>
      <w:proofErr w:type="spellStart"/>
      <w:r w:rsidR="00702B2C" w:rsidRPr="00A5771E">
        <w:rPr>
          <w:sz w:val="24"/>
          <w:szCs w:val="24"/>
        </w:rPr>
        <w:t>Россети</w:t>
      </w:r>
      <w:proofErr w:type="spellEnd"/>
      <w:r w:rsidR="00702B2C" w:rsidRPr="00A5771E">
        <w:rPr>
          <w:sz w:val="24"/>
          <w:szCs w:val="24"/>
        </w:rPr>
        <w:t xml:space="preserve">» </w:t>
      </w:r>
      <w:hyperlink r:id="rId21" w:history="1">
        <w:r w:rsidR="00862664" w:rsidRPr="00A5771E">
          <w:rPr>
            <w:rStyle w:val="a7"/>
            <w:sz w:val="24"/>
            <w:szCs w:val="24"/>
          </w:rPr>
          <w:t>etp.rosseti.ru</w:t>
        </w:r>
      </w:hyperlink>
      <w:r w:rsidR="00862664" w:rsidRPr="00A5771E">
        <w:rPr>
          <w:sz w:val="24"/>
          <w:szCs w:val="24"/>
        </w:rPr>
        <w:t xml:space="preserve"> </w:t>
      </w:r>
      <w:r w:rsidR="00702B2C" w:rsidRPr="00A5771E">
        <w:rPr>
          <w:sz w:val="24"/>
          <w:szCs w:val="24"/>
        </w:rPr>
        <w:t>(далее — ЭТП)</w:t>
      </w:r>
      <w:r w:rsidR="005B75A6" w:rsidRPr="00A5771E">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200A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2F04A0" w:rsidRPr="00956D4B">
        <w:rPr>
          <w:sz w:val="24"/>
          <w:szCs w:val="24"/>
        </w:rPr>
        <w:t>право заключения Договора на оказание услуг по подписке периодических изданий для нужд ПАО «</w:t>
      </w:r>
      <w:r w:rsidR="002F04A0" w:rsidRPr="002200AA">
        <w:rPr>
          <w:sz w:val="24"/>
          <w:szCs w:val="24"/>
        </w:rPr>
        <w:t>МРСК Центра» (филиала «Воронежэнерго»).</w:t>
      </w:r>
    </w:p>
    <w:p w:rsidR="008C4223" w:rsidRPr="002200AA" w:rsidRDefault="008C4223" w:rsidP="00750D4A">
      <w:pPr>
        <w:keepNext/>
        <w:autoSpaceDE w:val="0"/>
        <w:autoSpaceDN w:val="0"/>
        <w:spacing w:line="264" w:lineRule="auto"/>
        <w:ind w:firstLine="540"/>
        <w:rPr>
          <w:sz w:val="24"/>
          <w:szCs w:val="24"/>
          <w:lang w:eastAsia="ru-RU"/>
        </w:rPr>
      </w:pPr>
      <w:r w:rsidRPr="002200AA">
        <w:rPr>
          <w:sz w:val="24"/>
          <w:szCs w:val="24"/>
        </w:rPr>
        <w:t xml:space="preserve">Количество лотов: </w:t>
      </w:r>
      <w:r w:rsidRPr="002200AA">
        <w:rPr>
          <w:b/>
          <w:sz w:val="24"/>
          <w:szCs w:val="24"/>
        </w:rPr>
        <w:t>1 (один)</w:t>
      </w:r>
      <w:r w:rsidRPr="002200AA">
        <w:rPr>
          <w:sz w:val="24"/>
          <w:szCs w:val="24"/>
        </w:rPr>
        <w:t>.</w:t>
      </w:r>
    </w:p>
    <w:bookmarkEnd w:id="18"/>
    <w:p w:rsidR="00804801" w:rsidRPr="002200AA" w:rsidRDefault="00B5344A" w:rsidP="00750D4A">
      <w:pPr>
        <w:pStyle w:val="a"/>
        <w:keepNext/>
        <w:numPr>
          <w:ilvl w:val="0"/>
          <w:numId w:val="0"/>
        </w:numPr>
        <w:spacing w:line="264" w:lineRule="auto"/>
        <w:ind w:left="360" w:hanging="360"/>
        <w:rPr>
          <w:sz w:val="24"/>
          <w:szCs w:val="24"/>
        </w:rPr>
      </w:pPr>
      <w:r w:rsidRPr="002200AA">
        <w:rPr>
          <w:sz w:val="24"/>
          <w:szCs w:val="24"/>
        </w:rPr>
        <w:t xml:space="preserve">Частичное </w:t>
      </w:r>
      <w:r w:rsidR="00366652" w:rsidRPr="002200AA">
        <w:rPr>
          <w:sz w:val="24"/>
          <w:szCs w:val="24"/>
        </w:rPr>
        <w:t xml:space="preserve">оказание </w:t>
      </w:r>
      <w:r w:rsidR="00AD3EBC" w:rsidRPr="002200AA">
        <w:rPr>
          <w:sz w:val="24"/>
          <w:szCs w:val="24"/>
        </w:rPr>
        <w:t>услуг</w:t>
      </w:r>
      <w:r w:rsidRPr="002200AA">
        <w:rPr>
          <w:sz w:val="24"/>
          <w:szCs w:val="24"/>
        </w:rPr>
        <w:t xml:space="preserve"> не допускается.</w:t>
      </w:r>
    </w:p>
    <w:p w:rsidR="00717F60" w:rsidRPr="002200AA" w:rsidRDefault="002F04A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2200AA">
        <w:rPr>
          <w:sz w:val="24"/>
          <w:szCs w:val="24"/>
        </w:rPr>
        <w:t xml:space="preserve">Сроки оказания услуг: </w:t>
      </w:r>
      <w:r w:rsidRPr="002200AA">
        <w:t>ежедневно с момента заключения Договора до 31.12.2016г</w:t>
      </w:r>
      <w:r w:rsidRPr="002200AA">
        <w:rPr>
          <w:sz w:val="24"/>
          <w:szCs w:val="24"/>
        </w:rPr>
        <w:t>. (в соответствии со сроками, указанными в Приложении №1 к настоящей документации)</w:t>
      </w:r>
      <w:r w:rsidR="00717F60" w:rsidRPr="002200AA">
        <w:rPr>
          <w:sz w:val="24"/>
          <w:szCs w:val="24"/>
        </w:rPr>
        <w:t>.</w:t>
      </w:r>
      <w:bookmarkEnd w:id="19"/>
    </w:p>
    <w:p w:rsidR="008D2928" w:rsidRPr="002200AA" w:rsidRDefault="002200AA"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2200AA">
        <w:rPr>
          <w:sz w:val="24"/>
          <w:szCs w:val="24"/>
        </w:rPr>
        <w:t xml:space="preserve">Оказание услуг Участником будет осуществляться </w:t>
      </w:r>
      <w:r w:rsidRPr="002200AA">
        <w:t xml:space="preserve">по адресу: 394033, г. Воронеж, ул. </w:t>
      </w:r>
      <w:proofErr w:type="spellStart"/>
      <w:r w:rsidRPr="002200AA">
        <w:t>Арзамасская</w:t>
      </w:r>
      <w:proofErr w:type="spellEnd"/>
      <w:r w:rsidRPr="002200AA">
        <w:t>, 2</w:t>
      </w:r>
      <w:r w:rsidR="00366652" w:rsidRPr="002200AA">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F5165">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623911">
        <w:fldChar w:fldCharType="begin"/>
      </w:r>
      <w:r w:rsidR="00623911">
        <w:instrText xml:space="preserve"> REF _Ref305973574 \r \h  \* MERGEFORMAT </w:instrText>
      </w:r>
      <w:r w:rsidR="00623911">
        <w:fldChar w:fldCharType="separate"/>
      </w:r>
      <w:r w:rsidR="00EF5165">
        <w:t>2</w:t>
      </w:r>
      <w:r w:rsidR="0062391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F5165">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623911">
        <w:fldChar w:fldCharType="begin"/>
      </w:r>
      <w:r w:rsidR="00623911">
        <w:instrText xml:space="preserve"> REF _Ref440270637 \r \h  \* MERGEFORMAT </w:instrText>
      </w:r>
      <w:r w:rsidR="00623911">
        <w:fldChar w:fldCharType="separate"/>
      </w:r>
      <w:r w:rsidR="00EF5165" w:rsidRPr="00EF5165">
        <w:rPr>
          <w:sz w:val="24"/>
          <w:szCs w:val="24"/>
        </w:rPr>
        <w:t>1.1.5</w:t>
      </w:r>
      <w:r w:rsidR="00623911">
        <w:fldChar w:fldCharType="end"/>
      </w:r>
      <w:r w:rsidRPr="00366652">
        <w:rPr>
          <w:sz w:val="24"/>
          <w:szCs w:val="24"/>
        </w:rPr>
        <w:t xml:space="preserve">, </w:t>
      </w:r>
      <w:r w:rsidR="00623911">
        <w:fldChar w:fldCharType="begin"/>
      </w:r>
      <w:r w:rsidR="00623911">
        <w:instrText xml:space="preserve"> REF _Ref440270663 \r \h  \* MERGEFORMAT </w:instrText>
      </w:r>
      <w:r w:rsidR="00623911">
        <w:fldChar w:fldCharType="separate"/>
      </w:r>
      <w:r w:rsidR="00EF5165" w:rsidRPr="00EF5165">
        <w:rPr>
          <w:sz w:val="24"/>
          <w:szCs w:val="24"/>
        </w:rPr>
        <w:t>1.1.7</w:t>
      </w:r>
      <w:r w:rsidR="00623911">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w:t>
      </w:r>
      <w:r w:rsidRPr="00366652">
        <w:rPr>
          <w:sz w:val="24"/>
          <w:szCs w:val="24"/>
        </w:rPr>
        <w:lastRenderedPageBreak/>
        <w:t>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623911">
        <w:fldChar w:fldCharType="begin"/>
      </w:r>
      <w:r w:rsidR="00623911">
        <w:instrText xml:space="preserve"> REF _Ref440270637 \r \h  \* MERGEFORMAT </w:instrText>
      </w:r>
      <w:r w:rsidR="00623911">
        <w:fldChar w:fldCharType="separate"/>
      </w:r>
      <w:r w:rsidR="00EF5165" w:rsidRPr="00EF5165">
        <w:rPr>
          <w:sz w:val="24"/>
          <w:szCs w:val="24"/>
        </w:rPr>
        <w:t>1.1.5</w:t>
      </w:r>
      <w:r w:rsidR="00623911">
        <w:fldChar w:fldCharType="end"/>
      </w:r>
      <w:r w:rsidR="008D2928" w:rsidRPr="00366652">
        <w:rPr>
          <w:sz w:val="24"/>
          <w:szCs w:val="24"/>
        </w:rPr>
        <w:t xml:space="preserve">, </w:t>
      </w:r>
      <w:r w:rsidR="00623911">
        <w:fldChar w:fldCharType="begin"/>
      </w:r>
      <w:r w:rsidR="00623911">
        <w:instrText xml:space="preserve"> REF _Ref440270663 \r \h  \* MERGEFORMAT </w:instrText>
      </w:r>
      <w:r w:rsidR="00623911">
        <w:fldChar w:fldCharType="separate"/>
      </w:r>
      <w:r w:rsidR="00EF5165" w:rsidRPr="00EF5165">
        <w:rPr>
          <w:sz w:val="24"/>
          <w:szCs w:val="24"/>
        </w:rPr>
        <w:t>1.1.7</w:t>
      </w:r>
      <w:r w:rsidR="00623911">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F5165">
        <w:rPr>
          <w:sz w:val="24"/>
          <w:szCs w:val="24"/>
        </w:rPr>
        <w:t>1.1.7</w:t>
      </w:r>
      <w:r w:rsidR="00E8076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623911">
        <w:fldChar w:fldCharType="begin"/>
      </w:r>
      <w:r w:rsidR="00623911">
        <w:instrText xml:space="preserve"> REF _Ref305973033 \r \h  \* MERGEFORMAT </w:instrText>
      </w:r>
      <w:r w:rsidR="00623911">
        <w:fldChar w:fldCharType="separate"/>
      </w:r>
      <w:r w:rsidR="00EF5165" w:rsidRPr="00EF5165">
        <w:rPr>
          <w:sz w:val="24"/>
          <w:szCs w:val="24"/>
        </w:rPr>
        <w:t>3.2</w:t>
      </w:r>
      <w:r w:rsidR="0062391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623911">
        <w:fldChar w:fldCharType="begin"/>
      </w:r>
      <w:r w:rsidR="00623911">
        <w:instrText xml:space="preserve"> REF _Ref191386109 \n \h  \* MERGEFORMAT </w:instrText>
      </w:r>
      <w:r w:rsidR="00623911">
        <w:fldChar w:fldCharType="separate"/>
      </w:r>
      <w:r w:rsidR="00EF5165" w:rsidRPr="00EF5165">
        <w:rPr>
          <w:color w:val="000000"/>
          <w:sz w:val="24"/>
          <w:szCs w:val="24"/>
        </w:rPr>
        <w:t>3.3.2</w:t>
      </w:r>
      <w:r w:rsidR="00623911">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623911">
        <w:fldChar w:fldCharType="begin"/>
      </w:r>
      <w:r w:rsidR="00623911">
        <w:instrText xml:space="preserve"> REF _Ref191386164 \r \h  \* MERGEFORMAT </w:instrText>
      </w:r>
      <w:r w:rsidR="00623911">
        <w:fldChar w:fldCharType="separate"/>
      </w:r>
      <w:r w:rsidR="00EF5165" w:rsidRPr="00EF5165">
        <w:rPr>
          <w:sz w:val="24"/>
          <w:szCs w:val="24"/>
        </w:rPr>
        <w:t xml:space="preserve"> 1.4.1 </w:t>
      </w:r>
      <w:r w:rsidR="0062391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623911">
        <w:fldChar w:fldCharType="begin"/>
      </w:r>
      <w:r w:rsidR="00623911">
        <w:instrText xml:space="preserve"> REF _Ref306978606 \r \h  \* MERGEFORMAT </w:instrText>
      </w:r>
      <w:r w:rsidR="00623911">
        <w:fldChar w:fldCharType="separate"/>
      </w:r>
      <w:r w:rsidR="00EF5165" w:rsidRPr="00EF5165">
        <w:rPr>
          <w:sz w:val="24"/>
          <w:szCs w:val="24"/>
        </w:rPr>
        <w:t xml:space="preserve"> 1.4.2 </w:t>
      </w:r>
      <w:r w:rsidR="00623911">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623911">
        <w:fldChar w:fldCharType="begin"/>
      </w:r>
      <w:r w:rsidR="00623911">
        <w:instrText xml:space="preserve"> REF _Ref306114966 \r \h  \* MERGEFORMAT </w:instrText>
      </w:r>
      <w:r w:rsidR="00623911">
        <w:fldChar w:fldCharType="separate"/>
      </w:r>
      <w:r w:rsidR="00EF5165" w:rsidRPr="00EF5165">
        <w:rPr>
          <w:sz w:val="24"/>
          <w:szCs w:val="24"/>
        </w:rPr>
        <w:t>3.3.11</w:t>
      </w:r>
      <w:r w:rsidR="00623911">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F5165">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623911">
        <w:fldChar w:fldCharType="begin"/>
      </w:r>
      <w:r w:rsidR="00623911">
        <w:instrText xml:space="preserve"> REF _Ref305973147 \r \h  \* MERGEFORMAT </w:instrText>
      </w:r>
      <w:r w:rsidR="00623911">
        <w:fldChar w:fldCharType="separate"/>
      </w:r>
      <w:r w:rsidR="00EF5165" w:rsidRPr="00EF5165">
        <w:rPr>
          <w:b w:val="0"/>
          <w:szCs w:val="24"/>
        </w:rPr>
        <w:t>3.3</w:t>
      </w:r>
      <w:r w:rsidR="00623911">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r w:rsidR="00623911">
        <w:fldChar w:fldCharType="begin"/>
      </w:r>
      <w:r w:rsidR="00623911">
        <w:instrText xml:space="preserve"> REF _Ref55336310 \r \h  \* MERGEFORMAT </w:instrText>
      </w:r>
      <w:r w:rsidR="00623911">
        <w:fldChar w:fldCharType="separate"/>
      </w:r>
      <w:r w:rsidR="00EF5165" w:rsidRPr="00EF5165">
        <w:rPr>
          <w:b w:val="0"/>
          <w:szCs w:val="24"/>
        </w:rPr>
        <w:t>5.1</w:t>
      </w:r>
      <w:r w:rsidR="0062391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623911">
        <w:fldChar w:fldCharType="begin"/>
      </w:r>
      <w:r w:rsidR="00623911">
        <w:instrText xml:space="preserve"> REF _Ref440284918 \r \h  \* MERGEFORMAT </w:instrText>
      </w:r>
      <w:r w:rsidR="00623911">
        <w:fldChar w:fldCharType="separate"/>
      </w:r>
      <w:r w:rsidR="00EF5165" w:rsidRPr="00EF5165">
        <w:rPr>
          <w:b w:val="0"/>
          <w:szCs w:val="24"/>
        </w:rPr>
        <w:t>5.2</w:t>
      </w:r>
      <w:r w:rsidR="00623911">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623911">
        <w:fldChar w:fldCharType="begin"/>
      </w:r>
      <w:r w:rsidR="00623911">
        <w:instrText xml:space="preserve"> REF _Ref440537086 \r \h  \* MERGEFORMAT </w:instrText>
      </w:r>
      <w:r w:rsidR="00623911">
        <w:fldChar w:fldCharType="separate"/>
      </w:r>
      <w:r w:rsidR="00EF5165" w:rsidRPr="00EF5165">
        <w:rPr>
          <w:b w:val="0"/>
          <w:bCs w:val="0"/>
          <w:szCs w:val="24"/>
        </w:rPr>
        <w:t>5.3</w:t>
      </w:r>
      <w:r w:rsidR="00623911">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623911">
        <w:fldChar w:fldCharType="begin"/>
      </w:r>
      <w:r w:rsidR="00623911">
        <w:instrText xml:space="preserve"> REF _Ref440284947 \r \h  \* MERGEFORMAT </w:instrText>
      </w:r>
      <w:r w:rsidR="00623911">
        <w:fldChar w:fldCharType="separate"/>
      </w:r>
      <w:r w:rsidR="00EF5165" w:rsidRPr="00EF5165">
        <w:rPr>
          <w:b w:val="0"/>
          <w:szCs w:val="24"/>
        </w:rPr>
        <w:t>5.4</w:t>
      </w:r>
      <w:r w:rsidR="00623911">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F5165">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F5165">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F5165">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F5165">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F5165">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F5165">
        <w:rPr>
          <w:b w:val="0"/>
        </w:rPr>
        <w:t>5.5</w:t>
      </w:r>
      <w:r w:rsidR="00E8076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F5165">
        <w:rPr>
          <w:b w:val="0"/>
        </w:rPr>
        <w:t>2.2.3</w:t>
      </w:r>
      <w:r w:rsidR="00E80768">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623911">
        <w:fldChar w:fldCharType="begin"/>
      </w:r>
      <w:r w:rsidR="00623911">
        <w:instrText xml:space="preserve"> REF _Ref305973033 \r \h  \* MERGEFORMAT </w:instrText>
      </w:r>
      <w:r w:rsidR="00623911">
        <w:fldChar w:fldCharType="separate"/>
      </w:r>
      <w:r w:rsidR="00EF5165" w:rsidRPr="00EF5165">
        <w:rPr>
          <w:bCs w:val="0"/>
          <w:sz w:val="24"/>
          <w:szCs w:val="24"/>
        </w:rPr>
        <w:t>3.2</w:t>
      </w:r>
      <w:r w:rsidR="00623911">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623911">
        <w:fldChar w:fldCharType="begin"/>
      </w:r>
      <w:r w:rsidR="00623911">
        <w:instrText xml:space="preserve"> REF _Ref305973147 \r \h  \* MERGEFORMAT </w:instrText>
      </w:r>
      <w:r w:rsidR="00623911">
        <w:fldChar w:fldCharType="separate"/>
      </w:r>
      <w:r w:rsidR="00EF5165" w:rsidRPr="00EF5165">
        <w:rPr>
          <w:bCs w:val="0"/>
          <w:sz w:val="24"/>
          <w:szCs w:val="24"/>
        </w:rPr>
        <w:t>3.3</w:t>
      </w:r>
      <w:r w:rsidR="00623911">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623911">
        <w:fldChar w:fldCharType="begin"/>
      </w:r>
      <w:r w:rsidR="00623911">
        <w:instrText xml:space="preserve"> REF _Ref305973214 \r \h  \* MERGEFORMAT </w:instrText>
      </w:r>
      <w:r w:rsidR="00623911">
        <w:fldChar w:fldCharType="separate"/>
      </w:r>
      <w:r w:rsidR="00EF5165" w:rsidRPr="00EF5165">
        <w:rPr>
          <w:bCs w:val="0"/>
          <w:sz w:val="24"/>
          <w:szCs w:val="24"/>
        </w:rPr>
        <w:t>3.4</w:t>
      </w:r>
      <w:r w:rsidR="00623911">
        <w:fldChar w:fldCharType="end"/>
      </w:r>
      <w:r w:rsidR="00096E9D" w:rsidRPr="00E71A48">
        <w:rPr>
          <w:bCs w:val="0"/>
          <w:sz w:val="24"/>
          <w:szCs w:val="24"/>
        </w:rPr>
        <w:t xml:space="preserve">, </w:t>
      </w:r>
      <w:r w:rsidR="00623911">
        <w:fldChar w:fldCharType="begin"/>
      </w:r>
      <w:r w:rsidR="00623911">
        <w:instrText xml:space="preserve"> REF _Ref303683883 \r \h  \* MERGEFORMAT </w:instrText>
      </w:r>
      <w:r w:rsidR="00623911">
        <w:fldChar w:fldCharType="separate"/>
      </w:r>
      <w:r w:rsidR="00EF5165" w:rsidRPr="00EF5165">
        <w:rPr>
          <w:bCs w:val="0"/>
          <w:sz w:val="24"/>
          <w:szCs w:val="24"/>
        </w:rPr>
        <w:t>3.5</w:t>
      </w:r>
      <w:r w:rsidR="0062391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623911">
        <w:fldChar w:fldCharType="begin"/>
      </w:r>
      <w:r w:rsidR="00623911">
        <w:instrText xml:space="preserve"> REF _Ref305973250 \r \h  \* MERGEFORMAT </w:instrText>
      </w:r>
      <w:r w:rsidR="00623911">
        <w:fldChar w:fldCharType="separate"/>
      </w:r>
      <w:r w:rsidR="00EF5165" w:rsidRPr="00EF5165">
        <w:rPr>
          <w:bCs w:val="0"/>
          <w:sz w:val="24"/>
          <w:szCs w:val="24"/>
        </w:rPr>
        <w:t>3.6</w:t>
      </w:r>
      <w:r w:rsidR="00623911">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623911">
        <w:fldChar w:fldCharType="begin"/>
      </w:r>
      <w:r w:rsidR="00623911">
        <w:instrText xml:space="preserve"> REF _Ref303250967 \r \h  \* MERGEFORMAT </w:instrText>
      </w:r>
      <w:r w:rsidR="00623911">
        <w:fldChar w:fldCharType="separate"/>
      </w:r>
      <w:r w:rsidR="00EF5165" w:rsidRPr="00EF5165">
        <w:rPr>
          <w:bCs w:val="0"/>
          <w:sz w:val="24"/>
          <w:szCs w:val="24"/>
        </w:rPr>
        <w:t>3.7</w:t>
      </w:r>
      <w:r w:rsidR="00623911">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623911">
        <w:fldChar w:fldCharType="begin"/>
      </w:r>
      <w:r w:rsidR="00623911">
        <w:instrText xml:space="preserve"> REF _Ref303681924 \r \h  \* MERGEFORMAT </w:instrText>
      </w:r>
      <w:r w:rsidR="00623911">
        <w:fldChar w:fldCharType="separate"/>
      </w:r>
      <w:r w:rsidR="00EF5165" w:rsidRPr="00EF5165">
        <w:rPr>
          <w:bCs w:val="0"/>
          <w:sz w:val="24"/>
          <w:szCs w:val="24"/>
        </w:rPr>
        <w:t>3.8</w:t>
      </w:r>
      <w:r w:rsidR="00623911">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623911">
        <w:fldChar w:fldCharType="begin"/>
      </w:r>
      <w:r w:rsidR="00623911">
        <w:instrText xml:space="preserve"> REF _Ref303683929 \r \h  \* MERGEFORMAT </w:instrText>
      </w:r>
      <w:r w:rsidR="00623911">
        <w:fldChar w:fldCharType="separate"/>
      </w:r>
      <w:r w:rsidR="00EF5165" w:rsidRPr="00EF5165">
        <w:rPr>
          <w:bCs w:val="0"/>
          <w:sz w:val="24"/>
          <w:szCs w:val="24"/>
        </w:rPr>
        <w:t>3.10</w:t>
      </w:r>
      <w:r w:rsidR="0062391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623911">
        <w:fldChar w:fldCharType="begin"/>
      </w:r>
      <w:r w:rsidR="00623911">
        <w:instrText xml:space="preserve"> REF _Ref306140410 \r \h  \* MERGEFORMAT </w:instrText>
      </w:r>
      <w:r w:rsidR="00623911">
        <w:fldChar w:fldCharType="separate"/>
      </w:r>
      <w:r w:rsidR="00EF5165" w:rsidRPr="00EF5165">
        <w:rPr>
          <w:bCs w:val="0"/>
          <w:sz w:val="24"/>
          <w:szCs w:val="24"/>
        </w:rPr>
        <w:t>3.11</w:t>
      </w:r>
      <w:r w:rsidR="0062391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623911">
        <w:fldChar w:fldCharType="begin"/>
      </w:r>
      <w:r w:rsidR="00623911">
        <w:instrText xml:space="preserve"> REF _Ref306140451 \r \h  \* MERGEFORMAT </w:instrText>
      </w:r>
      <w:r w:rsidR="00623911">
        <w:fldChar w:fldCharType="separate"/>
      </w:r>
      <w:r w:rsidR="00EF5165" w:rsidRPr="00EF5165">
        <w:rPr>
          <w:bCs w:val="0"/>
          <w:sz w:val="24"/>
          <w:szCs w:val="24"/>
        </w:rPr>
        <w:t>3.12</w:t>
      </w:r>
      <w:r w:rsidR="0062391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623911">
        <w:fldChar w:fldCharType="begin"/>
      </w:r>
      <w:r w:rsidR="00623911">
        <w:instrText xml:space="preserve"> REF _Ref302563524 \n \h  \* MERGEFORMAT </w:instrText>
      </w:r>
      <w:r w:rsidR="00623911">
        <w:fldChar w:fldCharType="separate"/>
      </w:r>
      <w:r w:rsidR="00EF5165" w:rsidRPr="00EF5165">
        <w:rPr>
          <w:sz w:val="24"/>
          <w:szCs w:val="24"/>
        </w:rPr>
        <w:t>1.1.1</w:t>
      </w:r>
      <w:r w:rsidR="0062391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F5165">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F5165">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623911">
        <w:fldChar w:fldCharType="begin"/>
      </w:r>
      <w:r w:rsidR="00623911">
        <w:instrText xml:space="preserve"> REF _Ref191386407 \r \h  \* MERGEFORMAT </w:instrText>
      </w:r>
      <w:r w:rsidR="00623911">
        <w:fldChar w:fldCharType="separate"/>
      </w:r>
      <w:r w:rsidR="00EF5165" w:rsidRPr="00EF5165">
        <w:rPr>
          <w:bCs w:val="0"/>
          <w:sz w:val="24"/>
          <w:szCs w:val="24"/>
        </w:rPr>
        <w:t>3.3.8</w:t>
      </w:r>
      <w:r w:rsidR="0062391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F5165">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F5165">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F5165">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F5165">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23911">
        <w:fldChar w:fldCharType="begin"/>
      </w:r>
      <w:r w:rsidR="00623911">
        <w:instrText xml:space="preserve"> REF _Ref440274659 \r \h  \* MERGEFORMAT </w:instrText>
      </w:r>
      <w:r w:rsidR="00623911">
        <w:fldChar w:fldCharType="separate"/>
      </w:r>
      <w:r w:rsidR="00EF5165" w:rsidRPr="00EF5165">
        <w:rPr>
          <w:bCs w:val="0"/>
          <w:sz w:val="24"/>
          <w:szCs w:val="24"/>
        </w:rPr>
        <w:t>5.11</w:t>
      </w:r>
      <w:r w:rsidR="00623911">
        <w:fldChar w:fldCharType="end"/>
      </w:r>
      <w:r w:rsidRPr="00D52133">
        <w:rPr>
          <w:bCs w:val="0"/>
          <w:sz w:val="24"/>
          <w:szCs w:val="24"/>
        </w:rPr>
        <w:t xml:space="preserve">, </w:t>
      </w:r>
      <w:r w:rsidR="00623911">
        <w:fldChar w:fldCharType="begin"/>
      </w:r>
      <w:r w:rsidR="00623911">
        <w:instrText xml:space="preserve"> REF _Ref440274733 \r \h  \* MERGEFORMAT </w:instrText>
      </w:r>
      <w:r w:rsidR="00623911">
        <w:fldChar w:fldCharType="separate"/>
      </w:r>
      <w:r w:rsidR="00EF5165" w:rsidRPr="00EF5165">
        <w:rPr>
          <w:bCs w:val="0"/>
          <w:sz w:val="24"/>
          <w:szCs w:val="24"/>
        </w:rPr>
        <w:t>5.12</w:t>
      </w:r>
      <w:r w:rsidR="00623911">
        <w:fldChar w:fldCharType="end"/>
      </w:r>
      <w:r w:rsidRPr="00D52133">
        <w:rPr>
          <w:bCs w:val="0"/>
          <w:sz w:val="24"/>
          <w:szCs w:val="24"/>
        </w:rPr>
        <w:t xml:space="preserve">, </w:t>
      </w:r>
      <w:r w:rsidR="00623911">
        <w:fldChar w:fldCharType="begin"/>
      </w:r>
      <w:r w:rsidR="00623911">
        <w:instrText xml:space="preserve"> REF _Ref440274744 \r \h  \* MERGEFORMAT </w:instrText>
      </w:r>
      <w:r w:rsidR="00623911">
        <w:fldChar w:fldCharType="separate"/>
      </w:r>
      <w:r w:rsidR="00EF5165" w:rsidRPr="00EF5165">
        <w:rPr>
          <w:bCs w:val="0"/>
          <w:sz w:val="24"/>
          <w:szCs w:val="24"/>
        </w:rPr>
        <w:t>5.13</w:t>
      </w:r>
      <w:r w:rsidR="00623911">
        <w:fldChar w:fldCharType="end"/>
      </w:r>
      <w:r w:rsidRPr="00D52133">
        <w:rPr>
          <w:bCs w:val="0"/>
          <w:sz w:val="24"/>
          <w:szCs w:val="24"/>
        </w:rPr>
        <w:t xml:space="preserve">, </w:t>
      </w:r>
      <w:r w:rsidR="00623911">
        <w:fldChar w:fldCharType="begin"/>
      </w:r>
      <w:r w:rsidR="00623911">
        <w:instrText xml:space="preserve"> REF _Ref440274756 \r \h  \* MERGEFORMAT </w:instrText>
      </w:r>
      <w:r w:rsidR="00623911">
        <w:fldChar w:fldCharType="separate"/>
      </w:r>
      <w:r w:rsidR="00EF5165" w:rsidRPr="00EF5165">
        <w:rPr>
          <w:bCs w:val="0"/>
          <w:sz w:val="24"/>
          <w:szCs w:val="24"/>
        </w:rPr>
        <w:t>5.15</w:t>
      </w:r>
      <w:r w:rsidR="00623911">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623911">
        <w:fldChar w:fldCharType="begin"/>
      </w:r>
      <w:r w:rsidR="00623911">
        <w:instrText xml:space="preserve"> REF _Ref440274659 \r \h  \* MERGEFORMAT </w:instrText>
      </w:r>
      <w:r w:rsidR="00623911">
        <w:fldChar w:fldCharType="separate"/>
      </w:r>
      <w:r w:rsidR="00EF5165" w:rsidRPr="00EF5165">
        <w:rPr>
          <w:bCs w:val="0"/>
          <w:sz w:val="24"/>
          <w:szCs w:val="24"/>
        </w:rPr>
        <w:t>5.11</w:t>
      </w:r>
      <w:r w:rsidR="00623911">
        <w:fldChar w:fldCharType="end"/>
      </w:r>
      <w:r w:rsidRPr="00D52133">
        <w:rPr>
          <w:bCs w:val="0"/>
          <w:sz w:val="24"/>
          <w:szCs w:val="24"/>
        </w:rPr>
        <w:t xml:space="preserve">, </w:t>
      </w:r>
      <w:r w:rsidR="00623911">
        <w:fldChar w:fldCharType="begin"/>
      </w:r>
      <w:r w:rsidR="00623911">
        <w:instrText xml:space="preserve"> REF _Ref440274733 \r \h  \* MERGEFORMAT </w:instrText>
      </w:r>
      <w:r w:rsidR="00623911">
        <w:fldChar w:fldCharType="separate"/>
      </w:r>
      <w:r w:rsidR="00EF5165" w:rsidRPr="00EF5165">
        <w:rPr>
          <w:bCs w:val="0"/>
          <w:sz w:val="24"/>
          <w:szCs w:val="24"/>
        </w:rPr>
        <w:t>5.12</w:t>
      </w:r>
      <w:r w:rsidR="00623911">
        <w:fldChar w:fldCharType="end"/>
      </w:r>
      <w:r w:rsidRPr="00D52133">
        <w:rPr>
          <w:bCs w:val="0"/>
          <w:sz w:val="24"/>
          <w:szCs w:val="24"/>
        </w:rPr>
        <w:t xml:space="preserve">, </w:t>
      </w:r>
      <w:r w:rsidR="00623911">
        <w:fldChar w:fldCharType="begin"/>
      </w:r>
      <w:r w:rsidR="00623911">
        <w:instrText xml:space="preserve"> REF _Ref440274744 \r \h  \* MERGEFORMAT </w:instrText>
      </w:r>
      <w:r w:rsidR="00623911">
        <w:fldChar w:fldCharType="separate"/>
      </w:r>
      <w:r w:rsidR="00EF5165" w:rsidRPr="00EF5165">
        <w:rPr>
          <w:bCs w:val="0"/>
          <w:sz w:val="24"/>
          <w:szCs w:val="24"/>
        </w:rPr>
        <w:t>5.13</w:t>
      </w:r>
      <w:r w:rsidR="00623911">
        <w:fldChar w:fldCharType="end"/>
      </w:r>
      <w:r w:rsidRPr="00D52133">
        <w:rPr>
          <w:bCs w:val="0"/>
          <w:sz w:val="24"/>
          <w:szCs w:val="24"/>
        </w:rPr>
        <w:t xml:space="preserve">, </w:t>
      </w:r>
      <w:r w:rsidR="00623911">
        <w:fldChar w:fldCharType="begin"/>
      </w:r>
      <w:r w:rsidR="00623911">
        <w:instrText xml:space="preserve"> REF _Ref440274756 \r \h  \* MERGEFORMAT </w:instrText>
      </w:r>
      <w:r w:rsidR="00623911">
        <w:fldChar w:fldCharType="separate"/>
      </w:r>
      <w:r w:rsidR="00EF5165" w:rsidRPr="00EF5165">
        <w:rPr>
          <w:bCs w:val="0"/>
          <w:sz w:val="24"/>
          <w:szCs w:val="24"/>
        </w:rPr>
        <w:t>5.15</w:t>
      </w:r>
      <w:r w:rsidR="00623911">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F5165">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623911">
        <w:fldChar w:fldCharType="begin"/>
      </w:r>
      <w:r w:rsidR="00623911">
        <w:instrText xml:space="preserve"> REF _Ref191386419 \n \h  \* MERGEFORMAT </w:instrText>
      </w:r>
      <w:r w:rsidR="00623911">
        <w:fldChar w:fldCharType="separate"/>
      </w:r>
      <w:r w:rsidR="00EF5165" w:rsidRPr="00EF5165">
        <w:rPr>
          <w:bCs w:val="0"/>
          <w:sz w:val="24"/>
          <w:szCs w:val="24"/>
        </w:rPr>
        <w:t>3.3.2</w:t>
      </w:r>
      <w:r w:rsidR="00623911">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623911">
        <w:fldChar w:fldCharType="begin"/>
      </w:r>
      <w:r w:rsidR="00623911">
        <w:instrText xml:space="preserve"> REF _Ref440361959 \r \h  \* MERGEFORMAT </w:instrText>
      </w:r>
      <w:r w:rsidR="00623911">
        <w:fldChar w:fldCharType="separate"/>
      </w:r>
      <w:r w:rsidR="00EF5165" w:rsidRPr="00EF5165">
        <w:rPr>
          <w:bCs w:val="0"/>
          <w:sz w:val="24"/>
          <w:szCs w:val="24"/>
        </w:rPr>
        <w:t>5.5</w:t>
      </w:r>
      <w:r w:rsidR="00623911">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623911">
        <w:fldChar w:fldCharType="begin"/>
      </w:r>
      <w:r w:rsidR="00623911">
        <w:instrText xml:space="preserve"> REF _Ref440271036 \r \h  \* MERGEFORMAT </w:instrText>
      </w:r>
      <w:r w:rsidR="00623911">
        <w:fldChar w:fldCharType="separate"/>
      </w:r>
      <w:r w:rsidR="00EF5165" w:rsidRPr="00EF5165">
        <w:rPr>
          <w:bCs w:val="0"/>
          <w:sz w:val="24"/>
          <w:szCs w:val="24"/>
        </w:rPr>
        <w:t>5.4</w:t>
      </w:r>
      <w:r w:rsidR="00623911">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623911">
        <w:fldChar w:fldCharType="begin"/>
      </w:r>
      <w:r w:rsidR="00623911">
        <w:instrText xml:space="preserve"> REF _Ref55336310 \r \h  \* MERGEFORMAT </w:instrText>
      </w:r>
      <w:r w:rsidR="00623911">
        <w:fldChar w:fldCharType="separate"/>
      </w:r>
      <w:r w:rsidR="00EF5165" w:rsidRPr="00EF5165">
        <w:rPr>
          <w:bCs w:val="0"/>
          <w:sz w:val="24"/>
          <w:szCs w:val="24"/>
        </w:rPr>
        <w:t>5.1</w:t>
      </w:r>
      <w:r w:rsidR="00623911">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623911">
        <w:fldChar w:fldCharType="begin"/>
      </w:r>
      <w:r w:rsidR="00623911">
        <w:instrText xml:space="preserve"> REF _Ref440289953 \r \h  \* MERGEFORMAT </w:instrText>
      </w:r>
      <w:r w:rsidR="00623911">
        <w:fldChar w:fldCharType="separate"/>
      </w:r>
      <w:r w:rsidR="00EF5165" w:rsidRPr="00EF5165">
        <w:rPr>
          <w:bCs w:val="0"/>
          <w:sz w:val="24"/>
          <w:szCs w:val="24"/>
        </w:rPr>
        <w:t>3.4.1.3</w:t>
      </w:r>
      <w:r w:rsidR="00623911">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200AA" w:rsidRPr="005B210A" w:rsidRDefault="00216641" w:rsidP="002200AA">
      <w:pPr>
        <w:widowControl w:val="0"/>
        <w:shd w:val="clear" w:color="auto" w:fill="FFFFFF"/>
        <w:tabs>
          <w:tab w:val="left" w:pos="1701"/>
        </w:tabs>
        <w:autoSpaceDE w:val="0"/>
        <w:spacing w:after="100" w:line="264" w:lineRule="auto"/>
        <w:ind w:right="17" w:firstLine="0"/>
        <w:rPr>
          <w:bCs w:val="0"/>
          <w:sz w:val="24"/>
          <w:szCs w:val="24"/>
        </w:rPr>
      </w:pPr>
      <w:r w:rsidRPr="009E2660">
        <w:rPr>
          <w:b/>
          <w:bCs w:val="0"/>
          <w:sz w:val="24"/>
          <w:szCs w:val="24"/>
          <w:u w:val="single"/>
        </w:rPr>
        <w:t>По Лоту №1</w:t>
      </w:r>
      <w:r w:rsidR="002200AA" w:rsidRPr="009E2660">
        <w:rPr>
          <w:b/>
          <w:bCs w:val="0"/>
          <w:sz w:val="24"/>
          <w:szCs w:val="24"/>
          <w:u w:val="single"/>
        </w:rPr>
        <w:t>:</w:t>
      </w:r>
      <w:r w:rsidR="002200AA" w:rsidRPr="009E2660">
        <w:rPr>
          <w:bCs w:val="0"/>
          <w:sz w:val="24"/>
          <w:szCs w:val="24"/>
        </w:rPr>
        <w:t xml:space="preserve"> </w:t>
      </w:r>
      <w:r w:rsidR="002200AA" w:rsidRPr="009E2660">
        <w:rPr>
          <w:b/>
          <w:sz w:val="24"/>
          <w:szCs w:val="24"/>
        </w:rPr>
        <w:t>204 000,00</w:t>
      </w:r>
      <w:r w:rsidR="002200AA" w:rsidRPr="009E2660">
        <w:rPr>
          <w:sz w:val="24"/>
          <w:szCs w:val="24"/>
        </w:rPr>
        <w:t xml:space="preserve"> (Двести четыре тысячи) рублей 00 коп. (НДС не предусмотрен).</w:t>
      </w:r>
    </w:p>
    <w:p w:rsidR="004F657D" w:rsidRDefault="004F657D" w:rsidP="002200AA">
      <w:pPr>
        <w:widowControl w:val="0"/>
        <w:shd w:val="clear" w:color="auto" w:fill="FFFFFF"/>
        <w:tabs>
          <w:tab w:val="left" w:pos="1701"/>
        </w:tabs>
        <w:autoSpaceDE w:val="0"/>
        <w:spacing w:after="100" w:line="264" w:lineRule="auto"/>
        <w:ind w:right="17" w:firstLine="0"/>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w:t>
      </w:r>
      <w:bookmarkStart w:id="293" w:name="_GoBack"/>
      <w:bookmarkEnd w:id="293"/>
      <w:r w:rsidRPr="00546518">
        <w:rPr>
          <w:bCs w:val="0"/>
          <w:sz w:val="24"/>
          <w:szCs w:val="24"/>
        </w:rPr>
        <w:t xml:space="preserve">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623911">
        <w:fldChar w:fldCharType="begin"/>
      </w:r>
      <w:r w:rsidR="00623911">
        <w:instrText xml:space="preserve"> REF _Ref55336310 \r \h  \* MERGEFORMAT </w:instrText>
      </w:r>
      <w:r w:rsidR="00623911">
        <w:fldChar w:fldCharType="separate"/>
      </w:r>
      <w:r w:rsidR="00EF5165" w:rsidRPr="006E78FA">
        <w:rPr>
          <w:bCs w:val="0"/>
          <w:sz w:val="24"/>
          <w:szCs w:val="24"/>
        </w:rPr>
        <w:t>5.1</w:t>
      </w:r>
      <w:r w:rsidR="00623911">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623911">
        <w:fldChar w:fldCharType="begin"/>
      </w:r>
      <w:r w:rsidR="00623911">
        <w:instrText xml:space="preserve"> REF _Ref440271072 \r \h  \* MERGEFORMAT </w:instrText>
      </w:r>
      <w:r w:rsidR="00623911">
        <w:fldChar w:fldCharType="separate"/>
      </w:r>
      <w:r w:rsidR="00EF5165" w:rsidRPr="006E78FA">
        <w:rPr>
          <w:bCs w:val="0"/>
          <w:sz w:val="24"/>
          <w:szCs w:val="24"/>
        </w:rPr>
        <w:t>5.2</w:t>
      </w:r>
      <w:r w:rsidR="00623911">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623911">
        <w:fldChar w:fldCharType="begin"/>
      </w:r>
      <w:r w:rsidR="00623911">
        <w:instrText xml:space="preserve"> REF _Ref440361439 \r \h  \* MERGEFORMAT </w:instrText>
      </w:r>
      <w:r w:rsidR="00623911">
        <w:fldChar w:fldCharType="separate"/>
      </w:r>
      <w:r w:rsidR="00EF5165" w:rsidRPr="006E78FA">
        <w:rPr>
          <w:sz w:val="24"/>
          <w:szCs w:val="24"/>
        </w:rPr>
        <w:t>5.5</w:t>
      </w:r>
      <w:r w:rsidR="00623911">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F5165">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w:t>
      </w:r>
      <w:r w:rsidRPr="00546518">
        <w:rPr>
          <w:bCs w:val="0"/>
          <w:sz w:val="24"/>
          <w:szCs w:val="24"/>
        </w:rPr>
        <w:lastRenderedPageBreak/>
        <w:t>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623911">
        <w:fldChar w:fldCharType="begin"/>
      </w:r>
      <w:r w:rsidR="00623911">
        <w:instrText xml:space="preserve"> REF _Ref191386451 \n \h  \* MERGEFORMAT </w:instrText>
      </w:r>
      <w:r w:rsidR="00623911">
        <w:fldChar w:fldCharType="separate"/>
      </w:r>
      <w:r w:rsidR="00EF5165" w:rsidRPr="00EF5165">
        <w:rPr>
          <w:bCs w:val="0"/>
          <w:sz w:val="24"/>
          <w:szCs w:val="24"/>
        </w:rPr>
        <w:t>3.3.9</w:t>
      </w:r>
      <w:r w:rsidR="00623911">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F5165">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3A6F2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соответствии с Федеральным законом от 18.07.2011 </w:t>
      </w:r>
      <w:r w:rsidRPr="003A6F27">
        <w:rPr>
          <w:rFonts w:eastAsia="Arial Unicode MS"/>
          <w:sz w:val="24"/>
          <w:szCs w:val="24"/>
          <w:lang w:eastAsia="ru-RU"/>
        </w:rPr>
        <w:t>№ 223-ФЗ «О закупках товаров, работ, услуг отдельными видами юридических лиц»</w:t>
      </w:r>
      <w:r w:rsidRPr="003A6F27">
        <w:rPr>
          <w:sz w:val="24"/>
          <w:szCs w:val="24"/>
          <w:lang w:eastAsia="ru-RU"/>
        </w:rPr>
        <w:t xml:space="preserve"> либо в </w:t>
      </w:r>
      <w:r w:rsidRPr="003A6F2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3A6F27">
        <w:rPr>
          <w:rFonts w:eastAsia="Arial Unicode MS"/>
          <w:sz w:val="24"/>
          <w:szCs w:val="24"/>
          <w:lang w:eastAsia="ru-RU"/>
        </w:rPr>
        <w:t xml:space="preserve">№ 94-ФЗ </w:t>
      </w:r>
      <w:r w:rsidRPr="003A6F27">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3A6F2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A6F27">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623911" w:rsidRPr="003A6F27">
        <w:fldChar w:fldCharType="begin"/>
      </w:r>
      <w:r w:rsidR="00623911" w:rsidRPr="003A6F27">
        <w:instrText xml:space="preserve"> REF _Ref440275279 \r \h  \* MERGEFORMAT </w:instrText>
      </w:r>
      <w:r w:rsidR="00623911" w:rsidRPr="003A6F27">
        <w:fldChar w:fldCharType="separate"/>
      </w:r>
      <w:r w:rsidR="00EF5165" w:rsidRPr="003A6F27">
        <w:rPr>
          <w:sz w:val="24"/>
          <w:szCs w:val="24"/>
        </w:rPr>
        <w:t>1.1.4</w:t>
      </w:r>
      <w:r w:rsidR="00623911" w:rsidRPr="003A6F27">
        <w:fldChar w:fldCharType="end"/>
      </w:r>
      <w:r w:rsidRPr="003A6F27">
        <w:rPr>
          <w:sz w:val="24"/>
          <w:szCs w:val="24"/>
        </w:rPr>
        <w:t xml:space="preserve"> и разделе </w:t>
      </w:r>
      <w:r w:rsidR="00623911" w:rsidRPr="003A6F27">
        <w:fldChar w:fldCharType="begin"/>
      </w:r>
      <w:r w:rsidR="00623911" w:rsidRPr="003A6F27">
        <w:instrText xml:space="preserve"> REF _Ref440270568 \r \h  \* MERGEFORMAT </w:instrText>
      </w:r>
      <w:r w:rsidR="00623911" w:rsidRPr="003A6F27">
        <w:fldChar w:fldCharType="separate"/>
      </w:r>
      <w:r w:rsidR="00EF5165" w:rsidRPr="003A6F27">
        <w:t>4</w:t>
      </w:r>
      <w:r w:rsidR="00623911" w:rsidRPr="003A6F27">
        <w:fldChar w:fldCharType="end"/>
      </w:r>
      <w:r w:rsidRPr="003A6F27">
        <w:rPr>
          <w:sz w:val="24"/>
          <w:szCs w:val="24"/>
        </w:rPr>
        <w:t>, в соответствии с требованиями законодательства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 xml:space="preserve">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w:t>
      </w:r>
      <w:r w:rsidRPr="00680B79">
        <w:rPr>
          <w:sz w:val="24"/>
          <w:szCs w:val="24"/>
        </w:rPr>
        <w:lastRenderedPageBreak/>
        <w:t>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F82225">
        <w:rPr>
          <w:sz w:val="24"/>
          <w:szCs w:val="24"/>
        </w:rPr>
        <w:lastRenderedPageBreak/>
        <w:t>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F5165">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F5165">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w:t>
      </w:r>
      <w:r w:rsidRPr="00F82225">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F5165">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F5165">
        <w:rPr>
          <w:sz w:val="24"/>
          <w:szCs w:val="24"/>
        </w:rPr>
        <w:t>5.7.2</w:t>
      </w:r>
      <w:r w:rsidR="00E80768">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623911">
        <w:fldChar w:fldCharType="begin"/>
      </w:r>
      <w:r w:rsidR="00623911">
        <w:instrText xml:space="preserve"> REF _Ref440275279 \r \h  \* MERGEFORMAT </w:instrText>
      </w:r>
      <w:r w:rsidR="00623911">
        <w:fldChar w:fldCharType="separate"/>
      </w:r>
      <w:r w:rsidR="00EF5165" w:rsidRPr="00EF5165">
        <w:rPr>
          <w:sz w:val="24"/>
          <w:szCs w:val="24"/>
        </w:rPr>
        <w:t>1.1.4</w:t>
      </w:r>
      <w:r w:rsidR="00623911">
        <w:fldChar w:fldCharType="end"/>
      </w:r>
      <w:r w:rsidRPr="009F2BF9">
        <w:rPr>
          <w:sz w:val="24"/>
          <w:szCs w:val="24"/>
        </w:rPr>
        <w:t xml:space="preserve"> и разделе </w:t>
      </w:r>
      <w:r w:rsidR="00623911">
        <w:fldChar w:fldCharType="begin"/>
      </w:r>
      <w:r w:rsidR="00623911">
        <w:instrText xml:space="preserve"> REF _Ref440270568 \r \h  \* MERGEFORMAT </w:instrText>
      </w:r>
      <w:r w:rsidR="00623911">
        <w:fldChar w:fldCharType="separate"/>
      </w:r>
      <w:r w:rsidR="00EF5165">
        <w:t>4</w:t>
      </w:r>
      <w:r w:rsidR="00623911">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F5165">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F5165">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F5165">
        <w:rPr>
          <w:sz w:val="24"/>
          <w:szCs w:val="24"/>
        </w:rPr>
        <w:t>5.10</w:t>
      </w:r>
      <w:r w:rsidR="00E8076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F5165">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623911">
        <w:fldChar w:fldCharType="begin"/>
      </w:r>
      <w:r w:rsidR="00623911">
        <w:instrText xml:space="preserve"> REF _Ref440272274 \r \h  \* MERGEFORMAT </w:instrText>
      </w:r>
      <w:r w:rsidR="00623911">
        <w:fldChar w:fldCharType="separate"/>
      </w:r>
      <w:r w:rsidR="00EF5165" w:rsidRPr="00EF5165">
        <w:rPr>
          <w:sz w:val="24"/>
          <w:szCs w:val="24"/>
        </w:rPr>
        <w:t>5.15</w:t>
      </w:r>
      <w:r w:rsidR="00623911">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lastRenderedPageBreak/>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623911">
        <w:fldChar w:fldCharType="begin"/>
      </w:r>
      <w:r w:rsidR="00623911">
        <w:instrText xml:space="preserve"> REF _Ref191386407 \r \h  \* MERGEFORMAT </w:instrText>
      </w:r>
      <w:r w:rsidR="00623911">
        <w:fldChar w:fldCharType="separate"/>
      </w:r>
      <w:r w:rsidR="00EF5165" w:rsidRPr="00EF5165">
        <w:rPr>
          <w:bCs w:val="0"/>
          <w:sz w:val="24"/>
          <w:szCs w:val="24"/>
        </w:rPr>
        <w:t>3.3.8</w:t>
      </w:r>
      <w:r w:rsidR="00623911">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623911">
        <w:fldChar w:fldCharType="begin"/>
      </w:r>
      <w:r w:rsidR="00623911">
        <w:instrText xml:space="preserve"> REF _Ref191386482 \r \h  \* MERGEFORMAT </w:instrText>
      </w:r>
      <w:r w:rsidR="00623911">
        <w:fldChar w:fldCharType="separate"/>
      </w:r>
      <w:r w:rsidR="00EF5165" w:rsidRPr="00EF5165">
        <w:rPr>
          <w:bCs w:val="0"/>
          <w:sz w:val="24"/>
          <w:szCs w:val="24"/>
        </w:rPr>
        <w:t>3.3.8.1</w:t>
      </w:r>
      <w:r w:rsidR="0062391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623911">
        <w:fldChar w:fldCharType="begin"/>
      </w:r>
      <w:r w:rsidR="00623911">
        <w:instrText xml:space="preserve"> REF _Ref191386407 \r \h  \* MERGEFORMAT </w:instrText>
      </w:r>
      <w:r w:rsidR="00623911">
        <w:fldChar w:fldCharType="separate"/>
      </w:r>
      <w:r w:rsidR="00EF5165" w:rsidRPr="00EF5165">
        <w:rPr>
          <w:bCs w:val="0"/>
          <w:sz w:val="24"/>
          <w:szCs w:val="24"/>
        </w:rPr>
        <w:t>3.3.8</w:t>
      </w:r>
      <w:r w:rsidR="0062391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623911">
        <w:fldChar w:fldCharType="begin"/>
      </w:r>
      <w:r w:rsidR="00623911">
        <w:instrText xml:space="preserve"> REF _Ref307563248 \r \h  \* MERGEFORMAT </w:instrText>
      </w:r>
      <w:r w:rsidR="00623911">
        <w:fldChar w:fldCharType="separate"/>
      </w:r>
      <w:r w:rsidR="00EF5165" w:rsidRPr="00EF5165">
        <w:rPr>
          <w:bCs w:val="0"/>
          <w:sz w:val="24"/>
          <w:szCs w:val="24"/>
          <w:lang w:val="en-US"/>
        </w:rPr>
        <w:t>a</w:t>
      </w:r>
      <w:r w:rsidR="00EF5165" w:rsidRPr="00E146D5">
        <w:rPr>
          <w:bCs w:val="0"/>
          <w:sz w:val="24"/>
          <w:szCs w:val="24"/>
        </w:rPr>
        <w:t>)</w:t>
      </w:r>
      <w:r w:rsidR="00623911">
        <w:fldChar w:fldCharType="end"/>
      </w:r>
      <w:r w:rsidRPr="00E71A48">
        <w:rPr>
          <w:bCs w:val="0"/>
          <w:sz w:val="24"/>
          <w:szCs w:val="24"/>
        </w:rPr>
        <w:t xml:space="preserve">- </w:t>
      </w:r>
      <w:r w:rsidR="00623911">
        <w:fldChar w:fldCharType="begin"/>
      </w:r>
      <w:r w:rsidR="00623911">
        <w:instrText xml:space="preserve"> REF _Ref307563262 \r \h  \* MERGEFORMAT </w:instrText>
      </w:r>
      <w:r w:rsidR="00623911">
        <w:fldChar w:fldCharType="separate"/>
      </w:r>
      <w:r w:rsidR="00EF5165" w:rsidRPr="00EF5165">
        <w:rPr>
          <w:bCs w:val="0"/>
          <w:sz w:val="24"/>
          <w:szCs w:val="24"/>
          <w:lang w:val="en-US"/>
        </w:rPr>
        <w:t>g</w:t>
      </w:r>
      <w:r w:rsidR="00EF5165" w:rsidRPr="00E146D5">
        <w:rPr>
          <w:bCs w:val="0"/>
          <w:sz w:val="24"/>
          <w:szCs w:val="24"/>
        </w:rPr>
        <w:t>)</w:t>
      </w:r>
      <w:r w:rsidR="00623911">
        <w:fldChar w:fldCharType="end"/>
      </w:r>
      <w:r w:rsidRPr="00E71A48">
        <w:rPr>
          <w:bCs w:val="0"/>
          <w:sz w:val="24"/>
          <w:szCs w:val="24"/>
        </w:rPr>
        <w:t xml:space="preserve">п. </w:t>
      </w:r>
      <w:r w:rsidR="00623911">
        <w:fldChar w:fldCharType="begin"/>
      </w:r>
      <w:r w:rsidR="00623911">
        <w:instrText xml:space="preserve"> REF _Ref306032591 \r \h  \* MERGEFORMAT </w:instrText>
      </w:r>
      <w:r w:rsidR="00623911">
        <w:fldChar w:fldCharType="separate"/>
      </w:r>
      <w:r w:rsidR="00EF5165" w:rsidRPr="00EF5165">
        <w:rPr>
          <w:bCs w:val="0"/>
          <w:sz w:val="24"/>
          <w:szCs w:val="24"/>
        </w:rPr>
        <w:t>3.3.10.4</w:t>
      </w:r>
      <w:r w:rsidR="0062391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lastRenderedPageBreak/>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6B0604">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623911">
        <w:fldChar w:fldCharType="begin"/>
      </w:r>
      <w:r w:rsidR="00623911">
        <w:instrText xml:space="preserve"> REF _Ref440289401 \r \h  \* MERGEFORMAT </w:instrText>
      </w:r>
      <w:r w:rsidR="00623911">
        <w:fldChar w:fldCharType="separate"/>
      </w:r>
      <w:r w:rsidR="00EF5165" w:rsidRPr="00EF5165">
        <w:rPr>
          <w:bCs w:val="0"/>
          <w:iCs/>
          <w:sz w:val="24"/>
          <w:szCs w:val="24"/>
        </w:rPr>
        <w:t>3.3.13</w:t>
      </w:r>
      <w:r w:rsidR="00623911">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lastRenderedPageBreak/>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623911">
        <w:fldChar w:fldCharType="begin"/>
      </w:r>
      <w:r w:rsidR="00623911">
        <w:instrText xml:space="preserve"> REF _Ref306008743 \r \h  \* MERGEFORMAT </w:instrText>
      </w:r>
      <w:r w:rsidR="00623911">
        <w:fldChar w:fldCharType="separate"/>
      </w:r>
      <w:r w:rsidR="00EF5165" w:rsidRPr="00EF5165">
        <w:rPr>
          <w:bCs w:val="0"/>
          <w:sz w:val="24"/>
          <w:szCs w:val="24"/>
        </w:rPr>
        <w:t>3.3.4</w:t>
      </w:r>
      <w:r w:rsidR="00623911">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F5165">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F5165">
        <w:rPr>
          <w:bCs w:val="0"/>
          <w:sz w:val="24"/>
          <w:szCs w:val="24"/>
        </w:rPr>
        <w:t>3.10</w:t>
      </w:r>
      <w:r w:rsidR="00E8076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623911">
        <w:fldChar w:fldCharType="begin"/>
      </w:r>
      <w:r w:rsidR="00623911">
        <w:instrText xml:space="preserve"> REF _Ref305753174 \r \h  \* MERGEFORMAT </w:instrText>
      </w:r>
      <w:r w:rsidR="00623911">
        <w:fldChar w:fldCharType="separate"/>
      </w:r>
      <w:r w:rsidR="00EF5165" w:rsidRPr="00EF5165">
        <w:rPr>
          <w:bCs w:val="0"/>
          <w:sz w:val="24"/>
          <w:szCs w:val="24"/>
        </w:rPr>
        <w:t>3.3.14.4</w:t>
      </w:r>
      <w:r w:rsidR="00623911">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lastRenderedPageBreak/>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073C3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73C38">
        <w:rPr>
          <w:bCs w:val="0"/>
          <w:sz w:val="24"/>
          <w:szCs w:val="24"/>
        </w:rPr>
        <w:t xml:space="preserve">электронных </w:t>
      </w:r>
      <w:r w:rsidRPr="00073C3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073C38">
        <w:rPr>
          <w:bCs w:val="0"/>
          <w:sz w:val="24"/>
          <w:szCs w:val="24"/>
        </w:rPr>
        <w:t>Заявк</w:t>
      </w:r>
      <w:r w:rsidR="00717F60" w:rsidRPr="00073C38">
        <w:rPr>
          <w:bCs w:val="0"/>
          <w:sz w:val="24"/>
          <w:szCs w:val="24"/>
        </w:rPr>
        <w:t xml:space="preserve">и на ЭТП могут быть поданы до </w:t>
      </w:r>
      <w:r w:rsidR="002B5044" w:rsidRPr="00073C38">
        <w:rPr>
          <w:b/>
          <w:bCs w:val="0"/>
          <w:sz w:val="24"/>
          <w:szCs w:val="24"/>
        </w:rPr>
        <w:t xml:space="preserve">12 часов 00 минут </w:t>
      </w:r>
      <w:r w:rsidR="00073C38" w:rsidRPr="00073C38">
        <w:rPr>
          <w:b/>
          <w:bCs w:val="0"/>
          <w:sz w:val="24"/>
          <w:szCs w:val="24"/>
        </w:rPr>
        <w:t>09</w:t>
      </w:r>
      <w:r w:rsidR="002B5044" w:rsidRPr="00073C38">
        <w:rPr>
          <w:b/>
          <w:bCs w:val="0"/>
          <w:sz w:val="24"/>
          <w:szCs w:val="24"/>
        </w:rPr>
        <w:t xml:space="preserve"> </w:t>
      </w:r>
      <w:r w:rsidR="00073C38" w:rsidRPr="00073C38">
        <w:rPr>
          <w:b/>
          <w:bCs w:val="0"/>
          <w:sz w:val="24"/>
          <w:szCs w:val="24"/>
        </w:rPr>
        <w:t xml:space="preserve">февраля </w:t>
      </w:r>
      <w:r w:rsidR="002B5044" w:rsidRPr="00073C38">
        <w:rPr>
          <w:b/>
          <w:bCs w:val="0"/>
          <w:sz w:val="24"/>
          <w:szCs w:val="24"/>
        </w:rPr>
        <w:t>2016</w:t>
      </w:r>
      <w:r w:rsidR="002B5044" w:rsidRPr="002B5044">
        <w:rPr>
          <w:b/>
          <w:bCs w:val="0"/>
          <w:sz w:val="24"/>
          <w:szCs w:val="24"/>
        </w:rPr>
        <w:t xml:space="preserve"> года</w:t>
      </w:r>
      <w:r w:rsidR="00717F60" w:rsidRPr="00E71A48">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w:t>
      </w:r>
      <w:r w:rsidR="00717F60" w:rsidRPr="00E71A48">
        <w:rPr>
          <w:bCs w:val="0"/>
          <w:sz w:val="24"/>
          <w:szCs w:val="24"/>
        </w:rPr>
        <w:lastRenderedPageBreak/>
        <w:t xml:space="preserve">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623911">
        <w:fldChar w:fldCharType="begin"/>
      </w:r>
      <w:r w:rsidR="00623911">
        <w:instrText xml:space="preserve"> REF _Ref93089454 \n \h  \* MERGEFORMAT </w:instrText>
      </w:r>
      <w:r w:rsidR="00623911">
        <w:fldChar w:fldCharType="separate"/>
      </w:r>
      <w:r w:rsidR="00EF5165" w:rsidRPr="00EF5165">
        <w:rPr>
          <w:bCs w:val="0"/>
          <w:sz w:val="24"/>
          <w:szCs w:val="24"/>
        </w:rPr>
        <w:t>3.6.2</w:t>
      </w:r>
      <w:r w:rsidR="00623911">
        <w:fldChar w:fldCharType="end"/>
      </w:r>
      <w:r w:rsidRPr="00E71A48">
        <w:rPr>
          <w:bCs w:val="0"/>
          <w:sz w:val="24"/>
          <w:szCs w:val="24"/>
        </w:rPr>
        <w:t xml:space="preserve">), проведение (при необходимости) переговоров (пункт </w:t>
      </w:r>
      <w:r w:rsidR="00623911">
        <w:fldChar w:fldCharType="begin"/>
      </w:r>
      <w:r w:rsidR="00623911">
        <w:instrText xml:space="preserve"> REF _Ref303670674 \n \h  \* MERGEFORMAT </w:instrText>
      </w:r>
      <w:r w:rsidR="00623911">
        <w:fldChar w:fldCharType="separate"/>
      </w:r>
      <w:r w:rsidR="00EF5165" w:rsidRPr="00EF5165">
        <w:rPr>
          <w:bCs w:val="0"/>
          <w:sz w:val="24"/>
          <w:szCs w:val="24"/>
        </w:rPr>
        <w:t>3.6.3</w:t>
      </w:r>
      <w:r w:rsidR="00623911">
        <w:fldChar w:fldCharType="end"/>
      </w:r>
      <w:r w:rsidRPr="00E71A48">
        <w:rPr>
          <w:bCs w:val="0"/>
          <w:sz w:val="24"/>
          <w:szCs w:val="24"/>
        </w:rPr>
        <w:t>) и оценочную стадию (пункт</w:t>
      </w:r>
      <w:r w:rsidR="007F3FB7" w:rsidRPr="00E71A48">
        <w:rPr>
          <w:bCs w:val="0"/>
          <w:sz w:val="24"/>
          <w:szCs w:val="24"/>
        </w:rPr>
        <w:t xml:space="preserve"> </w:t>
      </w:r>
      <w:r w:rsidR="00623911">
        <w:fldChar w:fldCharType="begin"/>
      </w:r>
      <w:r w:rsidR="00623911">
        <w:instrText xml:space="preserve"> REF _Ref306138385 \r \h  \* MERGEFORMAT </w:instrText>
      </w:r>
      <w:r w:rsidR="00623911">
        <w:fldChar w:fldCharType="separate"/>
      </w:r>
      <w:r w:rsidR="00EF5165" w:rsidRPr="00EF5165">
        <w:rPr>
          <w:bCs w:val="0"/>
          <w:sz w:val="24"/>
          <w:szCs w:val="24"/>
        </w:rPr>
        <w:t>3.6.4</w:t>
      </w:r>
      <w:r w:rsidR="00623911">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w:t>
      </w:r>
      <w:r w:rsidRPr="00E71A48">
        <w:rPr>
          <w:sz w:val="24"/>
          <w:szCs w:val="24"/>
        </w:rPr>
        <w:lastRenderedPageBreak/>
        <w:t xml:space="preserve">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623911">
        <w:fldChar w:fldCharType="begin"/>
      </w:r>
      <w:r w:rsidR="00623911">
        <w:instrText xml:space="preserve"> REF _Ref306176386 \r \h  \* MERGEFORMAT </w:instrText>
      </w:r>
      <w:r w:rsidR="00623911">
        <w:fldChar w:fldCharType="separate"/>
      </w:r>
      <w:r w:rsidR="00EF5165" w:rsidRPr="00EF5165">
        <w:rPr>
          <w:sz w:val="24"/>
          <w:szCs w:val="24"/>
        </w:rPr>
        <w:t>3.3.14</w:t>
      </w:r>
      <w:r w:rsidR="00623911">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F5165">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F5165">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 xml:space="preserve">а остается </w:t>
      </w:r>
      <w:r w:rsidR="00F15392" w:rsidRPr="00E71A48">
        <w:rPr>
          <w:sz w:val="24"/>
          <w:szCs w:val="24"/>
          <w:lang w:eastAsia="ru-RU"/>
        </w:rPr>
        <w:lastRenderedPageBreak/>
        <w:t>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623911">
        <w:fldChar w:fldCharType="begin"/>
      </w:r>
      <w:r w:rsidR="00623911">
        <w:instrText xml:space="preserve"> REF _Ref306352987 \r \h  \* MERGEFORMAT </w:instrText>
      </w:r>
      <w:r w:rsidR="00623911">
        <w:fldChar w:fldCharType="separate"/>
      </w:r>
      <w:r w:rsidR="00EF5165" w:rsidRPr="00EF5165">
        <w:rPr>
          <w:iCs/>
          <w:sz w:val="24"/>
          <w:szCs w:val="24"/>
          <w:lang w:eastAsia="ru-RU"/>
        </w:rPr>
        <w:t>3.7.3</w:t>
      </w:r>
      <w:r w:rsidR="00623911">
        <w:fldChar w:fldCharType="end"/>
      </w:r>
      <w:r w:rsidRPr="00E71A48">
        <w:rPr>
          <w:iCs/>
          <w:sz w:val="24"/>
          <w:szCs w:val="24"/>
          <w:lang w:eastAsia="ru-RU"/>
        </w:rPr>
        <w:t xml:space="preserve"> - </w:t>
      </w:r>
      <w:r w:rsidR="00623911">
        <w:fldChar w:fldCharType="begin"/>
      </w:r>
      <w:r w:rsidR="00623911">
        <w:instrText xml:space="preserve"> REF _Ref306353005 \r \h  \* MERGEFORMAT </w:instrText>
      </w:r>
      <w:r w:rsidR="00623911">
        <w:fldChar w:fldCharType="separate"/>
      </w:r>
      <w:r w:rsidR="00EF5165" w:rsidRPr="00EF5165">
        <w:rPr>
          <w:iCs/>
          <w:sz w:val="24"/>
          <w:szCs w:val="24"/>
          <w:lang w:eastAsia="ru-RU"/>
        </w:rPr>
        <w:t>3.7.5</w:t>
      </w:r>
      <w:r w:rsidR="00623911">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623911">
        <w:fldChar w:fldCharType="begin"/>
      </w:r>
      <w:r w:rsidR="00623911">
        <w:instrText xml:space="preserve"> REF _Ref294695546 \r \h  \* MERGEFORMAT </w:instrText>
      </w:r>
      <w:r w:rsidR="00623911">
        <w:fldChar w:fldCharType="separate"/>
      </w:r>
      <w:r w:rsidR="00EF5165" w:rsidRPr="00EF5165">
        <w:rPr>
          <w:bCs w:val="0"/>
          <w:sz w:val="24"/>
          <w:szCs w:val="24"/>
        </w:rPr>
        <w:t xml:space="preserve"> 1.2.6 </w:t>
      </w:r>
      <w:r w:rsidR="00623911">
        <w:fldChar w:fldCharType="end"/>
      </w:r>
      <w:r w:rsidRPr="00E71A48">
        <w:rPr>
          <w:bCs w:val="0"/>
          <w:sz w:val="24"/>
          <w:szCs w:val="24"/>
        </w:rPr>
        <w:t>и/или в срок, определенный в п.</w:t>
      </w:r>
      <w:r w:rsidR="001716DB" w:rsidRPr="00E71A48">
        <w:rPr>
          <w:bCs w:val="0"/>
          <w:sz w:val="24"/>
          <w:szCs w:val="24"/>
        </w:rPr>
        <w:t xml:space="preserve"> </w:t>
      </w:r>
      <w:r w:rsidR="00623911">
        <w:fldChar w:fldCharType="begin"/>
      </w:r>
      <w:r w:rsidR="00623911">
        <w:instrText xml:space="preserve"> REF _Ref294695403 \n \h  \* MERGEFORMAT </w:instrText>
      </w:r>
      <w:r w:rsidR="00623911">
        <w:fldChar w:fldCharType="separate"/>
      </w:r>
      <w:r w:rsidR="00EF5165" w:rsidRPr="00EF5165">
        <w:rPr>
          <w:bCs w:val="0"/>
          <w:sz w:val="24"/>
          <w:szCs w:val="24"/>
        </w:rPr>
        <w:t>3.10.3</w:t>
      </w:r>
      <w:r w:rsidR="0062391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623911">
        <w:fldChar w:fldCharType="begin"/>
      </w:r>
      <w:r w:rsidR="00623911">
        <w:instrText xml:space="preserve"> REF _Ref305979053 \r \h  \* MERGEFORMAT </w:instrText>
      </w:r>
      <w:r w:rsidR="00623911">
        <w:fldChar w:fldCharType="separate"/>
      </w:r>
      <w:r w:rsidR="00EF5165" w:rsidRPr="00EF5165">
        <w:rPr>
          <w:bCs w:val="0"/>
          <w:sz w:val="24"/>
          <w:szCs w:val="24"/>
        </w:rPr>
        <w:t>3.10.4</w:t>
      </w:r>
      <w:r w:rsidR="0062391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623911">
        <w:fldChar w:fldCharType="begin"/>
      </w:r>
      <w:r w:rsidR="00623911">
        <w:instrText xml:space="preserve"> REF _Ref191386085 \r \h  \* MERGEFORMAT </w:instrText>
      </w:r>
      <w:r w:rsidR="00623911">
        <w:fldChar w:fldCharType="separate"/>
      </w:r>
      <w:r w:rsidR="00EF5165" w:rsidRPr="00EF5165">
        <w:rPr>
          <w:iCs/>
          <w:sz w:val="24"/>
          <w:szCs w:val="24"/>
        </w:rPr>
        <w:t>1.1.1</w:t>
      </w:r>
      <w:r w:rsidR="00623911">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3"/>
          <w:headerReference w:type="default" r:id="rId34"/>
          <w:footerReference w:type="even" r:id="rId35"/>
          <w:headerReference w:type="first" r:id="rId36"/>
          <w:footerReference w:type="first" r:id="rId3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3776BB" w:rsidRPr="003776BB">
        <w:rPr>
          <w:b w:val="0"/>
          <w:szCs w:val="24"/>
        </w:rPr>
        <w:t>ое</w:t>
      </w:r>
      <w:r w:rsidR="004443CE">
        <w:rPr>
          <w:b w:val="0"/>
          <w:szCs w:val="24"/>
        </w:rPr>
        <w:t xml:space="preserve"> </w:t>
      </w:r>
      <w:r w:rsidRPr="003776BB">
        <w:rPr>
          <w:b w:val="0"/>
          <w:szCs w:val="24"/>
        </w:rPr>
        <w:t>задани</w:t>
      </w:r>
      <w:r w:rsidR="003776BB" w:rsidRPr="003776BB">
        <w:rPr>
          <w:b w:val="0"/>
          <w:szCs w:val="24"/>
        </w:rPr>
        <w:t>е</w:t>
      </w:r>
      <w:r w:rsidR="004443CE">
        <w:rPr>
          <w:b w:val="0"/>
          <w:szCs w:val="24"/>
        </w:rPr>
        <w:t xml:space="preserve"> </w:t>
      </w:r>
      <w:r w:rsidR="00A154B7" w:rsidRPr="003776BB">
        <w:rPr>
          <w:b w:val="0"/>
          <w:szCs w:val="24"/>
        </w:rPr>
        <w:t xml:space="preserve">по </w:t>
      </w:r>
      <w:r w:rsidR="00A154B7" w:rsidRPr="0010577B">
        <w:rPr>
          <w:b w:val="0"/>
          <w:szCs w:val="24"/>
        </w:rPr>
        <w:t xml:space="preserve">Лоту №1 (подраздел </w:t>
      </w:r>
      <w:r w:rsidR="00E80768" w:rsidRPr="0010577B">
        <w:rPr>
          <w:b w:val="0"/>
          <w:szCs w:val="24"/>
        </w:rPr>
        <w:fldChar w:fldCharType="begin"/>
      </w:r>
      <w:r w:rsidR="00A154B7" w:rsidRPr="0010577B">
        <w:rPr>
          <w:b w:val="0"/>
          <w:szCs w:val="24"/>
        </w:rPr>
        <w:instrText xml:space="preserve"> REF _Ref440275279 \r \h </w:instrText>
      </w:r>
      <w:r w:rsidR="00E80768" w:rsidRPr="0010577B">
        <w:rPr>
          <w:b w:val="0"/>
          <w:szCs w:val="24"/>
        </w:rPr>
      </w:r>
      <w:r w:rsidR="0010577B">
        <w:rPr>
          <w:b w:val="0"/>
          <w:szCs w:val="24"/>
        </w:rPr>
        <w:instrText xml:space="preserve"> \* MERGEFORMAT </w:instrText>
      </w:r>
      <w:r w:rsidR="00E80768" w:rsidRPr="0010577B">
        <w:rPr>
          <w:b w:val="0"/>
          <w:szCs w:val="24"/>
        </w:rPr>
        <w:fldChar w:fldCharType="separate"/>
      </w:r>
      <w:r w:rsidR="00EF5165" w:rsidRPr="0010577B">
        <w:rPr>
          <w:b w:val="0"/>
          <w:szCs w:val="24"/>
        </w:rPr>
        <w:t>1.1.4</w:t>
      </w:r>
      <w:r w:rsidR="00E80768" w:rsidRPr="0010577B">
        <w:rPr>
          <w:b w:val="0"/>
          <w:szCs w:val="24"/>
        </w:rPr>
        <w:fldChar w:fldCharType="end"/>
      </w:r>
      <w:r w:rsidR="00A154B7" w:rsidRPr="0010577B">
        <w:rPr>
          <w:b w:val="0"/>
          <w:szCs w:val="24"/>
        </w:rPr>
        <w:t>)</w:t>
      </w:r>
      <w:r w:rsidRPr="0010577B">
        <w:rPr>
          <w:b w:val="0"/>
          <w:szCs w:val="24"/>
        </w:rPr>
        <w:t xml:space="preserve"> изложен</w:t>
      </w:r>
      <w:r w:rsidR="00F463E8" w:rsidRPr="0010577B">
        <w:rPr>
          <w:b w:val="0"/>
          <w:szCs w:val="24"/>
        </w:rPr>
        <w:t>о</w:t>
      </w:r>
      <w:r w:rsidRPr="0010577B">
        <w:rPr>
          <w:b w:val="0"/>
          <w:szCs w:val="24"/>
        </w:rPr>
        <w:t xml:space="preserve"> в Приложении №1, которое является неотъемлемым приложением к настоящей</w:t>
      </w:r>
      <w:r w:rsidRPr="003803A7">
        <w:rPr>
          <w:b w:val="0"/>
          <w:szCs w:val="24"/>
        </w:rPr>
        <w:t xml:space="preserve">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в </w:t>
      </w:r>
      <w:r w:rsidR="004443CE">
        <w:rPr>
          <w:b w:val="0"/>
          <w:szCs w:val="24"/>
          <w:lang w:eastAsia="ru-RU"/>
        </w:rPr>
        <w:t>Приложении №1 (Техническом задании к</w:t>
      </w:r>
      <w:r w:rsidR="003776BB" w:rsidRPr="003803A7">
        <w:rPr>
          <w:b w:val="0"/>
          <w:szCs w:val="24"/>
          <w:lang w:eastAsia="ru-RU"/>
        </w:rPr>
        <w:t xml:space="preserve"> настоящей Документации.</w:t>
      </w:r>
      <w:proofErr w:type="gramEnd"/>
      <w:r w:rsidR="003776BB" w:rsidRPr="003803A7">
        <w:rPr>
          <w:b w:val="0"/>
          <w:szCs w:val="24"/>
          <w:lang w:eastAsia="ru-RU"/>
        </w:rPr>
        <w:t xml:space="preserve"> При несоблюдении требований Технического</w:t>
      </w:r>
      <w:r w:rsidR="003776BB" w:rsidRPr="003776BB">
        <w:rPr>
          <w:b w:val="0"/>
          <w:szCs w:val="24"/>
          <w:lang w:eastAsia="ru-RU"/>
        </w:rPr>
        <w:t xml:space="preserve"> задания</w:t>
      </w:r>
      <w:r w:rsidR="004443CE">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lastRenderedPageBreak/>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F5165">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 xml:space="preserve">не находится  в процессе ликвидации, не имеет вступившего в силу решения </w:t>
      </w:r>
      <w:r w:rsidRPr="00414CAF">
        <w:rPr>
          <w:sz w:val="24"/>
          <w:szCs w:val="24"/>
        </w:rPr>
        <w:lastRenderedPageBreak/>
        <w:t>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F5165">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F5165">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F5165">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8"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9"/>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BA41D1">
        <w:trPr>
          <w:trHeight w:val="284"/>
        </w:trPr>
        <w:tc>
          <w:tcPr>
            <w:tcW w:w="578" w:type="dxa"/>
          </w:tcPr>
          <w:p w:rsidR="00DB1BF4" w:rsidRPr="00F95C46" w:rsidRDefault="0001485B" w:rsidP="0001485B">
            <w:pPr>
              <w:pStyle w:val="aff1"/>
              <w:suppressAutoHyphens w:val="0"/>
              <w:ind w:left="0"/>
              <w:rPr>
                <w:color w:val="000000"/>
                <w:szCs w:val="24"/>
              </w:rPr>
            </w:pPr>
            <w:r>
              <w:rPr>
                <w:color w:val="000000"/>
                <w:szCs w:val="24"/>
              </w:rPr>
              <w:t>1</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01485B" w:rsidP="0001485B">
            <w:pPr>
              <w:pStyle w:val="aff1"/>
              <w:suppressAutoHyphens w:val="0"/>
              <w:ind w:left="0"/>
              <w:rPr>
                <w:color w:val="000000"/>
                <w:szCs w:val="24"/>
              </w:rPr>
            </w:pPr>
            <w:r>
              <w:rPr>
                <w:color w:val="000000"/>
                <w:szCs w:val="24"/>
              </w:rPr>
              <w:t>2</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01485B" w:rsidP="0001485B">
            <w:pPr>
              <w:pStyle w:val="aff1"/>
              <w:suppressAutoHyphens w:val="0"/>
              <w:ind w:left="0"/>
              <w:rPr>
                <w:color w:val="000000"/>
                <w:szCs w:val="24"/>
              </w:rPr>
            </w:pPr>
            <w:r>
              <w:rPr>
                <w:color w:val="000000"/>
                <w:szCs w:val="24"/>
              </w:rPr>
              <w:t>3</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623911">
        <w:fldChar w:fldCharType="begin"/>
      </w:r>
      <w:r w:rsidR="00623911">
        <w:instrText xml:space="preserve"> REF _Ref440270568 \r \h  \* MERGEFORMAT </w:instrText>
      </w:r>
      <w:r w:rsidR="00623911">
        <w:fldChar w:fldCharType="separate"/>
      </w:r>
      <w:r w:rsidR="00EF5165">
        <w:t>4</w:t>
      </w:r>
      <w:r w:rsidR="00623911">
        <w:fldChar w:fldCharType="end"/>
      </w:r>
      <w:r w:rsidRPr="00EA3F63">
        <w:rPr>
          <w:sz w:val="24"/>
          <w:szCs w:val="24"/>
        </w:rPr>
        <w:t xml:space="preserve"> с учетом предлагаемых условий Договора (раздел </w:t>
      </w:r>
      <w:r w:rsidR="00623911">
        <w:fldChar w:fldCharType="begin"/>
      </w:r>
      <w:r w:rsidR="00623911">
        <w:instrText xml:space="preserve"> REF _Ref440272931 \r \h  \* MERGEFORMAT </w:instrText>
      </w:r>
      <w:r w:rsidR="00623911">
        <w:fldChar w:fldCharType="separate"/>
      </w:r>
      <w:r w:rsidR="00EF5165">
        <w:t>2</w:t>
      </w:r>
      <w:r w:rsidR="00623911">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F5165">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0"/>
          <w:headerReference w:type="default" r:id="rId41"/>
          <w:footerReference w:type="even" r:id="rId42"/>
          <w:headerReference w:type="first" r:id="rId43"/>
          <w:footerReference w:type="first" r:id="rId4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F5165">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F5165">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62F" w:rsidRDefault="0092462F">
      <w:pPr>
        <w:spacing w:line="240" w:lineRule="auto"/>
      </w:pPr>
      <w:r>
        <w:separator/>
      </w:r>
    </w:p>
  </w:endnote>
  <w:endnote w:type="continuationSeparator" w:id="0">
    <w:p w:rsidR="0092462F" w:rsidRDefault="009246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E80768">
    <w:pPr>
      <w:pStyle w:val="aff2"/>
      <w:framePr w:wrap="around" w:vAnchor="text" w:hAnchor="margin" w:xAlign="right" w:y="1"/>
      <w:rPr>
        <w:rStyle w:val="a6"/>
      </w:rPr>
    </w:pPr>
    <w:r>
      <w:rPr>
        <w:rStyle w:val="a6"/>
      </w:rPr>
      <w:fldChar w:fldCharType="begin"/>
    </w:r>
    <w:r w:rsidR="005347FA">
      <w:rPr>
        <w:rStyle w:val="a6"/>
      </w:rPr>
      <w:instrText xml:space="preserve">PAGE  </w:instrText>
    </w:r>
    <w:r>
      <w:rPr>
        <w:rStyle w:val="a6"/>
      </w:rPr>
      <w:fldChar w:fldCharType="end"/>
    </w:r>
  </w:p>
  <w:p w:rsidR="005347FA" w:rsidRDefault="005347FA">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FA0376" w:rsidRDefault="005347FA"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E80768" w:rsidRPr="00FA0376">
      <w:rPr>
        <w:sz w:val="16"/>
        <w:szCs w:val="16"/>
        <w:lang w:eastAsia="ru-RU"/>
      </w:rPr>
      <w:fldChar w:fldCharType="begin"/>
    </w:r>
    <w:r w:rsidRPr="00FA0376">
      <w:rPr>
        <w:sz w:val="16"/>
        <w:szCs w:val="16"/>
        <w:lang w:eastAsia="ru-RU"/>
      </w:rPr>
      <w:instrText xml:space="preserve"> PAGE </w:instrText>
    </w:r>
    <w:r w:rsidR="00E80768" w:rsidRPr="00FA0376">
      <w:rPr>
        <w:sz w:val="16"/>
        <w:szCs w:val="16"/>
        <w:lang w:eastAsia="ru-RU"/>
      </w:rPr>
      <w:fldChar w:fldCharType="separate"/>
    </w:r>
    <w:r w:rsidR="0010577B">
      <w:rPr>
        <w:noProof/>
        <w:sz w:val="16"/>
        <w:szCs w:val="16"/>
        <w:lang w:eastAsia="ru-RU"/>
      </w:rPr>
      <w:t>26</w:t>
    </w:r>
    <w:r w:rsidR="00E80768" w:rsidRPr="00FA0376">
      <w:rPr>
        <w:sz w:val="16"/>
        <w:szCs w:val="16"/>
        <w:lang w:eastAsia="ru-RU"/>
      </w:rPr>
      <w:fldChar w:fldCharType="end"/>
    </w:r>
  </w:p>
  <w:p w:rsidR="00E146D5" w:rsidRPr="00EE0539" w:rsidRDefault="00E146D5" w:rsidP="00E146D5">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63397">
      <w:rPr>
        <w:sz w:val="18"/>
        <w:szCs w:val="18"/>
      </w:rPr>
      <w:t xml:space="preserve">Договора  на оказание услуг </w:t>
    </w:r>
    <w:r w:rsidRPr="00AD36D2">
      <w:rPr>
        <w:sz w:val="18"/>
        <w:szCs w:val="18"/>
      </w:rPr>
      <w:t>по подписке периодических изданий</w:t>
    </w:r>
    <w:r w:rsidRPr="00E63397">
      <w:rPr>
        <w:sz w:val="18"/>
        <w:szCs w:val="18"/>
      </w:rPr>
      <w:t xml:space="preserve"> для нужд ПАО «МРСК Центра» (филиала «Воронежэнерго»)</w:t>
    </w:r>
  </w:p>
  <w:p w:rsidR="005347FA" w:rsidRPr="00EE0539" w:rsidRDefault="005347FA" w:rsidP="00E146D5">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62F" w:rsidRDefault="0092462F">
      <w:pPr>
        <w:spacing w:line="240" w:lineRule="auto"/>
      </w:pPr>
      <w:r>
        <w:separator/>
      </w:r>
    </w:p>
  </w:footnote>
  <w:footnote w:type="continuationSeparator" w:id="0">
    <w:p w:rsidR="0092462F" w:rsidRDefault="0092462F">
      <w:pPr>
        <w:spacing w:line="240" w:lineRule="auto"/>
      </w:pPr>
      <w:r>
        <w:continuationSeparator/>
      </w:r>
    </w:p>
  </w:footnote>
  <w:footnote w:id="1">
    <w:p w:rsidR="005347FA" w:rsidRDefault="005347FA"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5347FA" w:rsidRDefault="005347FA"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Pr="00930031" w:rsidRDefault="005347FA"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47FA" w:rsidRDefault="005347FA"/>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485B"/>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3C38"/>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0577B"/>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00A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04A0"/>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6F27"/>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443CE"/>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06AD"/>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23911"/>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462F"/>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2660"/>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1E"/>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46D5"/>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10.xml"/><Relationship Id="rId3" Type="http://schemas.openxmlformats.org/officeDocument/2006/relationships/styles" Target="styles.xml"/><Relationship Id="rId21" Type="http://schemas.openxmlformats.org/officeDocument/2006/relationships/hyperlink" Target="https://etp.rosseti.ru" TargetMode="External"/><Relationship Id="rId34" Type="http://schemas.openxmlformats.org/officeDocument/2006/relationships/header" Target="header11.xml"/><Relationship Id="rId42" Type="http://schemas.openxmlformats.org/officeDocument/2006/relationships/footer" Target="footer1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yperlink" Target="http://www.rosseti.ru/about/contacts/opinion/"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footer" Target="footer9.xml"/><Relationship Id="rId40" Type="http://schemas.openxmlformats.org/officeDocument/2006/relationships/header" Target="header13.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header" Target="header1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9D3B3-BC03-4F27-9638-58FD48DE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75</Pages>
  <Words>21663</Words>
  <Characters>123485</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144859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61</cp:revision>
  <cp:lastPrinted>2015-12-29T14:27:00Z</cp:lastPrinted>
  <dcterms:created xsi:type="dcterms:W3CDTF">2016-01-13T12:36:00Z</dcterms:created>
  <dcterms:modified xsi:type="dcterms:W3CDTF">2016-01-22T13:06:00Z</dcterms:modified>
</cp:coreProperties>
</file>