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786261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24A93" w:rsidRPr="00B101E7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56A550AE" wp14:editId="1F1513FB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УТВЕРЖДАЮ: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Согласовано на заседании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закупочной комиссии</w:t>
      </w:r>
    </w:p>
    <w:p w:rsidR="00C812EB" w:rsidRPr="00C812EB" w:rsidRDefault="00524D7A" w:rsidP="00C812EB">
      <w:pPr>
        <w:spacing w:line="264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Протокол № 03</w:t>
      </w:r>
      <w:r w:rsidR="009D24DF">
        <w:rPr>
          <w:sz w:val="24"/>
          <w:szCs w:val="24"/>
        </w:rPr>
        <w:t>2</w:t>
      </w:r>
      <w:r w:rsidR="00A52091">
        <w:rPr>
          <w:sz w:val="24"/>
          <w:szCs w:val="24"/>
        </w:rPr>
        <w:t>4</w:t>
      </w:r>
      <w:r w:rsidR="00C812EB" w:rsidRPr="00C812EB">
        <w:rPr>
          <w:sz w:val="24"/>
          <w:szCs w:val="24"/>
        </w:rPr>
        <w:t>-ЯР-16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от «___» _______ 2016 года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Документация по запросу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ОТКРЫТЫЙ ЗАПРОС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на право заключения Договора на поставку </w:t>
      </w:r>
      <w:r w:rsidR="005F7BCC">
        <w:rPr>
          <w:sz w:val="24"/>
          <w:szCs w:val="24"/>
        </w:rPr>
        <w:t>сетевого железобетона (прочее)</w:t>
      </w:r>
      <w:r w:rsidR="00524D7A">
        <w:rPr>
          <w:sz w:val="24"/>
          <w:szCs w:val="24"/>
        </w:rPr>
        <w:t xml:space="preserve"> </w:t>
      </w:r>
      <w:r w:rsidRPr="00C812EB">
        <w:rPr>
          <w:sz w:val="24"/>
          <w:szCs w:val="24"/>
        </w:rPr>
        <w:t>для нужд ПАО «МРСК Центра» (филиала «Ярэнерго»)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 «ОБЩАЯ, КОММЕРЧЕСКАЯ И ТЕХНИЧЕСКАЯ ЧАСТИ»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</w:p>
    <w:p w:rsidR="00717F60" w:rsidRPr="00E71A48" w:rsidRDefault="00C812EB" w:rsidP="00C812EB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812EB">
        <w:rPr>
          <w:sz w:val="24"/>
          <w:szCs w:val="24"/>
        </w:rPr>
        <w:t>2016 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E647B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50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78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1D77D4" w:rsidRPr="001D77D4" w:rsidRDefault="00717F60" w:rsidP="001D77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</w:t>
      </w:r>
      <w:r w:rsidRPr="001D77D4">
        <w:rPr>
          <w:iCs/>
          <w:sz w:val="24"/>
          <w:szCs w:val="24"/>
        </w:rPr>
        <w:t xml:space="preserve">Закупочной комиссии – </w:t>
      </w:r>
      <w:r w:rsidR="001D77D4" w:rsidRPr="001D77D4">
        <w:rPr>
          <w:iCs/>
          <w:sz w:val="24"/>
          <w:szCs w:val="24"/>
        </w:rPr>
        <w:t xml:space="preserve">специалист отдела закупочной деятельности Управления логистики и материально-технического обеспечения филиала ПАО «МРСК Центра»  - «Ярэнерго» </w:t>
      </w:r>
      <w:r w:rsidR="00B1257E" w:rsidRPr="00AC178A">
        <w:rPr>
          <w:sz w:val="24"/>
          <w:szCs w:val="24"/>
        </w:rPr>
        <w:t>Митрофанов</w:t>
      </w:r>
      <w:r w:rsidR="00B1257E">
        <w:t>а</w:t>
      </w:r>
      <w:r w:rsidR="00B1257E" w:rsidRPr="00AC178A">
        <w:rPr>
          <w:sz w:val="24"/>
          <w:szCs w:val="24"/>
        </w:rPr>
        <w:t xml:space="preserve"> Екатерин</w:t>
      </w:r>
      <w:r w:rsidR="00B1257E">
        <w:t>а</w:t>
      </w:r>
      <w:r w:rsidR="00B1257E" w:rsidRPr="00AC178A">
        <w:rPr>
          <w:sz w:val="24"/>
          <w:szCs w:val="24"/>
        </w:rPr>
        <w:t xml:space="preserve"> Николаевн</w:t>
      </w:r>
      <w:r w:rsidR="00B1257E">
        <w:t>а</w:t>
      </w:r>
      <w:r w:rsidR="001D77D4" w:rsidRPr="001D77D4">
        <w:rPr>
          <w:iCs/>
          <w:sz w:val="24"/>
          <w:szCs w:val="24"/>
        </w:rPr>
        <w:t>, контактный телефон: (4852) 78-14-5</w:t>
      </w:r>
      <w:r w:rsidR="00B1257E">
        <w:rPr>
          <w:iCs/>
          <w:sz w:val="24"/>
          <w:szCs w:val="24"/>
        </w:rPr>
        <w:t>4</w:t>
      </w:r>
      <w:r w:rsidR="001D77D4" w:rsidRPr="001D77D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B1257E" w:rsidRPr="00AC178A">
          <w:rPr>
            <w:rStyle w:val="a7"/>
            <w:sz w:val="24"/>
            <w:szCs w:val="24"/>
            <w:lang w:val="en-US"/>
          </w:rPr>
          <w:t>Mitrofanova</w:t>
        </w:r>
        <w:r w:rsidR="00B1257E" w:rsidRPr="00AC178A">
          <w:rPr>
            <w:rStyle w:val="a7"/>
            <w:sz w:val="24"/>
            <w:szCs w:val="24"/>
          </w:rPr>
          <w:t>.</w:t>
        </w:r>
        <w:r w:rsidR="00B1257E" w:rsidRPr="00AC178A">
          <w:rPr>
            <w:rStyle w:val="a7"/>
            <w:sz w:val="24"/>
            <w:szCs w:val="24"/>
            <w:lang w:val="en-US"/>
          </w:rPr>
          <w:t>en</w:t>
        </w:r>
        <w:r w:rsidR="00B1257E" w:rsidRPr="00AC178A">
          <w:rPr>
            <w:rStyle w:val="a7"/>
            <w:sz w:val="24"/>
            <w:szCs w:val="24"/>
          </w:rPr>
          <w:t>@</w:t>
        </w:r>
        <w:r w:rsidR="00B1257E" w:rsidRPr="00AC178A">
          <w:rPr>
            <w:rStyle w:val="a7"/>
            <w:sz w:val="24"/>
            <w:szCs w:val="24"/>
            <w:lang w:val="en-US"/>
          </w:rPr>
          <w:t>mrsk</w:t>
        </w:r>
        <w:r w:rsidR="00B1257E" w:rsidRPr="00AC178A">
          <w:rPr>
            <w:rStyle w:val="a7"/>
            <w:sz w:val="24"/>
            <w:szCs w:val="24"/>
          </w:rPr>
          <w:t>-1.</w:t>
        </w:r>
        <w:r w:rsidR="00B1257E" w:rsidRPr="00AC178A">
          <w:rPr>
            <w:rStyle w:val="a7"/>
            <w:sz w:val="24"/>
            <w:szCs w:val="24"/>
            <w:lang w:val="en-US"/>
          </w:rPr>
          <w:t>ru</w:t>
        </w:r>
      </w:hyperlink>
      <w:r w:rsidR="00CD0E79">
        <w:rPr>
          <w:iCs/>
        </w:rPr>
        <w:t xml:space="preserve"> </w:t>
      </w:r>
      <w:r w:rsidR="001D77D4" w:rsidRPr="001D77D4">
        <w:rPr>
          <w:iCs/>
          <w:sz w:val="24"/>
          <w:szCs w:val="24"/>
        </w:rPr>
        <w:t xml:space="preserve"> Извещением о проведении открытого запроса предложений, </w:t>
      </w:r>
      <w:r w:rsidR="001D77D4" w:rsidRPr="001D75CD">
        <w:rPr>
          <w:iCs/>
          <w:sz w:val="24"/>
          <w:szCs w:val="24"/>
        </w:rPr>
        <w:t xml:space="preserve">опубликованным </w:t>
      </w:r>
      <w:r w:rsidR="001D77D4" w:rsidRPr="001D75CD">
        <w:rPr>
          <w:b/>
          <w:iCs/>
          <w:sz w:val="24"/>
          <w:szCs w:val="24"/>
        </w:rPr>
        <w:t>«</w:t>
      </w:r>
      <w:r w:rsidR="001D75CD">
        <w:rPr>
          <w:b/>
          <w:iCs/>
          <w:sz w:val="24"/>
          <w:szCs w:val="24"/>
        </w:rPr>
        <w:t>2</w:t>
      </w:r>
      <w:r w:rsidR="009D24DF">
        <w:rPr>
          <w:b/>
          <w:iCs/>
          <w:sz w:val="24"/>
          <w:szCs w:val="24"/>
        </w:rPr>
        <w:t>7</w:t>
      </w:r>
      <w:r w:rsidR="001D77D4" w:rsidRPr="001D75CD">
        <w:rPr>
          <w:b/>
          <w:iCs/>
          <w:sz w:val="24"/>
          <w:szCs w:val="24"/>
        </w:rPr>
        <w:t xml:space="preserve">» </w:t>
      </w:r>
      <w:r w:rsidR="00CD0E79" w:rsidRPr="001D75CD">
        <w:rPr>
          <w:b/>
          <w:iCs/>
          <w:sz w:val="24"/>
          <w:szCs w:val="24"/>
        </w:rPr>
        <w:t>октября</w:t>
      </w:r>
      <w:r w:rsidR="001D77D4" w:rsidRPr="001D75CD">
        <w:rPr>
          <w:b/>
          <w:iCs/>
          <w:sz w:val="24"/>
          <w:szCs w:val="24"/>
        </w:rPr>
        <w:t xml:space="preserve"> 2016</w:t>
      </w:r>
      <w:r w:rsidR="001D77D4" w:rsidRPr="001D77D4">
        <w:rPr>
          <w:b/>
          <w:iCs/>
          <w:sz w:val="24"/>
          <w:szCs w:val="24"/>
        </w:rPr>
        <w:t xml:space="preserve"> г.</w:t>
      </w:r>
      <w:r w:rsidR="001D77D4" w:rsidRPr="001D77D4">
        <w:rPr>
          <w:iCs/>
          <w:sz w:val="24"/>
          <w:szCs w:val="24"/>
        </w:rPr>
        <w:t xml:space="preserve"> на официальном сайте (</w:t>
      </w:r>
      <w:hyperlink r:id="rId19" w:history="1">
        <w:r w:rsidR="001D77D4" w:rsidRPr="001D77D4">
          <w:rPr>
            <w:rStyle w:val="a7"/>
            <w:iCs/>
            <w:sz w:val="24"/>
            <w:szCs w:val="24"/>
          </w:rPr>
          <w:t>www.zakupki.</w:t>
        </w:r>
        <w:r w:rsidR="001D77D4" w:rsidRPr="001D77D4">
          <w:rPr>
            <w:rStyle w:val="a7"/>
            <w:iCs/>
            <w:sz w:val="24"/>
            <w:szCs w:val="24"/>
            <w:lang w:val="en-US"/>
          </w:rPr>
          <w:t>gov</w:t>
        </w:r>
        <w:r w:rsidR="001D77D4" w:rsidRPr="001D77D4">
          <w:rPr>
            <w:rStyle w:val="a7"/>
            <w:iCs/>
            <w:sz w:val="24"/>
            <w:szCs w:val="24"/>
          </w:rPr>
          <w:t>.ru</w:t>
        </w:r>
      </w:hyperlink>
      <w:r w:rsidR="001D77D4" w:rsidRPr="001D77D4">
        <w:rPr>
          <w:iCs/>
          <w:sz w:val="24"/>
          <w:szCs w:val="24"/>
        </w:rPr>
        <w:t>), на сайте ПАО «МРСК Центра» (</w:t>
      </w:r>
      <w:hyperlink r:id="rId20" w:history="1">
        <w:r w:rsidR="001D77D4" w:rsidRPr="001D77D4">
          <w:rPr>
            <w:rStyle w:val="a7"/>
            <w:iCs/>
            <w:sz w:val="24"/>
            <w:szCs w:val="24"/>
          </w:rPr>
          <w:t>www.mrsk-1.ru</w:t>
        </w:r>
      </w:hyperlink>
      <w:r w:rsidR="001D77D4" w:rsidRPr="001D77D4">
        <w:rPr>
          <w:iCs/>
          <w:sz w:val="24"/>
          <w:szCs w:val="24"/>
        </w:rPr>
        <w:t xml:space="preserve">), на сайте ЭТП, указанном в п. </w:t>
      </w:r>
      <w:r w:rsidR="001D77D4" w:rsidRPr="001D77D4">
        <w:rPr>
          <w:iCs/>
          <w:sz w:val="24"/>
          <w:szCs w:val="24"/>
        </w:rPr>
        <w:fldChar w:fldCharType="begin"/>
      </w:r>
      <w:r w:rsidR="001D77D4" w:rsidRPr="001D77D4">
        <w:rPr>
          <w:iCs/>
          <w:sz w:val="24"/>
          <w:szCs w:val="24"/>
        </w:rPr>
        <w:instrText xml:space="preserve"> REF _Ref440269836 \r \h  \* MERGEFORMAT </w:instrText>
      </w:r>
      <w:r w:rsidR="001D77D4" w:rsidRPr="001D77D4">
        <w:rPr>
          <w:iCs/>
          <w:sz w:val="24"/>
          <w:szCs w:val="24"/>
        </w:rPr>
      </w:r>
      <w:r w:rsidR="001D77D4" w:rsidRPr="001D77D4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1.1.2</w:t>
      </w:r>
      <w:r w:rsidR="001D77D4" w:rsidRPr="001D77D4">
        <w:rPr>
          <w:iCs/>
          <w:sz w:val="24"/>
          <w:szCs w:val="24"/>
        </w:rPr>
        <w:fldChar w:fldCharType="end"/>
      </w:r>
      <w:r w:rsidR="001D77D4" w:rsidRPr="001D77D4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5F7BCC">
        <w:rPr>
          <w:iCs/>
          <w:sz w:val="24"/>
          <w:szCs w:val="24"/>
        </w:rPr>
        <w:t>сетевого железобетона (прочее)</w:t>
      </w:r>
      <w:r w:rsidR="00524D7A">
        <w:rPr>
          <w:iCs/>
          <w:sz w:val="24"/>
          <w:szCs w:val="24"/>
        </w:rPr>
        <w:t xml:space="preserve"> </w:t>
      </w:r>
      <w:r w:rsidR="001D77D4" w:rsidRPr="001D77D4">
        <w:rPr>
          <w:iCs/>
          <w:sz w:val="24"/>
          <w:szCs w:val="24"/>
        </w:rPr>
        <w:t xml:space="preserve">для нужд ПАО «МРСК Центра» (филиала «Ярэнерго»), расположенного по адресу: РФ, 150003, г. Ярославль, ул. Воинова, д. 12. </w:t>
      </w:r>
    </w:p>
    <w:p w:rsidR="00717F60" w:rsidRPr="001D77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0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r w:rsidR="00702B2C" w:rsidRPr="001D77D4">
        <w:rPr>
          <w:sz w:val="24"/>
          <w:szCs w:val="24"/>
        </w:rPr>
        <w:t xml:space="preserve">Россети» </w:t>
      </w:r>
      <w:hyperlink r:id="rId21" w:history="1">
        <w:r w:rsidR="00224A93">
          <w:rPr>
            <w:rStyle w:val="a7"/>
            <w:sz w:val="24"/>
            <w:szCs w:val="24"/>
          </w:rPr>
          <w:t>etp.rosseti.ru</w:t>
        </w:r>
      </w:hyperlink>
      <w:r w:rsidR="00702B2C" w:rsidRPr="001D77D4">
        <w:rPr>
          <w:sz w:val="24"/>
          <w:szCs w:val="24"/>
        </w:rPr>
        <w:t xml:space="preserve"> (далее — ЭТП)</w:t>
      </w:r>
      <w:r w:rsidR="005B75A6" w:rsidRPr="001D77D4">
        <w:rPr>
          <w:sz w:val="24"/>
          <w:szCs w:val="24"/>
        </w:rPr>
        <w:t>.</w:t>
      </w:r>
      <w:bookmarkEnd w:id="14"/>
      <w:r w:rsidR="00B1257E">
        <w:rPr>
          <w:sz w:val="24"/>
          <w:szCs w:val="24"/>
        </w:rPr>
        <w:t xml:space="preserve"> </w:t>
      </w:r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D0E7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D0E79">
        <w:rPr>
          <w:sz w:val="24"/>
          <w:szCs w:val="24"/>
        </w:rPr>
        <w:t xml:space="preserve">заключения </w:t>
      </w:r>
      <w:r w:rsidR="00123C70" w:rsidRPr="00CD0E79">
        <w:rPr>
          <w:sz w:val="24"/>
          <w:szCs w:val="24"/>
        </w:rPr>
        <w:t>Договор</w:t>
      </w:r>
      <w:r w:rsidR="00702B2C" w:rsidRPr="00CD0E79">
        <w:rPr>
          <w:sz w:val="24"/>
          <w:szCs w:val="24"/>
        </w:rPr>
        <w:t>ов</w:t>
      </w:r>
      <w:r w:rsidR="00A40714" w:rsidRPr="00CD0E79">
        <w:rPr>
          <w:sz w:val="24"/>
          <w:szCs w:val="24"/>
        </w:rPr>
        <w:t xml:space="preserve"> </w:t>
      </w:r>
      <w:bookmarkEnd w:id="17"/>
      <w:r w:rsidR="00CD0E79" w:rsidRPr="00CD0E79">
        <w:rPr>
          <w:sz w:val="24"/>
          <w:szCs w:val="24"/>
        </w:rPr>
        <w:t xml:space="preserve">на поставку </w:t>
      </w:r>
      <w:r w:rsidR="005F7BCC">
        <w:rPr>
          <w:sz w:val="24"/>
          <w:szCs w:val="24"/>
        </w:rPr>
        <w:t>сетевого железобетона (прочее)</w:t>
      </w:r>
      <w:r w:rsidR="00524D7A">
        <w:rPr>
          <w:sz w:val="24"/>
          <w:szCs w:val="24"/>
        </w:rPr>
        <w:t xml:space="preserve"> </w:t>
      </w:r>
      <w:r w:rsidR="00CD0E79" w:rsidRPr="00CD0E79">
        <w:rPr>
          <w:sz w:val="24"/>
          <w:szCs w:val="24"/>
        </w:rPr>
        <w:t>для нужд ПАО «МРСК Центра» (филиала «Ярэнерго»)</w:t>
      </w:r>
      <w:r w:rsidR="00702B2C" w:rsidRPr="00CD0E79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D0E79">
        <w:rPr>
          <w:sz w:val="24"/>
          <w:szCs w:val="24"/>
        </w:rPr>
        <w:t xml:space="preserve">Количество лотов: </w:t>
      </w:r>
      <w:r w:rsidRPr="00CD0E79">
        <w:rPr>
          <w:b/>
          <w:sz w:val="24"/>
          <w:szCs w:val="24"/>
        </w:rPr>
        <w:t>1 (один)</w:t>
      </w:r>
      <w:r w:rsidRPr="00CD0E79">
        <w:rPr>
          <w:sz w:val="24"/>
          <w:szCs w:val="24"/>
        </w:rPr>
        <w:t>.</w:t>
      </w:r>
    </w:p>
    <w:p w:rsidR="00CD0E79" w:rsidRPr="00CD0E79" w:rsidRDefault="00CD0E79" w:rsidP="00CD0E79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8907B1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Pr="008907B1">
        <w:rPr>
          <w:sz w:val="24"/>
          <w:szCs w:val="24"/>
        </w:rPr>
        <w:t>выполнение</w:t>
      </w:r>
      <w:r w:rsidR="002946EF" w:rsidRPr="008907B1">
        <w:rPr>
          <w:sz w:val="24"/>
          <w:szCs w:val="24"/>
        </w:rPr>
        <w:t xml:space="preserve"> </w:t>
      </w:r>
      <w:r w:rsidR="004D17BD" w:rsidRPr="008907B1">
        <w:rPr>
          <w:sz w:val="24"/>
          <w:szCs w:val="24"/>
        </w:rPr>
        <w:t xml:space="preserve">поставок, </w:t>
      </w:r>
      <w:r w:rsidR="00AD3EBC" w:rsidRPr="008907B1">
        <w:rPr>
          <w:sz w:val="24"/>
          <w:szCs w:val="24"/>
        </w:rPr>
        <w:t>работ (услуг)</w:t>
      </w:r>
      <w:r w:rsidRPr="008907B1">
        <w:rPr>
          <w:sz w:val="24"/>
          <w:szCs w:val="24"/>
        </w:rPr>
        <w:t xml:space="preserve"> не допускается.</w:t>
      </w:r>
    </w:p>
    <w:p w:rsidR="00717F60" w:rsidRPr="008907B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907B1">
        <w:rPr>
          <w:sz w:val="24"/>
          <w:szCs w:val="24"/>
        </w:rPr>
        <w:t>Сроки</w:t>
      </w:r>
      <w:r w:rsidR="00717F60" w:rsidRPr="008907B1">
        <w:rPr>
          <w:sz w:val="24"/>
          <w:szCs w:val="24"/>
        </w:rPr>
        <w:t xml:space="preserve"> </w:t>
      </w:r>
      <w:r w:rsidR="002946EF" w:rsidRPr="008907B1">
        <w:rPr>
          <w:sz w:val="24"/>
          <w:szCs w:val="24"/>
        </w:rPr>
        <w:t xml:space="preserve">выполнения </w:t>
      </w:r>
      <w:r w:rsidR="00702B2C" w:rsidRPr="008907B1">
        <w:rPr>
          <w:sz w:val="24"/>
          <w:szCs w:val="24"/>
        </w:rPr>
        <w:t>поставок</w:t>
      </w:r>
      <w:r w:rsidR="00717F60" w:rsidRPr="008907B1">
        <w:rPr>
          <w:sz w:val="24"/>
          <w:szCs w:val="24"/>
        </w:rPr>
        <w:t xml:space="preserve">: </w:t>
      </w:r>
      <w:r w:rsidR="00046077" w:rsidRPr="008907B1">
        <w:rPr>
          <w:b/>
          <w:sz w:val="24"/>
          <w:szCs w:val="24"/>
        </w:rPr>
        <w:t>с момента заключения Договора по</w:t>
      </w:r>
      <w:r w:rsidR="009062AE" w:rsidRPr="008907B1">
        <w:rPr>
          <w:b/>
          <w:sz w:val="24"/>
          <w:szCs w:val="24"/>
        </w:rPr>
        <w:t xml:space="preserve"> 30.06.2017г.</w:t>
      </w:r>
      <w:bookmarkEnd w:id="19"/>
    </w:p>
    <w:p w:rsidR="008D2928" w:rsidRPr="008907B1" w:rsidRDefault="002A47D1" w:rsidP="00840CEA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20" w:name="_Ref440270651"/>
      <w:proofErr w:type="gramStart"/>
      <w:r w:rsidRPr="008907B1">
        <w:rPr>
          <w:sz w:val="24"/>
          <w:szCs w:val="24"/>
        </w:rPr>
        <w:t xml:space="preserve">Отгрузочные реквизиты/базис поставки: </w:t>
      </w:r>
      <w:r w:rsidR="008D2928" w:rsidRPr="008907B1">
        <w:rPr>
          <w:sz w:val="24"/>
          <w:szCs w:val="24"/>
        </w:rPr>
        <w:t xml:space="preserve">на условиях DDP (Согласно ИНКОТЕРМС </w:t>
      </w:r>
      <w:r w:rsidR="00DA1402" w:rsidRPr="008907B1">
        <w:rPr>
          <w:sz w:val="24"/>
          <w:szCs w:val="24"/>
        </w:rPr>
        <w:t>2010</w:t>
      </w:r>
      <w:r w:rsidR="008D2928" w:rsidRPr="008907B1">
        <w:rPr>
          <w:sz w:val="24"/>
          <w:szCs w:val="24"/>
        </w:rPr>
        <w:t xml:space="preserve">) </w:t>
      </w:r>
      <w:bookmarkEnd w:id="20"/>
      <w:r w:rsidR="008907B1" w:rsidRPr="008907B1">
        <w:rPr>
          <w:sz w:val="24"/>
          <w:szCs w:val="24"/>
        </w:rPr>
        <w:t>150007, г. Ярославль, ул. Урочская, д. 23а, 152907, г. Рыбинск, ул. Кулибина, д.14, 152150, г. Ростов, Савинское шоссе, д.15</w:t>
      </w:r>
      <w:r w:rsidR="00840CEA" w:rsidRPr="008907B1">
        <w:rPr>
          <w:sz w:val="24"/>
          <w:szCs w:val="24"/>
        </w:rPr>
        <w:t xml:space="preserve">, </w:t>
      </w:r>
      <w:r w:rsidR="002556E6" w:rsidRPr="008907B1">
        <w:rPr>
          <w:sz w:val="24"/>
          <w:szCs w:val="24"/>
        </w:rPr>
        <w:t>указанным в Приложении №1 к настоящей Документации.</w:t>
      </w:r>
      <w:r w:rsidR="008907B1" w:rsidRPr="008907B1">
        <w:rPr>
          <w:sz w:val="24"/>
          <w:szCs w:val="24"/>
        </w:rPr>
        <w:t xml:space="preserve"> </w:t>
      </w:r>
      <w:proofErr w:type="gramEnd"/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lastRenderedPageBreak/>
        <w:t xml:space="preserve">Форма и порядок оплаты: безналичный расчет, в течение 30 (тридцати) </w:t>
      </w:r>
      <w:r w:rsidR="00D06D68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12EB">
        <w:fldChar w:fldCharType="begin"/>
      </w:r>
      <w:r w:rsidR="00C812EB">
        <w:instrText xml:space="preserve"> REF _Ref305973574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C812EB">
        <w:fldChar w:fldCharType="begin"/>
      </w:r>
      <w:r w:rsidR="00C812EB">
        <w:instrText xml:space="preserve"> REF _Ref440270637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1.1.5</w:t>
      </w:r>
      <w:r w:rsidR="00C812E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_Ref440270663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1.1.7</w:t>
      </w:r>
      <w:r w:rsidR="00C812EB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3.2</w:t>
      </w:r>
      <w:r w:rsidR="00C812E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12EB">
        <w:fldChar w:fldCharType="begin"/>
      </w:r>
      <w:r w:rsidR="00C812EB">
        <w:instrText xml:space="preserve"> REF _Ref191386109 \n \h  \* MERGEFORMAT </w:instrText>
      </w:r>
      <w:r w:rsidR="00C812EB">
        <w:fldChar w:fldCharType="separate"/>
      </w:r>
      <w:r w:rsidR="00E647B2" w:rsidRPr="00E647B2">
        <w:rPr>
          <w:color w:val="000000"/>
          <w:sz w:val="24"/>
          <w:szCs w:val="24"/>
        </w:rPr>
        <w:t>3.3.2</w:t>
      </w:r>
      <w:r w:rsidR="00C812E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C812EB">
        <w:fldChar w:fldCharType="begin"/>
      </w:r>
      <w:r w:rsidR="00C812EB">
        <w:instrText xml:space="preserve"> REF _Ref191386164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1.4.1 </w:t>
      </w:r>
      <w:r w:rsidR="00C812E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12EB">
        <w:fldChar w:fldCharType="begin"/>
      </w:r>
      <w:r w:rsidR="00C812EB">
        <w:instrText xml:space="preserve"> REF _Ref306978606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1.4.2 </w:t>
      </w:r>
      <w:r w:rsidR="00C812E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_Ref306114966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3.3.11</w:t>
      </w:r>
      <w:r w:rsidR="00C812E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3.3</w:t>
      </w:r>
      <w:r w:rsidR="00C812E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5.1</w:t>
      </w:r>
      <w:r w:rsidR="00C812E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_Ref440284918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5.2</w:t>
      </w:r>
      <w:r w:rsidR="00C812E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5.3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5.4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5.5</w:t>
      </w:r>
      <w:r w:rsidR="00C812E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«Россет</w:t>
      </w:r>
      <w:r w:rsidRPr="00A052DC">
        <w:rPr>
          <w:rFonts w:ascii="Times New Roman" w:hAnsi="Times New Roman"/>
          <w:i/>
          <w:sz w:val="24"/>
        </w:rPr>
        <w:t>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3.2</w:t>
      </w:r>
      <w:r w:rsidR="00C812E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C812EB">
        <w:fldChar w:fldCharType="begin"/>
      </w:r>
      <w:r w:rsidR="00C812EB">
        <w:instrText xml:space="preserve"> REF _Ref305973214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_Ref303683883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_Ref305973250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E647B2">
        <w:t>.1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12EB">
        <w:fldChar w:fldCharType="begin"/>
      </w:r>
      <w:r w:rsidR="00C812EB">
        <w:instrText xml:space="preserve"> REF _Ref303250967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3.7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_Ref303681924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3.8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_Ref303683929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12EB">
        <w:fldChar w:fldCharType="begin"/>
      </w:r>
      <w:r w:rsidR="00C812EB">
        <w:instrText xml:space="preserve"> REF _Ref306140410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3.11</w:t>
      </w:r>
      <w:r w:rsidR="00C812E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_Ref306140451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3.12</w:t>
      </w:r>
      <w:r w:rsidR="00C812E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12EB">
        <w:fldChar w:fldCharType="begin"/>
      </w:r>
      <w:r w:rsidR="00C812EB">
        <w:instrText xml:space="preserve"> REF _Ref302563524 \n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_Ref440270984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5.10</w:t>
      </w:r>
      <w:r w:rsidR="00C812E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_Ref440271036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5.4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5.5</w:t>
      </w:r>
      <w:r w:rsidR="00C812E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_Ref440275030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5.10</w:t>
      </w:r>
      <w:r w:rsidR="00C812E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_Ref440274913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5.2</w:t>
      </w:r>
      <w:r w:rsidR="00C812E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_Ref440274902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5.4</w:t>
      </w:r>
      <w:r w:rsidR="00C812E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5.5</w:t>
      </w:r>
      <w:r w:rsidR="00C812E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647B2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647B2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_Ref440372474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м)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12EB">
        <w:fldChar w:fldCharType="begin"/>
      </w:r>
      <w:r w:rsidR="00C812EB">
        <w:instrText xml:space="preserve"> REF _Ref464116309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3.3.10.7</w:t>
      </w:r>
      <w:r w:rsidR="00C812E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_Ref464462953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о)</w:t>
      </w:r>
      <w:r w:rsidR="00C812EB">
        <w:fldChar w:fldCharType="end"/>
      </w:r>
      <w:r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E647B2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C812EB">
        <w:fldChar w:fldCharType="begin"/>
      </w:r>
      <w:r w:rsidR="00C812EB">
        <w:instrText xml:space="preserve"> REF _Ref440270602 \r \h  \* MERGEFORMAT </w:instrText>
      </w:r>
      <w:r w:rsidR="00C812EB">
        <w:fldChar w:fldCharType="separate"/>
      </w:r>
      <w:r w:rsidR="00E647B2">
        <w:t>5</w:t>
      </w:r>
      <w:r w:rsidR="00C812E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C812EB">
        <w:fldChar w:fldCharType="begin"/>
      </w:r>
      <w:r w:rsidR="00C812EB">
        <w:instrText xml:space="preserve"> REF _Ref191386419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3.3.2</w:t>
      </w:r>
      <w:r w:rsidR="00C812E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5F7BCC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F7BCC">
        <w:rPr>
          <w:bCs w:val="0"/>
          <w:sz w:val="24"/>
          <w:szCs w:val="24"/>
        </w:rPr>
        <w:t xml:space="preserve">Начальная (максимальная) цена </w:t>
      </w:r>
      <w:r w:rsidR="00123C70" w:rsidRPr="005F7BCC">
        <w:rPr>
          <w:bCs w:val="0"/>
          <w:sz w:val="24"/>
          <w:szCs w:val="24"/>
        </w:rPr>
        <w:t>Договор</w:t>
      </w:r>
      <w:r w:rsidRPr="005F7BCC">
        <w:rPr>
          <w:bCs w:val="0"/>
          <w:sz w:val="24"/>
          <w:szCs w:val="24"/>
        </w:rPr>
        <w:t>а</w:t>
      </w:r>
      <w:r w:rsidR="00216641" w:rsidRPr="005F7BCC">
        <w:rPr>
          <w:bCs w:val="0"/>
          <w:sz w:val="24"/>
          <w:szCs w:val="24"/>
        </w:rPr>
        <w:t>:</w:t>
      </w:r>
    </w:p>
    <w:p w:rsidR="00280464" w:rsidRPr="005F7BCC" w:rsidRDefault="00216641" w:rsidP="001E323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5F7BCC">
        <w:rPr>
          <w:b/>
          <w:bCs w:val="0"/>
          <w:sz w:val="24"/>
          <w:szCs w:val="24"/>
          <w:u w:val="single"/>
        </w:rPr>
        <w:t>По Лоту №1:</w:t>
      </w:r>
      <w:r w:rsidR="00717F60" w:rsidRPr="005F7BCC">
        <w:rPr>
          <w:bCs w:val="0"/>
          <w:sz w:val="24"/>
          <w:szCs w:val="24"/>
        </w:rPr>
        <w:t xml:space="preserve"> </w:t>
      </w:r>
      <w:r w:rsidR="005F7BCC" w:rsidRPr="005F7BCC">
        <w:rPr>
          <w:b/>
          <w:sz w:val="24"/>
          <w:szCs w:val="24"/>
        </w:rPr>
        <w:t xml:space="preserve">1 224 390,00 </w:t>
      </w:r>
      <w:r w:rsidR="005F7BCC" w:rsidRPr="005F7BCC">
        <w:rPr>
          <w:sz w:val="24"/>
          <w:szCs w:val="24"/>
        </w:rPr>
        <w:t xml:space="preserve">(один миллион двести двадцать четыре тысячи триста девяносто) рублей 00 копеек РФ, без учета НДС; НДС составляет </w:t>
      </w:r>
      <w:r w:rsidR="005F7BCC" w:rsidRPr="005F7BCC">
        <w:rPr>
          <w:b/>
          <w:sz w:val="24"/>
          <w:szCs w:val="24"/>
        </w:rPr>
        <w:t>220 390,20</w:t>
      </w:r>
      <w:r w:rsidR="005F7BCC" w:rsidRPr="005F7BCC">
        <w:rPr>
          <w:sz w:val="24"/>
          <w:szCs w:val="24"/>
        </w:rPr>
        <w:t xml:space="preserve"> (двести двадцать тысяч триста девяносто) рублей 20 копеек РФ; </w:t>
      </w:r>
      <w:r w:rsidR="005F7BCC" w:rsidRPr="005F7BCC">
        <w:rPr>
          <w:b/>
          <w:sz w:val="24"/>
          <w:szCs w:val="24"/>
        </w:rPr>
        <w:t>1 444 780,20</w:t>
      </w:r>
      <w:r w:rsidR="005F7BCC" w:rsidRPr="005F7BCC">
        <w:rPr>
          <w:sz w:val="24"/>
          <w:szCs w:val="24"/>
        </w:rPr>
        <w:t xml:space="preserve"> (один миллион четыреста сорок четыре тысячи семьсот восемьдесят) рублей 20 копеек РФ, с учетом НДС</w:t>
      </w:r>
      <w:r w:rsidR="001E3238" w:rsidRPr="005F7BCC">
        <w:rPr>
          <w:rFonts w:eastAsia="Calibri"/>
          <w:sz w:val="24"/>
          <w:szCs w:val="24"/>
          <w:lang w:eastAsia="en-US"/>
        </w:rPr>
        <w:t>.</w:t>
      </w:r>
      <w:r w:rsidR="006905F1" w:rsidRPr="005F7BCC">
        <w:rPr>
          <w:rFonts w:eastAsia="Calibri"/>
          <w:sz w:val="24"/>
          <w:szCs w:val="24"/>
          <w:lang w:eastAsia="en-US"/>
        </w:rPr>
        <w:t xml:space="preserve"> </w:t>
      </w:r>
      <w:r w:rsidR="009D24DF" w:rsidRPr="005F7BCC">
        <w:rPr>
          <w:rFonts w:eastAsia="Calibri"/>
          <w:sz w:val="24"/>
          <w:szCs w:val="24"/>
          <w:lang w:eastAsia="en-US"/>
        </w:rPr>
        <w:t xml:space="preserve"> 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A20C64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Start w:id="285" w:name="_Ref306004833"/>
      <w:bookmarkEnd w:id="281"/>
      <w:r w:rsidRPr="00E71A48">
        <w:rPr>
          <w:bCs w:val="0"/>
          <w:sz w:val="24"/>
          <w:szCs w:val="24"/>
        </w:rPr>
        <w:t>Требования к Участникам</w:t>
      </w:r>
      <w:bookmarkEnd w:id="282"/>
      <w:r w:rsidRPr="00E71A48">
        <w:rPr>
          <w:bCs w:val="0"/>
          <w:sz w:val="24"/>
          <w:szCs w:val="24"/>
        </w:rPr>
        <w:t>:</w:t>
      </w:r>
      <w:bookmarkEnd w:id="283"/>
      <w:r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Запроса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(в т. ч. индивидуальный предприниматель)</w:t>
      </w:r>
      <w:r>
        <w:rPr>
          <w:sz w:val="24"/>
          <w:szCs w:val="24"/>
        </w:rPr>
        <w:t xml:space="preserve">, </w:t>
      </w:r>
      <w:r w:rsidRPr="00A20C64">
        <w:rPr>
          <w:sz w:val="24"/>
          <w:szCs w:val="24"/>
        </w:rPr>
        <w:t>являющееся субъектом малого и среднего предпринимательства</w:t>
      </w:r>
      <w:r w:rsidRPr="00A20C64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proofErr w:type="gramStart"/>
      <w:r>
        <w:rPr>
          <w:bCs w:val="0"/>
          <w:sz w:val="24"/>
          <w:szCs w:val="24"/>
        </w:rPr>
        <w:t>Привлечение со</w:t>
      </w:r>
      <w:r w:rsidRPr="000F4365">
        <w:rPr>
          <w:bCs w:val="0"/>
          <w:sz w:val="24"/>
          <w:szCs w:val="24"/>
        </w:rPr>
        <w:t xml:space="preserve">поставщиков в соответствии с пунктом </w:t>
      </w:r>
      <w:r w:rsidRPr="000F4365">
        <w:rPr>
          <w:bCs w:val="0"/>
          <w:sz w:val="24"/>
          <w:szCs w:val="24"/>
        </w:rPr>
        <w:fldChar w:fldCharType="begin"/>
      </w:r>
      <w:r w:rsidRPr="000F4365">
        <w:rPr>
          <w:bCs w:val="0"/>
          <w:sz w:val="24"/>
          <w:szCs w:val="24"/>
        </w:rPr>
        <w:instrText xml:space="preserve"> REF _Ref440271628 \r \h </w:instrText>
      </w:r>
      <w:r w:rsidRPr="000F4365">
        <w:rPr>
          <w:bCs w:val="0"/>
          <w:sz w:val="24"/>
          <w:szCs w:val="24"/>
        </w:rPr>
      </w:r>
      <w:r w:rsidRPr="000F4365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3.3.9</w:t>
      </w:r>
      <w:r w:rsidRPr="000F4365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 xml:space="preserve"> не допускается.</w:t>
      </w:r>
      <w:r w:rsidR="00036006" w:rsidRPr="000F4365">
        <w:rPr>
          <w:bCs w:val="0"/>
          <w:sz w:val="24"/>
          <w:szCs w:val="24"/>
        </w:rPr>
        <w:t xml:space="preserve">. </w:t>
      </w:r>
      <w:r w:rsidR="00717F60"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="00717F60"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C812EB">
        <w:fldChar w:fldCharType="begin"/>
      </w:r>
      <w:r w:rsidR="00C812EB">
        <w:instrText xml:space="preserve"> REF _Ref191386461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</w:t>
      </w:r>
      <w:r w:rsidR="00C812EB">
        <w:fldChar w:fldCharType="end"/>
      </w:r>
      <w:r w:rsidR="00717F60"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A20C64" w:rsidRPr="00A20C64" w:rsidRDefault="00A20C64" w:rsidP="00A20C6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20C6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_Ref440291364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3.3.8.1</w:t>
      </w:r>
      <w:r w:rsidR="00C812EB">
        <w:fldChar w:fldCharType="end"/>
      </w:r>
      <w:r w:rsidRPr="007252E9">
        <w:rPr>
          <w:sz w:val="24"/>
          <w:szCs w:val="24"/>
        </w:rPr>
        <w:t>-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_Ref440271993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5.9</w:t>
      </w:r>
      <w:r w:rsidR="00C812E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_Ref440272035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_Ref440272051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5.12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_Ref440272119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5.6.1</w:t>
      </w:r>
      <w:r w:rsidR="00C812E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C812EB">
        <w:fldChar w:fldCharType="begin"/>
      </w:r>
      <w:r w:rsidR="00C812EB">
        <w:instrText xml:space="preserve"> REF _Ref440272147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C812EB">
        <w:fldChar w:fldCharType="begin"/>
      </w:r>
      <w:r w:rsidR="00C812EB">
        <w:instrText xml:space="preserve"> REF _Ref464120879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5.10</w:t>
      </w:r>
      <w:r w:rsidR="00C812E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_Ref449017073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5.7</w:t>
      </w:r>
      <w:r w:rsidR="00C812E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_Ref55336398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5.8</w:t>
      </w:r>
      <w:r w:rsidR="00C812E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_Ref440272274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5.15</w:t>
      </w:r>
      <w:r w:rsidR="00C812E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r w:rsidR="005B074F" w:rsidRPr="00E71A48">
        <w:rPr>
          <w:bCs w:val="0"/>
          <w:sz w:val="24"/>
          <w:szCs w:val="24"/>
        </w:rPr>
        <w:t>сопоставщиков</w:t>
      </w:r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_Ref191386482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3.3.8.1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C812EB">
        <w:fldChar w:fldCharType="begin"/>
      </w:r>
      <w:r w:rsidR="00C812EB">
        <w:instrText xml:space="preserve"> REF _Ref307563248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a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C812EB">
        <w:fldChar w:fldCharType="begin"/>
      </w:r>
      <w:r w:rsidR="00C812EB">
        <w:instrText xml:space="preserve"> REF _Ref307563262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g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C812EB">
        <w:fldChar w:fldCharType="begin"/>
      </w:r>
      <w:r w:rsidR="00C812EB">
        <w:instrText xml:space="preserve"> REF _Ref306032591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3.3.10.4</w:t>
      </w:r>
      <w:r w:rsidR="00C812E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C812EB">
        <w:fldChar w:fldCharType="begin"/>
      </w:r>
      <w:r w:rsidR="00C812EB">
        <w:instrText xml:space="preserve"> REF _Ref440969765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3.3.12</w:t>
      </w:r>
      <w:r w:rsidR="00C812E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12EB">
        <w:fldChar w:fldCharType="begin"/>
      </w:r>
      <w:r w:rsidR="00C812EB">
        <w:instrText xml:space="preserve"> REF _Ref440289401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3.3.13</w:t>
      </w:r>
      <w:r w:rsidR="00C812E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A20C64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647B2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812EB">
        <w:fldChar w:fldCharType="begin"/>
      </w:r>
      <w:r w:rsidR="00C812EB">
        <w:instrText xml:space="preserve"> REF _Ref305753174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3.3.14.4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A20C64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9A5A13" w:rsidRDefault="008D1B83" w:rsidP="009A5A1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_Ref440272256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_Ref441574460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5.14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="009A5A13" w:rsidRPr="005A1229">
        <w:rPr>
          <w:bCs w:val="0"/>
          <w:sz w:val="24"/>
          <w:szCs w:val="24"/>
        </w:rPr>
        <w:t xml:space="preserve">адресу: </w:t>
      </w:r>
      <w:r w:rsidR="009A5A13" w:rsidRPr="005A1229">
        <w:rPr>
          <w:sz w:val="24"/>
          <w:szCs w:val="24"/>
        </w:rPr>
        <w:t>РФ, 150003, г. Ярославль, ул. Северная подстанция, д. 9</w:t>
      </w:r>
      <w:r w:rsidR="009A5A13" w:rsidRPr="005A1229">
        <w:rPr>
          <w:bCs w:val="0"/>
          <w:sz w:val="24"/>
          <w:szCs w:val="24"/>
        </w:rPr>
        <w:t>, кабинет логистики, исполнительный сотрудник –</w:t>
      </w:r>
      <w:r w:rsidR="009C7A2F">
        <w:rPr>
          <w:bCs w:val="0"/>
          <w:sz w:val="24"/>
          <w:szCs w:val="24"/>
        </w:rPr>
        <w:t xml:space="preserve"> </w:t>
      </w:r>
      <w:r w:rsidR="00AC2BA1">
        <w:rPr>
          <w:bCs w:val="0"/>
          <w:sz w:val="24"/>
          <w:szCs w:val="24"/>
        </w:rPr>
        <w:t>Митрофанова Екатерина Николаевна</w:t>
      </w:r>
      <w:r w:rsidR="009A5A13" w:rsidRPr="005A1229">
        <w:rPr>
          <w:bCs w:val="0"/>
          <w:sz w:val="24"/>
          <w:szCs w:val="24"/>
        </w:rPr>
        <w:t>, контактный телефон (4852) 78-14-</w:t>
      </w:r>
      <w:r w:rsidR="00AC2BA1">
        <w:rPr>
          <w:bCs w:val="0"/>
          <w:sz w:val="24"/>
          <w:szCs w:val="24"/>
        </w:rPr>
        <w:t>54</w:t>
      </w:r>
      <w:r w:rsidR="009A5A13" w:rsidRPr="005A122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</w:t>
      </w:r>
      <w:bookmarkStart w:id="361" w:name="_GoBack"/>
      <w:bookmarkEnd w:id="361"/>
      <w:r w:rsidR="009A5A13" w:rsidRPr="005A1229">
        <w:rPr>
          <w:bCs w:val="0"/>
          <w:sz w:val="24"/>
          <w:szCs w:val="24"/>
        </w:rPr>
        <w:t>отором у</w:t>
      </w:r>
      <w:r w:rsidR="009A5A13">
        <w:rPr>
          <w:bCs w:val="0"/>
          <w:sz w:val="24"/>
          <w:szCs w:val="24"/>
        </w:rPr>
        <w:t>казывается следующая информация</w:t>
      </w:r>
      <w:r w:rsidRPr="009A5A1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C812EB">
        <w:fldChar w:fldCharType="begin"/>
      </w:r>
      <w:r w:rsidR="00C812EB">
        <w:instrText xml:space="preserve"> REF _Ref303323780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1.1.4</w:t>
      </w:r>
      <w:r w:rsidR="00C812E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C812EB">
        <w:fldChar w:fldCharType="begin"/>
      </w:r>
      <w:r w:rsidR="00C812EB">
        <w:instrText xml:space="preserve"> REF _Ref442188624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4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AC2BA1">
        <w:rPr>
          <w:bCs w:val="0"/>
          <w:sz w:val="24"/>
          <w:szCs w:val="24"/>
        </w:rPr>
        <w:t xml:space="preserve">поданы до </w:t>
      </w:r>
      <w:r w:rsidR="002B5044" w:rsidRPr="00AC2BA1">
        <w:rPr>
          <w:b/>
          <w:bCs w:val="0"/>
          <w:sz w:val="24"/>
          <w:szCs w:val="24"/>
        </w:rPr>
        <w:t xml:space="preserve">12 часов 00 минут </w:t>
      </w:r>
      <w:r w:rsidR="00E647B2" w:rsidRPr="00AC2BA1">
        <w:rPr>
          <w:b/>
          <w:bCs w:val="0"/>
          <w:sz w:val="24"/>
          <w:szCs w:val="24"/>
        </w:rPr>
        <w:t>1</w:t>
      </w:r>
      <w:r w:rsidR="009D24DF" w:rsidRPr="00AC2BA1">
        <w:rPr>
          <w:b/>
          <w:bCs w:val="0"/>
          <w:sz w:val="24"/>
          <w:szCs w:val="24"/>
        </w:rPr>
        <w:t>4</w:t>
      </w:r>
      <w:r w:rsidR="002B5044" w:rsidRPr="00AC2BA1">
        <w:rPr>
          <w:b/>
          <w:bCs w:val="0"/>
          <w:sz w:val="24"/>
          <w:szCs w:val="24"/>
        </w:rPr>
        <w:t xml:space="preserve"> </w:t>
      </w:r>
      <w:r w:rsidR="00DF3DCE" w:rsidRPr="00AC2BA1">
        <w:rPr>
          <w:b/>
          <w:bCs w:val="0"/>
          <w:sz w:val="24"/>
          <w:szCs w:val="24"/>
        </w:rPr>
        <w:t>ноября</w:t>
      </w:r>
      <w:r w:rsidR="002B5044" w:rsidRPr="00AC2BA1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т)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_Ref441574649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812EB">
        <w:fldChar w:fldCharType="begin"/>
      </w:r>
      <w:r w:rsidR="00C812EB">
        <w:instrText xml:space="preserve"> REF _Ref55279015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3.3.1.6</w:t>
      </w:r>
      <w:r w:rsidR="00C812EB">
        <w:fldChar w:fldCharType="end"/>
      </w:r>
      <w:r w:rsidRPr="00223D18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_Ref195087786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3.3.1.7</w:t>
      </w:r>
      <w:r w:rsidR="00C812E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12EB">
        <w:fldChar w:fldCharType="begin"/>
      </w:r>
      <w:r w:rsidR="00C812EB">
        <w:instrText xml:space="preserve"> REF _Ref93089454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3.6.2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12EB">
        <w:fldChar w:fldCharType="begin"/>
      </w:r>
      <w:r w:rsidR="00C812EB">
        <w:instrText xml:space="preserve"> REF _Ref303670674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3.6.3</w:t>
      </w:r>
      <w:r w:rsidR="00C812E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C812EB">
        <w:fldChar w:fldCharType="begin"/>
      </w:r>
      <w:r w:rsidR="00C812EB">
        <w:instrText xml:space="preserve"> REF _Ref444179578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12EB">
        <w:fldChar w:fldCharType="begin"/>
      </w:r>
      <w:r w:rsidR="00C812EB">
        <w:instrText xml:space="preserve"> REF _Ref306352987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3.7.3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C812EB">
        <w:fldChar w:fldCharType="begin"/>
      </w:r>
      <w:r w:rsidR="00C812EB">
        <w:instrText xml:space="preserve"> REF _Ref306353005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3.7.5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C812EB">
        <w:fldChar w:fldCharType="begin"/>
      </w:r>
      <w:r w:rsidR="00C812EB">
        <w:instrText xml:space="preserve"> REF _Ref294695546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 xml:space="preserve"> 1.2.6 </w:t>
      </w:r>
      <w:r w:rsidR="00C812E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_Ref294695403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3.10.3</w:t>
      </w:r>
      <w:r w:rsidR="00C812E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_Ref305979053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</w:rPr>
        <w:t>1.1.1</w:t>
      </w:r>
      <w:r w:rsidR="00C812E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3DC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3.3.4</w:t>
      </w:r>
      <w:r w:rsidR="00C812E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9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C812EB">
        <w:fldChar w:fldCharType="begin"/>
      </w:r>
      <w:r w:rsidR="00C812EB">
        <w:instrText xml:space="preserve"> REF _Ref450646963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4.2</w:t>
      </w:r>
      <w:r w:rsidR="00C812E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5.3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_Ref440292752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_Ref440292779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C812EB">
        <w:fldChar w:fldCharType="begin"/>
      </w:r>
      <w:r w:rsidR="00C812EB">
        <w:instrText xml:space="preserve"> REF _Ref440292555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6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C812EB">
        <w:fldChar w:fldCharType="begin"/>
      </w:r>
      <w:r w:rsidR="00C812EB">
        <w:instrText xml:space="preserve"> REF _Ref444164176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261" w:rsidRDefault="00786261">
      <w:pPr>
        <w:spacing w:line="240" w:lineRule="auto"/>
      </w:pPr>
      <w:r>
        <w:separator/>
      </w:r>
    </w:p>
  </w:endnote>
  <w:endnote w:type="continuationSeparator" w:id="0">
    <w:p w:rsidR="00786261" w:rsidRDefault="007862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4A93" w:rsidRDefault="00224A9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FA0376" w:rsidRDefault="00224A9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C7A2F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224A93" w:rsidRPr="00EE0539" w:rsidRDefault="00224A93" w:rsidP="001066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066CB">
      <w:rPr>
        <w:sz w:val="18"/>
        <w:szCs w:val="18"/>
      </w:rPr>
      <w:t xml:space="preserve">Договора на поставку </w:t>
    </w:r>
    <w:r w:rsidR="005F7BCC">
      <w:rPr>
        <w:sz w:val="18"/>
        <w:szCs w:val="18"/>
      </w:rPr>
      <w:t>сетевого железобетона (прочее)</w:t>
    </w:r>
    <w:r>
      <w:rPr>
        <w:sz w:val="18"/>
        <w:szCs w:val="18"/>
      </w:rPr>
      <w:t xml:space="preserve"> </w:t>
    </w:r>
    <w:r w:rsidRPr="001066CB">
      <w:rPr>
        <w:sz w:val="18"/>
        <w:szCs w:val="18"/>
      </w:rPr>
      <w:t>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261" w:rsidRDefault="00786261">
      <w:pPr>
        <w:spacing w:line="240" w:lineRule="auto"/>
      </w:pPr>
      <w:r>
        <w:separator/>
      </w:r>
    </w:p>
  </w:footnote>
  <w:footnote w:type="continuationSeparator" w:id="0">
    <w:p w:rsidR="00786261" w:rsidRDefault="00786261">
      <w:pPr>
        <w:spacing w:line="240" w:lineRule="auto"/>
      </w:pPr>
      <w:r>
        <w:continuationSeparator/>
      </w:r>
    </w:p>
  </w:footnote>
  <w:footnote w:id="1">
    <w:p w:rsidR="00224A93" w:rsidRDefault="00224A9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930031" w:rsidRDefault="00224A9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077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066CB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75CD"/>
    <w:rsid w:val="001D77D4"/>
    <w:rsid w:val="001E0693"/>
    <w:rsid w:val="001E200B"/>
    <w:rsid w:val="001E3238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24A93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31A6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4D7A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5F7BCC"/>
    <w:rsid w:val="006008A2"/>
    <w:rsid w:val="00603444"/>
    <w:rsid w:val="006060C9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1E5B"/>
    <w:rsid w:val="00684527"/>
    <w:rsid w:val="00685336"/>
    <w:rsid w:val="00685381"/>
    <w:rsid w:val="00687401"/>
    <w:rsid w:val="006905F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0F6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261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CEA"/>
    <w:rsid w:val="00841A6F"/>
    <w:rsid w:val="0084268B"/>
    <w:rsid w:val="00845803"/>
    <w:rsid w:val="008470F5"/>
    <w:rsid w:val="0084721A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7B1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1068"/>
    <w:rsid w:val="008C4223"/>
    <w:rsid w:val="008C4FF6"/>
    <w:rsid w:val="008C5B09"/>
    <w:rsid w:val="008C6979"/>
    <w:rsid w:val="008C7536"/>
    <w:rsid w:val="008C75C0"/>
    <w:rsid w:val="008D121B"/>
    <w:rsid w:val="008D1A57"/>
    <w:rsid w:val="008D1B83"/>
    <w:rsid w:val="008D2928"/>
    <w:rsid w:val="008D3021"/>
    <w:rsid w:val="008D6280"/>
    <w:rsid w:val="008D674D"/>
    <w:rsid w:val="008E0CEF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62AE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5A13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C7A2F"/>
    <w:rsid w:val="009D24DF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0C64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2091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2959"/>
    <w:rsid w:val="00AB54F8"/>
    <w:rsid w:val="00AC1995"/>
    <w:rsid w:val="00AC2737"/>
    <w:rsid w:val="00AC2BA1"/>
    <w:rsid w:val="00AD3EBC"/>
    <w:rsid w:val="00AD4A9B"/>
    <w:rsid w:val="00AD4F60"/>
    <w:rsid w:val="00AD553C"/>
    <w:rsid w:val="00AE0F91"/>
    <w:rsid w:val="00AE107C"/>
    <w:rsid w:val="00AE1136"/>
    <w:rsid w:val="00AE5194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57E"/>
    <w:rsid w:val="00B12653"/>
    <w:rsid w:val="00B20653"/>
    <w:rsid w:val="00B21EC0"/>
    <w:rsid w:val="00B22B2F"/>
    <w:rsid w:val="00B24E19"/>
    <w:rsid w:val="00B26A26"/>
    <w:rsid w:val="00B27CCD"/>
    <w:rsid w:val="00B30304"/>
    <w:rsid w:val="00B31608"/>
    <w:rsid w:val="00B32859"/>
    <w:rsid w:val="00B37046"/>
    <w:rsid w:val="00B42AE0"/>
    <w:rsid w:val="00B42DA0"/>
    <w:rsid w:val="00B4438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12EB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0E79"/>
    <w:rsid w:val="00CD4105"/>
    <w:rsid w:val="00CD487F"/>
    <w:rsid w:val="00CD50EF"/>
    <w:rsid w:val="00CE3C78"/>
    <w:rsid w:val="00CE69BF"/>
    <w:rsid w:val="00CF3523"/>
    <w:rsid w:val="00CF39D0"/>
    <w:rsid w:val="00CF531D"/>
    <w:rsid w:val="00CF6A0E"/>
    <w:rsid w:val="00CF7D45"/>
    <w:rsid w:val="00D0215E"/>
    <w:rsid w:val="00D05065"/>
    <w:rsid w:val="00D06D68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3DCE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38F"/>
    <w:rsid w:val="00E647B2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47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styleId="afffffffa">
    <w:name w:val="E-mail Signature"/>
    <w:basedOn w:val="a2"/>
    <w:link w:val="afffffffb"/>
    <w:uiPriority w:val="99"/>
    <w:semiHidden/>
    <w:unhideWhenUsed/>
    <w:rsid w:val="001D77D4"/>
    <w:pPr>
      <w:spacing w:line="240" w:lineRule="auto"/>
    </w:pPr>
  </w:style>
  <w:style w:type="character" w:customStyle="1" w:styleId="afffffffb">
    <w:name w:val="Электронная подпись Знак"/>
    <w:basedOn w:val="a3"/>
    <w:link w:val="afffffffa"/>
    <w:uiPriority w:val="99"/>
    <w:semiHidden/>
    <w:rsid w:val="001D77D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C049E-C3AE-40B7-8313-D49211F70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24600</Words>
  <Characters>140221</Characters>
  <Application>Microsoft Office Word</Application>
  <DocSecurity>0</DocSecurity>
  <Lines>1168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164493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54</cp:revision>
  <cp:lastPrinted>2016-10-25T07:00:00Z</cp:lastPrinted>
  <dcterms:created xsi:type="dcterms:W3CDTF">2016-04-01T06:18:00Z</dcterms:created>
  <dcterms:modified xsi:type="dcterms:W3CDTF">2016-10-27T11:50:00Z</dcterms:modified>
</cp:coreProperties>
</file>