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D616EA"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тел.: +7 (495) 747-92-92,</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16EA" w:rsidRPr="000D67AD" w:rsidRDefault="00D616E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16EA" w:rsidRPr="000D67AD" w:rsidRDefault="00D616E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16EA" w:rsidRPr="000D67AD" w:rsidRDefault="00D616E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16EA" w:rsidRPr="00405E68" w:rsidRDefault="00D616EA"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405E68">
                    <w:rPr>
                      <w:rFonts w:ascii="Helios" w:hAnsi="Helios"/>
                      <w:sz w:val="12"/>
                      <w:szCs w:val="12"/>
                    </w:rPr>
                    <w:t>-</w:t>
                  </w:r>
                  <w:r w:rsidRPr="000D67AD">
                    <w:rPr>
                      <w:rFonts w:ascii="Helios" w:hAnsi="Helios"/>
                      <w:sz w:val="12"/>
                      <w:szCs w:val="12"/>
                      <w:lang w:val="en-US"/>
                    </w:rPr>
                    <w:t>mail</w:t>
                  </w:r>
                  <w:proofErr w:type="gramEnd"/>
                  <w:r w:rsidRPr="00405E68">
                    <w:rPr>
                      <w:rFonts w:ascii="Helios" w:hAnsi="Helios"/>
                      <w:sz w:val="12"/>
                      <w:szCs w:val="12"/>
                    </w:rPr>
                    <w:t xml:space="preserve">: </w:t>
                  </w:r>
                  <w:hyperlink r:id="rId9" w:history="1">
                    <w:r w:rsidRPr="000D67AD">
                      <w:rPr>
                        <w:rFonts w:ascii="Helios" w:hAnsi="Helios"/>
                        <w:sz w:val="12"/>
                        <w:szCs w:val="12"/>
                        <w:lang w:val="en-US"/>
                      </w:rPr>
                      <w:t>posta</w:t>
                    </w:r>
                    <w:r w:rsidRPr="00405E68">
                      <w:rPr>
                        <w:rFonts w:ascii="Helios" w:hAnsi="Helios"/>
                        <w:sz w:val="12"/>
                        <w:szCs w:val="12"/>
                      </w:rPr>
                      <w:t>@</w:t>
                    </w:r>
                    <w:r w:rsidRPr="000D67AD">
                      <w:rPr>
                        <w:rFonts w:ascii="Helios" w:hAnsi="Helios"/>
                        <w:sz w:val="12"/>
                        <w:szCs w:val="12"/>
                        <w:lang w:val="en-US"/>
                      </w:rPr>
                      <w:t>mrsk</w:t>
                    </w:r>
                    <w:r w:rsidRPr="00405E68">
                      <w:rPr>
                        <w:rFonts w:ascii="Helios" w:hAnsi="Helios"/>
                        <w:sz w:val="12"/>
                        <w:szCs w:val="12"/>
                      </w:rPr>
                      <w:t>-1.</w:t>
                    </w:r>
                    <w:r w:rsidRPr="000D67AD">
                      <w:rPr>
                        <w:rFonts w:ascii="Helios" w:hAnsi="Helios"/>
                        <w:sz w:val="12"/>
                        <w:szCs w:val="12"/>
                        <w:lang w:val="en-US"/>
                      </w:rPr>
                      <w:t>ru</w:t>
                    </w:r>
                  </w:hyperlink>
                  <w:r w:rsidRPr="00405E68">
                    <w:rPr>
                      <w:rFonts w:ascii="Helios" w:hAnsi="Helios"/>
                      <w:sz w:val="12"/>
                      <w:szCs w:val="12"/>
                    </w:rPr>
                    <w:t xml:space="preserve">, </w:t>
                  </w:r>
                  <w:hyperlink r:id="rId10" w:history="1">
                    <w:r w:rsidRPr="000D67AD">
                      <w:rPr>
                        <w:rFonts w:ascii="Helios" w:hAnsi="Helios"/>
                        <w:sz w:val="12"/>
                        <w:szCs w:val="12"/>
                        <w:lang w:val="en-US"/>
                      </w:rPr>
                      <w:t>www</w:t>
                    </w:r>
                    <w:r w:rsidRPr="00405E68">
                      <w:rPr>
                        <w:rFonts w:ascii="Helios" w:hAnsi="Helios"/>
                        <w:sz w:val="12"/>
                        <w:szCs w:val="12"/>
                      </w:rPr>
                      <w:t>.</w:t>
                    </w:r>
                    <w:r w:rsidRPr="000D67AD">
                      <w:rPr>
                        <w:rFonts w:ascii="Helios" w:hAnsi="Helios"/>
                        <w:sz w:val="12"/>
                        <w:szCs w:val="12"/>
                        <w:lang w:val="en-US"/>
                      </w:rPr>
                      <w:t>mrsk</w:t>
                    </w:r>
                    <w:r w:rsidRPr="00405E68">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B7FDE" w:rsidRDefault="008B7FDE" w:rsidP="008B7FDE">
      <w:pPr>
        <w:spacing w:line="240" w:lineRule="auto"/>
        <w:jc w:val="right"/>
        <w:rPr>
          <w:sz w:val="24"/>
          <w:szCs w:val="24"/>
        </w:rPr>
      </w:pPr>
      <w:r>
        <w:rPr>
          <w:sz w:val="24"/>
          <w:szCs w:val="24"/>
        </w:rPr>
        <w:t>Председатель закупочной комиссии -</w:t>
      </w:r>
    </w:p>
    <w:p w:rsidR="008B7FDE" w:rsidRDefault="008B7FDE" w:rsidP="008B7FDE">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8B7FDE" w:rsidRPr="00C12FA4" w:rsidRDefault="008B7FDE" w:rsidP="008B7FDE">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8B7FDE" w:rsidRPr="00C12FA4" w:rsidRDefault="008B7FDE" w:rsidP="008B7FDE">
      <w:pPr>
        <w:spacing w:line="240" w:lineRule="auto"/>
        <w:jc w:val="right"/>
      </w:pPr>
    </w:p>
    <w:p w:rsidR="007556FF" w:rsidRPr="00C12FA4" w:rsidRDefault="008B7FDE" w:rsidP="008B7FDE">
      <w:pPr>
        <w:spacing w:line="240" w:lineRule="auto"/>
        <w:jc w:val="right"/>
        <w:rPr>
          <w:sz w:val="24"/>
          <w:szCs w:val="24"/>
        </w:rPr>
      </w:pPr>
      <w:r w:rsidRPr="00C12FA4">
        <w:rPr>
          <w:sz w:val="24"/>
          <w:szCs w:val="24"/>
        </w:rPr>
        <w:t xml:space="preserve">____________________ </w:t>
      </w:r>
      <w:r>
        <w:rPr>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8B7FDE">
        <w:rPr>
          <w:b/>
          <w:kern w:val="36"/>
          <w:sz w:val="24"/>
          <w:szCs w:val="24"/>
        </w:rPr>
        <w:t>0119-КР-16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8B7FDE">
        <w:rPr>
          <w:b/>
          <w:kern w:val="36"/>
          <w:sz w:val="24"/>
          <w:szCs w:val="24"/>
        </w:rPr>
        <w:t>02</w:t>
      </w:r>
      <w:r w:rsidRPr="00C12FA4">
        <w:rPr>
          <w:b/>
          <w:kern w:val="36"/>
          <w:sz w:val="24"/>
          <w:szCs w:val="24"/>
        </w:rPr>
        <w:t xml:space="preserve">» </w:t>
      </w:r>
      <w:r w:rsidR="008B7FDE">
        <w:rPr>
          <w:b/>
          <w:kern w:val="36"/>
          <w:sz w:val="24"/>
          <w:szCs w:val="24"/>
        </w:rPr>
        <w:t>ноября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D616EA">
        <w:rPr>
          <w:b/>
          <w:sz w:val="24"/>
          <w:szCs w:val="24"/>
        </w:rPr>
        <w:t>Договора</w:t>
      </w:r>
      <w:proofErr w:type="gramEnd"/>
      <w:r w:rsidR="00366652" w:rsidRPr="008B7FDE">
        <w:rPr>
          <w:b/>
          <w:sz w:val="24"/>
          <w:szCs w:val="24"/>
        </w:rPr>
        <w:t xml:space="preserve"> </w:t>
      </w:r>
      <w:r w:rsidR="008B7FDE" w:rsidRPr="008B7FDE">
        <w:rPr>
          <w:b/>
          <w:sz w:val="24"/>
          <w:szCs w:val="24"/>
        </w:rPr>
        <w:t>на оказание услуг по ремонту автокранов и грузоподъемных механизмов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B7FDE">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0702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702A1">
        <w:rPr>
          <w:noProof/>
        </w:rPr>
        <w:fldChar w:fldCharType="begin"/>
      </w:r>
      <w:r>
        <w:rPr>
          <w:noProof/>
        </w:rPr>
        <w:instrText xml:space="preserve"> PAGEREF _Toc441131294 \h </w:instrText>
      </w:r>
      <w:r w:rsidR="000702A1">
        <w:rPr>
          <w:noProof/>
        </w:rPr>
      </w:r>
      <w:r w:rsidR="000702A1">
        <w:rPr>
          <w:noProof/>
        </w:rPr>
        <w:fldChar w:fldCharType="separate"/>
      </w:r>
      <w:r w:rsidR="002C3294">
        <w:rPr>
          <w:noProof/>
        </w:rPr>
        <w:t>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702A1">
        <w:rPr>
          <w:noProof/>
        </w:rPr>
        <w:fldChar w:fldCharType="begin"/>
      </w:r>
      <w:r>
        <w:rPr>
          <w:noProof/>
        </w:rPr>
        <w:instrText xml:space="preserve"> PAGEREF _Toc441131295 \h </w:instrText>
      </w:r>
      <w:r w:rsidR="000702A1">
        <w:rPr>
          <w:noProof/>
        </w:rPr>
      </w:r>
      <w:r w:rsidR="000702A1">
        <w:rPr>
          <w:noProof/>
        </w:rPr>
        <w:fldChar w:fldCharType="separate"/>
      </w:r>
      <w:r w:rsidR="002C3294">
        <w:rPr>
          <w:noProof/>
        </w:rPr>
        <w:t>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702A1">
        <w:rPr>
          <w:noProof/>
        </w:rPr>
        <w:fldChar w:fldCharType="begin"/>
      </w:r>
      <w:r>
        <w:rPr>
          <w:noProof/>
        </w:rPr>
        <w:instrText xml:space="preserve"> PAGEREF _Toc441131296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702A1">
        <w:rPr>
          <w:noProof/>
        </w:rPr>
        <w:fldChar w:fldCharType="begin"/>
      </w:r>
      <w:r>
        <w:rPr>
          <w:noProof/>
        </w:rPr>
        <w:instrText xml:space="preserve"> PAGEREF _Toc441131297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702A1">
        <w:rPr>
          <w:noProof/>
        </w:rPr>
        <w:fldChar w:fldCharType="begin"/>
      </w:r>
      <w:r>
        <w:rPr>
          <w:noProof/>
        </w:rPr>
        <w:instrText xml:space="preserve"> PAGEREF _Toc441131298 \h </w:instrText>
      </w:r>
      <w:r w:rsidR="000702A1">
        <w:rPr>
          <w:noProof/>
        </w:rPr>
      </w:r>
      <w:r w:rsidR="000702A1">
        <w:rPr>
          <w:noProof/>
        </w:rPr>
        <w:fldChar w:fldCharType="separate"/>
      </w:r>
      <w:r w:rsidR="002C3294">
        <w:rPr>
          <w:noProof/>
        </w:rPr>
        <w:t>7</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_Toc441131306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702A1">
        <w:rPr>
          <w:noProof/>
        </w:rPr>
        <w:fldChar w:fldCharType="begin"/>
      </w:r>
      <w:r>
        <w:rPr>
          <w:noProof/>
        </w:rPr>
        <w:instrText xml:space="preserve"> PAGEREF _Toc441131307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_Toc441131311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702A1">
        <w:rPr>
          <w:noProof/>
        </w:rPr>
        <w:fldChar w:fldCharType="begin"/>
      </w:r>
      <w:r>
        <w:rPr>
          <w:noProof/>
        </w:rPr>
        <w:instrText xml:space="preserve"> PAGEREF _Toc441131315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702A1">
        <w:rPr>
          <w:noProof/>
        </w:rPr>
        <w:fldChar w:fldCharType="begin"/>
      </w:r>
      <w:r>
        <w:rPr>
          <w:noProof/>
        </w:rPr>
        <w:instrText xml:space="preserve"> PAGEREF _Toc441131316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702A1">
        <w:rPr>
          <w:noProof/>
        </w:rPr>
        <w:fldChar w:fldCharType="begin"/>
      </w:r>
      <w:r>
        <w:rPr>
          <w:noProof/>
        </w:rPr>
        <w:instrText xml:space="preserve"> PAGEREF _Toc441131319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702A1">
        <w:rPr>
          <w:noProof/>
        </w:rPr>
        <w:fldChar w:fldCharType="begin"/>
      </w:r>
      <w:r>
        <w:rPr>
          <w:noProof/>
        </w:rPr>
        <w:instrText xml:space="preserve"> PAGEREF _Toc441131320 \h </w:instrText>
      </w:r>
      <w:r w:rsidR="000702A1">
        <w:rPr>
          <w:noProof/>
        </w:rPr>
      </w:r>
      <w:r w:rsidR="000702A1">
        <w:rPr>
          <w:noProof/>
        </w:rPr>
        <w:fldChar w:fldCharType="separate"/>
      </w:r>
      <w:r w:rsidR="002C3294">
        <w:rPr>
          <w:noProof/>
        </w:rPr>
        <w:t>14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702A1">
        <w:rPr>
          <w:noProof/>
        </w:rPr>
        <w:fldChar w:fldCharType="begin"/>
      </w:r>
      <w:r>
        <w:rPr>
          <w:noProof/>
        </w:rPr>
        <w:instrText xml:space="preserve"> PAGEREF _Toc441131335 \h </w:instrText>
      </w:r>
      <w:r w:rsidR="000702A1">
        <w:rPr>
          <w:noProof/>
        </w:rPr>
      </w:r>
      <w:r w:rsidR="000702A1">
        <w:rPr>
          <w:noProof/>
        </w:rPr>
        <w:fldChar w:fldCharType="separate"/>
      </w:r>
      <w:r w:rsidR="002C3294">
        <w:rPr>
          <w:noProof/>
        </w:rPr>
        <w:t>29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702A1">
        <w:rPr>
          <w:noProof/>
        </w:rPr>
        <w:fldChar w:fldCharType="begin"/>
      </w:r>
      <w:r>
        <w:rPr>
          <w:noProof/>
        </w:rPr>
        <w:instrText xml:space="preserve"> PAGEREF _Toc441131338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702A1">
        <w:rPr>
          <w:noProof/>
        </w:rPr>
        <w:fldChar w:fldCharType="begin"/>
      </w:r>
      <w:r>
        <w:rPr>
          <w:noProof/>
        </w:rPr>
        <w:instrText xml:space="preserve"> PAGEREF _Toc441131339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702A1">
        <w:rPr>
          <w:noProof/>
        </w:rPr>
        <w:fldChar w:fldCharType="begin"/>
      </w:r>
      <w:r>
        <w:rPr>
          <w:noProof/>
        </w:rPr>
        <w:instrText xml:space="preserve"> PAGEREF _Toc441131344 \h </w:instrText>
      </w:r>
      <w:r w:rsidR="000702A1">
        <w:rPr>
          <w:noProof/>
        </w:rPr>
      </w:r>
      <w:r w:rsidR="000702A1">
        <w:rPr>
          <w:noProof/>
        </w:rPr>
        <w:fldChar w:fldCharType="separate"/>
      </w:r>
      <w:r w:rsidR="002C3294">
        <w:rPr>
          <w:noProof/>
        </w:rPr>
        <w:t>32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702A1">
        <w:rPr>
          <w:noProof/>
        </w:rPr>
        <w:fldChar w:fldCharType="begin"/>
      </w:r>
      <w:r>
        <w:rPr>
          <w:noProof/>
        </w:rPr>
        <w:instrText xml:space="preserve"> PAGEREF _Toc441131345 \h </w:instrText>
      </w:r>
      <w:r w:rsidR="000702A1">
        <w:rPr>
          <w:noProof/>
        </w:rPr>
      </w:r>
      <w:r w:rsidR="000702A1">
        <w:rPr>
          <w:noProof/>
        </w:rPr>
        <w:fldChar w:fldCharType="separate"/>
      </w:r>
      <w:r w:rsidR="002C3294">
        <w:rPr>
          <w:noProof/>
        </w:rPr>
        <w:t>33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702A1">
        <w:rPr>
          <w:noProof/>
        </w:rPr>
        <w:fldChar w:fldCharType="begin"/>
      </w:r>
      <w:r>
        <w:rPr>
          <w:noProof/>
        </w:rPr>
        <w:instrText xml:space="preserve"> PAGEREF _Toc441131346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702A1">
        <w:rPr>
          <w:noProof/>
        </w:rPr>
        <w:fldChar w:fldCharType="begin"/>
      </w:r>
      <w:r>
        <w:rPr>
          <w:noProof/>
        </w:rPr>
        <w:instrText xml:space="preserve"> PAGEREF _Toc441131347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702A1">
        <w:rPr>
          <w:noProof/>
        </w:rPr>
        <w:fldChar w:fldCharType="begin"/>
      </w:r>
      <w:r>
        <w:rPr>
          <w:noProof/>
        </w:rPr>
        <w:instrText xml:space="preserve"> PAGEREF _Toc441131348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702A1">
        <w:rPr>
          <w:noProof/>
        </w:rPr>
        <w:fldChar w:fldCharType="begin"/>
      </w:r>
      <w:r>
        <w:rPr>
          <w:noProof/>
        </w:rPr>
        <w:instrText xml:space="preserve"> PAGEREF _Toc441131349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702A1">
        <w:rPr>
          <w:noProof/>
        </w:rPr>
        <w:fldChar w:fldCharType="begin"/>
      </w:r>
      <w:r>
        <w:rPr>
          <w:noProof/>
        </w:rPr>
        <w:instrText xml:space="preserve"> PAGEREF _Toc441131350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702A1">
        <w:rPr>
          <w:noProof/>
        </w:rPr>
        <w:fldChar w:fldCharType="begin"/>
      </w:r>
      <w:r>
        <w:rPr>
          <w:noProof/>
        </w:rPr>
        <w:instrText xml:space="preserve"> PAGEREF _Toc441131351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702A1">
        <w:rPr>
          <w:noProof/>
        </w:rPr>
        <w:fldChar w:fldCharType="begin"/>
      </w:r>
      <w:r>
        <w:rPr>
          <w:noProof/>
        </w:rPr>
        <w:instrText xml:space="preserve"> PAGEREF _Toc441131353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702A1">
        <w:rPr>
          <w:noProof/>
        </w:rPr>
        <w:fldChar w:fldCharType="begin"/>
      </w:r>
      <w:r>
        <w:rPr>
          <w:noProof/>
        </w:rPr>
        <w:instrText xml:space="preserve"> PAGEREF _Toc441131355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702A1">
        <w:rPr>
          <w:noProof/>
        </w:rPr>
        <w:fldChar w:fldCharType="begin"/>
      </w:r>
      <w:r>
        <w:rPr>
          <w:noProof/>
        </w:rPr>
        <w:instrText xml:space="preserve"> PAGEREF _Toc441131356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702A1">
        <w:rPr>
          <w:noProof/>
        </w:rPr>
        <w:fldChar w:fldCharType="begin"/>
      </w:r>
      <w:r>
        <w:rPr>
          <w:noProof/>
        </w:rPr>
        <w:instrText xml:space="preserve"> PAGEREF _Toc441131357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702A1">
        <w:rPr>
          <w:noProof/>
        </w:rPr>
        <w:fldChar w:fldCharType="begin"/>
      </w:r>
      <w:r>
        <w:rPr>
          <w:noProof/>
        </w:rPr>
        <w:instrText xml:space="preserve"> PAGEREF _Toc441131359 \h </w:instrText>
      </w:r>
      <w:r w:rsidR="000702A1">
        <w:rPr>
          <w:noProof/>
        </w:rPr>
      </w:r>
      <w:r w:rsidR="000702A1">
        <w:rPr>
          <w:noProof/>
        </w:rPr>
        <w:fldChar w:fldCharType="separate"/>
      </w:r>
      <w:r w:rsidR="002C3294">
        <w:rPr>
          <w:noProof/>
        </w:rPr>
        <w:t>41</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0702A1">
        <w:rPr>
          <w:noProof/>
        </w:rPr>
        <w:fldChar w:fldCharType="begin"/>
      </w:r>
      <w:r>
        <w:rPr>
          <w:noProof/>
        </w:rPr>
        <w:instrText xml:space="preserve"> PAGEREF _Toc441131361 \h </w:instrText>
      </w:r>
      <w:r w:rsidR="000702A1">
        <w:rPr>
          <w:noProof/>
        </w:rPr>
      </w:r>
      <w:r w:rsidR="000702A1">
        <w:rPr>
          <w:noProof/>
        </w:rPr>
        <w:fldChar w:fldCharType="separate"/>
      </w:r>
      <w:r w:rsidR="002C3294">
        <w:rPr>
          <w:noProof/>
        </w:rPr>
        <w:t>43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0702A1">
        <w:rPr>
          <w:noProof/>
        </w:rPr>
        <w:fldChar w:fldCharType="begin"/>
      </w:r>
      <w:r>
        <w:rPr>
          <w:noProof/>
        </w:rPr>
        <w:instrText xml:space="preserve"> PAGEREF _Toc441131364 \h </w:instrText>
      </w:r>
      <w:r w:rsidR="000702A1">
        <w:rPr>
          <w:noProof/>
        </w:rPr>
      </w:r>
      <w:r w:rsidR="000702A1">
        <w:rPr>
          <w:noProof/>
        </w:rPr>
        <w:fldChar w:fldCharType="separate"/>
      </w:r>
      <w:r w:rsidR="002C3294">
        <w:rPr>
          <w:noProof/>
        </w:rPr>
        <w:t>46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702A1">
        <w:rPr>
          <w:noProof/>
        </w:rPr>
        <w:fldChar w:fldCharType="begin"/>
      </w:r>
      <w:r>
        <w:rPr>
          <w:noProof/>
        </w:rPr>
        <w:instrText xml:space="preserve"> PAGEREF _Toc441131367 \h </w:instrText>
      </w:r>
      <w:r w:rsidR="000702A1">
        <w:rPr>
          <w:noProof/>
        </w:rPr>
      </w:r>
      <w:r w:rsidR="000702A1">
        <w:rPr>
          <w:noProof/>
        </w:rPr>
        <w:fldChar w:fldCharType="separate"/>
      </w:r>
      <w:r w:rsidR="002C3294">
        <w:rPr>
          <w:noProof/>
        </w:rPr>
        <w:t>48</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702A1">
        <w:rPr>
          <w:noProof/>
        </w:rPr>
        <w:fldChar w:fldCharType="begin"/>
      </w:r>
      <w:r>
        <w:rPr>
          <w:noProof/>
        </w:rPr>
        <w:instrText xml:space="preserve"> PAGEREF _Toc441131370 \h </w:instrText>
      </w:r>
      <w:r w:rsidR="000702A1">
        <w:rPr>
          <w:noProof/>
        </w:rPr>
      </w:r>
      <w:r w:rsidR="000702A1">
        <w:rPr>
          <w:noProof/>
        </w:rPr>
        <w:fldChar w:fldCharType="separate"/>
      </w:r>
      <w:r w:rsidR="002C3294">
        <w:rPr>
          <w:noProof/>
        </w:rPr>
        <w:t>50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0702A1">
        <w:rPr>
          <w:noProof/>
        </w:rPr>
        <w:fldChar w:fldCharType="begin"/>
      </w:r>
      <w:r>
        <w:rPr>
          <w:noProof/>
        </w:rPr>
        <w:instrText xml:space="preserve"> PAGEREF _Toc441131373 \h </w:instrText>
      </w:r>
      <w:r w:rsidR="000702A1">
        <w:rPr>
          <w:noProof/>
        </w:rPr>
      </w:r>
      <w:r w:rsidR="000702A1">
        <w:rPr>
          <w:noProof/>
        </w:rPr>
        <w:fldChar w:fldCharType="separate"/>
      </w:r>
      <w:r w:rsidR="002C3294">
        <w:rPr>
          <w:noProof/>
        </w:rPr>
        <w:t>52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702A1">
        <w:rPr>
          <w:noProof/>
        </w:rPr>
        <w:fldChar w:fldCharType="begin"/>
      </w:r>
      <w:r>
        <w:rPr>
          <w:noProof/>
        </w:rPr>
        <w:instrText xml:space="preserve"> PAGEREF _Toc441131376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0702A1">
        <w:rPr>
          <w:noProof/>
        </w:rPr>
        <w:fldChar w:fldCharType="begin"/>
      </w:r>
      <w:r>
        <w:rPr>
          <w:noProof/>
        </w:rPr>
        <w:instrText xml:space="preserve"> PAGEREF _Toc441131377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702A1">
        <w:rPr>
          <w:noProof/>
        </w:rPr>
        <w:fldChar w:fldCharType="begin"/>
      </w:r>
      <w:r>
        <w:rPr>
          <w:noProof/>
        </w:rPr>
        <w:instrText xml:space="preserve"> PAGEREF _Toc441131378 \h </w:instrText>
      </w:r>
      <w:r w:rsidR="000702A1">
        <w:rPr>
          <w:noProof/>
        </w:rPr>
      </w:r>
      <w:r w:rsidR="000702A1">
        <w:rPr>
          <w:noProof/>
        </w:rPr>
        <w:fldChar w:fldCharType="separate"/>
      </w:r>
      <w:r w:rsidR="002C3294">
        <w:rPr>
          <w:noProof/>
        </w:rPr>
        <w:t>56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702A1">
        <w:rPr>
          <w:noProof/>
        </w:rPr>
        <w:fldChar w:fldCharType="begin"/>
      </w:r>
      <w:r>
        <w:rPr>
          <w:noProof/>
        </w:rPr>
        <w:instrText xml:space="preserve"> PAGEREF _Toc441131380 \h </w:instrText>
      </w:r>
      <w:r w:rsidR="000702A1">
        <w:rPr>
          <w:noProof/>
        </w:rPr>
      </w:r>
      <w:r w:rsidR="000702A1">
        <w:rPr>
          <w:noProof/>
        </w:rPr>
        <w:fldChar w:fldCharType="separate"/>
      </w:r>
      <w:r w:rsidR="002C3294">
        <w:rPr>
          <w:noProof/>
        </w:rPr>
        <w:t>60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702A1">
        <w:rPr>
          <w:noProof/>
        </w:rPr>
        <w:fldChar w:fldCharType="begin"/>
      </w:r>
      <w:r>
        <w:rPr>
          <w:noProof/>
        </w:rPr>
        <w:instrText xml:space="preserve"> PAGEREF _Toc441131383 \h </w:instrText>
      </w:r>
      <w:r w:rsidR="000702A1">
        <w:rPr>
          <w:noProof/>
        </w:rPr>
      </w:r>
      <w:r w:rsidR="000702A1">
        <w:rPr>
          <w:noProof/>
        </w:rPr>
        <w:fldChar w:fldCharType="separate"/>
      </w:r>
      <w:r w:rsidR="002C3294">
        <w:rPr>
          <w:noProof/>
        </w:rPr>
        <w:t>63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702A1">
        <w:rPr>
          <w:noProof/>
        </w:rPr>
        <w:fldChar w:fldCharType="begin"/>
      </w:r>
      <w:r>
        <w:rPr>
          <w:noProof/>
        </w:rPr>
        <w:instrText xml:space="preserve"> PAGEREF _Toc441131386 \h </w:instrText>
      </w:r>
      <w:r w:rsidR="000702A1">
        <w:rPr>
          <w:noProof/>
        </w:rPr>
      </w:r>
      <w:r w:rsidR="000702A1">
        <w:rPr>
          <w:noProof/>
        </w:rPr>
        <w:fldChar w:fldCharType="separate"/>
      </w:r>
      <w:r w:rsidR="002C3294">
        <w:rPr>
          <w:noProof/>
        </w:rPr>
        <w:t>65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702A1">
        <w:rPr>
          <w:noProof/>
        </w:rPr>
        <w:fldChar w:fldCharType="begin"/>
      </w:r>
      <w:r>
        <w:rPr>
          <w:noProof/>
        </w:rPr>
        <w:instrText xml:space="preserve"> PAGEREF _Toc441131389 \h </w:instrText>
      </w:r>
      <w:r w:rsidR="000702A1">
        <w:rPr>
          <w:noProof/>
        </w:rPr>
      </w:r>
      <w:r w:rsidR="000702A1">
        <w:rPr>
          <w:noProof/>
        </w:rPr>
        <w:fldChar w:fldCharType="separate"/>
      </w:r>
      <w:r w:rsidR="002C3294">
        <w:rPr>
          <w:noProof/>
        </w:rPr>
        <w:t>67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702A1">
        <w:rPr>
          <w:noProof/>
        </w:rPr>
        <w:fldChar w:fldCharType="begin"/>
      </w:r>
      <w:r>
        <w:rPr>
          <w:noProof/>
        </w:rPr>
        <w:instrText xml:space="preserve"> PAGEREF _Toc441131392 \h </w:instrText>
      </w:r>
      <w:r w:rsidR="000702A1">
        <w:rPr>
          <w:noProof/>
        </w:rPr>
      </w:r>
      <w:r w:rsidR="000702A1">
        <w:rPr>
          <w:noProof/>
        </w:rPr>
        <w:fldChar w:fldCharType="separate"/>
      </w:r>
      <w:r w:rsidR="002C3294">
        <w:rPr>
          <w:noProof/>
        </w:rPr>
        <w:t>69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702A1">
        <w:rPr>
          <w:noProof/>
        </w:rPr>
        <w:fldChar w:fldCharType="begin"/>
      </w:r>
      <w:r>
        <w:rPr>
          <w:noProof/>
        </w:rPr>
        <w:instrText xml:space="preserve"> PAGEREF _Toc441131395 \h </w:instrText>
      </w:r>
      <w:r w:rsidR="000702A1">
        <w:rPr>
          <w:noProof/>
        </w:rPr>
      </w:r>
      <w:r w:rsidR="000702A1">
        <w:rPr>
          <w:noProof/>
        </w:rPr>
        <w:fldChar w:fldCharType="separate"/>
      </w:r>
      <w:r w:rsidR="002C3294">
        <w:rPr>
          <w:noProof/>
        </w:rPr>
        <w:t>72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702A1">
        <w:rPr>
          <w:noProof/>
        </w:rPr>
        <w:fldChar w:fldCharType="begin"/>
      </w:r>
      <w:r>
        <w:rPr>
          <w:noProof/>
        </w:rPr>
        <w:instrText xml:space="preserve"> PAGEREF _Toc441131398 \h </w:instrText>
      </w:r>
      <w:r w:rsidR="000702A1">
        <w:rPr>
          <w:noProof/>
        </w:rPr>
      </w:r>
      <w:r w:rsidR="000702A1">
        <w:rPr>
          <w:noProof/>
        </w:rPr>
        <w:fldChar w:fldCharType="separate"/>
      </w:r>
      <w:r w:rsidR="002C3294">
        <w:rPr>
          <w:noProof/>
        </w:rPr>
        <w:t>74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702A1">
        <w:rPr>
          <w:noProof/>
        </w:rPr>
        <w:fldChar w:fldCharType="begin"/>
      </w:r>
      <w:r>
        <w:rPr>
          <w:noProof/>
        </w:rPr>
        <w:instrText xml:space="preserve"> PAGEREF _Toc441131401 \h </w:instrText>
      </w:r>
      <w:r w:rsidR="000702A1">
        <w:rPr>
          <w:noProof/>
        </w:rPr>
      </w:r>
      <w:r w:rsidR="000702A1">
        <w:rPr>
          <w:noProof/>
        </w:rPr>
        <w:fldChar w:fldCharType="separate"/>
      </w:r>
      <w:r w:rsidR="002C3294">
        <w:rPr>
          <w:noProof/>
        </w:rPr>
        <w:t>77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0702A1">
        <w:rPr>
          <w:noProof/>
        </w:rPr>
        <w:fldChar w:fldCharType="begin"/>
      </w:r>
      <w:r>
        <w:rPr>
          <w:noProof/>
        </w:rPr>
        <w:instrText xml:space="preserve"> PAGEREF _Toc441131404 \h </w:instrText>
      </w:r>
      <w:r w:rsidR="000702A1">
        <w:rPr>
          <w:noProof/>
        </w:rPr>
      </w:r>
      <w:r w:rsidR="000702A1">
        <w:rPr>
          <w:noProof/>
        </w:rPr>
        <w:fldChar w:fldCharType="separate"/>
      </w:r>
      <w:r w:rsidR="002C3294">
        <w:rPr>
          <w:noProof/>
        </w:rPr>
        <w:t>79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0702A1">
        <w:rPr>
          <w:noProof/>
        </w:rPr>
        <w:fldChar w:fldCharType="begin"/>
      </w:r>
      <w:r>
        <w:rPr>
          <w:noProof/>
        </w:rPr>
        <w:instrText xml:space="preserve"> PAGEREF _Toc441131407 \h </w:instrText>
      </w:r>
      <w:r w:rsidR="000702A1">
        <w:rPr>
          <w:noProof/>
        </w:rPr>
      </w:r>
      <w:r w:rsidR="000702A1">
        <w:rPr>
          <w:noProof/>
        </w:rPr>
        <w:fldChar w:fldCharType="separate"/>
      </w:r>
      <w:r w:rsidR="002C3294">
        <w:rPr>
          <w:noProof/>
        </w:rPr>
        <w:t>81</w:t>
      </w:r>
      <w:r w:rsidR="000702A1">
        <w:rPr>
          <w:noProof/>
        </w:rPr>
        <w:fldChar w:fldCharType="end"/>
      </w:r>
    </w:p>
    <w:p w:rsidR="00717F60" w:rsidRPr="00E71A48" w:rsidRDefault="000702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D616E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616EA">
        <w:rPr>
          <w:iCs/>
          <w:sz w:val="24"/>
          <w:szCs w:val="24"/>
        </w:rPr>
        <w:t xml:space="preserve">специалист 1-й категории отдела закупочной деятельности </w:t>
      </w:r>
      <w:proofErr w:type="gramStart"/>
      <w:r w:rsidR="00D616EA">
        <w:rPr>
          <w:iCs/>
          <w:sz w:val="24"/>
          <w:szCs w:val="24"/>
        </w:rPr>
        <w:t>УЛ</w:t>
      </w:r>
      <w:proofErr w:type="gramEnd"/>
      <w:r w:rsidR="00D616EA">
        <w:rPr>
          <w:iCs/>
          <w:sz w:val="24"/>
          <w:szCs w:val="24"/>
        </w:rPr>
        <w:t xml:space="preserve"> и МТО филиала</w:t>
      </w:r>
      <w:r w:rsidR="00D616EA" w:rsidRPr="00702B2C">
        <w:rPr>
          <w:iCs/>
          <w:sz w:val="24"/>
          <w:szCs w:val="24"/>
        </w:rPr>
        <w:t xml:space="preserve"> ПАО «МРСК Центра»</w:t>
      </w:r>
      <w:r w:rsidR="00D616EA">
        <w:rPr>
          <w:iCs/>
          <w:sz w:val="24"/>
          <w:szCs w:val="24"/>
        </w:rPr>
        <w:t xml:space="preserve"> - «Курскэнерго»</w:t>
      </w:r>
      <w:r w:rsidR="00D616EA" w:rsidRPr="00702B2C">
        <w:rPr>
          <w:iCs/>
          <w:sz w:val="24"/>
          <w:szCs w:val="24"/>
        </w:rPr>
        <w:t xml:space="preserve"> </w:t>
      </w:r>
      <w:r w:rsidR="00D616EA">
        <w:rPr>
          <w:iCs/>
          <w:sz w:val="24"/>
          <w:szCs w:val="24"/>
        </w:rPr>
        <w:t>Носов А.Б</w:t>
      </w:r>
      <w:r w:rsidR="00D616EA" w:rsidRPr="00702B2C">
        <w:rPr>
          <w:iCs/>
          <w:sz w:val="24"/>
          <w:szCs w:val="24"/>
        </w:rPr>
        <w:t>., контактные телефоны: (</w:t>
      </w:r>
      <w:r w:rsidR="00D616EA">
        <w:rPr>
          <w:iCs/>
          <w:sz w:val="24"/>
          <w:szCs w:val="24"/>
        </w:rPr>
        <w:t>4712</w:t>
      </w:r>
      <w:r w:rsidR="00D616EA" w:rsidRPr="00EA1920">
        <w:rPr>
          <w:iCs/>
          <w:sz w:val="24"/>
          <w:szCs w:val="24"/>
        </w:rPr>
        <w:t xml:space="preserve">) 55-70-49, </w:t>
      </w:r>
      <w:r w:rsidR="00D616EA" w:rsidRPr="00EA1920">
        <w:rPr>
          <w:sz w:val="24"/>
          <w:szCs w:val="24"/>
        </w:rPr>
        <w:t xml:space="preserve">адрес электронной почты: </w:t>
      </w:r>
      <w:r w:rsidR="00D616EA" w:rsidRPr="00EA1920">
        <w:rPr>
          <w:iCs/>
          <w:sz w:val="24"/>
          <w:szCs w:val="24"/>
        </w:rPr>
        <w:t xml:space="preserve"> </w:t>
      </w:r>
      <w:hyperlink r:id="rId18" w:history="1">
        <w:r w:rsidR="00D616EA" w:rsidRPr="00EA1920">
          <w:rPr>
            <w:rStyle w:val="a7"/>
            <w:sz w:val="24"/>
            <w:szCs w:val="24"/>
            <w:lang w:val="en-US"/>
          </w:rPr>
          <w:t>nosov</w:t>
        </w:r>
        <w:r w:rsidR="00D616EA" w:rsidRPr="00EA1920">
          <w:rPr>
            <w:rStyle w:val="a7"/>
            <w:sz w:val="24"/>
            <w:szCs w:val="24"/>
          </w:rPr>
          <w:t>.</w:t>
        </w:r>
        <w:r w:rsidR="00D616EA" w:rsidRPr="00EA1920">
          <w:rPr>
            <w:rStyle w:val="a7"/>
            <w:sz w:val="24"/>
            <w:szCs w:val="24"/>
            <w:lang w:val="en-US"/>
          </w:rPr>
          <w:t>ab</w:t>
        </w:r>
        <w:r w:rsidR="00D616EA" w:rsidRPr="00EA1920">
          <w:rPr>
            <w:rStyle w:val="a7"/>
            <w:sz w:val="24"/>
            <w:szCs w:val="24"/>
          </w:rPr>
          <w:t>@mrsk-1.ru</w:t>
        </w:r>
      </w:hyperlink>
      <w:r w:rsidR="00D616EA" w:rsidRPr="00EA1920">
        <w:rPr>
          <w:iCs/>
          <w:sz w:val="24"/>
          <w:szCs w:val="24"/>
        </w:rPr>
        <w:t>, ответственное лицо –</w:t>
      </w:r>
      <w:r w:rsidR="00D616EA" w:rsidRPr="00EA1920">
        <w:rPr>
          <w:sz w:val="24"/>
          <w:szCs w:val="24"/>
        </w:rPr>
        <w:t xml:space="preserve"> Носов Александр Борисович, контактные телефоны - (4712) 55-70-49, адрес электронной почты: </w:t>
      </w:r>
      <w:hyperlink r:id="rId19" w:history="1">
        <w:r w:rsidR="00D616EA" w:rsidRPr="00EA1920">
          <w:rPr>
            <w:rStyle w:val="a7"/>
            <w:sz w:val="24"/>
            <w:szCs w:val="24"/>
            <w:lang w:val="en-US"/>
          </w:rPr>
          <w:t>nosov</w:t>
        </w:r>
        <w:r w:rsidR="00D616EA" w:rsidRPr="00EA1920">
          <w:rPr>
            <w:rStyle w:val="a7"/>
            <w:sz w:val="24"/>
            <w:szCs w:val="24"/>
          </w:rPr>
          <w:t>.</w:t>
        </w:r>
        <w:r w:rsidR="00D616EA" w:rsidRPr="00EA1920">
          <w:rPr>
            <w:rStyle w:val="a7"/>
            <w:sz w:val="24"/>
            <w:szCs w:val="24"/>
            <w:lang w:val="en-US"/>
          </w:rPr>
          <w:t>ab</w:t>
        </w:r>
        <w:r w:rsidR="00D616EA" w:rsidRPr="00EA1920">
          <w:rPr>
            <w:rStyle w:val="a7"/>
            <w:sz w:val="24"/>
            <w:szCs w:val="24"/>
          </w:rPr>
          <w:t>@mrsk-1.ru</w:t>
        </w:r>
      </w:hyperlink>
      <w:r w:rsidR="00D616EA" w:rsidRPr="0096620E">
        <w:rPr>
          <w:sz w:val="24"/>
          <w:szCs w:val="24"/>
        </w:rPr>
        <w:t>)</w:t>
      </w:r>
      <w:r w:rsidR="00D616EA">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опубликованным </w:t>
      </w:r>
      <w:r w:rsidRPr="00D616EA">
        <w:rPr>
          <w:b/>
          <w:sz w:val="24"/>
          <w:szCs w:val="24"/>
        </w:rPr>
        <w:t>«</w:t>
      </w:r>
      <w:r w:rsidR="00D616EA" w:rsidRPr="00D616EA">
        <w:rPr>
          <w:b/>
          <w:sz w:val="24"/>
          <w:szCs w:val="24"/>
        </w:rPr>
        <w:t>02</w:t>
      </w:r>
      <w:r w:rsidRPr="00D616EA">
        <w:rPr>
          <w:b/>
          <w:sz w:val="24"/>
          <w:szCs w:val="24"/>
        </w:rPr>
        <w:t xml:space="preserve">» </w:t>
      </w:r>
      <w:r w:rsidR="00D616EA" w:rsidRPr="00D616EA">
        <w:rPr>
          <w:b/>
          <w:sz w:val="24"/>
          <w:szCs w:val="24"/>
        </w:rPr>
        <w:t>ноября</w:t>
      </w:r>
      <w:r w:rsidRPr="00D616EA">
        <w:rPr>
          <w:b/>
          <w:sz w:val="24"/>
          <w:szCs w:val="24"/>
        </w:rPr>
        <w:t xml:space="preserve"> 20</w:t>
      </w:r>
      <w:r w:rsidR="00C12FA4" w:rsidRPr="00D616EA">
        <w:rPr>
          <w:b/>
          <w:sz w:val="24"/>
          <w:szCs w:val="24"/>
        </w:rPr>
        <w:t>1</w:t>
      </w:r>
      <w:r w:rsidR="00862664" w:rsidRPr="00D616EA">
        <w:rPr>
          <w:b/>
          <w:sz w:val="24"/>
          <w:szCs w:val="24"/>
        </w:rPr>
        <w:t>6</w:t>
      </w:r>
      <w:r w:rsidRPr="00D616EA">
        <w:rPr>
          <w:b/>
          <w:sz w:val="24"/>
          <w:szCs w:val="24"/>
        </w:rPr>
        <w:t xml:space="preserve"> г.</w:t>
      </w:r>
      <w:r w:rsidRPr="00D616EA">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616EA">
        <w:fldChar w:fldCharType="begin"/>
      </w:r>
      <w:r w:rsidR="00D616EA">
        <w:instrText xml:space="preserve"> REF _Ref440269836 \r \h  \* MERGEFORMAT </w:instrText>
      </w:r>
      <w:r w:rsidR="00D616EA">
        <w:fldChar w:fldCharType="separate"/>
      </w:r>
      <w:r w:rsidR="002A74A8" w:rsidRPr="002A74A8">
        <w:rPr>
          <w:sz w:val="24"/>
          <w:szCs w:val="24"/>
        </w:rPr>
        <w:t>1.1.2</w:t>
      </w:r>
      <w:r w:rsidR="00D616EA">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D616EA" w:rsidRPr="00D616EA">
        <w:rPr>
          <w:sz w:val="24"/>
          <w:szCs w:val="24"/>
        </w:rPr>
        <w:t>Договора на оказание услуг</w:t>
      </w:r>
      <w:proofErr w:type="gramEnd"/>
      <w:r w:rsidR="00D616EA" w:rsidRPr="00D616EA">
        <w:rPr>
          <w:sz w:val="24"/>
          <w:szCs w:val="24"/>
        </w:rPr>
        <w:t xml:space="preserve"> по ремонту автокранов и грузоподъемных механизмов для нужд ПАО «МРСК Центра» (филиала «Курскэнерго»)</w:t>
      </w:r>
      <w:r w:rsidRPr="00862664">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апрос предложений проводится в соответствии с правилами и с ис</w:t>
      </w:r>
      <w:r w:rsidRPr="00D616EA">
        <w:rPr>
          <w:sz w:val="24"/>
          <w:szCs w:val="24"/>
        </w:rPr>
        <w:t xml:space="preserve">пользованием функционала </w:t>
      </w:r>
      <w:r w:rsidR="00702B2C" w:rsidRPr="00D616EA">
        <w:rPr>
          <w:sz w:val="24"/>
          <w:szCs w:val="24"/>
        </w:rPr>
        <w:t>электронной торговой площадк</w:t>
      </w:r>
      <w:r w:rsidR="00414AB1" w:rsidRPr="00D616EA">
        <w:rPr>
          <w:sz w:val="24"/>
          <w:szCs w:val="24"/>
        </w:rPr>
        <w:t>и</w:t>
      </w:r>
      <w:r w:rsidR="00702B2C" w:rsidRPr="00D616EA">
        <w:rPr>
          <w:sz w:val="24"/>
          <w:szCs w:val="24"/>
        </w:rPr>
        <w:t xml:space="preserve"> </w:t>
      </w:r>
      <w:r w:rsidR="000D70B6" w:rsidRPr="00D616EA">
        <w:rPr>
          <w:sz w:val="24"/>
          <w:szCs w:val="24"/>
        </w:rPr>
        <w:t>П</w:t>
      </w:r>
      <w:r w:rsidR="00702B2C" w:rsidRPr="00D616EA">
        <w:rPr>
          <w:sz w:val="24"/>
          <w:szCs w:val="24"/>
        </w:rPr>
        <w:t xml:space="preserve">АО «Россети» </w:t>
      </w:r>
      <w:hyperlink r:id="rId22" w:history="1">
        <w:r w:rsidR="00702B2C" w:rsidRPr="00D616EA">
          <w:rPr>
            <w:rStyle w:val="a7"/>
            <w:sz w:val="24"/>
            <w:szCs w:val="24"/>
          </w:rPr>
          <w:t>www.b2b-mrsk.ru</w:t>
        </w:r>
      </w:hyperlink>
      <w:r w:rsidR="00702B2C" w:rsidRPr="00C12FA4">
        <w:rPr>
          <w:sz w:val="24"/>
          <w:szCs w:val="24"/>
        </w:rPr>
        <w:t xml:space="preserve"> (далее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D616EA" w:rsidRPr="00D616EA">
        <w:rPr>
          <w:sz w:val="24"/>
          <w:szCs w:val="24"/>
        </w:rPr>
        <w:t>Договора на оказание услуг по ремонту автокранов и грузоподъемных механизмов для нужд ПАО «МРСК Центра» (филиала «Курскэнерго»)</w:t>
      </w:r>
      <w:r w:rsidR="00702B2C"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C636D0">
        <w:rPr>
          <w:sz w:val="24"/>
          <w:szCs w:val="24"/>
        </w:rPr>
        <w:t>С 01.01.2017 г. по 31.12.2017 г.</w:t>
      </w:r>
      <w:bookmarkEnd w:id="19"/>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w:t>
      </w:r>
      <w:r w:rsidRPr="00C636D0">
        <w:rPr>
          <w:sz w:val="24"/>
          <w:szCs w:val="24"/>
        </w:rPr>
        <w:t xml:space="preserve">будет осуществляться </w:t>
      </w:r>
      <w:r w:rsidR="00C636D0" w:rsidRPr="00C636D0">
        <w:rPr>
          <w:sz w:val="24"/>
          <w:szCs w:val="24"/>
        </w:rPr>
        <w:t>на своих площадях и своем оборудование с использованием своих материалов</w:t>
      </w:r>
      <w:r w:rsidRPr="00C636D0">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C636D0">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702A1">
        <w:rPr>
          <w:iCs/>
          <w:sz w:val="24"/>
          <w:szCs w:val="24"/>
        </w:rPr>
        <w:fldChar w:fldCharType="begin"/>
      </w:r>
      <w:r w:rsidR="00E71A48">
        <w:rPr>
          <w:iCs/>
          <w:sz w:val="24"/>
          <w:szCs w:val="24"/>
        </w:rPr>
        <w:instrText xml:space="preserve"> REF _Ref311232052 \r \h </w:instrText>
      </w:r>
      <w:r w:rsidR="000702A1">
        <w:rPr>
          <w:iCs/>
          <w:sz w:val="24"/>
          <w:szCs w:val="24"/>
        </w:rPr>
      </w:r>
      <w:r w:rsidR="000702A1">
        <w:rPr>
          <w:iCs/>
          <w:sz w:val="24"/>
          <w:szCs w:val="24"/>
        </w:rPr>
        <w:fldChar w:fldCharType="separate"/>
      </w:r>
      <w:r w:rsidR="002A74A8">
        <w:rPr>
          <w:iCs/>
          <w:sz w:val="24"/>
          <w:szCs w:val="24"/>
        </w:rPr>
        <w:t>3</w:t>
      </w:r>
      <w:r w:rsidR="000702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702A1">
        <w:rPr>
          <w:sz w:val="24"/>
          <w:szCs w:val="24"/>
        </w:rPr>
        <w:fldChar w:fldCharType="begin"/>
      </w:r>
      <w:r w:rsidR="008D2928">
        <w:rPr>
          <w:sz w:val="24"/>
          <w:szCs w:val="24"/>
        </w:rPr>
        <w:instrText xml:space="preserve"> REF _Ref440270568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616EA">
        <w:fldChar w:fldCharType="begin"/>
      </w:r>
      <w:r w:rsidR="00D616EA">
        <w:instrText xml:space="preserve"> REF _Ref305973574 \r \h  \* MERGEFORMAT </w:instrText>
      </w:r>
      <w:r w:rsidR="00D616EA">
        <w:fldChar w:fldCharType="separate"/>
      </w:r>
      <w:r w:rsidR="002A74A8">
        <w:t>2</w:t>
      </w:r>
      <w:r w:rsidR="00D616E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702A1">
        <w:rPr>
          <w:iCs/>
          <w:sz w:val="24"/>
          <w:szCs w:val="24"/>
        </w:rPr>
        <w:fldChar w:fldCharType="begin"/>
      </w:r>
      <w:r w:rsidR="008D2928">
        <w:rPr>
          <w:iCs/>
          <w:sz w:val="24"/>
          <w:szCs w:val="24"/>
        </w:rPr>
        <w:instrText xml:space="preserve"> REF _Ref440270602 \r \h </w:instrText>
      </w:r>
      <w:r w:rsidR="000702A1">
        <w:rPr>
          <w:iCs/>
          <w:sz w:val="24"/>
          <w:szCs w:val="24"/>
        </w:rPr>
      </w:r>
      <w:r w:rsidR="000702A1">
        <w:rPr>
          <w:iCs/>
          <w:sz w:val="24"/>
          <w:szCs w:val="24"/>
        </w:rPr>
        <w:fldChar w:fldCharType="separate"/>
      </w:r>
      <w:r w:rsidR="002A74A8">
        <w:rPr>
          <w:iCs/>
          <w:sz w:val="24"/>
          <w:szCs w:val="24"/>
        </w:rPr>
        <w:t>5</w:t>
      </w:r>
      <w:r w:rsidR="000702A1">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D616EA">
        <w:fldChar w:fldCharType="begin"/>
      </w:r>
      <w:r w:rsidR="00D616EA">
        <w:instrText xml:space="preserve"> REF _Ref440270637 \r \h  \* MERGEFORMAT </w:instrText>
      </w:r>
      <w:r w:rsidR="00D616EA">
        <w:fldChar w:fldCharType="separate"/>
      </w:r>
      <w:r w:rsidR="002A74A8" w:rsidRPr="002A74A8">
        <w:rPr>
          <w:sz w:val="24"/>
          <w:szCs w:val="24"/>
        </w:rPr>
        <w:t>1.1.5</w:t>
      </w:r>
      <w:r w:rsidR="00D616EA">
        <w:fldChar w:fldCharType="end"/>
      </w:r>
      <w:r w:rsidRPr="00366652">
        <w:rPr>
          <w:sz w:val="24"/>
          <w:szCs w:val="24"/>
        </w:rPr>
        <w:t xml:space="preserve">, </w:t>
      </w:r>
      <w:r w:rsidR="00D616EA">
        <w:fldChar w:fldCharType="begin"/>
      </w:r>
      <w:r w:rsidR="00D616EA">
        <w:instrText xml:space="preserve"> REF _Ref440270663 \r \h  \* MERGEFORMAT </w:instrText>
      </w:r>
      <w:r w:rsidR="00D616EA">
        <w:fldChar w:fldCharType="separate"/>
      </w:r>
      <w:r w:rsidR="002A74A8" w:rsidRPr="002A74A8">
        <w:rPr>
          <w:sz w:val="24"/>
          <w:szCs w:val="24"/>
        </w:rPr>
        <w:t>1.1.7</w:t>
      </w:r>
      <w:r w:rsidR="00D616E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D616EA">
        <w:fldChar w:fldCharType="begin"/>
      </w:r>
      <w:r w:rsidR="00D616EA">
        <w:instrText xml:space="preserve"> REF _Ref440270637 \r \h  \* MERGEFORMAT </w:instrText>
      </w:r>
      <w:r w:rsidR="00D616EA">
        <w:fldChar w:fldCharType="separate"/>
      </w:r>
      <w:r w:rsidR="002A74A8" w:rsidRPr="002A74A8">
        <w:rPr>
          <w:sz w:val="24"/>
          <w:szCs w:val="24"/>
        </w:rPr>
        <w:t>1.1.5</w:t>
      </w:r>
      <w:r w:rsidR="00D616EA">
        <w:fldChar w:fldCharType="end"/>
      </w:r>
      <w:r w:rsidR="008D2928" w:rsidRPr="00366652">
        <w:rPr>
          <w:sz w:val="24"/>
          <w:szCs w:val="24"/>
        </w:rPr>
        <w:t xml:space="preserve">, </w:t>
      </w:r>
      <w:r w:rsidR="00D616EA">
        <w:fldChar w:fldCharType="begin"/>
      </w:r>
      <w:r w:rsidR="00D616EA">
        <w:instrText xml:space="preserve"> REF _Ref440270663 \r \h  \* MERGEFORMAT </w:instrText>
      </w:r>
      <w:r w:rsidR="00D616EA">
        <w:fldChar w:fldCharType="separate"/>
      </w:r>
      <w:r w:rsidR="002A74A8" w:rsidRPr="002A74A8">
        <w:rPr>
          <w:sz w:val="24"/>
          <w:szCs w:val="24"/>
        </w:rPr>
        <w:t>1.1.7</w:t>
      </w:r>
      <w:r w:rsidR="00D616E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702A1">
        <w:rPr>
          <w:sz w:val="24"/>
          <w:szCs w:val="24"/>
        </w:rPr>
        <w:fldChar w:fldCharType="begin"/>
      </w:r>
      <w:r w:rsidR="008D2928">
        <w:rPr>
          <w:sz w:val="24"/>
          <w:szCs w:val="24"/>
        </w:rPr>
        <w:instrText xml:space="preserve"> REF _Ref440270663 \r \h </w:instrText>
      </w:r>
      <w:r w:rsidR="000702A1">
        <w:rPr>
          <w:sz w:val="24"/>
          <w:szCs w:val="24"/>
        </w:rPr>
      </w:r>
      <w:r w:rsidR="000702A1">
        <w:rPr>
          <w:sz w:val="24"/>
          <w:szCs w:val="24"/>
        </w:rPr>
        <w:fldChar w:fldCharType="separate"/>
      </w:r>
      <w:r w:rsidR="002A74A8">
        <w:rPr>
          <w:sz w:val="24"/>
          <w:szCs w:val="24"/>
        </w:rPr>
        <w:t>1.1.7</w:t>
      </w:r>
      <w:r w:rsidR="000702A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616EA">
        <w:fldChar w:fldCharType="begin"/>
      </w:r>
      <w:r w:rsidR="00D616EA">
        <w:instrText xml:space="preserve"> REF _Ref305973033 \r \h  \* MERGEFORMAT </w:instrText>
      </w:r>
      <w:r w:rsidR="00D616EA">
        <w:fldChar w:fldCharType="separate"/>
      </w:r>
      <w:r w:rsidR="002A74A8" w:rsidRPr="002A74A8">
        <w:rPr>
          <w:sz w:val="24"/>
          <w:szCs w:val="24"/>
        </w:rPr>
        <w:t>3.2</w:t>
      </w:r>
      <w:r w:rsidR="00D616E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lastRenderedPageBreak/>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D616EA">
        <w:fldChar w:fldCharType="begin"/>
      </w:r>
      <w:r w:rsidR="00D616EA">
        <w:instrText xml:space="preserve"> REF _Ref191386109 \n \h  \* MERGEFORMAT </w:instrText>
      </w:r>
      <w:r w:rsidR="00D616EA">
        <w:fldChar w:fldCharType="separate"/>
      </w:r>
      <w:r w:rsidR="002A74A8" w:rsidRPr="002A74A8">
        <w:rPr>
          <w:color w:val="000000"/>
          <w:sz w:val="24"/>
          <w:szCs w:val="24"/>
        </w:rPr>
        <w:t>3.3.2</w:t>
      </w:r>
      <w:r w:rsidR="00D616EA">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616EA">
        <w:fldChar w:fldCharType="begin"/>
      </w:r>
      <w:r w:rsidR="00D616EA">
        <w:instrText xml:space="preserve"> REF _Ref191386164 \r \h  \* MERGEFORMAT </w:instrText>
      </w:r>
      <w:r w:rsidR="00D616EA">
        <w:fldChar w:fldCharType="separate"/>
      </w:r>
      <w:r w:rsidR="002A74A8" w:rsidRPr="002A74A8">
        <w:rPr>
          <w:sz w:val="24"/>
          <w:szCs w:val="24"/>
        </w:rPr>
        <w:t xml:space="preserve"> 1.4.1 </w:t>
      </w:r>
      <w:r w:rsidR="00D616E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616EA">
        <w:fldChar w:fldCharType="begin"/>
      </w:r>
      <w:r w:rsidR="00D616EA">
        <w:instrText xml:space="preserve"> REF _Ref306978606 \r \h  \* MERGEFORMAT </w:instrText>
      </w:r>
      <w:r w:rsidR="00D616EA">
        <w:fldChar w:fldCharType="separate"/>
      </w:r>
      <w:r w:rsidR="002A74A8" w:rsidRPr="002A74A8">
        <w:rPr>
          <w:sz w:val="24"/>
          <w:szCs w:val="24"/>
        </w:rPr>
        <w:t xml:space="preserve"> 1.4.2 </w:t>
      </w:r>
      <w:r w:rsidR="00D616E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616EA">
        <w:fldChar w:fldCharType="begin"/>
      </w:r>
      <w:r w:rsidR="00D616EA">
        <w:instrText xml:space="preserve"> REF _Ref306114966 \r \h  \* MERGEFORMAT </w:instrText>
      </w:r>
      <w:r w:rsidR="00D616EA">
        <w:fldChar w:fldCharType="separate"/>
      </w:r>
      <w:r w:rsidR="002A74A8" w:rsidRPr="002A74A8">
        <w:rPr>
          <w:sz w:val="24"/>
          <w:szCs w:val="24"/>
        </w:rPr>
        <w:t>3.3.11</w:t>
      </w:r>
      <w:r w:rsidR="00D616EA">
        <w:fldChar w:fldCharType="end"/>
      </w:r>
      <w:r w:rsidRPr="00E71A48">
        <w:rPr>
          <w:sz w:val="24"/>
          <w:szCs w:val="24"/>
        </w:rPr>
        <w:t xml:space="preserve"> настоящей Документации).</w:t>
      </w:r>
    </w:p>
    <w:p w:rsidR="002D4BC6" w:rsidRPr="0005086D" w:rsidRDefault="00717F60" w:rsidP="0005086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306"/>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30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6238AF"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702A1">
        <w:rPr>
          <w:b w:val="0"/>
        </w:rPr>
        <w:fldChar w:fldCharType="begin"/>
      </w:r>
      <w:r w:rsidR="008D2928">
        <w:rPr>
          <w:b w:val="0"/>
        </w:rPr>
        <w:instrText xml:space="preserve"> REF _Ref93264992 \r \h </w:instrText>
      </w:r>
      <w:r w:rsidR="000702A1">
        <w:rPr>
          <w:b w:val="0"/>
        </w:rPr>
      </w:r>
      <w:r w:rsidR="000702A1">
        <w:rPr>
          <w:b w:val="0"/>
        </w:rPr>
        <w:fldChar w:fldCharType="separate"/>
      </w:r>
      <w:r w:rsidR="002A74A8">
        <w:rPr>
          <w:b w:val="0"/>
        </w:rPr>
        <w:t>5.5</w:t>
      </w:r>
      <w:r w:rsidR="000702A1">
        <w:rPr>
          <w:b w:val="0"/>
        </w:rPr>
        <w:fldChar w:fldCharType="end"/>
      </w:r>
      <w:r w:rsidRPr="006238AF">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3303E9"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3303E9" w:rsidRDefault="00953802" w:rsidP="00953802">
      <w:pPr>
        <w:pStyle w:val="2"/>
        <w:tabs>
          <w:tab w:val="clear" w:pos="1700"/>
          <w:tab w:val="left" w:pos="567"/>
        </w:tabs>
        <w:spacing w:line="264" w:lineRule="auto"/>
      </w:pPr>
      <w:bookmarkStart w:id="88" w:name="_Toc440875066"/>
      <w:bookmarkStart w:id="89" w:name="_Toc441131311"/>
      <w:r w:rsidRPr="003303E9">
        <w:rPr>
          <w:bCs w:val="0"/>
        </w:rPr>
        <w:t>Антикоррупционная оговорка, включаемая в проект договора</w:t>
      </w:r>
      <w:bookmarkEnd w:id="88"/>
      <w:bookmarkEnd w:id="89"/>
    </w:p>
    <w:p w:rsidR="00953802" w:rsidRPr="003303E9" w:rsidRDefault="0094713A" w:rsidP="0094713A">
      <w:pPr>
        <w:pStyle w:val="3"/>
        <w:ind w:left="0" w:firstLine="709"/>
        <w:jc w:val="both"/>
        <w:rPr>
          <w:b w:val="0"/>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702A1">
        <w:rPr>
          <w:b w:val="0"/>
        </w:rPr>
        <w:fldChar w:fldCharType="begin"/>
      </w:r>
      <w:r w:rsidR="008D2928">
        <w:rPr>
          <w:b w:val="0"/>
        </w:rPr>
        <w:instrText xml:space="preserve"> REF _Ref440270867 \r \h </w:instrText>
      </w:r>
      <w:r w:rsidR="000702A1">
        <w:rPr>
          <w:b w:val="0"/>
        </w:rPr>
      </w:r>
      <w:r w:rsidR="000702A1">
        <w:rPr>
          <w:b w:val="0"/>
        </w:rPr>
        <w:fldChar w:fldCharType="separate"/>
      </w:r>
      <w:r w:rsidR="002A74A8">
        <w:rPr>
          <w:b w:val="0"/>
        </w:rPr>
        <w:t>2.2.3</w:t>
      </w:r>
      <w:r w:rsidR="000702A1">
        <w:rPr>
          <w:b w:val="0"/>
        </w:rPr>
        <w:fldChar w:fldCharType="end"/>
      </w:r>
      <w:r w:rsidRPr="003303E9">
        <w:rPr>
          <w:b w:val="0"/>
        </w:rPr>
        <w:t>).</w:t>
      </w:r>
      <w:bookmarkEnd w:id="90"/>
      <w:bookmarkEnd w:id="91"/>
      <w:bookmarkEnd w:id="92"/>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314"/>
      <w:r w:rsidRPr="003303E9">
        <w:rPr>
          <w:b w:val="0"/>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92405" w:rsidRPr="00796F09" w:rsidRDefault="00592405" w:rsidP="00592405">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92405" w:rsidRPr="00796F09" w:rsidRDefault="00592405" w:rsidP="00592405">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92405" w:rsidRPr="00796F09" w:rsidRDefault="00592405" w:rsidP="00592405">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92405" w:rsidRPr="00796F09" w:rsidRDefault="00592405" w:rsidP="00592405">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92405" w:rsidRPr="00796F09" w:rsidRDefault="00592405" w:rsidP="00592405">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92405" w:rsidRPr="00796F09" w:rsidRDefault="00592405" w:rsidP="00592405">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92405" w:rsidRPr="00796F09" w:rsidRDefault="00592405" w:rsidP="00592405">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1" w:name="_Ref303711222"/>
      <w:bookmarkStart w:id="132" w:name="_Ref311232052"/>
      <w:bookmarkStart w:id="133"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1"/>
      <w:r w:rsidR="00D51A0B" w:rsidRPr="00E71A48">
        <w:rPr>
          <w:szCs w:val="24"/>
        </w:rPr>
        <w:t>Заявок</w:t>
      </w:r>
      <w:bookmarkEnd w:id="132"/>
      <w:bookmarkEnd w:id="133"/>
    </w:p>
    <w:p w:rsidR="00717F60" w:rsidRPr="00E71A48" w:rsidRDefault="00717F60" w:rsidP="00E71A48">
      <w:pPr>
        <w:pStyle w:val="2"/>
        <w:tabs>
          <w:tab w:val="clear" w:pos="1700"/>
          <w:tab w:val="left" w:pos="567"/>
        </w:tabs>
        <w:spacing w:line="264" w:lineRule="auto"/>
      </w:pPr>
      <w:bookmarkStart w:id="134" w:name="_Toc441131316"/>
      <w:r w:rsidRPr="00E71A48">
        <w:t xml:space="preserve">Общий порядок проведения </w:t>
      </w:r>
      <w:r w:rsidR="00440928" w:rsidRPr="00E71A48">
        <w:t>З</w:t>
      </w:r>
      <w:r w:rsidRPr="00E71A48">
        <w:t>апроса предложений</w:t>
      </w:r>
      <w:bookmarkEnd w:id="134"/>
    </w:p>
    <w:p w:rsidR="00717F60" w:rsidRPr="00E71A48" w:rsidRDefault="00717F60" w:rsidP="00953802">
      <w:pPr>
        <w:pStyle w:val="3"/>
        <w:rPr>
          <w:bCs w:val="0"/>
          <w:szCs w:val="24"/>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317"/>
      <w:r w:rsidRPr="00E71A48">
        <w:rPr>
          <w:szCs w:val="24"/>
        </w:rPr>
        <w:t>Запрос</w:t>
      </w:r>
      <w:r w:rsidRPr="00E71A48">
        <w:rPr>
          <w:bCs w:val="0"/>
          <w:szCs w:val="24"/>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616EA">
        <w:fldChar w:fldCharType="begin"/>
      </w:r>
      <w:r w:rsidR="00D616EA">
        <w:instrText xml:space="preserve"> REF _Ref305973033 \r \h  \* MERGEFORMAT </w:instrText>
      </w:r>
      <w:r w:rsidR="00D616EA">
        <w:fldChar w:fldCharType="separate"/>
      </w:r>
      <w:r w:rsidR="002A74A8" w:rsidRPr="002A74A8">
        <w:rPr>
          <w:bCs w:val="0"/>
          <w:sz w:val="24"/>
          <w:szCs w:val="24"/>
        </w:rPr>
        <w:t>3.2</w:t>
      </w:r>
      <w:r w:rsidR="00D616E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616EA">
        <w:fldChar w:fldCharType="begin"/>
      </w:r>
      <w:r w:rsidR="00D616EA">
        <w:instrText xml:space="preserve"> REF _Ref305973147 \r \h  \* MERGEFORMAT </w:instrText>
      </w:r>
      <w:r w:rsidR="00D616EA">
        <w:fldChar w:fldCharType="separate"/>
      </w:r>
      <w:r w:rsidR="002A74A8" w:rsidRPr="002A74A8">
        <w:rPr>
          <w:bCs w:val="0"/>
          <w:sz w:val="24"/>
          <w:szCs w:val="24"/>
        </w:rPr>
        <w:t>3.3</w:t>
      </w:r>
      <w:r w:rsidR="00D616EA">
        <w:fldChar w:fldCharType="end"/>
      </w:r>
      <w:r w:rsidR="000702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28_922829174"/>
      <w:bookmarkEnd w:id="14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702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D616EA">
        <w:fldChar w:fldCharType="begin"/>
      </w:r>
      <w:r w:rsidR="00D616EA">
        <w:instrText xml:space="preserve"> REF _Ref305973214 \r \h  \* MERGEFORMAT </w:instrText>
      </w:r>
      <w:r w:rsidR="00D616EA">
        <w:fldChar w:fldCharType="separate"/>
      </w:r>
      <w:r w:rsidR="002A74A8" w:rsidRPr="002A74A8">
        <w:rPr>
          <w:bCs w:val="0"/>
          <w:sz w:val="24"/>
          <w:szCs w:val="24"/>
        </w:rPr>
        <w:t>3.4</w:t>
      </w:r>
      <w:r w:rsidR="00D616EA">
        <w:fldChar w:fldCharType="end"/>
      </w:r>
      <w:r w:rsidR="00096E9D" w:rsidRPr="00E71A48">
        <w:rPr>
          <w:bCs w:val="0"/>
          <w:sz w:val="24"/>
          <w:szCs w:val="24"/>
        </w:rPr>
        <w:t xml:space="preserve">, </w:t>
      </w:r>
      <w:r w:rsidR="00D616EA">
        <w:fldChar w:fldCharType="begin"/>
      </w:r>
      <w:r w:rsidR="00D616EA">
        <w:instrText xml:space="preserve"> REF _Ref303683883 \r \h  \* MERGEFORMAT </w:instrText>
      </w:r>
      <w:r w:rsidR="00D616EA">
        <w:fldChar w:fldCharType="separate"/>
      </w:r>
      <w:r w:rsidR="002A74A8" w:rsidRPr="002A74A8">
        <w:rPr>
          <w:bCs w:val="0"/>
          <w:sz w:val="24"/>
          <w:szCs w:val="24"/>
        </w:rPr>
        <w:t>3.5</w:t>
      </w:r>
      <w:r w:rsidR="00D616E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2_922829174"/>
      <w:bookmarkEnd w:id="14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616EA">
        <w:fldChar w:fldCharType="begin"/>
      </w:r>
      <w:r w:rsidR="00D616EA">
        <w:instrText xml:space="preserve"> REF _Ref305973250 \r \h  \* MERGEFORMAT </w:instrText>
      </w:r>
      <w:r w:rsidR="00D616EA">
        <w:fldChar w:fldCharType="separate"/>
      </w:r>
      <w:r w:rsidR="002A74A8" w:rsidRPr="002A74A8">
        <w:rPr>
          <w:bCs w:val="0"/>
          <w:sz w:val="24"/>
          <w:szCs w:val="24"/>
        </w:rPr>
        <w:t>3.5</w:t>
      </w:r>
      <w:r w:rsidR="002A74A8">
        <w:t>.1</w:t>
      </w:r>
      <w:r w:rsidR="00D616EA">
        <w:fldChar w:fldCharType="end"/>
      </w:r>
      <w:r w:rsidR="000702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4_922829174"/>
      <w:bookmarkEnd w:id="14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616EA">
        <w:fldChar w:fldCharType="begin"/>
      </w:r>
      <w:r w:rsidR="00D616EA">
        <w:instrText xml:space="preserve"> REF _Ref303250967 \r \h  \* MERGEFORMAT </w:instrText>
      </w:r>
      <w:r w:rsidR="00D616EA">
        <w:fldChar w:fldCharType="separate"/>
      </w:r>
      <w:r w:rsidR="002A74A8" w:rsidRPr="002A74A8">
        <w:rPr>
          <w:bCs w:val="0"/>
          <w:sz w:val="24"/>
          <w:szCs w:val="24"/>
        </w:rPr>
        <w:t>3.7</w:t>
      </w:r>
      <w:r w:rsidR="00D616EA">
        <w:fldChar w:fldCharType="end"/>
      </w:r>
      <w:r w:rsidR="000702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6_922829174"/>
      <w:bookmarkEnd w:id="14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616EA">
        <w:fldChar w:fldCharType="begin"/>
      </w:r>
      <w:r w:rsidR="00D616EA">
        <w:instrText xml:space="preserve"> REF _Ref303681924 \r \h  \* MERGEFORMAT </w:instrText>
      </w:r>
      <w:r w:rsidR="00D616EA">
        <w:fldChar w:fldCharType="separate"/>
      </w:r>
      <w:r w:rsidR="002A74A8" w:rsidRPr="002A74A8">
        <w:rPr>
          <w:bCs w:val="0"/>
          <w:sz w:val="24"/>
          <w:szCs w:val="24"/>
        </w:rPr>
        <w:t>3.8</w:t>
      </w:r>
      <w:r w:rsidR="00D616EA">
        <w:fldChar w:fldCharType="end"/>
      </w:r>
      <w:r w:rsidR="000702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616EA">
        <w:fldChar w:fldCharType="begin"/>
      </w:r>
      <w:r w:rsidR="00D616EA">
        <w:instrText xml:space="preserve"> REF _Ref303683929 \r \h  \* MERGEFORMAT </w:instrText>
      </w:r>
      <w:r w:rsidR="00D616EA">
        <w:fldChar w:fldCharType="separate"/>
      </w:r>
      <w:r w:rsidR="002A74A8" w:rsidRPr="002A74A8">
        <w:rPr>
          <w:bCs w:val="0"/>
          <w:sz w:val="24"/>
          <w:szCs w:val="24"/>
        </w:rPr>
        <w:t>3.10</w:t>
      </w:r>
      <w:r w:rsidR="00D616E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616EA">
        <w:fldChar w:fldCharType="begin"/>
      </w:r>
      <w:r w:rsidR="00D616EA">
        <w:instrText xml:space="preserve"> REF _Ref306140410 \r \h  \* MERGEFORMAT </w:instrText>
      </w:r>
      <w:r w:rsidR="00D616EA">
        <w:fldChar w:fldCharType="separate"/>
      </w:r>
      <w:r w:rsidR="002A74A8" w:rsidRPr="002A74A8">
        <w:rPr>
          <w:bCs w:val="0"/>
          <w:sz w:val="24"/>
          <w:szCs w:val="24"/>
        </w:rPr>
        <w:t>3.11</w:t>
      </w:r>
      <w:r w:rsidR="00D616E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616EA">
        <w:fldChar w:fldCharType="begin"/>
      </w:r>
      <w:r w:rsidR="00D616EA">
        <w:instrText xml:space="preserve"> REF _Ref306140451 \r \h  \* MERGEFORMAT </w:instrText>
      </w:r>
      <w:r w:rsidR="00D616EA">
        <w:fldChar w:fldCharType="separate"/>
      </w:r>
      <w:r w:rsidR="002A74A8" w:rsidRPr="002A74A8">
        <w:rPr>
          <w:bCs w:val="0"/>
          <w:sz w:val="24"/>
          <w:szCs w:val="24"/>
        </w:rPr>
        <w:t>3.12</w:t>
      </w:r>
      <w:r w:rsidR="00D616E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7" w:name="_Ref303250835"/>
      <w:bookmarkStart w:id="158" w:name="_Ref305973033"/>
      <w:bookmarkStart w:id="159" w:name="_Toc441131319"/>
      <w:bookmarkStart w:id="16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7"/>
      <w:r w:rsidRPr="00E71A48">
        <w:t xml:space="preserve"> по запросу предложений</w:t>
      </w:r>
      <w:bookmarkEnd w:id="158"/>
      <w:bookmarkEnd w:id="15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616EA">
        <w:fldChar w:fldCharType="begin"/>
      </w:r>
      <w:r w:rsidR="00D616EA">
        <w:instrText xml:space="preserve"> REF _Ref302563524 \n \h  \* MERGEFORMAT </w:instrText>
      </w:r>
      <w:r w:rsidR="00D616EA">
        <w:fldChar w:fldCharType="separate"/>
      </w:r>
      <w:r w:rsidR="002A74A8" w:rsidRPr="002A74A8">
        <w:rPr>
          <w:sz w:val="24"/>
          <w:szCs w:val="24"/>
        </w:rPr>
        <w:t>1.1.1</w:t>
      </w:r>
      <w:r w:rsidR="00D616E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1" w:name="__RefNumPara__444_922829174"/>
      <w:bookmarkStart w:id="162" w:name="_Ref191386216"/>
      <w:bookmarkStart w:id="163" w:name="_Ref305973147"/>
      <w:bookmarkStart w:id="164" w:name="_Toc441131320"/>
      <w:bookmarkEnd w:id="160"/>
      <w:bookmarkEnd w:id="161"/>
      <w:r w:rsidRPr="00E71A48">
        <w:lastRenderedPageBreak/>
        <w:t xml:space="preserve">Подготовка </w:t>
      </w:r>
      <w:bookmarkEnd w:id="162"/>
      <w:r w:rsidRPr="00E71A48">
        <w:t>Заявок</w:t>
      </w:r>
      <w:bookmarkEnd w:id="163"/>
      <w:bookmarkEnd w:id="164"/>
    </w:p>
    <w:p w:rsidR="00717F60" w:rsidRPr="00E71A48" w:rsidRDefault="00717F60" w:rsidP="00E71A48">
      <w:pPr>
        <w:pStyle w:val="3"/>
        <w:spacing w:line="264" w:lineRule="auto"/>
        <w:rPr>
          <w:szCs w:val="24"/>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321"/>
      <w:r w:rsidRPr="00E71A48">
        <w:rPr>
          <w:szCs w:val="24"/>
        </w:rPr>
        <w:t xml:space="preserve">Общие требования к </w:t>
      </w:r>
      <w:r w:rsidR="004B5EB3" w:rsidRPr="00E71A48">
        <w:rPr>
          <w:szCs w:val="24"/>
        </w:rPr>
        <w:t>Заявк</w:t>
      </w:r>
      <w:r w:rsidRPr="00E71A48">
        <w:rPr>
          <w:szCs w:val="24"/>
        </w:rPr>
        <w:t>е</w:t>
      </w:r>
      <w:bookmarkEnd w:id="165"/>
      <w:bookmarkEnd w:id="166"/>
      <w:bookmarkEnd w:id="167"/>
      <w:bookmarkEnd w:id="168"/>
      <w:bookmarkEnd w:id="169"/>
      <w:bookmarkEnd w:id="170"/>
      <w:bookmarkEnd w:id="171"/>
      <w:bookmarkEnd w:id="172"/>
      <w:bookmarkEnd w:id="17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8D2928">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702A1">
        <w:rPr>
          <w:bCs w:val="0"/>
          <w:sz w:val="24"/>
          <w:szCs w:val="24"/>
        </w:rPr>
        <w:fldChar w:fldCharType="begin"/>
      </w:r>
      <w:r w:rsidR="00B71B9D">
        <w:rPr>
          <w:bCs w:val="0"/>
          <w:sz w:val="24"/>
          <w:szCs w:val="24"/>
        </w:rPr>
        <w:instrText xml:space="preserve"> REF _Ref440271036 \r \h </w:instrText>
      </w:r>
      <w:r w:rsidR="000702A1">
        <w:rPr>
          <w:bCs w:val="0"/>
          <w:sz w:val="24"/>
          <w:szCs w:val="24"/>
        </w:rPr>
      </w:r>
      <w:r w:rsidR="000702A1">
        <w:rPr>
          <w:bCs w:val="0"/>
          <w:sz w:val="24"/>
          <w:szCs w:val="24"/>
        </w:rPr>
        <w:fldChar w:fldCharType="separate"/>
      </w:r>
      <w:r w:rsidR="002A74A8">
        <w:rPr>
          <w:bCs w:val="0"/>
          <w:sz w:val="24"/>
          <w:szCs w:val="24"/>
        </w:rPr>
        <w:t>5.4</w:t>
      </w:r>
      <w:r w:rsidR="000702A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_Ref440361914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_Ref55336310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w:t>
      </w:r>
      <w:r w:rsidR="000702A1">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0702A1">
        <w:rPr>
          <w:bCs w:val="0"/>
          <w:sz w:val="24"/>
          <w:szCs w:val="24"/>
        </w:rPr>
        <w:fldChar w:fldCharType="begin"/>
      </w:r>
      <w:r w:rsidR="00C8788C">
        <w:rPr>
          <w:bCs w:val="0"/>
          <w:sz w:val="24"/>
          <w:szCs w:val="24"/>
        </w:rPr>
        <w:instrText xml:space="preserve"> REF _Ref444170158 \r \h </w:instrText>
      </w:r>
      <w:r w:rsidR="000702A1">
        <w:rPr>
          <w:bCs w:val="0"/>
          <w:sz w:val="24"/>
          <w:szCs w:val="24"/>
        </w:rPr>
      </w:r>
      <w:r w:rsidR="000702A1">
        <w:rPr>
          <w:bCs w:val="0"/>
          <w:sz w:val="24"/>
          <w:szCs w:val="24"/>
        </w:rPr>
        <w:fldChar w:fldCharType="separate"/>
      </w:r>
      <w:r w:rsidR="002A74A8">
        <w:rPr>
          <w:bCs w:val="0"/>
          <w:sz w:val="24"/>
          <w:szCs w:val="24"/>
        </w:rPr>
        <w:t>5.7.1</w:t>
      </w:r>
      <w:r w:rsidR="000702A1">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_Ref444170165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_Ref440274902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5.4</w:t>
      </w:r>
      <w:r w:rsidR="000702A1">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_Ref440274913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5.2</w:t>
      </w:r>
      <w:r w:rsidR="000702A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702A1">
        <w:rPr>
          <w:bCs w:val="0"/>
          <w:sz w:val="24"/>
          <w:szCs w:val="24"/>
        </w:rPr>
        <w:fldChar w:fldCharType="begin"/>
      </w:r>
      <w:r w:rsidR="000A00E6">
        <w:rPr>
          <w:bCs w:val="0"/>
          <w:sz w:val="24"/>
          <w:szCs w:val="24"/>
        </w:rPr>
        <w:instrText xml:space="preserve"> REF _Ref440361959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702A1">
        <w:rPr>
          <w:bCs w:val="0"/>
          <w:sz w:val="24"/>
          <w:szCs w:val="24"/>
        </w:rPr>
        <w:fldChar w:fldCharType="begin"/>
      </w:r>
      <w:r w:rsidR="00D90031">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A5339">
        <w:rPr>
          <w:sz w:val="24"/>
          <w:szCs w:val="24"/>
        </w:rPr>
        <w:t>,</w:t>
      </w:r>
      <w:r w:rsidR="007638F4">
        <w:rPr>
          <w:sz w:val="24"/>
          <w:szCs w:val="24"/>
        </w:rPr>
        <w:t xml:space="preserve"> </w:t>
      </w:r>
      <w:r w:rsidR="000702A1">
        <w:rPr>
          <w:sz w:val="24"/>
          <w:szCs w:val="24"/>
        </w:rPr>
        <w:fldChar w:fldCharType="begin"/>
      </w:r>
      <w:r w:rsidR="007638F4">
        <w:rPr>
          <w:sz w:val="24"/>
          <w:szCs w:val="24"/>
        </w:rPr>
        <w:instrText xml:space="preserve"> REF _Ref440372326 \r \h </w:instrText>
      </w:r>
      <w:r w:rsidR="000702A1">
        <w:rPr>
          <w:sz w:val="24"/>
          <w:szCs w:val="24"/>
        </w:rPr>
      </w:r>
      <w:r w:rsidR="000702A1">
        <w:rPr>
          <w:sz w:val="24"/>
          <w:szCs w:val="24"/>
        </w:rPr>
        <w:fldChar w:fldCharType="separate"/>
      </w:r>
      <w:r w:rsidR="002A74A8">
        <w:rPr>
          <w:sz w:val="24"/>
          <w:szCs w:val="24"/>
        </w:rPr>
        <w:t>д)</w:t>
      </w:r>
      <w:r w:rsidR="000702A1">
        <w:rPr>
          <w:sz w:val="24"/>
          <w:szCs w:val="24"/>
        </w:rPr>
        <w:fldChar w:fldCharType="end"/>
      </w:r>
      <w:r w:rsidR="007638F4">
        <w:rPr>
          <w:sz w:val="24"/>
          <w:szCs w:val="24"/>
        </w:rPr>
        <w:t>,</w:t>
      </w:r>
      <w:r w:rsidR="00FA5339">
        <w:rPr>
          <w:sz w:val="24"/>
          <w:szCs w:val="24"/>
        </w:rPr>
        <w:t xml:space="preserve"> </w:t>
      </w:r>
      <w:r w:rsidR="000702A1">
        <w:rPr>
          <w:sz w:val="24"/>
          <w:szCs w:val="24"/>
        </w:rPr>
        <w:fldChar w:fldCharType="begin"/>
      </w:r>
      <w:r w:rsidR="00FA5339">
        <w:rPr>
          <w:sz w:val="24"/>
          <w:szCs w:val="24"/>
        </w:rPr>
        <w:instrText xml:space="preserve"> REF _Ref440371812 \r \h </w:instrText>
      </w:r>
      <w:r w:rsidR="000702A1">
        <w:rPr>
          <w:sz w:val="24"/>
          <w:szCs w:val="24"/>
        </w:rPr>
      </w:r>
      <w:r w:rsidR="000702A1">
        <w:rPr>
          <w:sz w:val="24"/>
          <w:szCs w:val="24"/>
        </w:rPr>
        <w:fldChar w:fldCharType="separate"/>
      </w:r>
      <w:r w:rsidR="002A74A8">
        <w:rPr>
          <w:sz w:val="24"/>
          <w:szCs w:val="24"/>
        </w:rPr>
        <w:t>м)</w:t>
      </w:r>
      <w:r w:rsidR="000702A1">
        <w:rPr>
          <w:sz w:val="24"/>
          <w:szCs w:val="24"/>
        </w:rPr>
        <w:fldChar w:fldCharType="end"/>
      </w:r>
      <w:r w:rsidR="00FA5339">
        <w:rPr>
          <w:sz w:val="24"/>
          <w:szCs w:val="24"/>
        </w:rPr>
        <w:t xml:space="preserve">, </w:t>
      </w:r>
      <w:r w:rsidR="000702A1">
        <w:rPr>
          <w:sz w:val="24"/>
          <w:szCs w:val="24"/>
        </w:rPr>
        <w:fldChar w:fldCharType="begin"/>
      </w:r>
      <w:r w:rsidR="00FA5339">
        <w:rPr>
          <w:sz w:val="24"/>
          <w:szCs w:val="24"/>
        </w:rPr>
        <w:instrText xml:space="preserve"> REF _Ref440371822 \r \h </w:instrText>
      </w:r>
      <w:r w:rsidR="000702A1">
        <w:rPr>
          <w:sz w:val="24"/>
          <w:szCs w:val="24"/>
        </w:rPr>
      </w:r>
      <w:r w:rsidR="000702A1">
        <w:rPr>
          <w:sz w:val="24"/>
          <w:szCs w:val="24"/>
        </w:rPr>
        <w:fldChar w:fldCharType="separate"/>
      </w:r>
      <w:r w:rsidR="002A74A8">
        <w:rPr>
          <w:sz w:val="24"/>
          <w:szCs w:val="24"/>
        </w:rPr>
        <w:t>н)</w:t>
      </w:r>
      <w:r w:rsidR="000702A1">
        <w:rPr>
          <w:sz w:val="24"/>
          <w:szCs w:val="24"/>
        </w:rPr>
        <w:fldChar w:fldCharType="end"/>
      </w:r>
      <w:r w:rsidR="001222CA">
        <w:rPr>
          <w:sz w:val="24"/>
          <w:szCs w:val="24"/>
        </w:rPr>
        <w:t xml:space="preserve">, </w:t>
      </w:r>
      <w:r w:rsidR="000702A1">
        <w:rPr>
          <w:sz w:val="24"/>
          <w:szCs w:val="24"/>
        </w:rPr>
        <w:fldChar w:fldCharType="begin"/>
      </w:r>
      <w:r w:rsidR="001222CA">
        <w:rPr>
          <w:sz w:val="24"/>
          <w:szCs w:val="24"/>
        </w:rPr>
        <w:instrText xml:space="preserve"> REF _Ref442190123 \r \h </w:instrText>
      </w:r>
      <w:r w:rsidR="000702A1">
        <w:rPr>
          <w:sz w:val="24"/>
          <w:szCs w:val="24"/>
        </w:rPr>
      </w:r>
      <w:r w:rsidR="000702A1">
        <w:rPr>
          <w:sz w:val="24"/>
          <w:szCs w:val="24"/>
        </w:rPr>
        <w:fldChar w:fldCharType="separate"/>
      </w:r>
      <w:r w:rsidR="002A74A8">
        <w:rPr>
          <w:sz w:val="24"/>
          <w:szCs w:val="24"/>
        </w:rPr>
        <w:t>у)</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616EA">
        <w:fldChar w:fldCharType="begin"/>
      </w:r>
      <w:r w:rsidR="00D616EA">
        <w:instrText xml:space="preserve"> REF _Ref440274659 \r \h  \* MERGEFORMAT </w:instrText>
      </w:r>
      <w:r w:rsidR="00D616EA">
        <w:fldChar w:fldCharType="separate"/>
      </w:r>
      <w:r w:rsidR="002A74A8" w:rsidRPr="002A74A8">
        <w:rPr>
          <w:bCs w:val="0"/>
          <w:sz w:val="24"/>
          <w:szCs w:val="24"/>
        </w:rPr>
        <w:t>5.11</w:t>
      </w:r>
      <w:r w:rsidR="00D616EA">
        <w:fldChar w:fldCharType="end"/>
      </w:r>
      <w:r w:rsidRPr="00D52133">
        <w:rPr>
          <w:bCs w:val="0"/>
          <w:sz w:val="24"/>
          <w:szCs w:val="24"/>
        </w:rPr>
        <w:t xml:space="preserve">, </w:t>
      </w:r>
      <w:r w:rsidR="00D616EA">
        <w:fldChar w:fldCharType="begin"/>
      </w:r>
      <w:r w:rsidR="00D616EA">
        <w:instrText xml:space="preserve"> REF _Ref440274733 \r \h  \* MERGEFORMAT </w:instrText>
      </w:r>
      <w:r w:rsidR="00D616EA">
        <w:fldChar w:fldCharType="separate"/>
      </w:r>
      <w:r w:rsidR="002A74A8" w:rsidRPr="002A74A8">
        <w:rPr>
          <w:bCs w:val="0"/>
          <w:sz w:val="24"/>
          <w:szCs w:val="24"/>
        </w:rPr>
        <w:t>5.12</w:t>
      </w:r>
      <w:r w:rsidR="00D616EA">
        <w:fldChar w:fldCharType="end"/>
      </w:r>
      <w:r w:rsidRPr="00D52133">
        <w:rPr>
          <w:bCs w:val="0"/>
          <w:sz w:val="24"/>
          <w:szCs w:val="24"/>
        </w:rPr>
        <w:t xml:space="preserve">, </w:t>
      </w:r>
      <w:r w:rsidR="00D616EA">
        <w:fldChar w:fldCharType="begin"/>
      </w:r>
      <w:r w:rsidR="00D616EA">
        <w:instrText xml:space="preserve"> REF _Ref440274744 \r \h  \* MERGEFORMAT </w:instrText>
      </w:r>
      <w:r w:rsidR="00D616EA">
        <w:fldChar w:fldCharType="separate"/>
      </w:r>
      <w:r w:rsidR="002A74A8" w:rsidRPr="002A74A8">
        <w:rPr>
          <w:bCs w:val="0"/>
          <w:sz w:val="24"/>
          <w:szCs w:val="24"/>
        </w:rPr>
        <w:t>5.13</w:t>
      </w:r>
      <w:r w:rsidR="00D616EA">
        <w:fldChar w:fldCharType="end"/>
      </w:r>
      <w:r w:rsidRPr="00D52133">
        <w:rPr>
          <w:bCs w:val="0"/>
          <w:sz w:val="24"/>
          <w:szCs w:val="24"/>
        </w:rPr>
        <w:t xml:space="preserve">, </w:t>
      </w:r>
      <w:r w:rsidR="00D616EA">
        <w:fldChar w:fldCharType="begin"/>
      </w:r>
      <w:r w:rsidR="00D616EA">
        <w:instrText xml:space="preserve"> REF _Ref440274756 \r \h  \* MERGEFORMAT </w:instrText>
      </w:r>
      <w:r w:rsidR="00D616EA">
        <w:fldChar w:fldCharType="separate"/>
      </w:r>
      <w:r w:rsidR="002A74A8" w:rsidRPr="002A74A8">
        <w:rPr>
          <w:bCs w:val="0"/>
          <w:sz w:val="24"/>
          <w:szCs w:val="24"/>
        </w:rPr>
        <w:t>5.15</w:t>
      </w:r>
      <w:r w:rsidR="00D616EA">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702A1">
        <w:rPr>
          <w:bCs w:val="0"/>
          <w:sz w:val="24"/>
          <w:szCs w:val="24"/>
        </w:rPr>
        <w:fldChar w:fldCharType="begin"/>
      </w:r>
      <w:r>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702A1">
        <w:rPr>
          <w:bCs w:val="0"/>
          <w:sz w:val="24"/>
          <w:szCs w:val="24"/>
        </w:rPr>
        <w:fldChar w:fldCharType="begin"/>
      </w:r>
      <w:r w:rsidR="00D50E8D">
        <w:rPr>
          <w:bCs w:val="0"/>
          <w:sz w:val="24"/>
          <w:szCs w:val="24"/>
        </w:rPr>
        <w:instrText xml:space="preserve"> REF _Ref440376401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616EA">
        <w:fldChar w:fldCharType="begin"/>
      </w:r>
      <w:r w:rsidR="00D616EA">
        <w:instrText xml:space="preserve"> REF _Ref440274659 \r \h  \* MERGEFORMAT </w:instrText>
      </w:r>
      <w:r w:rsidR="00D616EA">
        <w:fldChar w:fldCharType="separate"/>
      </w:r>
      <w:r w:rsidR="002A74A8" w:rsidRPr="002A74A8">
        <w:rPr>
          <w:bCs w:val="0"/>
          <w:sz w:val="24"/>
          <w:szCs w:val="24"/>
        </w:rPr>
        <w:t>5.11</w:t>
      </w:r>
      <w:r w:rsidR="00D616EA">
        <w:fldChar w:fldCharType="end"/>
      </w:r>
      <w:r w:rsidRPr="00D52133">
        <w:rPr>
          <w:bCs w:val="0"/>
          <w:sz w:val="24"/>
          <w:szCs w:val="24"/>
        </w:rPr>
        <w:t xml:space="preserve">, </w:t>
      </w:r>
      <w:r w:rsidR="00D616EA">
        <w:fldChar w:fldCharType="begin"/>
      </w:r>
      <w:r w:rsidR="00D616EA">
        <w:instrText xml:space="preserve"> REF _Ref440274733 \r \h  \* MERGEFORMAT </w:instrText>
      </w:r>
      <w:r w:rsidR="00D616EA">
        <w:fldChar w:fldCharType="separate"/>
      </w:r>
      <w:r w:rsidR="002A74A8" w:rsidRPr="002A74A8">
        <w:rPr>
          <w:bCs w:val="0"/>
          <w:sz w:val="24"/>
          <w:szCs w:val="24"/>
        </w:rPr>
        <w:t>5.12</w:t>
      </w:r>
      <w:r w:rsidR="00D616EA">
        <w:fldChar w:fldCharType="end"/>
      </w:r>
      <w:r w:rsidRPr="00D52133">
        <w:rPr>
          <w:bCs w:val="0"/>
          <w:sz w:val="24"/>
          <w:szCs w:val="24"/>
        </w:rPr>
        <w:t xml:space="preserve">, </w:t>
      </w:r>
      <w:r w:rsidR="00D616EA">
        <w:fldChar w:fldCharType="begin"/>
      </w:r>
      <w:r w:rsidR="00D616EA">
        <w:instrText xml:space="preserve"> REF _Ref440274744 \r \h  \* MERGEFORMAT </w:instrText>
      </w:r>
      <w:r w:rsidR="00D616EA">
        <w:fldChar w:fldCharType="separate"/>
      </w:r>
      <w:r w:rsidR="002A74A8" w:rsidRPr="002A74A8">
        <w:rPr>
          <w:bCs w:val="0"/>
          <w:sz w:val="24"/>
          <w:szCs w:val="24"/>
        </w:rPr>
        <w:t>5.13</w:t>
      </w:r>
      <w:r w:rsidR="00D616EA">
        <w:fldChar w:fldCharType="end"/>
      </w:r>
      <w:r w:rsidRPr="00D52133">
        <w:rPr>
          <w:bCs w:val="0"/>
          <w:sz w:val="24"/>
          <w:szCs w:val="24"/>
        </w:rPr>
        <w:t xml:space="preserve">, </w:t>
      </w:r>
      <w:r w:rsidR="00D616EA">
        <w:fldChar w:fldCharType="begin"/>
      </w:r>
      <w:r w:rsidR="00D616EA">
        <w:instrText xml:space="preserve"> REF _Ref440274756 \r \h  \* MERGEFORMAT </w:instrText>
      </w:r>
      <w:r w:rsidR="00D616EA">
        <w:fldChar w:fldCharType="separate"/>
      </w:r>
      <w:r w:rsidR="002A74A8" w:rsidRPr="002A74A8">
        <w:rPr>
          <w:bCs w:val="0"/>
          <w:sz w:val="24"/>
          <w:szCs w:val="24"/>
        </w:rPr>
        <w:t>5.15</w:t>
      </w:r>
      <w:r w:rsidR="00D616EA">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702A1">
        <w:rPr>
          <w:bCs w:val="0"/>
          <w:sz w:val="24"/>
          <w:szCs w:val="24"/>
        </w:rPr>
        <w:fldChar w:fldCharType="begin"/>
      </w:r>
      <w:r w:rsidR="00E963D9">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702A1">
        <w:rPr>
          <w:bCs w:val="0"/>
          <w:sz w:val="24"/>
          <w:szCs w:val="24"/>
        </w:rPr>
        <w:fldChar w:fldCharType="begin"/>
      </w:r>
      <w:r w:rsidR="001F0858">
        <w:rPr>
          <w:bCs w:val="0"/>
          <w:sz w:val="24"/>
          <w:szCs w:val="24"/>
        </w:rPr>
        <w:instrText xml:space="preserve"> REF _Ref440270602 \r \h </w:instrText>
      </w:r>
      <w:r w:rsidR="000702A1">
        <w:rPr>
          <w:bCs w:val="0"/>
          <w:sz w:val="24"/>
          <w:szCs w:val="24"/>
        </w:rPr>
      </w:r>
      <w:r w:rsidR="000702A1">
        <w:rPr>
          <w:bCs w:val="0"/>
          <w:sz w:val="24"/>
          <w:szCs w:val="24"/>
        </w:rPr>
        <w:fldChar w:fldCharType="separate"/>
      </w:r>
      <w:r w:rsidR="002A74A8">
        <w:rPr>
          <w:bCs w:val="0"/>
          <w:sz w:val="24"/>
          <w:szCs w:val="24"/>
        </w:rPr>
        <w:t>5</w:t>
      </w:r>
      <w:r w:rsidR="000702A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D616EA">
        <w:fldChar w:fldCharType="begin"/>
      </w:r>
      <w:r w:rsidR="00D616EA">
        <w:instrText xml:space="preserve"> REF _Ref191386419 \n \h  \* MERGEFORMAT </w:instrText>
      </w:r>
      <w:r w:rsidR="00D616EA">
        <w:fldChar w:fldCharType="separate"/>
      </w:r>
      <w:r w:rsidR="002A74A8" w:rsidRPr="002A74A8">
        <w:rPr>
          <w:bCs w:val="0"/>
          <w:sz w:val="24"/>
          <w:szCs w:val="24"/>
        </w:rPr>
        <w:t>3.3.2</w:t>
      </w:r>
      <w:r w:rsidR="00D616EA">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55279015"/>
      <w:bookmarkStart w:id="17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7"/>
      <w:bookmarkEnd w:id="17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D616EA">
        <w:fldChar w:fldCharType="begin"/>
      </w:r>
      <w:r w:rsidR="00D616EA">
        <w:instrText xml:space="preserve"> REF _Ref440361959 \r \h  \* MERGEFORMAT </w:instrText>
      </w:r>
      <w:r w:rsidR="00D616EA">
        <w:fldChar w:fldCharType="separate"/>
      </w:r>
      <w:r w:rsidR="002A74A8" w:rsidRPr="002A74A8">
        <w:rPr>
          <w:bCs w:val="0"/>
          <w:sz w:val="24"/>
          <w:szCs w:val="24"/>
        </w:rPr>
        <w:t>5.5</w:t>
      </w:r>
      <w:r w:rsidR="00D616EA">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D616EA">
        <w:fldChar w:fldCharType="begin"/>
      </w:r>
      <w:r w:rsidR="00D616EA">
        <w:instrText xml:space="preserve"> REF _Ref440271036 \r \h  \* MERGEFORMAT </w:instrText>
      </w:r>
      <w:r w:rsidR="00D616EA">
        <w:fldChar w:fldCharType="separate"/>
      </w:r>
      <w:r w:rsidR="002A74A8" w:rsidRPr="002A74A8">
        <w:rPr>
          <w:bCs w:val="0"/>
          <w:sz w:val="24"/>
          <w:szCs w:val="24"/>
        </w:rPr>
        <w:t>5.4</w:t>
      </w:r>
      <w:r w:rsidR="00D616EA">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D616EA">
        <w:fldChar w:fldCharType="begin"/>
      </w:r>
      <w:r w:rsidR="00D616EA">
        <w:instrText xml:space="preserve"> REF _Ref55336310 \r \h  \* MERGEFORMAT </w:instrText>
      </w:r>
      <w:r w:rsidR="00D616EA">
        <w:fldChar w:fldCharType="separate"/>
      </w:r>
      <w:r w:rsidR="002A74A8" w:rsidRPr="002A74A8">
        <w:rPr>
          <w:bCs w:val="0"/>
          <w:sz w:val="24"/>
          <w:szCs w:val="24"/>
        </w:rPr>
        <w:t>5.1</w:t>
      </w:r>
      <w:r w:rsidR="00D616EA">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702A1">
        <w:rPr>
          <w:bCs w:val="0"/>
          <w:sz w:val="24"/>
          <w:szCs w:val="24"/>
        </w:rPr>
        <w:fldChar w:fldCharType="begin"/>
      </w:r>
      <w:r w:rsidR="00B71B9D">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79"/>
      <w:bookmarkEnd w:id="180"/>
      <w:bookmarkEnd w:id="181"/>
      <w:r w:rsidRPr="00E71A48">
        <w:rPr>
          <w:szCs w:val="24"/>
        </w:rPr>
        <w:t>ЭТП</w:t>
      </w:r>
      <w:bookmarkEnd w:id="182"/>
      <w:bookmarkEnd w:id="183"/>
      <w:bookmarkEnd w:id="184"/>
      <w:bookmarkEnd w:id="185"/>
      <w:bookmarkEnd w:id="186"/>
      <w:bookmarkEnd w:id="187"/>
      <w:bookmarkEnd w:id="188"/>
      <w:bookmarkEnd w:id="18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190"/>
      <w:bookmarkEnd w:id="191"/>
      <w:bookmarkEnd w:id="192"/>
      <w:bookmarkEnd w:id="193"/>
      <w:bookmarkEnd w:id="194"/>
      <w:bookmarkEnd w:id="195"/>
      <w:bookmarkEnd w:id="196"/>
      <w:bookmarkEnd w:id="197"/>
      <w:bookmarkEnd w:id="19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199"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Pr>
          <w:bCs w:val="0"/>
          <w:sz w:val="24"/>
          <w:szCs w:val="24"/>
        </w:rPr>
        <w:t>.</w:t>
      </w:r>
      <w:bookmarkEnd w:id="199"/>
    </w:p>
    <w:p w:rsidR="00717F60" w:rsidRPr="00D71E6D" w:rsidRDefault="00717F60" w:rsidP="00E71A48">
      <w:pPr>
        <w:pStyle w:val="3"/>
        <w:spacing w:line="264" w:lineRule="auto"/>
        <w:rPr>
          <w:szCs w:val="24"/>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00"/>
      <w:bookmarkEnd w:id="201"/>
      <w:bookmarkEnd w:id="202"/>
      <w:bookmarkEnd w:id="203"/>
      <w:bookmarkEnd w:id="204"/>
      <w:bookmarkEnd w:id="205"/>
      <w:bookmarkEnd w:id="206"/>
      <w:bookmarkEnd w:id="207"/>
      <w:bookmarkEnd w:id="20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0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D616EA">
        <w:fldChar w:fldCharType="begin"/>
      </w:r>
      <w:r w:rsidR="00D616EA">
        <w:instrText xml:space="preserve"> REF _Ref440289953 \r \h  \* MERGEFORMAT </w:instrText>
      </w:r>
      <w:r w:rsidR="00D616EA">
        <w:fldChar w:fldCharType="separate"/>
      </w:r>
      <w:r w:rsidR="002A74A8" w:rsidRPr="002A74A8">
        <w:rPr>
          <w:bCs w:val="0"/>
          <w:sz w:val="24"/>
          <w:szCs w:val="24"/>
        </w:rPr>
        <w:t>3.4.1.3</w:t>
      </w:r>
      <w:r w:rsidR="00D616EA">
        <w:fldChar w:fldCharType="end"/>
      </w:r>
      <w:r w:rsidR="00D71E6D" w:rsidRPr="00D71E6D">
        <w:rPr>
          <w:bCs w:val="0"/>
          <w:sz w:val="24"/>
          <w:szCs w:val="24"/>
        </w:rPr>
        <w:t>)</w:t>
      </w:r>
      <w:r w:rsidR="00717F60" w:rsidRPr="00D71E6D">
        <w:rPr>
          <w:bCs w:val="0"/>
          <w:sz w:val="24"/>
          <w:szCs w:val="24"/>
        </w:rPr>
        <w:t>.</w:t>
      </w:r>
      <w:bookmarkEnd w:id="20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325"/>
      <w:r w:rsidRPr="00E71A48">
        <w:rPr>
          <w:szCs w:val="24"/>
        </w:rPr>
        <w:t xml:space="preserve">Требования к языку </w:t>
      </w:r>
      <w:r w:rsidR="004B5EB3" w:rsidRPr="00E71A48">
        <w:rPr>
          <w:szCs w:val="24"/>
        </w:rPr>
        <w:t>Заявк</w:t>
      </w:r>
      <w:r w:rsidRPr="00E71A48">
        <w:rPr>
          <w:szCs w:val="24"/>
        </w:rPr>
        <w:t>и</w:t>
      </w:r>
      <w:bookmarkEnd w:id="210"/>
      <w:bookmarkEnd w:id="211"/>
      <w:bookmarkEnd w:id="212"/>
      <w:bookmarkEnd w:id="213"/>
      <w:bookmarkEnd w:id="214"/>
      <w:bookmarkEnd w:id="215"/>
      <w:bookmarkEnd w:id="216"/>
      <w:bookmarkEnd w:id="21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326"/>
      <w:r w:rsidRPr="00E71A48">
        <w:rPr>
          <w:szCs w:val="24"/>
        </w:rPr>
        <w:t xml:space="preserve">Требования к валюте </w:t>
      </w:r>
      <w:r w:rsidR="004B5EB3" w:rsidRPr="00E71A48">
        <w:rPr>
          <w:szCs w:val="24"/>
        </w:rPr>
        <w:t>Заявк</w:t>
      </w:r>
      <w:r w:rsidRPr="00E71A48">
        <w:rPr>
          <w:szCs w:val="24"/>
        </w:rPr>
        <w:t>и</w:t>
      </w:r>
      <w:bookmarkEnd w:id="218"/>
      <w:bookmarkEnd w:id="219"/>
      <w:bookmarkEnd w:id="220"/>
      <w:bookmarkEnd w:id="221"/>
      <w:bookmarkEnd w:id="222"/>
      <w:bookmarkEnd w:id="223"/>
      <w:bookmarkEnd w:id="224"/>
      <w:bookmarkEnd w:id="22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w:t>
      </w:r>
      <w:bookmarkEnd w:id="226"/>
      <w:bookmarkEnd w:id="227"/>
      <w:bookmarkEnd w:id="228"/>
      <w:bookmarkEnd w:id="229"/>
      <w:bookmarkEnd w:id="230"/>
      <w:bookmarkEnd w:id="231"/>
      <w:bookmarkEnd w:id="232"/>
      <w:bookmarkEnd w:id="233"/>
      <w:r w:rsidR="0005086D">
        <w:rPr>
          <w:szCs w:val="24"/>
        </w:rPr>
        <w:t>.</w:t>
      </w:r>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34"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34"/>
    </w:p>
    <w:p w:rsidR="00717F60" w:rsidRPr="00C12FA4" w:rsidRDefault="00C636D0" w:rsidP="00216641">
      <w:pPr>
        <w:widowControl w:val="0"/>
        <w:shd w:val="clear" w:color="auto" w:fill="FFFFFF"/>
        <w:tabs>
          <w:tab w:val="left" w:pos="1701"/>
        </w:tabs>
        <w:autoSpaceDE w:val="0"/>
        <w:spacing w:after="100" w:line="264" w:lineRule="auto"/>
        <w:ind w:right="17" w:firstLine="0"/>
        <w:rPr>
          <w:bCs w:val="0"/>
          <w:sz w:val="24"/>
          <w:szCs w:val="24"/>
        </w:rPr>
      </w:pPr>
      <w:r w:rsidRPr="00044030">
        <w:rPr>
          <w:b/>
          <w:sz w:val="24"/>
          <w:szCs w:val="24"/>
        </w:rPr>
        <w:t>2 600 000</w:t>
      </w:r>
      <w:r w:rsidR="00155DAF" w:rsidRPr="00044030">
        <w:rPr>
          <w:sz w:val="24"/>
          <w:szCs w:val="24"/>
        </w:rPr>
        <w:t xml:space="preserve"> (</w:t>
      </w:r>
      <w:r w:rsidR="009C75D1" w:rsidRPr="00044030">
        <w:rPr>
          <w:sz w:val="24"/>
          <w:szCs w:val="24"/>
        </w:rPr>
        <w:t>дв</w:t>
      </w:r>
      <w:r w:rsidR="00044030" w:rsidRPr="00044030">
        <w:rPr>
          <w:sz w:val="24"/>
          <w:szCs w:val="24"/>
        </w:rPr>
        <w:t>а миллиона шестьсот тысяч</w:t>
      </w:r>
      <w:r w:rsidR="00155DAF" w:rsidRPr="00044030">
        <w:rPr>
          <w:sz w:val="24"/>
          <w:szCs w:val="24"/>
        </w:rPr>
        <w:t>) рубл</w:t>
      </w:r>
      <w:r w:rsidR="00044030" w:rsidRPr="00044030">
        <w:rPr>
          <w:sz w:val="24"/>
          <w:szCs w:val="24"/>
        </w:rPr>
        <w:t>ей</w:t>
      </w:r>
      <w:r w:rsidR="00155DAF" w:rsidRPr="00044030">
        <w:rPr>
          <w:sz w:val="24"/>
          <w:szCs w:val="24"/>
        </w:rPr>
        <w:t xml:space="preserve">00 копеек РФ, без учета НДС; НДС составляет </w:t>
      </w:r>
      <w:r w:rsidRPr="00044030">
        <w:rPr>
          <w:b/>
          <w:sz w:val="24"/>
          <w:szCs w:val="24"/>
        </w:rPr>
        <w:t>468 000</w:t>
      </w:r>
      <w:r w:rsidR="00155DAF" w:rsidRPr="00044030">
        <w:rPr>
          <w:sz w:val="24"/>
          <w:szCs w:val="24"/>
        </w:rPr>
        <w:t xml:space="preserve"> (</w:t>
      </w:r>
      <w:r w:rsidR="00FB1527" w:rsidRPr="00044030">
        <w:rPr>
          <w:sz w:val="24"/>
          <w:szCs w:val="24"/>
        </w:rPr>
        <w:t>четырест</w:t>
      </w:r>
      <w:r w:rsidR="00044030" w:rsidRPr="00044030">
        <w:rPr>
          <w:sz w:val="24"/>
          <w:szCs w:val="24"/>
        </w:rPr>
        <w:t>а шестьдесят восемь тысяч</w:t>
      </w:r>
      <w:r w:rsidR="00155DAF" w:rsidRPr="00044030">
        <w:rPr>
          <w:sz w:val="24"/>
          <w:szCs w:val="24"/>
        </w:rPr>
        <w:t xml:space="preserve">) рублей </w:t>
      </w:r>
      <w:r w:rsidRPr="00044030">
        <w:rPr>
          <w:sz w:val="24"/>
          <w:szCs w:val="24"/>
        </w:rPr>
        <w:t>00</w:t>
      </w:r>
      <w:r w:rsidR="00155DAF" w:rsidRPr="00044030">
        <w:rPr>
          <w:sz w:val="24"/>
          <w:szCs w:val="24"/>
        </w:rPr>
        <w:t xml:space="preserve"> копеек РФ; </w:t>
      </w:r>
      <w:r w:rsidRPr="00044030">
        <w:rPr>
          <w:b/>
          <w:sz w:val="24"/>
          <w:szCs w:val="24"/>
        </w:rPr>
        <w:t>3 068 000</w:t>
      </w:r>
      <w:r w:rsidR="00155DAF" w:rsidRPr="00044030">
        <w:rPr>
          <w:sz w:val="24"/>
          <w:szCs w:val="24"/>
        </w:rPr>
        <w:t xml:space="preserve"> (</w:t>
      </w:r>
      <w:r w:rsidR="00044030" w:rsidRPr="00044030">
        <w:rPr>
          <w:sz w:val="24"/>
          <w:szCs w:val="24"/>
        </w:rPr>
        <w:t>три миллиона шестьдесят восемь тысяч</w:t>
      </w:r>
      <w:r w:rsidR="00155DAF" w:rsidRPr="00044030">
        <w:rPr>
          <w:sz w:val="24"/>
          <w:szCs w:val="24"/>
        </w:rPr>
        <w:t xml:space="preserve">) рублей </w:t>
      </w:r>
      <w:r w:rsidRPr="00044030">
        <w:rPr>
          <w:sz w:val="24"/>
          <w:szCs w:val="24"/>
        </w:rPr>
        <w:t>00</w:t>
      </w:r>
      <w:r w:rsidR="00155DAF" w:rsidRPr="00044030">
        <w:rPr>
          <w:sz w:val="24"/>
          <w:szCs w:val="24"/>
        </w:rPr>
        <w:t xml:space="preserve"> копеек РФ, с учетом НДС</w:t>
      </w:r>
      <w:r w:rsidRPr="00044030">
        <w:rPr>
          <w:sz w:val="24"/>
          <w:szCs w:val="24"/>
        </w:rPr>
        <w:t>.</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w:t>
      </w:r>
      <w:r w:rsidR="0005086D">
        <w:rPr>
          <w:sz w:val="24"/>
          <w:szCs w:val="24"/>
        </w:rPr>
        <w:t>чальную (максимальную) цену</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D616EA">
        <w:fldChar w:fldCharType="begin"/>
      </w:r>
      <w:r w:rsidR="00D616EA">
        <w:instrText xml:space="preserve"> REF _Ref441051750 \r \h  \* MERGEFORMAT </w:instrText>
      </w:r>
      <w:r w:rsidR="00D616EA">
        <w:fldChar w:fldCharType="separate"/>
      </w:r>
      <w:r w:rsidR="002A74A8" w:rsidRPr="002A74A8">
        <w:rPr>
          <w:sz w:val="24"/>
          <w:szCs w:val="24"/>
        </w:rPr>
        <w:t>3.3.7.1</w:t>
      </w:r>
      <w:r w:rsidR="00D616EA">
        <w:fldChar w:fldCharType="end"/>
      </w:r>
      <w:r w:rsidRPr="00EE52CB">
        <w:rPr>
          <w:sz w:val="24"/>
          <w:szCs w:val="24"/>
        </w:rPr>
        <w:t xml:space="preserve">, является ценой 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702A1">
        <w:rPr>
          <w:sz w:val="24"/>
          <w:szCs w:val="24"/>
        </w:rPr>
        <w:fldChar w:fldCharType="begin"/>
      </w:r>
      <w:r>
        <w:rPr>
          <w:sz w:val="24"/>
          <w:szCs w:val="24"/>
        </w:rPr>
        <w:instrText xml:space="preserve"> REF _Ref306138385 \r \h </w:instrText>
      </w:r>
      <w:r w:rsidR="000702A1">
        <w:rPr>
          <w:sz w:val="24"/>
          <w:szCs w:val="24"/>
        </w:rPr>
      </w:r>
      <w:r w:rsidR="000702A1">
        <w:rPr>
          <w:sz w:val="24"/>
          <w:szCs w:val="24"/>
        </w:rPr>
        <w:fldChar w:fldCharType="separate"/>
      </w:r>
      <w:r w:rsidR="002A74A8">
        <w:rPr>
          <w:sz w:val="24"/>
          <w:szCs w:val="24"/>
        </w:rPr>
        <w:t>3.6.4</w:t>
      </w:r>
      <w:r w:rsidR="000702A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702A1">
        <w:rPr>
          <w:bCs w:val="0"/>
          <w:sz w:val="24"/>
          <w:szCs w:val="24"/>
        </w:rPr>
        <w:fldChar w:fldCharType="begin"/>
      </w:r>
      <w:r w:rsidR="003F3A69">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0702A1">
        <w:rPr>
          <w:sz w:val="24"/>
          <w:szCs w:val="24"/>
        </w:rPr>
        <w:fldChar w:fldCharType="begin"/>
      </w:r>
      <w:r w:rsidR="00892D7B">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00E53798">
        <w:rPr>
          <w:sz w:val="24"/>
          <w:szCs w:val="24"/>
        </w:rPr>
        <w:t xml:space="preserve">, а также в Графике оплаты оказания услуг (п. </w:t>
      </w:r>
      <w:r w:rsidR="000702A1">
        <w:rPr>
          <w:sz w:val="24"/>
          <w:szCs w:val="24"/>
        </w:rPr>
        <w:fldChar w:fldCharType="begin"/>
      </w:r>
      <w:r w:rsidR="00E53798">
        <w:rPr>
          <w:sz w:val="24"/>
          <w:szCs w:val="24"/>
        </w:rPr>
        <w:instrText xml:space="preserve"> REF _Ref440361439 \r \h </w:instrText>
      </w:r>
      <w:r w:rsidR="000702A1">
        <w:rPr>
          <w:sz w:val="24"/>
          <w:szCs w:val="24"/>
        </w:rPr>
      </w:r>
      <w:r w:rsidR="000702A1">
        <w:rPr>
          <w:sz w:val="24"/>
          <w:szCs w:val="24"/>
        </w:rPr>
        <w:fldChar w:fldCharType="separate"/>
      </w:r>
      <w:r w:rsidR="00E53798">
        <w:rPr>
          <w:sz w:val="24"/>
          <w:szCs w:val="24"/>
        </w:rPr>
        <w:t>5.5</w:t>
      </w:r>
      <w:r w:rsidR="000702A1">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702A1">
        <w:rPr>
          <w:bCs w:val="0"/>
          <w:sz w:val="24"/>
          <w:szCs w:val="24"/>
        </w:rPr>
        <w:fldChar w:fldCharType="begin"/>
      </w:r>
      <w:r w:rsidR="003F3A69">
        <w:rPr>
          <w:bCs w:val="0"/>
          <w:sz w:val="24"/>
          <w:szCs w:val="24"/>
        </w:rPr>
        <w:instrText xml:space="preserve"> REF _Ref306138385 \r \h </w:instrText>
      </w:r>
      <w:r w:rsidR="000702A1">
        <w:rPr>
          <w:bCs w:val="0"/>
          <w:sz w:val="24"/>
          <w:szCs w:val="24"/>
        </w:rPr>
      </w:r>
      <w:r w:rsidR="000702A1">
        <w:rPr>
          <w:bCs w:val="0"/>
          <w:sz w:val="24"/>
          <w:szCs w:val="24"/>
        </w:rPr>
        <w:fldChar w:fldCharType="separate"/>
      </w:r>
      <w:r w:rsidR="002A74A8">
        <w:rPr>
          <w:bCs w:val="0"/>
          <w:sz w:val="24"/>
          <w:szCs w:val="24"/>
        </w:rPr>
        <w:t>3.6.4</w:t>
      </w:r>
      <w:r w:rsidR="000702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5" w:name="_Ref191386407"/>
      <w:bookmarkStart w:id="236" w:name="_Ref191386526"/>
      <w:bookmarkStart w:id="237" w:name="_Toc440361333"/>
      <w:bookmarkStart w:id="238" w:name="_Toc440376088"/>
      <w:bookmarkStart w:id="239" w:name="_Toc440376215"/>
      <w:bookmarkStart w:id="240" w:name="_Toc440382480"/>
      <w:bookmarkStart w:id="241" w:name="_Toc440447150"/>
      <w:bookmarkStart w:id="242" w:name="_Toc440632310"/>
      <w:bookmarkStart w:id="243" w:name="_Toc440875083"/>
      <w:bookmarkStart w:id="244" w:name="_Toc441131328"/>
      <w:bookmarkStart w:id="24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5"/>
      <w:bookmarkEnd w:id="236"/>
      <w:bookmarkEnd w:id="237"/>
      <w:bookmarkEnd w:id="238"/>
      <w:bookmarkEnd w:id="239"/>
      <w:bookmarkEnd w:id="240"/>
      <w:bookmarkEnd w:id="241"/>
      <w:bookmarkEnd w:id="242"/>
      <w:bookmarkEnd w:id="243"/>
      <w:bookmarkEnd w:id="24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6" w:name="_Ref93090116"/>
      <w:bookmarkStart w:id="247" w:name="_Ref191386482"/>
      <w:bookmarkStart w:id="248" w:name="_Ref440291364"/>
      <w:bookmarkEnd w:id="24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6"/>
      <w:r w:rsidRPr="00E71A48">
        <w:rPr>
          <w:bCs w:val="0"/>
          <w:sz w:val="24"/>
          <w:szCs w:val="24"/>
        </w:rPr>
        <w:t>:</w:t>
      </w:r>
      <w:bookmarkStart w:id="249" w:name="_Ref306004833"/>
      <w:bookmarkEnd w:id="24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D616EA">
        <w:fldChar w:fldCharType="begin"/>
      </w:r>
      <w:r w:rsidR="00D616EA">
        <w:instrText xml:space="preserve"> REF _Ref191386451 \n \h  \* MERGEFORMAT </w:instrText>
      </w:r>
      <w:r w:rsidR="00D616EA">
        <w:fldChar w:fldCharType="separate"/>
      </w:r>
      <w:r w:rsidR="002A74A8" w:rsidRPr="002A74A8">
        <w:rPr>
          <w:bCs w:val="0"/>
          <w:sz w:val="24"/>
          <w:szCs w:val="24"/>
        </w:rPr>
        <w:t>3.3.9</w:t>
      </w:r>
      <w:r w:rsidR="00D616E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0702A1">
        <w:rPr>
          <w:bCs w:val="0"/>
          <w:sz w:val="24"/>
          <w:szCs w:val="24"/>
        </w:rPr>
        <w:fldChar w:fldCharType="begin"/>
      </w:r>
      <w:r w:rsidR="001A63D5">
        <w:rPr>
          <w:bCs w:val="0"/>
          <w:sz w:val="24"/>
          <w:szCs w:val="24"/>
        </w:rPr>
        <w:instrText xml:space="preserve"> REF _Ref440876619 \r \h </w:instrText>
      </w:r>
      <w:r w:rsidR="000702A1">
        <w:rPr>
          <w:bCs w:val="0"/>
          <w:sz w:val="24"/>
          <w:szCs w:val="24"/>
        </w:rPr>
      </w:r>
      <w:r w:rsidR="000702A1">
        <w:rPr>
          <w:bCs w:val="0"/>
          <w:sz w:val="24"/>
          <w:szCs w:val="24"/>
        </w:rPr>
        <w:fldChar w:fldCharType="separate"/>
      </w:r>
      <w:r w:rsidR="002A74A8">
        <w:rPr>
          <w:bCs w:val="0"/>
          <w:sz w:val="24"/>
          <w:szCs w:val="24"/>
        </w:rPr>
        <w:t>3.3.10</w:t>
      </w:r>
      <w:r w:rsidR="000702A1">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8"/>
      <w:bookmarkEnd w:id="24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1" w:name="_Ref306032455"/>
      <w:r w:rsidRPr="00E71A48">
        <w:rPr>
          <w:bCs w:val="0"/>
          <w:color w:val="000000"/>
          <w:sz w:val="24"/>
          <w:szCs w:val="24"/>
        </w:rPr>
        <w:t xml:space="preserve">должен </w:t>
      </w:r>
      <w:bookmarkStart w:id="25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1"/>
      <w:bookmarkEnd w:id="25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25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616EA">
        <w:fldChar w:fldCharType="begin"/>
      </w:r>
      <w:r w:rsidR="00D616EA">
        <w:instrText xml:space="preserve"> REF _Ref440275279 \r \h  \* MERGEFORMAT </w:instrText>
      </w:r>
      <w:r w:rsidR="00D616EA">
        <w:fldChar w:fldCharType="separate"/>
      </w:r>
      <w:r w:rsidR="002A74A8" w:rsidRPr="002A74A8">
        <w:rPr>
          <w:sz w:val="24"/>
          <w:szCs w:val="24"/>
        </w:rPr>
        <w:t>1.1.4</w:t>
      </w:r>
      <w:r w:rsidR="00D616EA">
        <w:fldChar w:fldCharType="end"/>
      </w:r>
      <w:r w:rsidRPr="009F2BF9">
        <w:rPr>
          <w:sz w:val="24"/>
          <w:szCs w:val="24"/>
        </w:rPr>
        <w:t xml:space="preserve"> и разделе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9F2BF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4"/>
      <w:bookmarkEnd w:id="25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256" w:name="_Ref440279062"/>
      <w:r>
        <w:rPr>
          <w:sz w:val="24"/>
          <w:szCs w:val="24"/>
        </w:rPr>
        <w:lastRenderedPageBreak/>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D616EA">
        <w:fldChar w:fldCharType="begin"/>
      </w:r>
      <w:r w:rsidR="00D616EA">
        <w:instrText xml:space="preserve"> REF _Ref440271993 \r \h  \* MERGEFORMAT </w:instrText>
      </w:r>
      <w:r w:rsidR="00D616EA">
        <w:fldChar w:fldCharType="separate"/>
      </w:r>
      <w:r w:rsidR="002A74A8" w:rsidRPr="002A74A8">
        <w:rPr>
          <w:sz w:val="24"/>
          <w:szCs w:val="24"/>
        </w:rPr>
        <w:t>5.11</w:t>
      </w:r>
      <w:r w:rsidR="00D616EA">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702A1">
        <w:rPr>
          <w:sz w:val="24"/>
          <w:szCs w:val="24"/>
        </w:rPr>
        <w:fldChar w:fldCharType="begin"/>
      </w:r>
      <w:r w:rsidR="003F3A69">
        <w:rPr>
          <w:sz w:val="24"/>
          <w:szCs w:val="24"/>
        </w:rPr>
        <w:instrText xml:space="preserve"> REF _Ref440271964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Pr>
          <w:sz w:val="24"/>
          <w:szCs w:val="24"/>
        </w:rPr>
        <w:t>)</w:t>
      </w:r>
      <w:r w:rsidRPr="00F82225">
        <w:rPr>
          <w:sz w:val="24"/>
          <w:szCs w:val="24"/>
        </w:rPr>
        <w:t>;</w:t>
      </w:r>
      <w:bookmarkEnd w:id="25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702A1">
        <w:rPr>
          <w:sz w:val="24"/>
          <w:szCs w:val="24"/>
        </w:rPr>
        <w:fldChar w:fldCharType="begin"/>
      </w:r>
      <w:r w:rsidR="003F3A69">
        <w:rPr>
          <w:sz w:val="24"/>
          <w:szCs w:val="24"/>
        </w:rPr>
        <w:instrText xml:space="preserve"> REF _Ref440272035 \r \h </w:instrText>
      </w:r>
      <w:r w:rsidR="000702A1">
        <w:rPr>
          <w:sz w:val="24"/>
          <w:szCs w:val="24"/>
        </w:rPr>
      </w:r>
      <w:r w:rsidR="000702A1">
        <w:rPr>
          <w:sz w:val="24"/>
          <w:szCs w:val="24"/>
        </w:rPr>
        <w:fldChar w:fldCharType="separate"/>
      </w:r>
      <w:r w:rsidR="002A74A8">
        <w:rPr>
          <w:sz w:val="24"/>
          <w:szCs w:val="24"/>
        </w:rPr>
        <w:t>5.12</w:t>
      </w:r>
      <w:r w:rsidR="000702A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702A1">
        <w:rPr>
          <w:sz w:val="24"/>
          <w:szCs w:val="24"/>
        </w:rPr>
        <w:fldChar w:fldCharType="begin"/>
      </w:r>
      <w:r w:rsidR="003F3A69">
        <w:rPr>
          <w:sz w:val="24"/>
          <w:szCs w:val="24"/>
        </w:rPr>
        <w:instrText xml:space="preserve"> REF _Ref440272051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желательное 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w:t>
      </w:r>
      <w:r w:rsidR="00F82225" w:rsidRPr="00F82225">
        <w:rPr>
          <w:sz w:val="24"/>
          <w:szCs w:val="24"/>
        </w:rPr>
        <w:lastRenderedPageBreak/>
        <w:t xml:space="preserve">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258"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D616EA">
        <w:fldChar w:fldCharType="begin"/>
      </w:r>
      <w:r w:rsidR="00D616EA">
        <w:instrText xml:space="preserve"> REF _Ref440272119 \r \h  \* MERGEFORMAT </w:instrText>
      </w:r>
      <w:r w:rsidR="00D616EA">
        <w:fldChar w:fldCharType="separate"/>
      </w:r>
      <w:r w:rsidR="002A74A8" w:rsidRPr="002A74A8">
        <w:rPr>
          <w:sz w:val="24"/>
          <w:szCs w:val="24"/>
        </w:rPr>
        <w:t>5.7.1</w:t>
      </w:r>
      <w:r w:rsidR="00D616EA">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25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59"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702A1">
        <w:rPr>
          <w:sz w:val="24"/>
          <w:szCs w:val="24"/>
        </w:rPr>
        <w:fldChar w:fldCharType="begin"/>
      </w:r>
      <w:r w:rsidR="003F3A69">
        <w:rPr>
          <w:sz w:val="24"/>
          <w:szCs w:val="24"/>
        </w:rPr>
        <w:instrText xml:space="preserve"> REF _Ref440272147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 xml:space="preserve">член Коллективного участника не относится к </w:t>
      </w:r>
      <w:r w:rsidR="00DB0269" w:rsidRPr="00673EDD">
        <w:rPr>
          <w:sz w:val="24"/>
          <w:szCs w:val="24"/>
        </w:rPr>
        <w:lastRenderedPageBreak/>
        <w:t>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5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D616EA">
        <w:fldChar w:fldCharType="begin"/>
      </w:r>
      <w:r w:rsidR="00D616EA">
        <w:instrText xml:space="preserve"> REF _Ref440275279 \r \h  \* MERGEFORMAT </w:instrText>
      </w:r>
      <w:r w:rsidR="00D616EA">
        <w:fldChar w:fldCharType="separate"/>
      </w:r>
      <w:r w:rsidR="002A74A8" w:rsidRPr="002A74A8">
        <w:rPr>
          <w:sz w:val="24"/>
          <w:szCs w:val="24"/>
        </w:rPr>
        <w:t>1.1.4</w:t>
      </w:r>
      <w:r w:rsidR="00D616EA">
        <w:fldChar w:fldCharType="end"/>
      </w:r>
      <w:r w:rsidRPr="009F2BF9">
        <w:rPr>
          <w:sz w:val="24"/>
          <w:szCs w:val="24"/>
        </w:rPr>
        <w:t xml:space="preserve"> и разделе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9F2BF9">
        <w:rPr>
          <w:sz w:val="24"/>
          <w:szCs w:val="24"/>
        </w:rPr>
        <w:t>, в соответствии с требованиями законодательства Российской Федерации)</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0702A1">
        <w:rPr>
          <w:sz w:val="24"/>
          <w:szCs w:val="24"/>
        </w:rPr>
        <w:fldChar w:fldCharType="begin"/>
      </w:r>
      <w:r w:rsidR="0033362A">
        <w:rPr>
          <w:sz w:val="24"/>
          <w:szCs w:val="24"/>
        </w:rPr>
        <w:instrText xml:space="preserve"> REF _Ref449016681 \r \h </w:instrText>
      </w:r>
      <w:r w:rsidR="000702A1">
        <w:rPr>
          <w:sz w:val="24"/>
          <w:szCs w:val="24"/>
        </w:rPr>
      </w:r>
      <w:r w:rsidR="000702A1">
        <w:rPr>
          <w:sz w:val="24"/>
          <w:szCs w:val="24"/>
        </w:rPr>
        <w:fldChar w:fldCharType="separate"/>
      </w:r>
      <w:r w:rsidR="0033362A">
        <w:rPr>
          <w:sz w:val="24"/>
          <w:szCs w:val="24"/>
        </w:rPr>
        <w:t>5.8</w:t>
      </w:r>
      <w:r w:rsidR="000702A1">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_Ref55336389 \r \h </w:instrText>
      </w:r>
      <w:r w:rsidR="000702A1">
        <w:rPr>
          <w:sz w:val="24"/>
          <w:szCs w:val="24"/>
        </w:rPr>
      </w:r>
      <w:r w:rsidR="000702A1">
        <w:rPr>
          <w:sz w:val="24"/>
          <w:szCs w:val="24"/>
        </w:rPr>
        <w:fldChar w:fldCharType="separate"/>
      </w:r>
      <w:r w:rsidR="002A74A8">
        <w:rPr>
          <w:sz w:val="24"/>
          <w:szCs w:val="24"/>
        </w:rPr>
        <w:t>5.9</w:t>
      </w:r>
      <w:r w:rsidR="000702A1">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_Ref55336398 \r \h </w:instrText>
      </w:r>
      <w:r w:rsidR="000702A1">
        <w:rPr>
          <w:sz w:val="24"/>
          <w:szCs w:val="24"/>
        </w:rPr>
      </w:r>
      <w:r w:rsidR="000702A1">
        <w:rPr>
          <w:sz w:val="24"/>
          <w:szCs w:val="24"/>
        </w:rPr>
        <w:fldChar w:fldCharType="separate"/>
      </w:r>
      <w:r w:rsidR="002A74A8">
        <w:rPr>
          <w:sz w:val="24"/>
          <w:szCs w:val="24"/>
        </w:rPr>
        <w:t>5.10</w:t>
      </w:r>
      <w:r w:rsidR="000702A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60"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702A1">
        <w:rPr>
          <w:sz w:val="24"/>
          <w:szCs w:val="24"/>
        </w:rPr>
        <w:fldChar w:fldCharType="begin"/>
      </w:r>
      <w:r w:rsidR="003C2207">
        <w:rPr>
          <w:sz w:val="24"/>
          <w:szCs w:val="24"/>
        </w:rPr>
        <w:instrText xml:space="preserve"> REF _Ref440272256 \r \h </w:instrText>
      </w:r>
      <w:r w:rsidR="000702A1">
        <w:rPr>
          <w:sz w:val="24"/>
          <w:szCs w:val="24"/>
        </w:rPr>
      </w:r>
      <w:r w:rsidR="000702A1">
        <w:rPr>
          <w:sz w:val="24"/>
          <w:szCs w:val="24"/>
        </w:rPr>
        <w:fldChar w:fldCharType="separate"/>
      </w:r>
      <w:r w:rsidR="002A74A8">
        <w:rPr>
          <w:sz w:val="24"/>
          <w:szCs w:val="24"/>
        </w:rPr>
        <w:t>5.14</w:t>
      </w:r>
      <w:r w:rsidR="000702A1">
        <w:rPr>
          <w:sz w:val="24"/>
          <w:szCs w:val="24"/>
        </w:rPr>
        <w:fldChar w:fldCharType="end"/>
      </w:r>
      <w:r>
        <w:rPr>
          <w:sz w:val="24"/>
          <w:szCs w:val="24"/>
        </w:rPr>
        <w:t>);</w:t>
      </w:r>
      <w:bookmarkEnd w:id="260"/>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D616EA">
        <w:fldChar w:fldCharType="begin"/>
      </w:r>
      <w:r w:rsidR="00D616EA">
        <w:instrText xml:space="preserve"> REF _Ref440272274 \r \h  \* MERGEFORMAT </w:instrText>
      </w:r>
      <w:r w:rsidR="00D616EA">
        <w:fldChar w:fldCharType="separate"/>
      </w:r>
      <w:r w:rsidR="002A74A8" w:rsidRPr="002A74A8">
        <w:rPr>
          <w:sz w:val="24"/>
          <w:szCs w:val="24"/>
        </w:rPr>
        <w:t>5.15</w:t>
      </w:r>
      <w:r w:rsidR="00D616EA">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B20653">
        <w:rPr>
          <w:bCs w:val="0"/>
          <w:sz w:val="24"/>
          <w:szCs w:val="24"/>
        </w:rPr>
        <w:lastRenderedPageBreak/>
        <w:t>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5B074F" w:rsidRPr="0005086D" w:rsidRDefault="00680B79" w:rsidP="0005086D">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1" w:name="_Ref191386451"/>
      <w:bookmarkStart w:id="262" w:name="_Ref440271628"/>
      <w:bookmarkStart w:id="263" w:name="_Toc440361334"/>
      <w:bookmarkStart w:id="264" w:name="_Toc440376089"/>
      <w:bookmarkStart w:id="265" w:name="_Toc440376216"/>
      <w:bookmarkStart w:id="266" w:name="_Toc440382481"/>
      <w:bookmarkStart w:id="267" w:name="_Toc440447151"/>
      <w:bookmarkStart w:id="268" w:name="_Toc440632311"/>
      <w:bookmarkStart w:id="269" w:name="_Toc440875084"/>
      <w:bookmarkStart w:id="270" w:name="_Toc441131329"/>
      <w:r w:rsidRPr="00E71A48">
        <w:rPr>
          <w:szCs w:val="24"/>
        </w:rPr>
        <w:t xml:space="preserve">Привлечение </w:t>
      </w:r>
      <w:bookmarkEnd w:id="261"/>
      <w:bookmarkEnd w:id="262"/>
      <w:bookmarkEnd w:id="263"/>
      <w:bookmarkEnd w:id="264"/>
      <w:bookmarkEnd w:id="265"/>
      <w:r w:rsidR="00362EA4">
        <w:rPr>
          <w:szCs w:val="24"/>
        </w:rPr>
        <w:t>соисполнителей</w:t>
      </w:r>
      <w:bookmarkEnd w:id="266"/>
      <w:bookmarkEnd w:id="267"/>
      <w:bookmarkEnd w:id="268"/>
      <w:bookmarkEnd w:id="269"/>
      <w:bookmarkEnd w:id="270"/>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1" w:name="_Ref191386461"/>
      <w:bookmarkStart w:id="272" w:name="_Toc440361335"/>
      <w:bookmarkStart w:id="273" w:name="_Toc440376090"/>
      <w:bookmarkStart w:id="274"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5"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75"/>
      <w:proofErr w:type="gramEnd"/>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702A1">
        <w:rPr>
          <w:bCs w:val="0"/>
          <w:sz w:val="24"/>
          <w:szCs w:val="24"/>
        </w:rPr>
        <w:fldChar w:fldCharType="begin"/>
      </w:r>
      <w:r w:rsidR="00D57D88">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702A1">
        <w:rPr>
          <w:sz w:val="24"/>
          <w:szCs w:val="24"/>
        </w:rPr>
        <w:fldChar w:fldCharType="begin"/>
      </w:r>
      <w:r>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w:t>
      </w:r>
      <w:r w:rsidRPr="00E71A48">
        <w:rPr>
          <w:bCs w:val="0"/>
          <w:sz w:val="24"/>
          <w:szCs w:val="24"/>
        </w:rPr>
        <w:lastRenderedPageBreak/>
        <w:t xml:space="preserve">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702A1">
        <w:rPr>
          <w:bCs w:val="0"/>
          <w:sz w:val="24"/>
          <w:szCs w:val="24"/>
        </w:rPr>
        <w:fldChar w:fldCharType="begin"/>
      </w:r>
      <w:r w:rsidR="00362EA4">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00362EA4" w:rsidRPr="00E71A48">
        <w:rPr>
          <w:bCs w:val="0"/>
          <w:sz w:val="24"/>
          <w:szCs w:val="24"/>
        </w:rPr>
        <w:t>)</w:t>
      </w:r>
      <w:r w:rsidR="00362EA4">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6" w:name="_Toc440382482"/>
      <w:bookmarkStart w:id="277" w:name="_Toc440447152"/>
      <w:bookmarkStart w:id="278" w:name="_Toc440632312"/>
      <w:bookmarkStart w:id="279" w:name="_Toc440875085"/>
      <w:bookmarkStart w:id="280" w:name="_Ref440876619"/>
      <w:bookmarkStart w:id="281" w:name="_Ref440876660"/>
      <w:bookmarkStart w:id="282"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1"/>
      <w:bookmarkEnd w:id="272"/>
      <w:bookmarkEnd w:id="273"/>
      <w:bookmarkEnd w:id="274"/>
      <w:bookmarkEnd w:id="276"/>
      <w:bookmarkEnd w:id="277"/>
      <w:bookmarkEnd w:id="278"/>
      <w:bookmarkEnd w:id="279"/>
      <w:bookmarkEnd w:id="280"/>
      <w:bookmarkEnd w:id="281"/>
      <w:bookmarkEnd w:id="28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616EA">
        <w:fldChar w:fldCharType="begin"/>
      </w:r>
      <w:r w:rsidR="00D616EA">
        <w:instrText xml:space="preserve"> REF _Ref191386482 \r \h  \* MERGEFORMAT </w:instrText>
      </w:r>
      <w:r w:rsidR="00D616EA">
        <w:fldChar w:fldCharType="separate"/>
      </w:r>
      <w:r w:rsidR="002A74A8" w:rsidRPr="002A74A8">
        <w:rPr>
          <w:bCs w:val="0"/>
          <w:sz w:val="24"/>
          <w:szCs w:val="24"/>
        </w:rPr>
        <w:t>3.3.8.1</w:t>
      </w:r>
      <w:r w:rsidR="00D616E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w:t>
      </w:r>
      <w:r w:rsidRPr="00E71A48">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5"/>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616EA">
        <w:fldChar w:fldCharType="begin"/>
      </w:r>
      <w:r w:rsidR="00D616EA">
        <w:instrText xml:space="preserve"> REF _Ref307563248 \r \h  \* MERGEFORMAT </w:instrText>
      </w:r>
      <w:r w:rsidR="00D616EA">
        <w:fldChar w:fldCharType="separate"/>
      </w:r>
      <w:r w:rsidR="002A74A8" w:rsidRPr="002A74A8">
        <w:rPr>
          <w:bCs w:val="0"/>
          <w:sz w:val="24"/>
          <w:szCs w:val="24"/>
          <w:lang w:val="en-US"/>
        </w:rPr>
        <w:t>a</w:t>
      </w:r>
      <w:r w:rsidR="002A74A8" w:rsidRPr="008B7FDE">
        <w:rPr>
          <w:bCs w:val="0"/>
          <w:sz w:val="24"/>
          <w:szCs w:val="24"/>
        </w:rPr>
        <w:t>)</w:t>
      </w:r>
      <w:r w:rsidR="00D616EA">
        <w:fldChar w:fldCharType="end"/>
      </w:r>
      <w:r w:rsidRPr="00E71A48">
        <w:rPr>
          <w:bCs w:val="0"/>
          <w:sz w:val="24"/>
          <w:szCs w:val="24"/>
        </w:rPr>
        <w:t xml:space="preserve">- </w:t>
      </w:r>
      <w:r w:rsidR="00D616EA">
        <w:fldChar w:fldCharType="begin"/>
      </w:r>
      <w:r w:rsidR="00D616EA">
        <w:instrText xml:space="preserve"> REF _Ref307563262 \r \h  \* MERGEFORMAT </w:instrText>
      </w:r>
      <w:r w:rsidR="00D616EA">
        <w:fldChar w:fldCharType="separate"/>
      </w:r>
      <w:r w:rsidR="002A74A8" w:rsidRPr="002A74A8">
        <w:rPr>
          <w:bCs w:val="0"/>
          <w:sz w:val="24"/>
          <w:szCs w:val="24"/>
          <w:lang w:val="en-US"/>
        </w:rPr>
        <w:t>g</w:t>
      </w:r>
      <w:r w:rsidR="002A74A8" w:rsidRPr="008B7FDE">
        <w:rPr>
          <w:bCs w:val="0"/>
          <w:sz w:val="24"/>
          <w:szCs w:val="24"/>
        </w:rPr>
        <w:t>)</w:t>
      </w:r>
      <w:r w:rsidR="00D616EA">
        <w:fldChar w:fldCharType="end"/>
      </w:r>
      <w:r w:rsidRPr="00E71A48">
        <w:rPr>
          <w:bCs w:val="0"/>
          <w:sz w:val="24"/>
          <w:szCs w:val="24"/>
        </w:rPr>
        <w:t xml:space="preserve">п. </w:t>
      </w:r>
      <w:r w:rsidR="00D616EA">
        <w:fldChar w:fldCharType="begin"/>
      </w:r>
      <w:r w:rsidR="00D616EA">
        <w:instrText xml:space="preserve"> REF _Ref306032591 \r \h  \* MERGEFORMAT </w:instrText>
      </w:r>
      <w:r w:rsidR="00D616EA">
        <w:fldChar w:fldCharType="separate"/>
      </w:r>
      <w:r w:rsidR="002A74A8" w:rsidRPr="002A74A8">
        <w:rPr>
          <w:bCs w:val="0"/>
          <w:sz w:val="24"/>
          <w:szCs w:val="24"/>
        </w:rPr>
        <w:t>3.3.10.4</w:t>
      </w:r>
      <w:r w:rsidR="00D616E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702A1">
        <w:rPr>
          <w:sz w:val="24"/>
          <w:szCs w:val="24"/>
        </w:rPr>
        <w:fldChar w:fldCharType="begin"/>
      </w:r>
      <w:r w:rsidR="000F4365">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702A1">
        <w:rPr>
          <w:bCs w:val="0"/>
          <w:sz w:val="24"/>
          <w:szCs w:val="24"/>
        </w:rPr>
        <w:fldChar w:fldCharType="begin"/>
      </w:r>
      <w:r w:rsidR="00D50E8D">
        <w:rPr>
          <w:bCs w:val="0"/>
          <w:sz w:val="24"/>
          <w:szCs w:val="24"/>
        </w:rPr>
        <w:instrText xml:space="preserve"> REF _Ref440376324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6" w:name="_Ref306114966"/>
      <w:bookmarkStart w:id="287" w:name="_Toc440361336"/>
      <w:bookmarkStart w:id="288" w:name="_Toc440376091"/>
      <w:bookmarkStart w:id="289" w:name="_Toc440376218"/>
      <w:bookmarkStart w:id="290" w:name="_Toc440382483"/>
      <w:bookmarkStart w:id="291" w:name="_Toc440447153"/>
      <w:bookmarkStart w:id="292" w:name="_Toc440632313"/>
      <w:bookmarkStart w:id="293" w:name="_Toc440875086"/>
      <w:bookmarkStart w:id="294" w:name="_Toc441131331"/>
      <w:r w:rsidRPr="00E71A48">
        <w:rPr>
          <w:szCs w:val="24"/>
        </w:rPr>
        <w:t>Разъяснение Документации по запросу предложений</w:t>
      </w:r>
      <w:bookmarkEnd w:id="286"/>
      <w:bookmarkEnd w:id="287"/>
      <w:bookmarkEnd w:id="288"/>
      <w:bookmarkEnd w:id="289"/>
      <w:bookmarkEnd w:id="290"/>
      <w:bookmarkEnd w:id="291"/>
      <w:bookmarkEnd w:id="292"/>
      <w:bookmarkEnd w:id="293"/>
      <w:bookmarkEnd w:id="29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 xml:space="preserve">окументации по </w:t>
      </w:r>
      <w:r w:rsidRPr="00E71A48">
        <w:rPr>
          <w:bCs w:val="0"/>
          <w:sz w:val="24"/>
          <w:szCs w:val="24"/>
        </w:rPr>
        <w:lastRenderedPageBreak/>
        <w:t>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0702A1">
        <w:rPr>
          <w:bCs w:val="0"/>
          <w:iCs/>
          <w:sz w:val="24"/>
          <w:szCs w:val="24"/>
        </w:rPr>
        <w:fldChar w:fldCharType="begin"/>
      </w:r>
      <w:r w:rsidR="00E353DA">
        <w:rPr>
          <w:bCs w:val="0"/>
          <w:iCs/>
          <w:sz w:val="24"/>
          <w:szCs w:val="24"/>
        </w:rPr>
        <w:instrText xml:space="preserve"> REF _Ref441057174 \r \h </w:instrText>
      </w:r>
      <w:r w:rsidR="000702A1">
        <w:rPr>
          <w:bCs w:val="0"/>
          <w:iCs/>
          <w:sz w:val="24"/>
          <w:szCs w:val="24"/>
        </w:rPr>
      </w:r>
      <w:r w:rsidR="000702A1">
        <w:rPr>
          <w:bCs w:val="0"/>
          <w:iCs/>
          <w:sz w:val="24"/>
          <w:szCs w:val="24"/>
        </w:rPr>
        <w:fldChar w:fldCharType="separate"/>
      </w:r>
      <w:r w:rsidR="002A74A8">
        <w:rPr>
          <w:bCs w:val="0"/>
          <w:iCs/>
          <w:sz w:val="24"/>
          <w:szCs w:val="24"/>
        </w:rPr>
        <w:t>3.3.12</w:t>
      </w:r>
      <w:r w:rsidR="000702A1">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D616EA">
        <w:fldChar w:fldCharType="begin"/>
      </w:r>
      <w:r w:rsidR="00D616EA">
        <w:instrText xml:space="preserve"> REF _Ref440289401 \r \h  \* MERGEFORMAT </w:instrText>
      </w:r>
      <w:r w:rsidR="00D616EA">
        <w:fldChar w:fldCharType="separate"/>
      </w:r>
      <w:r w:rsidR="002A74A8" w:rsidRPr="002A74A8">
        <w:rPr>
          <w:bCs w:val="0"/>
          <w:iCs/>
          <w:sz w:val="24"/>
          <w:szCs w:val="24"/>
        </w:rPr>
        <w:t>3.3.13</w:t>
      </w:r>
      <w:r w:rsidR="00D616EA">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5" w:name="_Toc440361337"/>
      <w:bookmarkStart w:id="296" w:name="_Toc440376092"/>
      <w:bookmarkStart w:id="297" w:name="_Toc440376219"/>
      <w:bookmarkStart w:id="298" w:name="_Toc440382484"/>
      <w:bookmarkStart w:id="299" w:name="_Toc440447154"/>
      <w:bookmarkStart w:id="300" w:name="_Toc440632314"/>
      <w:bookmarkStart w:id="301" w:name="_Toc440875087"/>
      <w:bookmarkStart w:id="302" w:name="_Ref440969948"/>
      <w:bookmarkStart w:id="303" w:name="_Ref441057174"/>
      <w:bookmarkStart w:id="304" w:name="_Toc441131332"/>
      <w:r w:rsidRPr="00E71A48">
        <w:rPr>
          <w:szCs w:val="24"/>
        </w:rPr>
        <w:t>Внесение изменений в Документацию по запросу предложений.</w:t>
      </w:r>
      <w:bookmarkEnd w:id="295"/>
      <w:bookmarkEnd w:id="296"/>
      <w:bookmarkEnd w:id="297"/>
      <w:bookmarkEnd w:id="298"/>
      <w:bookmarkEnd w:id="299"/>
      <w:bookmarkEnd w:id="300"/>
      <w:bookmarkEnd w:id="301"/>
      <w:bookmarkEnd w:id="302"/>
      <w:bookmarkEnd w:id="303"/>
      <w:bookmarkEnd w:id="30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5" w:name="_Ref440289401"/>
      <w:bookmarkStart w:id="306" w:name="_Toc440361338"/>
      <w:bookmarkStart w:id="307" w:name="_Toc440376093"/>
      <w:bookmarkStart w:id="308" w:name="_Toc440376220"/>
      <w:bookmarkStart w:id="309" w:name="_Toc440382485"/>
      <w:bookmarkStart w:id="310" w:name="_Toc440447155"/>
      <w:bookmarkStart w:id="311" w:name="_Toc440632315"/>
      <w:bookmarkStart w:id="312" w:name="_Toc440875088"/>
      <w:bookmarkStart w:id="313" w:name="_Toc441131333"/>
      <w:r w:rsidRPr="00E71A48">
        <w:rPr>
          <w:szCs w:val="24"/>
        </w:rPr>
        <w:t>Продление срока окончания приема Заявок</w:t>
      </w:r>
      <w:bookmarkEnd w:id="305"/>
      <w:bookmarkEnd w:id="306"/>
      <w:bookmarkEnd w:id="307"/>
      <w:bookmarkEnd w:id="308"/>
      <w:bookmarkEnd w:id="309"/>
      <w:bookmarkEnd w:id="310"/>
      <w:bookmarkEnd w:id="311"/>
      <w:bookmarkEnd w:id="312"/>
      <w:bookmarkEnd w:id="313"/>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61339"/>
      <w:bookmarkStart w:id="319" w:name="_Toc440376094"/>
      <w:bookmarkStart w:id="320" w:name="_Toc440376221"/>
      <w:bookmarkStart w:id="321" w:name="_Toc440382486"/>
      <w:bookmarkStart w:id="322" w:name="_Toc440447156"/>
      <w:bookmarkStart w:id="323" w:name="_Toc440632316"/>
      <w:bookmarkStart w:id="324" w:name="_Toc440875089"/>
      <w:bookmarkStart w:id="325" w:name="_Toc44113133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bookmarkEnd w:id="324"/>
      <w:bookmarkEnd w:id="325"/>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044030">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702A1">
        <w:rPr>
          <w:bCs w:val="0"/>
          <w:sz w:val="24"/>
          <w:szCs w:val="24"/>
          <w:lang w:eastAsia="ru-RU"/>
        </w:rPr>
        <w:fldChar w:fldCharType="begin"/>
      </w:r>
      <w:r w:rsidR="003C2207">
        <w:rPr>
          <w:bCs w:val="0"/>
          <w:sz w:val="24"/>
          <w:szCs w:val="24"/>
          <w:lang w:eastAsia="ru-RU"/>
        </w:rPr>
        <w:instrText xml:space="preserve"> REF _Ref440272678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5.14</w:t>
      </w:r>
      <w:r w:rsidR="000702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7" w:name="_Ref307586570"/>
      <w:r w:rsidRPr="00E71A48">
        <w:rPr>
          <w:bCs w:val="0"/>
          <w:sz w:val="24"/>
          <w:szCs w:val="24"/>
        </w:rPr>
        <w:t>В соглашении о неустойке должно быть указано</w:t>
      </w:r>
      <w:bookmarkStart w:id="32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7"/>
      <w:bookmarkEnd w:id="328"/>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lastRenderedPageBreak/>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616EA">
        <w:fldChar w:fldCharType="begin"/>
      </w:r>
      <w:r w:rsidR="00D616EA">
        <w:instrText xml:space="preserve"> REF _Ref306008743 \r \h  \* MERGEFORMAT </w:instrText>
      </w:r>
      <w:r w:rsidR="00D616EA">
        <w:fldChar w:fldCharType="separate"/>
      </w:r>
      <w:r w:rsidR="002A74A8" w:rsidRPr="002A74A8">
        <w:rPr>
          <w:bCs w:val="0"/>
          <w:sz w:val="24"/>
          <w:szCs w:val="24"/>
        </w:rPr>
        <w:t>3.3.4</w:t>
      </w:r>
      <w:r w:rsidR="00D616EA">
        <w:fldChar w:fldCharType="end"/>
      </w:r>
      <w:r w:rsidRPr="00E71A48">
        <w:rPr>
          <w:bCs w:val="0"/>
          <w:sz w:val="24"/>
          <w:szCs w:val="24"/>
        </w:rPr>
        <w:t xml:space="preserve">) после истечения срока окончания подачи заявок (п. </w:t>
      </w:r>
      <w:r w:rsidR="000702A1">
        <w:rPr>
          <w:sz w:val="24"/>
          <w:szCs w:val="24"/>
        </w:rPr>
        <w:fldChar w:fldCharType="begin"/>
      </w:r>
      <w:r w:rsidR="00065ED6">
        <w:rPr>
          <w:bCs w:val="0"/>
          <w:sz w:val="24"/>
          <w:szCs w:val="24"/>
        </w:rPr>
        <w:instrText xml:space="preserve"> REF _Ref440289953 \r \h </w:instrText>
      </w:r>
      <w:r w:rsidR="000702A1">
        <w:rPr>
          <w:sz w:val="24"/>
          <w:szCs w:val="24"/>
        </w:rPr>
      </w:r>
      <w:r w:rsidR="000702A1">
        <w:rPr>
          <w:sz w:val="24"/>
          <w:szCs w:val="24"/>
        </w:rPr>
        <w:fldChar w:fldCharType="separate"/>
      </w:r>
      <w:r w:rsidR="002A74A8">
        <w:rPr>
          <w:bCs w:val="0"/>
          <w:sz w:val="24"/>
          <w:szCs w:val="24"/>
        </w:rPr>
        <w:t>3.4.1.3</w:t>
      </w:r>
      <w:r w:rsidR="000702A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702A1">
        <w:rPr>
          <w:bCs w:val="0"/>
          <w:sz w:val="24"/>
          <w:szCs w:val="24"/>
        </w:rPr>
        <w:fldChar w:fldCharType="begin"/>
      </w:r>
      <w:r w:rsidR="00414CAF">
        <w:rPr>
          <w:bCs w:val="0"/>
          <w:sz w:val="24"/>
          <w:szCs w:val="24"/>
        </w:rPr>
        <w:instrText xml:space="preserve"> REF _Ref303683929 \r \h </w:instrText>
      </w:r>
      <w:r w:rsidR="000702A1">
        <w:rPr>
          <w:bCs w:val="0"/>
          <w:sz w:val="24"/>
          <w:szCs w:val="24"/>
        </w:rPr>
      </w:r>
      <w:r w:rsidR="000702A1">
        <w:rPr>
          <w:bCs w:val="0"/>
          <w:sz w:val="24"/>
          <w:szCs w:val="24"/>
        </w:rPr>
        <w:fldChar w:fldCharType="separate"/>
      </w:r>
      <w:r w:rsidR="002A74A8">
        <w:rPr>
          <w:bCs w:val="0"/>
          <w:sz w:val="24"/>
          <w:szCs w:val="24"/>
        </w:rPr>
        <w:t>3.10</w:t>
      </w:r>
      <w:r w:rsidR="000702A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9" w:name="_Ref307563802"/>
      <w:r w:rsidRPr="00E71A48">
        <w:rPr>
          <w:bCs w:val="0"/>
          <w:sz w:val="24"/>
          <w:szCs w:val="24"/>
        </w:rPr>
        <w:t xml:space="preserve">В случаях, указанных в п. </w:t>
      </w:r>
      <w:r w:rsidR="00D616EA">
        <w:fldChar w:fldCharType="begin"/>
      </w:r>
      <w:r w:rsidR="00D616EA">
        <w:instrText xml:space="preserve"> REF _Ref305753174 \r \h  \* MERGEFORMAT </w:instrText>
      </w:r>
      <w:r w:rsidR="00D616EA">
        <w:fldChar w:fldCharType="separate"/>
      </w:r>
      <w:r w:rsidR="002A74A8" w:rsidRPr="002A74A8">
        <w:rPr>
          <w:bCs w:val="0"/>
          <w:sz w:val="24"/>
          <w:szCs w:val="24"/>
        </w:rPr>
        <w:t>3.3.14.4</w:t>
      </w:r>
      <w:r w:rsidR="00D616E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9"/>
      <w:r w:rsidR="00044030">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30" w:name="_Ref299109207"/>
      <w:bookmarkStart w:id="331"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0"/>
      <w:bookmarkEnd w:id="331"/>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D616EA">
        <w:fldChar w:fldCharType="begin"/>
      </w:r>
      <w:r w:rsidR="00D616EA">
        <w:instrText xml:space="preserve"> REF _Ref440272256 \r \h  \* MERGEFORMAT </w:instrText>
      </w:r>
      <w:r w:rsidR="00D616EA">
        <w:fldChar w:fldCharType="separate"/>
      </w:r>
      <w:r w:rsidR="002A74A8" w:rsidRPr="002A74A8">
        <w:rPr>
          <w:bCs w:val="0"/>
          <w:sz w:val="24"/>
          <w:szCs w:val="24"/>
          <w:lang w:eastAsia="ru-RU"/>
        </w:rPr>
        <w:t>5.14</w:t>
      </w:r>
      <w:r w:rsidR="00D616EA">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D616EA">
        <w:fldChar w:fldCharType="begin"/>
      </w:r>
      <w:r w:rsidR="00D616EA">
        <w:instrText xml:space="preserve"> REF _Ref441574460 \r \h  \* MERGEFORMAT </w:instrText>
      </w:r>
      <w:r w:rsidR="00D616EA">
        <w:fldChar w:fldCharType="separate"/>
      </w:r>
      <w:r w:rsidR="002A74A8" w:rsidRPr="002A74A8">
        <w:rPr>
          <w:bCs w:val="0"/>
          <w:sz w:val="24"/>
          <w:szCs w:val="24"/>
          <w:lang w:eastAsia="ru-RU"/>
        </w:rPr>
        <w:t>5.18</w:t>
      </w:r>
      <w:r w:rsidR="00D616EA">
        <w:fldChar w:fldCharType="end"/>
      </w:r>
      <w:r w:rsidRPr="001222CA">
        <w:rPr>
          <w:bCs w:val="0"/>
          <w:sz w:val="24"/>
          <w:szCs w:val="24"/>
        </w:rPr>
        <w:t xml:space="preserve">), в срок не позднее даты и времени окончания приема заявок, указанных в пункте </w:t>
      </w:r>
      <w:r w:rsidR="00D616EA">
        <w:fldChar w:fldCharType="begin"/>
      </w:r>
      <w:r w:rsidR="00D616EA">
        <w:instrText xml:space="preserve"> REF _Ref440289953 \r \h  \* MERGEFORMAT </w:instrText>
      </w:r>
      <w:r w:rsidR="00D616EA">
        <w:fldChar w:fldCharType="separate"/>
      </w:r>
      <w:r w:rsidR="002A74A8" w:rsidRPr="002A74A8">
        <w:rPr>
          <w:bCs w:val="0"/>
          <w:sz w:val="24"/>
          <w:szCs w:val="24"/>
        </w:rPr>
        <w:t>3.4.1.3</w:t>
      </w:r>
      <w:r w:rsidR="00D616EA">
        <w:fldChar w:fldCharType="end"/>
      </w:r>
      <w:r w:rsidRPr="001222CA">
        <w:rPr>
          <w:bCs w:val="0"/>
          <w:sz w:val="24"/>
          <w:szCs w:val="24"/>
        </w:rPr>
        <w:t xml:space="preserve"> настоящей Документации, по адресу: </w:t>
      </w:r>
      <w:hyperlink r:id="rId35" w:history="1">
        <w:r w:rsidR="00044030" w:rsidRPr="00E936A9">
          <w:rPr>
            <w:bCs w:val="0"/>
            <w:sz w:val="24"/>
            <w:szCs w:val="24"/>
          </w:rPr>
          <w:t>Россия, 305029, Курская область, г. Курск, ул. К. Маркса, 27</w:t>
        </w:r>
      </w:hyperlink>
      <w:r w:rsidR="00044030" w:rsidRPr="007A4D4C">
        <w:rPr>
          <w:bCs w:val="0"/>
          <w:sz w:val="24"/>
          <w:szCs w:val="24"/>
        </w:rPr>
        <w:t>, каб. №</w:t>
      </w:r>
      <w:r w:rsidR="00044030">
        <w:rPr>
          <w:bCs w:val="0"/>
          <w:sz w:val="24"/>
          <w:szCs w:val="24"/>
        </w:rPr>
        <w:t xml:space="preserve"> 407</w:t>
      </w:r>
      <w:r w:rsidR="00044030" w:rsidRPr="007A4D4C">
        <w:rPr>
          <w:bCs w:val="0"/>
          <w:sz w:val="24"/>
          <w:szCs w:val="24"/>
        </w:rPr>
        <w:t xml:space="preserve">, исполнительный сотрудник </w:t>
      </w:r>
      <w:r w:rsidR="00044030">
        <w:rPr>
          <w:bCs w:val="0"/>
          <w:sz w:val="24"/>
          <w:szCs w:val="24"/>
        </w:rPr>
        <w:t>–</w:t>
      </w:r>
      <w:r w:rsidR="00044030" w:rsidRPr="007A4D4C">
        <w:rPr>
          <w:bCs w:val="0"/>
          <w:sz w:val="24"/>
          <w:szCs w:val="24"/>
        </w:rPr>
        <w:t xml:space="preserve"> </w:t>
      </w:r>
      <w:r w:rsidR="00044030">
        <w:rPr>
          <w:bCs w:val="0"/>
          <w:sz w:val="24"/>
          <w:szCs w:val="24"/>
        </w:rPr>
        <w:t>Носов Александр Борисович</w:t>
      </w:r>
      <w:r w:rsidR="00044030" w:rsidRPr="007A4D4C">
        <w:rPr>
          <w:bCs w:val="0"/>
          <w:sz w:val="24"/>
          <w:szCs w:val="24"/>
        </w:rPr>
        <w:t xml:space="preserve"> (либо </w:t>
      </w:r>
      <w:r w:rsidR="00044030">
        <w:rPr>
          <w:bCs w:val="0"/>
          <w:sz w:val="24"/>
          <w:szCs w:val="24"/>
        </w:rPr>
        <w:t>Бортко Андрей Валерьевич</w:t>
      </w:r>
      <w:r w:rsidR="00044030" w:rsidRPr="007A4D4C">
        <w:rPr>
          <w:bCs w:val="0"/>
          <w:sz w:val="24"/>
          <w:szCs w:val="24"/>
        </w:rPr>
        <w:t>), контактный телефон (</w:t>
      </w:r>
      <w:r w:rsidR="00044030">
        <w:rPr>
          <w:bCs w:val="0"/>
          <w:sz w:val="24"/>
          <w:szCs w:val="24"/>
        </w:rPr>
        <w:t>4712</w:t>
      </w:r>
      <w:r w:rsidR="00044030" w:rsidRPr="007A4D4C">
        <w:rPr>
          <w:bCs w:val="0"/>
          <w:sz w:val="24"/>
          <w:szCs w:val="24"/>
        </w:rPr>
        <w:t xml:space="preserve">) </w:t>
      </w:r>
      <w:r w:rsidR="00044030">
        <w:rPr>
          <w:bCs w:val="0"/>
          <w:sz w:val="24"/>
          <w:szCs w:val="24"/>
        </w:rPr>
        <w:t>55</w:t>
      </w:r>
      <w:r w:rsidR="00044030" w:rsidRPr="007A4D4C">
        <w:rPr>
          <w:bCs w:val="0"/>
          <w:sz w:val="24"/>
          <w:szCs w:val="24"/>
        </w:rPr>
        <w:t>-</w:t>
      </w:r>
      <w:r w:rsidR="00044030">
        <w:rPr>
          <w:bCs w:val="0"/>
          <w:sz w:val="24"/>
          <w:szCs w:val="24"/>
        </w:rPr>
        <w:t>70</w:t>
      </w:r>
      <w:r w:rsidR="00044030" w:rsidRPr="007A4D4C">
        <w:rPr>
          <w:bCs w:val="0"/>
          <w:sz w:val="24"/>
          <w:szCs w:val="24"/>
        </w:rPr>
        <w:t>-</w:t>
      </w:r>
      <w:r w:rsidR="00044030">
        <w:rPr>
          <w:bCs w:val="0"/>
          <w:sz w:val="24"/>
          <w:szCs w:val="24"/>
        </w:rPr>
        <w:t>49</w:t>
      </w:r>
      <w:r w:rsidRPr="001222C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D616EA">
        <w:fldChar w:fldCharType="begin"/>
      </w:r>
      <w:r w:rsidR="00D616EA">
        <w:instrText xml:space="preserve"> REF _Ref191386085 \r \h  \* MERGEFORMAT </w:instrText>
      </w:r>
      <w:r w:rsidR="00D616EA">
        <w:fldChar w:fldCharType="separate"/>
      </w:r>
      <w:r w:rsidR="002A74A8" w:rsidRPr="002A74A8">
        <w:rPr>
          <w:sz w:val="24"/>
          <w:szCs w:val="24"/>
        </w:rPr>
        <w:t>1.1.1</w:t>
      </w:r>
      <w:r w:rsidR="00D616EA">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D616EA">
        <w:fldChar w:fldCharType="begin"/>
      </w:r>
      <w:r w:rsidR="00D616EA">
        <w:instrText xml:space="preserve"> REF _Ref303323780 \r \h  \* MERGEFORMAT </w:instrText>
      </w:r>
      <w:r w:rsidR="00D616EA">
        <w:fldChar w:fldCharType="separate"/>
      </w:r>
      <w:r w:rsidR="002A74A8" w:rsidRPr="002A74A8">
        <w:rPr>
          <w:sz w:val="24"/>
          <w:szCs w:val="24"/>
        </w:rPr>
        <w:t>1.1.4</w:t>
      </w:r>
      <w:r w:rsidR="00D616EA">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0702A1">
        <w:rPr>
          <w:sz w:val="24"/>
          <w:szCs w:val="24"/>
        </w:rPr>
        <w:fldChar w:fldCharType="begin"/>
      </w:r>
      <w:r>
        <w:rPr>
          <w:sz w:val="24"/>
          <w:szCs w:val="24"/>
        </w:rPr>
        <w:instrText xml:space="preserve"> REF _Ref442190086 \r \h </w:instrText>
      </w:r>
      <w:r w:rsidR="000702A1">
        <w:rPr>
          <w:sz w:val="24"/>
          <w:szCs w:val="24"/>
        </w:rPr>
      </w:r>
      <w:r w:rsidR="000702A1">
        <w:rPr>
          <w:sz w:val="24"/>
          <w:szCs w:val="24"/>
        </w:rPr>
        <w:fldChar w:fldCharType="separate"/>
      </w:r>
      <w:r w:rsidR="002A74A8">
        <w:rPr>
          <w:sz w:val="24"/>
          <w:szCs w:val="24"/>
        </w:rPr>
        <w:t>3.3.14.9</w:t>
      </w:r>
      <w:r w:rsidR="000702A1">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2"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2"/>
    </w:p>
    <w:p w:rsidR="00717F60" w:rsidRPr="00E71A48" w:rsidRDefault="00717F60" w:rsidP="00E71A48">
      <w:pPr>
        <w:pStyle w:val="2"/>
        <w:tabs>
          <w:tab w:val="clear" w:pos="0"/>
          <w:tab w:val="clear" w:pos="1700"/>
          <w:tab w:val="num" w:pos="709"/>
        </w:tabs>
        <w:spacing w:line="264" w:lineRule="auto"/>
      </w:pPr>
      <w:bookmarkStart w:id="333" w:name="_Ref305973214"/>
      <w:bookmarkStart w:id="334" w:name="_Toc441131335"/>
      <w:r w:rsidRPr="00E71A48">
        <w:t>Подача Заявок и их прием</w:t>
      </w:r>
      <w:bookmarkStart w:id="335" w:name="_Ref56229451"/>
      <w:bookmarkEnd w:id="314"/>
      <w:bookmarkEnd w:id="333"/>
      <w:bookmarkEnd w:id="334"/>
    </w:p>
    <w:p w:rsidR="00717F60" w:rsidRPr="00E71A48" w:rsidRDefault="00717F60" w:rsidP="00E71A48">
      <w:pPr>
        <w:pStyle w:val="3"/>
        <w:spacing w:line="264" w:lineRule="auto"/>
        <w:rPr>
          <w:szCs w:val="24"/>
        </w:rPr>
      </w:pPr>
      <w:bookmarkStart w:id="336" w:name="_Toc439323707"/>
      <w:bookmarkStart w:id="337" w:name="_Toc440361341"/>
      <w:bookmarkStart w:id="338" w:name="_Toc440376096"/>
      <w:bookmarkStart w:id="339" w:name="_Toc440376223"/>
      <w:bookmarkStart w:id="340" w:name="_Toc440382488"/>
      <w:bookmarkStart w:id="341" w:name="_Toc440447158"/>
      <w:bookmarkStart w:id="342" w:name="_Toc440632318"/>
      <w:bookmarkStart w:id="343" w:name="_Toc440875091"/>
      <w:bookmarkStart w:id="344" w:name="_Toc441131336"/>
      <w:r w:rsidRPr="00E71A48">
        <w:rPr>
          <w:szCs w:val="24"/>
        </w:rPr>
        <w:t>Подача Заявок через ЭТП</w:t>
      </w:r>
      <w:bookmarkEnd w:id="336"/>
      <w:bookmarkEnd w:id="337"/>
      <w:bookmarkEnd w:id="338"/>
      <w:bookmarkEnd w:id="339"/>
      <w:bookmarkEnd w:id="340"/>
      <w:bookmarkEnd w:id="341"/>
      <w:bookmarkEnd w:id="342"/>
      <w:bookmarkEnd w:id="343"/>
      <w:bookmarkEnd w:id="344"/>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lastRenderedPageBreak/>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044030" w:rsidRPr="0005086D">
        <w:rPr>
          <w:b/>
          <w:bCs w:val="0"/>
          <w:sz w:val="24"/>
          <w:szCs w:val="24"/>
        </w:rPr>
        <w:t>17</w:t>
      </w:r>
      <w:r w:rsidR="002B5044" w:rsidRPr="0005086D">
        <w:rPr>
          <w:b/>
          <w:bCs w:val="0"/>
          <w:sz w:val="24"/>
          <w:szCs w:val="24"/>
        </w:rPr>
        <w:t xml:space="preserve"> </w:t>
      </w:r>
      <w:r w:rsidR="00044030" w:rsidRPr="0005086D">
        <w:rPr>
          <w:b/>
          <w:bCs w:val="0"/>
          <w:sz w:val="24"/>
          <w:szCs w:val="24"/>
        </w:rPr>
        <w:t>ноября</w:t>
      </w:r>
      <w:r w:rsidR="002B5044" w:rsidRPr="0005086D">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0702A1">
        <w:rPr>
          <w:bCs w:val="0"/>
          <w:sz w:val="24"/>
          <w:szCs w:val="24"/>
        </w:rPr>
        <w:fldChar w:fldCharType="begin"/>
      </w:r>
      <w:r w:rsidR="00336D0C">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345"/>
    </w:p>
    <w:p w:rsidR="00717F60" w:rsidRPr="00E71A48" w:rsidRDefault="00717F60" w:rsidP="00E71A48">
      <w:pPr>
        <w:pStyle w:val="3"/>
        <w:spacing w:line="264" w:lineRule="auto"/>
        <w:rPr>
          <w:szCs w:val="24"/>
        </w:rPr>
      </w:pPr>
      <w:bookmarkStart w:id="346" w:name="_Ref115077798"/>
      <w:bookmarkStart w:id="347" w:name="_Toc439323708"/>
      <w:bookmarkStart w:id="348" w:name="_Toc440361342"/>
      <w:bookmarkStart w:id="349" w:name="_Toc440376097"/>
      <w:bookmarkStart w:id="350" w:name="_Toc440376224"/>
      <w:bookmarkStart w:id="351" w:name="_Toc440382489"/>
      <w:bookmarkStart w:id="352" w:name="_Toc440447159"/>
      <w:bookmarkStart w:id="353" w:name="_Toc440632319"/>
      <w:bookmarkStart w:id="354" w:name="_Toc440875092"/>
      <w:bookmarkStart w:id="355"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346"/>
      <w:bookmarkEnd w:id="347"/>
      <w:bookmarkEnd w:id="348"/>
      <w:bookmarkEnd w:id="349"/>
      <w:bookmarkEnd w:id="350"/>
      <w:bookmarkEnd w:id="351"/>
      <w:bookmarkEnd w:id="352"/>
      <w:bookmarkEnd w:id="353"/>
      <w:bookmarkEnd w:id="354"/>
      <w:bookmarkEnd w:id="355"/>
    </w:p>
    <w:bookmarkEnd w:id="335"/>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356" w:name="_Ref303683883"/>
      <w:bookmarkStart w:id="357" w:name="_Toc441131338"/>
      <w:r w:rsidRPr="00E71A48">
        <w:t xml:space="preserve">Изменение и отзыв </w:t>
      </w:r>
      <w:r w:rsidR="004B5EB3" w:rsidRPr="00E71A48">
        <w:t>Заявк</w:t>
      </w:r>
      <w:r w:rsidRPr="00E71A48">
        <w:t>и</w:t>
      </w:r>
      <w:bookmarkEnd w:id="356"/>
      <w:bookmarkEnd w:id="357"/>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358" w:name="_Ref305973250"/>
      <w:bookmarkStart w:id="359" w:name="_Toc441131339"/>
      <w:r w:rsidRPr="00E71A48">
        <w:rPr>
          <w:bCs w:val="0"/>
          <w:sz w:val="24"/>
          <w:szCs w:val="24"/>
        </w:rPr>
        <w:t xml:space="preserve">До окончания </w:t>
      </w:r>
      <w:r w:rsidRPr="00223D18">
        <w:rPr>
          <w:bCs w:val="0"/>
          <w:sz w:val="24"/>
          <w:szCs w:val="24"/>
        </w:rPr>
        <w:t xml:space="preserve">срока подачи заявок (п. </w:t>
      </w:r>
      <w:r w:rsidR="00D616EA">
        <w:fldChar w:fldCharType="begin"/>
      </w:r>
      <w:r w:rsidR="00D616EA">
        <w:instrText xml:space="preserve"> REF _Ref440289953 \r \h  \* MERGEFORMAT </w:instrText>
      </w:r>
      <w:r w:rsidR="00D616EA">
        <w:fldChar w:fldCharType="separate"/>
      </w:r>
      <w:r w:rsidRPr="002A74A8">
        <w:rPr>
          <w:bCs w:val="0"/>
          <w:sz w:val="24"/>
          <w:szCs w:val="24"/>
        </w:rPr>
        <w:t>3.4.1.3</w:t>
      </w:r>
      <w:r w:rsidR="00D616E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616EA">
        <w:fldChar w:fldCharType="begin"/>
      </w:r>
      <w:r w:rsidR="00D616EA">
        <w:instrText xml:space="preserve"> REF _Ref440289953 \r \h  \* MERGEFORMAT </w:instrText>
      </w:r>
      <w:r w:rsidR="00D616EA">
        <w:fldChar w:fldCharType="separate"/>
      </w:r>
      <w:r>
        <w:rPr>
          <w:bCs w:val="0"/>
          <w:sz w:val="24"/>
          <w:szCs w:val="24"/>
        </w:rPr>
        <w:t>3.4.1.3</w:t>
      </w:r>
      <w:r w:rsidR="00D616E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616EA">
        <w:fldChar w:fldCharType="begin"/>
      </w:r>
      <w:r w:rsidR="00D616EA">
        <w:instrText xml:space="preserve"> REF _Ref440289953 \r \h  \* MERGEFORMAT </w:instrText>
      </w:r>
      <w:r w:rsidR="00D616EA">
        <w:fldChar w:fldCharType="separate"/>
      </w:r>
      <w:r w:rsidRPr="002A74A8">
        <w:rPr>
          <w:bCs w:val="0"/>
          <w:sz w:val="24"/>
          <w:szCs w:val="24"/>
        </w:rPr>
        <w:t>3.4.1.3</w:t>
      </w:r>
      <w:r w:rsidR="00D616E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616EA">
        <w:fldChar w:fldCharType="begin"/>
      </w:r>
      <w:r w:rsidR="00D616EA">
        <w:instrText xml:space="preserve"> REF _Ref55279015 \r \h  \* MERGEFORMAT </w:instrText>
      </w:r>
      <w:r w:rsidR="00D616EA">
        <w:fldChar w:fldCharType="separate"/>
      </w:r>
      <w:r w:rsidRPr="002A74A8">
        <w:rPr>
          <w:sz w:val="24"/>
          <w:szCs w:val="24"/>
        </w:rPr>
        <w:t>3.3.1.6</w:t>
      </w:r>
      <w:r w:rsidR="00D616EA">
        <w:fldChar w:fldCharType="end"/>
      </w:r>
      <w:r w:rsidRPr="00223D18">
        <w:rPr>
          <w:sz w:val="24"/>
          <w:szCs w:val="24"/>
        </w:rPr>
        <w:t xml:space="preserve">, </w:t>
      </w:r>
      <w:r w:rsidR="00D616EA">
        <w:fldChar w:fldCharType="begin"/>
      </w:r>
      <w:r w:rsidR="00D616EA">
        <w:instrText xml:space="preserve"> REF _Ref195087786 \r \h  \* MERGEFORMAT </w:instrText>
      </w:r>
      <w:r w:rsidR="00D616EA">
        <w:fldChar w:fldCharType="separate"/>
      </w:r>
      <w:r w:rsidRPr="002A74A8">
        <w:rPr>
          <w:sz w:val="24"/>
          <w:szCs w:val="24"/>
        </w:rPr>
        <w:t>3.3.1.7</w:t>
      </w:r>
      <w:r w:rsidR="00D616E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58"/>
      <w:bookmarkEnd w:id="359"/>
      <w:r w:rsidRPr="00E71A48">
        <w:t xml:space="preserve"> </w:t>
      </w:r>
    </w:p>
    <w:p w:rsidR="00717F60" w:rsidRPr="00E71A48" w:rsidRDefault="00717F60" w:rsidP="00E71A48">
      <w:pPr>
        <w:pStyle w:val="3"/>
        <w:spacing w:line="264" w:lineRule="auto"/>
        <w:rPr>
          <w:szCs w:val="24"/>
        </w:rPr>
      </w:pPr>
      <w:bookmarkStart w:id="360" w:name="_Toc439323711"/>
      <w:bookmarkStart w:id="361" w:name="_Toc440361345"/>
      <w:bookmarkStart w:id="362" w:name="_Toc440376100"/>
      <w:bookmarkStart w:id="363" w:name="_Toc440376227"/>
      <w:bookmarkStart w:id="364" w:name="_Toc440382492"/>
      <w:bookmarkStart w:id="365" w:name="_Toc440447162"/>
      <w:bookmarkStart w:id="366" w:name="_Toc440632322"/>
      <w:bookmarkStart w:id="367" w:name="_Toc440875095"/>
      <w:bookmarkStart w:id="368" w:name="_Toc441131340"/>
      <w:r w:rsidRPr="00E71A48">
        <w:rPr>
          <w:szCs w:val="24"/>
        </w:rPr>
        <w:t>Общие положения</w:t>
      </w:r>
      <w:bookmarkEnd w:id="360"/>
      <w:bookmarkEnd w:id="361"/>
      <w:bookmarkEnd w:id="362"/>
      <w:bookmarkEnd w:id="363"/>
      <w:bookmarkEnd w:id="364"/>
      <w:bookmarkEnd w:id="365"/>
      <w:bookmarkEnd w:id="366"/>
      <w:bookmarkEnd w:id="367"/>
      <w:bookmarkEnd w:id="36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E71A48">
        <w:rPr>
          <w:bCs w:val="0"/>
          <w:sz w:val="24"/>
          <w:szCs w:val="24"/>
        </w:rPr>
        <w:lastRenderedPageBreak/>
        <w:t xml:space="preserve">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616EA">
        <w:fldChar w:fldCharType="begin"/>
      </w:r>
      <w:r w:rsidR="00D616EA">
        <w:instrText xml:space="preserve"> REF _Ref93089454 \n \h  \* MERGEFORMAT </w:instrText>
      </w:r>
      <w:r w:rsidR="00D616EA">
        <w:fldChar w:fldCharType="separate"/>
      </w:r>
      <w:r w:rsidR="002A74A8" w:rsidRPr="002A74A8">
        <w:rPr>
          <w:bCs w:val="0"/>
          <w:sz w:val="24"/>
          <w:szCs w:val="24"/>
        </w:rPr>
        <w:t>3.6.2</w:t>
      </w:r>
      <w:r w:rsidR="00D616EA">
        <w:fldChar w:fldCharType="end"/>
      </w:r>
      <w:r w:rsidRPr="00E71A48">
        <w:rPr>
          <w:bCs w:val="0"/>
          <w:sz w:val="24"/>
          <w:szCs w:val="24"/>
        </w:rPr>
        <w:t xml:space="preserve">), проведение (при необходимости) переговоров (пункт </w:t>
      </w:r>
      <w:r w:rsidR="00D616EA">
        <w:fldChar w:fldCharType="begin"/>
      </w:r>
      <w:r w:rsidR="00D616EA">
        <w:instrText xml:space="preserve"> REF _Ref303670674 \n \h  \* MERGEFORMAT </w:instrText>
      </w:r>
      <w:r w:rsidR="00D616EA">
        <w:fldChar w:fldCharType="separate"/>
      </w:r>
      <w:r w:rsidR="002A74A8" w:rsidRPr="002A74A8">
        <w:rPr>
          <w:bCs w:val="0"/>
          <w:sz w:val="24"/>
          <w:szCs w:val="24"/>
        </w:rPr>
        <w:t>3.6.3</w:t>
      </w:r>
      <w:r w:rsidR="00D616EA">
        <w:fldChar w:fldCharType="end"/>
      </w:r>
      <w:r w:rsidRPr="00E71A48">
        <w:rPr>
          <w:bCs w:val="0"/>
          <w:sz w:val="24"/>
          <w:szCs w:val="24"/>
        </w:rPr>
        <w:t>) и оценочную стадию (пункт</w:t>
      </w:r>
      <w:r w:rsidR="007F3FB7" w:rsidRPr="00E71A48">
        <w:rPr>
          <w:bCs w:val="0"/>
          <w:sz w:val="24"/>
          <w:szCs w:val="24"/>
        </w:rPr>
        <w:t xml:space="preserve"> </w:t>
      </w:r>
      <w:r w:rsidR="00D616EA">
        <w:fldChar w:fldCharType="begin"/>
      </w:r>
      <w:r w:rsidR="00D616EA">
        <w:instrText xml:space="preserve"> REF _Ref306138385 \r \h  \* MERGEFORMAT </w:instrText>
      </w:r>
      <w:r w:rsidR="00D616EA">
        <w:fldChar w:fldCharType="separate"/>
      </w:r>
      <w:r w:rsidR="002A74A8" w:rsidRPr="002A74A8">
        <w:rPr>
          <w:bCs w:val="0"/>
          <w:sz w:val="24"/>
          <w:szCs w:val="24"/>
        </w:rPr>
        <w:t>3.6.4</w:t>
      </w:r>
      <w:r w:rsidR="00D616EA">
        <w:fldChar w:fldCharType="end"/>
      </w:r>
      <w:r w:rsidRPr="00E71A48">
        <w:rPr>
          <w:bCs w:val="0"/>
          <w:sz w:val="24"/>
          <w:szCs w:val="24"/>
        </w:rPr>
        <w:t>).</w:t>
      </w:r>
    </w:p>
    <w:p w:rsidR="00717F60" w:rsidRPr="00E71A48" w:rsidRDefault="00717F60" w:rsidP="00E71A48">
      <w:pPr>
        <w:pStyle w:val="3"/>
        <w:spacing w:line="264" w:lineRule="auto"/>
        <w:rPr>
          <w:szCs w:val="24"/>
        </w:rPr>
      </w:pPr>
      <w:bookmarkStart w:id="369" w:name="_Ref93089454"/>
      <w:bookmarkStart w:id="370" w:name="_Toc439323712"/>
      <w:bookmarkStart w:id="371" w:name="_Toc440361346"/>
      <w:bookmarkStart w:id="372" w:name="_Toc440376101"/>
      <w:bookmarkStart w:id="373" w:name="_Toc440376228"/>
      <w:bookmarkStart w:id="374" w:name="_Toc440382493"/>
      <w:bookmarkStart w:id="375" w:name="_Toc440447163"/>
      <w:bookmarkStart w:id="376" w:name="_Toc440632323"/>
      <w:bookmarkStart w:id="377" w:name="_Toc440875096"/>
      <w:bookmarkStart w:id="378" w:name="_Toc441131341"/>
      <w:r w:rsidRPr="00E71A48">
        <w:rPr>
          <w:szCs w:val="24"/>
        </w:rPr>
        <w:t>Отборочная стадия</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w:t>
      </w:r>
      <w:r w:rsidR="0005086D">
        <w:rPr>
          <w:bCs w:val="0"/>
          <w:sz w:val="24"/>
          <w:szCs w:val="24"/>
        </w:rPr>
        <w:t>й (максимальной) цене Договора</w:t>
      </w:r>
      <w:r w:rsidRPr="00AB2169">
        <w:rPr>
          <w:bCs w:val="0"/>
          <w:sz w:val="24"/>
          <w:szCs w:val="24"/>
        </w:rPr>
        <w:t>,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79"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379"/>
      <w:bookmarkEnd w:id="380"/>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D616EA">
        <w:fldChar w:fldCharType="begin"/>
      </w:r>
      <w:r w:rsidR="00D616EA">
        <w:instrText xml:space="preserve"> REF _Ref444181380 \r \h  \* MERGEFORMAT </w:instrText>
      </w:r>
      <w:r w:rsidR="00D616EA">
        <w:fldChar w:fldCharType="separate"/>
      </w:r>
      <w:r w:rsidRPr="00AB2169">
        <w:rPr>
          <w:sz w:val="24"/>
          <w:szCs w:val="24"/>
        </w:rPr>
        <w:t>5.12</w:t>
      </w:r>
      <w:r w:rsidR="00D616EA">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616EA">
        <w:fldChar w:fldCharType="begin"/>
      </w:r>
      <w:r w:rsidR="00D616EA">
        <w:instrText xml:space="preserve"> REF _Ref306176386 \r \h  \* MERGEFORMAT </w:instrText>
      </w:r>
      <w:r w:rsidR="00D616EA">
        <w:fldChar w:fldCharType="separate"/>
      </w:r>
      <w:r w:rsidRPr="00AB2169">
        <w:rPr>
          <w:sz w:val="24"/>
          <w:szCs w:val="24"/>
        </w:rPr>
        <w:t>3.3.14</w:t>
      </w:r>
      <w:r w:rsidR="00D616EA">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616EA">
        <w:fldChar w:fldCharType="begin"/>
      </w:r>
      <w:r w:rsidR="00D616EA">
        <w:instrText xml:space="preserve"> REF _Ref306176386 \r \h  \* MERGEFORMAT </w:instrText>
      </w:r>
      <w:r w:rsidR="00D616EA">
        <w:fldChar w:fldCharType="separate"/>
      </w:r>
      <w:r w:rsidR="002A74A8" w:rsidRPr="002A74A8">
        <w:rPr>
          <w:sz w:val="24"/>
          <w:szCs w:val="24"/>
        </w:rPr>
        <w:t>3.3.14</w:t>
      </w:r>
      <w:r w:rsidR="00D616E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1" w:name="_Ref303670674"/>
      <w:bookmarkStart w:id="382" w:name="_Toc439323713"/>
      <w:bookmarkStart w:id="383" w:name="_Toc440361347"/>
      <w:bookmarkStart w:id="384" w:name="_Toc440376102"/>
      <w:bookmarkStart w:id="385" w:name="_Toc440376229"/>
      <w:bookmarkStart w:id="386" w:name="_Toc440382494"/>
      <w:bookmarkStart w:id="387" w:name="_Toc440447164"/>
      <w:bookmarkStart w:id="388" w:name="_Toc440632324"/>
      <w:bookmarkStart w:id="389" w:name="_Toc440875097"/>
      <w:bookmarkStart w:id="390" w:name="_Toc441131342"/>
      <w:r w:rsidRPr="00E71A48">
        <w:rPr>
          <w:szCs w:val="24"/>
        </w:rPr>
        <w:t>Проведение переговоров</w:t>
      </w:r>
      <w:bookmarkEnd w:id="381"/>
      <w:bookmarkEnd w:id="382"/>
      <w:bookmarkEnd w:id="383"/>
      <w:bookmarkEnd w:id="384"/>
      <w:bookmarkEnd w:id="385"/>
      <w:bookmarkEnd w:id="386"/>
      <w:bookmarkEnd w:id="387"/>
      <w:bookmarkEnd w:id="388"/>
      <w:bookmarkEnd w:id="389"/>
      <w:bookmarkEnd w:id="39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1" w:name="_Ref306138385"/>
      <w:bookmarkStart w:id="392" w:name="_Toc439323714"/>
      <w:bookmarkStart w:id="393" w:name="_Toc440361348"/>
      <w:bookmarkStart w:id="394" w:name="_Toc440376103"/>
      <w:bookmarkStart w:id="395" w:name="_Toc440376230"/>
      <w:bookmarkStart w:id="396" w:name="_Toc440382495"/>
      <w:bookmarkStart w:id="397" w:name="_Toc440447165"/>
      <w:bookmarkStart w:id="398" w:name="_Toc440632325"/>
      <w:bookmarkStart w:id="399" w:name="_Toc440875098"/>
      <w:bookmarkStart w:id="400" w:name="_Toc441131343"/>
      <w:r w:rsidRPr="00E71A48">
        <w:rPr>
          <w:szCs w:val="24"/>
        </w:rPr>
        <w:t>Оценочная стадия</w:t>
      </w:r>
      <w:bookmarkEnd w:id="391"/>
      <w:bookmarkEnd w:id="392"/>
      <w:bookmarkEnd w:id="393"/>
      <w:bookmarkEnd w:id="394"/>
      <w:bookmarkEnd w:id="395"/>
      <w:bookmarkEnd w:id="396"/>
      <w:bookmarkEnd w:id="397"/>
      <w:bookmarkEnd w:id="398"/>
      <w:bookmarkEnd w:id="399"/>
      <w:bookmarkEnd w:id="40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1" w:name="_Ref303250967"/>
      <w:bookmarkStart w:id="402" w:name="_Toc305697378"/>
      <w:bookmarkStart w:id="403" w:name="_Toc441131344"/>
      <w:bookmarkStart w:id="404" w:name="_Toc255985696"/>
      <w:r w:rsidRPr="00E71A48">
        <w:t>Аукционная процедура понижени</w:t>
      </w:r>
      <w:r w:rsidR="00E60F8E" w:rsidRPr="00E71A48">
        <w:t>я</w:t>
      </w:r>
      <w:r w:rsidRPr="00E71A48">
        <w:t xml:space="preserve"> цены (переторжка)</w:t>
      </w:r>
      <w:bookmarkEnd w:id="401"/>
      <w:bookmarkEnd w:id="402"/>
      <w:bookmarkEnd w:id="403"/>
      <w:r w:rsidRPr="00E71A48">
        <w:t xml:space="preserve"> </w:t>
      </w:r>
    </w:p>
    <w:bookmarkEnd w:id="40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0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6" w:name="_Ref306353005"/>
      <w:r w:rsidRPr="00985B2A">
        <w:rPr>
          <w:sz w:val="24"/>
          <w:szCs w:val="24"/>
          <w:lang w:eastAsia="ru-RU"/>
        </w:rPr>
        <w:lastRenderedPageBreak/>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0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616EA">
        <w:fldChar w:fldCharType="begin"/>
      </w:r>
      <w:r w:rsidR="00D616EA">
        <w:instrText xml:space="preserve"> REF _Ref306352987 \r \h  \* MERGEFORMAT </w:instrText>
      </w:r>
      <w:r w:rsidR="00D616EA">
        <w:fldChar w:fldCharType="separate"/>
      </w:r>
      <w:r w:rsidR="002A74A8" w:rsidRPr="002A74A8">
        <w:rPr>
          <w:iCs/>
          <w:sz w:val="24"/>
          <w:szCs w:val="24"/>
          <w:lang w:eastAsia="ru-RU"/>
        </w:rPr>
        <w:t>3.7.3</w:t>
      </w:r>
      <w:r w:rsidR="00D616EA">
        <w:fldChar w:fldCharType="end"/>
      </w:r>
      <w:r w:rsidRPr="00E71A48">
        <w:rPr>
          <w:iCs/>
          <w:sz w:val="24"/>
          <w:szCs w:val="24"/>
          <w:lang w:eastAsia="ru-RU"/>
        </w:rPr>
        <w:t xml:space="preserve"> - </w:t>
      </w:r>
      <w:r w:rsidR="00D616EA">
        <w:fldChar w:fldCharType="begin"/>
      </w:r>
      <w:r w:rsidR="00D616EA">
        <w:instrText xml:space="preserve"> REF _Ref306353005 \r \h  \* MERGEFORMAT </w:instrText>
      </w:r>
      <w:r w:rsidR="00D616EA">
        <w:fldChar w:fldCharType="separate"/>
      </w:r>
      <w:r w:rsidR="002A74A8" w:rsidRPr="002A74A8">
        <w:rPr>
          <w:iCs/>
          <w:sz w:val="24"/>
          <w:szCs w:val="24"/>
          <w:lang w:eastAsia="ru-RU"/>
        </w:rPr>
        <w:t>3.7.5</w:t>
      </w:r>
      <w:r w:rsidR="00D616EA">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7" w:name="_Ref303681924"/>
      <w:bookmarkStart w:id="408" w:name="_Ref303683914"/>
      <w:bookmarkStart w:id="409" w:name="_Toc441131345"/>
      <w:r w:rsidRPr="00E71A48">
        <w:t xml:space="preserve">Подведение итогов </w:t>
      </w:r>
      <w:r w:rsidR="00DF639D" w:rsidRPr="00E71A48">
        <w:t>З</w:t>
      </w:r>
      <w:r w:rsidRPr="00E71A48">
        <w:t>апроса предложений</w:t>
      </w:r>
      <w:bookmarkEnd w:id="407"/>
      <w:bookmarkEnd w:id="408"/>
      <w:bookmarkEnd w:id="40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lastRenderedPageBreak/>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1" w:name="_Ref303251044"/>
      <w:bookmarkStart w:id="412" w:name="_Toc441131346"/>
      <w:bookmarkStart w:id="413" w:name="_Ref191386295"/>
      <w:r w:rsidRPr="00E71A48">
        <w:t xml:space="preserve">Признание запроса предложений </w:t>
      </w:r>
      <w:proofErr w:type="gramStart"/>
      <w:r w:rsidRPr="00E71A48">
        <w:t>несостоявшимся</w:t>
      </w:r>
      <w:bookmarkEnd w:id="411"/>
      <w:bookmarkEnd w:id="41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7" w:name="_Ref303683929"/>
      <w:bookmarkStart w:id="418"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3"/>
      <w:bookmarkEnd w:id="417"/>
      <w:bookmarkEnd w:id="41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19" w:name="_Ref294695403"/>
      <w:bookmarkStart w:id="42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19"/>
      <w:bookmarkEnd w:id="42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1" w:name="_Ref305979053"/>
      <w:r w:rsidRPr="00E71A48">
        <w:rPr>
          <w:sz w:val="24"/>
          <w:szCs w:val="24"/>
        </w:rPr>
        <w:lastRenderedPageBreak/>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616EA">
        <w:fldChar w:fldCharType="begin"/>
      </w:r>
      <w:r w:rsidR="00D616EA">
        <w:instrText xml:space="preserve"> REF _Ref294695546 \r \h  \* MERGEFORMAT </w:instrText>
      </w:r>
      <w:r w:rsidR="00D616EA">
        <w:fldChar w:fldCharType="separate"/>
      </w:r>
      <w:r w:rsidR="002A74A8" w:rsidRPr="002A74A8">
        <w:rPr>
          <w:bCs w:val="0"/>
          <w:sz w:val="24"/>
          <w:szCs w:val="24"/>
        </w:rPr>
        <w:t xml:space="preserve"> 1.2.6 </w:t>
      </w:r>
      <w:r w:rsidR="00D616EA">
        <w:fldChar w:fldCharType="end"/>
      </w:r>
      <w:r w:rsidRPr="00E71A48">
        <w:rPr>
          <w:bCs w:val="0"/>
          <w:sz w:val="24"/>
          <w:szCs w:val="24"/>
        </w:rPr>
        <w:t>и/или в срок, определенный в п.</w:t>
      </w:r>
      <w:r w:rsidR="001716DB" w:rsidRPr="00E71A48">
        <w:rPr>
          <w:bCs w:val="0"/>
          <w:sz w:val="24"/>
          <w:szCs w:val="24"/>
        </w:rPr>
        <w:t xml:space="preserve"> </w:t>
      </w:r>
      <w:r w:rsidR="00D616EA">
        <w:fldChar w:fldCharType="begin"/>
      </w:r>
      <w:r w:rsidR="00D616EA">
        <w:instrText xml:space="preserve"> REF _Ref294695403 \n \h  \* MERGEFORMAT </w:instrText>
      </w:r>
      <w:r w:rsidR="00D616EA">
        <w:fldChar w:fldCharType="separate"/>
      </w:r>
      <w:r w:rsidR="002A74A8" w:rsidRPr="002A74A8">
        <w:rPr>
          <w:bCs w:val="0"/>
          <w:sz w:val="24"/>
          <w:szCs w:val="24"/>
        </w:rPr>
        <w:t>3.10.3</w:t>
      </w:r>
      <w:r w:rsidR="00D616E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616EA">
        <w:fldChar w:fldCharType="begin"/>
      </w:r>
      <w:r w:rsidR="00D616EA">
        <w:instrText xml:space="preserve"> REF _Ref305979053 \r \h  \* MERGEFORMAT </w:instrText>
      </w:r>
      <w:r w:rsidR="00D616EA">
        <w:fldChar w:fldCharType="separate"/>
      </w:r>
      <w:r w:rsidR="002A74A8" w:rsidRPr="002A74A8">
        <w:rPr>
          <w:bCs w:val="0"/>
          <w:sz w:val="24"/>
          <w:szCs w:val="24"/>
        </w:rPr>
        <w:t>3.10.4</w:t>
      </w:r>
      <w:r w:rsidR="00D616E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3" w:name="_Toc181693189"/>
      <w:bookmarkStart w:id="424" w:name="_Ref190680463"/>
      <w:bookmarkStart w:id="425" w:name="_Ref306140410"/>
      <w:bookmarkStart w:id="426" w:name="_Ref306142159"/>
      <w:bookmarkStart w:id="427" w:name="_Toc441131348"/>
      <w:bookmarkStart w:id="428" w:name="_Ref303102866"/>
      <w:bookmarkStart w:id="429" w:name="_Toc305835589"/>
      <w:bookmarkStart w:id="430" w:name="_Ref303683952"/>
      <w:bookmarkStart w:id="431" w:name="__RefNumPara__840_922829174"/>
      <w:bookmarkEnd w:id="42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3"/>
      <w:bookmarkEnd w:id="424"/>
      <w:bookmarkEnd w:id="425"/>
      <w:bookmarkEnd w:id="426"/>
      <w:bookmarkEnd w:id="427"/>
      <w:r w:rsidRPr="00414CAF">
        <w:t xml:space="preserve"> </w:t>
      </w:r>
      <w:bookmarkEnd w:id="428"/>
      <w:bookmarkEnd w:id="42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702A1">
        <w:rPr>
          <w:sz w:val="24"/>
          <w:szCs w:val="24"/>
        </w:rPr>
        <w:fldChar w:fldCharType="begin"/>
      </w:r>
      <w:r w:rsidR="005818B2">
        <w:rPr>
          <w:sz w:val="24"/>
          <w:szCs w:val="24"/>
        </w:rPr>
        <w:instrText xml:space="preserve"> REF _Ref440272931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2" w:name="_Ref303694483"/>
      <w:bookmarkStart w:id="433" w:name="_Toc305835590"/>
      <w:bookmarkStart w:id="434" w:name="_Ref306140451"/>
      <w:bookmarkStart w:id="435" w:name="_Toc441131349"/>
      <w:r w:rsidRPr="006E1884">
        <w:t xml:space="preserve">Уведомление о результатах </w:t>
      </w:r>
      <w:bookmarkEnd w:id="432"/>
      <w:bookmarkEnd w:id="433"/>
      <w:r w:rsidRPr="006E1884">
        <w:t>запроса предложений</w:t>
      </w:r>
      <w:bookmarkEnd w:id="434"/>
      <w:bookmarkEnd w:id="435"/>
    </w:p>
    <w:bookmarkEnd w:id="43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616EA">
        <w:fldChar w:fldCharType="begin"/>
      </w:r>
      <w:r w:rsidR="00D616EA">
        <w:instrText xml:space="preserve"> REF _Ref191386085 \r \h  \* MERGEFORMAT </w:instrText>
      </w:r>
      <w:r w:rsidR="00D616EA">
        <w:fldChar w:fldCharType="separate"/>
      </w:r>
      <w:r w:rsidR="002A74A8" w:rsidRPr="002A74A8">
        <w:rPr>
          <w:iCs/>
          <w:sz w:val="24"/>
          <w:szCs w:val="24"/>
        </w:rPr>
        <w:t>1.1.1</w:t>
      </w:r>
      <w:r w:rsidR="00D616E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6" w:name="_Ref440270568"/>
      <w:bookmarkStart w:id="437" w:name="_Ref440274159"/>
      <w:bookmarkStart w:id="438" w:name="_Ref440292555"/>
      <w:bookmarkStart w:id="439" w:name="_Ref440292779"/>
      <w:bookmarkStart w:id="440" w:name="_Toc441131350"/>
      <w:r>
        <w:rPr>
          <w:szCs w:val="24"/>
        </w:rPr>
        <w:lastRenderedPageBreak/>
        <w:t>Техническая часть</w:t>
      </w:r>
      <w:bookmarkEnd w:id="436"/>
      <w:bookmarkEnd w:id="437"/>
      <w:bookmarkEnd w:id="438"/>
      <w:bookmarkEnd w:id="439"/>
      <w:bookmarkEnd w:id="440"/>
      <w:r w:rsidRPr="00E71A48">
        <w:rPr>
          <w:szCs w:val="24"/>
        </w:rPr>
        <w:t xml:space="preserve"> </w:t>
      </w:r>
    </w:p>
    <w:p w:rsidR="002B5044" w:rsidRPr="00C12FA4" w:rsidRDefault="002B5044" w:rsidP="0021751A">
      <w:pPr>
        <w:pStyle w:val="2"/>
        <w:ind w:left="1701" w:hanging="1134"/>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1351"/>
      <w:bookmarkStart w:id="450" w:name="_Toc167189319"/>
      <w:bookmarkStart w:id="451" w:name="_Toc168725254"/>
      <w:r w:rsidRPr="00C12FA4">
        <w:t xml:space="preserve">Перечень, объемы и характеристики </w:t>
      </w:r>
      <w:bookmarkEnd w:id="441"/>
      <w:bookmarkEnd w:id="442"/>
      <w:bookmarkEnd w:id="443"/>
      <w:bookmarkEnd w:id="444"/>
      <w:bookmarkEnd w:id="445"/>
      <w:bookmarkEnd w:id="446"/>
      <w:bookmarkEnd w:id="447"/>
      <w:bookmarkEnd w:id="448"/>
      <w:r w:rsidR="00C3704B">
        <w:t>закупаемых услуг</w:t>
      </w:r>
      <w:bookmarkEnd w:id="449"/>
    </w:p>
    <w:p w:rsidR="002B5044" w:rsidRPr="003803A7" w:rsidRDefault="002B5044" w:rsidP="002B5044">
      <w:pPr>
        <w:pStyle w:val="3"/>
        <w:ind w:left="0" w:firstLine="851"/>
        <w:jc w:val="both"/>
        <w:rPr>
          <w:b w:val="0"/>
          <w:szCs w:val="24"/>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2334"/>
      <w:bookmarkStart w:id="466" w:name="_Toc440875107"/>
      <w:bookmarkStart w:id="467" w:name="_Toc441131352"/>
      <w:r w:rsidRPr="003776BB">
        <w:rPr>
          <w:b w:val="0"/>
          <w:szCs w:val="24"/>
        </w:rPr>
        <w:t>Техническ</w:t>
      </w:r>
      <w:r w:rsidR="0005086D">
        <w:rPr>
          <w:b w:val="0"/>
          <w:szCs w:val="24"/>
        </w:rPr>
        <w:t>ое</w:t>
      </w:r>
      <w:r w:rsidRPr="003776BB">
        <w:rPr>
          <w:b w:val="0"/>
          <w:szCs w:val="24"/>
        </w:rPr>
        <w:t xml:space="preserve"> задани</w:t>
      </w:r>
      <w:r w:rsidR="0005086D">
        <w:rPr>
          <w:b w:val="0"/>
          <w:szCs w:val="24"/>
        </w:rPr>
        <w:t>е</w:t>
      </w:r>
      <w:r w:rsidR="00A154B7">
        <w:rPr>
          <w:b w:val="0"/>
          <w:szCs w:val="24"/>
        </w:rPr>
        <w:t xml:space="preserve"> (подраздел </w:t>
      </w:r>
      <w:r w:rsidR="000702A1">
        <w:rPr>
          <w:b w:val="0"/>
          <w:szCs w:val="24"/>
        </w:rPr>
        <w:fldChar w:fldCharType="begin"/>
      </w:r>
      <w:r w:rsidR="00A154B7">
        <w:rPr>
          <w:b w:val="0"/>
          <w:szCs w:val="24"/>
        </w:rPr>
        <w:instrText xml:space="preserve"> REF _Ref440275279 \r \h </w:instrText>
      </w:r>
      <w:r w:rsidR="000702A1">
        <w:rPr>
          <w:b w:val="0"/>
          <w:szCs w:val="24"/>
        </w:rPr>
      </w:r>
      <w:r w:rsidR="000702A1">
        <w:rPr>
          <w:b w:val="0"/>
          <w:szCs w:val="24"/>
        </w:rPr>
        <w:fldChar w:fldCharType="separate"/>
      </w:r>
      <w:r w:rsidR="002A74A8">
        <w:rPr>
          <w:b w:val="0"/>
          <w:szCs w:val="24"/>
        </w:rPr>
        <w:t>1.1.4</w:t>
      </w:r>
      <w:r w:rsidR="000702A1">
        <w:rPr>
          <w:b w:val="0"/>
          <w:szCs w:val="24"/>
        </w:rPr>
        <w:fldChar w:fldCharType="end"/>
      </w:r>
      <w:r w:rsidR="00A154B7">
        <w:rPr>
          <w:b w:val="0"/>
          <w:szCs w:val="24"/>
        </w:rPr>
        <w:t>)</w:t>
      </w:r>
      <w:r w:rsidRPr="00C12FA4">
        <w:rPr>
          <w:b w:val="0"/>
          <w:szCs w:val="24"/>
        </w:rPr>
        <w:t xml:space="preserve"> изложен</w:t>
      </w:r>
      <w:r w:rsidR="0005086D">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803A7" w:rsidRDefault="002B5044" w:rsidP="0021751A">
      <w:pPr>
        <w:pStyle w:val="2"/>
        <w:ind w:left="1701" w:hanging="1134"/>
      </w:pPr>
      <w:bookmarkStart w:id="468" w:name="_Ref194832984"/>
      <w:bookmarkStart w:id="469" w:name="_Ref197686508"/>
      <w:bookmarkStart w:id="470" w:name="_Toc423421727"/>
      <w:bookmarkStart w:id="471" w:name="_Toc441131353"/>
      <w:r w:rsidRPr="003803A7">
        <w:t xml:space="preserve">Требование к </w:t>
      </w:r>
      <w:bookmarkEnd w:id="468"/>
      <w:bookmarkEnd w:id="469"/>
      <w:bookmarkEnd w:id="470"/>
      <w:r w:rsidR="00C3704B">
        <w:t>закупаемым услугам</w:t>
      </w:r>
      <w:bookmarkEnd w:id="471"/>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2336"/>
      <w:bookmarkStart w:id="486" w:name="_Toc440875109"/>
      <w:bookmarkStart w:id="487" w:name="_Toc441131354"/>
      <w:bookmarkStart w:id="488" w:name="_Ref194833053"/>
      <w:bookmarkStart w:id="489" w:name="_Ref223496951"/>
      <w:bookmarkStart w:id="49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r w:rsidR="0005086D">
        <w:rPr>
          <w:b w:val="0"/>
          <w:szCs w:val="24"/>
          <w:lang w:eastAsia="ru-RU"/>
        </w:rPr>
        <w:t>м задании</w:t>
      </w:r>
      <w:r w:rsidR="003776BB" w:rsidRPr="003803A7">
        <w:rPr>
          <w:b w:val="0"/>
          <w:szCs w:val="24"/>
          <w:lang w:eastAsia="ru-RU"/>
        </w:rPr>
        <w:t>) к настоящей Документации. При несоблю</w:t>
      </w:r>
      <w:r w:rsidR="0005086D">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1" w:name="_Ref440270602"/>
      <w:bookmarkStart w:id="492" w:name="_Toc441131355"/>
      <w:bookmarkEnd w:id="5"/>
      <w:bookmarkEnd w:id="431"/>
      <w:r w:rsidRPr="00E71A48">
        <w:rPr>
          <w:szCs w:val="24"/>
        </w:rPr>
        <w:lastRenderedPageBreak/>
        <w:t>Образцы основных форм документов, включаемых в Заявку</w:t>
      </w:r>
      <w:bookmarkEnd w:id="491"/>
      <w:bookmarkEnd w:id="492"/>
      <w:r w:rsidRPr="00E71A48">
        <w:rPr>
          <w:szCs w:val="24"/>
        </w:rPr>
        <w:t xml:space="preserve"> </w:t>
      </w:r>
    </w:p>
    <w:p w:rsidR="004F4D80" w:rsidRPr="00F647F7" w:rsidRDefault="004F4D80" w:rsidP="004F4D80">
      <w:pPr>
        <w:pStyle w:val="2"/>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1356"/>
      <w:r w:rsidRPr="00F647F7">
        <w:t xml:space="preserve">Письмо о подаче оферты </w:t>
      </w:r>
      <w:bookmarkStart w:id="500" w:name="_Ref22846535"/>
      <w:r w:rsidRPr="00F647F7">
        <w:t>(</w:t>
      </w:r>
      <w:bookmarkEnd w:id="500"/>
      <w:r w:rsidRPr="00F647F7">
        <w:t xml:space="preserve">форма </w:t>
      </w:r>
      <w:r w:rsidRPr="00F647F7">
        <w:rPr>
          <w:noProof/>
        </w:rPr>
        <w:t>1</w:t>
      </w:r>
      <w:r w:rsidRPr="00F647F7">
        <w:t>)</w:t>
      </w:r>
      <w:bookmarkEnd w:id="493"/>
      <w:bookmarkEnd w:id="494"/>
      <w:bookmarkEnd w:id="495"/>
      <w:bookmarkEnd w:id="496"/>
      <w:bookmarkEnd w:id="497"/>
      <w:bookmarkEnd w:id="498"/>
      <w:bookmarkEnd w:id="499"/>
    </w:p>
    <w:p w:rsidR="004F4D80" w:rsidRPr="00C236C0" w:rsidRDefault="004F4D80" w:rsidP="004F4D80">
      <w:pPr>
        <w:pStyle w:val="3"/>
        <w:rPr>
          <w:szCs w:val="24"/>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1131357"/>
      <w:r w:rsidRPr="00C236C0">
        <w:rPr>
          <w:szCs w:val="24"/>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w:t>
      </w:r>
      <w:r w:rsidR="0005086D">
        <w:rPr>
          <w:sz w:val="24"/>
          <w:szCs w:val="24"/>
        </w:rPr>
        <w:t>ую (максимальную) цену договора</w:t>
      </w:r>
      <w:r w:rsidRPr="00414CAF">
        <w:rPr>
          <w:sz w:val="24"/>
          <w:szCs w:val="24"/>
        </w:rPr>
        <w:t>;</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7" w:name="_Toc98253921"/>
      <w:bookmarkStart w:id="518" w:name="_Toc157248175"/>
      <w:bookmarkStart w:id="519" w:name="_Toc157496544"/>
      <w:bookmarkStart w:id="520" w:name="_Toc158206083"/>
      <w:bookmarkStart w:id="521" w:name="_Toc164057768"/>
      <w:bookmarkStart w:id="522" w:name="_Toc164137118"/>
      <w:bookmarkStart w:id="523" w:name="_Toc164161278"/>
      <w:bookmarkStart w:id="524" w:name="_Toc165173849"/>
      <w:r>
        <w:rPr>
          <w:b/>
          <w:szCs w:val="24"/>
        </w:rPr>
        <w:br w:type="page"/>
      </w:r>
    </w:p>
    <w:p w:rsidR="004F4D80" w:rsidRPr="00C236C0" w:rsidRDefault="004F4D80" w:rsidP="004F4D80">
      <w:pPr>
        <w:pStyle w:val="3"/>
        <w:rPr>
          <w:szCs w:val="24"/>
        </w:rPr>
      </w:pPr>
      <w:bookmarkStart w:id="525" w:name="_Toc439170674"/>
      <w:bookmarkStart w:id="526" w:name="_Toc439172776"/>
      <w:bookmarkStart w:id="527" w:name="_Toc439173220"/>
      <w:bookmarkStart w:id="528" w:name="_Toc439238214"/>
      <w:bookmarkStart w:id="529" w:name="_Toc439252762"/>
      <w:bookmarkStart w:id="530" w:name="_Toc439323736"/>
      <w:bookmarkStart w:id="531" w:name="_Toc440361370"/>
      <w:bookmarkStart w:id="532" w:name="_Toc440376125"/>
      <w:bookmarkStart w:id="533" w:name="_Toc440376252"/>
      <w:bookmarkStart w:id="534" w:name="_Toc440382510"/>
      <w:bookmarkStart w:id="535" w:name="_Toc440447180"/>
      <w:bookmarkStart w:id="536" w:name="_Toc440632341"/>
      <w:bookmarkStart w:id="537" w:name="_Toc440875113"/>
      <w:bookmarkStart w:id="538" w:name="_Toc441131358"/>
      <w:r w:rsidRPr="00C236C0">
        <w:rPr>
          <w:szCs w:val="24"/>
        </w:rPr>
        <w:lastRenderedPageBreak/>
        <w:t>Инструкции по заполнению</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3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3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702A1">
        <w:rPr>
          <w:sz w:val="24"/>
          <w:szCs w:val="24"/>
        </w:rPr>
        <w:fldChar w:fldCharType="begin"/>
      </w:r>
      <w:r w:rsidR="00673C59">
        <w:rPr>
          <w:sz w:val="24"/>
          <w:szCs w:val="24"/>
        </w:rPr>
        <w:instrText xml:space="preserve"> REF _Ref306008743 \r \h </w:instrText>
      </w:r>
      <w:r w:rsidR="000702A1">
        <w:rPr>
          <w:sz w:val="24"/>
          <w:szCs w:val="24"/>
        </w:rPr>
      </w:r>
      <w:r w:rsidR="000702A1">
        <w:rPr>
          <w:sz w:val="24"/>
          <w:szCs w:val="24"/>
        </w:rPr>
        <w:fldChar w:fldCharType="separate"/>
      </w:r>
      <w:r w:rsidR="002A74A8">
        <w:rPr>
          <w:sz w:val="24"/>
          <w:szCs w:val="24"/>
        </w:rPr>
        <w:t>3.3.4</w:t>
      </w:r>
      <w:r w:rsidR="000702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702A1">
        <w:rPr>
          <w:sz w:val="24"/>
          <w:szCs w:val="24"/>
        </w:rPr>
        <w:fldChar w:fldCharType="begin"/>
      </w:r>
      <w:r w:rsidR="00D56F8C">
        <w:rPr>
          <w:sz w:val="24"/>
          <w:szCs w:val="24"/>
        </w:rPr>
        <w:instrText xml:space="preserve"> REF _Ref55279015 \r \h </w:instrText>
      </w:r>
      <w:r w:rsidR="000702A1">
        <w:rPr>
          <w:sz w:val="24"/>
          <w:szCs w:val="24"/>
        </w:rPr>
      </w:r>
      <w:r w:rsidR="000702A1">
        <w:rPr>
          <w:sz w:val="24"/>
          <w:szCs w:val="24"/>
        </w:rPr>
        <w:fldChar w:fldCharType="separate"/>
      </w:r>
      <w:r w:rsidR="002A74A8">
        <w:rPr>
          <w:sz w:val="24"/>
          <w:szCs w:val="24"/>
        </w:rPr>
        <w:t>3.3.1.6</w:t>
      </w:r>
      <w:r w:rsidR="000702A1">
        <w:rPr>
          <w:sz w:val="24"/>
          <w:szCs w:val="24"/>
        </w:rPr>
        <w:fldChar w:fldCharType="end"/>
      </w:r>
      <w:r w:rsidRPr="00492C8B">
        <w:rPr>
          <w:sz w:val="24"/>
          <w:szCs w:val="24"/>
        </w:rPr>
        <w:t xml:space="preserve"> и </w:t>
      </w:r>
      <w:r w:rsidR="000702A1">
        <w:rPr>
          <w:sz w:val="24"/>
          <w:szCs w:val="24"/>
        </w:rPr>
        <w:fldChar w:fldCharType="begin"/>
      </w:r>
      <w:r w:rsidR="00D56F8C">
        <w:rPr>
          <w:sz w:val="24"/>
          <w:szCs w:val="24"/>
        </w:rPr>
        <w:instrText xml:space="preserve"> REF _Ref195087786 \r \h </w:instrText>
      </w:r>
      <w:r w:rsidR="000702A1">
        <w:rPr>
          <w:sz w:val="24"/>
          <w:szCs w:val="24"/>
        </w:rPr>
      </w:r>
      <w:r w:rsidR="000702A1">
        <w:rPr>
          <w:sz w:val="24"/>
          <w:szCs w:val="24"/>
        </w:rPr>
        <w:fldChar w:fldCharType="separate"/>
      </w:r>
      <w:r w:rsidR="002A74A8">
        <w:rPr>
          <w:sz w:val="24"/>
          <w:szCs w:val="24"/>
        </w:rPr>
        <w:t>3.3.1.7</w:t>
      </w:r>
      <w:r w:rsidR="000702A1">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D616EA">
        <w:fldChar w:fldCharType="begin"/>
      </w:r>
      <w:r w:rsidR="00D616EA">
        <w:instrText xml:space="preserve"> REF _Ref441052031 \r \h  \* MERGEFORMAT </w:instrText>
      </w:r>
      <w:r w:rsidR="00D616EA">
        <w:fldChar w:fldCharType="separate"/>
      </w:r>
      <w:r w:rsidR="002A74A8" w:rsidRPr="002A74A8">
        <w:rPr>
          <w:sz w:val="24"/>
          <w:szCs w:val="24"/>
        </w:rPr>
        <w:t>5.1.2.3</w:t>
      </w:r>
      <w:r w:rsidR="00D616EA">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702A1">
        <w:rPr>
          <w:sz w:val="24"/>
          <w:szCs w:val="24"/>
        </w:rPr>
        <w:fldChar w:fldCharType="begin"/>
      </w:r>
      <w:r>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40" w:name="_Ref55335821"/>
      <w:bookmarkStart w:id="541" w:name="_Ref55336345"/>
      <w:bookmarkStart w:id="542" w:name="_Toc57314674"/>
      <w:bookmarkStart w:id="543" w:name="_Toc69728988"/>
      <w:bookmarkStart w:id="544" w:name="_Toc98253922"/>
      <w:bookmarkStart w:id="545" w:name="_Toc165173850"/>
      <w:r>
        <w:br w:type="page"/>
      </w:r>
    </w:p>
    <w:p w:rsidR="00920CB0" w:rsidRDefault="00920CB0" w:rsidP="00920CB0">
      <w:pPr>
        <w:pStyle w:val="3"/>
        <w:rPr>
          <w:szCs w:val="24"/>
        </w:rPr>
      </w:pPr>
      <w:bookmarkStart w:id="546" w:name="_Ref440271964"/>
      <w:bookmarkStart w:id="547" w:name="_Toc440361371"/>
      <w:bookmarkStart w:id="548" w:name="_Toc440376126"/>
      <w:bookmarkStart w:id="549" w:name="_Toc441131359"/>
      <w:r>
        <w:rPr>
          <w:szCs w:val="24"/>
        </w:rPr>
        <w:lastRenderedPageBreak/>
        <w:t>Антикоррупционные обязательства (Форма 1.1).</w:t>
      </w:r>
      <w:bookmarkEnd w:id="546"/>
      <w:bookmarkEnd w:id="547"/>
      <w:bookmarkEnd w:id="548"/>
      <w:bookmarkEnd w:id="549"/>
    </w:p>
    <w:p w:rsidR="00920CB0" w:rsidRPr="00920CB0" w:rsidRDefault="00920CB0" w:rsidP="00B15176">
      <w:pPr>
        <w:pStyle w:val="3"/>
        <w:numPr>
          <w:ilvl w:val="3"/>
          <w:numId w:val="75"/>
        </w:numPr>
        <w:rPr>
          <w:b w:val="0"/>
          <w:szCs w:val="24"/>
        </w:rPr>
      </w:pPr>
      <w:bookmarkStart w:id="550" w:name="_Toc439238216"/>
      <w:bookmarkStart w:id="551" w:name="_Toc439252764"/>
      <w:bookmarkStart w:id="552" w:name="_Toc439323738"/>
      <w:bookmarkStart w:id="553" w:name="_Toc440361372"/>
      <w:bookmarkStart w:id="554" w:name="_Toc440376127"/>
      <w:bookmarkStart w:id="555" w:name="_Toc440376254"/>
      <w:bookmarkStart w:id="556" w:name="_Toc440382512"/>
      <w:bookmarkStart w:id="557" w:name="_Toc440447182"/>
      <w:bookmarkStart w:id="558" w:name="_Toc440632343"/>
      <w:bookmarkStart w:id="559" w:name="_Toc440875115"/>
      <w:bookmarkStart w:id="560" w:name="_Toc441131360"/>
      <w:r w:rsidRPr="00920CB0">
        <w:rPr>
          <w:b w:val="0"/>
          <w:szCs w:val="24"/>
        </w:rPr>
        <w:t xml:space="preserve">Форма </w:t>
      </w:r>
      <w:r>
        <w:rPr>
          <w:b w:val="0"/>
          <w:szCs w:val="24"/>
        </w:rPr>
        <w:t>Антикоррупционных обязательств</w:t>
      </w:r>
      <w:bookmarkEnd w:id="550"/>
      <w:bookmarkEnd w:id="551"/>
      <w:bookmarkEnd w:id="552"/>
      <w:bookmarkEnd w:id="553"/>
      <w:bookmarkEnd w:id="554"/>
      <w:bookmarkEnd w:id="555"/>
      <w:bookmarkEnd w:id="556"/>
      <w:bookmarkEnd w:id="557"/>
      <w:bookmarkEnd w:id="558"/>
      <w:bookmarkEnd w:id="559"/>
      <w:bookmarkEnd w:id="56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1" w:name="_Toc423423668"/>
      <w:bookmarkStart w:id="562" w:name="_Ref440271072"/>
      <w:bookmarkStart w:id="563" w:name="_Ref440273986"/>
      <w:bookmarkStart w:id="564" w:name="_Ref440274337"/>
      <w:bookmarkStart w:id="565" w:name="_Ref440274913"/>
      <w:bookmarkStart w:id="566" w:name="_Ref440284918"/>
      <w:bookmarkStart w:id="56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40"/>
      <w:bookmarkEnd w:id="541"/>
      <w:bookmarkEnd w:id="542"/>
      <w:bookmarkEnd w:id="543"/>
      <w:bookmarkEnd w:id="544"/>
      <w:bookmarkEnd w:id="545"/>
      <w:bookmarkEnd w:id="561"/>
      <w:bookmarkEnd w:id="562"/>
      <w:bookmarkEnd w:id="563"/>
      <w:bookmarkEnd w:id="564"/>
      <w:bookmarkEnd w:id="565"/>
      <w:bookmarkEnd w:id="566"/>
      <w:bookmarkEnd w:id="567"/>
    </w:p>
    <w:p w:rsidR="004F4D80" w:rsidRPr="00C236C0" w:rsidRDefault="004F4D80" w:rsidP="004F4D80">
      <w:pPr>
        <w:pStyle w:val="3"/>
        <w:rPr>
          <w:szCs w:val="24"/>
        </w:rPr>
      </w:pPr>
      <w:bookmarkStart w:id="568" w:name="_Toc98253923"/>
      <w:bookmarkStart w:id="569" w:name="_Toc157248177"/>
      <w:bookmarkStart w:id="570" w:name="_Toc157496546"/>
      <w:bookmarkStart w:id="571" w:name="_Toc158206085"/>
      <w:bookmarkStart w:id="572" w:name="_Toc164057770"/>
      <w:bookmarkStart w:id="573" w:name="_Toc164137120"/>
      <w:bookmarkStart w:id="574" w:name="_Toc164161280"/>
      <w:bookmarkStart w:id="575" w:name="_Toc165173851"/>
      <w:bookmarkStart w:id="576" w:name="_Ref264038986"/>
      <w:bookmarkStart w:id="577" w:name="_Ref264359294"/>
      <w:bookmarkStart w:id="578" w:name="_Toc439170676"/>
      <w:bookmarkStart w:id="579" w:name="_Toc439172778"/>
      <w:bookmarkStart w:id="580" w:name="_Toc439173222"/>
      <w:bookmarkStart w:id="581" w:name="_Toc439238218"/>
      <w:bookmarkStart w:id="582" w:name="_Toc439252766"/>
      <w:bookmarkStart w:id="583" w:name="_Toc439323740"/>
      <w:bookmarkStart w:id="584" w:name="_Toc440361374"/>
      <w:bookmarkStart w:id="585" w:name="_Toc440376129"/>
      <w:bookmarkStart w:id="586" w:name="_Toc440376256"/>
      <w:bookmarkStart w:id="587" w:name="_Toc440382514"/>
      <w:bookmarkStart w:id="588" w:name="_Toc440447184"/>
      <w:bookmarkStart w:id="589" w:name="_Toc440632345"/>
      <w:bookmarkStart w:id="590" w:name="_Toc440875117"/>
      <w:bookmarkStart w:id="591" w:name="_Toc441131362"/>
      <w:r w:rsidRPr="00C236C0">
        <w:rPr>
          <w:szCs w:val="24"/>
        </w:rPr>
        <w:t xml:space="preserve">Форма </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r w:rsidR="00492C8B">
        <w:rPr>
          <w:szCs w:val="24"/>
        </w:rPr>
        <w:t>Сводной таблицы стоимости</w:t>
      </w:r>
      <w:bookmarkEnd w:id="582"/>
      <w:bookmarkEnd w:id="583"/>
      <w:bookmarkEnd w:id="584"/>
      <w:bookmarkEnd w:id="585"/>
      <w:bookmarkEnd w:id="586"/>
      <w:bookmarkEnd w:id="587"/>
      <w:bookmarkEnd w:id="588"/>
      <w:bookmarkEnd w:id="589"/>
      <w:bookmarkEnd w:id="590"/>
      <w:r w:rsidR="00CC668E">
        <w:rPr>
          <w:szCs w:val="24"/>
        </w:rPr>
        <w:t xml:space="preserve"> </w:t>
      </w:r>
      <w:r w:rsidR="00CC668E" w:rsidRPr="00536E26">
        <w:rPr>
          <w:bCs w:val="0"/>
          <w:szCs w:val="24"/>
        </w:rPr>
        <w:t>услуг</w:t>
      </w:r>
      <w:bookmarkEnd w:id="5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304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670"/>
        <w:gridCol w:w="3544"/>
        <w:gridCol w:w="3118"/>
      </w:tblGrid>
      <w:tr w:rsidR="0005086D" w:rsidRPr="008E69AD" w:rsidTr="0005086D">
        <w:trPr>
          <w:trHeight w:val="693"/>
        </w:trPr>
        <w:tc>
          <w:tcPr>
            <w:tcW w:w="709" w:type="dxa"/>
            <w:vMerge w:val="restart"/>
            <w:vAlign w:val="center"/>
          </w:tcPr>
          <w:p w:rsidR="0005086D" w:rsidRDefault="0005086D" w:rsidP="005C2942">
            <w:pPr>
              <w:spacing w:line="240" w:lineRule="auto"/>
              <w:ind w:firstLine="0"/>
              <w:jc w:val="center"/>
              <w:rPr>
                <w:sz w:val="24"/>
                <w:szCs w:val="24"/>
              </w:rPr>
            </w:pPr>
            <w:r w:rsidRPr="008E69AD">
              <w:rPr>
                <w:sz w:val="24"/>
                <w:szCs w:val="24"/>
              </w:rPr>
              <w:t>№</w:t>
            </w:r>
          </w:p>
          <w:p w:rsidR="0005086D" w:rsidRPr="008E69AD" w:rsidRDefault="0005086D" w:rsidP="005C2942">
            <w:pPr>
              <w:spacing w:line="240" w:lineRule="auto"/>
              <w:ind w:firstLine="0"/>
              <w:jc w:val="center"/>
              <w:rPr>
                <w:sz w:val="24"/>
                <w:szCs w:val="24"/>
              </w:rPr>
            </w:pPr>
            <w:proofErr w:type="gramStart"/>
            <w:r w:rsidRPr="008E69AD">
              <w:rPr>
                <w:sz w:val="24"/>
                <w:szCs w:val="24"/>
              </w:rPr>
              <w:t>п</w:t>
            </w:r>
            <w:proofErr w:type="gramEnd"/>
            <w:r w:rsidRPr="008E69AD">
              <w:rPr>
                <w:sz w:val="24"/>
                <w:szCs w:val="24"/>
              </w:rPr>
              <w:t>/п</w:t>
            </w:r>
          </w:p>
        </w:tc>
        <w:tc>
          <w:tcPr>
            <w:tcW w:w="5670" w:type="dxa"/>
            <w:vMerge w:val="restart"/>
            <w:vAlign w:val="center"/>
          </w:tcPr>
          <w:p w:rsidR="0005086D" w:rsidRPr="008E69AD" w:rsidRDefault="0005086D" w:rsidP="005C2942">
            <w:pPr>
              <w:spacing w:line="240" w:lineRule="auto"/>
              <w:ind w:firstLine="0"/>
              <w:jc w:val="center"/>
              <w:rPr>
                <w:sz w:val="24"/>
                <w:szCs w:val="24"/>
              </w:rPr>
            </w:pPr>
            <w:r w:rsidRPr="008E69AD">
              <w:rPr>
                <w:sz w:val="24"/>
                <w:szCs w:val="24"/>
              </w:rPr>
              <w:t>Вид выполняемых работ</w:t>
            </w:r>
          </w:p>
        </w:tc>
        <w:tc>
          <w:tcPr>
            <w:tcW w:w="6662" w:type="dxa"/>
            <w:gridSpan w:val="2"/>
            <w:vAlign w:val="center"/>
          </w:tcPr>
          <w:p w:rsidR="0005086D" w:rsidRPr="008E69AD" w:rsidRDefault="0005086D" w:rsidP="005C2942">
            <w:pPr>
              <w:spacing w:line="240" w:lineRule="auto"/>
              <w:ind w:firstLine="0"/>
              <w:jc w:val="center"/>
              <w:rPr>
                <w:sz w:val="24"/>
                <w:szCs w:val="24"/>
              </w:rPr>
            </w:pPr>
            <w:r w:rsidRPr="008E69AD">
              <w:rPr>
                <w:sz w:val="24"/>
                <w:szCs w:val="24"/>
              </w:rPr>
              <w:t>Предельная стоимость нормо-часа работ (руб./час.)</w:t>
            </w:r>
          </w:p>
        </w:tc>
      </w:tr>
      <w:tr w:rsidR="0005086D" w:rsidRPr="008E69AD" w:rsidTr="0005086D">
        <w:trPr>
          <w:trHeight w:val="261"/>
        </w:trPr>
        <w:tc>
          <w:tcPr>
            <w:tcW w:w="709" w:type="dxa"/>
            <w:vMerge/>
            <w:vAlign w:val="center"/>
          </w:tcPr>
          <w:p w:rsidR="0005086D" w:rsidRPr="008E69AD" w:rsidRDefault="0005086D" w:rsidP="005C2942">
            <w:pPr>
              <w:spacing w:line="240" w:lineRule="auto"/>
              <w:jc w:val="center"/>
              <w:rPr>
                <w:sz w:val="24"/>
                <w:szCs w:val="24"/>
              </w:rPr>
            </w:pPr>
          </w:p>
        </w:tc>
        <w:tc>
          <w:tcPr>
            <w:tcW w:w="5670" w:type="dxa"/>
            <w:vMerge/>
            <w:vAlign w:val="center"/>
          </w:tcPr>
          <w:p w:rsidR="0005086D" w:rsidRPr="008E69AD" w:rsidRDefault="0005086D" w:rsidP="005C2942">
            <w:pPr>
              <w:spacing w:line="240" w:lineRule="auto"/>
              <w:ind w:firstLine="0"/>
              <w:jc w:val="center"/>
              <w:rPr>
                <w:sz w:val="24"/>
                <w:szCs w:val="24"/>
              </w:rPr>
            </w:pPr>
          </w:p>
        </w:tc>
        <w:tc>
          <w:tcPr>
            <w:tcW w:w="3544" w:type="dxa"/>
          </w:tcPr>
          <w:p w:rsidR="0005086D" w:rsidRPr="008E69AD" w:rsidRDefault="0005086D" w:rsidP="005C2942">
            <w:pPr>
              <w:spacing w:line="240" w:lineRule="auto"/>
              <w:ind w:firstLine="34"/>
              <w:jc w:val="center"/>
              <w:rPr>
                <w:sz w:val="24"/>
                <w:szCs w:val="24"/>
              </w:rPr>
            </w:pPr>
            <w:r w:rsidRPr="008E69AD">
              <w:rPr>
                <w:sz w:val="24"/>
                <w:szCs w:val="24"/>
              </w:rPr>
              <w:t>без НДС</w:t>
            </w:r>
          </w:p>
        </w:tc>
        <w:tc>
          <w:tcPr>
            <w:tcW w:w="3118" w:type="dxa"/>
          </w:tcPr>
          <w:p w:rsidR="0005086D" w:rsidRPr="008E69AD" w:rsidRDefault="0005086D" w:rsidP="005C2942">
            <w:pPr>
              <w:spacing w:line="240" w:lineRule="auto"/>
              <w:ind w:firstLine="34"/>
              <w:jc w:val="center"/>
              <w:rPr>
                <w:sz w:val="24"/>
                <w:szCs w:val="24"/>
              </w:rPr>
            </w:pPr>
            <w:r w:rsidRPr="008E69AD">
              <w:rPr>
                <w:sz w:val="24"/>
                <w:szCs w:val="24"/>
              </w:rPr>
              <w:t>с НДС</w:t>
            </w:r>
          </w:p>
        </w:tc>
      </w:tr>
      <w:tr w:rsidR="0005086D" w:rsidRPr="008E69AD" w:rsidTr="0005086D">
        <w:tc>
          <w:tcPr>
            <w:tcW w:w="709" w:type="dxa"/>
            <w:vAlign w:val="center"/>
          </w:tcPr>
          <w:p w:rsidR="0005086D" w:rsidRPr="008E69AD" w:rsidRDefault="0005086D" w:rsidP="005C2942">
            <w:pPr>
              <w:spacing w:line="240" w:lineRule="auto"/>
              <w:ind w:firstLine="0"/>
              <w:jc w:val="center"/>
              <w:rPr>
                <w:sz w:val="24"/>
                <w:szCs w:val="24"/>
              </w:rPr>
            </w:pPr>
            <w:r w:rsidRPr="008E69AD">
              <w:rPr>
                <w:sz w:val="24"/>
                <w:szCs w:val="24"/>
              </w:rPr>
              <w:t>1</w:t>
            </w:r>
          </w:p>
        </w:tc>
        <w:tc>
          <w:tcPr>
            <w:tcW w:w="5670" w:type="dxa"/>
            <w:vAlign w:val="center"/>
          </w:tcPr>
          <w:p w:rsidR="0005086D" w:rsidRPr="008E69AD" w:rsidRDefault="0005086D" w:rsidP="005C2942">
            <w:pPr>
              <w:spacing w:line="240" w:lineRule="auto"/>
              <w:ind w:firstLine="0"/>
              <w:jc w:val="left"/>
              <w:rPr>
                <w:sz w:val="24"/>
                <w:szCs w:val="24"/>
              </w:rPr>
            </w:pPr>
            <w:r>
              <w:rPr>
                <w:sz w:val="24"/>
                <w:szCs w:val="24"/>
              </w:rPr>
              <w:t>Ремонт гидросистемы установок</w:t>
            </w:r>
          </w:p>
        </w:tc>
        <w:tc>
          <w:tcPr>
            <w:tcW w:w="3544" w:type="dxa"/>
            <w:vAlign w:val="center"/>
          </w:tcPr>
          <w:p w:rsidR="0005086D" w:rsidRPr="008E69AD" w:rsidRDefault="0005086D" w:rsidP="005C2942">
            <w:pPr>
              <w:spacing w:line="240" w:lineRule="auto"/>
              <w:ind w:firstLine="34"/>
              <w:jc w:val="center"/>
              <w:rPr>
                <w:sz w:val="24"/>
                <w:szCs w:val="24"/>
              </w:rPr>
            </w:pPr>
          </w:p>
        </w:tc>
        <w:tc>
          <w:tcPr>
            <w:tcW w:w="3118" w:type="dxa"/>
            <w:vAlign w:val="center"/>
          </w:tcPr>
          <w:p w:rsidR="0005086D" w:rsidRPr="008E69AD" w:rsidRDefault="0005086D" w:rsidP="005C2942">
            <w:pPr>
              <w:spacing w:line="240" w:lineRule="auto"/>
              <w:ind w:firstLine="34"/>
              <w:jc w:val="center"/>
              <w:rPr>
                <w:sz w:val="24"/>
                <w:szCs w:val="24"/>
              </w:rPr>
            </w:pPr>
          </w:p>
        </w:tc>
      </w:tr>
      <w:tr w:rsidR="0005086D" w:rsidRPr="008E69AD" w:rsidTr="0005086D">
        <w:tc>
          <w:tcPr>
            <w:tcW w:w="709" w:type="dxa"/>
            <w:vAlign w:val="center"/>
          </w:tcPr>
          <w:p w:rsidR="0005086D" w:rsidRPr="008E69AD" w:rsidRDefault="0005086D" w:rsidP="005C2942">
            <w:pPr>
              <w:spacing w:line="240" w:lineRule="auto"/>
              <w:ind w:firstLine="0"/>
              <w:jc w:val="center"/>
              <w:rPr>
                <w:sz w:val="24"/>
                <w:szCs w:val="24"/>
              </w:rPr>
            </w:pPr>
            <w:r w:rsidRPr="008E69AD">
              <w:rPr>
                <w:sz w:val="24"/>
                <w:szCs w:val="24"/>
              </w:rPr>
              <w:t>2</w:t>
            </w:r>
          </w:p>
        </w:tc>
        <w:tc>
          <w:tcPr>
            <w:tcW w:w="5670" w:type="dxa"/>
            <w:vAlign w:val="center"/>
          </w:tcPr>
          <w:p w:rsidR="0005086D" w:rsidRPr="008E69AD" w:rsidRDefault="0005086D" w:rsidP="005C2942">
            <w:pPr>
              <w:spacing w:line="240" w:lineRule="auto"/>
              <w:ind w:firstLine="0"/>
              <w:jc w:val="left"/>
              <w:rPr>
                <w:sz w:val="24"/>
                <w:szCs w:val="24"/>
              </w:rPr>
            </w:pPr>
            <w:r>
              <w:rPr>
                <w:sz w:val="24"/>
                <w:szCs w:val="24"/>
              </w:rPr>
              <w:t>Ремонт узлов и агрегатов установок</w:t>
            </w:r>
          </w:p>
        </w:tc>
        <w:tc>
          <w:tcPr>
            <w:tcW w:w="3544" w:type="dxa"/>
            <w:vAlign w:val="center"/>
          </w:tcPr>
          <w:p w:rsidR="0005086D" w:rsidRPr="008E69AD" w:rsidRDefault="0005086D" w:rsidP="005C2942">
            <w:pPr>
              <w:spacing w:line="240" w:lineRule="auto"/>
              <w:ind w:firstLine="34"/>
              <w:jc w:val="center"/>
              <w:rPr>
                <w:sz w:val="24"/>
                <w:szCs w:val="24"/>
              </w:rPr>
            </w:pPr>
          </w:p>
        </w:tc>
        <w:tc>
          <w:tcPr>
            <w:tcW w:w="3118" w:type="dxa"/>
            <w:vAlign w:val="center"/>
          </w:tcPr>
          <w:p w:rsidR="0005086D" w:rsidRPr="008E69AD" w:rsidRDefault="0005086D" w:rsidP="005C2942">
            <w:pPr>
              <w:spacing w:line="240" w:lineRule="auto"/>
              <w:ind w:firstLine="34"/>
              <w:jc w:val="center"/>
              <w:rPr>
                <w:sz w:val="24"/>
                <w:szCs w:val="24"/>
              </w:rPr>
            </w:pPr>
          </w:p>
        </w:tc>
      </w:tr>
      <w:tr w:rsidR="0005086D" w:rsidRPr="008E69AD" w:rsidTr="0005086D">
        <w:tc>
          <w:tcPr>
            <w:tcW w:w="709" w:type="dxa"/>
            <w:vAlign w:val="center"/>
          </w:tcPr>
          <w:p w:rsidR="0005086D" w:rsidRPr="008E69AD" w:rsidRDefault="0005086D" w:rsidP="005C2942">
            <w:pPr>
              <w:spacing w:line="240" w:lineRule="auto"/>
              <w:ind w:firstLine="0"/>
              <w:jc w:val="center"/>
              <w:rPr>
                <w:sz w:val="24"/>
                <w:szCs w:val="24"/>
              </w:rPr>
            </w:pPr>
            <w:r>
              <w:rPr>
                <w:sz w:val="24"/>
                <w:szCs w:val="24"/>
              </w:rPr>
              <w:t>3</w:t>
            </w:r>
          </w:p>
        </w:tc>
        <w:tc>
          <w:tcPr>
            <w:tcW w:w="5670" w:type="dxa"/>
            <w:vAlign w:val="center"/>
          </w:tcPr>
          <w:p w:rsidR="0005086D" w:rsidRDefault="0005086D" w:rsidP="005C2942">
            <w:pPr>
              <w:spacing w:line="240" w:lineRule="auto"/>
              <w:ind w:firstLine="0"/>
              <w:jc w:val="left"/>
              <w:rPr>
                <w:sz w:val="24"/>
                <w:szCs w:val="24"/>
              </w:rPr>
            </w:pPr>
            <w:r>
              <w:rPr>
                <w:sz w:val="24"/>
                <w:szCs w:val="24"/>
              </w:rPr>
              <w:t>Ремонт электрооборудования установок</w:t>
            </w:r>
          </w:p>
        </w:tc>
        <w:tc>
          <w:tcPr>
            <w:tcW w:w="3544" w:type="dxa"/>
            <w:vAlign w:val="center"/>
          </w:tcPr>
          <w:p w:rsidR="0005086D" w:rsidRPr="008E69AD" w:rsidRDefault="0005086D" w:rsidP="005C2942">
            <w:pPr>
              <w:spacing w:line="240" w:lineRule="auto"/>
              <w:ind w:firstLine="34"/>
              <w:jc w:val="center"/>
              <w:rPr>
                <w:sz w:val="24"/>
                <w:szCs w:val="24"/>
              </w:rPr>
            </w:pPr>
          </w:p>
        </w:tc>
        <w:tc>
          <w:tcPr>
            <w:tcW w:w="3118" w:type="dxa"/>
            <w:vAlign w:val="center"/>
          </w:tcPr>
          <w:p w:rsidR="0005086D" w:rsidRPr="008E69AD" w:rsidRDefault="0005086D" w:rsidP="005C2942">
            <w:pPr>
              <w:spacing w:line="240" w:lineRule="auto"/>
              <w:ind w:firstLine="34"/>
              <w:jc w:val="center"/>
              <w:rPr>
                <w:sz w:val="24"/>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bookmarkStart w:id="592" w:name="_GoBack"/>
      <w:bookmarkEnd w:id="592"/>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F647F7">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2346"/>
      <w:bookmarkStart w:id="611" w:name="_Toc440875118"/>
      <w:bookmarkStart w:id="612" w:name="_Toc441131363"/>
      <w:r w:rsidRPr="00C236C0">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86"/>
      <w:bookmarkStart w:id="619"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3"/>
      <w:bookmarkEnd w:id="614"/>
      <w:bookmarkEnd w:id="615"/>
      <w:bookmarkEnd w:id="616"/>
      <w:bookmarkEnd w:id="617"/>
      <w:bookmarkEnd w:id="618"/>
      <w:bookmarkEnd w:id="619"/>
    </w:p>
    <w:p w:rsidR="004F4D80" w:rsidRPr="00C236C0" w:rsidRDefault="004F4D80" w:rsidP="004F4D80">
      <w:pPr>
        <w:pStyle w:val="3"/>
        <w:rPr>
          <w:szCs w:val="24"/>
        </w:rPr>
      </w:pPr>
      <w:bookmarkStart w:id="620" w:name="_Toc90385113"/>
      <w:bookmarkStart w:id="621" w:name="_Toc98253926"/>
      <w:bookmarkStart w:id="622" w:name="_Toc157248180"/>
      <w:bookmarkStart w:id="623" w:name="_Toc157496549"/>
      <w:bookmarkStart w:id="624" w:name="_Toc158206088"/>
      <w:bookmarkStart w:id="625" w:name="_Toc164057773"/>
      <w:bookmarkStart w:id="626" w:name="_Toc164137123"/>
      <w:bookmarkStart w:id="627" w:name="_Toc164161283"/>
      <w:bookmarkStart w:id="628" w:name="_Toc165173854"/>
      <w:bookmarkStart w:id="629" w:name="_Ref193690005"/>
      <w:bookmarkStart w:id="630" w:name="_Toc439170679"/>
      <w:bookmarkStart w:id="631" w:name="_Toc439172781"/>
      <w:bookmarkStart w:id="632" w:name="_Toc439173225"/>
      <w:bookmarkStart w:id="633" w:name="_Toc439238221"/>
      <w:bookmarkStart w:id="634" w:name="_Toc439252769"/>
      <w:bookmarkStart w:id="635" w:name="_Toc439323743"/>
      <w:bookmarkStart w:id="636" w:name="_Toc440361377"/>
      <w:bookmarkStart w:id="637" w:name="_Toc440376132"/>
      <w:bookmarkStart w:id="638" w:name="_Toc440376259"/>
      <w:bookmarkStart w:id="639" w:name="_Toc440382517"/>
      <w:bookmarkStart w:id="640" w:name="_Toc440447187"/>
      <w:bookmarkStart w:id="641" w:name="_Toc440632348"/>
      <w:bookmarkStart w:id="642" w:name="_Toc440875120"/>
      <w:bookmarkStart w:id="643" w:name="_Toc441131365"/>
      <w:r w:rsidRPr="00C236C0">
        <w:rPr>
          <w:szCs w:val="24"/>
        </w:rPr>
        <w:t xml:space="preserve">Форма </w:t>
      </w:r>
      <w:bookmarkEnd w:id="620"/>
      <w:bookmarkEnd w:id="621"/>
      <w:bookmarkEnd w:id="622"/>
      <w:bookmarkEnd w:id="623"/>
      <w:bookmarkEnd w:id="624"/>
      <w:bookmarkEnd w:id="625"/>
      <w:bookmarkEnd w:id="626"/>
      <w:bookmarkEnd w:id="627"/>
      <w:bookmarkEnd w:id="628"/>
      <w:bookmarkEnd w:id="629"/>
      <w:r w:rsidRPr="00C236C0">
        <w:rPr>
          <w:szCs w:val="24"/>
        </w:rPr>
        <w:t>технического предложения</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4" w:name="_Ref55335818"/>
      <w:bookmarkStart w:id="645" w:name="_Ref55336334"/>
      <w:bookmarkStart w:id="646" w:name="_Toc57314673"/>
      <w:bookmarkStart w:id="647" w:name="_Toc69728987"/>
      <w:bookmarkStart w:id="648" w:name="_Toc98253928"/>
      <w:bookmarkStart w:id="649" w:name="_Toc165173856"/>
      <w:bookmarkStart w:id="650" w:name="_Ref194749150"/>
      <w:bookmarkStart w:id="651" w:name="_Ref194750368"/>
      <w:bookmarkStart w:id="652" w:name="_Ref89649494"/>
      <w:bookmarkStart w:id="6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4" w:name="_Toc176765537"/>
      <w:bookmarkStart w:id="655" w:name="_Toc198979986"/>
      <w:bookmarkStart w:id="656" w:name="_Toc217466321"/>
      <w:bookmarkStart w:id="657" w:name="_Toc217702859"/>
      <w:bookmarkStart w:id="658" w:name="_Toc233601977"/>
      <w:bookmarkStart w:id="659" w:name="_Toc263343463"/>
      <w:bookmarkStart w:id="660" w:name="_Toc439170680"/>
      <w:bookmarkStart w:id="661" w:name="_Toc439172782"/>
      <w:bookmarkStart w:id="662" w:name="_Toc439173226"/>
      <w:bookmarkStart w:id="663" w:name="_Toc439238222"/>
      <w:bookmarkStart w:id="664" w:name="_Toc439252770"/>
      <w:bookmarkStart w:id="665" w:name="_Toc439323744"/>
      <w:bookmarkStart w:id="666" w:name="_Toc440361378"/>
      <w:bookmarkStart w:id="667" w:name="_Toc440376133"/>
      <w:bookmarkStart w:id="668" w:name="_Toc440376260"/>
      <w:bookmarkStart w:id="669" w:name="_Toc440382518"/>
      <w:bookmarkStart w:id="670" w:name="_Toc440447188"/>
      <w:bookmarkStart w:id="671" w:name="_Toc440632349"/>
      <w:bookmarkStart w:id="672" w:name="_Toc440875121"/>
      <w:bookmarkStart w:id="673" w:name="_Toc441131366"/>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29675A">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EA3F63">
        <w:rPr>
          <w:sz w:val="24"/>
          <w:szCs w:val="24"/>
        </w:rPr>
        <w:t xml:space="preserve"> с учетом предлагаемых условий Договора (раздел </w:t>
      </w:r>
      <w:r w:rsidR="00D616EA">
        <w:fldChar w:fldCharType="begin"/>
      </w:r>
      <w:r w:rsidR="00D616EA">
        <w:instrText xml:space="preserve"> REF _Ref440272931 \r \h  \* MERGEFORMAT </w:instrText>
      </w:r>
      <w:r w:rsidR="00D616EA">
        <w:fldChar w:fldCharType="separate"/>
      </w:r>
      <w:r w:rsidR="002A74A8">
        <w:t>2</w:t>
      </w:r>
      <w:r w:rsidR="00D616E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Ref440361140"/>
      <w:bookmarkStart w:id="681"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4"/>
      <w:bookmarkEnd w:id="645"/>
      <w:bookmarkEnd w:id="646"/>
      <w:bookmarkEnd w:id="647"/>
      <w:bookmarkEnd w:id="648"/>
      <w:bookmarkEnd w:id="649"/>
      <w:bookmarkEnd w:id="650"/>
      <w:bookmarkEnd w:id="651"/>
      <w:bookmarkEnd w:id="674"/>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61380"/>
      <w:bookmarkStart w:id="697" w:name="_Toc440376135"/>
      <w:bookmarkStart w:id="698" w:name="_Toc440376262"/>
      <w:bookmarkStart w:id="699" w:name="_Toc440382520"/>
      <w:bookmarkStart w:id="700" w:name="_Toc440447190"/>
      <w:bookmarkStart w:id="701" w:name="_Toc440632351"/>
      <w:bookmarkStart w:id="702" w:name="_Toc440875123"/>
      <w:bookmarkStart w:id="703" w:name="_Toc441131368"/>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9469A6">
        <w:rPr>
          <w:b w:val="0"/>
          <w:szCs w:val="24"/>
        </w:rPr>
        <w:t>оказания услуг</w:t>
      </w:r>
      <w:bookmarkEnd w:id="696"/>
      <w:bookmarkEnd w:id="697"/>
      <w:bookmarkEnd w:id="698"/>
      <w:bookmarkEnd w:id="699"/>
      <w:bookmarkEnd w:id="700"/>
      <w:bookmarkEnd w:id="701"/>
      <w:bookmarkEnd w:id="702"/>
      <w:bookmarkEnd w:id="7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4" w:name="_Toc171070556"/>
      <w:bookmarkStart w:id="705" w:name="_Toc98253927"/>
      <w:bookmarkStart w:id="706" w:name="_Toc176605808"/>
      <w:bookmarkStart w:id="707" w:name="_Toc176611017"/>
      <w:bookmarkStart w:id="708" w:name="_Toc176611073"/>
      <w:bookmarkStart w:id="709" w:name="_Toc176668676"/>
      <w:bookmarkStart w:id="710" w:name="_Toc176684336"/>
      <w:bookmarkStart w:id="711" w:name="_Toc176746279"/>
      <w:bookmarkStart w:id="712" w:name="_Toc176747346"/>
      <w:bookmarkStart w:id="713" w:name="_Toc198979988"/>
      <w:bookmarkStart w:id="714" w:name="_Toc217466324"/>
      <w:bookmarkStart w:id="715" w:name="_Toc217702862"/>
      <w:bookmarkStart w:id="716" w:name="_Toc233601980"/>
      <w:bookmarkStart w:id="717" w:name="_Toc263343466"/>
      <w:r w:rsidRPr="00F647F7">
        <w:rPr>
          <w:b w:val="0"/>
          <w:szCs w:val="24"/>
        </w:rPr>
        <w:br w:type="page"/>
      </w:r>
      <w:bookmarkStart w:id="718" w:name="_Toc439170683"/>
      <w:bookmarkStart w:id="719" w:name="_Toc439172785"/>
      <w:bookmarkStart w:id="720" w:name="_Toc439173229"/>
      <w:bookmarkStart w:id="721" w:name="_Toc439238225"/>
      <w:bookmarkStart w:id="722" w:name="_Toc439252773"/>
      <w:bookmarkStart w:id="723" w:name="_Toc439323747"/>
      <w:bookmarkStart w:id="724" w:name="_Toc440361381"/>
      <w:bookmarkStart w:id="725" w:name="_Toc440376136"/>
      <w:bookmarkStart w:id="726" w:name="_Toc440376263"/>
      <w:bookmarkStart w:id="727" w:name="_Toc440382521"/>
      <w:bookmarkStart w:id="728" w:name="_Toc440447191"/>
      <w:bookmarkStart w:id="729" w:name="_Toc440632352"/>
      <w:bookmarkStart w:id="730" w:name="_Toc440875124"/>
      <w:bookmarkStart w:id="731" w:name="_Toc441131369"/>
      <w:r w:rsidRPr="00F647F7">
        <w:rPr>
          <w:b w:val="0"/>
          <w:szCs w:val="24"/>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702A1">
        <w:rPr>
          <w:sz w:val="24"/>
          <w:szCs w:val="24"/>
        </w:rPr>
        <w:fldChar w:fldCharType="begin"/>
      </w:r>
      <w:r w:rsidR="00D56F8C">
        <w:rPr>
          <w:sz w:val="24"/>
          <w:szCs w:val="24"/>
        </w:rPr>
        <w:instrText xml:space="preserve"> REF _Ref440273986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2" w:name="_Hlt22846931"/>
      <w:bookmarkStart w:id="733" w:name="_Ref440361439"/>
      <w:bookmarkStart w:id="734" w:name="_Ref440361914"/>
      <w:bookmarkStart w:id="735" w:name="_Ref440361959"/>
      <w:bookmarkStart w:id="736" w:name="_Toc441131370"/>
      <w:bookmarkStart w:id="737" w:name="_Ref93264992"/>
      <w:bookmarkStart w:id="738" w:name="_Ref93265116"/>
      <w:bookmarkStart w:id="739" w:name="_Toc98253933"/>
      <w:bookmarkStart w:id="740" w:name="_Toc165173859"/>
      <w:bookmarkStart w:id="741" w:name="_Toc423423671"/>
      <w:bookmarkEnd w:id="732"/>
      <w:r w:rsidRPr="00F647F7">
        <w:lastRenderedPageBreak/>
        <w:t xml:space="preserve">График </w:t>
      </w:r>
      <w:r>
        <w:t>оплаты оказания услуг</w:t>
      </w:r>
      <w:r w:rsidRPr="00F647F7">
        <w:t xml:space="preserve"> (форма </w:t>
      </w:r>
      <w:r>
        <w:t>5</w:t>
      </w:r>
      <w:r w:rsidRPr="00F647F7">
        <w:t>)</w:t>
      </w:r>
      <w:bookmarkEnd w:id="733"/>
      <w:bookmarkEnd w:id="734"/>
      <w:bookmarkEnd w:id="735"/>
      <w:bookmarkEnd w:id="736"/>
    </w:p>
    <w:p w:rsidR="00B8118F" w:rsidRPr="00F647F7" w:rsidRDefault="00B8118F" w:rsidP="00B8118F">
      <w:pPr>
        <w:pStyle w:val="3"/>
        <w:rPr>
          <w:b w:val="0"/>
          <w:szCs w:val="24"/>
        </w:rPr>
      </w:pPr>
      <w:bookmarkStart w:id="742" w:name="_Toc440361383"/>
      <w:bookmarkStart w:id="743" w:name="_Toc440376138"/>
      <w:bookmarkStart w:id="744" w:name="_Toc440376265"/>
      <w:bookmarkStart w:id="745" w:name="_Toc440382523"/>
      <w:bookmarkStart w:id="746" w:name="_Toc440447193"/>
      <w:bookmarkStart w:id="747" w:name="_Toc440632354"/>
      <w:bookmarkStart w:id="748" w:name="_Toc440875126"/>
      <w:bookmarkStart w:id="749" w:name="_Toc441131371"/>
      <w:r w:rsidRPr="00F647F7">
        <w:rPr>
          <w:b w:val="0"/>
          <w:szCs w:val="24"/>
        </w:rPr>
        <w:t xml:space="preserve">Форма графика </w:t>
      </w:r>
      <w:r>
        <w:rPr>
          <w:b w:val="0"/>
          <w:szCs w:val="24"/>
        </w:rPr>
        <w:t>оплаты оказания услуг</w:t>
      </w:r>
      <w:bookmarkEnd w:id="742"/>
      <w:bookmarkEnd w:id="743"/>
      <w:bookmarkEnd w:id="744"/>
      <w:bookmarkEnd w:id="745"/>
      <w:bookmarkEnd w:id="746"/>
      <w:bookmarkEnd w:id="747"/>
      <w:bookmarkEnd w:id="748"/>
      <w:bookmarkEnd w:id="7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0" w:name="_Toc440361384"/>
      <w:bookmarkStart w:id="751" w:name="_Toc440376139"/>
      <w:bookmarkStart w:id="752" w:name="_Toc440376266"/>
      <w:bookmarkStart w:id="753" w:name="_Toc440382524"/>
      <w:bookmarkStart w:id="754" w:name="_Toc440447194"/>
      <w:bookmarkStart w:id="755" w:name="_Toc440632355"/>
      <w:bookmarkStart w:id="756" w:name="_Toc440875127"/>
      <w:bookmarkStart w:id="757" w:name="_Toc441131372"/>
      <w:r w:rsidRPr="00F647F7">
        <w:rPr>
          <w:b w:val="0"/>
          <w:szCs w:val="24"/>
        </w:rPr>
        <w:lastRenderedPageBreak/>
        <w:t>Инструкции по заполнению</w:t>
      </w:r>
      <w:bookmarkEnd w:id="750"/>
      <w:bookmarkEnd w:id="751"/>
      <w:bookmarkEnd w:id="752"/>
      <w:bookmarkEnd w:id="753"/>
      <w:bookmarkEnd w:id="754"/>
      <w:bookmarkEnd w:id="755"/>
      <w:bookmarkEnd w:id="756"/>
      <w:bookmarkEnd w:id="75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702A1">
        <w:rPr>
          <w:sz w:val="24"/>
          <w:szCs w:val="24"/>
        </w:rPr>
        <w:fldChar w:fldCharType="begin"/>
      </w:r>
      <w:r>
        <w:rPr>
          <w:sz w:val="24"/>
          <w:szCs w:val="24"/>
        </w:rPr>
        <w:instrText xml:space="preserve"> REF _Ref440361140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0702A1" w:rsidRPr="00303087">
        <w:rPr>
          <w:sz w:val="24"/>
          <w:szCs w:val="24"/>
        </w:rPr>
        <w:fldChar w:fldCharType="begin"/>
      </w:r>
      <w:r w:rsidRPr="00303087">
        <w:rPr>
          <w:sz w:val="24"/>
          <w:szCs w:val="24"/>
        </w:rPr>
        <w:instrText xml:space="preserve"> REF _Ref55336310 \r \h </w:instrText>
      </w:r>
      <w:r w:rsidR="000702A1" w:rsidRPr="00303087">
        <w:rPr>
          <w:sz w:val="24"/>
          <w:szCs w:val="24"/>
        </w:rPr>
      </w:r>
      <w:r w:rsidR="000702A1" w:rsidRPr="00303087">
        <w:rPr>
          <w:sz w:val="24"/>
          <w:szCs w:val="24"/>
        </w:rPr>
        <w:fldChar w:fldCharType="separate"/>
      </w:r>
      <w:r w:rsidRPr="00303087">
        <w:rPr>
          <w:sz w:val="24"/>
          <w:szCs w:val="24"/>
        </w:rPr>
        <w:t>5.1</w:t>
      </w:r>
      <w:r w:rsidR="000702A1"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8" w:name="_Ref440361531"/>
      <w:bookmarkStart w:id="759" w:name="_Ref440361610"/>
      <w:bookmarkStart w:id="760"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2"/>
      <w:bookmarkEnd w:id="653"/>
      <w:bookmarkEnd w:id="737"/>
      <w:bookmarkEnd w:id="738"/>
      <w:bookmarkEnd w:id="739"/>
      <w:bookmarkEnd w:id="740"/>
      <w:bookmarkEnd w:id="741"/>
      <w:bookmarkEnd w:id="758"/>
      <w:bookmarkEnd w:id="759"/>
      <w:bookmarkEnd w:id="760"/>
    </w:p>
    <w:p w:rsidR="004F4D80" w:rsidRPr="00F647F7" w:rsidRDefault="004F4D80" w:rsidP="004F4D80">
      <w:pPr>
        <w:pStyle w:val="3"/>
        <w:rPr>
          <w:b w:val="0"/>
          <w:szCs w:val="24"/>
        </w:rPr>
      </w:pPr>
      <w:bookmarkStart w:id="761" w:name="_Toc439170685"/>
      <w:bookmarkStart w:id="762" w:name="_Toc439172787"/>
      <w:bookmarkStart w:id="763" w:name="_Toc439173231"/>
      <w:bookmarkStart w:id="764" w:name="_Toc439238227"/>
      <w:bookmarkStart w:id="765" w:name="_Toc439252775"/>
      <w:bookmarkStart w:id="766" w:name="_Toc439323749"/>
      <w:bookmarkStart w:id="767" w:name="_Toc440361386"/>
      <w:bookmarkStart w:id="768" w:name="_Toc440376141"/>
      <w:bookmarkStart w:id="769" w:name="_Toc440376268"/>
      <w:bookmarkStart w:id="770" w:name="_Toc440382526"/>
      <w:bookmarkStart w:id="771" w:name="_Toc440447196"/>
      <w:bookmarkStart w:id="772" w:name="_Toc440632357"/>
      <w:bookmarkStart w:id="773" w:name="_Toc440875129"/>
      <w:bookmarkStart w:id="774" w:name="_Toc441131374"/>
      <w:bookmarkStart w:id="775" w:name="_Toc157248186"/>
      <w:bookmarkStart w:id="776" w:name="_Toc157496555"/>
      <w:bookmarkStart w:id="777" w:name="_Toc158206094"/>
      <w:bookmarkStart w:id="778" w:name="_Toc164057779"/>
      <w:bookmarkStart w:id="779" w:name="_Toc164137129"/>
      <w:bookmarkStart w:id="780" w:name="_Toc164161289"/>
      <w:bookmarkStart w:id="78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F647F7">
        <w:rPr>
          <w:b w:val="0"/>
          <w:szCs w:val="24"/>
        </w:rPr>
        <w:t xml:space="preserve"> </w:t>
      </w:r>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2" w:name="_Toc439170686"/>
      <w:bookmarkStart w:id="783" w:name="_Toc439172788"/>
      <w:bookmarkStart w:id="784" w:name="_Toc439173232"/>
      <w:bookmarkStart w:id="785" w:name="_Toc439238228"/>
      <w:bookmarkStart w:id="786" w:name="_Toc439252776"/>
      <w:bookmarkStart w:id="787" w:name="_Toc439323750"/>
      <w:bookmarkStart w:id="788" w:name="_Toc440361387"/>
      <w:bookmarkStart w:id="789" w:name="_Toc440376142"/>
      <w:bookmarkStart w:id="790" w:name="_Toc440376269"/>
      <w:bookmarkStart w:id="791" w:name="_Toc440382527"/>
      <w:bookmarkStart w:id="792" w:name="_Toc440447197"/>
      <w:bookmarkStart w:id="793" w:name="_Toc440632358"/>
      <w:bookmarkStart w:id="794" w:name="_Toc440875130"/>
      <w:bookmarkStart w:id="795"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702A1">
        <w:rPr>
          <w:sz w:val="24"/>
          <w:szCs w:val="24"/>
        </w:rPr>
        <w:fldChar w:fldCharType="begin"/>
      </w:r>
      <w:r w:rsidR="00D56F8C">
        <w:rPr>
          <w:sz w:val="24"/>
          <w:szCs w:val="24"/>
        </w:rPr>
        <w:instrText xml:space="preserve"> REF _Ref440274025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702A1">
        <w:rPr>
          <w:sz w:val="24"/>
          <w:szCs w:val="24"/>
        </w:rPr>
        <w:fldChar w:fldCharType="begin"/>
      </w:r>
      <w:r w:rsidR="00D56F8C">
        <w:rPr>
          <w:sz w:val="24"/>
          <w:szCs w:val="24"/>
        </w:rPr>
        <w:instrText xml:space="preserve"> REF _Ref294695546 \r \h </w:instrText>
      </w:r>
      <w:r w:rsidR="000702A1">
        <w:rPr>
          <w:sz w:val="24"/>
          <w:szCs w:val="24"/>
        </w:rPr>
      </w:r>
      <w:r w:rsidR="000702A1">
        <w:rPr>
          <w:sz w:val="24"/>
          <w:szCs w:val="24"/>
        </w:rPr>
        <w:fldChar w:fldCharType="separate"/>
      </w:r>
      <w:r w:rsidR="002A74A8">
        <w:rPr>
          <w:sz w:val="24"/>
          <w:szCs w:val="24"/>
        </w:rPr>
        <w:t xml:space="preserve"> 1.2.6 </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6" w:name="_Ref55335823"/>
      <w:bookmarkStart w:id="797" w:name="_Ref55336359"/>
      <w:bookmarkStart w:id="798" w:name="_Toc57314675"/>
      <w:bookmarkStart w:id="799" w:name="_Toc69728989"/>
      <w:bookmarkStart w:id="800" w:name="_Toc98253939"/>
      <w:bookmarkStart w:id="801" w:name="_Toc165173865"/>
      <w:bookmarkStart w:id="802" w:name="_Toc423423672"/>
      <w:bookmarkStart w:id="803" w:name="_Toc441131376"/>
      <w:bookmarkEnd w:id="516"/>
      <w:r w:rsidRPr="00F647F7">
        <w:lastRenderedPageBreak/>
        <w:t xml:space="preserve">Анкета (форма </w:t>
      </w:r>
      <w:r w:rsidR="00B8118F">
        <w:t>7</w:t>
      </w:r>
      <w:r w:rsidRPr="00F647F7">
        <w:t>)</w:t>
      </w:r>
      <w:bookmarkEnd w:id="796"/>
      <w:bookmarkEnd w:id="797"/>
      <w:bookmarkEnd w:id="798"/>
      <w:bookmarkEnd w:id="799"/>
      <w:bookmarkEnd w:id="800"/>
      <w:bookmarkEnd w:id="801"/>
      <w:bookmarkEnd w:id="802"/>
      <w:bookmarkEnd w:id="803"/>
    </w:p>
    <w:p w:rsidR="004F4D80" w:rsidRPr="00F647F7" w:rsidRDefault="004F4D80" w:rsidP="004F4D80">
      <w:pPr>
        <w:pStyle w:val="3"/>
        <w:rPr>
          <w:b w:val="0"/>
          <w:szCs w:val="24"/>
        </w:rPr>
      </w:pPr>
      <w:bookmarkStart w:id="804" w:name="_Toc98253940"/>
      <w:bookmarkStart w:id="805" w:name="_Toc157248192"/>
      <w:bookmarkStart w:id="806" w:name="_Toc157496561"/>
      <w:bookmarkStart w:id="807" w:name="_Toc158206100"/>
      <w:bookmarkStart w:id="808" w:name="_Toc164057785"/>
      <w:bookmarkStart w:id="809" w:name="_Toc164137135"/>
      <w:bookmarkStart w:id="810" w:name="_Toc164161295"/>
      <w:bookmarkStart w:id="811" w:name="_Toc165173866"/>
      <w:bookmarkStart w:id="812" w:name="_Toc439170688"/>
      <w:bookmarkStart w:id="813" w:name="_Toc439172790"/>
      <w:bookmarkStart w:id="814" w:name="_Toc439173234"/>
      <w:bookmarkStart w:id="815" w:name="_Toc439238230"/>
      <w:bookmarkStart w:id="816" w:name="_Toc439252778"/>
      <w:bookmarkStart w:id="817" w:name="_Ref440272119"/>
      <w:bookmarkStart w:id="818" w:name="_Toc440361389"/>
      <w:bookmarkStart w:id="819" w:name="_Toc441131377"/>
      <w:bookmarkStart w:id="820" w:name="_Ref444170158"/>
      <w:r w:rsidRPr="00F647F7">
        <w:rPr>
          <w:b w:val="0"/>
          <w:szCs w:val="24"/>
        </w:rPr>
        <w:t xml:space="preserve">Форма Анкеты </w:t>
      </w:r>
      <w:r w:rsidR="00C236C0">
        <w:rPr>
          <w:b w:val="0"/>
          <w:szCs w:val="24"/>
        </w:rPr>
        <w:t>Участник</w:t>
      </w:r>
      <w:r>
        <w:rPr>
          <w:b w:val="0"/>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1" w:name="_Toc439170689"/>
      <w:bookmarkStart w:id="822" w:name="_Toc439172791"/>
      <w:bookmarkStart w:id="823" w:name="_Toc439173235"/>
      <w:bookmarkStart w:id="824" w:name="_Toc439238231"/>
      <w:bookmarkStart w:id="825" w:name="_Toc439252779"/>
      <w:bookmarkStart w:id="826" w:name="_Ref440272147"/>
      <w:bookmarkStart w:id="827" w:name="_Toc440361390"/>
      <w:bookmarkStart w:id="828" w:name="_Toc441131378"/>
      <w:bookmarkStart w:id="829" w:name="_Ref444170115"/>
      <w:bookmarkStart w:id="830" w:name="_Ref444170165"/>
      <w:r w:rsidRPr="00D73790">
        <w:rPr>
          <w:b w:val="0"/>
          <w:szCs w:val="24"/>
        </w:rPr>
        <w:lastRenderedPageBreak/>
        <w:t xml:space="preserve">Форма </w:t>
      </w:r>
      <w:bookmarkEnd w:id="821"/>
      <w:bookmarkEnd w:id="822"/>
      <w:bookmarkEnd w:id="823"/>
      <w:bookmarkEnd w:id="82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5"/>
      <w:bookmarkEnd w:id="826"/>
      <w:bookmarkEnd w:id="827"/>
      <w:bookmarkEnd w:id="828"/>
      <w:bookmarkEnd w:id="829"/>
      <w:bookmarkEnd w:id="8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31" w:name="_Toc439170690"/>
      <w:bookmarkStart w:id="832" w:name="_Toc439172792"/>
      <w:bookmarkStart w:id="833" w:name="_Toc439173236"/>
      <w:bookmarkStart w:id="834"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D616EA">
        <w:trPr>
          <w:cantSplit/>
          <w:tblHeader/>
        </w:trPr>
        <w:tc>
          <w:tcPr>
            <w:tcW w:w="567" w:type="dxa"/>
            <w:vAlign w:val="center"/>
          </w:tcPr>
          <w:p w:rsidR="002C3294" w:rsidRPr="00154BCB" w:rsidRDefault="002C3294" w:rsidP="00D616EA">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2C3294" w:rsidRPr="00154BCB" w:rsidRDefault="002C3294" w:rsidP="00D616EA">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D616EA">
            <w:pPr>
              <w:spacing w:line="240" w:lineRule="auto"/>
              <w:ind w:firstLine="0"/>
              <w:jc w:val="center"/>
            </w:pPr>
            <w:r w:rsidRPr="00154BCB">
              <w:t>Малые предприятия</w:t>
            </w:r>
          </w:p>
        </w:tc>
        <w:tc>
          <w:tcPr>
            <w:tcW w:w="1588" w:type="dxa"/>
            <w:vAlign w:val="center"/>
          </w:tcPr>
          <w:p w:rsidR="002C3294" w:rsidRPr="00154BCB" w:rsidRDefault="002C3294" w:rsidP="00D616EA">
            <w:pPr>
              <w:spacing w:line="240" w:lineRule="auto"/>
              <w:ind w:firstLine="0"/>
              <w:jc w:val="center"/>
            </w:pPr>
            <w:r w:rsidRPr="00154BCB">
              <w:t>Средние предприятия</w:t>
            </w:r>
          </w:p>
        </w:tc>
        <w:tc>
          <w:tcPr>
            <w:tcW w:w="1588" w:type="dxa"/>
            <w:vAlign w:val="center"/>
          </w:tcPr>
          <w:p w:rsidR="002C3294" w:rsidRPr="00154BCB" w:rsidRDefault="002C3294" w:rsidP="00D616EA">
            <w:pPr>
              <w:spacing w:line="240" w:lineRule="auto"/>
              <w:ind w:firstLine="0"/>
              <w:jc w:val="center"/>
            </w:pPr>
            <w:r w:rsidRPr="00154BCB">
              <w:t>Показатель</w:t>
            </w:r>
          </w:p>
        </w:tc>
      </w:tr>
      <w:tr w:rsidR="002C3294" w:rsidRPr="00154BCB" w:rsidTr="00D616EA">
        <w:trPr>
          <w:cantSplit/>
          <w:tblHeader/>
        </w:trPr>
        <w:tc>
          <w:tcPr>
            <w:tcW w:w="567" w:type="dxa"/>
          </w:tcPr>
          <w:p w:rsidR="002C3294" w:rsidRPr="00154BCB" w:rsidRDefault="002C3294" w:rsidP="00D616EA">
            <w:pPr>
              <w:spacing w:line="240" w:lineRule="auto"/>
              <w:ind w:firstLine="0"/>
              <w:jc w:val="center"/>
            </w:pPr>
            <w:r w:rsidRPr="00154BCB">
              <w:t>1</w:t>
            </w:r>
            <w:r>
              <w:rPr>
                <w:rStyle w:val="afffffff9"/>
              </w:rPr>
              <w:t>3</w:t>
            </w:r>
          </w:p>
        </w:tc>
        <w:tc>
          <w:tcPr>
            <w:tcW w:w="4649" w:type="dxa"/>
          </w:tcPr>
          <w:p w:rsidR="002C3294" w:rsidRPr="00154BCB" w:rsidRDefault="002C3294" w:rsidP="00D616EA">
            <w:pPr>
              <w:spacing w:line="240" w:lineRule="auto"/>
              <w:ind w:firstLine="0"/>
              <w:jc w:val="center"/>
            </w:pPr>
            <w:r w:rsidRPr="00154BCB">
              <w:t>2</w:t>
            </w:r>
          </w:p>
        </w:tc>
        <w:tc>
          <w:tcPr>
            <w:tcW w:w="1588" w:type="dxa"/>
          </w:tcPr>
          <w:p w:rsidR="002C3294" w:rsidRPr="00154BCB" w:rsidRDefault="002C3294" w:rsidP="00D616EA">
            <w:pPr>
              <w:spacing w:line="240" w:lineRule="auto"/>
              <w:ind w:firstLine="0"/>
              <w:jc w:val="center"/>
            </w:pPr>
            <w:r w:rsidRPr="00154BCB">
              <w:t>3</w:t>
            </w:r>
          </w:p>
        </w:tc>
        <w:tc>
          <w:tcPr>
            <w:tcW w:w="1588" w:type="dxa"/>
          </w:tcPr>
          <w:p w:rsidR="002C3294" w:rsidRPr="00154BCB" w:rsidRDefault="002C3294" w:rsidP="00D616EA">
            <w:pPr>
              <w:spacing w:line="240" w:lineRule="auto"/>
              <w:ind w:firstLine="0"/>
              <w:jc w:val="center"/>
            </w:pPr>
            <w:r w:rsidRPr="00154BCB">
              <w:t>4</w:t>
            </w:r>
          </w:p>
        </w:tc>
        <w:tc>
          <w:tcPr>
            <w:tcW w:w="1588" w:type="dxa"/>
          </w:tcPr>
          <w:p w:rsidR="002C3294" w:rsidRPr="00154BCB" w:rsidRDefault="002C3294" w:rsidP="00D616EA">
            <w:pPr>
              <w:spacing w:line="240" w:lineRule="auto"/>
              <w:ind w:firstLine="0"/>
              <w:jc w:val="center"/>
            </w:pPr>
            <w:r w:rsidRPr="00154BCB">
              <w:t>5</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w:t>
            </w:r>
          </w:p>
        </w:tc>
        <w:tc>
          <w:tcPr>
            <w:tcW w:w="4649" w:type="dxa"/>
          </w:tcPr>
          <w:p w:rsidR="002C3294" w:rsidRPr="00154BCB" w:rsidRDefault="002C3294" w:rsidP="00D616EA">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D616EA">
            <w:pPr>
              <w:spacing w:line="240" w:lineRule="auto"/>
              <w:ind w:firstLine="0"/>
              <w:jc w:val="center"/>
            </w:pPr>
            <w:r w:rsidRPr="00154BCB">
              <w:t>не более 25</w:t>
            </w:r>
          </w:p>
        </w:tc>
        <w:tc>
          <w:tcPr>
            <w:tcW w:w="1588" w:type="dxa"/>
          </w:tcPr>
          <w:p w:rsidR="002C3294" w:rsidRPr="00154BCB" w:rsidRDefault="002C3294" w:rsidP="00D616EA">
            <w:pPr>
              <w:spacing w:line="240" w:lineRule="auto"/>
              <w:ind w:left="57" w:firstLine="0"/>
            </w:pPr>
            <w:r w:rsidRPr="00154BCB">
              <w:sym w:font="Symbol" w:char="F02D"/>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2</w:t>
            </w:r>
          </w:p>
        </w:tc>
        <w:tc>
          <w:tcPr>
            <w:tcW w:w="4649" w:type="dxa"/>
          </w:tcPr>
          <w:p w:rsidR="002C3294" w:rsidRPr="00154BCB" w:rsidRDefault="002C3294" w:rsidP="00D616EA">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D616EA">
            <w:pPr>
              <w:spacing w:line="240" w:lineRule="auto"/>
              <w:ind w:firstLine="0"/>
              <w:jc w:val="center"/>
            </w:pPr>
            <w:r w:rsidRPr="00154BCB">
              <w:t>не более 49</w:t>
            </w:r>
          </w:p>
        </w:tc>
        <w:tc>
          <w:tcPr>
            <w:tcW w:w="1588" w:type="dxa"/>
          </w:tcPr>
          <w:p w:rsidR="002C3294" w:rsidRPr="00154BCB" w:rsidRDefault="002C3294" w:rsidP="00D616EA">
            <w:pPr>
              <w:spacing w:line="240" w:lineRule="auto"/>
              <w:ind w:left="57" w:firstLine="0"/>
            </w:pPr>
            <w:r w:rsidRPr="00154BCB">
              <w:sym w:font="Symbol" w:char="F02D"/>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3</w:t>
            </w:r>
          </w:p>
        </w:tc>
        <w:tc>
          <w:tcPr>
            <w:tcW w:w="4649" w:type="dxa"/>
          </w:tcPr>
          <w:p w:rsidR="002C3294" w:rsidRPr="00154BCB" w:rsidRDefault="002C3294" w:rsidP="00D616EA">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_</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4</w:t>
            </w:r>
          </w:p>
        </w:tc>
        <w:tc>
          <w:tcPr>
            <w:tcW w:w="4649" w:type="dxa"/>
          </w:tcPr>
          <w:p w:rsidR="002C3294" w:rsidRPr="00154BCB" w:rsidRDefault="002C3294" w:rsidP="00D616EA">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5</w:t>
            </w:r>
          </w:p>
        </w:tc>
        <w:tc>
          <w:tcPr>
            <w:tcW w:w="4649" w:type="dxa"/>
          </w:tcPr>
          <w:p w:rsidR="002C3294" w:rsidRPr="00154BCB" w:rsidRDefault="002C3294" w:rsidP="00D616EA">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6</w:t>
            </w:r>
          </w:p>
        </w:tc>
        <w:tc>
          <w:tcPr>
            <w:tcW w:w="4649" w:type="dxa"/>
          </w:tcPr>
          <w:p w:rsidR="002C3294" w:rsidRPr="00154BCB" w:rsidRDefault="002C3294" w:rsidP="00D616EA">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vMerge w:val="restart"/>
          </w:tcPr>
          <w:p w:rsidR="002C3294" w:rsidRPr="00154BCB" w:rsidRDefault="002C3294" w:rsidP="00D616EA">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D616EA">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D616EA">
            <w:pPr>
              <w:spacing w:line="240" w:lineRule="auto"/>
              <w:ind w:firstLine="0"/>
              <w:jc w:val="center"/>
            </w:pPr>
            <w:r w:rsidRPr="00154BCB">
              <w:t>до 100 включительно</w:t>
            </w:r>
          </w:p>
        </w:tc>
        <w:tc>
          <w:tcPr>
            <w:tcW w:w="1588" w:type="dxa"/>
            <w:vMerge w:val="restart"/>
          </w:tcPr>
          <w:p w:rsidR="002C3294" w:rsidRPr="00154BCB" w:rsidRDefault="002C3294" w:rsidP="00D616EA">
            <w:pPr>
              <w:spacing w:line="240" w:lineRule="auto"/>
              <w:ind w:firstLine="0"/>
              <w:jc w:val="center"/>
            </w:pPr>
            <w:r w:rsidRPr="00154BCB">
              <w:t>от 101 до 250 включительно</w:t>
            </w:r>
          </w:p>
        </w:tc>
        <w:tc>
          <w:tcPr>
            <w:tcW w:w="1588" w:type="dxa"/>
            <w:vMerge w:val="restart"/>
          </w:tcPr>
          <w:p w:rsidR="002C3294" w:rsidRPr="00154BCB" w:rsidRDefault="002C3294" w:rsidP="00D616EA">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D616EA">
        <w:trPr>
          <w:cantSplit/>
        </w:trPr>
        <w:tc>
          <w:tcPr>
            <w:tcW w:w="567" w:type="dxa"/>
            <w:vMerge/>
          </w:tcPr>
          <w:p w:rsidR="002C3294" w:rsidRPr="00154BCB" w:rsidRDefault="002C3294" w:rsidP="00D616EA">
            <w:pPr>
              <w:spacing w:line="240" w:lineRule="auto"/>
              <w:ind w:firstLine="0"/>
              <w:jc w:val="center"/>
            </w:pPr>
          </w:p>
        </w:tc>
        <w:tc>
          <w:tcPr>
            <w:tcW w:w="4649" w:type="dxa"/>
            <w:vMerge/>
          </w:tcPr>
          <w:p w:rsidR="002C3294" w:rsidRPr="00154BCB" w:rsidRDefault="002C3294" w:rsidP="00D616EA">
            <w:pPr>
              <w:spacing w:line="240" w:lineRule="auto"/>
              <w:ind w:left="57" w:firstLine="0"/>
            </w:pPr>
          </w:p>
        </w:tc>
        <w:tc>
          <w:tcPr>
            <w:tcW w:w="1588" w:type="dxa"/>
          </w:tcPr>
          <w:p w:rsidR="002C3294" w:rsidRPr="00154BCB" w:rsidRDefault="002C3294" w:rsidP="00D616EA">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2C3294" w:rsidRPr="00154BCB" w:rsidRDefault="002C3294" w:rsidP="00D616EA">
            <w:pPr>
              <w:spacing w:line="240" w:lineRule="auto"/>
              <w:ind w:firstLine="0"/>
            </w:pPr>
          </w:p>
        </w:tc>
        <w:tc>
          <w:tcPr>
            <w:tcW w:w="1588" w:type="dxa"/>
            <w:vMerge/>
          </w:tcPr>
          <w:p w:rsidR="002C3294" w:rsidRPr="00154BCB" w:rsidRDefault="002C3294" w:rsidP="00D616EA">
            <w:pPr>
              <w:spacing w:line="240" w:lineRule="auto"/>
              <w:ind w:left="57" w:firstLine="0"/>
            </w:pPr>
          </w:p>
        </w:tc>
      </w:tr>
      <w:tr w:rsidR="002C3294" w:rsidRPr="00154BCB" w:rsidTr="00D616EA">
        <w:trPr>
          <w:cantSplit/>
        </w:trPr>
        <w:tc>
          <w:tcPr>
            <w:tcW w:w="567" w:type="dxa"/>
            <w:vMerge w:val="restart"/>
          </w:tcPr>
          <w:p w:rsidR="002C3294" w:rsidRPr="00154BCB" w:rsidRDefault="002C3294" w:rsidP="00D616EA">
            <w:pPr>
              <w:spacing w:line="240" w:lineRule="auto"/>
              <w:ind w:firstLine="0"/>
              <w:jc w:val="center"/>
            </w:pPr>
            <w:r w:rsidRPr="00154BCB">
              <w:t>8</w:t>
            </w:r>
          </w:p>
        </w:tc>
        <w:tc>
          <w:tcPr>
            <w:tcW w:w="4649" w:type="dxa"/>
            <w:vMerge w:val="restart"/>
          </w:tcPr>
          <w:p w:rsidR="002C3294" w:rsidRPr="00154BCB" w:rsidRDefault="002C3294" w:rsidP="00D616EA">
            <w:pPr>
              <w:spacing w:line="240" w:lineRule="auto"/>
              <w:ind w:left="57" w:firstLine="0"/>
            </w:pPr>
            <w:r w:rsidRPr="00154BCB">
              <w:t>Доход за предшествующий календарный год, который</w:t>
            </w:r>
          </w:p>
          <w:p w:rsidR="002C3294" w:rsidRPr="00154BCB" w:rsidRDefault="002C3294" w:rsidP="00D616EA">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D616EA">
            <w:pPr>
              <w:spacing w:line="240" w:lineRule="auto"/>
              <w:ind w:firstLine="0"/>
              <w:jc w:val="center"/>
            </w:pPr>
            <w:r w:rsidRPr="00154BCB">
              <w:lastRenderedPageBreak/>
              <w:t>800</w:t>
            </w:r>
          </w:p>
        </w:tc>
        <w:tc>
          <w:tcPr>
            <w:tcW w:w="1588" w:type="dxa"/>
            <w:vMerge w:val="restart"/>
          </w:tcPr>
          <w:p w:rsidR="002C3294" w:rsidRPr="00154BCB" w:rsidRDefault="002C3294" w:rsidP="00D616EA">
            <w:pPr>
              <w:spacing w:line="240" w:lineRule="auto"/>
              <w:ind w:firstLine="0"/>
              <w:jc w:val="center"/>
            </w:pPr>
            <w:r w:rsidRPr="00154BCB">
              <w:t>2000</w:t>
            </w:r>
          </w:p>
        </w:tc>
        <w:tc>
          <w:tcPr>
            <w:tcW w:w="1588" w:type="dxa"/>
          </w:tcPr>
          <w:p w:rsidR="002C3294" w:rsidRPr="00154BCB" w:rsidRDefault="002C3294" w:rsidP="00D616EA">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D616EA">
        <w:trPr>
          <w:cantSplit/>
        </w:trPr>
        <w:tc>
          <w:tcPr>
            <w:tcW w:w="567" w:type="dxa"/>
            <w:vMerge/>
          </w:tcPr>
          <w:p w:rsidR="002C3294" w:rsidRPr="00154BCB" w:rsidRDefault="002C3294" w:rsidP="00D616EA">
            <w:pPr>
              <w:spacing w:line="240" w:lineRule="auto"/>
              <w:ind w:firstLine="0"/>
              <w:jc w:val="center"/>
            </w:pPr>
          </w:p>
        </w:tc>
        <w:tc>
          <w:tcPr>
            <w:tcW w:w="4649" w:type="dxa"/>
            <w:vMerge/>
          </w:tcPr>
          <w:p w:rsidR="002C3294" w:rsidRPr="00154BCB" w:rsidRDefault="002C3294" w:rsidP="00D616EA">
            <w:pPr>
              <w:spacing w:line="240" w:lineRule="auto"/>
              <w:ind w:firstLine="0"/>
            </w:pPr>
          </w:p>
        </w:tc>
        <w:tc>
          <w:tcPr>
            <w:tcW w:w="1588" w:type="dxa"/>
          </w:tcPr>
          <w:p w:rsidR="002C3294" w:rsidRPr="00154BCB" w:rsidRDefault="002C3294" w:rsidP="00D616EA">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2C3294" w:rsidRPr="00154BCB" w:rsidRDefault="002C3294" w:rsidP="00D616EA">
            <w:pPr>
              <w:spacing w:line="240" w:lineRule="auto"/>
              <w:ind w:firstLine="0"/>
            </w:pPr>
          </w:p>
        </w:tc>
        <w:tc>
          <w:tcPr>
            <w:tcW w:w="1588" w:type="dxa"/>
          </w:tcPr>
          <w:p w:rsidR="002C3294" w:rsidRPr="00154BCB" w:rsidRDefault="002C3294" w:rsidP="00D616EA">
            <w:pPr>
              <w:spacing w:line="240" w:lineRule="auto"/>
              <w:ind w:left="57" w:firstLine="0"/>
            </w:pP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9</w:t>
            </w:r>
          </w:p>
        </w:tc>
        <w:tc>
          <w:tcPr>
            <w:tcW w:w="4649" w:type="dxa"/>
          </w:tcPr>
          <w:p w:rsidR="002C3294" w:rsidRPr="00154BCB" w:rsidRDefault="002C3294" w:rsidP="00D616EA">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10</w:t>
            </w:r>
          </w:p>
        </w:tc>
        <w:tc>
          <w:tcPr>
            <w:tcW w:w="4649" w:type="dxa"/>
          </w:tcPr>
          <w:p w:rsidR="002C3294" w:rsidRPr="00154BCB" w:rsidRDefault="002C3294" w:rsidP="00D616EA">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11</w:t>
            </w:r>
          </w:p>
        </w:tc>
        <w:tc>
          <w:tcPr>
            <w:tcW w:w="4649" w:type="dxa"/>
          </w:tcPr>
          <w:p w:rsidR="002C3294" w:rsidRPr="00154BCB" w:rsidRDefault="002C3294" w:rsidP="00D616EA">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12</w:t>
            </w:r>
          </w:p>
        </w:tc>
        <w:tc>
          <w:tcPr>
            <w:tcW w:w="4649" w:type="dxa"/>
          </w:tcPr>
          <w:p w:rsidR="002C3294" w:rsidRPr="00154BCB" w:rsidRDefault="002C3294" w:rsidP="00D616EA">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D616EA">
            <w:pPr>
              <w:spacing w:line="240" w:lineRule="auto"/>
              <w:ind w:firstLine="0"/>
              <w:jc w:val="center"/>
            </w:pPr>
            <w:r w:rsidRPr="00154BCB">
              <w:t>да (нет)</w:t>
            </w:r>
            <w:r w:rsidRPr="00154BCB">
              <w:br/>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13</w:t>
            </w:r>
          </w:p>
        </w:tc>
        <w:tc>
          <w:tcPr>
            <w:tcW w:w="4649" w:type="dxa"/>
          </w:tcPr>
          <w:p w:rsidR="002C3294" w:rsidRPr="00154BCB" w:rsidRDefault="002C3294" w:rsidP="00D616EA">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D616EA">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14</w:t>
            </w:r>
          </w:p>
        </w:tc>
        <w:tc>
          <w:tcPr>
            <w:tcW w:w="4649" w:type="dxa"/>
          </w:tcPr>
          <w:p w:rsidR="002C3294" w:rsidRPr="00154BCB" w:rsidRDefault="002C3294" w:rsidP="00D616EA">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2C3294" w:rsidRPr="00154BCB" w:rsidRDefault="002C3294" w:rsidP="00D616EA">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15</w:t>
            </w:r>
          </w:p>
        </w:tc>
        <w:tc>
          <w:tcPr>
            <w:tcW w:w="4649" w:type="dxa"/>
          </w:tcPr>
          <w:p w:rsidR="002C3294" w:rsidRPr="00154BCB" w:rsidRDefault="002C3294" w:rsidP="00D616EA">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2C3294" w:rsidRPr="00154BCB" w:rsidRDefault="002C3294" w:rsidP="00D616EA">
            <w:pPr>
              <w:spacing w:line="240" w:lineRule="auto"/>
              <w:ind w:firstLine="0"/>
              <w:jc w:val="center"/>
            </w:pPr>
            <w:r w:rsidRPr="00154BCB">
              <w:t>да (нет)</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16</w:t>
            </w:r>
          </w:p>
        </w:tc>
        <w:tc>
          <w:tcPr>
            <w:tcW w:w="4649" w:type="dxa"/>
          </w:tcPr>
          <w:p w:rsidR="002C3294" w:rsidRPr="00154BCB" w:rsidRDefault="002C3294" w:rsidP="00D616EA">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D616EA">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31"/>
    <w:bookmarkEnd w:id="832"/>
    <w:bookmarkEnd w:id="833"/>
    <w:bookmarkEnd w:id="8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5" w:name="_Toc125426243"/>
      <w:bookmarkStart w:id="836" w:name="_Toc396984070"/>
      <w:bookmarkStart w:id="837" w:name="_Toc423423673"/>
      <w:r>
        <w:br w:type="page"/>
      </w:r>
    </w:p>
    <w:p w:rsidR="004F4D80" w:rsidRPr="007417E6" w:rsidRDefault="004F4D80" w:rsidP="004F4D80">
      <w:pPr>
        <w:pStyle w:val="3"/>
        <w:rPr>
          <w:sz w:val="22"/>
        </w:rPr>
      </w:pPr>
      <w:bookmarkStart w:id="838" w:name="_Toc439170691"/>
      <w:bookmarkStart w:id="839" w:name="_Toc439172793"/>
      <w:bookmarkStart w:id="840" w:name="_Toc439173237"/>
      <w:bookmarkStart w:id="841" w:name="_Toc439238233"/>
      <w:bookmarkStart w:id="842" w:name="_Toc439252780"/>
      <w:bookmarkStart w:id="843" w:name="_Toc439323754"/>
      <w:bookmarkStart w:id="844" w:name="_Toc440361391"/>
      <w:bookmarkStart w:id="845" w:name="_Toc440376146"/>
      <w:bookmarkStart w:id="846" w:name="_Toc440376273"/>
      <w:bookmarkStart w:id="847" w:name="_Toc440382531"/>
      <w:bookmarkStart w:id="848" w:name="_Toc440447201"/>
      <w:bookmarkStart w:id="849" w:name="_Toc440632362"/>
      <w:bookmarkStart w:id="850" w:name="_Toc440875134"/>
      <w:bookmarkStart w:id="851" w:name="_Toc441131379"/>
      <w:r>
        <w:rPr>
          <w:szCs w:val="24"/>
        </w:rPr>
        <w:lastRenderedPageBreak/>
        <w:t>Инструкции по заполнению</w:t>
      </w:r>
      <w:bookmarkEnd w:id="835"/>
      <w:r>
        <w:rPr>
          <w:szCs w:val="24"/>
        </w:rPr>
        <w:t xml:space="preserve"> Анкеты </w:t>
      </w:r>
      <w:r w:rsidR="00C236C0">
        <w:rPr>
          <w:szCs w:val="24"/>
        </w:rPr>
        <w:t>Участник</w:t>
      </w:r>
      <w:r>
        <w:rPr>
          <w:szCs w:val="24"/>
        </w:rPr>
        <w:t>а</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852" w:name="_Ref55336378"/>
      <w:bookmarkStart w:id="853" w:name="_Toc57314676"/>
      <w:bookmarkStart w:id="854" w:name="_Toc69728990"/>
      <w:bookmarkStart w:id="855" w:name="_Toc98253942"/>
      <w:bookmarkStart w:id="856" w:name="_Toc165173868"/>
      <w:bookmarkStart w:id="857" w:name="_Toc423423674"/>
      <w:bookmarkStart w:id="858"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_Ref444170115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59"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2"/>
      <w:bookmarkEnd w:id="853"/>
      <w:bookmarkEnd w:id="854"/>
      <w:bookmarkEnd w:id="855"/>
      <w:bookmarkEnd w:id="856"/>
      <w:bookmarkEnd w:id="857"/>
      <w:bookmarkEnd w:id="858"/>
      <w:bookmarkEnd w:id="859"/>
    </w:p>
    <w:p w:rsidR="004F4D80" w:rsidRPr="00D904EF" w:rsidRDefault="004F4D80" w:rsidP="004F4D80">
      <w:pPr>
        <w:pStyle w:val="3"/>
        <w:rPr>
          <w:szCs w:val="24"/>
        </w:rPr>
      </w:pPr>
      <w:bookmarkStart w:id="860" w:name="_Toc98253943"/>
      <w:bookmarkStart w:id="861" w:name="_Toc157248195"/>
      <w:bookmarkStart w:id="862" w:name="_Toc157496564"/>
      <w:bookmarkStart w:id="863" w:name="_Toc158206103"/>
      <w:bookmarkStart w:id="864" w:name="_Toc164057788"/>
      <w:bookmarkStart w:id="865" w:name="_Toc164137138"/>
      <w:bookmarkStart w:id="866" w:name="_Toc164161298"/>
      <w:bookmarkStart w:id="867" w:name="_Toc165173869"/>
      <w:bookmarkStart w:id="868" w:name="_Toc439170693"/>
      <w:bookmarkStart w:id="869" w:name="_Toc439172795"/>
      <w:bookmarkStart w:id="870" w:name="_Toc439173239"/>
      <w:bookmarkStart w:id="871" w:name="_Toc439238235"/>
      <w:bookmarkStart w:id="872" w:name="_Toc439252782"/>
      <w:bookmarkStart w:id="873" w:name="_Toc439323756"/>
      <w:bookmarkStart w:id="874" w:name="_Toc440361393"/>
      <w:bookmarkStart w:id="875" w:name="_Toc440376275"/>
      <w:bookmarkStart w:id="876" w:name="_Toc440382533"/>
      <w:bookmarkStart w:id="877" w:name="_Toc440447203"/>
      <w:bookmarkStart w:id="878" w:name="_Toc440632364"/>
      <w:bookmarkStart w:id="879" w:name="_Toc440875136"/>
      <w:bookmarkStart w:id="880" w:name="_Toc441131381"/>
      <w:r w:rsidRPr="00D904EF">
        <w:rPr>
          <w:szCs w:val="24"/>
        </w:rPr>
        <w:t>Форма Справки о перечне и годовых объемах выполнения аналогичных договоров</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1" w:name="_Toc98253944"/>
      <w:bookmarkStart w:id="882" w:name="_Toc157248196"/>
      <w:bookmarkStart w:id="883" w:name="_Toc157496565"/>
      <w:bookmarkStart w:id="884" w:name="_Toc158206104"/>
      <w:bookmarkStart w:id="885" w:name="_Toc164057789"/>
      <w:bookmarkStart w:id="886" w:name="_Toc164137139"/>
      <w:bookmarkStart w:id="887" w:name="_Toc164161299"/>
      <w:bookmarkStart w:id="888" w:name="_Toc165173870"/>
      <w:r>
        <w:rPr>
          <w:szCs w:val="24"/>
        </w:rPr>
        <w:br w:type="page"/>
      </w:r>
    </w:p>
    <w:p w:rsidR="004F4D80" w:rsidRPr="00D904EF" w:rsidRDefault="004F4D80" w:rsidP="004F4D80">
      <w:pPr>
        <w:pStyle w:val="3"/>
        <w:rPr>
          <w:szCs w:val="24"/>
        </w:rPr>
      </w:pPr>
      <w:bookmarkStart w:id="889" w:name="_Toc439170694"/>
      <w:bookmarkStart w:id="890" w:name="_Toc439172796"/>
      <w:bookmarkStart w:id="891" w:name="_Toc439173240"/>
      <w:bookmarkStart w:id="892" w:name="_Toc439238236"/>
      <w:bookmarkStart w:id="893" w:name="_Toc439252783"/>
      <w:bookmarkStart w:id="894" w:name="_Toc439323757"/>
      <w:bookmarkStart w:id="895" w:name="_Toc440361394"/>
      <w:bookmarkStart w:id="896" w:name="_Toc440376276"/>
      <w:bookmarkStart w:id="897" w:name="_Toc440382534"/>
      <w:bookmarkStart w:id="898" w:name="_Toc440447204"/>
      <w:bookmarkStart w:id="899" w:name="_Toc440632365"/>
      <w:bookmarkStart w:id="900" w:name="_Toc440875137"/>
      <w:bookmarkStart w:id="901" w:name="_Toc441131382"/>
      <w:r w:rsidRPr="00D904EF">
        <w:rPr>
          <w:szCs w:val="24"/>
        </w:rPr>
        <w:lastRenderedPageBreak/>
        <w:t>Инструкции по заполнению</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702A1">
        <w:rPr>
          <w:sz w:val="24"/>
          <w:szCs w:val="24"/>
        </w:rPr>
        <w:fldChar w:fldCharType="begin"/>
      </w:r>
      <w:r w:rsidR="00D90031">
        <w:rPr>
          <w:sz w:val="24"/>
          <w:szCs w:val="24"/>
        </w:rPr>
        <w:instrText xml:space="preserve"> REF _Ref440274159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6389"/>
      <w:bookmarkStart w:id="903" w:name="_Toc57314677"/>
      <w:bookmarkStart w:id="904" w:name="_Toc69728991"/>
      <w:bookmarkStart w:id="905" w:name="_Toc98253945"/>
      <w:bookmarkStart w:id="906" w:name="_Toc165173871"/>
      <w:bookmarkStart w:id="907" w:name="_Toc423423675"/>
      <w:bookmarkStart w:id="908" w:name="_Toc441131383"/>
      <w:r w:rsidRPr="00F647F7">
        <w:lastRenderedPageBreak/>
        <w:t xml:space="preserve">Справка о материально-технических ресурсах (форма </w:t>
      </w:r>
      <w:r w:rsidR="00B8118F">
        <w:t>9</w:t>
      </w:r>
      <w:r w:rsidRPr="00F647F7">
        <w:t>)</w:t>
      </w:r>
      <w:bookmarkEnd w:id="902"/>
      <w:bookmarkEnd w:id="903"/>
      <w:bookmarkEnd w:id="904"/>
      <w:bookmarkEnd w:id="905"/>
      <w:bookmarkEnd w:id="906"/>
      <w:bookmarkEnd w:id="907"/>
      <w:bookmarkEnd w:id="908"/>
    </w:p>
    <w:p w:rsidR="004F4D80" w:rsidRPr="00D904EF" w:rsidRDefault="004F4D80" w:rsidP="004F4D80">
      <w:pPr>
        <w:pStyle w:val="3"/>
        <w:rPr>
          <w:szCs w:val="24"/>
        </w:rPr>
      </w:pPr>
      <w:bookmarkStart w:id="909" w:name="_Toc98253946"/>
      <w:bookmarkStart w:id="910" w:name="_Toc157248198"/>
      <w:bookmarkStart w:id="911" w:name="_Toc157496567"/>
      <w:bookmarkStart w:id="912" w:name="_Toc158206106"/>
      <w:bookmarkStart w:id="913" w:name="_Toc164057791"/>
      <w:bookmarkStart w:id="914" w:name="_Toc164137141"/>
      <w:bookmarkStart w:id="915" w:name="_Toc164161301"/>
      <w:bookmarkStart w:id="916" w:name="_Toc165173872"/>
      <w:bookmarkStart w:id="917" w:name="_Toc439170696"/>
      <w:bookmarkStart w:id="918" w:name="_Toc439172798"/>
      <w:bookmarkStart w:id="919" w:name="_Toc439173242"/>
      <w:bookmarkStart w:id="920" w:name="_Toc439238238"/>
      <w:bookmarkStart w:id="921" w:name="_Toc439252785"/>
      <w:bookmarkStart w:id="922" w:name="_Toc439323759"/>
      <w:bookmarkStart w:id="923" w:name="_Toc440361396"/>
      <w:bookmarkStart w:id="924" w:name="_Toc440376278"/>
      <w:bookmarkStart w:id="925" w:name="_Toc440382536"/>
      <w:bookmarkStart w:id="926" w:name="_Toc440447206"/>
      <w:bookmarkStart w:id="927" w:name="_Toc440632367"/>
      <w:bookmarkStart w:id="928" w:name="_Toc440875139"/>
      <w:bookmarkStart w:id="929" w:name="_Toc441131384"/>
      <w:r w:rsidRPr="00D904EF">
        <w:rPr>
          <w:szCs w:val="24"/>
        </w:rPr>
        <w:t>Форма Справки о материально-технических ресурсах</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0" w:name="_Toc98253947"/>
      <w:bookmarkStart w:id="931" w:name="_Toc157248199"/>
      <w:bookmarkStart w:id="932" w:name="_Toc157496568"/>
      <w:bookmarkStart w:id="933" w:name="_Toc158206107"/>
      <w:bookmarkStart w:id="934" w:name="_Toc164057792"/>
      <w:bookmarkStart w:id="935" w:name="_Toc164137142"/>
      <w:bookmarkStart w:id="936" w:name="_Toc164161302"/>
      <w:bookmarkStart w:id="93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8" w:name="_Toc439170697"/>
      <w:bookmarkStart w:id="939" w:name="_Toc439172799"/>
      <w:bookmarkStart w:id="940" w:name="_Toc439173243"/>
      <w:bookmarkStart w:id="941" w:name="_Toc439238239"/>
      <w:bookmarkStart w:id="942" w:name="_Toc439252786"/>
      <w:bookmarkStart w:id="943" w:name="_Toc439323760"/>
      <w:bookmarkStart w:id="944" w:name="_Toc440361397"/>
      <w:bookmarkStart w:id="945" w:name="_Toc440376279"/>
      <w:bookmarkStart w:id="946" w:name="_Toc440382537"/>
      <w:bookmarkStart w:id="947" w:name="_Toc440447207"/>
      <w:bookmarkStart w:id="948" w:name="_Toc440632368"/>
      <w:bookmarkStart w:id="949" w:name="_Toc440875140"/>
      <w:bookmarkStart w:id="950" w:name="_Toc441131385"/>
      <w:r w:rsidRPr="00D904EF">
        <w:rPr>
          <w:szCs w:val="24"/>
        </w:rPr>
        <w:lastRenderedPageBreak/>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1" w:name="_Ref55336398"/>
      <w:bookmarkStart w:id="952" w:name="_Toc57314678"/>
      <w:bookmarkStart w:id="953" w:name="_Toc69728992"/>
      <w:bookmarkStart w:id="954" w:name="_Toc98253948"/>
      <w:bookmarkStart w:id="955" w:name="_Toc165173874"/>
      <w:bookmarkStart w:id="956" w:name="_Toc423423676"/>
      <w:bookmarkStart w:id="957" w:name="_Toc441131386"/>
      <w:r w:rsidRPr="00F647F7">
        <w:lastRenderedPageBreak/>
        <w:t xml:space="preserve">Справка о кадровых ресурсах (форма </w:t>
      </w:r>
      <w:r w:rsidR="00B8118F">
        <w:t>10</w:t>
      </w:r>
      <w:r w:rsidRPr="00F647F7">
        <w:t>)</w:t>
      </w:r>
      <w:bookmarkEnd w:id="951"/>
      <w:bookmarkEnd w:id="952"/>
      <w:bookmarkEnd w:id="953"/>
      <w:bookmarkEnd w:id="954"/>
      <w:bookmarkEnd w:id="955"/>
      <w:bookmarkEnd w:id="956"/>
      <w:bookmarkEnd w:id="957"/>
    </w:p>
    <w:p w:rsidR="004F4D80" w:rsidRPr="00D904EF" w:rsidRDefault="004F4D80" w:rsidP="004F4D80">
      <w:pPr>
        <w:pStyle w:val="3"/>
        <w:rPr>
          <w:szCs w:val="24"/>
        </w:rPr>
      </w:pPr>
      <w:bookmarkStart w:id="958" w:name="_Toc98253949"/>
      <w:bookmarkStart w:id="959" w:name="_Toc157248201"/>
      <w:bookmarkStart w:id="960" w:name="_Toc157496570"/>
      <w:bookmarkStart w:id="961" w:name="_Toc158206109"/>
      <w:bookmarkStart w:id="962" w:name="_Toc164057794"/>
      <w:bookmarkStart w:id="963" w:name="_Toc164137144"/>
      <w:bookmarkStart w:id="964" w:name="_Toc164161304"/>
      <w:bookmarkStart w:id="965" w:name="_Toc165173875"/>
      <w:bookmarkStart w:id="966" w:name="_Toc439170699"/>
      <w:bookmarkStart w:id="967" w:name="_Toc439172801"/>
      <w:bookmarkStart w:id="968" w:name="_Toc439173245"/>
      <w:bookmarkStart w:id="969" w:name="_Toc439238241"/>
      <w:bookmarkStart w:id="970" w:name="_Toc439252788"/>
      <w:bookmarkStart w:id="971" w:name="_Toc439323762"/>
      <w:bookmarkStart w:id="972" w:name="_Toc440361399"/>
      <w:bookmarkStart w:id="973" w:name="_Toc440376281"/>
      <w:bookmarkStart w:id="974" w:name="_Toc440382539"/>
      <w:bookmarkStart w:id="975" w:name="_Toc440447209"/>
      <w:bookmarkStart w:id="976" w:name="_Toc440632370"/>
      <w:bookmarkStart w:id="977" w:name="_Toc440875142"/>
      <w:bookmarkStart w:id="978" w:name="_Toc441131387"/>
      <w:r w:rsidRPr="00D904EF">
        <w:rPr>
          <w:szCs w:val="24"/>
        </w:rPr>
        <w:t>Форма Справки о кадровых ресурсах</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79" w:name="_Toc98253950"/>
      <w:bookmarkStart w:id="980" w:name="_Toc157248202"/>
      <w:bookmarkStart w:id="981" w:name="_Toc157496571"/>
      <w:bookmarkStart w:id="982" w:name="_Toc158206110"/>
      <w:bookmarkStart w:id="983" w:name="_Toc164057795"/>
      <w:bookmarkStart w:id="984" w:name="_Toc164137145"/>
      <w:bookmarkStart w:id="985" w:name="_Toc164161305"/>
      <w:bookmarkStart w:id="986" w:name="_Toc165173876"/>
      <w:r>
        <w:rPr>
          <w:b/>
          <w:szCs w:val="24"/>
        </w:rPr>
        <w:br w:type="page"/>
      </w:r>
    </w:p>
    <w:p w:rsidR="004F4D80" w:rsidRPr="00D904EF" w:rsidRDefault="004F4D80" w:rsidP="004F4D80">
      <w:pPr>
        <w:pStyle w:val="3"/>
        <w:rPr>
          <w:szCs w:val="24"/>
        </w:rPr>
      </w:pPr>
      <w:bookmarkStart w:id="987" w:name="_Toc439170700"/>
      <w:bookmarkStart w:id="988" w:name="_Toc439172802"/>
      <w:bookmarkStart w:id="989" w:name="_Toc439173246"/>
      <w:bookmarkStart w:id="990" w:name="_Toc439238242"/>
      <w:bookmarkStart w:id="991" w:name="_Toc439252789"/>
      <w:bookmarkStart w:id="992" w:name="_Toc439323763"/>
      <w:bookmarkStart w:id="993" w:name="_Toc440361400"/>
      <w:bookmarkStart w:id="994" w:name="_Toc440376282"/>
      <w:bookmarkStart w:id="995" w:name="_Toc440382540"/>
      <w:bookmarkStart w:id="996" w:name="_Toc440447210"/>
      <w:bookmarkStart w:id="997" w:name="_Toc440632371"/>
      <w:bookmarkStart w:id="998" w:name="_Toc440875143"/>
      <w:bookmarkStart w:id="999" w:name="_Toc441131388"/>
      <w:r w:rsidRPr="00D904EF">
        <w:rPr>
          <w:szCs w:val="24"/>
        </w:rPr>
        <w:lastRenderedPageBreak/>
        <w:t>Инструкции по заполнению</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0" w:name="_Toc165173881"/>
      <w:bookmarkStart w:id="1001" w:name="_Ref194749267"/>
      <w:bookmarkStart w:id="1002" w:name="_Toc423423677"/>
      <w:bookmarkStart w:id="1003" w:name="_Ref440271993"/>
      <w:bookmarkStart w:id="1004" w:name="_Ref440274659"/>
      <w:bookmarkStart w:id="1005" w:name="_Toc441131389"/>
      <w:bookmarkStart w:id="1006" w:name="_Ref90381523"/>
      <w:bookmarkStart w:id="1007" w:name="_Toc90385124"/>
      <w:bookmarkStart w:id="1008" w:name="_Ref96861029"/>
      <w:bookmarkStart w:id="1009" w:name="_Toc97651410"/>
      <w:bookmarkStart w:id="101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0"/>
      <w:bookmarkEnd w:id="1001"/>
      <w:bookmarkEnd w:id="1002"/>
      <w:bookmarkEnd w:id="1003"/>
      <w:bookmarkEnd w:id="1004"/>
      <w:bookmarkEnd w:id="1005"/>
    </w:p>
    <w:p w:rsidR="004F4D80" w:rsidRPr="00D904EF" w:rsidRDefault="004F4D80" w:rsidP="004F4D80">
      <w:pPr>
        <w:pStyle w:val="3"/>
        <w:rPr>
          <w:szCs w:val="24"/>
        </w:rPr>
      </w:pPr>
      <w:bookmarkStart w:id="1011" w:name="_Toc97651411"/>
      <w:bookmarkStart w:id="1012" w:name="_Toc98253956"/>
      <w:bookmarkStart w:id="1013" w:name="_Toc157248208"/>
      <w:bookmarkStart w:id="1014" w:name="_Toc157496577"/>
      <w:bookmarkStart w:id="1015" w:name="_Toc158206116"/>
      <w:bookmarkStart w:id="1016" w:name="_Toc164057801"/>
      <w:bookmarkStart w:id="1017" w:name="_Toc164137151"/>
      <w:bookmarkStart w:id="1018" w:name="_Toc164161311"/>
      <w:bookmarkStart w:id="1019" w:name="_Toc165173882"/>
      <w:bookmarkStart w:id="1020" w:name="_Toc439170702"/>
      <w:bookmarkStart w:id="1021" w:name="_Toc439172804"/>
      <w:bookmarkStart w:id="1022" w:name="_Toc439173248"/>
      <w:bookmarkStart w:id="1023" w:name="_Toc439238244"/>
      <w:bookmarkStart w:id="1024" w:name="_Toc439252791"/>
      <w:bookmarkStart w:id="1025" w:name="_Toc439323765"/>
      <w:bookmarkStart w:id="1026" w:name="_Toc440361402"/>
      <w:bookmarkStart w:id="1027" w:name="_Toc440376284"/>
      <w:bookmarkStart w:id="1028" w:name="_Toc440382542"/>
      <w:bookmarkStart w:id="1029" w:name="_Toc440447212"/>
      <w:bookmarkStart w:id="1030" w:name="_Toc440632373"/>
      <w:bookmarkStart w:id="1031" w:name="_Toc440875145"/>
      <w:bookmarkStart w:id="1032"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7651412"/>
      <w:bookmarkStart w:id="1034" w:name="_Toc98253957"/>
      <w:bookmarkStart w:id="1035" w:name="_Toc157248209"/>
      <w:bookmarkStart w:id="1036" w:name="_Toc157496578"/>
      <w:bookmarkStart w:id="1037" w:name="_Toc158206117"/>
      <w:bookmarkStart w:id="1038" w:name="_Toc164057802"/>
      <w:bookmarkStart w:id="1039" w:name="_Toc164137152"/>
      <w:bookmarkStart w:id="1040" w:name="_Toc164161312"/>
      <w:bookmarkStart w:id="1041" w:name="_Toc165173883"/>
      <w:r>
        <w:rPr>
          <w:b/>
          <w:szCs w:val="24"/>
        </w:rPr>
        <w:br w:type="page"/>
      </w:r>
    </w:p>
    <w:p w:rsidR="004F4D80" w:rsidRPr="00D904EF" w:rsidRDefault="004F4D80" w:rsidP="004F4D80">
      <w:pPr>
        <w:pStyle w:val="3"/>
        <w:rPr>
          <w:szCs w:val="24"/>
        </w:rPr>
      </w:pPr>
      <w:bookmarkStart w:id="1042" w:name="_Toc439170703"/>
      <w:bookmarkStart w:id="1043" w:name="_Toc439172805"/>
      <w:bookmarkStart w:id="1044" w:name="_Toc439173249"/>
      <w:bookmarkStart w:id="1045" w:name="_Toc439238245"/>
      <w:bookmarkStart w:id="1046" w:name="_Toc439252792"/>
      <w:bookmarkStart w:id="1047" w:name="_Toc439323766"/>
      <w:bookmarkStart w:id="1048" w:name="_Toc440361403"/>
      <w:bookmarkStart w:id="1049" w:name="_Toc440376285"/>
      <w:bookmarkStart w:id="1050" w:name="_Toc440382543"/>
      <w:bookmarkStart w:id="1051" w:name="_Toc440447213"/>
      <w:bookmarkStart w:id="1052" w:name="_Toc440632374"/>
      <w:bookmarkStart w:id="1053" w:name="_Toc440875146"/>
      <w:bookmarkStart w:id="1054" w:name="_Toc441131391"/>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6"/>
    <w:bookmarkEnd w:id="1007"/>
    <w:bookmarkEnd w:id="1008"/>
    <w:bookmarkEnd w:id="1009"/>
    <w:bookmarkEnd w:id="101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6" w:name="_Toc423423680"/>
      <w:bookmarkStart w:id="1057" w:name="_Ref440272035"/>
      <w:bookmarkStart w:id="1058" w:name="_Ref440274733"/>
      <w:bookmarkStart w:id="1059" w:name="_Toc441131392"/>
      <w:bookmarkStart w:id="1060"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5"/>
      <w:bookmarkEnd w:id="1056"/>
      <w:bookmarkEnd w:id="1057"/>
      <w:bookmarkEnd w:id="1058"/>
      <w:bookmarkEnd w:id="1059"/>
      <w:bookmarkEnd w:id="1060"/>
    </w:p>
    <w:p w:rsidR="004F4D80" w:rsidRPr="00E87023" w:rsidRDefault="004F4D80" w:rsidP="004F4D80">
      <w:pPr>
        <w:pStyle w:val="3"/>
        <w:rPr>
          <w:sz w:val="22"/>
        </w:rPr>
      </w:pPr>
      <w:bookmarkStart w:id="1061" w:name="_Toc343690584"/>
      <w:bookmarkStart w:id="1062" w:name="_Toc372294428"/>
      <w:bookmarkStart w:id="1063" w:name="_Toc379288896"/>
      <w:bookmarkStart w:id="1064" w:name="_Toc384734780"/>
      <w:bookmarkStart w:id="1065" w:name="_Toc396984078"/>
      <w:bookmarkStart w:id="1066" w:name="_Toc423423681"/>
      <w:bookmarkStart w:id="1067" w:name="_Toc439170710"/>
      <w:bookmarkStart w:id="1068" w:name="_Toc439172812"/>
      <w:bookmarkStart w:id="1069" w:name="_Toc439173253"/>
      <w:bookmarkStart w:id="1070" w:name="_Toc439238249"/>
      <w:bookmarkStart w:id="1071" w:name="_Toc439252796"/>
      <w:bookmarkStart w:id="1072" w:name="_Toc439323770"/>
      <w:bookmarkStart w:id="1073" w:name="_Toc440361405"/>
      <w:bookmarkStart w:id="1074" w:name="_Toc440376287"/>
      <w:bookmarkStart w:id="1075" w:name="_Toc440382545"/>
      <w:bookmarkStart w:id="1076" w:name="_Toc440447215"/>
      <w:bookmarkStart w:id="1077" w:name="_Toc440632376"/>
      <w:bookmarkStart w:id="1078" w:name="_Toc440875148"/>
      <w:bookmarkStart w:id="1079"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0" w:name="_Toc343690585"/>
      <w:bookmarkStart w:id="1081" w:name="_Toc372294429"/>
      <w:bookmarkStart w:id="1082" w:name="_Toc379288897"/>
      <w:bookmarkStart w:id="1083" w:name="_Toc384734781"/>
      <w:bookmarkStart w:id="1084" w:name="_Toc396984079"/>
      <w:bookmarkStart w:id="1085" w:name="_Toc423423682"/>
      <w:bookmarkStart w:id="1086" w:name="_Toc439170711"/>
      <w:bookmarkStart w:id="1087" w:name="_Toc439172813"/>
      <w:bookmarkStart w:id="1088" w:name="_Toc439173254"/>
      <w:bookmarkStart w:id="1089" w:name="_Toc439238250"/>
      <w:bookmarkStart w:id="1090" w:name="_Toc439252797"/>
      <w:bookmarkStart w:id="1091" w:name="_Toc439323771"/>
      <w:bookmarkStart w:id="1092" w:name="_Toc440361406"/>
      <w:bookmarkStart w:id="1093" w:name="_Toc440376288"/>
      <w:bookmarkStart w:id="1094" w:name="_Toc440382546"/>
      <w:bookmarkStart w:id="1095" w:name="_Toc440447216"/>
      <w:bookmarkStart w:id="1096" w:name="_Toc440632377"/>
      <w:bookmarkStart w:id="1097" w:name="_Toc440875149"/>
      <w:bookmarkStart w:id="1098" w:name="_Toc441131394"/>
      <w:r w:rsidRPr="00D27071">
        <w:rPr>
          <w:szCs w:val="24"/>
        </w:rPr>
        <w:lastRenderedPageBreak/>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0" w:name="_Toc423423683"/>
      <w:bookmarkStart w:id="1101" w:name="_Ref440272051"/>
      <w:bookmarkStart w:id="1102" w:name="_Ref440274744"/>
      <w:bookmarkStart w:id="1103"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9"/>
      <w:bookmarkEnd w:id="1100"/>
      <w:bookmarkEnd w:id="1101"/>
      <w:bookmarkEnd w:id="1102"/>
      <w:bookmarkEnd w:id="1103"/>
    </w:p>
    <w:p w:rsidR="004F4D80" w:rsidRPr="008C4223" w:rsidRDefault="004F4D80" w:rsidP="004F4D80">
      <w:pPr>
        <w:pStyle w:val="3"/>
        <w:rPr>
          <w:szCs w:val="24"/>
        </w:rPr>
      </w:pPr>
      <w:bookmarkStart w:id="1104" w:name="_Toc343690587"/>
      <w:bookmarkStart w:id="1105" w:name="_Toc372294431"/>
      <w:bookmarkStart w:id="1106" w:name="_Toc379288899"/>
      <w:bookmarkStart w:id="1107" w:name="_Toc384734783"/>
      <w:bookmarkStart w:id="1108" w:name="_Toc396984081"/>
      <w:bookmarkStart w:id="1109" w:name="_Toc423423684"/>
      <w:bookmarkStart w:id="1110" w:name="_Toc439170713"/>
      <w:bookmarkStart w:id="1111" w:name="_Toc439172815"/>
      <w:bookmarkStart w:id="1112" w:name="_Toc439173256"/>
      <w:bookmarkStart w:id="1113" w:name="_Toc439238252"/>
      <w:bookmarkStart w:id="1114" w:name="_Toc439252799"/>
      <w:bookmarkStart w:id="1115" w:name="_Toc439323773"/>
      <w:bookmarkStart w:id="1116" w:name="_Toc440361408"/>
      <w:bookmarkStart w:id="1117" w:name="_Toc440376290"/>
      <w:bookmarkStart w:id="1118" w:name="_Toc440382548"/>
      <w:bookmarkStart w:id="1119" w:name="_Toc440447218"/>
      <w:bookmarkStart w:id="1120" w:name="_Toc440632379"/>
      <w:bookmarkStart w:id="1121" w:name="_Toc440875151"/>
      <w:bookmarkStart w:id="1122" w:name="_Toc441131396"/>
      <w:r w:rsidRPr="008C4223">
        <w:rPr>
          <w:szCs w:val="24"/>
        </w:rPr>
        <w:t xml:space="preserve">Форма </w:t>
      </w:r>
      <w:bookmarkEnd w:id="1104"/>
      <w:bookmarkEnd w:id="1105"/>
      <w:bookmarkEnd w:id="1106"/>
      <w:bookmarkEnd w:id="1107"/>
      <w:bookmarkEnd w:id="1108"/>
      <w:bookmarkEnd w:id="1109"/>
      <w:bookmarkEnd w:id="1110"/>
      <w:bookmarkEnd w:id="1111"/>
      <w:bookmarkEnd w:id="1112"/>
      <w:bookmarkEnd w:id="1113"/>
      <w:bookmarkEnd w:id="1114"/>
      <w:r w:rsidR="000D70B6" w:rsidRPr="000D70B6">
        <w:rPr>
          <w:szCs w:val="24"/>
        </w:rPr>
        <w:t>Согласия на обработку персональных данных</w:t>
      </w:r>
      <w:bookmarkEnd w:id="1115"/>
      <w:bookmarkEnd w:id="1116"/>
      <w:bookmarkEnd w:id="1117"/>
      <w:bookmarkEnd w:id="1118"/>
      <w:bookmarkEnd w:id="1119"/>
      <w:bookmarkEnd w:id="1120"/>
      <w:bookmarkEnd w:id="1121"/>
      <w:bookmarkEnd w:id="112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3" w:name="_Toc439252801"/>
      <w:bookmarkStart w:id="1124" w:name="_Toc439323774"/>
      <w:bookmarkStart w:id="1125" w:name="_Toc440361409"/>
      <w:bookmarkStart w:id="1126" w:name="_Toc440376291"/>
      <w:bookmarkStart w:id="1127" w:name="_Toc440382549"/>
      <w:bookmarkStart w:id="1128" w:name="_Toc440447219"/>
      <w:bookmarkStart w:id="1129" w:name="_Toc440632380"/>
      <w:bookmarkStart w:id="1130" w:name="_Toc440875152"/>
      <w:bookmarkStart w:id="1131" w:name="_Toc441131397"/>
      <w:r w:rsidRPr="005A2CAE">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2" w:name="_Ref440272256"/>
      <w:bookmarkStart w:id="1133" w:name="_Ref440272678"/>
      <w:bookmarkStart w:id="1134" w:name="_Ref440274944"/>
      <w:bookmarkStart w:id="1135" w:name="_Toc441131398"/>
      <w:r w:rsidRPr="007A6A39">
        <w:lastRenderedPageBreak/>
        <w:t>Соглашение о неустойке (форма 1</w:t>
      </w:r>
      <w:r w:rsidR="00635719">
        <w:t>4</w:t>
      </w:r>
      <w:r w:rsidRPr="007A6A39">
        <w:t>)</w:t>
      </w:r>
      <w:bookmarkEnd w:id="1132"/>
      <w:bookmarkEnd w:id="1133"/>
      <w:bookmarkEnd w:id="1134"/>
      <w:bookmarkEnd w:id="1135"/>
    </w:p>
    <w:p w:rsidR="007A6A39" w:rsidRPr="007A6A39" w:rsidRDefault="007A6A39" w:rsidP="007A6A39">
      <w:pPr>
        <w:pStyle w:val="3"/>
        <w:rPr>
          <w:szCs w:val="24"/>
        </w:rPr>
      </w:pPr>
      <w:bookmarkStart w:id="1136" w:name="_Toc439170715"/>
      <w:bookmarkStart w:id="1137" w:name="_Toc439172817"/>
      <w:bookmarkStart w:id="1138" w:name="_Toc439173259"/>
      <w:bookmarkStart w:id="1139" w:name="_Toc439238255"/>
      <w:bookmarkStart w:id="1140" w:name="_Toc439252803"/>
      <w:bookmarkStart w:id="1141" w:name="_Toc439323776"/>
      <w:bookmarkStart w:id="1142" w:name="_Toc440361411"/>
      <w:bookmarkStart w:id="1143" w:name="_Toc440376293"/>
      <w:bookmarkStart w:id="1144" w:name="_Toc440382551"/>
      <w:bookmarkStart w:id="1145" w:name="_Toc440447221"/>
      <w:bookmarkStart w:id="1146" w:name="_Toc440632382"/>
      <w:bookmarkStart w:id="1147" w:name="_Toc440875154"/>
      <w:bookmarkStart w:id="1148" w:name="_Toc441131399"/>
      <w:r w:rsidRPr="007A6A39">
        <w:rPr>
          <w:szCs w:val="24"/>
        </w:rPr>
        <w:t>Форма соглашени</w:t>
      </w:r>
      <w:r w:rsidR="00E47073">
        <w:rPr>
          <w:szCs w:val="24"/>
        </w:rPr>
        <w:t>я</w:t>
      </w:r>
      <w:r w:rsidRPr="007A6A39">
        <w:rPr>
          <w:szCs w:val="24"/>
        </w:rPr>
        <w:t xml:space="preserve"> о неустойке</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9" w:name="_Toc439170716"/>
      <w:bookmarkStart w:id="1150" w:name="_Toc439172818"/>
      <w:bookmarkStart w:id="1151" w:name="_Toc439173260"/>
      <w:bookmarkStart w:id="1152" w:name="_Toc439238256"/>
      <w:bookmarkStart w:id="1153" w:name="_Toc439252804"/>
      <w:bookmarkStart w:id="1154" w:name="_Toc439323777"/>
      <w:bookmarkStart w:id="1155" w:name="_Toc440361412"/>
      <w:bookmarkStart w:id="1156" w:name="_Toc440376294"/>
      <w:bookmarkStart w:id="1157" w:name="_Toc440382552"/>
      <w:bookmarkStart w:id="1158" w:name="_Toc440447222"/>
      <w:bookmarkStart w:id="1159" w:name="_Toc440632383"/>
      <w:bookmarkStart w:id="1160" w:name="_Toc440875155"/>
      <w:bookmarkStart w:id="1161" w:name="_Toc441131400"/>
      <w:r w:rsidRPr="007857E5">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D616EA">
        <w:fldChar w:fldCharType="begin"/>
      </w:r>
      <w:r w:rsidR="00D616EA">
        <w:instrText xml:space="preserve"> REF _Ref55336310 \r \h  \* MERGEFORMAT </w:instrText>
      </w:r>
      <w:r w:rsidR="00D616EA">
        <w:fldChar w:fldCharType="separate"/>
      </w:r>
      <w:r w:rsidR="002A74A8" w:rsidRPr="002A74A8">
        <w:rPr>
          <w:sz w:val="24"/>
          <w:szCs w:val="24"/>
        </w:rPr>
        <w:t>5.1</w:t>
      </w:r>
      <w:r w:rsidR="00D616EA">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2" w:name="_Ref440272274"/>
      <w:bookmarkStart w:id="1163" w:name="_Ref440274756"/>
      <w:bookmarkStart w:id="1164"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2"/>
      <w:bookmarkEnd w:id="1163"/>
      <w:bookmarkEnd w:id="1164"/>
    </w:p>
    <w:p w:rsidR="007857E5" w:rsidRPr="00E47073" w:rsidRDefault="007857E5" w:rsidP="007857E5">
      <w:pPr>
        <w:pStyle w:val="3"/>
        <w:rPr>
          <w:szCs w:val="24"/>
        </w:rPr>
      </w:pPr>
      <w:bookmarkStart w:id="1165" w:name="_Toc439170718"/>
      <w:bookmarkStart w:id="1166" w:name="_Toc439172820"/>
      <w:bookmarkStart w:id="1167" w:name="_Toc439173262"/>
      <w:bookmarkStart w:id="1168" w:name="_Toc439238258"/>
      <w:bookmarkStart w:id="1169" w:name="_Toc439252806"/>
      <w:bookmarkStart w:id="1170" w:name="_Toc439323779"/>
      <w:bookmarkStart w:id="1171" w:name="_Toc440361414"/>
      <w:bookmarkStart w:id="1172" w:name="_Toc440376296"/>
      <w:bookmarkStart w:id="1173" w:name="_Toc440382554"/>
      <w:bookmarkStart w:id="1174" w:name="_Toc440447224"/>
      <w:bookmarkStart w:id="1175" w:name="_Toc440632385"/>
      <w:bookmarkStart w:id="1176" w:name="_Toc440875157"/>
      <w:bookmarkStart w:id="1177" w:name="_Toc441131402"/>
      <w:r w:rsidRPr="00E47073">
        <w:rPr>
          <w:szCs w:val="24"/>
        </w:rPr>
        <w:t xml:space="preserve">Форма </w:t>
      </w:r>
      <w:bookmarkEnd w:id="1165"/>
      <w:r w:rsidR="00E47073" w:rsidRPr="00E47073">
        <w:rPr>
          <w:szCs w:val="24"/>
        </w:rPr>
        <w:t>согласия Участника налоговым органам на разглашение сведений, составляющих налоговую тайну</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8" w:name="_Toc300142269"/>
      <w:bookmarkStart w:id="1179" w:name="_Toc309735391"/>
      <w:bookmarkStart w:id="118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8"/>
      <w:r w:rsidRPr="007857E5">
        <w:rPr>
          <w:b/>
          <w:bCs w:val="0"/>
          <w:snapToGrid w:val="0"/>
          <w:sz w:val="24"/>
          <w:szCs w:val="24"/>
        </w:rPr>
        <w:t xml:space="preserve"> </w:t>
      </w:r>
      <w:bookmarkEnd w:id="1179"/>
      <w:bookmarkEnd w:id="118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81" w:name="_Toc439170719"/>
      <w:bookmarkStart w:id="1182" w:name="_Toc439172821"/>
      <w:bookmarkStart w:id="1183" w:name="_Toc439173263"/>
      <w:bookmarkStart w:id="1184" w:name="_Toc439238259"/>
      <w:bookmarkStart w:id="1185" w:name="_Toc439252807"/>
      <w:bookmarkStart w:id="1186" w:name="_Toc439323780"/>
      <w:bookmarkStart w:id="1187" w:name="_Toc440361415"/>
      <w:bookmarkStart w:id="1188" w:name="_Toc440376297"/>
      <w:bookmarkStart w:id="1189" w:name="_Toc440382555"/>
      <w:bookmarkStart w:id="1190" w:name="_Toc440447225"/>
      <w:bookmarkStart w:id="1191" w:name="_Toc440632386"/>
      <w:bookmarkStart w:id="1192" w:name="_Toc440875158"/>
      <w:bookmarkStart w:id="1193" w:name="_Toc441131403"/>
      <w:r w:rsidRPr="007857E5">
        <w:rPr>
          <w:szCs w:val="24"/>
        </w:rPr>
        <w:lastRenderedPageBreak/>
        <w:t>Инструкции по заполнению</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4" w:name="_Ref93268095"/>
      <w:bookmarkStart w:id="1195" w:name="_Ref93268099"/>
      <w:bookmarkStart w:id="1196" w:name="_Toc98253958"/>
      <w:bookmarkStart w:id="1197" w:name="_Toc165173884"/>
      <w:bookmarkStart w:id="1198" w:name="_Toc423423678"/>
      <w:bookmarkStart w:id="1199" w:name="_Ref440272510"/>
      <w:bookmarkStart w:id="1200" w:name="_Ref440274961"/>
      <w:bookmarkStart w:id="1201" w:name="_Ref90381141"/>
      <w:bookmarkStart w:id="1202" w:name="_Toc90385121"/>
      <w:bookmarkStart w:id="1203" w:name="_Toc98253952"/>
      <w:bookmarkStart w:id="1204" w:name="_Toc165173878"/>
      <w:bookmarkStart w:id="1205" w:name="_Toc423427449"/>
      <w:bookmarkStart w:id="1206"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635719" w:rsidRPr="00D904EF" w:rsidRDefault="00635719" w:rsidP="00635719">
      <w:pPr>
        <w:pStyle w:val="3"/>
        <w:rPr>
          <w:szCs w:val="24"/>
        </w:rPr>
      </w:pPr>
      <w:bookmarkStart w:id="1207" w:name="_Toc90385125"/>
      <w:bookmarkStart w:id="1208" w:name="_Toc439170705"/>
      <w:bookmarkStart w:id="1209" w:name="_Toc439172807"/>
      <w:bookmarkStart w:id="1210" w:name="_Toc439173268"/>
      <w:bookmarkStart w:id="1211" w:name="_Toc439238264"/>
      <w:bookmarkStart w:id="1212" w:name="_Toc439252812"/>
      <w:bookmarkStart w:id="1213" w:name="_Toc439323785"/>
      <w:bookmarkStart w:id="1214" w:name="_Toc440361420"/>
      <w:bookmarkStart w:id="1215" w:name="_Toc440376302"/>
      <w:bookmarkStart w:id="1216" w:name="_Toc440382560"/>
      <w:bookmarkStart w:id="1217" w:name="_Toc440447230"/>
      <w:bookmarkStart w:id="1218" w:name="_Toc440632391"/>
      <w:bookmarkStart w:id="1219" w:name="_Toc440875160"/>
      <w:bookmarkStart w:id="1220" w:name="_Toc441131405"/>
      <w:r w:rsidRPr="00D904EF">
        <w:rPr>
          <w:szCs w:val="24"/>
        </w:rPr>
        <w:t xml:space="preserve">Форма </w:t>
      </w:r>
      <w:bookmarkEnd w:id="1207"/>
      <w:bookmarkEnd w:id="1208"/>
      <w:bookmarkEnd w:id="1209"/>
      <w:bookmarkEnd w:id="1210"/>
      <w:bookmarkEnd w:id="1211"/>
      <w:bookmarkEnd w:id="1212"/>
      <w:bookmarkEnd w:id="1213"/>
      <w:bookmarkEnd w:id="121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5"/>
      <w:bookmarkEnd w:id="1216"/>
      <w:bookmarkEnd w:id="1217"/>
      <w:bookmarkEnd w:id="1218"/>
      <w:bookmarkEnd w:id="1219"/>
      <w:bookmarkEnd w:id="12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21" w:name="_Toc90385126"/>
      <w:bookmarkStart w:id="1222" w:name="_Toc98253959"/>
      <w:bookmarkStart w:id="1223" w:name="_Toc157248211"/>
      <w:bookmarkStart w:id="1224" w:name="_Toc157496580"/>
      <w:bookmarkStart w:id="1225" w:name="_Toc158206119"/>
      <w:bookmarkStart w:id="1226" w:name="_Toc164057804"/>
      <w:bookmarkStart w:id="1227" w:name="_Toc164137154"/>
      <w:bookmarkStart w:id="1228" w:name="_Toc164161314"/>
      <w:bookmarkStart w:id="1229" w:name="_Toc165173885"/>
      <w:r>
        <w:rPr>
          <w:b/>
          <w:szCs w:val="24"/>
        </w:rPr>
        <w:br w:type="page"/>
      </w:r>
    </w:p>
    <w:p w:rsidR="00635719" w:rsidRPr="00D904EF" w:rsidRDefault="00635719" w:rsidP="00635719">
      <w:pPr>
        <w:pStyle w:val="3"/>
        <w:rPr>
          <w:szCs w:val="24"/>
        </w:rPr>
      </w:pPr>
      <w:bookmarkStart w:id="1230" w:name="_Toc439170706"/>
      <w:bookmarkStart w:id="1231" w:name="_Toc439172808"/>
      <w:bookmarkStart w:id="1232" w:name="_Toc439173269"/>
      <w:bookmarkStart w:id="1233" w:name="_Toc439238265"/>
      <w:bookmarkStart w:id="1234" w:name="_Toc439252813"/>
      <w:bookmarkStart w:id="1235" w:name="_Toc439323786"/>
      <w:bookmarkStart w:id="1236" w:name="_Toc440361421"/>
      <w:bookmarkStart w:id="1237" w:name="_Toc440376303"/>
      <w:bookmarkStart w:id="1238" w:name="_Toc440382561"/>
      <w:bookmarkStart w:id="1239" w:name="_Toc440447231"/>
      <w:bookmarkStart w:id="1240" w:name="_Toc440632392"/>
      <w:bookmarkStart w:id="1241" w:name="_Toc440875161"/>
      <w:bookmarkStart w:id="1242" w:name="_Toc441131406"/>
      <w:r w:rsidRPr="00D904E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702A1">
        <w:rPr>
          <w:sz w:val="24"/>
          <w:szCs w:val="24"/>
        </w:rPr>
        <w:fldChar w:fldCharType="begin"/>
      </w:r>
      <w:r w:rsidR="00C718E2">
        <w:rPr>
          <w:sz w:val="24"/>
          <w:szCs w:val="24"/>
        </w:rPr>
        <w:instrText xml:space="preserve"> REF _Ref440271628 \r \h </w:instrText>
      </w:r>
      <w:r w:rsidR="000702A1">
        <w:rPr>
          <w:sz w:val="24"/>
          <w:szCs w:val="24"/>
        </w:rPr>
      </w:r>
      <w:r w:rsidR="000702A1">
        <w:rPr>
          <w:sz w:val="24"/>
          <w:szCs w:val="24"/>
        </w:rPr>
        <w:fldChar w:fldCharType="separate"/>
      </w:r>
      <w:r w:rsidR="002A74A8">
        <w:rPr>
          <w:sz w:val="24"/>
          <w:szCs w:val="24"/>
        </w:rPr>
        <w:t>3.3.9</w:t>
      </w:r>
      <w:r w:rsidR="000702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702A1">
        <w:rPr>
          <w:sz w:val="24"/>
          <w:szCs w:val="24"/>
        </w:rPr>
        <w:fldChar w:fldCharType="begin"/>
      </w:r>
      <w:r w:rsidR="00D90031">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702A1">
        <w:rPr>
          <w:sz w:val="24"/>
          <w:szCs w:val="24"/>
        </w:rPr>
        <w:fldChar w:fldCharType="begin"/>
      </w:r>
      <w:r w:rsidR="00D90031">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3" w:name="_Ref440376324"/>
      <w:bookmarkStart w:id="1244" w:name="_Ref440376401"/>
      <w:bookmarkStart w:id="1245"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43"/>
      <w:bookmarkEnd w:id="1244"/>
      <w:bookmarkEnd w:id="1245"/>
    </w:p>
    <w:p w:rsidR="00CA1534" w:rsidRPr="00D904EF" w:rsidRDefault="00CA1534" w:rsidP="00CA1534">
      <w:pPr>
        <w:pStyle w:val="3"/>
        <w:rPr>
          <w:szCs w:val="24"/>
        </w:rPr>
      </w:pPr>
      <w:bookmarkStart w:id="1246" w:name="_Toc440376305"/>
      <w:bookmarkStart w:id="1247" w:name="_Toc440382563"/>
      <w:bookmarkStart w:id="1248" w:name="_Toc440447233"/>
      <w:bookmarkStart w:id="1249" w:name="_Toc440632394"/>
      <w:bookmarkStart w:id="1250" w:name="_Toc440875163"/>
      <w:bookmarkStart w:id="1251"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6"/>
      <w:bookmarkEnd w:id="1247"/>
      <w:bookmarkEnd w:id="1248"/>
      <w:bookmarkEnd w:id="1249"/>
      <w:bookmarkEnd w:id="1250"/>
      <w:bookmarkEnd w:id="125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2" w:name="_Toc440376306"/>
      <w:bookmarkStart w:id="1253" w:name="_Toc440382564"/>
      <w:bookmarkStart w:id="1254" w:name="_Toc440447234"/>
      <w:bookmarkStart w:id="1255" w:name="_Toc440632395"/>
      <w:bookmarkStart w:id="1256" w:name="_Toc440875164"/>
      <w:bookmarkStart w:id="1257" w:name="_Toc441131409"/>
      <w:r w:rsidRPr="00D904EF">
        <w:rPr>
          <w:szCs w:val="24"/>
        </w:rPr>
        <w:lastRenderedPageBreak/>
        <w:t>Инструкции по заполнению</w:t>
      </w:r>
      <w:bookmarkEnd w:id="1252"/>
      <w:bookmarkEnd w:id="1253"/>
      <w:bookmarkEnd w:id="1254"/>
      <w:bookmarkEnd w:id="1255"/>
      <w:bookmarkEnd w:id="1256"/>
      <w:bookmarkEnd w:id="125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702A1">
        <w:rPr>
          <w:sz w:val="24"/>
          <w:szCs w:val="24"/>
        </w:rPr>
        <w:fldChar w:fldCharType="begin"/>
      </w:r>
      <w:r w:rsidR="001A63D5">
        <w:rPr>
          <w:sz w:val="24"/>
          <w:szCs w:val="24"/>
        </w:rPr>
        <w:instrText xml:space="preserve"> REF _Ref440876660 \r \h </w:instrText>
      </w:r>
      <w:r w:rsidR="000702A1">
        <w:rPr>
          <w:sz w:val="24"/>
          <w:szCs w:val="24"/>
        </w:rPr>
      </w:r>
      <w:r w:rsidR="000702A1">
        <w:rPr>
          <w:sz w:val="24"/>
          <w:szCs w:val="24"/>
        </w:rPr>
        <w:fldChar w:fldCharType="separate"/>
      </w:r>
      <w:r w:rsidR="002A74A8">
        <w:rPr>
          <w:sz w:val="24"/>
          <w:szCs w:val="24"/>
        </w:rPr>
        <w:t>3.3.10</w:t>
      </w:r>
      <w:r w:rsidR="000702A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702A1">
        <w:rPr>
          <w:sz w:val="24"/>
          <w:szCs w:val="24"/>
        </w:rPr>
        <w:fldChar w:fldCharType="begin"/>
      </w:r>
      <w:r w:rsidR="00CA1534">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702A1">
        <w:rPr>
          <w:sz w:val="24"/>
          <w:szCs w:val="24"/>
        </w:rPr>
        <w:fldChar w:fldCharType="begin"/>
      </w:r>
      <w:r w:rsidR="00CA1534">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258" w:name="_Toc426108836"/>
      <w:bookmarkStart w:id="1259" w:name="_Ref441574460"/>
      <w:bookmarkStart w:id="1260" w:name="_Ref441574649"/>
      <w:bookmarkStart w:id="1261" w:name="_Toc441575251"/>
      <w:bookmarkStart w:id="1262" w:name="_Ref442187883"/>
      <w:r w:rsidRPr="00CC5A3A">
        <w:lastRenderedPageBreak/>
        <w:t>Расписка  сдачи-приемки соглашения о неустойке (форма 1</w:t>
      </w:r>
      <w:r>
        <w:t>8</w:t>
      </w:r>
      <w:r w:rsidRPr="00CC5A3A">
        <w:t>)</w:t>
      </w:r>
      <w:bookmarkEnd w:id="1258"/>
      <w:bookmarkEnd w:id="1259"/>
      <w:bookmarkEnd w:id="1260"/>
      <w:bookmarkEnd w:id="1261"/>
      <w:bookmarkEnd w:id="1262"/>
    </w:p>
    <w:p w:rsidR="001222CA" w:rsidRPr="00CC5A3A" w:rsidRDefault="001222CA" w:rsidP="001222CA">
      <w:pPr>
        <w:pStyle w:val="3"/>
        <w:rPr>
          <w:szCs w:val="24"/>
        </w:rPr>
      </w:pPr>
      <w:bookmarkStart w:id="1263" w:name="_Toc426108837"/>
      <w:bookmarkStart w:id="1264" w:name="_Ref441574456"/>
      <w:bookmarkStart w:id="1265" w:name="_Toc441575252"/>
      <w:r w:rsidRPr="00CC5A3A">
        <w:rPr>
          <w:szCs w:val="24"/>
        </w:rPr>
        <w:t xml:space="preserve">Форма Расписки  сдачи-приемки </w:t>
      </w:r>
      <w:bookmarkEnd w:id="1263"/>
      <w:r w:rsidRPr="00CC5A3A">
        <w:rPr>
          <w:szCs w:val="24"/>
        </w:rPr>
        <w:t>соглашения о неустойке</w:t>
      </w:r>
      <w:bookmarkEnd w:id="1264"/>
      <w:bookmarkEnd w:id="1265"/>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D616EA">
        <w:tc>
          <w:tcPr>
            <w:tcW w:w="14863" w:type="dxa"/>
            <w:gridSpan w:val="7"/>
            <w:shd w:val="clear" w:color="auto" w:fill="auto"/>
          </w:tcPr>
          <w:p w:rsidR="001222CA" w:rsidRPr="00047DE1" w:rsidRDefault="001222CA" w:rsidP="00D616EA">
            <w:pPr>
              <w:pStyle w:val="afd"/>
              <w:rPr>
                <w:sz w:val="24"/>
                <w:szCs w:val="24"/>
              </w:rPr>
            </w:pPr>
            <w:r w:rsidRPr="00047DE1">
              <w:rPr>
                <w:b/>
                <w:sz w:val="24"/>
                <w:szCs w:val="24"/>
              </w:rPr>
              <w:t>ПОЛУЧЕНИЕ</w:t>
            </w:r>
            <w:r w:rsidRPr="00047DE1">
              <w:rPr>
                <w:sz w:val="24"/>
                <w:szCs w:val="24"/>
              </w:rPr>
              <w:t>:</w:t>
            </w:r>
          </w:p>
        </w:tc>
      </w:tr>
      <w:tr w:rsidR="001222CA" w:rsidRPr="00047DE1" w:rsidTr="00D616EA">
        <w:tc>
          <w:tcPr>
            <w:tcW w:w="2262" w:type="dxa"/>
            <w:shd w:val="clear" w:color="auto" w:fill="auto"/>
          </w:tcPr>
          <w:p w:rsidR="001222CA" w:rsidRPr="00047DE1" w:rsidRDefault="001222CA" w:rsidP="00D616EA">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D616EA">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D616EA">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D616EA">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D616EA">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D616EA">
            <w:pPr>
              <w:pStyle w:val="afd"/>
              <w:ind w:right="86"/>
              <w:rPr>
                <w:sz w:val="24"/>
                <w:szCs w:val="24"/>
              </w:rPr>
            </w:pPr>
            <w:r w:rsidRPr="00047DE1">
              <w:rPr>
                <w:sz w:val="24"/>
                <w:szCs w:val="24"/>
              </w:rPr>
              <w:t>Сдал</w:t>
            </w:r>
          </w:p>
          <w:p w:rsidR="001222CA" w:rsidRPr="00047DE1" w:rsidRDefault="001222CA" w:rsidP="00D616EA">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D616EA">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D616EA">
            <w:pPr>
              <w:pStyle w:val="afd"/>
              <w:ind w:right="86"/>
              <w:rPr>
                <w:sz w:val="24"/>
                <w:szCs w:val="24"/>
              </w:rPr>
            </w:pPr>
            <w:r w:rsidRPr="00047DE1">
              <w:rPr>
                <w:sz w:val="24"/>
                <w:szCs w:val="24"/>
              </w:rPr>
              <w:t>Получил</w:t>
            </w:r>
          </w:p>
          <w:p w:rsidR="001222CA" w:rsidRPr="00047DE1" w:rsidRDefault="001222CA" w:rsidP="00D616EA">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D616EA">
            <w:pPr>
              <w:pStyle w:val="afd"/>
              <w:ind w:right="86"/>
              <w:rPr>
                <w:sz w:val="24"/>
                <w:szCs w:val="24"/>
              </w:rPr>
            </w:pPr>
            <w:r w:rsidRPr="00047DE1">
              <w:rPr>
                <w:sz w:val="24"/>
                <w:szCs w:val="24"/>
              </w:rPr>
              <w:t>ФИО/Подпись</w:t>
            </w:r>
          </w:p>
        </w:tc>
      </w:tr>
      <w:tr w:rsidR="001222CA" w:rsidRPr="00047DE1" w:rsidTr="00D616EA">
        <w:tc>
          <w:tcPr>
            <w:tcW w:w="2262" w:type="dxa"/>
            <w:shd w:val="clear" w:color="auto" w:fill="auto"/>
          </w:tcPr>
          <w:p w:rsidR="001222CA" w:rsidRPr="00047DE1" w:rsidRDefault="001222CA" w:rsidP="00D616EA">
            <w:pPr>
              <w:pStyle w:val="afd"/>
              <w:rPr>
                <w:sz w:val="24"/>
                <w:szCs w:val="24"/>
              </w:rPr>
            </w:pPr>
          </w:p>
          <w:p w:rsidR="001222CA" w:rsidRPr="00047DE1" w:rsidRDefault="001222CA" w:rsidP="00D616EA">
            <w:pPr>
              <w:pStyle w:val="afd"/>
              <w:rPr>
                <w:sz w:val="24"/>
                <w:szCs w:val="24"/>
              </w:rPr>
            </w:pPr>
          </w:p>
        </w:tc>
        <w:tc>
          <w:tcPr>
            <w:tcW w:w="3800" w:type="dxa"/>
            <w:shd w:val="clear" w:color="auto" w:fill="auto"/>
          </w:tcPr>
          <w:p w:rsidR="001222CA" w:rsidRPr="00047DE1" w:rsidRDefault="001222CA" w:rsidP="00D616EA">
            <w:pPr>
              <w:pStyle w:val="afd"/>
              <w:rPr>
                <w:sz w:val="24"/>
                <w:szCs w:val="24"/>
              </w:rPr>
            </w:pPr>
          </w:p>
        </w:tc>
        <w:tc>
          <w:tcPr>
            <w:tcW w:w="1559" w:type="dxa"/>
            <w:shd w:val="clear" w:color="auto" w:fill="auto"/>
          </w:tcPr>
          <w:p w:rsidR="001222CA" w:rsidRPr="00047DE1" w:rsidRDefault="001222CA" w:rsidP="00D616EA">
            <w:pPr>
              <w:pStyle w:val="afd"/>
              <w:rPr>
                <w:sz w:val="24"/>
                <w:szCs w:val="24"/>
              </w:rPr>
            </w:pPr>
          </w:p>
        </w:tc>
        <w:tc>
          <w:tcPr>
            <w:tcW w:w="1418" w:type="dxa"/>
            <w:shd w:val="clear" w:color="auto" w:fill="auto"/>
          </w:tcPr>
          <w:p w:rsidR="001222CA" w:rsidRPr="00047DE1" w:rsidRDefault="001222CA" w:rsidP="00D616EA">
            <w:pPr>
              <w:pStyle w:val="afd"/>
              <w:rPr>
                <w:sz w:val="24"/>
                <w:szCs w:val="24"/>
              </w:rPr>
            </w:pPr>
          </w:p>
        </w:tc>
        <w:tc>
          <w:tcPr>
            <w:tcW w:w="1299" w:type="dxa"/>
            <w:shd w:val="clear" w:color="auto" w:fill="auto"/>
          </w:tcPr>
          <w:p w:rsidR="001222CA" w:rsidRPr="00047DE1" w:rsidRDefault="001222CA" w:rsidP="00D616EA">
            <w:pPr>
              <w:pStyle w:val="afd"/>
              <w:rPr>
                <w:sz w:val="24"/>
                <w:szCs w:val="24"/>
              </w:rPr>
            </w:pPr>
          </w:p>
        </w:tc>
        <w:tc>
          <w:tcPr>
            <w:tcW w:w="2262" w:type="dxa"/>
            <w:shd w:val="clear" w:color="auto" w:fill="auto"/>
          </w:tcPr>
          <w:p w:rsidR="001222CA" w:rsidRPr="00047DE1" w:rsidRDefault="001222CA" w:rsidP="00D616EA">
            <w:pPr>
              <w:pStyle w:val="afd"/>
              <w:rPr>
                <w:sz w:val="24"/>
                <w:szCs w:val="24"/>
              </w:rPr>
            </w:pPr>
          </w:p>
        </w:tc>
        <w:tc>
          <w:tcPr>
            <w:tcW w:w="2263" w:type="dxa"/>
            <w:shd w:val="clear" w:color="auto" w:fill="auto"/>
          </w:tcPr>
          <w:p w:rsidR="001222CA" w:rsidRPr="00047DE1" w:rsidRDefault="001222CA" w:rsidP="00D616EA">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D616EA">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266" w:name="_Toc426108838"/>
      <w:bookmarkStart w:id="1267" w:name="_Toc441575253"/>
      <w:r w:rsidRPr="00CC5A3A">
        <w:rPr>
          <w:szCs w:val="24"/>
        </w:rPr>
        <w:lastRenderedPageBreak/>
        <w:t>Инструкции по заполнению</w:t>
      </w:r>
      <w:bookmarkEnd w:id="1266"/>
      <w:bookmarkEnd w:id="1267"/>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0D5" w:rsidRDefault="00ED10D5">
      <w:pPr>
        <w:spacing w:line="240" w:lineRule="auto"/>
      </w:pPr>
      <w:r>
        <w:separator/>
      </w:r>
    </w:p>
  </w:endnote>
  <w:endnote w:type="continuationSeparator" w:id="0">
    <w:p w:rsidR="00ED10D5" w:rsidRDefault="00ED10D5">
      <w:pPr>
        <w:spacing w:line="240" w:lineRule="auto"/>
      </w:pPr>
      <w:r>
        <w:continuationSeparator/>
      </w:r>
    </w:p>
  </w:endnote>
  <w:endnote w:id="1">
    <w:p w:rsidR="00D616EA" w:rsidRDefault="00D616EA"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16EA" w:rsidRDefault="00D616E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Pr="00FA0376" w:rsidRDefault="00D616E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5086D">
      <w:rPr>
        <w:noProof/>
        <w:sz w:val="16"/>
        <w:szCs w:val="16"/>
        <w:lang w:eastAsia="ru-RU"/>
      </w:rPr>
      <w:t>42</w:t>
    </w:r>
    <w:r w:rsidRPr="00FA0376">
      <w:rPr>
        <w:sz w:val="16"/>
        <w:szCs w:val="16"/>
        <w:lang w:eastAsia="ru-RU"/>
      </w:rPr>
      <w:fldChar w:fldCharType="end"/>
    </w:r>
  </w:p>
  <w:p w:rsidR="00D616EA" w:rsidRPr="00EE0539" w:rsidRDefault="00D616E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616EA">
      <w:rPr>
        <w:sz w:val="18"/>
        <w:szCs w:val="18"/>
      </w:rPr>
      <w:t>Договора на оказание услуг по ремонту автокранов и грузоподъемных механизмов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0D5" w:rsidRDefault="00ED10D5">
      <w:pPr>
        <w:spacing w:line="240" w:lineRule="auto"/>
      </w:pPr>
      <w:r>
        <w:separator/>
      </w:r>
    </w:p>
  </w:footnote>
  <w:footnote w:type="continuationSeparator" w:id="0">
    <w:p w:rsidR="00ED10D5" w:rsidRDefault="00ED10D5">
      <w:pPr>
        <w:spacing w:line="240" w:lineRule="auto"/>
      </w:pPr>
      <w:r>
        <w:continuationSeparator/>
      </w:r>
    </w:p>
  </w:footnote>
  <w:footnote w:id="1">
    <w:p w:rsidR="00D616EA" w:rsidRDefault="00D616EA"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Pr="00930031" w:rsidRDefault="00D616E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030"/>
    <w:rsid w:val="000443F3"/>
    <w:rsid w:val="00046356"/>
    <w:rsid w:val="00046691"/>
    <w:rsid w:val="00047253"/>
    <w:rsid w:val="000475C3"/>
    <w:rsid w:val="000506A1"/>
    <w:rsid w:val="0005086D"/>
    <w:rsid w:val="00055C84"/>
    <w:rsid w:val="00056D43"/>
    <w:rsid w:val="00065ED6"/>
    <w:rsid w:val="000702A1"/>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240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B7FDE"/>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5D1"/>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36D0"/>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16EA"/>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10D5"/>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527"/>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AA56F-1E5C-4561-851D-1513A3085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79</Pages>
  <Words>22570</Words>
  <Characters>128651</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150920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104</cp:revision>
  <cp:lastPrinted>2015-12-29T14:27:00Z</cp:lastPrinted>
  <dcterms:created xsi:type="dcterms:W3CDTF">2016-01-13T12:36:00Z</dcterms:created>
  <dcterms:modified xsi:type="dcterms:W3CDTF">2016-11-02T07:05:00Z</dcterms:modified>
</cp:coreProperties>
</file>