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40B" w:rsidRPr="00EA1E4F" w:rsidRDefault="0091040B" w:rsidP="0091040B">
      <w:pPr>
        <w:pStyle w:val="affffffe"/>
        <w:suppressAutoHyphens/>
        <w:jc w:val="center"/>
        <w:rPr>
          <w:noProof/>
          <w:sz w:val="16"/>
          <w:szCs w:val="16"/>
          <w:lang w:eastAsia="ru-RU"/>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91040B" w:rsidRPr="00041308" w:rsidRDefault="0091040B" w:rsidP="0091040B">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91040B" w:rsidRPr="00010061" w:rsidRDefault="0091040B" w:rsidP="0091040B">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91040B" w:rsidRPr="00010061" w:rsidRDefault="0091040B" w:rsidP="0091040B">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91040B" w:rsidRPr="00E23D27" w:rsidRDefault="0091040B" w:rsidP="0091040B">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296B7545" wp14:editId="1A7E8FAA">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045A3E0F" wp14:editId="150B7C00">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82A07" w:rsidRDefault="007556FF" w:rsidP="007556FF">
      <w:pPr>
        <w:ind w:left="5670" w:firstLine="0"/>
        <w:jc w:val="center"/>
        <w:rPr>
          <w:sz w:val="24"/>
          <w:szCs w:val="24"/>
          <w:lang w:val="en-US"/>
        </w:rPr>
      </w:pPr>
    </w:p>
    <w:p w:rsidR="00BF0828" w:rsidRPr="00382A07" w:rsidRDefault="00BF0828" w:rsidP="0091040B">
      <w:pPr>
        <w:ind w:firstLine="0"/>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91040B" w:rsidRDefault="0091040B" w:rsidP="0091040B">
      <w:pPr>
        <w:spacing w:line="240" w:lineRule="auto"/>
        <w:jc w:val="right"/>
        <w:rPr>
          <w:sz w:val="24"/>
          <w:szCs w:val="24"/>
        </w:rPr>
      </w:pPr>
      <w:r>
        <w:rPr>
          <w:sz w:val="24"/>
          <w:szCs w:val="24"/>
        </w:rPr>
        <w:t>Председатель закупочной комиссии -</w:t>
      </w:r>
    </w:p>
    <w:p w:rsidR="0091040B" w:rsidRDefault="0091040B" w:rsidP="0091040B">
      <w:pPr>
        <w:spacing w:line="240" w:lineRule="auto"/>
        <w:jc w:val="right"/>
        <w:rPr>
          <w:sz w:val="24"/>
          <w:szCs w:val="24"/>
        </w:rPr>
      </w:pPr>
      <w:proofErr w:type="spellStart"/>
      <w:r>
        <w:rPr>
          <w:sz w:val="24"/>
          <w:szCs w:val="24"/>
        </w:rPr>
        <w:t>и.о</w:t>
      </w:r>
      <w:proofErr w:type="spellEnd"/>
      <w:r>
        <w:rPr>
          <w:sz w:val="24"/>
          <w:szCs w:val="24"/>
        </w:rPr>
        <w:t xml:space="preserve">. </w:t>
      </w:r>
      <w:r w:rsidRPr="003C7995">
        <w:rPr>
          <w:sz w:val="24"/>
          <w:szCs w:val="24"/>
        </w:rPr>
        <w:t>заместител</w:t>
      </w:r>
      <w:r>
        <w:rPr>
          <w:sz w:val="24"/>
          <w:szCs w:val="24"/>
        </w:rPr>
        <w:t>я</w:t>
      </w:r>
      <w:r w:rsidRPr="003C7995">
        <w:rPr>
          <w:sz w:val="24"/>
          <w:szCs w:val="24"/>
        </w:rPr>
        <w:t xml:space="preserve"> генерального директора</w:t>
      </w:r>
      <w:r>
        <w:rPr>
          <w:sz w:val="24"/>
          <w:szCs w:val="24"/>
        </w:rPr>
        <w:t xml:space="preserve"> -</w:t>
      </w:r>
    </w:p>
    <w:p w:rsidR="0091040B" w:rsidRDefault="0091040B" w:rsidP="0091040B">
      <w:pPr>
        <w:spacing w:line="240" w:lineRule="auto"/>
        <w:jc w:val="right"/>
        <w:rPr>
          <w:sz w:val="24"/>
          <w:szCs w:val="24"/>
        </w:rPr>
      </w:pPr>
      <w:r w:rsidRPr="003C7995">
        <w:rPr>
          <w:sz w:val="24"/>
          <w:szCs w:val="24"/>
        </w:rPr>
        <w:t xml:space="preserve"> </w:t>
      </w:r>
      <w:r>
        <w:rPr>
          <w:sz w:val="24"/>
          <w:szCs w:val="24"/>
        </w:rPr>
        <w:t>директора филиала</w:t>
      </w:r>
      <w:r w:rsidRPr="00C12FA4">
        <w:rPr>
          <w:sz w:val="24"/>
          <w:szCs w:val="24"/>
        </w:rPr>
        <w:t xml:space="preserve"> ПАО «МРСК Центра»</w:t>
      </w:r>
      <w:r>
        <w:rPr>
          <w:sz w:val="24"/>
          <w:szCs w:val="24"/>
        </w:rPr>
        <w:t xml:space="preserve"> - </w:t>
      </w:r>
    </w:p>
    <w:p w:rsidR="0091040B" w:rsidRPr="00C12FA4" w:rsidRDefault="0091040B" w:rsidP="0091040B">
      <w:pPr>
        <w:spacing w:line="240" w:lineRule="auto"/>
        <w:jc w:val="right"/>
        <w:rPr>
          <w:sz w:val="24"/>
          <w:szCs w:val="24"/>
        </w:rPr>
      </w:pPr>
      <w:r>
        <w:rPr>
          <w:sz w:val="24"/>
          <w:szCs w:val="24"/>
        </w:rPr>
        <w:t xml:space="preserve">«Костромаэнерго» </w:t>
      </w:r>
    </w:p>
    <w:p w:rsidR="0091040B" w:rsidRPr="00C12FA4" w:rsidRDefault="0091040B" w:rsidP="0091040B">
      <w:pPr>
        <w:spacing w:line="240" w:lineRule="auto"/>
        <w:jc w:val="right"/>
      </w:pPr>
    </w:p>
    <w:p w:rsidR="0091040B" w:rsidRPr="00C12FA4" w:rsidRDefault="0091040B" w:rsidP="0091040B">
      <w:pPr>
        <w:spacing w:line="240" w:lineRule="auto"/>
        <w:jc w:val="right"/>
        <w:rPr>
          <w:sz w:val="24"/>
          <w:szCs w:val="24"/>
        </w:rPr>
      </w:pPr>
      <w:r w:rsidRPr="00C12FA4">
        <w:rPr>
          <w:sz w:val="24"/>
          <w:szCs w:val="24"/>
        </w:rPr>
        <w:t xml:space="preserve">____________________ </w:t>
      </w:r>
      <w:r>
        <w:rPr>
          <w:sz w:val="24"/>
          <w:szCs w:val="24"/>
        </w:rPr>
        <w:t>А.С</w:t>
      </w:r>
      <w:r w:rsidRPr="00C12FA4">
        <w:rPr>
          <w:sz w:val="24"/>
          <w:szCs w:val="24"/>
        </w:rPr>
        <w:t xml:space="preserve">. </w:t>
      </w:r>
      <w:r>
        <w:rPr>
          <w:sz w:val="24"/>
          <w:szCs w:val="24"/>
        </w:rPr>
        <w:t>Глебов</w:t>
      </w:r>
    </w:p>
    <w:p w:rsidR="0091040B" w:rsidRPr="00C12FA4" w:rsidRDefault="0091040B" w:rsidP="0091040B">
      <w:pPr>
        <w:spacing w:line="240" w:lineRule="auto"/>
        <w:jc w:val="right"/>
        <w:rPr>
          <w:sz w:val="24"/>
          <w:szCs w:val="24"/>
        </w:rPr>
      </w:pPr>
    </w:p>
    <w:p w:rsidR="0091040B" w:rsidRPr="00C12FA4" w:rsidRDefault="0091040B" w:rsidP="0091040B">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bookmarkStart w:id="6" w:name="_GoBack"/>
      <w:bookmarkEnd w:id="6"/>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91040B" w:rsidRPr="0091040B" w:rsidRDefault="00717F60" w:rsidP="007556FF">
      <w:pPr>
        <w:spacing w:line="264" w:lineRule="auto"/>
        <w:ind w:firstLine="0"/>
        <w:jc w:val="center"/>
        <w:rPr>
          <w:b/>
          <w:sz w:val="24"/>
          <w:szCs w:val="24"/>
        </w:rPr>
      </w:pPr>
      <w:r w:rsidRPr="00382A07">
        <w:rPr>
          <w:b/>
          <w:sz w:val="24"/>
          <w:szCs w:val="24"/>
        </w:rPr>
        <w:t xml:space="preserve">на право </w:t>
      </w:r>
      <w:r w:rsidRPr="0091040B">
        <w:rPr>
          <w:b/>
          <w:sz w:val="24"/>
          <w:szCs w:val="24"/>
        </w:rPr>
        <w:t xml:space="preserve">заключения </w:t>
      </w:r>
      <w:r w:rsidR="007556FF" w:rsidRPr="0091040B">
        <w:rPr>
          <w:b/>
          <w:sz w:val="24"/>
          <w:szCs w:val="24"/>
        </w:rPr>
        <w:t>Договор</w:t>
      </w:r>
      <w:r w:rsidR="0091040B" w:rsidRPr="0091040B">
        <w:rPr>
          <w:b/>
          <w:sz w:val="24"/>
          <w:szCs w:val="24"/>
        </w:rPr>
        <w:t>а</w:t>
      </w:r>
      <w:r w:rsidR="007556FF" w:rsidRPr="0091040B">
        <w:rPr>
          <w:b/>
          <w:sz w:val="24"/>
          <w:szCs w:val="24"/>
        </w:rPr>
        <w:t xml:space="preserve"> на поставку </w:t>
      </w:r>
      <w:r w:rsidR="0091040B" w:rsidRPr="0091040B">
        <w:rPr>
          <w:b/>
          <w:sz w:val="24"/>
          <w:szCs w:val="24"/>
        </w:rPr>
        <w:t>оборудования связи</w:t>
      </w:r>
      <w:r w:rsidR="007556FF" w:rsidRPr="0091040B">
        <w:rPr>
          <w:b/>
          <w:sz w:val="24"/>
          <w:szCs w:val="24"/>
        </w:rPr>
        <w:t xml:space="preserve"> </w:t>
      </w:r>
    </w:p>
    <w:p w:rsidR="00717F60" w:rsidRPr="00382A07" w:rsidRDefault="007556FF" w:rsidP="007556FF">
      <w:pPr>
        <w:spacing w:line="264" w:lineRule="auto"/>
        <w:ind w:firstLine="0"/>
        <w:jc w:val="center"/>
        <w:rPr>
          <w:b/>
          <w:sz w:val="24"/>
          <w:szCs w:val="24"/>
        </w:rPr>
      </w:pPr>
      <w:r w:rsidRPr="0091040B">
        <w:rPr>
          <w:b/>
          <w:sz w:val="24"/>
          <w:szCs w:val="24"/>
        </w:rPr>
        <w:t>для нужд ПАО «МРСК Центра» (филиал</w:t>
      </w:r>
      <w:r w:rsidR="0091040B" w:rsidRPr="0091040B">
        <w:rPr>
          <w:b/>
          <w:sz w:val="24"/>
          <w:szCs w:val="24"/>
        </w:rPr>
        <w:t>а «Костромаэнерго»</w:t>
      </w:r>
      <w:r w:rsidRPr="0091040B">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1040B">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206EC2">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206EC2">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206EC2">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206EC2">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206EC2">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206EC2">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206EC2">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206EC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206EC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206EC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206EC2">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206EC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206EC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206EC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206EC2">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206EC2">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206EC2">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206EC2">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206EC2">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206EC2">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206EC2">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206EC2">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206EC2">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206EC2">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206EC2">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206EC2">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206EC2">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206EC2">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206EC2">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206EC2">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206EC2">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206EC2">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206EC2">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206EC2">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206EC2">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206EC2">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206EC2">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206EC2">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206EC2">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206EC2">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206EC2">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206EC2">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206EC2">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206EC2">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206EC2">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91040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91040B">
        <w:rPr>
          <w:iCs/>
          <w:sz w:val="24"/>
          <w:szCs w:val="24"/>
        </w:rPr>
        <w:t xml:space="preserve">филиал </w:t>
      </w:r>
      <w:r w:rsidR="0091040B" w:rsidRPr="00382A07">
        <w:rPr>
          <w:iCs/>
          <w:sz w:val="24"/>
          <w:szCs w:val="24"/>
        </w:rPr>
        <w:t>ПАО «МРСК Центра»</w:t>
      </w:r>
      <w:r w:rsidR="0091040B">
        <w:rPr>
          <w:iCs/>
          <w:sz w:val="24"/>
          <w:szCs w:val="24"/>
        </w:rPr>
        <w:t xml:space="preserve"> - «Костромаэнерго»</w:t>
      </w:r>
      <w:r w:rsidR="0091040B" w:rsidRPr="00382A07">
        <w:rPr>
          <w:iCs/>
          <w:sz w:val="24"/>
          <w:szCs w:val="24"/>
        </w:rPr>
        <w:t xml:space="preserve"> (далее – Заказчик или Организатор) (почтовый адрес:</w:t>
      </w:r>
      <w:proofErr w:type="gramEnd"/>
      <w:r w:rsidR="0091040B" w:rsidRPr="00382A07">
        <w:rPr>
          <w:iCs/>
          <w:sz w:val="24"/>
          <w:szCs w:val="24"/>
        </w:rPr>
        <w:t xml:space="preserve"> </w:t>
      </w:r>
      <w:r w:rsidR="0091040B" w:rsidRPr="00D80A5F">
        <w:rPr>
          <w:iCs/>
          <w:sz w:val="24"/>
          <w:szCs w:val="24"/>
        </w:rPr>
        <w:t>РФ, 156961, г. Кострома, проспект Мира, 53</w:t>
      </w:r>
      <w:r w:rsidR="0091040B" w:rsidRPr="00382A07">
        <w:rPr>
          <w:iCs/>
          <w:sz w:val="24"/>
          <w:szCs w:val="24"/>
        </w:rPr>
        <w:t xml:space="preserve">, </w:t>
      </w:r>
      <w:r w:rsidR="0091040B">
        <w:rPr>
          <w:iCs/>
          <w:sz w:val="24"/>
          <w:szCs w:val="24"/>
        </w:rPr>
        <w:t>с</w:t>
      </w:r>
      <w:r w:rsidR="0091040B" w:rsidRPr="00702B2C">
        <w:rPr>
          <w:iCs/>
          <w:sz w:val="24"/>
          <w:szCs w:val="24"/>
        </w:rPr>
        <w:t xml:space="preserve">екретарь Закупочной комиссии </w:t>
      </w:r>
      <w:r w:rsidR="0091040B">
        <w:rPr>
          <w:iCs/>
          <w:sz w:val="24"/>
          <w:szCs w:val="24"/>
        </w:rPr>
        <w:t xml:space="preserve">и </w:t>
      </w:r>
      <w:r w:rsidR="0091040B" w:rsidRPr="00702B2C">
        <w:rPr>
          <w:iCs/>
          <w:sz w:val="24"/>
          <w:szCs w:val="24"/>
        </w:rPr>
        <w:t xml:space="preserve">ответственное лицо – </w:t>
      </w:r>
      <w:r w:rsidR="0091040B">
        <w:rPr>
          <w:iCs/>
          <w:sz w:val="24"/>
          <w:szCs w:val="24"/>
        </w:rPr>
        <w:t>специалист 2-й категории отдела</w:t>
      </w:r>
      <w:r w:rsidR="0091040B" w:rsidRPr="00702B2C">
        <w:rPr>
          <w:iCs/>
          <w:sz w:val="24"/>
          <w:szCs w:val="24"/>
        </w:rPr>
        <w:t xml:space="preserve"> закупочной деятельности </w:t>
      </w:r>
      <w:r w:rsidR="0091040B">
        <w:rPr>
          <w:iCs/>
          <w:sz w:val="24"/>
          <w:szCs w:val="24"/>
        </w:rPr>
        <w:t xml:space="preserve">филиала </w:t>
      </w:r>
      <w:r w:rsidR="0091040B" w:rsidRPr="00702B2C">
        <w:rPr>
          <w:iCs/>
          <w:sz w:val="24"/>
          <w:szCs w:val="24"/>
        </w:rPr>
        <w:t>ПАО «МРСК Центра»</w:t>
      </w:r>
      <w:r w:rsidR="0091040B">
        <w:rPr>
          <w:iCs/>
          <w:sz w:val="24"/>
          <w:szCs w:val="24"/>
        </w:rPr>
        <w:t xml:space="preserve"> - «Костромаэнерго»</w:t>
      </w:r>
      <w:r w:rsidR="0091040B" w:rsidRPr="00702B2C">
        <w:rPr>
          <w:iCs/>
          <w:sz w:val="24"/>
          <w:szCs w:val="24"/>
        </w:rPr>
        <w:t xml:space="preserve"> </w:t>
      </w:r>
      <w:r w:rsidR="0091040B">
        <w:rPr>
          <w:iCs/>
          <w:sz w:val="24"/>
          <w:szCs w:val="24"/>
        </w:rPr>
        <w:t>Скворцова Т.С., контактный</w:t>
      </w:r>
      <w:r w:rsidR="0091040B" w:rsidRPr="00702B2C">
        <w:rPr>
          <w:iCs/>
          <w:sz w:val="24"/>
          <w:szCs w:val="24"/>
        </w:rPr>
        <w:t xml:space="preserve"> теле</w:t>
      </w:r>
      <w:r w:rsidR="0091040B">
        <w:rPr>
          <w:iCs/>
          <w:sz w:val="24"/>
          <w:szCs w:val="24"/>
        </w:rPr>
        <w:t>фон</w:t>
      </w:r>
      <w:r w:rsidR="0091040B" w:rsidRPr="00702B2C">
        <w:rPr>
          <w:iCs/>
          <w:sz w:val="24"/>
          <w:szCs w:val="24"/>
        </w:rPr>
        <w:t>: (49</w:t>
      </w:r>
      <w:r w:rsidR="0091040B">
        <w:rPr>
          <w:iCs/>
          <w:sz w:val="24"/>
          <w:szCs w:val="24"/>
        </w:rPr>
        <w:t>42</w:t>
      </w:r>
      <w:r w:rsidR="0091040B" w:rsidRPr="00702B2C">
        <w:rPr>
          <w:iCs/>
          <w:sz w:val="24"/>
          <w:szCs w:val="24"/>
        </w:rPr>
        <w:t xml:space="preserve">) </w:t>
      </w:r>
      <w:r w:rsidR="0091040B">
        <w:rPr>
          <w:iCs/>
          <w:sz w:val="24"/>
          <w:szCs w:val="24"/>
        </w:rPr>
        <w:t>396-055</w:t>
      </w:r>
      <w:r w:rsidR="0091040B" w:rsidRPr="00702B2C">
        <w:rPr>
          <w:iCs/>
          <w:sz w:val="24"/>
          <w:szCs w:val="24"/>
        </w:rPr>
        <w:t>,</w:t>
      </w:r>
      <w:r w:rsidR="0091040B">
        <w:rPr>
          <w:iCs/>
          <w:sz w:val="24"/>
          <w:szCs w:val="24"/>
        </w:rPr>
        <w:t xml:space="preserve"> </w:t>
      </w:r>
      <w:r w:rsidR="0091040B">
        <w:rPr>
          <w:sz w:val="24"/>
          <w:szCs w:val="24"/>
        </w:rPr>
        <w:t xml:space="preserve">адрес электронной почты: </w:t>
      </w:r>
      <w:proofErr w:type="spellStart"/>
      <w:r w:rsidR="0091040B" w:rsidRPr="00E947C9">
        <w:rPr>
          <w:rStyle w:val="a7"/>
          <w:lang w:val="en-US"/>
        </w:rPr>
        <w:t>Skvortsova</w:t>
      </w:r>
      <w:proofErr w:type="spellEnd"/>
      <w:r w:rsidR="0091040B" w:rsidRPr="00E947C9">
        <w:rPr>
          <w:rStyle w:val="a7"/>
        </w:rPr>
        <w:t>.</w:t>
      </w:r>
      <w:r w:rsidR="0091040B" w:rsidRPr="00E947C9">
        <w:rPr>
          <w:rStyle w:val="a7"/>
          <w:lang w:val="en-US"/>
        </w:rPr>
        <w:t>TS</w:t>
      </w:r>
      <w:r w:rsidR="0091040B" w:rsidRPr="00E947C9">
        <w:rPr>
          <w:rStyle w:val="a7"/>
        </w:rPr>
        <w:t>@</w:t>
      </w:r>
      <w:proofErr w:type="spellStart"/>
      <w:r w:rsidR="0091040B" w:rsidRPr="00E947C9">
        <w:rPr>
          <w:rStyle w:val="a7"/>
          <w:lang w:val="en-US"/>
        </w:rPr>
        <w:t>mrsk</w:t>
      </w:r>
      <w:proofErr w:type="spellEnd"/>
      <w:r w:rsidR="0091040B" w:rsidRPr="00E947C9">
        <w:rPr>
          <w:rStyle w:val="a7"/>
        </w:rPr>
        <w:t>-1.</w:t>
      </w:r>
      <w:proofErr w:type="spellStart"/>
      <w:r w:rsidR="0091040B"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91040B">
        <w:rPr>
          <w:b/>
          <w:sz w:val="24"/>
          <w:szCs w:val="24"/>
          <w:highlight w:val="yellow"/>
        </w:rPr>
        <w:t>07</w:t>
      </w:r>
      <w:r w:rsidRPr="00382A07">
        <w:rPr>
          <w:b/>
          <w:sz w:val="24"/>
          <w:szCs w:val="24"/>
          <w:highlight w:val="yellow"/>
        </w:rPr>
        <w:t xml:space="preserve">» </w:t>
      </w:r>
      <w:r w:rsidR="0091040B">
        <w:rPr>
          <w:b/>
          <w:sz w:val="24"/>
          <w:szCs w:val="24"/>
          <w:highlight w:val="yellow"/>
        </w:rPr>
        <w:t>ноября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заключения </w:t>
      </w:r>
      <w:r w:rsidR="00702B2C" w:rsidRPr="0091040B">
        <w:rPr>
          <w:sz w:val="24"/>
          <w:szCs w:val="24"/>
        </w:rPr>
        <w:t>Договор</w:t>
      </w:r>
      <w:r w:rsidR="0091040B" w:rsidRPr="0091040B">
        <w:rPr>
          <w:sz w:val="24"/>
          <w:szCs w:val="24"/>
        </w:rPr>
        <w:t>а</w:t>
      </w:r>
      <w:r w:rsidR="00702B2C" w:rsidRPr="0091040B">
        <w:rPr>
          <w:sz w:val="24"/>
          <w:szCs w:val="24"/>
        </w:rPr>
        <w:t xml:space="preserve"> на поставку </w:t>
      </w:r>
      <w:r w:rsidR="0091040B" w:rsidRPr="0091040B">
        <w:rPr>
          <w:sz w:val="24"/>
          <w:szCs w:val="24"/>
        </w:rPr>
        <w:t>оборудования связи</w:t>
      </w:r>
      <w:r w:rsidR="00702B2C" w:rsidRPr="00382A07">
        <w:rPr>
          <w:sz w:val="24"/>
          <w:szCs w:val="24"/>
        </w:rPr>
        <w:t xml:space="preserve"> для нужд ПАО «МРСК Центра» </w:t>
      </w:r>
      <w:r w:rsidR="0091040B" w:rsidRPr="0091040B">
        <w:rPr>
          <w:sz w:val="24"/>
          <w:szCs w:val="24"/>
        </w:rPr>
        <w:t>(филиала</w:t>
      </w:r>
      <w:r w:rsidR="00862664" w:rsidRPr="0091040B">
        <w:rPr>
          <w:sz w:val="24"/>
          <w:szCs w:val="24"/>
        </w:rPr>
        <w:t xml:space="preserve"> «Костромаэнерго», расположенного по адресу: РФ, 156961,</w:t>
      </w:r>
      <w:r w:rsidR="0091040B" w:rsidRPr="0091040B">
        <w:rPr>
          <w:sz w:val="24"/>
          <w:szCs w:val="24"/>
        </w:rPr>
        <w:t xml:space="preserve"> г. Кострома, проспект Мира, 53</w:t>
      </w:r>
      <w:r w:rsidR="00862664" w:rsidRPr="0091040B">
        <w:rPr>
          <w:sz w:val="24"/>
          <w:szCs w:val="24"/>
        </w:rPr>
        <w:t>)</w:t>
      </w:r>
      <w:r w:rsidRPr="0091040B">
        <w:rPr>
          <w:sz w:val="24"/>
          <w:szCs w:val="24"/>
        </w:rPr>
        <w:t>.</w:t>
      </w:r>
      <w:bookmarkEnd w:id="12"/>
      <w:bookmarkEnd w:id="13"/>
      <w:bookmarkEnd w:id="14"/>
    </w:p>
    <w:p w:rsidR="00717F60" w:rsidRPr="0091040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91040B">
        <w:rPr>
          <w:sz w:val="24"/>
          <w:szCs w:val="24"/>
        </w:rPr>
        <w:t>Россети</w:t>
      </w:r>
      <w:proofErr w:type="spellEnd"/>
      <w:r w:rsidR="00702B2C" w:rsidRPr="0091040B">
        <w:rPr>
          <w:sz w:val="24"/>
          <w:szCs w:val="24"/>
        </w:rPr>
        <w:t xml:space="preserve">» </w:t>
      </w:r>
      <w:hyperlink r:id="rId19" w:history="1">
        <w:r w:rsidR="00702B2C" w:rsidRPr="0091040B">
          <w:rPr>
            <w:rStyle w:val="a7"/>
            <w:color w:val="auto"/>
            <w:sz w:val="24"/>
            <w:szCs w:val="24"/>
          </w:rPr>
          <w:t>www.b2b-mrsk.ru</w:t>
        </w:r>
      </w:hyperlink>
      <w:r w:rsidR="00702B2C" w:rsidRPr="0091040B">
        <w:rPr>
          <w:sz w:val="24"/>
          <w:szCs w:val="24"/>
        </w:rPr>
        <w:t xml:space="preserve"> (далее — ЭТП)</w:t>
      </w:r>
      <w:r w:rsidR="005B75A6" w:rsidRPr="0091040B">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91040B">
        <w:rPr>
          <w:sz w:val="24"/>
          <w:szCs w:val="24"/>
        </w:rPr>
        <w:t>Договор</w:t>
      </w:r>
      <w:r w:rsidR="0091040B" w:rsidRPr="0091040B">
        <w:rPr>
          <w:sz w:val="24"/>
          <w:szCs w:val="24"/>
        </w:rPr>
        <w:t>а</w:t>
      </w:r>
      <w:r w:rsidR="00A40714" w:rsidRPr="0091040B">
        <w:rPr>
          <w:sz w:val="24"/>
          <w:szCs w:val="24"/>
        </w:rPr>
        <w:t xml:space="preserve"> </w:t>
      </w:r>
      <w:r w:rsidR="00702B2C" w:rsidRPr="0091040B">
        <w:rPr>
          <w:sz w:val="24"/>
          <w:szCs w:val="24"/>
        </w:rPr>
        <w:t>на</w:t>
      </w:r>
      <w:r w:rsidR="003D30E6">
        <w:rPr>
          <w:sz w:val="24"/>
          <w:szCs w:val="24"/>
        </w:rPr>
        <w:t xml:space="preserve"> поставку</w:t>
      </w:r>
      <w:r w:rsidR="00702B2C" w:rsidRPr="0091040B">
        <w:rPr>
          <w:sz w:val="24"/>
          <w:szCs w:val="24"/>
        </w:rPr>
        <w:t xml:space="preserve"> </w:t>
      </w:r>
      <w:r w:rsidR="0091040B" w:rsidRPr="0091040B">
        <w:rPr>
          <w:sz w:val="24"/>
          <w:szCs w:val="24"/>
        </w:rPr>
        <w:t>оборудования связи</w:t>
      </w:r>
      <w:r w:rsidR="00702B2C" w:rsidRPr="0091040B">
        <w:rPr>
          <w:sz w:val="24"/>
          <w:szCs w:val="24"/>
        </w:rPr>
        <w:t xml:space="preserve"> </w:t>
      </w:r>
      <w:r w:rsidR="00702B2C" w:rsidRPr="003D30E6">
        <w:rPr>
          <w:sz w:val="24"/>
          <w:szCs w:val="24"/>
        </w:rPr>
        <w:t>для нужд ПАО «МРСК Центра» (филиал</w:t>
      </w:r>
      <w:r w:rsidR="003D30E6" w:rsidRPr="003D30E6">
        <w:rPr>
          <w:sz w:val="24"/>
          <w:szCs w:val="24"/>
        </w:rPr>
        <w:t>а «Костромаэнерго»</w:t>
      </w:r>
      <w:r w:rsidR="00702B2C" w:rsidRPr="003D30E6">
        <w:rPr>
          <w:sz w:val="24"/>
          <w:szCs w:val="24"/>
        </w:rPr>
        <w:t>)</w:t>
      </w:r>
      <w:bookmarkEnd w:id="18"/>
      <w:r w:rsidR="00702B2C" w:rsidRPr="003D30E6">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3D30E6">
        <w:rPr>
          <w:sz w:val="24"/>
          <w:szCs w:val="24"/>
        </w:rPr>
        <w:t xml:space="preserve">лотов: </w:t>
      </w:r>
      <w:r w:rsidRPr="003D30E6">
        <w:rPr>
          <w:b/>
          <w:sz w:val="24"/>
          <w:szCs w:val="24"/>
        </w:rPr>
        <w:t>1 (один)</w:t>
      </w:r>
      <w:r w:rsidRPr="003D30E6">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D30E6">
        <w:rPr>
          <w:i/>
          <w:snapToGrid w:val="0"/>
          <w:sz w:val="24"/>
          <w:szCs w:val="24"/>
          <w:shd w:val="clear" w:color="auto" w:fill="FFFF99"/>
          <w:lang w:eastAsia="ru-RU"/>
        </w:rPr>
        <w:t xml:space="preserve">Участник самостоятельно, в рамках своей </w:t>
      </w:r>
      <w:r w:rsidR="00702B2C" w:rsidRPr="003D30E6">
        <w:rPr>
          <w:i/>
          <w:snapToGrid w:val="0"/>
          <w:sz w:val="24"/>
          <w:szCs w:val="24"/>
          <w:shd w:val="clear" w:color="auto" w:fill="FFFF99"/>
          <w:lang w:eastAsia="ru-RU"/>
        </w:rPr>
        <w:t>Заявки</w:t>
      </w:r>
      <w:r w:rsidRPr="003D30E6">
        <w:rPr>
          <w:i/>
          <w:snapToGrid w:val="0"/>
          <w:sz w:val="24"/>
          <w:szCs w:val="24"/>
          <w:shd w:val="clear" w:color="auto" w:fill="FFFF99"/>
          <w:lang w:eastAsia="ru-RU"/>
        </w:rPr>
        <w:t xml:space="preserve"> формирует стоимость </w:t>
      </w:r>
      <w:r w:rsidR="00E56A22" w:rsidRPr="003D30E6">
        <w:rPr>
          <w:i/>
          <w:snapToGrid w:val="0"/>
          <w:sz w:val="24"/>
          <w:szCs w:val="24"/>
          <w:shd w:val="clear" w:color="auto" w:fill="FFFF99"/>
          <w:lang w:eastAsia="ru-RU"/>
        </w:rPr>
        <w:t>предлагаемой к поставке продукции</w:t>
      </w:r>
      <w:r w:rsidRPr="003D30E6">
        <w:rPr>
          <w:i/>
          <w:snapToGrid w:val="0"/>
          <w:sz w:val="24"/>
          <w:szCs w:val="24"/>
          <w:shd w:val="clear" w:color="auto" w:fill="FFFF99"/>
          <w:lang w:eastAsia="ru-RU"/>
        </w:rPr>
        <w:t>, закупаемо</w:t>
      </w:r>
      <w:r w:rsidR="00E56A22" w:rsidRPr="003D30E6">
        <w:rPr>
          <w:i/>
          <w:snapToGrid w:val="0"/>
          <w:sz w:val="24"/>
          <w:szCs w:val="24"/>
          <w:shd w:val="clear" w:color="auto" w:fill="FFFF99"/>
          <w:lang w:eastAsia="ru-RU"/>
        </w:rPr>
        <w:t>й</w:t>
      </w:r>
      <w:r w:rsidRPr="003D30E6">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30E6">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3D30E6">
        <w:rPr>
          <w:sz w:val="24"/>
        </w:rPr>
        <w:t>с</w:t>
      </w:r>
      <w:r w:rsidR="003D30E6" w:rsidRPr="0095119A">
        <w:rPr>
          <w:sz w:val="24"/>
        </w:rPr>
        <w:t xml:space="preserve"> </w:t>
      </w:r>
      <w:r w:rsidR="003D30E6">
        <w:rPr>
          <w:sz w:val="24"/>
        </w:rPr>
        <w:t>10.01.2018</w:t>
      </w:r>
      <w:r w:rsidR="003D30E6" w:rsidRPr="0095119A">
        <w:rPr>
          <w:sz w:val="24"/>
        </w:rPr>
        <w:t xml:space="preserve"> до</w:t>
      </w:r>
      <w:r w:rsidR="003D30E6">
        <w:rPr>
          <w:sz w:val="24"/>
        </w:rPr>
        <w:t xml:space="preserve"> 30.03</w:t>
      </w:r>
      <w:r w:rsidR="003D30E6" w:rsidRPr="0095119A">
        <w:rPr>
          <w:sz w:val="24"/>
        </w:rPr>
        <w:t>.2018</w:t>
      </w:r>
      <w:r w:rsidR="003D30E6">
        <w:rPr>
          <w:sz w:val="24"/>
        </w:rPr>
        <w:t xml:space="preserve"> гг</w:t>
      </w:r>
      <w:r w:rsidR="00717F60" w:rsidRPr="00382A07">
        <w:rPr>
          <w:sz w:val="24"/>
          <w:szCs w:val="24"/>
        </w:rPr>
        <w:t>.</w:t>
      </w:r>
      <w:bookmarkEnd w:id="20"/>
    </w:p>
    <w:p w:rsidR="008D2928" w:rsidRPr="003D30E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w:t>
      </w:r>
      <w:r w:rsidR="008D2928" w:rsidRPr="003D30E6">
        <w:rPr>
          <w:sz w:val="24"/>
          <w:szCs w:val="24"/>
        </w:rPr>
        <w:t xml:space="preserve">ИНКОТЕРМС </w:t>
      </w:r>
      <w:r w:rsidR="00DA1402" w:rsidRPr="003D30E6">
        <w:rPr>
          <w:sz w:val="24"/>
          <w:szCs w:val="24"/>
        </w:rPr>
        <w:t>2010</w:t>
      </w:r>
      <w:r w:rsidR="008D2928" w:rsidRPr="003D30E6">
        <w:rPr>
          <w:sz w:val="24"/>
          <w:szCs w:val="24"/>
        </w:rPr>
        <w:t>) по адрес</w:t>
      </w:r>
      <w:r w:rsidR="003D30E6" w:rsidRPr="003D30E6">
        <w:rPr>
          <w:sz w:val="24"/>
          <w:szCs w:val="24"/>
        </w:rPr>
        <w:t>у</w:t>
      </w:r>
      <w:r w:rsidR="008D2928" w:rsidRPr="003D30E6">
        <w:rPr>
          <w:sz w:val="24"/>
          <w:szCs w:val="24"/>
        </w:rPr>
        <w:t xml:space="preserve"> филиал</w:t>
      </w:r>
      <w:r w:rsidR="003D30E6" w:rsidRPr="003D30E6">
        <w:rPr>
          <w:sz w:val="24"/>
          <w:szCs w:val="24"/>
        </w:rPr>
        <w:t>а</w:t>
      </w:r>
      <w:r w:rsidR="008D2928" w:rsidRPr="003D30E6">
        <w:rPr>
          <w:sz w:val="24"/>
          <w:szCs w:val="24"/>
        </w:rPr>
        <w:t xml:space="preserve"> ПАО «МРСК Центра»:</w:t>
      </w:r>
      <w:bookmarkEnd w:id="21"/>
      <w:r w:rsidR="002556E6" w:rsidRPr="003D30E6">
        <w:rPr>
          <w:sz w:val="24"/>
          <w:szCs w:val="24"/>
        </w:rPr>
        <w:t xml:space="preserve"> </w:t>
      </w:r>
    </w:p>
    <w:p w:rsidR="008D2928" w:rsidRPr="003D30E6" w:rsidRDefault="003D30E6" w:rsidP="005E6E3C">
      <w:pPr>
        <w:pStyle w:val="afffffff2"/>
        <w:keepNext/>
        <w:numPr>
          <w:ilvl w:val="0"/>
          <w:numId w:val="77"/>
        </w:numPr>
        <w:tabs>
          <w:tab w:val="num" w:pos="1560"/>
        </w:tabs>
        <w:spacing w:line="240" w:lineRule="auto"/>
        <w:rPr>
          <w:rFonts w:ascii="Times New Roman" w:hAnsi="Times New Roman"/>
          <w:sz w:val="24"/>
          <w:szCs w:val="24"/>
        </w:rPr>
      </w:pPr>
      <w:r w:rsidRPr="003D30E6">
        <w:rPr>
          <w:rFonts w:ascii="Times New Roman" w:hAnsi="Times New Roman"/>
          <w:sz w:val="24"/>
          <w:szCs w:val="24"/>
        </w:rPr>
        <w:t xml:space="preserve"> </w:t>
      </w:r>
      <w:r w:rsidR="008D2928" w:rsidRPr="003D30E6">
        <w:rPr>
          <w:rFonts w:ascii="Times New Roman" w:hAnsi="Times New Roman"/>
          <w:sz w:val="24"/>
          <w:szCs w:val="24"/>
        </w:rPr>
        <w:t>«Костромаэнерго», склад Центрального региона: г. Кострома, ул. Катушечная, 157</w:t>
      </w:r>
      <w:r w:rsidRPr="003D30E6">
        <w:rPr>
          <w:rFonts w:ascii="Times New Roman" w:hAnsi="Times New Roman"/>
          <w:sz w:val="24"/>
          <w:szCs w:val="24"/>
        </w:rPr>
        <w:t>.</w:t>
      </w:r>
    </w:p>
    <w:p w:rsidR="00717F60" w:rsidRPr="003D30E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3D30E6">
        <w:rPr>
          <w:iCs/>
          <w:sz w:val="24"/>
          <w:szCs w:val="24"/>
        </w:rPr>
        <w:t>.</w:t>
      </w:r>
      <w:bookmarkEnd w:id="22"/>
      <w:r w:rsidR="0035634C" w:rsidRPr="003D30E6">
        <w:rPr>
          <w:iCs/>
          <w:sz w:val="24"/>
          <w:szCs w:val="24"/>
        </w:rPr>
        <w:t xml:space="preserve"> В случае</w:t>
      </w:r>
      <w:proofErr w:type="gramStart"/>
      <w:r w:rsidR="0035634C" w:rsidRPr="003D30E6">
        <w:rPr>
          <w:iCs/>
          <w:sz w:val="24"/>
          <w:szCs w:val="24"/>
        </w:rPr>
        <w:t>,</w:t>
      </w:r>
      <w:proofErr w:type="gramEnd"/>
      <w:r w:rsidR="0035634C" w:rsidRPr="003D30E6">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3D30E6">
        <w:rPr>
          <w:sz w:val="24"/>
          <w:szCs w:val="24"/>
        </w:rPr>
        <w:t>ом</w:t>
      </w:r>
      <w:r w:rsidRPr="00382A07">
        <w:rPr>
          <w:sz w:val="24"/>
          <w:szCs w:val="24"/>
        </w:rPr>
        <w:t xml:space="preserve"> задани</w:t>
      </w:r>
      <w:r w:rsidR="003D30E6">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D30E6"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D30E6">
        <w:rPr>
          <w:b/>
          <w:bCs w:val="0"/>
          <w:sz w:val="24"/>
          <w:szCs w:val="24"/>
          <w:u w:val="single"/>
        </w:rPr>
        <w:t>По Лоту №1:</w:t>
      </w:r>
      <w:r w:rsidR="00717F60" w:rsidRPr="003D30E6">
        <w:rPr>
          <w:bCs w:val="0"/>
          <w:sz w:val="24"/>
          <w:szCs w:val="24"/>
        </w:rPr>
        <w:t xml:space="preserve"> </w:t>
      </w:r>
      <w:r w:rsidR="003D30E6" w:rsidRPr="003D30E6">
        <w:rPr>
          <w:b/>
          <w:color w:val="000000"/>
          <w:sz w:val="24"/>
          <w:szCs w:val="24"/>
        </w:rPr>
        <w:t>4 696 880</w:t>
      </w:r>
      <w:r w:rsidR="003D30E6" w:rsidRPr="003D30E6">
        <w:rPr>
          <w:sz w:val="24"/>
          <w:szCs w:val="24"/>
        </w:rPr>
        <w:t xml:space="preserve"> (Четыре миллиона шестьсот девяносто шесть тысяч восемьсот восемьдесят) рублей 00 копеек РФ, без учета НДС; НДС составляет </w:t>
      </w:r>
      <w:r w:rsidR="003D30E6" w:rsidRPr="003D30E6">
        <w:rPr>
          <w:b/>
          <w:color w:val="000000"/>
          <w:sz w:val="24"/>
          <w:szCs w:val="24"/>
        </w:rPr>
        <w:t>845 438</w:t>
      </w:r>
      <w:r w:rsidR="003D30E6" w:rsidRPr="003D30E6">
        <w:rPr>
          <w:sz w:val="24"/>
          <w:szCs w:val="24"/>
        </w:rPr>
        <w:t xml:space="preserve"> (Восемьсот сорок пять тысяч четыреста тридцать восемь) рублей 40 копеек РФ; </w:t>
      </w:r>
      <w:r w:rsidR="003D30E6" w:rsidRPr="003D30E6">
        <w:rPr>
          <w:rFonts w:eastAsia="Calibri"/>
          <w:b/>
          <w:color w:val="000000"/>
          <w:sz w:val="24"/>
          <w:szCs w:val="24"/>
          <w:lang w:eastAsia="en-US"/>
        </w:rPr>
        <w:t>5 542 318</w:t>
      </w:r>
      <w:r w:rsidR="003D30E6" w:rsidRPr="003D30E6">
        <w:rPr>
          <w:sz w:val="24"/>
          <w:szCs w:val="24"/>
        </w:rPr>
        <w:t xml:space="preserve"> (Пять миллионов пятьсот сорок две тысячи триста восемнадцать) рублей 40 копеек РФ, с учетом НДС</w:t>
      </w:r>
      <w:r w:rsidR="003D30E6">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r w:rsidR="003D30E6">
        <w:rPr>
          <w:sz w:val="24"/>
          <w:szCs w:val="24"/>
          <w:lang w:eastAsia="ru-RU"/>
        </w:rPr>
        <w:t>о</w:t>
      </w:r>
      <w:r w:rsidRPr="00382A07">
        <w:rPr>
          <w:sz w:val="24"/>
          <w:szCs w:val="24"/>
          <w:lang w:eastAsia="ru-RU"/>
        </w:rPr>
        <w:t xml:space="preserve"> задани</w:t>
      </w:r>
      <w:r w:rsidR="003D30E6">
        <w:rPr>
          <w:sz w:val="24"/>
          <w:szCs w:val="24"/>
          <w:lang w:eastAsia="ru-RU"/>
        </w:rPr>
        <w:t>я</w:t>
      </w:r>
      <w:r w:rsidRPr="00382A07">
        <w:rPr>
          <w:sz w:val="24"/>
          <w:szCs w:val="24"/>
          <w:lang w:eastAsia="ru-RU"/>
        </w:rPr>
        <w:t>, изложены в Приложении №1 (Техническ</w:t>
      </w:r>
      <w:r w:rsidR="003D30E6">
        <w:rPr>
          <w:sz w:val="24"/>
          <w:szCs w:val="24"/>
          <w:lang w:eastAsia="ru-RU"/>
        </w:rPr>
        <w:t>ом</w:t>
      </w:r>
      <w:r w:rsidRPr="00382A07">
        <w:rPr>
          <w:sz w:val="24"/>
          <w:szCs w:val="24"/>
          <w:lang w:eastAsia="ru-RU"/>
        </w:rPr>
        <w:t xml:space="preserve"> задани</w:t>
      </w:r>
      <w:r w:rsidR="003D30E6">
        <w:rPr>
          <w:sz w:val="24"/>
          <w:szCs w:val="24"/>
          <w:lang w:eastAsia="ru-RU"/>
        </w:rPr>
        <w:t>и</w:t>
      </w:r>
      <w:r w:rsidRPr="00382A07">
        <w:rPr>
          <w:sz w:val="24"/>
          <w:szCs w:val="24"/>
          <w:lang w:eastAsia="ru-RU"/>
        </w:rPr>
        <w:t>) к настоящей Документации. При несоблюдении требований Техническ</w:t>
      </w:r>
      <w:r w:rsidR="003D30E6">
        <w:rPr>
          <w:sz w:val="24"/>
          <w:szCs w:val="24"/>
          <w:lang w:eastAsia="ru-RU"/>
        </w:rPr>
        <w:t>ого</w:t>
      </w:r>
      <w:r w:rsidRPr="00382A07">
        <w:rPr>
          <w:sz w:val="24"/>
          <w:szCs w:val="24"/>
          <w:lang w:eastAsia="ru-RU"/>
        </w:rPr>
        <w:t xml:space="preserve"> задани</w:t>
      </w:r>
      <w:r w:rsidR="003D30E6">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3D30E6" w:rsidRPr="00D80A5F">
        <w:rPr>
          <w:iCs/>
          <w:sz w:val="24"/>
          <w:szCs w:val="24"/>
        </w:rPr>
        <w:t xml:space="preserve">РФ, 156961, г. Кострома, проспект Мира, </w:t>
      </w:r>
      <w:r w:rsidR="003D30E6" w:rsidRPr="00F25259">
        <w:rPr>
          <w:iCs/>
          <w:sz w:val="24"/>
          <w:szCs w:val="24"/>
        </w:rPr>
        <w:t>53</w:t>
      </w:r>
      <w:r w:rsidR="003D30E6" w:rsidRPr="00F25259">
        <w:rPr>
          <w:sz w:val="24"/>
          <w:szCs w:val="24"/>
        </w:rPr>
        <w:t xml:space="preserve">, </w:t>
      </w:r>
      <w:proofErr w:type="spellStart"/>
      <w:r w:rsidR="003D30E6" w:rsidRPr="00F25259">
        <w:rPr>
          <w:sz w:val="24"/>
          <w:szCs w:val="24"/>
        </w:rPr>
        <w:t>каб</w:t>
      </w:r>
      <w:proofErr w:type="spellEnd"/>
      <w:r w:rsidR="003D30E6" w:rsidRPr="00F25259">
        <w:rPr>
          <w:sz w:val="24"/>
          <w:szCs w:val="24"/>
        </w:rPr>
        <w:t xml:space="preserve">. №318, исполнительный сотрудник – </w:t>
      </w:r>
      <w:r w:rsidR="003D30E6">
        <w:rPr>
          <w:sz w:val="24"/>
          <w:szCs w:val="24"/>
        </w:rPr>
        <w:t>Скворцова Татьяна Сергеевна</w:t>
      </w:r>
      <w:r w:rsidR="003D30E6" w:rsidRPr="00F25259">
        <w:rPr>
          <w:sz w:val="24"/>
          <w:szCs w:val="24"/>
        </w:rPr>
        <w:t xml:space="preserve">, контактный телефон (4942) </w:t>
      </w:r>
      <w:r w:rsidR="003D30E6">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3D30E6"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3D30E6" w:rsidRPr="00581674">
        <w:rPr>
          <w:rFonts w:eastAsia="Calibri"/>
          <w:szCs w:val="24"/>
          <w:lang w:eastAsia="en-US"/>
        </w:rPr>
        <w:t xml:space="preserve">, адрес электронной почты: </w:t>
      </w:r>
      <w:hyperlink r:id="rId33" w:history="1">
        <w:r w:rsidR="003D30E6" w:rsidRPr="00581674">
          <w:rPr>
            <w:rStyle w:val="a7"/>
          </w:rPr>
          <w:t xml:space="preserve"> </w:t>
        </w:r>
        <w:r w:rsidR="003D30E6" w:rsidRPr="00581674">
          <w:rPr>
            <w:rStyle w:val="a7"/>
            <w:lang w:val="en-US"/>
          </w:rPr>
          <w:t>Skvortsova</w:t>
        </w:r>
        <w:r w:rsidR="003D30E6" w:rsidRPr="00581674">
          <w:rPr>
            <w:rStyle w:val="a7"/>
          </w:rPr>
          <w:t>.</w:t>
        </w:r>
        <w:r w:rsidR="003D30E6" w:rsidRPr="00581674">
          <w:rPr>
            <w:rStyle w:val="a7"/>
            <w:lang w:val="en-US"/>
          </w:rPr>
          <w:t>TS</w:t>
        </w:r>
        <w:r w:rsidR="003D30E6" w:rsidRPr="00581674">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3D30E6" w:rsidRPr="00787993" w:rsidRDefault="003D30E6" w:rsidP="003D30E6">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lastRenderedPageBreak/>
        <w:t>Почтовый адрес: Филиал ПАО «МРСК Центра» – «Костромаэнерго», 156961, г. Кострома, проспект Мира, 53</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Тел. (4942) 396-359</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ИНН 6901067107</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КПП 440102001</w:t>
      </w:r>
    </w:p>
    <w:p w:rsidR="003D30E6" w:rsidRPr="00787993" w:rsidRDefault="003D30E6" w:rsidP="003D30E6">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3D30E6" w:rsidRPr="00787993" w:rsidRDefault="003D30E6" w:rsidP="003D30E6">
      <w:pPr>
        <w:pStyle w:val="Times120"/>
        <w:suppressAutoHyphens w:val="0"/>
        <w:autoSpaceDN w:val="0"/>
        <w:adjustRightInd w:val="0"/>
        <w:spacing w:before="120" w:line="160" w:lineRule="atLeast"/>
        <w:ind w:left="567" w:firstLine="0"/>
        <w:rPr>
          <w:szCs w:val="24"/>
        </w:rPr>
      </w:pPr>
      <w:r w:rsidRPr="00787993">
        <w:rPr>
          <w:szCs w:val="24"/>
        </w:rPr>
        <w:t>БИК 043469623</w:t>
      </w:r>
    </w:p>
    <w:p w:rsidR="003D30E6" w:rsidRPr="001E3137" w:rsidRDefault="003D30E6" w:rsidP="003D30E6">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3D30E6">
        <w:rPr>
          <w:b/>
          <w:bCs w:val="0"/>
          <w:sz w:val="24"/>
          <w:szCs w:val="24"/>
        </w:rPr>
        <w:t xml:space="preserve">минут </w:t>
      </w:r>
      <w:r w:rsidR="003D30E6" w:rsidRPr="003D30E6">
        <w:rPr>
          <w:b/>
          <w:bCs w:val="0"/>
          <w:sz w:val="24"/>
          <w:szCs w:val="24"/>
        </w:rPr>
        <w:t>23</w:t>
      </w:r>
      <w:r w:rsidR="002B5044" w:rsidRPr="003D30E6">
        <w:rPr>
          <w:b/>
          <w:bCs w:val="0"/>
          <w:sz w:val="24"/>
          <w:szCs w:val="24"/>
        </w:rPr>
        <w:t xml:space="preserve"> </w:t>
      </w:r>
      <w:r w:rsidR="003D30E6" w:rsidRPr="003D30E6">
        <w:rPr>
          <w:b/>
          <w:bCs w:val="0"/>
          <w:sz w:val="24"/>
          <w:szCs w:val="24"/>
        </w:rPr>
        <w:t>ноября</w:t>
      </w:r>
      <w:r w:rsidR="002B5044" w:rsidRPr="003D30E6">
        <w:rPr>
          <w:b/>
          <w:bCs w:val="0"/>
          <w:sz w:val="24"/>
          <w:szCs w:val="24"/>
        </w:rPr>
        <w:t xml:space="preserve"> </w:t>
      </w:r>
      <w:r w:rsidR="004E638A" w:rsidRPr="003D30E6">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lastRenderedPageBreak/>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w:t>
      </w:r>
      <w:r w:rsidRPr="00382A07">
        <w:rPr>
          <w:bCs w:val="0"/>
          <w:sz w:val="24"/>
          <w:szCs w:val="24"/>
        </w:rPr>
        <w:lastRenderedPageBreak/>
        <w:t xml:space="preserve">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w:t>
      </w:r>
      <w:r w:rsidRPr="00382A07">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991C07">
        <w:rPr>
          <w:sz w:val="24"/>
          <w:szCs w:val="24"/>
        </w:rPr>
        <w:lastRenderedPageBreak/>
        <w:t xml:space="preserve">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D30E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3D30E6">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lastRenderedPageBreak/>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xml:space="preserve">, может быть полностью или частично удержано по решению закупочной комиссии на </w:t>
      </w:r>
      <w:r w:rsidRPr="001018D6">
        <w:rPr>
          <w:sz w:val="24"/>
          <w:szCs w:val="24"/>
        </w:rPr>
        <w:lastRenderedPageBreak/>
        <w:t>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w:t>
      </w:r>
      <w:r w:rsidRPr="004A1A68">
        <w:rPr>
          <w:sz w:val="24"/>
          <w:szCs w:val="24"/>
        </w:rPr>
        <w:lastRenderedPageBreak/>
        <w:t>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D30E6">
        <w:rPr>
          <w:b w:val="0"/>
          <w:szCs w:val="24"/>
        </w:rPr>
        <w:t>ое</w:t>
      </w:r>
      <w:r w:rsidRPr="00382A07">
        <w:rPr>
          <w:b w:val="0"/>
          <w:szCs w:val="24"/>
        </w:rPr>
        <w:t xml:space="preserve"> задани</w:t>
      </w:r>
      <w:r w:rsidR="003D30E6">
        <w:rPr>
          <w:b w:val="0"/>
          <w:szCs w:val="24"/>
        </w:rPr>
        <w:t>е</w:t>
      </w:r>
      <w:r w:rsidRPr="00382A07">
        <w:rPr>
          <w:b w:val="0"/>
          <w:szCs w:val="24"/>
        </w:rPr>
        <w:t xml:space="preserve"> </w:t>
      </w:r>
      <w:r w:rsidR="00A154B7" w:rsidRPr="00382A07">
        <w:rPr>
          <w:b w:val="0"/>
          <w:szCs w:val="24"/>
        </w:rPr>
        <w:t xml:space="preserve">по </w:t>
      </w:r>
      <w:r w:rsidR="00A154B7" w:rsidRPr="003D30E6">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proofErr w:type="gramStart"/>
      <w:r w:rsidR="00F463E8" w:rsidRPr="00382A07">
        <w:rPr>
          <w:b w:val="0"/>
          <w:szCs w:val="24"/>
        </w:rPr>
        <w:t>о(</w:t>
      </w:r>
      <w:proofErr w:type="gramEnd"/>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62C97">
        <w:rPr>
          <w:b w:val="0"/>
          <w:szCs w:val="24"/>
          <w:lang w:eastAsia="ru-RU"/>
        </w:rPr>
        <w:t>Технического задания</w:t>
      </w:r>
      <w:r w:rsidR="003776BB" w:rsidRPr="00382A07">
        <w:rPr>
          <w:b w:val="0"/>
          <w:szCs w:val="24"/>
          <w:lang w:eastAsia="ru-RU"/>
        </w:rPr>
        <w:t xml:space="preserve">, изложены </w:t>
      </w:r>
      <w:r w:rsidR="00362C9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362C97">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1040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040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1040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040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1040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1040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1040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62C97">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62C97">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362C97">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362C97">
              <w:rPr>
                <w:rStyle w:val="aa"/>
                <w:sz w:val="22"/>
              </w:rPr>
              <w:t>-</w:t>
            </w:r>
            <w:r w:rsidR="00362C97" w:rsidRPr="00382A07">
              <w:rPr>
                <w:rStyle w:val="aa"/>
                <w:sz w:val="22"/>
              </w:rPr>
              <w:t xml:space="preserve"> </w:t>
            </w:r>
            <w:r w:rsidR="00362C97" w:rsidRPr="00382A07">
              <w:rPr>
                <w:rStyle w:val="aa"/>
                <w:sz w:val="22"/>
              </w:rPr>
              <w:t>III</w:t>
            </w:r>
            <w:r w:rsidRPr="00382A07">
              <w:rPr>
                <w:rStyle w:val="aa"/>
                <w:sz w:val="22"/>
              </w:rPr>
              <w:t> квартал 201</w:t>
            </w:r>
            <w:r w:rsidR="00362C97">
              <w:rPr>
                <w:rStyle w:val="aa"/>
                <w:sz w:val="22"/>
              </w:rPr>
              <w:t>7 года»</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362C97">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149" w:rsidRDefault="008B5149">
      <w:pPr>
        <w:spacing w:line="240" w:lineRule="auto"/>
      </w:pPr>
      <w:r>
        <w:separator/>
      </w:r>
    </w:p>
  </w:endnote>
  <w:endnote w:type="continuationSeparator" w:id="0">
    <w:p w:rsidR="008B5149" w:rsidRDefault="008B5149">
      <w:pPr>
        <w:spacing w:line="240" w:lineRule="auto"/>
      </w:pPr>
      <w:r>
        <w:continuationSeparator/>
      </w:r>
    </w:p>
  </w:endnote>
  <w:endnote w:id="1">
    <w:p w:rsidR="0091040B" w:rsidRDefault="0091040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040B" w:rsidRDefault="0091040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Pr="00FA0376" w:rsidRDefault="0091040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6EC2">
      <w:rPr>
        <w:noProof/>
        <w:sz w:val="16"/>
        <w:szCs w:val="16"/>
        <w:lang w:eastAsia="ru-RU"/>
      </w:rPr>
      <w:t>2</w:t>
    </w:r>
    <w:r w:rsidRPr="00FA0376">
      <w:rPr>
        <w:sz w:val="16"/>
        <w:szCs w:val="16"/>
        <w:lang w:eastAsia="ru-RU"/>
      </w:rPr>
      <w:fldChar w:fldCharType="end"/>
    </w:r>
  </w:p>
  <w:p w:rsidR="0091040B" w:rsidRPr="00EE0539" w:rsidRDefault="0091040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1040B">
      <w:rPr>
        <w:sz w:val="18"/>
        <w:szCs w:val="18"/>
      </w:rPr>
      <w:t>Договора на поставку оборудования связи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149" w:rsidRDefault="008B5149">
      <w:pPr>
        <w:spacing w:line="240" w:lineRule="auto"/>
      </w:pPr>
      <w:r>
        <w:separator/>
      </w:r>
    </w:p>
  </w:footnote>
  <w:footnote w:type="continuationSeparator" w:id="0">
    <w:p w:rsidR="008B5149" w:rsidRDefault="008B5149">
      <w:pPr>
        <w:spacing w:line="240" w:lineRule="auto"/>
      </w:pPr>
      <w:r>
        <w:continuationSeparator/>
      </w:r>
    </w:p>
  </w:footnote>
  <w:footnote w:id="1">
    <w:p w:rsidR="0091040B" w:rsidRPr="00B36685" w:rsidRDefault="0091040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1040B" w:rsidRDefault="0091040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1040B" w:rsidRDefault="0091040B" w:rsidP="00642D28">
      <w:pPr>
        <w:pStyle w:val="1ff4"/>
        <w:rPr>
          <w:rFonts w:ascii="Times New Roman" w:eastAsia="Times New Roman" w:hAnsi="Times New Roman" w:cs="Times New Roman"/>
          <w:lang w:eastAsia="ru-RU"/>
        </w:rPr>
      </w:pPr>
    </w:p>
  </w:footnote>
  <w:footnote w:id="3">
    <w:p w:rsidR="0091040B" w:rsidRDefault="0091040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Pr="00930031" w:rsidRDefault="0091040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0B" w:rsidRDefault="009104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06EC2"/>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2C97"/>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0E6"/>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149"/>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40B"/>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54DA-1602-4022-9BDA-16601DCE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85</Pages>
  <Words>27565</Words>
  <Characters>157123</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184320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50</cp:revision>
  <cp:lastPrinted>2015-12-29T14:27:00Z</cp:lastPrinted>
  <dcterms:created xsi:type="dcterms:W3CDTF">2016-12-02T12:44:00Z</dcterms:created>
  <dcterms:modified xsi:type="dcterms:W3CDTF">2017-11-03T11:24:00Z</dcterms:modified>
</cp:coreProperties>
</file>