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7C1DC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C2A40" w:rsidRPr="008B36B0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8019FC">
        <w:rPr>
          <w:sz w:val="24"/>
          <w:szCs w:val="24"/>
        </w:rPr>
        <w:t>19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апреля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</w:t>
      </w:r>
      <w:r w:rsidR="008019FC">
        <w:rPr>
          <w:b/>
          <w:kern w:val="36"/>
          <w:sz w:val="24"/>
          <w:szCs w:val="24"/>
        </w:rPr>
        <w:t>7</w:t>
      </w:r>
      <w:r w:rsidR="00115D57">
        <w:rPr>
          <w:b/>
          <w:kern w:val="36"/>
          <w:sz w:val="24"/>
          <w:szCs w:val="24"/>
        </w:rPr>
        <w:t>5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8019FC">
        <w:rPr>
          <w:b/>
          <w:kern w:val="36"/>
          <w:sz w:val="24"/>
          <w:szCs w:val="24"/>
        </w:rPr>
        <w:t>19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096EDF" w:rsidRPr="00096EDF">
        <w:rPr>
          <w:b/>
          <w:sz w:val="24"/>
          <w:szCs w:val="24"/>
        </w:rPr>
        <w:t>Договора</w:t>
      </w:r>
      <w:proofErr w:type="gramEnd"/>
      <w:r w:rsidR="00096EDF" w:rsidRPr="00096EDF">
        <w:rPr>
          <w:b/>
          <w:sz w:val="24"/>
          <w:szCs w:val="24"/>
        </w:rPr>
        <w:t xml:space="preserve">  на оказание услуг по техническому обслуживанию и ремонту цифровых </w:t>
      </w:r>
      <w:proofErr w:type="spellStart"/>
      <w:r w:rsidR="00096EDF" w:rsidRPr="00096EDF">
        <w:rPr>
          <w:b/>
          <w:sz w:val="24"/>
          <w:szCs w:val="24"/>
        </w:rPr>
        <w:t>тахографов</w:t>
      </w:r>
      <w:proofErr w:type="spellEnd"/>
      <w:r w:rsidR="00096EDF" w:rsidRPr="00096EDF">
        <w:rPr>
          <w:b/>
          <w:sz w:val="24"/>
          <w:szCs w:val="24"/>
        </w:rPr>
        <w:t xml:space="preserve">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7C1DC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5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6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6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7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8</w:t>
      </w:r>
      <w:r w:rsidR="007C1DCE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10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10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10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11</w:t>
      </w:r>
      <w:r w:rsidR="007C1DCE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13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13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13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14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31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32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32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34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36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37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37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38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39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40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41</w:t>
      </w:r>
      <w:r w:rsidR="007C1DCE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42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42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42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42</w:t>
      </w:r>
      <w:r w:rsidR="007C1DCE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43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43</w:t>
      </w:r>
      <w:r w:rsidR="007C1DCE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47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49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52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54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56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58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60</w:t>
      </w:r>
      <w:r w:rsidR="007C1DCE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62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67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69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71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73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75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78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82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85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87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89</w:t>
      </w:r>
      <w:r w:rsidR="007C1DCE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7C1DCE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7C1DCE">
        <w:rPr>
          <w:noProof/>
        </w:rPr>
      </w:r>
      <w:r w:rsidR="007C1DCE">
        <w:rPr>
          <w:noProof/>
        </w:rPr>
        <w:fldChar w:fldCharType="separate"/>
      </w:r>
      <w:r w:rsidR="00540F1D">
        <w:rPr>
          <w:noProof/>
        </w:rPr>
        <w:t>91</w:t>
      </w:r>
      <w:r w:rsidR="007C1DCE">
        <w:rPr>
          <w:noProof/>
        </w:rPr>
        <w:fldChar w:fldCharType="end"/>
      </w:r>
    </w:p>
    <w:p w:rsidR="00717F60" w:rsidRPr="00E71A48" w:rsidRDefault="007C1DC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hyperlink r:id="rId19" w:tgtFrame="_blank" w:history="1">
        <w:r w:rsidR="005C54B0" w:rsidRPr="00E44BA6">
          <w:t>Ворнавской Евгений Викторович</w:t>
        </w:r>
      </w:hyperlink>
      <w:r w:rsidR="005C54B0">
        <w:t xml:space="preserve"> </w:t>
      </w:r>
      <w:r w:rsidR="005C54B0" w:rsidRPr="00075DBF">
        <w:t xml:space="preserve">телефон – </w:t>
      </w:r>
      <w:r w:rsidR="005C54B0" w:rsidRPr="00F031B3">
        <w:t xml:space="preserve">(4722) </w:t>
      </w:r>
      <w:r w:rsidR="005C54B0" w:rsidRPr="00E44BA6">
        <w:t>58 80 61</w:t>
      </w:r>
      <w:r w:rsidR="005C54B0" w:rsidRPr="00C614A4">
        <w:t>, адрес электронной почты</w:t>
      </w:r>
      <w:r w:rsidR="005C54B0">
        <w:t xml:space="preserve">:  </w:t>
      </w:r>
      <w:hyperlink r:id="rId20" w:history="1">
        <w:r w:rsidR="005C54B0" w:rsidRPr="00E44BA6">
          <w:rPr>
            <w:rStyle w:val="a7"/>
            <w:lang w:val="en-US"/>
          </w:rPr>
          <w:t>Vornavskoy</w:t>
        </w:r>
        <w:r w:rsidR="005C54B0" w:rsidRPr="007B6BA3">
          <w:rPr>
            <w:rStyle w:val="a7"/>
          </w:rPr>
          <w:t>.</w:t>
        </w:r>
        <w:r w:rsidR="005C54B0" w:rsidRPr="00E44BA6">
          <w:rPr>
            <w:rStyle w:val="a7"/>
            <w:lang w:val="en-US"/>
          </w:rPr>
          <w:t>EV</w:t>
        </w:r>
        <w:r w:rsidR="005C54B0" w:rsidRPr="007B6BA3">
          <w:rPr>
            <w:rStyle w:val="a7"/>
          </w:rPr>
          <w:t>@</w:t>
        </w:r>
        <w:r w:rsidR="005C54B0" w:rsidRPr="00E44BA6">
          <w:rPr>
            <w:rStyle w:val="a7"/>
            <w:lang w:val="en-US"/>
          </w:rPr>
          <w:t>mrsk</w:t>
        </w:r>
        <w:r w:rsidR="005C54B0" w:rsidRPr="007B6BA3">
          <w:rPr>
            <w:rStyle w:val="a7"/>
          </w:rPr>
          <w:t>-1.</w:t>
        </w:r>
        <w:r w:rsidR="005C54B0" w:rsidRPr="00E44BA6">
          <w:rPr>
            <w:rStyle w:val="a7"/>
            <w:lang w:val="en-US"/>
          </w:rPr>
          <w:t>ru</w:t>
        </w:r>
      </w:hyperlink>
      <w:r w:rsidR="005C54B0">
        <w:t xml:space="preserve"> </w:t>
      </w:r>
      <w:r w:rsidR="003D3D29" w:rsidRPr="00260977">
        <w:t xml:space="preserve"> </w:t>
      </w:r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 </w:t>
      </w:r>
      <w:r w:rsidRPr="003D3D29">
        <w:rPr>
          <w:b/>
          <w:sz w:val="24"/>
          <w:szCs w:val="24"/>
        </w:rPr>
        <w:t>«</w:t>
      </w:r>
      <w:r w:rsidR="00096EDF">
        <w:rPr>
          <w:b/>
          <w:sz w:val="24"/>
          <w:szCs w:val="24"/>
        </w:rPr>
        <w:t>20</w:t>
      </w:r>
      <w:r w:rsidRPr="003D3D29">
        <w:rPr>
          <w:b/>
          <w:sz w:val="24"/>
          <w:szCs w:val="24"/>
        </w:rPr>
        <w:t xml:space="preserve">» </w:t>
      </w:r>
      <w:r w:rsidR="003D3D29" w:rsidRPr="003D3D29">
        <w:rPr>
          <w:b/>
          <w:sz w:val="24"/>
          <w:szCs w:val="24"/>
        </w:rPr>
        <w:t>апреля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22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096EDF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096EDF" w:rsidRPr="003968E9">
        <w:rPr>
          <w:sz w:val="24"/>
          <w:szCs w:val="24"/>
        </w:rPr>
        <w:t xml:space="preserve">по </w:t>
      </w:r>
      <w:r w:rsidR="00096EDF">
        <w:rPr>
          <w:sz w:val="24"/>
          <w:szCs w:val="24"/>
        </w:rPr>
        <w:t>т</w:t>
      </w:r>
      <w:r w:rsidR="00096EDF" w:rsidRPr="003968E9">
        <w:rPr>
          <w:sz w:val="24"/>
          <w:szCs w:val="24"/>
        </w:rPr>
        <w:t>ехническо</w:t>
      </w:r>
      <w:r w:rsidR="00096EDF">
        <w:rPr>
          <w:sz w:val="24"/>
          <w:szCs w:val="24"/>
        </w:rPr>
        <w:t>му</w:t>
      </w:r>
      <w:r w:rsidR="00096EDF" w:rsidRPr="003968E9">
        <w:rPr>
          <w:sz w:val="24"/>
          <w:szCs w:val="24"/>
        </w:rPr>
        <w:t xml:space="preserve"> обслуживани</w:t>
      </w:r>
      <w:r w:rsidR="00096EDF">
        <w:rPr>
          <w:sz w:val="24"/>
          <w:szCs w:val="24"/>
        </w:rPr>
        <w:t>ю</w:t>
      </w:r>
      <w:r w:rsidR="00096EDF" w:rsidRPr="003968E9">
        <w:rPr>
          <w:sz w:val="24"/>
          <w:szCs w:val="24"/>
        </w:rPr>
        <w:t xml:space="preserve"> и ремонт</w:t>
      </w:r>
      <w:r w:rsidR="00096EDF">
        <w:rPr>
          <w:sz w:val="24"/>
          <w:szCs w:val="24"/>
        </w:rPr>
        <w:t>у</w:t>
      </w:r>
      <w:r w:rsidR="00096EDF" w:rsidRPr="003968E9">
        <w:rPr>
          <w:sz w:val="24"/>
          <w:szCs w:val="24"/>
        </w:rPr>
        <w:t xml:space="preserve"> цифровых </w:t>
      </w:r>
      <w:proofErr w:type="spellStart"/>
      <w:r w:rsidR="00096EDF" w:rsidRPr="003968E9">
        <w:rPr>
          <w:sz w:val="24"/>
          <w:szCs w:val="24"/>
        </w:rPr>
        <w:t>тахографов</w:t>
      </w:r>
      <w:proofErr w:type="spellEnd"/>
      <w:r w:rsidR="00096EDF" w:rsidRPr="003968E9">
        <w:rPr>
          <w:sz w:val="24"/>
          <w:szCs w:val="24"/>
        </w:rPr>
        <w:t xml:space="preserve"> для нужд ПАО МРСК </w:t>
      </w:r>
      <w:r w:rsidR="00096EDF">
        <w:rPr>
          <w:sz w:val="24"/>
          <w:szCs w:val="24"/>
        </w:rPr>
        <w:t>Центра (филиал Белгородэнерго)</w:t>
      </w:r>
      <w:r w:rsidR="003D3D29" w:rsidRPr="00696181">
        <w:rPr>
          <w:sz w:val="24"/>
          <w:szCs w:val="24"/>
        </w:rPr>
        <w:t>, расположенного по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B703CB">
        <w:rPr>
          <w:sz w:val="24"/>
          <w:szCs w:val="24"/>
        </w:rPr>
        <w:t>»</w:t>
      </w:r>
      <w:r w:rsidR="003D3D29" w:rsidRPr="003D3D29">
        <w:rPr>
          <w:sz w:val="24"/>
          <w:szCs w:val="24"/>
        </w:rPr>
        <w:t xml:space="preserve"> </w:t>
      </w:r>
      <w:r w:rsidR="00B703CB">
        <w:rPr>
          <w:sz w:val="24"/>
          <w:szCs w:val="24"/>
        </w:rPr>
        <w:t xml:space="preserve">        </w:t>
      </w:r>
      <w:r w:rsidR="00702B2C" w:rsidRPr="003D3D29">
        <w:rPr>
          <w:sz w:val="24"/>
          <w:szCs w:val="24"/>
        </w:rPr>
        <w:t xml:space="preserve"> </w:t>
      </w:r>
      <w:r w:rsidR="00115D57">
        <w:fldChar w:fldCharType="begin"/>
      </w:r>
      <w:r w:rsidR="00115D57">
        <w:instrText>HYPERLINK "https://etp.rosseti.ru"</w:instrText>
      </w:r>
      <w:r w:rsidR="00115D57">
        <w:fldChar w:fldCharType="separate"/>
      </w:r>
      <w:r w:rsidR="00115D57" w:rsidRPr="00606CA7">
        <w:rPr>
          <w:rStyle w:val="a7"/>
          <w:sz w:val="24"/>
          <w:szCs w:val="24"/>
        </w:rPr>
        <w:t>etp.rosseti.ru</w:t>
      </w:r>
      <w:r w:rsidR="00115D57">
        <w:fldChar w:fldCharType="end"/>
      </w:r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096EDF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096EDF" w:rsidRPr="003968E9">
        <w:rPr>
          <w:sz w:val="24"/>
          <w:szCs w:val="24"/>
        </w:rPr>
        <w:t xml:space="preserve">по </w:t>
      </w:r>
      <w:r w:rsidR="00096EDF">
        <w:rPr>
          <w:sz w:val="24"/>
          <w:szCs w:val="24"/>
        </w:rPr>
        <w:t>т</w:t>
      </w:r>
      <w:r w:rsidR="00096EDF" w:rsidRPr="003968E9">
        <w:rPr>
          <w:sz w:val="24"/>
          <w:szCs w:val="24"/>
        </w:rPr>
        <w:t>ехническо</w:t>
      </w:r>
      <w:r w:rsidR="00096EDF">
        <w:rPr>
          <w:sz w:val="24"/>
          <w:szCs w:val="24"/>
        </w:rPr>
        <w:t>му</w:t>
      </w:r>
      <w:r w:rsidR="00096EDF" w:rsidRPr="003968E9">
        <w:rPr>
          <w:sz w:val="24"/>
          <w:szCs w:val="24"/>
        </w:rPr>
        <w:t xml:space="preserve"> обслуживани</w:t>
      </w:r>
      <w:r w:rsidR="00096EDF">
        <w:rPr>
          <w:sz w:val="24"/>
          <w:szCs w:val="24"/>
        </w:rPr>
        <w:t>ю</w:t>
      </w:r>
      <w:r w:rsidR="00096EDF" w:rsidRPr="003968E9">
        <w:rPr>
          <w:sz w:val="24"/>
          <w:szCs w:val="24"/>
        </w:rPr>
        <w:t xml:space="preserve"> и ремонт</w:t>
      </w:r>
      <w:r w:rsidR="00096EDF">
        <w:rPr>
          <w:sz w:val="24"/>
          <w:szCs w:val="24"/>
        </w:rPr>
        <w:t>у</w:t>
      </w:r>
      <w:r w:rsidR="00096EDF" w:rsidRPr="003968E9">
        <w:rPr>
          <w:sz w:val="24"/>
          <w:szCs w:val="24"/>
        </w:rPr>
        <w:t xml:space="preserve"> цифровых </w:t>
      </w:r>
      <w:proofErr w:type="spellStart"/>
      <w:r w:rsidR="00096EDF" w:rsidRPr="003968E9">
        <w:rPr>
          <w:sz w:val="24"/>
          <w:szCs w:val="24"/>
        </w:rPr>
        <w:t>тахографов</w:t>
      </w:r>
      <w:proofErr w:type="spellEnd"/>
      <w:r w:rsidR="00096EDF" w:rsidRPr="003968E9">
        <w:rPr>
          <w:sz w:val="24"/>
          <w:szCs w:val="24"/>
        </w:rPr>
        <w:t xml:space="preserve"> для нужд ПАО МРСК </w:t>
      </w:r>
      <w:r w:rsidR="00096EDF">
        <w:rPr>
          <w:sz w:val="24"/>
          <w:szCs w:val="24"/>
        </w:rPr>
        <w:t>Центра (филиал Белгородэнерго)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31.12.2017г.</w:t>
      </w:r>
      <w:bookmarkEnd w:id="19"/>
      <w:r w:rsidR="00FC2A40">
        <w:rPr>
          <w:sz w:val="24"/>
          <w:szCs w:val="24"/>
        </w:rPr>
        <w:t>, по заявкам заказчика.</w:t>
      </w:r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bookmarkEnd w:id="20"/>
      <w:r w:rsidR="00FC2A40">
        <w:rPr>
          <w:sz w:val="24"/>
          <w:szCs w:val="24"/>
        </w:rPr>
        <w:t>.</w:t>
      </w:r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C1DC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C1DCE">
        <w:rPr>
          <w:iCs/>
          <w:sz w:val="24"/>
          <w:szCs w:val="24"/>
        </w:rPr>
      </w:r>
      <w:r w:rsidR="007C1DC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7C1DC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C1DC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7C1DC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C1DC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C1DCE">
        <w:rPr>
          <w:iCs/>
          <w:sz w:val="24"/>
          <w:szCs w:val="24"/>
        </w:rPr>
      </w:r>
      <w:r w:rsidR="007C1DC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7C1DC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C1DC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C1DCE">
        <w:rPr>
          <w:b w:val="0"/>
        </w:rPr>
      </w:r>
      <w:r w:rsidR="007C1DCE">
        <w:rPr>
          <w:b w:val="0"/>
        </w:rPr>
        <w:fldChar w:fldCharType="separate"/>
      </w:r>
      <w:r w:rsidR="00DA443D">
        <w:rPr>
          <w:b w:val="0"/>
        </w:rPr>
        <w:t>1.1.4</w:t>
      </w:r>
      <w:r w:rsidR="007C1DC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C1DC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C1DCE">
        <w:rPr>
          <w:b w:val="0"/>
          <w:szCs w:val="24"/>
        </w:rPr>
      </w:r>
      <w:r w:rsidR="007C1DC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7C1DC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C1DC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C1DCE">
        <w:rPr>
          <w:b w:val="0"/>
          <w:szCs w:val="24"/>
        </w:rPr>
      </w:r>
      <w:r w:rsidR="007C1DC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7C1DC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C1DC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C1DCE">
        <w:rPr>
          <w:b w:val="0"/>
          <w:szCs w:val="24"/>
        </w:rPr>
      </w:r>
      <w:r w:rsidR="007C1DC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7C1DC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7C1DC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7C1DCE">
        <w:rPr>
          <w:b w:val="0"/>
          <w:szCs w:val="24"/>
        </w:rPr>
      </w:r>
      <w:r w:rsidR="007C1DC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7C1DC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7C1DC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7C1DCE">
        <w:rPr>
          <w:b w:val="0"/>
          <w:szCs w:val="24"/>
        </w:rPr>
      </w:r>
      <w:r w:rsidR="007C1DC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7C1DC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7C1DC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7C1DCE">
        <w:rPr>
          <w:b w:val="0"/>
        </w:rPr>
      </w:r>
      <w:r w:rsidR="007C1DCE">
        <w:rPr>
          <w:b w:val="0"/>
        </w:rPr>
        <w:fldChar w:fldCharType="separate"/>
      </w:r>
      <w:r w:rsidR="00DA443D">
        <w:rPr>
          <w:b w:val="0"/>
        </w:rPr>
        <w:t>5.6</w:t>
      </w:r>
      <w:r w:rsidR="007C1DC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7C1DC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C1DCE">
        <w:rPr>
          <w:b w:val="0"/>
        </w:rPr>
      </w:r>
      <w:r w:rsidR="007C1DCE">
        <w:rPr>
          <w:b w:val="0"/>
        </w:rPr>
        <w:fldChar w:fldCharType="separate"/>
      </w:r>
      <w:r w:rsidR="00DA443D">
        <w:rPr>
          <w:b w:val="0"/>
        </w:rPr>
        <w:t>2.2.3</w:t>
      </w:r>
      <w:r w:rsidR="007C1DCE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C1DC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C1DCE">
        <w:rPr>
          <w:b w:val="0"/>
        </w:rPr>
      </w:r>
      <w:r w:rsidR="007C1DCE">
        <w:rPr>
          <w:b w:val="0"/>
        </w:rPr>
        <w:fldChar w:fldCharType="separate"/>
      </w:r>
      <w:r w:rsidR="00DA443D">
        <w:rPr>
          <w:b w:val="0"/>
        </w:rPr>
        <w:t>2.3.3</w:t>
      </w:r>
      <w:r w:rsidR="007C1DCE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7C1DC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C1DCE" w:rsidRPr="00E71A48">
        <w:rPr>
          <w:bCs w:val="0"/>
          <w:sz w:val="24"/>
          <w:szCs w:val="24"/>
        </w:rPr>
      </w:r>
      <w:r w:rsidR="007C1DC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C1DC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C1DCE" w:rsidRPr="00E71A48">
        <w:rPr>
          <w:bCs w:val="0"/>
          <w:sz w:val="24"/>
          <w:szCs w:val="24"/>
        </w:rPr>
      </w:r>
      <w:r w:rsidR="007C1DCE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C1DC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7C1DCE">
        <w:fldChar w:fldCharType="separate"/>
      </w:r>
      <w:r w:rsidR="00DA443D">
        <w:rPr>
          <w:bCs w:val="0"/>
          <w:sz w:val="24"/>
          <w:szCs w:val="24"/>
        </w:rPr>
        <w:t>3.6</w:t>
      </w:r>
      <w:r w:rsidR="007C1DCE">
        <w:fldChar w:fldCharType="end"/>
      </w:r>
      <w:r w:rsidR="007C1DC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C1DCE" w:rsidRPr="00E71A48">
        <w:rPr>
          <w:bCs w:val="0"/>
          <w:sz w:val="24"/>
          <w:szCs w:val="24"/>
        </w:rPr>
      </w:r>
      <w:r w:rsidR="007C1DC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7C1DC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C1DCE" w:rsidRPr="00E71A48">
        <w:rPr>
          <w:bCs w:val="0"/>
          <w:sz w:val="24"/>
          <w:szCs w:val="24"/>
        </w:rPr>
      </w:r>
      <w:r w:rsidR="007C1DC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C1DC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7C1DCE">
        <w:fldChar w:fldCharType="separate"/>
      </w:r>
      <w:r w:rsidR="00B33739">
        <w:rPr>
          <w:bCs w:val="0"/>
          <w:sz w:val="24"/>
          <w:szCs w:val="24"/>
        </w:rPr>
        <w:t>3.9</w:t>
      </w:r>
      <w:r w:rsidR="007C1DCE">
        <w:fldChar w:fldCharType="end"/>
      </w:r>
      <w:r w:rsidR="007C1DC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C1DCE" w:rsidRPr="00E71A48">
        <w:rPr>
          <w:bCs w:val="0"/>
          <w:sz w:val="24"/>
          <w:szCs w:val="24"/>
        </w:rPr>
      </w:r>
      <w:r w:rsidR="007C1DC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7C1DC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7C1DCE">
        <w:fldChar w:fldCharType="separate"/>
      </w:r>
      <w:r w:rsidR="00B33739">
        <w:rPr>
          <w:bCs w:val="0"/>
          <w:sz w:val="24"/>
          <w:szCs w:val="24"/>
        </w:rPr>
        <w:t>3.12</w:t>
      </w:r>
      <w:r w:rsidR="007C1DC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7C1DC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7C1DC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7C1DC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7C1DC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7C1DC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7C1DC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7C1DC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7C1DC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7C1DC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7C1DCE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C1DCE">
        <w:fldChar w:fldCharType="begin"/>
      </w:r>
      <w:r w:rsidR="00D00009">
        <w:instrText xml:space="preserve"> REF _Ref440372326 \r \h  \* MERGEFORMAT </w:instrText>
      </w:r>
      <w:r w:rsidR="007C1DCE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7C1DC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7C1DCE">
        <w:fldChar w:fldCharType="begin"/>
      </w:r>
      <w:r w:rsidR="00D00009">
        <w:instrText xml:space="preserve"> REF _Ref440371822 \r \h  \* MERGEFORMAT </w:instrText>
      </w:r>
      <w:r w:rsidR="007C1DCE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7C1DCE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5C54B0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>
        <w:rPr>
          <w:b/>
          <w:color w:val="000000"/>
        </w:rPr>
        <w:t>819</w:t>
      </w:r>
      <w:r w:rsidRPr="00BF2C50">
        <w:rPr>
          <w:b/>
          <w:color w:val="000000"/>
        </w:rPr>
        <w:t xml:space="preserve"> 000,00</w:t>
      </w:r>
      <w:r w:rsidRPr="00F031B3">
        <w:rPr>
          <w:color w:val="000000"/>
        </w:rPr>
        <w:t xml:space="preserve"> </w:t>
      </w:r>
      <w:r w:rsidRPr="00A55103">
        <w:t>(</w:t>
      </w:r>
      <w:r w:rsidRPr="008B3871">
        <w:t>восемьсот девятнадцать тысяч</w:t>
      </w:r>
      <w:r>
        <w:t>)</w:t>
      </w:r>
      <w:r w:rsidRPr="008B3871">
        <w:t xml:space="preserve"> рублей </w:t>
      </w:r>
      <w:r w:rsidRPr="00A55103">
        <w:t xml:space="preserve">00 копеек РФ, без учета НДС; НДС составляет </w:t>
      </w:r>
      <w:r w:rsidRPr="008B3871">
        <w:rPr>
          <w:b/>
          <w:color w:val="000000"/>
          <w:sz w:val="24"/>
          <w:szCs w:val="24"/>
        </w:rPr>
        <w:t>147 475,80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B3871">
        <w:t>сто сорок семь тысяч четыреста семьдесят пять</w:t>
      </w:r>
      <w:r>
        <w:t>)</w:t>
      </w:r>
      <w:r w:rsidRPr="008B3871">
        <w:t xml:space="preserve"> рублей </w:t>
      </w:r>
      <w:r>
        <w:t>8</w:t>
      </w:r>
      <w:r w:rsidRPr="00A55103">
        <w:t xml:space="preserve">0 копеек РФ; </w:t>
      </w:r>
      <w:r w:rsidRPr="008B3871">
        <w:rPr>
          <w:b/>
          <w:color w:val="000000"/>
          <w:sz w:val="24"/>
          <w:szCs w:val="24"/>
        </w:rPr>
        <w:t>966 785,80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B3871">
        <w:t>девятьсот шестьдесят шесть тысяч семьсот восемьдесят пять</w:t>
      </w:r>
      <w:r>
        <w:t>)</w:t>
      </w:r>
      <w:r w:rsidRPr="008B3871">
        <w:t xml:space="preserve"> рублей </w:t>
      </w:r>
      <w:r w:rsidRPr="00CD29DA">
        <w:t xml:space="preserve"> </w:t>
      </w:r>
      <w:r>
        <w:t>8</w:t>
      </w:r>
      <w:r w:rsidRPr="00A55103">
        <w:t>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7C1DC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7C1DC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7C1DC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7C1DC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7C1DC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7C1DCE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C1DC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7C1DC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C1DC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7C1DC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C1DC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7C1DC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7C1DC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7C1DC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C1DC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C1DCE">
        <w:rPr>
          <w:bCs w:val="0"/>
          <w:iCs/>
          <w:sz w:val="24"/>
          <w:szCs w:val="24"/>
        </w:rPr>
      </w:r>
      <w:r w:rsidR="007C1DC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7C1DC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C1DC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C1DC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7C1DC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5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6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8019FC">
        <w:rPr>
          <w:b/>
          <w:bCs w:val="0"/>
          <w:sz w:val="24"/>
          <w:szCs w:val="24"/>
        </w:rPr>
        <w:t>11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8019FC">
        <w:rPr>
          <w:b/>
          <w:bCs w:val="0"/>
          <w:sz w:val="24"/>
          <w:szCs w:val="24"/>
        </w:rPr>
        <w:t>мая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fldSimple w:instr=" REF _Ref468875877 \r \h  \* MERGEFORMAT ">
        <w:r w:rsidR="00DA443D" w:rsidRPr="0033661D">
          <w:rPr>
            <w:sz w:val="24"/>
            <w:szCs w:val="24"/>
          </w:rPr>
          <w:t>3.7.8</w:t>
        </w:r>
      </w:fldSimple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54124827" r:id="rId38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54124828" r:id="rId40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54124829" r:id="rId42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fldSimple w:instr=" REF _Ref465675151 \r \h  \* MERGEFORMAT ">
        <w:r w:rsidR="00DA443D" w:rsidRPr="004444C3">
          <w:rPr>
            <w:bCs w:val="0"/>
            <w:sz w:val="24"/>
            <w:szCs w:val="24"/>
          </w:rPr>
          <w:t>3.11.2</w:t>
        </w:r>
      </w:fldSimple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5938 \r \h  \* MERGEFORMAT ">
        <w:r w:rsidR="00DA443D" w:rsidRPr="004444C3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lastRenderedPageBreak/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C1DC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C1DCE">
        <w:rPr>
          <w:b w:val="0"/>
          <w:szCs w:val="24"/>
        </w:rPr>
      </w:r>
      <w:r w:rsidR="007C1DC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7C1DC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C1DC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7C1DC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C1DC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7C1DC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C1DC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7C1DC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7C1DC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7C1DCE">
        <w:fldChar w:fldCharType="separate"/>
      </w:r>
      <w:r w:rsidR="00DA443D">
        <w:rPr>
          <w:sz w:val="24"/>
          <w:szCs w:val="24"/>
        </w:rPr>
        <w:t>5.1.2.3</w:t>
      </w:r>
      <w:r w:rsidR="007C1DC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7C1DC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7C1DC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7C1DC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C1DC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C1DCE">
        <w:rPr>
          <w:i/>
          <w:color w:val="000000"/>
        </w:rPr>
      </w:r>
      <w:r w:rsidR="007C1DC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7C1DC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C1DC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C1DCE">
        <w:rPr>
          <w:i/>
          <w:color w:val="000000"/>
        </w:rPr>
      </w:r>
      <w:r w:rsidR="007C1DC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7C1DC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C1DC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C1DCE">
        <w:rPr>
          <w:bCs w:val="0"/>
          <w:sz w:val="24"/>
          <w:szCs w:val="24"/>
        </w:rPr>
      </w:r>
      <w:r w:rsidR="007C1DC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7C1DC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C1DC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C1DC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7C1DC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C1DC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C1DC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7C1DC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7C1DC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7C1DCE" w:rsidRPr="00303087">
        <w:rPr>
          <w:sz w:val="24"/>
          <w:szCs w:val="24"/>
        </w:rPr>
      </w:r>
      <w:r w:rsidR="007C1DC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C1DCE">
              <w:fldChar w:fldCharType="begin"/>
            </w:r>
            <w:r w:rsidR="003C1FE1">
              <w:instrText xml:space="preserve"> REF _Ref440272931 \r \h </w:instrText>
            </w:r>
            <w:r w:rsidR="007C1DCE">
              <w:fldChar w:fldCharType="separate"/>
            </w:r>
            <w:r w:rsidR="00DA443D">
              <w:t>2</w:t>
            </w:r>
            <w:r w:rsidR="007C1DC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C1DCE">
              <w:fldChar w:fldCharType="begin"/>
            </w:r>
            <w:r w:rsidR="003C1FE1">
              <w:instrText xml:space="preserve"> REF _Ref440272931 \r \h </w:instrText>
            </w:r>
            <w:r w:rsidR="007C1DCE">
              <w:fldChar w:fldCharType="separate"/>
            </w:r>
            <w:r w:rsidR="00DA443D">
              <w:t>2</w:t>
            </w:r>
            <w:r w:rsidR="007C1DC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C1DC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C1DC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7C1DC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C1DC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7C1DC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7C1DC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C1DC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C1DCE">
        <w:rPr>
          <w:vertAlign w:val="subscript"/>
        </w:rPr>
      </w:r>
      <w:r w:rsidR="007C1DC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7C1DC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7C1DC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C1DCE">
        <w:rPr>
          <w:vertAlign w:val="subscript"/>
        </w:rPr>
      </w:r>
      <w:r w:rsidR="007C1DC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7C1DC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7C1DC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7C1DC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7C1DC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C1DC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7C1DC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7C1DC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C1DC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7C1DC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C1DC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C1DCE">
        <w:rPr>
          <w:sz w:val="24"/>
          <w:szCs w:val="24"/>
        </w:rPr>
      </w:r>
      <w:r w:rsidR="007C1DC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7C1DC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471" w:rsidRDefault="005F4471">
      <w:pPr>
        <w:spacing w:line="240" w:lineRule="auto"/>
      </w:pPr>
      <w:r>
        <w:separator/>
      </w:r>
    </w:p>
  </w:endnote>
  <w:endnote w:type="continuationSeparator" w:id="0">
    <w:p w:rsidR="005F4471" w:rsidRDefault="005F4471">
      <w:pPr>
        <w:spacing w:line="240" w:lineRule="auto"/>
      </w:pPr>
      <w:r>
        <w:continuationSeparator/>
      </w:r>
    </w:p>
  </w:endnote>
  <w:endnote w:id="1">
    <w:p w:rsidR="00FC2A40" w:rsidRDefault="00FC2A40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7C1DC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C2A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2A40" w:rsidRDefault="00FC2A40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FA0376" w:rsidRDefault="00FC2A4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C1DC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C1DCE" w:rsidRPr="00FA0376">
      <w:rPr>
        <w:sz w:val="16"/>
        <w:szCs w:val="16"/>
        <w:lang w:eastAsia="ru-RU"/>
      </w:rPr>
      <w:fldChar w:fldCharType="separate"/>
    </w:r>
    <w:r w:rsidR="00115D57">
      <w:rPr>
        <w:noProof/>
        <w:sz w:val="16"/>
        <w:szCs w:val="16"/>
        <w:lang w:eastAsia="ru-RU"/>
      </w:rPr>
      <w:t>5</w:t>
    </w:r>
    <w:r w:rsidR="007C1DCE" w:rsidRPr="00FA0376">
      <w:rPr>
        <w:sz w:val="16"/>
        <w:szCs w:val="16"/>
        <w:lang w:eastAsia="ru-RU"/>
      </w:rPr>
      <w:fldChar w:fldCharType="end"/>
    </w:r>
  </w:p>
  <w:p w:rsidR="00FC2A40" w:rsidRPr="00EE0539" w:rsidRDefault="00FC2A4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096EDF" w:rsidRPr="00096EDF">
      <w:rPr>
        <w:sz w:val="18"/>
        <w:szCs w:val="18"/>
      </w:rPr>
      <w:t xml:space="preserve">Договора  на оказание услуг по техническому обслуживанию и ремонту цифровых </w:t>
    </w:r>
    <w:proofErr w:type="spellStart"/>
    <w:r w:rsidR="00096EDF" w:rsidRPr="00096EDF">
      <w:rPr>
        <w:sz w:val="18"/>
        <w:szCs w:val="18"/>
      </w:rPr>
      <w:t>тахографов</w:t>
    </w:r>
    <w:proofErr w:type="spellEnd"/>
    <w:r w:rsidR="00096EDF" w:rsidRPr="00096EDF">
      <w:rPr>
        <w:sz w:val="18"/>
        <w:szCs w:val="18"/>
      </w:rPr>
      <w:t xml:space="preserve"> для нужд ПАО МРСК Центра (филиал Белгородэнерго)</w:t>
    </w:r>
    <w:r w:rsidRPr="008B36B0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471" w:rsidRDefault="005F4471">
      <w:pPr>
        <w:spacing w:line="240" w:lineRule="auto"/>
      </w:pPr>
      <w:r>
        <w:separator/>
      </w:r>
    </w:p>
  </w:footnote>
  <w:footnote w:type="continuationSeparator" w:id="0">
    <w:p w:rsidR="005F4471" w:rsidRDefault="005F4471">
      <w:pPr>
        <w:spacing w:line="240" w:lineRule="auto"/>
      </w:pPr>
      <w:r>
        <w:continuationSeparator/>
      </w:r>
    </w:p>
  </w:footnote>
  <w:footnote w:id="1">
    <w:p w:rsidR="00FC2A40" w:rsidRPr="00B36685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C2A40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C2A40" w:rsidRDefault="00FC2A40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C2A40" w:rsidRDefault="00FC2A40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930031" w:rsidRDefault="00FC2A40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6EDF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2ECC"/>
    <w:rsid w:val="000F4365"/>
    <w:rsid w:val="000F5F2B"/>
    <w:rsid w:val="00102081"/>
    <w:rsid w:val="001024F0"/>
    <w:rsid w:val="00104B1E"/>
    <w:rsid w:val="00111C79"/>
    <w:rsid w:val="001124F8"/>
    <w:rsid w:val="0011547D"/>
    <w:rsid w:val="00115D57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081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4B0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471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5F25"/>
    <w:rsid w:val="0075787E"/>
    <w:rsid w:val="00761011"/>
    <w:rsid w:val="007628EE"/>
    <w:rsid w:val="007638F4"/>
    <w:rsid w:val="00766900"/>
    <w:rsid w:val="007705A5"/>
    <w:rsid w:val="00771E29"/>
    <w:rsid w:val="00772700"/>
    <w:rsid w:val="0077289C"/>
    <w:rsid w:val="00773627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96DE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765E"/>
    <w:rsid w:val="007C0F1C"/>
    <w:rsid w:val="007C18F1"/>
    <w:rsid w:val="007C1DCE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19FC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06488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2ED3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03CB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4B31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528"/>
    <w:rsid w:val="00D20928"/>
    <w:rsid w:val="00D209A1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BA3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0A5E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A40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Vornavskoy.EV@mrsk-1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C54F4192-3940-45EA-99C2-D46E11FAB4D4%7d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5.xm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Goryagina.TN@mrsk-1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983A5-1B03-4E09-8846-5E8358EA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91</Pages>
  <Words>27477</Words>
  <Characters>156625</Characters>
  <Application>Microsoft Office Word</Application>
  <DocSecurity>0</DocSecurity>
  <Lines>1305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183735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139</cp:revision>
  <cp:lastPrinted>2015-12-29T14:27:00Z</cp:lastPrinted>
  <dcterms:created xsi:type="dcterms:W3CDTF">2016-01-13T12:36:00Z</dcterms:created>
  <dcterms:modified xsi:type="dcterms:W3CDTF">2017-04-19T13:34:00Z</dcterms:modified>
</cp:coreProperties>
</file>